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1B2D6D"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9A5A34" w:rsidRPr="000D67AD" w:rsidRDefault="009A5A34"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A5A34" w:rsidRPr="000D67AD" w:rsidRDefault="009A5A34"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A5A34" w:rsidRPr="000D67AD" w:rsidRDefault="009A5A34"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A5A34" w:rsidRPr="000D67AD" w:rsidRDefault="009A5A34"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A5A34" w:rsidRPr="000D67AD" w:rsidRDefault="009A5A34" w:rsidP="00A13E63">
                  <w:pPr>
                    <w:spacing w:line="240" w:lineRule="auto"/>
                    <w:ind w:right="-23"/>
                    <w:rPr>
                      <w:rFonts w:ascii="Helios" w:hAnsi="Helios"/>
                      <w:sz w:val="12"/>
                      <w:szCs w:val="12"/>
                    </w:rPr>
                  </w:pPr>
                  <w:r w:rsidRPr="000D67AD">
                    <w:rPr>
                      <w:rFonts w:ascii="Helios" w:hAnsi="Helios"/>
                      <w:sz w:val="12"/>
                      <w:szCs w:val="12"/>
                    </w:rPr>
                    <w:t>тел.: +7 (495) 747-92-92,</w:t>
                  </w:r>
                </w:p>
                <w:p w:rsidR="009A5A34" w:rsidRPr="000D67AD" w:rsidRDefault="009A5A34"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A5A34" w:rsidRPr="000D67AD" w:rsidRDefault="009A5A3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A5A34" w:rsidRPr="000D67AD" w:rsidRDefault="009A5A34"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A5A34" w:rsidRPr="000D67AD" w:rsidRDefault="009A5A34"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A5A34" w:rsidRPr="00A53E26" w:rsidRDefault="009A5A34"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A53E26">
                    <w:rPr>
                      <w:rFonts w:ascii="Helios" w:hAnsi="Helios"/>
                      <w:sz w:val="12"/>
                      <w:szCs w:val="12"/>
                      <w:lang w:val="en-US"/>
                    </w:rPr>
                    <w:t>-</w:t>
                  </w:r>
                  <w:r w:rsidRPr="000D67AD">
                    <w:rPr>
                      <w:rFonts w:ascii="Helios" w:hAnsi="Helios"/>
                      <w:sz w:val="12"/>
                      <w:szCs w:val="12"/>
                      <w:lang w:val="en-US"/>
                    </w:rPr>
                    <w:t>mail</w:t>
                  </w:r>
                  <w:proofErr w:type="gramEnd"/>
                  <w:r w:rsidRPr="00A53E26">
                    <w:rPr>
                      <w:rFonts w:ascii="Helios" w:hAnsi="Helios"/>
                      <w:sz w:val="12"/>
                      <w:szCs w:val="12"/>
                      <w:lang w:val="en-US"/>
                    </w:rPr>
                    <w:t xml:space="preserve">: </w:t>
                  </w:r>
                  <w:hyperlink r:id="rId9" w:history="1">
                    <w:r w:rsidRPr="000D67AD">
                      <w:rPr>
                        <w:rFonts w:ascii="Helios" w:hAnsi="Helios"/>
                        <w:sz w:val="12"/>
                        <w:szCs w:val="12"/>
                        <w:lang w:val="en-US"/>
                      </w:rPr>
                      <w:t>posta</w:t>
                    </w:r>
                    <w:r w:rsidRPr="00A53E26">
                      <w:rPr>
                        <w:rFonts w:ascii="Helios" w:hAnsi="Helios"/>
                        <w:sz w:val="12"/>
                        <w:szCs w:val="12"/>
                        <w:lang w:val="en-US"/>
                      </w:rPr>
                      <w:t>@</w:t>
                    </w:r>
                    <w:r w:rsidRPr="000D67AD">
                      <w:rPr>
                        <w:rFonts w:ascii="Helios" w:hAnsi="Helios"/>
                        <w:sz w:val="12"/>
                        <w:szCs w:val="12"/>
                        <w:lang w:val="en-US"/>
                      </w:rPr>
                      <w:t>mrsk</w:t>
                    </w:r>
                    <w:r w:rsidRPr="00A53E26">
                      <w:rPr>
                        <w:rFonts w:ascii="Helios" w:hAnsi="Helios"/>
                        <w:sz w:val="12"/>
                        <w:szCs w:val="12"/>
                        <w:lang w:val="en-US"/>
                      </w:rPr>
                      <w:t>-1.</w:t>
                    </w:r>
                    <w:r w:rsidRPr="000D67AD">
                      <w:rPr>
                        <w:rFonts w:ascii="Helios" w:hAnsi="Helios"/>
                        <w:sz w:val="12"/>
                        <w:szCs w:val="12"/>
                        <w:lang w:val="en-US"/>
                      </w:rPr>
                      <w:t>ru</w:t>
                    </w:r>
                  </w:hyperlink>
                  <w:r w:rsidRPr="00A53E26">
                    <w:rPr>
                      <w:rFonts w:ascii="Helios" w:hAnsi="Helios"/>
                      <w:sz w:val="12"/>
                      <w:szCs w:val="12"/>
                      <w:lang w:val="en-US"/>
                    </w:rPr>
                    <w:t xml:space="preserve">, </w:t>
                  </w:r>
                  <w:hyperlink r:id="rId10" w:history="1">
                    <w:r w:rsidRPr="000D67AD">
                      <w:rPr>
                        <w:rFonts w:ascii="Helios" w:hAnsi="Helios"/>
                        <w:sz w:val="12"/>
                        <w:szCs w:val="12"/>
                        <w:lang w:val="en-US"/>
                      </w:rPr>
                      <w:t>www</w:t>
                    </w:r>
                    <w:r w:rsidRPr="00A53E26">
                      <w:rPr>
                        <w:rFonts w:ascii="Helios" w:hAnsi="Helios"/>
                        <w:sz w:val="12"/>
                        <w:szCs w:val="12"/>
                        <w:lang w:val="en-US"/>
                      </w:rPr>
                      <w:t>.</w:t>
                    </w:r>
                    <w:r w:rsidRPr="000D67AD">
                      <w:rPr>
                        <w:rFonts w:ascii="Helios" w:hAnsi="Helios"/>
                        <w:sz w:val="12"/>
                        <w:szCs w:val="12"/>
                        <w:lang w:val="en-US"/>
                      </w:rPr>
                      <w:t>mrsk</w:t>
                    </w:r>
                    <w:r w:rsidRPr="00A53E2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4113C4" w:rsidRDefault="004113C4" w:rsidP="004113C4">
      <w:pPr>
        <w:spacing w:line="240" w:lineRule="auto"/>
        <w:jc w:val="right"/>
        <w:rPr>
          <w:sz w:val="24"/>
          <w:szCs w:val="24"/>
        </w:rPr>
      </w:pPr>
      <w:r>
        <w:rPr>
          <w:sz w:val="24"/>
          <w:szCs w:val="24"/>
        </w:rPr>
        <w:t>Председатель закупочной комиссии -</w:t>
      </w:r>
    </w:p>
    <w:p w:rsidR="004113C4" w:rsidRDefault="004113C4" w:rsidP="004113C4">
      <w:pPr>
        <w:spacing w:line="240" w:lineRule="auto"/>
        <w:jc w:val="right"/>
        <w:rPr>
          <w:sz w:val="24"/>
          <w:szCs w:val="24"/>
        </w:rPr>
      </w:pPr>
      <w:r>
        <w:rPr>
          <w:sz w:val="24"/>
          <w:szCs w:val="24"/>
        </w:rPr>
        <w:t>З</w:t>
      </w:r>
      <w:r w:rsidRPr="00261CD4">
        <w:rPr>
          <w:sz w:val="24"/>
          <w:szCs w:val="24"/>
        </w:rPr>
        <w:t>аместител</w:t>
      </w:r>
      <w:r>
        <w:rPr>
          <w:sz w:val="24"/>
          <w:szCs w:val="24"/>
        </w:rPr>
        <w:t>ь</w:t>
      </w:r>
      <w:r w:rsidRPr="00261CD4">
        <w:rPr>
          <w:sz w:val="24"/>
          <w:szCs w:val="24"/>
        </w:rPr>
        <w:t xml:space="preserve"> генерального директора – директор</w:t>
      </w:r>
    </w:p>
    <w:p w:rsidR="004113C4" w:rsidRPr="00C12FA4" w:rsidRDefault="004113C4" w:rsidP="004113C4">
      <w:pPr>
        <w:spacing w:line="240" w:lineRule="auto"/>
        <w:jc w:val="right"/>
        <w:rPr>
          <w:sz w:val="24"/>
          <w:szCs w:val="24"/>
        </w:rPr>
      </w:pPr>
      <w:r w:rsidRPr="00261CD4">
        <w:rPr>
          <w:sz w:val="24"/>
          <w:szCs w:val="24"/>
        </w:rPr>
        <w:t>филиала ПАО «МРСК Центра» - «Ярэнерго»</w:t>
      </w:r>
    </w:p>
    <w:p w:rsidR="004113C4" w:rsidRPr="00C12FA4" w:rsidRDefault="004113C4" w:rsidP="004113C4">
      <w:pPr>
        <w:spacing w:line="240" w:lineRule="auto"/>
        <w:jc w:val="right"/>
      </w:pPr>
    </w:p>
    <w:p w:rsidR="004113C4" w:rsidRPr="00C12FA4" w:rsidRDefault="004113C4" w:rsidP="004113C4">
      <w:pPr>
        <w:spacing w:line="240" w:lineRule="auto"/>
        <w:jc w:val="right"/>
        <w:rPr>
          <w:sz w:val="24"/>
          <w:szCs w:val="24"/>
        </w:rPr>
      </w:pPr>
      <w:r w:rsidRPr="00C12FA4">
        <w:rPr>
          <w:sz w:val="24"/>
          <w:szCs w:val="24"/>
        </w:rPr>
        <w:t xml:space="preserve">____________________ </w:t>
      </w:r>
      <w:r>
        <w:rPr>
          <w:sz w:val="24"/>
          <w:szCs w:val="24"/>
        </w:rPr>
        <w:t>А.А. Герасимов</w:t>
      </w:r>
    </w:p>
    <w:p w:rsidR="004113C4" w:rsidRPr="00C12FA4" w:rsidRDefault="004113C4" w:rsidP="004113C4">
      <w:pPr>
        <w:spacing w:line="240" w:lineRule="auto"/>
        <w:jc w:val="right"/>
        <w:rPr>
          <w:sz w:val="24"/>
          <w:szCs w:val="24"/>
        </w:rPr>
      </w:pPr>
    </w:p>
    <w:p w:rsidR="007556FF" w:rsidRPr="00C12FA4" w:rsidRDefault="004113C4" w:rsidP="004113C4">
      <w:pPr>
        <w:spacing w:line="240" w:lineRule="auto"/>
        <w:ind w:left="5670" w:firstLine="0"/>
        <w:jc w:val="right"/>
        <w:rPr>
          <w:sz w:val="24"/>
          <w:szCs w:val="24"/>
        </w:rPr>
      </w:pPr>
      <w:r w:rsidRPr="00C12FA4">
        <w:rPr>
          <w:sz w:val="24"/>
          <w:szCs w:val="24"/>
        </w:rPr>
        <w:t xml:space="preserve"> «____» ___________________ </w:t>
      </w:r>
      <w:r>
        <w:rPr>
          <w:sz w:val="24"/>
          <w:szCs w:val="24"/>
        </w:rPr>
        <w:t>2018</w:t>
      </w:r>
      <w:r w:rsidRPr="00C12FA4">
        <w:rPr>
          <w:sz w:val="24"/>
          <w:szCs w:val="24"/>
        </w:rPr>
        <w:t xml:space="preserve"> г.</w:t>
      </w:r>
      <w:r>
        <w:rPr>
          <w:sz w:val="24"/>
          <w:szCs w:val="24"/>
        </w:rPr>
        <w:t xml:space="preserve"> </w:t>
      </w:r>
    </w:p>
    <w:p w:rsidR="007556FF" w:rsidRPr="00C12FA4" w:rsidRDefault="007556FF" w:rsidP="004113C4">
      <w:pPr>
        <w:spacing w:line="240" w:lineRule="auto"/>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от «___» _______ </w:t>
      </w:r>
      <w:r w:rsidR="009C1997">
        <w:rPr>
          <w:b/>
          <w:kern w:val="36"/>
          <w:sz w:val="24"/>
          <w:szCs w:val="24"/>
        </w:rPr>
        <w:t>2018</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616888" w:rsidRDefault="00717F60" w:rsidP="00E71A48">
      <w:pPr>
        <w:pStyle w:val="1f4"/>
        <w:spacing w:line="264" w:lineRule="auto"/>
        <w:ind w:left="0" w:right="0"/>
        <w:jc w:val="center"/>
        <w:rPr>
          <w:rFonts w:ascii="Times New Roman" w:hAnsi="Times New Roman"/>
          <w:b/>
          <w:sz w:val="24"/>
          <w:szCs w:val="24"/>
        </w:rPr>
      </w:pPr>
      <w:r w:rsidRPr="00616888">
        <w:rPr>
          <w:rFonts w:ascii="Times New Roman" w:hAnsi="Times New Roman"/>
          <w:b/>
          <w:sz w:val="24"/>
          <w:szCs w:val="24"/>
        </w:rPr>
        <w:t>ОТКРЫТЫЙ ЗАПРОС ПРЕДЛОЖЕНИЙ</w:t>
      </w:r>
    </w:p>
    <w:p w:rsidR="004B4DB8" w:rsidRPr="00616888" w:rsidRDefault="00717F60" w:rsidP="007556FF">
      <w:pPr>
        <w:spacing w:line="264" w:lineRule="auto"/>
        <w:ind w:firstLine="0"/>
        <w:jc w:val="center"/>
        <w:rPr>
          <w:sz w:val="24"/>
          <w:szCs w:val="24"/>
        </w:rPr>
      </w:pPr>
      <w:r w:rsidRPr="00616888">
        <w:rPr>
          <w:sz w:val="24"/>
          <w:szCs w:val="24"/>
        </w:rPr>
        <w:t xml:space="preserve">на право заключения </w:t>
      </w:r>
      <w:proofErr w:type="gramStart"/>
      <w:r w:rsidR="00366652" w:rsidRPr="00616888">
        <w:rPr>
          <w:sz w:val="24"/>
          <w:szCs w:val="24"/>
        </w:rPr>
        <w:t>Договор</w:t>
      </w:r>
      <w:r w:rsidR="004B4DB8" w:rsidRPr="00616888">
        <w:rPr>
          <w:sz w:val="24"/>
          <w:szCs w:val="24"/>
        </w:rPr>
        <w:t>а</w:t>
      </w:r>
      <w:proofErr w:type="gramEnd"/>
      <w:r w:rsidR="00366652" w:rsidRPr="00616888">
        <w:rPr>
          <w:sz w:val="24"/>
          <w:szCs w:val="24"/>
        </w:rPr>
        <w:t xml:space="preserve"> </w:t>
      </w:r>
      <w:r w:rsidR="00616888" w:rsidRPr="00616888">
        <w:rPr>
          <w:sz w:val="24"/>
          <w:szCs w:val="24"/>
        </w:rPr>
        <w:t>на выполнение работ по сопровождению технологического присоединения в целях исполнения обязательств по договорам оказания дополнительных услуг клиентам филиала ПАО «МРСК Центра» - «Ярэнерго» в зоне обслуживания г. Ярославля, Ярославской области</w:t>
      </w:r>
    </w:p>
    <w:p w:rsidR="00717F60" w:rsidRPr="00616888" w:rsidRDefault="00366652" w:rsidP="007556FF">
      <w:pPr>
        <w:spacing w:line="264" w:lineRule="auto"/>
        <w:ind w:firstLine="0"/>
        <w:jc w:val="center"/>
        <w:rPr>
          <w:sz w:val="24"/>
          <w:szCs w:val="24"/>
        </w:rPr>
      </w:pPr>
      <w:r w:rsidRPr="00616888">
        <w:rPr>
          <w:sz w:val="24"/>
          <w:szCs w:val="24"/>
        </w:rPr>
        <w:t>для нужд ПАО «МРСК Центра»</w:t>
      </w:r>
      <w:r w:rsidR="007556FF" w:rsidRPr="00616888">
        <w:rPr>
          <w:sz w:val="24"/>
          <w:szCs w:val="24"/>
        </w:rPr>
        <w:t xml:space="preserve"> (филиал</w:t>
      </w:r>
      <w:r w:rsidR="004B4DB8" w:rsidRPr="00616888">
        <w:rPr>
          <w:sz w:val="24"/>
          <w:szCs w:val="24"/>
        </w:rPr>
        <w:t>а</w:t>
      </w:r>
      <w:r w:rsidR="007556FF" w:rsidRPr="00616888">
        <w:rPr>
          <w:sz w:val="24"/>
          <w:szCs w:val="24"/>
        </w:rPr>
        <w:t xml:space="preserve"> «</w:t>
      </w:r>
      <w:r w:rsidR="004B4DB8" w:rsidRPr="00616888">
        <w:rPr>
          <w:sz w:val="24"/>
          <w:szCs w:val="24"/>
        </w:rPr>
        <w:t>Яр</w:t>
      </w:r>
      <w:r w:rsidR="007556FF" w:rsidRPr="00616888">
        <w:rPr>
          <w:sz w:val="24"/>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4B4DB8">
        <w:rPr>
          <w:sz w:val="24"/>
          <w:szCs w:val="24"/>
        </w:rPr>
        <w:t>Ярославль</w:t>
      </w:r>
      <w:r w:rsidRPr="00C12FA4">
        <w:rPr>
          <w:sz w:val="24"/>
          <w:szCs w:val="24"/>
        </w:rPr>
        <w:br/>
      </w:r>
      <w:r w:rsidR="009C1997">
        <w:rPr>
          <w:sz w:val="24"/>
          <w:szCs w:val="24"/>
        </w:rPr>
        <w:t>2018</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9F264D" w:rsidRDefault="00812BD9">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9F264D">
        <w:rPr>
          <w:noProof/>
        </w:rPr>
        <w:t>1</w:t>
      </w:r>
      <w:r w:rsidR="009F264D">
        <w:rPr>
          <w:rFonts w:asciiTheme="minorHAnsi" w:eastAsiaTheme="minorEastAsia" w:hAnsiTheme="minorHAnsi" w:cstheme="minorBidi"/>
          <w:b w:val="0"/>
          <w:caps w:val="0"/>
          <w:noProof/>
          <w:szCs w:val="22"/>
          <w:lang w:eastAsia="ru-RU"/>
        </w:rPr>
        <w:tab/>
      </w:r>
      <w:r w:rsidR="009F264D">
        <w:rPr>
          <w:noProof/>
        </w:rPr>
        <w:t>Общие положения</w:t>
      </w:r>
      <w:r w:rsidR="009F264D">
        <w:rPr>
          <w:noProof/>
        </w:rPr>
        <w:tab/>
      </w:r>
      <w:r>
        <w:rPr>
          <w:noProof/>
        </w:rPr>
        <w:fldChar w:fldCharType="begin"/>
      </w:r>
      <w:r w:rsidR="009F264D">
        <w:rPr>
          <w:noProof/>
        </w:rPr>
        <w:instrText xml:space="preserve"> PAGEREF _Toc471897483 \h </w:instrText>
      </w:r>
      <w:r>
        <w:rPr>
          <w:noProof/>
        </w:rPr>
      </w:r>
      <w:r>
        <w:rPr>
          <w:noProof/>
        </w:rPr>
        <w:fldChar w:fldCharType="separate"/>
      </w:r>
      <w:r w:rsidR="005C3700">
        <w:rPr>
          <w:noProof/>
        </w:rPr>
        <w:t>4</w:t>
      </w:r>
      <w:r>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12BD9">
        <w:rPr>
          <w:noProof/>
        </w:rPr>
        <w:fldChar w:fldCharType="begin"/>
      </w:r>
      <w:r>
        <w:rPr>
          <w:noProof/>
        </w:rPr>
        <w:instrText xml:space="preserve"> PAGEREF _Toc471897484 \h </w:instrText>
      </w:r>
      <w:r w:rsidR="00812BD9">
        <w:rPr>
          <w:noProof/>
        </w:rPr>
      </w:r>
      <w:r w:rsidR="00812BD9">
        <w:rPr>
          <w:noProof/>
        </w:rPr>
        <w:fldChar w:fldCharType="separate"/>
      </w:r>
      <w:r w:rsidR="005C3700">
        <w:rPr>
          <w:noProof/>
        </w:rPr>
        <w:t>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12BD9">
        <w:rPr>
          <w:noProof/>
        </w:rPr>
        <w:fldChar w:fldCharType="begin"/>
      </w:r>
      <w:r>
        <w:rPr>
          <w:noProof/>
        </w:rPr>
        <w:instrText xml:space="preserve"> PAGEREF _Toc471897485 \h </w:instrText>
      </w:r>
      <w:r w:rsidR="00812BD9">
        <w:rPr>
          <w:noProof/>
        </w:rPr>
      </w:r>
      <w:r w:rsidR="00812BD9">
        <w:rPr>
          <w:noProof/>
        </w:rPr>
        <w:fldChar w:fldCharType="separate"/>
      </w:r>
      <w:r w:rsidR="005C3700">
        <w:rPr>
          <w:noProof/>
        </w:rPr>
        <w:t>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4913D5">
        <w:rPr>
          <w:noProof/>
        </w:rPr>
        <w:tab/>
      </w:r>
      <w:r w:rsidR="00812BD9">
        <w:rPr>
          <w:noProof/>
        </w:rPr>
        <w:fldChar w:fldCharType="begin"/>
      </w:r>
      <w:r>
        <w:rPr>
          <w:noProof/>
        </w:rPr>
        <w:instrText xml:space="preserve"> PAGEREF _Toc471897486 \h </w:instrText>
      </w:r>
      <w:r w:rsidR="00812BD9">
        <w:rPr>
          <w:noProof/>
        </w:rPr>
      </w:r>
      <w:r w:rsidR="00812BD9">
        <w:rPr>
          <w:noProof/>
        </w:rPr>
        <w:fldChar w:fldCharType="separate"/>
      </w:r>
      <w:r w:rsidR="005C3700">
        <w:rPr>
          <w:noProof/>
        </w:rPr>
        <w:t>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12BD9">
        <w:rPr>
          <w:noProof/>
        </w:rPr>
        <w:fldChar w:fldCharType="begin"/>
      </w:r>
      <w:r>
        <w:rPr>
          <w:noProof/>
        </w:rPr>
        <w:instrText xml:space="preserve"> PAGEREF _Toc471897487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12BD9">
        <w:rPr>
          <w:noProof/>
        </w:rPr>
        <w:fldChar w:fldCharType="begin"/>
      </w:r>
      <w:r>
        <w:rPr>
          <w:noProof/>
        </w:rPr>
        <w:instrText xml:space="preserve"> PAGEREF _Toc471897488 \h </w:instrText>
      </w:r>
      <w:r w:rsidR="00812BD9">
        <w:rPr>
          <w:noProof/>
        </w:rPr>
      </w:r>
      <w:r w:rsidR="00812BD9">
        <w:rPr>
          <w:noProof/>
        </w:rPr>
        <w:fldChar w:fldCharType="separate"/>
      </w:r>
      <w:r w:rsidR="005C3700">
        <w:rPr>
          <w:noProof/>
        </w:rPr>
        <w:t>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работ с разбиением заказа на лоты</w:t>
      </w:r>
      <w:r>
        <w:rPr>
          <w:noProof/>
        </w:rPr>
        <w:tab/>
      </w:r>
      <w:r w:rsidR="00812BD9">
        <w:rPr>
          <w:noProof/>
        </w:rPr>
        <w:fldChar w:fldCharType="begin"/>
      </w:r>
      <w:r>
        <w:rPr>
          <w:noProof/>
        </w:rPr>
        <w:instrText xml:space="preserve"> PAGEREF _Toc471897489 \h </w:instrText>
      </w:r>
      <w:r w:rsidR="00812BD9">
        <w:rPr>
          <w:noProof/>
        </w:rPr>
      </w:r>
      <w:r w:rsidR="00812BD9">
        <w:rPr>
          <w:noProof/>
        </w:rPr>
        <w:fldChar w:fldCharType="separate"/>
      </w:r>
      <w:r w:rsidR="005C3700">
        <w:rPr>
          <w:noProof/>
        </w:rPr>
        <w:t>9</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C76C31">
        <w:rPr>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_Toc471897496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12BD9">
        <w:rPr>
          <w:noProof/>
        </w:rPr>
        <w:fldChar w:fldCharType="begin"/>
      </w:r>
      <w:r>
        <w:rPr>
          <w:noProof/>
        </w:rPr>
        <w:instrText xml:space="preserve"> PAGEREF _Toc471897497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C76C31">
        <w:rPr>
          <w:bCs w:val="0"/>
          <w:noProof/>
        </w:rPr>
        <w:t>Антикоррупционная оговорка, включаемая в проект договора</w:t>
      </w:r>
      <w:r>
        <w:rPr>
          <w:noProof/>
        </w:rPr>
        <w:tab/>
      </w:r>
      <w:r w:rsidR="00812BD9">
        <w:rPr>
          <w:noProof/>
        </w:rPr>
        <w:fldChar w:fldCharType="begin"/>
      </w:r>
      <w:r>
        <w:rPr>
          <w:noProof/>
        </w:rPr>
        <w:instrText xml:space="preserve"> PAGEREF _Toc471897501 \h </w:instrText>
      </w:r>
      <w:r w:rsidR="00812BD9">
        <w:rPr>
          <w:noProof/>
        </w:rPr>
      </w:r>
      <w:r w:rsidR="00812BD9">
        <w:rPr>
          <w:noProof/>
        </w:rPr>
        <w:fldChar w:fldCharType="separate"/>
      </w:r>
      <w:r w:rsidR="005C3700">
        <w:rPr>
          <w:noProof/>
        </w:rPr>
        <w:t>10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2.3</w:t>
      </w:r>
      <w:r>
        <w:rPr>
          <w:rFonts w:asciiTheme="minorHAnsi" w:eastAsiaTheme="minorEastAsia" w:hAnsiTheme="minorHAnsi" w:cstheme="minorBidi"/>
          <w:b w:val="0"/>
          <w:bCs w:val="0"/>
          <w:noProof/>
          <w:sz w:val="22"/>
          <w:szCs w:val="22"/>
          <w:lang w:eastAsia="ru-RU"/>
        </w:rPr>
        <w:tab/>
      </w:r>
      <w:r w:rsidRPr="00C76C31">
        <w:rPr>
          <w:bCs w:val="0"/>
          <w:noProof/>
        </w:rPr>
        <w:t>Дополнительные условия, включаемые в проект договора</w:t>
      </w:r>
      <w:r>
        <w:rPr>
          <w:noProof/>
        </w:rPr>
        <w:tab/>
      </w:r>
      <w:r w:rsidR="00812BD9">
        <w:rPr>
          <w:noProof/>
        </w:rPr>
        <w:fldChar w:fldCharType="begin"/>
      </w:r>
      <w:r>
        <w:rPr>
          <w:noProof/>
        </w:rPr>
        <w:instrText xml:space="preserve"> PAGEREF _Toc471897505 \h </w:instrText>
      </w:r>
      <w:r w:rsidR="00812BD9">
        <w:rPr>
          <w:noProof/>
        </w:rPr>
      </w:r>
      <w:r w:rsidR="00812BD9">
        <w:rPr>
          <w:noProof/>
        </w:rPr>
        <w:fldChar w:fldCharType="separate"/>
      </w:r>
      <w:r w:rsidR="005C3700">
        <w:rPr>
          <w:noProof/>
        </w:rPr>
        <w:t>11</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12BD9">
        <w:rPr>
          <w:noProof/>
        </w:rPr>
        <w:fldChar w:fldCharType="begin"/>
      </w:r>
      <w:r>
        <w:rPr>
          <w:noProof/>
        </w:rPr>
        <w:instrText xml:space="preserve"> PAGEREF _Toc471897513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12BD9">
        <w:rPr>
          <w:noProof/>
        </w:rPr>
        <w:fldChar w:fldCharType="begin"/>
      </w:r>
      <w:r>
        <w:rPr>
          <w:noProof/>
        </w:rPr>
        <w:instrText xml:space="preserve"> PAGEREF _Toc471897514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12BD9">
        <w:rPr>
          <w:noProof/>
        </w:rPr>
        <w:fldChar w:fldCharType="begin"/>
      </w:r>
      <w:r>
        <w:rPr>
          <w:noProof/>
        </w:rPr>
        <w:instrText xml:space="preserve"> PAGEREF _Toc471897517 \h </w:instrText>
      </w:r>
      <w:r w:rsidR="00812BD9">
        <w:rPr>
          <w:noProof/>
        </w:rPr>
      </w:r>
      <w:r w:rsidR="00812BD9">
        <w:rPr>
          <w:noProof/>
        </w:rPr>
        <w:fldChar w:fldCharType="separate"/>
      </w:r>
      <w:r w:rsidR="005C3700">
        <w:rPr>
          <w:noProof/>
        </w:rPr>
        <w:t>13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12BD9">
        <w:rPr>
          <w:noProof/>
        </w:rPr>
        <w:fldChar w:fldCharType="begin"/>
      </w:r>
      <w:r>
        <w:rPr>
          <w:noProof/>
        </w:rPr>
        <w:instrText xml:space="preserve"> PAGEREF _Toc471897518 \h </w:instrText>
      </w:r>
      <w:r w:rsidR="00812BD9">
        <w:rPr>
          <w:noProof/>
        </w:rPr>
      </w:r>
      <w:r w:rsidR="00812BD9">
        <w:rPr>
          <w:noProof/>
        </w:rPr>
        <w:fldChar w:fldCharType="separate"/>
      </w:r>
      <w:r w:rsidR="005C3700">
        <w:rPr>
          <w:noProof/>
        </w:rPr>
        <w:t>14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12BD9">
        <w:rPr>
          <w:noProof/>
        </w:rPr>
        <w:fldChar w:fldCharType="begin"/>
      </w:r>
      <w:r>
        <w:rPr>
          <w:noProof/>
        </w:rPr>
        <w:instrText xml:space="preserve"> PAGEREF _Toc471897533 \h </w:instrText>
      </w:r>
      <w:r w:rsidR="00812BD9">
        <w:rPr>
          <w:noProof/>
        </w:rPr>
      </w:r>
      <w:r w:rsidR="00812BD9">
        <w:rPr>
          <w:noProof/>
        </w:rPr>
        <w:fldChar w:fldCharType="separate"/>
      </w:r>
      <w:r w:rsidR="005C3700">
        <w:rPr>
          <w:noProof/>
        </w:rPr>
        <w:t>35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12BD9">
        <w:rPr>
          <w:noProof/>
        </w:rPr>
        <w:fldChar w:fldCharType="begin"/>
      </w:r>
      <w:r>
        <w:rPr>
          <w:noProof/>
        </w:rPr>
        <w:instrText xml:space="preserve"> PAGEREF _Toc471897536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12BD9">
        <w:rPr>
          <w:noProof/>
        </w:rPr>
        <w:fldChar w:fldCharType="begin"/>
      </w:r>
      <w:r>
        <w:rPr>
          <w:noProof/>
        </w:rPr>
        <w:instrText xml:space="preserve"> PAGEREF _Toc471897537 \h </w:instrText>
      </w:r>
      <w:r w:rsidR="00812BD9">
        <w:rPr>
          <w:noProof/>
        </w:rPr>
      </w:r>
      <w:r w:rsidR="00812BD9">
        <w:rPr>
          <w:noProof/>
        </w:rPr>
        <w:fldChar w:fldCharType="separate"/>
      </w:r>
      <w:r w:rsidR="005C3700">
        <w:rPr>
          <w:noProof/>
        </w:rPr>
        <w:t>36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12BD9">
        <w:rPr>
          <w:noProof/>
        </w:rPr>
        <w:fldChar w:fldCharType="begin"/>
      </w:r>
      <w:r>
        <w:rPr>
          <w:noProof/>
        </w:rPr>
        <w:instrText xml:space="preserve"> PAGEREF _Toc471897542 \h </w:instrText>
      </w:r>
      <w:r w:rsidR="00812BD9">
        <w:rPr>
          <w:noProof/>
        </w:rPr>
      </w:r>
      <w:r w:rsidR="00812BD9">
        <w:rPr>
          <w:noProof/>
        </w:rPr>
        <w:fldChar w:fldCharType="separate"/>
      </w:r>
      <w:r w:rsidR="005C3700">
        <w:rPr>
          <w:noProof/>
        </w:rPr>
        <w:t>38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О приоритете закупки работ, выполняемых российскими лицами, по отношению к работам, выполняемым иностранными лицами</w:t>
      </w:r>
      <w:r>
        <w:rPr>
          <w:noProof/>
        </w:rPr>
        <w:tab/>
      </w:r>
      <w:r w:rsidR="00812BD9">
        <w:rPr>
          <w:noProof/>
        </w:rPr>
        <w:fldChar w:fldCharType="begin"/>
      </w:r>
      <w:r>
        <w:rPr>
          <w:noProof/>
        </w:rPr>
        <w:instrText xml:space="preserve"> PAGEREF _Toc471897543 \h </w:instrText>
      </w:r>
      <w:r w:rsidR="00812BD9">
        <w:rPr>
          <w:noProof/>
        </w:rPr>
      </w:r>
      <w:r w:rsidR="00812BD9">
        <w:rPr>
          <w:noProof/>
        </w:rPr>
        <w:fldChar w:fldCharType="separate"/>
      </w:r>
      <w:r w:rsidR="005C3700">
        <w:rPr>
          <w:noProof/>
        </w:rPr>
        <w:t>40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12BD9">
        <w:rPr>
          <w:noProof/>
        </w:rPr>
        <w:fldChar w:fldCharType="begin"/>
      </w:r>
      <w:r>
        <w:rPr>
          <w:noProof/>
        </w:rPr>
        <w:instrText xml:space="preserve"> PAGEREF _Toc471897544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12BD9">
        <w:rPr>
          <w:noProof/>
        </w:rPr>
        <w:fldChar w:fldCharType="begin"/>
      </w:r>
      <w:r>
        <w:rPr>
          <w:noProof/>
        </w:rPr>
        <w:instrText xml:space="preserve"> PAGEREF _Toc471897545 \h </w:instrText>
      </w:r>
      <w:r w:rsidR="00812BD9">
        <w:rPr>
          <w:noProof/>
        </w:rPr>
      </w:r>
      <w:r w:rsidR="00812BD9">
        <w:rPr>
          <w:noProof/>
        </w:rPr>
        <w:fldChar w:fldCharType="separate"/>
      </w:r>
      <w:r w:rsidR="005C3700">
        <w:rPr>
          <w:noProof/>
        </w:rPr>
        <w:t>41</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Cs w:val="0"/>
          <w:noProof/>
        </w:rPr>
        <w:t>3.11</w:t>
      </w:r>
      <w:r>
        <w:rPr>
          <w:rFonts w:asciiTheme="minorHAnsi" w:eastAsiaTheme="minorEastAsia" w:hAnsiTheme="minorHAnsi" w:cstheme="minorBidi"/>
          <w:b w:val="0"/>
          <w:bCs w:val="0"/>
          <w:noProof/>
          <w:sz w:val="22"/>
          <w:szCs w:val="22"/>
          <w:lang w:eastAsia="ru-RU"/>
        </w:rPr>
        <w:tab/>
      </w:r>
      <w:r w:rsidRPr="00C76C31">
        <w:rPr>
          <w:bCs w:val="0"/>
          <w:noProof/>
        </w:rPr>
        <w:t>Антидемпинговые меры</w:t>
      </w:r>
      <w:r>
        <w:rPr>
          <w:noProof/>
        </w:rPr>
        <w:tab/>
      </w:r>
      <w:r w:rsidR="00812BD9">
        <w:rPr>
          <w:noProof/>
        </w:rPr>
        <w:fldChar w:fldCharType="begin"/>
      </w:r>
      <w:r>
        <w:rPr>
          <w:noProof/>
        </w:rPr>
        <w:instrText xml:space="preserve"> PAGEREF _Toc471897546 \h </w:instrText>
      </w:r>
      <w:r w:rsidR="00812BD9">
        <w:rPr>
          <w:noProof/>
        </w:rPr>
      </w:r>
      <w:r w:rsidR="00812BD9">
        <w:rPr>
          <w:noProof/>
        </w:rPr>
        <w:fldChar w:fldCharType="separate"/>
      </w:r>
      <w:r w:rsidR="005C3700">
        <w:rPr>
          <w:noProof/>
        </w:rPr>
        <w:t>42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12BD9">
        <w:rPr>
          <w:noProof/>
        </w:rPr>
        <w:fldChar w:fldCharType="begin"/>
      </w:r>
      <w:r>
        <w:rPr>
          <w:noProof/>
        </w:rPr>
        <w:instrText xml:space="preserve"> PAGEREF _Toc471897547 \h </w:instrText>
      </w:r>
      <w:r w:rsidR="00812BD9">
        <w:rPr>
          <w:noProof/>
        </w:rPr>
      </w:r>
      <w:r w:rsidR="00812BD9">
        <w:rPr>
          <w:noProof/>
        </w:rPr>
        <w:fldChar w:fldCharType="separate"/>
      </w:r>
      <w:r w:rsidR="005C3700">
        <w:rPr>
          <w:noProof/>
        </w:rPr>
        <w:t>43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Подрядчика по Договору</w:t>
      </w:r>
      <w:r>
        <w:rPr>
          <w:noProof/>
        </w:rPr>
        <w:tab/>
      </w:r>
      <w:r w:rsidR="00812BD9">
        <w:rPr>
          <w:noProof/>
        </w:rPr>
        <w:fldChar w:fldCharType="begin"/>
      </w:r>
      <w:r>
        <w:rPr>
          <w:noProof/>
        </w:rPr>
        <w:instrText xml:space="preserve"> PAGEREF _Toc471897548 \h </w:instrText>
      </w:r>
      <w:r w:rsidR="00812BD9">
        <w:rPr>
          <w:noProof/>
        </w:rPr>
      </w:r>
      <w:r w:rsidR="00812BD9">
        <w:rPr>
          <w:noProof/>
        </w:rPr>
        <w:fldChar w:fldCharType="separate"/>
      </w:r>
      <w:r w:rsidR="005C3700">
        <w:rPr>
          <w:noProof/>
        </w:rPr>
        <w:t>45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12BD9">
        <w:rPr>
          <w:noProof/>
        </w:rPr>
        <w:fldChar w:fldCharType="begin"/>
      </w:r>
      <w:r>
        <w:rPr>
          <w:noProof/>
        </w:rPr>
        <w:instrText xml:space="preserve"> PAGEREF _Toc471897549 \h </w:instrText>
      </w:r>
      <w:r w:rsidR="00812BD9">
        <w:rPr>
          <w:noProof/>
        </w:rPr>
      </w:r>
      <w:r w:rsidR="00812BD9">
        <w:rPr>
          <w:noProof/>
        </w:rPr>
        <w:fldChar w:fldCharType="separate"/>
      </w:r>
      <w:r w:rsidR="005C3700">
        <w:rPr>
          <w:noProof/>
        </w:rPr>
        <w:t>46</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sidRPr="00C76C3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12BD9">
        <w:rPr>
          <w:noProof/>
        </w:rPr>
        <w:fldChar w:fldCharType="begin"/>
      </w:r>
      <w:r>
        <w:rPr>
          <w:noProof/>
        </w:rPr>
        <w:instrText xml:space="preserve"> PAGEREF _Toc471897550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работ</w:t>
      </w:r>
      <w:r>
        <w:rPr>
          <w:noProof/>
        </w:rPr>
        <w:tab/>
      </w:r>
      <w:r w:rsidR="00812BD9">
        <w:rPr>
          <w:noProof/>
        </w:rPr>
        <w:fldChar w:fldCharType="begin"/>
      </w:r>
      <w:r>
        <w:rPr>
          <w:noProof/>
        </w:rPr>
        <w:instrText xml:space="preserve"> PAGEREF _Toc471897551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работам</w:t>
      </w:r>
      <w:r>
        <w:rPr>
          <w:noProof/>
        </w:rPr>
        <w:tab/>
      </w:r>
      <w:r w:rsidR="00812BD9">
        <w:rPr>
          <w:noProof/>
        </w:rPr>
        <w:fldChar w:fldCharType="begin"/>
      </w:r>
      <w:r>
        <w:rPr>
          <w:noProof/>
        </w:rPr>
        <w:instrText xml:space="preserve"> PAGEREF _Toc471897553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b w:val="0"/>
          <w:noProof/>
        </w:rPr>
        <w:t>4.3</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812BD9">
        <w:rPr>
          <w:noProof/>
        </w:rPr>
        <w:fldChar w:fldCharType="begin"/>
      </w:r>
      <w:r>
        <w:rPr>
          <w:noProof/>
        </w:rPr>
        <w:instrText xml:space="preserve"> PAGEREF _Toc471897555 \h </w:instrText>
      </w:r>
      <w:r w:rsidR="00812BD9">
        <w:rPr>
          <w:noProof/>
        </w:rPr>
      </w:r>
      <w:r w:rsidR="00812BD9">
        <w:rPr>
          <w:noProof/>
        </w:rPr>
        <w:fldChar w:fldCharType="separate"/>
      </w:r>
      <w:r w:rsidR="005C3700">
        <w:rPr>
          <w:noProof/>
        </w:rPr>
        <w:t>47</w:t>
      </w:r>
      <w:r w:rsidR="00812BD9">
        <w:rPr>
          <w:noProof/>
        </w:rPr>
        <w:fldChar w:fldCharType="end"/>
      </w:r>
    </w:p>
    <w:p w:rsidR="009F264D" w:rsidRDefault="009F264D">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12BD9">
        <w:rPr>
          <w:noProof/>
        </w:rPr>
        <w:fldChar w:fldCharType="begin"/>
      </w:r>
      <w:r>
        <w:rPr>
          <w:noProof/>
        </w:rPr>
        <w:instrText xml:space="preserve"> PAGEREF _Toc471897557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12BD9">
        <w:rPr>
          <w:noProof/>
        </w:rPr>
        <w:fldChar w:fldCharType="begin"/>
      </w:r>
      <w:r>
        <w:rPr>
          <w:noProof/>
        </w:rPr>
        <w:instrText xml:space="preserve"> PAGEREF _Toc471897558 \h </w:instrText>
      </w:r>
      <w:r w:rsidR="00812BD9">
        <w:rPr>
          <w:noProof/>
        </w:rPr>
      </w:r>
      <w:r w:rsidR="00812BD9">
        <w:rPr>
          <w:noProof/>
        </w:rPr>
        <w:fldChar w:fldCharType="separate"/>
      </w:r>
      <w:r w:rsidR="005C3700">
        <w:rPr>
          <w:noProof/>
        </w:rPr>
        <w:t>48</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12BD9">
        <w:rPr>
          <w:noProof/>
        </w:rPr>
        <w:fldChar w:fldCharType="begin"/>
      </w:r>
      <w:r>
        <w:rPr>
          <w:noProof/>
        </w:rPr>
        <w:instrText xml:space="preserve"> PAGEREF _Toc471897561 \h </w:instrText>
      </w:r>
      <w:r w:rsidR="00812BD9">
        <w:rPr>
          <w:noProof/>
        </w:rPr>
      </w:r>
      <w:r w:rsidR="00812BD9">
        <w:rPr>
          <w:noProof/>
        </w:rPr>
        <w:fldChar w:fldCharType="separate"/>
      </w:r>
      <w:r w:rsidR="005C3700">
        <w:rPr>
          <w:noProof/>
        </w:rPr>
        <w:t>52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C76C31">
        <w:rPr>
          <w:bCs w:val="0"/>
          <w:noProof/>
        </w:rPr>
        <w:t>работ</w:t>
      </w:r>
      <w:r w:rsidRPr="00C76C31">
        <w:rPr>
          <w:b w:val="0"/>
          <w:noProof/>
        </w:rPr>
        <w:t xml:space="preserve"> </w:t>
      </w:r>
      <w:r>
        <w:rPr>
          <w:noProof/>
        </w:rPr>
        <w:t>(форма 2)</w:t>
      </w:r>
      <w:r>
        <w:rPr>
          <w:noProof/>
        </w:rPr>
        <w:tab/>
      </w:r>
      <w:r w:rsidR="00812BD9">
        <w:rPr>
          <w:noProof/>
        </w:rPr>
        <w:fldChar w:fldCharType="begin"/>
      </w:r>
      <w:r>
        <w:rPr>
          <w:noProof/>
        </w:rPr>
        <w:instrText xml:space="preserve"> PAGEREF _Toc471897563 \h </w:instrText>
      </w:r>
      <w:r w:rsidR="00812BD9">
        <w:rPr>
          <w:noProof/>
        </w:rPr>
      </w:r>
      <w:r w:rsidR="00812BD9">
        <w:rPr>
          <w:noProof/>
        </w:rPr>
        <w:fldChar w:fldCharType="separate"/>
      </w:r>
      <w:r w:rsidR="005C3700">
        <w:rPr>
          <w:noProof/>
        </w:rPr>
        <w:t>54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5.3</w:t>
      </w:r>
      <w:r>
        <w:rPr>
          <w:rFonts w:asciiTheme="minorHAnsi" w:eastAsiaTheme="minorEastAsia" w:hAnsiTheme="minorHAnsi" w:cstheme="minorBidi"/>
          <w:b w:val="0"/>
          <w:bCs w:val="0"/>
          <w:noProof/>
          <w:sz w:val="22"/>
          <w:szCs w:val="22"/>
          <w:lang w:eastAsia="ru-RU"/>
        </w:rPr>
        <w:tab/>
      </w:r>
      <w:r w:rsidRPr="00C76C31">
        <w:rPr>
          <w:noProof/>
          <w:color w:val="000000"/>
        </w:rPr>
        <w:t>Техническое предложение (форма 3)</w:t>
      </w:r>
      <w:r>
        <w:rPr>
          <w:noProof/>
        </w:rPr>
        <w:tab/>
      </w:r>
      <w:r w:rsidR="00812BD9">
        <w:rPr>
          <w:noProof/>
        </w:rPr>
        <w:fldChar w:fldCharType="begin"/>
      </w:r>
      <w:r>
        <w:rPr>
          <w:noProof/>
        </w:rPr>
        <w:instrText xml:space="preserve"> PAGEREF _Toc471897566 \h </w:instrText>
      </w:r>
      <w:r w:rsidR="00812BD9">
        <w:rPr>
          <w:noProof/>
        </w:rPr>
      </w:r>
      <w:r w:rsidR="00812BD9">
        <w:rPr>
          <w:noProof/>
        </w:rPr>
        <w:fldChar w:fldCharType="separate"/>
      </w:r>
      <w:r w:rsidR="005C3700">
        <w:rPr>
          <w:noProof/>
        </w:rPr>
        <w:t>56</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работ (форма 4)</w:t>
      </w:r>
      <w:r>
        <w:rPr>
          <w:noProof/>
        </w:rPr>
        <w:tab/>
      </w:r>
      <w:r w:rsidR="00812BD9">
        <w:rPr>
          <w:noProof/>
        </w:rPr>
        <w:fldChar w:fldCharType="begin"/>
      </w:r>
      <w:r>
        <w:rPr>
          <w:noProof/>
        </w:rPr>
        <w:instrText xml:space="preserve"> PAGEREF _Toc471897569 \h </w:instrText>
      </w:r>
      <w:r w:rsidR="00812BD9">
        <w:rPr>
          <w:noProof/>
        </w:rPr>
      </w:r>
      <w:r w:rsidR="00812BD9">
        <w:rPr>
          <w:noProof/>
        </w:rPr>
        <w:fldChar w:fldCharType="separate"/>
      </w:r>
      <w:r w:rsidR="005C3700">
        <w:rPr>
          <w:noProof/>
        </w:rPr>
        <w:t>58</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выполнения работ (форма 5)</w:t>
      </w:r>
      <w:r>
        <w:rPr>
          <w:noProof/>
        </w:rPr>
        <w:tab/>
      </w:r>
      <w:r w:rsidR="00812BD9">
        <w:rPr>
          <w:noProof/>
        </w:rPr>
        <w:fldChar w:fldCharType="begin"/>
      </w:r>
      <w:r>
        <w:rPr>
          <w:noProof/>
        </w:rPr>
        <w:instrText xml:space="preserve"> PAGEREF _Toc471897572 \h </w:instrText>
      </w:r>
      <w:r w:rsidR="00812BD9">
        <w:rPr>
          <w:noProof/>
        </w:rPr>
      </w:r>
      <w:r w:rsidR="00812BD9">
        <w:rPr>
          <w:noProof/>
        </w:rPr>
        <w:fldChar w:fldCharType="separate"/>
      </w:r>
      <w:r w:rsidR="005C3700">
        <w:rPr>
          <w:noProof/>
        </w:rPr>
        <w:t>60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5.6</w:t>
      </w:r>
      <w:r>
        <w:rPr>
          <w:rFonts w:asciiTheme="minorHAnsi" w:eastAsiaTheme="minorEastAsia" w:hAnsiTheme="minorHAnsi" w:cstheme="minorBidi"/>
          <w:b w:val="0"/>
          <w:bCs w:val="0"/>
          <w:noProof/>
          <w:sz w:val="22"/>
          <w:szCs w:val="22"/>
          <w:lang w:eastAsia="ru-RU"/>
        </w:rPr>
        <w:tab/>
      </w:r>
      <w:r w:rsidRPr="00C76C31">
        <w:rPr>
          <w:noProof/>
          <w:color w:val="000000"/>
        </w:rPr>
        <w:t>Протокол разногласий к проекту Договора (форма 6)</w:t>
      </w:r>
      <w:r>
        <w:rPr>
          <w:noProof/>
        </w:rPr>
        <w:tab/>
      </w:r>
      <w:r w:rsidR="00812BD9">
        <w:rPr>
          <w:noProof/>
        </w:rPr>
        <w:fldChar w:fldCharType="begin"/>
      </w:r>
      <w:r>
        <w:rPr>
          <w:noProof/>
        </w:rPr>
        <w:instrText xml:space="preserve"> PAGEREF _Toc471897575 \h </w:instrText>
      </w:r>
      <w:r w:rsidR="00812BD9">
        <w:rPr>
          <w:noProof/>
        </w:rPr>
      </w:r>
      <w:r w:rsidR="00812BD9">
        <w:rPr>
          <w:noProof/>
        </w:rPr>
        <w:fldChar w:fldCharType="separate"/>
      </w:r>
      <w:r w:rsidR="005C3700">
        <w:rPr>
          <w:noProof/>
        </w:rPr>
        <w:t>62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812BD9">
        <w:rPr>
          <w:noProof/>
        </w:rPr>
        <w:fldChar w:fldCharType="begin"/>
      </w:r>
      <w:r>
        <w:rPr>
          <w:noProof/>
        </w:rPr>
        <w:instrText xml:space="preserve"> PAGEREF _Toc471897578 \h </w:instrText>
      </w:r>
      <w:r w:rsidR="00812BD9">
        <w:rPr>
          <w:noProof/>
        </w:rPr>
      </w:r>
      <w:r w:rsidR="00812BD9">
        <w:rPr>
          <w:noProof/>
        </w:rPr>
        <w:fldChar w:fldCharType="separate"/>
      </w:r>
      <w:r w:rsidR="005C3700">
        <w:rPr>
          <w:noProof/>
        </w:rPr>
        <w:t>64</w:t>
      </w:r>
      <w:r w:rsidR="00812BD9">
        <w:rPr>
          <w:noProof/>
        </w:rPr>
        <w:fldChar w:fldCharType="end"/>
      </w:r>
    </w:p>
    <w:p w:rsidR="009F264D" w:rsidRDefault="009F264D">
      <w:pPr>
        <w:pStyle w:val="32"/>
        <w:rPr>
          <w:rFonts w:asciiTheme="minorHAnsi" w:eastAsiaTheme="minorEastAsia" w:hAnsiTheme="minorHAnsi" w:cstheme="minorBidi"/>
          <w:bCs w:val="0"/>
          <w:iCs w:val="0"/>
          <w:noProof/>
          <w:sz w:val="22"/>
          <w:szCs w:val="22"/>
          <w:lang w:eastAsia="ru-RU"/>
        </w:rPr>
      </w:pPr>
      <w:r>
        <w:rPr>
          <w:noProof/>
        </w:rPr>
        <w:t>5.7.2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Участника/субподрядчика/члена Коллективного участника критериям отнесения к субъектам малого и среднего предпринимательства (форма 7.1)</w:t>
      </w:r>
      <w:r>
        <w:rPr>
          <w:noProof/>
        </w:rPr>
        <w:tab/>
      </w:r>
      <w:r w:rsidR="00812BD9">
        <w:rPr>
          <w:noProof/>
        </w:rPr>
        <w:fldChar w:fldCharType="begin"/>
      </w:r>
      <w:r>
        <w:rPr>
          <w:noProof/>
        </w:rPr>
        <w:instrText xml:space="preserve"> PAGEREF _Toc471897580 \h </w:instrText>
      </w:r>
      <w:r w:rsidR="00812BD9">
        <w:rPr>
          <w:noProof/>
        </w:rPr>
      </w:r>
      <w:r w:rsidR="00812BD9">
        <w:rPr>
          <w:noProof/>
        </w:rPr>
        <w:fldChar w:fldCharType="separate"/>
      </w:r>
      <w:r w:rsidR="005C3700">
        <w:rPr>
          <w:noProof/>
        </w:rPr>
        <w:t>65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lastRenderedPageBreak/>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812BD9">
        <w:rPr>
          <w:noProof/>
        </w:rPr>
        <w:fldChar w:fldCharType="begin"/>
      </w:r>
      <w:r>
        <w:rPr>
          <w:noProof/>
        </w:rPr>
        <w:instrText xml:space="preserve"> PAGEREF _Toc471897582 \h </w:instrText>
      </w:r>
      <w:r w:rsidR="00812BD9">
        <w:rPr>
          <w:noProof/>
        </w:rPr>
      </w:r>
      <w:r w:rsidR="00812BD9">
        <w:rPr>
          <w:noProof/>
        </w:rPr>
        <w:fldChar w:fldCharType="separate"/>
      </w:r>
      <w:r w:rsidR="005C3700">
        <w:rPr>
          <w:noProof/>
        </w:rPr>
        <w:t>73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812BD9">
        <w:rPr>
          <w:noProof/>
        </w:rPr>
        <w:fldChar w:fldCharType="begin"/>
      </w:r>
      <w:r>
        <w:rPr>
          <w:noProof/>
        </w:rPr>
        <w:instrText xml:space="preserve"> PAGEREF _Toc471897585 \h </w:instrText>
      </w:r>
      <w:r w:rsidR="00812BD9">
        <w:rPr>
          <w:noProof/>
        </w:rPr>
      </w:r>
      <w:r w:rsidR="00812BD9">
        <w:rPr>
          <w:noProof/>
        </w:rPr>
        <w:fldChar w:fldCharType="separate"/>
      </w:r>
      <w:r w:rsidR="005C3700">
        <w:rPr>
          <w:noProof/>
        </w:rPr>
        <w:t>75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812BD9">
        <w:rPr>
          <w:noProof/>
        </w:rPr>
        <w:fldChar w:fldCharType="begin"/>
      </w:r>
      <w:r>
        <w:rPr>
          <w:noProof/>
        </w:rPr>
        <w:instrText xml:space="preserve"> PAGEREF _Toc471897588 \h </w:instrText>
      </w:r>
      <w:r w:rsidR="00812BD9">
        <w:rPr>
          <w:noProof/>
        </w:rPr>
      </w:r>
      <w:r w:rsidR="00812BD9">
        <w:rPr>
          <w:noProof/>
        </w:rPr>
        <w:fldChar w:fldCharType="separate"/>
      </w:r>
      <w:r w:rsidR="005C3700">
        <w:rPr>
          <w:noProof/>
        </w:rPr>
        <w:t>77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812BD9">
        <w:rPr>
          <w:noProof/>
        </w:rPr>
        <w:fldChar w:fldCharType="begin"/>
      </w:r>
      <w:r>
        <w:rPr>
          <w:noProof/>
        </w:rPr>
        <w:instrText xml:space="preserve"> PAGEREF _Toc471897591 \h </w:instrText>
      </w:r>
      <w:r w:rsidR="00812BD9">
        <w:rPr>
          <w:noProof/>
        </w:rPr>
      </w:r>
      <w:r w:rsidR="00812BD9">
        <w:rPr>
          <w:noProof/>
        </w:rPr>
        <w:fldChar w:fldCharType="separate"/>
      </w:r>
      <w:r w:rsidR="005C3700">
        <w:rPr>
          <w:noProof/>
        </w:rPr>
        <w:t>80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812BD9">
        <w:rPr>
          <w:noProof/>
        </w:rPr>
        <w:fldChar w:fldCharType="begin"/>
      </w:r>
      <w:r>
        <w:rPr>
          <w:noProof/>
        </w:rPr>
        <w:instrText xml:space="preserve"> PAGEREF _Toc471897594 \h </w:instrText>
      </w:r>
      <w:r w:rsidR="00812BD9">
        <w:rPr>
          <w:noProof/>
        </w:rPr>
      </w:r>
      <w:r w:rsidR="00812BD9">
        <w:rPr>
          <w:noProof/>
        </w:rPr>
        <w:fldChar w:fldCharType="separate"/>
      </w:r>
      <w:r w:rsidR="005C3700">
        <w:rPr>
          <w:noProof/>
        </w:rPr>
        <w:t>82</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812BD9">
        <w:rPr>
          <w:noProof/>
        </w:rPr>
        <w:fldChar w:fldCharType="begin"/>
      </w:r>
      <w:r>
        <w:rPr>
          <w:noProof/>
        </w:rPr>
        <w:instrText xml:space="preserve"> PAGEREF _Toc471897597 \h </w:instrText>
      </w:r>
      <w:r w:rsidR="00812BD9">
        <w:rPr>
          <w:noProof/>
        </w:rPr>
      </w:r>
      <w:r w:rsidR="00812BD9">
        <w:rPr>
          <w:noProof/>
        </w:rPr>
        <w:fldChar w:fldCharType="separate"/>
      </w:r>
      <w:r w:rsidR="005C3700">
        <w:rPr>
          <w:noProof/>
        </w:rPr>
        <w:t>84</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812BD9">
        <w:rPr>
          <w:noProof/>
        </w:rPr>
        <w:fldChar w:fldCharType="begin"/>
      </w:r>
      <w:r>
        <w:rPr>
          <w:noProof/>
        </w:rPr>
        <w:instrText xml:space="preserve"> PAGEREF _Toc471897602 \h </w:instrText>
      </w:r>
      <w:r w:rsidR="00812BD9">
        <w:rPr>
          <w:noProof/>
        </w:rPr>
      </w:r>
      <w:r w:rsidR="00812BD9">
        <w:rPr>
          <w:noProof/>
        </w:rPr>
        <w:fldChar w:fldCharType="separate"/>
      </w:r>
      <w:r w:rsidR="005C3700">
        <w:rPr>
          <w:noProof/>
        </w:rPr>
        <w:t>90</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15)</w:t>
      </w:r>
      <w:r>
        <w:rPr>
          <w:noProof/>
        </w:rPr>
        <w:tab/>
      </w:r>
      <w:r w:rsidR="00812BD9">
        <w:rPr>
          <w:noProof/>
        </w:rPr>
        <w:fldChar w:fldCharType="begin"/>
      </w:r>
      <w:r>
        <w:rPr>
          <w:noProof/>
        </w:rPr>
        <w:instrText xml:space="preserve"> PAGEREF _Toc471897605 \h </w:instrText>
      </w:r>
      <w:r w:rsidR="00812BD9">
        <w:rPr>
          <w:noProof/>
        </w:rPr>
      </w:r>
      <w:r w:rsidR="00812BD9">
        <w:rPr>
          <w:noProof/>
        </w:rPr>
        <w:fldChar w:fldCharType="separate"/>
      </w:r>
      <w:r w:rsidR="005C3700">
        <w:rPr>
          <w:noProof/>
        </w:rPr>
        <w:t>93</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16)</w:t>
      </w:r>
      <w:r>
        <w:rPr>
          <w:noProof/>
        </w:rPr>
        <w:tab/>
      </w:r>
      <w:r w:rsidR="00812BD9">
        <w:rPr>
          <w:noProof/>
        </w:rPr>
        <w:fldChar w:fldCharType="begin"/>
      </w:r>
      <w:r>
        <w:rPr>
          <w:noProof/>
        </w:rPr>
        <w:instrText xml:space="preserve"> PAGEREF _Toc471897608 \h </w:instrText>
      </w:r>
      <w:r w:rsidR="00812BD9">
        <w:rPr>
          <w:noProof/>
        </w:rPr>
      </w:r>
      <w:r w:rsidR="00812BD9">
        <w:rPr>
          <w:noProof/>
        </w:rPr>
        <w:fldChar w:fldCharType="separate"/>
      </w:r>
      <w:r w:rsidR="005C3700">
        <w:rPr>
          <w:noProof/>
        </w:rPr>
        <w:t>95</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между Участником и субподрядчиками </w:t>
      </w:r>
      <w:r w:rsidRPr="00C76C31">
        <w:rPr>
          <w:noProof/>
          <w:color w:val="000000"/>
        </w:rPr>
        <w:t>(форма 17)</w:t>
      </w:r>
      <w:r>
        <w:rPr>
          <w:noProof/>
        </w:rPr>
        <w:tab/>
      </w:r>
      <w:r w:rsidR="00812BD9">
        <w:rPr>
          <w:noProof/>
        </w:rPr>
        <w:fldChar w:fldCharType="begin"/>
      </w:r>
      <w:r>
        <w:rPr>
          <w:noProof/>
        </w:rPr>
        <w:instrText xml:space="preserve"> PAGEREF _Toc471897611 \h </w:instrText>
      </w:r>
      <w:r w:rsidR="00812BD9">
        <w:rPr>
          <w:noProof/>
        </w:rPr>
      </w:r>
      <w:r w:rsidR="00812BD9">
        <w:rPr>
          <w:noProof/>
        </w:rPr>
        <w:fldChar w:fldCharType="separate"/>
      </w:r>
      <w:r w:rsidR="005C3700">
        <w:rPr>
          <w:noProof/>
        </w:rPr>
        <w:t>97</w:t>
      </w:r>
      <w:r w:rsidR="00812BD9">
        <w:rPr>
          <w:noProof/>
        </w:rPr>
        <w:fldChar w:fldCharType="end"/>
      </w:r>
    </w:p>
    <w:p w:rsidR="009F264D" w:rsidRDefault="009F264D">
      <w:pPr>
        <w:pStyle w:val="28"/>
        <w:rPr>
          <w:rFonts w:asciiTheme="minorHAnsi" w:eastAsiaTheme="minorEastAsia" w:hAnsiTheme="minorHAnsi" w:cstheme="minorBidi"/>
          <w:b w:val="0"/>
          <w:bCs w:val="0"/>
          <w:noProof/>
          <w:sz w:val="22"/>
          <w:szCs w:val="22"/>
          <w:lang w:eastAsia="ru-RU"/>
        </w:rPr>
      </w:pPr>
      <w:r w:rsidRPr="00C76C31">
        <w:rPr>
          <w:noProof/>
          <w:color w:val="000000"/>
        </w:rPr>
        <w:t>5.18</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C76C31">
        <w:rPr>
          <w:noProof/>
          <w:color w:val="000000"/>
        </w:rPr>
        <w:t>выполнения работ</w:t>
      </w:r>
      <w:r>
        <w:rPr>
          <w:noProof/>
        </w:rPr>
        <w:t xml:space="preserve"> внутри коллективного Участника </w:t>
      </w:r>
      <w:r w:rsidRPr="00C76C31">
        <w:rPr>
          <w:noProof/>
          <w:color w:val="000000"/>
        </w:rPr>
        <w:t>(форма 18)</w:t>
      </w:r>
      <w:r>
        <w:rPr>
          <w:noProof/>
        </w:rPr>
        <w:tab/>
      </w:r>
      <w:r w:rsidR="00812BD9">
        <w:rPr>
          <w:noProof/>
        </w:rPr>
        <w:fldChar w:fldCharType="begin"/>
      </w:r>
      <w:r>
        <w:rPr>
          <w:noProof/>
        </w:rPr>
        <w:instrText xml:space="preserve"> PAGEREF _Toc471897614 \h </w:instrText>
      </w:r>
      <w:r w:rsidR="00812BD9">
        <w:rPr>
          <w:noProof/>
        </w:rPr>
      </w:r>
      <w:r w:rsidR="00812BD9">
        <w:rPr>
          <w:noProof/>
        </w:rPr>
        <w:fldChar w:fldCharType="separate"/>
      </w:r>
      <w:r w:rsidR="005C3700">
        <w:rPr>
          <w:noProof/>
        </w:rPr>
        <w:t>99</w:t>
      </w:r>
      <w:r w:rsidR="00812BD9">
        <w:rPr>
          <w:noProof/>
        </w:rPr>
        <w:fldChar w:fldCharType="end"/>
      </w:r>
    </w:p>
    <w:p w:rsidR="00717F60" w:rsidRPr="00E71A48" w:rsidRDefault="00812BD9"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7483"/>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71897484"/>
      <w:bookmarkEnd w:id="8"/>
      <w:r w:rsidRPr="00E71A48">
        <w:t>Общие сведения о процедуре запроса предложений</w:t>
      </w:r>
      <w:bookmarkEnd w:id="9"/>
      <w:r w:rsidR="00691E2A">
        <w:t xml:space="preserve"> </w:t>
      </w:r>
    </w:p>
    <w:p w:rsidR="005B75A6" w:rsidRPr="00691E2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691E2A" w:rsidRPr="0021051C">
        <w:rPr>
          <w:iCs/>
          <w:sz w:val="24"/>
          <w:szCs w:val="24"/>
        </w:rPr>
        <w:t xml:space="preserve">специалист 1 категории отдела закупочной деятельности управления логистики и МТО филиала ПАО «МРСК Центра» - «Ярэнерго» Митрофанова Е.Н., контактные телефоны: (4852) 78-14-54, </w:t>
      </w:r>
      <w:r w:rsidR="00691E2A" w:rsidRPr="0021051C">
        <w:rPr>
          <w:sz w:val="24"/>
          <w:szCs w:val="24"/>
        </w:rPr>
        <w:t xml:space="preserve">адрес электронной почты: </w:t>
      </w:r>
      <w:hyperlink r:id="rId18" w:history="1">
        <w:r w:rsidR="00691E2A" w:rsidRPr="0021051C">
          <w:rPr>
            <w:rStyle w:val="a7"/>
            <w:sz w:val="24"/>
            <w:szCs w:val="24"/>
          </w:rPr>
          <w:t>mitrofanova.en@mrsk-1.ru</w:t>
        </w:r>
      </w:hyperlink>
      <w:r w:rsidR="00691E2A" w:rsidRPr="0021051C">
        <w:rPr>
          <w:iCs/>
          <w:sz w:val="24"/>
          <w:szCs w:val="24"/>
        </w:rPr>
        <w:t>,  ответственное лицо –</w:t>
      </w:r>
      <w:r w:rsidR="00691E2A" w:rsidRPr="0021051C">
        <w:rPr>
          <w:sz w:val="24"/>
          <w:szCs w:val="24"/>
        </w:rPr>
        <w:t xml:space="preserve"> Митрофанова Екатерина, контактные телефоны - (4852) 78-14-74, адрес электронной почты: </w:t>
      </w:r>
      <w:hyperlink r:id="rId19" w:history="1">
        <w:r w:rsidR="00691E2A" w:rsidRPr="0021051C">
          <w:rPr>
            <w:rStyle w:val="a7"/>
            <w:sz w:val="24"/>
            <w:szCs w:val="24"/>
          </w:rPr>
          <w:t>mitrofanova.en@mrsk-1.ru</w:t>
        </w:r>
      </w:hyperlink>
      <w:r w:rsidR="00691E2A" w:rsidRPr="0021051C">
        <w:rPr>
          <w:sz w:val="24"/>
          <w:szCs w:val="24"/>
        </w:rPr>
        <w:t xml:space="preserve">. </w:t>
      </w:r>
      <w:r w:rsidR="00691E2A" w:rsidRPr="00A643BB">
        <w:rPr>
          <w:iCs/>
          <w:sz w:val="24"/>
          <w:szCs w:val="24"/>
        </w:rPr>
        <w:t>Извещением</w:t>
      </w:r>
      <w:r w:rsidR="00691E2A" w:rsidRPr="00A643BB">
        <w:rPr>
          <w:sz w:val="24"/>
          <w:szCs w:val="24"/>
        </w:rPr>
        <w:t xml:space="preserve"> о проведении открытого </w:t>
      </w:r>
      <w:r w:rsidR="00691E2A" w:rsidRPr="00A643BB">
        <w:rPr>
          <w:iCs/>
          <w:sz w:val="24"/>
          <w:szCs w:val="24"/>
        </w:rPr>
        <w:t>запроса</w:t>
      </w:r>
      <w:proofErr w:type="gramEnd"/>
      <w:r w:rsidR="00691E2A" w:rsidRPr="00A643BB">
        <w:rPr>
          <w:iCs/>
          <w:sz w:val="24"/>
          <w:szCs w:val="24"/>
        </w:rPr>
        <w:t xml:space="preserve"> </w:t>
      </w:r>
      <w:proofErr w:type="gramStart"/>
      <w:r w:rsidR="00691E2A" w:rsidRPr="00A643BB">
        <w:rPr>
          <w:iCs/>
          <w:sz w:val="24"/>
          <w:szCs w:val="24"/>
        </w:rPr>
        <w:t>предложений</w:t>
      </w:r>
      <w:r w:rsidR="00691E2A" w:rsidRPr="00A643BB">
        <w:rPr>
          <w:sz w:val="24"/>
          <w:szCs w:val="24"/>
        </w:rPr>
        <w:t xml:space="preserve">, опубликованным </w:t>
      </w:r>
      <w:r w:rsidR="00691E2A" w:rsidRPr="00A643BB">
        <w:rPr>
          <w:b/>
          <w:sz w:val="24"/>
          <w:szCs w:val="24"/>
        </w:rPr>
        <w:t>«</w:t>
      </w:r>
      <w:r w:rsidR="00616888" w:rsidRPr="00A643BB">
        <w:rPr>
          <w:b/>
          <w:sz w:val="24"/>
          <w:szCs w:val="24"/>
        </w:rPr>
        <w:t>07</w:t>
      </w:r>
      <w:r w:rsidR="00691E2A" w:rsidRPr="00A643BB">
        <w:rPr>
          <w:b/>
          <w:sz w:val="24"/>
          <w:szCs w:val="24"/>
        </w:rPr>
        <w:t>» </w:t>
      </w:r>
      <w:r w:rsidR="00616888" w:rsidRPr="00A643BB">
        <w:rPr>
          <w:b/>
          <w:sz w:val="24"/>
          <w:szCs w:val="24"/>
        </w:rPr>
        <w:t>дека</w:t>
      </w:r>
      <w:r w:rsidR="00691E2A" w:rsidRPr="00A643BB">
        <w:rPr>
          <w:b/>
          <w:sz w:val="24"/>
          <w:szCs w:val="24"/>
        </w:rPr>
        <w:t>бря 2018 г.</w:t>
      </w:r>
      <w:r w:rsidR="00691E2A" w:rsidRPr="00A643BB">
        <w:rPr>
          <w:sz w:val="24"/>
          <w:szCs w:val="24"/>
        </w:rPr>
        <w:t xml:space="preserve"> на</w:t>
      </w:r>
      <w:r w:rsidR="00691E2A" w:rsidRPr="0021051C">
        <w:rPr>
          <w:sz w:val="24"/>
          <w:szCs w:val="24"/>
        </w:rPr>
        <w:t xml:space="preserve"> официальном сайте (</w:t>
      </w:r>
      <w:hyperlink r:id="rId20" w:history="1">
        <w:r w:rsidR="00691E2A" w:rsidRPr="0021051C">
          <w:rPr>
            <w:rStyle w:val="a7"/>
            <w:sz w:val="24"/>
            <w:szCs w:val="24"/>
          </w:rPr>
          <w:t>www.zakupki.</w:t>
        </w:r>
        <w:r w:rsidR="00691E2A" w:rsidRPr="0021051C">
          <w:rPr>
            <w:rStyle w:val="a7"/>
            <w:sz w:val="24"/>
            <w:szCs w:val="24"/>
            <w:lang w:val="en-US"/>
          </w:rPr>
          <w:t>gov</w:t>
        </w:r>
        <w:r w:rsidR="00691E2A" w:rsidRPr="0021051C">
          <w:rPr>
            <w:rStyle w:val="a7"/>
            <w:sz w:val="24"/>
            <w:szCs w:val="24"/>
          </w:rPr>
          <w:t>.ru</w:t>
        </w:r>
      </w:hyperlink>
      <w:r w:rsidR="00691E2A" w:rsidRPr="0021051C">
        <w:rPr>
          <w:sz w:val="24"/>
          <w:szCs w:val="24"/>
        </w:rPr>
        <w:t>),</w:t>
      </w:r>
      <w:r w:rsidR="00691E2A" w:rsidRPr="0021051C">
        <w:rPr>
          <w:iCs/>
          <w:sz w:val="24"/>
          <w:szCs w:val="24"/>
        </w:rPr>
        <w:t xml:space="preserve"> </w:t>
      </w:r>
      <w:r w:rsidR="00691E2A" w:rsidRPr="0021051C">
        <w:rPr>
          <w:sz w:val="24"/>
          <w:szCs w:val="24"/>
        </w:rPr>
        <w:t xml:space="preserve">на сайте </w:t>
      </w:r>
      <w:r w:rsidR="00691E2A" w:rsidRPr="0021051C">
        <w:rPr>
          <w:iCs/>
          <w:sz w:val="24"/>
          <w:szCs w:val="24"/>
        </w:rPr>
        <w:t>ПАО «МРСК Центра»</w:t>
      </w:r>
      <w:r w:rsidR="00691E2A" w:rsidRPr="0021051C">
        <w:rPr>
          <w:sz w:val="24"/>
          <w:szCs w:val="24"/>
        </w:rPr>
        <w:t xml:space="preserve"> (</w:t>
      </w:r>
      <w:hyperlink r:id="rId21" w:history="1">
        <w:r w:rsidR="00691E2A" w:rsidRPr="0021051C">
          <w:rPr>
            <w:rStyle w:val="a7"/>
            <w:sz w:val="24"/>
            <w:szCs w:val="24"/>
          </w:rPr>
          <w:t>www.mrsk-1.ru</w:t>
        </w:r>
      </w:hyperlink>
      <w:r w:rsidR="00691E2A" w:rsidRPr="0021051C">
        <w:rPr>
          <w:sz w:val="24"/>
          <w:szCs w:val="24"/>
        </w:rPr>
        <w:t xml:space="preserve">), на сайте ЭТП, указанном в п. </w:t>
      </w:r>
      <w:r w:rsidR="00691E2A" w:rsidRPr="0021051C">
        <w:rPr>
          <w:sz w:val="24"/>
          <w:szCs w:val="24"/>
        </w:rPr>
        <w:fldChar w:fldCharType="begin"/>
      </w:r>
      <w:r w:rsidR="00691E2A" w:rsidRPr="0021051C">
        <w:rPr>
          <w:sz w:val="24"/>
          <w:szCs w:val="24"/>
        </w:rPr>
        <w:instrText xml:space="preserve"> REF _Ref440269836 \r \h  \* MERGEFORMAT </w:instrText>
      </w:r>
      <w:r w:rsidR="00691E2A" w:rsidRPr="0021051C">
        <w:rPr>
          <w:sz w:val="24"/>
          <w:szCs w:val="24"/>
        </w:rPr>
      </w:r>
      <w:r w:rsidR="00691E2A" w:rsidRPr="0021051C">
        <w:rPr>
          <w:sz w:val="24"/>
          <w:szCs w:val="24"/>
        </w:rPr>
        <w:fldChar w:fldCharType="separate"/>
      </w:r>
      <w:r w:rsidR="00691E2A" w:rsidRPr="0021051C">
        <w:rPr>
          <w:sz w:val="24"/>
          <w:szCs w:val="24"/>
        </w:rPr>
        <w:t>1.1.2</w:t>
      </w:r>
      <w:r w:rsidR="00691E2A" w:rsidRPr="0021051C">
        <w:rPr>
          <w:sz w:val="24"/>
          <w:szCs w:val="24"/>
        </w:rPr>
        <w:fldChar w:fldCharType="end"/>
      </w:r>
      <w:r w:rsidR="00691E2A" w:rsidRPr="0021051C">
        <w:rPr>
          <w:sz w:val="24"/>
          <w:szCs w:val="24"/>
        </w:rPr>
        <w:t xml:space="preserve"> настоящей Документации,</w:t>
      </w:r>
      <w:r w:rsidR="00691E2A" w:rsidRPr="0021051C">
        <w:rPr>
          <w:iCs/>
          <w:sz w:val="24"/>
          <w:szCs w:val="24"/>
        </w:rPr>
        <w:t xml:space="preserve"> приг</w:t>
      </w:r>
      <w:r w:rsidR="00691E2A" w:rsidRPr="0021051C">
        <w:rPr>
          <w:sz w:val="24"/>
          <w:szCs w:val="24"/>
        </w:rPr>
        <w:t xml:space="preserve">ласило </w:t>
      </w:r>
      <w:r w:rsidR="00691E2A" w:rsidRPr="00860BFB">
        <w:rPr>
          <w:sz w:val="24"/>
          <w:szCs w:val="24"/>
        </w:rPr>
        <w:t xml:space="preserve">юридических лиц и физических лиц (в т. ч. индивидуальных предпринимателей), являющихся субъектами малого и среднего предпринимательства (соответствующих </w:t>
      </w:r>
      <w:r w:rsidR="00691E2A" w:rsidRPr="00691E2A">
        <w:rPr>
          <w:sz w:val="24"/>
          <w:szCs w:val="24"/>
        </w:rPr>
        <w:t>критериям отнесения к субъектам малого и среднего предпринимательства, в соответствии с Федеральным</w:t>
      </w:r>
      <w:proofErr w:type="gramEnd"/>
      <w:r w:rsidR="00691E2A" w:rsidRPr="00691E2A">
        <w:rPr>
          <w:sz w:val="24"/>
          <w:szCs w:val="24"/>
        </w:rPr>
        <w:t xml:space="preserve"> </w:t>
      </w:r>
      <w:proofErr w:type="gramStart"/>
      <w:r w:rsidR="00691E2A" w:rsidRPr="00691E2A">
        <w:rPr>
          <w:sz w:val="24"/>
          <w:szCs w:val="24"/>
        </w:rPr>
        <w:t xml:space="preserve">законом Российской Федерации от 24 июля 2007 г. N 209-ФЗ «О развитии малого и среднего предпринимательства в Российской Федерации») </w:t>
      </w:r>
      <w:r w:rsidR="00DC6125" w:rsidRPr="00691E2A">
        <w:rPr>
          <w:sz w:val="24"/>
          <w:szCs w:val="24"/>
        </w:rPr>
        <w:t>(далее - Участники)</w:t>
      </w:r>
      <w:r w:rsidR="009D7F01" w:rsidRPr="00691E2A">
        <w:rPr>
          <w:sz w:val="24"/>
          <w:szCs w:val="24"/>
        </w:rPr>
        <w:t xml:space="preserve"> </w:t>
      </w:r>
      <w:r w:rsidR="004B5EB3" w:rsidRPr="00691E2A">
        <w:rPr>
          <w:sz w:val="24"/>
          <w:szCs w:val="24"/>
        </w:rPr>
        <w:t>к участию в процедуре О</w:t>
      </w:r>
      <w:r w:rsidRPr="00691E2A">
        <w:rPr>
          <w:sz w:val="24"/>
          <w:szCs w:val="24"/>
        </w:rPr>
        <w:t xml:space="preserve">ткрытого запроса предложений (далее – запрос предложений) </w:t>
      </w:r>
      <w:bookmarkEnd w:id="10"/>
      <w:r w:rsidR="004B5EB3" w:rsidRPr="00691E2A">
        <w:rPr>
          <w:sz w:val="24"/>
          <w:szCs w:val="24"/>
        </w:rPr>
        <w:t xml:space="preserve">на право заключения </w:t>
      </w:r>
      <w:r w:rsidR="00366652" w:rsidRPr="00691E2A">
        <w:rPr>
          <w:sz w:val="24"/>
          <w:szCs w:val="24"/>
        </w:rPr>
        <w:t>Договор</w:t>
      </w:r>
      <w:r w:rsidR="00691E2A" w:rsidRPr="00691E2A">
        <w:rPr>
          <w:sz w:val="24"/>
          <w:szCs w:val="24"/>
        </w:rPr>
        <w:t>а</w:t>
      </w:r>
      <w:r w:rsidR="00366652" w:rsidRPr="00691E2A">
        <w:rPr>
          <w:sz w:val="24"/>
          <w:szCs w:val="24"/>
        </w:rPr>
        <w:t xml:space="preserve"> </w:t>
      </w:r>
      <w:r w:rsidR="00616888" w:rsidRPr="0095663D">
        <w:rPr>
          <w:sz w:val="24"/>
          <w:szCs w:val="24"/>
        </w:rPr>
        <w:t>на выполнение работ по сопровождению технологического присоединения в целях исполнения обязательств по договорам оказания дополнительных услуг клиентам филиала ПАО «МРСК Центра» - «Ярэнерго» в зоне обслуживания</w:t>
      </w:r>
      <w:proofErr w:type="gramEnd"/>
      <w:r w:rsidR="00616888" w:rsidRPr="0095663D">
        <w:rPr>
          <w:sz w:val="24"/>
          <w:szCs w:val="24"/>
        </w:rPr>
        <w:t xml:space="preserve"> </w:t>
      </w:r>
      <w:proofErr w:type="gramStart"/>
      <w:r w:rsidR="00616888" w:rsidRPr="0095663D">
        <w:rPr>
          <w:sz w:val="24"/>
          <w:szCs w:val="24"/>
        </w:rPr>
        <w:t>г. Ярославля, Ярославской области</w:t>
      </w:r>
      <w:r w:rsidR="00366652" w:rsidRPr="00691E2A">
        <w:rPr>
          <w:sz w:val="24"/>
          <w:szCs w:val="24"/>
        </w:rPr>
        <w:t xml:space="preserve"> для нужд ПАО «МРСК Центра»</w:t>
      </w:r>
      <w:r w:rsidR="00702B2C" w:rsidRPr="00691E2A">
        <w:rPr>
          <w:sz w:val="24"/>
          <w:szCs w:val="24"/>
        </w:rPr>
        <w:t xml:space="preserve"> </w:t>
      </w:r>
      <w:r w:rsidR="00862664" w:rsidRPr="00691E2A">
        <w:rPr>
          <w:sz w:val="24"/>
          <w:szCs w:val="24"/>
        </w:rPr>
        <w:t>(филиала «Ярэнерго», расположенного по адресу:</w:t>
      </w:r>
      <w:proofErr w:type="gramEnd"/>
      <w:r w:rsidR="00862664" w:rsidRPr="00691E2A">
        <w:rPr>
          <w:sz w:val="24"/>
          <w:szCs w:val="24"/>
        </w:rPr>
        <w:t xml:space="preserve"> </w:t>
      </w:r>
      <w:proofErr w:type="gramStart"/>
      <w:r w:rsidR="00862664" w:rsidRPr="00691E2A">
        <w:rPr>
          <w:sz w:val="24"/>
          <w:szCs w:val="24"/>
        </w:rPr>
        <w:t>РФ, 150003, г. Ярославль, ул. Воинова, д. 12)</w:t>
      </w:r>
      <w:r w:rsidRPr="00691E2A">
        <w:rPr>
          <w:sz w:val="24"/>
          <w:szCs w:val="24"/>
        </w:rPr>
        <w:t>.</w:t>
      </w:r>
      <w:bookmarkEnd w:id="11"/>
      <w:bookmarkEnd w:id="12"/>
      <w:bookmarkEnd w:id="13"/>
      <w:proofErr w:type="gramEnd"/>
    </w:p>
    <w:p w:rsidR="00717F60" w:rsidRPr="00691E2A"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691E2A">
        <w:rPr>
          <w:sz w:val="24"/>
          <w:szCs w:val="24"/>
        </w:rPr>
        <w:t xml:space="preserve">Настоящий </w:t>
      </w:r>
      <w:r w:rsidR="004B5EB3" w:rsidRPr="00691E2A">
        <w:rPr>
          <w:sz w:val="24"/>
          <w:szCs w:val="24"/>
        </w:rPr>
        <w:t>З</w:t>
      </w:r>
      <w:r w:rsidRPr="00691E2A">
        <w:rPr>
          <w:sz w:val="24"/>
          <w:szCs w:val="24"/>
        </w:rPr>
        <w:t xml:space="preserve">апрос предложений проводится в соответствии с правилами и с использованием функционала </w:t>
      </w:r>
      <w:r w:rsidR="007264F9" w:rsidRPr="00691E2A">
        <w:rPr>
          <w:sz w:val="24"/>
          <w:szCs w:val="24"/>
        </w:rPr>
        <w:t xml:space="preserve">электронной торговой площадки ПАО «Россети» </w:t>
      </w:r>
      <w:hyperlink r:id="rId22" w:history="1">
        <w:r w:rsidR="00691E2A" w:rsidRPr="00691E2A">
          <w:rPr>
            <w:rStyle w:val="a7"/>
            <w:sz w:val="24"/>
            <w:szCs w:val="24"/>
          </w:rPr>
          <w:t>etp.rosseti.ru</w:t>
        </w:r>
      </w:hyperlink>
      <w:r w:rsidR="007264F9" w:rsidRPr="00691E2A">
        <w:rPr>
          <w:sz w:val="24"/>
          <w:szCs w:val="24"/>
        </w:rPr>
        <w:t xml:space="preserve"> </w:t>
      </w:r>
      <w:r w:rsidR="00702B2C" w:rsidRPr="00691E2A">
        <w:rPr>
          <w:sz w:val="24"/>
          <w:szCs w:val="24"/>
        </w:rPr>
        <w:t>(далее — ЭТП)</w:t>
      </w:r>
      <w:r w:rsidR="005B75A6" w:rsidRPr="00691E2A">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691E2A"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691E2A">
        <w:rPr>
          <w:sz w:val="24"/>
          <w:szCs w:val="24"/>
        </w:rPr>
        <w:t>Предмет З</w:t>
      </w:r>
      <w:r w:rsidR="00717F60" w:rsidRPr="00691E2A">
        <w:rPr>
          <w:sz w:val="24"/>
          <w:szCs w:val="24"/>
        </w:rPr>
        <w:t>апроса предложений</w:t>
      </w:r>
      <w:r w:rsidR="00702B2C" w:rsidRPr="00691E2A">
        <w:rPr>
          <w:sz w:val="24"/>
          <w:szCs w:val="24"/>
        </w:rPr>
        <w:t>:</w:t>
      </w:r>
      <w:bookmarkEnd w:id="16"/>
    </w:p>
    <w:p w:rsidR="00A40714" w:rsidRPr="00691E2A"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691E2A">
        <w:rPr>
          <w:b/>
          <w:sz w:val="24"/>
          <w:szCs w:val="24"/>
          <w:u w:val="single"/>
        </w:rPr>
        <w:t>Лот №1:</w:t>
      </w:r>
      <w:r w:rsidR="00717F60" w:rsidRPr="00691E2A">
        <w:rPr>
          <w:sz w:val="24"/>
          <w:szCs w:val="24"/>
        </w:rPr>
        <w:t xml:space="preserve"> право заключения </w:t>
      </w:r>
      <w:r w:rsidR="00123C70" w:rsidRPr="00691E2A">
        <w:rPr>
          <w:sz w:val="24"/>
          <w:szCs w:val="24"/>
        </w:rPr>
        <w:t>Договор</w:t>
      </w:r>
      <w:r w:rsidR="00691E2A" w:rsidRPr="00691E2A">
        <w:rPr>
          <w:sz w:val="24"/>
          <w:szCs w:val="24"/>
        </w:rPr>
        <w:t>а</w:t>
      </w:r>
      <w:r w:rsidR="00A40714" w:rsidRPr="00691E2A">
        <w:rPr>
          <w:sz w:val="24"/>
          <w:szCs w:val="24"/>
        </w:rPr>
        <w:t xml:space="preserve"> </w:t>
      </w:r>
      <w:r w:rsidR="00616888" w:rsidRPr="0095663D">
        <w:rPr>
          <w:sz w:val="24"/>
          <w:szCs w:val="24"/>
        </w:rPr>
        <w:t>на выполнение работ по сопровождению технологического присоединения в целях исполнения обязательств по договорам оказания дополнительных услуг клиентам филиала ПАО «МРСК Центра» - «Ярэнерго» в зоне обслуживания г. Ярославля, Ярославской области</w:t>
      </w:r>
      <w:r w:rsidR="00691E2A" w:rsidRPr="00691E2A">
        <w:rPr>
          <w:sz w:val="24"/>
          <w:szCs w:val="24"/>
        </w:rPr>
        <w:t xml:space="preserve"> </w:t>
      </w:r>
      <w:r w:rsidR="00366652" w:rsidRPr="00691E2A">
        <w:rPr>
          <w:sz w:val="24"/>
          <w:szCs w:val="24"/>
        </w:rPr>
        <w:t>для нужд ПАО «МРСК Центра»</w:t>
      </w:r>
      <w:r w:rsidR="00702B2C" w:rsidRPr="00691E2A">
        <w:rPr>
          <w:sz w:val="24"/>
          <w:szCs w:val="24"/>
        </w:rPr>
        <w:t xml:space="preserve"> (филиал</w:t>
      </w:r>
      <w:r w:rsidR="00691E2A" w:rsidRPr="00691E2A">
        <w:rPr>
          <w:sz w:val="24"/>
          <w:szCs w:val="24"/>
        </w:rPr>
        <w:t>а</w:t>
      </w:r>
      <w:r w:rsidR="00702B2C" w:rsidRPr="00691E2A">
        <w:rPr>
          <w:sz w:val="24"/>
          <w:szCs w:val="24"/>
        </w:rPr>
        <w:t xml:space="preserve"> </w:t>
      </w:r>
      <w:r w:rsidR="00862664" w:rsidRPr="00691E2A">
        <w:rPr>
          <w:sz w:val="24"/>
          <w:szCs w:val="24"/>
        </w:rPr>
        <w:t>«Ярэнерго»</w:t>
      </w:r>
      <w:r w:rsidR="00702B2C" w:rsidRPr="00691E2A">
        <w:rPr>
          <w:sz w:val="24"/>
          <w:szCs w:val="24"/>
        </w:rPr>
        <w:t>)</w:t>
      </w:r>
      <w:bookmarkEnd w:id="17"/>
      <w:r w:rsidR="00702B2C" w:rsidRPr="00691E2A">
        <w:rPr>
          <w:sz w:val="24"/>
          <w:szCs w:val="24"/>
        </w:rPr>
        <w:t>.</w:t>
      </w:r>
      <w:r w:rsidR="00616888">
        <w:rPr>
          <w:sz w:val="24"/>
          <w:szCs w:val="24"/>
        </w:rPr>
        <w:t xml:space="preserve"> </w:t>
      </w:r>
    </w:p>
    <w:p w:rsidR="008C4223" w:rsidRPr="00E71A48" w:rsidRDefault="008C4223" w:rsidP="00750D4A">
      <w:pPr>
        <w:keepNext/>
        <w:autoSpaceDE w:val="0"/>
        <w:autoSpaceDN w:val="0"/>
        <w:spacing w:line="264" w:lineRule="auto"/>
        <w:ind w:firstLine="540"/>
        <w:rPr>
          <w:sz w:val="24"/>
          <w:szCs w:val="24"/>
          <w:lang w:eastAsia="ru-RU"/>
        </w:rPr>
      </w:pPr>
      <w:r w:rsidRPr="00691E2A">
        <w:rPr>
          <w:sz w:val="24"/>
          <w:szCs w:val="24"/>
        </w:rPr>
        <w:t xml:space="preserve">Количество лотов: </w:t>
      </w:r>
      <w:r w:rsidRPr="00691E2A">
        <w:rPr>
          <w:b/>
          <w:sz w:val="24"/>
          <w:szCs w:val="24"/>
        </w:rPr>
        <w:t>1 (один)</w:t>
      </w:r>
      <w:r w:rsidRPr="00691E2A">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BE644E">
        <w:rPr>
          <w:sz w:val="24"/>
          <w:szCs w:val="24"/>
        </w:rPr>
        <w:t>выполнение работ</w:t>
      </w:r>
      <w:r w:rsidRPr="00E71A48">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691E2A">
        <w:rPr>
          <w:sz w:val="24"/>
          <w:szCs w:val="24"/>
        </w:rPr>
        <w:t>Сроки</w:t>
      </w:r>
      <w:r w:rsidR="00717F60" w:rsidRPr="00691E2A">
        <w:rPr>
          <w:sz w:val="24"/>
          <w:szCs w:val="24"/>
        </w:rPr>
        <w:t xml:space="preserve"> </w:t>
      </w:r>
      <w:r w:rsidR="00BE644E" w:rsidRPr="00691E2A">
        <w:rPr>
          <w:sz w:val="24"/>
          <w:szCs w:val="24"/>
        </w:rPr>
        <w:t>выполнения работ</w:t>
      </w:r>
      <w:r w:rsidR="00717F60" w:rsidRPr="00691E2A">
        <w:rPr>
          <w:sz w:val="24"/>
          <w:szCs w:val="24"/>
        </w:rPr>
        <w:t xml:space="preserve">: </w:t>
      </w:r>
      <w:r w:rsidR="00691E2A" w:rsidRPr="00691E2A">
        <w:rPr>
          <w:sz w:val="24"/>
          <w:szCs w:val="24"/>
        </w:rPr>
        <w:t xml:space="preserve">с момента заключения договора до </w:t>
      </w:r>
      <w:r w:rsidR="00021219">
        <w:rPr>
          <w:sz w:val="24"/>
          <w:szCs w:val="24"/>
        </w:rPr>
        <w:t>31</w:t>
      </w:r>
      <w:r w:rsidR="00691E2A" w:rsidRPr="00691E2A">
        <w:rPr>
          <w:sz w:val="24"/>
          <w:szCs w:val="24"/>
        </w:rPr>
        <w:t>.0</w:t>
      </w:r>
      <w:r w:rsidR="00021219">
        <w:rPr>
          <w:sz w:val="24"/>
          <w:szCs w:val="24"/>
        </w:rPr>
        <w:t>7</w:t>
      </w:r>
      <w:r w:rsidR="00691E2A" w:rsidRPr="00691E2A">
        <w:rPr>
          <w:sz w:val="24"/>
          <w:szCs w:val="24"/>
        </w:rPr>
        <w:t>.2019г</w:t>
      </w:r>
      <w:r w:rsidR="00691E2A" w:rsidRPr="00691E2A">
        <w:rPr>
          <w:b/>
          <w:sz w:val="24"/>
          <w:szCs w:val="24"/>
        </w:rPr>
        <w:t xml:space="preserve"> </w:t>
      </w:r>
      <w:r w:rsidR="00D00D5E" w:rsidRPr="00691E2A">
        <w:rPr>
          <w:b/>
          <w:sz w:val="24"/>
          <w:szCs w:val="24"/>
        </w:rPr>
        <w:t>/в соответствии со сроками, указанными в Приложении №1 настоящей Документации</w:t>
      </w:r>
      <w:r w:rsidR="00717F60" w:rsidRPr="00E71A48">
        <w:rPr>
          <w:sz w:val="24"/>
          <w:szCs w:val="24"/>
        </w:rPr>
        <w:t>.</w:t>
      </w:r>
      <w:bookmarkEnd w:id="19"/>
    </w:p>
    <w:p w:rsidR="008D2928" w:rsidRPr="00691E2A" w:rsidRDefault="00BE644E"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691E2A">
        <w:rPr>
          <w:sz w:val="24"/>
          <w:szCs w:val="24"/>
        </w:rPr>
        <w:t>Выполнение работ</w:t>
      </w:r>
      <w:r w:rsidR="00366652" w:rsidRPr="00691E2A">
        <w:rPr>
          <w:sz w:val="24"/>
          <w:szCs w:val="24"/>
        </w:rPr>
        <w:t xml:space="preserve"> Участником будет осуществляться на объектах </w:t>
      </w:r>
      <w:proofErr w:type="gramStart"/>
      <w:r w:rsidR="00366652" w:rsidRPr="00691E2A">
        <w:rPr>
          <w:sz w:val="24"/>
          <w:szCs w:val="24"/>
        </w:rPr>
        <w:t>Заказчика</w:t>
      </w:r>
      <w:proofErr w:type="gramEnd"/>
      <w:r w:rsidR="00D00D5E" w:rsidRPr="00691E2A">
        <w:rPr>
          <w:b/>
          <w:sz w:val="24"/>
          <w:szCs w:val="24"/>
        </w:rPr>
        <w:t>/</w:t>
      </w:r>
      <w:r w:rsidR="005B47BD" w:rsidRPr="00691E2A">
        <w:rPr>
          <w:b/>
          <w:sz w:val="24"/>
          <w:szCs w:val="24"/>
        </w:rPr>
        <w:t>на объектах</w:t>
      </w:r>
      <w:r w:rsidR="00D00D5E" w:rsidRPr="00691E2A">
        <w:rPr>
          <w:b/>
          <w:sz w:val="24"/>
          <w:szCs w:val="24"/>
        </w:rPr>
        <w:t>, указанны</w:t>
      </w:r>
      <w:r w:rsidR="005B47BD" w:rsidRPr="00691E2A">
        <w:rPr>
          <w:b/>
          <w:sz w:val="24"/>
          <w:szCs w:val="24"/>
        </w:rPr>
        <w:t>х</w:t>
      </w:r>
      <w:r w:rsidR="00D00D5E" w:rsidRPr="00691E2A">
        <w:rPr>
          <w:b/>
          <w:sz w:val="24"/>
          <w:szCs w:val="24"/>
        </w:rPr>
        <w:t xml:space="preserve"> в Приложении №1 настоящей Документации</w:t>
      </w:r>
      <w:r w:rsidR="00366652" w:rsidRPr="00691E2A">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BE644E" w:rsidRPr="002F4103">
        <w:rPr>
          <w:sz w:val="24"/>
          <w:szCs w:val="24"/>
        </w:rPr>
        <w:t xml:space="preserve">безналичный расчет, в течение 30 (тридцати) </w:t>
      </w:r>
      <w:r w:rsidR="00691E2A">
        <w:rPr>
          <w:sz w:val="24"/>
          <w:szCs w:val="24"/>
        </w:rPr>
        <w:t>календарных</w:t>
      </w:r>
      <w:r w:rsidR="00BE644E" w:rsidRPr="002F4103">
        <w:rPr>
          <w:sz w:val="24"/>
          <w:szCs w:val="24"/>
        </w:rPr>
        <w:t xml:space="preserve"> дней с момента подписания</w:t>
      </w:r>
      <w:r w:rsidR="00BE644E">
        <w:rPr>
          <w:sz w:val="24"/>
          <w:szCs w:val="24"/>
        </w:rPr>
        <w:t xml:space="preserve"> сторонами</w:t>
      </w:r>
      <w:r w:rsidR="00BE644E" w:rsidRPr="002F4103">
        <w:rPr>
          <w:sz w:val="24"/>
          <w:szCs w:val="24"/>
        </w:rPr>
        <w:t xml:space="preserve"> </w:t>
      </w:r>
      <w:r w:rsidR="00BE644E">
        <w:rPr>
          <w:sz w:val="24"/>
          <w:szCs w:val="24"/>
        </w:rPr>
        <w:t>Акта приемки выполненных работ и предоставления счета-фактуры</w:t>
      </w:r>
      <w:r w:rsidR="00BE644E" w:rsidRPr="002F4103">
        <w:rPr>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lastRenderedPageBreak/>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812BD9">
        <w:rPr>
          <w:iCs/>
          <w:sz w:val="24"/>
          <w:szCs w:val="24"/>
        </w:rPr>
        <w:fldChar w:fldCharType="begin"/>
      </w:r>
      <w:r w:rsidR="00E71A48">
        <w:rPr>
          <w:iCs/>
          <w:sz w:val="24"/>
          <w:szCs w:val="24"/>
        </w:rPr>
        <w:instrText xml:space="preserve"> REF _Ref311232052 \r \h </w:instrText>
      </w:r>
      <w:r w:rsidR="00812BD9">
        <w:rPr>
          <w:iCs/>
          <w:sz w:val="24"/>
          <w:szCs w:val="24"/>
        </w:rPr>
      </w:r>
      <w:r w:rsidR="00812BD9">
        <w:rPr>
          <w:iCs/>
          <w:sz w:val="24"/>
          <w:szCs w:val="24"/>
        </w:rPr>
        <w:fldChar w:fldCharType="separate"/>
      </w:r>
      <w:r w:rsidR="00644A23">
        <w:rPr>
          <w:iCs/>
          <w:sz w:val="24"/>
          <w:szCs w:val="24"/>
        </w:rPr>
        <w:t>3</w:t>
      </w:r>
      <w:r w:rsidR="00812BD9">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7F76D6">
        <w:rPr>
          <w:sz w:val="24"/>
          <w:szCs w:val="24"/>
        </w:rPr>
        <w:t>выполняемым работам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12BD9">
        <w:rPr>
          <w:sz w:val="24"/>
          <w:szCs w:val="24"/>
        </w:rPr>
        <w:fldChar w:fldCharType="begin"/>
      </w:r>
      <w:r w:rsidR="008D2928">
        <w:rPr>
          <w:sz w:val="24"/>
          <w:szCs w:val="24"/>
        </w:rPr>
        <w:instrText xml:space="preserve"> REF _Ref440270568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4E0F05">
        <w:fldChar w:fldCharType="begin"/>
      </w:r>
      <w:r w:rsidR="004E0F05">
        <w:instrText xml:space="preserve"> REF _Ref305973574 \r \h  \* MERGEFORMAT </w:instrText>
      </w:r>
      <w:r w:rsidR="004E0F05">
        <w:fldChar w:fldCharType="separate"/>
      </w:r>
      <w:r w:rsidR="00644A23">
        <w:t>2</w:t>
      </w:r>
      <w:r w:rsidR="004E0F05">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12BD9">
        <w:rPr>
          <w:iCs/>
          <w:sz w:val="24"/>
          <w:szCs w:val="24"/>
        </w:rPr>
        <w:fldChar w:fldCharType="begin"/>
      </w:r>
      <w:r w:rsidR="008D2928">
        <w:rPr>
          <w:iCs/>
          <w:sz w:val="24"/>
          <w:szCs w:val="24"/>
        </w:rPr>
        <w:instrText xml:space="preserve"> REF _Ref440270602 \r \h </w:instrText>
      </w:r>
      <w:r w:rsidR="00812BD9">
        <w:rPr>
          <w:iCs/>
          <w:sz w:val="24"/>
          <w:szCs w:val="24"/>
        </w:rPr>
      </w:r>
      <w:r w:rsidR="00812BD9">
        <w:rPr>
          <w:iCs/>
          <w:sz w:val="24"/>
          <w:szCs w:val="24"/>
        </w:rPr>
        <w:fldChar w:fldCharType="separate"/>
      </w:r>
      <w:r w:rsidR="00644A23">
        <w:rPr>
          <w:iCs/>
          <w:sz w:val="24"/>
          <w:szCs w:val="24"/>
        </w:rPr>
        <w:t>5</w:t>
      </w:r>
      <w:r w:rsidR="00812BD9">
        <w:rPr>
          <w:iCs/>
          <w:sz w:val="24"/>
          <w:szCs w:val="24"/>
        </w:rPr>
        <w:fldChar w:fldCharType="end"/>
      </w:r>
      <w:r w:rsidR="004B5EB3" w:rsidRPr="002A47D1">
        <w:rPr>
          <w:sz w:val="24"/>
          <w:szCs w:val="24"/>
        </w:rPr>
        <w:t>.</w:t>
      </w:r>
    </w:p>
    <w:p w:rsidR="002A47D1" w:rsidRPr="00392410"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92410">
        <w:rPr>
          <w:sz w:val="24"/>
          <w:szCs w:val="24"/>
        </w:rPr>
        <w:t xml:space="preserve">В случае, если </w:t>
      </w:r>
      <w:r w:rsidR="00BE644E" w:rsidRPr="00392410">
        <w:rPr>
          <w:sz w:val="24"/>
          <w:szCs w:val="24"/>
        </w:rPr>
        <w:t>сроки выполнения работ</w:t>
      </w:r>
      <w:r w:rsidR="00366652" w:rsidRPr="00392410">
        <w:rPr>
          <w:sz w:val="24"/>
          <w:szCs w:val="24"/>
        </w:rPr>
        <w:t>, форма и порядок оплаты</w:t>
      </w:r>
      <w:r w:rsidRPr="00392410">
        <w:rPr>
          <w:sz w:val="24"/>
          <w:szCs w:val="24"/>
        </w:rPr>
        <w:t xml:space="preserve">, указанные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 противоречат соответствующим </w:t>
      </w:r>
      <w:r w:rsidR="00BE644E" w:rsidRPr="00392410">
        <w:rPr>
          <w:sz w:val="24"/>
          <w:szCs w:val="24"/>
        </w:rPr>
        <w:t>срокам выполнения работ</w:t>
      </w:r>
      <w:r w:rsidR="00366652" w:rsidRPr="00392410">
        <w:rPr>
          <w:sz w:val="24"/>
          <w:szCs w:val="24"/>
        </w:rPr>
        <w:t xml:space="preserve">, </w:t>
      </w:r>
      <w:r w:rsidR="00366652" w:rsidRPr="00AC6F87">
        <w:rPr>
          <w:sz w:val="24"/>
          <w:szCs w:val="24"/>
        </w:rPr>
        <w:t>форме и порядку оплаты</w:t>
      </w:r>
      <w:r w:rsidRPr="00AC6F87">
        <w:rPr>
          <w:sz w:val="24"/>
          <w:szCs w:val="24"/>
        </w:rPr>
        <w:t>, указанным в Приложении №1 (Техническ</w:t>
      </w:r>
      <w:r w:rsidR="00A154B7" w:rsidRPr="00AC6F87">
        <w:rPr>
          <w:sz w:val="24"/>
          <w:szCs w:val="24"/>
        </w:rPr>
        <w:t>о</w:t>
      </w:r>
      <w:proofErr w:type="gramStart"/>
      <w:r w:rsidR="00A154B7" w:rsidRPr="00AC6F87">
        <w:rPr>
          <w:sz w:val="24"/>
          <w:szCs w:val="24"/>
        </w:rPr>
        <w:t>м(</w:t>
      </w:r>
      <w:proofErr w:type="gramEnd"/>
      <w:r w:rsidRPr="00AC6F87">
        <w:rPr>
          <w:sz w:val="24"/>
          <w:szCs w:val="24"/>
        </w:rPr>
        <w:t>их</w:t>
      </w:r>
      <w:r w:rsidR="00A154B7" w:rsidRPr="00AC6F87">
        <w:rPr>
          <w:sz w:val="24"/>
          <w:szCs w:val="24"/>
        </w:rPr>
        <w:t>)</w:t>
      </w:r>
      <w:r w:rsidRPr="00AC6F87">
        <w:rPr>
          <w:sz w:val="24"/>
          <w:szCs w:val="24"/>
        </w:rPr>
        <w:t xml:space="preserve"> задани</w:t>
      </w:r>
      <w:r w:rsidR="00A154B7" w:rsidRPr="00AC6F87">
        <w:rPr>
          <w:sz w:val="24"/>
          <w:szCs w:val="24"/>
        </w:rPr>
        <w:t>и(</w:t>
      </w:r>
      <w:proofErr w:type="spellStart"/>
      <w:r w:rsidRPr="00AC6F87">
        <w:rPr>
          <w:sz w:val="24"/>
          <w:szCs w:val="24"/>
        </w:rPr>
        <w:t>ях</w:t>
      </w:r>
      <w:proofErr w:type="spellEnd"/>
      <w:r w:rsidR="00A154B7" w:rsidRPr="00AC6F87">
        <w:rPr>
          <w:sz w:val="24"/>
          <w:szCs w:val="24"/>
        </w:rPr>
        <w:t>)</w:t>
      </w:r>
      <w:r w:rsidRPr="00AC6F87">
        <w:rPr>
          <w:sz w:val="24"/>
          <w:szCs w:val="24"/>
        </w:rPr>
        <w:t xml:space="preserve">) </w:t>
      </w:r>
      <w:r w:rsidR="00AC6F87" w:rsidRPr="00AC6F87">
        <w:rPr>
          <w:sz w:val="24"/>
          <w:szCs w:val="24"/>
        </w:rPr>
        <w:t>и/или в Приложении №2 (проекте Договора)</w:t>
      </w:r>
      <w:r w:rsidR="00AC6F87" w:rsidRPr="00AC6F87">
        <w:rPr>
          <w:bCs w:val="0"/>
          <w:iCs/>
          <w:szCs w:val="24"/>
        </w:rPr>
        <w:t xml:space="preserve"> </w:t>
      </w:r>
      <w:r w:rsidRPr="00AC6F87">
        <w:rPr>
          <w:sz w:val="24"/>
          <w:szCs w:val="24"/>
        </w:rPr>
        <w:t>к настоящей Документации, Участники при подготовке Заявок должны руководствоваться условиями</w:t>
      </w:r>
      <w:r w:rsidRPr="00392410">
        <w:rPr>
          <w:sz w:val="24"/>
          <w:szCs w:val="24"/>
        </w:rPr>
        <w:t xml:space="preserve">, указанными в </w:t>
      </w:r>
      <w:proofErr w:type="spellStart"/>
      <w:r w:rsidRPr="00392410">
        <w:rPr>
          <w:sz w:val="24"/>
          <w:szCs w:val="24"/>
        </w:rPr>
        <w:t>п.п</w:t>
      </w:r>
      <w:proofErr w:type="spellEnd"/>
      <w:r w:rsidRPr="00392410">
        <w:rPr>
          <w:sz w:val="24"/>
          <w:szCs w:val="24"/>
        </w:rPr>
        <w:t xml:space="preserve">. </w:t>
      </w:r>
      <w:r w:rsidR="004E0F05">
        <w:fldChar w:fldCharType="begin"/>
      </w:r>
      <w:r w:rsidR="004E0F05">
        <w:instrText xml:space="preserve"> REF _Ref440270637 \r \h  \* MERGEFORMAT </w:instrText>
      </w:r>
      <w:r w:rsidR="004E0F05">
        <w:fldChar w:fldCharType="separate"/>
      </w:r>
      <w:r w:rsidR="00644A23" w:rsidRPr="00644A23">
        <w:rPr>
          <w:sz w:val="24"/>
          <w:szCs w:val="24"/>
        </w:rPr>
        <w:t>1.1.5</w:t>
      </w:r>
      <w:r w:rsidR="004E0F05">
        <w:fldChar w:fldCharType="end"/>
      </w:r>
      <w:r w:rsidR="008D2928" w:rsidRPr="00392410">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392410">
        <w:rPr>
          <w:sz w:val="24"/>
          <w:szCs w:val="24"/>
        </w:rPr>
        <w:t xml:space="preserve"> настоящей Документации.</w:t>
      </w:r>
    </w:p>
    <w:p w:rsidR="002A47D1" w:rsidRPr="007C0A35"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7C0A35">
        <w:rPr>
          <w:sz w:val="24"/>
          <w:szCs w:val="24"/>
        </w:rPr>
        <w:t xml:space="preserve">Участник должен указать в составе своей Заявки конкретные условия </w:t>
      </w:r>
      <w:r w:rsidR="00306DE6" w:rsidRPr="007C0A35">
        <w:rPr>
          <w:sz w:val="24"/>
          <w:szCs w:val="24"/>
        </w:rPr>
        <w:t xml:space="preserve">выполнения работ и </w:t>
      </w:r>
      <w:r w:rsidRPr="007C0A35">
        <w:rPr>
          <w:sz w:val="24"/>
          <w:szCs w:val="24"/>
        </w:rPr>
        <w:t xml:space="preserve">оплаты, не хуже условий указанных в </w:t>
      </w:r>
      <w:r w:rsidR="00306DE6" w:rsidRPr="007C0A35">
        <w:rPr>
          <w:sz w:val="24"/>
          <w:szCs w:val="24"/>
        </w:rPr>
        <w:t xml:space="preserve">п. </w:t>
      </w:r>
      <w:r w:rsidR="004E0F05">
        <w:fldChar w:fldCharType="begin"/>
      </w:r>
      <w:r w:rsidR="004E0F05">
        <w:instrText xml:space="preserve"> REF _Ref440270637 \r \h  \* MERGEFORMAT </w:instrText>
      </w:r>
      <w:r w:rsidR="004E0F05">
        <w:fldChar w:fldCharType="separate"/>
      </w:r>
      <w:r w:rsidR="00644A23" w:rsidRPr="00644A23">
        <w:rPr>
          <w:bCs w:val="0"/>
          <w:iCs/>
          <w:sz w:val="24"/>
          <w:szCs w:val="24"/>
        </w:rPr>
        <w:t>1.1.5</w:t>
      </w:r>
      <w:r w:rsidR="004E0F05">
        <w:fldChar w:fldCharType="end"/>
      </w:r>
      <w:r w:rsidR="00306DE6" w:rsidRPr="007C0A35">
        <w:rPr>
          <w:bCs w:val="0"/>
          <w:iCs/>
          <w:sz w:val="24"/>
          <w:szCs w:val="24"/>
        </w:rPr>
        <w:t xml:space="preserve"> и</w:t>
      </w:r>
      <w:r w:rsidR="00306DE6" w:rsidRPr="007C0A35">
        <w:rPr>
          <w:sz w:val="24"/>
          <w:szCs w:val="24"/>
        </w:rPr>
        <w:t xml:space="preserve"> </w:t>
      </w:r>
      <w:r w:rsidR="004E0F05">
        <w:fldChar w:fldCharType="begin"/>
      </w:r>
      <w:r w:rsidR="004E0F05">
        <w:instrText xml:space="preserve"> REF _Ref440270663 \r \h  \* MERGEFORMAT </w:instrText>
      </w:r>
      <w:r w:rsidR="004E0F05">
        <w:fldChar w:fldCharType="separate"/>
      </w:r>
      <w:r w:rsidR="00644A23" w:rsidRPr="00644A23">
        <w:rPr>
          <w:sz w:val="24"/>
          <w:szCs w:val="24"/>
        </w:rPr>
        <w:t>1.1.7</w:t>
      </w:r>
      <w:r w:rsidR="004E0F05">
        <w:fldChar w:fldCharType="end"/>
      </w:r>
      <w:r w:rsidRPr="007C0A35">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7485"/>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w:t>
      </w:r>
      <w:proofErr w:type="gramStart"/>
      <w:r w:rsidRPr="00C606DE">
        <w:rPr>
          <w:bCs w:val="0"/>
          <w:sz w:val="24"/>
          <w:szCs w:val="24"/>
        </w:rPr>
        <w:t>является публичным конкурсом и не регулируется</w:t>
      </w:r>
      <w:proofErr w:type="gramEnd"/>
      <w:r w:rsidRPr="00C606DE">
        <w:rPr>
          <w:bCs w:val="0"/>
          <w:sz w:val="24"/>
          <w:szCs w:val="24"/>
        </w:rPr>
        <w:t xml:space="preserve">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4E0F05">
        <w:fldChar w:fldCharType="begin"/>
      </w:r>
      <w:r w:rsidR="004E0F05">
        <w:instrText xml:space="preserve"> REF _Ref305973033 \r \h  \* MERGEFORMAT </w:instrText>
      </w:r>
      <w:r w:rsidR="004E0F05">
        <w:fldChar w:fldCharType="separate"/>
      </w:r>
      <w:r w:rsidR="00644A23" w:rsidRPr="00644A23">
        <w:rPr>
          <w:sz w:val="24"/>
          <w:szCs w:val="24"/>
        </w:rPr>
        <w:t>3.2</w:t>
      </w:r>
      <w:r w:rsidR="004E0F05">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w:t>
      </w:r>
      <w:proofErr w:type="gramStart"/>
      <w:r w:rsidR="00717F60" w:rsidRPr="00E71A48">
        <w:rPr>
          <w:sz w:val="24"/>
          <w:szCs w:val="24"/>
        </w:rPr>
        <w:t>имеет правовой статус оферты и</w:t>
      </w:r>
      <w:proofErr w:type="gramEnd"/>
      <w:r w:rsidR="00717F60" w:rsidRPr="00E71A48">
        <w:rPr>
          <w:sz w:val="24"/>
          <w:szCs w:val="24"/>
        </w:rPr>
        <w:t xml:space="preserve">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lastRenderedPageBreak/>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71897486"/>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9C78C3"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9C78C3">
        <w:rPr>
          <w:color w:val="000000"/>
          <w:sz w:val="24"/>
          <w:szCs w:val="24"/>
        </w:rPr>
        <w:t>Участник</w:t>
      </w:r>
      <w:r w:rsidR="00717F60" w:rsidRPr="009C78C3">
        <w:rPr>
          <w:color w:val="000000"/>
          <w:sz w:val="24"/>
          <w:szCs w:val="24"/>
        </w:rPr>
        <w:t xml:space="preserve">и запроса предложений должны подать </w:t>
      </w:r>
      <w:r w:rsidR="004B5EB3" w:rsidRPr="009C78C3">
        <w:rPr>
          <w:color w:val="000000"/>
          <w:sz w:val="24"/>
          <w:szCs w:val="24"/>
        </w:rPr>
        <w:t>Заявк</w:t>
      </w:r>
      <w:r w:rsidR="00717F60" w:rsidRPr="009C78C3">
        <w:rPr>
          <w:color w:val="000000"/>
          <w:sz w:val="24"/>
          <w:szCs w:val="24"/>
        </w:rPr>
        <w:t xml:space="preserve">и в электронном виде на ЭТП (подраздел </w:t>
      </w:r>
      <w:r w:rsidR="004E0F05">
        <w:fldChar w:fldCharType="begin"/>
      </w:r>
      <w:r w:rsidR="004E0F05">
        <w:instrText xml:space="preserve"> REF _Ref191386109 \n \h  \* MERGEFORMAT </w:instrText>
      </w:r>
      <w:r w:rsidR="004E0F05">
        <w:fldChar w:fldCharType="separate"/>
      </w:r>
      <w:r w:rsidR="00644A23" w:rsidRPr="00644A23">
        <w:rPr>
          <w:color w:val="000000"/>
          <w:sz w:val="24"/>
          <w:szCs w:val="24"/>
        </w:rPr>
        <w:t>3.3.2</w:t>
      </w:r>
      <w:r w:rsidR="004E0F05">
        <w:fldChar w:fldCharType="end"/>
      </w:r>
      <w:r w:rsidR="00721B30" w:rsidRPr="009C78C3">
        <w:rPr>
          <w:color w:val="00000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_Ref467752100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color w:val="000000"/>
          <w:sz w:val="24"/>
          <w:szCs w:val="24"/>
        </w:rPr>
        <w:t>.</w:t>
      </w:r>
      <w:proofErr w:type="gramEnd"/>
      <w:r w:rsidR="00717F60" w:rsidRPr="009C78C3">
        <w:rPr>
          <w:color w:val="000000"/>
          <w:sz w:val="24"/>
          <w:szCs w:val="24"/>
        </w:rPr>
        <w:t xml:space="preserve"> При нарушении этого требования, </w:t>
      </w:r>
      <w:r w:rsidRPr="009C78C3">
        <w:rPr>
          <w:color w:val="000000"/>
          <w:sz w:val="24"/>
          <w:szCs w:val="24"/>
        </w:rPr>
        <w:t>Участник</w:t>
      </w:r>
      <w:r w:rsidR="00717F60" w:rsidRPr="009C78C3">
        <w:rPr>
          <w:color w:val="000000"/>
          <w:sz w:val="24"/>
          <w:szCs w:val="24"/>
        </w:rPr>
        <w:t xml:space="preserve"> </w:t>
      </w:r>
      <w:r w:rsidR="007C0F1C" w:rsidRPr="009C78C3">
        <w:rPr>
          <w:color w:val="000000"/>
          <w:sz w:val="24"/>
          <w:szCs w:val="24"/>
        </w:rPr>
        <w:t>будет</w:t>
      </w:r>
      <w:r w:rsidR="00717F60" w:rsidRPr="009C78C3">
        <w:rPr>
          <w:color w:val="000000"/>
          <w:sz w:val="24"/>
          <w:szCs w:val="24"/>
        </w:rPr>
        <w:t xml:space="preserve"> не допущен к участию в запросе предложений.</w:t>
      </w:r>
    </w:p>
    <w:p w:rsidR="00717F60" w:rsidRPr="009C78C3"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9C78C3">
        <w:rPr>
          <w:color w:val="000000"/>
          <w:sz w:val="24"/>
          <w:szCs w:val="24"/>
        </w:rPr>
        <w:t xml:space="preserve">Правила проведения процедур </w:t>
      </w:r>
      <w:r w:rsidR="004B5EB3" w:rsidRPr="009C78C3">
        <w:rPr>
          <w:color w:val="000000"/>
          <w:sz w:val="24"/>
          <w:szCs w:val="24"/>
        </w:rPr>
        <w:t>З</w:t>
      </w:r>
      <w:r w:rsidRPr="009C78C3">
        <w:rPr>
          <w:color w:val="000000"/>
          <w:sz w:val="24"/>
          <w:szCs w:val="24"/>
        </w:rPr>
        <w:t xml:space="preserve">апроса предложений через </w:t>
      </w:r>
      <w:r w:rsidRPr="009C78C3">
        <w:rPr>
          <w:sz w:val="24"/>
          <w:szCs w:val="24"/>
        </w:rPr>
        <w:t>ЭТП определяются правилами ее работы.</w:t>
      </w:r>
    </w:p>
    <w:p w:rsidR="00717F60" w:rsidRPr="009C78C3" w:rsidRDefault="00717F60" w:rsidP="00750D4A">
      <w:pPr>
        <w:pStyle w:val="2"/>
        <w:tabs>
          <w:tab w:val="clear" w:pos="1700"/>
          <w:tab w:val="left" w:pos="567"/>
        </w:tabs>
        <w:spacing w:line="264" w:lineRule="auto"/>
      </w:pPr>
      <w:bookmarkStart w:id="34" w:name="__RefNumPara__1267_443845793"/>
      <w:bookmarkStart w:id="35" w:name="_Toc471897487"/>
      <w:bookmarkEnd w:id="34"/>
      <w:r w:rsidRPr="009C78C3">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w:t>
      </w:r>
      <w:r w:rsidRPr="00E71A48">
        <w:rPr>
          <w:sz w:val="24"/>
          <w:szCs w:val="24"/>
        </w:rPr>
        <w:lastRenderedPageBreak/>
        <w:t xml:space="preserve">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4E0F05">
        <w:fldChar w:fldCharType="begin"/>
      </w:r>
      <w:r w:rsidR="004E0F05">
        <w:instrText xml:space="preserve"> REF _Ref191386164 \r \h  \* MERGEFORMAT </w:instrText>
      </w:r>
      <w:r w:rsidR="004E0F05">
        <w:fldChar w:fldCharType="separate"/>
      </w:r>
      <w:r w:rsidR="00644A23" w:rsidRPr="00644A23">
        <w:rPr>
          <w:sz w:val="24"/>
          <w:szCs w:val="24"/>
        </w:rPr>
        <w:t xml:space="preserve"> 1.4.1 </w:t>
      </w:r>
      <w:r w:rsidR="004E0F05">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4E0F05">
        <w:fldChar w:fldCharType="begin"/>
      </w:r>
      <w:r w:rsidR="004E0F05">
        <w:instrText xml:space="preserve"> REF _Ref306978606 \r \h  \* MERGEFORMAT </w:instrText>
      </w:r>
      <w:r w:rsidR="004E0F05">
        <w:fldChar w:fldCharType="separate"/>
      </w:r>
      <w:r w:rsidR="00644A23" w:rsidRPr="00644A23">
        <w:rPr>
          <w:sz w:val="24"/>
          <w:szCs w:val="24"/>
        </w:rPr>
        <w:t xml:space="preserve"> 1.4.2 </w:t>
      </w:r>
      <w:r w:rsidR="004E0F05">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71897488"/>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w:t>
      </w:r>
      <w:proofErr w:type="gramStart"/>
      <w:r w:rsidR="00717F60" w:rsidRPr="00E71A48">
        <w:rPr>
          <w:sz w:val="24"/>
          <w:szCs w:val="24"/>
        </w:rPr>
        <w:t>отвечает и не имеет</w:t>
      </w:r>
      <w:proofErr w:type="gramEnd"/>
      <w:r w:rsidR="00717F60" w:rsidRPr="00E71A48">
        <w:rPr>
          <w:sz w:val="24"/>
          <w:szCs w:val="24"/>
        </w:rPr>
        <w:t xml:space="preserve">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w:t>
      </w:r>
      <w:proofErr w:type="gramStart"/>
      <w:r w:rsidRPr="00E71A48">
        <w:rPr>
          <w:sz w:val="24"/>
          <w:szCs w:val="24"/>
        </w:rPr>
        <w:t xml:space="preserve">представляют собой риск для </w:t>
      </w:r>
      <w:r w:rsidR="009C744E" w:rsidRPr="00E71A48">
        <w:rPr>
          <w:sz w:val="24"/>
          <w:szCs w:val="24"/>
        </w:rPr>
        <w:t>Участник</w:t>
      </w:r>
      <w:r w:rsidRPr="00E71A48">
        <w:rPr>
          <w:sz w:val="24"/>
          <w:szCs w:val="24"/>
        </w:rPr>
        <w:t>а и может</w:t>
      </w:r>
      <w:proofErr w:type="gramEnd"/>
      <w:r w:rsidRPr="00E71A48">
        <w:rPr>
          <w:sz w:val="24"/>
          <w:szCs w:val="24"/>
        </w:rPr>
        <w:t xml:space="preserve">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w:t>
      </w:r>
      <w:r w:rsidRPr="00E71A48">
        <w:rPr>
          <w:sz w:val="24"/>
          <w:szCs w:val="24"/>
        </w:rPr>
        <w:lastRenderedPageBreak/>
        <w:t xml:space="preserve">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2B0590"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644A23" w:rsidRDefault="00644A23" w:rsidP="00750D4A">
      <w:pPr>
        <w:keepNext/>
        <w:numPr>
          <w:ilvl w:val="2"/>
          <w:numId w:val="13"/>
        </w:numPr>
        <w:shd w:val="clear" w:color="auto" w:fill="FFFFFF"/>
        <w:tabs>
          <w:tab w:val="left" w:pos="1700"/>
        </w:tabs>
        <w:spacing w:before="60" w:line="264" w:lineRule="auto"/>
        <w:ind w:left="0" w:right="11" w:firstLine="709"/>
        <w:rPr>
          <w:sz w:val="24"/>
          <w:szCs w:val="24"/>
        </w:rPr>
      </w:pPr>
      <w:r w:rsidRPr="00644A23">
        <w:rPr>
          <w:sz w:val="24"/>
          <w:szCs w:val="24"/>
        </w:rPr>
        <w:t>В случае наличия отрицательного заключения службы безопасности, Закупочная комиссия вправе принять решение об отклонении Заявок Участников, аффилированных между собой</w:t>
      </w:r>
      <w:r w:rsidRPr="00644A23">
        <w:rPr>
          <w:color w:val="FF0000"/>
          <w:sz w:val="24"/>
          <w:szCs w:val="24"/>
        </w:rPr>
        <w:t xml:space="preserve"> </w:t>
      </w:r>
      <w:r w:rsidRPr="00644A23">
        <w:rPr>
          <w:sz w:val="24"/>
          <w:szCs w:val="24"/>
        </w:rPr>
        <w:t>(понятие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644A23">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4E0F05">
        <w:fldChar w:fldCharType="begin"/>
      </w:r>
      <w:r w:rsidR="004E0F05">
        <w:instrText xml:space="preserve"> REF _Ref306114966 \r \h  \* MERGEFORMAT </w:instrText>
      </w:r>
      <w:r w:rsidR="004E0F05">
        <w:fldChar w:fldCharType="separate"/>
      </w:r>
      <w:r w:rsidR="00644A23" w:rsidRPr="00644A23">
        <w:rPr>
          <w:sz w:val="24"/>
          <w:szCs w:val="24"/>
        </w:rPr>
        <w:t>3.3.11</w:t>
      </w:r>
      <w:r w:rsidR="004E0F05">
        <w:fldChar w:fldCharType="end"/>
      </w:r>
      <w:r w:rsidRPr="00E71A48">
        <w:rPr>
          <w:sz w:val="24"/>
          <w:szCs w:val="24"/>
        </w:rPr>
        <w:t xml:space="preserve"> настоящей Документации).</w:t>
      </w:r>
    </w:p>
    <w:p w:rsidR="00750D4A" w:rsidRPr="00AB3823" w:rsidRDefault="00AB3823"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B3823">
        <w:rPr>
          <w:sz w:val="24"/>
          <w:szCs w:val="24"/>
        </w:rPr>
        <w:t xml:space="preserve">В соответствии с Извещением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Запроса предложений </w:t>
      </w:r>
      <w:r w:rsidRPr="00AB3823">
        <w:rPr>
          <w:bCs w:val="0"/>
          <w:sz w:val="24"/>
          <w:szCs w:val="24"/>
        </w:rPr>
        <w:t xml:space="preserve">в любой момент </w:t>
      </w:r>
      <w:r w:rsidRPr="00AB3823">
        <w:rPr>
          <w:sz w:val="24"/>
          <w:szCs w:val="24"/>
        </w:rPr>
        <w:t>до наступления даты и времени окончания срока подачи заявок на участие в закупке, не неся при этом никакой материальной ответственности перед Участниками запроса предложений.</w:t>
      </w:r>
      <w:proofErr w:type="gramEnd"/>
      <w:r w:rsidRPr="00AB3823">
        <w:rPr>
          <w:sz w:val="24"/>
          <w:szCs w:val="24"/>
        </w:rPr>
        <w:t xml:space="preserve"> </w:t>
      </w:r>
      <w:proofErr w:type="gramStart"/>
      <w:r w:rsidRPr="00AB3823">
        <w:rPr>
          <w:sz w:val="24"/>
          <w:szCs w:val="24"/>
        </w:rPr>
        <w:t>Все Участники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r w:rsidRPr="00AB3823">
        <w:rPr>
          <w:sz w:val="24"/>
          <w:szCs w:val="24"/>
        </w:rPr>
        <w:t xml:space="preserve">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r w:rsidR="00717F60" w:rsidRPr="00AB3823">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7489"/>
      <w:bookmarkStart w:id="52" w:name="_Ref306144164"/>
      <w:r w:rsidRPr="00F647F7">
        <w:t xml:space="preserve">Закупка </w:t>
      </w:r>
      <w:r w:rsidR="007F76D6">
        <w:t>работ</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20802"/>
      <w:bookmarkStart w:id="59" w:name="_Toc440631437"/>
      <w:bookmarkStart w:id="60" w:name="_Toc440875677"/>
      <w:bookmarkStart w:id="61" w:name="_Toc441131701"/>
      <w:bookmarkStart w:id="62" w:name="_Toc465865142"/>
      <w:bookmarkStart w:id="63" w:name="_Toc468976287"/>
      <w:bookmarkStart w:id="64" w:name="_Toc469483008"/>
      <w:bookmarkStart w:id="65" w:name="_Toc47189749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12BD9">
        <w:rPr>
          <w:b w:val="0"/>
        </w:rPr>
        <w:fldChar w:fldCharType="begin"/>
      </w:r>
      <w:r w:rsidR="002D4BC6">
        <w:rPr>
          <w:b w:val="0"/>
        </w:rPr>
        <w:instrText xml:space="preserve"> REF _Ref440275279 \r \h </w:instrText>
      </w:r>
      <w:r w:rsidR="00812BD9">
        <w:rPr>
          <w:b w:val="0"/>
        </w:rPr>
      </w:r>
      <w:r w:rsidR="00812BD9">
        <w:rPr>
          <w:b w:val="0"/>
        </w:rPr>
        <w:fldChar w:fldCharType="separate"/>
      </w:r>
      <w:r w:rsidR="00644A23">
        <w:rPr>
          <w:b w:val="0"/>
        </w:rPr>
        <w:t>1.1.4</w:t>
      </w:r>
      <w:r w:rsidR="00812BD9">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Pr>
          <w:b w:val="0"/>
        </w:rPr>
        <w:t xml:space="preserve"> </w:t>
      </w:r>
    </w:p>
    <w:p w:rsidR="002D4BC6" w:rsidRPr="002D4BC6" w:rsidRDefault="002D4BC6" w:rsidP="00750D4A">
      <w:pPr>
        <w:pStyle w:val="3"/>
        <w:ind w:left="0" w:firstLine="709"/>
        <w:jc w:val="both"/>
        <w:rPr>
          <w:b w:val="0"/>
        </w:rPr>
      </w:pPr>
      <w:bookmarkStart w:id="66" w:name="_Toc440361306"/>
      <w:bookmarkStart w:id="67" w:name="_Toc440376061"/>
      <w:bookmarkStart w:id="68" w:name="_Toc440376188"/>
      <w:bookmarkStart w:id="69" w:name="_Toc440382453"/>
      <w:bookmarkStart w:id="70" w:name="_Toc440447123"/>
      <w:bookmarkStart w:id="71" w:name="_Toc440620803"/>
      <w:bookmarkStart w:id="72" w:name="_Toc440631438"/>
      <w:bookmarkStart w:id="73" w:name="_Toc440875678"/>
      <w:bookmarkStart w:id="74" w:name="_Toc441131702"/>
      <w:bookmarkStart w:id="75" w:name="_Toc465865143"/>
      <w:bookmarkStart w:id="76" w:name="_Toc468976288"/>
      <w:bookmarkStart w:id="77" w:name="_Toc469483009"/>
      <w:bookmarkStart w:id="78" w:name="_Toc47189749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4E0F05">
        <w:fldChar w:fldCharType="begin"/>
      </w:r>
      <w:r w:rsidR="004E0F05">
        <w:instrText xml:space="preserve"> REF _Ref305973147 \r \h  \* MERGEFORMAT </w:instrText>
      </w:r>
      <w:r w:rsidR="004E0F05">
        <w:fldChar w:fldCharType="separate"/>
      </w:r>
      <w:r w:rsidR="00644A23" w:rsidRPr="00644A23">
        <w:rPr>
          <w:b w:val="0"/>
          <w:szCs w:val="24"/>
        </w:rPr>
        <w:t>3.3</w:t>
      </w:r>
      <w:r w:rsidR="004E0F05">
        <w:fldChar w:fldCharType="end"/>
      </w:r>
      <w:r w:rsidRPr="002D4BC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2D4BC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20804"/>
      <w:bookmarkStart w:id="85" w:name="_Toc440631439"/>
      <w:bookmarkStart w:id="86" w:name="_Toc440875679"/>
      <w:bookmarkStart w:id="87" w:name="_Toc441131703"/>
      <w:bookmarkStart w:id="88" w:name="_Toc465865144"/>
      <w:bookmarkStart w:id="89" w:name="_Toc468976289"/>
      <w:bookmarkStart w:id="90" w:name="_Toc469483010"/>
      <w:bookmarkStart w:id="91" w:name="_Toc471897492"/>
      <w:r w:rsidRPr="002D4BC6">
        <w:rPr>
          <w:b w:val="0"/>
          <w:szCs w:val="24"/>
        </w:rPr>
        <w:lastRenderedPageBreak/>
        <w:t xml:space="preserve">Письмо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b w:val="0"/>
          <w:szCs w:val="24"/>
        </w:rPr>
        <w:t>5.1</w:t>
      </w:r>
      <w:r w:rsidR="004E0F05">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2D4BC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20805"/>
      <w:bookmarkStart w:id="98" w:name="_Toc440631440"/>
      <w:bookmarkStart w:id="99" w:name="_Toc440875680"/>
      <w:bookmarkStart w:id="100" w:name="_Toc441131704"/>
      <w:bookmarkStart w:id="101" w:name="_Toc465865145"/>
      <w:bookmarkStart w:id="102" w:name="_Toc468976290"/>
      <w:bookmarkStart w:id="103" w:name="_Toc469483011"/>
      <w:bookmarkStart w:id="104" w:name="_Toc471897493"/>
      <w:r w:rsidRPr="002D4BC6">
        <w:rPr>
          <w:b w:val="0"/>
          <w:szCs w:val="24"/>
        </w:rPr>
        <w:t>Сводная таблица стоимости</w:t>
      </w:r>
      <w:r w:rsidR="001C4BB0" w:rsidRPr="001C4BB0">
        <w:rPr>
          <w:bCs w:val="0"/>
          <w:szCs w:val="24"/>
        </w:rPr>
        <w:t xml:space="preserve"> </w:t>
      </w:r>
      <w:r w:rsidR="001C4BB0" w:rsidRPr="001C4BB0">
        <w:rPr>
          <w:b w:val="0"/>
          <w:szCs w:val="24"/>
        </w:rPr>
        <w:t>работ</w:t>
      </w:r>
      <w:r w:rsidRPr="002D4BC6">
        <w:rPr>
          <w:b w:val="0"/>
          <w:szCs w:val="24"/>
        </w:rPr>
        <w:t xml:space="preserve"> (подраздел </w:t>
      </w:r>
      <w:r w:rsidR="004E0F05">
        <w:fldChar w:fldCharType="begin"/>
      </w:r>
      <w:r w:rsidR="004E0F05">
        <w:instrText xml:space="preserve"> REF _Ref440284918 \r \h  \* MERGEFORMAT </w:instrText>
      </w:r>
      <w:r w:rsidR="004E0F05">
        <w:fldChar w:fldCharType="separate"/>
      </w:r>
      <w:r w:rsidR="00644A23" w:rsidRPr="00644A23">
        <w:rPr>
          <w:b w:val="0"/>
          <w:szCs w:val="24"/>
        </w:rPr>
        <w:t>5.2</w:t>
      </w:r>
      <w:r w:rsidR="004E0F05">
        <w:fldChar w:fldCharType="end"/>
      </w:r>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r w:rsidR="004E0F05">
        <w:fldChar w:fldCharType="begin"/>
      </w:r>
      <w:r w:rsidR="004E0F05">
        <w:instrText xml:space="preserve"> REF _Ref440537086 \r \h  \* MERGEFORMAT </w:instrText>
      </w:r>
      <w:r w:rsidR="004E0F05">
        <w:fldChar w:fldCharType="separate"/>
      </w:r>
      <w:r w:rsidR="00644A23" w:rsidRPr="00644A23">
        <w:rPr>
          <w:b w:val="0"/>
          <w:bCs w:val="0"/>
          <w:szCs w:val="24"/>
        </w:rPr>
        <w:t>5.3</w:t>
      </w:r>
      <w:r w:rsidR="004E0F05">
        <w:fldChar w:fldCharType="end"/>
      </w:r>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7F76D6">
        <w:rPr>
          <w:b w:val="0"/>
          <w:szCs w:val="24"/>
        </w:rPr>
        <w:t>выполнения работ</w:t>
      </w:r>
      <w:r w:rsidRPr="002D4BC6">
        <w:rPr>
          <w:b w:val="0"/>
          <w:szCs w:val="24"/>
        </w:rPr>
        <w:t xml:space="preserve"> (подраздел </w:t>
      </w:r>
      <w:r w:rsidR="004E0F05">
        <w:fldChar w:fldCharType="begin"/>
      </w:r>
      <w:r w:rsidR="004E0F05">
        <w:instrText xml:space="preserve"> REF _Ref440284947 \r \h  \* MERGEFORMAT </w:instrText>
      </w:r>
      <w:r w:rsidR="004E0F05">
        <w:fldChar w:fldCharType="separate"/>
      </w:r>
      <w:r w:rsidR="00644A23" w:rsidRPr="00644A23">
        <w:rPr>
          <w:b w:val="0"/>
          <w:szCs w:val="24"/>
        </w:rPr>
        <w:t>5.4</w:t>
      </w:r>
      <w:r w:rsidR="004E0F05">
        <w:fldChar w:fldCharType="end"/>
      </w:r>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 xml:space="preserve">оплаты </w:t>
      </w:r>
      <w:r w:rsidR="007F76D6">
        <w:rPr>
          <w:b w:val="0"/>
          <w:szCs w:val="24"/>
        </w:rPr>
        <w:t>выполнения работ</w:t>
      </w:r>
      <w:r w:rsidR="00B8118F" w:rsidRPr="002D4BC6">
        <w:rPr>
          <w:b w:val="0"/>
          <w:szCs w:val="24"/>
        </w:rPr>
        <w:t xml:space="preserve"> (подраздел </w:t>
      </w:r>
      <w:r w:rsidR="00812BD9">
        <w:rPr>
          <w:b w:val="0"/>
          <w:szCs w:val="24"/>
        </w:rPr>
        <w:fldChar w:fldCharType="begin"/>
      </w:r>
      <w:r w:rsidR="00B8118F">
        <w:rPr>
          <w:b w:val="0"/>
          <w:szCs w:val="24"/>
        </w:rPr>
        <w:instrText xml:space="preserve"> REF _Ref440361439 \r \h </w:instrText>
      </w:r>
      <w:r w:rsidR="00812BD9">
        <w:rPr>
          <w:b w:val="0"/>
          <w:szCs w:val="24"/>
        </w:rPr>
      </w:r>
      <w:r w:rsidR="00812BD9">
        <w:rPr>
          <w:b w:val="0"/>
          <w:szCs w:val="24"/>
        </w:rPr>
        <w:fldChar w:fldCharType="separate"/>
      </w:r>
      <w:r w:rsidR="00644A23">
        <w:rPr>
          <w:b w:val="0"/>
          <w:szCs w:val="24"/>
        </w:rPr>
        <w:t>5.5</w:t>
      </w:r>
      <w:r w:rsidR="00812BD9">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812BD9">
        <w:rPr>
          <w:b w:val="0"/>
          <w:szCs w:val="24"/>
        </w:rPr>
        <w:fldChar w:fldCharType="begin"/>
      </w:r>
      <w:r w:rsidR="00B8118F">
        <w:rPr>
          <w:b w:val="0"/>
          <w:szCs w:val="24"/>
        </w:rPr>
        <w:instrText xml:space="preserve"> REF _Ref440361531 \r \h </w:instrText>
      </w:r>
      <w:r w:rsidR="00812BD9">
        <w:rPr>
          <w:b w:val="0"/>
          <w:szCs w:val="24"/>
        </w:rPr>
      </w:r>
      <w:r w:rsidR="00812BD9">
        <w:rPr>
          <w:b w:val="0"/>
          <w:szCs w:val="24"/>
        </w:rPr>
        <w:fldChar w:fldCharType="separate"/>
      </w:r>
      <w:r w:rsidR="00644A23">
        <w:rPr>
          <w:b w:val="0"/>
          <w:szCs w:val="24"/>
        </w:rPr>
        <w:t>5.6</w:t>
      </w:r>
      <w:r w:rsidR="00812BD9">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Pr>
          <w:b w:val="0"/>
          <w:szCs w:val="24"/>
        </w:rPr>
        <w:t xml:space="preserve"> </w:t>
      </w:r>
    </w:p>
    <w:p w:rsidR="002D4BC6" w:rsidRPr="002D4BC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20806"/>
      <w:bookmarkStart w:id="111" w:name="_Toc440631441"/>
      <w:bookmarkStart w:id="112" w:name="_Toc440875681"/>
      <w:bookmarkStart w:id="113" w:name="_Toc441131705"/>
      <w:bookmarkStart w:id="114" w:name="_Toc465865146"/>
      <w:bookmarkStart w:id="115" w:name="_Toc468976291"/>
      <w:bookmarkStart w:id="116" w:name="_Toc469483012"/>
      <w:bookmarkStart w:id="117" w:name="_Toc47189749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12BD9">
        <w:rPr>
          <w:b w:val="0"/>
          <w:szCs w:val="24"/>
        </w:rPr>
        <w:fldChar w:fldCharType="begin"/>
      </w:r>
      <w:r>
        <w:rPr>
          <w:b w:val="0"/>
          <w:szCs w:val="24"/>
        </w:rPr>
        <w:instrText xml:space="preserve"> REF _Ref440285128 \r \h </w:instrText>
      </w:r>
      <w:r w:rsidR="00812BD9">
        <w:rPr>
          <w:b w:val="0"/>
          <w:szCs w:val="24"/>
        </w:rPr>
      </w:r>
      <w:r w:rsidR="00812BD9">
        <w:rPr>
          <w:b w:val="0"/>
          <w:szCs w:val="24"/>
        </w:rPr>
        <w:fldChar w:fldCharType="separate"/>
      </w:r>
      <w:r w:rsidR="00644A23">
        <w:rPr>
          <w:b w:val="0"/>
          <w:szCs w:val="24"/>
        </w:rPr>
        <w:t>3.3.14</w:t>
      </w:r>
      <w:r w:rsidR="00812BD9">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 xml:space="preserve">объема </w:t>
      </w:r>
      <w:r w:rsidR="007F76D6">
        <w:rPr>
          <w:b w:val="0"/>
          <w:szCs w:val="24"/>
        </w:rPr>
        <w:t>работ</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w:t>
      </w:r>
      <w:proofErr w:type="gramStart"/>
      <w:r w:rsidRPr="002D4BC6">
        <w:rPr>
          <w:b w:val="0"/>
          <w:szCs w:val="24"/>
        </w:rPr>
        <w:t xml:space="preserve">подал </w:t>
      </w:r>
      <w:r>
        <w:rPr>
          <w:b w:val="0"/>
          <w:szCs w:val="24"/>
        </w:rPr>
        <w:t>Заявку</w:t>
      </w:r>
      <w:r w:rsidRPr="002D4BC6">
        <w:rPr>
          <w:b w:val="0"/>
          <w:szCs w:val="24"/>
        </w:rPr>
        <w:t xml:space="preserve"> и по которым он был</w:t>
      </w:r>
      <w:proofErr w:type="gramEnd"/>
      <w:r w:rsidRPr="002D4BC6">
        <w:rPr>
          <w:b w:val="0"/>
          <w:szCs w:val="24"/>
        </w:rPr>
        <w:t xml:space="preserve"> признан Победителем </w:t>
      </w:r>
      <w:r>
        <w:rPr>
          <w:b w:val="0"/>
          <w:szCs w:val="24"/>
        </w:rPr>
        <w:t>запроса предложений</w:t>
      </w:r>
      <w:r w:rsidRPr="002D4BC6">
        <w:rPr>
          <w:b w:val="0"/>
          <w:szCs w:val="24"/>
        </w:rPr>
        <w:t>.</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2D4BC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20807"/>
      <w:bookmarkStart w:id="124" w:name="_Toc440631442"/>
      <w:bookmarkStart w:id="125" w:name="_Toc440875682"/>
      <w:bookmarkStart w:id="126" w:name="_Toc441131706"/>
      <w:bookmarkStart w:id="127" w:name="_Toc465865147"/>
      <w:bookmarkStart w:id="128" w:name="_Toc468976292"/>
      <w:bookmarkStart w:id="129" w:name="_Toc469483013"/>
      <w:bookmarkStart w:id="130" w:name="_Toc471897495"/>
      <w:r w:rsidRPr="002D4BC6">
        <w:rPr>
          <w:b w:val="0"/>
          <w:szCs w:val="24"/>
        </w:rPr>
        <w:t xml:space="preserve">Оценка заявок (подраздел </w:t>
      </w:r>
      <w:r w:rsidR="00812BD9">
        <w:rPr>
          <w:b w:val="0"/>
          <w:szCs w:val="24"/>
        </w:rPr>
        <w:fldChar w:fldCharType="begin"/>
      </w:r>
      <w:r w:rsidR="001248B1">
        <w:rPr>
          <w:b w:val="0"/>
          <w:szCs w:val="24"/>
        </w:rPr>
        <w:instrText xml:space="preserve"> REF _Ref468195580 \r \h </w:instrText>
      </w:r>
      <w:r w:rsidR="00812BD9">
        <w:rPr>
          <w:b w:val="0"/>
          <w:szCs w:val="24"/>
        </w:rPr>
      </w:r>
      <w:r w:rsidR="00812BD9">
        <w:rPr>
          <w:b w:val="0"/>
          <w:szCs w:val="24"/>
        </w:rPr>
        <w:fldChar w:fldCharType="separate"/>
      </w:r>
      <w:r w:rsidR="00644A23">
        <w:rPr>
          <w:b w:val="0"/>
          <w:szCs w:val="24"/>
        </w:rPr>
        <w:t>3.6</w:t>
      </w:r>
      <w:r w:rsidR="00812BD9">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12BD9">
        <w:rPr>
          <w:b w:val="0"/>
          <w:szCs w:val="24"/>
        </w:rPr>
        <w:fldChar w:fldCharType="begin"/>
      </w:r>
      <w:r w:rsidR="00B218BA">
        <w:rPr>
          <w:b w:val="0"/>
          <w:szCs w:val="24"/>
        </w:rPr>
        <w:instrText xml:space="preserve"> REF _Ref471897715 \r \h </w:instrText>
      </w:r>
      <w:r w:rsidR="00812BD9">
        <w:rPr>
          <w:b w:val="0"/>
          <w:szCs w:val="24"/>
        </w:rPr>
      </w:r>
      <w:r w:rsidR="00812BD9">
        <w:rPr>
          <w:b w:val="0"/>
          <w:szCs w:val="24"/>
        </w:rPr>
        <w:fldChar w:fldCharType="separate"/>
      </w:r>
      <w:r w:rsidR="00644A23">
        <w:rPr>
          <w:b w:val="0"/>
          <w:szCs w:val="24"/>
        </w:rPr>
        <w:t>3.9</w:t>
      </w:r>
      <w:r w:rsidR="00812BD9">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7496"/>
      <w:bookmarkEnd w:id="52"/>
      <w:bookmarkEnd w:id="131"/>
      <w:r w:rsidRPr="006238AF">
        <w:rPr>
          <w:szCs w:val="24"/>
        </w:rPr>
        <w:lastRenderedPageBreak/>
        <w:t xml:space="preserve">Проект </w:t>
      </w:r>
      <w:r w:rsidR="00123C70" w:rsidRPr="006238AF">
        <w:rPr>
          <w:szCs w:val="24"/>
        </w:rPr>
        <w:t>Договор</w:t>
      </w:r>
      <w:r w:rsidRPr="006238AF">
        <w:rPr>
          <w:szCs w:val="24"/>
        </w:rPr>
        <w:t>а</w:t>
      </w:r>
      <w:bookmarkEnd w:id="13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33"/>
      <w:bookmarkEnd w:id="134"/>
      <w:bookmarkEnd w:id="135"/>
      <w:bookmarkEnd w:id="136"/>
    </w:p>
    <w:p w:rsidR="00953802" w:rsidRPr="006238AF" w:rsidRDefault="00216641" w:rsidP="00953802">
      <w:pPr>
        <w:pStyle w:val="2"/>
        <w:tabs>
          <w:tab w:val="clear" w:pos="1700"/>
          <w:tab w:val="left" w:pos="567"/>
        </w:tabs>
        <w:spacing w:line="264" w:lineRule="auto"/>
      </w:pPr>
      <w:bookmarkStart w:id="137" w:name="_Toc471897497"/>
      <w:r w:rsidRPr="006238AF">
        <w:t>Проект договора</w:t>
      </w:r>
      <w:bookmarkEnd w:id="137"/>
    </w:p>
    <w:p w:rsidR="00953802" w:rsidRPr="003803A7" w:rsidRDefault="00953802" w:rsidP="00953802">
      <w:pPr>
        <w:pStyle w:val="3"/>
        <w:ind w:left="0" w:firstLine="709"/>
        <w:jc w:val="both"/>
        <w:rPr>
          <w:b w:val="0"/>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20810"/>
      <w:bookmarkStart w:id="149" w:name="_Toc440631445"/>
      <w:bookmarkStart w:id="150" w:name="_Toc440875685"/>
      <w:bookmarkStart w:id="151" w:name="_Toc441131709"/>
      <w:bookmarkStart w:id="152" w:name="_Toc465865150"/>
      <w:bookmarkStart w:id="153" w:name="_Toc468976295"/>
      <w:bookmarkStart w:id="154" w:name="_Toc469483016"/>
      <w:bookmarkStart w:id="155" w:name="_Toc471897498"/>
      <w:r w:rsidRPr="006238AF">
        <w:rPr>
          <w:b w:val="0"/>
        </w:rPr>
        <w:t xml:space="preserve">Проект договора на </w:t>
      </w:r>
      <w:r w:rsidR="00392410">
        <w:rPr>
          <w:b w:val="0"/>
        </w:rPr>
        <w:t>выполнение работ</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6238AF" w:rsidRDefault="0094713A" w:rsidP="0094713A">
      <w:pPr>
        <w:pStyle w:val="3"/>
        <w:ind w:left="0" w:firstLine="709"/>
        <w:jc w:val="both"/>
        <w:rPr>
          <w:b w:val="0"/>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20811"/>
      <w:bookmarkStart w:id="167" w:name="_Toc440631446"/>
      <w:bookmarkStart w:id="168" w:name="_Toc440875686"/>
      <w:bookmarkStart w:id="169" w:name="_Toc441131710"/>
      <w:bookmarkStart w:id="170" w:name="_Toc465865151"/>
      <w:bookmarkStart w:id="171" w:name="_Toc468976296"/>
      <w:bookmarkStart w:id="172" w:name="_Toc469483017"/>
      <w:bookmarkStart w:id="173" w:name="_Toc47189749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12BD9">
        <w:rPr>
          <w:b w:val="0"/>
        </w:rPr>
        <w:fldChar w:fldCharType="begin"/>
      </w:r>
      <w:r w:rsidR="001248B1">
        <w:rPr>
          <w:b w:val="0"/>
        </w:rPr>
        <w:instrText xml:space="preserve"> REF _Ref440361531 \r \h </w:instrText>
      </w:r>
      <w:r w:rsidR="00812BD9">
        <w:rPr>
          <w:b w:val="0"/>
        </w:rPr>
      </w:r>
      <w:r w:rsidR="00812BD9">
        <w:rPr>
          <w:b w:val="0"/>
        </w:rPr>
        <w:fldChar w:fldCharType="separate"/>
      </w:r>
      <w:r w:rsidR="00644A23">
        <w:rPr>
          <w:b w:val="0"/>
        </w:rPr>
        <w:t>5.6</w:t>
      </w:r>
      <w:r w:rsidR="00812BD9">
        <w:rPr>
          <w:b w:val="0"/>
        </w:rPr>
        <w:fldChar w:fldCharType="end"/>
      </w:r>
      <w:r w:rsidRPr="006238AF">
        <w:rPr>
          <w:b w:val="0"/>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3303E9" w:rsidRDefault="0094713A" w:rsidP="0094713A">
      <w:pPr>
        <w:pStyle w:val="3"/>
        <w:ind w:left="0" w:firstLine="709"/>
        <w:jc w:val="both"/>
        <w:rPr>
          <w:b w:val="0"/>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20812"/>
      <w:bookmarkStart w:id="185" w:name="_Toc440631447"/>
      <w:bookmarkStart w:id="186" w:name="_Toc440875687"/>
      <w:bookmarkStart w:id="187" w:name="_Toc441131711"/>
      <w:bookmarkStart w:id="188" w:name="_Toc465865152"/>
      <w:bookmarkStart w:id="189" w:name="_Toc468976297"/>
      <w:bookmarkStart w:id="190" w:name="_Toc469483018"/>
      <w:bookmarkStart w:id="191" w:name="_Toc47189750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3303E9" w:rsidRDefault="00953802" w:rsidP="00953802">
      <w:pPr>
        <w:pStyle w:val="2"/>
        <w:tabs>
          <w:tab w:val="clear" w:pos="1700"/>
          <w:tab w:val="left" w:pos="567"/>
        </w:tabs>
        <w:spacing w:line="264" w:lineRule="auto"/>
      </w:pPr>
      <w:bookmarkStart w:id="192" w:name="_Toc471897501"/>
      <w:r w:rsidRPr="003303E9">
        <w:rPr>
          <w:bCs w:val="0"/>
        </w:rPr>
        <w:t>Антикоррупционная оговорка, включаемая в проект договора</w:t>
      </w:r>
      <w:bookmarkEnd w:id="192"/>
    </w:p>
    <w:p w:rsidR="00953802" w:rsidRPr="003303E9" w:rsidRDefault="0094713A" w:rsidP="0094713A">
      <w:pPr>
        <w:pStyle w:val="3"/>
        <w:ind w:left="0" w:firstLine="709"/>
        <w:jc w:val="both"/>
        <w:rPr>
          <w:b w:val="0"/>
        </w:rPr>
      </w:pPr>
      <w:bookmarkStart w:id="193" w:name="_Toc439238157"/>
      <w:bookmarkStart w:id="194" w:name="_Toc439252709"/>
      <w:bookmarkStart w:id="195" w:name="_Toc439323567"/>
      <w:bookmarkStart w:id="196" w:name="_Toc439323683"/>
      <w:bookmarkStart w:id="197" w:name="_Toc440361317"/>
      <w:bookmarkStart w:id="198" w:name="_Toc440376072"/>
      <w:bookmarkStart w:id="199" w:name="_Toc440376199"/>
      <w:bookmarkStart w:id="200" w:name="_Toc440382464"/>
      <w:bookmarkStart w:id="201" w:name="_Toc440447134"/>
      <w:bookmarkStart w:id="202" w:name="_Toc440620814"/>
      <w:bookmarkStart w:id="203" w:name="_Toc440631449"/>
      <w:bookmarkStart w:id="204" w:name="_Toc440875689"/>
      <w:bookmarkStart w:id="205" w:name="_Toc441131713"/>
      <w:bookmarkStart w:id="206" w:name="_Toc465865154"/>
      <w:bookmarkStart w:id="207" w:name="_Toc468976299"/>
      <w:bookmarkStart w:id="208" w:name="_Toc469483020"/>
      <w:bookmarkStart w:id="209" w:name="_Toc47189750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12BD9">
        <w:rPr>
          <w:b w:val="0"/>
        </w:rPr>
        <w:fldChar w:fldCharType="begin"/>
      </w:r>
      <w:r w:rsidR="008D2928">
        <w:rPr>
          <w:b w:val="0"/>
        </w:rPr>
        <w:instrText xml:space="preserve"> REF _Ref440270867 \r \h </w:instrText>
      </w:r>
      <w:r w:rsidR="00812BD9">
        <w:rPr>
          <w:b w:val="0"/>
        </w:rPr>
      </w:r>
      <w:r w:rsidR="00812BD9">
        <w:rPr>
          <w:b w:val="0"/>
        </w:rPr>
        <w:fldChar w:fldCharType="separate"/>
      </w:r>
      <w:r w:rsidR="00644A23">
        <w:rPr>
          <w:b w:val="0"/>
        </w:rPr>
        <w:t>2.2.3</w:t>
      </w:r>
      <w:r w:rsidR="00812BD9">
        <w:rPr>
          <w:b w:val="0"/>
        </w:rPr>
        <w:fldChar w:fldCharType="end"/>
      </w:r>
      <w:r w:rsidRPr="003303E9">
        <w:rPr>
          <w:b w:val="0"/>
        </w:rPr>
        <w:t>).</w:t>
      </w:r>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4713A" w:rsidRPr="003303E9" w:rsidRDefault="0094713A" w:rsidP="0094713A">
      <w:pPr>
        <w:pStyle w:val="3"/>
        <w:ind w:left="0" w:firstLine="709"/>
        <w:jc w:val="both"/>
        <w:rPr>
          <w:b w:val="0"/>
        </w:rPr>
      </w:pPr>
      <w:bookmarkStart w:id="210" w:name="_Toc439238158"/>
      <w:bookmarkStart w:id="211" w:name="_Toc439252710"/>
      <w:bookmarkStart w:id="212" w:name="_Toc439323568"/>
      <w:bookmarkStart w:id="213" w:name="_Toc439323684"/>
      <w:bookmarkStart w:id="214" w:name="_Toc440361318"/>
      <w:bookmarkStart w:id="215" w:name="_Toc440376073"/>
      <w:bookmarkStart w:id="216" w:name="_Toc440376200"/>
      <w:bookmarkStart w:id="217" w:name="_Toc440382465"/>
      <w:bookmarkStart w:id="218" w:name="_Toc440447135"/>
      <w:bookmarkStart w:id="219" w:name="_Toc440620815"/>
      <w:bookmarkStart w:id="220" w:name="_Toc440631450"/>
      <w:bookmarkStart w:id="221" w:name="_Toc440875690"/>
      <w:bookmarkStart w:id="222" w:name="_Toc441131714"/>
      <w:bookmarkStart w:id="223" w:name="_Toc465865155"/>
      <w:bookmarkStart w:id="224" w:name="_Toc468976300"/>
      <w:bookmarkStart w:id="225" w:name="_Toc469483021"/>
      <w:bookmarkStart w:id="226" w:name="_Toc47189750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p>
    <w:p w:rsidR="0094713A" w:rsidRPr="003303E9" w:rsidRDefault="0094713A" w:rsidP="0094713A">
      <w:pPr>
        <w:pStyle w:val="3"/>
        <w:ind w:left="0" w:firstLine="709"/>
        <w:jc w:val="both"/>
        <w:rPr>
          <w:b w:val="0"/>
        </w:rPr>
      </w:pPr>
      <w:bookmarkStart w:id="227" w:name="_Toc439238159"/>
      <w:bookmarkStart w:id="228" w:name="_Toc439252711"/>
      <w:bookmarkStart w:id="229" w:name="_Toc439323569"/>
      <w:bookmarkStart w:id="230" w:name="_Toc439323685"/>
      <w:bookmarkStart w:id="231" w:name="_Ref440270867"/>
      <w:bookmarkStart w:id="232" w:name="_Toc440361319"/>
      <w:bookmarkStart w:id="233" w:name="_Toc440376074"/>
      <w:bookmarkStart w:id="234" w:name="_Toc440376201"/>
      <w:bookmarkStart w:id="235" w:name="_Toc440382466"/>
      <w:bookmarkStart w:id="236" w:name="_Toc440447136"/>
      <w:bookmarkStart w:id="237" w:name="_Toc440620816"/>
      <w:bookmarkStart w:id="238" w:name="_Toc440631451"/>
      <w:bookmarkStart w:id="239" w:name="_Toc440875691"/>
      <w:bookmarkStart w:id="240" w:name="_Toc441131715"/>
      <w:bookmarkStart w:id="241" w:name="_Toc465865156"/>
      <w:bookmarkStart w:id="242" w:name="_Toc468976301"/>
      <w:bookmarkStart w:id="243" w:name="_Toc469483022"/>
      <w:bookmarkStart w:id="244" w:name="_Toc471897504"/>
      <w:r w:rsidRPr="003303E9">
        <w:rPr>
          <w:b w:val="0"/>
        </w:rPr>
        <w:t>Текст Антикоррупционной оговорки:</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AF0648" w:rsidRPr="00796F09" w:rsidRDefault="00AF0648" w:rsidP="00AF0648">
      <w:pPr>
        <w:snapToGrid w:val="0"/>
        <w:spacing w:line="240" w:lineRule="auto"/>
        <w:ind w:firstLine="709"/>
        <w:rPr>
          <w:sz w:val="24"/>
          <w:szCs w:val="24"/>
        </w:rPr>
      </w:pPr>
      <w:r w:rsidRPr="00796F09">
        <w:rPr>
          <w:sz w:val="24"/>
          <w:szCs w:val="24"/>
        </w:rPr>
        <w:t>1. </w:t>
      </w:r>
      <w:proofErr w:type="gramStart"/>
      <w:r w:rsidRPr="00796F09">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796F09">
        <w:rPr>
          <w:sz w:val="24"/>
          <w:szCs w:val="24"/>
        </w:rPr>
        <w:t xml:space="preserve"> и поддерживают антикоррупционные стандарты ведения бизнеса.</w:t>
      </w:r>
    </w:p>
    <w:p w:rsidR="00AF0648" w:rsidRPr="00796F09" w:rsidRDefault="00AF0648" w:rsidP="00AF0648">
      <w:pPr>
        <w:snapToGrid w:val="0"/>
        <w:spacing w:line="240" w:lineRule="auto"/>
        <w:ind w:firstLine="709"/>
        <w:rPr>
          <w:sz w:val="24"/>
          <w:szCs w:val="24"/>
        </w:rPr>
      </w:pPr>
      <w:r w:rsidRPr="00796F09">
        <w:rPr>
          <w:sz w:val="24"/>
          <w:szCs w:val="24"/>
        </w:rPr>
        <w:t>2. </w:t>
      </w:r>
      <w:proofErr w:type="gramStart"/>
      <w:r w:rsidRPr="00796F09">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796F09">
        <w:rPr>
          <w:sz w:val="24"/>
          <w:szCs w:val="24"/>
        </w:rPr>
        <w:t xml:space="preserve"> </w:t>
      </w:r>
      <w:proofErr w:type="gramStart"/>
      <w:r w:rsidRPr="00796F09">
        <w:rPr>
          <w:sz w:val="24"/>
          <w:szCs w:val="24"/>
        </w:rPr>
        <w:t xml:space="preserve">ПАО «Россети» по адресу - </w:t>
      </w:r>
      <w:hyperlink r:id="rId28" w:history="1">
        <w:r w:rsidRPr="00796F09">
          <w:rPr>
            <w:rStyle w:val="a7"/>
            <w:sz w:val="24"/>
            <w:szCs w:val="24"/>
          </w:rPr>
          <w:t>http://www.rosseti.ru/about/anticorruptionpolicy/policy/index.php</w:t>
        </w:r>
      </w:hyperlink>
      <w:r w:rsidRPr="00796F09">
        <w:rPr>
          <w:sz w:val="24"/>
          <w:szCs w:val="24"/>
        </w:rPr>
        <w:t>, ПАО «МРСК Центра» по адресу -</w:t>
      </w:r>
      <w:r w:rsidRPr="00796F09">
        <w:rPr>
          <w:rFonts w:eastAsia="Calibri"/>
          <w:sz w:val="24"/>
          <w:szCs w:val="24"/>
        </w:rPr>
        <w:t xml:space="preserve"> </w:t>
      </w:r>
      <w:r w:rsidRPr="00796F09">
        <w:rPr>
          <w:rFonts w:eastAsia="Calibri"/>
          <w:sz w:val="24"/>
          <w:szCs w:val="24"/>
          <w:u w:val="single"/>
        </w:rPr>
        <w:t>http://www.mrsk-1.ru/information/documents/internal/</w:t>
      </w:r>
      <w:r w:rsidRPr="00796F09">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796F09">
        <w:rPr>
          <w:sz w:val="24"/>
          <w:szCs w:val="24"/>
        </w:rPr>
        <w:t xml:space="preserve"> Договору, включая собственников, должностных лиц, работников и/или посредников.</w:t>
      </w:r>
    </w:p>
    <w:p w:rsidR="00AF0648" w:rsidRPr="00796F09" w:rsidRDefault="00AF0648" w:rsidP="00AF0648">
      <w:pPr>
        <w:spacing w:line="240" w:lineRule="auto"/>
        <w:ind w:firstLine="709"/>
        <w:rPr>
          <w:sz w:val="24"/>
          <w:szCs w:val="24"/>
        </w:rPr>
      </w:pPr>
      <w:r w:rsidRPr="00796F09">
        <w:rPr>
          <w:sz w:val="24"/>
          <w:szCs w:val="24"/>
        </w:rPr>
        <w:t>3. </w:t>
      </w:r>
      <w:proofErr w:type="gramStart"/>
      <w:r w:rsidRPr="00796F09">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796F09">
        <w:rPr>
          <w:i/>
          <w:sz w:val="24"/>
          <w:szCs w:val="24"/>
        </w:rPr>
        <w:t>.</w:t>
      </w:r>
      <w:proofErr w:type="gramEnd"/>
    </w:p>
    <w:p w:rsidR="00AF0648" w:rsidRPr="00796F09" w:rsidRDefault="00AF0648" w:rsidP="00AF0648">
      <w:pPr>
        <w:autoSpaceDE w:val="0"/>
        <w:autoSpaceDN w:val="0"/>
        <w:adjustRightInd w:val="0"/>
        <w:spacing w:line="240" w:lineRule="auto"/>
        <w:ind w:firstLine="709"/>
        <w:rPr>
          <w:sz w:val="24"/>
          <w:szCs w:val="24"/>
        </w:rPr>
      </w:pPr>
      <w:proofErr w:type="gramStart"/>
      <w:r w:rsidRPr="00796F09">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796F09">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796F09">
        <w:rPr>
          <w:sz w:val="24"/>
          <w:szCs w:val="24"/>
          <w:lang w:val="en-US"/>
        </w:rPr>
        <w:t> </w:t>
      </w:r>
      <w:r w:rsidRPr="00796F09">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AF0648" w:rsidRPr="00796F09" w:rsidRDefault="00AF0648" w:rsidP="00AF0648">
      <w:pPr>
        <w:spacing w:line="240" w:lineRule="auto"/>
        <w:ind w:firstLine="709"/>
        <w:rPr>
          <w:sz w:val="24"/>
          <w:szCs w:val="24"/>
        </w:rPr>
      </w:pPr>
      <w:r w:rsidRPr="00796F09">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796F09">
        <w:rPr>
          <w:b/>
          <w:sz w:val="24"/>
          <w:szCs w:val="24"/>
        </w:rPr>
        <w:t xml:space="preserve"> </w:t>
      </w:r>
      <w:r w:rsidRPr="00796F09">
        <w:rPr>
          <w:sz w:val="24"/>
          <w:szCs w:val="24"/>
        </w:rPr>
        <w:t xml:space="preserve">Это подтверждение должно быть направлено в течение десяти рабочих дней </w:t>
      </w:r>
      <w:proofErr w:type="gramStart"/>
      <w:r w:rsidRPr="00796F09">
        <w:rPr>
          <w:sz w:val="24"/>
          <w:szCs w:val="24"/>
        </w:rPr>
        <w:t>с даты направления</w:t>
      </w:r>
      <w:proofErr w:type="gramEnd"/>
      <w:r w:rsidRPr="00796F09">
        <w:rPr>
          <w:sz w:val="24"/>
          <w:szCs w:val="24"/>
        </w:rPr>
        <w:t xml:space="preserve"> письменного уведомления.</w:t>
      </w:r>
    </w:p>
    <w:p w:rsidR="00AF0648" w:rsidRPr="00796F09" w:rsidRDefault="00AF0648" w:rsidP="00AF0648">
      <w:pPr>
        <w:autoSpaceDE w:val="0"/>
        <w:autoSpaceDN w:val="0"/>
        <w:adjustRightInd w:val="0"/>
        <w:spacing w:line="240" w:lineRule="auto"/>
        <w:ind w:firstLine="709"/>
        <w:rPr>
          <w:sz w:val="24"/>
          <w:szCs w:val="24"/>
        </w:rPr>
      </w:pPr>
      <w:r w:rsidRPr="00796F09">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AF0648" w:rsidRPr="00796F09" w:rsidRDefault="00AF0648" w:rsidP="00AF0648">
      <w:pPr>
        <w:spacing w:line="240" w:lineRule="auto"/>
        <w:ind w:firstLine="709"/>
        <w:rPr>
          <w:sz w:val="24"/>
          <w:szCs w:val="24"/>
        </w:rPr>
      </w:pPr>
      <w:r w:rsidRPr="00796F09">
        <w:rPr>
          <w:sz w:val="24"/>
          <w:szCs w:val="24"/>
        </w:rPr>
        <w:t>5. </w:t>
      </w:r>
      <w:proofErr w:type="gramStart"/>
      <w:r w:rsidRPr="00796F09">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796F09">
        <w:rPr>
          <w:spacing w:val="-2"/>
          <w:sz w:val="24"/>
          <w:szCs w:val="24"/>
        </w:rPr>
        <w:t>Антикоррупционной оговорки, и обязательств воздерживаться от запрещенных</w:t>
      </w:r>
      <w:r w:rsidRPr="00796F09">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796F09">
        <w:rPr>
          <w:sz w:val="24"/>
          <w:szCs w:val="24"/>
        </w:rPr>
        <w:t xml:space="preserve">, направив письменное уведомление о расторжении. Сторона, по чьей инициативе </w:t>
      </w:r>
      <w:proofErr w:type="gramStart"/>
      <w:r w:rsidRPr="00796F09">
        <w:rPr>
          <w:sz w:val="24"/>
          <w:szCs w:val="24"/>
        </w:rPr>
        <w:t>был</w:t>
      </w:r>
      <w:proofErr w:type="gramEnd"/>
      <w:r w:rsidRPr="00796F09">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sz w:val="24"/>
          <w:szCs w:val="24"/>
        </w:rPr>
      </w:pPr>
    </w:p>
    <w:p w:rsidR="00AF0648" w:rsidRPr="00796F09" w:rsidRDefault="00AF0648" w:rsidP="00AF0648">
      <w:pPr>
        <w:spacing w:line="240" w:lineRule="auto"/>
        <w:ind w:firstLine="709"/>
        <w:rPr>
          <w:i/>
          <w:sz w:val="24"/>
          <w:szCs w:val="24"/>
        </w:rPr>
      </w:pPr>
      <w:r w:rsidRPr="00796F09">
        <w:rPr>
          <w:i/>
          <w:sz w:val="24"/>
          <w:szCs w:val="24"/>
        </w:rPr>
        <w:t>* Наименование контрагента указывается в соответствии с договором (например, подрядчик, исполнитель, поставщик и пр.).</w:t>
      </w:r>
    </w:p>
    <w:p w:rsidR="00AF0648" w:rsidRPr="00796F09" w:rsidRDefault="00AF0648" w:rsidP="00AF0648">
      <w:pPr>
        <w:spacing w:line="240" w:lineRule="auto"/>
        <w:ind w:firstLine="709"/>
        <w:rPr>
          <w:i/>
          <w:sz w:val="24"/>
          <w:szCs w:val="24"/>
        </w:rPr>
      </w:pPr>
      <w:r w:rsidRPr="00796F09">
        <w:rPr>
          <w:sz w:val="24"/>
          <w:szCs w:val="24"/>
        </w:rPr>
        <w:t>** </w:t>
      </w:r>
      <w:r w:rsidRPr="00796F09">
        <w:rPr>
          <w:i/>
          <w:sz w:val="24"/>
          <w:szCs w:val="24"/>
        </w:rPr>
        <w:t xml:space="preserve">Указывается наименование ПАО «Россети» / ПАО «МРСК Центра» </w:t>
      </w:r>
      <w:r w:rsidRPr="00796F09">
        <w:rPr>
          <w:i/>
          <w:sz w:val="24"/>
          <w:szCs w:val="24"/>
        </w:rPr>
        <w:br/>
        <w:t>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245" w:name="_Ref303622434"/>
      <w:bookmarkStart w:id="246" w:name="_Ref303624273"/>
      <w:bookmarkStart w:id="247" w:name="_Ref303682476"/>
      <w:bookmarkStart w:id="248" w:name="_Ref303683017"/>
      <w:bookmarkEnd w:id="245"/>
      <w:bookmarkEnd w:id="246"/>
      <w:bookmarkEnd w:id="247"/>
      <w:bookmarkEnd w:id="248"/>
    </w:p>
    <w:p w:rsidR="00726981" w:rsidRPr="00F31976" w:rsidRDefault="00726981" w:rsidP="00726981">
      <w:pPr>
        <w:pStyle w:val="2"/>
        <w:tabs>
          <w:tab w:val="clear" w:pos="1700"/>
          <w:tab w:val="left" w:pos="567"/>
        </w:tabs>
        <w:spacing w:line="264" w:lineRule="auto"/>
        <w:rPr>
          <w:bCs w:val="0"/>
        </w:rPr>
      </w:pPr>
      <w:bookmarkStart w:id="249" w:name="_Toc469470557"/>
      <w:bookmarkStart w:id="250" w:name="_Toc471897505"/>
      <w:r w:rsidRPr="00F31976">
        <w:rPr>
          <w:bCs w:val="0"/>
        </w:rPr>
        <w:t>Дополнительные условия, включаемые в проект договора</w:t>
      </w:r>
      <w:bookmarkEnd w:id="249"/>
      <w:bookmarkEnd w:id="250"/>
    </w:p>
    <w:p w:rsidR="00726981" w:rsidRPr="00F31976" w:rsidRDefault="00726981" w:rsidP="00726981">
      <w:pPr>
        <w:pStyle w:val="3"/>
        <w:ind w:left="0" w:firstLine="709"/>
        <w:jc w:val="both"/>
        <w:rPr>
          <w:b w:val="0"/>
        </w:rPr>
      </w:pPr>
      <w:bookmarkStart w:id="251" w:name="_Toc469470558"/>
      <w:bookmarkStart w:id="252" w:name="_Toc469483024"/>
      <w:bookmarkStart w:id="253" w:name="_Toc471897506"/>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812BD9">
        <w:rPr>
          <w:b w:val="0"/>
        </w:rPr>
        <w:fldChar w:fldCharType="begin"/>
      </w:r>
      <w:r>
        <w:rPr>
          <w:b w:val="0"/>
        </w:rPr>
        <w:instrText xml:space="preserve"> REF _Ref469470272 \r \h </w:instrText>
      </w:r>
      <w:r w:rsidR="00812BD9">
        <w:rPr>
          <w:b w:val="0"/>
        </w:rPr>
      </w:r>
      <w:r w:rsidR="00812BD9">
        <w:rPr>
          <w:b w:val="0"/>
        </w:rPr>
        <w:fldChar w:fldCharType="separate"/>
      </w:r>
      <w:r w:rsidR="00644A23">
        <w:rPr>
          <w:b w:val="0"/>
        </w:rPr>
        <w:t>2.3.3</w:t>
      </w:r>
      <w:r w:rsidR="00812BD9">
        <w:rPr>
          <w:b w:val="0"/>
        </w:rPr>
        <w:fldChar w:fldCharType="end"/>
      </w:r>
      <w:r w:rsidRPr="00F31976">
        <w:rPr>
          <w:b w:val="0"/>
        </w:rPr>
        <w:t>).</w:t>
      </w:r>
      <w:bookmarkEnd w:id="251"/>
      <w:bookmarkEnd w:id="252"/>
      <w:bookmarkEnd w:id="253"/>
    </w:p>
    <w:p w:rsidR="00726981" w:rsidRPr="00F31976" w:rsidRDefault="00726981" w:rsidP="00726981">
      <w:pPr>
        <w:pStyle w:val="3"/>
        <w:ind w:left="0" w:firstLine="709"/>
        <w:jc w:val="both"/>
        <w:rPr>
          <w:b w:val="0"/>
          <w:szCs w:val="24"/>
        </w:rPr>
      </w:pPr>
      <w:bookmarkStart w:id="254" w:name="_Toc469470559"/>
      <w:bookmarkStart w:id="255" w:name="_Toc469483025"/>
      <w:bookmarkStart w:id="256" w:name="_Toc471897507"/>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4"/>
      <w:bookmarkEnd w:id="255"/>
      <w:bookmarkEnd w:id="256"/>
    </w:p>
    <w:p w:rsidR="00726981" w:rsidRPr="00F31976" w:rsidRDefault="00726981" w:rsidP="00726981">
      <w:pPr>
        <w:pStyle w:val="3"/>
        <w:ind w:left="0" w:firstLine="709"/>
        <w:jc w:val="both"/>
        <w:rPr>
          <w:b w:val="0"/>
          <w:szCs w:val="24"/>
        </w:rPr>
      </w:pPr>
      <w:bookmarkStart w:id="257" w:name="_Ref469470272"/>
      <w:bookmarkStart w:id="258" w:name="_Toc469470560"/>
      <w:bookmarkStart w:id="259" w:name="_Toc469483026"/>
      <w:bookmarkStart w:id="260" w:name="_Toc471897508"/>
      <w:r w:rsidRPr="00F31976">
        <w:rPr>
          <w:b w:val="0"/>
        </w:rPr>
        <w:t>Дополнительные</w:t>
      </w:r>
      <w:r w:rsidRPr="00F31976">
        <w:rPr>
          <w:b w:val="0"/>
          <w:szCs w:val="24"/>
        </w:rPr>
        <w:t xml:space="preserve"> условия:</w:t>
      </w:r>
      <w:bookmarkEnd w:id="257"/>
      <w:bookmarkEnd w:id="258"/>
      <w:bookmarkEnd w:id="259"/>
      <w:bookmarkEnd w:id="260"/>
    </w:p>
    <w:p w:rsidR="00726981" w:rsidRPr="00F31976" w:rsidRDefault="00726981" w:rsidP="00726981">
      <w:pPr>
        <w:pStyle w:val="3"/>
        <w:numPr>
          <w:ilvl w:val="0"/>
          <w:numId w:val="0"/>
        </w:numPr>
        <w:ind w:firstLine="709"/>
        <w:jc w:val="both"/>
        <w:rPr>
          <w:b w:val="0"/>
          <w:szCs w:val="24"/>
        </w:rPr>
      </w:pPr>
      <w:bookmarkStart w:id="261" w:name="_Toc469470561"/>
      <w:bookmarkStart w:id="262" w:name="_Toc469483027"/>
      <w:bookmarkStart w:id="263" w:name="_Toc471897509"/>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 xml:space="preserve">обеспечивает представление в адрес Заказчика </w:t>
      </w:r>
      <w:r w:rsidRPr="00F31976">
        <w:rPr>
          <w:rFonts w:eastAsia="Calibri"/>
          <w:b w:val="0"/>
          <w:szCs w:val="24"/>
        </w:rPr>
        <w:lastRenderedPageBreak/>
        <w:t>(уполномоченного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61"/>
      <w:bookmarkEnd w:id="262"/>
      <w:bookmarkEnd w:id="263"/>
    </w:p>
    <w:p w:rsidR="00726981" w:rsidRPr="00F31976" w:rsidRDefault="00726981" w:rsidP="00726981">
      <w:pPr>
        <w:pStyle w:val="3"/>
        <w:numPr>
          <w:ilvl w:val="0"/>
          <w:numId w:val="0"/>
        </w:numPr>
        <w:ind w:firstLine="709"/>
        <w:jc w:val="both"/>
        <w:rPr>
          <w:b w:val="0"/>
          <w:szCs w:val="24"/>
        </w:rPr>
      </w:pPr>
      <w:bookmarkStart w:id="264" w:name="_Toc469470562"/>
      <w:bookmarkStart w:id="265" w:name="_Toc469483028"/>
      <w:bookmarkStart w:id="266" w:name="_Toc471897510"/>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64"/>
      <w:bookmarkEnd w:id="265"/>
      <w:bookmarkEnd w:id="266"/>
    </w:p>
    <w:p w:rsidR="00726981" w:rsidRPr="00F31976" w:rsidRDefault="00726981" w:rsidP="00726981">
      <w:pPr>
        <w:pStyle w:val="3"/>
        <w:numPr>
          <w:ilvl w:val="0"/>
          <w:numId w:val="0"/>
        </w:numPr>
        <w:ind w:firstLine="709"/>
        <w:jc w:val="both"/>
        <w:rPr>
          <w:b w:val="0"/>
          <w:szCs w:val="24"/>
        </w:rPr>
      </w:pPr>
      <w:bookmarkStart w:id="267" w:name="_Toc469470563"/>
      <w:bookmarkStart w:id="268" w:name="_Toc469483029"/>
      <w:bookmarkStart w:id="269" w:name="_Toc471897511"/>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7"/>
      <w:bookmarkEnd w:id="268"/>
      <w:bookmarkEnd w:id="269"/>
    </w:p>
    <w:p w:rsidR="00726981" w:rsidRPr="007E5B28" w:rsidRDefault="00726981" w:rsidP="00726981">
      <w:pPr>
        <w:pStyle w:val="3"/>
        <w:numPr>
          <w:ilvl w:val="0"/>
          <w:numId w:val="0"/>
        </w:numPr>
        <w:ind w:firstLine="709"/>
        <w:jc w:val="both"/>
        <w:rPr>
          <w:b w:val="0"/>
          <w:szCs w:val="24"/>
        </w:rPr>
      </w:pPr>
      <w:bookmarkStart w:id="270" w:name="_Toc469470564"/>
      <w:bookmarkStart w:id="271" w:name="_Toc469483030"/>
      <w:bookmarkStart w:id="272" w:name="_Toc471897512"/>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0"/>
      <w:bookmarkEnd w:id="271"/>
      <w:bookmarkEnd w:id="272"/>
      <w:r w:rsidRPr="007E5B28">
        <w:rPr>
          <w:rFonts w:eastAsia="Calibri"/>
          <w:b w:val="0"/>
          <w:szCs w:val="24"/>
        </w:rPr>
        <w:t xml:space="preserve"> </w:t>
      </w:r>
    </w:p>
    <w:p w:rsidR="00717F60" w:rsidRPr="00E71A48" w:rsidRDefault="00717F60" w:rsidP="00E71A48">
      <w:pPr>
        <w:spacing w:line="264" w:lineRule="auto"/>
        <w:rPr>
          <w:sz w:val="24"/>
          <w:szCs w:val="24"/>
        </w:rPr>
        <w:sectPr w:rsidR="00717F60" w:rsidRPr="00E71A48"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273" w:name="_Ref303711222"/>
      <w:bookmarkStart w:id="274" w:name="_Ref311232052"/>
      <w:bookmarkStart w:id="275" w:name="_Toc47189751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273"/>
      <w:r w:rsidR="00D51A0B" w:rsidRPr="00E71A48">
        <w:rPr>
          <w:szCs w:val="24"/>
        </w:rPr>
        <w:t>Заявок</w:t>
      </w:r>
      <w:bookmarkEnd w:id="274"/>
      <w:bookmarkEnd w:id="275"/>
    </w:p>
    <w:p w:rsidR="00717F60" w:rsidRPr="00E71A48" w:rsidRDefault="00717F60" w:rsidP="00E71A48">
      <w:pPr>
        <w:pStyle w:val="2"/>
        <w:tabs>
          <w:tab w:val="clear" w:pos="1700"/>
          <w:tab w:val="left" w:pos="567"/>
        </w:tabs>
        <w:spacing w:line="264" w:lineRule="auto"/>
      </w:pPr>
      <w:bookmarkStart w:id="276" w:name="_Toc471897514"/>
      <w:r w:rsidRPr="00E71A48">
        <w:t xml:space="preserve">Общий порядок проведения </w:t>
      </w:r>
      <w:r w:rsidR="00440928" w:rsidRPr="00E71A48">
        <w:t>З</w:t>
      </w:r>
      <w:r w:rsidRPr="00E71A48">
        <w:t>апроса предложений</w:t>
      </w:r>
      <w:bookmarkEnd w:id="276"/>
    </w:p>
    <w:p w:rsidR="00717F60" w:rsidRPr="00E71A48" w:rsidRDefault="00717F60" w:rsidP="00953802">
      <w:pPr>
        <w:pStyle w:val="3"/>
        <w:rPr>
          <w:bCs w:val="0"/>
          <w:szCs w:val="24"/>
        </w:rPr>
      </w:pPr>
      <w:bookmarkStart w:id="277" w:name="_Toc439323688"/>
      <w:bookmarkStart w:id="278" w:name="_Toc440361322"/>
      <w:bookmarkStart w:id="279" w:name="_Toc440376077"/>
      <w:bookmarkStart w:id="280" w:name="_Toc440376204"/>
      <w:bookmarkStart w:id="281" w:name="_Toc440382469"/>
      <w:bookmarkStart w:id="282" w:name="_Toc440447139"/>
      <w:bookmarkStart w:id="283" w:name="_Toc440620819"/>
      <w:bookmarkStart w:id="284" w:name="_Toc440631454"/>
      <w:bookmarkStart w:id="285" w:name="_Toc440875694"/>
      <w:bookmarkStart w:id="286" w:name="_Toc441131718"/>
      <w:bookmarkStart w:id="287" w:name="_Toc465865159"/>
      <w:bookmarkStart w:id="288" w:name="_Toc468976304"/>
      <w:bookmarkStart w:id="289" w:name="_Toc469483033"/>
      <w:bookmarkStart w:id="290" w:name="_Toc471897515"/>
      <w:r w:rsidRPr="00E71A48">
        <w:rPr>
          <w:szCs w:val="24"/>
        </w:rPr>
        <w:t>Запрос</w:t>
      </w:r>
      <w:r w:rsidRPr="00E71A48">
        <w:rPr>
          <w:bCs w:val="0"/>
          <w:szCs w:val="24"/>
        </w:rPr>
        <w:t xml:space="preserve"> предложений проводится в следующем порядке:</w:t>
      </w:r>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4E0F05">
        <w:fldChar w:fldCharType="begin"/>
      </w:r>
      <w:r w:rsidR="004E0F05">
        <w:instrText xml:space="preserve"> REF _Ref305973033 \r \h  \* MERGEFORMAT </w:instrText>
      </w:r>
      <w:r w:rsidR="004E0F05">
        <w:fldChar w:fldCharType="separate"/>
      </w:r>
      <w:r w:rsidR="00644A23" w:rsidRPr="00644A23">
        <w:rPr>
          <w:bCs w:val="0"/>
          <w:sz w:val="24"/>
          <w:szCs w:val="24"/>
        </w:rPr>
        <w:t>3.2</w:t>
      </w:r>
      <w:r w:rsidR="004E0F05">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4E0F05">
        <w:fldChar w:fldCharType="begin"/>
      </w:r>
      <w:r w:rsidR="004E0F05">
        <w:instrText xml:space="preserve"> REF _Ref305973147 \r \h  \* MERGEFORMAT </w:instrText>
      </w:r>
      <w:r w:rsidR="004E0F05">
        <w:fldChar w:fldCharType="separate"/>
      </w:r>
      <w:r w:rsidR="00644A23" w:rsidRPr="00644A23">
        <w:rPr>
          <w:bCs w:val="0"/>
          <w:sz w:val="24"/>
          <w:szCs w:val="24"/>
        </w:rPr>
        <w:t>3.3</w:t>
      </w:r>
      <w:r w:rsidR="004E0F05">
        <w:fldChar w:fldCharType="end"/>
      </w:r>
      <w:r w:rsidR="00812BD9"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1" w:name="__RefNumPara__828_922829174"/>
      <w:bookmarkEnd w:id="291"/>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12BD9"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4E0F05">
        <w:fldChar w:fldCharType="begin"/>
      </w:r>
      <w:r w:rsidR="004E0F05">
        <w:instrText xml:space="preserve"> REF _Ref305973214 \r \h  \* MERGEFORMAT </w:instrText>
      </w:r>
      <w:r w:rsidR="004E0F05">
        <w:fldChar w:fldCharType="separate"/>
      </w:r>
      <w:r w:rsidR="00644A23" w:rsidRPr="00644A23">
        <w:rPr>
          <w:bCs w:val="0"/>
          <w:sz w:val="24"/>
          <w:szCs w:val="24"/>
        </w:rPr>
        <w:t>3.4</w:t>
      </w:r>
      <w:r w:rsidR="004E0F05">
        <w:fldChar w:fldCharType="end"/>
      </w:r>
      <w:r w:rsidR="00096E9D" w:rsidRPr="00E71A48">
        <w:rPr>
          <w:bCs w:val="0"/>
          <w:sz w:val="24"/>
          <w:szCs w:val="24"/>
        </w:rPr>
        <w:t xml:space="preserve">, </w:t>
      </w:r>
      <w:r w:rsidR="004E0F05">
        <w:fldChar w:fldCharType="begin"/>
      </w:r>
      <w:r w:rsidR="004E0F05">
        <w:instrText xml:space="preserve"> REF _Ref303683883 \r \h  \* MERGEFORMAT </w:instrText>
      </w:r>
      <w:r w:rsidR="004E0F05">
        <w:fldChar w:fldCharType="separate"/>
      </w:r>
      <w:r w:rsidR="00644A23" w:rsidRPr="00644A23">
        <w:rPr>
          <w:bCs w:val="0"/>
          <w:sz w:val="24"/>
          <w:szCs w:val="24"/>
        </w:rPr>
        <w:t>3.5</w:t>
      </w:r>
      <w:r w:rsidR="004E0F05">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32_922829174"/>
      <w:bookmarkEnd w:id="292"/>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812BD9">
        <w:fldChar w:fldCharType="begin"/>
      </w:r>
      <w:r w:rsidR="001248B1">
        <w:rPr>
          <w:bCs w:val="0"/>
          <w:sz w:val="24"/>
          <w:szCs w:val="24"/>
        </w:rPr>
        <w:instrText xml:space="preserve"> REF _Ref468195629 \r \h </w:instrText>
      </w:r>
      <w:r w:rsidR="00812BD9">
        <w:fldChar w:fldCharType="separate"/>
      </w:r>
      <w:r w:rsidR="00644A23">
        <w:rPr>
          <w:bCs w:val="0"/>
          <w:sz w:val="24"/>
          <w:szCs w:val="24"/>
        </w:rPr>
        <w:t>3.6</w:t>
      </w:r>
      <w:r w:rsidR="00812BD9">
        <w:fldChar w:fldCharType="end"/>
      </w:r>
      <w:r w:rsidR="00812BD9"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4_922829174"/>
      <w:bookmarkEnd w:id="293"/>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4E0F05">
        <w:fldChar w:fldCharType="begin"/>
      </w:r>
      <w:r w:rsidR="004E0F05">
        <w:instrText xml:space="preserve"> REF _Ref303250967 \r \h  \* MERGEFORMAT </w:instrText>
      </w:r>
      <w:r w:rsidR="004E0F05">
        <w:fldChar w:fldCharType="separate"/>
      </w:r>
      <w:r w:rsidR="00644A23" w:rsidRPr="00644A23">
        <w:rPr>
          <w:bCs w:val="0"/>
          <w:sz w:val="24"/>
          <w:szCs w:val="24"/>
        </w:rPr>
        <w:t>3.7</w:t>
      </w:r>
      <w:r w:rsidR="004E0F05">
        <w:fldChar w:fldCharType="end"/>
      </w:r>
      <w:r w:rsidR="00812BD9"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6_922829174"/>
      <w:bookmarkEnd w:id="294"/>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12BD9">
        <w:fldChar w:fldCharType="begin"/>
      </w:r>
      <w:r w:rsidR="00B218BA">
        <w:rPr>
          <w:bCs w:val="0"/>
          <w:sz w:val="24"/>
          <w:szCs w:val="24"/>
        </w:rPr>
        <w:instrText xml:space="preserve"> REF _Ref471897728 \r \h </w:instrText>
      </w:r>
      <w:r w:rsidR="00812BD9">
        <w:fldChar w:fldCharType="separate"/>
      </w:r>
      <w:r w:rsidR="00644A23">
        <w:rPr>
          <w:bCs w:val="0"/>
          <w:sz w:val="24"/>
          <w:szCs w:val="24"/>
        </w:rPr>
        <w:t>3.9</w:t>
      </w:r>
      <w:r w:rsidR="00812BD9">
        <w:fldChar w:fldCharType="end"/>
      </w:r>
      <w:r w:rsidR="00812BD9"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12BD9" w:rsidRPr="00E71A48">
        <w:rPr>
          <w:bCs w:val="0"/>
          <w:sz w:val="24"/>
          <w:szCs w:val="24"/>
        </w:rPr>
      </w:r>
      <w:r w:rsidR="00812BD9"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812BD9">
        <w:fldChar w:fldCharType="begin"/>
      </w:r>
      <w:r w:rsidR="00B218BA">
        <w:rPr>
          <w:bCs w:val="0"/>
          <w:sz w:val="24"/>
          <w:szCs w:val="24"/>
        </w:rPr>
        <w:instrText xml:space="preserve"> REF _Ref468976147 \r \h </w:instrText>
      </w:r>
      <w:r w:rsidR="00812BD9">
        <w:fldChar w:fldCharType="separate"/>
      </w:r>
      <w:r w:rsidR="00644A23">
        <w:rPr>
          <w:bCs w:val="0"/>
          <w:sz w:val="24"/>
          <w:szCs w:val="24"/>
        </w:rPr>
        <w:t>3.12</w:t>
      </w:r>
      <w:r w:rsidR="00812B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0E5003">
        <w:rPr>
          <w:bCs w:val="0"/>
          <w:sz w:val="24"/>
          <w:szCs w:val="24"/>
        </w:rPr>
        <w:t>Подрядчика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4E0F05">
        <w:fldChar w:fldCharType="begin"/>
      </w:r>
      <w:r w:rsidR="004E0F05">
        <w:instrText xml:space="preserve"> REF _Ref306140410 \r \h  \* MERGEFORMAT </w:instrText>
      </w:r>
      <w:r w:rsidR="004E0F05">
        <w:fldChar w:fldCharType="separate"/>
      </w:r>
      <w:r w:rsidR="00644A23" w:rsidRPr="00644A23">
        <w:rPr>
          <w:bCs w:val="0"/>
          <w:sz w:val="24"/>
          <w:szCs w:val="24"/>
        </w:rPr>
        <w:t>3.13</w:t>
      </w:r>
      <w:r w:rsidR="004E0F05">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4E0F05">
        <w:fldChar w:fldCharType="begin"/>
      </w:r>
      <w:r w:rsidR="004E0F05">
        <w:instrText xml:space="preserve"> REF _Ref306140451 \r \h  \* MERGEFORMAT </w:instrText>
      </w:r>
      <w:r w:rsidR="004E0F05">
        <w:fldChar w:fldCharType="separate"/>
      </w:r>
      <w:r w:rsidR="00644A23" w:rsidRPr="00644A23">
        <w:rPr>
          <w:bCs w:val="0"/>
          <w:sz w:val="24"/>
          <w:szCs w:val="24"/>
        </w:rPr>
        <w:t>3.14</w:t>
      </w:r>
      <w:r w:rsidR="004E0F05">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95" w:name="_Toc439323689"/>
      <w:bookmarkStart w:id="296" w:name="_Toc440361323"/>
      <w:bookmarkStart w:id="297" w:name="_Toc440376078"/>
      <w:bookmarkStart w:id="298" w:name="_Toc440376205"/>
      <w:bookmarkStart w:id="299" w:name="_Toc440382470"/>
      <w:bookmarkStart w:id="300" w:name="_Toc440447140"/>
      <w:bookmarkStart w:id="301" w:name="_Toc440620820"/>
      <w:bookmarkStart w:id="302" w:name="_Toc440631455"/>
      <w:bookmarkStart w:id="303" w:name="_Toc440875695"/>
      <w:bookmarkStart w:id="304" w:name="_Toc441131719"/>
      <w:bookmarkStart w:id="305" w:name="_Toc465865160"/>
      <w:bookmarkStart w:id="306" w:name="_Toc468976305"/>
      <w:bookmarkStart w:id="307" w:name="_Toc469483034"/>
      <w:bookmarkStart w:id="308" w:name="_Toc47189751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AB3823" w:rsidRDefault="00AB3823" w:rsidP="00D75CA2">
      <w:pPr>
        <w:numPr>
          <w:ilvl w:val="0"/>
          <w:numId w:val="20"/>
        </w:numPr>
        <w:suppressAutoHyphens w:val="0"/>
        <w:overflowPunct w:val="0"/>
        <w:autoSpaceDE w:val="0"/>
        <w:autoSpaceDN w:val="0"/>
        <w:adjustRightInd w:val="0"/>
        <w:spacing w:line="264" w:lineRule="auto"/>
        <w:rPr>
          <w:sz w:val="24"/>
          <w:szCs w:val="24"/>
          <w:lang w:eastAsia="ru-RU"/>
        </w:rPr>
      </w:pPr>
      <w:r w:rsidRPr="00AB3823">
        <w:rPr>
          <w:sz w:val="24"/>
          <w:szCs w:val="24"/>
          <w:lang w:eastAsia="ru-RU"/>
        </w:rPr>
        <w:t xml:space="preserve">разъяснения Извещения о проведении запроса предложений, Документации по запросу предложений – не позднее </w:t>
      </w:r>
      <w:r w:rsidRPr="00AB3823">
        <w:rPr>
          <w:sz w:val="24"/>
          <w:szCs w:val="24"/>
        </w:rPr>
        <w:t xml:space="preserve">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r w:rsidR="0099066F" w:rsidRPr="00AB3823">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7C0A35"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7C0A35">
        <w:rPr>
          <w:sz w:val="24"/>
          <w:szCs w:val="24"/>
          <w:lang w:eastAsia="ru-RU"/>
        </w:rPr>
        <w:t>П</w:t>
      </w:r>
      <w:r w:rsidR="0099066F" w:rsidRPr="007C0A35">
        <w:rPr>
          <w:sz w:val="24"/>
          <w:szCs w:val="24"/>
          <w:lang w:eastAsia="ru-RU"/>
        </w:rPr>
        <w:t xml:space="preserve">ротоколы, составляемые в процессе проведения </w:t>
      </w:r>
      <w:r w:rsidRPr="007C0A35">
        <w:rPr>
          <w:sz w:val="24"/>
          <w:szCs w:val="24"/>
          <w:lang w:eastAsia="ru-RU"/>
        </w:rPr>
        <w:t>З</w:t>
      </w:r>
      <w:r w:rsidR="0089163E" w:rsidRPr="007C0A35">
        <w:rPr>
          <w:sz w:val="24"/>
          <w:szCs w:val="24"/>
          <w:lang w:eastAsia="ru-RU"/>
        </w:rPr>
        <w:t xml:space="preserve">апроса предложений </w:t>
      </w:r>
      <w:r w:rsidR="0099066F" w:rsidRPr="007C0A35">
        <w:rPr>
          <w:sz w:val="24"/>
          <w:szCs w:val="24"/>
          <w:lang w:eastAsia="ru-RU"/>
        </w:rPr>
        <w:t xml:space="preserve">и </w:t>
      </w:r>
      <w:r w:rsidR="00306DE6" w:rsidRPr="007C0A35">
        <w:rPr>
          <w:sz w:val="24"/>
          <w:szCs w:val="24"/>
        </w:rPr>
        <w:t xml:space="preserve">подписанные членами </w:t>
      </w:r>
      <w:r w:rsidR="002946EF" w:rsidRPr="007C0A35">
        <w:rPr>
          <w:sz w:val="24"/>
          <w:szCs w:val="24"/>
          <w:lang w:eastAsia="ru-RU"/>
        </w:rPr>
        <w:t xml:space="preserve">Закупочной </w:t>
      </w:r>
      <w:r w:rsidR="0099066F" w:rsidRPr="007C0A35">
        <w:rPr>
          <w:sz w:val="24"/>
          <w:szCs w:val="24"/>
          <w:lang w:eastAsia="ru-RU"/>
        </w:rPr>
        <w:t xml:space="preserve">комиссии – не позднее 3 дней со дня подписания таких </w:t>
      </w:r>
      <w:r w:rsidRPr="007C0A35">
        <w:rPr>
          <w:sz w:val="24"/>
          <w:szCs w:val="24"/>
          <w:lang w:eastAsia="ru-RU"/>
        </w:rPr>
        <w:t>П</w:t>
      </w:r>
      <w:r w:rsidR="0099066F" w:rsidRPr="007C0A35">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309" w:name="_Ref303250835"/>
      <w:bookmarkStart w:id="310" w:name="_Ref305973033"/>
      <w:bookmarkStart w:id="311" w:name="_Toc471897517"/>
      <w:bookmarkStart w:id="312"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309"/>
      <w:r w:rsidRPr="00E71A48">
        <w:t xml:space="preserve"> по запросу предложений</w:t>
      </w:r>
      <w:bookmarkEnd w:id="310"/>
      <w:bookmarkEnd w:id="311"/>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4E0F05">
        <w:fldChar w:fldCharType="begin"/>
      </w:r>
      <w:r w:rsidR="004E0F05">
        <w:instrText xml:space="preserve"> REF _Ref302563524 \n \h  \* MERGEFORMAT </w:instrText>
      </w:r>
      <w:r w:rsidR="004E0F05">
        <w:fldChar w:fldCharType="separate"/>
      </w:r>
      <w:r w:rsidR="00644A23" w:rsidRPr="00644A23">
        <w:rPr>
          <w:sz w:val="24"/>
          <w:szCs w:val="24"/>
        </w:rPr>
        <w:t>1.1.1</w:t>
      </w:r>
      <w:r w:rsidR="004E0F05">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 xml:space="preserve">Иные публикации не </w:t>
      </w:r>
      <w:proofErr w:type="gramStart"/>
      <w:r w:rsidRPr="00E71A48">
        <w:rPr>
          <w:sz w:val="24"/>
          <w:szCs w:val="24"/>
        </w:rPr>
        <w:t>являются официальными и не влекут</w:t>
      </w:r>
      <w:proofErr w:type="gramEnd"/>
      <w:r w:rsidRPr="00E71A48">
        <w:rPr>
          <w:sz w:val="24"/>
          <w:szCs w:val="24"/>
        </w:rPr>
        <w:t xml:space="preserve">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313" w:name="__RefNumPara__444_922829174"/>
      <w:bookmarkStart w:id="314" w:name="_Ref191386216"/>
      <w:bookmarkStart w:id="315" w:name="_Ref305973147"/>
      <w:bookmarkStart w:id="316" w:name="_Toc471897518"/>
      <w:bookmarkEnd w:id="312"/>
      <w:bookmarkEnd w:id="313"/>
      <w:r w:rsidRPr="00E71A48">
        <w:t xml:space="preserve">Подготовка </w:t>
      </w:r>
      <w:bookmarkEnd w:id="314"/>
      <w:r w:rsidRPr="00E71A48">
        <w:t>Заявок</w:t>
      </w:r>
      <w:bookmarkEnd w:id="315"/>
      <w:bookmarkEnd w:id="316"/>
    </w:p>
    <w:p w:rsidR="00717F60" w:rsidRPr="00E71A48" w:rsidRDefault="00717F60" w:rsidP="00E71A48">
      <w:pPr>
        <w:pStyle w:val="3"/>
        <w:spacing w:line="264" w:lineRule="auto"/>
        <w:rPr>
          <w:szCs w:val="24"/>
        </w:rPr>
      </w:pPr>
      <w:bookmarkStart w:id="317" w:name="_Ref306114638"/>
      <w:bookmarkStart w:id="318" w:name="_Toc440361326"/>
      <w:bookmarkStart w:id="319" w:name="_Toc440376081"/>
      <w:bookmarkStart w:id="320" w:name="_Toc440376208"/>
      <w:bookmarkStart w:id="321" w:name="_Toc440382473"/>
      <w:bookmarkStart w:id="322" w:name="_Toc440447143"/>
      <w:bookmarkStart w:id="323" w:name="_Toc440620823"/>
      <w:bookmarkStart w:id="324" w:name="_Toc440631458"/>
      <w:bookmarkStart w:id="325" w:name="_Toc440875698"/>
      <w:bookmarkStart w:id="326" w:name="_Toc441131722"/>
      <w:bookmarkStart w:id="327" w:name="_Toc465865163"/>
      <w:bookmarkStart w:id="328" w:name="_Toc468976308"/>
      <w:bookmarkStart w:id="329" w:name="_Toc469483037"/>
      <w:bookmarkStart w:id="330" w:name="_Toc471897519"/>
      <w:r w:rsidRPr="00E71A48">
        <w:rPr>
          <w:szCs w:val="24"/>
        </w:rPr>
        <w:t xml:space="preserve">Общие требования к </w:t>
      </w:r>
      <w:r w:rsidR="004B5EB3" w:rsidRPr="00E71A48">
        <w:rPr>
          <w:szCs w:val="24"/>
        </w:rPr>
        <w:t>Заявк</w:t>
      </w:r>
      <w:r w:rsidRPr="00E71A48">
        <w:rPr>
          <w:szCs w:val="24"/>
        </w:rPr>
        <w:t>е</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bookmarkStart w:id="331" w:name="_Ref440547760"/>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bookmarkEnd w:id="331"/>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8D2928">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1C4BB0" w:rsidRPr="005D252F">
        <w:rPr>
          <w:bCs w:val="0"/>
          <w:sz w:val="24"/>
          <w:szCs w:val="24"/>
        </w:rPr>
        <w:t>работ</w:t>
      </w:r>
      <w:r w:rsidR="001C4BB0" w:rsidRPr="002D4BC6">
        <w:rPr>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392410">
        <w:rPr>
          <w:bCs w:val="0"/>
          <w:sz w:val="24"/>
          <w:szCs w:val="24"/>
        </w:rPr>
        <w:t>выполнения работ</w:t>
      </w:r>
      <w:r w:rsidR="00F030B1"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12BD9">
        <w:rPr>
          <w:bCs w:val="0"/>
          <w:sz w:val="24"/>
          <w:szCs w:val="24"/>
        </w:rPr>
        <w:fldChar w:fldCharType="begin"/>
      </w:r>
      <w:r w:rsidR="00B71B9D">
        <w:rPr>
          <w:bCs w:val="0"/>
          <w:sz w:val="24"/>
          <w:szCs w:val="24"/>
        </w:rPr>
        <w:instrText xml:space="preserve"> REF _Ref440271036 \r \h </w:instrText>
      </w:r>
      <w:r w:rsidR="00812BD9">
        <w:rPr>
          <w:bCs w:val="0"/>
          <w:sz w:val="24"/>
          <w:szCs w:val="24"/>
        </w:rPr>
      </w:r>
      <w:r w:rsidR="00812BD9">
        <w:rPr>
          <w:bCs w:val="0"/>
          <w:sz w:val="24"/>
          <w:szCs w:val="24"/>
        </w:rPr>
        <w:fldChar w:fldCharType="separate"/>
      </w:r>
      <w:r w:rsidR="00644A23">
        <w:rPr>
          <w:bCs w:val="0"/>
          <w:sz w:val="24"/>
          <w:szCs w:val="24"/>
        </w:rPr>
        <w:t>5.4</w:t>
      </w:r>
      <w:r w:rsidR="00812BD9">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 xml:space="preserve">оплаты </w:t>
      </w:r>
      <w:r w:rsidR="00392410">
        <w:rPr>
          <w:bCs w:val="0"/>
          <w:sz w:val="24"/>
          <w:szCs w:val="24"/>
        </w:rPr>
        <w:t>выполнения работ</w:t>
      </w:r>
      <w:r w:rsidRPr="003E170D">
        <w:rPr>
          <w:bCs w:val="0"/>
          <w:sz w:val="24"/>
          <w:szCs w:val="24"/>
        </w:rPr>
        <w:t xml:space="preserve">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_Ref440361914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12BD9">
        <w:rPr>
          <w:bCs w:val="0"/>
          <w:sz w:val="24"/>
          <w:szCs w:val="24"/>
        </w:rPr>
        <w:fldChar w:fldCharType="begin"/>
      </w:r>
      <w:r w:rsidR="000A00E6">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7C0A35"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7C0A35">
        <w:rPr>
          <w:bCs w:val="0"/>
          <w:sz w:val="24"/>
          <w:szCs w:val="24"/>
        </w:rPr>
        <w:t xml:space="preserve">Порядок размещения документов в составе </w:t>
      </w:r>
      <w:r w:rsidR="004B5EB3" w:rsidRPr="007C0A35">
        <w:rPr>
          <w:bCs w:val="0"/>
          <w:sz w:val="24"/>
          <w:szCs w:val="24"/>
        </w:rPr>
        <w:t>Заявк</w:t>
      </w:r>
      <w:r w:rsidRPr="007C0A35">
        <w:rPr>
          <w:bCs w:val="0"/>
          <w:sz w:val="24"/>
          <w:szCs w:val="24"/>
        </w:rPr>
        <w:t>и с составлением описи всех документов с указанием томов и страниц:</w:t>
      </w:r>
      <w:bookmarkEnd w:id="332"/>
    </w:p>
    <w:p w:rsidR="00717F60" w:rsidRPr="007C0A35"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Письмо о подаче оферты (</w:t>
      </w:r>
      <w:r w:rsidR="00A154B7" w:rsidRPr="007C0A35">
        <w:rPr>
          <w:bCs w:val="0"/>
          <w:spacing w:val="-2"/>
          <w:sz w:val="24"/>
          <w:szCs w:val="24"/>
        </w:rPr>
        <w:t>под</w:t>
      </w:r>
      <w:r w:rsidR="00A154B7" w:rsidRPr="007C0A35">
        <w:rPr>
          <w:bCs w:val="0"/>
          <w:sz w:val="24"/>
          <w:szCs w:val="24"/>
        </w:rPr>
        <w:t>раздел</w:t>
      </w:r>
      <w:r w:rsidR="00F86B89" w:rsidRPr="007C0A35">
        <w:rPr>
          <w:bCs w:val="0"/>
          <w:sz w:val="24"/>
          <w:szCs w:val="24"/>
          <w:lang w:eastAsia="ru-RU"/>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lang w:eastAsia="ru-RU"/>
        </w:rPr>
        <w:t>5.1</w:t>
      </w:r>
      <w:r w:rsidR="004E0F05">
        <w:fldChar w:fldCharType="end"/>
      </w:r>
      <w:r w:rsidRPr="007C0A35">
        <w:rPr>
          <w:bCs w:val="0"/>
          <w:sz w:val="24"/>
          <w:szCs w:val="24"/>
        </w:rPr>
        <w:t>);</w:t>
      </w:r>
    </w:p>
    <w:p w:rsidR="00306DE6" w:rsidRPr="007C0A35" w:rsidRDefault="00306DE6" w:rsidP="00306DE6">
      <w:pPr>
        <w:widowControl w:val="0"/>
        <w:numPr>
          <w:ilvl w:val="0"/>
          <w:numId w:val="5"/>
        </w:numPr>
        <w:tabs>
          <w:tab w:val="left" w:pos="540"/>
        </w:tabs>
        <w:overflowPunct w:val="0"/>
        <w:autoSpaceDE w:val="0"/>
        <w:spacing w:line="264" w:lineRule="auto"/>
        <w:ind w:hanging="540"/>
        <w:rPr>
          <w:sz w:val="24"/>
          <w:szCs w:val="24"/>
        </w:rPr>
      </w:pPr>
      <w:r w:rsidRPr="007C0A35">
        <w:rPr>
          <w:sz w:val="24"/>
          <w:szCs w:val="24"/>
        </w:rPr>
        <w:t xml:space="preserve">Антикоррупционные обязательства (подраздел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Pr="007C0A35">
        <w:rPr>
          <w:sz w:val="24"/>
          <w:szCs w:val="24"/>
        </w:rPr>
        <w:t>);</w:t>
      </w:r>
    </w:p>
    <w:p w:rsidR="00F463E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sz w:val="24"/>
          <w:szCs w:val="24"/>
        </w:rPr>
        <w:t>Докумен</w:t>
      </w:r>
      <w:proofErr w:type="gramStart"/>
      <w:r w:rsidRPr="007C0A35">
        <w:rPr>
          <w:sz w:val="24"/>
          <w:szCs w:val="24"/>
        </w:rPr>
        <w:t>т(</w:t>
      </w:r>
      <w:proofErr w:type="gramEnd"/>
      <w:r w:rsidRPr="007C0A35">
        <w:rPr>
          <w:sz w:val="24"/>
          <w:szCs w:val="24"/>
        </w:rPr>
        <w:t xml:space="preserve">ы) в соответствии с </w:t>
      </w:r>
      <w:proofErr w:type="spellStart"/>
      <w:r w:rsidRPr="007C0A35">
        <w:rPr>
          <w:sz w:val="24"/>
          <w:szCs w:val="24"/>
        </w:rPr>
        <w:t>пп</w:t>
      </w:r>
      <w:proofErr w:type="spellEnd"/>
      <w:r w:rsidRPr="007C0A35">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463E8" w:rsidRPr="007C0A35">
        <w:rPr>
          <w:sz w:val="24"/>
          <w:szCs w:val="24"/>
        </w:rPr>
        <w:t xml:space="preserve"> п</w:t>
      </w:r>
      <w:r w:rsidR="00F463E8">
        <w:rPr>
          <w:sz w:val="24"/>
          <w:szCs w:val="24"/>
        </w:rPr>
        <w:t xml:space="preserve">. </w:t>
      </w:r>
      <w:r w:rsidR="00812BD9">
        <w:rPr>
          <w:sz w:val="24"/>
          <w:szCs w:val="24"/>
        </w:rPr>
        <w:fldChar w:fldCharType="begin"/>
      </w:r>
      <w:r w:rsidR="00F463E8">
        <w:rPr>
          <w:sz w:val="24"/>
          <w:szCs w:val="24"/>
        </w:rPr>
        <w:instrText xml:space="preserve"> REF _Ref306005578 \r \h </w:instrText>
      </w:r>
      <w:r w:rsidR="00812BD9">
        <w:rPr>
          <w:sz w:val="24"/>
          <w:szCs w:val="24"/>
        </w:rPr>
      </w:r>
      <w:r w:rsidR="00812BD9">
        <w:rPr>
          <w:sz w:val="24"/>
          <w:szCs w:val="24"/>
        </w:rPr>
        <w:fldChar w:fldCharType="separate"/>
      </w:r>
      <w:r w:rsidR="00644A23">
        <w:rPr>
          <w:sz w:val="24"/>
          <w:szCs w:val="24"/>
        </w:rPr>
        <w:t>3.3.8.3</w:t>
      </w:r>
      <w:r w:rsidR="00812BD9">
        <w:rPr>
          <w:sz w:val="24"/>
          <w:szCs w:val="24"/>
        </w:rPr>
        <w:fldChar w:fldCharType="end"/>
      </w:r>
      <w:r w:rsidR="00F463E8">
        <w:rPr>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Техническое предложение </w:t>
      </w:r>
      <w:r w:rsidRPr="00E71A48">
        <w:rPr>
          <w:bCs w:val="0"/>
          <w:spacing w:val="-1"/>
          <w:sz w:val="24"/>
          <w:szCs w:val="24"/>
        </w:rPr>
        <w:t>(</w:t>
      </w:r>
      <w:r>
        <w:rPr>
          <w:bCs w:val="0"/>
          <w:spacing w:val="-2"/>
          <w:sz w:val="24"/>
          <w:szCs w:val="24"/>
        </w:rPr>
        <w:t>под</w:t>
      </w:r>
      <w:r w:rsidRPr="00E71A48">
        <w:rPr>
          <w:bCs w:val="0"/>
          <w:sz w:val="24"/>
          <w:szCs w:val="24"/>
        </w:rPr>
        <w:t>раздел</w:t>
      </w:r>
      <w:r>
        <w:rPr>
          <w:bCs w:val="0"/>
          <w:sz w:val="24"/>
          <w:szCs w:val="24"/>
        </w:rPr>
        <w:t xml:space="preserve"> </w:t>
      </w:r>
      <w:r w:rsidR="00812BD9">
        <w:rPr>
          <w:bCs w:val="0"/>
          <w:sz w:val="24"/>
          <w:szCs w:val="24"/>
        </w:rPr>
        <w:fldChar w:fldCharType="begin"/>
      </w:r>
      <w:r>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Pr="00E71A48">
        <w:rPr>
          <w:bCs w:val="0"/>
          <w:spacing w:val="-1"/>
          <w:sz w:val="24"/>
          <w:szCs w:val="24"/>
        </w:rPr>
        <w:t>)</w:t>
      </w:r>
      <w:r>
        <w:rPr>
          <w:bCs w:val="0"/>
          <w:spacing w:val="-1"/>
          <w:sz w:val="24"/>
          <w:szCs w:val="24"/>
        </w:rPr>
        <w:t>,</w:t>
      </w:r>
      <w:r w:rsidRPr="003E170D">
        <w:rPr>
          <w:bCs w:val="0"/>
          <w:sz w:val="24"/>
          <w:szCs w:val="24"/>
        </w:rPr>
        <w:t xml:space="preserve"> оформля</w:t>
      </w:r>
      <w:r>
        <w:rPr>
          <w:bCs w:val="0"/>
          <w:sz w:val="24"/>
          <w:szCs w:val="24"/>
        </w:rPr>
        <w:t>е</w:t>
      </w:r>
      <w:r w:rsidRPr="003E170D">
        <w:rPr>
          <w:bCs w:val="0"/>
          <w:sz w:val="24"/>
          <w:szCs w:val="24"/>
        </w:rPr>
        <w:t xml:space="preserve">тся отдельным </w:t>
      </w:r>
      <w:r>
        <w:rPr>
          <w:bCs w:val="0"/>
          <w:sz w:val="24"/>
          <w:szCs w:val="24"/>
        </w:rPr>
        <w:t>архивом</w:t>
      </w:r>
      <w:r w:rsidRPr="003E170D">
        <w:rPr>
          <w:bCs w:val="0"/>
          <w:sz w:val="24"/>
          <w:szCs w:val="24"/>
        </w:rPr>
        <w:t xml:space="preserve"> «Техническое предложение Участник</w:t>
      </w:r>
      <w:r>
        <w:rPr>
          <w:bCs w:val="0"/>
          <w:sz w:val="24"/>
          <w:szCs w:val="24"/>
        </w:rPr>
        <w:t>а __________»;</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Сводная таблица стоимости </w:t>
      </w:r>
      <w:r w:rsidRPr="005D252F">
        <w:rPr>
          <w:bCs w:val="0"/>
          <w:sz w:val="24"/>
          <w:szCs w:val="24"/>
        </w:rPr>
        <w:t>работ</w:t>
      </w:r>
      <w:r w:rsidRPr="002D4BC6">
        <w:rPr>
          <w:szCs w:val="24"/>
        </w:rPr>
        <w:t xml:space="preserve"> </w:t>
      </w:r>
      <w:r w:rsidRPr="00E71A48">
        <w:rPr>
          <w:bCs w:val="0"/>
          <w:sz w:val="24"/>
          <w:szCs w:val="24"/>
        </w:rPr>
        <w:t>(</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_Ref440274913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5.2</w:t>
      </w:r>
      <w:r w:rsidR="00812BD9">
        <w:rPr>
          <w:bCs w:val="0"/>
          <w:sz w:val="24"/>
          <w:szCs w:val="24"/>
          <w:lang w:eastAsia="ru-RU"/>
        </w:rPr>
        <w:fldChar w:fldCharType="end"/>
      </w:r>
      <w:r>
        <w:rPr>
          <w:bCs w:val="0"/>
          <w:sz w:val="24"/>
          <w:szCs w:val="24"/>
        </w:rPr>
        <w:t>);</w:t>
      </w:r>
    </w:p>
    <w:p w:rsidR="00306DE6"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Pr>
          <w:bCs w:val="0"/>
          <w:sz w:val="24"/>
          <w:szCs w:val="24"/>
        </w:rPr>
        <w:t>выполнения работ</w:t>
      </w:r>
      <w:r w:rsidRPr="00E71A48">
        <w:rPr>
          <w:bCs w:val="0"/>
          <w:sz w:val="24"/>
          <w:szCs w:val="24"/>
        </w:rPr>
        <w:t xml:space="preserve"> (</w:t>
      </w:r>
      <w:r>
        <w:rPr>
          <w:bCs w:val="0"/>
          <w:spacing w:val="-2"/>
          <w:sz w:val="24"/>
          <w:szCs w:val="24"/>
        </w:rPr>
        <w:t>под</w:t>
      </w:r>
      <w:r w:rsidRPr="00E71A48">
        <w:rPr>
          <w:bCs w:val="0"/>
          <w:sz w:val="24"/>
          <w:szCs w:val="24"/>
        </w:rPr>
        <w:t>раздел</w:t>
      </w:r>
      <w:r w:rsidRPr="00E71A48">
        <w:rPr>
          <w:bCs w:val="0"/>
          <w:sz w:val="24"/>
          <w:szCs w:val="24"/>
          <w:lang w:eastAsia="ru-RU"/>
        </w:rPr>
        <w:t xml:space="preserve"> </w:t>
      </w:r>
      <w:r w:rsidR="00812BD9">
        <w:rPr>
          <w:bCs w:val="0"/>
          <w:sz w:val="24"/>
          <w:szCs w:val="24"/>
          <w:lang w:eastAsia="ru-RU"/>
        </w:rPr>
        <w:fldChar w:fldCharType="begin"/>
      </w:r>
      <w:r>
        <w:rPr>
          <w:bCs w:val="0"/>
          <w:sz w:val="24"/>
          <w:szCs w:val="24"/>
          <w:lang w:eastAsia="ru-RU"/>
        </w:rPr>
        <w:instrText xml:space="preserve"> REF _Ref440274902 \r \h </w:instrText>
      </w:r>
      <w:r w:rsidR="00812BD9">
        <w:rPr>
          <w:bCs w:val="0"/>
          <w:sz w:val="24"/>
          <w:szCs w:val="24"/>
          <w:lang w:eastAsia="ru-RU"/>
        </w:rPr>
      </w:r>
      <w:r w:rsidR="00812BD9">
        <w:rPr>
          <w:bCs w:val="0"/>
          <w:sz w:val="24"/>
          <w:szCs w:val="24"/>
          <w:lang w:eastAsia="ru-RU"/>
        </w:rPr>
        <w:fldChar w:fldCharType="separate"/>
      </w:r>
      <w:r w:rsidR="00644A23">
        <w:rPr>
          <w:bCs w:val="0"/>
          <w:sz w:val="24"/>
          <w:szCs w:val="24"/>
          <w:lang w:eastAsia="ru-RU"/>
        </w:rPr>
        <w:t>5.4</w:t>
      </w:r>
      <w:r w:rsidR="00812BD9">
        <w:rPr>
          <w:bCs w:val="0"/>
          <w:sz w:val="24"/>
          <w:szCs w:val="24"/>
          <w:lang w:eastAsia="ru-RU"/>
        </w:rPr>
        <w:fldChar w:fldCharType="end"/>
      </w:r>
      <w:r>
        <w:rPr>
          <w:bCs w:val="0"/>
          <w:sz w:val="24"/>
          <w:szCs w:val="24"/>
        </w:rPr>
        <w:t>);</w:t>
      </w:r>
    </w:p>
    <w:p w:rsidR="00306DE6" w:rsidRPr="00E71A48"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График </w:t>
      </w:r>
      <w:r>
        <w:rPr>
          <w:bCs w:val="0"/>
          <w:sz w:val="24"/>
          <w:szCs w:val="24"/>
        </w:rPr>
        <w:t>оплаты выполнения работ</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rPr>
        <w:t xml:space="preserve"> </w:t>
      </w:r>
      <w:r w:rsidR="00812BD9">
        <w:rPr>
          <w:bCs w:val="0"/>
          <w:sz w:val="24"/>
          <w:szCs w:val="24"/>
        </w:rPr>
        <w:fldChar w:fldCharType="begin"/>
      </w:r>
      <w:r>
        <w:rPr>
          <w:bCs w:val="0"/>
          <w:sz w:val="24"/>
          <w:szCs w:val="24"/>
        </w:rPr>
        <w:instrText xml:space="preserve"> REF _Ref440361959 \r \h </w:instrText>
      </w:r>
      <w:r w:rsidR="00812BD9">
        <w:rPr>
          <w:bCs w:val="0"/>
          <w:sz w:val="24"/>
          <w:szCs w:val="24"/>
        </w:rPr>
      </w:r>
      <w:r w:rsidR="00812BD9">
        <w:rPr>
          <w:bCs w:val="0"/>
          <w:sz w:val="24"/>
          <w:szCs w:val="24"/>
        </w:rPr>
        <w:fldChar w:fldCharType="separate"/>
      </w:r>
      <w:r w:rsidR="00644A23">
        <w:rPr>
          <w:bCs w:val="0"/>
          <w:sz w:val="24"/>
          <w:szCs w:val="24"/>
        </w:rPr>
        <w:t>5.5</w:t>
      </w:r>
      <w:r w:rsidR="00812BD9">
        <w:rPr>
          <w:bCs w:val="0"/>
          <w:sz w:val="24"/>
          <w:szCs w:val="24"/>
        </w:rPr>
        <w:fldChar w:fldCharType="end"/>
      </w:r>
      <w:r w:rsidRPr="003E170D">
        <w:rPr>
          <w:bCs w:val="0"/>
          <w:sz w:val="24"/>
          <w:szCs w:val="24"/>
        </w:rPr>
        <w:t>)</w:t>
      </w:r>
      <w:r w:rsidRPr="00E71A48">
        <w:rPr>
          <w:bCs w:val="0"/>
          <w:sz w:val="24"/>
          <w:szCs w:val="24"/>
        </w:rPr>
        <w:t>;</w:t>
      </w:r>
    </w:p>
    <w:p w:rsidR="00306DE6" w:rsidRPr="003E170D" w:rsidRDefault="00306DE6" w:rsidP="00306DE6">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Pr="00AE556B">
        <w:rPr>
          <w:bCs w:val="0"/>
          <w:sz w:val="24"/>
          <w:szCs w:val="24"/>
        </w:rPr>
        <w:t>к проекту Договора</w:t>
      </w:r>
      <w:r w:rsidRPr="003E170D">
        <w:rPr>
          <w:bCs w:val="0"/>
          <w:sz w:val="24"/>
          <w:szCs w:val="24"/>
        </w:rPr>
        <w:t xml:space="preserve"> (</w:t>
      </w:r>
      <w:r>
        <w:rPr>
          <w:bCs w:val="0"/>
          <w:spacing w:val="-2"/>
          <w:sz w:val="24"/>
          <w:szCs w:val="24"/>
        </w:rPr>
        <w:t>под</w:t>
      </w:r>
      <w:r w:rsidRPr="00E71A48">
        <w:rPr>
          <w:bCs w:val="0"/>
          <w:sz w:val="24"/>
          <w:szCs w:val="24"/>
        </w:rPr>
        <w:t>раздел</w:t>
      </w:r>
      <w:r w:rsidRPr="003E170D">
        <w:rPr>
          <w:bCs w:val="0"/>
          <w:sz w:val="24"/>
          <w:szCs w:val="24"/>
          <w:lang w:eastAsia="ru-RU"/>
        </w:rPr>
        <w:t xml:space="preserve"> </w:t>
      </w:r>
      <w:r w:rsidR="00812BD9">
        <w:rPr>
          <w:bCs w:val="0"/>
          <w:sz w:val="24"/>
          <w:szCs w:val="24"/>
        </w:rPr>
        <w:fldChar w:fldCharType="begin"/>
      </w:r>
      <w:r>
        <w:rPr>
          <w:bCs w:val="0"/>
          <w:sz w:val="24"/>
          <w:szCs w:val="24"/>
        </w:rPr>
        <w:instrText xml:space="preserve"> REF _Ref440361610 \r \h </w:instrText>
      </w:r>
      <w:r w:rsidR="00812BD9">
        <w:rPr>
          <w:bCs w:val="0"/>
          <w:sz w:val="24"/>
          <w:szCs w:val="24"/>
        </w:rPr>
      </w:r>
      <w:r w:rsidR="00812BD9">
        <w:rPr>
          <w:bCs w:val="0"/>
          <w:sz w:val="24"/>
          <w:szCs w:val="24"/>
        </w:rPr>
        <w:fldChar w:fldCharType="separate"/>
      </w:r>
      <w:r w:rsidR="00644A23">
        <w:rPr>
          <w:bCs w:val="0"/>
          <w:sz w:val="24"/>
          <w:szCs w:val="24"/>
        </w:rPr>
        <w:t>5.6</w:t>
      </w:r>
      <w:r w:rsidR="00812BD9">
        <w:rPr>
          <w:bCs w:val="0"/>
          <w:sz w:val="24"/>
          <w:szCs w:val="24"/>
        </w:rPr>
        <w:fldChar w:fldCharType="end"/>
      </w:r>
      <w:r w:rsidRPr="003E170D">
        <w:rPr>
          <w:bCs w:val="0"/>
          <w:sz w:val="24"/>
          <w:szCs w:val="24"/>
          <w:lang w:eastAsia="ru-RU"/>
        </w:rPr>
        <w:t>)</w:t>
      </w:r>
      <w:r w:rsidR="00AF7745">
        <w:rPr>
          <w:bCs w:val="0"/>
          <w:sz w:val="24"/>
          <w:szCs w:val="24"/>
        </w:rPr>
        <w:t>;</w:t>
      </w:r>
    </w:p>
    <w:p w:rsidR="00B66565" w:rsidRPr="00B66565" w:rsidRDefault="00B66565" w:rsidP="00B66565">
      <w:pPr>
        <w:widowControl w:val="0"/>
        <w:numPr>
          <w:ilvl w:val="0"/>
          <w:numId w:val="5"/>
        </w:numPr>
        <w:tabs>
          <w:tab w:val="left" w:pos="540"/>
        </w:tabs>
        <w:overflowPunct w:val="0"/>
        <w:autoSpaceDE w:val="0"/>
        <w:spacing w:line="264" w:lineRule="auto"/>
        <w:ind w:hanging="540"/>
        <w:rPr>
          <w:bCs w:val="0"/>
          <w:sz w:val="24"/>
          <w:szCs w:val="24"/>
        </w:rPr>
      </w:pPr>
      <w:r w:rsidRPr="00B66565">
        <w:rPr>
          <w:bCs w:val="0"/>
          <w:sz w:val="24"/>
          <w:szCs w:val="24"/>
        </w:rPr>
        <w:t>Анкета Участника запроса предложений (</w:t>
      </w:r>
      <w:r w:rsidRPr="00B66565">
        <w:rPr>
          <w:bCs w:val="0"/>
          <w:spacing w:val="-2"/>
          <w:sz w:val="24"/>
          <w:szCs w:val="24"/>
        </w:rPr>
        <w:t>под</w:t>
      </w:r>
      <w:r w:rsidRPr="00B66565">
        <w:rPr>
          <w:bCs w:val="0"/>
          <w:sz w:val="24"/>
          <w:szCs w:val="24"/>
        </w:rPr>
        <w:t>раздел</w:t>
      </w:r>
      <w:r w:rsidRPr="00B66565">
        <w:rPr>
          <w:bCs w:val="0"/>
          <w:sz w:val="24"/>
          <w:szCs w:val="24"/>
          <w:lang w:eastAsia="ru-RU"/>
        </w:rPr>
        <w:t xml:space="preserve"> </w:t>
      </w:r>
      <w:r w:rsidR="004E0F05">
        <w:fldChar w:fldCharType="begin"/>
      </w:r>
      <w:r w:rsidR="004E0F05">
        <w:instrText xml:space="preserve"> REF _Ref444168907 \r \h  \* MERGEFORMAT </w:instrText>
      </w:r>
      <w:r w:rsidR="004E0F05">
        <w:fldChar w:fldCharType="separate"/>
      </w:r>
      <w:r w:rsidR="00644A23" w:rsidRPr="00644A23">
        <w:rPr>
          <w:bCs w:val="0"/>
          <w:sz w:val="24"/>
          <w:szCs w:val="24"/>
          <w:lang w:eastAsia="ru-RU"/>
        </w:rPr>
        <w:t>5.7.1</w:t>
      </w:r>
      <w:r w:rsidR="004E0F05">
        <w:fldChar w:fldCharType="end"/>
      </w:r>
      <w:r w:rsidRPr="00B66565">
        <w:rPr>
          <w:bCs w:val="0"/>
          <w:sz w:val="24"/>
          <w:szCs w:val="24"/>
        </w:rPr>
        <w:t xml:space="preserve">) </w:t>
      </w:r>
      <w:r w:rsidRPr="00B66565">
        <w:rPr>
          <w:sz w:val="24"/>
          <w:szCs w:val="24"/>
        </w:rPr>
        <w:t xml:space="preserve">с приложением </w:t>
      </w:r>
      <w:proofErr w:type="gramStart"/>
      <w:r w:rsidRPr="00B66565">
        <w:rPr>
          <w:bCs w:val="0"/>
          <w:sz w:val="24"/>
          <w:szCs w:val="24"/>
        </w:rPr>
        <w:t>файла копии Анкеты Участника запроса</w:t>
      </w:r>
      <w:proofErr w:type="gramEnd"/>
      <w:r w:rsidRPr="00B66565">
        <w:rPr>
          <w:bCs w:val="0"/>
          <w:sz w:val="24"/>
          <w:szCs w:val="24"/>
        </w:rPr>
        <w:t xml:space="preserve"> предложений, выполненного в формате MS </w:t>
      </w:r>
      <w:proofErr w:type="spellStart"/>
      <w:r w:rsidRPr="00B66565">
        <w:rPr>
          <w:bCs w:val="0"/>
          <w:sz w:val="24"/>
          <w:szCs w:val="24"/>
        </w:rPr>
        <w:t>Word</w:t>
      </w:r>
      <w:proofErr w:type="spellEnd"/>
      <w:r w:rsidRPr="00B66565">
        <w:rPr>
          <w:bCs w:val="0"/>
          <w:sz w:val="24"/>
          <w:szCs w:val="24"/>
        </w:rPr>
        <w:t>;</w:t>
      </w:r>
    </w:p>
    <w:p w:rsidR="00B66565" w:rsidRPr="007C0A35" w:rsidRDefault="00E760F8" w:rsidP="00B66565">
      <w:pPr>
        <w:widowControl w:val="0"/>
        <w:numPr>
          <w:ilvl w:val="0"/>
          <w:numId w:val="5"/>
        </w:numPr>
        <w:tabs>
          <w:tab w:val="left" w:pos="540"/>
        </w:tabs>
        <w:overflowPunct w:val="0"/>
        <w:autoSpaceDE w:val="0"/>
        <w:spacing w:line="264" w:lineRule="auto"/>
        <w:ind w:hanging="540"/>
        <w:rPr>
          <w:bCs w:val="0"/>
          <w:sz w:val="24"/>
          <w:szCs w:val="24"/>
        </w:rPr>
      </w:pPr>
      <w:r w:rsidRPr="00577EC9">
        <w:rPr>
          <w:sz w:val="24"/>
          <w:szCs w:val="24"/>
        </w:rPr>
        <w:t>Выписка из Единого реестра субъектов малого и среднего предпринимательства или 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реестре субъектов МСП (п. 11 Положения об </w:t>
      </w:r>
      <w:r w:rsidRPr="00577EC9">
        <w:rPr>
          <w:sz w:val="24"/>
          <w:szCs w:val="24"/>
        </w:rPr>
        <w:lastRenderedPageBreak/>
        <w:t xml:space="preserve">особенностях участия субъектов МСП в закупках, утвержденного Постановлением 1352)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Pr>
          <w:bCs w:val="0"/>
          <w:sz w:val="24"/>
          <w:szCs w:val="24"/>
        </w:rPr>
        <w:t>;</w:t>
      </w:r>
    </w:p>
    <w:p w:rsidR="00717F60" w:rsidRPr="00AB2CB8" w:rsidRDefault="00306DE6"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Документы, подтверждающие соответствие требованиям, предъявляемым к Участнику </w:t>
      </w:r>
      <w:r w:rsidR="00D90031" w:rsidRPr="007C0A35">
        <w:rPr>
          <w:bCs w:val="0"/>
          <w:sz w:val="24"/>
          <w:szCs w:val="24"/>
        </w:rPr>
        <w:t>(подра</w:t>
      </w:r>
      <w:r w:rsidR="00D90031" w:rsidRPr="00AB2CB8">
        <w:rPr>
          <w:bCs w:val="0"/>
          <w:sz w:val="24"/>
          <w:szCs w:val="24"/>
        </w:rPr>
        <w:t xml:space="preserve">здел </w:t>
      </w:r>
      <w:r w:rsidR="004E0F05">
        <w:fldChar w:fldCharType="begin"/>
      </w:r>
      <w:r w:rsidR="004E0F05">
        <w:instrText xml:space="preserve"> REF _Ref306005578 \r \h  \* MERGEFORMAT </w:instrText>
      </w:r>
      <w:r w:rsidR="004E0F05">
        <w:fldChar w:fldCharType="separate"/>
      </w:r>
      <w:r w:rsidR="00644A23" w:rsidRPr="00644A23">
        <w:rPr>
          <w:bCs w:val="0"/>
          <w:sz w:val="24"/>
          <w:szCs w:val="24"/>
        </w:rPr>
        <w:t>3.3.8.3</w:t>
      </w:r>
      <w:r w:rsidR="004E0F05">
        <w:fldChar w:fldCharType="end"/>
      </w:r>
      <w:r w:rsidR="00F463E8" w:rsidRPr="00AB2CB8">
        <w:rPr>
          <w:bCs w:val="0"/>
          <w:sz w:val="24"/>
          <w:szCs w:val="24"/>
        </w:rPr>
        <w:t>, за исключением документ</w:t>
      </w:r>
      <w:r w:rsidR="00FA5339" w:rsidRPr="00AB2CB8">
        <w:rPr>
          <w:bCs w:val="0"/>
          <w:sz w:val="24"/>
          <w:szCs w:val="24"/>
        </w:rPr>
        <w:t>ов</w:t>
      </w:r>
      <w:r w:rsidR="00F463E8" w:rsidRPr="00AB2CB8">
        <w:rPr>
          <w:bCs w:val="0"/>
          <w:sz w:val="24"/>
          <w:szCs w:val="24"/>
        </w:rPr>
        <w:t>, указанн</w:t>
      </w:r>
      <w:r w:rsidR="00FA5339" w:rsidRPr="00AB2CB8">
        <w:rPr>
          <w:bCs w:val="0"/>
          <w:sz w:val="24"/>
          <w:szCs w:val="24"/>
        </w:rPr>
        <w:t>ых</w:t>
      </w:r>
      <w:r w:rsidR="00F463E8" w:rsidRPr="00AB2CB8">
        <w:rPr>
          <w:bCs w:val="0"/>
          <w:sz w:val="24"/>
          <w:szCs w:val="24"/>
        </w:rPr>
        <w:t xml:space="preserve"> в </w:t>
      </w:r>
      <w:proofErr w:type="spellStart"/>
      <w:r w:rsidR="00F463E8" w:rsidRPr="00AB2CB8">
        <w:rPr>
          <w:sz w:val="24"/>
          <w:szCs w:val="24"/>
        </w:rPr>
        <w:t>пп</w:t>
      </w:r>
      <w:proofErr w:type="spellEnd"/>
      <w:r w:rsidR="00F463E8" w:rsidRPr="00AB2CB8">
        <w:rPr>
          <w:sz w:val="24"/>
          <w:szCs w:val="24"/>
        </w:rPr>
        <w:t xml:space="preserve">. </w:t>
      </w:r>
      <w:r w:rsidR="004E0F05">
        <w:fldChar w:fldCharType="begin"/>
      </w:r>
      <w:r w:rsidR="004E0F05">
        <w:instrText xml:space="preserve"> REF _Ref440279062 \r \h  \* MERGEFORMAT </w:instrText>
      </w:r>
      <w:r w:rsidR="004E0F05">
        <w:fldChar w:fldCharType="separate"/>
      </w:r>
      <w:r w:rsidR="00644A23" w:rsidRPr="00644A23">
        <w:rPr>
          <w:sz w:val="24"/>
          <w:szCs w:val="24"/>
        </w:rPr>
        <w:t>б)</w:t>
      </w:r>
      <w:r w:rsidR="004E0F05">
        <w:fldChar w:fldCharType="end"/>
      </w:r>
      <w:r w:rsidR="00FA5339" w:rsidRPr="00AB2CB8">
        <w:rPr>
          <w:sz w:val="24"/>
          <w:szCs w:val="24"/>
        </w:rPr>
        <w:t>,</w:t>
      </w:r>
      <w:r w:rsidR="007638F4" w:rsidRPr="00AB2CB8">
        <w:rPr>
          <w:sz w:val="24"/>
          <w:szCs w:val="24"/>
        </w:rPr>
        <w:t xml:space="preserve"> </w:t>
      </w:r>
      <w:r w:rsidR="004E0F05">
        <w:fldChar w:fldCharType="begin"/>
      </w:r>
      <w:r w:rsidR="004E0F05">
        <w:instrText xml:space="preserve"> REF _Ref440372326 \r \h  \* MERGEFORMAT </w:instrText>
      </w:r>
      <w:r w:rsidR="004E0F05">
        <w:fldChar w:fldCharType="separate"/>
      </w:r>
      <w:r w:rsidR="00644A23" w:rsidRPr="00644A23">
        <w:rPr>
          <w:sz w:val="24"/>
          <w:szCs w:val="24"/>
        </w:rPr>
        <w:t>е)</w:t>
      </w:r>
      <w:r w:rsidR="004E0F05">
        <w:fldChar w:fldCharType="end"/>
      </w:r>
      <w:r w:rsidR="007638F4" w:rsidRPr="00AB2CB8">
        <w:rPr>
          <w:sz w:val="24"/>
          <w:szCs w:val="24"/>
        </w:rPr>
        <w:t>,</w:t>
      </w:r>
      <w:r w:rsidR="00FA5339" w:rsidRPr="00AB2CB8">
        <w:rPr>
          <w:sz w:val="24"/>
          <w:szCs w:val="24"/>
        </w:rPr>
        <w:t xml:space="preserve"> </w:t>
      </w:r>
      <w:r w:rsidR="00812BD9">
        <w:fldChar w:fldCharType="begin"/>
      </w:r>
      <w:r w:rsidR="001653DA">
        <w:instrText xml:space="preserve"> REF _Ref440371812 \r \h  \* MERGEFORMAT </w:instrText>
      </w:r>
      <w:r w:rsidR="00812BD9">
        <w:fldChar w:fldCharType="separate"/>
      </w:r>
      <w:r w:rsidR="00644A23" w:rsidRPr="00644A23">
        <w:rPr>
          <w:sz w:val="24"/>
          <w:szCs w:val="24"/>
        </w:rPr>
        <w:t>н)</w:t>
      </w:r>
      <w:r w:rsidR="00812BD9">
        <w:fldChar w:fldCharType="end"/>
      </w:r>
      <w:r w:rsidR="00FA5339" w:rsidRPr="00AB2CB8">
        <w:rPr>
          <w:sz w:val="24"/>
          <w:szCs w:val="24"/>
        </w:rPr>
        <w:t xml:space="preserve">, </w:t>
      </w:r>
      <w:r w:rsidR="004E0F05">
        <w:fldChar w:fldCharType="begin"/>
      </w:r>
      <w:r w:rsidR="004E0F05">
        <w:instrText xml:space="preserve"> REF _Ref440371822 \r \h  \* MERGEFORMAT </w:instrText>
      </w:r>
      <w:r w:rsidR="004E0F05">
        <w:fldChar w:fldCharType="separate"/>
      </w:r>
      <w:r w:rsidR="00644A23" w:rsidRPr="00644A23">
        <w:rPr>
          <w:sz w:val="24"/>
          <w:szCs w:val="24"/>
        </w:rPr>
        <w:t>о)</w:t>
      </w:r>
      <w:r w:rsidR="004E0F05">
        <w:fldChar w:fldCharType="end"/>
      </w:r>
      <w:r w:rsidR="00F21407" w:rsidRPr="00F21407">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F463E8" w:rsidRPr="00F21407">
        <w:rPr>
          <w:sz w:val="24"/>
          <w:szCs w:val="24"/>
        </w:rPr>
        <w:t xml:space="preserve"> п.</w:t>
      </w:r>
      <w:r w:rsidR="00F463E8" w:rsidRPr="00AB2CB8">
        <w:rPr>
          <w:sz w:val="24"/>
          <w:szCs w:val="24"/>
        </w:rPr>
        <w:t xml:space="preserve"> </w:t>
      </w:r>
      <w:r w:rsidR="004E0F05">
        <w:fldChar w:fldCharType="begin"/>
      </w:r>
      <w:r w:rsidR="004E0F05">
        <w:instrText xml:space="preserve"> REF _Ref306005578 \r \h  \* MERGEFORMAT </w:instrText>
      </w:r>
      <w:r w:rsidR="004E0F05">
        <w:fldChar w:fldCharType="separate"/>
      </w:r>
      <w:r w:rsidR="00644A23" w:rsidRPr="00644A23">
        <w:rPr>
          <w:sz w:val="24"/>
          <w:szCs w:val="24"/>
        </w:rPr>
        <w:t>3.3.8.3</w:t>
      </w:r>
      <w:r w:rsidR="004E0F05">
        <w:fldChar w:fldCharType="end"/>
      </w:r>
      <w:r w:rsidR="00D90031" w:rsidRPr="00AB2CB8">
        <w:rPr>
          <w:bCs w:val="0"/>
          <w:sz w:val="24"/>
          <w:szCs w:val="24"/>
        </w:rPr>
        <w:t>)</w:t>
      </w:r>
      <w:r w:rsidR="00AD3EBC" w:rsidRPr="00AB2CB8">
        <w:rPr>
          <w:bCs w:val="0"/>
          <w:sz w:val="24"/>
          <w:szCs w:val="24"/>
        </w:rPr>
        <w:t>;</w:t>
      </w:r>
    </w:p>
    <w:p w:rsidR="00D57D88" w:rsidRPr="007C0A35"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 xml:space="preserve">Если Заявка подается Участником с привлечением </w:t>
      </w:r>
      <w:r w:rsidR="0046282D" w:rsidRPr="007C0A35">
        <w:rPr>
          <w:bCs w:val="0"/>
          <w:sz w:val="24"/>
          <w:szCs w:val="24"/>
        </w:rPr>
        <w:t>субподрядчиков</w:t>
      </w:r>
      <w:r w:rsidR="00306DE6" w:rsidRPr="007C0A35">
        <w:rPr>
          <w:bCs w:val="0"/>
          <w:sz w:val="24"/>
          <w:szCs w:val="24"/>
        </w:rPr>
        <w:t>,</w:t>
      </w:r>
      <w:r w:rsidRPr="007C0A35">
        <w:rPr>
          <w:bCs w:val="0"/>
          <w:sz w:val="24"/>
          <w:szCs w:val="24"/>
        </w:rPr>
        <w:t xml:space="preserve"> </w:t>
      </w:r>
      <w:r w:rsidR="00306DE6" w:rsidRPr="007C0A35">
        <w:rPr>
          <w:bCs w:val="0"/>
          <w:sz w:val="24"/>
          <w:szCs w:val="24"/>
        </w:rPr>
        <w:t xml:space="preserve">то дополнительно в состав Заявки включаются документы, указанные в подразделе </w:t>
      </w:r>
      <w:r w:rsidR="004E0F05">
        <w:fldChar w:fldCharType="begin"/>
      </w:r>
      <w:r w:rsidR="004E0F05">
        <w:instrText xml:space="preserve"> REF _Ref306143446 \r \h  \* MERGEFORMAT </w:instrText>
      </w:r>
      <w:r w:rsidR="004E0F05">
        <w:fldChar w:fldCharType="separate"/>
      </w:r>
      <w:r w:rsidR="00644A23" w:rsidRPr="00644A23">
        <w:rPr>
          <w:bCs w:val="0"/>
          <w:sz w:val="24"/>
          <w:szCs w:val="24"/>
        </w:rPr>
        <w:t>3.3.9.3</w:t>
      </w:r>
      <w:r w:rsidR="004E0F05">
        <w:fldChar w:fldCharType="end"/>
      </w:r>
      <w:r w:rsidR="00306DE6" w:rsidRPr="007C0A35">
        <w:rPr>
          <w:sz w:val="24"/>
          <w:szCs w:val="24"/>
        </w:rPr>
        <w:t xml:space="preserve">. </w:t>
      </w:r>
      <w:r w:rsidR="00306DE6" w:rsidRPr="007C0A35">
        <w:rPr>
          <w:bCs w:val="0"/>
          <w:sz w:val="24"/>
          <w:szCs w:val="24"/>
        </w:rPr>
        <w:t>Документы для каждого соисполнителя готовятся с оформлением отдельного архива «Документы соисполнителя _________________»</w:t>
      </w:r>
      <w:r w:rsidRPr="007C0A35">
        <w:rPr>
          <w:bCs w:val="0"/>
          <w:sz w:val="24"/>
          <w:szCs w:val="24"/>
        </w:rPr>
        <w:t>;</w:t>
      </w:r>
    </w:p>
    <w:p w:rsidR="000E746F" w:rsidRPr="009C78C3"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7C0A35">
        <w:rPr>
          <w:bCs w:val="0"/>
          <w:sz w:val="24"/>
          <w:szCs w:val="24"/>
        </w:rPr>
        <w:t>Если Заявка подается коллективным Участником</w:t>
      </w:r>
      <w:r w:rsidR="00306DE6" w:rsidRPr="007C0A35">
        <w:rPr>
          <w:bCs w:val="0"/>
          <w:sz w:val="24"/>
          <w:szCs w:val="24"/>
        </w:rPr>
        <w:t xml:space="preserve">, то дополнительно в состав Заявки включаются документы, указанные в подразделе </w:t>
      </w:r>
      <w:r w:rsidR="004E0F05">
        <w:fldChar w:fldCharType="begin"/>
      </w:r>
      <w:r w:rsidR="004E0F05">
        <w:instrText xml:space="preserve"> REF _Ref465863260 \r \h  \* MERGEFORMAT </w:instrText>
      </w:r>
      <w:r w:rsidR="004E0F05">
        <w:fldChar w:fldCharType="separate"/>
      </w:r>
      <w:r w:rsidR="00644A23" w:rsidRPr="00644A23">
        <w:rPr>
          <w:bCs w:val="0"/>
          <w:sz w:val="24"/>
          <w:szCs w:val="24"/>
        </w:rPr>
        <w:t>3.3.10.7</w:t>
      </w:r>
      <w:r w:rsidR="004E0F05">
        <w:fldChar w:fldCharType="end"/>
      </w:r>
      <w:r w:rsidR="00306DE6" w:rsidRPr="007C0A35">
        <w:t>.</w:t>
      </w:r>
      <w:r w:rsidR="00306DE6" w:rsidRPr="007C0A35">
        <w:rPr>
          <w:bCs w:val="0"/>
          <w:sz w:val="24"/>
          <w:szCs w:val="24"/>
        </w:rPr>
        <w:t xml:space="preserve"> Документы для каждого члена </w:t>
      </w:r>
      <w:r w:rsidR="00306DE6" w:rsidRPr="009C78C3">
        <w:rPr>
          <w:bCs w:val="0"/>
          <w:sz w:val="24"/>
          <w:szCs w:val="24"/>
        </w:rPr>
        <w:t>коллективного Участника готовятся с оформлением отдельного архива «Документы члена коллективного Участника _________________»</w:t>
      </w:r>
      <w:r w:rsidR="006D05F2" w:rsidRPr="009C78C3">
        <w:rPr>
          <w:bCs w:val="0"/>
          <w:sz w:val="24"/>
          <w:szCs w:val="24"/>
        </w:rPr>
        <w:t>;</w:t>
      </w:r>
    </w:p>
    <w:p w:rsidR="006D05F2" w:rsidRPr="009C78C3" w:rsidRDefault="006D05F2"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9C78C3">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w:t>
      </w:r>
      <w:proofErr w:type="gramEnd"/>
    </w:p>
    <w:p w:rsidR="00717F60" w:rsidRPr="009C78C3"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3" w:name="_Ref306004660"/>
      <w:r w:rsidRPr="009C78C3">
        <w:rPr>
          <w:bCs w:val="0"/>
          <w:sz w:val="24"/>
          <w:szCs w:val="24"/>
        </w:rPr>
        <w:t>Участник</w:t>
      </w:r>
      <w:r w:rsidR="00717F60" w:rsidRPr="009C78C3">
        <w:rPr>
          <w:bCs w:val="0"/>
          <w:sz w:val="24"/>
          <w:szCs w:val="24"/>
        </w:rPr>
        <w:t xml:space="preserve"> имеет право подать только одну </w:t>
      </w:r>
      <w:r w:rsidR="004B5EB3" w:rsidRPr="009C78C3">
        <w:rPr>
          <w:bCs w:val="0"/>
          <w:sz w:val="24"/>
          <w:szCs w:val="24"/>
        </w:rPr>
        <w:t>Заявк</w:t>
      </w:r>
      <w:r w:rsidR="00717F60" w:rsidRPr="009C78C3">
        <w:rPr>
          <w:bCs w:val="0"/>
          <w:sz w:val="24"/>
          <w:szCs w:val="24"/>
        </w:rPr>
        <w:t xml:space="preserve">у. В случае нарушения этого требования все </w:t>
      </w:r>
      <w:r w:rsidR="004B5EB3" w:rsidRPr="009C78C3">
        <w:rPr>
          <w:bCs w:val="0"/>
          <w:sz w:val="24"/>
          <w:szCs w:val="24"/>
        </w:rPr>
        <w:t>Заявк</w:t>
      </w:r>
      <w:r w:rsidR="00717F60" w:rsidRPr="009C78C3">
        <w:rPr>
          <w:bCs w:val="0"/>
          <w:sz w:val="24"/>
          <w:szCs w:val="24"/>
        </w:rPr>
        <w:t xml:space="preserve">и такого </w:t>
      </w:r>
      <w:r w:rsidRPr="009C78C3">
        <w:rPr>
          <w:bCs w:val="0"/>
          <w:sz w:val="24"/>
          <w:szCs w:val="24"/>
        </w:rPr>
        <w:t>Участник</w:t>
      </w:r>
      <w:r w:rsidR="00717F60" w:rsidRPr="009C78C3">
        <w:rPr>
          <w:bCs w:val="0"/>
          <w:sz w:val="24"/>
          <w:szCs w:val="24"/>
        </w:rPr>
        <w:t>а отклоняются без рассмотрения по существу.</w:t>
      </w:r>
      <w:bookmarkEnd w:id="333"/>
    </w:p>
    <w:p w:rsidR="00BD40A3" w:rsidRPr="009C78C3"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 xml:space="preserve">Все формы, указанные в разделе </w:t>
      </w:r>
      <w:r w:rsidR="004E0F05">
        <w:fldChar w:fldCharType="begin"/>
      </w:r>
      <w:r w:rsidR="004E0F05">
        <w:instrText xml:space="preserve"> REF _Ref440270602 \r \h  \* MERGEFORMAT </w:instrText>
      </w:r>
      <w:r w:rsidR="004E0F05">
        <w:fldChar w:fldCharType="separate"/>
      </w:r>
      <w:r w:rsidR="00644A23">
        <w:t>5</w:t>
      </w:r>
      <w:r w:rsidR="004E0F05">
        <w:fldChar w:fldCharType="end"/>
      </w:r>
      <w:r w:rsidRPr="009C78C3">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9C78C3"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9C78C3">
        <w:rPr>
          <w:bCs w:val="0"/>
          <w:sz w:val="24"/>
          <w:szCs w:val="24"/>
        </w:rPr>
        <w:t>Заявк</w:t>
      </w:r>
      <w:r w:rsidR="00717F60" w:rsidRPr="009C78C3">
        <w:rPr>
          <w:bCs w:val="0"/>
          <w:sz w:val="24"/>
          <w:szCs w:val="24"/>
        </w:rPr>
        <w:t xml:space="preserve">а должна быть подготовлена в электронной форме с использованием функционала ЭТП (подраздел </w:t>
      </w:r>
      <w:r w:rsidR="004E0F05">
        <w:fldChar w:fldCharType="begin"/>
      </w:r>
      <w:r w:rsidR="004E0F05">
        <w:instrText xml:space="preserve"> REF _Ref191386419 \n \h  \* MERGEFORMAT </w:instrText>
      </w:r>
      <w:r w:rsidR="004E0F05">
        <w:fldChar w:fldCharType="separate"/>
      </w:r>
      <w:r w:rsidR="00644A23" w:rsidRPr="00644A23">
        <w:rPr>
          <w:bCs w:val="0"/>
          <w:sz w:val="24"/>
          <w:szCs w:val="24"/>
        </w:rPr>
        <w:t>3.3.2</w:t>
      </w:r>
      <w:r w:rsidR="004E0F05">
        <w:fldChar w:fldCharType="end"/>
      </w:r>
      <w:r w:rsidR="00717F60" w:rsidRPr="009C78C3">
        <w:rPr>
          <w:bCs w:val="0"/>
          <w:sz w:val="24"/>
          <w:szCs w:val="24"/>
        </w:rPr>
        <w:t>)</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9C78C3">
        <w:rPr>
          <w:bCs w:val="0"/>
          <w:sz w:val="24"/>
          <w:szCs w:val="24"/>
        </w:rPr>
        <w:t>.</w:t>
      </w:r>
      <w:proofErr w:type="gramEnd"/>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9C78C3">
        <w:rPr>
          <w:bCs w:val="0"/>
          <w:sz w:val="24"/>
          <w:szCs w:val="24"/>
        </w:rPr>
        <w:t>Каждый документ, входящий</w:t>
      </w:r>
      <w:r w:rsidRPr="000E5AC7">
        <w:rPr>
          <w:bCs w:val="0"/>
          <w:sz w:val="24"/>
          <w:szCs w:val="24"/>
        </w:rPr>
        <w:t xml:space="preserve">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7C0A35">
        <w:rPr>
          <w:bCs w:val="0"/>
          <w:sz w:val="24"/>
          <w:szCs w:val="24"/>
        </w:rPr>
        <w:t xml:space="preserve">лицом на основании доверенности (далее — уполномоченного лица). В последнем случае </w:t>
      </w:r>
      <w:r w:rsidR="007F7EB4" w:rsidRPr="007C0A35">
        <w:rPr>
          <w:bCs w:val="0"/>
          <w:sz w:val="24"/>
          <w:szCs w:val="24"/>
        </w:rPr>
        <w:t>копия</w:t>
      </w:r>
      <w:r w:rsidRPr="007C0A35">
        <w:rPr>
          <w:bCs w:val="0"/>
          <w:sz w:val="24"/>
          <w:szCs w:val="24"/>
        </w:rPr>
        <w:t xml:space="preserve"> </w:t>
      </w:r>
      <w:r w:rsidR="00306DE6" w:rsidRPr="007C0A35">
        <w:rPr>
          <w:bCs w:val="0"/>
          <w:sz w:val="24"/>
          <w:szCs w:val="24"/>
        </w:rPr>
        <w:t xml:space="preserve">доверенности </w:t>
      </w:r>
      <w:r w:rsidRPr="007C0A35">
        <w:rPr>
          <w:bCs w:val="0"/>
          <w:sz w:val="24"/>
          <w:szCs w:val="24"/>
        </w:rPr>
        <w:t>прикладывается</w:t>
      </w:r>
      <w:r w:rsidRPr="000E5AC7">
        <w:rPr>
          <w:bCs w:val="0"/>
          <w:sz w:val="24"/>
          <w:szCs w:val="24"/>
        </w:rPr>
        <w:t xml:space="preserve"> к </w:t>
      </w:r>
      <w:r w:rsidR="00F056E4">
        <w:rPr>
          <w:bCs w:val="0"/>
          <w:sz w:val="24"/>
          <w:szCs w:val="24"/>
        </w:rPr>
        <w:t>Заявке</w:t>
      </w:r>
      <w:r w:rsidRPr="000E5AC7">
        <w:rPr>
          <w:bCs w:val="0"/>
          <w:sz w:val="24"/>
          <w:szCs w:val="24"/>
        </w:rPr>
        <w:t>.</w:t>
      </w:r>
      <w:bookmarkEnd w:id="3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335"/>
      <w:bookmarkEnd w:id="336"/>
    </w:p>
    <w:p w:rsidR="00BD40A3" w:rsidRPr="007C0A35"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7C0A35">
        <w:rPr>
          <w:sz w:val="24"/>
          <w:szCs w:val="24"/>
        </w:rPr>
        <w:lastRenderedPageBreak/>
        <w:t xml:space="preserve">В случае предоставления ложной информации организатор отклонит </w:t>
      </w:r>
      <w:r w:rsidR="001B69CE" w:rsidRPr="007C0A35">
        <w:rPr>
          <w:sz w:val="24"/>
          <w:szCs w:val="24"/>
        </w:rPr>
        <w:t>Заявку</w:t>
      </w:r>
      <w:r w:rsidRPr="007C0A35">
        <w:rPr>
          <w:sz w:val="24"/>
          <w:szCs w:val="24"/>
        </w:rPr>
        <w:t xml:space="preserve"> </w:t>
      </w:r>
      <w:r w:rsidR="000E5AC7" w:rsidRPr="007C0A35">
        <w:rPr>
          <w:sz w:val="24"/>
          <w:szCs w:val="24"/>
        </w:rPr>
        <w:t>Участника</w:t>
      </w:r>
      <w:r w:rsidRPr="007C0A35">
        <w:rPr>
          <w:sz w:val="24"/>
          <w:szCs w:val="24"/>
        </w:rPr>
        <w:t>.</w:t>
      </w:r>
    </w:p>
    <w:p w:rsidR="00BD40A3" w:rsidRPr="00C22199"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22199">
        <w:rPr>
          <w:sz w:val="24"/>
          <w:szCs w:val="24"/>
        </w:rPr>
        <w:t xml:space="preserve">Участник в </w:t>
      </w:r>
      <w:r w:rsidR="000A00E6" w:rsidRPr="00C22199">
        <w:rPr>
          <w:bCs w:val="0"/>
          <w:sz w:val="24"/>
          <w:szCs w:val="24"/>
        </w:rPr>
        <w:t xml:space="preserve">Графике оплаты </w:t>
      </w:r>
      <w:r w:rsidR="007F76D6" w:rsidRPr="00C22199">
        <w:rPr>
          <w:bCs w:val="0"/>
          <w:sz w:val="24"/>
          <w:szCs w:val="24"/>
        </w:rPr>
        <w:t>выполнения работ</w:t>
      </w:r>
      <w:r w:rsidR="000A00E6" w:rsidRPr="00C22199">
        <w:rPr>
          <w:bCs w:val="0"/>
          <w:sz w:val="24"/>
          <w:szCs w:val="24"/>
        </w:rPr>
        <w:t xml:space="preserve"> (</w:t>
      </w:r>
      <w:r w:rsidR="000A00E6" w:rsidRPr="00C22199">
        <w:rPr>
          <w:bCs w:val="0"/>
          <w:spacing w:val="-2"/>
          <w:sz w:val="24"/>
          <w:szCs w:val="24"/>
        </w:rPr>
        <w:t>под</w:t>
      </w:r>
      <w:r w:rsidR="000A00E6" w:rsidRPr="00C22199">
        <w:rPr>
          <w:bCs w:val="0"/>
          <w:sz w:val="24"/>
          <w:szCs w:val="24"/>
        </w:rPr>
        <w:t xml:space="preserve">раздел </w:t>
      </w:r>
      <w:r w:rsidR="004E0F05">
        <w:fldChar w:fldCharType="begin"/>
      </w:r>
      <w:r w:rsidR="004E0F05">
        <w:instrText xml:space="preserve"> REF _Ref440361959 \r \h  \* MERGEFORMAT </w:instrText>
      </w:r>
      <w:r w:rsidR="004E0F05">
        <w:fldChar w:fldCharType="separate"/>
      </w:r>
      <w:r w:rsidR="00644A23" w:rsidRPr="00644A23">
        <w:rPr>
          <w:bCs w:val="0"/>
          <w:sz w:val="24"/>
          <w:szCs w:val="24"/>
        </w:rPr>
        <w:t>5.5</w:t>
      </w:r>
      <w:r w:rsidR="004E0F05">
        <w:fldChar w:fldCharType="end"/>
      </w:r>
      <w:r w:rsidR="000A00E6" w:rsidRPr="00C22199">
        <w:rPr>
          <w:bCs w:val="0"/>
          <w:sz w:val="24"/>
          <w:szCs w:val="24"/>
        </w:rPr>
        <w:t>)</w:t>
      </w:r>
      <w:r w:rsidRPr="00C22199">
        <w:rPr>
          <w:sz w:val="24"/>
          <w:szCs w:val="24"/>
        </w:rPr>
        <w:t xml:space="preserve"> должен указать условия оплаты за </w:t>
      </w:r>
      <w:r w:rsidR="00676267">
        <w:rPr>
          <w:sz w:val="24"/>
          <w:szCs w:val="24"/>
        </w:rPr>
        <w:t>выполняемые работы</w:t>
      </w:r>
      <w:r w:rsidRPr="00C22199">
        <w:rPr>
          <w:sz w:val="24"/>
          <w:szCs w:val="24"/>
        </w:rPr>
        <w:t xml:space="preserve">, а в Графике </w:t>
      </w:r>
      <w:r w:rsidR="007F76D6" w:rsidRPr="00C22199">
        <w:rPr>
          <w:bCs w:val="0"/>
          <w:sz w:val="24"/>
          <w:szCs w:val="24"/>
        </w:rPr>
        <w:t>выполнения работ</w:t>
      </w:r>
      <w:r w:rsidRPr="00C22199">
        <w:rPr>
          <w:sz w:val="24"/>
          <w:szCs w:val="24"/>
        </w:rPr>
        <w:t xml:space="preserve"> </w:t>
      </w:r>
      <w:r w:rsidR="00B71B9D" w:rsidRPr="00C22199">
        <w:rPr>
          <w:bCs w:val="0"/>
          <w:sz w:val="24"/>
          <w:szCs w:val="24"/>
        </w:rPr>
        <w:t xml:space="preserve">(раздел </w:t>
      </w:r>
      <w:r w:rsidR="004E0F05">
        <w:fldChar w:fldCharType="begin"/>
      </w:r>
      <w:r w:rsidR="004E0F05">
        <w:instrText xml:space="preserve"> REF _Ref440271036 \r \h  \* MERGEFORMAT </w:instrText>
      </w:r>
      <w:r w:rsidR="004E0F05">
        <w:fldChar w:fldCharType="separate"/>
      </w:r>
      <w:r w:rsidR="00644A23" w:rsidRPr="00644A23">
        <w:rPr>
          <w:bCs w:val="0"/>
          <w:sz w:val="24"/>
          <w:szCs w:val="24"/>
        </w:rPr>
        <w:t>5.4</w:t>
      </w:r>
      <w:r w:rsidR="004E0F05">
        <w:fldChar w:fldCharType="end"/>
      </w:r>
      <w:r w:rsidR="00B71B9D" w:rsidRPr="00C22199">
        <w:rPr>
          <w:bCs w:val="0"/>
          <w:sz w:val="24"/>
          <w:szCs w:val="24"/>
        </w:rPr>
        <w:t>)</w:t>
      </w:r>
      <w:r w:rsidRPr="00C22199">
        <w:rPr>
          <w:sz w:val="24"/>
          <w:szCs w:val="24"/>
        </w:rPr>
        <w:t xml:space="preserve"> – условия по срокам </w:t>
      </w:r>
      <w:r w:rsidR="007F76D6" w:rsidRPr="00C22199">
        <w:rPr>
          <w:sz w:val="24"/>
          <w:szCs w:val="24"/>
        </w:rPr>
        <w:t>выполнения работ</w:t>
      </w:r>
      <w:r w:rsidRPr="00C22199">
        <w:rPr>
          <w:sz w:val="24"/>
          <w:szCs w:val="24"/>
        </w:rPr>
        <w:t xml:space="preserve">, не противоречащие условиям, указанным в Письме о подаче оферты </w:t>
      </w:r>
      <w:r w:rsidR="00B71B9D" w:rsidRPr="00C22199">
        <w:rPr>
          <w:bCs w:val="0"/>
          <w:spacing w:val="-2"/>
          <w:sz w:val="24"/>
          <w:szCs w:val="24"/>
        </w:rPr>
        <w:t>(</w:t>
      </w:r>
      <w:r w:rsidR="003F3A69" w:rsidRPr="00C22199">
        <w:rPr>
          <w:bCs w:val="0"/>
          <w:spacing w:val="-2"/>
          <w:sz w:val="24"/>
          <w:szCs w:val="24"/>
        </w:rPr>
        <w:t>под</w:t>
      </w:r>
      <w:r w:rsidR="003F3A69" w:rsidRPr="00C22199">
        <w:rPr>
          <w:bCs w:val="0"/>
          <w:sz w:val="24"/>
          <w:szCs w:val="24"/>
        </w:rPr>
        <w:t>раздел</w:t>
      </w:r>
      <w:r w:rsidR="00B71B9D" w:rsidRPr="00C22199">
        <w:rPr>
          <w:bCs w:val="0"/>
          <w:sz w:val="24"/>
          <w:szCs w:val="24"/>
        </w:rPr>
        <w:t xml:space="preserve">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22199">
        <w:rPr>
          <w:bCs w:val="0"/>
          <w:spacing w:val="-2"/>
          <w:sz w:val="24"/>
          <w:szCs w:val="24"/>
        </w:rPr>
        <w:t>(</w:t>
      </w:r>
      <w:r w:rsidR="00B71B9D" w:rsidRPr="00C22199">
        <w:rPr>
          <w:bCs w:val="0"/>
          <w:sz w:val="24"/>
          <w:szCs w:val="24"/>
        </w:rPr>
        <w:t xml:space="preserve">раздел </w:t>
      </w:r>
      <w:r w:rsidR="004E0F05">
        <w:fldChar w:fldCharType="begin"/>
      </w:r>
      <w:r w:rsidR="004E0F05">
        <w:instrText xml:space="preserve"> REF _Ref55336310 \r \h  \* MERGEFORMAT </w:instrText>
      </w:r>
      <w:r w:rsidR="004E0F05">
        <w:fldChar w:fldCharType="separate"/>
      </w:r>
      <w:r w:rsidR="00644A23" w:rsidRPr="00644A23">
        <w:rPr>
          <w:bCs w:val="0"/>
          <w:sz w:val="24"/>
          <w:szCs w:val="24"/>
        </w:rPr>
        <w:t>5.1</w:t>
      </w:r>
      <w:r w:rsidR="004E0F05">
        <w:fldChar w:fldCharType="end"/>
      </w:r>
      <w:r w:rsidR="00B71B9D" w:rsidRPr="00C22199">
        <w:rPr>
          <w:bCs w:val="0"/>
          <w:sz w:val="24"/>
          <w:szCs w:val="24"/>
          <w:lang w:eastAsia="ru-RU"/>
        </w:rPr>
        <w:t>)</w:t>
      </w:r>
      <w:r w:rsidRPr="00C22199">
        <w:rPr>
          <w:sz w:val="24"/>
          <w:szCs w:val="24"/>
        </w:rPr>
        <w:t>.</w:t>
      </w:r>
    </w:p>
    <w:p w:rsidR="00717F60" w:rsidRPr="00E71A48"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20824"/>
      <w:bookmarkStart w:id="346" w:name="_Toc440631459"/>
      <w:bookmarkStart w:id="347" w:name="_Toc440875699"/>
      <w:bookmarkStart w:id="348" w:name="_Toc441131723"/>
      <w:bookmarkStart w:id="349" w:name="_Toc465865164"/>
      <w:bookmarkStart w:id="350" w:name="_Toc468976309"/>
      <w:bookmarkStart w:id="351" w:name="_Toc469483038"/>
      <w:bookmarkStart w:id="352" w:name="_Toc471897520"/>
      <w:r w:rsidRPr="00E71A48">
        <w:rPr>
          <w:szCs w:val="24"/>
        </w:rPr>
        <w:t xml:space="preserve">Порядок подготовки </w:t>
      </w:r>
      <w:r w:rsidR="004B5EB3" w:rsidRPr="00E71A48">
        <w:rPr>
          <w:szCs w:val="24"/>
        </w:rPr>
        <w:t>Заявк</w:t>
      </w:r>
      <w:r w:rsidRPr="00E71A48">
        <w:rPr>
          <w:szCs w:val="24"/>
        </w:rPr>
        <w:t>и через </w:t>
      </w:r>
      <w:bookmarkEnd w:id="337"/>
      <w:bookmarkEnd w:id="338"/>
      <w:bookmarkEnd w:id="339"/>
      <w:r w:rsidRPr="00E71A48">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9C78C3"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9C78C3"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20825"/>
      <w:bookmarkStart w:id="360" w:name="_Toc440631460"/>
      <w:bookmarkStart w:id="361" w:name="_Toc440875700"/>
      <w:bookmarkStart w:id="362" w:name="_Toc441131724"/>
      <w:bookmarkStart w:id="363" w:name="_Toc465865165"/>
      <w:bookmarkStart w:id="364" w:name="_Toc468976310"/>
      <w:bookmarkStart w:id="365" w:name="_Toc469483039"/>
      <w:bookmarkStart w:id="366" w:name="_Toc471897521"/>
      <w:r w:rsidRPr="009C78C3">
        <w:rPr>
          <w:szCs w:val="24"/>
        </w:rPr>
        <w:t xml:space="preserve">Порядок подготовки </w:t>
      </w:r>
      <w:r w:rsidR="004B5EB3" w:rsidRPr="009C78C3">
        <w:rPr>
          <w:szCs w:val="24"/>
        </w:rPr>
        <w:t>Заявк</w:t>
      </w:r>
      <w:r w:rsidRPr="009C78C3">
        <w:rPr>
          <w:szCs w:val="24"/>
        </w:rPr>
        <w:t>и в письменной</w:t>
      </w:r>
      <w:r w:rsidR="009D0FB4" w:rsidRPr="009C78C3">
        <w:rPr>
          <w:szCs w:val="24"/>
        </w:rPr>
        <w:t xml:space="preserve"> (бумажной)</w:t>
      </w:r>
      <w:r w:rsidRPr="009C78C3">
        <w:rPr>
          <w:szCs w:val="24"/>
        </w:rPr>
        <w:t xml:space="preserve"> 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9C78C3"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9C78C3">
        <w:rPr>
          <w:bCs w:val="0"/>
          <w:sz w:val="24"/>
          <w:szCs w:val="24"/>
        </w:rPr>
        <w:t xml:space="preserve">Предоставление Участником Заявки в письменной </w:t>
      </w:r>
      <w:r w:rsidR="009D0FB4" w:rsidRPr="009C78C3">
        <w:rPr>
          <w:sz w:val="24"/>
          <w:szCs w:val="24"/>
        </w:rPr>
        <w:t xml:space="preserve">(бумажной) </w:t>
      </w:r>
      <w:r w:rsidRPr="009C78C3">
        <w:rPr>
          <w:bCs w:val="0"/>
          <w:sz w:val="24"/>
          <w:szCs w:val="24"/>
        </w:rPr>
        <w:t>форме не предусмотрено</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_Ref467752165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bookmarkEnd w:id="367"/>
    </w:p>
    <w:p w:rsidR="00717F60" w:rsidRPr="009C78C3"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20826"/>
      <w:bookmarkStart w:id="375" w:name="_Toc440631461"/>
      <w:bookmarkStart w:id="376" w:name="_Toc440875701"/>
      <w:bookmarkStart w:id="377" w:name="_Toc441131725"/>
      <w:bookmarkStart w:id="378" w:name="_Toc465865166"/>
      <w:bookmarkStart w:id="379" w:name="_Toc468976311"/>
      <w:bookmarkStart w:id="380" w:name="_Toc469483040"/>
      <w:bookmarkStart w:id="381" w:name="_Toc471897522"/>
      <w:r w:rsidRPr="009C78C3">
        <w:rPr>
          <w:szCs w:val="24"/>
        </w:rPr>
        <w:t xml:space="preserve">Требования к сроку действия </w:t>
      </w:r>
      <w:r w:rsidR="004B5EB3" w:rsidRPr="009C78C3">
        <w:rPr>
          <w:szCs w:val="24"/>
        </w:rPr>
        <w:t>Заявк</w:t>
      </w:r>
      <w:r w:rsidRPr="009C78C3">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9C78C3"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9C78C3">
        <w:rPr>
          <w:bCs w:val="0"/>
          <w:sz w:val="24"/>
          <w:szCs w:val="24"/>
        </w:rPr>
        <w:t>Заявк</w:t>
      </w:r>
      <w:r w:rsidR="00717F60" w:rsidRPr="009C78C3">
        <w:rPr>
          <w:bCs w:val="0"/>
          <w:sz w:val="24"/>
          <w:szCs w:val="24"/>
        </w:rPr>
        <w:t xml:space="preserve">а действительна в течение срока, указанного </w:t>
      </w:r>
      <w:r w:rsidR="009C744E" w:rsidRPr="009C78C3">
        <w:rPr>
          <w:bCs w:val="0"/>
          <w:sz w:val="24"/>
          <w:szCs w:val="24"/>
        </w:rPr>
        <w:t>Участник</w:t>
      </w:r>
      <w:r w:rsidR="00717F60" w:rsidRPr="009C78C3">
        <w:rPr>
          <w:bCs w:val="0"/>
          <w:sz w:val="24"/>
          <w:szCs w:val="24"/>
        </w:rPr>
        <w:t xml:space="preserve">ом в письме о подаче оферты. В любом случае этот срок не должен быть менее </w:t>
      </w:r>
      <w:r w:rsidR="00246801" w:rsidRPr="009C78C3">
        <w:rPr>
          <w:bCs w:val="0"/>
          <w:sz w:val="24"/>
          <w:szCs w:val="24"/>
        </w:rPr>
        <w:t>90</w:t>
      </w:r>
      <w:r w:rsidR="00717F60" w:rsidRPr="009C78C3">
        <w:rPr>
          <w:bCs w:val="0"/>
          <w:sz w:val="24"/>
          <w:szCs w:val="24"/>
        </w:rPr>
        <w:t xml:space="preserve"> календарных дней со дня, следующего за днем окончания </w:t>
      </w:r>
      <w:r w:rsidR="00C33106" w:rsidRPr="009C78C3">
        <w:rPr>
          <w:bCs w:val="0"/>
          <w:sz w:val="24"/>
          <w:szCs w:val="24"/>
        </w:rPr>
        <w:t xml:space="preserve">подачи </w:t>
      </w:r>
      <w:r w:rsidR="00717F60" w:rsidRPr="009C78C3">
        <w:rPr>
          <w:bCs w:val="0"/>
          <w:sz w:val="24"/>
          <w:szCs w:val="24"/>
        </w:rPr>
        <w:t>Заявок</w:t>
      </w:r>
      <w:r w:rsidR="00D71E6D" w:rsidRPr="009C78C3">
        <w:rPr>
          <w:bCs w:val="0"/>
          <w:sz w:val="24"/>
          <w:szCs w:val="24"/>
        </w:rPr>
        <w:t xml:space="preserve">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00D71E6D" w:rsidRPr="009C78C3">
        <w:rPr>
          <w:bCs w:val="0"/>
          <w:sz w:val="24"/>
          <w:szCs w:val="24"/>
        </w:rPr>
        <w:t>)</w:t>
      </w:r>
      <w:r w:rsidR="00717F60" w:rsidRPr="009C78C3">
        <w:rPr>
          <w:bCs w:val="0"/>
          <w:sz w:val="24"/>
          <w:szCs w:val="24"/>
        </w:rPr>
        <w:t>.</w:t>
      </w:r>
      <w:bookmarkEnd w:id="382"/>
    </w:p>
    <w:p w:rsidR="00717F60" w:rsidRPr="009C78C3"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9C78C3">
        <w:rPr>
          <w:bCs w:val="0"/>
          <w:sz w:val="24"/>
          <w:szCs w:val="24"/>
        </w:rPr>
        <w:t xml:space="preserve">Указание меньшего срока действия служит основанием для отклонения </w:t>
      </w:r>
      <w:r w:rsidR="004B5EB3" w:rsidRPr="009C78C3">
        <w:rPr>
          <w:bCs w:val="0"/>
          <w:sz w:val="24"/>
          <w:szCs w:val="24"/>
        </w:rPr>
        <w:t>Заявк</w:t>
      </w:r>
      <w:r w:rsidRPr="009C78C3">
        <w:rPr>
          <w:bCs w:val="0"/>
          <w:sz w:val="24"/>
          <w:szCs w:val="24"/>
        </w:rPr>
        <w:t>и.</w:t>
      </w:r>
    </w:p>
    <w:p w:rsidR="00717F60" w:rsidRPr="009C78C3"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20827"/>
      <w:bookmarkStart w:id="389" w:name="_Toc440631462"/>
      <w:bookmarkStart w:id="390" w:name="_Toc440875702"/>
      <w:bookmarkStart w:id="391" w:name="_Toc441131726"/>
      <w:bookmarkStart w:id="392" w:name="_Toc465865167"/>
      <w:bookmarkStart w:id="393" w:name="_Toc468976312"/>
      <w:bookmarkStart w:id="394" w:name="_Toc469483041"/>
      <w:bookmarkStart w:id="395" w:name="_Toc471897523"/>
      <w:r w:rsidRPr="009C78C3">
        <w:rPr>
          <w:szCs w:val="24"/>
        </w:rPr>
        <w:t xml:space="preserve">Требования к языку </w:t>
      </w:r>
      <w:r w:rsidR="004B5EB3" w:rsidRPr="009C78C3">
        <w:rPr>
          <w:szCs w:val="24"/>
        </w:rPr>
        <w:t>Заявк</w:t>
      </w:r>
      <w:r w:rsidRPr="009C78C3">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9C78C3">
        <w:rPr>
          <w:bCs w:val="0"/>
          <w:sz w:val="24"/>
          <w:szCs w:val="24"/>
        </w:rPr>
        <w:t xml:space="preserve">3.3.5.1. </w:t>
      </w:r>
      <w:r w:rsidR="00717F60" w:rsidRPr="009C78C3">
        <w:rPr>
          <w:bCs w:val="0"/>
          <w:sz w:val="24"/>
          <w:szCs w:val="24"/>
        </w:rPr>
        <w:t>Все документы, входящие</w:t>
      </w:r>
      <w:r w:rsidR="00717F60" w:rsidRPr="00E71A48">
        <w:rPr>
          <w:bCs w:val="0"/>
          <w:sz w:val="24"/>
          <w:szCs w:val="24"/>
        </w:rPr>
        <w:t xml:space="preserve">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20828"/>
      <w:bookmarkStart w:id="402" w:name="_Toc440631463"/>
      <w:bookmarkStart w:id="403" w:name="_Toc440875703"/>
      <w:bookmarkStart w:id="404" w:name="_Toc441131727"/>
      <w:bookmarkStart w:id="405" w:name="_Toc465865168"/>
      <w:bookmarkStart w:id="406" w:name="_Toc468976313"/>
      <w:bookmarkStart w:id="407" w:name="_Toc469483042"/>
      <w:bookmarkStart w:id="408" w:name="_Toc471897524"/>
      <w:r w:rsidRPr="00E71A48">
        <w:rPr>
          <w:szCs w:val="24"/>
        </w:rPr>
        <w:lastRenderedPageBreak/>
        <w:t xml:space="preserve">Требования к валюте </w:t>
      </w:r>
      <w:r w:rsidR="004B5EB3" w:rsidRPr="00E71A48">
        <w:rPr>
          <w:szCs w:val="24"/>
        </w:rPr>
        <w:t>Заявк</w:t>
      </w:r>
      <w:r w:rsidRPr="00E71A48">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8E6B67">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8E6B67">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w:t>
      </w:r>
      <w:proofErr w:type="gramStart"/>
      <w:r w:rsidRPr="00E71A48">
        <w:rPr>
          <w:bCs w:val="0"/>
          <w:sz w:val="24"/>
          <w:szCs w:val="24"/>
        </w:rPr>
        <w:t xml:space="preserve">фиксируется в </w:t>
      </w:r>
      <w:r w:rsidR="008E6B67">
        <w:rPr>
          <w:bCs w:val="0"/>
          <w:sz w:val="24"/>
          <w:szCs w:val="24"/>
        </w:rPr>
        <w:t>рублях РФ</w:t>
      </w:r>
      <w:r w:rsidRPr="00E71A48">
        <w:rPr>
          <w:bCs w:val="0"/>
          <w:sz w:val="24"/>
          <w:szCs w:val="24"/>
        </w:rPr>
        <w:t xml:space="preserve"> и не подлежит</w:t>
      </w:r>
      <w:proofErr w:type="gramEnd"/>
      <w:r w:rsidRPr="00E71A48">
        <w:rPr>
          <w:bCs w:val="0"/>
          <w:sz w:val="24"/>
          <w:szCs w:val="24"/>
        </w:rPr>
        <w:t xml:space="preserve"> изменению при изменении официального курса валюты.</w:t>
      </w:r>
    </w:p>
    <w:p w:rsidR="00717F60" w:rsidRPr="00C12FA4"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20829"/>
      <w:bookmarkStart w:id="415" w:name="_Toc440631464"/>
      <w:bookmarkStart w:id="416" w:name="_Toc440875704"/>
      <w:bookmarkStart w:id="417" w:name="_Toc441131728"/>
      <w:bookmarkStart w:id="418" w:name="_Toc465865169"/>
      <w:bookmarkStart w:id="419" w:name="_Ref468976032"/>
      <w:bookmarkStart w:id="420" w:name="_Ref468976086"/>
      <w:bookmarkStart w:id="421" w:name="_Toc468976314"/>
      <w:bookmarkStart w:id="422" w:name="_Toc469483043"/>
      <w:bookmarkStart w:id="423" w:name="_Toc471897525"/>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rsidR="00216641" w:rsidRPr="00021219" w:rsidRDefault="00717F60" w:rsidP="00873EE0">
      <w:pPr>
        <w:widowControl w:val="0"/>
        <w:numPr>
          <w:ilvl w:val="3"/>
          <w:numId w:val="25"/>
        </w:numPr>
        <w:shd w:val="clear" w:color="auto" w:fill="FFFFFF"/>
        <w:tabs>
          <w:tab w:val="left" w:pos="1701"/>
        </w:tabs>
        <w:autoSpaceDE w:val="0"/>
        <w:spacing w:after="120" w:line="240" w:lineRule="auto"/>
        <w:ind w:left="0" w:right="17" w:firstLine="709"/>
        <w:rPr>
          <w:bCs w:val="0"/>
          <w:sz w:val="24"/>
          <w:szCs w:val="24"/>
        </w:rPr>
      </w:pPr>
      <w:bookmarkStart w:id="424" w:name="_Ref440549152"/>
      <w:r w:rsidRPr="00021219">
        <w:rPr>
          <w:bCs w:val="0"/>
          <w:sz w:val="24"/>
          <w:szCs w:val="24"/>
        </w:rPr>
        <w:t xml:space="preserve">Начальная (максимальная) цена </w:t>
      </w:r>
      <w:r w:rsidR="00123C70" w:rsidRPr="00021219">
        <w:rPr>
          <w:bCs w:val="0"/>
          <w:sz w:val="24"/>
          <w:szCs w:val="24"/>
        </w:rPr>
        <w:t>Договор</w:t>
      </w:r>
      <w:r w:rsidRPr="00021219">
        <w:rPr>
          <w:bCs w:val="0"/>
          <w:sz w:val="24"/>
          <w:szCs w:val="24"/>
        </w:rPr>
        <w:t>а</w:t>
      </w:r>
      <w:r w:rsidR="00216641" w:rsidRPr="00021219">
        <w:rPr>
          <w:bCs w:val="0"/>
          <w:sz w:val="24"/>
          <w:szCs w:val="24"/>
        </w:rPr>
        <w:t>:</w:t>
      </w:r>
      <w:bookmarkEnd w:id="424"/>
      <w:r w:rsidR="00021219">
        <w:rPr>
          <w:bCs w:val="0"/>
          <w:sz w:val="24"/>
          <w:szCs w:val="24"/>
        </w:rPr>
        <w:t xml:space="preserve"> </w:t>
      </w:r>
    </w:p>
    <w:p w:rsidR="00280464" w:rsidRPr="00021219" w:rsidRDefault="00021219" w:rsidP="00873EE0">
      <w:pPr>
        <w:widowControl w:val="0"/>
        <w:shd w:val="clear" w:color="auto" w:fill="FFFFFF"/>
        <w:tabs>
          <w:tab w:val="left" w:pos="1701"/>
        </w:tabs>
        <w:autoSpaceDE w:val="0"/>
        <w:spacing w:after="120" w:line="240" w:lineRule="auto"/>
        <w:ind w:right="17" w:firstLine="0"/>
        <w:rPr>
          <w:rFonts w:eastAsia="Calibri"/>
          <w:sz w:val="24"/>
          <w:szCs w:val="24"/>
          <w:highlight w:val="yellow"/>
          <w:lang w:eastAsia="en-US"/>
        </w:rPr>
      </w:pPr>
      <w:proofErr w:type="gramStart"/>
      <w:r w:rsidRPr="00021219">
        <w:rPr>
          <w:b/>
          <w:sz w:val="24"/>
          <w:szCs w:val="24"/>
        </w:rPr>
        <w:t>7 999 649,00</w:t>
      </w:r>
      <w:r w:rsidRPr="00021219">
        <w:rPr>
          <w:sz w:val="24"/>
          <w:szCs w:val="24"/>
        </w:rPr>
        <w:t xml:space="preserve"> (семь миллионов девятьсот девяносто девять тысяч шестьсот сорок девять) рублей 00 копеек РФ, без учета НДС; НДС составляет </w:t>
      </w:r>
      <w:r w:rsidRPr="00021219">
        <w:rPr>
          <w:b/>
          <w:sz w:val="24"/>
          <w:szCs w:val="24"/>
        </w:rPr>
        <w:t>1 599 929,80</w:t>
      </w:r>
      <w:r w:rsidRPr="00021219">
        <w:rPr>
          <w:sz w:val="24"/>
          <w:szCs w:val="24"/>
        </w:rPr>
        <w:t xml:space="preserve"> (один миллион пятьсот девяносто девять тысяч девятьсот двадцать девять) рублей 80 копеек РФ; </w:t>
      </w:r>
      <w:r w:rsidRPr="00021219">
        <w:rPr>
          <w:b/>
          <w:sz w:val="24"/>
          <w:szCs w:val="24"/>
        </w:rPr>
        <w:t>9 599 578,80</w:t>
      </w:r>
      <w:r w:rsidRPr="00021219">
        <w:rPr>
          <w:sz w:val="24"/>
          <w:szCs w:val="24"/>
        </w:rPr>
        <w:t xml:space="preserve"> (девять миллионов пятьсот девяносто девять тысяч пятьсот семьдесят восемь) рублей 80 копеек РФ, с учетом НДС</w:t>
      </w:r>
      <w:r w:rsidR="00691E2A" w:rsidRPr="00021219">
        <w:rPr>
          <w:sz w:val="24"/>
          <w:szCs w:val="24"/>
        </w:rPr>
        <w:t>.</w:t>
      </w:r>
      <w:proofErr w:type="gramEnd"/>
    </w:p>
    <w:p w:rsidR="004F657D"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sz w:val="24"/>
          <w:szCs w:val="24"/>
        </w:rPr>
        <w:t xml:space="preserve">Организатор отклонит Заявку Участника только на том основании, что предложенная Участником цена </w:t>
      </w:r>
      <w:r w:rsidR="008945FD" w:rsidRPr="004D4987">
        <w:rPr>
          <w:sz w:val="24"/>
          <w:szCs w:val="24"/>
        </w:rPr>
        <w:t>превышает установленную начальную (максимальную) цену Договора (Лота)</w:t>
      </w:r>
      <w:r w:rsidR="004F657D" w:rsidRPr="00546518">
        <w:rPr>
          <w:bCs w:val="0"/>
          <w:sz w:val="24"/>
          <w:szCs w:val="24"/>
        </w:rPr>
        <w:t>.</w:t>
      </w:r>
    </w:p>
    <w:p w:rsidR="004F657D" w:rsidRPr="00546518"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Начальная (предельная) цена, указанная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является ценой заключаемого договора, в </w:t>
      </w:r>
      <w:r>
        <w:rPr>
          <w:bCs w:val="0"/>
          <w:sz w:val="24"/>
          <w:szCs w:val="24"/>
        </w:rPr>
        <w:t>Сводной таблице стоимости работ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_Ref440271072 \r \h </w:instrText>
      </w:r>
      <w:r w:rsidR="00812BD9">
        <w:rPr>
          <w:bCs w:val="0"/>
          <w:sz w:val="24"/>
          <w:szCs w:val="24"/>
        </w:rPr>
      </w:r>
      <w:r w:rsidR="00812BD9">
        <w:rPr>
          <w:bCs w:val="0"/>
          <w:sz w:val="24"/>
          <w:szCs w:val="24"/>
        </w:rPr>
        <w:fldChar w:fldCharType="separate"/>
      </w:r>
      <w:r w:rsidR="00644A23">
        <w:rPr>
          <w:bCs w:val="0"/>
          <w:sz w:val="24"/>
          <w:szCs w:val="24"/>
        </w:rPr>
        <w:t>5.2</w:t>
      </w:r>
      <w:r w:rsidR="00812BD9">
        <w:rPr>
          <w:bCs w:val="0"/>
          <w:sz w:val="24"/>
          <w:szCs w:val="24"/>
        </w:rPr>
        <w:fldChar w:fldCharType="end"/>
      </w:r>
      <w:r>
        <w:rPr>
          <w:bCs w:val="0"/>
          <w:sz w:val="24"/>
          <w:szCs w:val="24"/>
        </w:rPr>
        <w:t>)</w:t>
      </w:r>
      <w:r>
        <w:rPr>
          <w:sz w:val="24"/>
          <w:szCs w:val="24"/>
        </w:rPr>
        <w:t xml:space="preserve"> Участники должны указывать стоимости единицы продукции, указанной в Приложении №1 к настоящей документации. В рамках оценочной стадии (п. </w:t>
      </w:r>
      <w:r w:rsidR="00812BD9">
        <w:rPr>
          <w:sz w:val="24"/>
          <w:szCs w:val="24"/>
        </w:rPr>
        <w:fldChar w:fldCharType="begin"/>
      </w:r>
      <w:r>
        <w:rPr>
          <w:sz w:val="24"/>
          <w:szCs w:val="24"/>
        </w:rPr>
        <w:instrText xml:space="preserve"> REF _Ref306138385 \r \h </w:instrText>
      </w:r>
      <w:r w:rsidR="00812BD9">
        <w:rPr>
          <w:sz w:val="24"/>
          <w:szCs w:val="24"/>
        </w:rPr>
      </w:r>
      <w:r w:rsidR="00812BD9">
        <w:rPr>
          <w:sz w:val="24"/>
          <w:szCs w:val="24"/>
        </w:rPr>
        <w:fldChar w:fldCharType="separate"/>
      </w:r>
      <w:r w:rsidR="00644A23">
        <w:rPr>
          <w:sz w:val="24"/>
          <w:szCs w:val="24"/>
        </w:rPr>
        <w:t>3.6.4</w:t>
      </w:r>
      <w:r w:rsidR="00812BD9">
        <w:rPr>
          <w:sz w:val="24"/>
          <w:szCs w:val="24"/>
        </w:rPr>
        <w:fldChar w:fldCharType="end"/>
      </w:r>
      <w:r>
        <w:rPr>
          <w:sz w:val="24"/>
          <w:szCs w:val="24"/>
        </w:rPr>
        <w:t>) ранжирование Участников по ценовому критерию будет проводиться в соответствии со стоимостями за единицу продукции</w:t>
      </w:r>
      <w:r w:rsidR="004F657D" w:rsidRPr="00546518">
        <w:rPr>
          <w:bCs w:val="0"/>
          <w:sz w:val="24"/>
          <w:szCs w:val="24"/>
        </w:rPr>
        <w:t>.</w:t>
      </w:r>
      <w:r w:rsidR="00280994" w:rsidRPr="00280994">
        <w:rPr>
          <w:sz w:val="24"/>
          <w:szCs w:val="24"/>
        </w:rPr>
        <w:t xml:space="preserve"> </w:t>
      </w:r>
      <w:r w:rsidR="00280994" w:rsidRPr="00DD3942">
        <w:rPr>
          <w:sz w:val="24"/>
          <w:szCs w:val="24"/>
        </w:rPr>
        <w:t>Стоимость каждой единицы продукции, указанной Участником в Сводной таблице стоимости работ, не должна превышать соответствующую стоимость единицы продукции, указанную в Приложении №1 к настоящей документации, в противном случае заявка будет отклонена.</w:t>
      </w:r>
      <w:r w:rsidR="00060A14">
        <w:rPr>
          <w:sz w:val="24"/>
          <w:szCs w:val="24"/>
        </w:rPr>
        <w:t xml:space="preserve"> </w:t>
      </w:r>
    </w:p>
    <w:p w:rsidR="00D033CA" w:rsidRPr="00D033CA"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bCs w:val="0"/>
          <w:sz w:val="24"/>
          <w:szCs w:val="24"/>
        </w:rPr>
        <w:t xml:space="preserve">Цена в письме о подаче оферты </w:t>
      </w:r>
      <w:r>
        <w:rPr>
          <w:bCs w:val="0"/>
          <w:spacing w:val="-2"/>
          <w:sz w:val="24"/>
          <w:szCs w:val="24"/>
        </w:rPr>
        <w:t>(под</w:t>
      </w:r>
      <w:r>
        <w:rPr>
          <w:bCs w:val="0"/>
          <w:sz w:val="24"/>
          <w:szCs w:val="24"/>
        </w:rPr>
        <w:t xml:space="preserve">раздел </w:t>
      </w:r>
      <w:r w:rsidR="00812BD9">
        <w:rPr>
          <w:bCs w:val="0"/>
          <w:sz w:val="24"/>
          <w:szCs w:val="24"/>
        </w:rPr>
        <w:fldChar w:fldCharType="begin"/>
      </w:r>
      <w:r>
        <w:rPr>
          <w:bCs w:val="0"/>
          <w:sz w:val="24"/>
          <w:szCs w:val="24"/>
        </w:rPr>
        <w:instrText xml:space="preserve"> REF _Ref55336310 \r \h </w:instrText>
      </w:r>
      <w:r w:rsidR="00812BD9">
        <w:rPr>
          <w:bCs w:val="0"/>
          <w:sz w:val="24"/>
          <w:szCs w:val="24"/>
        </w:rPr>
      </w:r>
      <w:r w:rsidR="00812BD9">
        <w:rPr>
          <w:bCs w:val="0"/>
          <w:sz w:val="24"/>
          <w:szCs w:val="24"/>
        </w:rPr>
        <w:fldChar w:fldCharType="separate"/>
      </w:r>
      <w:r w:rsidR="00644A23">
        <w:rPr>
          <w:bCs w:val="0"/>
          <w:sz w:val="24"/>
          <w:szCs w:val="24"/>
        </w:rPr>
        <w:t>5.1</w:t>
      </w:r>
      <w:r w:rsidR="00812BD9">
        <w:rPr>
          <w:bCs w:val="0"/>
          <w:sz w:val="24"/>
          <w:szCs w:val="24"/>
        </w:rPr>
        <w:fldChar w:fldCharType="end"/>
      </w:r>
      <w:r>
        <w:rPr>
          <w:bCs w:val="0"/>
          <w:sz w:val="24"/>
          <w:szCs w:val="24"/>
          <w:lang w:eastAsia="ru-RU"/>
        </w:rPr>
        <w:t>)</w:t>
      </w:r>
      <w:r>
        <w:rPr>
          <w:bCs w:val="0"/>
          <w:sz w:val="24"/>
          <w:szCs w:val="24"/>
        </w:rPr>
        <w:t xml:space="preserve">, поданной Участником, должна соответствовать цене, </w:t>
      </w:r>
      <w:r>
        <w:rPr>
          <w:sz w:val="24"/>
          <w:szCs w:val="24"/>
        </w:rPr>
        <w:t xml:space="preserve">указанной в п. </w:t>
      </w:r>
      <w:r w:rsidR="00812BD9">
        <w:rPr>
          <w:sz w:val="24"/>
          <w:szCs w:val="24"/>
        </w:rPr>
        <w:fldChar w:fldCharType="begin"/>
      </w:r>
      <w:r>
        <w:rPr>
          <w:sz w:val="24"/>
          <w:szCs w:val="24"/>
        </w:rPr>
        <w:instrText xml:space="preserve"> REF _Ref440549152 \r \h </w:instrText>
      </w:r>
      <w:r w:rsidR="00812BD9">
        <w:rPr>
          <w:sz w:val="24"/>
          <w:szCs w:val="24"/>
        </w:rPr>
      </w:r>
      <w:r w:rsidR="00812BD9">
        <w:rPr>
          <w:sz w:val="24"/>
          <w:szCs w:val="24"/>
        </w:rPr>
        <w:fldChar w:fldCharType="separate"/>
      </w:r>
      <w:r w:rsidR="00644A23">
        <w:rPr>
          <w:sz w:val="24"/>
          <w:szCs w:val="24"/>
        </w:rPr>
        <w:t>3.3.7.1</w:t>
      </w:r>
      <w:r w:rsidR="00812BD9">
        <w:rPr>
          <w:sz w:val="24"/>
          <w:szCs w:val="24"/>
        </w:rPr>
        <w:fldChar w:fldCharType="end"/>
      </w:r>
      <w:r>
        <w:rPr>
          <w:sz w:val="24"/>
          <w:szCs w:val="24"/>
        </w:rPr>
        <w:t xml:space="preserve">, а также в Графике оплаты выполнения работ (п. </w:t>
      </w:r>
      <w:r w:rsidR="00812BD9">
        <w:rPr>
          <w:sz w:val="24"/>
          <w:szCs w:val="24"/>
        </w:rPr>
        <w:fldChar w:fldCharType="begin"/>
      </w:r>
      <w:r>
        <w:rPr>
          <w:sz w:val="24"/>
          <w:szCs w:val="24"/>
        </w:rPr>
        <w:instrText xml:space="preserve"> REF _Ref440361439 \r \h </w:instrText>
      </w:r>
      <w:r w:rsidR="00812BD9">
        <w:rPr>
          <w:sz w:val="24"/>
          <w:szCs w:val="24"/>
        </w:rPr>
      </w:r>
      <w:r w:rsidR="00812BD9">
        <w:rPr>
          <w:sz w:val="24"/>
          <w:szCs w:val="24"/>
        </w:rPr>
        <w:fldChar w:fldCharType="separate"/>
      </w:r>
      <w:r w:rsidR="00644A23">
        <w:rPr>
          <w:sz w:val="24"/>
          <w:szCs w:val="24"/>
        </w:rPr>
        <w:t>5.5</w:t>
      </w:r>
      <w:r w:rsidR="00812BD9">
        <w:rPr>
          <w:sz w:val="24"/>
          <w:szCs w:val="24"/>
        </w:rPr>
        <w:fldChar w:fldCharType="end"/>
      </w:r>
      <w:r>
        <w:rPr>
          <w:sz w:val="24"/>
          <w:szCs w:val="24"/>
        </w:rPr>
        <w:t>) и</w:t>
      </w:r>
      <w:r>
        <w:rPr>
          <w:bCs w:val="0"/>
          <w:sz w:val="24"/>
          <w:szCs w:val="24"/>
        </w:rPr>
        <w:t xml:space="preserve"> цене, указанной Участником на «котировочной доске» ЭТП. В противном случае Заявка Участника будет отклонена без рассмотрения по существу.</w:t>
      </w:r>
    </w:p>
    <w:p w:rsidR="004F657D" w:rsidRPr="006D76B4" w:rsidRDefault="00D033CA"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66ED2">
        <w:rPr>
          <w:bCs w:val="0"/>
          <w:sz w:val="24"/>
          <w:szCs w:val="24"/>
        </w:rPr>
        <w:t xml:space="preserve">В </w:t>
      </w:r>
      <w:r w:rsidRPr="006D76B4">
        <w:rPr>
          <w:bCs w:val="0"/>
          <w:sz w:val="24"/>
          <w:szCs w:val="24"/>
        </w:rPr>
        <w:t xml:space="preserve">рамках оценочной стадии, предусмотренной  пунктом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6D76B4">
        <w:rPr>
          <w:bCs w:val="0"/>
          <w:sz w:val="24"/>
          <w:szCs w:val="24"/>
        </w:rPr>
        <w:t xml:space="preserve"> настоящей Документации, Закупочная комиссия </w:t>
      </w:r>
      <w:proofErr w:type="gramStart"/>
      <w:r w:rsidRPr="006D76B4">
        <w:rPr>
          <w:bCs w:val="0"/>
          <w:sz w:val="24"/>
          <w:szCs w:val="24"/>
        </w:rPr>
        <w:t>оценивает и сопоставляет</w:t>
      </w:r>
      <w:proofErr w:type="gramEnd"/>
      <w:r w:rsidRPr="006D76B4">
        <w:rPr>
          <w:bCs w:val="0"/>
          <w:sz w:val="24"/>
          <w:szCs w:val="24"/>
        </w:rPr>
        <w:t xml:space="preserve"> стоимости за единицу продукции без учета НДС</w:t>
      </w:r>
      <w:r w:rsidR="004F657D" w:rsidRPr="006D76B4">
        <w:rPr>
          <w:bCs w:val="0"/>
          <w:sz w:val="24"/>
          <w:szCs w:val="24"/>
        </w:rPr>
        <w:t>.</w:t>
      </w:r>
    </w:p>
    <w:p w:rsidR="008471C7" w:rsidRDefault="008471C7"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D76B4">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то к Участнику будут применены антидемпинговые меры, предусмотренные п. </w:t>
      </w:r>
      <w:r w:rsidR="004E0F05">
        <w:fldChar w:fldCharType="begin"/>
      </w:r>
      <w:r w:rsidR="004E0F05">
        <w:instrText xml:space="preserve"> REF _Ref465670219 \r \h  \* MERGEFORMAT </w:instrText>
      </w:r>
      <w:r w:rsidR="004E0F05">
        <w:fldChar w:fldCharType="separate"/>
      </w:r>
      <w:r w:rsidR="00644A23" w:rsidRPr="00644A23">
        <w:rPr>
          <w:bCs w:val="0"/>
          <w:sz w:val="24"/>
          <w:szCs w:val="24"/>
        </w:rPr>
        <w:t>3.11</w:t>
      </w:r>
      <w:r w:rsidR="004E0F05">
        <w:fldChar w:fldCharType="end"/>
      </w:r>
      <w:r w:rsidRPr="006D76B4">
        <w:rPr>
          <w:bCs w:val="0"/>
          <w:sz w:val="24"/>
          <w:szCs w:val="24"/>
        </w:rPr>
        <w:t xml:space="preserve"> данной документации.</w:t>
      </w:r>
    </w:p>
    <w:p w:rsidR="002A5B42" w:rsidRPr="00E71A48" w:rsidRDefault="00717F60" w:rsidP="00E71A48">
      <w:pPr>
        <w:pStyle w:val="3"/>
        <w:spacing w:line="264" w:lineRule="auto"/>
        <w:rPr>
          <w:szCs w:val="24"/>
        </w:rPr>
      </w:pPr>
      <w:bookmarkStart w:id="425" w:name="_Ref191386407"/>
      <w:bookmarkStart w:id="426" w:name="_Ref191386526"/>
      <w:bookmarkStart w:id="427" w:name="_Toc440361333"/>
      <w:bookmarkStart w:id="428" w:name="_Toc440376088"/>
      <w:bookmarkStart w:id="429" w:name="_Toc440376215"/>
      <w:bookmarkStart w:id="430" w:name="_Toc440382480"/>
      <w:bookmarkStart w:id="431" w:name="_Toc440447150"/>
      <w:bookmarkStart w:id="432" w:name="_Toc440620830"/>
      <w:bookmarkStart w:id="433" w:name="_Toc440631465"/>
      <w:bookmarkStart w:id="434" w:name="_Toc440875705"/>
      <w:bookmarkStart w:id="435" w:name="_Toc441131729"/>
      <w:bookmarkStart w:id="436" w:name="_Toc465865170"/>
      <w:bookmarkStart w:id="437" w:name="_Toc468976315"/>
      <w:bookmarkStart w:id="438" w:name="_Toc469483044"/>
      <w:bookmarkStart w:id="439" w:name="_Toc471897526"/>
      <w:bookmarkStart w:id="440" w:name="_Ref303624481"/>
      <w:r w:rsidRPr="00E71A48">
        <w:rPr>
          <w:szCs w:val="24"/>
        </w:rPr>
        <w:lastRenderedPageBreak/>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1" w:name="_Ref93090116"/>
      <w:bookmarkStart w:id="442" w:name="_Ref191386482"/>
      <w:bookmarkStart w:id="443" w:name="_Ref440291364"/>
      <w:bookmarkEnd w:id="44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441"/>
      <w:r w:rsidRPr="00E71A48">
        <w:rPr>
          <w:bCs w:val="0"/>
          <w:sz w:val="24"/>
          <w:szCs w:val="24"/>
        </w:rPr>
        <w:t>:</w:t>
      </w:r>
      <w:bookmarkStart w:id="444" w:name="_Ref306004833"/>
      <w:bookmarkEnd w:id="442"/>
      <w:r w:rsidR="000F4365">
        <w:rPr>
          <w:bCs w:val="0"/>
          <w:sz w:val="24"/>
          <w:szCs w:val="24"/>
        </w:rPr>
        <w:t xml:space="preserve"> </w:t>
      </w:r>
      <w:r w:rsidR="000F4365" w:rsidRPr="00873EE0">
        <w:rPr>
          <w:bCs w:val="0"/>
          <w:sz w:val="24"/>
          <w:szCs w:val="24"/>
        </w:rPr>
        <w:t>у</w:t>
      </w:r>
      <w:r w:rsidRPr="00873EE0">
        <w:rPr>
          <w:bCs w:val="0"/>
          <w:sz w:val="24"/>
          <w:szCs w:val="24"/>
        </w:rPr>
        <w:t xml:space="preserve">частвовать в процедуре </w:t>
      </w:r>
      <w:r w:rsidR="009C744E" w:rsidRPr="00873EE0">
        <w:rPr>
          <w:bCs w:val="0"/>
          <w:sz w:val="24"/>
          <w:szCs w:val="24"/>
        </w:rPr>
        <w:t>З</w:t>
      </w:r>
      <w:r w:rsidRPr="00873EE0">
        <w:rPr>
          <w:bCs w:val="0"/>
          <w:sz w:val="24"/>
          <w:szCs w:val="24"/>
        </w:rPr>
        <w:t xml:space="preserve">апроса предложений может любое юридическое, </w:t>
      </w:r>
      <w:r w:rsidRPr="00873EE0">
        <w:rPr>
          <w:bCs w:val="0"/>
          <w:color w:val="000000"/>
          <w:sz w:val="24"/>
          <w:szCs w:val="24"/>
        </w:rPr>
        <w:t>физическое</w:t>
      </w:r>
      <w:r w:rsidRPr="00873EE0">
        <w:rPr>
          <w:bCs w:val="0"/>
          <w:sz w:val="24"/>
          <w:szCs w:val="24"/>
        </w:rPr>
        <w:t xml:space="preserve"> лицо </w:t>
      </w:r>
      <w:r w:rsidR="00E71628" w:rsidRPr="00873EE0">
        <w:rPr>
          <w:bCs w:val="0"/>
          <w:sz w:val="24"/>
          <w:szCs w:val="24"/>
        </w:rPr>
        <w:t>(в т.</w:t>
      </w:r>
      <w:r w:rsidR="003129D4" w:rsidRPr="00873EE0">
        <w:rPr>
          <w:bCs w:val="0"/>
          <w:sz w:val="24"/>
          <w:szCs w:val="24"/>
        </w:rPr>
        <w:t xml:space="preserve"> </w:t>
      </w:r>
      <w:r w:rsidR="00E71628" w:rsidRPr="00873EE0">
        <w:rPr>
          <w:bCs w:val="0"/>
          <w:sz w:val="24"/>
          <w:szCs w:val="24"/>
        </w:rPr>
        <w:t xml:space="preserve">ч. </w:t>
      </w:r>
      <w:r w:rsidRPr="00873EE0">
        <w:rPr>
          <w:bCs w:val="0"/>
          <w:sz w:val="24"/>
          <w:szCs w:val="24"/>
        </w:rPr>
        <w:t>индивидуальный предприниматель</w:t>
      </w:r>
      <w:r w:rsidR="00E71628" w:rsidRPr="00873EE0">
        <w:rPr>
          <w:bCs w:val="0"/>
          <w:sz w:val="24"/>
          <w:szCs w:val="24"/>
        </w:rPr>
        <w:t>)</w:t>
      </w:r>
      <w:r w:rsidR="00873EE0" w:rsidRPr="00873EE0">
        <w:rPr>
          <w:bCs w:val="0"/>
          <w:sz w:val="24"/>
          <w:szCs w:val="24"/>
        </w:rPr>
        <w:t xml:space="preserve">, </w:t>
      </w:r>
      <w:r w:rsidR="00873EE0" w:rsidRPr="00873EE0">
        <w:rPr>
          <w:sz w:val="24"/>
          <w:szCs w:val="24"/>
        </w:rPr>
        <w:t>являющееся субъектом малого и среднего предпринимательства</w:t>
      </w:r>
      <w:r w:rsidRPr="00873EE0">
        <w:rPr>
          <w:bCs w:val="0"/>
          <w:sz w:val="24"/>
          <w:szCs w:val="24"/>
        </w:rPr>
        <w:t xml:space="preserve">. </w:t>
      </w:r>
      <w:proofErr w:type="gramStart"/>
      <w:r w:rsidR="00362EA4" w:rsidRPr="00873EE0">
        <w:rPr>
          <w:bCs w:val="0"/>
          <w:sz w:val="24"/>
          <w:szCs w:val="24"/>
        </w:rPr>
        <w:t xml:space="preserve">Дополнительные требования к </w:t>
      </w:r>
      <w:r w:rsidR="000E5003" w:rsidRPr="00873EE0">
        <w:rPr>
          <w:bCs w:val="0"/>
          <w:sz w:val="24"/>
          <w:szCs w:val="24"/>
        </w:rPr>
        <w:t>субподрядчикам</w:t>
      </w:r>
      <w:r w:rsidR="00362EA4" w:rsidRPr="00873EE0">
        <w:rPr>
          <w:bCs w:val="0"/>
          <w:sz w:val="24"/>
          <w:szCs w:val="24"/>
        </w:rPr>
        <w:t xml:space="preserve"> и порядку подтверждения их соответствия установленным требованиям приведены в пункте </w:t>
      </w:r>
      <w:r w:rsidR="004E0F05" w:rsidRPr="00873EE0">
        <w:fldChar w:fldCharType="begin"/>
      </w:r>
      <w:r w:rsidR="004E0F05" w:rsidRPr="00873EE0">
        <w:instrText xml:space="preserve"> REF _Ref191386451 \n \h  \* MERGEFORMAT </w:instrText>
      </w:r>
      <w:r w:rsidR="004E0F05" w:rsidRPr="00873EE0">
        <w:fldChar w:fldCharType="separate"/>
      </w:r>
      <w:r w:rsidR="00644A23" w:rsidRPr="00873EE0">
        <w:rPr>
          <w:bCs w:val="0"/>
          <w:sz w:val="24"/>
          <w:szCs w:val="24"/>
        </w:rPr>
        <w:t>3.3.9</w:t>
      </w:r>
      <w:r w:rsidR="004E0F05" w:rsidRPr="00873EE0">
        <w:fldChar w:fldCharType="end"/>
      </w:r>
      <w:r w:rsidR="00362EA4" w:rsidRPr="00873EE0">
        <w:rPr>
          <w:bCs w:val="0"/>
          <w:sz w:val="24"/>
          <w:szCs w:val="24"/>
        </w:rPr>
        <w:t>.</w:t>
      </w:r>
      <w:r w:rsidR="00036006" w:rsidRPr="00873EE0">
        <w:rPr>
          <w:bCs w:val="0"/>
          <w:sz w:val="24"/>
          <w:szCs w:val="24"/>
        </w:rPr>
        <w:t xml:space="preserve"> </w:t>
      </w:r>
      <w:r w:rsidRPr="00873EE0">
        <w:rPr>
          <w:bCs w:val="0"/>
          <w:sz w:val="24"/>
          <w:szCs w:val="24"/>
        </w:rPr>
        <w:t>Дополнительные требования к коллективным</w:t>
      </w:r>
      <w:r w:rsidRPr="000F4365">
        <w:rPr>
          <w:bCs w:val="0"/>
          <w:sz w:val="24"/>
          <w:szCs w:val="24"/>
        </w:rPr>
        <w:t xml:space="preserve">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812BD9">
        <w:fldChar w:fldCharType="begin"/>
      </w:r>
      <w:r w:rsidR="001E2AA2">
        <w:rPr>
          <w:bCs w:val="0"/>
          <w:sz w:val="24"/>
          <w:szCs w:val="24"/>
        </w:rPr>
        <w:instrText xml:space="preserve"> REF _Ref440876618 \r \h </w:instrText>
      </w:r>
      <w:r w:rsidR="00812BD9">
        <w:fldChar w:fldCharType="separate"/>
      </w:r>
      <w:r w:rsidR="00644A23">
        <w:rPr>
          <w:bCs w:val="0"/>
          <w:sz w:val="24"/>
          <w:szCs w:val="24"/>
        </w:rPr>
        <w:t>3.3.10</w:t>
      </w:r>
      <w:r w:rsidR="00812B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443"/>
      <w:bookmarkEnd w:id="444"/>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44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6" w:name="_Ref306032455"/>
      <w:r w:rsidRPr="00E71A48">
        <w:rPr>
          <w:bCs w:val="0"/>
          <w:color w:val="000000"/>
          <w:sz w:val="24"/>
          <w:szCs w:val="24"/>
        </w:rPr>
        <w:t xml:space="preserve">должен </w:t>
      </w:r>
      <w:bookmarkStart w:id="44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446"/>
      <w:bookmarkEnd w:id="447"/>
    </w:p>
    <w:p w:rsidR="00717F60" w:rsidRPr="008B51A2"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306DE6" w:rsidRPr="008B51A2">
        <w:rPr>
          <w:bCs w:val="0"/>
          <w:sz w:val="24"/>
          <w:szCs w:val="24"/>
        </w:rPr>
        <w:t>Участника не должен</w:t>
      </w:r>
      <w:r w:rsidRPr="008B51A2">
        <w:rPr>
          <w:bCs w:val="0"/>
          <w:sz w:val="24"/>
          <w:szCs w:val="24"/>
        </w:rPr>
        <w:t xml:space="preserve"> быть наложен арест, </w:t>
      </w:r>
      <w:r w:rsidRPr="008B51A2">
        <w:rPr>
          <w:sz w:val="24"/>
          <w:szCs w:val="24"/>
          <w:lang w:eastAsia="ru-RU"/>
        </w:rPr>
        <w:t>экономическая</w:t>
      </w:r>
      <w:r w:rsidRPr="008B51A2">
        <w:rPr>
          <w:bCs w:val="0"/>
          <w:sz w:val="24"/>
          <w:szCs w:val="24"/>
        </w:rPr>
        <w:t xml:space="preserve"> деятельность </w:t>
      </w:r>
      <w:r w:rsidR="009C744E" w:rsidRPr="008B51A2">
        <w:rPr>
          <w:bCs w:val="0"/>
          <w:sz w:val="24"/>
          <w:szCs w:val="24"/>
        </w:rPr>
        <w:t>Участник</w:t>
      </w:r>
      <w:r w:rsidRPr="008B51A2">
        <w:rPr>
          <w:bCs w:val="0"/>
          <w:sz w:val="24"/>
          <w:szCs w:val="24"/>
        </w:rPr>
        <w:t>а не должна быть приостановлена (для юридического лица, индивидуального предпринимателя);</w:t>
      </w:r>
    </w:p>
    <w:p w:rsidR="00E71628" w:rsidRPr="008B51A2"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8" w:name="_Ref306032457"/>
      <w:proofErr w:type="gramStart"/>
      <w:r w:rsidRPr="008B51A2">
        <w:rPr>
          <w:sz w:val="24"/>
          <w:szCs w:val="24"/>
          <w:lang w:eastAsia="ru-RU"/>
        </w:rPr>
        <w:t xml:space="preserve">не быть включенным в </w:t>
      </w:r>
      <w:r w:rsidRPr="008B51A2">
        <w:rPr>
          <w:rFonts w:eastAsia="Arial Unicode MS"/>
          <w:sz w:val="24"/>
          <w:szCs w:val="24"/>
          <w:lang w:eastAsia="ru-RU"/>
        </w:rPr>
        <w:t>Реестр</w:t>
      </w:r>
      <w:r w:rsidRPr="008B51A2">
        <w:rPr>
          <w:sz w:val="24"/>
          <w:szCs w:val="24"/>
          <w:lang w:eastAsia="ru-RU"/>
        </w:rPr>
        <w:t xml:space="preserve"> недобросовестных поставщиков</w:t>
      </w:r>
      <w:r w:rsidRPr="008B51A2">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B51A2">
        <w:rPr>
          <w:sz w:val="24"/>
          <w:szCs w:val="24"/>
          <w:lang w:eastAsia="ru-RU"/>
        </w:rPr>
        <w:t xml:space="preserve"> либо в </w:t>
      </w:r>
      <w:r w:rsidRPr="008B51A2">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1851F9" w:rsidRPr="008B51A2">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B51A2">
        <w:rPr>
          <w:rFonts w:eastAsia="Arial Unicode MS"/>
          <w:sz w:val="24"/>
          <w:szCs w:val="24"/>
          <w:lang w:eastAsia="ru-RU"/>
        </w:rPr>
        <w:t>;</w:t>
      </w:r>
      <w:bookmarkEnd w:id="448"/>
      <w:proofErr w:type="gramEnd"/>
    </w:p>
    <w:p w:rsidR="00DC7643" w:rsidRPr="00D95A91" w:rsidRDefault="00CE33C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D95A91">
        <w:rPr>
          <w:sz w:val="24"/>
          <w:szCs w:val="24"/>
        </w:rPr>
        <w:t xml:space="preserve">должен иметь соответствующие разрешающие документы, лицензии на выполнение видов деятельности в рамках Договора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w:t>
      </w:r>
      <w:r w:rsidR="00824120">
        <w:rPr>
          <w:sz w:val="24"/>
          <w:szCs w:val="24"/>
        </w:rPr>
        <w:t xml:space="preserve"> </w:t>
      </w:r>
      <w:r w:rsidR="00824120">
        <w:rPr>
          <w:sz w:val="24"/>
          <w:szCs w:val="24"/>
        </w:rPr>
        <w:fldChar w:fldCharType="begin"/>
      </w:r>
      <w:r w:rsidR="00824120">
        <w:rPr>
          <w:sz w:val="24"/>
          <w:szCs w:val="24"/>
        </w:rPr>
        <w:instrText xml:space="preserve"> REF _Ref440270568 \r \h </w:instrText>
      </w:r>
      <w:r w:rsidR="00824120">
        <w:rPr>
          <w:sz w:val="24"/>
          <w:szCs w:val="24"/>
        </w:rPr>
      </w:r>
      <w:r w:rsidR="00824120">
        <w:rPr>
          <w:sz w:val="24"/>
          <w:szCs w:val="24"/>
        </w:rPr>
        <w:fldChar w:fldCharType="separate"/>
      </w:r>
      <w:r w:rsidR="00644A23">
        <w:rPr>
          <w:sz w:val="24"/>
          <w:szCs w:val="24"/>
        </w:rPr>
        <w:t>4</w:t>
      </w:r>
      <w:r w:rsidR="00824120">
        <w:rPr>
          <w:sz w:val="24"/>
          <w:szCs w:val="24"/>
        </w:rPr>
        <w:fldChar w:fldCharType="end"/>
      </w:r>
      <w:r w:rsidRPr="00D95A91">
        <w:rPr>
          <w:sz w:val="24"/>
          <w:szCs w:val="24"/>
        </w:rPr>
        <w:t>, в соответствии с требованиями законодательства Российской Федерации)</w:t>
      </w:r>
      <w:r w:rsidR="001B1DBF" w:rsidRPr="00D95A91">
        <w:rPr>
          <w:sz w:val="24"/>
          <w:szCs w:val="24"/>
        </w:rPr>
        <w:t>;</w:t>
      </w:r>
    </w:p>
    <w:p w:rsidR="00CE33C3" w:rsidRPr="00D95A91" w:rsidRDefault="00CE33C3" w:rsidP="00F35EFC">
      <w:pPr>
        <w:widowControl w:val="0"/>
        <w:numPr>
          <w:ilvl w:val="0"/>
          <w:numId w:val="21"/>
        </w:numPr>
        <w:tabs>
          <w:tab w:val="left" w:pos="0"/>
          <w:tab w:val="left" w:pos="1080"/>
        </w:tabs>
        <w:suppressAutoHyphens w:val="0"/>
        <w:spacing w:line="264" w:lineRule="auto"/>
        <w:rPr>
          <w:sz w:val="24"/>
          <w:szCs w:val="24"/>
        </w:rPr>
      </w:pPr>
      <w:bookmarkStart w:id="449" w:name="_Ref489516346"/>
      <w:r w:rsidRPr="00D95A91">
        <w:rPr>
          <w:sz w:val="24"/>
          <w:szCs w:val="24"/>
        </w:rPr>
        <w:t xml:space="preserve">в случае если предметом Договора являются работы в области </w:t>
      </w:r>
      <w:proofErr w:type="gramStart"/>
      <w:r w:rsidRPr="00D95A91">
        <w:rPr>
          <w:sz w:val="24"/>
          <w:szCs w:val="24"/>
        </w:rPr>
        <w:t>выполнения инженерных изысканий / подготовки проектной документации / осуществления</w:t>
      </w:r>
      <w:proofErr w:type="gramEnd"/>
      <w:r w:rsidRPr="00D95A91">
        <w:rPr>
          <w:sz w:val="24"/>
          <w:szCs w:val="24"/>
        </w:rPr>
        <w:t xml:space="preserve"> строительства, реконструкции, капитального ремонта объектов капитального строительства должны выполняться следующие требования:</w:t>
      </w:r>
      <w:bookmarkEnd w:id="449"/>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CE33C3" w:rsidRPr="00D95A91" w:rsidRDefault="00CE33C3" w:rsidP="00644A23">
      <w:pPr>
        <w:pStyle w:val="affffff0"/>
        <w:numPr>
          <w:ilvl w:val="0"/>
          <w:numId w:val="96"/>
        </w:numPr>
        <w:tabs>
          <w:tab w:val="left" w:pos="1260"/>
        </w:tabs>
        <w:autoSpaceDE w:val="0"/>
        <w:spacing w:line="240" w:lineRule="auto"/>
        <w:ind w:left="1281" w:hanging="147"/>
        <w:rPr>
          <w:sz w:val="24"/>
          <w:szCs w:val="24"/>
        </w:rPr>
      </w:pPr>
      <w:r w:rsidRPr="00D95A91">
        <w:rPr>
          <w:sz w:val="24"/>
          <w:szCs w:val="24"/>
        </w:rPr>
        <w:t>саморегулируемая организация, в которой состоит Участник, должна иметь компенсационный фонд обеспечения договорных обязательств;</w:t>
      </w:r>
    </w:p>
    <w:p w:rsidR="00873EE0" w:rsidRPr="00873EE0" w:rsidRDefault="00CE33C3" w:rsidP="00873EE0">
      <w:pPr>
        <w:pStyle w:val="affffff0"/>
        <w:numPr>
          <w:ilvl w:val="0"/>
          <w:numId w:val="96"/>
        </w:numPr>
        <w:tabs>
          <w:tab w:val="left" w:pos="1260"/>
        </w:tabs>
        <w:autoSpaceDE w:val="0"/>
        <w:spacing w:line="240" w:lineRule="auto"/>
        <w:ind w:left="1281" w:firstLine="0"/>
        <w:rPr>
          <w:sz w:val="24"/>
          <w:szCs w:val="24"/>
        </w:rPr>
      </w:pPr>
      <w:r w:rsidRPr="00873EE0">
        <w:rPr>
          <w:sz w:val="24"/>
          <w:szCs w:val="24"/>
        </w:rPr>
        <w:lastRenderedPageBreak/>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w:t>
      </w:r>
      <w:r w:rsidR="00F35EFC" w:rsidRPr="00873EE0">
        <w:rPr>
          <w:sz w:val="24"/>
          <w:szCs w:val="24"/>
        </w:rPr>
        <w:t>печения договорных обязательств.</w:t>
      </w:r>
    </w:p>
    <w:p w:rsidR="00873EE0" w:rsidRPr="00873EE0" w:rsidRDefault="00873EE0" w:rsidP="00F05E95">
      <w:pPr>
        <w:widowControl w:val="0"/>
        <w:numPr>
          <w:ilvl w:val="0"/>
          <w:numId w:val="21"/>
        </w:numPr>
        <w:tabs>
          <w:tab w:val="left" w:pos="0"/>
          <w:tab w:val="left" w:pos="1080"/>
        </w:tabs>
        <w:suppressAutoHyphens w:val="0"/>
        <w:spacing w:line="264" w:lineRule="auto"/>
        <w:rPr>
          <w:sz w:val="24"/>
          <w:szCs w:val="24"/>
          <w:lang w:eastAsia="ru-RU"/>
        </w:rPr>
      </w:pPr>
      <w:r w:rsidRPr="00873EE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F05E95" w:rsidRPr="00D95A91" w:rsidRDefault="00F05E95" w:rsidP="00F05E95">
      <w:pPr>
        <w:widowControl w:val="0"/>
        <w:numPr>
          <w:ilvl w:val="0"/>
          <w:numId w:val="21"/>
        </w:numPr>
        <w:tabs>
          <w:tab w:val="left" w:pos="0"/>
          <w:tab w:val="left" w:pos="1080"/>
        </w:tabs>
        <w:suppressAutoHyphens w:val="0"/>
        <w:spacing w:line="264" w:lineRule="auto"/>
        <w:rPr>
          <w:sz w:val="24"/>
          <w:szCs w:val="24"/>
          <w:lang w:eastAsia="ru-RU"/>
        </w:rPr>
      </w:pPr>
      <w:r w:rsidRPr="00066ED2">
        <w:rPr>
          <w:sz w:val="24"/>
          <w:szCs w:val="24"/>
          <w:lang w:eastAsia="ru-RU"/>
        </w:rPr>
        <w:t xml:space="preserve">обладать необходимыми профессиональными знаниями и репутацией, иметь </w:t>
      </w:r>
      <w:r w:rsidRPr="00D95A91">
        <w:rPr>
          <w:sz w:val="24"/>
          <w:szCs w:val="24"/>
          <w:lang w:eastAsia="ru-RU"/>
        </w:rPr>
        <w:t>ресурсные возможности:</w:t>
      </w:r>
    </w:p>
    <w:p w:rsidR="00F05E95" w:rsidRPr="00D95A91" w:rsidRDefault="00F05E95" w:rsidP="00644A23">
      <w:pPr>
        <w:pStyle w:val="affffff0"/>
        <w:numPr>
          <w:ilvl w:val="0"/>
          <w:numId w:val="97"/>
        </w:numPr>
        <w:suppressAutoHyphens w:val="0"/>
        <w:spacing w:line="264" w:lineRule="auto"/>
        <w:rPr>
          <w:sz w:val="24"/>
          <w:szCs w:val="24"/>
          <w:lang w:eastAsia="ru-RU"/>
        </w:rPr>
      </w:pPr>
      <w:proofErr w:type="gramStart"/>
      <w:r w:rsidRPr="00D95A91">
        <w:rPr>
          <w:color w:val="000000"/>
          <w:sz w:val="24"/>
          <w:szCs w:val="24"/>
        </w:rPr>
        <w:t xml:space="preserve">должен обладать опытом оказания аналогичных услуг/работ (желательно наличие за последние 3 года не менее 1 завершенного аналогичного договора по оказываемым услугам/работам (в </w:t>
      </w:r>
      <w:proofErr w:type="spellStart"/>
      <w:r w:rsidRPr="00D95A91">
        <w:rPr>
          <w:color w:val="000000"/>
          <w:sz w:val="24"/>
          <w:szCs w:val="24"/>
        </w:rPr>
        <w:t>т.ч</w:t>
      </w:r>
      <w:proofErr w:type="spellEnd"/>
      <w:r w:rsidRPr="00D95A91">
        <w:rPr>
          <w:color w:val="000000"/>
          <w:sz w:val="24"/>
          <w:szCs w:val="24"/>
        </w:rPr>
        <w:t>. объемам услуг/работ и общей сумме договора).</w:t>
      </w:r>
      <w:proofErr w:type="gramEnd"/>
      <w:r w:rsidRPr="00D95A91">
        <w:rPr>
          <w:color w:val="000000"/>
          <w:sz w:val="24"/>
          <w:szCs w:val="24"/>
        </w:rPr>
        <w:t xml:space="preserve"> Под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p>
    <w:p w:rsidR="00CF39D0" w:rsidRPr="00C12FA4" w:rsidRDefault="0094713A" w:rsidP="00CF39D0">
      <w:pPr>
        <w:numPr>
          <w:ilvl w:val="0"/>
          <w:numId w:val="21"/>
        </w:numPr>
        <w:suppressAutoHyphens w:val="0"/>
        <w:spacing w:line="264" w:lineRule="auto"/>
        <w:rPr>
          <w:sz w:val="24"/>
          <w:szCs w:val="24"/>
          <w:lang w:eastAsia="ru-RU"/>
        </w:rPr>
      </w:pPr>
      <w:r w:rsidRPr="00D95A91">
        <w:rPr>
          <w:sz w:val="24"/>
          <w:szCs w:val="24"/>
          <w:lang w:eastAsia="ru-RU"/>
        </w:rPr>
        <w:t>Дополнительные требования к Участникам, наличию документов</w:t>
      </w:r>
      <w:r w:rsidRPr="00F05E95">
        <w:rPr>
          <w:sz w:val="24"/>
          <w:szCs w:val="24"/>
          <w:lang w:eastAsia="ru-RU"/>
        </w:rPr>
        <w:t>, подтверждающих их соответствие требованиям Техническ</w:t>
      </w:r>
      <w:r w:rsidR="003776BB" w:rsidRPr="00F05E95">
        <w:rPr>
          <w:sz w:val="24"/>
          <w:szCs w:val="24"/>
          <w:lang w:eastAsia="ru-RU"/>
        </w:rPr>
        <w:t>ог</w:t>
      </w:r>
      <w:proofErr w:type="gramStart"/>
      <w:r w:rsidR="003776BB" w:rsidRPr="00F05E95">
        <w:rPr>
          <w:sz w:val="24"/>
          <w:szCs w:val="24"/>
          <w:lang w:eastAsia="ru-RU"/>
        </w:rPr>
        <w:t>о(</w:t>
      </w:r>
      <w:proofErr w:type="gramEnd"/>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я(</w:t>
      </w:r>
      <w:r w:rsidRPr="00F05E95">
        <w:rPr>
          <w:sz w:val="24"/>
          <w:szCs w:val="24"/>
          <w:lang w:eastAsia="ru-RU"/>
        </w:rPr>
        <w:t>й</w:t>
      </w:r>
      <w:r w:rsidR="003776BB" w:rsidRPr="00F05E95">
        <w:rPr>
          <w:sz w:val="24"/>
          <w:szCs w:val="24"/>
          <w:lang w:eastAsia="ru-RU"/>
        </w:rPr>
        <w:t>)</w:t>
      </w:r>
      <w:r w:rsidRPr="00F05E95">
        <w:rPr>
          <w:sz w:val="24"/>
          <w:szCs w:val="24"/>
          <w:lang w:eastAsia="ru-RU"/>
        </w:rPr>
        <w:t>, изложены в Приложении №1 (Техническ</w:t>
      </w:r>
      <w:r w:rsidR="003776BB" w:rsidRPr="00F05E95">
        <w:rPr>
          <w:sz w:val="24"/>
          <w:szCs w:val="24"/>
          <w:lang w:eastAsia="ru-RU"/>
        </w:rPr>
        <w:t>ом(</w:t>
      </w:r>
      <w:r w:rsidRPr="00F05E95">
        <w:rPr>
          <w:sz w:val="24"/>
          <w:szCs w:val="24"/>
          <w:lang w:eastAsia="ru-RU"/>
        </w:rPr>
        <w:t>их</w:t>
      </w:r>
      <w:r w:rsidR="003776BB" w:rsidRPr="00F05E95">
        <w:rPr>
          <w:sz w:val="24"/>
          <w:szCs w:val="24"/>
          <w:lang w:eastAsia="ru-RU"/>
        </w:rPr>
        <w:t>)</w:t>
      </w:r>
      <w:r w:rsidRPr="00F05E95">
        <w:rPr>
          <w:sz w:val="24"/>
          <w:szCs w:val="24"/>
          <w:lang w:eastAsia="ru-RU"/>
        </w:rPr>
        <w:t xml:space="preserve"> задани</w:t>
      </w:r>
      <w:r w:rsidR="003776BB" w:rsidRPr="00F05E95">
        <w:rPr>
          <w:sz w:val="24"/>
          <w:szCs w:val="24"/>
          <w:lang w:eastAsia="ru-RU"/>
        </w:rPr>
        <w:t>и(</w:t>
      </w:r>
      <w:proofErr w:type="spellStart"/>
      <w:r w:rsidRPr="00F05E95">
        <w:rPr>
          <w:sz w:val="24"/>
          <w:szCs w:val="24"/>
          <w:lang w:eastAsia="ru-RU"/>
        </w:rPr>
        <w:t>ях</w:t>
      </w:r>
      <w:proofErr w:type="spellEnd"/>
      <w:r w:rsidR="003776BB" w:rsidRPr="00F05E95">
        <w:rPr>
          <w:sz w:val="24"/>
          <w:szCs w:val="24"/>
          <w:lang w:eastAsia="ru-RU"/>
        </w:rPr>
        <w:t>)</w:t>
      </w:r>
      <w:r w:rsidRPr="00F05E95">
        <w:rPr>
          <w:sz w:val="24"/>
          <w:szCs w:val="24"/>
          <w:lang w:eastAsia="ru-RU"/>
        </w:rPr>
        <w:t>) к настоящей</w:t>
      </w:r>
      <w:r w:rsidRPr="003776BB">
        <w:rPr>
          <w:sz w:val="24"/>
          <w:szCs w:val="24"/>
          <w:lang w:eastAsia="ru-RU"/>
        </w:rPr>
        <w:t xml:space="preserve">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8B51A2" w:rsidRDefault="00306DE6" w:rsidP="00CF39D0">
      <w:pPr>
        <w:suppressAutoHyphens w:val="0"/>
        <w:spacing w:line="264" w:lineRule="auto"/>
        <w:ind w:left="927" w:firstLine="0"/>
        <w:rPr>
          <w:sz w:val="24"/>
          <w:szCs w:val="24"/>
          <w:lang w:eastAsia="ru-RU"/>
        </w:rPr>
      </w:pPr>
      <w:proofErr w:type="gramStart"/>
      <w:r w:rsidRPr="008B51A2">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8B51A2">
        <w:rPr>
          <w:sz w:val="24"/>
          <w:szCs w:val="24"/>
        </w:rPr>
        <w:t xml:space="preserve"> указанием необходимых сведений согласно соответствующим формам настоящей документации. </w:t>
      </w:r>
      <w:proofErr w:type="gramStart"/>
      <w:r w:rsidRPr="008B51A2">
        <w:rPr>
          <w:sz w:val="24"/>
          <w:szCs w:val="24"/>
        </w:rPr>
        <w:t>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r w:rsidR="009D7F01" w:rsidRPr="008B51A2">
        <w:rPr>
          <w:color w:val="000000"/>
          <w:sz w:val="24"/>
          <w:szCs w:val="24"/>
        </w:rPr>
        <w:t>, учредительный договор), подтверждающие факт аффилированности предприятий.</w:t>
      </w:r>
      <w:proofErr w:type="gramEnd"/>
    </w:p>
    <w:p w:rsidR="00717F60" w:rsidRPr="008B51A2" w:rsidRDefault="00F620A0" w:rsidP="00557C01">
      <w:pPr>
        <w:widowControl w:val="0"/>
        <w:numPr>
          <w:ilvl w:val="3"/>
          <w:numId w:val="26"/>
        </w:numPr>
        <w:tabs>
          <w:tab w:val="left" w:pos="1700"/>
        </w:tabs>
        <w:autoSpaceDE w:val="0"/>
        <w:spacing w:after="100" w:line="264" w:lineRule="auto"/>
        <w:ind w:left="0" w:firstLine="709"/>
        <w:rPr>
          <w:bCs w:val="0"/>
          <w:sz w:val="24"/>
          <w:szCs w:val="24"/>
        </w:rPr>
      </w:pPr>
      <w:bookmarkStart w:id="450" w:name="_Ref306005578"/>
      <w:bookmarkStart w:id="451" w:name="_Ref303587815"/>
      <w:r w:rsidRPr="008B51A2">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8B51A2">
        <w:rPr>
          <w:sz w:val="24"/>
          <w:szCs w:val="24"/>
        </w:rPr>
        <w:t>пп</w:t>
      </w:r>
      <w:proofErr w:type="spellEnd"/>
      <w:r w:rsidRPr="008B51A2">
        <w:rPr>
          <w:sz w:val="24"/>
          <w:szCs w:val="24"/>
        </w:rPr>
        <w:t xml:space="preserve">. </w:t>
      </w:r>
      <w:r w:rsidR="004E0F05">
        <w:fldChar w:fldCharType="begin"/>
      </w:r>
      <w:r w:rsidR="004E0F05">
        <w:instrText xml:space="preserve"> REF _Ref440291364 \r \h  \* MERGEFORMAT </w:instrText>
      </w:r>
      <w:r w:rsidR="004E0F05">
        <w:fldChar w:fldCharType="separate"/>
      </w:r>
      <w:r w:rsidR="00644A23" w:rsidRPr="00644A23">
        <w:rPr>
          <w:sz w:val="24"/>
          <w:szCs w:val="24"/>
        </w:rPr>
        <w:t>3.3.8.1</w:t>
      </w:r>
      <w:r w:rsidR="004E0F05">
        <w:fldChar w:fldCharType="end"/>
      </w:r>
      <w:r w:rsidRPr="008B51A2">
        <w:rPr>
          <w:sz w:val="24"/>
          <w:szCs w:val="24"/>
        </w:rPr>
        <w:t>-</w:t>
      </w:r>
      <w:r w:rsidR="004E0F05">
        <w:fldChar w:fldCharType="begin"/>
      </w:r>
      <w:r w:rsidR="004E0F05">
        <w:instrText xml:space="preserve"> REF _Ref303669127 \r \h  \* MERGEFORMAT </w:instrText>
      </w:r>
      <w:r w:rsidR="004E0F05">
        <w:fldChar w:fldCharType="separate"/>
      </w:r>
      <w:r w:rsidR="00644A23" w:rsidRPr="00644A23">
        <w:rPr>
          <w:sz w:val="24"/>
          <w:szCs w:val="24"/>
        </w:rPr>
        <w:t>3.3.8.2</w:t>
      </w:r>
      <w:r w:rsidR="004E0F05">
        <w:fldChar w:fldCharType="end"/>
      </w:r>
      <w:r w:rsidR="00717F60" w:rsidRPr="008B51A2">
        <w:rPr>
          <w:bCs w:val="0"/>
          <w:sz w:val="24"/>
          <w:szCs w:val="24"/>
        </w:rPr>
        <w:t>:</w:t>
      </w:r>
      <w:bookmarkEnd w:id="450"/>
      <w:bookmarkEnd w:id="451"/>
      <w:r w:rsidR="005B074F" w:rsidRPr="008B51A2">
        <w:rPr>
          <w:bCs w:val="0"/>
          <w:sz w:val="24"/>
          <w:szCs w:val="24"/>
        </w:rPr>
        <w:t xml:space="preserve"> </w:t>
      </w:r>
    </w:p>
    <w:p w:rsidR="00553A57" w:rsidRPr="00E02350" w:rsidRDefault="009146DD" w:rsidP="00644A23">
      <w:pPr>
        <w:widowControl w:val="0"/>
        <w:numPr>
          <w:ilvl w:val="0"/>
          <w:numId w:val="46"/>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8B51A2" w:rsidRDefault="00F620A0" w:rsidP="00644A23">
      <w:pPr>
        <w:widowControl w:val="0"/>
        <w:numPr>
          <w:ilvl w:val="0"/>
          <w:numId w:val="46"/>
        </w:numPr>
        <w:tabs>
          <w:tab w:val="left" w:pos="1260"/>
        </w:tabs>
        <w:autoSpaceDE w:val="0"/>
        <w:spacing w:line="264" w:lineRule="auto"/>
        <w:ind w:left="1276"/>
        <w:rPr>
          <w:sz w:val="24"/>
          <w:szCs w:val="24"/>
        </w:rPr>
      </w:pPr>
      <w:bookmarkStart w:id="452" w:name="_Ref440279062"/>
      <w:proofErr w:type="gramStart"/>
      <w:r w:rsidRPr="008B51A2">
        <w:rPr>
          <w:i/>
          <w:sz w:val="24"/>
          <w:szCs w:val="24"/>
        </w:rPr>
        <w:t>для Участников, зарегистрированных на территории РФ:</w:t>
      </w:r>
      <w:r w:rsidRPr="008B51A2">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w:t>
      </w:r>
      <w:r w:rsidRPr="008B51A2">
        <w:rPr>
          <w:sz w:val="24"/>
          <w:szCs w:val="24"/>
        </w:rPr>
        <w:lastRenderedPageBreak/>
        <w:t>подразделением Федеральной налоговой службы не ранее чем за 60 (шестьдесят) дней до срока окончания приема Заявок.</w:t>
      </w:r>
      <w:proofErr w:type="gramEnd"/>
      <w:r w:rsidRPr="008B51A2">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8B51A2">
        <w:rPr>
          <w:sz w:val="24"/>
          <w:szCs w:val="24"/>
        </w:rPr>
        <w:t>а(</w:t>
      </w:r>
      <w:proofErr w:type="spellStart"/>
      <w:proofErr w:type="gramEnd"/>
      <w:r w:rsidRPr="008B51A2">
        <w:rPr>
          <w:sz w:val="24"/>
          <w:szCs w:val="24"/>
        </w:rPr>
        <w:t>ов</w:t>
      </w:r>
      <w:proofErr w:type="spellEnd"/>
      <w:r w:rsidRPr="008B51A2">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8B51A2">
        <w:rPr>
          <w:i/>
          <w:sz w:val="24"/>
          <w:szCs w:val="24"/>
        </w:rPr>
        <w:t>Для Участников и их собственников – иностранных лиц:</w:t>
      </w:r>
      <w:r w:rsidRPr="008B51A2">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8B51A2">
        <w:rPr>
          <w:sz w:val="24"/>
          <w:szCs w:val="24"/>
        </w:rPr>
        <w:t>;</w:t>
      </w:r>
      <w:bookmarkEnd w:id="452"/>
    </w:p>
    <w:p w:rsidR="00F82225" w:rsidRPr="00F82225" w:rsidRDefault="00F82225" w:rsidP="00644A23">
      <w:pPr>
        <w:widowControl w:val="0"/>
        <w:numPr>
          <w:ilvl w:val="0"/>
          <w:numId w:val="46"/>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DB4CA4" w:rsidRDefault="00DB4CA4" w:rsidP="00644A23">
      <w:pPr>
        <w:widowControl w:val="0"/>
        <w:numPr>
          <w:ilvl w:val="0"/>
          <w:numId w:val="46"/>
        </w:numPr>
        <w:tabs>
          <w:tab w:val="left" w:pos="1260"/>
        </w:tabs>
        <w:autoSpaceDE w:val="0"/>
        <w:spacing w:line="264" w:lineRule="auto"/>
        <w:ind w:left="1276"/>
        <w:rPr>
          <w:sz w:val="24"/>
          <w:szCs w:val="24"/>
        </w:rPr>
      </w:pPr>
      <w:r w:rsidRPr="00DB4CA4">
        <w:rPr>
          <w:sz w:val="24"/>
          <w:szCs w:val="24"/>
        </w:rPr>
        <w:t>Информационное письмо о налич</w:t>
      </w:r>
      <w:proofErr w:type="gramStart"/>
      <w:r w:rsidRPr="00DB4CA4">
        <w:rPr>
          <w:sz w:val="24"/>
          <w:szCs w:val="24"/>
        </w:rPr>
        <w:t>ии у У</w:t>
      </w:r>
      <w:proofErr w:type="gramEnd"/>
      <w:r w:rsidRPr="00DB4CA4">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DB4CA4">
        <w:rPr>
          <w:sz w:val="24"/>
          <w:szCs w:val="24"/>
        </w:rPr>
        <w:t>(</w:t>
      </w:r>
      <w:r w:rsidR="003F3A69" w:rsidRPr="00DB4CA4">
        <w:rPr>
          <w:sz w:val="24"/>
          <w:szCs w:val="24"/>
        </w:rPr>
        <w:t>подраздел</w:t>
      </w:r>
      <w:r w:rsidR="00A600E3" w:rsidRPr="00DB4CA4">
        <w:rPr>
          <w:sz w:val="24"/>
          <w:szCs w:val="24"/>
        </w:rPr>
        <w:t xml:space="preserve"> </w:t>
      </w:r>
      <w:r w:rsidR="004E0F05">
        <w:fldChar w:fldCharType="begin"/>
      </w:r>
      <w:r w:rsidR="004E0F05">
        <w:instrText xml:space="preserve"> REF _Ref440271993 \r \h  \* MERGEFORMAT </w:instrText>
      </w:r>
      <w:r w:rsidR="004E0F05">
        <w:fldChar w:fldCharType="separate"/>
      </w:r>
      <w:r w:rsidR="00644A23" w:rsidRPr="00644A23">
        <w:rPr>
          <w:sz w:val="24"/>
          <w:szCs w:val="24"/>
        </w:rPr>
        <w:t>5.11</w:t>
      </w:r>
      <w:r w:rsidR="004E0F05">
        <w:fldChar w:fldCharType="end"/>
      </w:r>
      <w:r w:rsidR="00A600E3" w:rsidRPr="00DB4CA4">
        <w:rPr>
          <w:sz w:val="24"/>
          <w:szCs w:val="24"/>
        </w:rPr>
        <w:t>)</w:t>
      </w:r>
      <w:r w:rsidR="00F82225" w:rsidRPr="00DB4CA4">
        <w:rPr>
          <w:sz w:val="24"/>
          <w:szCs w:val="24"/>
        </w:rPr>
        <w:t>;</w:t>
      </w:r>
    </w:p>
    <w:p w:rsidR="00F82225" w:rsidRPr="00583266" w:rsidRDefault="00F82225" w:rsidP="00644A23">
      <w:pPr>
        <w:widowControl w:val="0"/>
        <w:numPr>
          <w:ilvl w:val="0"/>
          <w:numId w:val="46"/>
        </w:numPr>
        <w:tabs>
          <w:tab w:val="left" w:pos="1260"/>
        </w:tabs>
        <w:autoSpaceDE w:val="0"/>
        <w:spacing w:line="264" w:lineRule="auto"/>
        <w:ind w:left="1276"/>
        <w:rPr>
          <w:sz w:val="24"/>
          <w:szCs w:val="24"/>
        </w:rPr>
      </w:pPr>
      <w:bookmarkStart w:id="453" w:name="_Ref440372326"/>
      <w:r w:rsidRPr="00F82225">
        <w:rPr>
          <w:sz w:val="24"/>
          <w:szCs w:val="24"/>
        </w:rPr>
        <w:t xml:space="preserve">Антикоррупционные </w:t>
      </w:r>
      <w:r w:rsidRPr="008B51A2">
        <w:rPr>
          <w:sz w:val="24"/>
          <w:szCs w:val="24"/>
        </w:rPr>
        <w:t>обязательства</w:t>
      </w:r>
      <w:r w:rsidR="00A154B7" w:rsidRPr="008B51A2">
        <w:rPr>
          <w:sz w:val="24"/>
          <w:szCs w:val="24"/>
        </w:rPr>
        <w:t xml:space="preserve"> </w:t>
      </w:r>
      <w:r w:rsidR="00F620A0" w:rsidRPr="008B51A2">
        <w:rPr>
          <w:sz w:val="24"/>
          <w:szCs w:val="24"/>
        </w:rPr>
        <w:t xml:space="preserve">по </w:t>
      </w:r>
      <w:r w:rsidR="00F620A0" w:rsidRPr="008B51A2">
        <w:rPr>
          <w:bCs w:val="0"/>
          <w:sz w:val="24"/>
          <w:szCs w:val="24"/>
        </w:rPr>
        <w:t>форме, приведенной</w:t>
      </w:r>
      <w:r w:rsidR="00A154B7" w:rsidRPr="008B51A2">
        <w:rPr>
          <w:bCs w:val="0"/>
          <w:sz w:val="24"/>
          <w:szCs w:val="24"/>
        </w:rPr>
        <w:t xml:space="preserve"> в настоящей Документации</w:t>
      </w:r>
      <w:r w:rsidR="00A600E3" w:rsidRPr="008B51A2">
        <w:rPr>
          <w:sz w:val="24"/>
          <w:szCs w:val="24"/>
        </w:rPr>
        <w:t xml:space="preserve"> (</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_Ref440271964 \r \h  \* MERGEFORMAT </w:instrText>
      </w:r>
      <w:r w:rsidR="004E0F05">
        <w:fldChar w:fldCharType="separate"/>
      </w:r>
      <w:r w:rsidR="00644A23" w:rsidRPr="00644A23">
        <w:rPr>
          <w:sz w:val="24"/>
          <w:szCs w:val="24"/>
        </w:rPr>
        <w:t>5.1.3</w:t>
      </w:r>
      <w:r w:rsidR="004E0F05">
        <w:fldChar w:fldCharType="end"/>
      </w:r>
      <w:r w:rsidR="00A600E3" w:rsidRPr="00583266">
        <w:rPr>
          <w:sz w:val="24"/>
          <w:szCs w:val="24"/>
        </w:rPr>
        <w:t>)</w:t>
      </w:r>
      <w:r w:rsidRPr="00583266">
        <w:rPr>
          <w:sz w:val="24"/>
          <w:szCs w:val="24"/>
        </w:rPr>
        <w:t>;</w:t>
      </w:r>
      <w:bookmarkEnd w:id="453"/>
    </w:p>
    <w:p w:rsidR="009948B4" w:rsidRPr="008B51A2" w:rsidRDefault="00583266" w:rsidP="00644A23">
      <w:pPr>
        <w:widowControl w:val="0"/>
        <w:numPr>
          <w:ilvl w:val="0"/>
          <w:numId w:val="46"/>
        </w:numPr>
        <w:tabs>
          <w:tab w:val="left" w:pos="1260"/>
        </w:tabs>
        <w:autoSpaceDE w:val="0"/>
        <w:spacing w:line="264" w:lineRule="auto"/>
        <w:ind w:left="1276"/>
        <w:rPr>
          <w:sz w:val="24"/>
          <w:szCs w:val="24"/>
        </w:rPr>
      </w:pPr>
      <w:r w:rsidRPr="00583266">
        <w:rPr>
          <w:sz w:val="24"/>
          <w:szCs w:val="24"/>
        </w:rPr>
        <w:t>Справку о цепочке собственников участника закупочной процедуры, включая бенефициаров (в том числе конечных)</w:t>
      </w:r>
      <w:r w:rsidR="009948B4" w:rsidRPr="00583266">
        <w:rPr>
          <w:sz w:val="24"/>
          <w:szCs w:val="24"/>
        </w:rPr>
        <w:t xml:space="preserve"> по форме и в соответствии с инструкциями, приведенными в настоящей Документ</w:t>
      </w:r>
      <w:r w:rsidR="009948B4" w:rsidRPr="008B51A2">
        <w:rPr>
          <w:sz w:val="24"/>
          <w:szCs w:val="24"/>
        </w:rPr>
        <w:t>ации по запросу предложений (</w:t>
      </w:r>
      <w:r w:rsidR="003F3A69" w:rsidRPr="008B51A2">
        <w:rPr>
          <w:sz w:val="24"/>
          <w:szCs w:val="24"/>
        </w:rPr>
        <w:t>подраздел</w:t>
      </w:r>
      <w:r w:rsidR="007705A5" w:rsidRPr="008B51A2">
        <w:rPr>
          <w:sz w:val="24"/>
          <w:szCs w:val="24"/>
        </w:rPr>
        <w:t xml:space="preserve"> </w:t>
      </w:r>
      <w:r w:rsidR="004E0F05">
        <w:fldChar w:fldCharType="begin"/>
      </w:r>
      <w:r w:rsidR="004E0F05">
        <w:instrText xml:space="preserve"> REF _Ref440272035 \r \h  \* MERGEFORMAT </w:instrText>
      </w:r>
      <w:r w:rsidR="004E0F05">
        <w:fldChar w:fldCharType="separate"/>
      </w:r>
      <w:r w:rsidR="00644A23" w:rsidRPr="00644A23">
        <w:rPr>
          <w:sz w:val="24"/>
          <w:szCs w:val="24"/>
        </w:rPr>
        <w:t>5.12</w:t>
      </w:r>
      <w:r w:rsidR="004E0F05">
        <w:fldChar w:fldCharType="end"/>
      </w:r>
      <w:r w:rsidR="009948B4" w:rsidRPr="008B51A2">
        <w:rPr>
          <w:sz w:val="24"/>
          <w:szCs w:val="24"/>
        </w:rPr>
        <w:t>);</w:t>
      </w:r>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Согласие на обработку персональных данных</w:t>
      </w:r>
      <w:r w:rsidR="00A600E3" w:rsidRPr="008B51A2">
        <w:rPr>
          <w:sz w:val="24"/>
          <w:szCs w:val="24"/>
        </w:rPr>
        <w:t xml:space="preserve"> </w:t>
      </w:r>
      <w:r w:rsidR="00A92723" w:rsidRPr="008B51A2">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B51A2">
        <w:rPr>
          <w:sz w:val="24"/>
          <w:szCs w:val="24"/>
        </w:rPr>
        <w:t>(</w:t>
      </w:r>
      <w:r w:rsidR="003F3A69" w:rsidRPr="008B51A2">
        <w:rPr>
          <w:sz w:val="24"/>
          <w:szCs w:val="24"/>
        </w:rPr>
        <w:t>подраздел</w:t>
      </w:r>
      <w:r w:rsidR="00A600E3" w:rsidRPr="008B51A2">
        <w:rPr>
          <w:sz w:val="24"/>
          <w:szCs w:val="24"/>
        </w:rPr>
        <w:t xml:space="preserve"> </w:t>
      </w:r>
      <w:r w:rsidR="004E0F05">
        <w:fldChar w:fldCharType="begin"/>
      </w:r>
      <w:r w:rsidR="004E0F05">
        <w:instrText xml:space="preserve"> REF _Ref440272051 \r \h  \* MERGEFORMAT </w:instrText>
      </w:r>
      <w:r w:rsidR="004E0F05">
        <w:fldChar w:fldCharType="separate"/>
      </w:r>
      <w:r w:rsidR="00644A23" w:rsidRPr="00644A23">
        <w:rPr>
          <w:sz w:val="24"/>
          <w:szCs w:val="24"/>
        </w:rPr>
        <w:t>5.12</w:t>
      </w:r>
      <w:r w:rsidR="00644A23">
        <w:t>.2.18</w:t>
      </w:r>
      <w:r w:rsidR="004E0F05">
        <w:fldChar w:fldCharType="end"/>
      </w:r>
      <w:r w:rsidR="00A600E3" w:rsidRPr="008B51A2">
        <w:rPr>
          <w:sz w:val="24"/>
          <w:szCs w:val="24"/>
        </w:rPr>
        <w:t>)</w:t>
      </w:r>
      <w:r w:rsidRPr="008B51A2">
        <w:rPr>
          <w:sz w:val="24"/>
          <w:szCs w:val="24"/>
        </w:rPr>
        <w:t>;</w:t>
      </w:r>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w:t>
      </w:r>
      <w:r w:rsidR="00F82225" w:rsidRPr="008B51A2">
        <w:rPr>
          <w:sz w:val="24"/>
          <w:szCs w:val="24"/>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1120101)</w:t>
      </w:r>
      <w:r w:rsidR="00586515" w:rsidRPr="008B51A2">
        <w:rPr>
          <w:sz w:val="24"/>
          <w:szCs w:val="24"/>
        </w:rPr>
        <w:t xml:space="preserve"> </w:t>
      </w:r>
      <w:r w:rsidR="00586515" w:rsidRPr="008B51A2">
        <w:rPr>
          <w:szCs w:val="24"/>
        </w:rPr>
        <w:t>(</w:t>
      </w:r>
      <w:r w:rsidR="004A0CCC" w:rsidRPr="008B51A2">
        <w:rPr>
          <w:sz w:val="24"/>
          <w:szCs w:val="24"/>
        </w:rPr>
        <w:t>желательное требование, предоставляется Участником при наличии</w:t>
      </w:r>
      <w:r w:rsidR="00586515" w:rsidRPr="008B51A2">
        <w:rPr>
          <w:szCs w:val="24"/>
        </w:rPr>
        <w:t>)</w:t>
      </w:r>
      <w:r w:rsidR="00F82225" w:rsidRPr="008B51A2">
        <w:rPr>
          <w:sz w:val="24"/>
          <w:szCs w:val="24"/>
        </w:rPr>
        <w:t>;</w:t>
      </w:r>
      <w:proofErr w:type="gramEnd"/>
    </w:p>
    <w:p w:rsidR="00F82225" w:rsidRPr="008B51A2"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 xml:space="preserve">Копию </w:t>
      </w:r>
      <w:r w:rsidR="00F82225" w:rsidRPr="008B51A2">
        <w:rPr>
          <w:sz w:val="24"/>
          <w:szCs w:val="24"/>
        </w:rPr>
        <w:t>справки</w:t>
      </w:r>
      <w:r w:rsidR="00B016D1" w:rsidRPr="008B51A2">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8B51A2">
        <w:rPr>
          <w:sz w:val="24"/>
          <w:szCs w:val="24"/>
        </w:rPr>
        <w:t>форма</w:t>
      </w:r>
      <w:proofErr w:type="gramEnd"/>
      <w:r w:rsidR="00F82225" w:rsidRPr="008B51A2">
        <w:rPr>
          <w:sz w:val="24"/>
          <w:szCs w:val="24"/>
        </w:rPr>
        <w:t xml:space="preserve"> которой утверждена Приказом ФНС России, выданной соответствующими подразделениями Федеральной налоговой службы не ранее чем за 30 дней до </w:t>
      </w:r>
      <w:r w:rsidR="00F82225" w:rsidRPr="008B51A2">
        <w:rPr>
          <w:sz w:val="24"/>
          <w:szCs w:val="24"/>
        </w:rPr>
        <w:lastRenderedPageBreak/>
        <w:t xml:space="preserve">срока окончания подачи </w:t>
      </w:r>
      <w:r w:rsidR="00A600E3" w:rsidRPr="008B51A2">
        <w:rPr>
          <w:sz w:val="24"/>
          <w:szCs w:val="24"/>
        </w:rPr>
        <w:t>Заявок</w:t>
      </w:r>
      <w:r w:rsidR="00F82225" w:rsidRPr="008B51A2">
        <w:rPr>
          <w:sz w:val="24"/>
          <w:szCs w:val="24"/>
        </w:rPr>
        <w:t xml:space="preserve"> (код по классификатору налоговой документации 1160080)</w:t>
      </w:r>
      <w:r w:rsidR="00586515" w:rsidRPr="008B51A2">
        <w:rPr>
          <w:sz w:val="24"/>
          <w:szCs w:val="24"/>
        </w:rPr>
        <w:t xml:space="preserve"> </w:t>
      </w:r>
      <w:r w:rsidR="00586515" w:rsidRPr="008B51A2">
        <w:rPr>
          <w:szCs w:val="24"/>
        </w:rPr>
        <w:t>(</w:t>
      </w:r>
      <w:r w:rsidRPr="008B51A2">
        <w:rPr>
          <w:sz w:val="24"/>
          <w:szCs w:val="24"/>
        </w:rPr>
        <w:t>желательное требование, предоставляется Участником при наличии</w:t>
      </w:r>
      <w:r w:rsidR="00586515" w:rsidRPr="008B51A2">
        <w:rPr>
          <w:sz w:val="24"/>
          <w:szCs w:val="24"/>
        </w:rPr>
        <w:t>)</w:t>
      </w:r>
      <w:r w:rsidR="00F82225" w:rsidRPr="008B51A2">
        <w:rPr>
          <w:sz w:val="24"/>
          <w:szCs w:val="24"/>
        </w:rPr>
        <w:t>;</w:t>
      </w:r>
    </w:p>
    <w:p w:rsidR="00F82225" w:rsidRPr="00F82225" w:rsidRDefault="00F82225" w:rsidP="00644A23">
      <w:pPr>
        <w:widowControl w:val="0"/>
        <w:numPr>
          <w:ilvl w:val="0"/>
          <w:numId w:val="46"/>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4"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proofErr w:type="gramStart"/>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roofErr w:type="gramEnd"/>
    </w:p>
    <w:p w:rsidR="00F82225" w:rsidRPr="008B51A2" w:rsidRDefault="00F82225" w:rsidP="00644A23">
      <w:pPr>
        <w:widowControl w:val="0"/>
        <w:numPr>
          <w:ilvl w:val="0"/>
          <w:numId w:val="46"/>
        </w:numPr>
        <w:tabs>
          <w:tab w:val="left" w:pos="1260"/>
        </w:tabs>
        <w:autoSpaceDE w:val="0"/>
        <w:spacing w:line="264" w:lineRule="auto"/>
        <w:ind w:left="1276"/>
        <w:rPr>
          <w:sz w:val="24"/>
          <w:szCs w:val="24"/>
        </w:rPr>
      </w:pPr>
      <w:r w:rsidRPr="008B51A2">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97A76" w:rsidRPr="008B51A2">
        <w:rPr>
          <w:sz w:val="24"/>
          <w:szCs w:val="24"/>
        </w:rPr>
        <w:t xml:space="preserve"> (</w:t>
      </w:r>
      <w:r w:rsidR="00F620A0" w:rsidRPr="008B51A2">
        <w:rPr>
          <w:sz w:val="24"/>
          <w:szCs w:val="24"/>
        </w:rPr>
        <w:t>желательное требование, предоставляется Участником при наличии</w:t>
      </w:r>
      <w:r w:rsidR="00C97A76" w:rsidRPr="008B51A2">
        <w:rPr>
          <w:sz w:val="24"/>
          <w:szCs w:val="24"/>
        </w:rPr>
        <w:t>)</w:t>
      </w:r>
      <w:r w:rsidRPr="008B51A2">
        <w:rPr>
          <w:sz w:val="24"/>
          <w:szCs w:val="24"/>
        </w:rPr>
        <w:t>;</w:t>
      </w:r>
    </w:p>
    <w:p w:rsidR="00F82225" w:rsidRPr="008B51A2" w:rsidRDefault="007D7C50" w:rsidP="00644A23">
      <w:pPr>
        <w:widowControl w:val="0"/>
        <w:numPr>
          <w:ilvl w:val="0"/>
          <w:numId w:val="46"/>
        </w:numPr>
        <w:tabs>
          <w:tab w:val="left" w:pos="1260"/>
        </w:tabs>
        <w:autoSpaceDE w:val="0"/>
        <w:spacing w:line="264" w:lineRule="auto"/>
        <w:ind w:left="1276"/>
        <w:rPr>
          <w:sz w:val="24"/>
          <w:szCs w:val="24"/>
        </w:rPr>
      </w:pPr>
      <w:bookmarkStart w:id="454" w:name="_Ref440371812"/>
      <w:r w:rsidRPr="008B51A2">
        <w:rPr>
          <w:sz w:val="24"/>
          <w:szCs w:val="24"/>
        </w:rPr>
        <w:t>Анкет</w:t>
      </w:r>
      <w:r w:rsidR="00F620A0" w:rsidRPr="008B51A2">
        <w:rPr>
          <w:sz w:val="24"/>
          <w:szCs w:val="24"/>
        </w:rPr>
        <w:t>у</w:t>
      </w:r>
      <w:r w:rsidRPr="008B51A2">
        <w:rPr>
          <w:sz w:val="24"/>
          <w:szCs w:val="24"/>
        </w:rPr>
        <w:t xml:space="preserve"> Участника закупки</w:t>
      </w:r>
      <w:r w:rsidR="00A154B7" w:rsidRPr="008B51A2">
        <w:rPr>
          <w:sz w:val="24"/>
          <w:szCs w:val="24"/>
        </w:rPr>
        <w:t xml:space="preserve"> </w:t>
      </w:r>
      <w:r w:rsidR="00A154B7" w:rsidRPr="008B51A2">
        <w:rPr>
          <w:bCs w:val="0"/>
          <w:sz w:val="24"/>
          <w:szCs w:val="24"/>
        </w:rPr>
        <w:t>по форме и в соответствии с инструкциями, приведенными в настоящей Документации</w:t>
      </w:r>
      <w:r w:rsidR="00F82225" w:rsidRPr="008B51A2">
        <w:rPr>
          <w:sz w:val="24"/>
          <w:szCs w:val="24"/>
        </w:rPr>
        <w:t xml:space="preserve"> </w:t>
      </w:r>
      <w:r w:rsidR="009948B4" w:rsidRPr="008B51A2">
        <w:rPr>
          <w:sz w:val="24"/>
          <w:szCs w:val="24"/>
        </w:rPr>
        <w:t>(</w:t>
      </w:r>
      <w:r w:rsidR="003F3A69" w:rsidRPr="008B51A2">
        <w:rPr>
          <w:sz w:val="24"/>
          <w:szCs w:val="24"/>
        </w:rPr>
        <w:t>подраздел</w:t>
      </w:r>
      <w:r w:rsidR="009948B4" w:rsidRPr="008B51A2">
        <w:rPr>
          <w:sz w:val="24"/>
          <w:szCs w:val="24"/>
        </w:rPr>
        <w:t xml:space="preserve"> </w:t>
      </w:r>
      <w:r w:rsidR="004E0F05">
        <w:fldChar w:fldCharType="begin"/>
      </w:r>
      <w:r w:rsidR="004E0F05">
        <w:instrText xml:space="preserve"> REF _Ref440272119 \r \h  \* MERGEFORMAT </w:instrText>
      </w:r>
      <w:r w:rsidR="004E0F05">
        <w:fldChar w:fldCharType="separate"/>
      </w:r>
      <w:r w:rsidR="00644A23" w:rsidRPr="00644A23">
        <w:rPr>
          <w:sz w:val="24"/>
          <w:szCs w:val="24"/>
        </w:rPr>
        <w:t>5.7.1</w:t>
      </w:r>
      <w:r w:rsidR="004E0F05">
        <w:fldChar w:fldCharType="end"/>
      </w:r>
      <w:r w:rsidR="009948B4" w:rsidRPr="008B51A2">
        <w:rPr>
          <w:sz w:val="24"/>
          <w:szCs w:val="24"/>
        </w:rPr>
        <w:t>)</w:t>
      </w:r>
      <w:r w:rsidR="00270DD6" w:rsidRPr="008B51A2">
        <w:rPr>
          <w:sz w:val="24"/>
          <w:szCs w:val="24"/>
        </w:rPr>
        <w:t xml:space="preserve"> с приложением </w:t>
      </w:r>
      <w:proofErr w:type="gramStart"/>
      <w:r w:rsidR="00270DD6" w:rsidRPr="008B51A2">
        <w:rPr>
          <w:bCs w:val="0"/>
          <w:sz w:val="24"/>
          <w:szCs w:val="24"/>
        </w:rPr>
        <w:t>файла копии Анкеты Участника запроса</w:t>
      </w:r>
      <w:proofErr w:type="gramEnd"/>
      <w:r w:rsidR="00270DD6" w:rsidRPr="008B51A2">
        <w:rPr>
          <w:bCs w:val="0"/>
          <w:sz w:val="24"/>
          <w:szCs w:val="24"/>
        </w:rPr>
        <w:t xml:space="preserve"> предложений, выполненного в формате MS </w:t>
      </w:r>
      <w:proofErr w:type="spellStart"/>
      <w:r w:rsidR="00270DD6" w:rsidRPr="008B51A2">
        <w:rPr>
          <w:bCs w:val="0"/>
          <w:sz w:val="24"/>
          <w:szCs w:val="24"/>
        </w:rPr>
        <w:t>Word</w:t>
      </w:r>
      <w:proofErr w:type="spellEnd"/>
      <w:r w:rsidR="00F82225" w:rsidRPr="008B51A2">
        <w:rPr>
          <w:sz w:val="24"/>
          <w:szCs w:val="24"/>
        </w:rPr>
        <w:t>;</w:t>
      </w:r>
      <w:bookmarkEnd w:id="454"/>
    </w:p>
    <w:p w:rsidR="00F82225" w:rsidRPr="00D95A91" w:rsidRDefault="00E760F8" w:rsidP="00644A23">
      <w:pPr>
        <w:widowControl w:val="0"/>
        <w:numPr>
          <w:ilvl w:val="0"/>
          <w:numId w:val="46"/>
        </w:numPr>
        <w:tabs>
          <w:tab w:val="left" w:pos="1260"/>
        </w:tabs>
        <w:autoSpaceDE w:val="0"/>
        <w:spacing w:line="264" w:lineRule="auto"/>
        <w:ind w:left="1276"/>
        <w:rPr>
          <w:sz w:val="24"/>
          <w:szCs w:val="24"/>
        </w:rPr>
      </w:pPr>
      <w:bookmarkStart w:id="455" w:name="_Ref440371822"/>
      <w:proofErr w:type="gramStart"/>
      <w:r w:rsidRPr="00577EC9">
        <w:rPr>
          <w:sz w:val="24"/>
          <w:szCs w:val="24"/>
        </w:rPr>
        <w:t xml:space="preserve">Выписку из Единого реестра субъектов малого и среднего предпринимательства (далее МСП), сформированную с использованием сервиса «Единый реестр субъектов малого и среднего предпринимательства», размещенного на </w:t>
      </w:r>
      <w:r w:rsidRPr="008446DA">
        <w:rPr>
          <w:sz w:val="24"/>
          <w:szCs w:val="24"/>
        </w:rPr>
        <w:t xml:space="preserve">официальном сайте ФНС России в сети Интернет по адресу: </w:t>
      </w:r>
      <w:hyperlink r:id="rId35" w:history="1">
        <w:r w:rsidR="008446DA" w:rsidRPr="008446DA">
          <w:rPr>
            <w:rStyle w:val="a7"/>
            <w:sz w:val="24"/>
            <w:szCs w:val="24"/>
          </w:rPr>
          <w:t>https://rmsp.nalog.ru</w:t>
        </w:r>
      </w:hyperlink>
      <w:r w:rsidRPr="008446DA">
        <w:rPr>
          <w:sz w:val="24"/>
          <w:szCs w:val="24"/>
        </w:rPr>
        <w:t xml:space="preserve"> (Сведения, сгенерированные в выписку, должны быть подписаны усиленной квалифицированной электронной подписью, о чем должна быть соответственная отметка в документе с указанием № </w:t>
      </w:r>
      <w:r w:rsidRPr="008446DA">
        <w:rPr>
          <w:sz w:val="24"/>
          <w:szCs w:val="24"/>
        </w:rPr>
        <w:lastRenderedPageBreak/>
        <w:t>сертификата, владельца</w:t>
      </w:r>
      <w:proofErr w:type="gramEnd"/>
      <w:r w:rsidRPr="008446DA">
        <w:rPr>
          <w:sz w:val="24"/>
          <w:szCs w:val="24"/>
        </w:rPr>
        <w:t>, срока действия), или Декларацию о соответствии участника/субподрядчика</w:t>
      </w:r>
      <w:r w:rsidRPr="00577EC9">
        <w:rPr>
          <w:sz w:val="24"/>
          <w:szCs w:val="24"/>
        </w:rPr>
        <w:t>/члена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spellStart"/>
      <w:proofErr w:type="gramEnd"/>
      <w:r w:rsidRPr="00577EC9">
        <w:rPr>
          <w:sz w:val="24"/>
          <w:szCs w:val="24"/>
        </w:rPr>
        <w:t>ые</w:t>
      </w:r>
      <w:proofErr w:type="spellEnd"/>
      <w:r w:rsidRPr="00577EC9">
        <w:rPr>
          <w:sz w:val="24"/>
          <w:szCs w:val="24"/>
        </w:rPr>
        <w:t>) являет(ют)</w:t>
      </w:r>
      <w:proofErr w:type="spellStart"/>
      <w:r w:rsidRPr="00577EC9">
        <w:rPr>
          <w:sz w:val="24"/>
          <w:szCs w:val="24"/>
        </w:rPr>
        <w:t>ся</w:t>
      </w:r>
      <w:proofErr w:type="spellEnd"/>
      <w:r w:rsidRPr="00577EC9">
        <w:rPr>
          <w:sz w:val="24"/>
          <w:szCs w:val="24"/>
        </w:rPr>
        <w:t xml:space="preserve">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по форме и в соответствии с инструкциями, приведенными в настоящей Документации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w:t>
      </w:r>
      <w:proofErr w:type="gramStart"/>
      <w:r w:rsidRPr="00577EC9">
        <w:rPr>
          <w:sz w:val="24"/>
          <w:szCs w:val="24"/>
        </w:rPr>
        <w:t>,</w:t>
      </w:r>
      <w:proofErr w:type="gramEnd"/>
      <w:r w:rsidRPr="00577EC9">
        <w:rPr>
          <w:sz w:val="24"/>
          <w:szCs w:val="24"/>
        </w:rPr>
        <w:t xml:space="preserve"> если Участник/субподрядчик/член Коллективного участника не относится к субъектам МСП, он должен предоставить письмо в произвольной </w:t>
      </w:r>
      <w:r w:rsidRPr="00D95A91">
        <w:rPr>
          <w:sz w:val="24"/>
          <w:szCs w:val="24"/>
        </w:rPr>
        <w:t>форме о непринадлежности его к субъектам МСП</w:t>
      </w:r>
      <w:r w:rsidR="00F82225" w:rsidRPr="00D95A91">
        <w:rPr>
          <w:sz w:val="24"/>
          <w:szCs w:val="24"/>
        </w:rPr>
        <w:t>;</w:t>
      </w:r>
      <w:bookmarkEnd w:id="455"/>
    </w:p>
    <w:p w:rsidR="00F82225"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6" w:name="_Ref489619599"/>
      <w:proofErr w:type="gramStart"/>
      <w:r w:rsidRPr="00D95A91">
        <w:rPr>
          <w:sz w:val="24"/>
          <w:szCs w:val="24"/>
        </w:rPr>
        <w:t xml:space="preserve">Заверенные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(в случае, если наличие данных разрешающих документов необходимо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в соответствии с требованиями законодательства Российской Федерации);</w:t>
      </w:r>
      <w:bookmarkEnd w:id="456"/>
      <w:proofErr w:type="gramEnd"/>
    </w:p>
    <w:p w:rsidR="00CE33C3" w:rsidRPr="00D95A91" w:rsidRDefault="00CE33C3" w:rsidP="00644A23">
      <w:pPr>
        <w:widowControl w:val="0"/>
        <w:numPr>
          <w:ilvl w:val="0"/>
          <w:numId w:val="46"/>
        </w:numPr>
        <w:tabs>
          <w:tab w:val="left" w:pos="1260"/>
        </w:tabs>
        <w:autoSpaceDE w:val="0"/>
        <w:spacing w:line="264" w:lineRule="auto"/>
        <w:ind w:left="1276"/>
        <w:rPr>
          <w:sz w:val="24"/>
          <w:szCs w:val="24"/>
        </w:rPr>
      </w:pPr>
      <w:bookmarkStart w:id="457" w:name="_Ref489619605"/>
      <w:proofErr w:type="gramStart"/>
      <w:r w:rsidRPr="00D95A91">
        <w:rPr>
          <w:sz w:val="24"/>
          <w:szCs w:val="24"/>
        </w:rPr>
        <w:t xml:space="preserve">Заверенную Участником копию действующей выписки из реестра членов СРО, выданную не ранее чем за 30 (тридцать) дней до срока окончания приема Заявок по форме, в соответствии с Приказом </w:t>
      </w:r>
      <w:proofErr w:type="spellStart"/>
      <w:r w:rsidRPr="00D95A91">
        <w:rPr>
          <w:sz w:val="24"/>
          <w:szCs w:val="24"/>
        </w:rPr>
        <w:t>Ростехнадзора</w:t>
      </w:r>
      <w:proofErr w:type="spellEnd"/>
      <w:r w:rsidRPr="00D95A91">
        <w:rPr>
          <w:sz w:val="24"/>
          <w:szCs w:val="24"/>
        </w:rPr>
        <w:t xml:space="preserve"> «Об утверждении формы выписки из реестра членов саморегулируемой организации» от 16.02.2017 N 56 (в случае, если для выполнения работ, указанных в п.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D95A91">
        <w:rPr>
          <w:sz w:val="24"/>
          <w:szCs w:val="24"/>
        </w:rPr>
        <w:t xml:space="preserve"> и разделе </w:t>
      </w:r>
      <w:r w:rsidR="004E0F05">
        <w:fldChar w:fldCharType="begin"/>
      </w:r>
      <w:r w:rsidR="004E0F05">
        <w:instrText xml:space="preserve"> REF _Ref440270568 \r \h  \* MERGEFORMAT </w:instrText>
      </w:r>
      <w:r w:rsidR="004E0F05">
        <w:fldChar w:fldCharType="separate"/>
      </w:r>
      <w:r w:rsidR="00644A23">
        <w:t>4</w:t>
      </w:r>
      <w:r w:rsidR="004E0F05">
        <w:fldChar w:fldCharType="end"/>
      </w:r>
      <w:r w:rsidRPr="00D95A91">
        <w:rPr>
          <w:sz w:val="24"/>
          <w:szCs w:val="24"/>
        </w:rPr>
        <w:t>, участник должен быть членом саморегулируемой</w:t>
      </w:r>
      <w:proofErr w:type="gramEnd"/>
      <w:r w:rsidRPr="00D95A91">
        <w:rPr>
          <w:sz w:val="24"/>
          <w:szCs w:val="24"/>
        </w:rPr>
        <w:t>(</w:t>
      </w:r>
      <w:proofErr w:type="spellStart"/>
      <w:r w:rsidRPr="00D95A91">
        <w:rPr>
          <w:sz w:val="24"/>
          <w:szCs w:val="24"/>
        </w:rPr>
        <w:t>ых</w:t>
      </w:r>
      <w:proofErr w:type="spellEnd"/>
      <w:r w:rsidRPr="00D95A91">
        <w:rPr>
          <w:sz w:val="24"/>
          <w:szCs w:val="24"/>
        </w:rPr>
        <w:t>) организаци</w:t>
      </w:r>
      <w:proofErr w:type="gramStart"/>
      <w:r w:rsidRPr="00D95A91">
        <w:rPr>
          <w:sz w:val="24"/>
          <w:szCs w:val="24"/>
        </w:rPr>
        <w:t>и(</w:t>
      </w:r>
      <w:proofErr w:type="spellStart"/>
      <w:proofErr w:type="gramEnd"/>
      <w:r w:rsidRPr="00D95A91">
        <w:rPr>
          <w:sz w:val="24"/>
          <w:szCs w:val="24"/>
        </w:rPr>
        <w:t>ий</w:t>
      </w:r>
      <w:proofErr w:type="spellEnd"/>
      <w:r w:rsidRPr="00D95A91">
        <w:rPr>
          <w:sz w:val="24"/>
          <w:szCs w:val="24"/>
        </w:rPr>
        <w:t>) (СРО) в соответствии с требованиями законодательства Российской Федерации);</w:t>
      </w:r>
      <w:bookmarkEnd w:id="457"/>
    </w:p>
    <w:p w:rsidR="00920CB0" w:rsidRPr="008B51A2" w:rsidRDefault="00DB4CA4" w:rsidP="00644A23">
      <w:pPr>
        <w:widowControl w:val="0"/>
        <w:numPr>
          <w:ilvl w:val="0"/>
          <w:numId w:val="46"/>
        </w:numPr>
        <w:tabs>
          <w:tab w:val="left" w:pos="1260"/>
        </w:tabs>
        <w:autoSpaceDE w:val="0"/>
        <w:spacing w:line="264" w:lineRule="auto"/>
        <w:ind w:left="1276"/>
        <w:rPr>
          <w:sz w:val="24"/>
          <w:szCs w:val="24"/>
        </w:rPr>
      </w:pPr>
      <w:r w:rsidRPr="00CE33C3">
        <w:rPr>
          <w:sz w:val="24"/>
          <w:szCs w:val="24"/>
        </w:rPr>
        <w:t>Справк</w:t>
      </w:r>
      <w:r w:rsidR="00F620A0" w:rsidRPr="00CE33C3">
        <w:rPr>
          <w:sz w:val="24"/>
          <w:szCs w:val="24"/>
        </w:rPr>
        <w:t>у</w:t>
      </w:r>
      <w:r w:rsidRPr="00CE33C3">
        <w:rPr>
          <w:sz w:val="24"/>
          <w:szCs w:val="24"/>
        </w:rPr>
        <w:t xml:space="preserve"> о перечне и объемах выполнения аналогичных договоров </w:t>
      </w:r>
      <w:r w:rsidR="00A154B7" w:rsidRPr="00CE33C3">
        <w:rPr>
          <w:bCs w:val="0"/>
          <w:sz w:val="24"/>
          <w:szCs w:val="24"/>
        </w:rPr>
        <w:t>по форме и</w:t>
      </w:r>
      <w:r w:rsidR="00A154B7" w:rsidRPr="008B51A2">
        <w:rPr>
          <w:bCs w:val="0"/>
          <w:sz w:val="24"/>
          <w:szCs w:val="24"/>
        </w:rPr>
        <w:t xml:space="preserve"> в соответствии с инструкциями, приведенными в настоящей Документации</w:t>
      </w:r>
      <w:r w:rsidR="009948B4" w:rsidRPr="008B51A2">
        <w:rPr>
          <w:sz w:val="24"/>
          <w:szCs w:val="24"/>
        </w:rPr>
        <w:t xml:space="preserve"> (</w:t>
      </w:r>
      <w:r w:rsidR="003C2207" w:rsidRPr="008B51A2">
        <w:rPr>
          <w:sz w:val="24"/>
          <w:szCs w:val="24"/>
        </w:rPr>
        <w:t>подраздел</w:t>
      </w:r>
      <w:r w:rsidR="00EF41BB" w:rsidRPr="008B51A2">
        <w:rPr>
          <w:sz w:val="24"/>
          <w:szCs w:val="24"/>
        </w:rPr>
        <w:t xml:space="preserve"> </w:t>
      </w:r>
      <w:r w:rsidR="004E0F05">
        <w:fldChar w:fldCharType="begin"/>
      </w:r>
      <w:r w:rsidR="004E0F05">
        <w:instrText xml:space="preserve"> REF _Ref449016908 \r \h  \* MERGEFORMAT </w:instrText>
      </w:r>
      <w:r w:rsidR="004E0F05">
        <w:fldChar w:fldCharType="separate"/>
      </w:r>
      <w:r w:rsidR="00644A23" w:rsidRPr="00644A23">
        <w:rPr>
          <w:sz w:val="24"/>
          <w:szCs w:val="24"/>
        </w:rPr>
        <w:t>5.8</w:t>
      </w:r>
      <w:r w:rsidR="004E0F05">
        <w:fldChar w:fldCharType="end"/>
      </w:r>
      <w:r w:rsidR="009948B4" w:rsidRPr="008B51A2">
        <w:rPr>
          <w:sz w:val="24"/>
          <w:szCs w:val="24"/>
        </w:rPr>
        <w:t>)</w:t>
      </w:r>
      <w:r w:rsidR="00920CB0" w:rsidRPr="008B51A2">
        <w:rPr>
          <w:sz w:val="24"/>
          <w:szCs w:val="24"/>
        </w:rPr>
        <w:t>;</w:t>
      </w:r>
    </w:p>
    <w:p w:rsidR="007705A5" w:rsidRPr="008B51A2" w:rsidRDefault="00DA1B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w:t>
      </w:r>
      <w:r w:rsidR="00F620A0" w:rsidRPr="008B51A2">
        <w:rPr>
          <w:sz w:val="24"/>
          <w:szCs w:val="24"/>
        </w:rPr>
        <w:t>у</w:t>
      </w:r>
      <w:r w:rsidR="007705A5" w:rsidRPr="008B51A2">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B51A2">
        <w:rPr>
          <w:sz w:val="24"/>
          <w:szCs w:val="24"/>
        </w:rPr>
        <w:t>подраздел</w:t>
      </w:r>
      <w:r w:rsidR="007705A5" w:rsidRPr="008B51A2">
        <w:rPr>
          <w:sz w:val="24"/>
          <w:szCs w:val="24"/>
        </w:rPr>
        <w:t xml:space="preserve"> </w:t>
      </w:r>
      <w:r w:rsidR="004E0F05">
        <w:fldChar w:fldCharType="begin"/>
      </w:r>
      <w:r w:rsidR="004E0F05">
        <w:instrText xml:space="preserve"> REF _Ref440881887 \r \h  \* MERGEFORMAT </w:instrText>
      </w:r>
      <w:r w:rsidR="004E0F05">
        <w:fldChar w:fldCharType="separate"/>
      </w:r>
      <w:r w:rsidR="00644A23" w:rsidRPr="00644A23">
        <w:rPr>
          <w:sz w:val="24"/>
          <w:szCs w:val="24"/>
        </w:rPr>
        <w:t>5.9</w:t>
      </w:r>
      <w:r w:rsidR="004E0F05">
        <w:fldChar w:fldCharType="end"/>
      </w:r>
      <w:r w:rsidR="00FA5339" w:rsidRPr="008B51A2">
        <w:rPr>
          <w:sz w:val="24"/>
          <w:szCs w:val="24"/>
        </w:rPr>
        <w:t>)</w:t>
      </w:r>
      <w:r w:rsidR="007705A5" w:rsidRPr="008B51A2">
        <w:rPr>
          <w:sz w:val="24"/>
          <w:szCs w:val="24"/>
        </w:rPr>
        <w:t>;</w:t>
      </w:r>
    </w:p>
    <w:p w:rsidR="007705A5" w:rsidRPr="007D7C50" w:rsidRDefault="00F620A0" w:rsidP="00644A23">
      <w:pPr>
        <w:widowControl w:val="0"/>
        <w:numPr>
          <w:ilvl w:val="0"/>
          <w:numId w:val="46"/>
        </w:numPr>
        <w:tabs>
          <w:tab w:val="left" w:pos="1260"/>
        </w:tabs>
        <w:autoSpaceDE w:val="0"/>
        <w:spacing w:line="264" w:lineRule="auto"/>
        <w:ind w:left="1276"/>
        <w:rPr>
          <w:sz w:val="24"/>
          <w:szCs w:val="24"/>
        </w:rPr>
      </w:pPr>
      <w:r w:rsidRPr="008B51A2">
        <w:rPr>
          <w:sz w:val="24"/>
          <w:szCs w:val="24"/>
        </w:rPr>
        <w:t>Справку о кадровых ресурсах, которые будут привлечены в ходе выполнения Договора, по установленной</w:t>
      </w:r>
      <w:r w:rsidR="007705A5" w:rsidRPr="008B51A2">
        <w:rPr>
          <w:sz w:val="24"/>
          <w:szCs w:val="24"/>
        </w:rPr>
        <w:t xml:space="preserve"> в настоящей Документации по запросу предложений форме — Справка о кадровых</w:t>
      </w:r>
      <w:r w:rsidR="007705A5" w:rsidRPr="007D7C50">
        <w:rPr>
          <w:sz w:val="24"/>
          <w:szCs w:val="24"/>
        </w:rPr>
        <w:t xml:space="preserve"> ресурсах (</w:t>
      </w:r>
      <w:r w:rsidR="003C2207">
        <w:rPr>
          <w:sz w:val="24"/>
          <w:szCs w:val="24"/>
        </w:rPr>
        <w:t>подраздел</w:t>
      </w:r>
      <w:r w:rsidR="007705A5" w:rsidRPr="007D7C50">
        <w:rPr>
          <w:sz w:val="24"/>
          <w:szCs w:val="24"/>
        </w:rPr>
        <w:t xml:space="preserve"> </w:t>
      </w:r>
      <w:r w:rsidR="00812BD9">
        <w:rPr>
          <w:sz w:val="24"/>
          <w:szCs w:val="24"/>
        </w:rPr>
        <w:fldChar w:fldCharType="begin"/>
      </w:r>
      <w:r w:rsidR="00CF7FAD">
        <w:rPr>
          <w:sz w:val="24"/>
          <w:szCs w:val="24"/>
        </w:rPr>
        <w:instrText xml:space="preserve"> REF _Ref440881894 \r \h </w:instrText>
      </w:r>
      <w:r w:rsidR="00812BD9">
        <w:rPr>
          <w:sz w:val="24"/>
          <w:szCs w:val="24"/>
        </w:rPr>
      </w:r>
      <w:r w:rsidR="00812BD9">
        <w:rPr>
          <w:sz w:val="24"/>
          <w:szCs w:val="24"/>
        </w:rPr>
        <w:fldChar w:fldCharType="separate"/>
      </w:r>
      <w:r w:rsidR="00644A23">
        <w:rPr>
          <w:sz w:val="24"/>
          <w:szCs w:val="24"/>
        </w:rPr>
        <w:t>5.10</w:t>
      </w:r>
      <w:r w:rsidR="00812BD9">
        <w:rPr>
          <w:sz w:val="24"/>
          <w:szCs w:val="24"/>
        </w:rPr>
        <w:fldChar w:fldCharType="end"/>
      </w:r>
      <w:r w:rsidR="007705A5" w:rsidRPr="007D7C50">
        <w:rPr>
          <w:sz w:val="24"/>
          <w:szCs w:val="24"/>
        </w:rPr>
        <w:t>);</w:t>
      </w:r>
    </w:p>
    <w:p w:rsidR="00920CB0" w:rsidRPr="00D95A91" w:rsidRDefault="00920CB0"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Отзывы, рекомендации </w:t>
      </w:r>
      <w:r w:rsidRPr="00F05E95">
        <w:rPr>
          <w:sz w:val="24"/>
          <w:szCs w:val="24"/>
        </w:rPr>
        <w:t xml:space="preserve">или другие документальные доказательства выполнения аналогичных </w:t>
      </w:r>
      <w:r w:rsidRPr="00D95A91">
        <w:rPr>
          <w:sz w:val="24"/>
          <w:szCs w:val="24"/>
        </w:rPr>
        <w:t>договоров (</w:t>
      </w:r>
      <w:r w:rsidR="004A0CCC" w:rsidRPr="00D95A91">
        <w:rPr>
          <w:sz w:val="24"/>
          <w:szCs w:val="24"/>
        </w:rPr>
        <w:t>желательное требование, предоставляется Участником при наличии</w:t>
      </w:r>
      <w:r w:rsidR="00F05E95" w:rsidRPr="00D95A91">
        <w:rPr>
          <w:sz w:val="24"/>
          <w:szCs w:val="24"/>
        </w:rPr>
        <w:t>).</w:t>
      </w:r>
      <w:r w:rsidR="00F05E95" w:rsidRPr="00D95A91">
        <w:rPr>
          <w:iCs/>
          <w:sz w:val="24"/>
          <w:szCs w:val="24"/>
        </w:rPr>
        <w:t xml:space="preserve"> Под термином аналогичного договора понимается договор, идентичный предмету и сопоставимый с </w:t>
      </w:r>
      <w:r w:rsidR="00F05E95" w:rsidRPr="00D95A91">
        <w:rPr>
          <w:iCs/>
          <w:sz w:val="24"/>
          <w:szCs w:val="24"/>
        </w:rPr>
        <w:lastRenderedPageBreak/>
        <w:t>объемом и суммой работ/услуг договора по данной закупочной процедуре</w:t>
      </w:r>
      <w:r w:rsidRPr="00D95A91">
        <w:rPr>
          <w:sz w:val="24"/>
          <w:szCs w:val="24"/>
        </w:rPr>
        <w:t>;</w:t>
      </w:r>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bookmarkStart w:id="458" w:name="_Ref442189588"/>
      <w:r w:rsidRPr="00D95A91">
        <w:rPr>
          <w:sz w:val="24"/>
          <w:szCs w:val="24"/>
        </w:rPr>
        <w:t xml:space="preserve">Соглашение о неустойке </w:t>
      </w:r>
      <w:r w:rsidR="00A154B7" w:rsidRPr="00D95A91">
        <w:rPr>
          <w:bCs w:val="0"/>
          <w:sz w:val="24"/>
          <w:szCs w:val="24"/>
        </w:rPr>
        <w:t>по форме и в соответствии с инструкциями, приведенными в настоящей Документации</w:t>
      </w:r>
      <w:r w:rsidR="00A154B7" w:rsidRPr="00D95A91">
        <w:rPr>
          <w:sz w:val="24"/>
          <w:szCs w:val="24"/>
        </w:rPr>
        <w:t xml:space="preserve"> </w:t>
      </w:r>
      <w:r w:rsidRPr="00D95A91">
        <w:rPr>
          <w:sz w:val="24"/>
          <w:szCs w:val="24"/>
        </w:rPr>
        <w:t>(</w:t>
      </w:r>
      <w:r w:rsidR="003C2207" w:rsidRPr="00D95A91">
        <w:rPr>
          <w:sz w:val="24"/>
          <w:szCs w:val="24"/>
        </w:rPr>
        <w:t>подраздел</w:t>
      </w:r>
      <w:r w:rsidRPr="009C78C3">
        <w:rPr>
          <w:sz w:val="24"/>
          <w:szCs w:val="24"/>
        </w:rPr>
        <w:t xml:space="preserve">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Pr="009C78C3">
        <w:rPr>
          <w:sz w:val="24"/>
          <w:szCs w:val="24"/>
        </w:rPr>
        <w:t>)</w:t>
      </w:r>
      <w:r w:rsidR="006D05F2" w:rsidRPr="009C78C3">
        <w:rPr>
          <w:sz w:val="24"/>
          <w:szCs w:val="24"/>
        </w:rPr>
        <w:t>, либо документ, подтверждающий факт внесения Участником денежных сре</w:t>
      </w:r>
      <w:proofErr w:type="gramStart"/>
      <w:r w:rsidR="006D05F2" w:rsidRPr="009C78C3">
        <w:rPr>
          <w:sz w:val="24"/>
          <w:szCs w:val="24"/>
        </w:rPr>
        <w:t>дств в к</w:t>
      </w:r>
      <w:proofErr w:type="gramEnd"/>
      <w:r w:rsidR="006D05F2" w:rsidRPr="009C78C3">
        <w:rPr>
          <w:sz w:val="24"/>
          <w:szCs w:val="24"/>
        </w:rPr>
        <w:t>ачестве обеспечения исполнения обязательств, связанных с участием в Запросе предложений и подачей Заявки</w:t>
      </w:r>
      <w:r w:rsidRPr="009C78C3">
        <w:rPr>
          <w:sz w:val="24"/>
          <w:szCs w:val="24"/>
        </w:rPr>
        <w:t>;</w:t>
      </w:r>
      <w:bookmarkEnd w:id="458"/>
    </w:p>
    <w:p w:rsidR="007705A5" w:rsidRPr="009C78C3" w:rsidRDefault="007705A5" w:rsidP="00644A23">
      <w:pPr>
        <w:widowControl w:val="0"/>
        <w:numPr>
          <w:ilvl w:val="0"/>
          <w:numId w:val="46"/>
        </w:numPr>
        <w:tabs>
          <w:tab w:val="left" w:pos="1260"/>
        </w:tabs>
        <w:autoSpaceDE w:val="0"/>
        <w:spacing w:line="264" w:lineRule="auto"/>
        <w:ind w:left="1276"/>
        <w:rPr>
          <w:sz w:val="24"/>
          <w:szCs w:val="24"/>
        </w:rPr>
      </w:pPr>
      <w:r w:rsidRPr="009C78C3">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9C78C3">
        <w:rPr>
          <w:sz w:val="24"/>
          <w:szCs w:val="24"/>
        </w:rPr>
        <w:t xml:space="preserve">, </w:t>
      </w:r>
      <w:r w:rsidR="00A154B7" w:rsidRPr="009C78C3">
        <w:rPr>
          <w:bCs w:val="0"/>
          <w:sz w:val="24"/>
          <w:szCs w:val="24"/>
        </w:rPr>
        <w:t>по форме и в соответствии с инструкциями, приведенными в настоящей Документации</w:t>
      </w:r>
      <w:r w:rsidRPr="009C78C3">
        <w:rPr>
          <w:sz w:val="24"/>
          <w:szCs w:val="24"/>
        </w:rPr>
        <w:t xml:space="preserve"> (</w:t>
      </w:r>
      <w:r w:rsidR="003C2207" w:rsidRPr="009C78C3">
        <w:rPr>
          <w:sz w:val="24"/>
          <w:szCs w:val="24"/>
        </w:rPr>
        <w:t>подраздел</w:t>
      </w:r>
      <w:r w:rsidRPr="009C78C3">
        <w:rPr>
          <w:sz w:val="24"/>
          <w:szCs w:val="24"/>
        </w:rPr>
        <w:t xml:space="preserve"> </w:t>
      </w:r>
      <w:r w:rsidR="004E0F05">
        <w:fldChar w:fldCharType="begin"/>
      </w:r>
      <w:r w:rsidR="004E0F05">
        <w:instrText xml:space="preserve"> REF _Ref468195799 \r \h  \* MERGEFORMAT </w:instrText>
      </w:r>
      <w:r w:rsidR="004E0F05">
        <w:fldChar w:fldCharType="separate"/>
      </w:r>
      <w:r w:rsidR="00644A23" w:rsidRPr="00644A23">
        <w:rPr>
          <w:sz w:val="24"/>
          <w:szCs w:val="24"/>
        </w:rPr>
        <w:t>5.16</w:t>
      </w:r>
      <w:r w:rsidR="004E0F05">
        <w:fldChar w:fldCharType="end"/>
      </w:r>
      <w:r w:rsidRPr="009C78C3">
        <w:rPr>
          <w:sz w:val="24"/>
          <w:szCs w:val="24"/>
        </w:rPr>
        <w:t>)</w:t>
      </w:r>
      <w:r w:rsidR="00796BE6" w:rsidRPr="009C78C3">
        <w:rPr>
          <w:sz w:val="24"/>
          <w:szCs w:val="24"/>
        </w:rPr>
        <w:t xml:space="preserve"> (</w:t>
      </w:r>
      <w:r w:rsidR="004A0CCC" w:rsidRPr="009C78C3">
        <w:rPr>
          <w:sz w:val="24"/>
          <w:szCs w:val="24"/>
        </w:rPr>
        <w:t>желательное требование, предоставляется Участником при наличии</w:t>
      </w:r>
      <w:r w:rsidR="00796BE6" w:rsidRPr="009C78C3">
        <w:rPr>
          <w:sz w:val="24"/>
          <w:szCs w:val="24"/>
        </w:rPr>
        <w:t>)</w:t>
      </w:r>
      <w:r w:rsidRPr="009C78C3">
        <w:rPr>
          <w:sz w:val="24"/>
          <w:szCs w:val="24"/>
        </w:rPr>
        <w:t>;</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DA1BA0">
        <w:rPr>
          <w:sz w:val="24"/>
          <w:szCs w:val="24"/>
        </w:rPr>
        <w:t>заверенный Участником документ, подтверждающий</w:t>
      </w:r>
      <w:r w:rsidRPr="007D7C50">
        <w:rPr>
          <w:sz w:val="24"/>
          <w:szCs w:val="24"/>
        </w:rPr>
        <w:t xml:space="preserve">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644A23">
      <w:pPr>
        <w:widowControl w:val="0"/>
        <w:numPr>
          <w:ilvl w:val="0"/>
          <w:numId w:val="46"/>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w:t>
      </w:r>
      <w:r w:rsidRPr="007D7C50">
        <w:rPr>
          <w:i/>
          <w:sz w:val="24"/>
          <w:szCs w:val="24"/>
        </w:rPr>
        <w:lastRenderedPageBreak/>
        <w:t xml:space="preserve">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8B51A2"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w:t>
      </w:r>
      <w:r w:rsidRPr="008B51A2">
        <w:rPr>
          <w:i/>
          <w:sz w:val="24"/>
          <w:szCs w:val="24"/>
        </w:rPr>
        <w:t>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6D76B4" w:rsidRDefault="00F620A0" w:rsidP="00644A23">
      <w:pPr>
        <w:widowControl w:val="0"/>
        <w:numPr>
          <w:ilvl w:val="0"/>
          <w:numId w:val="46"/>
        </w:numPr>
        <w:tabs>
          <w:tab w:val="left" w:pos="1260"/>
        </w:tabs>
        <w:autoSpaceDE w:val="0"/>
        <w:spacing w:line="264" w:lineRule="auto"/>
        <w:ind w:left="1276"/>
        <w:rPr>
          <w:sz w:val="24"/>
          <w:szCs w:val="24"/>
        </w:rPr>
      </w:pPr>
      <w:proofErr w:type="gramStart"/>
      <w:r w:rsidRPr="008B51A2">
        <w:rPr>
          <w:sz w:val="24"/>
          <w:szCs w:val="24"/>
        </w:rPr>
        <w:t xml:space="preserve">Копию (выписку </w:t>
      </w:r>
      <w:r w:rsidR="00BD40A3" w:rsidRPr="008B51A2">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6D76B4">
        <w:rPr>
          <w:sz w:val="24"/>
          <w:szCs w:val="24"/>
        </w:rPr>
        <w:t>также утвержденная форма первичного учетного документа;</w:t>
      </w:r>
      <w:proofErr w:type="gramEnd"/>
    </w:p>
    <w:p w:rsidR="008471C7" w:rsidRPr="006D76B4" w:rsidRDefault="008471C7" w:rsidP="00644A23">
      <w:pPr>
        <w:widowControl w:val="0"/>
        <w:numPr>
          <w:ilvl w:val="0"/>
          <w:numId w:val="46"/>
        </w:numPr>
        <w:tabs>
          <w:tab w:val="left" w:pos="1260"/>
        </w:tabs>
        <w:autoSpaceDE w:val="0"/>
        <w:spacing w:line="264" w:lineRule="auto"/>
        <w:ind w:left="1276"/>
        <w:rPr>
          <w:sz w:val="24"/>
          <w:szCs w:val="24"/>
        </w:rPr>
      </w:pPr>
      <w:r w:rsidRPr="006D76B4">
        <w:rPr>
          <w:sz w:val="24"/>
          <w:szCs w:val="24"/>
        </w:rPr>
        <w:t>Документы</w:t>
      </w:r>
      <w:r w:rsidRPr="006D76B4">
        <w:rPr>
          <w:rFonts w:eastAsia="Times New Roman,Italic"/>
          <w:bCs w:val="0"/>
          <w:iCs/>
          <w:sz w:val="24"/>
          <w:szCs w:val="24"/>
        </w:rPr>
        <w:t xml:space="preserve">, предусмотренные п.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в случае если Участником </w:t>
      </w:r>
      <w:r w:rsidRPr="006D76B4">
        <w:rPr>
          <w:sz w:val="24"/>
          <w:szCs w:val="24"/>
        </w:rPr>
        <w:t xml:space="preserve">была предложена </w:t>
      </w:r>
      <w:r w:rsidR="00AE7BD7" w:rsidRPr="006D76B4">
        <w:rPr>
          <w:rFonts w:eastAsia="Times New Roman,Italic"/>
          <w:bCs w:val="0"/>
          <w:iCs/>
          <w:sz w:val="24"/>
          <w:szCs w:val="24"/>
        </w:rPr>
        <w:t>демпинговая цена</w:t>
      </w:r>
      <w:r w:rsidRPr="006D76B4">
        <w:rPr>
          <w:rFonts w:eastAsia="Times New Roman,Italic"/>
          <w:bCs w:val="0"/>
          <w:iCs/>
          <w:sz w:val="24"/>
          <w:szCs w:val="24"/>
        </w:rPr>
        <w:t>;</w:t>
      </w:r>
    </w:p>
    <w:p w:rsidR="00920CB0" w:rsidRPr="00920CB0" w:rsidRDefault="00920CB0" w:rsidP="00644A23">
      <w:pPr>
        <w:widowControl w:val="0"/>
        <w:numPr>
          <w:ilvl w:val="0"/>
          <w:numId w:val="46"/>
        </w:numPr>
        <w:tabs>
          <w:tab w:val="left" w:pos="1260"/>
        </w:tabs>
        <w:autoSpaceDE w:val="0"/>
        <w:spacing w:line="264" w:lineRule="auto"/>
        <w:ind w:left="1276"/>
        <w:rPr>
          <w:sz w:val="24"/>
          <w:szCs w:val="24"/>
        </w:rPr>
      </w:pPr>
      <w:r w:rsidRPr="008B51A2">
        <w:rPr>
          <w:sz w:val="24"/>
          <w:szCs w:val="24"/>
        </w:rPr>
        <w:t>Иные документы, которые</w:t>
      </w:r>
      <w:r w:rsidR="007705A5" w:rsidRPr="008B51A2">
        <w:rPr>
          <w:sz w:val="24"/>
          <w:szCs w:val="24"/>
        </w:rPr>
        <w:t>,</w:t>
      </w:r>
      <w:r w:rsidRPr="008B51A2">
        <w:rPr>
          <w:sz w:val="24"/>
          <w:szCs w:val="24"/>
        </w:rPr>
        <w:t xml:space="preserve"> по мнению Участника</w:t>
      </w:r>
      <w:r w:rsidR="007705A5" w:rsidRPr="008B51A2">
        <w:rPr>
          <w:sz w:val="24"/>
          <w:szCs w:val="24"/>
        </w:rPr>
        <w:t>,</w:t>
      </w:r>
      <w:r w:rsidRPr="008B51A2">
        <w:rPr>
          <w:sz w:val="24"/>
          <w:szCs w:val="24"/>
        </w:rPr>
        <w:t xml:space="preserve"> подтверждают его соответствие установленным требованиям, с соответствующими комментариями, разъясняющими</w:t>
      </w:r>
      <w:r w:rsidRPr="00920CB0">
        <w:rPr>
          <w:sz w:val="24"/>
          <w:szCs w:val="24"/>
        </w:rPr>
        <w:t xml:space="preserve">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замечаний Заказчика по составу и качеству </w:t>
      </w:r>
      <w:r w:rsidR="007F76D6">
        <w:rPr>
          <w:sz w:val="24"/>
          <w:szCs w:val="24"/>
        </w:rPr>
        <w:t>выполнения работ</w:t>
      </w:r>
      <w:r w:rsidRPr="00B20653">
        <w:rPr>
          <w:sz w:val="24"/>
          <w:szCs w:val="24"/>
        </w:rPr>
        <w:t xml:space="preserve">, задержка устранения дефектов в </w:t>
      </w:r>
      <w:r w:rsidR="007F76D6">
        <w:rPr>
          <w:sz w:val="24"/>
          <w:szCs w:val="24"/>
        </w:rPr>
        <w:t>выполнения работ</w:t>
      </w:r>
      <w:r w:rsidR="007F76D6" w:rsidRPr="00B20653">
        <w:rPr>
          <w:sz w:val="24"/>
          <w:szCs w:val="24"/>
        </w:rPr>
        <w:t xml:space="preserve"> </w:t>
      </w:r>
      <w:r w:rsidRPr="00B20653">
        <w:rPr>
          <w:sz w:val="24"/>
          <w:szCs w:val="24"/>
        </w:rPr>
        <w:t>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 xml:space="preserve">сроков окончания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и сдачи результатов </w:t>
      </w:r>
      <w:r w:rsidR="007F76D6">
        <w:rPr>
          <w:sz w:val="24"/>
          <w:szCs w:val="24"/>
        </w:rPr>
        <w:t>выполнения работ</w:t>
      </w:r>
      <w:r w:rsidR="007F76D6" w:rsidRPr="00BC3C8A">
        <w:rPr>
          <w:sz w:val="24"/>
          <w:szCs w:val="24"/>
        </w:rPr>
        <w:t xml:space="preserve"> </w:t>
      </w:r>
      <w:r w:rsidR="00DC7643" w:rsidRPr="00BC3C8A">
        <w:rPr>
          <w:sz w:val="24"/>
          <w:szCs w:val="24"/>
        </w:rPr>
        <w:t xml:space="preserve">Заказчику, предусмотренных договором </w:t>
      </w:r>
      <w:r w:rsidR="007F76D6">
        <w:rPr>
          <w:sz w:val="24"/>
          <w:szCs w:val="24"/>
        </w:rPr>
        <w:t>выполнения работ</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w:t>
      </w:r>
      <w:r w:rsidR="00FA743E" w:rsidRPr="009F3986">
        <w:rPr>
          <w:sz w:val="24"/>
          <w:szCs w:val="24"/>
          <w:lang w:val="x-none"/>
        </w:rPr>
        <w:t>иные нарушения существенны</w:t>
      </w:r>
      <w:r w:rsidR="00FA743E" w:rsidRPr="009F3986">
        <w:rPr>
          <w:sz w:val="24"/>
          <w:szCs w:val="24"/>
        </w:rPr>
        <w:t xml:space="preserve">х </w:t>
      </w:r>
      <w:r w:rsidR="00FA743E" w:rsidRPr="009F3986">
        <w:rPr>
          <w:sz w:val="24"/>
          <w:szCs w:val="24"/>
          <w:lang w:val="x-none"/>
        </w:rPr>
        <w:t>условий заключенных договоров</w:t>
      </w:r>
      <w:r w:rsidR="00FA743E">
        <w:rPr>
          <w:sz w:val="24"/>
          <w:szCs w:val="24"/>
        </w:rPr>
        <w:t xml:space="preserve"> </w:t>
      </w:r>
      <w:r w:rsidR="007F76D6">
        <w:rPr>
          <w:sz w:val="24"/>
          <w:szCs w:val="24"/>
        </w:rPr>
        <w:t>выполнения работ</w:t>
      </w:r>
      <w:r w:rsidRPr="00B20653">
        <w:rPr>
          <w:sz w:val="24"/>
          <w:szCs w:val="24"/>
        </w:rPr>
        <w:t>.</w:t>
      </w:r>
    </w:p>
    <w:p w:rsidR="005B074F" w:rsidRPr="008B51A2"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w:t>
      </w:r>
      <w:r w:rsidRPr="008B51A2">
        <w:rPr>
          <w:bCs w:val="0"/>
          <w:sz w:val="24"/>
          <w:szCs w:val="24"/>
        </w:rPr>
        <w:t xml:space="preserve">комплект </w:t>
      </w:r>
      <w:r w:rsidR="00F620A0" w:rsidRPr="008B51A2">
        <w:rPr>
          <w:bCs w:val="0"/>
          <w:sz w:val="24"/>
          <w:szCs w:val="24"/>
        </w:rPr>
        <w:t>правоустанавливающих документов</w:t>
      </w:r>
      <w:r w:rsidR="00A44B30" w:rsidRPr="008B51A2">
        <w:rPr>
          <w:bCs w:val="0"/>
          <w:sz w:val="24"/>
          <w:szCs w:val="24"/>
        </w:rPr>
        <w:t>.</w:t>
      </w:r>
    </w:p>
    <w:p w:rsidR="00717F60" w:rsidRPr="008B51A2"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 xml:space="preserve">Все указанные документы прилагаются </w:t>
      </w:r>
      <w:r w:rsidR="009C744E" w:rsidRPr="008B51A2">
        <w:rPr>
          <w:bCs w:val="0"/>
          <w:sz w:val="24"/>
          <w:szCs w:val="24"/>
        </w:rPr>
        <w:t>Участник</w:t>
      </w:r>
      <w:r w:rsidRPr="008B51A2">
        <w:rPr>
          <w:bCs w:val="0"/>
          <w:sz w:val="24"/>
          <w:szCs w:val="24"/>
        </w:rPr>
        <w:t xml:space="preserve">ом к </w:t>
      </w:r>
      <w:r w:rsidR="004B5EB3" w:rsidRPr="008B51A2">
        <w:rPr>
          <w:bCs w:val="0"/>
          <w:sz w:val="24"/>
          <w:szCs w:val="24"/>
        </w:rPr>
        <w:t>Заявк</w:t>
      </w:r>
      <w:r w:rsidRPr="008B51A2">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8B51A2">
        <w:rPr>
          <w:bCs w:val="0"/>
          <w:sz w:val="24"/>
          <w:szCs w:val="24"/>
        </w:rPr>
        <w:t>В случае</w:t>
      </w:r>
      <w:proofErr w:type="gramStart"/>
      <w:r w:rsidRPr="008B51A2">
        <w:rPr>
          <w:bCs w:val="0"/>
          <w:sz w:val="24"/>
          <w:szCs w:val="24"/>
        </w:rPr>
        <w:t>,</w:t>
      </w:r>
      <w:proofErr w:type="gramEnd"/>
      <w:r w:rsidRPr="008B51A2">
        <w:rPr>
          <w:bCs w:val="0"/>
          <w:sz w:val="24"/>
          <w:szCs w:val="24"/>
        </w:rPr>
        <w:t xml:space="preserve"> если по каким-либо причинам </w:t>
      </w:r>
      <w:r w:rsidR="009C744E" w:rsidRPr="008B51A2">
        <w:rPr>
          <w:bCs w:val="0"/>
          <w:sz w:val="24"/>
          <w:szCs w:val="24"/>
        </w:rPr>
        <w:t>Участник</w:t>
      </w:r>
      <w:r w:rsidRPr="008B51A2">
        <w:rPr>
          <w:bCs w:val="0"/>
          <w:sz w:val="24"/>
          <w:szCs w:val="24"/>
        </w:rPr>
        <w:t xml:space="preserve"> не может</w:t>
      </w:r>
      <w:r w:rsidRPr="00E71A48">
        <w:rPr>
          <w:bCs w:val="0"/>
          <w:sz w:val="24"/>
          <w:szCs w:val="24"/>
        </w:rPr>
        <w:t xml:space="preserve"> предоставить требуемый документ, он должен приложить составленную в произвольной форме справку, </w:t>
      </w:r>
      <w:r w:rsidRPr="00E71A48">
        <w:rPr>
          <w:bCs w:val="0"/>
          <w:sz w:val="24"/>
          <w:szCs w:val="24"/>
        </w:rPr>
        <w:lastRenderedPageBreak/>
        <w:t xml:space="preserve">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апостилированы,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459" w:name="_Ref191386451"/>
      <w:bookmarkStart w:id="460" w:name="_Ref440271628"/>
      <w:bookmarkStart w:id="461" w:name="_Toc440361334"/>
      <w:bookmarkStart w:id="462" w:name="_Toc440376089"/>
      <w:bookmarkStart w:id="463" w:name="_Toc440376216"/>
      <w:bookmarkStart w:id="464" w:name="_Toc440382481"/>
      <w:bookmarkStart w:id="465" w:name="_Toc440447151"/>
      <w:bookmarkStart w:id="466" w:name="_Toc440620831"/>
      <w:bookmarkStart w:id="467" w:name="_Toc440631466"/>
      <w:bookmarkStart w:id="468" w:name="_Toc440875706"/>
      <w:bookmarkStart w:id="469" w:name="_Toc441131730"/>
      <w:bookmarkStart w:id="470" w:name="_Toc465865171"/>
      <w:bookmarkStart w:id="471" w:name="_Toc468976316"/>
      <w:bookmarkStart w:id="472" w:name="_Toc469483045"/>
      <w:bookmarkStart w:id="473" w:name="_Toc471897527"/>
      <w:r w:rsidRPr="00E71A48">
        <w:rPr>
          <w:szCs w:val="24"/>
        </w:rPr>
        <w:t xml:space="preserve">Привлечение </w:t>
      </w:r>
      <w:bookmarkEnd w:id="459"/>
      <w:bookmarkEnd w:id="460"/>
      <w:bookmarkEnd w:id="461"/>
      <w:bookmarkEnd w:id="462"/>
      <w:bookmarkEnd w:id="463"/>
      <w:bookmarkEnd w:id="464"/>
      <w:bookmarkEnd w:id="465"/>
      <w:r w:rsidR="00176B20">
        <w:rPr>
          <w:szCs w:val="24"/>
        </w:rPr>
        <w:t>субподрядчиков</w:t>
      </w:r>
      <w:bookmarkEnd w:id="466"/>
      <w:bookmarkEnd w:id="467"/>
      <w:bookmarkEnd w:id="468"/>
      <w:bookmarkEnd w:id="469"/>
      <w:bookmarkEnd w:id="470"/>
      <w:bookmarkEnd w:id="471"/>
      <w:bookmarkEnd w:id="472"/>
      <w:bookmarkEnd w:id="473"/>
    </w:p>
    <w:p w:rsidR="00176B20" w:rsidRPr="00176B20"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4" w:name="_Ref191386461"/>
      <w:bookmarkStart w:id="475" w:name="_Toc440361335"/>
      <w:bookmarkStart w:id="476" w:name="_Toc440376090"/>
      <w:bookmarkStart w:id="477" w:name="_Toc440376217"/>
      <w:r w:rsidRPr="00E71A48">
        <w:rPr>
          <w:bCs w:val="0"/>
          <w:sz w:val="24"/>
          <w:szCs w:val="24"/>
        </w:rPr>
        <w:t xml:space="preserve">Участники запроса предложений могут привлекать </w:t>
      </w:r>
      <w:r w:rsidR="00176B20">
        <w:rPr>
          <w:bCs w:val="0"/>
          <w:sz w:val="24"/>
          <w:szCs w:val="24"/>
        </w:rPr>
        <w:t>субподрядчиков</w:t>
      </w:r>
      <w:r w:rsidRPr="00E71A48">
        <w:rPr>
          <w:bCs w:val="0"/>
          <w:sz w:val="24"/>
          <w:szCs w:val="24"/>
        </w:rPr>
        <w:t xml:space="preserve"> </w:t>
      </w:r>
      <w:r w:rsidRPr="00E71A48">
        <w:rPr>
          <w:snapToGrid w:val="0"/>
          <w:sz w:val="24"/>
          <w:szCs w:val="24"/>
          <w:lang w:eastAsia="ru-RU"/>
        </w:rPr>
        <w:t xml:space="preserve">при </w:t>
      </w:r>
      <w:r w:rsidRPr="004F3685">
        <w:rPr>
          <w:snapToGrid w:val="0"/>
          <w:sz w:val="24"/>
          <w:szCs w:val="24"/>
          <w:lang w:eastAsia="ru-RU"/>
        </w:rPr>
        <w:t>условии</w:t>
      </w:r>
      <w:r w:rsidR="00176B20">
        <w:rPr>
          <w:snapToGrid w:val="0"/>
          <w:sz w:val="24"/>
          <w:szCs w:val="24"/>
          <w:lang w:eastAsia="ru-RU"/>
        </w:rPr>
        <w:t xml:space="preserve"> соблюдения следующих условий:</w:t>
      </w:r>
      <w:r w:rsidR="00D57D88" w:rsidRPr="004F3685">
        <w:rPr>
          <w:snapToGrid w:val="0"/>
          <w:sz w:val="24"/>
          <w:szCs w:val="24"/>
          <w:lang w:eastAsia="ru-RU"/>
        </w:rPr>
        <w:t xml:space="preserve"> </w:t>
      </w:r>
    </w:p>
    <w:p w:rsidR="00176B20" w:rsidRDefault="00D57D88"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176B20">
        <w:rPr>
          <w:bCs w:val="0"/>
          <w:sz w:val="24"/>
          <w:szCs w:val="24"/>
        </w:rPr>
        <w:t xml:space="preserve">Участник должен оказывать не более </w:t>
      </w:r>
      <w:r w:rsidR="004F3685" w:rsidRPr="00176B20">
        <w:rPr>
          <w:bCs w:val="0"/>
          <w:sz w:val="24"/>
          <w:szCs w:val="24"/>
        </w:rPr>
        <w:t>25</w:t>
      </w:r>
      <w:r w:rsidRPr="00176B20">
        <w:rPr>
          <w:bCs w:val="0"/>
          <w:sz w:val="24"/>
          <w:szCs w:val="24"/>
        </w:rPr>
        <w:t xml:space="preserve">% </w:t>
      </w:r>
      <w:r w:rsidR="007F76D6">
        <w:rPr>
          <w:bCs w:val="0"/>
          <w:sz w:val="24"/>
          <w:szCs w:val="24"/>
        </w:rPr>
        <w:t>работ</w:t>
      </w:r>
      <w:r w:rsidRPr="00176B20">
        <w:rPr>
          <w:bCs w:val="0"/>
          <w:sz w:val="24"/>
          <w:szCs w:val="24"/>
        </w:rPr>
        <w:t xml:space="preserve"> c использованием ресурсов </w:t>
      </w:r>
      <w:r w:rsidR="00176B20">
        <w:rPr>
          <w:bCs w:val="0"/>
          <w:sz w:val="24"/>
          <w:szCs w:val="24"/>
        </w:rPr>
        <w:t>субподрядчиков;</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 xml:space="preserve">Участник должен выполнять не менее 30% монтажных работ c использованием </w:t>
      </w:r>
      <w:r w:rsidRPr="00920F45">
        <w:rPr>
          <w:bCs w:val="0"/>
          <w:sz w:val="24"/>
          <w:szCs w:val="24"/>
        </w:rPr>
        <w:t>собственных</w:t>
      </w:r>
      <w:r w:rsidRPr="00920F45">
        <w:rPr>
          <w:sz w:val="24"/>
          <w:szCs w:val="24"/>
        </w:rPr>
        <w:t xml:space="preserve"> ресурсов (включая ресурсы ДЗО).</w:t>
      </w:r>
    </w:p>
    <w:p w:rsidR="00176B20" w:rsidRPr="00920F45" w:rsidRDefault="00176B20"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920F45">
        <w:rPr>
          <w:sz w:val="24"/>
          <w:szCs w:val="24"/>
        </w:rPr>
        <w:t>При необходимости выполнения наладочных работ по РЗА и АСУ ТП, данные наладочные работы должны выполняться одной наладочной организацией.</w:t>
      </w:r>
      <w:r w:rsidR="00D57D88" w:rsidRPr="00920F45">
        <w:rPr>
          <w:bCs w:val="0"/>
          <w:sz w:val="24"/>
          <w:szCs w:val="24"/>
        </w:rPr>
        <w:t xml:space="preserve"> </w:t>
      </w:r>
    </w:p>
    <w:p w:rsidR="00D50E8D" w:rsidRPr="00176B20" w:rsidRDefault="00D57D88" w:rsidP="00176B20">
      <w:pPr>
        <w:widowControl w:val="0"/>
        <w:tabs>
          <w:tab w:val="left" w:pos="1800"/>
          <w:tab w:val="left" w:pos="3600"/>
        </w:tabs>
        <w:autoSpaceDE w:val="0"/>
        <w:spacing w:line="264" w:lineRule="auto"/>
        <w:ind w:left="1068" w:firstLine="0"/>
        <w:rPr>
          <w:bCs w:val="0"/>
          <w:sz w:val="24"/>
          <w:szCs w:val="24"/>
        </w:rPr>
      </w:pPr>
      <w:r w:rsidRPr="00176B20">
        <w:rPr>
          <w:bCs w:val="0"/>
          <w:sz w:val="24"/>
          <w:szCs w:val="24"/>
        </w:rPr>
        <w:t>При нарушении эт</w:t>
      </w:r>
      <w:r w:rsidR="00176B20">
        <w:rPr>
          <w:bCs w:val="0"/>
          <w:sz w:val="24"/>
          <w:szCs w:val="24"/>
        </w:rPr>
        <w:t>их</w:t>
      </w:r>
      <w:r w:rsidRPr="00176B20">
        <w:rPr>
          <w:bCs w:val="0"/>
          <w:sz w:val="24"/>
          <w:szCs w:val="24"/>
        </w:rPr>
        <w:t xml:space="preserve"> требовани</w:t>
      </w:r>
      <w:r w:rsidR="00176B20">
        <w:rPr>
          <w:bCs w:val="0"/>
          <w:sz w:val="24"/>
          <w:szCs w:val="24"/>
        </w:rPr>
        <w:t>й</w:t>
      </w:r>
      <w:r w:rsidRPr="00176B20">
        <w:rPr>
          <w:bCs w:val="0"/>
          <w:sz w:val="24"/>
          <w:szCs w:val="24"/>
        </w:rPr>
        <w:t>, Заявка данного Участника будет отклонена.</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00176B20">
        <w:rPr>
          <w:sz w:val="24"/>
          <w:szCs w:val="24"/>
        </w:rPr>
        <w:t>субподрядчиков</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r w:rsidRPr="00E71A48">
        <w:rPr>
          <w:bCs w:val="0"/>
          <w:sz w:val="24"/>
          <w:szCs w:val="24"/>
        </w:rPr>
        <w:t xml:space="preserve">осведомлен о привлечении его в качестве </w:t>
      </w:r>
      <w:r w:rsidR="00176B20">
        <w:rPr>
          <w:bCs w:val="0"/>
          <w:sz w:val="24"/>
          <w:szCs w:val="24"/>
        </w:rPr>
        <w:t>субподрядчика</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w:t>
      </w:r>
      <w:r w:rsidR="00176B20">
        <w:rPr>
          <w:bCs w:val="0"/>
          <w:sz w:val="24"/>
          <w:szCs w:val="24"/>
        </w:rPr>
        <w:t>выполнения работ</w:t>
      </w:r>
      <w:r w:rsidRPr="00E71A48">
        <w:rPr>
          <w:bCs w:val="0"/>
          <w:sz w:val="24"/>
          <w:szCs w:val="24"/>
        </w:rPr>
        <w:t>;</w:t>
      </w:r>
    </w:p>
    <w:p w:rsidR="00D50E8D" w:rsidRPr="00E71A48" w:rsidRDefault="00D50E8D" w:rsidP="00644A23">
      <w:pPr>
        <w:widowControl w:val="0"/>
        <w:numPr>
          <w:ilvl w:val="0"/>
          <w:numId w:val="76"/>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в объеме </w:t>
      </w:r>
      <w:r w:rsidR="00176B20">
        <w:rPr>
          <w:sz w:val="24"/>
          <w:szCs w:val="24"/>
        </w:rPr>
        <w:t>выполняемых субподрядчиком работ</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8"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478"/>
      <w:proofErr w:type="gramEnd"/>
    </w:p>
    <w:p w:rsidR="00D50E8D" w:rsidRPr="00E71A48"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E71A48">
        <w:rPr>
          <w:bCs w:val="0"/>
          <w:color w:val="000000"/>
          <w:sz w:val="24"/>
          <w:szCs w:val="24"/>
        </w:rPr>
        <w:t>признания Заявки Участника запроса предложений</w:t>
      </w:r>
      <w:proofErr w:type="gramEnd"/>
      <w:r w:rsidRPr="00E71A48">
        <w:rPr>
          <w:bCs w:val="0"/>
          <w:color w:val="000000"/>
          <w:sz w:val="24"/>
          <w:szCs w:val="24"/>
        </w:rPr>
        <w:t xml:space="preserve"> лучшей, между Участником и каждым привлекаемым </w:t>
      </w:r>
      <w:r w:rsidR="00176B20">
        <w:rPr>
          <w:bCs w:val="0"/>
          <w:color w:val="000000"/>
          <w:sz w:val="24"/>
          <w:szCs w:val="24"/>
        </w:rPr>
        <w:t>субподрядчиком</w:t>
      </w:r>
      <w:r w:rsidRPr="00E71A48">
        <w:rPr>
          <w:bCs w:val="0"/>
          <w:color w:val="000000"/>
          <w:sz w:val="24"/>
          <w:szCs w:val="24"/>
        </w:rPr>
        <w:t xml:space="preserve">, с указанием перечня, объема, стоимости и сроков выполнения возлагаемых на </w:t>
      </w:r>
      <w:r w:rsidR="00176B20">
        <w:rPr>
          <w:bCs w:val="0"/>
          <w:sz w:val="24"/>
          <w:szCs w:val="24"/>
        </w:rPr>
        <w:t>субподрядчика</w:t>
      </w:r>
      <w:r w:rsidRPr="00E71A48">
        <w:rPr>
          <w:bCs w:val="0"/>
          <w:sz w:val="24"/>
          <w:szCs w:val="24"/>
        </w:rPr>
        <w:t xml:space="preserve"> </w:t>
      </w:r>
      <w:r w:rsidR="00176B20">
        <w:rPr>
          <w:bCs w:val="0"/>
          <w:sz w:val="24"/>
          <w:szCs w:val="24"/>
        </w:rPr>
        <w:t>работ</w:t>
      </w:r>
      <w:r w:rsidRPr="00E71A48">
        <w:rPr>
          <w:bCs w:val="0"/>
          <w:sz w:val="24"/>
          <w:szCs w:val="24"/>
        </w:rPr>
        <w:t>;</w:t>
      </w:r>
    </w:p>
    <w:p w:rsidR="00D50E8D" w:rsidRDefault="00D50E8D"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w:t>
      </w:r>
      <w:r w:rsidR="00176B20">
        <w:rPr>
          <w:bCs w:val="0"/>
          <w:sz w:val="24"/>
          <w:szCs w:val="24"/>
        </w:rPr>
        <w:t>субподрядчика</w:t>
      </w:r>
      <w:r w:rsidRPr="00E71A48">
        <w:rPr>
          <w:bCs w:val="0"/>
          <w:sz w:val="24"/>
          <w:szCs w:val="24"/>
        </w:rPr>
        <w:t xml:space="preserve"> установленным </w:t>
      </w:r>
      <w:r w:rsidR="00D57D88" w:rsidRPr="00D52133">
        <w:rPr>
          <w:bCs w:val="0"/>
          <w:sz w:val="24"/>
          <w:szCs w:val="24"/>
        </w:rPr>
        <w:t xml:space="preserve">требованиям настоящей Документации, изложенным в п. </w:t>
      </w:r>
      <w:r w:rsidR="00812BD9">
        <w:rPr>
          <w:bCs w:val="0"/>
          <w:sz w:val="24"/>
          <w:szCs w:val="24"/>
        </w:rPr>
        <w:fldChar w:fldCharType="begin"/>
      </w:r>
      <w:r w:rsidR="00D57D88">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Pr="00E71A48">
        <w:rPr>
          <w:bCs w:val="0"/>
          <w:sz w:val="24"/>
          <w:szCs w:val="24"/>
        </w:rPr>
        <w:t>;</w:t>
      </w:r>
    </w:p>
    <w:p w:rsidR="00D57D88" w:rsidRPr="00E71A48" w:rsidRDefault="00D57D88" w:rsidP="00644A23">
      <w:pPr>
        <w:widowControl w:val="0"/>
        <w:numPr>
          <w:ilvl w:val="0"/>
          <w:numId w:val="77"/>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sidR="00176B20">
        <w:rPr>
          <w:bCs w:val="0"/>
          <w:sz w:val="24"/>
          <w:szCs w:val="24"/>
        </w:rPr>
        <w:t>субподрядчика</w:t>
      </w:r>
      <w:r w:rsidRPr="00D52133">
        <w:rPr>
          <w:bCs w:val="0"/>
          <w:sz w:val="24"/>
          <w:szCs w:val="24"/>
        </w:rPr>
        <w:t xml:space="preserve"> установленным требованиям (п. </w:t>
      </w:r>
      <w:r w:rsidR="00812BD9">
        <w:rPr>
          <w:sz w:val="24"/>
          <w:szCs w:val="24"/>
        </w:rPr>
        <w:fldChar w:fldCharType="begin"/>
      </w:r>
      <w:r>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w:t>
      </w:r>
      <w:r w:rsidR="001248B1" w:rsidRPr="009C78C3">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основным Участником</w:t>
      </w:r>
      <w:r w:rsidR="002037C3" w:rsidRPr="008B51A2">
        <w:rPr>
          <w:bCs w:val="0"/>
          <w:sz w:val="24"/>
          <w:szCs w:val="24"/>
        </w:rPr>
        <w:t>;</w:t>
      </w:r>
    </w:p>
    <w:p w:rsidR="00D50E8D" w:rsidRPr="00E71A48" w:rsidRDefault="00D50E8D" w:rsidP="00644A23">
      <w:pPr>
        <w:widowControl w:val="0"/>
        <w:numPr>
          <w:ilvl w:val="0"/>
          <w:numId w:val="77"/>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w:t>
      </w:r>
      <w:r w:rsidR="007F76D6">
        <w:rPr>
          <w:bCs w:val="0"/>
          <w:sz w:val="24"/>
          <w:szCs w:val="24"/>
        </w:rPr>
        <w:t>выполняемых работ</w:t>
      </w:r>
      <w:r w:rsidRPr="00E71A48">
        <w:rPr>
          <w:bCs w:val="0"/>
          <w:sz w:val="24"/>
          <w:szCs w:val="24"/>
        </w:rPr>
        <w:t xml:space="preserve"> между Участником и </w:t>
      </w:r>
      <w:r w:rsidR="00176B20">
        <w:rPr>
          <w:bCs w:val="0"/>
          <w:sz w:val="24"/>
          <w:szCs w:val="24"/>
        </w:rPr>
        <w:t>субподрядчиками</w:t>
      </w:r>
      <w:r w:rsidRPr="00E71A48">
        <w:rPr>
          <w:bCs w:val="0"/>
          <w:sz w:val="24"/>
          <w:szCs w:val="24"/>
        </w:rPr>
        <w:t xml:space="preserve">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812BD9">
        <w:rPr>
          <w:bCs w:val="0"/>
          <w:sz w:val="24"/>
          <w:szCs w:val="24"/>
        </w:rPr>
        <w:fldChar w:fldCharType="begin"/>
      </w:r>
      <w:r w:rsidR="00362EA4">
        <w:rPr>
          <w:bCs w:val="0"/>
          <w:sz w:val="24"/>
          <w:szCs w:val="24"/>
        </w:rPr>
        <w:instrText xml:space="preserve"> REF _Ref440272510 \r \h </w:instrText>
      </w:r>
      <w:r w:rsidR="00812BD9">
        <w:rPr>
          <w:bCs w:val="0"/>
          <w:sz w:val="24"/>
          <w:szCs w:val="24"/>
        </w:rPr>
      </w:r>
      <w:r w:rsidR="00812BD9">
        <w:rPr>
          <w:bCs w:val="0"/>
          <w:sz w:val="24"/>
          <w:szCs w:val="24"/>
        </w:rPr>
        <w:fldChar w:fldCharType="separate"/>
      </w:r>
      <w:r w:rsidR="00644A23">
        <w:rPr>
          <w:bCs w:val="0"/>
          <w:sz w:val="24"/>
          <w:szCs w:val="24"/>
        </w:rPr>
        <w:t>5.17</w:t>
      </w:r>
      <w:r w:rsidR="00812BD9">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При оценке </w:t>
      </w:r>
      <w:r w:rsidR="00176B20">
        <w:rPr>
          <w:bCs w:val="0"/>
          <w:sz w:val="24"/>
          <w:szCs w:val="24"/>
        </w:rPr>
        <w:t>субподрядчиков</w:t>
      </w:r>
      <w:r w:rsidRPr="00E71A48">
        <w:rPr>
          <w:sz w:val="24"/>
          <w:szCs w:val="24"/>
        </w:rPr>
        <w:t xml:space="preserve"> </w:t>
      </w:r>
      <w:r w:rsidRPr="00E71A48">
        <w:rPr>
          <w:bCs w:val="0"/>
          <w:sz w:val="24"/>
          <w:szCs w:val="24"/>
        </w:rPr>
        <w:t xml:space="preserve">количественные требования к </w:t>
      </w:r>
      <w:r w:rsidR="00176B20">
        <w:rPr>
          <w:bCs w:val="0"/>
          <w:sz w:val="24"/>
          <w:szCs w:val="24"/>
        </w:rPr>
        <w:t>субподрядчикам</w:t>
      </w:r>
      <w:r w:rsidRPr="00E71A48">
        <w:rPr>
          <w:sz w:val="24"/>
          <w:szCs w:val="24"/>
        </w:rPr>
        <w:t xml:space="preserve"> </w:t>
      </w:r>
      <w:r w:rsidRPr="00E71A48">
        <w:rPr>
          <w:bCs w:val="0"/>
          <w:sz w:val="24"/>
          <w:szCs w:val="24"/>
        </w:rPr>
        <w:t xml:space="preserve">и Участнику устанавливаются в процентном соотношении от перечня и объема </w:t>
      </w:r>
      <w:r w:rsidR="007F76D6">
        <w:rPr>
          <w:sz w:val="24"/>
          <w:szCs w:val="24"/>
        </w:rPr>
        <w:t>выполнения работ</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00176B20">
        <w:rPr>
          <w:bCs w:val="0"/>
          <w:sz w:val="24"/>
          <w:szCs w:val="24"/>
        </w:rPr>
        <w:t>субподрядчиком</w:t>
      </w:r>
      <w:r w:rsidRPr="00362EA4">
        <w:rPr>
          <w:bCs w:val="0"/>
          <w:sz w:val="24"/>
          <w:szCs w:val="24"/>
        </w:rPr>
        <w:t xml:space="preserve">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00176B20">
        <w:rPr>
          <w:bCs w:val="0"/>
          <w:sz w:val="24"/>
          <w:szCs w:val="24"/>
        </w:rPr>
        <w:t>субподрядчиком</w:t>
      </w:r>
      <w:r w:rsidRPr="00362EA4">
        <w:rPr>
          <w:bCs w:val="0"/>
          <w:color w:val="000000"/>
          <w:sz w:val="24"/>
          <w:szCs w:val="24"/>
        </w:rPr>
        <w:t xml:space="preserve">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176B20">
        <w:rPr>
          <w:bCs w:val="0"/>
          <w:sz w:val="24"/>
          <w:szCs w:val="24"/>
        </w:rPr>
        <w:t>субподрядчиков</w:t>
      </w:r>
      <w:r w:rsidRPr="00E71A48">
        <w:rPr>
          <w:sz w:val="24"/>
          <w:szCs w:val="24"/>
        </w:rPr>
        <w:t xml:space="preserve"> отказались от </w:t>
      </w:r>
      <w:r w:rsidR="007F76D6">
        <w:rPr>
          <w:sz w:val="24"/>
          <w:szCs w:val="24"/>
        </w:rPr>
        <w:t>выполнения работ</w:t>
      </w:r>
      <w:r w:rsidRPr="00E71A48">
        <w:rPr>
          <w:sz w:val="24"/>
          <w:szCs w:val="24"/>
        </w:rPr>
        <w:t xml:space="preserve">, а оставшиеся </w:t>
      </w:r>
      <w:r w:rsidR="00176B20">
        <w:rPr>
          <w:bCs w:val="0"/>
          <w:sz w:val="24"/>
          <w:szCs w:val="24"/>
        </w:rPr>
        <w:t>субподрядчики</w:t>
      </w:r>
      <w:r w:rsidRPr="00E71A48">
        <w:rPr>
          <w:sz w:val="24"/>
          <w:szCs w:val="24"/>
        </w:rPr>
        <w:t>,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479" w:name="_Toc440382482"/>
      <w:bookmarkStart w:id="480" w:name="_Toc440447152"/>
      <w:bookmarkStart w:id="481" w:name="_Toc440620832"/>
      <w:bookmarkStart w:id="482" w:name="_Toc440631467"/>
      <w:bookmarkStart w:id="483" w:name="_Toc440875707"/>
      <w:bookmarkStart w:id="484" w:name="_Ref440876618"/>
      <w:bookmarkStart w:id="485" w:name="_Ref440876703"/>
      <w:bookmarkStart w:id="486" w:name="_Toc441131731"/>
      <w:bookmarkStart w:id="487" w:name="_Toc465865172"/>
      <w:bookmarkStart w:id="488" w:name="_Toc468976317"/>
      <w:bookmarkStart w:id="489" w:name="_Toc469483046"/>
      <w:bookmarkStart w:id="490" w:name="_Toc47189752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474"/>
      <w:bookmarkEnd w:id="475"/>
      <w:bookmarkEnd w:id="476"/>
      <w:bookmarkEnd w:id="477"/>
      <w:bookmarkEnd w:id="479"/>
      <w:bookmarkEnd w:id="480"/>
      <w:bookmarkEnd w:id="481"/>
      <w:bookmarkEnd w:id="482"/>
      <w:bookmarkEnd w:id="483"/>
      <w:bookmarkEnd w:id="484"/>
      <w:bookmarkEnd w:id="485"/>
      <w:bookmarkEnd w:id="486"/>
      <w:bookmarkEnd w:id="487"/>
      <w:bookmarkEnd w:id="488"/>
      <w:bookmarkEnd w:id="489"/>
      <w:bookmarkEnd w:id="49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4E0F05">
        <w:fldChar w:fldCharType="begin"/>
      </w:r>
      <w:r w:rsidR="004E0F05">
        <w:instrText xml:space="preserve"> REF _Ref191386482 \r \h  \* MERGEFORMAT </w:instrText>
      </w:r>
      <w:r w:rsidR="004E0F05">
        <w:fldChar w:fldCharType="separate"/>
      </w:r>
      <w:r w:rsidR="00644A23" w:rsidRPr="00644A23">
        <w:rPr>
          <w:bCs w:val="0"/>
          <w:sz w:val="24"/>
          <w:szCs w:val="24"/>
        </w:rPr>
        <w:t>3.3.8.1</w:t>
      </w:r>
      <w:r w:rsidR="004E0F05">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4E0F05">
        <w:fldChar w:fldCharType="begin"/>
      </w:r>
      <w:r w:rsidR="004E0F05">
        <w:instrText xml:space="preserve"> REF _Ref191386407 \r \h  \* MERGEFORMAT </w:instrText>
      </w:r>
      <w:r w:rsidR="004E0F05">
        <w:fldChar w:fldCharType="separate"/>
      </w:r>
      <w:r w:rsidR="00644A23" w:rsidRPr="00644A23">
        <w:rPr>
          <w:bCs w:val="0"/>
          <w:sz w:val="24"/>
          <w:szCs w:val="24"/>
        </w:rPr>
        <w:t>3.3.8</w:t>
      </w:r>
      <w:r w:rsidR="004E0F05">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12BD9">
        <w:rPr>
          <w:bCs w:val="0"/>
          <w:sz w:val="24"/>
          <w:szCs w:val="24"/>
        </w:rPr>
        <w:fldChar w:fldCharType="begin"/>
      </w:r>
      <w:r w:rsidR="001248B1">
        <w:rPr>
          <w:bCs w:val="0"/>
          <w:sz w:val="24"/>
          <w:szCs w:val="24"/>
        </w:rPr>
        <w:instrText xml:space="preserve"> REF _Ref303669127 \r \h </w:instrText>
      </w:r>
      <w:r w:rsidR="00812BD9">
        <w:rPr>
          <w:bCs w:val="0"/>
          <w:sz w:val="24"/>
          <w:szCs w:val="24"/>
        </w:rPr>
      </w:r>
      <w:r w:rsidR="00812BD9">
        <w:rPr>
          <w:bCs w:val="0"/>
          <w:sz w:val="24"/>
          <w:szCs w:val="24"/>
        </w:rPr>
        <w:fldChar w:fldCharType="separate"/>
      </w:r>
      <w:r w:rsidR="00644A23">
        <w:rPr>
          <w:bCs w:val="0"/>
          <w:sz w:val="24"/>
          <w:szCs w:val="24"/>
        </w:rPr>
        <w:t>3.3.8.2</w:t>
      </w:r>
      <w:r w:rsidR="00812BD9">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4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4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E71A48">
        <w:rPr>
          <w:bCs w:val="0"/>
          <w:sz w:val="24"/>
          <w:szCs w:val="24"/>
        </w:rPr>
        <w:lastRenderedPageBreak/>
        <w:t xml:space="preserve">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49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B83510">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4E0F05">
        <w:fldChar w:fldCharType="begin"/>
      </w:r>
      <w:r w:rsidR="004E0F05">
        <w:instrText xml:space="preserve"> REF _Ref307563248 \r \h  \* MERGEFORMAT </w:instrText>
      </w:r>
      <w:r w:rsidR="004E0F05">
        <w:fldChar w:fldCharType="separate"/>
      </w:r>
      <w:r w:rsidR="00644A23" w:rsidRPr="00644A23">
        <w:rPr>
          <w:bCs w:val="0"/>
          <w:sz w:val="24"/>
          <w:szCs w:val="24"/>
          <w:lang w:val="en-US"/>
        </w:rPr>
        <w:t>a</w:t>
      </w:r>
      <w:r w:rsidR="00644A23" w:rsidRPr="00644A23">
        <w:rPr>
          <w:bCs w:val="0"/>
          <w:sz w:val="24"/>
          <w:szCs w:val="24"/>
        </w:rPr>
        <w:t>)</w:t>
      </w:r>
      <w:r w:rsidR="004E0F05">
        <w:fldChar w:fldCharType="end"/>
      </w:r>
      <w:r w:rsidRPr="00E71A48">
        <w:rPr>
          <w:bCs w:val="0"/>
          <w:sz w:val="24"/>
          <w:szCs w:val="24"/>
        </w:rPr>
        <w:t xml:space="preserve">- </w:t>
      </w:r>
      <w:r w:rsidR="004E0F05">
        <w:fldChar w:fldCharType="begin"/>
      </w:r>
      <w:r w:rsidR="004E0F05">
        <w:instrText xml:space="preserve"> REF _Ref307563262 \r \h  \* MERGEFORMAT </w:instrText>
      </w:r>
      <w:r w:rsidR="004E0F05">
        <w:fldChar w:fldCharType="separate"/>
      </w:r>
      <w:r w:rsidR="00644A23" w:rsidRPr="00644A23">
        <w:rPr>
          <w:bCs w:val="0"/>
          <w:sz w:val="24"/>
          <w:szCs w:val="24"/>
          <w:lang w:val="en-US"/>
        </w:rPr>
        <w:t>g</w:t>
      </w:r>
      <w:r w:rsidR="00644A23" w:rsidRPr="00644A23">
        <w:rPr>
          <w:bCs w:val="0"/>
          <w:sz w:val="24"/>
          <w:szCs w:val="24"/>
        </w:rPr>
        <w:t>)</w:t>
      </w:r>
      <w:r w:rsidR="004E0F05">
        <w:fldChar w:fldCharType="end"/>
      </w:r>
      <w:r w:rsidRPr="00E71A48">
        <w:rPr>
          <w:bCs w:val="0"/>
          <w:sz w:val="24"/>
          <w:szCs w:val="24"/>
        </w:rPr>
        <w:t xml:space="preserve">п. </w:t>
      </w:r>
      <w:r w:rsidR="004E0F05">
        <w:fldChar w:fldCharType="begin"/>
      </w:r>
      <w:r w:rsidR="004E0F05">
        <w:instrText xml:space="preserve"> REF _Ref306032591 \r \h  \* MERGEFORMAT </w:instrText>
      </w:r>
      <w:r w:rsidR="004E0F05">
        <w:fldChar w:fldCharType="separate"/>
      </w:r>
      <w:r w:rsidR="00644A23" w:rsidRPr="00644A23">
        <w:rPr>
          <w:bCs w:val="0"/>
          <w:sz w:val="24"/>
          <w:szCs w:val="24"/>
        </w:rPr>
        <w:t>3.3.10.4</w:t>
      </w:r>
      <w:r w:rsidR="004E0F05">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B51A2" w:rsidRDefault="00F620A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8B51A2">
        <w:rPr>
          <w:sz w:val="24"/>
          <w:szCs w:val="24"/>
        </w:rPr>
        <w:t xml:space="preserve">Любое юридическое лицо (индивидуальный предприниматель), физическое лицо </w:t>
      </w:r>
      <w:proofErr w:type="gramStart"/>
      <w:r w:rsidRPr="008B51A2">
        <w:rPr>
          <w:sz w:val="24"/>
          <w:szCs w:val="24"/>
        </w:rPr>
        <w:t>может участвовать только в одном объединении и не имеет</w:t>
      </w:r>
      <w:proofErr w:type="gramEnd"/>
      <w:r w:rsidRPr="008B51A2">
        <w:rPr>
          <w:sz w:val="24"/>
          <w:szCs w:val="24"/>
        </w:rPr>
        <w:t xml:space="preserve">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8B51A2">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4" w:name="_Ref465863260"/>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bookmarkEnd w:id="494"/>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12BD9">
        <w:rPr>
          <w:sz w:val="24"/>
          <w:szCs w:val="24"/>
        </w:rPr>
        <w:fldChar w:fldCharType="begin"/>
      </w:r>
      <w:r w:rsidR="000F4365">
        <w:rPr>
          <w:bCs w:val="0"/>
          <w:sz w:val="24"/>
          <w:szCs w:val="24"/>
        </w:rPr>
        <w:instrText xml:space="preserve"> REF _Ref303669127 \r \h </w:instrText>
      </w:r>
      <w:r w:rsidR="00812BD9">
        <w:rPr>
          <w:sz w:val="24"/>
          <w:szCs w:val="24"/>
        </w:rPr>
      </w:r>
      <w:r w:rsidR="00812BD9">
        <w:rPr>
          <w:sz w:val="24"/>
          <w:szCs w:val="24"/>
        </w:rPr>
        <w:fldChar w:fldCharType="separate"/>
      </w:r>
      <w:r w:rsidR="00644A23">
        <w:rPr>
          <w:bCs w:val="0"/>
          <w:sz w:val="24"/>
          <w:szCs w:val="24"/>
        </w:rPr>
        <w:t>3.3.8.2</w:t>
      </w:r>
      <w:r w:rsidR="00812BD9">
        <w:rPr>
          <w:sz w:val="24"/>
          <w:szCs w:val="24"/>
        </w:rPr>
        <w:fldChar w:fldCharType="end"/>
      </w:r>
      <w:r w:rsidR="00717F60" w:rsidRPr="00D52133">
        <w:rPr>
          <w:bCs w:val="0"/>
          <w:sz w:val="24"/>
          <w:szCs w:val="24"/>
        </w:rPr>
        <w:t>)</w:t>
      </w:r>
      <w:r w:rsidR="00306DE6">
        <w:rPr>
          <w:bCs w:val="0"/>
          <w:sz w:val="24"/>
          <w:szCs w:val="24"/>
        </w:rPr>
        <w:t xml:space="preserve">. </w:t>
      </w:r>
      <w:r w:rsidR="00306DE6" w:rsidRPr="008B51A2">
        <w:rPr>
          <w:bCs w:val="0"/>
          <w:sz w:val="24"/>
          <w:szCs w:val="24"/>
        </w:rPr>
        <w:t xml:space="preserve">Документы, указанные в </w:t>
      </w:r>
      <w:proofErr w:type="spellStart"/>
      <w:r w:rsidR="00306DE6" w:rsidRPr="008B51A2">
        <w:rPr>
          <w:bCs w:val="0"/>
          <w:sz w:val="24"/>
          <w:szCs w:val="24"/>
        </w:rPr>
        <w:t>пп</w:t>
      </w:r>
      <w:proofErr w:type="spellEnd"/>
      <w:r w:rsidR="00306DE6" w:rsidRPr="008B51A2">
        <w:rPr>
          <w:sz w:val="24"/>
          <w:szCs w:val="24"/>
        </w:rPr>
        <w:t xml:space="preserve">. </w:t>
      </w:r>
      <w:r w:rsidR="00812BD9">
        <w:fldChar w:fldCharType="begin"/>
      </w:r>
      <w:r w:rsidR="001653DA">
        <w:instrText xml:space="preserve"> REF _Ref442189588 \r \h  \* MERGEFORMAT </w:instrText>
      </w:r>
      <w:r w:rsidR="00812BD9">
        <w:fldChar w:fldCharType="separate"/>
      </w:r>
      <w:r w:rsidR="00644A23" w:rsidRPr="00644A23">
        <w:rPr>
          <w:sz w:val="24"/>
          <w:szCs w:val="24"/>
        </w:rPr>
        <w:t>х)</w:t>
      </w:r>
      <w:r w:rsidR="00812BD9">
        <w:fldChar w:fldCharType="end"/>
      </w:r>
      <w:r w:rsidR="00306DE6" w:rsidRPr="008B51A2">
        <w:rPr>
          <w:sz w:val="24"/>
          <w:szCs w:val="24"/>
        </w:rPr>
        <w:t xml:space="preserve"> п. </w:t>
      </w:r>
      <w:r w:rsidR="004E0F05">
        <w:fldChar w:fldCharType="begin"/>
      </w:r>
      <w:r w:rsidR="004E0F05">
        <w:instrText xml:space="preserve"> REF _Ref303587815 \r \h  \* MERGEFORMAT </w:instrText>
      </w:r>
      <w:r w:rsidR="004E0F05">
        <w:fldChar w:fldCharType="separate"/>
      </w:r>
      <w:r w:rsidR="00644A23" w:rsidRPr="00644A23">
        <w:rPr>
          <w:sz w:val="24"/>
          <w:szCs w:val="24"/>
        </w:rPr>
        <w:t>3.3.8.3</w:t>
      </w:r>
      <w:r w:rsidR="004E0F05">
        <w:fldChar w:fldCharType="end"/>
      </w:r>
      <w:r w:rsidR="00306DE6" w:rsidRPr="008B51A2">
        <w:rPr>
          <w:sz w:val="24"/>
          <w:szCs w:val="24"/>
        </w:rPr>
        <w:t>, подаются Лидером коллективного участника</w:t>
      </w:r>
      <w:r w:rsidR="00717F60" w:rsidRPr="008B51A2">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w:t>
      </w:r>
      <w:proofErr w:type="gramStart"/>
      <w:r w:rsidR="00AD3EBC" w:rsidRPr="00E71A48">
        <w:rPr>
          <w:bCs w:val="0"/>
          <w:sz w:val="24"/>
          <w:szCs w:val="24"/>
        </w:rPr>
        <w:t>подготавливается и подается</w:t>
      </w:r>
      <w:proofErr w:type="gramEnd"/>
      <w:r w:rsidR="00AD3EBC" w:rsidRPr="00E71A48">
        <w:rPr>
          <w:bCs w:val="0"/>
          <w:sz w:val="24"/>
          <w:szCs w:val="24"/>
        </w:rPr>
        <w:t xml:space="preserve">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176B20">
        <w:rPr>
          <w:bCs w:val="0"/>
          <w:sz w:val="24"/>
          <w:szCs w:val="24"/>
        </w:rPr>
        <w:t>выполнения работ</w:t>
      </w:r>
      <w:r w:rsidR="00CC3DAD">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12BD9">
        <w:rPr>
          <w:bCs w:val="0"/>
          <w:sz w:val="24"/>
          <w:szCs w:val="24"/>
        </w:rPr>
        <w:fldChar w:fldCharType="begin"/>
      </w:r>
      <w:r w:rsidR="00D50E8D">
        <w:rPr>
          <w:bCs w:val="0"/>
          <w:sz w:val="24"/>
          <w:szCs w:val="24"/>
        </w:rPr>
        <w:instrText xml:space="preserve"> REF _Ref440376324 \r \h </w:instrText>
      </w:r>
      <w:r w:rsidR="00812BD9">
        <w:rPr>
          <w:bCs w:val="0"/>
          <w:sz w:val="24"/>
          <w:szCs w:val="24"/>
        </w:rPr>
      </w:r>
      <w:r w:rsidR="00812BD9">
        <w:rPr>
          <w:bCs w:val="0"/>
          <w:sz w:val="24"/>
          <w:szCs w:val="24"/>
        </w:rPr>
        <w:fldChar w:fldCharType="separate"/>
      </w:r>
      <w:r w:rsidR="00644A23">
        <w:rPr>
          <w:bCs w:val="0"/>
          <w:sz w:val="24"/>
          <w:szCs w:val="24"/>
        </w:rPr>
        <w:t>5.18</w:t>
      </w:r>
      <w:r w:rsidR="00812BD9">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w:t>
      </w:r>
      <w:r w:rsidR="00176B20">
        <w:rPr>
          <w:sz w:val="24"/>
          <w:szCs w:val="24"/>
        </w:rPr>
        <w:t>выполняемых работ</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12BD9">
        <w:rPr>
          <w:bCs w:val="0"/>
          <w:sz w:val="24"/>
          <w:szCs w:val="24"/>
        </w:rPr>
        <w:fldChar w:fldCharType="begin"/>
      </w:r>
      <w:r w:rsidR="000F4365">
        <w:rPr>
          <w:bCs w:val="0"/>
          <w:sz w:val="24"/>
          <w:szCs w:val="24"/>
        </w:rPr>
        <w:instrText xml:space="preserve"> REF _Ref440291364 \r \h </w:instrText>
      </w:r>
      <w:r w:rsidR="00812BD9">
        <w:rPr>
          <w:bCs w:val="0"/>
          <w:sz w:val="24"/>
          <w:szCs w:val="24"/>
        </w:rPr>
      </w:r>
      <w:r w:rsidR="00812BD9">
        <w:rPr>
          <w:bCs w:val="0"/>
          <w:sz w:val="24"/>
          <w:szCs w:val="24"/>
        </w:rPr>
        <w:fldChar w:fldCharType="separate"/>
      </w:r>
      <w:r w:rsidR="00644A23">
        <w:rPr>
          <w:bCs w:val="0"/>
          <w:sz w:val="24"/>
          <w:szCs w:val="24"/>
        </w:rPr>
        <w:t>3.3.8.1</w:t>
      </w:r>
      <w:r w:rsidR="00812BD9">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495" w:name="_Ref306114966"/>
      <w:bookmarkStart w:id="496" w:name="_Toc440361336"/>
      <w:bookmarkStart w:id="497" w:name="_Toc440376091"/>
      <w:bookmarkStart w:id="498" w:name="_Toc440376218"/>
      <w:bookmarkStart w:id="499" w:name="_Toc440382483"/>
      <w:bookmarkStart w:id="500" w:name="_Toc440447153"/>
      <w:bookmarkStart w:id="501" w:name="_Toc440620833"/>
      <w:bookmarkStart w:id="502" w:name="_Toc440631468"/>
      <w:bookmarkStart w:id="503" w:name="_Toc440875708"/>
      <w:bookmarkStart w:id="504" w:name="_Toc441131732"/>
      <w:bookmarkStart w:id="505" w:name="_Toc465865173"/>
      <w:bookmarkStart w:id="506" w:name="_Toc468976318"/>
      <w:bookmarkStart w:id="507" w:name="_Toc469483047"/>
      <w:bookmarkStart w:id="508" w:name="_Toc471897529"/>
      <w:r w:rsidRPr="00E71A48">
        <w:rPr>
          <w:szCs w:val="24"/>
        </w:rPr>
        <w:lastRenderedPageBreak/>
        <w:t>Разъяснение Документации по запросу предложений</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p w:rsidR="00717F60" w:rsidRDefault="00AB3823" w:rsidP="00557C01">
      <w:pPr>
        <w:widowControl w:val="0"/>
        <w:numPr>
          <w:ilvl w:val="3"/>
          <w:numId w:val="40"/>
        </w:numPr>
        <w:tabs>
          <w:tab w:val="left" w:pos="1700"/>
        </w:tabs>
        <w:autoSpaceDE w:val="0"/>
        <w:spacing w:after="100" w:line="264" w:lineRule="auto"/>
        <w:ind w:left="0" w:firstLine="709"/>
        <w:rPr>
          <w:bCs w:val="0"/>
          <w:iCs/>
          <w:sz w:val="24"/>
          <w:szCs w:val="24"/>
        </w:rPr>
      </w:pPr>
      <w:r w:rsidRPr="00AB3823">
        <w:rPr>
          <w:bCs w:val="0"/>
          <w:iCs/>
          <w:sz w:val="24"/>
          <w:szCs w:val="24"/>
        </w:rPr>
        <w:t>В процессе подготовки Заявки Участники вправе обратиться к Организатору запроса предложений за разъяснениями настоящей Д</w:t>
      </w:r>
      <w:r w:rsidRPr="00AB3823">
        <w:rPr>
          <w:bCs w:val="0"/>
          <w:sz w:val="24"/>
          <w:szCs w:val="24"/>
        </w:rPr>
        <w:t>окументации по запросу предложений</w:t>
      </w:r>
      <w:r w:rsidRPr="00AB3823">
        <w:rPr>
          <w:bCs w:val="0"/>
          <w:iCs/>
          <w:sz w:val="24"/>
          <w:szCs w:val="24"/>
        </w:rPr>
        <w:t>. Запросы на разъяснение Документации должны быть направлены через ЭТП</w:t>
      </w:r>
      <w:r w:rsidR="00717F60" w:rsidRPr="00E71A48">
        <w:rPr>
          <w:bCs w:val="0"/>
          <w:iCs/>
          <w:sz w:val="24"/>
          <w:szCs w:val="24"/>
        </w:rPr>
        <w:t>.</w:t>
      </w:r>
    </w:p>
    <w:p w:rsidR="00AB3823" w:rsidRPr="00AB3823" w:rsidRDefault="00AB3823" w:rsidP="00AB3823">
      <w:pPr>
        <w:widowControl w:val="0"/>
        <w:numPr>
          <w:ilvl w:val="3"/>
          <w:numId w:val="40"/>
        </w:numPr>
        <w:tabs>
          <w:tab w:val="left" w:pos="1700"/>
        </w:tabs>
        <w:autoSpaceDE w:val="0"/>
        <w:spacing w:after="100" w:line="264" w:lineRule="auto"/>
        <w:ind w:left="0" w:firstLine="709"/>
        <w:rPr>
          <w:iCs/>
          <w:sz w:val="24"/>
          <w:szCs w:val="24"/>
        </w:rPr>
      </w:pPr>
      <w:r w:rsidRPr="00AB3823">
        <w:rPr>
          <w:sz w:val="24"/>
          <w:szCs w:val="24"/>
        </w:rPr>
        <w:t xml:space="preserve">Организатор обязуется ответить на любой запрос разъяснений в срок не позднее 3 (трех) рабочих дней </w:t>
      </w:r>
      <w:proofErr w:type="gramStart"/>
      <w:r w:rsidRPr="00AB3823">
        <w:rPr>
          <w:sz w:val="24"/>
          <w:szCs w:val="24"/>
        </w:rPr>
        <w:t>с даты поступления</w:t>
      </w:r>
      <w:proofErr w:type="gramEnd"/>
      <w:r w:rsidRPr="00AB3823">
        <w:rPr>
          <w:sz w:val="24"/>
          <w:szCs w:val="24"/>
        </w:rPr>
        <w:t xml:space="preserve"> запроса.</w:t>
      </w:r>
    </w:p>
    <w:p w:rsidR="00AB3823" w:rsidRPr="00AB3823" w:rsidRDefault="00AB3823" w:rsidP="00AB3823">
      <w:pPr>
        <w:widowControl w:val="0"/>
        <w:numPr>
          <w:ilvl w:val="3"/>
          <w:numId w:val="40"/>
        </w:numPr>
        <w:tabs>
          <w:tab w:val="left" w:pos="1700"/>
        </w:tabs>
        <w:autoSpaceDE w:val="0"/>
        <w:spacing w:after="100" w:line="264" w:lineRule="auto"/>
        <w:ind w:left="0" w:firstLine="709"/>
        <w:rPr>
          <w:sz w:val="24"/>
          <w:szCs w:val="24"/>
        </w:rPr>
      </w:pPr>
      <w:r w:rsidRPr="00AB3823">
        <w:rPr>
          <w:sz w:val="24"/>
          <w:szCs w:val="24"/>
        </w:rPr>
        <w:t>Ответ на запрос разъяснений Организатор размещает посредством функционала ЭТП.</w:t>
      </w:r>
    </w:p>
    <w:p w:rsidR="00AB3823" w:rsidRPr="00CA78E9" w:rsidRDefault="00AB3823" w:rsidP="00AB3823">
      <w:pPr>
        <w:widowControl w:val="0"/>
        <w:numPr>
          <w:ilvl w:val="3"/>
          <w:numId w:val="40"/>
        </w:numPr>
        <w:tabs>
          <w:tab w:val="left" w:pos="1700"/>
        </w:tabs>
        <w:autoSpaceDE w:val="0"/>
        <w:spacing w:after="100" w:line="264" w:lineRule="auto"/>
        <w:ind w:left="0" w:firstLine="709"/>
        <w:rPr>
          <w:sz w:val="24"/>
          <w:szCs w:val="24"/>
        </w:rPr>
      </w:pPr>
      <w:r w:rsidRPr="00CA78E9">
        <w:rPr>
          <w:sz w:val="24"/>
          <w:szCs w:val="24"/>
        </w:rPr>
        <w:t xml:space="preserve">Организатор начинает предоставлять ответы на запросы разъяснений </w:t>
      </w:r>
      <w:proofErr w:type="gramStart"/>
      <w:r w:rsidRPr="00CA78E9">
        <w:rPr>
          <w:sz w:val="24"/>
          <w:szCs w:val="24"/>
        </w:rPr>
        <w:t>с даты публикации</w:t>
      </w:r>
      <w:proofErr w:type="gramEnd"/>
      <w:r w:rsidRPr="00CA78E9">
        <w:rPr>
          <w:sz w:val="24"/>
          <w:szCs w:val="24"/>
        </w:rPr>
        <w:t xml:space="preserve"> закупочной процедуры (п. </w:t>
      </w:r>
      <w:r w:rsidRPr="00CA78E9">
        <w:rPr>
          <w:sz w:val="24"/>
          <w:szCs w:val="24"/>
        </w:rPr>
        <w:fldChar w:fldCharType="begin"/>
      </w:r>
      <w:r w:rsidRPr="00CA78E9">
        <w:rPr>
          <w:sz w:val="24"/>
          <w:szCs w:val="24"/>
        </w:rPr>
        <w:instrText xml:space="preserve"> REF _Ref191386085 \r \h  \* MERGEFORMAT </w:instrText>
      </w:r>
      <w:r w:rsidRPr="00CA78E9">
        <w:rPr>
          <w:sz w:val="24"/>
          <w:szCs w:val="24"/>
        </w:rPr>
      </w:r>
      <w:r w:rsidRPr="00CA78E9">
        <w:rPr>
          <w:sz w:val="24"/>
          <w:szCs w:val="24"/>
        </w:rPr>
        <w:fldChar w:fldCharType="separate"/>
      </w:r>
      <w:r w:rsidR="00644A23" w:rsidRPr="00CA78E9">
        <w:rPr>
          <w:sz w:val="24"/>
          <w:szCs w:val="24"/>
        </w:rPr>
        <w:t>1.1.1</w:t>
      </w:r>
      <w:r w:rsidRPr="00CA78E9">
        <w:rPr>
          <w:sz w:val="24"/>
          <w:szCs w:val="24"/>
        </w:rPr>
        <w:fldChar w:fldCharType="end"/>
      </w:r>
      <w:r w:rsidRPr="00CA78E9">
        <w:rPr>
          <w:sz w:val="24"/>
          <w:szCs w:val="24"/>
        </w:rPr>
        <w:t>).</w:t>
      </w:r>
    </w:p>
    <w:p w:rsidR="00AB3823" w:rsidRPr="00CA78E9" w:rsidRDefault="00AB3823" w:rsidP="00AB3823">
      <w:pPr>
        <w:widowControl w:val="0"/>
        <w:numPr>
          <w:ilvl w:val="3"/>
          <w:numId w:val="40"/>
        </w:numPr>
        <w:tabs>
          <w:tab w:val="left" w:pos="1700"/>
        </w:tabs>
        <w:autoSpaceDE w:val="0"/>
        <w:spacing w:after="100" w:line="264" w:lineRule="auto"/>
        <w:ind w:left="0" w:firstLine="709"/>
        <w:rPr>
          <w:sz w:val="24"/>
          <w:szCs w:val="24"/>
        </w:rPr>
      </w:pPr>
      <w:r w:rsidRPr="00CA78E9">
        <w:rPr>
          <w:sz w:val="24"/>
          <w:szCs w:val="24"/>
        </w:rPr>
        <w:t xml:space="preserve">Организатор заканчивает предоставлять ответы на запросы разъяснений в </w:t>
      </w:r>
      <w:r w:rsidRPr="00CA78E9">
        <w:rPr>
          <w:b/>
          <w:sz w:val="24"/>
          <w:szCs w:val="24"/>
        </w:rPr>
        <w:t xml:space="preserve">12:00 </w:t>
      </w:r>
      <w:r w:rsidR="00CA78E9" w:rsidRPr="00CA78E9">
        <w:rPr>
          <w:b/>
          <w:sz w:val="24"/>
          <w:szCs w:val="24"/>
        </w:rPr>
        <w:t>1</w:t>
      </w:r>
      <w:r w:rsidR="00A643BB">
        <w:rPr>
          <w:b/>
          <w:sz w:val="24"/>
          <w:szCs w:val="24"/>
        </w:rPr>
        <w:t>4</w:t>
      </w:r>
      <w:r w:rsidRPr="00CA78E9">
        <w:rPr>
          <w:b/>
          <w:sz w:val="24"/>
          <w:szCs w:val="24"/>
        </w:rPr>
        <w:t xml:space="preserve"> </w:t>
      </w:r>
      <w:r w:rsidR="00CA78E9" w:rsidRPr="00CA78E9">
        <w:rPr>
          <w:b/>
          <w:sz w:val="24"/>
          <w:szCs w:val="24"/>
        </w:rPr>
        <w:t>декабря</w:t>
      </w:r>
      <w:r w:rsidRPr="00CA78E9">
        <w:rPr>
          <w:b/>
          <w:sz w:val="24"/>
          <w:szCs w:val="24"/>
        </w:rPr>
        <w:t xml:space="preserve"> 2018 года</w:t>
      </w:r>
      <w:r w:rsidRPr="00CA78E9">
        <w:rPr>
          <w:sz w:val="24"/>
          <w:szCs w:val="24"/>
        </w:rPr>
        <w:t>.</w:t>
      </w:r>
    </w:p>
    <w:p w:rsidR="00717F60" w:rsidRPr="00E71A48" w:rsidRDefault="00AB3823" w:rsidP="00557C01">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Заявки</w:t>
      </w:r>
      <w:r w:rsidR="00717F60" w:rsidRPr="00E71A48">
        <w:rPr>
          <w:bCs w:val="0"/>
          <w:sz w:val="24"/>
          <w:szCs w:val="24"/>
        </w:rPr>
        <w:t>.</w:t>
      </w:r>
    </w:p>
    <w:p w:rsidR="00717F60" w:rsidRPr="00172B9E"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w:t>
      </w:r>
      <w:r w:rsidRPr="00172B9E">
        <w:rPr>
          <w:bCs w:val="0"/>
          <w:iCs/>
          <w:sz w:val="24"/>
          <w:szCs w:val="24"/>
        </w:rPr>
        <w:t>Д</w:t>
      </w:r>
      <w:r w:rsidRPr="00172B9E">
        <w:rPr>
          <w:bCs w:val="0"/>
          <w:sz w:val="24"/>
          <w:szCs w:val="24"/>
        </w:rPr>
        <w:t>окументации по запросу предложений</w:t>
      </w:r>
      <w:r w:rsidRPr="00172B9E">
        <w:rPr>
          <w:bCs w:val="0"/>
          <w:iCs/>
          <w:sz w:val="24"/>
          <w:szCs w:val="24"/>
        </w:rPr>
        <w:t>, если в тексте ответа не будет указано иное. В случае</w:t>
      </w:r>
      <w:proofErr w:type="gramStart"/>
      <w:r w:rsidRPr="00172B9E">
        <w:rPr>
          <w:bCs w:val="0"/>
          <w:iCs/>
          <w:sz w:val="24"/>
          <w:szCs w:val="24"/>
        </w:rPr>
        <w:t>,</w:t>
      </w:r>
      <w:proofErr w:type="gramEnd"/>
      <w:r w:rsidRPr="00172B9E">
        <w:rPr>
          <w:bCs w:val="0"/>
          <w:iCs/>
          <w:sz w:val="24"/>
          <w:szCs w:val="24"/>
        </w:rPr>
        <w:t xml:space="preserve"> если разъяснения изменяют </w:t>
      </w:r>
      <w:r w:rsidR="007D07A7" w:rsidRPr="00172B9E">
        <w:rPr>
          <w:bCs w:val="0"/>
          <w:iCs/>
          <w:sz w:val="24"/>
          <w:szCs w:val="24"/>
        </w:rPr>
        <w:t>Д</w:t>
      </w:r>
      <w:r w:rsidRPr="00172B9E">
        <w:rPr>
          <w:bCs w:val="0"/>
          <w:iCs/>
          <w:sz w:val="24"/>
          <w:szCs w:val="24"/>
        </w:rPr>
        <w:t xml:space="preserve">окументацию, Организатором осуществляется </w:t>
      </w:r>
      <w:r w:rsidR="00172B9E" w:rsidRPr="00172B9E">
        <w:rPr>
          <w:bCs w:val="0"/>
          <w:iCs/>
          <w:sz w:val="24"/>
          <w:szCs w:val="24"/>
        </w:rPr>
        <w:t>внесение изменений в Д</w:t>
      </w:r>
      <w:r w:rsidR="00172B9E" w:rsidRPr="00172B9E">
        <w:rPr>
          <w:bCs w:val="0"/>
          <w:sz w:val="24"/>
          <w:szCs w:val="24"/>
        </w:rPr>
        <w:t>окументацию по запросу предложений</w:t>
      </w:r>
      <w:r w:rsidR="00172B9E" w:rsidRPr="00172B9E">
        <w:rPr>
          <w:bCs w:val="0"/>
          <w:iCs/>
          <w:sz w:val="24"/>
          <w:szCs w:val="24"/>
        </w:rPr>
        <w:t xml:space="preserve"> (п. </w:t>
      </w:r>
      <w:r w:rsidR="004E0F05">
        <w:fldChar w:fldCharType="begin"/>
      </w:r>
      <w:r w:rsidR="004E0F05">
        <w:instrText xml:space="preserve"> REF _Ref440969856 \r \h  \* MERGEFORMAT </w:instrText>
      </w:r>
      <w:r w:rsidR="004E0F05">
        <w:fldChar w:fldCharType="separate"/>
      </w:r>
      <w:r w:rsidR="00644A23" w:rsidRPr="00644A23">
        <w:rPr>
          <w:bCs w:val="0"/>
          <w:iCs/>
          <w:sz w:val="24"/>
          <w:szCs w:val="24"/>
        </w:rPr>
        <w:t>3.3.12</w:t>
      </w:r>
      <w:r w:rsidR="004E0F05">
        <w:fldChar w:fldCharType="end"/>
      </w:r>
      <w:r w:rsidR="00172B9E" w:rsidRPr="00172B9E">
        <w:rPr>
          <w:bCs w:val="0"/>
          <w:iCs/>
          <w:sz w:val="24"/>
          <w:szCs w:val="24"/>
        </w:rPr>
        <w:t xml:space="preserve">) и, при необходимости, </w:t>
      </w:r>
      <w:r w:rsidRPr="00172B9E">
        <w:rPr>
          <w:bCs w:val="0"/>
          <w:iCs/>
          <w:sz w:val="24"/>
          <w:szCs w:val="24"/>
        </w:rPr>
        <w:t xml:space="preserve">продление подачи заявок в соответствии с п. </w:t>
      </w:r>
      <w:r w:rsidR="004E0F05">
        <w:fldChar w:fldCharType="begin"/>
      </w:r>
      <w:r w:rsidR="004E0F05">
        <w:instrText xml:space="preserve"> REF _Ref440289401 \r \h  \* MERGEFORMAT </w:instrText>
      </w:r>
      <w:r w:rsidR="004E0F05">
        <w:fldChar w:fldCharType="separate"/>
      </w:r>
      <w:r w:rsidR="00644A23" w:rsidRPr="00644A23">
        <w:rPr>
          <w:bCs w:val="0"/>
          <w:iCs/>
          <w:sz w:val="24"/>
          <w:szCs w:val="24"/>
        </w:rPr>
        <w:t>3.3.13</w:t>
      </w:r>
      <w:r w:rsidR="004E0F05">
        <w:fldChar w:fldCharType="end"/>
      </w:r>
      <w:r w:rsidR="00400D7D" w:rsidRPr="00172B9E">
        <w:rPr>
          <w:bCs w:val="0"/>
          <w:iCs/>
          <w:sz w:val="24"/>
          <w:szCs w:val="24"/>
        </w:rPr>
        <w:t xml:space="preserve"> </w:t>
      </w:r>
      <w:r w:rsidR="007D07A7" w:rsidRPr="00172B9E">
        <w:rPr>
          <w:bCs w:val="0"/>
          <w:iCs/>
          <w:sz w:val="24"/>
          <w:szCs w:val="24"/>
        </w:rPr>
        <w:t>Д</w:t>
      </w:r>
      <w:r w:rsidRPr="00172B9E">
        <w:rPr>
          <w:bCs w:val="0"/>
          <w:iCs/>
          <w:sz w:val="24"/>
          <w:szCs w:val="24"/>
        </w:rPr>
        <w:t>окументации</w:t>
      </w:r>
      <w:r w:rsidR="007D07A7" w:rsidRPr="00172B9E">
        <w:rPr>
          <w:bCs w:val="0"/>
          <w:iCs/>
          <w:sz w:val="24"/>
          <w:szCs w:val="24"/>
        </w:rPr>
        <w:t xml:space="preserve"> по запросу предложений</w:t>
      </w:r>
      <w:r w:rsidRPr="00172B9E">
        <w:rPr>
          <w:bCs w:val="0"/>
          <w:iCs/>
          <w:sz w:val="24"/>
          <w:szCs w:val="24"/>
        </w:rPr>
        <w:t>.</w:t>
      </w:r>
    </w:p>
    <w:p w:rsidR="00717F60" w:rsidRPr="00E71A48" w:rsidRDefault="00717F60" w:rsidP="00E71A48">
      <w:pPr>
        <w:pStyle w:val="3"/>
        <w:spacing w:line="264" w:lineRule="auto"/>
        <w:rPr>
          <w:szCs w:val="24"/>
        </w:rPr>
      </w:pPr>
      <w:bookmarkStart w:id="509" w:name="_Toc440361337"/>
      <w:bookmarkStart w:id="510" w:name="_Toc440376092"/>
      <w:bookmarkStart w:id="511" w:name="_Toc440376219"/>
      <w:bookmarkStart w:id="512" w:name="_Toc440382484"/>
      <w:bookmarkStart w:id="513" w:name="_Toc440447154"/>
      <w:bookmarkStart w:id="514" w:name="_Toc440620834"/>
      <w:bookmarkStart w:id="515" w:name="_Toc440631469"/>
      <w:bookmarkStart w:id="516" w:name="_Toc440875709"/>
      <w:bookmarkStart w:id="517" w:name="_Ref440969856"/>
      <w:bookmarkStart w:id="518" w:name="_Toc441131733"/>
      <w:bookmarkStart w:id="519" w:name="_Toc465865174"/>
      <w:bookmarkStart w:id="520" w:name="_Toc468976319"/>
      <w:bookmarkStart w:id="521" w:name="_Toc469483048"/>
      <w:bookmarkStart w:id="522" w:name="_Toc471897530"/>
      <w:r w:rsidRPr="00E71A48">
        <w:rPr>
          <w:szCs w:val="24"/>
        </w:rPr>
        <w:t>Внесение изменений в Документацию по запросу предложений.</w:t>
      </w:r>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523" w:name="_Ref440289401"/>
      <w:bookmarkStart w:id="524" w:name="_Toc440361338"/>
      <w:bookmarkStart w:id="525" w:name="_Toc440376093"/>
      <w:bookmarkStart w:id="526" w:name="_Toc440376220"/>
      <w:bookmarkStart w:id="527" w:name="_Toc440382485"/>
      <w:bookmarkStart w:id="528" w:name="_Toc440447155"/>
      <w:bookmarkStart w:id="529" w:name="_Toc440620835"/>
      <w:bookmarkStart w:id="530" w:name="_Toc440631470"/>
      <w:bookmarkStart w:id="531" w:name="_Toc440875710"/>
      <w:bookmarkStart w:id="532" w:name="_Toc441131734"/>
      <w:bookmarkStart w:id="533" w:name="_Toc465865175"/>
      <w:bookmarkStart w:id="534" w:name="_Toc468976320"/>
      <w:bookmarkStart w:id="535" w:name="_Toc469483049"/>
      <w:bookmarkStart w:id="536" w:name="_Toc471897531"/>
      <w:r w:rsidRPr="00E71A48">
        <w:rPr>
          <w:szCs w:val="24"/>
        </w:rPr>
        <w:t>Продление срока окончания приема Заявок</w:t>
      </w:r>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537" w:name="_Ref191386249"/>
    </w:p>
    <w:p w:rsidR="00AC1995" w:rsidRPr="00E71A48" w:rsidRDefault="00AC1995" w:rsidP="00E71A48">
      <w:pPr>
        <w:pStyle w:val="3"/>
        <w:spacing w:line="264" w:lineRule="auto"/>
        <w:rPr>
          <w:szCs w:val="24"/>
          <w:lang w:eastAsia="ru-RU"/>
        </w:rPr>
      </w:pPr>
      <w:bookmarkStart w:id="538" w:name="_Toc299701566"/>
      <w:bookmarkStart w:id="539" w:name="_Ref306176386"/>
      <w:bookmarkStart w:id="540" w:name="_Ref440285128"/>
      <w:bookmarkStart w:id="541" w:name="_Toc440361339"/>
      <w:bookmarkStart w:id="542" w:name="_Toc440376094"/>
      <w:bookmarkStart w:id="543" w:name="_Toc440376221"/>
      <w:bookmarkStart w:id="544" w:name="_Toc440382486"/>
      <w:bookmarkStart w:id="545" w:name="_Toc440447156"/>
      <w:bookmarkStart w:id="546" w:name="_Toc440620836"/>
      <w:bookmarkStart w:id="547" w:name="_Toc440631471"/>
      <w:bookmarkStart w:id="548" w:name="_Toc440875711"/>
      <w:bookmarkStart w:id="549" w:name="_Toc441131735"/>
      <w:bookmarkStart w:id="550" w:name="_Toc465865176"/>
      <w:bookmarkStart w:id="551" w:name="_Toc468976321"/>
      <w:bookmarkStart w:id="552" w:name="_Toc469483050"/>
      <w:bookmarkStart w:id="553" w:name="_Toc471897532"/>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B423E9">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p>
    <w:p w:rsidR="00932C0A" w:rsidRPr="009C78C3"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w:t>
      </w:r>
      <w:r w:rsidR="00932C0A" w:rsidRPr="00E71A48">
        <w:rPr>
          <w:bCs w:val="0"/>
          <w:sz w:val="24"/>
          <w:szCs w:val="24"/>
        </w:rPr>
        <w:lastRenderedPageBreak/>
        <w:t xml:space="preserve">обеспечение </w:t>
      </w:r>
      <w:r w:rsidR="00932C0A" w:rsidRPr="009C78C3">
        <w:rPr>
          <w:bCs w:val="0"/>
          <w:sz w:val="24"/>
          <w:szCs w:val="24"/>
        </w:rPr>
        <w:t xml:space="preserve">исполнения обязательств, связанных с участием в </w:t>
      </w:r>
      <w:r w:rsidR="0089163E" w:rsidRPr="009C78C3">
        <w:rPr>
          <w:bCs w:val="0"/>
          <w:sz w:val="24"/>
          <w:szCs w:val="24"/>
        </w:rPr>
        <w:t>запросе предложений</w:t>
      </w:r>
      <w:r w:rsidR="00932C0A" w:rsidRPr="009C78C3">
        <w:rPr>
          <w:bCs w:val="0"/>
          <w:sz w:val="24"/>
          <w:szCs w:val="24"/>
        </w:rPr>
        <w:t xml:space="preserve"> и подачей </w:t>
      </w:r>
      <w:r w:rsidR="004B5EB3" w:rsidRPr="009C78C3">
        <w:rPr>
          <w:bCs w:val="0"/>
          <w:sz w:val="24"/>
          <w:szCs w:val="24"/>
        </w:rPr>
        <w:t>Заявк</w:t>
      </w:r>
      <w:r w:rsidR="00932C0A" w:rsidRPr="009C78C3">
        <w:rPr>
          <w:bCs w:val="0"/>
          <w:sz w:val="24"/>
          <w:szCs w:val="24"/>
        </w:rPr>
        <w:t>и, на сумму не менее</w:t>
      </w:r>
      <w:r w:rsidR="004816F5" w:rsidRPr="009C78C3">
        <w:rPr>
          <w:bCs w:val="0"/>
          <w:sz w:val="24"/>
          <w:szCs w:val="24"/>
        </w:rPr>
        <w:t xml:space="preserve"> </w:t>
      </w:r>
      <w:r w:rsidR="00CA78E9">
        <w:rPr>
          <w:bCs w:val="0"/>
          <w:sz w:val="24"/>
          <w:szCs w:val="24"/>
        </w:rPr>
        <w:t>2</w:t>
      </w:r>
      <w:r w:rsidR="00932C0A" w:rsidRPr="009C78C3">
        <w:rPr>
          <w:bCs w:val="0"/>
          <w:sz w:val="24"/>
          <w:szCs w:val="24"/>
        </w:rPr>
        <w:t xml:space="preserve">% от стоимости </w:t>
      </w:r>
      <w:r w:rsidR="004B5EB3" w:rsidRPr="009C78C3">
        <w:rPr>
          <w:bCs w:val="0"/>
          <w:sz w:val="24"/>
          <w:szCs w:val="24"/>
        </w:rPr>
        <w:t>Заявк</w:t>
      </w:r>
      <w:r w:rsidR="00932C0A" w:rsidRPr="009C78C3">
        <w:rPr>
          <w:bCs w:val="0"/>
          <w:sz w:val="24"/>
          <w:szCs w:val="24"/>
        </w:rPr>
        <w:t xml:space="preserve">и, с учетом НДС. </w:t>
      </w:r>
    </w:p>
    <w:p w:rsidR="00932C0A"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r w:rsidRPr="009C78C3">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4E0F05">
        <w:fldChar w:fldCharType="begin"/>
      </w:r>
      <w:r w:rsidR="004E0F05">
        <w:instrText xml:space="preserve"> REF _Ref467168844 \r \h  \* MERGEFORMAT </w:instrText>
      </w:r>
      <w:r w:rsidR="004E0F05">
        <w:fldChar w:fldCharType="separate"/>
      </w:r>
      <w:r w:rsidR="00644A23" w:rsidRPr="00644A23">
        <w:rPr>
          <w:sz w:val="24"/>
          <w:szCs w:val="24"/>
        </w:rPr>
        <w:t>3.3.14.3</w:t>
      </w:r>
      <w:r w:rsidR="004E0F05">
        <w:fldChar w:fldCharType="end"/>
      </w:r>
      <w:r w:rsidRPr="009C78C3">
        <w:rPr>
          <w:sz w:val="24"/>
          <w:szCs w:val="24"/>
        </w:rPr>
        <w:t xml:space="preserve">) или путем внесения денежных средств на расчетный счет Заказчика (п. </w:t>
      </w:r>
      <w:r w:rsidR="004E0F05">
        <w:fldChar w:fldCharType="begin"/>
      </w:r>
      <w:r w:rsidR="004E0F05">
        <w:instrText xml:space="preserve"> REF _Ref442263553 \r \h  \* MERGEFORMAT </w:instrText>
      </w:r>
      <w:r w:rsidR="004E0F05">
        <w:fldChar w:fldCharType="separate"/>
      </w:r>
      <w:r w:rsidR="00644A23" w:rsidRPr="00644A23">
        <w:rPr>
          <w:sz w:val="24"/>
          <w:szCs w:val="24"/>
        </w:rPr>
        <w:t>3.3.14.4</w:t>
      </w:r>
      <w:r w:rsidR="004E0F05">
        <w:fldChar w:fldCharType="end"/>
      </w:r>
      <w:r w:rsidRPr="009C78C3">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9C78C3">
        <w:rPr>
          <w:bCs w:val="0"/>
          <w:sz w:val="24"/>
          <w:szCs w:val="24"/>
        </w:rPr>
        <w:t>.</w:t>
      </w:r>
    </w:p>
    <w:p w:rsidR="006D05F2" w:rsidRPr="009C78C3" w:rsidRDefault="006D05F2" w:rsidP="00557C01">
      <w:pPr>
        <w:widowControl w:val="0"/>
        <w:numPr>
          <w:ilvl w:val="3"/>
          <w:numId w:val="38"/>
        </w:numPr>
        <w:tabs>
          <w:tab w:val="left" w:pos="1620"/>
        </w:tabs>
        <w:suppressAutoHyphens w:val="0"/>
        <w:spacing w:line="264" w:lineRule="auto"/>
        <w:ind w:left="0" w:firstLine="709"/>
        <w:rPr>
          <w:bCs w:val="0"/>
          <w:sz w:val="24"/>
          <w:szCs w:val="24"/>
        </w:rPr>
      </w:pPr>
      <w:bookmarkStart w:id="554" w:name="_Ref467168844"/>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554"/>
      <w:r w:rsidRPr="009C78C3">
        <w:rPr>
          <w:sz w:val="24"/>
          <w:szCs w:val="24"/>
        </w:rPr>
        <w:t>:</w:t>
      </w:r>
    </w:p>
    <w:p w:rsidR="00932C0A" w:rsidRPr="009C78C3"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5" w:name="_Ref306390343"/>
      <w:r w:rsidRPr="009C78C3">
        <w:rPr>
          <w:sz w:val="24"/>
          <w:szCs w:val="24"/>
        </w:rPr>
        <w:t>Форма соглашения о неустойке должна</w:t>
      </w:r>
      <w:r w:rsidR="00ED01BF" w:rsidRPr="009C78C3">
        <w:rPr>
          <w:sz w:val="24"/>
          <w:szCs w:val="24"/>
        </w:rPr>
        <w:t xml:space="preserve"> соответствовать требованиям ст</w:t>
      </w:r>
      <w:r w:rsidRPr="009C78C3">
        <w:rPr>
          <w:sz w:val="24"/>
          <w:szCs w:val="24"/>
        </w:rPr>
        <w:t>.330, 331 Гражданского кодекса Российской Федерации</w:t>
      </w:r>
      <w:bookmarkEnd w:id="555"/>
      <w:r w:rsidR="003C2207" w:rsidRPr="009C78C3">
        <w:rPr>
          <w:sz w:val="24"/>
          <w:szCs w:val="24"/>
        </w:rPr>
        <w:t xml:space="preserve"> и быть подготовлена по </w:t>
      </w:r>
      <w:r w:rsidR="005818B2" w:rsidRPr="009C78C3">
        <w:rPr>
          <w:spacing w:val="-1"/>
          <w:sz w:val="24"/>
          <w:szCs w:val="24"/>
        </w:rPr>
        <w:t>форме и в соответствии с инструкциями, приведенными в настоящей Документации по запросу предложений</w:t>
      </w:r>
      <w:r w:rsidR="003C2207" w:rsidRPr="009C78C3">
        <w:rPr>
          <w:sz w:val="24"/>
          <w:szCs w:val="24"/>
        </w:rPr>
        <w:t xml:space="preserve"> (</w:t>
      </w:r>
      <w:r w:rsidR="003C2207" w:rsidRPr="009C78C3">
        <w:rPr>
          <w:sz w:val="24"/>
          <w:szCs w:val="24"/>
          <w:lang w:eastAsia="ru-RU"/>
        </w:rPr>
        <w:t xml:space="preserve">подраздел </w:t>
      </w:r>
      <w:r w:rsidR="004E0F05">
        <w:fldChar w:fldCharType="begin"/>
      </w:r>
      <w:r w:rsidR="004E0F05">
        <w:instrText xml:space="preserve"> REF _Ref440272678 \r \h  \* MERGEFORMAT </w:instrText>
      </w:r>
      <w:r w:rsidR="004E0F05">
        <w:fldChar w:fldCharType="separate"/>
      </w:r>
      <w:r w:rsidR="00644A23" w:rsidRPr="00644A23">
        <w:rPr>
          <w:sz w:val="24"/>
          <w:szCs w:val="24"/>
          <w:lang w:eastAsia="ru-RU"/>
        </w:rPr>
        <w:t>5.14</w:t>
      </w:r>
      <w:r w:rsidR="004E0F05">
        <w:fldChar w:fldCharType="end"/>
      </w:r>
      <w:r w:rsidR="003C2207" w:rsidRPr="009C78C3">
        <w:rPr>
          <w:sz w:val="24"/>
          <w:szCs w:val="24"/>
        </w:rPr>
        <w:t>)</w:t>
      </w:r>
      <w:r w:rsidR="000A6857" w:rsidRPr="009C78C3">
        <w:rPr>
          <w:sz w:val="24"/>
          <w:szCs w:val="24"/>
        </w:rPr>
        <w:t>.</w:t>
      </w:r>
    </w:p>
    <w:p w:rsidR="00932C0A" w:rsidRPr="00E71A48" w:rsidRDefault="00932C0A" w:rsidP="00644A23">
      <w:pPr>
        <w:pStyle w:val="affffff0"/>
        <w:widowControl w:val="0"/>
        <w:numPr>
          <w:ilvl w:val="0"/>
          <w:numId w:val="86"/>
        </w:numPr>
        <w:tabs>
          <w:tab w:val="left" w:pos="1985"/>
        </w:tabs>
        <w:suppressAutoHyphens w:val="0"/>
        <w:spacing w:line="264" w:lineRule="auto"/>
        <w:ind w:left="709" w:firstLine="0"/>
        <w:rPr>
          <w:bCs/>
          <w:sz w:val="24"/>
          <w:szCs w:val="24"/>
        </w:rPr>
      </w:pPr>
      <w:bookmarkStart w:id="556" w:name="_Ref307586570"/>
      <w:r w:rsidRPr="009C78C3">
        <w:rPr>
          <w:sz w:val="24"/>
          <w:szCs w:val="24"/>
        </w:rPr>
        <w:t>В соглашении о неустойке должно быть указано</w:t>
      </w:r>
      <w:bookmarkStart w:id="557" w:name="_Ref305753174"/>
      <w:r w:rsidRPr="009C78C3">
        <w:rPr>
          <w:sz w:val="24"/>
          <w:szCs w:val="24"/>
        </w:rPr>
        <w:t xml:space="preserve"> право Заказчика/Организатора взыскать</w:t>
      </w:r>
      <w:r w:rsidRPr="00E71A48">
        <w:rPr>
          <w:sz w:val="24"/>
          <w:szCs w:val="24"/>
        </w:rPr>
        <w:t xml:space="preserve"> неустойку в случаях ненадлежащего исполнения обязательств, связанных с участием в </w:t>
      </w:r>
      <w:r w:rsidR="00D536DC" w:rsidRPr="00E71A48">
        <w:rPr>
          <w:sz w:val="24"/>
          <w:szCs w:val="24"/>
        </w:rPr>
        <w:t>запросе предложений</w:t>
      </w:r>
      <w:r w:rsidRPr="00E71A48">
        <w:rPr>
          <w:sz w:val="24"/>
          <w:szCs w:val="24"/>
        </w:rPr>
        <w:t>:</w:t>
      </w:r>
      <w:bookmarkEnd w:id="556"/>
      <w:bookmarkEnd w:id="557"/>
    </w:p>
    <w:p w:rsidR="00932C0A" w:rsidRPr="005C3700"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предоставления недостоверных сведений или искажения информации</w:t>
      </w:r>
      <w:r w:rsidR="00F620A0" w:rsidRPr="005C3700">
        <w:rPr>
          <w:bCs w:val="0"/>
          <w:sz w:val="24"/>
          <w:szCs w:val="24"/>
        </w:rPr>
        <w:t>, предоставлени</w:t>
      </w:r>
      <w:r w:rsidR="00A3250A" w:rsidRPr="005C3700">
        <w:rPr>
          <w:bCs w:val="0"/>
          <w:sz w:val="24"/>
          <w:szCs w:val="24"/>
        </w:rPr>
        <w:t>я</w:t>
      </w:r>
      <w:r w:rsidR="00F620A0" w:rsidRPr="005C3700">
        <w:rPr>
          <w:bCs w:val="0"/>
          <w:sz w:val="24"/>
          <w:szCs w:val="24"/>
        </w:rPr>
        <w:t xml:space="preserve"> </w:t>
      </w:r>
      <w:r w:rsidR="007114C0" w:rsidRPr="005C3700">
        <w:rPr>
          <w:sz w:val="24"/>
          <w:szCs w:val="24"/>
        </w:rPr>
        <w:t xml:space="preserve">фальсифицированных </w:t>
      </w:r>
      <w:r w:rsidR="00F620A0" w:rsidRPr="005C3700">
        <w:rPr>
          <w:bCs w:val="0"/>
          <w:sz w:val="24"/>
          <w:szCs w:val="24"/>
        </w:rPr>
        <w:t xml:space="preserve">документов, </w:t>
      </w:r>
      <w:r w:rsidRPr="005C3700">
        <w:rPr>
          <w:bCs w:val="0"/>
          <w:sz w:val="24"/>
          <w:szCs w:val="24"/>
        </w:rPr>
        <w:t xml:space="preserve">приведенных в составе </w:t>
      </w:r>
      <w:r w:rsidR="004B5EB3" w:rsidRPr="005C3700">
        <w:rPr>
          <w:bCs w:val="0"/>
          <w:sz w:val="24"/>
          <w:szCs w:val="24"/>
        </w:rPr>
        <w:t>Заявк</w:t>
      </w:r>
      <w:r w:rsidRPr="005C3700">
        <w:rPr>
          <w:bCs w:val="0"/>
          <w:sz w:val="24"/>
          <w:szCs w:val="24"/>
        </w:rPr>
        <w:t>и;</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bCs w:val="0"/>
          <w:sz w:val="24"/>
          <w:szCs w:val="24"/>
        </w:rPr>
        <w:t xml:space="preserve">отказа </w:t>
      </w:r>
      <w:r w:rsidRPr="005C3700">
        <w:rPr>
          <w:sz w:val="24"/>
          <w:szCs w:val="24"/>
          <w:lang w:val="x-none" w:eastAsia="x-none"/>
        </w:rPr>
        <w:t xml:space="preserve">Победителя или </w:t>
      </w:r>
      <w:r w:rsidRPr="005C3700">
        <w:rPr>
          <w:sz w:val="24"/>
          <w:szCs w:val="24"/>
          <w:lang w:eastAsia="x-none"/>
        </w:rPr>
        <w:t>У</w:t>
      </w:r>
      <w:r w:rsidRPr="005C3700">
        <w:rPr>
          <w:sz w:val="24"/>
          <w:szCs w:val="24"/>
          <w:lang w:val="x-none" w:eastAsia="x-none"/>
        </w:rPr>
        <w:t xml:space="preserve">частника, признанного единственным </w:t>
      </w:r>
      <w:r w:rsidRPr="005C3700">
        <w:rPr>
          <w:sz w:val="24"/>
          <w:szCs w:val="24"/>
          <w:lang w:eastAsia="x-none"/>
        </w:rPr>
        <w:t>У</w:t>
      </w:r>
      <w:r w:rsidRPr="005C3700">
        <w:rPr>
          <w:sz w:val="24"/>
          <w:szCs w:val="24"/>
          <w:lang w:val="x-none" w:eastAsia="x-none"/>
        </w:rPr>
        <w:t xml:space="preserve">частником при условии его соответствия требованиям </w:t>
      </w:r>
      <w:r w:rsidRPr="005C3700">
        <w:rPr>
          <w:sz w:val="24"/>
          <w:szCs w:val="24"/>
          <w:lang w:eastAsia="x-none"/>
        </w:rPr>
        <w:t>Документации по запросу предложений</w:t>
      </w:r>
      <w:r w:rsidRPr="005C3700">
        <w:rPr>
          <w:sz w:val="24"/>
          <w:szCs w:val="24"/>
          <w:lang w:val="x-none" w:eastAsia="x-none"/>
        </w:rPr>
        <w:t xml:space="preserve">, заключить Договор в установленном настоящей </w:t>
      </w:r>
      <w:r w:rsidRPr="005C3700">
        <w:rPr>
          <w:sz w:val="24"/>
          <w:szCs w:val="24"/>
          <w:lang w:eastAsia="x-none"/>
        </w:rPr>
        <w:t>Документации по запросу предложений</w:t>
      </w:r>
      <w:r w:rsidRPr="005C3700">
        <w:rPr>
          <w:sz w:val="24"/>
          <w:szCs w:val="24"/>
          <w:lang w:val="x-none" w:eastAsia="x-none"/>
        </w:rPr>
        <w:t xml:space="preserve"> порядке</w:t>
      </w:r>
      <w:r w:rsidRPr="005C3700">
        <w:rPr>
          <w:bCs w:val="0"/>
          <w:sz w:val="24"/>
          <w:szCs w:val="24"/>
        </w:rPr>
        <w:t xml:space="preserve"> </w:t>
      </w:r>
      <w:r w:rsidR="00932C0A" w:rsidRPr="005C3700">
        <w:rPr>
          <w:bCs w:val="0"/>
          <w:sz w:val="24"/>
          <w:szCs w:val="24"/>
        </w:rPr>
        <w:t>(п</w:t>
      </w:r>
      <w:r w:rsidR="00403042" w:rsidRPr="005C3700">
        <w:rPr>
          <w:bCs w:val="0"/>
          <w:sz w:val="24"/>
          <w:szCs w:val="24"/>
        </w:rPr>
        <w:t>.</w:t>
      </w:r>
      <w:r w:rsidR="00B218BA" w:rsidRPr="005C3700">
        <w:rPr>
          <w:bCs w:val="0"/>
          <w:sz w:val="24"/>
          <w:szCs w:val="24"/>
        </w:rPr>
        <w:t xml:space="preserve"> </w:t>
      </w:r>
      <w:r w:rsidR="004E0F05" w:rsidRPr="005C3700">
        <w:rPr>
          <w:sz w:val="24"/>
          <w:szCs w:val="24"/>
        </w:rPr>
        <w:fldChar w:fldCharType="begin"/>
      </w:r>
      <w:r w:rsidR="004E0F05" w:rsidRPr="005C3700">
        <w:rPr>
          <w:sz w:val="24"/>
          <w:szCs w:val="24"/>
        </w:rPr>
        <w:instrText xml:space="preserve"> REF _Ref468976147 \r \h  \* MERGEFORMAT </w:instrText>
      </w:r>
      <w:r w:rsidR="004E0F05" w:rsidRPr="005C3700">
        <w:rPr>
          <w:sz w:val="24"/>
          <w:szCs w:val="24"/>
        </w:rPr>
      </w:r>
      <w:r w:rsidR="004E0F05" w:rsidRPr="005C3700">
        <w:rPr>
          <w:sz w:val="24"/>
          <w:szCs w:val="24"/>
        </w:rPr>
        <w:fldChar w:fldCharType="separate"/>
      </w:r>
      <w:r w:rsidR="00644A23" w:rsidRPr="005C3700">
        <w:rPr>
          <w:bCs w:val="0"/>
          <w:sz w:val="24"/>
          <w:szCs w:val="24"/>
        </w:rPr>
        <w:t>3.12</w:t>
      </w:r>
      <w:r w:rsidR="004E0F05" w:rsidRPr="005C3700">
        <w:rPr>
          <w:sz w:val="24"/>
          <w:szCs w:val="24"/>
        </w:rPr>
        <w:fldChar w:fldCharType="end"/>
      </w:r>
      <w:r w:rsidR="00932C0A" w:rsidRPr="005C3700">
        <w:rPr>
          <w:bCs w:val="0"/>
          <w:sz w:val="24"/>
          <w:szCs w:val="24"/>
        </w:rPr>
        <w:t>);</w:t>
      </w:r>
    </w:p>
    <w:p w:rsidR="00932C0A" w:rsidRPr="005C3700" w:rsidRDefault="00241CF2" w:rsidP="00557C01">
      <w:pPr>
        <w:widowControl w:val="0"/>
        <w:numPr>
          <w:ilvl w:val="4"/>
          <w:numId w:val="38"/>
        </w:numPr>
        <w:tabs>
          <w:tab w:val="left" w:pos="1620"/>
        </w:tabs>
        <w:suppressAutoHyphens w:val="0"/>
        <w:spacing w:line="264" w:lineRule="auto"/>
        <w:ind w:left="0" w:firstLine="567"/>
        <w:rPr>
          <w:bCs w:val="0"/>
          <w:sz w:val="24"/>
          <w:szCs w:val="24"/>
        </w:rPr>
      </w:pPr>
      <w:r w:rsidRPr="005C3700">
        <w:rPr>
          <w:sz w:val="24"/>
          <w:szCs w:val="24"/>
          <w:lang w:eastAsia="ru-RU"/>
        </w:rPr>
        <w:t>непредставлени</w:t>
      </w:r>
      <w:r w:rsidRPr="005C3700">
        <w:rPr>
          <w:sz w:val="24"/>
          <w:szCs w:val="24"/>
        </w:rPr>
        <w:t>я или предоставления</w:t>
      </w:r>
      <w:r w:rsidRPr="005C3700">
        <w:rPr>
          <w:sz w:val="24"/>
          <w:szCs w:val="24"/>
          <w:lang w:eastAsia="ru-RU"/>
        </w:rPr>
        <w:t xml:space="preserve">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r w:rsidRPr="005C3700">
        <w:rPr>
          <w:bCs w:val="0"/>
          <w:sz w:val="24"/>
          <w:szCs w:val="24"/>
        </w:rPr>
        <w:t xml:space="preserve"> </w:t>
      </w:r>
      <w:r w:rsidR="001248B1" w:rsidRPr="005C3700">
        <w:rPr>
          <w:bCs w:val="0"/>
          <w:sz w:val="24"/>
          <w:szCs w:val="24"/>
        </w:rPr>
        <w:t xml:space="preserve">(п. </w:t>
      </w:r>
      <w:r w:rsidR="00812BD9" w:rsidRPr="005C3700">
        <w:rPr>
          <w:bCs w:val="0"/>
          <w:sz w:val="24"/>
          <w:szCs w:val="24"/>
        </w:rPr>
        <w:fldChar w:fldCharType="begin"/>
      </w:r>
      <w:r w:rsidR="001248B1" w:rsidRPr="005C3700">
        <w:rPr>
          <w:bCs w:val="0"/>
          <w:sz w:val="24"/>
          <w:szCs w:val="24"/>
        </w:rPr>
        <w:instrText xml:space="preserve"> REF _Ref468195951 \r \h </w:instrText>
      </w:r>
      <w:r w:rsidR="005C3700" w:rsidRPr="005C3700">
        <w:rPr>
          <w:bCs w:val="0"/>
          <w:sz w:val="24"/>
          <w:szCs w:val="24"/>
        </w:rPr>
        <w:instrText xml:space="preserve"> \* MERGEFORMAT </w:instrText>
      </w:r>
      <w:r w:rsidR="00812BD9" w:rsidRPr="005C3700">
        <w:rPr>
          <w:bCs w:val="0"/>
          <w:sz w:val="24"/>
          <w:szCs w:val="24"/>
        </w:rPr>
      </w:r>
      <w:r w:rsidR="00812BD9" w:rsidRPr="005C3700">
        <w:rPr>
          <w:bCs w:val="0"/>
          <w:sz w:val="24"/>
          <w:szCs w:val="24"/>
        </w:rPr>
        <w:fldChar w:fldCharType="separate"/>
      </w:r>
      <w:r w:rsidR="00644A23" w:rsidRPr="005C3700">
        <w:rPr>
          <w:bCs w:val="0"/>
          <w:sz w:val="24"/>
          <w:szCs w:val="24"/>
        </w:rPr>
        <w:t>3.13</w:t>
      </w:r>
      <w:r w:rsidR="00812BD9" w:rsidRPr="005C3700">
        <w:rPr>
          <w:bCs w:val="0"/>
          <w:sz w:val="24"/>
          <w:szCs w:val="24"/>
        </w:rPr>
        <w:fldChar w:fldCharType="end"/>
      </w:r>
      <w:r w:rsidR="001248B1" w:rsidRPr="005C3700">
        <w:rPr>
          <w:bCs w:val="0"/>
          <w:sz w:val="24"/>
          <w:szCs w:val="24"/>
        </w:rPr>
        <w:t>)</w:t>
      </w:r>
      <w:r w:rsidR="00311F48" w:rsidRPr="005C3700">
        <w:rPr>
          <w:bCs w:val="0"/>
          <w:sz w:val="24"/>
          <w:szCs w:val="24"/>
        </w:rPr>
        <w:t>.</w:t>
      </w:r>
    </w:p>
    <w:p w:rsidR="00932C0A" w:rsidRPr="006D05F2" w:rsidRDefault="00932C0A"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8" w:name="_Ref307563802"/>
      <w:r w:rsidRPr="005C3700">
        <w:rPr>
          <w:sz w:val="24"/>
          <w:szCs w:val="24"/>
        </w:rPr>
        <w:t xml:space="preserve">В случаях, указанных в п. </w:t>
      </w:r>
      <w:r w:rsidR="004E0F05" w:rsidRPr="005C3700">
        <w:rPr>
          <w:sz w:val="24"/>
          <w:szCs w:val="24"/>
        </w:rPr>
        <w:fldChar w:fldCharType="begin"/>
      </w:r>
      <w:r w:rsidR="004E0F05" w:rsidRPr="005C3700">
        <w:rPr>
          <w:sz w:val="24"/>
          <w:szCs w:val="24"/>
        </w:rPr>
        <w:instrText xml:space="preserve"> REF _Ref305753174 \r \h  \* MERGEFORMAT </w:instrText>
      </w:r>
      <w:r w:rsidR="004E0F05" w:rsidRPr="005C3700">
        <w:rPr>
          <w:sz w:val="24"/>
          <w:szCs w:val="24"/>
        </w:rPr>
      </w:r>
      <w:r w:rsidR="004E0F05" w:rsidRPr="005C3700">
        <w:rPr>
          <w:sz w:val="24"/>
          <w:szCs w:val="24"/>
        </w:rPr>
        <w:fldChar w:fldCharType="separate"/>
      </w:r>
      <w:r w:rsidR="00644A23" w:rsidRPr="005C3700">
        <w:rPr>
          <w:sz w:val="24"/>
          <w:szCs w:val="24"/>
        </w:rPr>
        <w:t>3.3.14.3.2</w:t>
      </w:r>
      <w:r w:rsidR="004E0F05" w:rsidRPr="005C3700">
        <w:rPr>
          <w:sz w:val="24"/>
          <w:szCs w:val="24"/>
        </w:rPr>
        <w:fldChar w:fldCharType="end"/>
      </w:r>
      <w:r w:rsidRPr="00E71A48">
        <w:rPr>
          <w:sz w:val="24"/>
          <w:szCs w:val="24"/>
        </w:rPr>
        <w:t xml:space="preserve"> </w:t>
      </w:r>
      <w:r w:rsidR="009C744E" w:rsidRPr="00E71A48">
        <w:rPr>
          <w:sz w:val="24"/>
          <w:szCs w:val="24"/>
        </w:rPr>
        <w:t>Участник</w:t>
      </w:r>
      <w:r w:rsidRPr="00E71A48">
        <w:rPr>
          <w:sz w:val="24"/>
          <w:szCs w:val="24"/>
        </w:rPr>
        <w:t xml:space="preserve"> обязан выплатить Заказчику неустойку в размере </w:t>
      </w:r>
      <w:bookmarkEnd w:id="558"/>
      <w:r w:rsidR="00CA78E9">
        <w:rPr>
          <w:sz w:val="24"/>
          <w:szCs w:val="24"/>
        </w:rPr>
        <w:t>2</w:t>
      </w:r>
      <w:r w:rsidR="000A7A8E" w:rsidRPr="00E71A48">
        <w:rPr>
          <w:sz w:val="24"/>
          <w:szCs w:val="24"/>
        </w:rPr>
        <w:t>% от стоимости Заявки, с учетом НДС</w:t>
      </w:r>
      <w:r w:rsidR="000A7A8E">
        <w:rPr>
          <w:sz w:val="24"/>
          <w:szCs w:val="24"/>
        </w:rPr>
        <w:t>.</w:t>
      </w:r>
    </w:p>
    <w:p w:rsidR="00932C0A" w:rsidRPr="006D05F2" w:rsidRDefault="009C744E" w:rsidP="00644A23">
      <w:pPr>
        <w:pStyle w:val="affffff0"/>
        <w:widowControl w:val="0"/>
        <w:numPr>
          <w:ilvl w:val="0"/>
          <w:numId w:val="86"/>
        </w:numPr>
        <w:tabs>
          <w:tab w:val="left" w:pos="1985"/>
        </w:tabs>
        <w:suppressAutoHyphens w:val="0"/>
        <w:spacing w:line="264" w:lineRule="auto"/>
        <w:ind w:left="709" w:firstLine="0"/>
        <w:rPr>
          <w:sz w:val="24"/>
          <w:szCs w:val="24"/>
        </w:rPr>
      </w:pPr>
      <w:bookmarkStart w:id="559" w:name="_Ref299109207"/>
      <w:bookmarkStart w:id="560" w:name="_Ref307563826"/>
      <w:r w:rsidRPr="00E71A48">
        <w:rPr>
          <w:sz w:val="24"/>
          <w:szCs w:val="24"/>
        </w:rPr>
        <w:t>Участник</w:t>
      </w:r>
      <w:r w:rsidR="00932C0A" w:rsidRPr="00E71A48">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59"/>
      <w:bookmarkEnd w:id="560"/>
    </w:p>
    <w:p w:rsidR="00F21407" w:rsidRPr="00F21407" w:rsidRDefault="00F21407" w:rsidP="00644A23">
      <w:pPr>
        <w:pStyle w:val="affffff0"/>
        <w:widowControl w:val="0"/>
        <w:numPr>
          <w:ilvl w:val="0"/>
          <w:numId w:val="86"/>
        </w:numPr>
        <w:tabs>
          <w:tab w:val="left" w:pos="1985"/>
        </w:tabs>
        <w:suppressAutoHyphens w:val="0"/>
        <w:spacing w:line="264" w:lineRule="auto"/>
        <w:ind w:left="709" w:firstLine="0"/>
        <w:rPr>
          <w:bCs/>
          <w:sz w:val="24"/>
          <w:szCs w:val="24"/>
        </w:rPr>
      </w:pPr>
      <w:r w:rsidRPr="00F21407">
        <w:rPr>
          <w:sz w:val="24"/>
          <w:szCs w:val="24"/>
        </w:rPr>
        <w:t>Участник должен предоставить оригинал соглашения о неустойке (</w:t>
      </w:r>
      <w:r w:rsidRPr="00F21407">
        <w:rPr>
          <w:sz w:val="24"/>
          <w:szCs w:val="24"/>
          <w:lang w:eastAsia="ru-RU"/>
        </w:rPr>
        <w:t xml:space="preserve">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lang w:eastAsia="ru-RU"/>
        </w:rPr>
        <w:t>5.14</w:t>
      </w:r>
      <w:r w:rsidR="004E0F05">
        <w:fldChar w:fldCharType="end"/>
      </w:r>
      <w:r w:rsidRPr="00F21407">
        <w:rPr>
          <w:sz w:val="24"/>
          <w:szCs w:val="24"/>
        </w:rPr>
        <w:t xml:space="preserve">), а также Расписку сдачи-приемки соглашения о неустойке, подготовленную по </w:t>
      </w:r>
      <w:r w:rsidRPr="00F21407">
        <w:rPr>
          <w:spacing w:val="-1"/>
          <w:sz w:val="24"/>
          <w:szCs w:val="24"/>
        </w:rPr>
        <w:t xml:space="preserve">форме и в соответствии с инструкциями, приведенными в настоящей Документации </w:t>
      </w:r>
      <w:r w:rsidRPr="00F21407">
        <w:rPr>
          <w:sz w:val="24"/>
          <w:szCs w:val="24"/>
        </w:rPr>
        <w:t>(</w:t>
      </w:r>
      <w:r w:rsidRPr="00F21407">
        <w:rPr>
          <w:sz w:val="24"/>
          <w:szCs w:val="24"/>
          <w:lang w:eastAsia="ru-RU"/>
        </w:rPr>
        <w:t xml:space="preserve">подраздел </w:t>
      </w:r>
      <w:r w:rsidR="00812BD9">
        <w:fldChar w:fldCharType="begin"/>
      </w:r>
      <w:r w:rsidR="006D05F2">
        <w:rPr>
          <w:sz w:val="24"/>
          <w:szCs w:val="24"/>
          <w:lang w:eastAsia="ru-RU"/>
        </w:rPr>
        <w:instrText xml:space="preserve"> REF _Ref467752316 \r \h </w:instrText>
      </w:r>
      <w:r w:rsidR="00812BD9">
        <w:fldChar w:fldCharType="separate"/>
      </w:r>
      <w:r w:rsidR="00644A23">
        <w:rPr>
          <w:sz w:val="24"/>
          <w:szCs w:val="24"/>
          <w:lang w:eastAsia="ru-RU"/>
        </w:rPr>
        <w:t>5.15</w:t>
      </w:r>
      <w:r w:rsidR="00812BD9">
        <w:fldChar w:fldCharType="end"/>
      </w:r>
      <w:r w:rsidRPr="00F21407">
        <w:rPr>
          <w:sz w:val="24"/>
          <w:szCs w:val="24"/>
        </w:rPr>
        <w:t xml:space="preserve">), в срок не позднее даты и времени окончания приема заявок, указанных в пункте </w:t>
      </w:r>
      <w:r w:rsidR="004E0F05">
        <w:fldChar w:fldCharType="begin"/>
      </w:r>
      <w:r w:rsidR="004E0F05">
        <w:instrText xml:space="preserve"> REF _Ref440289953 \r \h  \* MERGEFORMAT </w:instrText>
      </w:r>
      <w:r w:rsidR="004E0F05">
        <w:fldChar w:fldCharType="separate"/>
      </w:r>
      <w:r w:rsidR="00644A23" w:rsidRPr="00644A23">
        <w:rPr>
          <w:sz w:val="24"/>
          <w:szCs w:val="24"/>
        </w:rPr>
        <w:t>3.4.1.3</w:t>
      </w:r>
      <w:r w:rsidR="004E0F05">
        <w:fldChar w:fldCharType="end"/>
      </w:r>
      <w:r w:rsidRPr="00F21407">
        <w:rPr>
          <w:sz w:val="24"/>
          <w:szCs w:val="24"/>
        </w:rPr>
        <w:t xml:space="preserve"> настоящей Документации, </w:t>
      </w:r>
      <w:r w:rsidR="00CA78E9" w:rsidRPr="000D6608">
        <w:rPr>
          <w:sz w:val="24"/>
          <w:szCs w:val="24"/>
        </w:rPr>
        <w:t xml:space="preserve">по адресу: РФ, 150003, г. </w:t>
      </w:r>
      <w:r w:rsidR="00CA78E9" w:rsidRPr="00CA78E9">
        <w:rPr>
          <w:sz w:val="24"/>
          <w:szCs w:val="24"/>
        </w:rPr>
        <w:t>Ярославль, ул. Северная подстанция, д.9 (кабинет отдела закупок), исполнительный сотрудник – Митрофанова Екатерина Николаевна, контактный телефон (4852) 78-14-54</w:t>
      </w:r>
      <w:r w:rsidRPr="00CA78E9">
        <w:rPr>
          <w:sz w:val="24"/>
          <w:szCs w:val="24"/>
        </w:rPr>
        <w:t>. Оригинал</w:t>
      </w:r>
      <w:r w:rsidRPr="00F21407">
        <w:rPr>
          <w:sz w:val="24"/>
          <w:szCs w:val="24"/>
        </w:rPr>
        <w:t xml:space="preserve"> соглашения о неустойке должен быть надежно запечатан в конверт, на котором указывается следующая информация:</w:t>
      </w:r>
      <w:r w:rsidR="00CA78E9">
        <w:rPr>
          <w:sz w:val="24"/>
          <w:szCs w:val="24"/>
        </w:rPr>
        <w:t xml:space="preserve"> </w:t>
      </w:r>
    </w:p>
    <w:p w:rsidR="00F21407" w:rsidRPr="00F21407"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Пометка «</w:t>
      </w:r>
      <w:r w:rsidRPr="00F21407">
        <w:rPr>
          <w:bCs w:val="0"/>
          <w:sz w:val="24"/>
          <w:szCs w:val="24"/>
        </w:rPr>
        <w:t xml:space="preserve"> Соглашение о неустойке</w:t>
      </w:r>
      <w:r w:rsidRPr="00F21407">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F21407">
        <w:rPr>
          <w:sz w:val="24"/>
          <w:szCs w:val="24"/>
        </w:rPr>
        <w:t xml:space="preserve">наименование и адрес Организатора в соответствии с пунктом </w:t>
      </w:r>
      <w:r w:rsidR="004E0F05">
        <w:fldChar w:fldCharType="begin"/>
      </w:r>
      <w:r w:rsidR="004E0F05">
        <w:instrText xml:space="preserve"> REF _Ref191386085 \r \h  \* MERGEFORMAT </w:instrText>
      </w:r>
      <w:r w:rsidR="004E0F05">
        <w:fldChar w:fldCharType="separate"/>
      </w:r>
      <w:r w:rsidR="00644A23" w:rsidRPr="00644A23">
        <w:rPr>
          <w:sz w:val="24"/>
          <w:szCs w:val="24"/>
        </w:rPr>
        <w:t>1.1.1</w:t>
      </w:r>
      <w:r w:rsidR="004E0F05">
        <w:fldChar w:fldCharType="end"/>
      </w:r>
      <w:r w:rsidRPr="009C78C3">
        <w:rPr>
          <w:sz w:val="24"/>
          <w:szCs w:val="24"/>
        </w:rPr>
        <w:t>;</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lastRenderedPageBreak/>
        <w:t>полное фирменное наименование Участника и его почтовый адрес;</w:t>
      </w:r>
    </w:p>
    <w:p w:rsidR="00F21407" w:rsidRPr="009C78C3" w:rsidRDefault="00F21407" w:rsidP="00644A23">
      <w:pPr>
        <w:pStyle w:val="aff6"/>
        <w:numPr>
          <w:ilvl w:val="0"/>
          <w:numId w:val="85"/>
        </w:numPr>
        <w:tabs>
          <w:tab w:val="clear" w:pos="1134"/>
          <w:tab w:val="left" w:pos="2127"/>
        </w:tabs>
        <w:suppressAutoHyphens w:val="0"/>
        <w:spacing w:line="240" w:lineRule="auto"/>
        <w:rPr>
          <w:sz w:val="24"/>
          <w:szCs w:val="24"/>
        </w:rPr>
      </w:pPr>
      <w:r w:rsidRPr="009C78C3">
        <w:rPr>
          <w:sz w:val="24"/>
          <w:szCs w:val="24"/>
        </w:rPr>
        <w:t xml:space="preserve">предмет Договора в соответствии с пунктом </w:t>
      </w:r>
      <w:r w:rsidR="004E0F05">
        <w:fldChar w:fldCharType="begin"/>
      </w:r>
      <w:r w:rsidR="004E0F05">
        <w:instrText xml:space="preserve"> REF _Ref303323780 \r \h  \* MERGEFORMAT </w:instrText>
      </w:r>
      <w:r w:rsidR="004E0F05">
        <w:fldChar w:fldCharType="separate"/>
      </w:r>
      <w:r w:rsidR="00644A23" w:rsidRPr="00644A23">
        <w:rPr>
          <w:sz w:val="24"/>
          <w:szCs w:val="24"/>
        </w:rPr>
        <w:t>1.1.4</w:t>
      </w:r>
      <w:r w:rsidR="004E0F05">
        <w:fldChar w:fldCharType="end"/>
      </w:r>
      <w:r w:rsidRPr="009C78C3">
        <w:rPr>
          <w:sz w:val="24"/>
          <w:szCs w:val="24"/>
        </w:rPr>
        <w:t>.</w:t>
      </w:r>
    </w:p>
    <w:p w:rsidR="00F21407" w:rsidRPr="009C78C3" w:rsidRDefault="00F21407" w:rsidP="00644A23">
      <w:pPr>
        <w:pStyle w:val="affffff0"/>
        <w:widowControl w:val="0"/>
        <w:numPr>
          <w:ilvl w:val="0"/>
          <w:numId w:val="86"/>
        </w:numPr>
        <w:tabs>
          <w:tab w:val="left" w:pos="1985"/>
        </w:tabs>
        <w:suppressAutoHyphens w:val="0"/>
        <w:spacing w:line="264" w:lineRule="auto"/>
        <w:ind w:left="709" w:firstLine="0"/>
        <w:rPr>
          <w:sz w:val="24"/>
          <w:szCs w:val="24"/>
        </w:rPr>
      </w:pPr>
      <w:r w:rsidRPr="009C78C3">
        <w:rPr>
          <w:spacing w:val="-1"/>
          <w:sz w:val="24"/>
          <w:szCs w:val="24"/>
        </w:rPr>
        <w:t>Предоставление</w:t>
      </w:r>
      <w:r w:rsidRPr="009C78C3">
        <w:rPr>
          <w:sz w:val="24"/>
          <w:szCs w:val="24"/>
        </w:rPr>
        <w:t xml:space="preserve">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B3823">
        <w:fldChar w:fldCharType="begin"/>
      </w:r>
      <w:r w:rsidR="00AB3823">
        <w:rPr>
          <w:sz w:val="24"/>
          <w:szCs w:val="24"/>
        </w:rPr>
        <w:instrText xml:space="preserve"> REF _Ref518915870 \r \h </w:instrText>
      </w:r>
      <w:r w:rsidR="00AB3823">
        <w:fldChar w:fldCharType="separate"/>
      </w:r>
      <w:r w:rsidR="00644A23">
        <w:rPr>
          <w:sz w:val="24"/>
          <w:szCs w:val="24"/>
        </w:rPr>
        <w:t>3.3.14.6</w:t>
      </w:r>
      <w:r w:rsidR="00AB3823">
        <w:fldChar w:fldCharType="end"/>
      </w:r>
      <w:r w:rsidR="00AB3823">
        <w:t xml:space="preserve"> </w:t>
      </w:r>
      <w:r w:rsidRPr="009C78C3">
        <w:rPr>
          <w:sz w:val="24"/>
          <w:szCs w:val="24"/>
        </w:rPr>
        <w:t>настоящей Документации.</w:t>
      </w:r>
    </w:p>
    <w:p w:rsidR="006D05F2" w:rsidRPr="009C78C3" w:rsidRDefault="006D05F2" w:rsidP="00557C01">
      <w:pPr>
        <w:widowControl w:val="0"/>
        <w:numPr>
          <w:ilvl w:val="3"/>
          <w:numId w:val="38"/>
        </w:numPr>
        <w:tabs>
          <w:tab w:val="left" w:pos="1620"/>
        </w:tabs>
        <w:suppressAutoHyphens w:val="0"/>
        <w:spacing w:line="264" w:lineRule="auto"/>
        <w:ind w:left="0" w:firstLine="540"/>
        <w:rPr>
          <w:bCs w:val="0"/>
          <w:sz w:val="24"/>
          <w:szCs w:val="24"/>
        </w:rPr>
      </w:pPr>
      <w:bookmarkStart w:id="561" w:name="_Ref442263553"/>
      <w:bookmarkStart w:id="562" w:name="_Ref442189545"/>
      <w:r w:rsidRPr="009C78C3">
        <w:rPr>
          <w:sz w:val="24"/>
          <w:szCs w:val="24"/>
        </w:rPr>
        <w:t>В случае</w:t>
      </w:r>
      <w:proofErr w:type="gramStart"/>
      <w:r w:rsidRPr="009C78C3">
        <w:rPr>
          <w:sz w:val="24"/>
          <w:szCs w:val="24"/>
        </w:rPr>
        <w:t>,</w:t>
      </w:r>
      <w:proofErr w:type="gramEnd"/>
      <w:r w:rsidRPr="009C78C3">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61"/>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В случае</w:t>
      </w:r>
      <w:proofErr w:type="gramStart"/>
      <w:r w:rsidRPr="009C78C3">
        <w:rPr>
          <w:szCs w:val="24"/>
        </w:rPr>
        <w:t>,</w:t>
      </w:r>
      <w:proofErr w:type="gramEnd"/>
      <w:r w:rsidRPr="009C78C3">
        <w:rPr>
          <w:szCs w:val="24"/>
        </w:rPr>
        <w:t xml:space="preserve"> если на момент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szCs w:val="24"/>
        </w:rPr>
        <w:t>Денежные средства вносятся Участником на расчетный счет Заказчика, факт внесения Участником денежных сре</w:t>
      </w:r>
      <w:proofErr w:type="gramStart"/>
      <w:r w:rsidRPr="009C78C3">
        <w:rPr>
          <w:szCs w:val="24"/>
        </w:rPr>
        <w:t>дств в к</w:t>
      </w:r>
      <w:proofErr w:type="gramEnd"/>
      <w:r w:rsidRPr="009C78C3">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C78C3">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C78C3">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C78C3">
        <w:rPr>
          <w:szCs w:val="24"/>
        </w:rPr>
        <w:t>дств пр</w:t>
      </w:r>
      <w:proofErr w:type="gramEnd"/>
      <w:r w:rsidRPr="009C78C3">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C78C3">
        <w:rPr>
          <w:szCs w:val="24"/>
        </w:rPr>
        <w:t>дств в к</w:t>
      </w:r>
      <w:proofErr w:type="gramEnd"/>
      <w:r w:rsidRPr="009C78C3">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proofErr w:type="gramStart"/>
      <w:r w:rsidRPr="009C78C3">
        <w:rPr>
          <w:rFonts w:eastAsia="Calibri"/>
          <w:szCs w:val="24"/>
          <w:lang w:eastAsia="en-US"/>
        </w:rPr>
        <w:t xml:space="preserve">После внесения Участником денежных средств в качестве обеспечения </w:t>
      </w:r>
      <w:r w:rsidRPr="009C78C3">
        <w:rPr>
          <w:szCs w:val="24"/>
        </w:rPr>
        <w:t>исполнения обязательств, связанных с участием в Запросе предложений и подачей Заявки,</w:t>
      </w:r>
      <w:r w:rsidRPr="009C78C3">
        <w:rPr>
          <w:rFonts w:eastAsia="Calibri"/>
          <w:szCs w:val="24"/>
          <w:lang w:eastAsia="en-US"/>
        </w:rPr>
        <w:t xml:space="preserve"> копию </w:t>
      </w:r>
      <w:r w:rsidRPr="009C78C3">
        <w:rPr>
          <w:szCs w:val="24"/>
        </w:rPr>
        <w:t>платежного</w:t>
      </w:r>
      <w:r w:rsidRPr="009C78C3">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4E0F05">
        <w:fldChar w:fldCharType="begin"/>
      </w:r>
      <w:r w:rsidR="004E0F05">
        <w:instrText xml:space="preserve"> REF _Ref55335823 \r \h  \* MERGEFORMAT </w:instrText>
      </w:r>
      <w:r w:rsidR="004E0F05">
        <w:fldChar w:fldCharType="separate"/>
      </w:r>
      <w:r w:rsidR="00644A23" w:rsidRPr="00644A23">
        <w:rPr>
          <w:rFonts w:eastAsia="Calibri"/>
          <w:szCs w:val="24"/>
          <w:lang w:eastAsia="en-US"/>
        </w:rPr>
        <w:t>5.7</w:t>
      </w:r>
      <w:r w:rsidR="004E0F05">
        <w:fldChar w:fldCharType="end"/>
      </w:r>
      <w:r w:rsidRPr="009C78C3">
        <w:rPr>
          <w:rFonts w:eastAsia="Calibri"/>
          <w:szCs w:val="24"/>
          <w:lang w:eastAsia="en-US"/>
        </w:rPr>
        <w:t xml:space="preserve">) Участник обязан направить на электронную почту </w:t>
      </w:r>
      <w:r w:rsidR="00FD166E" w:rsidRPr="00F71BF2">
        <w:rPr>
          <w:rFonts w:eastAsia="Calibri"/>
          <w:szCs w:val="24"/>
          <w:lang w:eastAsia="en-US"/>
        </w:rPr>
        <w:t>специалисту 1 категории отдела закупочной деятельности управления логистики и МТО филиала ПАО «МРСК Центра» - «Ярэнерго» Митрофановой Екатерине Николаевне</w:t>
      </w:r>
      <w:proofErr w:type="gramEnd"/>
      <w:r w:rsidR="00FD166E" w:rsidRPr="00F71BF2">
        <w:rPr>
          <w:rFonts w:eastAsia="Calibri"/>
          <w:szCs w:val="24"/>
          <w:lang w:eastAsia="en-US"/>
        </w:rPr>
        <w:t xml:space="preserve"> - контактный телефон (4852) 78-14-54, адрес электронной почты: </w:t>
      </w:r>
      <w:hyperlink r:id="rId36" w:history="1">
        <w:r w:rsidR="00FD166E" w:rsidRPr="00F71BF2">
          <w:rPr>
            <w:rStyle w:val="a7"/>
            <w:szCs w:val="24"/>
          </w:rPr>
          <w:t>mitrofanova.en@mrsk-1.ru</w:t>
        </w:r>
      </w:hyperlink>
      <w:r w:rsidRPr="009C78C3">
        <w:rPr>
          <w:rFonts w:eastAsia="Calibri"/>
          <w:szCs w:val="24"/>
          <w:lang w:eastAsia="en-US"/>
        </w:rPr>
        <w:t xml:space="preserve">. Данные документы необходимо </w:t>
      </w:r>
      <w:r w:rsidRPr="009C78C3">
        <w:rPr>
          <w:rFonts w:eastAsia="Calibri"/>
          <w:szCs w:val="24"/>
          <w:lang w:eastAsia="en-US"/>
        </w:rPr>
        <w:lastRenderedPageBreak/>
        <w:t xml:space="preserve">направить Заказчику </w:t>
      </w:r>
      <w:r w:rsidRPr="009C78C3">
        <w:rPr>
          <w:szCs w:val="24"/>
        </w:rPr>
        <w:t xml:space="preserve">до момента истечения срока окончания приема заявок (п. </w:t>
      </w:r>
      <w:r w:rsidR="004E0F05">
        <w:fldChar w:fldCharType="begin"/>
      </w:r>
      <w:r w:rsidR="004E0F05">
        <w:instrText xml:space="preserve"> REF _Ref440289953 \r \h  \* MERGEFORMAT </w:instrText>
      </w:r>
      <w:r w:rsidR="004E0F05">
        <w:fldChar w:fldCharType="separate"/>
      </w:r>
      <w:r w:rsidR="00644A23" w:rsidRPr="00644A23">
        <w:rPr>
          <w:szCs w:val="24"/>
        </w:rPr>
        <w:t>3.4.1.3</w:t>
      </w:r>
      <w:r w:rsidR="004E0F05">
        <w:fldChar w:fldCharType="end"/>
      </w:r>
      <w:r w:rsidRPr="009C78C3">
        <w:rPr>
          <w:szCs w:val="24"/>
        </w:rPr>
        <w:t>).</w:t>
      </w:r>
      <w:r w:rsidR="00FD166E">
        <w:rPr>
          <w:szCs w:val="24"/>
        </w:rPr>
        <w:t xml:space="preserve"> </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bookmarkStart w:id="563" w:name="_Ref469321316"/>
      <w:r w:rsidRPr="009C78C3">
        <w:rPr>
          <w:rFonts w:eastAsia="Calibri"/>
          <w:szCs w:val="24"/>
          <w:lang w:eastAsia="en-US"/>
        </w:rPr>
        <w:t>Реквизиты</w:t>
      </w:r>
      <w:r w:rsidRPr="009C78C3">
        <w:rPr>
          <w:szCs w:val="24"/>
        </w:rPr>
        <w:t xml:space="preserve"> Заказчика для перечисления денежных сре</w:t>
      </w:r>
      <w:proofErr w:type="gramStart"/>
      <w:r w:rsidRPr="009C78C3">
        <w:rPr>
          <w:szCs w:val="24"/>
        </w:rPr>
        <w:t>дств в к</w:t>
      </w:r>
      <w:proofErr w:type="gramEnd"/>
      <w:r w:rsidRPr="009C78C3">
        <w:rPr>
          <w:szCs w:val="24"/>
        </w:rPr>
        <w:t>ачестве обеспечения обязательств, связанных с участием в Запросе предложений и подачей Заявки:</w:t>
      </w:r>
      <w:bookmarkEnd w:id="563"/>
    </w:p>
    <w:p w:rsidR="00FD166E" w:rsidRPr="00E4300E" w:rsidRDefault="00FD166E" w:rsidP="00FD166E">
      <w:pPr>
        <w:pStyle w:val="aff6"/>
        <w:numPr>
          <w:ilvl w:val="0"/>
          <w:numId w:val="0"/>
        </w:numPr>
        <w:snapToGrid w:val="0"/>
        <w:spacing w:before="100" w:beforeAutospacing="1" w:line="240" w:lineRule="auto"/>
        <w:ind w:left="2160"/>
        <w:rPr>
          <w:sz w:val="24"/>
          <w:szCs w:val="24"/>
          <w:u w:val="single"/>
        </w:rPr>
      </w:pPr>
      <w:r w:rsidRPr="00E4300E">
        <w:rPr>
          <w:sz w:val="24"/>
          <w:szCs w:val="24"/>
          <w:u w:val="single"/>
        </w:rPr>
        <w:t>Получатель платежа: Филиал ПАО «МРСК Центра» - «Ярэнерго»</w:t>
      </w:r>
    </w:p>
    <w:p w:rsidR="00FD166E" w:rsidRPr="00E4300E" w:rsidRDefault="00FD166E" w:rsidP="00FD166E">
      <w:pPr>
        <w:pStyle w:val="aff6"/>
        <w:numPr>
          <w:ilvl w:val="0"/>
          <w:numId w:val="85"/>
        </w:numPr>
        <w:tabs>
          <w:tab w:val="clear" w:pos="1134"/>
          <w:tab w:val="left" w:pos="2127"/>
        </w:tabs>
        <w:suppressAutoHyphens w:val="0"/>
        <w:spacing w:line="240" w:lineRule="auto"/>
        <w:ind w:left="2846" w:hanging="357"/>
        <w:rPr>
          <w:sz w:val="24"/>
          <w:szCs w:val="24"/>
        </w:rPr>
      </w:pPr>
      <w:r w:rsidRPr="00E4300E">
        <w:rPr>
          <w:sz w:val="24"/>
          <w:szCs w:val="24"/>
        </w:rPr>
        <w:t>ИНН/КПП: 6901067107/760602001</w:t>
      </w:r>
    </w:p>
    <w:p w:rsidR="00FD166E" w:rsidRPr="00E4300E" w:rsidRDefault="00FD166E" w:rsidP="00FD166E">
      <w:pPr>
        <w:pStyle w:val="aff6"/>
        <w:numPr>
          <w:ilvl w:val="0"/>
          <w:numId w:val="0"/>
        </w:numPr>
        <w:tabs>
          <w:tab w:val="left" w:pos="2127"/>
        </w:tabs>
        <w:spacing w:line="240" w:lineRule="auto"/>
        <w:ind w:left="2847"/>
      </w:pPr>
      <w:proofErr w:type="gramStart"/>
      <w:r>
        <w:t>р</w:t>
      </w:r>
      <w:proofErr w:type="gramEnd"/>
      <w:r>
        <w:t>/с:  40</w:t>
      </w:r>
      <w:r>
        <w:rPr>
          <w:lang w:val="en-US"/>
        </w:rPr>
        <w:t> </w:t>
      </w:r>
      <w:r>
        <w:t>702</w:t>
      </w:r>
      <w:r>
        <w:rPr>
          <w:lang w:val="en-US"/>
        </w:rPr>
        <w:t> </w:t>
      </w:r>
      <w:r>
        <w:t>810 777 020 004 402  КАЛУЖСКОЕ ОТДЕЛЕНИЕ №8608 ПАО СБЕРБАНК</w:t>
      </w:r>
    </w:p>
    <w:p w:rsidR="00FD166E" w:rsidRDefault="00FD166E" w:rsidP="00FD166E">
      <w:pPr>
        <w:pStyle w:val="aff6"/>
        <w:numPr>
          <w:ilvl w:val="0"/>
          <w:numId w:val="0"/>
        </w:numPr>
        <w:tabs>
          <w:tab w:val="left" w:pos="2127"/>
        </w:tabs>
        <w:spacing w:line="240" w:lineRule="auto"/>
        <w:ind w:left="2847"/>
        <w:rPr>
          <w:sz w:val="24"/>
          <w:szCs w:val="24"/>
        </w:rPr>
      </w:pPr>
      <w:r w:rsidRPr="0001295F">
        <w:rPr>
          <w:sz w:val="24"/>
          <w:szCs w:val="24"/>
        </w:rPr>
        <w:t>БИК:   042908612</w:t>
      </w:r>
    </w:p>
    <w:p w:rsidR="006D05F2" w:rsidRDefault="00FD166E" w:rsidP="00FD166E">
      <w:pPr>
        <w:pStyle w:val="aff6"/>
        <w:numPr>
          <w:ilvl w:val="0"/>
          <w:numId w:val="0"/>
        </w:numPr>
        <w:tabs>
          <w:tab w:val="left" w:pos="2127"/>
        </w:tabs>
        <w:spacing w:line="240" w:lineRule="auto"/>
        <w:ind w:left="2847"/>
      </w:pPr>
      <w:r w:rsidRPr="0001295F">
        <w:rPr>
          <w:sz w:val="24"/>
          <w:szCs w:val="24"/>
        </w:rPr>
        <w:t>к/с:  30 101 810 100 000 000</w:t>
      </w:r>
      <w:r>
        <w:rPr>
          <w:sz w:val="24"/>
          <w:szCs w:val="24"/>
        </w:rPr>
        <w:t> </w:t>
      </w:r>
      <w:r w:rsidRPr="0001295F">
        <w:rPr>
          <w:sz w:val="24"/>
          <w:szCs w:val="24"/>
        </w:rPr>
        <w:t>612</w:t>
      </w:r>
      <w:r>
        <w:rPr>
          <w:sz w:val="24"/>
          <w:szCs w:val="24"/>
        </w:rPr>
        <w:t xml:space="preserve"> </w:t>
      </w:r>
    </w:p>
    <w:p w:rsidR="006D05F2" w:rsidRPr="009C78C3" w:rsidRDefault="006D05F2" w:rsidP="00644A23">
      <w:pPr>
        <w:pStyle w:val="Times120"/>
        <w:numPr>
          <w:ilvl w:val="5"/>
          <w:numId w:val="87"/>
        </w:numPr>
        <w:tabs>
          <w:tab w:val="clear" w:pos="3960"/>
          <w:tab w:val="num" w:pos="1701"/>
        </w:tabs>
        <w:suppressAutoHyphens w:val="0"/>
        <w:autoSpaceDN w:val="0"/>
        <w:adjustRightInd w:val="0"/>
        <w:spacing w:before="120"/>
        <w:ind w:left="567" w:firstLine="0"/>
        <w:rPr>
          <w:szCs w:val="24"/>
        </w:rPr>
      </w:pPr>
      <w:r w:rsidRPr="009C78C3">
        <w:rPr>
          <w:rFonts w:eastAsia="Calibri"/>
          <w:szCs w:val="24"/>
          <w:lang w:eastAsia="en-US"/>
        </w:rPr>
        <w:t>Предоставленное</w:t>
      </w:r>
      <w:r w:rsidRPr="009C78C3">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05F2" w:rsidRPr="009C78C3" w:rsidRDefault="006D05F2" w:rsidP="00644A23">
      <w:pPr>
        <w:pStyle w:val="a1"/>
        <w:numPr>
          <w:ilvl w:val="0"/>
          <w:numId w:val="88"/>
        </w:numPr>
        <w:tabs>
          <w:tab w:val="clear" w:pos="1134"/>
        </w:tabs>
        <w:suppressAutoHyphens w:val="0"/>
        <w:spacing w:line="240" w:lineRule="auto"/>
        <w:ind w:left="2126" w:hanging="357"/>
        <w:rPr>
          <w:sz w:val="24"/>
          <w:szCs w:val="24"/>
        </w:rPr>
      </w:pPr>
      <w:r w:rsidRPr="009C78C3">
        <w:rPr>
          <w:sz w:val="24"/>
          <w:szCs w:val="24"/>
        </w:rPr>
        <w:t xml:space="preserve">всем Участникам – в течение семи рабочих дней со дня принятия Заказчиком решения об отказе от проведения </w:t>
      </w:r>
      <w:r w:rsidRPr="009C78C3">
        <w:rPr>
          <w:szCs w:val="24"/>
        </w:rPr>
        <w:t>Запросе предложений</w:t>
      </w:r>
      <w:r w:rsidRPr="009C78C3">
        <w:rPr>
          <w:sz w:val="24"/>
          <w:szCs w:val="24"/>
        </w:rPr>
        <w:t>;</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 течение семи рабочих дней со дня поступления Заказчику уведомления об отзыве Участником Заявки;</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 xml:space="preserve">всем Участникам – в течение семи рабочих дней со дня признания </w:t>
      </w:r>
      <w:r w:rsidRPr="009C78C3">
        <w:rPr>
          <w:szCs w:val="24"/>
        </w:rPr>
        <w:t>Запросе предложений</w:t>
      </w:r>
      <w:r w:rsidRPr="009C78C3">
        <w:rPr>
          <w:sz w:val="24"/>
          <w:szCs w:val="24"/>
        </w:rPr>
        <w:t xml:space="preserve"> несостоявшимся;</w:t>
      </w:r>
    </w:p>
    <w:p w:rsidR="006D05F2" w:rsidRPr="009C78C3" w:rsidRDefault="006D05F2" w:rsidP="00644A23">
      <w:pPr>
        <w:pStyle w:val="a1"/>
        <w:numPr>
          <w:ilvl w:val="0"/>
          <w:numId w:val="88"/>
        </w:numPr>
        <w:tabs>
          <w:tab w:val="clear" w:pos="1134"/>
        </w:tabs>
        <w:suppressAutoHyphens w:val="0"/>
        <w:spacing w:before="100" w:beforeAutospacing="1" w:line="240" w:lineRule="auto"/>
        <w:ind w:left="2127"/>
        <w:rPr>
          <w:sz w:val="24"/>
          <w:szCs w:val="24"/>
        </w:rPr>
      </w:pPr>
      <w:r w:rsidRPr="009C78C3">
        <w:rPr>
          <w:sz w:val="24"/>
          <w:szCs w:val="24"/>
        </w:rPr>
        <w:t>всем Участникам – в течение семи рабочих дней со дня публикации протокола по выбору Победителя</w:t>
      </w:r>
      <w:r w:rsidRPr="009C78C3">
        <w:rPr>
          <w:color w:val="FF0000"/>
          <w:sz w:val="24"/>
          <w:szCs w:val="24"/>
        </w:rPr>
        <w:t xml:space="preserve"> </w:t>
      </w:r>
      <w:r w:rsidRPr="009C78C3">
        <w:rPr>
          <w:sz w:val="24"/>
          <w:szCs w:val="24"/>
        </w:rPr>
        <w:t xml:space="preserve">(раздел </w:t>
      </w:r>
      <w:r w:rsidR="004E0F05">
        <w:fldChar w:fldCharType="begin"/>
      </w:r>
      <w:r w:rsidR="004E0F05">
        <w:instrText xml:space="preserve"> REF _Ref306140451 \r \h  \* MERGEFORMAT </w:instrText>
      </w:r>
      <w:r w:rsidR="004E0F05">
        <w:fldChar w:fldCharType="separate"/>
      </w:r>
      <w:r w:rsidR="00644A23" w:rsidRPr="00644A23">
        <w:rPr>
          <w:sz w:val="24"/>
          <w:szCs w:val="24"/>
        </w:rPr>
        <w:t>3.14</w:t>
      </w:r>
      <w:r w:rsidR="004E0F05">
        <w:fldChar w:fldCharType="end"/>
      </w:r>
      <w:r w:rsidRPr="009C78C3">
        <w:rPr>
          <w:sz w:val="24"/>
          <w:szCs w:val="24"/>
        </w:rPr>
        <w:t>);</w:t>
      </w:r>
    </w:p>
    <w:p w:rsidR="006D05F2" w:rsidRPr="009C78C3" w:rsidRDefault="006D05F2" w:rsidP="00644A23">
      <w:pPr>
        <w:pStyle w:val="a1"/>
        <w:numPr>
          <w:ilvl w:val="0"/>
          <w:numId w:val="88"/>
        </w:numPr>
        <w:tabs>
          <w:tab w:val="clear" w:pos="1134"/>
          <w:tab w:val="num" w:pos="2160"/>
        </w:tabs>
        <w:suppressAutoHyphens w:val="0"/>
        <w:spacing w:before="100" w:beforeAutospacing="1" w:line="240" w:lineRule="auto"/>
        <w:ind w:left="2127"/>
        <w:rPr>
          <w:sz w:val="24"/>
          <w:szCs w:val="24"/>
        </w:rPr>
      </w:pPr>
      <w:r w:rsidRPr="009C78C3">
        <w:rPr>
          <w:sz w:val="24"/>
          <w:szCs w:val="24"/>
        </w:rPr>
        <w:t>Победителю – в течение семи рабочих дней со дня заключения договора.</w:t>
      </w:r>
    </w:p>
    <w:p w:rsidR="00AB3823" w:rsidRPr="00AB3823" w:rsidRDefault="00AB3823" w:rsidP="00AB3823">
      <w:pPr>
        <w:widowControl w:val="0"/>
        <w:numPr>
          <w:ilvl w:val="3"/>
          <w:numId w:val="38"/>
        </w:numPr>
        <w:tabs>
          <w:tab w:val="left" w:pos="1620"/>
        </w:tabs>
        <w:suppressAutoHyphens w:val="0"/>
        <w:spacing w:line="264" w:lineRule="auto"/>
        <w:ind w:left="0" w:firstLine="540"/>
        <w:rPr>
          <w:sz w:val="24"/>
          <w:szCs w:val="24"/>
        </w:rPr>
      </w:pPr>
      <w:bookmarkStart w:id="564" w:name="_Ref467752355"/>
      <w:r w:rsidRPr="00AB3823">
        <w:rPr>
          <w:sz w:val="24"/>
          <w:szCs w:val="24"/>
        </w:rPr>
        <w:t>Участник закупки утрачивает обеспечение в случаях:</w:t>
      </w:r>
    </w:p>
    <w:p w:rsidR="00AB3823" w:rsidRPr="00AB3823" w:rsidRDefault="00AB3823" w:rsidP="00644A23">
      <w:pPr>
        <w:pStyle w:val="35"/>
        <w:widowControl w:val="0"/>
        <w:numPr>
          <w:ilvl w:val="4"/>
          <w:numId w:val="98"/>
        </w:numPr>
        <w:tabs>
          <w:tab w:val="left" w:pos="0"/>
        </w:tabs>
        <w:suppressAutoHyphens w:val="0"/>
        <w:ind w:left="1418"/>
        <w:rPr>
          <w:sz w:val="24"/>
          <w:szCs w:val="24"/>
        </w:rPr>
      </w:pPr>
      <w:r w:rsidRPr="00AB3823">
        <w:rPr>
          <w:sz w:val="24"/>
          <w:szCs w:val="24"/>
        </w:rPr>
        <w:t>уклонение или отказ участника закупки от заключения договора;</w:t>
      </w:r>
    </w:p>
    <w:p w:rsidR="00AB3823" w:rsidRPr="00AB3823" w:rsidRDefault="00AB3823" w:rsidP="00644A23">
      <w:pPr>
        <w:pStyle w:val="35"/>
        <w:widowControl w:val="0"/>
        <w:numPr>
          <w:ilvl w:val="4"/>
          <w:numId w:val="98"/>
        </w:numPr>
        <w:tabs>
          <w:tab w:val="left" w:pos="0"/>
        </w:tabs>
        <w:suppressAutoHyphens w:val="0"/>
        <w:ind w:left="1418"/>
        <w:rPr>
          <w:sz w:val="24"/>
          <w:szCs w:val="24"/>
        </w:rPr>
      </w:pPr>
      <w:proofErr w:type="spellStart"/>
      <w:r w:rsidRPr="00AB3823">
        <w:rPr>
          <w:sz w:val="24"/>
          <w:szCs w:val="24"/>
        </w:rPr>
        <w:t>непредоставление</w:t>
      </w:r>
      <w:proofErr w:type="spellEnd"/>
      <w:r w:rsidRPr="00AB3823">
        <w:rPr>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932C0A" w:rsidRPr="008B51A2" w:rsidRDefault="00F620A0" w:rsidP="00557C01">
      <w:pPr>
        <w:widowControl w:val="0"/>
        <w:numPr>
          <w:ilvl w:val="3"/>
          <w:numId w:val="38"/>
        </w:numPr>
        <w:tabs>
          <w:tab w:val="left" w:pos="1620"/>
        </w:tabs>
        <w:suppressAutoHyphens w:val="0"/>
        <w:spacing w:line="264" w:lineRule="auto"/>
        <w:ind w:left="0" w:firstLine="540"/>
        <w:rPr>
          <w:bCs w:val="0"/>
          <w:sz w:val="24"/>
          <w:szCs w:val="24"/>
        </w:rPr>
      </w:pPr>
      <w:bookmarkStart w:id="565" w:name="_Ref518915870"/>
      <w:r w:rsidRPr="009C78C3">
        <w:rPr>
          <w:sz w:val="24"/>
          <w:szCs w:val="24"/>
        </w:rPr>
        <w:t>Не предоставление либо подача обеспечения обязательств Участника после</w:t>
      </w:r>
      <w:r w:rsidRPr="008B51A2">
        <w:rPr>
          <w:sz w:val="24"/>
          <w:szCs w:val="24"/>
        </w:rPr>
        <w:t xml:space="preserve"> срока даты и времени окончания приема Заявок, либо несоответствие условий и содержания обеспечения обязатель</w:t>
      </w:r>
      <w:proofErr w:type="gramStart"/>
      <w:r w:rsidRPr="008B51A2">
        <w:rPr>
          <w:sz w:val="24"/>
          <w:szCs w:val="24"/>
        </w:rPr>
        <w:t>ств тр</w:t>
      </w:r>
      <w:proofErr w:type="gramEnd"/>
      <w:r w:rsidRPr="008B51A2">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8B51A2">
        <w:rPr>
          <w:bCs w:val="0"/>
          <w:sz w:val="24"/>
          <w:szCs w:val="24"/>
        </w:rPr>
        <w:t>.</w:t>
      </w:r>
      <w:bookmarkEnd w:id="562"/>
      <w:bookmarkEnd w:id="564"/>
      <w:bookmarkEnd w:id="565"/>
    </w:p>
    <w:p w:rsidR="00717F60" w:rsidRPr="00E71A48" w:rsidRDefault="00717F60" w:rsidP="00E71A48">
      <w:pPr>
        <w:pStyle w:val="2"/>
        <w:tabs>
          <w:tab w:val="clear" w:pos="0"/>
          <w:tab w:val="clear" w:pos="1700"/>
          <w:tab w:val="num" w:pos="709"/>
        </w:tabs>
        <w:spacing w:line="264" w:lineRule="auto"/>
      </w:pPr>
      <w:bookmarkStart w:id="566" w:name="_Ref305973214"/>
      <w:bookmarkStart w:id="567" w:name="_Toc471897533"/>
      <w:r w:rsidRPr="00E71A48">
        <w:t>Подача Заявок и их прием</w:t>
      </w:r>
      <w:bookmarkStart w:id="568" w:name="_Ref56229451"/>
      <w:bookmarkEnd w:id="537"/>
      <w:bookmarkEnd w:id="566"/>
      <w:bookmarkEnd w:id="567"/>
    </w:p>
    <w:p w:rsidR="00717F60" w:rsidRPr="00E71A48" w:rsidRDefault="00717F60" w:rsidP="00E71A48">
      <w:pPr>
        <w:pStyle w:val="3"/>
        <w:spacing w:line="264" w:lineRule="auto"/>
        <w:rPr>
          <w:szCs w:val="24"/>
        </w:rPr>
      </w:pPr>
      <w:bookmarkStart w:id="569" w:name="_Toc439323707"/>
      <w:bookmarkStart w:id="570" w:name="_Toc440361341"/>
      <w:bookmarkStart w:id="571" w:name="_Toc440376096"/>
      <w:bookmarkStart w:id="572" w:name="_Toc440376223"/>
      <w:bookmarkStart w:id="573" w:name="_Toc440382488"/>
      <w:bookmarkStart w:id="574" w:name="_Toc440447158"/>
      <w:bookmarkStart w:id="575" w:name="_Toc440620838"/>
      <w:bookmarkStart w:id="576" w:name="_Toc440631473"/>
      <w:bookmarkStart w:id="577" w:name="_Toc440875713"/>
      <w:bookmarkStart w:id="578" w:name="_Toc441131737"/>
      <w:bookmarkStart w:id="579" w:name="_Toc465865178"/>
      <w:bookmarkStart w:id="580" w:name="_Toc468976323"/>
      <w:bookmarkStart w:id="581" w:name="_Toc469483052"/>
      <w:bookmarkStart w:id="582" w:name="_Toc471897534"/>
      <w:r w:rsidRPr="00E71A48">
        <w:rPr>
          <w:szCs w:val="24"/>
        </w:rPr>
        <w:t>Подача Заявок через ЭТП</w:t>
      </w:r>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270DD6" w:rsidRDefault="00717F60" w:rsidP="00557C01">
      <w:pPr>
        <w:widowControl w:val="0"/>
        <w:numPr>
          <w:ilvl w:val="3"/>
          <w:numId w:val="27"/>
        </w:numPr>
        <w:overflowPunct w:val="0"/>
        <w:autoSpaceDE w:val="0"/>
        <w:spacing w:after="100" w:line="264" w:lineRule="auto"/>
        <w:ind w:left="0" w:firstLine="567"/>
        <w:rPr>
          <w:bCs w:val="0"/>
          <w:sz w:val="24"/>
          <w:szCs w:val="24"/>
        </w:rPr>
      </w:pPr>
      <w:r w:rsidRPr="00270DD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270DD6">
        <w:rPr>
          <w:bCs w:val="0"/>
          <w:sz w:val="24"/>
          <w:szCs w:val="24"/>
        </w:rPr>
        <w:t>Участник</w:t>
      </w:r>
      <w:r w:rsidRPr="00270DD6">
        <w:rPr>
          <w:bCs w:val="0"/>
          <w:sz w:val="24"/>
          <w:szCs w:val="24"/>
        </w:rPr>
        <w:t xml:space="preserve">ом через </w:t>
      </w:r>
      <w:r w:rsidRPr="00270DD6">
        <w:rPr>
          <w:bCs w:val="0"/>
          <w:sz w:val="24"/>
          <w:szCs w:val="24"/>
        </w:rPr>
        <w:lastRenderedPageBreak/>
        <w:t>ЭТП в отсканированном виде</w:t>
      </w:r>
      <w:r w:rsidR="00270DD6" w:rsidRPr="00270DD6">
        <w:rPr>
          <w:bCs w:val="0"/>
          <w:sz w:val="24"/>
          <w:szCs w:val="24"/>
        </w:rPr>
        <w:t xml:space="preserve"> (за исключением </w:t>
      </w:r>
      <w:proofErr w:type="gramStart"/>
      <w:r w:rsidR="00270DD6" w:rsidRPr="00270DD6">
        <w:rPr>
          <w:bCs w:val="0"/>
          <w:sz w:val="24"/>
          <w:szCs w:val="24"/>
        </w:rPr>
        <w:t>файла копии Анкеты Участника запроса</w:t>
      </w:r>
      <w:proofErr w:type="gramEnd"/>
      <w:r w:rsidR="00270DD6" w:rsidRPr="00270DD6">
        <w:rPr>
          <w:bCs w:val="0"/>
          <w:sz w:val="24"/>
          <w:szCs w:val="24"/>
        </w:rPr>
        <w:t xml:space="preserve"> предложений, выполненного в формате MS </w:t>
      </w:r>
      <w:proofErr w:type="spellStart"/>
      <w:r w:rsidR="00270DD6" w:rsidRPr="00270DD6">
        <w:rPr>
          <w:bCs w:val="0"/>
          <w:sz w:val="24"/>
          <w:szCs w:val="24"/>
        </w:rPr>
        <w:t>Word</w:t>
      </w:r>
      <w:proofErr w:type="spellEnd"/>
      <w:r w:rsidR="00270DD6" w:rsidRPr="00270DD6">
        <w:rPr>
          <w:bCs w:val="0"/>
          <w:sz w:val="24"/>
          <w:szCs w:val="24"/>
        </w:rPr>
        <w:t>)</w:t>
      </w:r>
      <w:r w:rsidRPr="00270DD6">
        <w:rPr>
          <w:bCs w:val="0"/>
          <w:sz w:val="24"/>
          <w:szCs w:val="24"/>
        </w:rPr>
        <w:t xml:space="preserve"> в доступном для прочтения формате (предпочтительнее формат *.</w:t>
      </w:r>
      <w:proofErr w:type="spellStart"/>
      <w:r w:rsidRPr="00270DD6">
        <w:rPr>
          <w:bCs w:val="0"/>
          <w:sz w:val="24"/>
          <w:szCs w:val="24"/>
        </w:rPr>
        <w:t>pdf</w:t>
      </w:r>
      <w:proofErr w:type="spellEnd"/>
      <w:r w:rsidRPr="00270DD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270DD6">
        <w:rPr>
          <w:bCs w:val="0"/>
          <w:sz w:val="24"/>
          <w:szCs w:val="24"/>
        </w:rPr>
        <w:t xml:space="preserve">электронных </w:t>
      </w:r>
      <w:r w:rsidRPr="00270DD6">
        <w:rPr>
          <w:bCs w:val="0"/>
          <w:sz w:val="24"/>
          <w:szCs w:val="24"/>
        </w:rPr>
        <w:t>архивов, состоящих из нескольких частей (томов) на ЭТП не допускается.</w:t>
      </w:r>
    </w:p>
    <w:p w:rsidR="00717F60" w:rsidRPr="009E0149"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3" w:name="_Ref440289953"/>
      <w:r w:rsidRPr="00E71A48">
        <w:rPr>
          <w:bCs w:val="0"/>
          <w:sz w:val="24"/>
          <w:szCs w:val="24"/>
        </w:rPr>
        <w:t>Заявк</w:t>
      </w:r>
      <w:r w:rsidR="00717F60" w:rsidRPr="00E71A48">
        <w:rPr>
          <w:bCs w:val="0"/>
          <w:sz w:val="24"/>
          <w:szCs w:val="24"/>
        </w:rPr>
        <w:t xml:space="preserve">и на ЭТП могут быть </w:t>
      </w:r>
      <w:r w:rsidR="00717F60" w:rsidRPr="009E0149">
        <w:rPr>
          <w:bCs w:val="0"/>
          <w:sz w:val="24"/>
          <w:szCs w:val="24"/>
        </w:rPr>
        <w:t xml:space="preserve">поданы до </w:t>
      </w:r>
      <w:r w:rsidR="002B5044" w:rsidRPr="009E0149">
        <w:rPr>
          <w:b/>
          <w:bCs w:val="0"/>
          <w:sz w:val="24"/>
          <w:szCs w:val="24"/>
        </w:rPr>
        <w:t xml:space="preserve">12 часов 00 минут </w:t>
      </w:r>
      <w:r w:rsidR="009E0149" w:rsidRPr="009E0149">
        <w:rPr>
          <w:b/>
          <w:bCs w:val="0"/>
          <w:sz w:val="24"/>
          <w:szCs w:val="24"/>
        </w:rPr>
        <w:t>1</w:t>
      </w:r>
      <w:r w:rsidR="00021219">
        <w:rPr>
          <w:b/>
          <w:bCs w:val="0"/>
          <w:sz w:val="24"/>
          <w:szCs w:val="24"/>
        </w:rPr>
        <w:t>8</w:t>
      </w:r>
      <w:r w:rsidR="002B5044" w:rsidRPr="009E0149">
        <w:rPr>
          <w:b/>
          <w:bCs w:val="0"/>
          <w:sz w:val="24"/>
          <w:szCs w:val="24"/>
        </w:rPr>
        <w:t xml:space="preserve"> </w:t>
      </w:r>
      <w:r w:rsidR="009E0149" w:rsidRPr="009E0149">
        <w:rPr>
          <w:b/>
          <w:bCs w:val="0"/>
          <w:sz w:val="24"/>
          <w:szCs w:val="24"/>
        </w:rPr>
        <w:t>декабря</w:t>
      </w:r>
      <w:r w:rsidR="002B5044" w:rsidRPr="009E0149">
        <w:rPr>
          <w:b/>
          <w:bCs w:val="0"/>
          <w:sz w:val="24"/>
          <w:szCs w:val="24"/>
        </w:rPr>
        <w:t xml:space="preserve"> </w:t>
      </w:r>
      <w:r w:rsidR="009C1997" w:rsidRPr="009E0149">
        <w:rPr>
          <w:b/>
          <w:bCs w:val="0"/>
          <w:sz w:val="24"/>
          <w:szCs w:val="24"/>
        </w:rPr>
        <w:t>2018</w:t>
      </w:r>
      <w:r w:rsidR="002B5044" w:rsidRPr="009E0149">
        <w:rPr>
          <w:b/>
          <w:bCs w:val="0"/>
          <w:sz w:val="24"/>
          <w:szCs w:val="24"/>
        </w:rPr>
        <w:t xml:space="preserve"> года</w:t>
      </w:r>
      <w:r w:rsidR="00BF60B6" w:rsidRPr="009E0149">
        <w:rPr>
          <w:b/>
          <w:bCs w:val="0"/>
          <w:sz w:val="24"/>
          <w:szCs w:val="24"/>
        </w:rPr>
        <w:t xml:space="preserve">, </w:t>
      </w:r>
      <w:r w:rsidR="00BF60B6" w:rsidRPr="009E0149">
        <w:rPr>
          <w:bCs w:val="0"/>
          <w:sz w:val="24"/>
          <w:szCs w:val="24"/>
        </w:rPr>
        <w:t xml:space="preserve">при этом предложенная Участником в Письме о подаче оферты </w:t>
      </w:r>
      <w:r w:rsidR="00BF60B6" w:rsidRPr="009E0149">
        <w:rPr>
          <w:bCs w:val="0"/>
          <w:spacing w:val="-2"/>
          <w:sz w:val="24"/>
          <w:szCs w:val="24"/>
        </w:rPr>
        <w:t>(под</w:t>
      </w:r>
      <w:r w:rsidR="00BF60B6" w:rsidRPr="009E0149">
        <w:rPr>
          <w:bCs w:val="0"/>
          <w:sz w:val="24"/>
          <w:szCs w:val="24"/>
        </w:rPr>
        <w:t xml:space="preserve">раздел </w:t>
      </w:r>
      <w:r w:rsidR="00812BD9" w:rsidRPr="009E0149">
        <w:rPr>
          <w:bCs w:val="0"/>
          <w:sz w:val="24"/>
          <w:szCs w:val="24"/>
        </w:rPr>
        <w:fldChar w:fldCharType="begin"/>
      </w:r>
      <w:r w:rsidR="00BF60B6" w:rsidRPr="009E0149">
        <w:rPr>
          <w:bCs w:val="0"/>
          <w:sz w:val="24"/>
          <w:szCs w:val="24"/>
        </w:rPr>
        <w:instrText xml:space="preserve"> REF _Ref55336310 \r \h </w:instrText>
      </w:r>
      <w:r w:rsidR="009E0149">
        <w:rPr>
          <w:bCs w:val="0"/>
          <w:sz w:val="24"/>
          <w:szCs w:val="24"/>
        </w:rPr>
        <w:instrText xml:space="preserve"> \* MERGEFORMAT </w:instrText>
      </w:r>
      <w:r w:rsidR="00812BD9" w:rsidRPr="009E0149">
        <w:rPr>
          <w:bCs w:val="0"/>
          <w:sz w:val="24"/>
          <w:szCs w:val="24"/>
        </w:rPr>
      </w:r>
      <w:r w:rsidR="00812BD9" w:rsidRPr="009E0149">
        <w:rPr>
          <w:bCs w:val="0"/>
          <w:sz w:val="24"/>
          <w:szCs w:val="24"/>
        </w:rPr>
        <w:fldChar w:fldCharType="separate"/>
      </w:r>
      <w:r w:rsidR="00644A23" w:rsidRPr="009E0149">
        <w:rPr>
          <w:bCs w:val="0"/>
          <w:sz w:val="24"/>
          <w:szCs w:val="24"/>
        </w:rPr>
        <w:t>5.1</w:t>
      </w:r>
      <w:r w:rsidR="00812BD9" w:rsidRPr="009E0149">
        <w:rPr>
          <w:bCs w:val="0"/>
          <w:sz w:val="24"/>
          <w:szCs w:val="24"/>
        </w:rPr>
        <w:fldChar w:fldCharType="end"/>
      </w:r>
      <w:r w:rsidR="00BF60B6" w:rsidRPr="009E0149">
        <w:rPr>
          <w:bCs w:val="0"/>
          <w:sz w:val="24"/>
          <w:szCs w:val="24"/>
          <w:lang w:eastAsia="ru-RU"/>
        </w:rPr>
        <w:t>)</w:t>
      </w:r>
      <w:r w:rsidR="00BF60B6" w:rsidRPr="009E0149">
        <w:rPr>
          <w:bCs w:val="0"/>
          <w:sz w:val="24"/>
          <w:szCs w:val="24"/>
        </w:rPr>
        <w:t xml:space="preserve"> цена должна соответствовать цене, указанной Участни</w:t>
      </w:r>
      <w:r w:rsidR="00EF1023" w:rsidRPr="009E0149">
        <w:rPr>
          <w:bCs w:val="0"/>
          <w:sz w:val="24"/>
          <w:szCs w:val="24"/>
        </w:rPr>
        <w:t>ком на «котировочной доске» ЭТП</w:t>
      </w:r>
      <w:r w:rsidR="00717F60" w:rsidRPr="009E0149">
        <w:rPr>
          <w:bCs w:val="0"/>
          <w:sz w:val="24"/>
          <w:szCs w:val="24"/>
        </w:rPr>
        <w:t>.</w:t>
      </w:r>
      <w:bookmarkEnd w:id="583"/>
    </w:p>
    <w:p w:rsidR="00F620A0" w:rsidRPr="008B51A2" w:rsidRDefault="00F620A0" w:rsidP="00557C01">
      <w:pPr>
        <w:widowControl w:val="0"/>
        <w:numPr>
          <w:ilvl w:val="3"/>
          <w:numId w:val="27"/>
        </w:numPr>
        <w:overflowPunct w:val="0"/>
        <w:autoSpaceDE w:val="0"/>
        <w:spacing w:after="100" w:line="264" w:lineRule="auto"/>
        <w:ind w:left="0" w:firstLine="567"/>
        <w:rPr>
          <w:bCs w:val="0"/>
          <w:sz w:val="24"/>
          <w:szCs w:val="24"/>
        </w:rPr>
      </w:pPr>
      <w:r w:rsidRPr="009E0149">
        <w:rPr>
          <w:bCs w:val="0"/>
          <w:sz w:val="24"/>
          <w:szCs w:val="24"/>
        </w:rPr>
        <w:t>После наступления даты и времени завершения</w:t>
      </w:r>
      <w:r w:rsidRPr="008B51A2">
        <w:rPr>
          <w:bCs w:val="0"/>
          <w:sz w:val="24"/>
          <w:szCs w:val="24"/>
        </w:rPr>
        <w:t xml:space="preserve"> срока подачи Заявок Участниками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8B51A2">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E71A48" w:rsidRDefault="00717F60" w:rsidP="00E71A48">
      <w:pPr>
        <w:pStyle w:val="3"/>
        <w:spacing w:line="264" w:lineRule="auto"/>
        <w:rPr>
          <w:szCs w:val="24"/>
        </w:rPr>
      </w:pPr>
      <w:bookmarkStart w:id="584" w:name="_Ref115077798"/>
      <w:bookmarkStart w:id="585" w:name="_Toc439323708"/>
      <w:bookmarkStart w:id="586" w:name="_Toc440361342"/>
      <w:bookmarkStart w:id="587" w:name="_Toc440376097"/>
      <w:bookmarkStart w:id="588" w:name="_Toc440376224"/>
      <w:bookmarkStart w:id="589" w:name="_Toc440382489"/>
      <w:bookmarkStart w:id="590" w:name="_Toc440447159"/>
      <w:bookmarkStart w:id="591" w:name="_Toc440620839"/>
      <w:bookmarkStart w:id="592" w:name="_Toc440631474"/>
      <w:bookmarkStart w:id="593" w:name="_Toc440875714"/>
      <w:bookmarkStart w:id="594" w:name="_Toc441131738"/>
      <w:bookmarkStart w:id="595" w:name="_Toc465865179"/>
      <w:bookmarkStart w:id="596" w:name="_Toc468976324"/>
      <w:bookmarkStart w:id="597" w:name="_Toc469483053"/>
      <w:bookmarkStart w:id="598" w:name="_Toc471897535"/>
      <w:r w:rsidRPr="00E71A48">
        <w:rPr>
          <w:szCs w:val="24"/>
        </w:rPr>
        <w:t xml:space="preserve">Подача Заявок в письменной </w:t>
      </w:r>
      <w:r w:rsidR="009D0FB4" w:rsidRPr="006803F2">
        <w:rPr>
          <w:szCs w:val="24"/>
        </w:rPr>
        <w:t>(бумажной)</w:t>
      </w:r>
      <w:r w:rsidR="009D0FB4">
        <w:rPr>
          <w:szCs w:val="24"/>
        </w:rPr>
        <w:t xml:space="preserve"> </w:t>
      </w:r>
      <w:r w:rsidRPr="00E71A48">
        <w:rPr>
          <w:szCs w:val="24"/>
        </w:rPr>
        <w:t>форме</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bookmarkEnd w:id="568"/>
    <w:p w:rsidR="00717F60" w:rsidRPr="009C78C3" w:rsidRDefault="001A3C31" w:rsidP="00557C01">
      <w:pPr>
        <w:widowControl w:val="0"/>
        <w:numPr>
          <w:ilvl w:val="3"/>
          <w:numId w:val="28"/>
        </w:numPr>
        <w:overflowPunct w:val="0"/>
        <w:autoSpaceDE w:val="0"/>
        <w:spacing w:after="100" w:line="264" w:lineRule="auto"/>
        <w:ind w:left="0" w:firstLine="567"/>
        <w:rPr>
          <w:bCs w:val="0"/>
          <w:sz w:val="24"/>
          <w:szCs w:val="24"/>
        </w:rPr>
      </w:pPr>
      <w:r w:rsidRPr="00F21407">
        <w:rPr>
          <w:bCs w:val="0"/>
          <w:sz w:val="24"/>
          <w:szCs w:val="24"/>
        </w:rPr>
        <w:t xml:space="preserve">Подача </w:t>
      </w:r>
      <w:r w:rsidRPr="009C78C3">
        <w:rPr>
          <w:bCs w:val="0"/>
          <w:sz w:val="24"/>
          <w:szCs w:val="24"/>
        </w:rPr>
        <w:t>Участником Заявки в письменной</w:t>
      </w:r>
      <w:r w:rsidR="009D0FB4" w:rsidRPr="009C78C3">
        <w:rPr>
          <w:bCs w:val="0"/>
          <w:sz w:val="24"/>
          <w:szCs w:val="24"/>
        </w:rPr>
        <w:t xml:space="preserve"> </w:t>
      </w:r>
      <w:r w:rsidR="009D0FB4" w:rsidRPr="009C78C3">
        <w:rPr>
          <w:sz w:val="24"/>
          <w:szCs w:val="24"/>
        </w:rPr>
        <w:t>(бумажной)</w:t>
      </w:r>
      <w:r w:rsidRPr="009C78C3">
        <w:rPr>
          <w:bCs w:val="0"/>
          <w:sz w:val="24"/>
          <w:szCs w:val="24"/>
        </w:rPr>
        <w:t xml:space="preserve"> форме не предусмотрена</w:t>
      </w:r>
      <w:r w:rsidR="00F21407" w:rsidRPr="009C78C3">
        <w:rPr>
          <w:bCs w:val="0"/>
          <w:sz w:val="24"/>
          <w:szCs w:val="24"/>
        </w:rPr>
        <w:t xml:space="preserve">, </w:t>
      </w:r>
      <w:r w:rsidR="006D05F2" w:rsidRPr="009C78C3">
        <w:rPr>
          <w:sz w:val="24"/>
          <w:szCs w:val="24"/>
        </w:rPr>
        <w:t xml:space="preserve">за исключением Соглашения о неустойке (подраздел </w:t>
      </w:r>
      <w:r w:rsidR="004E0F05">
        <w:fldChar w:fldCharType="begin"/>
      </w:r>
      <w:r w:rsidR="004E0F05">
        <w:instrText xml:space="preserve"> REF _Ref440272256 \r \h  \* MERGEFORMAT </w:instrText>
      </w:r>
      <w:r w:rsidR="004E0F05">
        <w:fldChar w:fldCharType="separate"/>
      </w:r>
      <w:r w:rsidR="00644A23" w:rsidRPr="00644A23">
        <w:rPr>
          <w:sz w:val="24"/>
          <w:szCs w:val="24"/>
        </w:rPr>
        <w:t>5.14</w:t>
      </w:r>
      <w:r w:rsidR="004E0F05">
        <w:fldChar w:fldCharType="end"/>
      </w:r>
      <w:r w:rsidR="006D05F2" w:rsidRPr="009C78C3">
        <w:rPr>
          <w:sz w:val="24"/>
          <w:szCs w:val="24"/>
        </w:rPr>
        <w:t xml:space="preserve">) и Расписки сдачи-приемки соглашения о неустойке (подраздел </w:t>
      </w:r>
      <w:r w:rsidR="004E0F05">
        <w:fldChar w:fldCharType="begin"/>
      </w:r>
      <w:r w:rsidR="004E0F05">
        <w:instrText xml:space="preserve"> REF _Ref467752394 \r \h  \* MERGEFORMAT </w:instrText>
      </w:r>
      <w:r w:rsidR="004E0F05">
        <w:fldChar w:fldCharType="separate"/>
      </w:r>
      <w:r w:rsidR="00644A23" w:rsidRPr="00644A23">
        <w:rPr>
          <w:sz w:val="24"/>
          <w:szCs w:val="24"/>
        </w:rPr>
        <w:t>5.15</w:t>
      </w:r>
      <w:r w:rsidR="004E0F05">
        <w:fldChar w:fldCharType="end"/>
      </w:r>
      <w:r w:rsidR="006D05F2" w:rsidRPr="009C78C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9C78C3">
        <w:rPr>
          <w:bCs w:val="0"/>
          <w:sz w:val="24"/>
          <w:szCs w:val="24"/>
        </w:rPr>
        <w:t>.</w:t>
      </w:r>
    </w:p>
    <w:p w:rsidR="00717F60" w:rsidRPr="009C78C3" w:rsidRDefault="00717F60" w:rsidP="00E71A48">
      <w:pPr>
        <w:pStyle w:val="2"/>
        <w:tabs>
          <w:tab w:val="clear" w:pos="1700"/>
          <w:tab w:val="left" w:pos="709"/>
        </w:tabs>
        <w:spacing w:line="264" w:lineRule="auto"/>
      </w:pPr>
      <w:bookmarkStart w:id="599" w:name="_Ref303683883"/>
      <w:bookmarkStart w:id="600" w:name="_Toc471897536"/>
      <w:r w:rsidRPr="009C78C3">
        <w:t xml:space="preserve">Изменение и отзыв </w:t>
      </w:r>
      <w:r w:rsidR="004B5EB3" w:rsidRPr="009C78C3">
        <w:t>Заявк</w:t>
      </w:r>
      <w:r w:rsidRPr="009C78C3">
        <w:t>и</w:t>
      </w:r>
      <w:bookmarkEnd w:id="599"/>
      <w:bookmarkEnd w:id="600"/>
    </w:p>
    <w:p w:rsidR="001A7C23" w:rsidRPr="009C78C3" w:rsidRDefault="001A7C23" w:rsidP="001A7C23">
      <w:pPr>
        <w:widowControl w:val="0"/>
        <w:numPr>
          <w:ilvl w:val="2"/>
          <w:numId w:val="29"/>
        </w:numPr>
        <w:autoSpaceDE w:val="0"/>
        <w:spacing w:after="100" w:line="264" w:lineRule="auto"/>
        <w:ind w:left="0" w:firstLine="567"/>
        <w:rPr>
          <w:bCs w:val="0"/>
          <w:sz w:val="24"/>
          <w:szCs w:val="24"/>
        </w:rPr>
      </w:pPr>
      <w:bookmarkStart w:id="601" w:name="_Ref305973250"/>
      <w:r w:rsidRPr="009C78C3">
        <w:rPr>
          <w:bCs w:val="0"/>
          <w:sz w:val="24"/>
          <w:szCs w:val="24"/>
        </w:rPr>
        <w:t xml:space="preserve">До окончания срока подачи заявок (п.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9C78C3">
        <w:rPr>
          <w:bCs w:val="0"/>
          <w:sz w:val="24"/>
          <w:szCs w:val="24"/>
        </w:rPr>
        <w:t>) Участник вправе изменить или отозвать поданную Заявку.</w:t>
      </w:r>
    </w:p>
    <w:p w:rsidR="001A7C23" w:rsidRPr="00E71A48" w:rsidRDefault="001A7C23" w:rsidP="001A7C23">
      <w:pPr>
        <w:widowControl w:val="0"/>
        <w:numPr>
          <w:ilvl w:val="2"/>
          <w:numId w:val="29"/>
        </w:numPr>
        <w:autoSpaceDE w:val="0"/>
        <w:spacing w:after="100" w:line="264" w:lineRule="auto"/>
        <w:ind w:left="0" w:firstLine="567"/>
        <w:rPr>
          <w:bCs w:val="0"/>
          <w:sz w:val="24"/>
          <w:szCs w:val="24"/>
        </w:rPr>
      </w:pPr>
      <w:r w:rsidRPr="008B51A2">
        <w:rPr>
          <w:sz w:val="24"/>
          <w:szCs w:val="24"/>
        </w:rPr>
        <w:t>Порядок изменения или отзыва Заявок до окончания</w:t>
      </w:r>
      <w:r w:rsidRPr="00EA087B">
        <w:rPr>
          <w:sz w:val="24"/>
          <w:szCs w:val="24"/>
        </w:rPr>
        <w:t xml:space="preserve"> срока 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1A7C23" w:rsidRPr="00223D18" w:rsidRDefault="001A7C23" w:rsidP="001A7C23">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4E0F05">
        <w:fldChar w:fldCharType="begin"/>
      </w:r>
      <w:r w:rsidR="004E0F05">
        <w:instrText xml:space="preserve"> REF _Ref440289953 \r \h  \* MERGEFORMAT </w:instrText>
      </w:r>
      <w:r w:rsidR="004E0F05">
        <w:fldChar w:fldCharType="separate"/>
      </w:r>
      <w:r w:rsidR="00644A23" w:rsidRPr="00644A23">
        <w:rPr>
          <w:bCs w:val="0"/>
          <w:sz w:val="24"/>
          <w:szCs w:val="24"/>
        </w:rPr>
        <w:t>3.4.1.3</w:t>
      </w:r>
      <w:r w:rsidR="004E0F05">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4E0F05">
        <w:fldChar w:fldCharType="begin"/>
      </w:r>
      <w:r w:rsidR="004E0F05">
        <w:instrText xml:space="preserve"> REF _Ref55279015 \r \h  \* MERGEFORMAT </w:instrText>
      </w:r>
      <w:r w:rsidR="004E0F05">
        <w:fldChar w:fldCharType="separate"/>
      </w:r>
      <w:r w:rsidR="00644A23" w:rsidRPr="00644A23">
        <w:rPr>
          <w:sz w:val="24"/>
          <w:szCs w:val="24"/>
        </w:rPr>
        <w:t>3.3.1.6</w:t>
      </w:r>
      <w:r w:rsidR="004E0F05">
        <w:fldChar w:fldCharType="end"/>
      </w:r>
      <w:r w:rsidRPr="00223D18">
        <w:rPr>
          <w:sz w:val="24"/>
          <w:szCs w:val="24"/>
        </w:rPr>
        <w:t xml:space="preserve">, </w:t>
      </w:r>
      <w:r w:rsidR="004E0F05">
        <w:fldChar w:fldCharType="begin"/>
      </w:r>
      <w:r w:rsidR="004E0F05">
        <w:instrText xml:space="preserve"> REF _Ref195087786 \r \h  \* MERGEFORMAT </w:instrText>
      </w:r>
      <w:r w:rsidR="004E0F05">
        <w:fldChar w:fldCharType="separate"/>
      </w:r>
      <w:r w:rsidR="00644A23" w:rsidRPr="00644A23">
        <w:rPr>
          <w:sz w:val="24"/>
          <w:szCs w:val="24"/>
        </w:rPr>
        <w:t>3.3.1.7</w:t>
      </w:r>
      <w:r w:rsidR="004E0F05">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602" w:name="_Ref468195580"/>
      <w:bookmarkStart w:id="603" w:name="_Ref468195629"/>
      <w:bookmarkStart w:id="604" w:name="_Toc471897537"/>
      <w:r w:rsidRPr="00E71A48">
        <w:t>Оценка Заявок и проведение переговоров</w:t>
      </w:r>
      <w:bookmarkEnd w:id="601"/>
      <w:bookmarkEnd w:id="602"/>
      <w:bookmarkEnd w:id="603"/>
      <w:bookmarkEnd w:id="604"/>
      <w:r w:rsidRPr="00E71A48">
        <w:t xml:space="preserve"> </w:t>
      </w:r>
    </w:p>
    <w:p w:rsidR="00717F60" w:rsidRPr="00E71A48" w:rsidRDefault="00717F60" w:rsidP="00E71A48">
      <w:pPr>
        <w:pStyle w:val="3"/>
        <w:spacing w:line="264" w:lineRule="auto"/>
        <w:rPr>
          <w:szCs w:val="24"/>
        </w:rPr>
      </w:pPr>
      <w:bookmarkStart w:id="605" w:name="_Toc439323711"/>
      <w:bookmarkStart w:id="606" w:name="_Toc440361345"/>
      <w:bookmarkStart w:id="607" w:name="_Toc440376100"/>
      <w:bookmarkStart w:id="608" w:name="_Toc440376227"/>
      <w:bookmarkStart w:id="609" w:name="_Toc440382492"/>
      <w:bookmarkStart w:id="610" w:name="_Toc440447162"/>
      <w:bookmarkStart w:id="611" w:name="_Toc440620842"/>
      <w:bookmarkStart w:id="612" w:name="_Toc440631477"/>
      <w:bookmarkStart w:id="613" w:name="_Toc440875717"/>
      <w:bookmarkStart w:id="614" w:name="_Toc441131741"/>
      <w:bookmarkStart w:id="615" w:name="_Toc465865182"/>
      <w:bookmarkStart w:id="616" w:name="_Toc468976327"/>
      <w:bookmarkStart w:id="617" w:name="_Toc469483056"/>
      <w:bookmarkStart w:id="618" w:name="_Toc471897538"/>
      <w:r w:rsidRPr="00E71A48">
        <w:rPr>
          <w:szCs w:val="24"/>
        </w:rPr>
        <w:t>Общие положения</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w:t>
      </w:r>
      <w:proofErr w:type="gramStart"/>
      <w:r w:rsidRPr="00E71A48">
        <w:rPr>
          <w:bCs w:val="0"/>
          <w:sz w:val="24"/>
          <w:szCs w:val="24"/>
        </w:rPr>
        <w:t>является строго конфиденциальной и не подлежит</w:t>
      </w:r>
      <w:proofErr w:type="gramEnd"/>
      <w:r w:rsidRPr="00E71A48">
        <w:rPr>
          <w:bCs w:val="0"/>
          <w:sz w:val="24"/>
          <w:szCs w:val="24"/>
        </w:rPr>
        <w:t xml:space="preserve">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4E0F05">
        <w:fldChar w:fldCharType="begin"/>
      </w:r>
      <w:r w:rsidR="004E0F05">
        <w:instrText xml:space="preserve"> REF _Ref93089454 \n \h  \* MERGEFORMAT </w:instrText>
      </w:r>
      <w:r w:rsidR="004E0F05">
        <w:fldChar w:fldCharType="separate"/>
      </w:r>
      <w:r w:rsidR="00644A23" w:rsidRPr="00644A23">
        <w:rPr>
          <w:bCs w:val="0"/>
          <w:sz w:val="24"/>
          <w:szCs w:val="24"/>
        </w:rPr>
        <w:t>3.6.2</w:t>
      </w:r>
      <w:r w:rsidR="004E0F05">
        <w:fldChar w:fldCharType="end"/>
      </w:r>
      <w:r w:rsidRPr="00E71A48">
        <w:rPr>
          <w:bCs w:val="0"/>
          <w:sz w:val="24"/>
          <w:szCs w:val="24"/>
        </w:rPr>
        <w:t xml:space="preserve">), проведение (при необходимости) переговоров (пункт </w:t>
      </w:r>
      <w:r w:rsidR="004E0F05">
        <w:fldChar w:fldCharType="begin"/>
      </w:r>
      <w:r w:rsidR="004E0F05">
        <w:instrText xml:space="preserve"> REF _Ref303670674 \n \h  \* MERGEFORMAT </w:instrText>
      </w:r>
      <w:r w:rsidR="004E0F05">
        <w:fldChar w:fldCharType="separate"/>
      </w:r>
      <w:r w:rsidR="00644A23" w:rsidRPr="00644A23">
        <w:rPr>
          <w:bCs w:val="0"/>
          <w:sz w:val="24"/>
          <w:szCs w:val="24"/>
        </w:rPr>
        <w:t>3.6.3</w:t>
      </w:r>
      <w:r w:rsidR="004E0F05">
        <w:fldChar w:fldCharType="end"/>
      </w:r>
      <w:r w:rsidRPr="00E71A48">
        <w:rPr>
          <w:bCs w:val="0"/>
          <w:sz w:val="24"/>
          <w:szCs w:val="24"/>
        </w:rPr>
        <w:t>) и оценочную стадию (пункт</w:t>
      </w:r>
      <w:r w:rsidR="007F3FB7" w:rsidRPr="00E71A48">
        <w:rPr>
          <w:bCs w:val="0"/>
          <w:sz w:val="24"/>
          <w:szCs w:val="24"/>
        </w:rPr>
        <w:t xml:space="preserve"> </w:t>
      </w:r>
      <w:r w:rsidR="004E0F05">
        <w:fldChar w:fldCharType="begin"/>
      </w:r>
      <w:r w:rsidR="004E0F05">
        <w:instrText xml:space="preserve"> REF _Ref306138385 \r \h  \* MERGEFORMAT </w:instrText>
      </w:r>
      <w:r w:rsidR="004E0F05">
        <w:fldChar w:fldCharType="separate"/>
      </w:r>
      <w:r w:rsidR="00644A23" w:rsidRPr="00644A23">
        <w:rPr>
          <w:bCs w:val="0"/>
          <w:sz w:val="24"/>
          <w:szCs w:val="24"/>
        </w:rPr>
        <w:t>3.6.4</w:t>
      </w:r>
      <w:r w:rsidR="004E0F05">
        <w:fldChar w:fldCharType="end"/>
      </w:r>
      <w:r w:rsidRPr="00E71A48">
        <w:rPr>
          <w:bCs w:val="0"/>
          <w:sz w:val="24"/>
          <w:szCs w:val="24"/>
        </w:rPr>
        <w:t>).</w:t>
      </w:r>
    </w:p>
    <w:p w:rsidR="00717F60" w:rsidRPr="00E71A48" w:rsidRDefault="00717F60" w:rsidP="00E71A48">
      <w:pPr>
        <w:pStyle w:val="3"/>
        <w:spacing w:line="264" w:lineRule="auto"/>
        <w:rPr>
          <w:szCs w:val="24"/>
        </w:rPr>
      </w:pPr>
      <w:bookmarkStart w:id="619" w:name="_Ref93089454"/>
      <w:bookmarkStart w:id="620" w:name="_Toc439323712"/>
      <w:bookmarkStart w:id="621" w:name="_Toc440361346"/>
      <w:bookmarkStart w:id="622" w:name="_Toc440376101"/>
      <w:bookmarkStart w:id="623" w:name="_Toc440376228"/>
      <w:bookmarkStart w:id="624" w:name="_Toc440382493"/>
      <w:bookmarkStart w:id="625" w:name="_Toc440447163"/>
      <w:bookmarkStart w:id="626" w:name="_Toc440620843"/>
      <w:bookmarkStart w:id="627" w:name="_Toc440631478"/>
      <w:bookmarkStart w:id="628" w:name="_Toc440875718"/>
      <w:bookmarkStart w:id="629" w:name="_Toc441131742"/>
      <w:bookmarkStart w:id="630" w:name="_Toc465865183"/>
      <w:bookmarkStart w:id="631" w:name="_Toc468976328"/>
      <w:bookmarkStart w:id="632" w:name="_Toc469483057"/>
      <w:bookmarkStart w:id="633" w:name="_Toc471897539"/>
      <w:r w:rsidRPr="00E71A48">
        <w:rPr>
          <w:szCs w:val="24"/>
        </w:rPr>
        <w:t>Отборочная стадия</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D6E7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8E312A"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8E312A"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w:t>
      </w:r>
      <w:r w:rsidRPr="001851F9">
        <w:rPr>
          <w:bCs w:val="0"/>
          <w:sz w:val="24"/>
          <w:szCs w:val="24"/>
        </w:rPr>
        <w:t xml:space="preserve">которые ведутся в соответствии с положениями Федерального закона от </w:t>
      </w:r>
      <w:r w:rsidR="001851F9" w:rsidRPr="008E312A">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8E312A">
        <w:rPr>
          <w:bCs w:val="0"/>
          <w:sz w:val="24"/>
          <w:szCs w:val="24"/>
        </w:rPr>
        <w:t>, Федерального закона от 18.07.2011 № 223-ФЗ «О закупках товаров, работ, услуг отдельными видами юридических лиц»;</w:t>
      </w:r>
      <w:proofErr w:type="gramEnd"/>
      <w:r w:rsidRPr="008E312A">
        <w:rPr>
          <w:bCs w:val="0"/>
          <w:sz w:val="24"/>
          <w:szCs w:val="24"/>
        </w:rPr>
        <w:t xml:space="preserve"> отсутствие отрицательных отзывов о работе </w:t>
      </w:r>
      <w:r w:rsidR="009C744E" w:rsidRPr="008E312A">
        <w:rPr>
          <w:bCs w:val="0"/>
          <w:sz w:val="24"/>
          <w:szCs w:val="24"/>
        </w:rPr>
        <w:t>Участник</w:t>
      </w:r>
      <w:r w:rsidRPr="008E312A">
        <w:rPr>
          <w:bCs w:val="0"/>
          <w:sz w:val="24"/>
          <w:szCs w:val="24"/>
        </w:rPr>
        <w:t xml:space="preserve">а; </w:t>
      </w:r>
    </w:p>
    <w:p w:rsidR="00717F60" w:rsidRPr="008E312A" w:rsidRDefault="008E312A" w:rsidP="00D75CA2">
      <w:pPr>
        <w:widowControl w:val="0"/>
        <w:numPr>
          <w:ilvl w:val="0"/>
          <w:numId w:val="8"/>
        </w:numPr>
        <w:tabs>
          <w:tab w:val="left" w:pos="426"/>
        </w:tabs>
        <w:autoSpaceDE w:val="0"/>
        <w:spacing w:line="264" w:lineRule="auto"/>
        <w:ind w:left="0" w:firstLine="426"/>
        <w:rPr>
          <w:bCs w:val="0"/>
          <w:sz w:val="24"/>
          <w:szCs w:val="24"/>
        </w:rPr>
      </w:pPr>
      <w:r w:rsidRPr="008E312A">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8E312A">
        <w:rPr>
          <w:b/>
          <w:bCs w:val="0"/>
          <w:i/>
          <w:sz w:val="24"/>
          <w:szCs w:val="24"/>
        </w:rPr>
        <w:t>.</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4" w:name="_Ref55304419"/>
      <w:r w:rsidRPr="008E312A">
        <w:rPr>
          <w:sz w:val="24"/>
          <w:szCs w:val="24"/>
        </w:rPr>
        <w:t xml:space="preserve">В рамках отборочной стадии Закупочная комиссия может запросить у </w:t>
      </w:r>
      <w:r w:rsidR="009C744E" w:rsidRPr="008E312A">
        <w:rPr>
          <w:sz w:val="24"/>
          <w:szCs w:val="24"/>
        </w:rPr>
        <w:t>Участник</w:t>
      </w:r>
      <w:r w:rsidRPr="008E312A">
        <w:rPr>
          <w:sz w:val="24"/>
          <w:szCs w:val="24"/>
        </w:rPr>
        <w:t>ов разъя</w:t>
      </w:r>
      <w:r w:rsidR="00796BE6" w:rsidRPr="008E312A">
        <w:rPr>
          <w:sz w:val="24"/>
          <w:szCs w:val="24"/>
        </w:rPr>
        <w:t>снения или дополнения их Заявок</w:t>
      </w:r>
      <w:r w:rsidRPr="008E312A">
        <w:rPr>
          <w:sz w:val="24"/>
          <w:szCs w:val="24"/>
        </w:rPr>
        <w:t xml:space="preserve">. При этом Закупочная комиссия не вправе запрашивать разъяснения или требовать документы, меняющие суть </w:t>
      </w:r>
      <w:r w:rsidR="004B5EB3" w:rsidRPr="008E312A">
        <w:rPr>
          <w:sz w:val="24"/>
          <w:szCs w:val="24"/>
        </w:rPr>
        <w:t>Заявк</w:t>
      </w:r>
      <w:r w:rsidRPr="008E312A">
        <w:rPr>
          <w:sz w:val="24"/>
          <w:szCs w:val="24"/>
        </w:rPr>
        <w:t>и</w:t>
      </w:r>
      <w:r w:rsidR="00076D8B" w:rsidRPr="008E312A">
        <w:rPr>
          <w:sz w:val="24"/>
          <w:szCs w:val="24"/>
        </w:rPr>
        <w:t>, а также документы, перечень которых отсутствует в настоящей Документации</w:t>
      </w:r>
      <w:r w:rsidRPr="008E312A">
        <w:rPr>
          <w:sz w:val="24"/>
          <w:szCs w:val="24"/>
        </w:rPr>
        <w:t xml:space="preserve">. Допускаются уточняющие запросы по техническим условиям </w:t>
      </w:r>
      <w:r w:rsidR="004B5EB3" w:rsidRPr="008E312A">
        <w:rPr>
          <w:sz w:val="24"/>
          <w:szCs w:val="24"/>
        </w:rPr>
        <w:t>Заявк</w:t>
      </w:r>
      <w:r w:rsidRPr="008E312A">
        <w:rPr>
          <w:sz w:val="24"/>
          <w:szCs w:val="24"/>
        </w:rPr>
        <w:t>и (перечня предлагаем</w:t>
      </w:r>
      <w:r w:rsidR="00541FAB" w:rsidRPr="008E312A">
        <w:rPr>
          <w:sz w:val="24"/>
          <w:szCs w:val="24"/>
        </w:rPr>
        <w:t>ых</w:t>
      </w:r>
      <w:r w:rsidRPr="008E312A">
        <w:rPr>
          <w:sz w:val="24"/>
          <w:szCs w:val="24"/>
        </w:rPr>
        <w:t xml:space="preserve"> </w:t>
      </w:r>
      <w:r w:rsidR="007F76D6" w:rsidRPr="008E312A">
        <w:rPr>
          <w:sz w:val="24"/>
          <w:szCs w:val="24"/>
        </w:rPr>
        <w:t>работ</w:t>
      </w:r>
      <w:r w:rsidRPr="008E312A">
        <w:rPr>
          <w:sz w:val="24"/>
          <w:szCs w:val="24"/>
        </w:rPr>
        <w:t xml:space="preserve">, </w:t>
      </w:r>
      <w:r w:rsidR="00541FAB" w:rsidRPr="008E312A">
        <w:rPr>
          <w:sz w:val="24"/>
          <w:szCs w:val="24"/>
        </w:rPr>
        <w:t>их</w:t>
      </w:r>
      <w:r w:rsidRPr="008E312A">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8E312A">
        <w:rPr>
          <w:sz w:val="24"/>
          <w:szCs w:val="24"/>
        </w:rPr>
        <w:t>З</w:t>
      </w:r>
      <w:r w:rsidRPr="008E312A">
        <w:rPr>
          <w:sz w:val="24"/>
          <w:szCs w:val="24"/>
        </w:rPr>
        <w:t>апроса предложений.</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8E312A">
        <w:rPr>
          <w:sz w:val="24"/>
          <w:szCs w:val="24"/>
        </w:rPr>
        <w:t xml:space="preserve">При проверке правильности оформления </w:t>
      </w:r>
      <w:r w:rsidR="004B5EB3" w:rsidRPr="008E312A">
        <w:rPr>
          <w:sz w:val="24"/>
          <w:szCs w:val="24"/>
        </w:rPr>
        <w:t>Заявк</w:t>
      </w:r>
      <w:r w:rsidRPr="008E312A">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8E312A">
        <w:rPr>
          <w:sz w:val="24"/>
          <w:szCs w:val="24"/>
        </w:rPr>
        <w:t>Заявк</w:t>
      </w:r>
      <w:r w:rsidRPr="008E312A">
        <w:rPr>
          <w:sz w:val="24"/>
          <w:szCs w:val="24"/>
        </w:rPr>
        <w:t xml:space="preserve">и. Закупочная комиссия с письменного согласия </w:t>
      </w:r>
      <w:r w:rsidR="009C744E" w:rsidRPr="008E312A">
        <w:rPr>
          <w:sz w:val="24"/>
          <w:szCs w:val="24"/>
        </w:rPr>
        <w:t>Участник</w:t>
      </w:r>
      <w:r w:rsidRPr="008E312A">
        <w:rPr>
          <w:sz w:val="24"/>
          <w:szCs w:val="24"/>
        </w:rPr>
        <w:t>а также может исправлять очевидные арифметические и грамматические ошибки.</w:t>
      </w:r>
    </w:p>
    <w:p w:rsidR="00717F60" w:rsidRPr="008E312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5" w:name="_Ref55307002"/>
      <w:r w:rsidRPr="008E312A">
        <w:rPr>
          <w:sz w:val="24"/>
          <w:szCs w:val="24"/>
        </w:rPr>
        <w:t xml:space="preserve">По результатам проведения отборочной стадии Закупочная комиссия отклонит </w:t>
      </w:r>
      <w:r w:rsidR="004B5EB3" w:rsidRPr="008E312A">
        <w:rPr>
          <w:sz w:val="24"/>
          <w:szCs w:val="24"/>
        </w:rPr>
        <w:t>Заявк</w:t>
      </w:r>
      <w:r w:rsidRPr="008E312A">
        <w:rPr>
          <w:sz w:val="24"/>
          <w:szCs w:val="24"/>
        </w:rPr>
        <w:t>и, которые:</w:t>
      </w:r>
      <w:bookmarkEnd w:id="634"/>
      <w:bookmarkEnd w:id="635"/>
    </w:p>
    <w:p w:rsidR="00F4128C" w:rsidRPr="008E312A" w:rsidRDefault="008E312A"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в существенной мере не отвечают требованиям, предъявленным к оформлению </w:t>
      </w:r>
      <w:r w:rsidRPr="008E312A">
        <w:rPr>
          <w:sz w:val="24"/>
          <w:szCs w:val="24"/>
        </w:rPr>
        <w:lastRenderedPageBreak/>
        <w:t>Заявки, изложенным в настоящей Документации по запросу предложений</w:t>
      </w:r>
      <w:r w:rsidR="00F4128C" w:rsidRPr="008E312A">
        <w:rPr>
          <w:sz w:val="24"/>
          <w:szCs w:val="24"/>
        </w:rPr>
        <w:t>;</w:t>
      </w:r>
    </w:p>
    <w:p w:rsidR="00F4128C"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Cs w:val="24"/>
        </w:rPr>
        <w:t>не отвечают установленным в настоящей документации требованиям к оформлению, составу документов и сведений, подаваемым в Заявке;</w:t>
      </w:r>
    </w:p>
    <w:p w:rsidR="00F4128C" w:rsidRPr="008E312A" w:rsidRDefault="00F4128C" w:rsidP="00644A23">
      <w:pPr>
        <w:pStyle w:val="affffff0"/>
        <w:widowControl w:val="0"/>
        <w:numPr>
          <w:ilvl w:val="0"/>
          <w:numId w:val="83"/>
        </w:numPr>
        <w:tabs>
          <w:tab w:val="left" w:pos="426"/>
        </w:tabs>
        <w:autoSpaceDE w:val="0"/>
        <w:spacing w:line="264" w:lineRule="auto"/>
        <w:rPr>
          <w:sz w:val="24"/>
          <w:szCs w:val="24"/>
        </w:rPr>
      </w:pPr>
      <w:r w:rsidRPr="008E312A">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Pr="008E312A">
        <w:rPr>
          <w:sz w:val="24"/>
          <w:szCs w:val="24"/>
        </w:rPr>
        <w:t>;</w:t>
      </w:r>
    </w:p>
    <w:p w:rsidR="00F4128C" w:rsidRPr="008B51A2" w:rsidRDefault="00F620A0"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не содержат всех необходимых документов, требуемых настоящей Документацией</w:t>
      </w:r>
      <w:r w:rsidR="00F4128C" w:rsidRPr="008B51A2">
        <w:rPr>
          <w:sz w:val="24"/>
          <w:szCs w:val="24"/>
        </w:rPr>
        <w:t>;</w:t>
      </w:r>
    </w:p>
    <w:p w:rsidR="00F4128C" w:rsidRPr="008B51A2" w:rsidRDefault="00F4128C" w:rsidP="00644A23">
      <w:pPr>
        <w:pStyle w:val="affffff0"/>
        <w:widowControl w:val="0"/>
        <w:numPr>
          <w:ilvl w:val="0"/>
          <w:numId w:val="83"/>
        </w:numPr>
        <w:tabs>
          <w:tab w:val="left" w:pos="426"/>
        </w:tabs>
        <w:autoSpaceDE w:val="0"/>
        <w:spacing w:after="100" w:line="264" w:lineRule="auto"/>
        <w:rPr>
          <w:sz w:val="24"/>
          <w:szCs w:val="24"/>
        </w:rPr>
      </w:pPr>
      <w:r w:rsidRPr="008B51A2">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97A76" w:rsidRPr="00644A23" w:rsidRDefault="00644A23" w:rsidP="00644A23">
      <w:pPr>
        <w:pStyle w:val="affffff0"/>
        <w:widowControl w:val="0"/>
        <w:numPr>
          <w:ilvl w:val="0"/>
          <w:numId w:val="83"/>
        </w:numPr>
        <w:tabs>
          <w:tab w:val="left" w:pos="426"/>
        </w:tabs>
        <w:autoSpaceDE w:val="0"/>
        <w:spacing w:line="264" w:lineRule="auto"/>
        <w:rPr>
          <w:sz w:val="24"/>
          <w:szCs w:val="24"/>
        </w:rPr>
      </w:pPr>
      <w:r w:rsidRPr="00644A23">
        <w:rPr>
          <w:sz w:val="24"/>
          <w:szCs w:val="24"/>
        </w:rPr>
        <w:t>содержат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proofErr w:type="gramStart"/>
      <w:r w:rsidRPr="008B51A2">
        <w:rPr>
          <w:sz w:val="24"/>
          <w:szCs w:val="24"/>
        </w:rPr>
        <w:t>поданы с нарушением порядка подачи Заявок, установленного в настоящей документации;</w:t>
      </w:r>
      <w:proofErr w:type="gramEnd"/>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F620A0" w:rsidRPr="008B51A2" w:rsidRDefault="00F620A0" w:rsidP="00644A23">
      <w:pPr>
        <w:pStyle w:val="affffff0"/>
        <w:widowControl w:val="0"/>
        <w:numPr>
          <w:ilvl w:val="0"/>
          <w:numId w:val="83"/>
        </w:numPr>
        <w:tabs>
          <w:tab w:val="left" w:pos="426"/>
        </w:tabs>
        <w:autoSpaceDE w:val="0"/>
        <w:spacing w:line="264" w:lineRule="auto"/>
        <w:rPr>
          <w:sz w:val="24"/>
          <w:szCs w:val="24"/>
        </w:rPr>
      </w:pPr>
      <w:r w:rsidRPr="008B51A2">
        <w:rPr>
          <w:sz w:val="24"/>
          <w:szCs w:val="24"/>
        </w:rPr>
        <w:t>содержат недостоверные сведения.</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6" w:name="_Ref468976124"/>
      <w:r w:rsidRPr="008B51A2">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8B51A2">
        <w:rPr>
          <w:sz w:val="24"/>
          <w:szCs w:val="24"/>
        </w:rPr>
        <w:t>Участник</w:t>
      </w:r>
      <w:r w:rsidRPr="008B51A2">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B51A2">
        <w:rPr>
          <w:sz w:val="24"/>
          <w:szCs w:val="24"/>
        </w:rPr>
        <w:t>Заявк</w:t>
      </w:r>
      <w:r w:rsidRPr="008B51A2">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F620A0" w:rsidRPr="008B51A2">
        <w:rPr>
          <w:sz w:val="24"/>
          <w:szCs w:val="24"/>
        </w:rPr>
        <w:t xml:space="preserve">или документов (представлении </w:t>
      </w:r>
      <w:r w:rsidR="007114C0">
        <w:rPr>
          <w:sz w:val="24"/>
          <w:szCs w:val="24"/>
        </w:rPr>
        <w:t>фальсифицированных</w:t>
      </w:r>
      <w:r w:rsidR="007114C0" w:rsidRPr="00750DD1">
        <w:rPr>
          <w:sz w:val="24"/>
          <w:szCs w:val="24"/>
        </w:rPr>
        <w:t xml:space="preserve"> </w:t>
      </w:r>
      <w:r w:rsidR="00F620A0" w:rsidRPr="008B51A2">
        <w:rPr>
          <w:sz w:val="24"/>
          <w:szCs w:val="24"/>
        </w:rPr>
        <w:t>документов),</w:t>
      </w:r>
      <w:r w:rsidR="00F620A0" w:rsidRPr="007C47E3">
        <w:rPr>
          <w:sz w:val="24"/>
          <w:szCs w:val="24"/>
        </w:rPr>
        <w:t xml:space="preserve"> </w:t>
      </w:r>
      <w:r w:rsidRPr="00E71A48">
        <w:rPr>
          <w:sz w:val="24"/>
          <w:szCs w:val="24"/>
        </w:rPr>
        <w:t xml:space="preserve">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4E0F05">
        <w:fldChar w:fldCharType="begin"/>
      </w:r>
      <w:r w:rsidR="004E0F05">
        <w:instrText xml:space="preserve"> REF _Ref306176386 \r \h  \* MERGEFORMAT </w:instrText>
      </w:r>
      <w:r w:rsidR="004E0F05">
        <w:fldChar w:fldCharType="separate"/>
      </w:r>
      <w:r w:rsidR="00644A23" w:rsidRPr="00644A23">
        <w:rPr>
          <w:sz w:val="24"/>
          <w:szCs w:val="24"/>
        </w:rPr>
        <w:t>3.3.14</w:t>
      </w:r>
      <w:r w:rsidR="004E0F05">
        <w:fldChar w:fldCharType="end"/>
      </w:r>
      <w:r w:rsidR="007F3FB7" w:rsidRPr="00E71A48">
        <w:rPr>
          <w:sz w:val="24"/>
          <w:szCs w:val="24"/>
        </w:rPr>
        <w:t>).</w:t>
      </w:r>
      <w:bookmarkEnd w:id="636"/>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637" w:name="_Ref303670674"/>
      <w:bookmarkStart w:id="638" w:name="_Toc439323713"/>
      <w:bookmarkStart w:id="639" w:name="_Toc440361347"/>
      <w:bookmarkStart w:id="640" w:name="_Toc440376102"/>
      <w:bookmarkStart w:id="641" w:name="_Toc440376229"/>
      <w:bookmarkStart w:id="642" w:name="_Toc440382494"/>
      <w:bookmarkStart w:id="643" w:name="_Toc440447164"/>
      <w:bookmarkStart w:id="644" w:name="_Toc440620844"/>
      <w:bookmarkStart w:id="645" w:name="_Toc440631479"/>
      <w:bookmarkStart w:id="646" w:name="_Toc440875719"/>
      <w:bookmarkStart w:id="647" w:name="_Toc441131743"/>
      <w:bookmarkStart w:id="648" w:name="_Toc465865184"/>
      <w:bookmarkStart w:id="649" w:name="_Toc468976329"/>
      <w:bookmarkStart w:id="650" w:name="_Toc469483058"/>
      <w:bookmarkStart w:id="651" w:name="_Toc471897540"/>
      <w:r w:rsidRPr="00E71A48">
        <w:rPr>
          <w:szCs w:val="24"/>
        </w:rPr>
        <w:t>Проведение переговоров</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652" w:name="_Ref306138385"/>
      <w:bookmarkStart w:id="653" w:name="_Toc439323714"/>
      <w:bookmarkStart w:id="654" w:name="_Toc440361348"/>
      <w:bookmarkStart w:id="655" w:name="_Toc440376103"/>
      <w:bookmarkStart w:id="656" w:name="_Toc440376230"/>
      <w:bookmarkStart w:id="657" w:name="_Toc440382495"/>
      <w:bookmarkStart w:id="658" w:name="_Toc440447165"/>
      <w:bookmarkStart w:id="659" w:name="_Toc440620845"/>
      <w:bookmarkStart w:id="660" w:name="_Toc440631480"/>
      <w:bookmarkStart w:id="661" w:name="_Toc440875720"/>
      <w:bookmarkStart w:id="662" w:name="_Toc441131744"/>
      <w:bookmarkStart w:id="663" w:name="_Toc465865185"/>
      <w:bookmarkStart w:id="664" w:name="_Toc468976330"/>
      <w:bookmarkStart w:id="665" w:name="_Toc469483059"/>
      <w:bookmarkStart w:id="666" w:name="_Toc471897541"/>
      <w:r w:rsidRPr="00E71A48">
        <w:rPr>
          <w:szCs w:val="24"/>
        </w:rPr>
        <w:t>Оценочная стадия</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7D0EA7" w:rsidRPr="00224D1B"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 xml:space="preserve">рамках оценочной стадии Закупочная комиссия </w:t>
      </w:r>
      <w:proofErr w:type="gramStart"/>
      <w:r w:rsidRPr="00E71A48">
        <w:rPr>
          <w:sz w:val="24"/>
          <w:szCs w:val="24"/>
        </w:rPr>
        <w:t>оценивает и сопоставляет</w:t>
      </w:r>
      <w:proofErr w:type="gramEnd"/>
      <w:r w:rsidRPr="00E71A48">
        <w:rPr>
          <w:sz w:val="24"/>
          <w:szCs w:val="24"/>
        </w:rPr>
        <w:t xml:space="preserve">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проведения оценочной стадии</w:t>
      </w:r>
      <w:r w:rsidR="00D275BB" w:rsidRPr="00845038">
        <w:rPr>
          <w:sz w:val="24"/>
          <w:szCs w:val="24"/>
        </w:rPr>
        <w:t xml:space="preserve">, </w:t>
      </w:r>
      <w:r w:rsidRPr="00845038">
        <w:rPr>
          <w:sz w:val="24"/>
          <w:szCs w:val="24"/>
        </w:rPr>
        <w:t>критери</w:t>
      </w:r>
      <w:r w:rsidR="00D275BB" w:rsidRPr="00845038">
        <w:rPr>
          <w:sz w:val="24"/>
          <w:szCs w:val="24"/>
        </w:rPr>
        <w:t>и</w:t>
      </w:r>
      <w:r w:rsidRPr="00845038">
        <w:rPr>
          <w:sz w:val="24"/>
          <w:szCs w:val="24"/>
        </w:rPr>
        <w:t xml:space="preserve"> </w:t>
      </w:r>
      <w:r w:rsidRPr="00224D1B">
        <w:rPr>
          <w:sz w:val="24"/>
          <w:szCs w:val="24"/>
        </w:rPr>
        <w:t>и их весов</w:t>
      </w:r>
      <w:r w:rsidR="00D275BB" w:rsidRPr="00224D1B">
        <w:rPr>
          <w:sz w:val="24"/>
          <w:szCs w:val="24"/>
        </w:rPr>
        <w:t>ые</w:t>
      </w:r>
      <w:r w:rsidRPr="00224D1B">
        <w:rPr>
          <w:sz w:val="24"/>
          <w:szCs w:val="24"/>
        </w:rPr>
        <w:t xml:space="preserve"> коэффициент</w:t>
      </w:r>
      <w:r w:rsidR="00D275BB" w:rsidRPr="00224D1B">
        <w:rPr>
          <w:sz w:val="24"/>
          <w:szCs w:val="24"/>
        </w:rPr>
        <w:t>ы изложены в Приложении №3 к настоящей Документации.</w:t>
      </w:r>
    </w:p>
    <w:p w:rsidR="00717F60"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r w:rsidR="00772197" w:rsidRPr="00224D1B">
        <w:rPr>
          <w:sz w:val="24"/>
          <w:szCs w:val="24"/>
        </w:rPr>
        <w:t xml:space="preserve">Предоставление приоритета при закупке работ, выполняемых российскими лицами, осуществляется на условиях, указанных в разделе </w:t>
      </w:r>
      <w:r w:rsidR="004E0F05">
        <w:fldChar w:fldCharType="begin"/>
      </w:r>
      <w:r w:rsidR="004E0F05">
        <w:instrText xml:space="preserve"> REF _Ref471897245 \r \h  \* MERGEFORMAT </w:instrText>
      </w:r>
      <w:r w:rsidR="004E0F05">
        <w:fldChar w:fldCharType="separate"/>
      </w:r>
      <w:r w:rsidR="00644A23" w:rsidRPr="00644A23">
        <w:rPr>
          <w:sz w:val="24"/>
          <w:szCs w:val="24"/>
        </w:rPr>
        <w:t>3.8</w:t>
      </w:r>
      <w:r w:rsidR="004E0F05">
        <w:fldChar w:fldCharType="end"/>
      </w:r>
      <w:r w:rsidR="00772197" w:rsidRPr="00224D1B">
        <w:rPr>
          <w:sz w:val="24"/>
          <w:szCs w:val="24"/>
        </w:rPr>
        <w:t xml:space="preserve"> Закупочной документации.</w:t>
      </w:r>
    </w:p>
    <w:p w:rsidR="001D53C2" w:rsidRPr="00E71A48" w:rsidRDefault="001D53C2" w:rsidP="00557C01">
      <w:pPr>
        <w:widowControl w:val="0"/>
        <w:numPr>
          <w:ilvl w:val="3"/>
          <w:numId w:val="33"/>
        </w:numPr>
        <w:shd w:val="clear" w:color="auto" w:fill="FFFFFF"/>
        <w:autoSpaceDE w:val="0"/>
        <w:spacing w:before="60" w:after="100" w:line="264" w:lineRule="auto"/>
        <w:ind w:left="0" w:right="159" w:firstLine="709"/>
        <w:rPr>
          <w:sz w:val="24"/>
          <w:szCs w:val="24"/>
        </w:rPr>
      </w:pPr>
      <w:r w:rsidRPr="00066ED2">
        <w:rPr>
          <w:sz w:val="24"/>
          <w:szCs w:val="24"/>
        </w:rPr>
        <w:t xml:space="preserve">Оценка ценовых предложений участников Запроса предложений </w:t>
      </w:r>
      <w:r w:rsidRPr="00066ED2">
        <w:rPr>
          <w:sz w:val="24"/>
          <w:szCs w:val="24"/>
        </w:rPr>
        <w:lastRenderedPageBreak/>
        <w:t>осуществляется по приведенным единичным расценкам, указанным в Заявке (без НДС).</w:t>
      </w:r>
    </w:p>
    <w:p w:rsidR="00F15392" w:rsidRPr="00E71A48" w:rsidRDefault="00F15392" w:rsidP="00E71A48">
      <w:pPr>
        <w:pStyle w:val="2"/>
        <w:spacing w:line="264" w:lineRule="auto"/>
      </w:pPr>
      <w:bookmarkStart w:id="667" w:name="_Ref303250967"/>
      <w:bookmarkStart w:id="668" w:name="_Toc305697378"/>
      <w:bookmarkStart w:id="669" w:name="_Toc471897542"/>
      <w:bookmarkStart w:id="670" w:name="_Toc255985696"/>
      <w:r w:rsidRPr="00E71A48">
        <w:t>Аукционная процедура понижени</w:t>
      </w:r>
      <w:r w:rsidR="00E60F8E" w:rsidRPr="00E71A48">
        <w:t>я</w:t>
      </w:r>
      <w:r w:rsidRPr="00E71A48">
        <w:t xml:space="preserve"> цены (переторжка)</w:t>
      </w:r>
      <w:bookmarkEnd w:id="667"/>
      <w:bookmarkEnd w:id="668"/>
      <w:bookmarkEnd w:id="669"/>
      <w:r w:rsidRPr="00E71A48">
        <w:t xml:space="preserve"> </w:t>
      </w:r>
    </w:p>
    <w:bookmarkEnd w:id="670"/>
    <w:p w:rsidR="00F15392" w:rsidRPr="001F4040"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1F4040">
        <w:rPr>
          <w:sz w:val="24"/>
          <w:szCs w:val="24"/>
          <w:lang w:eastAsia="ru-RU"/>
        </w:rPr>
        <w:t>процедуры</w:t>
      </w:r>
      <w:r w:rsidR="003417F7" w:rsidRPr="001F4040">
        <w:rPr>
          <w:sz w:val="24"/>
          <w:szCs w:val="24"/>
          <w:lang w:eastAsia="ru-RU"/>
        </w:rPr>
        <w:t xml:space="preserve"> понижения цены -</w:t>
      </w:r>
      <w:r w:rsidRPr="001F4040">
        <w:rPr>
          <w:sz w:val="24"/>
          <w:szCs w:val="24"/>
          <w:lang w:eastAsia="ru-RU"/>
        </w:rPr>
        <w:t xml:space="preserve"> переторжки, т.е. предоставление </w:t>
      </w:r>
      <w:r w:rsidR="009C744E" w:rsidRPr="001F4040">
        <w:rPr>
          <w:sz w:val="24"/>
          <w:szCs w:val="24"/>
          <w:lang w:eastAsia="ru-RU"/>
        </w:rPr>
        <w:t>Участник</w:t>
      </w:r>
      <w:r w:rsidRPr="001F4040">
        <w:rPr>
          <w:sz w:val="24"/>
          <w:szCs w:val="24"/>
          <w:lang w:eastAsia="ru-RU"/>
        </w:rPr>
        <w:t xml:space="preserve">ам </w:t>
      </w:r>
      <w:r w:rsidR="00C05EF6" w:rsidRPr="001F4040">
        <w:rPr>
          <w:sz w:val="24"/>
          <w:szCs w:val="24"/>
          <w:lang w:eastAsia="ru-RU"/>
        </w:rPr>
        <w:t>запроса предложений</w:t>
      </w:r>
      <w:r w:rsidRPr="001F4040">
        <w:rPr>
          <w:sz w:val="24"/>
          <w:szCs w:val="24"/>
          <w:lang w:eastAsia="ru-RU"/>
        </w:rPr>
        <w:t xml:space="preserve"> возможности добровольно повысить предпочтительность их </w:t>
      </w:r>
      <w:r w:rsidR="00D275BB" w:rsidRPr="001F4040">
        <w:rPr>
          <w:sz w:val="24"/>
          <w:szCs w:val="24"/>
          <w:lang w:eastAsia="ru-RU"/>
        </w:rPr>
        <w:t>Заявок</w:t>
      </w:r>
      <w:r w:rsidRPr="001F4040">
        <w:rPr>
          <w:sz w:val="24"/>
          <w:szCs w:val="24"/>
          <w:lang w:eastAsia="ru-RU"/>
        </w:rPr>
        <w:t xml:space="preserve"> путем снижения первоначальной, указанной в  </w:t>
      </w:r>
      <w:r w:rsidR="004B5EB3" w:rsidRPr="001F4040">
        <w:rPr>
          <w:sz w:val="24"/>
          <w:szCs w:val="24"/>
          <w:lang w:eastAsia="ru-RU"/>
        </w:rPr>
        <w:t>Заявк</w:t>
      </w:r>
      <w:r w:rsidRPr="001F4040">
        <w:rPr>
          <w:sz w:val="24"/>
          <w:szCs w:val="24"/>
          <w:lang w:eastAsia="ru-RU"/>
        </w:rPr>
        <w:t>е, цены</w:t>
      </w:r>
      <w:r w:rsidR="00331600">
        <w:rPr>
          <w:sz w:val="24"/>
          <w:szCs w:val="24"/>
          <w:lang w:eastAsia="ru-RU"/>
        </w:rPr>
        <w:t xml:space="preserve"> за единицу продукции</w:t>
      </w:r>
      <w:r w:rsidRPr="001F4040">
        <w:rPr>
          <w:sz w:val="24"/>
          <w:szCs w:val="24"/>
          <w:lang w:eastAsia="ru-RU"/>
        </w:rPr>
        <w:t>.</w:t>
      </w:r>
    </w:p>
    <w:p w:rsidR="00F15392" w:rsidRPr="001F4040" w:rsidRDefault="001F4040" w:rsidP="00612EA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1F4040">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1F4040">
        <w:rPr>
          <w:sz w:val="24"/>
          <w:szCs w:val="24"/>
          <w:lang w:eastAsia="ru-RU"/>
        </w:rPr>
        <w:t>.</w:t>
      </w:r>
    </w:p>
    <w:p w:rsidR="00F15392" w:rsidRPr="00612EAB"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1" w:name="_Ref306352987"/>
      <w:r w:rsidRPr="001F4040">
        <w:rPr>
          <w:sz w:val="24"/>
          <w:szCs w:val="24"/>
          <w:lang w:eastAsia="ru-RU"/>
        </w:rPr>
        <w:t>Участник</w:t>
      </w:r>
      <w:r w:rsidR="00F15392" w:rsidRPr="001F4040">
        <w:rPr>
          <w:sz w:val="24"/>
          <w:szCs w:val="24"/>
          <w:lang w:eastAsia="ru-RU"/>
        </w:rPr>
        <w:t xml:space="preserve"> </w:t>
      </w:r>
      <w:r w:rsidR="00C05EF6" w:rsidRPr="001F4040">
        <w:rPr>
          <w:sz w:val="24"/>
          <w:szCs w:val="24"/>
          <w:lang w:eastAsia="ru-RU"/>
        </w:rPr>
        <w:t>запроса предложений</w:t>
      </w:r>
      <w:r w:rsidR="00F15392" w:rsidRPr="001F4040">
        <w:rPr>
          <w:sz w:val="24"/>
          <w:szCs w:val="24"/>
          <w:lang w:eastAsia="ru-RU"/>
        </w:rPr>
        <w:t xml:space="preserve">, приглашенный на переторжку, вправе не участвовать в ней, тогда его </w:t>
      </w:r>
      <w:r w:rsidR="004B5EB3" w:rsidRPr="001F4040">
        <w:rPr>
          <w:sz w:val="24"/>
          <w:szCs w:val="24"/>
          <w:lang w:eastAsia="ru-RU"/>
        </w:rPr>
        <w:t>Заявк</w:t>
      </w:r>
      <w:r w:rsidR="00BD05FA" w:rsidRPr="001F4040">
        <w:rPr>
          <w:sz w:val="24"/>
          <w:szCs w:val="24"/>
          <w:lang w:eastAsia="ru-RU"/>
        </w:rPr>
        <w:t>а</w:t>
      </w:r>
      <w:r w:rsidR="00F15392" w:rsidRPr="001F4040">
        <w:rPr>
          <w:sz w:val="24"/>
          <w:szCs w:val="24"/>
          <w:lang w:eastAsia="ru-RU"/>
        </w:rPr>
        <w:t xml:space="preserve">, </w:t>
      </w:r>
      <w:r w:rsidR="00F15392" w:rsidRPr="001F4040">
        <w:rPr>
          <w:i/>
          <w:sz w:val="24"/>
          <w:szCs w:val="24"/>
          <w:lang w:eastAsia="ru-RU"/>
        </w:rPr>
        <w:t>по которо</w:t>
      </w:r>
      <w:r w:rsidR="00BD05FA" w:rsidRPr="001F4040">
        <w:rPr>
          <w:i/>
          <w:sz w:val="24"/>
          <w:szCs w:val="24"/>
          <w:lang w:eastAsia="ru-RU"/>
        </w:rPr>
        <w:t>й</w:t>
      </w:r>
      <w:r w:rsidR="00F15392" w:rsidRPr="001F4040">
        <w:rPr>
          <w:i/>
          <w:sz w:val="24"/>
          <w:szCs w:val="24"/>
          <w:lang w:eastAsia="ru-RU"/>
        </w:rPr>
        <w:t xml:space="preserve"> он не участвовал в переторжке, </w:t>
      </w:r>
      <w:r w:rsidR="00F15392" w:rsidRPr="001F4040">
        <w:rPr>
          <w:sz w:val="24"/>
          <w:szCs w:val="24"/>
          <w:lang w:eastAsia="ru-RU"/>
        </w:rPr>
        <w:t xml:space="preserve">остается </w:t>
      </w:r>
      <w:r w:rsidR="000943E4" w:rsidRPr="00612EAB">
        <w:rPr>
          <w:sz w:val="24"/>
          <w:szCs w:val="24"/>
          <w:lang w:eastAsia="ru-RU"/>
        </w:rPr>
        <w:t xml:space="preserve">действующей </w:t>
      </w:r>
      <w:r w:rsidR="00F15392" w:rsidRPr="00612EAB">
        <w:rPr>
          <w:sz w:val="24"/>
          <w:szCs w:val="24"/>
          <w:lang w:eastAsia="ru-RU"/>
        </w:rPr>
        <w:t>с ранее объявленной ценой.</w:t>
      </w:r>
      <w:bookmarkEnd w:id="671"/>
    </w:p>
    <w:p w:rsidR="00F15392" w:rsidRPr="00612EAB" w:rsidRDefault="00612EAB"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612EAB">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612EAB">
        <w:rPr>
          <w:sz w:val="24"/>
          <w:szCs w:val="24"/>
          <w:lang w:eastAsia="ru-RU"/>
        </w:rPr>
        <w:t>его Заявка остается действующей с ранее объявленной ценой</w:t>
      </w:r>
      <w:r w:rsidR="00F15392" w:rsidRPr="00612EAB">
        <w:rPr>
          <w:sz w:val="24"/>
          <w:szCs w:val="24"/>
          <w:lang w:eastAsia="ru-RU"/>
        </w:rPr>
        <w:t>.</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72"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672"/>
    </w:p>
    <w:p w:rsidR="00F15392" w:rsidRPr="008B51A2"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140353">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xml:space="preserve">. Прием предложений по снижению цен заявок </w:t>
      </w:r>
      <w:r w:rsidRPr="008B51A2">
        <w:rPr>
          <w:iCs/>
          <w:sz w:val="24"/>
          <w:szCs w:val="24"/>
          <w:lang w:eastAsia="ru-RU"/>
        </w:rPr>
        <w:t>прекращается на ЭТП</w:t>
      </w:r>
      <w:r w:rsidRPr="008B51A2">
        <w:rPr>
          <w:sz w:val="24"/>
          <w:szCs w:val="24"/>
          <w:lang w:eastAsia="ru-RU"/>
        </w:rPr>
        <w:t xml:space="preserve"> в </w:t>
      </w:r>
      <w:r w:rsidRPr="008B51A2">
        <w:rPr>
          <w:iCs/>
          <w:sz w:val="24"/>
          <w:szCs w:val="24"/>
          <w:lang w:eastAsia="ru-RU"/>
        </w:rPr>
        <w:t xml:space="preserve">момент окончания переторжки. </w:t>
      </w:r>
    </w:p>
    <w:p w:rsidR="00076D8B" w:rsidRPr="008B51A2" w:rsidRDefault="00F620A0"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8B51A2">
        <w:rPr>
          <w:iCs/>
          <w:sz w:val="24"/>
          <w:szCs w:val="24"/>
          <w:lang w:eastAsia="ru-RU"/>
        </w:rPr>
        <w:t xml:space="preserve">На каждую последующую переторжку приглашаются Участники запроса предложений, участвующие в предыдущей переторжке с учетом положений пункта </w:t>
      </w:r>
      <w:r w:rsidR="004E0F05">
        <w:fldChar w:fldCharType="begin"/>
      </w:r>
      <w:r w:rsidR="004E0F05">
        <w:instrText xml:space="preserve"> REF _Ref465864060 \r \h  \* MERGEFORMAT </w:instrText>
      </w:r>
      <w:r w:rsidR="004E0F05">
        <w:fldChar w:fldCharType="separate"/>
      </w:r>
      <w:r w:rsidR="00644A23" w:rsidRPr="00644A23">
        <w:rPr>
          <w:iCs/>
          <w:sz w:val="24"/>
          <w:szCs w:val="24"/>
          <w:lang w:eastAsia="ru-RU"/>
        </w:rPr>
        <w:t>3.7.9</w:t>
      </w:r>
      <w:r w:rsidR="004E0F05">
        <w:fldChar w:fldCharType="end"/>
      </w:r>
      <w:r w:rsidRPr="008B51A2">
        <w:rPr>
          <w:iCs/>
          <w:sz w:val="24"/>
          <w:szCs w:val="24"/>
          <w:lang w:eastAsia="ru-RU"/>
        </w:rPr>
        <w:t xml:space="preserve">. Решение </w:t>
      </w:r>
      <w:r w:rsidRPr="008B51A2">
        <w:rPr>
          <w:sz w:val="24"/>
          <w:szCs w:val="24"/>
          <w:lang w:eastAsia="ru-RU"/>
        </w:rPr>
        <w:t>о проведении повторной процедуры переторжки принимает Закупочная комиссия</w:t>
      </w:r>
      <w:r w:rsidR="00076D8B" w:rsidRPr="008B51A2">
        <w:rPr>
          <w:iCs/>
          <w:sz w:val="24"/>
          <w:szCs w:val="24"/>
          <w:lang w:eastAsia="ru-RU"/>
        </w:rPr>
        <w:t xml:space="preserve">. </w:t>
      </w:r>
    </w:p>
    <w:p w:rsidR="00685336" w:rsidRPr="008B51A2"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8B51A2">
        <w:rPr>
          <w:iCs/>
          <w:sz w:val="24"/>
          <w:szCs w:val="24"/>
          <w:lang w:eastAsia="ru-RU"/>
        </w:rPr>
        <w:t>Проведение каждой последующей переторжки осуществляется по правилам, предусмотренным в п.п.</w:t>
      </w:r>
      <w:r w:rsidR="004E0F05">
        <w:fldChar w:fldCharType="begin"/>
      </w:r>
      <w:r w:rsidR="004E0F05">
        <w:instrText xml:space="preserve"> REF _Ref306352987 \r \h  \* MERGEFORMAT </w:instrText>
      </w:r>
      <w:r w:rsidR="004E0F05">
        <w:fldChar w:fldCharType="separate"/>
      </w:r>
      <w:r w:rsidR="00644A23" w:rsidRPr="00644A23">
        <w:rPr>
          <w:iCs/>
          <w:sz w:val="24"/>
          <w:szCs w:val="24"/>
          <w:lang w:eastAsia="ru-RU"/>
        </w:rPr>
        <w:t>3.7.3</w:t>
      </w:r>
      <w:r w:rsidR="004E0F05">
        <w:fldChar w:fldCharType="end"/>
      </w:r>
      <w:r w:rsidRPr="008B51A2">
        <w:rPr>
          <w:iCs/>
          <w:sz w:val="24"/>
          <w:szCs w:val="24"/>
          <w:lang w:eastAsia="ru-RU"/>
        </w:rPr>
        <w:t xml:space="preserve"> - </w:t>
      </w:r>
      <w:r w:rsidR="004E0F05">
        <w:fldChar w:fldCharType="begin"/>
      </w:r>
      <w:r w:rsidR="004E0F05">
        <w:instrText xml:space="preserve"> REF _Ref306353005 \r \h  \* MERGEFORMAT </w:instrText>
      </w:r>
      <w:r w:rsidR="004E0F05">
        <w:fldChar w:fldCharType="separate"/>
      </w:r>
      <w:r w:rsidR="00644A23" w:rsidRPr="00644A23">
        <w:rPr>
          <w:iCs/>
          <w:sz w:val="24"/>
          <w:szCs w:val="24"/>
          <w:lang w:eastAsia="ru-RU"/>
        </w:rPr>
        <w:t>3.7.5</w:t>
      </w:r>
      <w:r w:rsidR="004E0F05">
        <w:fldChar w:fldCharType="end"/>
      </w:r>
      <w:r w:rsidRPr="008B51A2">
        <w:rPr>
          <w:iCs/>
          <w:sz w:val="24"/>
          <w:szCs w:val="24"/>
          <w:lang w:eastAsia="ru-RU"/>
        </w:rPr>
        <w:t>.</w:t>
      </w:r>
    </w:p>
    <w:p w:rsidR="00F15392" w:rsidRPr="008B51A2"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3" w:name="_Ref468976069"/>
      <w:r w:rsidRPr="008B51A2">
        <w:rPr>
          <w:sz w:val="24"/>
          <w:szCs w:val="24"/>
          <w:lang w:eastAsia="ru-RU"/>
        </w:rPr>
        <w:t>Участник</w:t>
      </w:r>
      <w:r w:rsidR="00F15392" w:rsidRPr="008B51A2">
        <w:rPr>
          <w:sz w:val="24"/>
          <w:szCs w:val="24"/>
          <w:lang w:eastAsia="ru-RU"/>
        </w:rPr>
        <w:t xml:space="preserve"> </w:t>
      </w:r>
      <w:r w:rsidR="00C86793" w:rsidRPr="008B51A2">
        <w:rPr>
          <w:sz w:val="24"/>
          <w:szCs w:val="24"/>
          <w:lang w:eastAsia="ru-RU"/>
        </w:rPr>
        <w:t>запроса предложений</w:t>
      </w:r>
      <w:r w:rsidR="00F15392" w:rsidRPr="008B51A2">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C97A76" w:rsidRPr="008B51A2">
        <w:rPr>
          <w:sz w:val="24"/>
          <w:szCs w:val="24"/>
          <w:lang w:eastAsia="ru-RU"/>
        </w:rPr>
        <w:t xml:space="preserve"> </w:t>
      </w:r>
      <w:r w:rsidR="00C97A76" w:rsidRPr="008B51A2">
        <w:rPr>
          <w:sz w:val="24"/>
          <w:szCs w:val="24"/>
        </w:rPr>
        <w:t>(все документы, входящие в Заявку, которые содержат информацию о предложенной цене)</w:t>
      </w:r>
      <w:r w:rsidR="00F15392" w:rsidRPr="008B51A2">
        <w:rPr>
          <w:sz w:val="24"/>
          <w:szCs w:val="24"/>
          <w:lang w:eastAsia="ru-RU"/>
        </w:rPr>
        <w:t xml:space="preserve">. Изменение цены в сторону снижения не должно повлечь за собой изменение иных условий </w:t>
      </w:r>
      <w:r w:rsidR="004B5EB3" w:rsidRPr="008B51A2">
        <w:rPr>
          <w:sz w:val="24"/>
          <w:szCs w:val="24"/>
          <w:lang w:eastAsia="ru-RU"/>
        </w:rPr>
        <w:t>Заявк</w:t>
      </w:r>
      <w:r w:rsidR="00F15392" w:rsidRPr="008B51A2">
        <w:rPr>
          <w:sz w:val="24"/>
          <w:szCs w:val="24"/>
          <w:lang w:eastAsia="ru-RU"/>
        </w:rPr>
        <w:t>и.</w:t>
      </w:r>
      <w:bookmarkEnd w:id="673"/>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4" w:name="_Ref465847813"/>
      <w:bookmarkStart w:id="675" w:name="_Ref465864060"/>
      <w:r w:rsidRPr="008B51A2">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sidRPr="008B51A2">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74"/>
    </w:p>
    <w:p w:rsidR="00F620A0" w:rsidRPr="008B51A2" w:rsidRDefault="00F620A0" w:rsidP="00F620A0">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8B51A2">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комиссии порядок проведения переторжки может быть уточнен.</w:t>
      </w:r>
      <w:bookmarkEnd w:id="675"/>
      <w:r w:rsidRPr="00E71A48">
        <w:rPr>
          <w:sz w:val="24"/>
          <w:szCs w:val="24"/>
          <w:lang w:eastAsia="ru-RU"/>
        </w:rPr>
        <w:t xml:space="preserve"> </w:t>
      </w:r>
    </w:p>
    <w:p w:rsidR="00186CC2" w:rsidRDefault="00186CC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 xml:space="preserve">Если при проведении любого из этапов </w:t>
      </w:r>
      <w:r w:rsidRPr="006D76B4">
        <w:rPr>
          <w:bCs w:val="0"/>
          <w:sz w:val="24"/>
          <w:szCs w:val="24"/>
        </w:rPr>
        <w:t xml:space="preserve">Аукционной процедуры на понижение цены (переторжки) Участник предложил </w:t>
      </w:r>
      <w:r w:rsidRPr="006D76B4">
        <w:rPr>
          <w:rFonts w:eastAsia="Times New Roman,Italic"/>
          <w:bCs w:val="0"/>
          <w:iCs/>
          <w:sz w:val="24"/>
          <w:szCs w:val="24"/>
        </w:rPr>
        <w:t>демпинговую цену</w:t>
      </w:r>
      <w:r w:rsidRPr="006D76B4">
        <w:rPr>
          <w:sz w:val="24"/>
          <w:szCs w:val="24"/>
        </w:rPr>
        <w:t xml:space="preserve">, то к </w:t>
      </w:r>
      <w:r w:rsidRPr="006D76B4">
        <w:rPr>
          <w:rFonts w:eastAsia="Times New Roman,Italic"/>
          <w:bCs w:val="0"/>
          <w:iCs/>
          <w:sz w:val="24"/>
          <w:szCs w:val="24"/>
        </w:rPr>
        <w:t xml:space="preserve">Участнику будут применены антидемпинговые меры, предусмотренные п. </w:t>
      </w:r>
      <w:r>
        <w:fldChar w:fldCharType="begin"/>
      </w:r>
      <w:r>
        <w:instrText xml:space="preserve"> REF _Ref465670219 \r \h  \* MERGEFORMAT </w:instrText>
      </w:r>
      <w:r>
        <w:fldChar w:fldCharType="separate"/>
      </w:r>
      <w:r w:rsidRPr="00644A23">
        <w:rPr>
          <w:rFonts w:eastAsia="Times New Roman,Italic"/>
          <w:bCs w:val="0"/>
          <w:iCs/>
          <w:sz w:val="24"/>
          <w:szCs w:val="24"/>
        </w:rPr>
        <w:t>3.11</w:t>
      </w:r>
      <w:r>
        <w:fldChar w:fldCharType="end"/>
      </w:r>
      <w:r w:rsidRPr="006D76B4">
        <w:rPr>
          <w:rFonts w:eastAsia="Times New Roman,Italic"/>
          <w:bCs w:val="0"/>
          <w:iCs/>
          <w:sz w:val="24"/>
          <w:szCs w:val="24"/>
        </w:rPr>
        <w:t xml:space="preserve"> данной документации. При этом Участник в обязательном порядке помимо документов, указанных в п.</w:t>
      </w:r>
      <w:r>
        <w:fldChar w:fldCharType="begin"/>
      </w:r>
      <w:r>
        <w:instrText xml:space="preserve"> REF _Ref468976069 \r \h  \* MERGEFORMAT </w:instrText>
      </w:r>
      <w:r>
        <w:fldChar w:fldCharType="separate"/>
      </w:r>
      <w:r w:rsidRPr="00644A23">
        <w:rPr>
          <w:rFonts w:eastAsia="Times New Roman,Italic"/>
          <w:bCs w:val="0"/>
          <w:iCs/>
          <w:sz w:val="24"/>
          <w:szCs w:val="24"/>
        </w:rPr>
        <w:t>3.7.8</w:t>
      </w:r>
      <w:r>
        <w:fldChar w:fldCharType="end"/>
      </w:r>
      <w:r w:rsidRPr="006D76B4">
        <w:rPr>
          <w:rFonts w:eastAsia="Times New Roman,Italic"/>
          <w:bCs w:val="0"/>
          <w:iCs/>
          <w:sz w:val="24"/>
          <w:szCs w:val="24"/>
        </w:rPr>
        <w:t xml:space="preserve">, </w:t>
      </w:r>
      <w:proofErr w:type="gramStart"/>
      <w:r w:rsidRPr="006D76B4">
        <w:rPr>
          <w:rFonts w:eastAsia="Times New Roman,Italic"/>
          <w:bCs w:val="0"/>
          <w:iCs/>
          <w:sz w:val="24"/>
          <w:szCs w:val="24"/>
        </w:rPr>
        <w:t>предоставляет документы</w:t>
      </w:r>
      <w:proofErr w:type="gramEnd"/>
      <w:r w:rsidRPr="006D76B4">
        <w:rPr>
          <w:rFonts w:eastAsia="Times New Roman,Italic"/>
          <w:bCs w:val="0"/>
          <w:iCs/>
          <w:sz w:val="24"/>
          <w:szCs w:val="24"/>
        </w:rPr>
        <w:t xml:space="preserve">, предусмотренные подпунктом </w:t>
      </w:r>
      <w:r>
        <w:fldChar w:fldCharType="begin"/>
      </w:r>
      <w:r>
        <w:instrText xml:space="preserve"> REF _Ref465675151 \r \h  \* MERGEFORMAT </w:instrText>
      </w:r>
      <w:r>
        <w:fldChar w:fldCharType="separate"/>
      </w:r>
      <w:r w:rsidRPr="00644A23">
        <w:rPr>
          <w:rFonts w:eastAsia="Times New Roman,Italic"/>
          <w:bCs w:val="0"/>
          <w:iCs/>
          <w:sz w:val="24"/>
          <w:szCs w:val="24"/>
        </w:rPr>
        <w:t>3.11.2</w:t>
      </w:r>
      <w:r>
        <w:fldChar w:fldCharType="end"/>
      </w:r>
      <w:r w:rsidRPr="006D76B4">
        <w:rPr>
          <w:rFonts w:eastAsia="Times New Roman,Italic"/>
          <w:bCs w:val="0"/>
          <w:iCs/>
          <w:sz w:val="24"/>
          <w:szCs w:val="24"/>
        </w:rPr>
        <w:t xml:space="preserve"> документации</w:t>
      </w:r>
      <w:r>
        <w:rPr>
          <w:rFonts w:eastAsia="Times New Roman,Italic"/>
          <w:bCs w:val="0"/>
          <w:iCs/>
          <w:sz w:val="24"/>
          <w:szCs w:val="24"/>
        </w:rPr>
        <w:t>.</w:t>
      </w:r>
    </w:p>
    <w:p w:rsidR="008471C7" w:rsidRPr="006D76B4" w:rsidRDefault="008471C7"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6D76B4">
        <w:rPr>
          <w:sz w:val="24"/>
          <w:szCs w:val="24"/>
        </w:rPr>
        <w:t>Если по итогам вскрытия конвертов с заявками, либо завершения аукционной процедуры на понижение цены (переторжки) У</w:t>
      </w:r>
      <w:r w:rsidRPr="006D76B4">
        <w:rPr>
          <w:bCs w:val="0"/>
          <w:sz w:val="24"/>
          <w:szCs w:val="24"/>
        </w:rPr>
        <w:t xml:space="preserve">частник предложил </w:t>
      </w:r>
      <w:r w:rsidRPr="006D76B4">
        <w:rPr>
          <w:rFonts w:eastAsia="Times New Roman,Italic"/>
          <w:bCs w:val="0"/>
          <w:iCs/>
          <w:sz w:val="24"/>
          <w:szCs w:val="24"/>
        </w:rPr>
        <w:t>демпинговую цену</w:t>
      </w:r>
      <w:r w:rsidRPr="006D76B4">
        <w:rPr>
          <w:sz w:val="24"/>
          <w:szCs w:val="24"/>
        </w:rPr>
        <w:t xml:space="preserve">, и затем после завершения аукционной процедуры на понижение цены (переторжки) цена, предложенная Участником, была опять снижена, </w:t>
      </w:r>
      <w:proofErr w:type="gramStart"/>
      <w:r w:rsidRPr="006D76B4">
        <w:rPr>
          <w:rFonts w:eastAsia="Times New Roman,Italic"/>
          <w:bCs w:val="0"/>
          <w:iCs/>
          <w:sz w:val="24"/>
          <w:szCs w:val="24"/>
        </w:rPr>
        <w:t xml:space="preserve">документы, предусмотренные подпунктом </w:t>
      </w:r>
      <w:r w:rsidR="004E0F05">
        <w:fldChar w:fldCharType="begin"/>
      </w:r>
      <w:r w:rsidR="004E0F05">
        <w:instrText xml:space="preserve"> REF _Ref465675151 \r \h  \* MERGEFORMAT </w:instrText>
      </w:r>
      <w:r w:rsidR="004E0F05">
        <w:fldChar w:fldCharType="separate"/>
      </w:r>
      <w:r w:rsidR="00644A23" w:rsidRPr="00644A23">
        <w:rPr>
          <w:rFonts w:eastAsia="Times New Roman,Italic"/>
          <w:bCs w:val="0"/>
          <w:iCs/>
          <w:sz w:val="24"/>
          <w:szCs w:val="24"/>
        </w:rPr>
        <w:t>3.11.2</w:t>
      </w:r>
      <w:r w:rsidR="004E0F05">
        <w:fldChar w:fldCharType="end"/>
      </w:r>
      <w:r w:rsidRPr="006D76B4">
        <w:rPr>
          <w:rFonts w:eastAsia="Times New Roman,Italic"/>
          <w:bCs w:val="0"/>
          <w:iCs/>
          <w:sz w:val="24"/>
          <w:szCs w:val="24"/>
        </w:rPr>
        <w:t xml:space="preserve"> документации предоставляются</w:t>
      </w:r>
      <w:proofErr w:type="gramEnd"/>
      <w:r w:rsidRPr="006D76B4">
        <w:rPr>
          <w:rFonts w:eastAsia="Times New Roman,Italic"/>
          <w:bCs w:val="0"/>
          <w:iCs/>
          <w:sz w:val="24"/>
          <w:szCs w:val="24"/>
        </w:rPr>
        <w:t xml:space="preserve"> повторно.</w:t>
      </w:r>
    </w:p>
    <w:p w:rsidR="00845038" w:rsidRPr="003C0802" w:rsidRDefault="00845038" w:rsidP="00845038">
      <w:pPr>
        <w:widowControl w:val="0"/>
        <w:suppressAutoHyphens w:val="0"/>
        <w:overflowPunct w:val="0"/>
        <w:autoSpaceDE w:val="0"/>
        <w:autoSpaceDN w:val="0"/>
        <w:adjustRightInd w:val="0"/>
        <w:spacing w:line="264" w:lineRule="auto"/>
        <w:rPr>
          <w:sz w:val="24"/>
          <w:szCs w:val="24"/>
          <w:highlight w:val="darkCyan"/>
          <w:lang w:eastAsia="ru-RU"/>
        </w:rPr>
      </w:pPr>
    </w:p>
    <w:p w:rsidR="00845038" w:rsidRPr="00845038" w:rsidRDefault="00845038" w:rsidP="00845038">
      <w:pPr>
        <w:pStyle w:val="2"/>
        <w:tabs>
          <w:tab w:val="clear" w:pos="1700"/>
          <w:tab w:val="left" w:pos="709"/>
        </w:tabs>
        <w:spacing w:line="264" w:lineRule="auto"/>
      </w:pPr>
      <w:bookmarkStart w:id="676" w:name="_Ref471897245"/>
      <w:bookmarkStart w:id="677" w:name="_Toc471897543"/>
      <w:bookmarkStart w:id="678" w:name="_Ref303681924"/>
      <w:bookmarkStart w:id="679" w:name="_Ref303683914"/>
      <w:r w:rsidRPr="00845038">
        <w:t>О приоритете закупки работ, выполняемых российскими лицами, по отношению к работам, выполняемым иностранными лицами</w:t>
      </w:r>
      <w:bookmarkEnd w:id="676"/>
      <w:bookmarkEnd w:id="677"/>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224D1B">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224D1B">
        <w:rPr>
          <w:sz w:val="24"/>
          <w:szCs w:val="24"/>
        </w:rPr>
        <w:t xml:space="preserve"> требований п. 4.5.1 Единого стандарта закупок ПАО «Россети» (Положения о закупке) устанавливается приоритет закупки работ, выполняемых российскими лицами, по отношению к работам, выполняемым иностранными лицами (далее – приоритет).</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845038" w:rsidRPr="00845038"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 xml:space="preserve">Предоставление приоритета при закупке работ, выполняемых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w:t>
      </w:r>
      <w:r w:rsidRPr="00224D1B">
        <w:rPr>
          <w:sz w:val="24"/>
          <w:szCs w:val="24"/>
        </w:rPr>
        <w:lastRenderedPageBreak/>
        <w:t xml:space="preserve">приоритета при закупке работ, выполняемых российскими лицами </w:t>
      </w:r>
      <w:proofErr w:type="gramStart"/>
      <w:r w:rsidRPr="00224D1B">
        <w:rPr>
          <w:i/>
          <w:sz w:val="24"/>
          <w:szCs w:val="24"/>
          <w:lang w:val="en-US"/>
        </w:rPr>
        <w:t>k</w:t>
      </w:r>
      <w:proofErr w:type="gramEnd"/>
      <w:r w:rsidRPr="00224D1B">
        <w:rPr>
          <w:i/>
          <w:sz w:val="24"/>
          <w:szCs w:val="24"/>
          <w:vertAlign w:val="subscript"/>
        </w:rPr>
        <w:t>ПРИОР</w:t>
      </w:r>
      <w:r w:rsidRPr="00224D1B">
        <w:rPr>
          <w:sz w:val="24"/>
          <w:szCs w:val="24"/>
        </w:rPr>
        <w:t xml:space="preserve">=0,85, иначе </w:t>
      </w:r>
      <w:r w:rsidRPr="00224D1B">
        <w:rPr>
          <w:i/>
          <w:sz w:val="24"/>
          <w:szCs w:val="24"/>
          <w:lang w:val="en-US"/>
        </w:rPr>
        <w:t>k</w:t>
      </w:r>
      <w:r w:rsidRPr="00224D1B">
        <w:rPr>
          <w:i/>
          <w:sz w:val="24"/>
          <w:szCs w:val="24"/>
          <w:vertAlign w:val="subscript"/>
        </w:rPr>
        <w:t>ПРИОР</w:t>
      </w:r>
      <w:r w:rsidRPr="00224D1B">
        <w:rPr>
          <w:sz w:val="24"/>
          <w:szCs w:val="24"/>
        </w:rPr>
        <w:t xml:space="preserve">=1,0), при этом Договор заключается по цене Договора, предложенной Участником в Заявке (методика оценки </w:t>
      </w:r>
      <w:r w:rsidRPr="00D733FD">
        <w:rPr>
          <w:sz w:val="24"/>
          <w:szCs w:val="24"/>
        </w:rPr>
        <w:t>изложена в Приложении №3 к настоящей Документации).</w:t>
      </w:r>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224D1B">
        <w:rPr>
          <w:sz w:val="24"/>
          <w:szCs w:val="24"/>
        </w:rPr>
        <w:t>Приоритет не предоставляется в случаях, если: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а) закупка признана несостоявшейся (п. </w:t>
      </w:r>
      <w:r w:rsidR="004E0F05">
        <w:fldChar w:fldCharType="begin"/>
      </w:r>
      <w:r w:rsidR="004E0F05">
        <w:instrText xml:space="preserve"> REF _Ref303251044 \r \h  \* MERGEFORMAT </w:instrText>
      </w:r>
      <w:r w:rsidR="004E0F05">
        <w:fldChar w:fldCharType="separate"/>
      </w:r>
      <w:r w:rsidR="00644A23" w:rsidRPr="00644A23">
        <w:rPr>
          <w:rFonts w:ascii="Times New Roman" w:hAnsi="Times New Roman" w:cs="Times New Roman"/>
          <w:sz w:val="24"/>
          <w:szCs w:val="24"/>
        </w:rPr>
        <w:t>3.10</w:t>
      </w:r>
      <w:r w:rsidR="004E0F05">
        <w:fldChar w:fldCharType="end"/>
      </w:r>
      <w:r w:rsidRPr="00224D1B">
        <w:rPr>
          <w:rFonts w:ascii="Times New Roman" w:hAnsi="Times New Roman" w:cs="Times New Roman"/>
          <w:sz w:val="24"/>
          <w:szCs w:val="24"/>
        </w:rPr>
        <w:t>) и Договор заключается с единственным участником закупки, соответствующим требованиям закупочной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закупочной документации);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б) в заявке на участие в закупке не содержится предложений о выполнении работ российскими лицами;</w:t>
      </w:r>
    </w:p>
    <w:p w:rsidR="00845038" w:rsidRPr="00224D1B" w:rsidRDefault="00845038" w:rsidP="00845038">
      <w:pPr>
        <w:pStyle w:val="ConsPlusNormal"/>
        <w:ind w:firstLine="540"/>
        <w:jc w:val="both"/>
        <w:rPr>
          <w:rFonts w:ascii="Times New Roman" w:hAnsi="Times New Roman" w:cs="Times New Roman"/>
          <w:sz w:val="24"/>
          <w:szCs w:val="24"/>
        </w:rPr>
      </w:pPr>
      <w:r w:rsidRPr="00224D1B">
        <w:rPr>
          <w:rFonts w:ascii="Times New Roman" w:hAnsi="Times New Roman" w:cs="Times New Roman"/>
          <w:sz w:val="24"/>
          <w:szCs w:val="24"/>
        </w:rPr>
        <w:t xml:space="preserve">в) в заявках на участие в закупке </w:t>
      </w:r>
      <w:r w:rsidRPr="00224D1B">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224D1B">
        <w:rPr>
          <w:rFonts w:ascii="Times New Roman" w:hAnsi="Times New Roman" w:cs="Times New Roman"/>
          <w:sz w:val="24"/>
          <w:szCs w:val="24"/>
        </w:rPr>
        <w:t>не содержится предложений о выполнении работ иностранными лицами (с учетом положений нижеследующего пункта);</w:t>
      </w:r>
    </w:p>
    <w:p w:rsidR="00845038" w:rsidRPr="00224D1B" w:rsidRDefault="00845038" w:rsidP="00845038">
      <w:pPr>
        <w:pStyle w:val="ConsPlusNormal"/>
        <w:ind w:firstLine="540"/>
        <w:jc w:val="both"/>
        <w:rPr>
          <w:rFonts w:ascii="Times New Roman" w:hAnsi="Times New Roman" w:cs="Times New Roman"/>
          <w:sz w:val="24"/>
          <w:szCs w:val="24"/>
        </w:rPr>
      </w:pPr>
      <w:proofErr w:type="gramStart"/>
      <w:r w:rsidRPr="00224D1B">
        <w:rPr>
          <w:rFonts w:ascii="Times New Roman" w:hAnsi="Times New Roman" w:cs="Times New Roman"/>
          <w:sz w:val="24"/>
          <w:szCs w:val="24"/>
        </w:rPr>
        <w:t>г) в Заявке Участника содержится предложение о выполнении работ российскими лицами и иностранными лицами, при этом стоимость выполнения работ российскими лицами, составляет менее 50 процентов стоимости всех выполняемых таким участником работ, при этом установление соотношения цены выполнения работ российскими лицами и иностранными лицами определяется исходя из данных, указанных Участником в «Плане распределения объемов выполнения работ внутри коллективного Участника».</w:t>
      </w:r>
      <w:proofErr w:type="gramEnd"/>
    </w:p>
    <w:p w:rsidR="00845038" w:rsidRPr="00224D1B" w:rsidRDefault="00845038" w:rsidP="00644A23">
      <w:pPr>
        <w:widowControl w:val="0"/>
        <w:numPr>
          <w:ilvl w:val="2"/>
          <w:numId w:val="47"/>
        </w:numPr>
        <w:suppressAutoHyphens w:val="0"/>
        <w:overflowPunct w:val="0"/>
        <w:autoSpaceDE w:val="0"/>
        <w:autoSpaceDN w:val="0"/>
        <w:adjustRightInd w:val="0"/>
        <w:spacing w:line="264" w:lineRule="auto"/>
        <w:ind w:left="0" w:firstLine="567"/>
        <w:rPr>
          <w:bCs w:val="0"/>
          <w:sz w:val="24"/>
          <w:szCs w:val="24"/>
        </w:rPr>
      </w:pPr>
      <w:proofErr w:type="gramStart"/>
      <w:r w:rsidRPr="00224D1B">
        <w:rPr>
          <w:sz w:val="24"/>
          <w:szCs w:val="24"/>
        </w:rPr>
        <w:t xml:space="preserve">Заказчик </w:t>
      </w:r>
      <w:r w:rsidRPr="00224D1B">
        <w:rPr>
          <w:i/>
          <w:sz w:val="24"/>
          <w:szCs w:val="24"/>
          <w:u w:val="single"/>
        </w:rPr>
        <w:t>имеет право на одностороннее расторжение Договора</w:t>
      </w:r>
      <w:r w:rsidRPr="00224D1B">
        <w:rPr>
          <w:sz w:val="24"/>
          <w:szCs w:val="24"/>
        </w:rPr>
        <w:t xml:space="preserve"> с Участником закупки, которому был предоставлен приоритет при выполнении работ российскими лицами, если выяснится, что один или несколько членов Коллективного участника, отказались от выполнения работ,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w:t>
      </w:r>
      <w:proofErr w:type="gramEnd"/>
    </w:p>
    <w:p w:rsidR="00717F60" w:rsidRPr="00E71A48" w:rsidRDefault="00717F60" w:rsidP="00E71A48">
      <w:pPr>
        <w:pStyle w:val="2"/>
        <w:tabs>
          <w:tab w:val="clear" w:pos="1700"/>
          <w:tab w:val="left" w:pos="709"/>
        </w:tabs>
        <w:spacing w:line="264" w:lineRule="auto"/>
      </w:pPr>
      <w:bookmarkStart w:id="680" w:name="_Toc471897544"/>
      <w:bookmarkStart w:id="681" w:name="_Ref471897715"/>
      <w:bookmarkStart w:id="682" w:name="_Ref471897728"/>
      <w:r w:rsidRPr="00E71A48">
        <w:t xml:space="preserve">Подведение итогов </w:t>
      </w:r>
      <w:r w:rsidR="00DF639D" w:rsidRPr="00E71A48">
        <w:t>З</w:t>
      </w:r>
      <w:r w:rsidRPr="00E71A48">
        <w:t>апроса предложений</w:t>
      </w:r>
      <w:bookmarkEnd w:id="678"/>
      <w:bookmarkEnd w:id="679"/>
      <w:bookmarkEnd w:id="680"/>
      <w:bookmarkEnd w:id="681"/>
      <w:bookmarkEnd w:id="682"/>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8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68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w:t>
      </w:r>
      <w:r w:rsidR="00E60F8E" w:rsidRPr="008B51A2">
        <w:rPr>
          <w:sz w:val="24"/>
          <w:szCs w:val="24"/>
        </w:rPr>
        <w:t xml:space="preserve">который подписывается </w:t>
      </w:r>
      <w:r w:rsidR="00910732" w:rsidRPr="008B51A2">
        <w:rPr>
          <w:sz w:val="24"/>
          <w:szCs w:val="24"/>
        </w:rPr>
        <w:t>членами</w:t>
      </w:r>
      <w:r w:rsidR="00910732" w:rsidRPr="007C47E3">
        <w:rPr>
          <w:sz w:val="24"/>
          <w:szCs w:val="24"/>
        </w:rPr>
        <w:t xml:space="preserve"> </w:t>
      </w:r>
      <w:r w:rsidR="00E60F8E" w:rsidRPr="00E71A48">
        <w:rPr>
          <w:sz w:val="24"/>
          <w:szCs w:val="24"/>
        </w:rPr>
        <w:t>Закупочной комиссии</w:t>
      </w:r>
      <w:r w:rsidRPr="00E71A48">
        <w:rPr>
          <w:sz w:val="24"/>
          <w:szCs w:val="24"/>
        </w:rPr>
        <w:t>.</w:t>
      </w:r>
    </w:p>
    <w:p w:rsidR="00717F60" w:rsidRPr="00E71A48" w:rsidRDefault="009C744E" w:rsidP="00644A23">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proofErr w:type="gramStart"/>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w:t>
      </w:r>
      <w:r w:rsidRPr="00EB7A17">
        <w:rPr>
          <w:sz w:val="24"/>
          <w:szCs w:val="24"/>
        </w:rPr>
        <w:lastRenderedPageBreak/>
        <w:t>(раннюю) так и в большую (позднюю) сторону.</w:t>
      </w:r>
      <w:proofErr w:type="gramEnd"/>
    </w:p>
    <w:p w:rsidR="006C77D6" w:rsidRPr="00EB7A17" w:rsidRDefault="006C77D6" w:rsidP="00644A23">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684" w:name="_Ref303251044"/>
      <w:bookmarkStart w:id="685" w:name="_Toc471897545"/>
      <w:bookmarkStart w:id="686" w:name="_Ref191386295"/>
      <w:r w:rsidRPr="00E71A48">
        <w:t xml:space="preserve">Признание запроса предложений </w:t>
      </w:r>
      <w:proofErr w:type="gramStart"/>
      <w:r w:rsidRPr="00E71A48">
        <w:t>несостоявшимся</w:t>
      </w:r>
      <w:bookmarkEnd w:id="684"/>
      <w:bookmarkEnd w:id="685"/>
      <w:proofErr w:type="gramEnd"/>
    </w:p>
    <w:p w:rsidR="00717F60" w:rsidRPr="00E71A48" w:rsidRDefault="00717F60" w:rsidP="00644A23">
      <w:pPr>
        <w:widowControl w:val="0"/>
        <w:numPr>
          <w:ilvl w:val="2"/>
          <w:numId w:val="90"/>
        </w:numPr>
        <w:tabs>
          <w:tab w:val="num" w:pos="1134"/>
        </w:tabs>
        <w:overflowPunct w:val="0"/>
        <w:autoSpaceDE w:val="0"/>
        <w:spacing w:line="264" w:lineRule="auto"/>
        <w:ind w:left="0" w:firstLine="709"/>
        <w:rPr>
          <w:sz w:val="24"/>
          <w:szCs w:val="24"/>
        </w:rPr>
      </w:pPr>
      <w:bookmarkStart w:id="68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68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68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644A23">
      <w:pPr>
        <w:widowControl w:val="0"/>
        <w:numPr>
          <w:ilvl w:val="2"/>
          <w:numId w:val="90"/>
        </w:numPr>
        <w:tabs>
          <w:tab w:val="num" w:pos="1134"/>
        </w:tabs>
        <w:overflowPunct w:val="0"/>
        <w:autoSpaceDE w:val="0"/>
        <w:spacing w:line="264" w:lineRule="auto"/>
        <w:ind w:left="0" w:firstLine="709"/>
        <w:rPr>
          <w:bCs w:val="0"/>
          <w:sz w:val="24"/>
          <w:szCs w:val="24"/>
          <w:lang w:eastAsia="ru-RU"/>
        </w:rPr>
      </w:pPr>
      <w:bookmarkStart w:id="68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689"/>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644A23">
      <w:pPr>
        <w:numPr>
          <w:ilvl w:val="0"/>
          <w:numId w:val="49"/>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644A23">
      <w:pPr>
        <w:numPr>
          <w:ilvl w:val="0"/>
          <w:numId w:val="49"/>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8471C7" w:rsidRPr="00A53E26" w:rsidRDefault="008471C7" w:rsidP="00E71A48">
      <w:pPr>
        <w:pStyle w:val="2"/>
        <w:tabs>
          <w:tab w:val="clear" w:pos="1700"/>
          <w:tab w:val="left" w:pos="709"/>
        </w:tabs>
        <w:spacing w:line="264" w:lineRule="auto"/>
        <w:rPr>
          <w:bCs w:val="0"/>
        </w:rPr>
      </w:pPr>
      <w:bookmarkStart w:id="690" w:name="_Toc468975449"/>
      <w:bookmarkStart w:id="691" w:name="_Ref465670219"/>
      <w:bookmarkStart w:id="692" w:name="_Toc468355877"/>
      <w:bookmarkStart w:id="693" w:name="_Toc471897546"/>
      <w:bookmarkStart w:id="694" w:name="_Ref303683929"/>
      <w:r w:rsidRPr="00A53E26">
        <w:rPr>
          <w:bCs w:val="0"/>
        </w:rPr>
        <w:t>Антидемпинговые меры</w:t>
      </w:r>
      <w:bookmarkEnd w:id="690"/>
      <w:bookmarkEnd w:id="691"/>
      <w:bookmarkEnd w:id="692"/>
      <w:bookmarkEnd w:id="693"/>
    </w:p>
    <w:p w:rsidR="00186CC2" w:rsidRPr="006D76B4" w:rsidRDefault="00186CC2" w:rsidP="00186CC2">
      <w:pPr>
        <w:widowControl w:val="0"/>
        <w:numPr>
          <w:ilvl w:val="2"/>
          <w:numId w:val="93"/>
        </w:numPr>
        <w:overflowPunct w:val="0"/>
        <w:autoSpaceDE w:val="0"/>
        <w:spacing w:line="264" w:lineRule="auto"/>
        <w:ind w:left="0" w:firstLine="567"/>
        <w:rPr>
          <w:bCs w:val="0"/>
          <w:sz w:val="24"/>
          <w:szCs w:val="24"/>
        </w:rPr>
      </w:pPr>
      <w:r w:rsidRPr="00AE7BD7">
        <w:rPr>
          <w:rFonts w:eastAsia="Times New Roman,Italic"/>
          <w:bCs w:val="0"/>
          <w:iCs/>
          <w:sz w:val="24"/>
          <w:szCs w:val="24"/>
        </w:rPr>
        <w:t xml:space="preserve">При предложении </w:t>
      </w:r>
      <w:r w:rsidRPr="000B3BAA">
        <w:rPr>
          <w:sz w:val="24"/>
          <w:szCs w:val="24"/>
          <w:lang w:eastAsia="ru-RU"/>
        </w:rPr>
        <w:t>Участником или несколькими Участниками демпинговой цены по итогам вскрытия конвертов с заявками Участников, либо завершения аукционной процедуры на понижение цены (переторжки), к Участнику будут применены антидемпинговые меры</w:t>
      </w:r>
      <w:r w:rsidRPr="006D76B4">
        <w:rPr>
          <w:sz w:val="24"/>
          <w:szCs w:val="24"/>
          <w:lang w:eastAsia="ru-RU"/>
        </w:rPr>
        <w:t xml:space="preserve">, изложенные в данном разделе документации. </w:t>
      </w:r>
      <w:r w:rsidRPr="006D76B4">
        <w:rPr>
          <w:sz w:val="24"/>
          <w:szCs w:val="24"/>
        </w:rPr>
        <w:t>Расчет для определения демпинговой цены производится по приведенным единичным расценкам, указанным в Заявк</w:t>
      </w:r>
      <w:proofErr w:type="gramStart"/>
      <w:r w:rsidRPr="006D76B4">
        <w:rPr>
          <w:sz w:val="24"/>
          <w:szCs w:val="24"/>
        </w:rPr>
        <w:t>е(</w:t>
      </w:r>
      <w:proofErr w:type="gramEnd"/>
      <w:r w:rsidRPr="006D76B4">
        <w:rPr>
          <w:sz w:val="24"/>
          <w:szCs w:val="24"/>
        </w:rPr>
        <w:t>ах) Участника(</w:t>
      </w:r>
      <w:proofErr w:type="spellStart"/>
      <w:r w:rsidRPr="006D76B4">
        <w:rPr>
          <w:sz w:val="24"/>
          <w:szCs w:val="24"/>
        </w:rPr>
        <w:t>ов</w:t>
      </w:r>
      <w:proofErr w:type="spellEnd"/>
      <w:r w:rsidRPr="006D76B4">
        <w:rPr>
          <w:sz w:val="24"/>
          <w:szCs w:val="24"/>
        </w:rPr>
        <w:t>) (без НДС) и без учета предоставления приоритета работам, выполняемым российскими лицами. Участник считается предложившим демпинговую цену, если для него выполняется следующее соотношение:</w:t>
      </w:r>
    </w:p>
    <w:p w:rsidR="00186CC2" w:rsidRPr="006D76B4" w:rsidRDefault="00186CC2" w:rsidP="00186CC2">
      <w:pPr>
        <w:pStyle w:val="3"/>
        <w:keepNext w:val="0"/>
        <w:numPr>
          <w:ilvl w:val="0"/>
          <w:numId w:val="0"/>
        </w:numPr>
        <w:tabs>
          <w:tab w:val="left" w:pos="708"/>
        </w:tabs>
        <w:spacing w:before="0" w:after="60" w:line="264" w:lineRule="auto"/>
        <w:ind w:left="567"/>
        <w:jc w:val="both"/>
        <w:rPr>
          <w:b w:val="0"/>
        </w:rPr>
      </w:pPr>
      <w:r w:rsidRPr="006D76B4">
        <w:rPr>
          <w:b w:val="0"/>
          <w:position w:val="-24"/>
        </w:rPr>
        <w:object w:dxaOrig="1680" w:dyaOrig="12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4.55pt;height:60.55pt" o:ole="" fillcolor="window">
            <v:imagedata r:id="rId37" o:title=""/>
          </v:shape>
          <o:OLEObject Type="Embed" ProgID="Equation.3" ShapeID="_x0000_i1025" DrawAspect="Content" ObjectID="_1605701349" r:id="rId38"/>
        </w:object>
      </w:r>
      <w:r w:rsidRPr="006D76B4">
        <w:rPr>
          <w:b w:val="0"/>
        </w:rPr>
        <w:t>&gt;1,33, где:</w:t>
      </w:r>
    </w:p>
    <w:p w:rsidR="00186CC2" w:rsidRPr="006D76B4" w:rsidRDefault="00186CC2" w:rsidP="00186CC2">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1060" w:dyaOrig="440">
          <v:shape id="_x0000_i1026" type="#_x0000_t75" style="width:53.45pt;height:21.8pt" o:ole="">
            <v:imagedata r:id="rId39" o:title=""/>
          </v:shape>
          <o:OLEObject Type="Embed" ProgID="Equation.3" ShapeID="_x0000_i1026" DrawAspect="Content" ObjectID="_1605701350" r:id="rId40"/>
        </w:object>
      </w:r>
      <w:r w:rsidRPr="006D76B4">
        <w:rPr>
          <w:b w:val="0"/>
        </w:rPr>
        <w:t xml:space="preserve">– единичная начальная (максимальная) расценка (цена), указанная в приложении №1 к настоящей документации; </w:t>
      </w:r>
    </w:p>
    <w:p w:rsidR="00186CC2" w:rsidRPr="006D76B4" w:rsidRDefault="00186CC2" w:rsidP="00186CC2">
      <w:pPr>
        <w:pStyle w:val="3"/>
        <w:keepNext w:val="0"/>
        <w:numPr>
          <w:ilvl w:val="0"/>
          <w:numId w:val="0"/>
        </w:numPr>
        <w:tabs>
          <w:tab w:val="left" w:pos="708"/>
        </w:tabs>
        <w:spacing w:before="0" w:after="60" w:line="264" w:lineRule="auto"/>
        <w:ind w:left="567"/>
        <w:jc w:val="both"/>
        <w:rPr>
          <w:b w:val="0"/>
        </w:rPr>
      </w:pPr>
      <w:r w:rsidRPr="006D76B4">
        <w:rPr>
          <w:b w:val="0"/>
          <w:position w:val="-20"/>
        </w:rPr>
        <w:object w:dxaOrig="380" w:dyaOrig="440">
          <v:shape id="_x0000_i1027" type="#_x0000_t75" style="width:18.55pt;height:21.8pt" o:ole="">
            <v:imagedata r:id="rId41" o:title=""/>
          </v:shape>
          <o:OLEObject Type="Embed" ProgID="Equation.3" ShapeID="_x0000_i1027" DrawAspect="Content" ObjectID="_1605701351" r:id="rId42"/>
        </w:object>
      </w:r>
      <w:r w:rsidRPr="006D76B4">
        <w:rPr>
          <w:b w:val="0"/>
        </w:rPr>
        <w:t xml:space="preserve">– оцениваемая, предложенная Участником цена продукции, по каждой позиции; </w:t>
      </w:r>
    </w:p>
    <w:p w:rsidR="00186CC2" w:rsidRPr="006D76B4" w:rsidRDefault="00186CC2" w:rsidP="00186CC2">
      <w:pPr>
        <w:pStyle w:val="3"/>
        <w:keepNext w:val="0"/>
        <w:numPr>
          <w:ilvl w:val="0"/>
          <w:numId w:val="0"/>
        </w:numPr>
        <w:tabs>
          <w:tab w:val="left" w:pos="708"/>
        </w:tabs>
        <w:spacing w:before="0" w:after="60" w:line="264" w:lineRule="auto"/>
        <w:ind w:left="567"/>
        <w:jc w:val="both"/>
        <w:rPr>
          <w:b w:val="0"/>
        </w:rPr>
      </w:pPr>
      <w:r w:rsidRPr="006D76B4">
        <w:rPr>
          <w:b w:val="0"/>
          <w:i/>
          <w:iCs/>
          <w:lang w:val="en-US"/>
        </w:rPr>
        <w:t>n</w:t>
      </w:r>
      <w:r w:rsidRPr="006D76B4">
        <w:rPr>
          <w:b w:val="0"/>
        </w:rPr>
        <w:t xml:space="preserve"> – </w:t>
      </w:r>
      <w:proofErr w:type="gramStart"/>
      <w:r w:rsidRPr="006D76B4">
        <w:rPr>
          <w:b w:val="0"/>
        </w:rPr>
        <w:t>количество</w:t>
      </w:r>
      <w:proofErr w:type="gramEnd"/>
      <w:r w:rsidRPr="006D76B4">
        <w:rPr>
          <w:b w:val="0"/>
        </w:rPr>
        <w:t xml:space="preserve"> позиций продукции;</w:t>
      </w:r>
    </w:p>
    <w:p w:rsidR="00186CC2" w:rsidRPr="006D76B4" w:rsidRDefault="00186CC2" w:rsidP="00186CC2">
      <w:pPr>
        <w:pStyle w:val="3"/>
        <w:keepNext w:val="0"/>
        <w:numPr>
          <w:ilvl w:val="0"/>
          <w:numId w:val="0"/>
        </w:numPr>
        <w:tabs>
          <w:tab w:val="left" w:pos="708"/>
        </w:tabs>
        <w:spacing w:before="0" w:after="60" w:line="264" w:lineRule="auto"/>
        <w:ind w:left="567"/>
        <w:jc w:val="both"/>
        <w:rPr>
          <w:b w:val="0"/>
        </w:rPr>
      </w:pPr>
      <w:r w:rsidRPr="006D76B4">
        <w:rPr>
          <w:b w:val="0"/>
          <w:i/>
          <w:iCs/>
        </w:rPr>
        <w:t xml:space="preserve">1,33 </w:t>
      </w:r>
      <w:r w:rsidRPr="006D76B4">
        <w:rPr>
          <w:b w:val="0"/>
        </w:rPr>
        <w:t xml:space="preserve">– показатель снижения усредненных (взвешенных) единичных расценок Участника более чем на 25% по отношению к единичным начальным </w:t>
      </w:r>
      <w:r w:rsidRPr="006D76B4">
        <w:rPr>
          <w:b w:val="0"/>
        </w:rPr>
        <w:lastRenderedPageBreak/>
        <w:t>(максимальным) расценкам, указанным в приложении №1 к настоящей документации.</w:t>
      </w:r>
    </w:p>
    <w:p w:rsidR="00186CC2" w:rsidRPr="00C31D7F" w:rsidRDefault="00186CC2" w:rsidP="00186CC2">
      <w:pPr>
        <w:widowControl w:val="0"/>
        <w:numPr>
          <w:ilvl w:val="2"/>
          <w:numId w:val="93"/>
        </w:numPr>
        <w:overflowPunct w:val="0"/>
        <w:autoSpaceDE w:val="0"/>
        <w:spacing w:line="264" w:lineRule="auto"/>
        <w:ind w:left="0" w:firstLine="567"/>
        <w:rPr>
          <w:bCs w:val="0"/>
          <w:sz w:val="24"/>
          <w:szCs w:val="24"/>
        </w:rPr>
      </w:pPr>
      <w:bookmarkStart w:id="695" w:name="_Ref465675151"/>
      <w:r w:rsidRPr="006D76B4">
        <w:rPr>
          <w:rFonts w:eastAsia="Times New Roman,Italic"/>
          <w:bCs w:val="0"/>
          <w:iCs/>
          <w:sz w:val="24"/>
          <w:szCs w:val="24"/>
        </w:rPr>
        <w:t>Участник при представлении предложения с демпинговой ценой обязан представить в составе заявки обоснование</w:t>
      </w:r>
      <w:r w:rsidRPr="00C31D7F">
        <w:rPr>
          <w:rFonts w:eastAsia="Times New Roman,Italic"/>
          <w:bCs w:val="0"/>
          <w:iCs/>
          <w:sz w:val="24"/>
          <w:szCs w:val="24"/>
        </w:rPr>
        <w:t xml:space="preserve"> предлагаемой цены, которое может включать один или несколько документов, заверенных подписью и печатью (при ее наличии) у Участника:</w:t>
      </w:r>
      <w:bookmarkEnd w:id="695"/>
    </w:p>
    <w:p w:rsidR="00186CC2" w:rsidRPr="00C31D7F" w:rsidRDefault="00186CC2" w:rsidP="00186CC2">
      <w:pPr>
        <w:numPr>
          <w:ilvl w:val="0"/>
          <w:numId w:val="91"/>
        </w:numPr>
        <w:tabs>
          <w:tab w:val="left" w:pos="1620"/>
        </w:tabs>
        <w:suppressAutoHyphens w:val="0"/>
        <w:spacing w:after="120" w:line="240" w:lineRule="auto"/>
        <w:rPr>
          <w:rFonts w:eastAsia="Times New Roman,Italic"/>
          <w:bCs w:val="0"/>
          <w:iCs/>
          <w:sz w:val="24"/>
          <w:szCs w:val="24"/>
        </w:rPr>
      </w:pPr>
      <w:r w:rsidRPr="00C31D7F">
        <w:rPr>
          <w:rFonts w:eastAsia="Times New Roman,Italic"/>
          <w:bCs w:val="0"/>
          <w:iCs/>
          <w:sz w:val="24"/>
          <w:szCs w:val="24"/>
        </w:rPr>
        <w:t>в случае если при выполнении работ в соответствии с законодательством Российской Федерации исполнителю, подрядчику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выполнения работ по предложенной в заявке цене;</w:t>
      </w:r>
    </w:p>
    <w:p w:rsidR="00186CC2" w:rsidRPr="006D76B4" w:rsidRDefault="00186CC2" w:rsidP="00186CC2">
      <w:pPr>
        <w:numPr>
          <w:ilvl w:val="0"/>
          <w:numId w:val="91"/>
        </w:numPr>
        <w:tabs>
          <w:tab w:val="left" w:pos="1620"/>
        </w:tabs>
        <w:suppressAutoHyphens w:val="0"/>
        <w:spacing w:after="120" w:line="240" w:lineRule="auto"/>
        <w:rPr>
          <w:rFonts w:eastAsia="Times New Roman,Italic"/>
          <w:bCs w:val="0"/>
          <w:iCs/>
          <w:sz w:val="24"/>
          <w:szCs w:val="24"/>
        </w:rPr>
      </w:pPr>
      <w:proofErr w:type="gramStart"/>
      <w:r w:rsidRPr="00C31D7F">
        <w:rPr>
          <w:rFonts w:eastAsia="Times New Roman,Italic"/>
          <w:bCs w:val="0"/>
          <w:iCs/>
          <w:sz w:val="24"/>
          <w:szCs w:val="24"/>
        </w:rPr>
        <w:t>в случае если при выполнении работ требуется поставка оборудования и материалов, связанных с выполнением Договора, цена которых составляет более 50% от стоимости заявки</w:t>
      </w:r>
      <w:r>
        <w:rPr>
          <w:rFonts w:eastAsia="Times New Roman,Italic"/>
          <w:bCs w:val="0"/>
          <w:iCs/>
          <w:sz w:val="24"/>
          <w:szCs w:val="24"/>
        </w:rPr>
        <w:t>,</w:t>
      </w:r>
      <w:r w:rsidRPr="00C31D7F">
        <w:rPr>
          <w:rFonts w:eastAsia="Times New Roman,Italic"/>
          <w:bCs w:val="0"/>
          <w:iCs/>
          <w:sz w:val="24"/>
          <w:szCs w:val="24"/>
        </w:rPr>
        <w:t xml:space="preserve"> дополнительно должны быть включены один или несколько документов, обосновывающих эту цену, а именно: </w:t>
      </w:r>
      <w:r w:rsidRPr="00C31D7F">
        <w:rPr>
          <w:sz w:val="24"/>
          <w:szCs w:val="24"/>
        </w:rPr>
        <w:t xml:space="preserve">гарантийное письмо от производителя с указанием цены предлагаемой к поставке продукции (при этом данное письмо </w:t>
      </w:r>
      <w:r w:rsidRPr="006D76B4">
        <w:rPr>
          <w:sz w:val="24"/>
          <w:szCs w:val="24"/>
        </w:rPr>
        <w:t xml:space="preserve">должно быть заверено </w:t>
      </w:r>
      <w:r w:rsidRPr="006D76B4">
        <w:rPr>
          <w:rFonts w:eastAsia="Times New Roman,Italic"/>
          <w:bCs w:val="0"/>
          <w:iCs/>
          <w:sz w:val="24"/>
          <w:szCs w:val="24"/>
        </w:rPr>
        <w:t xml:space="preserve">подписью и печатью </w:t>
      </w:r>
      <w:r w:rsidRPr="006D76B4">
        <w:rPr>
          <w:sz w:val="24"/>
          <w:szCs w:val="24"/>
        </w:rPr>
        <w:t>производителя</w:t>
      </w:r>
      <w:r w:rsidRPr="006D76B4">
        <w:rPr>
          <w:rFonts w:eastAsia="Times New Roman,Italic"/>
          <w:bCs w:val="0"/>
          <w:iCs/>
          <w:sz w:val="24"/>
          <w:szCs w:val="24"/>
        </w:rPr>
        <w:t>)</w:t>
      </w:r>
      <w:r w:rsidRPr="006D76B4">
        <w:rPr>
          <w:sz w:val="24"/>
          <w:szCs w:val="24"/>
        </w:rPr>
        <w:t>;</w:t>
      </w:r>
      <w:proofErr w:type="gramEnd"/>
      <w:r w:rsidRPr="006D76B4">
        <w:rPr>
          <w:sz w:val="24"/>
          <w:szCs w:val="24"/>
        </w:rPr>
        <w:t xml:space="preserve"> иные документы и расчеты, подтверждающие возможность участника закупки осуществить поставку продукции по </w:t>
      </w:r>
      <w:r w:rsidRPr="006D76B4">
        <w:rPr>
          <w:rFonts w:eastAsia="Times New Roman,Italic"/>
          <w:bCs w:val="0"/>
          <w:iCs/>
          <w:sz w:val="24"/>
          <w:szCs w:val="24"/>
        </w:rPr>
        <w:t>предлагаемой цене и обоснование этой цены.</w:t>
      </w:r>
    </w:p>
    <w:p w:rsidR="00186CC2" w:rsidRPr="006D76B4" w:rsidRDefault="00186CC2" w:rsidP="00186CC2">
      <w:pPr>
        <w:widowControl w:val="0"/>
        <w:numPr>
          <w:ilvl w:val="2"/>
          <w:numId w:val="93"/>
        </w:numPr>
        <w:overflowPunct w:val="0"/>
        <w:autoSpaceDE w:val="0"/>
        <w:spacing w:line="264" w:lineRule="auto"/>
        <w:ind w:left="0" w:firstLine="567"/>
        <w:rPr>
          <w:bCs w:val="0"/>
          <w:sz w:val="24"/>
          <w:szCs w:val="24"/>
        </w:rPr>
      </w:pPr>
      <w:r w:rsidRPr="006D76B4">
        <w:rPr>
          <w:bCs w:val="0"/>
          <w:sz w:val="24"/>
          <w:szCs w:val="24"/>
        </w:rPr>
        <w:t>Непредставление Участником</w:t>
      </w:r>
      <w:r w:rsidRPr="006D76B4">
        <w:rPr>
          <w:rFonts w:eastAsia="Times New Roman,Italic"/>
          <w:iCs/>
          <w:sz w:val="24"/>
          <w:szCs w:val="24"/>
        </w:rPr>
        <w:t>, предложившим демпинговую цену, документов, указанных</w:t>
      </w:r>
      <w:r w:rsidRPr="006D76B4">
        <w:rPr>
          <w:sz w:val="24"/>
          <w:szCs w:val="24"/>
        </w:rPr>
        <w:t xml:space="preserve"> </w:t>
      </w:r>
      <w:r w:rsidRPr="006D76B4">
        <w:rPr>
          <w:bCs w:val="0"/>
          <w:sz w:val="24"/>
          <w:szCs w:val="24"/>
        </w:rPr>
        <w:t xml:space="preserve">в п. </w:t>
      </w:r>
      <w:r>
        <w:fldChar w:fldCharType="begin"/>
      </w:r>
      <w:r>
        <w:instrText xml:space="preserve"> REF _Ref465675151 \r \h  \* MERGEFORMAT </w:instrText>
      </w:r>
      <w:r>
        <w:fldChar w:fldCharType="separate"/>
      </w:r>
      <w:r w:rsidRPr="00644A23">
        <w:rPr>
          <w:bCs w:val="0"/>
          <w:sz w:val="24"/>
          <w:szCs w:val="24"/>
        </w:rPr>
        <w:t>3.11.2</w:t>
      </w:r>
      <w:r>
        <w:fldChar w:fldCharType="end"/>
      </w:r>
      <w:r w:rsidRPr="006D76B4">
        <w:rPr>
          <w:bCs w:val="0"/>
          <w:sz w:val="24"/>
          <w:szCs w:val="24"/>
        </w:rPr>
        <w:t>, будет являться причиной отклонения Участника.</w:t>
      </w:r>
    </w:p>
    <w:p w:rsidR="00186CC2" w:rsidRPr="006D76B4" w:rsidRDefault="00186CC2" w:rsidP="00186CC2">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 xml:space="preserve">В случае невыполнения Участником требования о представлении документов или признания </w:t>
      </w:r>
      <w:r w:rsidRPr="006D76B4">
        <w:rPr>
          <w:rFonts w:eastAsia="Times New Roman,Italic"/>
          <w:iCs/>
          <w:sz w:val="24"/>
          <w:szCs w:val="24"/>
        </w:rPr>
        <w:t xml:space="preserve">Закупочной комиссией предложенной Участником </w:t>
      </w:r>
      <w:r w:rsidRPr="006D76B4">
        <w:rPr>
          <w:rFonts w:eastAsia="Times New Roman,Italic"/>
          <w:bCs w:val="0"/>
          <w:iCs/>
          <w:sz w:val="24"/>
          <w:szCs w:val="24"/>
        </w:rPr>
        <w:t xml:space="preserve">цены необоснованной, заявка на участие в закупке такого Участника отклоняется. Комиссия оставляет за собой право </w:t>
      </w:r>
      <w:r w:rsidRPr="006D76B4">
        <w:rPr>
          <w:sz w:val="24"/>
          <w:szCs w:val="24"/>
        </w:rPr>
        <w:t>проверять соответствие предоставленных Участником заявлений, документов и информации действительности</w:t>
      </w:r>
      <w:r w:rsidRPr="006D76B4">
        <w:rPr>
          <w:rFonts w:eastAsia="Times New Roman,Italic"/>
          <w:bCs w:val="0"/>
          <w:iCs/>
          <w:sz w:val="24"/>
          <w:szCs w:val="24"/>
        </w:rPr>
        <w:t xml:space="preserve"> в соответствии с подпунктом </w:t>
      </w:r>
      <w:r>
        <w:fldChar w:fldCharType="begin"/>
      </w:r>
      <w:r>
        <w:instrText xml:space="preserve"> REF _Ref468976124 \r \h  \* MERGEFORMAT </w:instrText>
      </w:r>
      <w:r>
        <w:fldChar w:fldCharType="separate"/>
      </w:r>
      <w:r w:rsidRPr="00644A23">
        <w:rPr>
          <w:rFonts w:eastAsia="Times New Roman,Italic"/>
          <w:bCs w:val="0"/>
          <w:iCs/>
          <w:sz w:val="24"/>
          <w:szCs w:val="24"/>
        </w:rPr>
        <w:t>3.6.2.5</w:t>
      </w:r>
      <w:r>
        <w:fldChar w:fldCharType="end"/>
      </w:r>
      <w:r w:rsidRPr="006D76B4">
        <w:rPr>
          <w:rFonts w:eastAsia="Times New Roman,Italic"/>
          <w:bCs w:val="0"/>
          <w:iCs/>
          <w:sz w:val="24"/>
          <w:szCs w:val="24"/>
        </w:rPr>
        <w:t xml:space="preserve"> документации.</w:t>
      </w:r>
    </w:p>
    <w:p w:rsidR="00186CC2" w:rsidRPr="006D76B4" w:rsidRDefault="00186CC2" w:rsidP="00186CC2">
      <w:pPr>
        <w:widowControl w:val="0"/>
        <w:numPr>
          <w:ilvl w:val="2"/>
          <w:numId w:val="93"/>
        </w:numPr>
        <w:overflowPunct w:val="0"/>
        <w:autoSpaceDE w:val="0"/>
        <w:spacing w:line="264" w:lineRule="auto"/>
        <w:ind w:left="0" w:firstLine="567"/>
        <w:rPr>
          <w:bCs w:val="0"/>
          <w:sz w:val="24"/>
          <w:szCs w:val="24"/>
        </w:rPr>
      </w:pPr>
      <w:r w:rsidRPr="006D76B4">
        <w:rPr>
          <w:rFonts w:eastAsia="Times New Roman,Italic"/>
          <w:bCs w:val="0"/>
          <w:iCs/>
          <w:sz w:val="24"/>
          <w:szCs w:val="24"/>
        </w:rPr>
        <w:t>Заявка Участника, содержащая демпинговую цену,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86CC2" w:rsidRPr="006D76B4" w:rsidRDefault="00186CC2" w:rsidP="00186CC2">
      <w:pPr>
        <w:widowControl w:val="0"/>
        <w:numPr>
          <w:ilvl w:val="2"/>
          <w:numId w:val="93"/>
        </w:numPr>
        <w:overflowPunct w:val="0"/>
        <w:autoSpaceDE w:val="0"/>
        <w:spacing w:line="264" w:lineRule="auto"/>
        <w:ind w:left="0" w:firstLine="567"/>
        <w:rPr>
          <w:bCs w:val="0"/>
          <w:sz w:val="24"/>
          <w:szCs w:val="24"/>
        </w:rPr>
      </w:pPr>
      <w:r w:rsidRPr="006D76B4">
        <w:rPr>
          <w:sz w:val="24"/>
          <w:szCs w:val="24"/>
        </w:rPr>
        <w:t xml:space="preserve">Участник, </w:t>
      </w:r>
      <w:r w:rsidRPr="006D76B4">
        <w:rPr>
          <w:sz w:val="24"/>
          <w:szCs w:val="24"/>
          <w:lang w:eastAsia="ru-RU"/>
        </w:rPr>
        <w:t xml:space="preserve">чья заявка была признана лучшей, предложивший демпинговую цену, должен до заключения Договора предоставить обеспечение исполнения обязательств Поставщика по Договору на условиях, изложенных </w:t>
      </w:r>
      <w:r w:rsidRPr="006D76B4">
        <w:rPr>
          <w:sz w:val="24"/>
          <w:szCs w:val="24"/>
        </w:rPr>
        <w:t xml:space="preserve">в </w:t>
      </w:r>
      <w:proofErr w:type="spellStart"/>
      <w:r w:rsidRPr="006D76B4">
        <w:rPr>
          <w:sz w:val="24"/>
          <w:szCs w:val="24"/>
        </w:rPr>
        <w:t>пп</w:t>
      </w:r>
      <w:proofErr w:type="spellEnd"/>
      <w:r w:rsidRPr="006D76B4">
        <w:rPr>
          <w:sz w:val="24"/>
          <w:szCs w:val="24"/>
        </w:rPr>
        <w:t xml:space="preserve">. </w:t>
      </w:r>
      <w:r>
        <w:fldChar w:fldCharType="begin"/>
      </w:r>
      <w:r>
        <w:instrText xml:space="preserve"> REF _Ref465437572 \r \h  \* MERGEFORMAT </w:instrText>
      </w:r>
      <w:r>
        <w:fldChar w:fldCharType="separate"/>
      </w:r>
      <w:r w:rsidRPr="00644A23">
        <w:rPr>
          <w:sz w:val="24"/>
          <w:szCs w:val="24"/>
        </w:rPr>
        <w:t>3.13.2</w:t>
      </w:r>
      <w:r>
        <w:fldChar w:fldCharType="end"/>
      </w:r>
      <w:r w:rsidRPr="006D76B4">
        <w:rPr>
          <w:sz w:val="24"/>
          <w:szCs w:val="24"/>
        </w:rPr>
        <w:t>-</w:t>
      </w:r>
      <w:r>
        <w:fldChar w:fldCharType="begin"/>
      </w:r>
      <w:r>
        <w:instrText xml:space="preserve"> REF _Ref465440181 \r \h  \* MERGEFORMAT </w:instrText>
      </w:r>
      <w:r>
        <w:fldChar w:fldCharType="separate"/>
      </w:r>
      <w:r w:rsidRPr="00644A23">
        <w:rPr>
          <w:sz w:val="24"/>
          <w:szCs w:val="24"/>
        </w:rPr>
        <w:t>3.13.4</w:t>
      </w:r>
      <w:r>
        <w:fldChar w:fldCharType="end"/>
      </w:r>
      <w:r w:rsidRPr="006D76B4">
        <w:rPr>
          <w:sz w:val="24"/>
          <w:szCs w:val="24"/>
        </w:rPr>
        <w:t>.</w:t>
      </w:r>
    </w:p>
    <w:p w:rsidR="00186CC2" w:rsidRPr="006D76B4" w:rsidRDefault="00186CC2" w:rsidP="00186CC2">
      <w:pPr>
        <w:widowControl w:val="0"/>
        <w:numPr>
          <w:ilvl w:val="2"/>
          <w:numId w:val="93"/>
        </w:numPr>
        <w:overflowPunct w:val="0"/>
        <w:autoSpaceDE w:val="0"/>
        <w:spacing w:line="264" w:lineRule="auto"/>
        <w:ind w:left="0" w:firstLine="567"/>
        <w:rPr>
          <w:bCs w:val="0"/>
          <w:sz w:val="24"/>
          <w:szCs w:val="24"/>
        </w:rPr>
      </w:pPr>
      <w:r w:rsidRPr="006D76B4">
        <w:rPr>
          <w:sz w:val="24"/>
          <w:szCs w:val="24"/>
        </w:rPr>
        <w:t>В случае</w:t>
      </w:r>
      <w:proofErr w:type="gramStart"/>
      <w:r w:rsidRPr="006D76B4">
        <w:rPr>
          <w:sz w:val="24"/>
          <w:szCs w:val="24"/>
        </w:rPr>
        <w:t>,</w:t>
      </w:r>
      <w:proofErr w:type="gramEnd"/>
      <w:r w:rsidRPr="006D76B4">
        <w:rPr>
          <w:sz w:val="24"/>
          <w:szCs w:val="24"/>
        </w:rPr>
        <w:t xml:space="preserve"> если по итогам анализа документов, представленных Участником, предложившим </w:t>
      </w:r>
      <w:r w:rsidRPr="006D76B4">
        <w:rPr>
          <w:rFonts w:eastAsia="Times New Roman,Italic"/>
          <w:bCs w:val="0"/>
          <w:iCs/>
          <w:sz w:val="24"/>
          <w:szCs w:val="24"/>
        </w:rPr>
        <w:t>демпинговую цену</w:t>
      </w:r>
      <w:r w:rsidRPr="006D76B4">
        <w:rPr>
          <w:sz w:val="24"/>
          <w:szCs w:val="24"/>
        </w:rPr>
        <w:t xml:space="preserve">, будет установлено, что </w:t>
      </w:r>
      <w:r w:rsidRPr="006D76B4">
        <w:rPr>
          <w:sz w:val="24"/>
          <w:szCs w:val="24"/>
          <w:lang w:eastAsia="ru-RU"/>
        </w:rPr>
        <w:t>единичные начальные (максимальные) расценки были</w:t>
      </w:r>
      <w:r w:rsidRPr="006D76B4">
        <w:rPr>
          <w:sz w:val="24"/>
          <w:szCs w:val="24"/>
        </w:rPr>
        <w:t xml:space="preserve"> </w:t>
      </w:r>
      <w:r w:rsidRPr="006D76B4">
        <w:rPr>
          <w:sz w:val="24"/>
          <w:szCs w:val="24"/>
          <w:lang w:eastAsia="ru-RU"/>
        </w:rPr>
        <w:t xml:space="preserve">рассчитаны </w:t>
      </w:r>
      <w:r w:rsidRPr="006D76B4">
        <w:rPr>
          <w:sz w:val="24"/>
          <w:szCs w:val="24"/>
        </w:rPr>
        <w:t>неверно, и ценовое предложение Участника закупки не является аномально низким (</w:t>
      </w:r>
      <w:r w:rsidRPr="006D76B4">
        <w:rPr>
          <w:rFonts w:eastAsia="Times New Roman,Italic"/>
          <w:iCs/>
          <w:sz w:val="24"/>
          <w:szCs w:val="24"/>
        </w:rPr>
        <w:t>демпинговым)</w:t>
      </w:r>
      <w:r w:rsidRPr="006D76B4">
        <w:rPr>
          <w:sz w:val="24"/>
          <w:szCs w:val="24"/>
        </w:rPr>
        <w:t>, закупочная комиссия вправе принять следующие решения:</w:t>
      </w:r>
    </w:p>
    <w:p w:rsidR="00186CC2" w:rsidRPr="006D76B4" w:rsidRDefault="00186CC2" w:rsidP="00186CC2">
      <w:pPr>
        <w:numPr>
          <w:ilvl w:val="0"/>
          <w:numId w:val="92"/>
        </w:numPr>
        <w:tabs>
          <w:tab w:val="left" w:pos="1620"/>
        </w:tabs>
        <w:suppressAutoHyphens w:val="0"/>
        <w:spacing w:after="120" w:line="240" w:lineRule="auto"/>
        <w:rPr>
          <w:bCs w:val="0"/>
          <w:sz w:val="24"/>
          <w:szCs w:val="24"/>
        </w:rPr>
      </w:pPr>
      <w:r w:rsidRPr="006D76B4">
        <w:rPr>
          <w:sz w:val="24"/>
          <w:szCs w:val="24"/>
        </w:rPr>
        <w:t>об отмене закупочной процедуры в сроки и порядке, установленном Положением о закупке, и объявлении ее повторно с откорректированными единичными начальными (максимальными) расценками и, при необходимости, начальной (максимальной) ценой Договора;</w:t>
      </w:r>
    </w:p>
    <w:p w:rsidR="008471C7" w:rsidRPr="00A53E26" w:rsidRDefault="00186CC2" w:rsidP="00186CC2">
      <w:pPr>
        <w:numPr>
          <w:ilvl w:val="0"/>
          <w:numId w:val="92"/>
        </w:numPr>
        <w:tabs>
          <w:tab w:val="left" w:pos="1620"/>
        </w:tabs>
        <w:suppressAutoHyphens w:val="0"/>
        <w:spacing w:after="120" w:line="240" w:lineRule="auto"/>
        <w:rPr>
          <w:bCs w:val="0"/>
          <w:sz w:val="24"/>
          <w:szCs w:val="24"/>
        </w:rPr>
      </w:pPr>
      <w:r w:rsidRPr="006D76B4">
        <w:rPr>
          <w:sz w:val="24"/>
          <w:szCs w:val="24"/>
        </w:rPr>
        <w:lastRenderedPageBreak/>
        <w:t xml:space="preserve">о заключении Договора с участником закупки, чья заявка была признана лучшей, при этом требования о предоставлении обеспечения, указанные в </w:t>
      </w:r>
      <w:proofErr w:type="spellStart"/>
      <w:r w:rsidRPr="006D76B4">
        <w:rPr>
          <w:sz w:val="24"/>
          <w:szCs w:val="24"/>
        </w:rPr>
        <w:t>пп</w:t>
      </w:r>
      <w:proofErr w:type="spellEnd"/>
      <w:r w:rsidRPr="006D76B4">
        <w:rPr>
          <w:sz w:val="24"/>
          <w:szCs w:val="24"/>
        </w:rPr>
        <w:t xml:space="preserve">. </w:t>
      </w:r>
      <w:r>
        <w:fldChar w:fldCharType="begin"/>
      </w:r>
      <w:r>
        <w:instrText xml:space="preserve"> REF _Ref465437572 \r \h  \* MERGEFORMAT </w:instrText>
      </w:r>
      <w:r>
        <w:fldChar w:fldCharType="separate"/>
      </w:r>
      <w:r w:rsidRPr="00644A23">
        <w:rPr>
          <w:sz w:val="24"/>
          <w:szCs w:val="24"/>
        </w:rPr>
        <w:t>3.13.2</w:t>
      </w:r>
      <w:r>
        <w:fldChar w:fldCharType="end"/>
      </w:r>
      <w:r w:rsidRPr="006D76B4">
        <w:rPr>
          <w:sz w:val="24"/>
          <w:szCs w:val="24"/>
        </w:rPr>
        <w:t>-</w:t>
      </w:r>
      <w:r>
        <w:fldChar w:fldCharType="begin"/>
      </w:r>
      <w:r>
        <w:instrText xml:space="preserve"> REF _Ref465440181 \r \h  \* MERGEFORMAT </w:instrText>
      </w:r>
      <w:r>
        <w:fldChar w:fldCharType="separate"/>
      </w:r>
      <w:r w:rsidRPr="00644A23">
        <w:rPr>
          <w:sz w:val="24"/>
          <w:szCs w:val="24"/>
        </w:rPr>
        <w:t>3.13.4</w:t>
      </w:r>
      <w:r>
        <w:fldChar w:fldCharType="end"/>
      </w:r>
      <w:r w:rsidRPr="006D76B4">
        <w:rPr>
          <w:sz w:val="24"/>
          <w:szCs w:val="24"/>
        </w:rPr>
        <w:t>, не применяются</w:t>
      </w:r>
      <w:bookmarkStart w:id="696" w:name="_GoBack"/>
      <w:bookmarkEnd w:id="696"/>
      <w:r w:rsidR="008471C7" w:rsidRPr="00A53E26">
        <w:rPr>
          <w:sz w:val="24"/>
          <w:szCs w:val="24"/>
        </w:rPr>
        <w:t>.</w:t>
      </w:r>
      <w:r w:rsidR="00A53E26" w:rsidRPr="00A53E26">
        <w:rPr>
          <w:sz w:val="24"/>
          <w:szCs w:val="24"/>
        </w:rPr>
        <w:t xml:space="preserve"> </w:t>
      </w:r>
    </w:p>
    <w:p w:rsidR="00717F60" w:rsidRPr="00E71A48" w:rsidRDefault="00717F60" w:rsidP="00E71A48">
      <w:pPr>
        <w:pStyle w:val="2"/>
        <w:tabs>
          <w:tab w:val="clear" w:pos="1700"/>
          <w:tab w:val="left" w:pos="709"/>
        </w:tabs>
        <w:spacing w:line="264" w:lineRule="auto"/>
      </w:pPr>
      <w:bookmarkStart w:id="697" w:name="_Ref468976147"/>
      <w:bookmarkStart w:id="698" w:name="_Toc471897547"/>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686"/>
      <w:bookmarkEnd w:id="694"/>
      <w:bookmarkEnd w:id="697"/>
      <w:bookmarkEnd w:id="698"/>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EA2663">
        <w:rPr>
          <w:bCs w:val="0"/>
          <w:sz w:val="24"/>
          <w:szCs w:val="24"/>
        </w:rPr>
        <w:t xml:space="preserve">По всем вопросам, </w:t>
      </w:r>
      <w:r w:rsidRPr="00B57D9B">
        <w:rPr>
          <w:bCs w:val="0"/>
          <w:sz w:val="24"/>
          <w:szCs w:val="24"/>
        </w:rPr>
        <w:t>не нашедшим отражение в Извещении о проведении запроса предложений, настоящей Документации и Заявке Победителя, стороны имеют право вступить в преддоговорные переговоры, направленные на уточнение любых условий технико-коммерческой части Заявки Победителя, в соответствии с порядком, однако при этом не допускается создание Победителю преимущественных условий участия в запросе предложений. Преддоговорные переговоры могут быть проведены в очной или заочной форме, в том числе с помощью средств аудио-, видеоконференцсвязи. Уведомление о проведении преддоговорных переговоров (с указанием формы, даты и прочих условий проведения) направляется Победителю запроса предложений в течение 3 дней после подведения итогов по запросу предложений, результаты преддоговорных переговоров фиксируются в Протоколе преддоговорных переговоров (далее – Протоколе) и должны быть в обязательном порядке учтены при заключении договора с Победителем</w:t>
      </w:r>
      <w:r w:rsidR="00717F60" w:rsidRPr="00B57D9B">
        <w:rPr>
          <w:bCs w:val="0"/>
          <w:sz w:val="24"/>
          <w:szCs w:val="24"/>
        </w:rPr>
        <w:t>.</w:t>
      </w:r>
    </w:p>
    <w:p w:rsidR="00B57D9B" w:rsidRPr="00B57D9B" w:rsidRDefault="00B57D9B" w:rsidP="00B57D9B">
      <w:pPr>
        <w:widowControl w:val="0"/>
        <w:numPr>
          <w:ilvl w:val="2"/>
          <w:numId w:val="44"/>
        </w:numPr>
        <w:tabs>
          <w:tab w:val="left" w:pos="1620"/>
        </w:tabs>
        <w:suppressAutoHyphens w:val="0"/>
        <w:spacing w:line="264" w:lineRule="auto"/>
        <w:ind w:left="0" w:firstLine="709"/>
        <w:rPr>
          <w:bCs w:val="0"/>
          <w:sz w:val="24"/>
          <w:szCs w:val="24"/>
        </w:rPr>
      </w:pPr>
      <w:r w:rsidRPr="00B57D9B">
        <w:rPr>
          <w:color w:val="000000"/>
          <w:sz w:val="24"/>
          <w:szCs w:val="24"/>
          <w:lang w:val="x-none" w:eastAsia="x-none"/>
        </w:rPr>
        <w:t xml:space="preserve">В частности, в процессе преддоговорных переговоров </w:t>
      </w:r>
      <w:r w:rsidRPr="00B57D9B">
        <w:rPr>
          <w:color w:val="000000"/>
          <w:sz w:val="24"/>
          <w:szCs w:val="24"/>
          <w:lang w:eastAsia="x-none"/>
        </w:rPr>
        <w:t xml:space="preserve">(Протоколе) </w:t>
      </w:r>
      <w:r w:rsidRPr="00B57D9B">
        <w:rPr>
          <w:color w:val="000000"/>
          <w:sz w:val="24"/>
          <w:szCs w:val="24"/>
          <w:lang w:val="x-none" w:eastAsia="x-none"/>
        </w:rPr>
        <w:t>по взаимному согласию сторон:</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не влияющие на цену Заявки Победителя (например: уточнение сроков исполнения обязательств по договору, в случае если договор не был подписан в планируемые сроки в связи с рассмотрением жалобы в антимонопольном органе, в связи с административным производством, с судебным разбирательством, с необходимостью соблюдения корпоративных требований по заключению договора; уточнение любых условий технико-коммерческого предложения Победителя, не нашедших отражение в Извещении о проведении запроса предложений, настоящей документации и Заявке Победителя (например, технических характеристик оборудования и т.д.), при условии, что это не изменяет существенные условия договора);</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в текст проекта Договора могут быть внесены уточнения, обусловленные изменениями законодательства или предписаниями органов государственной власти, органов местного самоуправления;</w:t>
      </w:r>
    </w:p>
    <w:p w:rsidR="00644A23" w:rsidRPr="00644A23" w:rsidRDefault="00644A23" w:rsidP="00644A23">
      <w:pPr>
        <w:pStyle w:val="affffff0"/>
        <w:numPr>
          <w:ilvl w:val="0"/>
          <w:numId w:val="99"/>
        </w:numPr>
        <w:tabs>
          <w:tab w:val="left" w:pos="900"/>
          <w:tab w:val="left" w:pos="1620"/>
        </w:tabs>
        <w:suppressAutoHyphens w:val="0"/>
        <w:spacing w:after="120" w:line="240" w:lineRule="auto"/>
        <w:rPr>
          <w:sz w:val="24"/>
          <w:szCs w:val="24"/>
        </w:rPr>
      </w:pPr>
      <w:r w:rsidRPr="00644A23">
        <w:rPr>
          <w:sz w:val="24"/>
          <w:szCs w:val="24"/>
        </w:rPr>
        <w:t>на основе Технических требований Закупочной документации и Заявки Победителя согласовываются тексты Приложений к Договору.</w:t>
      </w:r>
    </w:p>
    <w:p w:rsidR="00B57D9B" w:rsidRPr="00B57D9B" w:rsidRDefault="00644A23" w:rsidP="00644A23">
      <w:pPr>
        <w:widowControl w:val="0"/>
        <w:suppressAutoHyphens w:val="0"/>
        <w:spacing w:line="240" w:lineRule="auto"/>
        <w:ind w:firstLine="403"/>
        <w:rPr>
          <w:bCs w:val="0"/>
          <w:sz w:val="24"/>
          <w:szCs w:val="24"/>
          <w:lang w:eastAsia="ru-RU"/>
        </w:rPr>
      </w:pPr>
      <w:r w:rsidRPr="00644A23">
        <w:rPr>
          <w:sz w:val="24"/>
          <w:szCs w:val="24"/>
        </w:rPr>
        <w:t>Заказчик оставляет за собой право в процессе согласования Договора вместо одного Договора представить 2 или более Договоров на общую сумму, равную цене Заявки Победителя.</w:t>
      </w:r>
    </w:p>
    <w:p w:rsidR="00717F60" w:rsidRPr="00B57D9B" w:rsidRDefault="00AD3EBC" w:rsidP="00BC48F0">
      <w:pPr>
        <w:widowControl w:val="0"/>
        <w:numPr>
          <w:ilvl w:val="2"/>
          <w:numId w:val="44"/>
        </w:numPr>
        <w:tabs>
          <w:tab w:val="left" w:pos="1620"/>
        </w:tabs>
        <w:suppressAutoHyphens w:val="0"/>
        <w:spacing w:line="264" w:lineRule="auto"/>
        <w:ind w:left="0" w:firstLine="709"/>
        <w:rPr>
          <w:rStyle w:val="adskobk"/>
          <w:sz w:val="24"/>
          <w:szCs w:val="24"/>
        </w:rPr>
      </w:pPr>
      <w:r w:rsidRPr="00B57D9B">
        <w:rPr>
          <w:rStyle w:val="adskobk"/>
          <w:sz w:val="24"/>
          <w:szCs w:val="24"/>
        </w:rPr>
        <w:t>Ход переговоров и достигнутые результаты фиксируются в Протоколе пред</w:t>
      </w:r>
      <w:r w:rsidR="006353B1" w:rsidRPr="00B57D9B">
        <w:rPr>
          <w:rStyle w:val="adskobk"/>
          <w:sz w:val="24"/>
          <w:szCs w:val="24"/>
        </w:rPr>
        <w:t>д</w:t>
      </w:r>
      <w:r w:rsidR="00123C70" w:rsidRPr="00B57D9B">
        <w:rPr>
          <w:rStyle w:val="adskobk"/>
          <w:sz w:val="24"/>
          <w:szCs w:val="24"/>
        </w:rPr>
        <w:t>оговор</w:t>
      </w:r>
      <w:r w:rsidRPr="00B57D9B">
        <w:rPr>
          <w:rStyle w:val="adskobk"/>
          <w:sz w:val="24"/>
          <w:szCs w:val="24"/>
        </w:rPr>
        <w:t>ных переговоров</w:t>
      </w:r>
      <w:r w:rsidR="00E60F8E" w:rsidRPr="00B57D9B">
        <w:rPr>
          <w:rStyle w:val="adskobk"/>
          <w:sz w:val="24"/>
          <w:szCs w:val="24"/>
        </w:rPr>
        <w:t>,</w:t>
      </w:r>
      <w:r w:rsidR="00E60F8E" w:rsidRPr="00B57D9B">
        <w:rPr>
          <w:sz w:val="24"/>
          <w:szCs w:val="24"/>
        </w:rPr>
        <w:t xml:space="preserve"> который подписывается уполномоченными представителями Заказчика/Организатора</w:t>
      </w:r>
      <w:r w:rsidRPr="00B57D9B">
        <w:rPr>
          <w:rStyle w:val="adskobk"/>
          <w:sz w:val="24"/>
          <w:szCs w:val="24"/>
        </w:rPr>
        <w:t>.</w:t>
      </w:r>
    </w:p>
    <w:p w:rsidR="00717F60" w:rsidRPr="00E71A48" w:rsidRDefault="00AB3823"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699" w:name="_Ref294695403"/>
      <w:bookmarkStart w:id="700" w:name="_Ref306320315"/>
      <w:r w:rsidRPr="00AB3823">
        <w:rPr>
          <w:sz w:val="24"/>
          <w:szCs w:val="24"/>
        </w:rPr>
        <w:t xml:space="preserve">Договор между Заказчиком и Участником, чья Заявка признана лучшей, подписывается не ранее чем через 10 (десять) дней и не позднее чем через 20 (двадцать) дней с даты размещения в Единой информационной системе в сфере закупок товаров, </w:t>
      </w:r>
      <w:r w:rsidRPr="00AB3823">
        <w:rPr>
          <w:sz w:val="24"/>
          <w:szCs w:val="24"/>
        </w:rPr>
        <w:lastRenderedPageBreak/>
        <w:t>работ, услуг для обеспечения государственных и муниципальных нужд итогового протокола, составленного по результатам конкурентной закупки</w:t>
      </w:r>
      <w:r w:rsidRPr="00AB3823">
        <w:rPr>
          <w:color w:val="000000"/>
          <w:sz w:val="24"/>
          <w:szCs w:val="24"/>
        </w:rPr>
        <w:t xml:space="preserve">. </w:t>
      </w:r>
      <w:r w:rsidRPr="00AB3823">
        <w:rPr>
          <w:sz w:val="24"/>
          <w:szCs w:val="24"/>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(бездействий) Заказчика, Закупочной комиссии, оператора электронной площадки, договор должен быть заключен в сроки, установленные законодательством</w:t>
      </w:r>
      <w:r w:rsidR="00717F60" w:rsidRPr="00AB3823">
        <w:rPr>
          <w:bCs w:val="0"/>
          <w:sz w:val="24"/>
          <w:szCs w:val="24"/>
        </w:rPr>
        <w:t>.</w:t>
      </w:r>
      <w:r w:rsidR="00717F60" w:rsidRPr="00AB3823">
        <w:rPr>
          <w:bCs w:val="0"/>
          <w:color w:val="000000"/>
          <w:sz w:val="24"/>
          <w:szCs w:val="24"/>
        </w:rPr>
        <w:t xml:space="preserve"> Для </w:t>
      </w:r>
      <w:r w:rsidR="009C744E" w:rsidRPr="00AB3823">
        <w:rPr>
          <w:bCs w:val="0"/>
          <w:color w:val="000000"/>
          <w:sz w:val="24"/>
          <w:szCs w:val="24"/>
        </w:rPr>
        <w:t>Участник</w:t>
      </w:r>
      <w:r w:rsidR="0087407B" w:rsidRPr="00AB3823">
        <w:rPr>
          <w:bCs w:val="0"/>
          <w:color w:val="000000"/>
          <w:sz w:val="24"/>
          <w:szCs w:val="24"/>
        </w:rPr>
        <w:t xml:space="preserve">а, </w:t>
      </w:r>
      <w:r w:rsidR="0087407B" w:rsidRPr="00AB3823">
        <w:rPr>
          <w:sz w:val="24"/>
          <w:szCs w:val="24"/>
        </w:rPr>
        <w:t xml:space="preserve">чья </w:t>
      </w:r>
      <w:r w:rsidR="004B5EB3" w:rsidRPr="00AB3823">
        <w:rPr>
          <w:sz w:val="24"/>
          <w:szCs w:val="24"/>
        </w:rPr>
        <w:t>Заявк</w:t>
      </w:r>
      <w:r w:rsidR="0087407B" w:rsidRPr="00AB3823">
        <w:rPr>
          <w:sz w:val="24"/>
          <w:szCs w:val="24"/>
        </w:rPr>
        <w:t>а признана лучшей,</w:t>
      </w:r>
      <w:r w:rsidR="0087407B" w:rsidRPr="00AB3823">
        <w:rPr>
          <w:bCs w:val="0"/>
          <w:color w:val="000000"/>
          <w:sz w:val="24"/>
          <w:szCs w:val="24"/>
        </w:rPr>
        <w:t xml:space="preserve"> </w:t>
      </w:r>
      <w:r w:rsidR="00717F60" w:rsidRPr="00AB3823">
        <w:rPr>
          <w:bCs w:val="0"/>
          <w:color w:val="000000"/>
          <w:sz w:val="24"/>
          <w:szCs w:val="24"/>
        </w:rPr>
        <w:t xml:space="preserve">срок для подписания </w:t>
      </w:r>
      <w:r w:rsidR="00123C70" w:rsidRPr="00AB3823">
        <w:rPr>
          <w:bCs w:val="0"/>
          <w:color w:val="000000"/>
          <w:sz w:val="24"/>
          <w:szCs w:val="24"/>
        </w:rPr>
        <w:t>Договор</w:t>
      </w:r>
      <w:r w:rsidR="00717F60" w:rsidRPr="00AB3823">
        <w:rPr>
          <w:bCs w:val="0"/>
          <w:color w:val="000000"/>
          <w:sz w:val="24"/>
          <w:szCs w:val="24"/>
        </w:rPr>
        <w:t>а – не позднее 5 р</w:t>
      </w:r>
      <w:r w:rsidR="00717F60" w:rsidRPr="00E71A48">
        <w:rPr>
          <w:bCs w:val="0"/>
          <w:color w:val="000000"/>
          <w:sz w:val="24"/>
          <w:szCs w:val="24"/>
        </w:rPr>
        <w:t xml:space="preserve">абочих дней с момента получения от Заказчика конечной редакции </w:t>
      </w:r>
      <w:r w:rsidR="00123C70"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00123C70"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699"/>
      <w:bookmarkEnd w:id="700"/>
      <w:r w:rsidR="00717F60" w:rsidRPr="00E71A48">
        <w:rPr>
          <w:bCs w:val="0"/>
          <w:color w:val="000000"/>
          <w:sz w:val="24"/>
          <w:szCs w:val="24"/>
        </w:rPr>
        <w:t xml:space="preserve"> </w:t>
      </w:r>
    </w:p>
    <w:p w:rsidR="00717F60" w:rsidRPr="00E71A48" w:rsidRDefault="009C744E" w:rsidP="00BC48F0">
      <w:pPr>
        <w:widowControl w:val="0"/>
        <w:numPr>
          <w:ilvl w:val="2"/>
          <w:numId w:val="44"/>
        </w:numPr>
        <w:tabs>
          <w:tab w:val="left" w:pos="1620"/>
        </w:tabs>
        <w:suppressAutoHyphens w:val="0"/>
        <w:spacing w:line="264" w:lineRule="auto"/>
        <w:ind w:left="0" w:firstLine="709"/>
        <w:rPr>
          <w:sz w:val="24"/>
          <w:szCs w:val="24"/>
        </w:rPr>
      </w:pPr>
      <w:bookmarkStart w:id="70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70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4E0F05">
        <w:fldChar w:fldCharType="begin"/>
      </w:r>
      <w:r w:rsidR="004E0F05">
        <w:instrText xml:space="preserve"> REF _Ref294695546 \r \h  \* MERGEFORMAT </w:instrText>
      </w:r>
      <w:r w:rsidR="004E0F05">
        <w:fldChar w:fldCharType="separate"/>
      </w:r>
      <w:r w:rsidR="00644A23" w:rsidRPr="00644A23">
        <w:rPr>
          <w:bCs w:val="0"/>
          <w:sz w:val="24"/>
          <w:szCs w:val="24"/>
        </w:rPr>
        <w:t xml:space="preserve"> 1.2.6 </w:t>
      </w:r>
      <w:r w:rsidR="004E0F05">
        <w:fldChar w:fldCharType="end"/>
      </w:r>
      <w:r w:rsidRPr="00E71A48">
        <w:rPr>
          <w:bCs w:val="0"/>
          <w:sz w:val="24"/>
          <w:szCs w:val="24"/>
        </w:rPr>
        <w:t>и/или в срок, определенный в п.</w:t>
      </w:r>
      <w:r w:rsidR="001716DB" w:rsidRPr="00E71A48">
        <w:rPr>
          <w:bCs w:val="0"/>
          <w:sz w:val="24"/>
          <w:szCs w:val="24"/>
        </w:rPr>
        <w:t xml:space="preserve"> </w:t>
      </w:r>
      <w:r w:rsidR="004E0F05">
        <w:fldChar w:fldCharType="begin"/>
      </w:r>
      <w:r w:rsidR="004E0F05">
        <w:instrText xml:space="preserve"> REF _Ref294695403 \n \h  \* MERGEFORMAT </w:instrText>
      </w:r>
      <w:r w:rsidR="004E0F05">
        <w:fldChar w:fldCharType="separate"/>
      </w:r>
      <w:r w:rsidR="00644A23" w:rsidRPr="00644A23">
        <w:rPr>
          <w:bCs w:val="0"/>
          <w:sz w:val="24"/>
          <w:szCs w:val="24"/>
        </w:rPr>
        <w:t>3.12.4</w:t>
      </w:r>
      <w:r w:rsidR="004E0F05">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w:t>
      </w:r>
      <w:r w:rsidR="001248B1">
        <w:rPr>
          <w:bCs w:val="0"/>
          <w:sz w:val="24"/>
          <w:szCs w:val="24"/>
        </w:rPr>
        <w:t xml:space="preserve">(п. </w:t>
      </w:r>
      <w:r w:rsidR="00812BD9">
        <w:rPr>
          <w:bCs w:val="0"/>
          <w:sz w:val="24"/>
          <w:szCs w:val="24"/>
        </w:rPr>
        <w:fldChar w:fldCharType="begin"/>
      </w:r>
      <w:r w:rsidR="001248B1">
        <w:rPr>
          <w:bCs w:val="0"/>
          <w:sz w:val="24"/>
          <w:szCs w:val="24"/>
        </w:rPr>
        <w:instrText xml:space="preserve"> REF _Ref468196034 \r \h </w:instrText>
      </w:r>
      <w:r w:rsidR="00812BD9">
        <w:rPr>
          <w:bCs w:val="0"/>
          <w:sz w:val="24"/>
          <w:szCs w:val="24"/>
        </w:rPr>
      </w:r>
      <w:r w:rsidR="00812BD9">
        <w:rPr>
          <w:bCs w:val="0"/>
          <w:sz w:val="24"/>
          <w:szCs w:val="24"/>
        </w:rPr>
        <w:fldChar w:fldCharType="separate"/>
      </w:r>
      <w:r w:rsidR="00644A23">
        <w:rPr>
          <w:bCs w:val="0"/>
          <w:sz w:val="24"/>
          <w:szCs w:val="24"/>
        </w:rPr>
        <w:t>3.13</w:t>
      </w:r>
      <w:r w:rsidR="00812BD9">
        <w:rPr>
          <w:bCs w:val="0"/>
          <w:sz w:val="24"/>
          <w:szCs w:val="24"/>
        </w:rPr>
        <w:fldChar w:fldCharType="end"/>
      </w:r>
      <w:r w:rsidR="001248B1">
        <w:rPr>
          <w:bCs w:val="0"/>
          <w:sz w:val="24"/>
          <w:szCs w:val="24"/>
        </w:rPr>
        <w:t xml:space="preserve">) </w:t>
      </w:r>
      <w:r w:rsidRPr="00E71A48">
        <w:rPr>
          <w:bCs w:val="0"/>
          <w:sz w:val="24"/>
          <w:szCs w:val="24"/>
        </w:rPr>
        <w:t xml:space="preserve">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644A23" w:rsidRDefault="00644A23" w:rsidP="00D75CA2">
      <w:pPr>
        <w:widowControl w:val="0"/>
        <w:numPr>
          <w:ilvl w:val="2"/>
          <w:numId w:val="14"/>
        </w:numPr>
        <w:tabs>
          <w:tab w:val="left" w:pos="851"/>
        </w:tabs>
        <w:overflowPunct w:val="0"/>
        <w:autoSpaceDE w:val="0"/>
        <w:spacing w:line="264" w:lineRule="auto"/>
        <w:rPr>
          <w:bCs w:val="0"/>
          <w:sz w:val="24"/>
          <w:szCs w:val="24"/>
        </w:rPr>
      </w:pPr>
      <w:r w:rsidRPr="00644A23">
        <w:rPr>
          <w:sz w:val="24"/>
          <w:szCs w:val="24"/>
        </w:rPr>
        <w:t>предложил Заказчику внести существенные изменения, ухудшающие условия Договора, в том числе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6D76B4" w:rsidRDefault="00717F60" w:rsidP="00BC48F0">
      <w:pPr>
        <w:widowControl w:val="0"/>
        <w:numPr>
          <w:ilvl w:val="2"/>
          <w:numId w:val="44"/>
        </w:numPr>
        <w:tabs>
          <w:tab w:val="left" w:pos="1620"/>
        </w:tabs>
        <w:suppressAutoHyphens w:val="0"/>
        <w:spacing w:line="264" w:lineRule="auto"/>
        <w:ind w:left="0" w:firstLine="709"/>
        <w:rPr>
          <w:bCs w:val="0"/>
          <w:sz w:val="24"/>
          <w:szCs w:val="24"/>
        </w:rPr>
      </w:pPr>
      <w:bookmarkStart w:id="702" w:name="_Ref468976193"/>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4E0F05">
        <w:fldChar w:fldCharType="begin"/>
      </w:r>
      <w:r w:rsidR="004E0F05">
        <w:instrText xml:space="preserve"> REF _Ref305979053 \r \h  \* MERGEFORMAT </w:instrText>
      </w:r>
      <w:r w:rsidR="004E0F05">
        <w:fldChar w:fldCharType="separate"/>
      </w:r>
      <w:r w:rsidR="00644A23" w:rsidRPr="00644A23">
        <w:rPr>
          <w:bCs w:val="0"/>
          <w:sz w:val="24"/>
          <w:szCs w:val="24"/>
        </w:rPr>
        <w:t>3.12.5</w:t>
      </w:r>
      <w:r w:rsidR="004E0F05">
        <w:fldChar w:fldCharType="end"/>
      </w:r>
      <w:r w:rsidRPr="00E71A48">
        <w:rPr>
          <w:bCs w:val="0"/>
          <w:sz w:val="24"/>
          <w:szCs w:val="24"/>
        </w:rPr>
        <w:t xml:space="preserve">, Организатор запроса предложений имеет право выбрать </w:t>
      </w:r>
      <w:r w:rsidRPr="00224D1B">
        <w:rPr>
          <w:bCs w:val="0"/>
          <w:sz w:val="24"/>
          <w:szCs w:val="24"/>
        </w:rPr>
        <w:t xml:space="preserve">новую выигравшую </w:t>
      </w:r>
      <w:r w:rsidR="004B5EB3" w:rsidRPr="00224D1B">
        <w:rPr>
          <w:bCs w:val="0"/>
          <w:sz w:val="24"/>
          <w:szCs w:val="24"/>
        </w:rPr>
        <w:t>Заявк</w:t>
      </w:r>
      <w:r w:rsidRPr="00224D1B">
        <w:rPr>
          <w:bCs w:val="0"/>
          <w:sz w:val="24"/>
          <w:szCs w:val="24"/>
        </w:rPr>
        <w:t xml:space="preserve">у из числа остальных действующих </w:t>
      </w:r>
      <w:r w:rsidR="00BC48F0" w:rsidRPr="00224D1B">
        <w:rPr>
          <w:sz w:val="24"/>
          <w:szCs w:val="24"/>
        </w:rPr>
        <w:t>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BC48F0" w:rsidRPr="00224D1B">
        <w:rPr>
          <w:bCs w:val="0"/>
          <w:sz w:val="24"/>
          <w:szCs w:val="24"/>
        </w:rPr>
        <w:t xml:space="preserve"> </w:t>
      </w:r>
      <w:r w:rsidRPr="00224D1B">
        <w:rPr>
          <w:bCs w:val="0"/>
          <w:sz w:val="24"/>
          <w:szCs w:val="24"/>
        </w:rPr>
        <w:t>либо предложить Заказчику рассмотреть вопрос о повторном</w:t>
      </w:r>
      <w:r w:rsidRPr="00E71A48">
        <w:rPr>
          <w:bCs w:val="0"/>
          <w:sz w:val="24"/>
          <w:szCs w:val="24"/>
        </w:rPr>
        <w:t xml:space="preserve"> проведении закупки. Обеспечение </w:t>
      </w:r>
      <w:r w:rsidRPr="006D76B4">
        <w:rPr>
          <w:bCs w:val="0"/>
          <w:sz w:val="24"/>
          <w:szCs w:val="24"/>
        </w:rPr>
        <w:t xml:space="preserve">исполнения обязательств </w:t>
      </w:r>
      <w:r w:rsidR="009C744E" w:rsidRPr="006D76B4">
        <w:rPr>
          <w:bCs w:val="0"/>
          <w:sz w:val="24"/>
          <w:szCs w:val="24"/>
        </w:rPr>
        <w:t>Участник</w:t>
      </w:r>
      <w:r w:rsidRPr="006D76B4">
        <w:rPr>
          <w:bCs w:val="0"/>
          <w:sz w:val="24"/>
          <w:szCs w:val="24"/>
        </w:rPr>
        <w:t xml:space="preserve">а, </w:t>
      </w:r>
      <w:r w:rsidR="00D663E3" w:rsidRPr="006D76B4">
        <w:rPr>
          <w:bCs w:val="0"/>
          <w:sz w:val="24"/>
          <w:szCs w:val="24"/>
        </w:rPr>
        <w:t xml:space="preserve">чья </w:t>
      </w:r>
      <w:r w:rsidR="004B5EB3" w:rsidRPr="006D76B4">
        <w:rPr>
          <w:bCs w:val="0"/>
          <w:sz w:val="24"/>
          <w:szCs w:val="24"/>
        </w:rPr>
        <w:t>Заявк</w:t>
      </w:r>
      <w:r w:rsidR="00D663E3" w:rsidRPr="006D76B4">
        <w:rPr>
          <w:bCs w:val="0"/>
          <w:sz w:val="24"/>
          <w:szCs w:val="24"/>
        </w:rPr>
        <w:t xml:space="preserve">а утратила </w:t>
      </w:r>
      <w:r w:rsidRPr="006D76B4">
        <w:rPr>
          <w:bCs w:val="0"/>
          <w:sz w:val="24"/>
          <w:szCs w:val="24"/>
        </w:rPr>
        <w:t xml:space="preserve">статус </w:t>
      </w:r>
      <w:r w:rsidR="00D663E3" w:rsidRPr="006D76B4">
        <w:rPr>
          <w:bCs w:val="0"/>
          <w:sz w:val="24"/>
          <w:szCs w:val="24"/>
        </w:rPr>
        <w:t>лучшей</w:t>
      </w:r>
      <w:r w:rsidRPr="006D76B4">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6D76B4">
        <w:rPr>
          <w:bCs w:val="0"/>
          <w:sz w:val="24"/>
          <w:szCs w:val="24"/>
        </w:rPr>
        <w:t>З</w:t>
      </w:r>
      <w:r w:rsidR="00C74146" w:rsidRPr="006D76B4">
        <w:rPr>
          <w:bCs w:val="0"/>
          <w:sz w:val="24"/>
          <w:szCs w:val="24"/>
        </w:rPr>
        <w:t>О</w:t>
      </w:r>
      <w:r w:rsidRPr="006D76B4">
        <w:rPr>
          <w:bCs w:val="0"/>
          <w:sz w:val="24"/>
          <w:szCs w:val="24"/>
        </w:rPr>
        <w:t xml:space="preserve"> </w:t>
      </w:r>
      <w:r w:rsidR="00E74632" w:rsidRPr="006D76B4">
        <w:rPr>
          <w:bCs w:val="0"/>
          <w:sz w:val="24"/>
          <w:szCs w:val="24"/>
        </w:rPr>
        <w:t>ПАО</w:t>
      </w:r>
      <w:r w:rsidRPr="006D76B4">
        <w:rPr>
          <w:bCs w:val="0"/>
          <w:sz w:val="24"/>
          <w:szCs w:val="24"/>
        </w:rPr>
        <w:t xml:space="preserve"> «</w:t>
      </w:r>
      <w:r w:rsidR="00C12FA4" w:rsidRPr="006D76B4">
        <w:rPr>
          <w:bCs w:val="0"/>
          <w:sz w:val="24"/>
          <w:szCs w:val="24"/>
        </w:rPr>
        <w:t>МРСК Центра</w:t>
      </w:r>
      <w:r w:rsidRPr="006D76B4">
        <w:rPr>
          <w:bCs w:val="0"/>
          <w:sz w:val="24"/>
          <w:szCs w:val="24"/>
        </w:rPr>
        <w:t>».</w:t>
      </w:r>
      <w:bookmarkEnd w:id="702"/>
      <w:r w:rsidRPr="006D76B4">
        <w:rPr>
          <w:bCs w:val="0"/>
          <w:sz w:val="24"/>
          <w:szCs w:val="24"/>
        </w:rPr>
        <w:t xml:space="preserve"> </w:t>
      </w:r>
    </w:p>
    <w:p w:rsidR="008471C7" w:rsidRPr="006D76B4" w:rsidRDefault="008471C7" w:rsidP="00BC48F0">
      <w:pPr>
        <w:widowControl w:val="0"/>
        <w:numPr>
          <w:ilvl w:val="2"/>
          <w:numId w:val="44"/>
        </w:numPr>
        <w:tabs>
          <w:tab w:val="left" w:pos="1620"/>
        </w:tabs>
        <w:suppressAutoHyphens w:val="0"/>
        <w:spacing w:line="264" w:lineRule="auto"/>
        <w:ind w:left="0" w:firstLine="709"/>
        <w:rPr>
          <w:bCs w:val="0"/>
          <w:sz w:val="24"/>
          <w:szCs w:val="24"/>
        </w:rPr>
      </w:pPr>
      <w:r w:rsidRPr="006D76B4">
        <w:rPr>
          <w:sz w:val="24"/>
          <w:szCs w:val="24"/>
        </w:rPr>
        <w:t xml:space="preserve">Условия </w:t>
      </w:r>
      <w:proofErr w:type="gramStart"/>
      <w:r w:rsidRPr="006D76B4">
        <w:rPr>
          <w:sz w:val="24"/>
          <w:szCs w:val="24"/>
        </w:rPr>
        <w:t xml:space="preserve">предоставления обеспечения исполнения обязательств </w:t>
      </w:r>
      <w:r w:rsidR="00DC6134" w:rsidRPr="006D76B4">
        <w:rPr>
          <w:sz w:val="24"/>
          <w:szCs w:val="24"/>
        </w:rPr>
        <w:t>Подрядчика</w:t>
      </w:r>
      <w:proofErr w:type="gramEnd"/>
      <w:r w:rsidRPr="006D76B4">
        <w:rPr>
          <w:sz w:val="24"/>
          <w:szCs w:val="24"/>
        </w:rPr>
        <w:t xml:space="preserve"> по Договору, связанных с выполнением антидемпинговых мер, изложенных в подпункте </w:t>
      </w:r>
      <w:r w:rsidR="004E0F05">
        <w:fldChar w:fldCharType="begin"/>
      </w:r>
      <w:r w:rsidR="004E0F05">
        <w:instrText xml:space="preserve"> REF _Ref465670219 \r \h  \* MERGEFORMAT </w:instrText>
      </w:r>
      <w:r w:rsidR="004E0F05">
        <w:fldChar w:fldCharType="separate"/>
      </w:r>
      <w:r w:rsidR="00644A23" w:rsidRPr="00644A23">
        <w:rPr>
          <w:sz w:val="24"/>
          <w:szCs w:val="24"/>
        </w:rPr>
        <w:t>3.11</w:t>
      </w:r>
      <w:r w:rsidR="004E0F05">
        <w:fldChar w:fldCharType="end"/>
      </w:r>
      <w:r w:rsidRPr="006D76B4">
        <w:rPr>
          <w:sz w:val="24"/>
          <w:szCs w:val="24"/>
        </w:rPr>
        <w:t xml:space="preserve">, обговариваются на этапе преддоговорных переговоров с учетом требований, изложенных в подпунктах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00CC54C2" w:rsidRPr="006D76B4">
        <w:rPr>
          <w:sz w:val="24"/>
          <w:szCs w:val="24"/>
        </w:rPr>
        <w:t>-</w:t>
      </w:r>
      <w:r w:rsidR="004E0F05">
        <w:fldChar w:fldCharType="begin"/>
      </w:r>
      <w:r w:rsidR="004E0F05">
        <w:instrText xml:space="preserve"> REF _Ref465440181 \r \h  \* MERGEFORMAT </w:instrText>
      </w:r>
      <w:r w:rsidR="004E0F05">
        <w:fldChar w:fldCharType="separate"/>
      </w:r>
      <w:r w:rsidR="00644A23" w:rsidRPr="00644A23">
        <w:rPr>
          <w:sz w:val="24"/>
          <w:szCs w:val="24"/>
        </w:rPr>
        <w:t>3.13.4</w:t>
      </w:r>
      <w:r w:rsidR="004E0F05">
        <w:fldChar w:fldCharType="end"/>
      </w:r>
      <w:r w:rsidR="00B218BA" w:rsidRPr="006D76B4">
        <w:rPr>
          <w:sz w:val="24"/>
          <w:szCs w:val="24"/>
        </w:rPr>
        <w:t xml:space="preserve"> </w:t>
      </w:r>
      <w:r w:rsidRPr="006D76B4">
        <w:rPr>
          <w:sz w:val="24"/>
          <w:szCs w:val="24"/>
        </w:rPr>
        <w:t>Документации по запросу предложений.</w:t>
      </w:r>
    </w:p>
    <w:p w:rsidR="00717F60" w:rsidRPr="00E71A48" w:rsidRDefault="00717F60" w:rsidP="00BC48F0">
      <w:pPr>
        <w:widowControl w:val="0"/>
        <w:numPr>
          <w:ilvl w:val="2"/>
          <w:numId w:val="44"/>
        </w:numPr>
        <w:tabs>
          <w:tab w:val="left" w:pos="1620"/>
        </w:tabs>
        <w:suppressAutoHyphens w:val="0"/>
        <w:spacing w:line="264" w:lineRule="auto"/>
        <w:ind w:left="0" w:firstLine="709"/>
        <w:rPr>
          <w:sz w:val="24"/>
          <w:szCs w:val="24"/>
        </w:rPr>
      </w:pPr>
      <w:r w:rsidRPr="006D76B4">
        <w:rPr>
          <w:sz w:val="24"/>
          <w:szCs w:val="24"/>
        </w:rPr>
        <w:t xml:space="preserve">В случае признания </w:t>
      </w:r>
      <w:r w:rsidR="004B5EB3" w:rsidRPr="006D76B4">
        <w:rPr>
          <w:sz w:val="24"/>
          <w:szCs w:val="24"/>
        </w:rPr>
        <w:t>Заявк</w:t>
      </w:r>
      <w:r w:rsidR="00EB1E5E" w:rsidRPr="006D76B4">
        <w:rPr>
          <w:sz w:val="24"/>
          <w:szCs w:val="24"/>
        </w:rPr>
        <w:t xml:space="preserve">и </w:t>
      </w:r>
      <w:r w:rsidR="009C744E" w:rsidRPr="006D76B4">
        <w:rPr>
          <w:sz w:val="24"/>
          <w:szCs w:val="24"/>
        </w:rPr>
        <w:t>Участник</w:t>
      </w:r>
      <w:r w:rsidR="00EB1E5E" w:rsidRPr="006D76B4">
        <w:rPr>
          <w:sz w:val="24"/>
          <w:szCs w:val="24"/>
        </w:rPr>
        <w:t>а лучшей</w:t>
      </w:r>
      <w:r w:rsidRPr="006D76B4">
        <w:rPr>
          <w:sz w:val="24"/>
          <w:szCs w:val="24"/>
        </w:rPr>
        <w:t xml:space="preserve">, заключение </w:t>
      </w:r>
      <w:r w:rsidR="00DF639D" w:rsidRPr="006D76B4">
        <w:rPr>
          <w:sz w:val="24"/>
          <w:szCs w:val="24"/>
        </w:rPr>
        <w:t>Д</w:t>
      </w:r>
      <w:r w:rsidRPr="006D76B4">
        <w:rPr>
          <w:sz w:val="24"/>
          <w:szCs w:val="24"/>
        </w:rPr>
        <w:t>оговора с</w:t>
      </w:r>
      <w:r w:rsidR="00EB1E5E" w:rsidRPr="006D76B4">
        <w:rPr>
          <w:sz w:val="24"/>
          <w:szCs w:val="24"/>
        </w:rPr>
        <w:t xml:space="preserve"> данным </w:t>
      </w:r>
      <w:r w:rsidR="009C744E" w:rsidRPr="006D76B4">
        <w:rPr>
          <w:sz w:val="24"/>
          <w:szCs w:val="24"/>
        </w:rPr>
        <w:t>Участник</w:t>
      </w:r>
      <w:r w:rsidR="00EB1E5E" w:rsidRPr="006D76B4">
        <w:rPr>
          <w:sz w:val="24"/>
          <w:szCs w:val="24"/>
        </w:rPr>
        <w:t>ом</w:t>
      </w:r>
      <w:r w:rsidRPr="006D76B4">
        <w:rPr>
          <w:sz w:val="24"/>
          <w:szCs w:val="24"/>
        </w:rPr>
        <w:t xml:space="preserve"> требует предварительного одобрения Советом директоров </w:t>
      </w:r>
      <w:r w:rsidR="00C12FA4" w:rsidRPr="006D76B4">
        <w:rPr>
          <w:sz w:val="24"/>
          <w:szCs w:val="24"/>
        </w:rPr>
        <w:t>ПАО «МРСК Центра»</w:t>
      </w:r>
      <w:r w:rsidRPr="006D76B4">
        <w:rPr>
          <w:sz w:val="24"/>
          <w:szCs w:val="24"/>
        </w:rPr>
        <w:t xml:space="preserve"> как сделки, в совершении которой имеется заинтересованность, </w:t>
      </w:r>
      <w:r w:rsidR="00123C70" w:rsidRPr="006D76B4">
        <w:rPr>
          <w:sz w:val="24"/>
          <w:szCs w:val="24"/>
        </w:rPr>
        <w:t>Договор</w:t>
      </w:r>
      <w:r w:rsidRPr="006D76B4">
        <w:rPr>
          <w:sz w:val="24"/>
          <w:szCs w:val="24"/>
        </w:rPr>
        <w:t xml:space="preserve"> заключается после одобрения</w:t>
      </w:r>
      <w:r w:rsidRPr="00E71A48">
        <w:rPr>
          <w:sz w:val="24"/>
          <w:szCs w:val="24"/>
        </w:rPr>
        <w:t xml:space="preserve">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48F0">
      <w:pPr>
        <w:widowControl w:val="0"/>
        <w:numPr>
          <w:ilvl w:val="2"/>
          <w:numId w:val="44"/>
        </w:numPr>
        <w:tabs>
          <w:tab w:val="left" w:pos="1620"/>
        </w:tabs>
        <w:suppressAutoHyphens w:val="0"/>
        <w:spacing w:line="264" w:lineRule="auto"/>
        <w:ind w:left="0" w:firstLine="709"/>
        <w:rPr>
          <w:bCs w:val="0"/>
          <w:color w:val="000000"/>
          <w:sz w:val="24"/>
          <w:szCs w:val="24"/>
        </w:rPr>
      </w:pPr>
      <w:bookmarkStart w:id="703"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7F76D6">
        <w:rPr>
          <w:bCs w:val="0"/>
          <w:color w:val="000000"/>
          <w:sz w:val="24"/>
          <w:szCs w:val="24"/>
        </w:rPr>
        <w:t>работ</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7F76D6">
        <w:rPr>
          <w:bCs w:val="0"/>
          <w:color w:val="000000"/>
          <w:sz w:val="24"/>
          <w:szCs w:val="24"/>
        </w:rPr>
        <w:t>выполняемых работ</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704" w:name="_Toc181693189"/>
      <w:bookmarkStart w:id="705" w:name="_Ref190680463"/>
      <w:bookmarkStart w:id="706" w:name="_Ref306140410"/>
      <w:bookmarkStart w:id="707" w:name="_Ref306142159"/>
      <w:bookmarkStart w:id="708" w:name="_Ref468195951"/>
      <w:bookmarkStart w:id="709" w:name="_Ref468195965"/>
      <w:bookmarkStart w:id="710" w:name="_Ref468196034"/>
      <w:bookmarkStart w:id="711" w:name="_Toc471897548"/>
      <w:bookmarkStart w:id="712" w:name="_Ref303102866"/>
      <w:bookmarkStart w:id="713" w:name="_Toc305835589"/>
      <w:bookmarkStart w:id="714" w:name="_Ref303683952"/>
      <w:bookmarkStart w:id="715" w:name="__RefNumPara__840_922829174"/>
      <w:bookmarkEnd w:id="703"/>
      <w:r w:rsidRPr="00414CAF">
        <w:t xml:space="preserve">Обеспечение исполнения обязательств </w:t>
      </w:r>
      <w:r w:rsidR="000E5003">
        <w:t>Подрядчика</w:t>
      </w:r>
      <w:r w:rsidR="00972AAA" w:rsidRPr="00414CAF">
        <w:t xml:space="preserve"> </w:t>
      </w:r>
      <w:r w:rsidRPr="00414CAF">
        <w:t>по </w:t>
      </w:r>
      <w:r w:rsidR="00123C70" w:rsidRPr="00414CAF">
        <w:t>Договор</w:t>
      </w:r>
      <w:r w:rsidRPr="00414CAF">
        <w:t>у</w:t>
      </w:r>
      <w:bookmarkEnd w:id="704"/>
      <w:bookmarkEnd w:id="705"/>
      <w:bookmarkEnd w:id="706"/>
      <w:bookmarkEnd w:id="707"/>
      <w:bookmarkEnd w:id="708"/>
      <w:bookmarkEnd w:id="709"/>
      <w:bookmarkEnd w:id="710"/>
      <w:bookmarkEnd w:id="711"/>
      <w:r w:rsidRPr="00414CAF">
        <w:t xml:space="preserve"> </w:t>
      </w:r>
      <w:bookmarkEnd w:id="712"/>
      <w:bookmarkEnd w:id="713"/>
    </w:p>
    <w:p w:rsidR="00932C0A" w:rsidRPr="00CC54C2"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CC54C2">
        <w:rPr>
          <w:sz w:val="24"/>
          <w:szCs w:val="24"/>
        </w:rPr>
        <w:t xml:space="preserve">Обеспечения исполнения обязательств </w:t>
      </w:r>
      <w:r w:rsidR="00AE7BD7">
        <w:rPr>
          <w:sz w:val="24"/>
          <w:szCs w:val="24"/>
        </w:rPr>
        <w:t>Подрядчика</w:t>
      </w:r>
      <w:r w:rsidRPr="00CC54C2">
        <w:rPr>
          <w:sz w:val="24"/>
          <w:szCs w:val="24"/>
        </w:rPr>
        <w:t xml:space="preserve"> по Договору, помимо </w:t>
      </w:r>
      <w:r w:rsidRPr="00CC54C2">
        <w:rPr>
          <w:sz w:val="24"/>
          <w:szCs w:val="24"/>
        </w:rPr>
        <w:lastRenderedPageBreak/>
        <w:t xml:space="preserve">указанного в проекте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C54C2">
        <w:rPr>
          <w:sz w:val="24"/>
          <w:szCs w:val="24"/>
        </w:rPr>
        <w:t xml:space="preserve">) и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C54C2">
        <w:rPr>
          <w:sz w:val="24"/>
          <w:szCs w:val="24"/>
        </w:rPr>
        <w:t>, не требуется.</w:t>
      </w:r>
    </w:p>
    <w:p w:rsidR="008471C7" w:rsidRPr="006D76B4"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6" w:name="_Ref465437572"/>
      <w:r w:rsidRPr="006D76B4">
        <w:rPr>
          <w:sz w:val="24"/>
          <w:szCs w:val="24"/>
        </w:rPr>
        <w:t xml:space="preserve">Участник, </w:t>
      </w:r>
      <w:r w:rsidR="00AE7BD7" w:rsidRPr="006D76B4">
        <w:rPr>
          <w:sz w:val="24"/>
          <w:szCs w:val="24"/>
          <w:lang w:eastAsia="ru-RU"/>
        </w:rPr>
        <w:t>чья Заявка была призна</w:t>
      </w:r>
      <w:r w:rsidR="00C31D7F" w:rsidRPr="006D76B4">
        <w:rPr>
          <w:sz w:val="24"/>
          <w:szCs w:val="24"/>
          <w:lang w:eastAsia="ru-RU"/>
        </w:rPr>
        <w:t>н</w:t>
      </w:r>
      <w:r w:rsidR="00AE7BD7" w:rsidRPr="006D76B4">
        <w:rPr>
          <w:sz w:val="24"/>
          <w:szCs w:val="24"/>
          <w:lang w:eastAsia="ru-RU"/>
        </w:rPr>
        <w:t xml:space="preserve">а лучшей, предложивший демпинговую </w:t>
      </w:r>
      <w:r w:rsidR="00C31D7F" w:rsidRPr="006D76B4">
        <w:rPr>
          <w:sz w:val="24"/>
          <w:szCs w:val="24"/>
          <w:lang w:eastAsia="ru-RU"/>
        </w:rPr>
        <w:t xml:space="preserve">цену, должен </w:t>
      </w:r>
      <w:r w:rsidR="00AE7BD7" w:rsidRPr="006D76B4">
        <w:rPr>
          <w:sz w:val="24"/>
          <w:szCs w:val="24"/>
          <w:lang w:eastAsia="ru-RU"/>
        </w:rPr>
        <w:t xml:space="preserve">в обязательном порядке </w:t>
      </w:r>
      <w:r w:rsidR="00AE7BD7" w:rsidRPr="006D76B4">
        <w:rPr>
          <w:sz w:val="24"/>
          <w:szCs w:val="24"/>
        </w:rPr>
        <w:t>предоставить обеспечение исполнения обязательств Подрядчика по Договору в размере 5% от стоимости Заявки</w:t>
      </w:r>
      <w:r w:rsidR="00C31D7F" w:rsidRPr="006D76B4">
        <w:rPr>
          <w:sz w:val="24"/>
          <w:szCs w:val="24"/>
        </w:rPr>
        <w:t xml:space="preserve">, указанной в Письме о подаче оферты, </w:t>
      </w:r>
      <w:r w:rsidR="00AE7BD7" w:rsidRPr="006D76B4">
        <w:rPr>
          <w:sz w:val="24"/>
          <w:szCs w:val="24"/>
        </w:rPr>
        <w:t>с учетом НДС</w:t>
      </w:r>
      <w:r w:rsidRPr="006D76B4">
        <w:rPr>
          <w:sz w:val="24"/>
          <w:szCs w:val="24"/>
        </w:rPr>
        <w:t>. При этом данное обеспечение в обязательном порядке предоставляется до заключения Договора.</w:t>
      </w:r>
      <w:bookmarkEnd w:id="716"/>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r w:rsidRPr="006D76B4">
        <w:rPr>
          <w:sz w:val="24"/>
          <w:szCs w:val="24"/>
        </w:rPr>
        <w:t xml:space="preserve">Обеспечение исполнения обязательств </w:t>
      </w:r>
      <w:r w:rsidR="00AE7BD7" w:rsidRPr="006D76B4">
        <w:rPr>
          <w:sz w:val="24"/>
          <w:szCs w:val="24"/>
        </w:rPr>
        <w:t xml:space="preserve">Подрядчика </w:t>
      </w:r>
      <w:r w:rsidRPr="006D76B4">
        <w:rPr>
          <w:sz w:val="24"/>
          <w:szCs w:val="24"/>
        </w:rPr>
        <w:t xml:space="preserve">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6D76B4">
        <w:rPr>
          <w:bCs/>
          <w:sz w:val="24"/>
          <w:szCs w:val="24"/>
        </w:rPr>
        <w:t>Заказчика</w:t>
      </w:r>
      <w:r w:rsidR="009C78C3" w:rsidRPr="006D76B4">
        <w:rPr>
          <w:bCs/>
          <w:sz w:val="24"/>
          <w:szCs w:val="24"/>
        </w:rPr>
        <w:t xml:space="preserve"> (п. </w:t>
      </w:r>
      <w:r w:rsidR="004E0F05">
        <w:fldChar w:fldCharType="begin"/>
      </w:r>
      <w:r w:rsidR="004E0F05">
        <w:instrText xml:space="preserve"> REF _Ref469321316 \r \h  \* MERGEFORMAT </w:instrText>
      </w:r>
      <w:r w:rsidR="004E0F05">
        <w:fldChar w:fldCharType="separate"/>
      </w:r>
      <w:r w:rsidR="00644A23" w:rsidRPr="00644A23">
        <w:rPr>
          <w:bCs/>
          <w:sz w:val="24"/>
          <w:szCs w:val="24"/>
        </w:rPr>
        <w:t>3.3.14.4.4</w:t>
      </w:r>
      <w:r w:rsidR="004E0F05">
        <w:fldChar w:fldCharType="end"/>
      </w:r>
      <w:r w:rsidR="009C78C3" w:rsidRPr="006D76B4">
        <w:rPr>
          <w:bCs/>
          <w:sz w:val="24"/>
          <w:szCs w:val="24"/>
        </w:rPr>
        <w:t>)</w:t>
      </w:r>
      <w:r w:rsidRPr="006D76B4">
        <w:rPr>
          <w:bCs/>
          <w:sz w:val="24"/>
          <w:szCs w:val="24"/>
        </w:rPr>
        <w:t>. Выбор способа</w:t>
      </w:r>
      <w:r w:rsidRPr="00C31D7F">
        <w:rPr>
          <w:bCs/>
          <w:sz w:val="24"/>
          <w:szCs w:val="24"/>
        </w:rPr>
        <w:t xml:space="preserve">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w:t>
      </w:r>
      <w:r w:rsidRPr="00C31D7F">
        <w:rPr>
          <w:bCs/>
          <w:sz w:val="24"/>
          <w:szCs w:val="24"/>
        </w:rPr>
        <w:t xml:space="preserve"> осуществляется </w:t>
      </w:r>
      <w:r w:rsidR="00E2403A" w:rsidRPr="00C31D7F">
        <w:rPr>
          <w:bCs/>
          <w:sz w:val="24"/>
          <w:szCs w:val="24"/>
        </w:rPr>
        <w:t>Участником/</w:t>
      </w:r>
      <w:r w:rsidR="00E2403A" w:rsidRPr="00C31D7F">
        <w:rPr>
          <w:sz w:val="24"/>
          <w:szCs w:val="24"/>
        </w:rPr>
        <w:t>Победителем</w:t>
      </w:r>
      <w:r w:rsidRPr="00C31D7F">
        <w:rPr>
          <w:sz w:val="24"/>
          <w:szCs w:val="24"/>
        </w:rPr>
        <w:t xml:space="preserve">. Условия и содержание обеспечения исполнения обязательств </w:t>
      </w:r>
      <w:r w:rsidR="00AE7BD7" w:rsidRPr="00C31D7F">
        <w:rPr>
          <w:sz w:val="24"/>
          <w:szCs w:val="24"/>
        </w:rPr>
        <w:t xml:space="preserve">Подрядчика </w:t>
      </w:r>
      <w:r w:rsidRPr="00C31D7F">
        <w:rPr>
          <w:sz w:val="24"/>
          <w:szCs w:val="24"/>
        </w:rPr>
        <w:t xml:space="preserve">по Договору, а также сроки возврата обеспечения устанавливаются на основании проекта Договора (раздел </w:t>
      </w:r>
      <w:r w:rsidR="004E0F05">
        <w:fldChar w:fldCharType="begin"/>
      </w:r>
      <w:r w:rsidR="004E0F05">
        <w:instrText xml:space="preserve"> REF _Ref440272931 \r \h  \* MERGEFORMAT </w:instrText>
      </w:r>
      <w:r w:rsidR="004E0F05">
        <w:fldChar w:fldCharType="separate"/>
      </w:r>
      <w:r w:rsidR="00644A23">
        <w:t>2</w:t>
      </w:r>
      <w:r w:rsidR="004E0F05">
        <w:fldChar w:fldCharType="end"/>
      </w:r>
      <w:r w:rsidRPr="00C31D7F">
        <w:rPr>
          <w:sz w:val="24"/>
          <w:szCs w:val="24"/>
        </w:rPr>
        <w:t xml:space="preserve">) с учетом требований, изложенных в подпункте </w:t>
      </w:r>
      <w:r w:rsidR="004E0F05">
        <w:fldChar w:fldCharType="begin"/>
      </w:r>
      <w:r w:rsidR="004E0F05">
        <w:instrText xml:space="preserve"> REF _Ref465437572 \r \h  \* MERGEFORMAT </w:instrText>
      </w:r>
      <w:r w:rsidR="004E0F05">
        <w:fldChar w:fldCharType="separate"/>
      </w:r>
      <w:r w:rsidR="00644A23" w:rsidRPr="00644A23">
        <w:rPr>
          <w:sz w:val="24"/>
          <w:szCs w:val="24"/>
        </w:rPr>
        <w:t>3.13.2</w:t>
      </w:r>
      <w:r w:rsidR="004E0F05">
        <w:fldChar w:fldCharType="end"/>
      </w:r>
      <w:r w:rsidRPr="00C31D7F">
        <w:rPr>
          <w:sz w:val="24"/>
          <w:szCs w:val="24"/>
        </w:rPr>
        <w:t xml:space="preserve">, а также на этапе преддговорных переговоров (п. </w:t>
      </w:r>
      <w:r w:rsidR="004E0F05">
        <w:fldChar w:fldCharType="begin"/>
      </w:r>
      <w:r w:rsidR="004E0F05">
        <w:instrText xml:space="preserve"> REF _Ref468976147 \r \h  \* MERGEFORMAT </w:instrText>
      </w:r>
      <w:r w:rsidR="004E0F05">
        <w:fldChar w:fldCharType="separate"/>
      </w:r>
      <w:r w:rsidR="00644A23" w:rsidRPr="00644A23">
        <w:rPr>
          <w:sz w:val="24"/>
          <w:szCs w:val="24"/>
        </w:rPr>
        <w:t>3.12</w:t>
      </w:r>
      <w:r w:rsidR="004E0F05">
        <w:fldChar w:fldCharType="end"/>
      </w:r>
      <w:r w:rsidRPr="00C31D7F">
        <w:rPr>
          <w:sz w:val="24"/>
          <w:szCs w:val="24"/>
        </w:rPr>
        <w:t>).</w:t>
      </w:r>
    </w:p>
    <w:p w:rsidR="008471C7" w:rsidRPr="00C31D7F" w:rsidRDefault="008471C7" w:rsidP="00644A23">
      <w:pPr>
        <w:pStyle w:val="affffff0"/>
        <w:widowControl w:val="0"/>
        <w:numPr>
          <w:ilvl w:val="0"/>
          <w:numId w:val="95"/>
        </w:numPr>
        <w:tabs>
          <w:tab w:val="left" w:pos="1620"/>
        </w:tabs>
        <w:suppressAutoHyphens w:val="0"/>
        <w:spacing w:line="264" w:lineRule="auto"/>
        <w:ind w:left="0" w:firstLine="709"/>
        <w:rPr>
          <w:sz w:val="24"/>
          <w:szCs w:val="24"/>
          <w:lang w:eastAsia="ru-RU"/>
        </w:rPr>
      </w:pPr>
      <w:bookmarkStart w:id="717" w:name="_Ref465440181"/>
      <w:r w:rsidRPr="00C31D7F">
        <w:rPr>
          <w:bCs/>
          <w:sz w:val="24"/>
          <w:szCs w:val="24"/>
        </w:rPr>
        <w:t xml:space="preserve">Непредставление </w:t>
      </w:r>
      <w:r w:rsidRPr="00C31D7F">
        <w:rPr>
          <w:sz w:val="24"/>
          <w:szCs w:val="24"/>
        </w:rPr>
        <w:t xml:space="preserve">обеспечения исполнения обязательств </w:t>
      </w:r>
      <w:r w:rsidR="00AE7BD7" w:rsidRPr="00C31D7F">
        <w:rPr>
          <w:sz w:val="24"/>
          <w:szCs w:val="24"/>
        </w:rPr>
        <w:t xml:space="preserve">Подрядчика </w:t>
      </w:r>
      <w:r w:rsidRPr="00C31D7F">
        <w:rPr>
          <w:sz w:val="24"/>
          <w:szCs w:val="24"/>
        </w:rPr>
        <w:t>по Договору, связанного с выполнением антидемпинговых мер,</w:t>
      </w:r>
      <w:r w:rsidRPr="00C31D7F">
        <w:rPr>
          <w:bCs/>
          <w:sz w:val="24"/>
          <w:szCs w:val="24"/>
        </w:rPr>
        <w:t xml:space="preserve"> до заключения Договора </w:t>
      </w:r>
      <w:r w:rsidRPr="00C31D7F">
        <w:rPr>
          <w:sz w:val="24"/>
          <w:szCs w:val="24"/>
        </w:rPr>
        <w:t>приведет к утере данным Участником статуса Победителя и последствиям, указанным в подпункте</w:t>
      </w:r>
      <w:r w:rsidR="00161997" w:rsidRPr="00C31D7F">
        <w:rPr>
          <w:sz w:val="24"/>
          <w:szCs w:val="24"/>
        </w:rPr>
        <w:t xml:space="preserve"> </w:t>
      </w:r>
      <w:r w:rsidR="004E0F05">
        <w:fldChar w:fldCharType="begin"/>
      </w:r>
      <w:r w:rsidR="004E0F05">
        <w:instrText xml:space="preserve"> REF _Ref468976193 \r \h  \* MERGEFORMAT </w:instrText>
      </w:r>
      <w:r w:rsidR="004E0F05">
        <w:fldChar w:fldCharType="separate"/>
      </w:r>
      <w:r w:rsidR="00644A23" w:rsidRPr="00644A23">
        <w:rPr>
          <w:sz w:val="24"/>
          <w:szCs w:val="24"/>
        </w:rPr>
        <w:t>3.12.6</w:t>
      </w:r>
      <w:r w:rsidR="004E0F05">
        <w:fldChar w:fldCharType="end"/>
      </w:r>
      <w:r w:rsidRPr="00C31D7F">
        <w:rPr>
          <w:bCs/>
          <w:sz w:val="24"/>
          <w:szCs w:val="24"/>
        </w:rPr>
        <w:t>.</w:t>
      </w:r>
      <w:bookmarkEnd w:id="717"/>
    </w:p>
    <w:p w:rsidR="00932C0A" w:rsidRPr="00845038" w:rsidRDefault="00932C0A" w:rsidP="00845038">
      <w:pPr>
        <w:pStyle w:val="2"/>
        <w:tabs>
          <w:tab w:val="clear" w:pos="1700"/>
          <w:tab w:val="left" w:pos="709"/>
        </w:tabs>
        <w:spacing w:line="264" w:lineRule="auto"/>
      </w:pPr>
      <w:bookmarkStart w:id="718" w:name="_Ref303694483"/>
      <w:bookmarkStart w:id="719" w:name="_Toc305835590"/>
      <w:bookmarkStart w:id="720" w:name="_Ref306140451"/>
      <w:bookmarkStart w:id="721" w:name="_Toc471897549"/>
      <w:r w:rsidRPr="00845038">
        <w:t xml:space="preserve">Уведомление о результатах </w:t>
      </w:r>
      <w:bookmarkEnd w:id="718"/>
      <w:bookmarkEnd w:id="719"/>
      <w:r w:rsidRPr="00845038">
        <w:t>запроса предложений</w:t>
      </w:r>
      <w:bookmarkEnd w:id="720"/>
      <w:bookmarkEnd w:id="721"/>
    </w:p>
    <w:bookmarkEnd w:id="714"/>
    <w:p w:rsidR="00ED5C7C" w:rsidRPr="00161997"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161997">
        <w:rPr>
          <w:bCs w:val="0"/>
          <w:sz w:val="24"/>
          <w:szCs w:val="24"/>
          <w:lang w:eastAsia="ru-RU"/>
        </w:rPr>
        <w:t xml:space="preserve">на интернет-сайтах, на которых было опубликовано </w:t>
      </w:r>
      <w:r w:rsidR="00D56F8C" w:rsidRPr="00161997">
        <w:rPr>
          <w:iCs/>
          <w:sz w:val="24"/>
          <w:szCs w:val="24"/>
        </w:rPr>
        <w:t>Извещение</w:t>
      </w:r>
      <w:r w:rsidR="00D56F8C" w:rsidRPr="00161997">
        <w:rPr>
          <w:sz w:val="24"/>
          <w:szCs w:val="24"/>
        </w:rPr>
        <w:t xml:space="preserve"> о проведении открытого </w:t>
      </w:r>
      <w:r w:rsidR="00D56F8C" w:rsidRPr="00161997">
        <w:rPr>
          <w:iCs/>
          <w:sz w:val="24"/>
          <w:szCs w:val="24"/>
        </w:rPr>
        <w:t xml:space="preserve">запроса предложений (подраздел </w:t>
      </w:r>
      <w:r w:rsidR="004E0F05">
        <w:fldChar w:fldCharType="begin"/>
      </w:r>
      <w:r w:rsidR="004E0F05">
        <w:instrText xml:space="preserve"> REF _Ref191386085 \r \h  \* MERGEFORMAT </w:instrText>
      </w:r>
      <w:r w:rsidR="004E0F05">
        <w:fldChar w:fldCharType="separate"/>
      </w:r>
      <w:r w:rsidR="00644A23" w:rsidRPr="00644A23">
        <w:rPr>
          <w:iCs/>
          <w:sz w:val="24"/>
          <w:szCs w:val="24"/>
        </w:rPr>
        <w:t>1.1.1</w:t>
      </w:r>
      <w:r w:rsidR="004E0F05">
        <w:fldChar w:fldCharType="end"/>
      </w:r>
      <w:r w:rsidR="00D56F8C" w:rsidRPr="00161997">
        <w:rPr>
          <w:iCs/>
          <w:sz w:val="24"/>
          <w:szCs w:val="24"/>
        </w:rPr>
        <w:t>)</w:t>
      </w:r>
      <w:r w:rsidR="00D56F8C" w:rsidRPr="00161997">
        <w:rPr>
          <w:sz w:val="24"/>
          <w:szCs w:val="24"/>
        </w:rPr>
        <w:t>,</w:t>
      </w:r>
      <w:r w:rsidR="00D56F8C" w:rsidRPr="00161997">
        <w:rPr>
          <w:bCs w:val="0"/>
          <w:sz w:val="24"/>
          <w:szCs w:val="24"/>
          <w:lang w:eastAsia="ru-RU"/>
        </w:rPr>
        <w:t xml:space="preserve">  </w:t>
      </w:r>
      <w:r w:rsidRPr="00161997">
        <w:rPr>
          <w:bCs w:val="0"/>
          <w:sz w:val="24"/>
          <w:szCs w:val="24"/>
          <w:lang w:eastAsia="ru-RU"/>
        </w:rPr>
        <w:t xml:space="preserve">для всех </w:t>
      </w:r>
      <w:r w:rsidR="00DC6125" w:rsidRPr="00161997">
        <w:rPr>
          <w:bCs w:val="0"/>
          <w:sz w:val="24"/>
          <w:szCs w:val="24"/>
          <w:lang w:eastAsia="ru-RU"/>
        </w:rPr>
        <w:t>Участников</w:t>
      </w:r>
      <w:r w:rsidRPr="00161997">
        <w:rPr>
          <w:bCs w:val="0"/>
          <w:sz w:val="24"/>
          <w:szCs w:val="24"/>
          <w:lang w:eastAsia="ru-RU"/>
        </w:rPr>
        <w:t xml:space="preserve"> Протокол о выборе победителя открытого запроса предложений, в котором указывает:</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Наименование и адрес Победителя;</w:t>
      </w:r>
    </w:p>
    <w:p w:rsidR="00ED5C7C" w:rsidRPr="00161997" w:rsidRDefault="00ED5C7C" w:rsidP="00644A23">
      <w:pPr>
        <w:pStyle w:val="a0"/>
        <w:numPr>
          <w:ilvl w:val="4"/>
          <w:numId w:val="74"/>
        </w:numPr>
        <w:tabs>
          <w:tab w:val="num" w:pos="1134"/>
        </w:tabs>
        <w:suppressAutoHyphens w:val="0"/>
        <w:spacing w:before="60" w:line="240" w:lineRule="auto"/>
        <w:ind w:left="1134" w:right="-142" w:firstLine="641"/>
        <w:rPr>
          <w:bCs w:val="0"/>
          <w:sz w:val="24"/>
          <w:szCs w:val="24"/>
          <w:lang w:eastAsia="ru-RU"/>
        </w:rPr>
      </w:pPr>
      <w:r w:rsidRPr="00161997">
        <w:rPr>
          <w:bCs w:val="0"/>
          <w:sz w:val="24"/>
          <w:szCs w:val="24"/>
          <w:lang w:eastAsia="ru-RU"/>
        </w:rPr>
        <w:t xml:space="preserve">Краткое изложение предмета и общей цены </w:t>
      </w:r>
      <w:r w:rsidR="000E5003" w:rsidRPr="00161997">
        <w:rPr>
          <w:bCs w:val="0"/>
          <w:sz w:val="24"/>
          <w:szCs w:val="24"/>
          <w:lang w:eastAsia="ru-RU"/>
        </w:rPr>
        <w:t>Заявки</w:t>
      </w:r>
      <w:r w:rsidRPr="00161997">
        <w:rPr>
          <w:bCs w:val="0"/>
          <w:sz w:val="24"/>
          <w:szCs w:val="24"/>
          <w:lang w:eastAsia="ru-RU"/>
        </w:rPr>
        <w:t xml:space="preserve"> Победителя.</w:t>
      </w:r>
    </w:p>
    <w:p w:rsidR="00ED5C7C" w:rsidRDefault="00ED5C7C" w:rsidP="00644A23">
      <w:pPr>
        <w:widowControl w:val="0"/>
        <w:numPr>
          <w:ilvl w:val="2"/>
          <w:numId w:val="94"/>
        </w:numPr>
        <w:tabs>
          <w:tab w:val="left" w:pos="1620"/>
        </w:tabs>
        <w:suppressAutoHyphens w:val="0"/>
        <w:spacing w:line="264" w:lineRule="auto"/>
        <w:ind w:left="0" w:firstLine="709"/>
        <w:rPr>
          <w:bCs w:val="0"/>
          <w:sz w:val="24"/>
          <w:szCs w:val="24"/>
          <w:lang w:eastAsia="ru-RU"/>
        </w:rPr>
      </w:pPr>
      <w:r w:rsidRPr="0016199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w:t>
      </w:r>
      <w:r w:rsidRPr="00ED5C7C">
        <w:rPr>
          <w:bCs w:val="0"/>
          <w:sz w:val="24"/>
          <w:szCs w:val="24"/>
          <w:lang w:eastAsia="ru-RU"/>
        </w:rPr>
        <w:t xml:space="preserve"> предложений не состоялся.</w:t>
      </w:r>
    </w:p>
    <w:p w:rsidR="00C12FA4" w:rsidRPr="00ED5C7C" w:rsidRDefault="00C12FA4" w:rsidP="00644A23">
      <w:pPr>
        <w:widowControl w:val="0"/>
        <w:numPr>
          <w:ilvl w:val="2"/>
          <w:numId w:val="94"/>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43"/>
          <w:headerReference w:type="default" r:id="rId44"/>
          <w:footerReference w:type="even" r:id="rId45"/>
          <w:headerReference w:type="first" r:id="rId46"/>
          <w:footerReference w:type="first" r:id="rId47"/>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22" w:name="_Ref440270568"/>
      <w:bookmarkStart w:id="723" w:name="_Ref440274159"/>
      <w:bookmarkStart w:id="724" w:name="_Ref440292555"/>
      <w:bookmarkStart w:id="725" w:name="_Ref440292779"/>
      <w:bookmarkStart w:id="726" w:name="_Toc471897550"/>
      <w:r>
        <w:rPr>
          <w:szCs w:val="24"/>
        </w:rPr>
        <w:lastRenderedPageBreak/>
        <w:t>Техническая часть</w:t>
      </w:r>
      <w:bookmarkEnd w:id="722"/>
      <w:bookmarkEnd w:id="723"/>
      <w:bookmarkEnd w:id="724"/>
      <w:bookmarkEnd w:id="725"/>
      <w:bookmarkEnd w:id="726"/>
      <w:r w:rsidRPr="00E71A48">
        <w:rPr>
          <w:szCs w:val="24"/>
        </w:rPr>
        <w:t xml:space="preserve"> </w:t>
      </w:r>
    </w:p>
    <w:p w:rsidR="002B5044" w:rsidRPr="00C12FA4" w:rsidRDefault="002B5044" w:rsidP="0021751A">
      <w:pPr>
        <w:pStyle w:val="2"/>
        <w:ind w:left="1701" w:hanging="1134"/>
      </w:pPr>
      <w:bookmarkStart w:id="727" w:name="_Toc176064097"/>
      <w:bookmarkStart w:id="728" w:name="_Toc176338525"/>
      <w:bookmarkStart w:id="729" w:name="_Toc180399753"/>
      <w:bookmarkStart w:id="730" w:name="_Toc189457101"/>
      <w:bookmarkStart w:id="731" w:name="_Toc189461737"/>
      <w:bookmarkStart w:id="732" w:name="_Toc189462011"/>
      <w:bookmarkStart w:id="733" w:name="_Toc191273610"/>
      <w:bookmarkStart w:id="734" w:name="_Toc423421726"/>
      <w:bookmarkStart w:id="735" w:name="_Toc471897551"/>
      <w:bookmarkStart w:id="736" w:name="_Toc167189319"/>
      <w:bookmarkStart w:id="737" w:name="_Toc168725254"/>
      <w:r w:rsidRPr="00C12FA4">
        <w:t xml:space="preserve">Перечень, объемы и характеристики </w:t>
      </w:r>
      <w:bookmarkEnd w:id="727"/>
      <w:bookmarkEnd w:id="728"/>
      <w:bookmarkEnd w:id="729"/>
      <w:bookmarkEnd w:id="730"/>
      <w:bookmarkEnd w:id="731"/>
      <w:bookmarkEnd w:id="732"/>
      <w:bookmarkEnd w:id="733"/>
      <w:bookmarkEnd w:id="734"/>
      <w:r w:rsidR="00C3704B">
        <w:t xml:space="preserve">закупаемых </w:t>
      </w:r>
      <w:r w:rsidR="00CD1816">
        <w:t>работ</w:t>
      </w:r>
      <w:bookmarkEnd w:id="735"/>
    </w:p>
    <w:p w:rsidR="002B5044" w:rsidRPr="003803A7" w:rsidRDefault="002B5044" w:rsidP="002B5044">
      <w:pPr>
        <w:pStyle w:val="3"/>
        <w:ind w:left="0" w:firstLine="851"/>
        <w:jc w:val="both"/>
        <w:rPr>
          <w:b w:val="0"/>
          <w:szCs w:val="24"/>
        </w:rPr>
      </w:pPr>
      <w:bookmarkStart w:id="738" w:name="_Toc439166311"/>
      <w:bookmarkStart w:id="739" w:name="_Toc439170659"/>
      <w:bookmarkStart w:id="740" w:name="_Toc439172761"/>
      <w:bookmarkStart w:id="741" w:name="_Toc439173205"/>
      <w:bookmarkStart w:id="742" w:name="_Toc439238199"/>
      <w:bookmarkStart w:id="743" w:name="_Toc439252751"/>
      <w:bookmarkStart w:id="744" w:name="_Toc439323609"/>
      <w:bookmarkStart w:id="745" w:name="_Toc439323725"/>
      <w:bookmarkStart w:id="746" w:name="_Toc440361359"/>
      <w:bookmarkStart w:id="747" w:name="_Toc440376114"/>
      <w:bookmarkStart w:id="748" w:name="_Toc440376241"/>
      <w:bookmarkStart w:id="749" w:name="_Toc440382503"/>
      <w:bookmarkStart w:id="750" w:name="_Toc440447173"/>
      <w:bookmarkStart w:id="751" w:name="_Toc440620853"/>
      <w:bookmarkStart w:id="752" w:name="_Toc440631488"/>
      <w:bookmarkStart w:id="753" w:name="_Toc440875728"/>
      <w:bookmarkStart w:id="754" w:name="_Toc441131752"/>
      <w:bookmarkStart w:id="755" w:name="_Toc465865193"/>
      <w:bookmarkStart w:id="756" w:name="_Toc468976339"/>
      <w:bookmarkStart w:id="757" w:name="_Toc469483068"/>
      <w:bookmarkStart w:id="758" w:name="_Toc471897552"/>
      <w:r w:rsidRPr="003776BB">
        <w:rPr>
          <w:b w:val="0"/>
          <w:szCs w:val="24"/>
        </w:rPr>
        <w:t>Техническ</w:t>
      </w:r>
      <w:r w:rsidR="003776BB" w:rsidRPr="003776BB">
        <w:rPr>
          <w:b w:val="0"/>
          <w:szCs w:val="24"/>
        </w:rPr>
        <w:t>о</w:t>
      </w:r>
      <w:proofErr w:type="gramStart"/>
      <w:r w:rsidR="003776BB" w:rsidRPr="003776BB">
        <w:rPr>
          <w:b w:val="0"/>
          <w:szCs w:val="24"/>
        </w:rPr>
        <w:t>е(</w:t>
      </w:r>
      <w:proofErr w:type="gramEnd"/>
      <w:r w:rsidRPr="003776BB">
        <w:rPr>
          <w:b w:val="0"/>
          <w:szCs w:val="24"/>
        </w:rPr>
        <w:t>ие</w:t>
      </w:r>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r w:rsidR="00812BD9">
        <w:rPr>
          <w:b w:val="0"/>
          <w:szCs w:val="24"/>
        </w:rPr>
        <w:fldChar w:fldCharType="begin"/>
      </w:r>
      <w:r w:rsidR="00A154B7">
        <w:rPr>
          <w:b w:val="0"/>
          <w:szCs w:val="24"/>
        </w:rPr>
        <w:instrText xml:space="preserve"> REF _Ref440275279 \r \h </w:instrText>
      </w:r>
      <w:r w:rsidR="00812BD9">
        <w:rPr>
          <w:b w:val="0"/>
          <w:szCs w:val="24"/>
        </w:rPr>
      </w:r>
      <w:r w:rsidR="00812BD9">
        <w:rPr>
          <w:b w:val="0"/>
          <w:szCs w:val="24"/>
        </w:rPr>
        <w:fldChar w:fldCharType="separate"/>
      </w:r>
      <w:r w:rsidR="00644A23">
        <w:rPr>
          <w:b w:val="0"/>
          <w:szCs w:val="24"/>
        </w:rPr>
        <w:t>1.1.4</w:t>
      </w:r>
      <w:r w:rsidR="00812BD9">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p>
    <w:p w:rsidR="002B5044" w:rsidRPr="003803A7" w:rsidRDefault="002B5044" w:rsidP="0021751A">
      <w:pPr>
        <w:pStyle w:val="2"/>
        <w:ind w:left="1701" w:hanging="1134"/>
      </w:pPr>
      <w:bookmarkStart w:id="759" w:name="_Ref194832984"/>
      <w:bookmarkStart w:id="760" w:name="_Ref197686508"/>
      <w:bookmarkStart w:id="761" w:name="_Toc423421727"/>
      <w:bookmarkStart w:id="762" w:name="_Toc471897553"/>
      <w:r w:rsidRPr="003803A7">
        <w:t xml:space="preserve">Требование к </w:t>
      </w:r>
      <w:bookmarkEnd w:id="759"/>
      <w:bookmarkEnd w:id="760"/>
      <w:bookmarkEnd w:id="761"/>
      <w:r w:rsidR="00C3704B">
        <w:t xml:space="preserve">закупаемым </w:t>
      </w:r>
      <w:r w:rsidR="00CD1816">
        <w:t>работам</w:t>
      </w:r>
      <w:bookmarkEnd w:id="762"/>
    </w:p>
    <w:p w:rsidR="002B5044" w:rsidRPr="003776BB" w:rsidRDefault="002B5044" w:rsidP="002B5044">
      <w:pPr>
        <w:pStyle w:val="3"/>
        <w:ind w:left="0" w:firstLine="851"/>
        <w:jc w:val="both"/>
        <w:rPr>
          <w:b w:val="0"/>
          <w:szCs w:val="24"/>
        </w:rPr>
      </w:pPr>
      <w:bookmarkStart w:id="763" w:name="_Toc439166314"/>
      <w:bookmarkStart w:id="764" w:name="_Toc439170662"/>
      <w:bookmarkStart w:id="765" w:name="_Toc439172764"/>
      <w:bookmarkStart w:id="766" w:name="_Toc439173208"/>
      <w:bookmarkStart w:id="767" w:name="_Toc439238202"/>
      <w:bookmarkStart w:id="768" w:name="_Toc439252754"/>
      <w:bookmarkStart w:id="769" w:name="_Toc439323612"/>
      <w:bookmarkStart w:id="770" w:name="_Toc439323728"/>
      <w:bookmarkStart w:id="771" w:name="_Toc440361362"/>
      <w:bookmarkStart w:id="772" w:name="_Toc440376117"/>
      <w:bookmarkStart w:id="773" w:name="_Toc440376244"/>
      <w:bookmarkStart w:id="774" w:name="_Toc440382505"/>
      <w:bookmarkStart w:id="775" w:name="_Toc440447175"/>
      <w:bookmarkStart w:id="776" w:name="_Toc440620855"/>
      <w:bookmarkStart w:id="777" w:name="_Toc440631490"/>
      <w:bookmarkStart w:id="778" w:name="_Toc440875730"/>
      <w:bookmarkStart w:id="779" w:name="_Toc441131754"/>
      <w:bookmarkStart w:id="780" w:name="_Toc465865195"/>
      <w:bookmarkStart w:id="781" w:name="_Toc468976341"/>
      <w:bookmarkStart w:id="782" w:name="_Toc469483070"/>
      <w:bookmarkStart w:id="783" w:name="_Toc471897554"/>
      <w:bookmarkStart w:id="784" w:name="_Ref194833053"/>
      <w:bookmarkStart w:id="785" w:name="_Ref223496951"/>
      <w:bookmarkStart w:id="786" w:name="_Ref223496970"/>
      <w:r w:rsidRPr="003803A7">
        <w:rPr>
          <w:b w:val="0"/>
          <w:szCs w:val="24"/>
        </w:rPr>
        <w:t xml:space="preserve">Дополнительные требования к </w:t>
      </w:r>
      <w:r w:rsidR="007177AF">
        <w:rPr>
          <w:b w:val="0"/>
          <w:szCs w:val="24"/>
        </w:rPr>
        <w:t>закупаемым</w:t>
      </w:r>
      <w:r w:rsidR="00CD1816">
        <w:rPr>
          <w:b w:val="0"/>
          <w:szCs w:val="24"/>
        </w:rPr>
        <w:t xml:space="preserve"> работам</w:t>
      </w:r>
      <w:r w:rsidR="003776BB" w:rsidRPr="003803A7">
        <w:rPr>
          <w:b w:val="0"/>
          <w:szCs w:val="24"/>
          <w:lang w:eastAsia="ru-RU"/>
        </w:rPr>
        <w:t xml:space="preserve"> изложены в Приложении №1 (Техническом(их) задании(ях))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p>
    <w:p w:rsidR="00910732" w:rsidRPr="008B51A2" w:rsidRDefault="00910732" w:rsidP="00910732">
      <w:pPr>
        <w:pStyle w:val="2"/>
        <w:ind w:left="1701" w:hanging="1134"/>
        <w:rPr>
          <w:b w:val="0"/>
        </w:rPr>
      </w:pPr>
      <w:bookmarkStart w:id="787" w:name="_Toc461808930"/>
      <w:bookmarkStart w:id="788" w:name="_Toc464120639"/>
      <w:bookmarkStart w:id="789" w:name="_Toc465774618"/>
      <w:bookmarkStart w:id="790" w:name="_Toc471897555"/>
      <w:bookmarkEnd w:id="736"/>
      <w:bookmarkEnd w:id="737"/>
      <w:bookmarkEnd w:id="784"/>
      <w:bookmarkEnd w:id="785"/>
      <w:bookmarkEnd w:id="786"/>
      <w:r w:rsidRPr="008B51A2">
        <w:t>Альтернативные предложения</w:t>
      </w:r>
      <w:bookmarkStart w:id="791" w:name="_Ref56252639"/>
      <w:bookmarkEnd w:id="787"/>
      <w:bookmarkEnd w:id="788"/>
      <w:bookmarkEnd w:id="789"/>
      <w:bookmarkEnd w:id="790"/>
    </w:p>
    <w:p w:rsidR="00910732" w:rsidRPr="008B51A2" w:rsidRDefault="00910732" w:rsidP="00910732">
      <w:pPr>
        <w:pStyle w:val="3"/>
        <w:ind w:left="0" w:firstLine="851"/>
        <w:jc w:val="both"/>
        <w:rPr>
          <w:b w:val="0"/>
          <w:szCs w:val="24"/>
        </w:rPr>
      </w:pPr>
      <w:bookmarkStart w:id="792" w:name="_Toc461808802"/>
      <w:bookmarkStart w:id="793" w:name="_Toc461808931"/>
      <w:bookmarkStart w:id="794" w:name="_Toc464120640"/>
      <w:bookmarkStart w:id="795" w:name="_Toc465774619"/>
      <w:bookmarkStart w:id="796" w:name="_Toc465865197"/>
      <w:bookmarkStart w:id="797" w:name="_Toc468976343"/>
      <w:bookmarkStart w:id="798" w:name="_Toc469483072"/>
      <w:bookmarkStart w:id="799" w:name="_Toc471897556"/>
      <w:r w:rsidRPr="008B51A2">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91"/>
      <w:bookmarkEnd w:id="792"/>
      <w:bookmarkEnd w:id="793"/>
      <w:bookmarkEnd w:id="794"/>
      <w:bookmarkEnd w:id="795"/>
      <w:bookmarkEnd w:id="796"/>
      <w:bookmarkEnd w:id="797"/>
      <w:bookmarkEnd w:id="798"/>
      <w:bookmarkEnd w:id="799"/>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bookmarkEnd w:id="5"/>
    <w:bookmarkEnd w:id="715"/>
    <w:p w:rsidR="00E33FCD" w:rsidRDefault="00E33FCD">
      <w:pPr>
        <w:suppressAutoHyphens w:val="0"/>
        <w:spacing w:line="240" w:lineRule="auto"/>
        <w:ind w:firstLine="0"/>
        <w:jc w:val="left"/>
        <w:rPr>
          <w:bCs w:val="0"/>
          <w:sz w:val="20"/>
          <w:szCs w:val="24"/>
          <w:lang w:eastAsia="ru-RU"/>
        </w:rPr>
      </w:pPr>
      <w:r>
        <w:rPr>
          <w:lang w:eastAsia="ru-RU"/>
        </w:rPr>
        <w:br w:type="page"/>
      </w: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800" w:name="_Ref440270602"/>
      <w:bookmarkStart w:id="801" w:name="_Toc471897557"/>
      <w:r w:rsidRPr="00E71A48">
        <w:rPr>
          <w:szCs w:val="24"/>
        </w:rPr>
        <w:lastRenderedPageBreak/>
        <w:t>Образцы основных форм документов, включаемых в Заявку</w:t>
      </w:r>
      <w:bookmarkEnd w:id="800"/>
      <w:bookmarkEnd w:id="801"/>
      <w:r w:rsidRPr="00E71A48">
        <w:rPr>
          <w:szCs w:val="24"/>
        </w:rPr>
        <w:t xml:space="preserve"> </w:t>
      </w:r>
    </w:p>
    <w:p w:rsidR="004F4D80" w:rsidRPr="00F647F7" w:rsidRDefault="004F4D80" w:rsidP="004F4D80">
      <w:pPr>
        <w:pStyle w:val="2"/>
      </w:pPr>
      <w:bookmarkStart w:id="802" w:name="_Ref55336310"/>
      <w:bookmarkStart w:id="803" w:name="_Toc57314672"/>
      <w:bookmarkStart w:id="804" w:name="_Toc69728986"/>
      <w:bookmarkStart w:id="805" w:name="_Toc98253919"/>
      <w:bookmarkStart w:id="806" w:name="_Toc165173847"/>
      <w:bookmarkStart w:id="807" w:name="_Toc423423667"/>
      <w:bookmarkStart w:id="808" w:name="_Toc471897558"/>
      <w:r w:rsidRPr="00F647F7">
        <w:t xml:space="preserve">Письмо о подаче оферты </w:t>
      </w:r>
      <w:bookmarkStart w:id="809" w:name="_Ref22846535"/>
      <w:r w:rsidRPr="00F647F7">
        <w:t>(</w:t>
      </w:r>
      <w:bookmarkEnd w:id="809"/>
      <w:r w:rsidRPr="00F647F7">
        <w:t xml:space="preserve">форма </w:t>
      </w:r>
      <w:r w:rsidRPr="00F647F7">
        <w:rPr>
          <w:noProof/>
        </w:rPr>
        <w:t>1</w:t>
      </w:r>
      <w:r w:rsidRPr="00F647F7">
        <w:t>)</w:t>
      </w:r>
      <w:bookmarkEnd w:id="802"/>
      <w:bookmarkEnd w:id="803"/>
      <w:bookmarkEnd w:id="804"/>
      <w:bookmarkEnd w:id="805"/>
      <w:bookmarkEnd w:id="806"/>
      <w:bookmarkEnd w:id="807"/>
      <w:bookmarkEnd w:id="808"/>
    </w:p>
    <w:p w:rsidR="004F4D80" w:rsidRPr="00C236C0" w:rsidRDefault="004F4D80" w:rsidP="004F4D80">
      <w:pPr>
        <w:pStyle w:val="3"/>
        <w:rPr>
          <w:szCs w:val="24"/>
        </w:rPr>
      </w:pPr>
      <w:bookmarkStart w:id="810" w:name="_Toc98253920"/>
      <w:bookmarkStart w:id="811" w:name="_Toc157248174"/>
      <w:bookmarkStart w:id="812" w:name="_Toc157496543"/>
      <w:bookmarkStart w:id="813" w:name="_Toc158206082"/>
      <w:bookmarkStart w:id="814" w:name="_Toc164057767"/>
      <w:bookmarkStart w:id="815" w:name="_Toc164137117"/>
      <w:bookmarkStart w:id="816" w:name="_Toc164161277"/>
      <w:bookmarkStart w:id="817" w:name="_Toc165173848"/>
      <w:bookmarkStart w:id="818" w:name="_Toc439170673"/>
      <w:bookmarkStart w:id="819" w:name="_Toc439172775"/>
      <w:bookmarkStart w:id="820" w:name="_Toc439173219"/>
      <w:bookmarkStart w:id="821" w:name="_Toc439238213"/>
      <w:bookmarkStart w:id="822" w:name="_Toc440361369"/>
      <w:bookmarkStart w:id="823" w:name="_Toc440376124"/>
      <w:bookmarkStart w:id="824" w:name="_Toc465865200"/>
      <w:bookmarkStart w:id="825" w:name="_Toc471897559"/>
      <w:r w:rsidRPr="00C236C0">
        <w:rPr>
          <w:szCs w:val="24"/>
        </w:rPr>
        <w:t>Форма письма о подаче оферты</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82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CD1816">
        <w:rPr>
          <w:sz w:val="24"/>
          <w:szCs w:val="24"/>
        </w:rPr>
        <w:t>выполнение</w:t>
      </w:r>
      <w:r w:rsidRPr="00F647F7">
        <w:rPr>
          <w:sz w:val="24"/>
          <w:szCs w:val="24"/>
        </w:rPr>
        <w:t xml:space="preserve"> следующ</w:t>
      </w:r>
      <w:r w:rsidR="00541FAB">
        <w:rPr>
          <w:sz w:val="24"/>
          <w:szCs w:val="24"/>
        </w:rPr>
        <w:t>их</w:t>
      </w:r>
      <w:r w:rsidRPr="00F647F7">
        <w:rPr>
          <w:sz w:val="24"/>
          <w:szCs w:val="24"/>
        </w:rPr>
        <w:t xml:space="preserve"> </w:t>
      </w:r>
      <w:r w:rsidR="00CD1816">
        <w:rPr>
          <w:sz w:val="24"/>
          <w:szCs w:val="24"/>
        </w:rPr>
        <w:t>работ</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176B20">
        <w:rPr>
          <w:sz w:val="24"/>
          <w:szCs w:val="24"/>
          <w:vertAlign w:val="superscript"/>
        </w:rPr>
        <w:t>работ</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176B20">
        <w:rPr>
          <w:sz w:val="24"/>
          <w:szCs w:val="24"/>
        </w:rPr>
        <w:t>выполнения работ</w:t>
      </w:r>
      <w:r w:rsidR="00975C64" w:rsidRPr="00975C64">
        <w:rPr>
          <w:sz w:val="24"/>
          <w:szCs w:val="24"/>
        </w:rPr>
        <w:t xml:space="preserve">, </w:t>
      </w:r>
      <w:r w:rsidR="00673C59" w:rsidRPr="00975C64">
        <w:rPr>
          <w:sz w:val="24"/>
          <w:szCs w:val="24"/>
        </w:rPr>
        <w:t xml:space="preserve">Графиком </w:t>
      </w:r>
      <w:r w:rsidR="00673C59">
        <w:rPr>
          <w:sz w:val="24"/>
          <w:szCs w:val="24"/>
        </w:rPr>
        <w:t xml:space="preserve">оплаты </w:t>
      </w:r>
      <w:r w:rsidR="00176B20">
        <w:rPr>
          <w:sz w:val="24"/>
          <w:szCs w:val="24"/>
        </w:rPr>
        <w:t>выполнения работ</w:t>
      </w:r>
      <w:r w:rsidR="00975C64" w:rsidRPr="00975C64">
        <w:rPr>
          <w:sz w:val="24"/>
          <w:szCs w:val="24"/>
        </w:rPr>
        <w:t xml:space="preserve">, Сводной таблицей стоимости </w:t>
      </w:r>
      <w:r w:rsidR="001C4BB0" w:rsidRPr="005D252F">
        <w:rPr>
          <w:bCs w:val="0"/>
          <w:sz w:val="24"/>
          <w:szCs w:val="24"/>
        </w:rPr>
        <w:t>работ</w:t>
      </w:r>
      <w:r w:rsidR="001C4BB0" w:rsidRPr="002D4BC6">
        <w:rPr>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176B20">
        <w:rPr>
          <w:b/>
          <w:szCs w:val="24"/>
        </w:rPr>
        <w:t>выполнения работ</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176B20">
        <w:rPr>
          <w:szCs w:val="24"/>
        </w:rPr>
        <w:t>выполнения работ</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8D20D2">
        <w:rPr>
          <w:b/>
          <w:szCs w:val="24"/>
        </w:rPr>
        <w:t>выполнения работ</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8B51A2"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w:t>
      </w:r>
      <w:r w:rsidR="00910732">
        <w:rPr>
          <w:sz w:val="24"/>
          <w:szCs w:val="24"/>
        </w:rPr>
        <w:t xml:space="preserve"> </w:t>
      </w:r>
      <w:r w:rsidR="00910732" w:rsidRPr="008B51A2">
        <w:rPr>
          <w:sz w:val="24"/>
          <w:szCs w:val="24"/>
        </w:rPr>
        <w:t xml:space="preserve">201_ </w:t>
      </w:r>
      <w:r w:rsidRPr="008B51A2">
        <w:rPr>
          <w:sz w:val="24"/>
          <w:szCs w:val="24"/>
        </w:rPr>
        <w:t>года.</w:t>
      </w:r>
    </w:p>
    <w:p w:rsidR="00975C64" w:rsidRPr="008B51A2" w:rsidRDefault="00975C64" w:rsidP="00975C64">
      <w:pPr>
        <w:tabs>
          <w:tab w:val="left" w:pos="1080"/>
        </w:tabs>
        <w:spacing w:line="240" w:lineRule="auto"/>
        <w:ind w:firstLine="540"/>
        <w:rPr>
          <w:sz w:val="24"/>
          <w:szCs w:val="24"/>
        </w:rPr>
      </w:pPr>
      <w:r w:rsidRPr="008B51A2">
        <w:rPr>
          <w:sz w:val="24"/>
          <w:szCs w:val="24"/>
        </w:rPr>
        <w:t>Данная Заявка подается с пониманием того, что:</w:t>
      </w:r>
    </w:p>
    <w:p w:rsidR="00975C64" w:rsidRPr="008B51A2" w:rsidRDefault="00975C64" w:rsidP="00975C64">
      <w:pPr>
        <w:tabs>
          <w:tab w:val="left" w:pos="1080"/>
        </w:tabs>
        <w:spacing w:line="240" w:lineRule="auto"/>
        <w:ind w:firstLine="540"/>
        <w:rPr>
          <w:sz w:val="24"/>
          <w:szCs w:val="24"/>
        </w:rPr>
      </w:pPr>
      <w:r w:rsidRPr="008B51A2">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B51A2" w:rsidRDefault="00975C64" w:rsidP="00975C64">
      <w:pPr>
        <w:tabs>
          <w:tab w:val="left" w:pos="1080"/>
        </w:tabs>
        <w:spacing w:line="240" w:lineRule="auto"/>
        <w:ind w:firstLine="540"/>
        <w:rPr>
          <w:sz w:val="24"/>
          <w:szCs w:val="24"/>
        </w:rPr>
      </w:pPr>
      <w:r w:rsidRPr="008B51A2">
        <w:rPr>
          <w:sz w:val="24"/>
          <w:szCs w:val="24"/>
        </w:rPr>
        <w:t>вы оставляете за собой право:</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заявки с ценами, превышающими начальную (максимальную) цену договора (цену лота);</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принять или отклонить любую Заявку в соответствии с условиями документации о закупке;</w:t>
      </w:r>
    </w:p>
    <w:p w:rsidR="00975C64" w:rsidRPr="008B51A2" w:rsidRDefault="00975C64" w:rsidP="00644A23">
      <w:pPr>
        <w:widowControl w:val="0"/>
        <w:numPr>
          <w:ilvl w:val="0"/>
          <w:numId w:val="72"/>
        </w:numPr>
        <w:tabs>
          <w:tab w:val="left" w:pos="1080"/>
        </w:tabs>
        <w:suppressAutoHyphens w:val="0"/>
        <w:spacing w:line="240" w:lineRule="auto"/>
        <w:rPr>
          <w:sz w:val="24"/>
          <w:szCs w:val="24"/>
        </w:rPr>
      </w:pPr>
      <w:r w:rsidRPr="008B51A2">
        <w:rPr>
          <w:sz w:val="24"/>
          <w:szCs w:val="24"/>
        </w:rPr>
        <w:t>отклонить все заявки.</w:t>
      </w:r>
    </w:p>
    <w:p w:rsidR="00975C64" w:rsidRPr="008B51A2" w:rsidRDefault="00975C64" w:rsidP="00975C64">
      <w:pPr>
        <w:tabs>
          <w:tab w:val="left" w:pos="1080"/>
        </w:tabs>
        <w:spacing w:line="240" w:lineRule="auto"/>
        <w:ind w:firstLine="540"/>
        <w:rPr>
          <w:sz w:val="24"/>
          <w:szCs w:val="24"/>
        </w:rPr>
      </w:pPr>
      <w:r w:rsidRPr="008B51A2">
        <w:rPr>
          <w:sz w:val="24"/>
          <w:szCs w:val="24"/>
        </w:rPr>
        <w:t>______________(</w:t>
      </w:r>
      <w:r w:rsidRPr="008B51A2">
        <w:rPr>
          <w:i/>
          <w:sz w:val="24"/>
          <w:szCs w:val="24"/>
        </w:rPr>
        <w:t>Наименование Участника, при подаче заявки коллективным участником указывается лидер и состав коллективного Участника</w:t>
      </w:r>
      <w:r w:rsidRPr="008B51A2">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10732" w:rsidP="00644A23">
      <w:pPr>
        <w:widowControl w:val="0"/>
        <w:numPr>
          <w:ilvl w:val="0"/>
          <w:numId w:val="73"/>
        </w:numPr>
        <w:tabs>
          <w:tab w:val="left" w:pos="1080"/>
        </w:tabs>
        <w:suppressAutoHyphens w:val="0"/>
        <w:spacing w:line="240" w:lineRule="auto"/>
        <w:rPr>
          <w:sz w:val="24"/>
          <w:szCs w:val="24"/>
        </w:rPr>
      </w:pPr>
      <w:r w:rsidRPr="008B51A2">
        <w:rPr>
          <w:sz w:val="24"/>
          <w:szCs w:val="24"/>
        </w:rPr>
        <w:t xml:space="preserve">не изменять (не вносить изменения) в Заявку </w:t>
      </w:r>
      <w:r w:rsidR="00975C64" w:rsidRPr="008B51A2">
        <w:rPr>
          <w:sz w:val="24"/>
          <w:szCs w:val="24"/>
        </w:rPr>
        <w:t>в течение</w:t>
      </w:r>
      <w:r w:rsidR="00975C64" w:rsidRPr="00414CAF">
        <w:rPr>
          <w:sz w:val="24"/>
          <w:szCs w:val="24"/>
        </w:rPr>
        <w:t xml:space="preserve"> срока ее действия после истечения срока окончания подачи Заявок;</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предоставлять достоверные и не</w:t>
      </w:r>
      <w:r w:rsidR="007114C0">
        <w:rPr>
          <w:sz w:val="24"/>
          <w:szCs w:val="24"/>
        </w:rPr>
        <w:t>фальсифицированны</w:t>
      </w:r>
      <w:r w:rsidRPr="00414CAF">
        <w:rPr>
          <w:sz w:val="24"/>
          <w:szCs w:val="24"/>
        </w:rPr>
        <w:t xml:space="preserve">е документы, сведения и/или информацию, приведенные в составе Заявки; </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9C78C3" w:rsidRDefault="00975C64" w:rsidP="00644A23">
      <w:pPr>
        <w:widowControl w:val="0"/>
        <w:numPr>
          <w:ilvl w:val="0"/>
          <w:numId w:val="73"/>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w:t>
      </w:r>
      <w:r w:rsidRPr="009C78C3">
        <w:rPr>
          <w:sz w:val="24"/>
          <w:szCs w:val="24"/>
        </w:rPr>
        <w:t xml:space="preserve">Соглашение о неустойке </w:t>
      </w:r>
      <w:r w:rsidRPr="009C78C3">
        <w:rPr>
          <w:bCs w:val="0"/>
          <w:sz w:val="24"/>
          <w:szCs w:val="24"/>
        </w:rPr>
        <w:t xml:space="preserve">по форме и в соответствии с инструкциями, </w:t>
      </w:r>
      <w:r w:rsidRPr="009C78C3">
        <w:rPr>
          <w:bCs w:val="0"/>
          <w:spacing w:val="-1"/>
          <w:sz w:val="24"/>
          <w:szCs w:val="24"/>
        </w:rPr>
        <w:t>приведенными в Документации по запросу предложений,</w:t>
      </w:r>
      <w:r w:rsidRPr="009C78C3">
        <w:rPr>
          <w:sz w:val="24"/>
          <w:szCs w:val="24"/>
        </w:rPr>
        <w:t xml:space="preserve"> </w:t>
      </w:r>
      <w:r w:rsidR="006D05F2" w:rsidRPr="009C78C3">
        <w:rPr>
          <w:sz w:val="24"/>
          <w:szCs w:val="24"/>
        </w:rPr>
        <w:t xml:space="preserve">или путем внесения денежных средств на расчетный счет Заказчика </w:t>
      </w:r>
      <w:r w:rsidRPr="009C78C3">
        <w:rPr>
          <w:sz w:val="24"/>
          <w:szCs w:val="24"/>
        </w:rPr>
        <w:t>в установленный в документации о закупке срок</w:t>
      </w:r>
      <w:r w:rsidRPr="009C78C3">
        <w:rPr>
          <w:i/>
          <w:sz w:val="24"/>
          <w:szCs w:val="24"/>
        </w:rPr>
        <w:t>.</w:t>
      </w:r>
    </w:p>
    <w:p w:rsidR="00975C64" w:rsidRPr="009C78C3"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9C78C3">
        <w:rPr>
          <w:sz w:val="24"/>
          <w:szCs w:val="24"/>
        </w:rPr>
        <w:t>Я, нижеподписавшийся, настоящим удостоверяю, что на момент подписания настоящей заявки ______________ (</w:t>
      </w:r>
      <w:r w:rsidRPr="009C78C3">
        <w:rPr>
          <w:i/>
          <w:sz w:val="24"/>
          <w:szCs w:val="24"/>
        </w:rPr>
        <w:t>Наименование Участника, при</w:t>
      </w:r>
      <w:r w:rsidRPr="00414CAF">
        <w:rPr>
          <w:i/>
          <w:sz w:val="24"/>
          <w:szCs w:val="24"/>
        </w:rPr>
        <w:t xml:space="preserve">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 xml:space="preserve">заполняется физическим лицом, подающим Заявку на участие в закупочной процедуре. При подготовке Заявки юридическим лицом – </w:t>
      </w:r>
      <w:r w:rsidRPr="00975C64">
        <w:rPr>
          <w:rStyle w:val="FTN-"/>
          <w:sz w:val="24"/>
          <w:szCs w:val="24"/>
        </w:rPr>
        <w:lastRenderedPageBreak/>
        <w:t>данная формулировка подлежит удалению]</w:t>
      </w:r>
      <w:r w:rsidRPr="00975C64">
        <w:rPr>
          <w:sz w:val="24"/>
          <w:szCs w:val="24"/>
        </w:rPr>
        <w:t>;</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644A23">
      <w:pPr>
        <w:widowControl w:val="0"/>
        <w:numPr>
          <w:ilvl w:val="0"/>
          <w:numId w:val="71"/>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827" w:name="_Toc98253921"/>
      <w:bookmarkStart w:id="828" w:name="_Toc157248175"/>
      <w:bookmarkStart w:id="829" w:name="_Toc157496544"/>
      <w:bookmarkStart w:id="830" w:name="_Toc158206083"/>
      <w:bookmarkStart w:id="831" w:name="_Toc164057768"/>
      <w:bookmarkStart w:id="832" w:name="_Toc164137118"/>
      <w:bookmarkStart w:id="833" w:name="_Toc164161278"/>
      <w:bookmarkStart w:id="834" w:name="_Toc165173849"/>
      <w:r>
        <w:rPr>
          <w:b/>
          <w:szCs w:val="24"/>
        </w:rPr>
        <w:br w:type="page"/>
      </w:r>
    </w:p>
    <w:p w:rsidR="004F4D80" w:rsidRPr="00C236C0" w:rsidRDefault="004F4D80" w:rsidP="004F4D80">
      <w:pPr>
        <w:pStyle w:val="3"/>
        <w:rPr>
          <w:szCs w:val="24"/>
        </w:rPr>
      </w:pPr>
      <w:bookmarkStart w:id="835" w:name="_Toc439170674"/>
      <w:bookmarkStart w:id="836" w:name="_Toc439172776"/>
      <w:bookmarkStart w:id="837" w:name="_Toc439173220"/>
      <w:bookmarkStart w:id="838" w:name="_Toc439238214"/>
      <w:bookmarkStart w:id="839" w:name="_Toc439252762"/>
      <w:bookmarkStart w:id="840" w:name="_Toc439323736"/>
      <w:bookmarkStart w:id="841" w:name="_Toc440361370"/>
      <w:bookmarkStart w:id="842" w:name="_Toc440376125"/>
      <w:bookmarkStart w:id="843" w:name="_Toc440376252"/>
      <w:bookmarkStart w:id="844" w:name="_Toc440382510"/>
      <w:bookmarkStart w:id="845" w:name="_Toc440447180"/>
      <w:bookmarkStart w:id="846" w:name="_Toc440620860"/>
      <w:bookmarkStart w:id="847" w:name="_Toc440631495"/>
      <w:bookmarkStart w:id="848" w:name="_Toc440875734"/>
      <w:bookmarkStart w:id="849" w:name="_Toc441131758"/>
      <w:bookmarkStart w:id="850" w:name="_Toc465865201"/>
      <w:bookmarkStart w:id="851" w:name="_Toc471897560"/>
      <w:r w:rsidRPr="00C236C0">
        <w:rPr>
          <w:szCs w:val="24"/>
        </w:rPr>
        <w:lastRenderedPageBreak/>
        <w:t>Инструкции по заполнению</w:t>
      </w:r>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852" w:name="_Ref471897124"/>
      <w:r>
        <w:rPr>
          <w:sz w:val="24"/>
          <w:szCs w:val="24"/>
        </w:rPr>
        <w:t>Участник</w:t>
      </w:r>
      <w:r w:rsidR="004F4D80" w:rsidRPr="00F647F7">
        <w:rPr>
          <w:sz w:val="24"/>
          <w:szCs w:val="24"/>
        </w:rPr>
        <w:t xml:space="preserve"> должен указать стоимость </w:t>
      </w:r>
      <w:r w:rsidR="00B70C6D">
        <w:rPr>
          <w:sz w:val="24"/>
          <w:szCs w:val="24"/>
        </w:rPr>
        <w:t>выполнения работ</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852"/>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12BD9">
        <w:rPr>
          <w:sz w:val="24"/>
          <w:szCs w:val="24"/>
        </w:rPr>
        <w:fldChar w:fldCharType="begin"/>
      </w:r>
      <w:r w:rsidR="00673C59">
        <w:rPr>
          <w:sz w:val="24"/>
          <w:szCs w:val="24"/>
        </w:rPr>
        <w:instrText xml:space="preserve"> REF _Ref306008743 \r \h </w:instrText>
      </w:r>
      <w:r w:rsidR="00812BD9">
        <w:rPr>
          <w:sz w:val="24"/>
          <w:szCs w:val="24"/>
        </w:rPr>
      </w:r>
      <w:r w:rsidR="00812BD9">
        <w:rPr>
          <w:sz w:val="24"/>
          <w:szCs w:val="24"/>
        </w:rPr>
        <w:fldChar w:fldCharType="separate"/>
      </w:r>
      <w:r w:rsidR="00644A23">
        <w:rPr>
          <w:sz w:val="24"/>
          <w:szCs w:val="24"/>
        </w:rPr>
        <w:t>3.3.4</w:t>
      </w:r>
      <w:r w:rsidR="00812BD9">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812BD9">
        <w:rPr>
          <w:sz w:val="24"/>
          <w:szCs w:val="24"/>
        </w:rPr>
        <w:fldChar w:fldCharType="begin"/>
      </w:r>
      <w:r w:rsidR="00D56F8C">
        <w:rPr>
          <w:sz w:val="24"/>
          <w:szCs w:val="24"/>
        </w:rPr>
        <w:instrText xml:space="preserve"> REF _Ref55279015 \r \h </w:instrText>
      </w:r>
      <w:r w:rsidR="00812BD9">
        <w:rPr>
          <w:sz w:val="24"/>
          <w:szCs w:val="24"/>
        </w:rPr>
      </w:r>
      <w:r w:rsidR="00812BD9">
        <w:rPr>
          <w:sz w:val="24"/>
          <w:szCs w:val="24"/>
        </w:rPr>
        <w:fldChar w:fldCharType="separate"/>
      </w:r>
      <w:r w:rsidR="00644A23">
        <w:rPr>
          <w:sz w:val="24"/>
          <w:szCs w:val="24"/>
        </w:rPr>
        <w:t>3.3.1.6</w:t>
      </w:r>
      <w:r w:rsidR="00812BD9">
        <w:rPr>
          <w:sz w:val="24"/>
          <w:szCs w:val="24"/>
        </w:rPr>
        <w:fldChar w:fldCharType="end"/>
      </w:r>
      <w:r w:rsidRPr="00492C8B">
        <w:rPr>
          <w:sz w:val="24"/>
          <w:szCs w:val="24"/>
        </w:rPr>
        <w:t xml:space="preserve"> и </w:t>
      </w:r>
      <w:r w:rsidR="00812BD9">
        <w:rPr>
          <w:sz w:val="24"/>
          <w:szCs w:val="24"/>
        </w:rPr>
        <w:fldChar w:fldCharType="begin"/>
      </w:r>
      <w:r w:rsidR="00D56F8C">
        <w:rPr>
          <w:sz w:val="24"/>
          <w:szCs w:val="24"/>
        </w:rPr>
        <w:instrText xml:space="preserve"> REF _Ref195087786 \r \h </w:instrText>
      </w:r>
      <w:r w:rsidR="00812BD9">
        <w:rPr>
          <w:sz w:val="24"/>
          <w:szCs w:val="24"/>
        </w:rPr>
      </w:r>
      <w:r w:rsidR="00812BD9">
        <w:rPr>
          <w:sz w:val="24"/>
          <w:szCs w:val="24"/>
        </w:rPr>
        <w:fldChar w:fldCharType="separate"/>
      </w:r>
      <w:r w:rsidR="00644A23">
        <w:rPr>
          <w:sz w:val="24"/>
          <w:szCs w:val="24"/>
        </w:rPr>
        <w:t>3.3.1.7</w:t>
      </w:r>
      <w:r w:rsidR="00812BD9">
        <w:rPr>
          <w:sz w:val="24"/>
          <w:szCs w:val="24"/>
        </w:rPr>
        <w:fldChar w:fldCharType="end"/>
      </w:r>
      <w:r w:rsidRPr="00492C8B">
        <w:rPr>
          <w:sz w:val="24"/>
          <w:szCs w:val="24"/>
        </w:rPr>
        <w:t>.</w:t>
      </w:r>
    </w:p>
    <w:p w:rsidR="00331600" w:rsidRPr="00492C8B" w:rsidRDefault="00331600" w:rsidP="004F4D80">
      <w:pPr>
        <w:pStyle w:val="aff6"/>
        <w:numPr>
          <w:ilvl w:val="3"/>
          <w:numId w:val="1"/>
        </w:numPr>
        <w:tabs>
          <w:tab w:val="num" w:pos="1134"/>
        </w:tabs>
        <w:suppressAutoHyphens w:val="0"/>
        <w:spacing w:before="100" w:beforeAutospacing="1" w:line="240" w:lineRule="auto"/>
        <w:rPr>
          <w:sz w:val="24"/>
          <w:szCs w:val="24"/>
        </w:rPr>
      </w:pPr>
      <w:r w:rsidRPr="00066ED2">
        <w:rPr>
          <w:sz w:val="24"/>
          <w:szCs w:val="24"/>
        </w:rPr>
        <w:t xml:space="preserve">Начальная (предельная) цена, указываемая согласно п. </w:t>
      </w:r>
      <w:r w:rsidR="00812BD9">
        <w:fldChar w:fldCharType="begin"/>
      </w:r>
      <w:r w:rsidR="00845038">
        <w:rPr>
          <w:sz w:val="24"/>
          <w:szCs w:val="24"/>
        </w:rPr>
        <w:instrText xml:space="preserve"> REF _Ref471897124 \r \h </w:instrText>
      </w:r>
      <w:r w:rsidR="00812BD9">
        <w:fldChar w:fldCharType="separate"/>
      </w:r>
      <w:r w:rsidR="00644A23">
        <w:rPr>
          <w:sz w:val="24"/>
          <w:szCs w:val="24"/>
        </w:rPr>
        <w:t>5.1.2.3</w:t>
      </w:r>
      <w:r w:rsidR="00812BD9">
        <w:fldChar w:fldCharType="end"/>
      </w:r>
      <w:r w:rsidRPr="00066ED2">
        <w:rPr>
          <w:sz w:val="24"/>
          <w:szCs w:val="24"/>
        </w:rPr>
        <w:t xml:space="preserve">, является ценой заключаемого договора, и должна соответствовать цене, указанной в п. </w:t>
      </w:r>
      <w:r w:rsidR="00812BD9">
        <w:fldChar w:fldCharType="begin"/>
      </w:r>
      <w:r w:rsidR="00845038">
        <w:rPr>
          <w:sz w:val="24"/>
          <w:szCs w:val="24"/>
        </w:rPr>
        <w:instrText xml:space="preserve"> REF _Ref440549152 \r \h </w:instrText>
      </w:r>
      <w:r w:rsidR="00812BD9">
        <w:fldChar w:fldCharType="separate"/>
      </w:r>
      <w:r w:rsidR="00644A23">
        <w:rPr>
          <w:sz w:val="24"/>
          <w:szCs w:val="24"/>
        </w:rPr>
        <w:t>3.3.7.1</w:t>
      </w:r>
      <w:r w:rsidR="00812BD9">
        <w:fldChar w:fldCharType="end"/>
      </w:r>
      <w:r w:rsidRPr="00066ED2">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853" w:name="_Ref55335821"/>
      <w:bookmarkStart w:id="854" w:name="_Ref55336345"/>
      <w:bookmarkStart w:id="855" w:name="_Toc57314674"/>
      <w:bookmarkStart w:id="856" w:name="_Toc69728988"/>
      <w:bookmarkStart w:id="857" w:name="_Toc98253922"/>
      <w:bookmarkStart w:id="858" w:name="_Toc165173850"/>
      <w:r>
        <w:br w:type="page"/>
      </w:r>
    </w:p>
    <w:p w:rsidR="00920CB0" w:rsidRDefault="00920CB0" w:rsidP="00920CB0">
      <w:pPr>
        <w:pStyle w:val="3"/>
        <w:rPr>
          <w:szCs w:val="24"/>
        </w:rPr>
      </w:pPr>
      <w:bookmarkStart w:id="859" w:name="_Ref440271964"/>
      <w:bookmarkStart w:id="860" w:name="_Toc440361371"/>
      <w:bookmarkStart w:id="861" w:name="_Toc440376126"/>
      <w:bookmarkStart w:id="862" w:name="_Toc471897561"/>
      <w:r>
        <w:rPr>
          <w:szCs w:val="24"/>
        </w:rPr>
        <w:lastRenderedPageBreak/>
        <w:t>Антикоррупционные обязательства (Форма 1.1).</w:t>
      </w:r>
      <w:bookmarkEnd w:id="859"/>
      <w:bookmarkEnd w:id="860"/>
      <w:bookmarkEnd w:id="861"/>
      <w:bookmarkEnd w:id="862"/>
    </w:p>
    <w:p w:rsidR="00920CB0" w:rsidRPr="00920CB0" w:rsidRDefault="00920CB0" w:rsidP="00644A23">
      <w:pPr>
        <w:pStyle w:val="3"/>
        <w:numPr>
          <w:ilvl w:val="3"/>
          <w:numId w:val="70"/>
        </w:numPr>
        <w:rPr>
          <w:b w:val="0"/>
          <w:szCs w:val="24"/>
        </w:rPr>
      </w:pPr>
      <w:bookmarkStart w:id="863" w:name="_Toc439238216"/>
      <w:bookmarkStart w:id="864" w:name="_Toc439252764"/>
      <w:bookmarkStart w:id="865" w:name="_Toc439323738"/>
      <w:bookmarkStart w:id="866" w:name="_Toc440361372"/>
      <w:bookmarkStart w:id="867" w:name="_Toc440376127"/>
      <w:bookmarkStart w:id="868" w:name="_Toc440376254"/>
      <w:bookmarkStart w:id="869" w:name="_Toc440382512"/>
      <w:bookmarkStart w:id="870" w:name="_Toc440447182"/>
      <w:bookmarkStart w:id="871" w:name="_Toc440620862"/>
      <w:bookmarkStart w:id="872" w:name="_Toc440631497"/>
      <w:bookmarkStart w:id="873" w:name="_Toc440875736"/>
      <w:bookmarkStart w:id="874" w:name="_Toc441131760"/>
      <w:bookmarkStart w:id="875" w:name="_Toc465865203"/>
      <w:bookmarkStart w:id="876" w:name="_Toc471897562"/>
      <w:r w:rsidRPr="00920CB0">
        <w:rPr>
          <w:b w:val="0"/>
          <w:szCs w:val="24"/>
        </w:rPr>
        <w:t xml:space="preserve">Форма </w:t>
      </w:r>
      <w:r>
        <w:rPr>
          <w:b w:val="0"/>
          <w:szCs w:val="24"/>
        </w:rPr>
        <w:t>Антикоррупционных обязательств</w:t>
      </w:r>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644A23">
      <w:pPr>
        <w:numPr>
          <w:ilvl w:val="0"/>
          <w:numId w:val="65"/>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644A23">
      <w:pPr>
        <w:widowControl w:val="0"/>
        <w:numPr>
          <w:ilvl w:val="1"/>
          <w:numId w:val="69"/>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DB4CA4">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644A23">
      <w:pPr>
        <w:numPr>
          <w:ilvl w:val="0"/>
          <w:numId w:val="65"/>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644A23">
      <w:pPr>
        <w:numPr>
          <w:ilvl w:val="0"/>
          <w:numId w:val="68"/>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644A23">
      <w:pPr>
        <w:numPr>
          <w:ilvl w:val="0"/>
          <w:numId w:val="66"/>
        </w:numPr>
        <w:suppressAutoHyphens w:val="0"/>
        <w:spacing w:line="240" w:lineRule="auto"/>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644A23">
      <w:pPr>
        <w:numPr>
          <w:ilvl w:val="1"/>
          <w:numId w:val="67"/>
        </w:numPr>
        <w:suppressAutoHyphens w:val="0"/>
        <w:spacing w:line="240" w:lineRule="auto"/>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644A23">
      <w:pPr>
        <w:numPr>
          <w:ilvl w:val="1"/>
          <w:numId w:val="67"/>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644A23">
      <w:pPr>
        <w:numPr>
          <w:ilvl w:val="0"/>
          <w:numId w:val="66"/>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644A23">
      <w:pPr>
        <w:numPr>
          <w:ilvl w:val="0"/>
          <w:numId w:val="67"/>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10732" w:rsidRPr="008B51A2" w:rsidRDefault="00910732" w:rsidP="00910732">
      <w:pPr>
        <w:spacing w:line="240" w:lineRule="auto"/>
        <w:ind w:firstLine="709"/>
        <w:rPr>
          <w:b/>
          <w:i/>
          <w:sz w:val="24"/>
          <w:szCs w:val="24"/>
        </w:rPr>
      </w:pPr>
      <w:r w:rsidRPr="008B51A2">
        <w:rPr>
          <w:b/>
          <w:i/>
          <w:iCs/>
          <w:sz w:val="24"/>
          <w:szCs w:val="24"/>
        </w:rPr>
        <w:t>Информация о формах обратной связи ПАО «МРСК Центра» в рамках системы предупреждения и профилактики коррупции:</w:t>
      </w:r>
    </w:p>
    <w:p w:rsidR="00910732" w:rsidRPr="008B51A2" w:rsidRDefault="00910732" w:rsidP="00910732">
      <w:pPr>
        <w:spacing w:line="240" w:lineRule="auto"/>
        <w:rPr>
          <w:sz w:val="24"/>
          <w:szCs w:val="24"/>
        </w:rPr>
      </w:pPr>
      <w:r w:rsidRPr="008B51A2">
        <w:rPr>
          <w:i/>
          <w:sz w:val="24"/>
          <w:szCs w:val="24"/>
        </w:rPr>
        <w:t xml:space="preserve">В ПАО «МРСК Центра действует система </w:t>
      </w:r>
      <w:r w:rsidRPr="008B51A2">
        <w:rPr>
          <w:i/>
          <w:iCs/>
          <w:sz w:val="24"/>
          <w:szCs w:val="24"/>
        </w:rPr>
        <w:t>предупреждения и профилактики коррупции.</w:t>
      </w:r>
      <w:r w:rsidRPr="008B51A2">
        <w:rPr>
          <w:i/>
          <w:sz w:val="24"/>
          <w:szCs w:val="24"/>
        </w:rPr>
        <w:t xml:space="preserve"> </w:t>
      </w:r>
      <w:r w:rsidRPr="008B51A2">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8" w:history="1">
        <w:r w:rsidRPr="008B51A2">
          <w:rPr>
            <w:i/>
            <w:sz w:val="24"/>
            <w:szCs w:val="24"/>
            <w:u w:val="single"/>
            <w:shd w:val="clear" w:color="auto" w:fill="FFFFFF"/>
          </w:rPr>
          <w:t>форму обратной связи</w:t>
        </w:r>
      </w:hyperlink>
      <w:r w:rsidRPr="008B51A2">
        <w:rPr>
          <w:i/>
          <w:sz w:val="24"/>
          <w:szCs w:val="24"/>
        </w:rPr>
        <w:t xml:space="preserve"> на корпоративном веб-сайте</w:t>
      </w:r>
      <w:r w:rsidRPr="008B51A2">
        <w:rPr>
          <w:i/>
          <w:sz w:val="24"/>
          <w:szCs w:val="24"/>
          <w:shd w:val="clear" w:color="auto" w:fill="FFFFFF"/>
        </w:rPr>
        <w:t>, позвонив по телефону «Горячей линии» +7 (495) 747 9299 либо на адрес электронной почты</w:t>
      </w:r>
      <w:r w:rsidRPr="008B51A2">
        <w:rPr>
          <w:i/>
          <w:sz w:val="24"/>
          <w:szCs w:val="24"/>
        </w:rPr>
        <w:t> </w:t>
      </w:r>
      <w:hyperlink r:id="rId49" w:tgtFrame="_blank" w:history="1">
        <w:r w:rsidRPr="008B51A2">
          <w:rPr>
            <w:i/>
            <w:sz w:val="24"/>
            <w:szCs w:val="24"/>
          </w:rPr>
          <w:t>doverie@mrsk-1.ru</w:t>
        </w:r>
      </w:hyperlink>
      <w:r w:rsidRPr="008B51A2">
        <w:rPr>
          <w:i/>
          <w:sz w:val="24"/>
          <w:szCs w:val="24"/>
          <w:shd w:val="clear" w:color="auto" w:fill="FFFFFF"/>
        </w:rPr>
        <w:t>, или направив письменное обращение по адресу: 127018, Россия, г. Москва, 2-я Ямская ул., д.4.</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8B51A2">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5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7" w:name="_Toc423423668"/>
      <w:bookmarkStart w:id="878" w:name="_Ref440271072"/>
      <w:bookmarkStart w:id="879" w:name="_Ref440273986"/>
      <w:bookmarkStart w:id="880" w:name="_Ref440274337"/>
      <w:bookmarkStart w:id="881" w:name="_Ref440274913"/>
      <w:bookmarkStart w:id="882" w:name="_Ref440284918"/>
      <w:bookmarkStart w:id="883" w:name="_Toc471897563"/>
      <w:r>
        <w:lastRenderedPageBreak/>
        <w:t>Сводная таблица стоимости</w:t>
      </w:r>
      <w:r w:rsidR="004F4D80" w:rsidRPr="00F647F7">
        <w:t xml:space="preserve"> </w:t>
      </w:r>
      <w:r w:rsidR="001C4BB0" w:rsidRPr="005D252F">
        <w:rPr>
          <w:bCs w:val="0"/>
        </w:rPr>
        <w:t>работ</w:t>
      </w:r>
      <w:r w:rsidR="001C4BB0" w:rsidRPr="002D4BC6">
        <w:rPr>
          <w:b w:val="0"/>
        </w:rPr>
        <w:t xml:space="preserve"> </w:t>
      </w:r>
      <w:r w:rsidR="004F4D80" w:rsidRPr="00F647F7">
        <w:t xml:space="preserve">(форма </w:t>
      </w:r>
      <w:r w:rsidR="004F4D80" w:rsidRPr="00F647F7">
        <w:rPr>
          <w:noProof/>
        </w:rPr>
        <w:t>2</w:t>
      </w:r>
      <w:r w:rsidR="004F4D80" w:rsidRPr="00F647F7">
        <w:t>)</w:t>
      </w:r>
      <w:bookmarkEnd w:id="853"/>
      <w:bookmarkEnd w:id="854"/>
      <w:bookmarkEnd w:id="855"/>
      <w:bookmarkEnd w:id="856"/>
      <w:bookmarkEnd w:id="857"/>
      <w:bookmarkEnd w:id="858"/>
      <w:bookmarkEnd w:id="877"/>
      <w:bookmarkEnd w:id="878"/>
      <w:bookmarkEnd w:id="879"/>
      <w:bookmarkEnd w:id="880"/>
      <w:bookmarkEnd w:id="881"/>
      <w:bookmarkEnd w:id="882"/>
      <w:bookmarkEnd w:id="88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884" w:name="_Toc98253923"/>
      <w:bookmarkStart w:id="885" w:name="_Toc157248177"/>
      <w:bookmarkStart w:id="886" w:name="_Toc157496546"/>
      <w:bookmarkStart w:id="887" w:name="_Toc158206085"/>
      <w:bookmarkStart w:id="888" w:name="_Toc164057770"/>
      <w:bookmarkStart w:id="889" w:name="_Toc164137120"/>
      <w:bookmarkStart w:id="890" w:name="_Toc164161280"/>
      <w:bookmarkStart w:id="891" w:name="_Toc165173851"/>
      <w:bookmarkStart w:id="892" w:name="_Ref264038986"/>
      <w:bookmarkStart w:id="893" w:name="_Ref264359294"/>
      <w:bookmarkStart w:id="894" w:name="_Toc439170676"/>
      <w:bookmarkStart w:id="895" w:name="_Toc439172778"/>
      <w:bookmarkStart w:id="896" w:name="_Toc439173222"/>
      <w:bookmarkStart w:id="897" w:name="_Toc439238218"/>
      <w:bookmarkStart w:id="898" w:name="_Toc439252766"/>
      <w:bookmarkStart w:id="899" w:name="_Toc439323740"/>
      <w:bookmarkStart w:id="900" w:name="_Toc440361374"/>
      <w:bookmarkStart w:id="901" w:name="_Toc440376129"/>
      <w:bookmarkStart w:id="902" w:name="_Toc440376256"/>
      <w:bookmarkStart w:id="903" w:name="_Toc440382514"/>
      <w:bookmarkStart w:id="904" w:name="_Toc440447184"/>
      <w:bookmarkStart w:id="905" w:name="_Toc440620864"/>
      <w:bookmarkStart w:id="906" w:name="_Toc440631499"/>
      <w:bookmarkStart w:id="907" w:name="_Toc440875738"/>
      <w:bookmarkStart w:id="908" w:name="_Toc441131762"/>
      <w:bookmarkStart w:id="909" w:name="_Toc465865205"/>
      <w:bookmarkStart w:id="910" w:name="_Toc468976351"/>
      <w:bookmarkStart w:id="911" w:name="_Toc469483080"/>
      <w:bookmarkStart w:id="912" w:name="_Toc471897564"/>
      <w:r w:rsidRPr="00C236C0">
        <w:rPr>
          <w:szCs w:val="24"/>
        </w:rPr>
        <w:t xml:space="preserve">Форма </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r w:rsidR="00492C8B">
        <w:rPr>
          <w:szCs w:val="24"/>
        </w:rPr>
        <w:t>Сводной таблицы стоимости</w:t>
      </w:r>
      <w:bookmarkEnd w:id="898"/>
      <w:bookmarkEnd w:id="899"/>
      <w:bookmarkEnd w:id="900"/>
      <w:bookmarkEnd w:id="901"/>
      <w:bookmarkEnd w:id="902"/>
      <w:bookmarkEnd w:id="903"/>
      <w:bookmarkEnd w:id="904"/>
      <w:bookmarkEnd w:id="905"/>
      <w:bookmarkEnd w:id="906"/>
      <w:bookmarkEnd w:id="907"/>
      <w:r w:rsidR="001C4BB0" w:rsidRPr="001C4BB0">
        <w:rPr>
          <w:bCs w:val="0"/>
          <w:szCs w:val="24"/>
        </w:rPr>
        <w:t xml:space="preserve"> </w:t>
      </w:r>
      <w:r w:rsidR="001C4BB0" w:rsidRPr="005D252F">
        <w:rPr>
          <w:bCs w:val="0"/>
          <w:szCs w:val="24"/>
        </w:rPr>
        <w:t>работ</w:t>
      </w:r>
      <w:bookmarkEnd w:id="908"/>
      <w:bookmarkEnd w:id="909"/>
      <w:bookmarkEnd w:id="910"/>
      <w:bookmarkEnd w:id="911"/>
      <w:bookmarkEnd w:id="91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1C4BB0" w:rsidRPr="001C4BB0">
        <w:rPr>
          <w:bCs w:val="0"/>
          <w:sz w:val="24"/>
          <w:szCs w:val="24"/>
        </w:rPr>
        <w:t xml:space="preserve"> </w:t>
      </w:r>
      <w:r w:rsidR="001C4BB0" w:rsidRPr="001C4BB0">
        <w:rPr>
          <w:b/>
          <w:sz w:val="24"/>
          <w:szCs w:val="24"/>
        </w:rPr>
        <w:t>работ</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376"/>
        <w:gridCol w:w="992"/>
        <w:gridCol w:w="1843"/>
        <w:gridCol w:w="2126"/>
        <w:gridCol w:w="3827"/>
      </w:tblGrid>
      <w:tr w:rsidR="00331600" w:rsidTr="00331600">
        <w:trPr>
          <w:cantSplit/>
          <w:trHeight w:val="522"/>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color w:val="000000"/>
                <w:sz w:val="24"/>
                <w:szCs w:val="24"/>
              </w:rPr>
            </w:pPr>
            <w:r>
              <w:rPr>
                <w:color w:val="000000"/>
                <w:sz w:val="24"/>
                <w:szCs w:val="24"/>
              </w:rPr>
              <w:t>_________________________________________________________________________________</w:t>
            </w:r>
          </w:p>
          <w:p w:rsidR="00331600" w:rsidRDefault="00331600">
            <w:pPr>
              <w:pStyle w:val="aff0"/>
              <w:spacing w:before="0" w:after="0"/>
              <w:jc w:val="center"/>
              <w:rPr>
                <w:b/>
                <w:color w:val="000000"/>
              </w:rPr>
            </w:pPr>
            <w:r>
              <w:rPr>
                <w:rStyle w:val="aa"/>
                <w:bCs w:val="0"/>
                <w:sz w:val="20"/>
              </w:rPr>
              <w:t>(Указывается наименование работ)</w:t>
            </w:r>
          </w:p>
        </w:tc>
      </w:tr>
      <w:tr w:rsidR="00331600" w:rsidTr="00331600">
        <w:trPr>
          <w:trHeight w:val="94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0"/>
              <w:spacing w:before="0" w:after="0"/>
              <w:rPr>
                <w:sz w:val="24"/>
                <w:szCs w:val="24"/>
                <w:highlight w:val="yellow"/>
              </w:rPr>
            </w:pPr>
            <w:r>
              <w:rPr>
                <w:sz w:val="24"/>
                <w:szCs w:val="24"/>
                <w:highlight w:val="yellow"/>
              </w:rPr>
              <w:t>№ п/п</w:t>
            </w:r>
          </w:p>
        </w:tc>
        <w:tc>
          <w:tcPr>
            <w:tcW w:w="537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Вид работ</w:t>
            </w:r>
          </w:p>
        </w:tc>
        <w:tc>
          <w:tcPr>
            <w:tcW w:w="992"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Ед. изм.</w:t>
            </w:r>
          </w:p>
        </w:tc>
        <w:tc>
          <w:tcPr>
            <w:tcW w:w="1843"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без НДС, руб.</w:t>
            </w:r>
          </w:p>
        </w:tc>
        <w:tc>
          <w:tcPr>
            <w:tcW w:w="2126" w:type="dxa"/>
            <w:tcBorders>
              <w:top w:val="single" w:sz="4" w:space="0" w:color="auto"/>
              <w:left w:val="single" w:sz="4" w:space="0" w:color="auto"/>
              <w:bottom w:val="single" w:sz="4" w:space="0" w:color="auto"/>
              <w:right w:val="single" w:sz="4" w:space="0" w:color="auto"/>
            </w:tcBorders>
            <w:vAlign w:val="center"/>
            <w:hideMark/>
          </w:tcPr>
          <w:p w:rsidR="00331600" w:rsidRDefault="00331600">
            <w:pPr>
              <w:spacing w:line="240" w:lineRule="auto"/>
              <w:ind w:firstLine="0"/>
              <w:jc w:val="center"/>
              <w:rPr>
                <w:sz w:val="24"/>
                <w:szCs w:val="24"/>
                <w:highlight w:val="yellow"/>
              </w:rPr>
            </w:pPr>
            <w:r>
              <w:rPr>
                <w:sz w:val="24"/>
                <w:szCs w:val="24"/>
                <w:highlight w:val="yellow"/>
              </w:rPr>
              <w:t>Цена единицы с НДС, руб.</w:t>
            </w:r>
          </w:p>
        </w:tc>
        <w:tc>
          <w:tcPr>
            <w:tcW w:w="3827" w:type="dxa"/>
            <w:tcBorders>
              <w:top w:val="single" w:sz="4" w:space="0" w:color="auto"/>
              <w:left w:val="single" w:sz="4" w:space="0" w:color="auto"/>
              <w:bottom w:val="single" w:sz="4" w:space="0" w:color="auto"/>
              <w:right w:val="single" w:sz="4" w:space="0" w:color="auto"/>
            </w:tcBorders>
            <w:vAlign w:val="center"/>
            <w:hideMark/>
          </w:tcPr>
          <w:p w:rsidR="00331600" w:rsidRDefault="00331600">
            <w:pPr>
              <w:pStyle w:val="aff0"/>
              <w:spacing w:before="0" w:after="0"/>
              <w:jc w:val="center"/>
              <w:rPr>
                <w:sz w:val="24"/>
                <w:szCs w:val="24"/>
                <w:highlight w:val="yellow"/>
              </w:rPr>
            </w:pPr>
            <w:r>
              <w:rPr>
                <w:sz w:val="24"/>
                <w:szCs w:val="24"/>
                <w:highlight w:val="yellow"/>
              </w:rPr>
              <w:t>Примечания</w:t>
            </w: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1.2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14742" w:type="dxa"/>
            <w:gridSpan w:val="6"/>
            <w:tcBorders>
              <w:top w:val="single" w:sz="4" w:space="0" w:color="auto"/>
              <w:left w:val="single" w:sz="4" w:space="0" w:color="auto"/>
              <w:bottom w:val="single" w:sz="4" w:space="0" w:color="auto"/>
              <w:right w:val="single" w:sz="4" w:space="0" w:color="auto"/>
            </w:tcBorders>
            <w:hideMark/>
          </w:tcPr>
          <w:p w:rsidR="00331600" w:rsidRDefault="00331600" w:rsidP="00644A23">
            <w:pPr>
              <w:pStyle w:val="aff1"/>
              <w:numPr>
                <w:ilvl w:val="0"/>
                <w:numId w:val="89"/>
              </w:numPr>
              <w:suppressAutoHyphens w:val="0"/>
              <w:spacing w:before="0" w:after="0"/>
              <w:rPr>
                <w:color w:val="000000"/>
                <w:szCs w:val="24"/>
                <w:highlight w:val="yellow"/>
              </w:rPr>
            </w:pPr>
            <w:r>
              <w:rPr>
                <w:bCs w:val="0"/>
                <w:szCs w:val="24"/>
                <w:highlight w:val="yellow"/>
              </w:rPr>
              <w:t>Филиал ПАО «МРСК Центра»</w:t>
            </w:r>
            <w:r>
              <w:rPr>
                <w:szCs w:val="24"/>
                <w:highlight w:val="yellow"/>
              </w:rPr>
              <w:t xml:space="preserve"> «</w:t>
            </w:r>
            <w:r>
              <w:rPr>
                <w:rStyle w:val="aa"/>
                <w:bCs w:val="0"/>
                <w:szCs w:val="24"/>
                <w:highlight w:val="yellow"/>
              </w:rPr>
              <w:t xml:space="preserve">____ </w:t>
            </w:r>
            <w:r>
              <w:rPr>
                <w:szCs w:val="24"/>
                <w:highlight w:val="yellow"/>
              </w:rPr>
              <w:t>энерго»</w:t>
            </w: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2.1</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ind w:left="0"/>
              <w:rPr>
                <w:color w:val="000000"/>
                <w:szCs w:val="24"/>
                <w:highlight w:val="yellow"/>
              </w:rPr>
            </w:pPr>
            <w:r>
              <w:rPr>
                <w:color w:val="000000"/>
                <w:szCs w:val="24"/>
                <w:highlight w:val="yellow"/>
              </w:rPr>
              <w:t>2.2</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highlight w:val="yellow"/>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highlight w:val="yellow"/>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highlight w:val="yellow"/>
              </w:rPr>
            </w:pPr>
          </w:p>
        </w:tc>
      </w:tr>
      <w:tr w:rsidR="00331600" w:rsidTr="00331600">
        <w:trPr>
          <w:trHeight w:val="284"/>
        </w:trPr>
        <w:tc>
          <w:tcPr>
            <w:tcW w:w="578" w:type="dxa"/>
            <w:tcBorders>
              <w:top w:val="single" w:sz="4" w:space="0" w:color="auto"/>
              <w:left w:val="single" w:sz="4" w:space="0" w:color="auto"/>
              <w:bottom w:val="single" w:sz="4" w:space="0" w:color="auto"/>
              <w:right w:val="single" w:sz="4" w:space="0" w:color="auto"/>
            </w:tcBorders>
            <w:hideMark/>
          </w:tcPr>
          <w:p w:rsidR="00331600" w:rsidRDefault="00331600">
            <w:pPr>
              <w:pStyle w:val="aff1"/>
              <w:spacing w:before="0" w:after="0"/>
              <w:rPr>
                <w:color w:val="000000"/>
                <w:szCs w:val="24"/>
              </w:rPr>
            </w:pPr>
            <w:r>
              <w:rPr>
                <w:color w:val="000000"/>
                <w:szCs w:val="24"/>
                <w:highlight w:val="yellow"/>
              </w:rPr>
              <w:t>…</w:t>
            </w:r>
          </w:p>
        </w:tc>
        <w:tc>
          <w:tcPr>
            <w:tcW w:w="537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992"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1843"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c>
          <w:tcPr>
            <w:tcW w:w="2126"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jc w:val="right"/>
              <w:rPr>
                <w:color w:val="000000"/>
                <w:szCs w:val="24"/>
              </w:rPr>
            </w:pPr>
          </w:p>
        </w:tc>
        <w:tc>
          <w:tcPr>
            <w:tcW w:w="3827" w:type="dxa"/>
            <w:tcBorders>
              <w:top w:val="single" w:sz="4" w:space="0" w:color="auto"/>
              <w:left w:val="single" w:sz="4" w:space="0" w:color="auto"/>
              <w:bottom w:val="single" w:sz="4" w:space="0" w:color="auto"/>
              <w:right w:val="single" w:sz="4" w:space="0" w:color="auto"/>
            </w:tcBorders>
          </w:tcPr>
          <w:p w:rsidR="00331600" w:rsidRDefault="00331600">
            <w:pPr>
              <w:pStyle w:val="aff1"/>
              <w:spacing w:before="0" w:after="0"/>
              <w:rPr>
                <w:color w:val="000000"/>
                <w:szCs w:val="24"/>
              </w:rPr>
            </w:pPr>
          </w:p>
        </w:tc>
      </w:tr>
    </w:tbl>
    <w:p w:rsidR="00456188" w:rsidRPr="00336F2E" w:rsidRDefault="00456188" w:rsidP="00456188">
      <w:pPr>
        <w:spacing w:line="240" w:lineRule="auto"/>
        <w:ind w:firstLine="0"/>
        <w:rPr>
          <w:b/>
          <w:color w:val="000000"/>
          <w:sz w:val="24"/>
          <w:szCs w:val="24"/>
        </w:rPr>
      </w:pPr>
    </w:p>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913" w:name="_Toc176765534"/>
      <w:bookmarkStart w:id="914" w:name="_Toc198979983"/>
      <w:bookmarkStart w:id="915" w:name="_Toc217466315"/>
      <w:bookmarkStart w:id="916" w:name="_Toc217702856"/>
      <w:bookmarkStart w:id="917" w:name="_Toc233601974"/>
      <w:bookmarkStart w:id="918" w:name="_Toc263343460"/>
      <w:r w:rsidRPr="00F647F7">
        <w:rPr>
          <w:b w:val="0"/>
          <w:szCs w:val="24"/>
        </w:rPr>
        <w:br w:type="page"/>
      </w:r>
      <w:bookmarkStart w:id="919" w:name="_Toc439170677"/>
      <w:bookmarkStart w:id="920" w:name="_Toc439172779"/>
      <w:bookmarkStart w:id="921" w:name="_Toc439173223"/>
      <w:bookmarkStart w:id="922" w:name="_Toc439238219"/>
      <w:bookmarkStart w:id="923" w:name="_Toc439252767"/>
      <w:bookmarkStart w:id="924" w:name="_Toc439323741"/>
      <w:bookmarkStart w:id="925" w:name="_Toc440361375"/>
      <w:bookmarkStart w:id="926" w:name="_Toc440376130"/>
      <w:bookmarkStart w:id="927" w:name="_Toc440376257"/>
      <w:bookmarkStart w:id="928" w:name="_Toc440382515"/>
      <w:bookmarkStart w:id="929" w:name="_Toc440447185"/>
      <w:bookmarkStart w:id="930" w:name="_Toc440620865"/>
      <w:bookmarkStart w:id="931" w:name="_Toc440631500"/>
      <w:bookmarkStart w:id="932" w:name="_Toc440875739"/>
      <w:bookmarkStart w:id="933" w:name="_Toc441131763"/>
      <w:bookmarkStart w:id="934" w:name="_Toc465865206"/>
      <w:bookmarkStart w:id="935" w:name="_Toc468976352"/>
      <w:bookmarkStart w:id="936" w:name="_Toc469483081"/>
      <w:bookmarkStart w:id="937" w:name="_Toc471897565"/>
      <w:r w:rsidRPr="00C236C0">
        <w:rPr>
          <w:szCs w:val="24"/>
        </w:rPr>
        <w:lastRenderedPageBreak/>
        <w:t>Инструкции по заполнению</w:t>
      </w:r>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1C4BB0" w:rsidRPr="001C4BB0">
        <w:rPr>
          <w:bCs w:val="0"/>
          <w:sz w:val="24"/>
          <w:szCs w:val="24"/>
        </w:rPr>
        <w:t xml:space="preserve"> </w:t>
      </w:r>
      <w:r w:rsidR="001C4BB0" w:rsidRPr="005D252F">
        <w:rPr>
          <w:bCs w:val="0"/>
          <w:sz w:val="24"/>
          <w:szCs w:val="24"/>
        </w:rPr>
        <w:t>работ</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1C4BB0" w:rsidRPr="005D252F">
        <w:rPr>
          <w:bCs w:val="0"/>
          <w:sz w:val="24"/>
          <w:szCs w:val="24"/>
        </w:rPr>
        <w:t>работ</w:t>
      </w:r>
      <w:r w:rsidR="001C4BB0" w:rsidRPr="002D4BC6">
        <w:rPr>
          <w:szCs w:val="24"/>
        </w:rPr>
        <w:t xml:space="preserve"> </w:t>
      </w:r>
      <w:r w:rsidR="004F4D80" w:rsidRPr="00C83252">
        <w:rPr>
          <w:sz w:val="24"/>
          <w:szCs w:val="24"/>
        </w:rPr>
        <w:t xml:space="preserve">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bCs w:val="0"/>
          <w:sz w:val="24"/>
          <w:szCs w:val="24"/>
        </w:rPr>
        <w:fldChar w:fldCharType="begin"/>
      </w:r>
      <w:r w:rsidR="007502E0">
        <w:rPr>
          <w:bCs w:val="0"/>
          <w:sz w:val="24"/>
          <w:szCs w:val="24"/>
        </w:rPr>
        <w:instrText xml:space="preserve"> REF _Ref440537086 \r \h </w:instrText>
      </w:r>
      <w:r w:rsidR="00812BD9">
        <w:rPr>
          <w:bCs w:val="0"/>
          <w:sz w:val="24"/>
          <w:szCs w:val="24"/>
        </w:rPr>
      </w:r>
      <w:r w:rsidR="00812BD9">
        <w:rPr>
          <w:bCs w:val="0"/>
          <w:sz w:val="24"/>
          <w:szCs w:val="24"/>
        </w:rPr>
        <w:fldChar w:fldCharType="separate"/>
      </w:r>
      <w:r w:rsidR="00644A23">
        <w:rPr>
          <w:bCs w:val="0"/>
          <w:sz w:val="24"/>
          <w:szCs w:val="24"/>
        </w:rPr>
        <w:t>5.3</w:t>
      </w:r>
      <w:r w:rsidR="00812BD9">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33160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 xml:space="preserve">В Сводной таблице стоимости </w:t>
      </w:r>
      <w:r>
        <w:rPr>
          <w:bCs w:val="0"/>
          <w:sz w:val="24"/>
          <w:szCs w:val="24"/>
        </w:rPr>
        <w:t>работ</w:t>
      </w:r>
      <w:r>
        <w:rPr>
          <w:szCs w:val="24"/>
        </w:rPr>
        <w:t xml:space="preserve"> </w:t>
      </w:r>
      <w:r>
        <w:rPr>
          <w:sz w:val="24"/>
          <w:szCs w:val="24"/>
        </w:rPr>
        <w:t>приводятся соответственно наименование выполняемых работ, единица измерения объема работ, цена единицы без НДС и цена единицы с НДС. Также могут быть приведены примечания и комментарии.</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 xml:space="preserve">Все суммы в Сводной таблице стоимости </w:t>
      </w:r>
      <w:r w:rsidR="001C4BB0" w:rsidRPr="005D252F">
        <w:rPr>
          <w:bCs w:val="0"/>
          <w:sz w:val="24"/>
          <w:szCs w:val="24"/>
        </w:rPr>
        <w:t>работ</w:t>
      </w:r>
      <w:r w:rsidR="001C4BB0" w:rsidRPr="002D4BC6">
        <w:rPr>
          <w:szCs w:val="24"/>
        </w:rPr>
        <w:t xml:space="preserve"> </w:t>
      </w:r>
      <w:r w:rsidRPr="00C6085D">
        <w:rPr>
          <w:sz w:val="24"/>
          <w:szCs w:val="24"/>
        </w:rPr>
        <w:t>должны быть представлены в формате  XXX XXX XXX,XX руб. например: «1 234 567,89 руб.» Округление, указанной суммы в Сводной таблице стоимости</w:t>
      </w:r>
      <w:r w:rsidRPr="00843BBD">
        <w:rPr>
          <w:sz w:val="24"/>
          <w:szCs w:val="24"/>
        </w:rPr>
        <w:t xml:space="preserve"> </w:t>
      </w:r>
      <w:r w:rsidR="001C4BB0" w:rsidRPr="005D252F">
        <w:rPr>
          <w:bCs w:val="0"/>
          <w:sz w:val="24"/>
          <w:szCs w:val="24"/>
        </w:rPr>
        <w:t>работ</w:t>
      </w:r>
      <w:r w:rsidR="001C4BB0" w:rsidRPr="002D4BC6">
        <w:rPr>
          <w:szCs w:val="24"/>
        </w:rPr>
        <w:t xml:space="preserve"> </w:t>
      </w:r>
      <w:r w:rsidRPr="00843BBD">
        <w:rPr>
          <w:sz w:val="24"/>
          <w:szCs w:val="24"/>
        </w:rPr>
        <w:t>не допускаются.</w:t>
      </w:r>
    </w:p>
    <w:p w:rsidR="004F4D80" w:rsidRPr="00BA41D1" w:rsidRDefault="004F4D80" w:rsidP="00644A23">
      <w:pPr>
        <w:pStyle w:val="aff6"/>
        <w:numPr>
          <w:ilvl w:val="0"/>
          <w:numId w:val="0"/>
        </w:numPr>
        <w:tabs>
          <w:tab w:val="num" w:pos="1134"/>
        </w:tabs>
        <w:suppressAutoHyphens w:val="0"/>
        <w:spacing w:before="100" w:beforeAutospacing="1" w:line="240" w:lineRule="auto"/>
        <w:ind w:left="864"/>
        <w:rPr>
          <w:sz w:val="24"/>
          <w:szCs w:val="24"/>
        </w:rPr>
      </w:pP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938" w:name="_Ref86826666"/>
      <w:bookmarkStart w:id="939" w:name="_Toc90385112"/>
      <w:bookmarkStart w:id="940" w:name="_Toc98253925"/>
      <w:bookmarkStart w:id="941" w:name="_Toc165173853"/>
      <w:bookmarkStart w:id="942"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43" w:name="_Ref440537086"/>
      <w:bookmarkStart w:id="944" w:name="_Toc47189756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938"/>
      <w:bookmarkEnd w:id="939"/>
      <w:bookmarkEnd w:id="940"/>
      <w:bookmarkEnd w:id="941"/>
      <w:bookmarkEnd w:id="942"/>
      <w:bookmarkEnd w:id="943"/>
      <w:bookmarkEnd w:id="944"/>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945" w:name="_Toc90385113"/>
      <w:bookmarkStart w:id="946" w:name="_Toc98253926"/>
      <w:bookmarkStart w:id="947" w:name="_Toc157248180"/>
      <w:bookmarkStart w:id="948" w:name="_Toc157496549"/>
      <w:bookmarkStart w:id="949" w:name="_Toc158206088"/>
      <w:bookmarkStart w:id="950" w:name="_Toc164057773"/>
      <w:bookmarkStart w:id="951" w:name="_Toc164137123"/>
      <w:bookmarkStart w:id="952" w:name="_Toc164161283"/>
      <w:bookmarkStart w:id="953" w:name="_Toc165173854"/>
      <w:bookmarkStart w:id="954" w:name="_Ref193690005"/>
      <w:bookmarkStart w:id="955" w:name="_Toc439170679"/>
      <w:bookmarkStart w:id="956" w:name="_Toc439172781"/>
      <w:bookmarkStart w:id="957" w:name="_Toc439173225"/>
      <w:bookmarkStart w:id="958" w:name="_Toc439238221"/>
      <w:bookmarkStart w:id="959" w:name="_Toc439252769"/>
      <w:bookmarkStart w:id="960" w:name="_Toc439323743"/>
      <w:bookmarkStart w:id="961" w:name="_Toc440361377"/>
      <w:bookmarkStart w:id="962" w:name="_Toc440376132"/>
      <w:bookmarkStart w:id="963" w:name="_Toc440376259"/>
      <w:bookmarkStart w:id="964" w:name="_Toc440382517"/>
      <w:bookmarkStart w:id="965" w:name="_Toc440447187"/>
      <w:bookmarkStart w:id="966" w:name="_Toc440620867"/>
      <w:bookmarkStart w:id="967" w:name="_Toc440631502"/>
      <w:bookmarkStart w:id="968" w:name="_Toc440875741"/>
      <w:bookmarkStart w:id="969" w:name="_Toc441131765"/>
      <w:bookmarkStart w:id="970" w:name="_Toc465865208"/>
      <w:bookmarkStart w:id="971" w:name="_Toc468976354"/>
      <w:bookmarkStart w:id="972" w:name="_Toc469483083"/>
      <w:bookmarkStart w:id="973" w:name="_Toc471897567"/>
      <w:r w:rsidRPr="00C236C0">
        <w:rPr>
          <w:szCs w:val="24"/>
        </w:rPr>
        <w:t xml:space="preserve">Форма </w:t>
      </w:r>
      <w:bookmarkEnd w:id="945"/>
      <w:bookmarkEnd w:id="946"/>
      <w:bookmarkEnd w:id="947"/>
      <w:bookmarkEnd w:id="948"/>
      <w:bookmarkEnd w:id="949"/>
      <w:bookmarkEnd w:id="950"/>
      <w:bookmarkEnd w:id="951"/>
      <w:bookmarkEnd w:id="952"/>
      <w:bookmarkEnd w:id="953"/>
      <w:bookmarkEnd w:id="954"/>
      <w:r w:rsidRPr="00C236C0">
        <w:rPr>
          <w:szCs w:val="24"/>
        </w:rPr>
        <w:t>технического предложения</w:t>
      </w:r>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974" w:name="_Ref55335818"/>
      <w:bookmarkStart w:id="975" w:name="_Ref55336334"/>
      <w:bookmarkStart w:id="976" w:name="_Toc57314673"/>
      <w:bookmarkStart w:id="977" w:name="_Toc69728987"/>
      <w:bookmarkStart w:id="978" w:name="_Toc98253928"/>
      <w:bookmarkStart w:id="979" w:name="_Toc165173856"/>
      <w:bookmarkStart w:id="980" w:name="_Ref194749150"/>
      <w:bookmarkStart w:id="981" w:name="_Ref194750368"/>
      <w:bookmarkStart w:id="982" w:name="_Ref89649494"/>
      <w:bookmarkStart w:id="983"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C22199" w:rsidRPr="00336F2E" w:rsidRDefault="00C22199" w:rsidP="00C22199">
      <w:pPr>
        <w:spacing w:before="100" w:beforeAutospacing="1" w:line="240" w:lineRule="auto"/>
      </w:pPr>
      <w:r w:rsidRPr="00336F2E">
        <w:rPr>
          <w:i/>
          <w:color w:val="000000"/>
        </w:rPr>
        <w:t>Работы будут выполнены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336F2E">
        <w:rPr>
          <w:i/>
          <w:color w:val="000000"/>
        </w:rPr>
        <w:t xml:space="preserve"> которые </w:t>
      </w:r>
      <w:r w:rsidR="00676267">
        <w:rPr>
          <w:i/>
          <w:color w:val="000000"/>
        </w:rPr>
        <w:t>Участник</w:t>
      </w:r>
      <w:r w:rsidRPr="00336F2E">
        <w:rPr>
          <w:i/>
          <w:color w:val="000000"/>
        </w:rPr>
        <w:t xml:space="preserve"> обязуется выполнить в полном объеме и соответствии с требованиями документации.</w:t>
      </w:r>
    </w:p>
    <w:p w:rsidR="00EA3F63" w:rsidRPr="00843BBD" w:rsidRDefault="00C22199" w:rsidP="00C22199">
      <w:pPr>
        <w:spacing w:before="100" w:beforeAutospacing="1" w:line="240" w:lineRule="auto"/>
        <w:rPr>
          <w:i/>
          <w:color w:val="000000"/>
        </w:rPr>
      </w:pPr>
      <w:proofErr w:type="gramStart"/>
      <w:r w:rsidRPr="00336F2E">
        <w:rPr>
          <w:i/>
          <w:color w:val="000000"/>
        </w:rPr>
        <w:t>В случае иных Предложений по выполнению работ</w:t>
      </w:r>
      <w:r w:rsidR="00EA3F63" w:rsidRPr="00843BBD">
        <w:rPr>
          <w:i/>
          <w:color w:val="000000"/>
        </w:rPr>
        <w:t xml:space="preserve"> </w:t>
      </w:r>
      <w:r w:rsidR="00DC552A">
        <w:rPr>
          <w:i/>
          <w:color w:val="000000"/>
        </w:rPr>
        <w:t>Участник</w:t>
      </w:r>
      <w:r w:rsidR="00EA3F63" w:rsidRPr="00843BBD">
        <w:rPr>
          <w:i/>
          <w:color w:val="000000"/>
        </w:rPr>
        <w:t xml:space="preserve"> заполняет таблицу разногласий к </w:t>
      </w:r>
      <w:r w:rsidR="00EA3F63">
        <w:rPr>
          <w:i/>
          <w:color w:val="000000"/>
        </w:rPr>
        <w:t xml:space="preserve">Техническому заданию (раздел </w:t>
      </w:r>
      <w:r w:rsidR="00812BD9">
        <w:rPr>
          <w:i/>
          <w:color w:val="000000"/>
        </w:rPr>
        <w:fldChar w:fldCharType="begin"/>
      </w:r>
      <w:r w:rsidR="00EA3F63">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00EA3F63">
        <w:rPr>
          <w:i/>
          <w:color w:val="000000"/>
        </w:rPr>
        <w:t>)</w:t>
      </w:r>
      <w:r w:rsidR="00EA3F63"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r w:rsidRPr="008B2818">
              <w:rPr>
                <w:sz w:val="24"/>
                <w:szCs w:val="24"/>
              </w:rPr>
              <w:t>№</w:t>
            </w:r>
          </w:p>
          <w:p w:rsidR="00EA3F63" w:rsidRPr="008B2818" w:rsidRDefault="00EA3F63" w:rsidP="00392410">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392410">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14" w:type="dxa"/>
            <w:gridSpan w:val="3"/>
            <w:vAlign w:val="center"/>
          </w:tcPr>
          <w:p w:rsidR="00EA3F63" w:rsidRPr="008B2818" w:rsidRDefault="00EA3F63" w:rsidP="00392410">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r w:rsidR="00EA3F63" w:rsidRPr="008B2818" w:rsidTr="00392410">
        <w:tc>
          <w:tcPr>
            <w:tcW w:w="1005" w:type="dxa"/>
            <w:vAlign w:val="center"/>
          </w:tcPr>
          <w:p w:rsidR="00EA3F63" w:rsidRPr="008B2818" w:rsidRDefault="00EA3F63" w:rsidP="00392410">
            <w:pPr>
              <w:spacing w:line="240" w:lineRule="auto"/>
              <w:ind w:firstLine="0"/>
              <w:jc w:val="center"/>
              <w:rPr>
                <w:sz w:val="24"/>
                <w:szCs w:val="24"/>
              </w:rPr>
            </w:pPr>
          </w:p>
        </w:tc>
        <w:tc>
          <w:tcPr>
            <w:tcW w:w="4722" w:type="dxa"/>
          </w:tcPr>
          <w:p w:rsidR="00EA3F63" w:rsidRPr="008B2818" w:rsidRDefault="00EA3F63" w:rsidP="00392410">
            <w:pPr>
              <w:spacing w:line="240" w:lineRule="auto"/>
              <w:ind w:firstLine="0"/>
              <w:rPr>
                <w:sz w:val="24"/>
                <w:szCs w:val="24"/>
              </w:rPr>
            </w:pPr>
          </w:p>
        </w:tc>
        <w:tc>
          <w:tcPr>
            <w:tcW w:w="4287" w:type="dxa"/>
          </w:tcPr>
          <w:p w:rsidR="00EA3F63" w:rsidRPr="008B2818" w:rsidRDefault="00EA3F63" w:rsidP="00392410">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 xml:space="preserve">Технологические и организационно – технические предложения по </w:t>
      </w:r>
      <w:r w:rsidR="00C22199">
        <w:t>выполнению работ</w:t>
      </w:r>
      <w:r w:rsidRPr="00843BBD">
        <w:t>:</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w:t>
      </w:r>
      <w:r w:rsidR="00C22199">
        <w:rPr>
          <w:i/>
          <w:color w:val="000000"/>
        </w:rPr>
        <w:t>выполнение работ</w:t>
      </w:r>
      <w:r w:rsidRPr="00843BBD">
        <w:rPr>
          <w:i/>
          <w:color w:val="000000"/>
        </w:rPr>
        <w:t xml:space="preserve"> в соответствии с требованиями раздела </w:t>
      </w:r>
      <w:r w:rsidR="00812BD9">
        <w:rPr>
          <w:i/>
          <w:color w:val="000000"/>
        </w:rPr>
        <w:fldChar w:fldCharType="begin"/>
      </w:r>
      <w:r>
        <w:rPr>
          <w:i/>
          <w:color w:val="000000"/>
        </w:rPr>
        <w:instrText xml:space="preserve"> REF _Ref440270568 \r \h </w:instrText>
      </w:r>
      <w:r w:rsidR="00812BD9">
        <w:rPr>
          <w:i/>
          <w:color w:val="000000"/>
        </w:rPr>
      </w:r>
      <w:r w:rsidR="00812BD9">
        <w:rPr>
          <w:i/>
          <w:color w:val="000000"/>
        </w:rPr>
        <w:fldChar w:fldCharType="separate"/>
      </w:r>
      <w:r w:rsidR="00644A23">
        <w:rPr>
          <w:i/>
          <w:color w:val="000000"/>
        </w:rPr>
        <w:t>4</w:t>
      </w:r>
      <w:r w:rsidR="00812BD9">
        <w:rPr>
          <w:i/>
          <w:color w:val="000000"/>
        </w:rPr>
        <w:fldChar w:fldCharType="end"/>
      </w:r>
      <w:r w:rsidRPr="00843BBD">
        <w:rPr>
          <w:i/>
          <w:color w:val="000000"/>
        </w:rPr>
        <w:t xml:space="preserve">. </w:t>
      </w:r>
      <w:r w:rsidR="00C22199" w:rsidRPr="00336F2E">
        <w:rPr>
          <w:i/>
          <w:color w:val="000000"/>
        </w:rPr>
        <w:t>Предложение должн</w:t>
      </w:r>
      <w:r w:rsidR="00B83510">
        <w:rPr>
          <w:i/>
          <w:color w:val="000000"/>
        </w:rPr>
        <w:t>о</w:t>
      </w:r>
      <w:r w:rsidR="00C22199" w:rsidRPr="00336F2E">
        <w:rPr>
          <w:i/>
          <w:color w:val="000000"/>
        </w:rPr>
        <w:t xml:space="preserve"> содержать детальное описание технологии выполнения каждого этапа работ, включать в себя перечень нормативных, правовых и технических актов, а так же других документов, в соответствии с которыми будут выполняться работы, а так же организационную схему выполнения работ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984" w:name="_Toc176765537"/>
      <w:bookmarkStart w:id="985" w:name="_Toc198979986"/>
      <w:bookmarkStart w:id="986" w:name="_Toc217466321"/>
      <w:bookmarkStart w:id="987" w:name="_Toc217702859"/>
      <w:bookmarkStart w:id="988" w:name="_Toc233601977"/>
      <w:bookmarkStart w:id="989" w:name="_Toc263343463"/>
      <w:bookmarkStart w:id="990" w:name="_Toc439170680"/>
      <w:bookmarkStart w:id="991" w:name="_Toc439172782"/>
      <w:bookmarkStart w:id="992" w:name="_Toc439173226"/>
      <w:bookmarkStart w:id="993" w:name="_Toc439238222"/>
      <w:bookmarkStart w:id="994" w:name="_Toc439252770"/>
      <w:bookmarkStart w:id="995" w:name="_Toc439323744"/>
      <w:bookmarkStart w:id="996" w:name="_Toc440361378"/>
      <w:bookmarkStart w:id="997" w:name="_Toc440376133"/>
      <w:bookmarkStart w:id="998" w:name="_Toc440376260"/>
      <w:bookmarkStart w:id="999" w:name="_Toc440382518"/>
      <w:bookmarkStart w:id="1000" w:name="_Toc440447188"/>
      <w:bookmarkStart w:id="1001" w:name="_Toc440620868"/>
      <w:bookmarkStart w:id="1002" w:name="_Toc440631503"/>
      <w:bookmarkStart w:id="1003" w:name="_Toc440875742"/>
      <w:bookmarkStart w:id="1004" w:name="_Toc441131766"/>
      <w:bookmarkStart w:id="1005" w:name="_Toc465865209"/>
      <w:bookmarkStart w:id="1006" w:name="_Toc468976355"/>
      <w:bookmarkStart w:id="1007" w:name="_Toc469483084"/>
      <w:bookmarkStart w:id="1008" w:name="_Toc471897568"/>
      <w:r w:rsidRPr="00C236C0">
        <w:rPr>
          <w:szCs w:val="24"/>
        </w:rPr>
        <w:lastRenderedPageBreak/>
        <w:t>Инструкции по заполнению</w:t>
      </w:r>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812BD9">
        <w:rPr>
          <w:sz w:val="24"/>
          <w:szCs w:val="24"/>
        </w:rPr>
        <w:fldChar w:fldCharType="begin"/>
      </w:r>
      <w:r w:rsidR="00DA1BA0">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8B51A2"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w:t>
      </w:r>
      <w:r w:rsidRPr="008B51A2">
        <w:rPr>
          <w:sz w:val="24"/>
          <w:szCs w:val="24"/>
        </w:rPr>
        <w:t xml:space="preserve">описываются все позиции </w:t>
      </w:r>
      <w:r w:rsidR="00910732" w:rsidRPr="008B51A2">
        <w:rPr>
          <w:sz w:val="24"/>
          <w:szCs w:val="24"/>
        </w:rPr>
        <w:t>Технического задания</w:t>
      </w:r>
      <w:r w:rsidRPr="008B51A2">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8B51A2">
        <w:rPr>
          <w:sz w:val="24"/>
          <w:szCs w:val="24"/>
        </w:rPr>
        <w:t>Техническое предложение будет служить основой для подготовки приложения</w:t>
      </w:r>
      <w:r w:rsidRPr="00C83252">
        <w:rPr>
          <w:sz w:val="24"/>
          <w:szCs w:val="24"/>
        </w:rPr>
        <w:t xml:space="preserve">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100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Toc423423670"/>
      <w:bookmarkStart w:id="1011" w:name="_Ref440271036"/>
      <w:bookmarkStart w:id="1012" w:name="_Ref440274366"/>
      <w:bookmarkStart w:id="1013" w:name="_Ref440274902"/>
      <w:bookmarkStart w:id="1014" w:name="_Ref440284947"/>
      <w:bookmarkStart w:id="1015" w:name="_Ref440361140"/>
      <w:bookmarkStart w:id="1016" w:name="_Toc471897569"/>
      <w:r w:rsidRPr="00F647F7">
        <w:lastRenderedPageBreak/>
        <w:t xml:space="preserve">График </w:t>
      </w:r>
      <w:r w:rsidR="00C22199" w:rsidRPr="00C22199">
        <w:t>выполнения работ</w:t>
      </w:r>
      <w:r w:rsidRPr="00F647F7">
        <w:t xml:space="preserve"> (форма </w:t>
      </w:r>
      <w:r w:rsidRPr="00F647F7">
        <w:rPr>
          <w:noProof/>
        </w:rPr>
        <w:t>4</w:t>
      </w:r>
      <w:r w:rsidRPr="00F647F7">
        <w:t>)</w:t>
      </w:r>
      <w:bookmarkEnd w:id="974"/>
      <w:bookmarkEnd w:id="975"/>
      <w:bookmarkEnd w:id="976"/>
      <w:bookmarkEnd w:id="977"/>
      <w:bookmarkEnd w:id="978"/>
      <w:bookmarkEnd w:id="979"/>
      <w:bookmarkEnd w:id="980"/>
      <w:bookmarkEnd w:id="981"/>
      <w:bookmarkEnd w:id="1009"/>
      <w:bookmarkEnd w:id="1010"/>
      <w:bookmarkEnd w:id="1011"/>
      <w:bookmarkEnd w:id="1012"/>
      <w:bookmarkEnd w:id="1013"/>
      <w:bookmarkEnd w:id="1014"/>
      <w:bookmarkEnd w:id="1015"/>
      <w:bookmarkEnd w:id="101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017" w:name="_Toc98253929"/>
      <w:bookmarkStart w:id="1018" w:name="_Toc157248183"/>
      <w:bookmarkStart w:id="1019" w:name="_Toc157496552"/>
      <w:bookmarkStart w:id="1020" w:name="_Toc158206091"/>
      <w:bookmarkStart w:id="1021" w:name="_Toc164057776"/>
      <w:bookmarkStart w:id="1022" w:name="_Toc164137126"/>
      <w:bookmarkStart w:id="1023" w:name="_Toc164161286"/>
      <w:bookmarkStart w:id="1024" w:name="_Toc165173857"/>
      <w:bookmarkStart w:id="1025" w:name="_Toc439170682"/>
      <w:bookmarkStart w:id="1026" w:name="_Toc439172784"/>
      <w:bookmarkStart w:id="1027" w:name="_Toc439173228"/>
      <w:bookmarkStart w:id="1028" w:name="_Toc439238224"/>
      <w:bookmarkStart w:id="1029" w:name="_Toc439252772"/>
      <w:bookmarkStart w:id="1030" w:name="_Toc439323746"/>
      <w:bookmarkStart w:id="1031" w:name="_Toc440361380"/>
      <w:bookmarkStart w:id="1032" w:name="_Toc440376135"/>
      <w:bookmarkStart w:id="1033" w:name="_Toc440376262"/>
      <w:bookmarkStart w:id="1034" w:name="_Toc440382520"/>
      <w:bookmarkStart w:id="1035" w:name="_Toc440447190"/>
      <w:bookmarkStart w:id="1036" w:name="_Toc440620870"/>
      <w:bookmarkStart w:id="1037" w:name="_Toc440631505"/>
      <w:bookmarkStart w:id="1038" w:name="_Toc440875744"/>
      <w:bookmarkStart w:id="1039" w:name="_Toc441131768"/>
      <w:bookmarkStart w:id="1040" w:name="_Toc465865211"/>
      <w:bookmarkStart w:id="1041" w:name="_Toc468976357"/>
      <w:bookmarkStart w:id="1042" w:name="_Toc469483086"/>
      <w:bookmarkStart w:id="1043" w:name="_Toc471897570"/>
      <w:r w:rsidRPr="00F647F7">
        <w:rPr>
          <w:b w:val="0"/>
          <w:szCs w:val="24"/>
        </w:rPr>
        <w:t xml:space="preserve">Форма </w:t>
      </w:r>
      <w:bookmarkEnd w:id="1017"/>
      <w:r w:rsidRPr="00F647F7">
        <w:rPr>
          <w:b w:val="0"/>
          <w:szCs w:val="24"/>
        </w:rPr>
        <w:t xml:space="preserve">графика </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r w:rsidR="00C22199">
        <w:rPr>
          <w:b w:val="0"/>
          <w:szCs w:val="24"/>
        </w:rPr>
        <w:t>выполнения работ</w:t>
      </w:r>
      <w:bookmarkEnd w:id="1036"/>
      <w:bookmarkEnd w:id="1037"/>
      <w:bookmarkEnd w:id="1038"/>
      <w:bookmarkEnd w:id="1039"/>
      <w:bookmarkEnd w:id="1040"/>
      <w:bookmarkEnd w:id="1041"/>
      <w:bookmarkEnd w:id="1042"/>
      <w:bookmarkEnd w:id="10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22199">
        <w:rPr>
          <w:b/>
          <w:szCs w:val="24"/>
        </w:rPr>
        <w:t>выполнения работ</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923"/>
        <w:gridCol w:w="924"/>
        <w:gridCol w:w="923"/>
        <w:gridCol w:w="922"/>
        <w:gridCol w:w="924"/>
        <w:gridCol w:w="925"/>
        <w:gridCol w:w="924"/>
        <w:gridCol w:w="925"/>
        <w:gridCol w:w="928"/>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r w:rsidR="00C22199">
              <w:rPr>
                <w:color w:val="000000"/>
              </w:rPr>
              <w:t xml:space="preserve"> этапа</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sidR="00C22199" w:rsidRPr="00C22199">
              <w:rPr>
                <w:color w:val="000000"/>
              </w:rPr>
              <w:t>выполнения работ</w:t>
            </w:r>
            <w:r w:rsidR="00C22199" w:rsidRPr="00656D93">
              <w:rPr>
                <w:color w:val="000000"/>
              </w:rPr>
              <w:t xml:space="preserve"> </w:t>
            </w:r>
            <w:r w:rsidRPr="00656D93">
              <w:rPr>
                <w:color w:val="000000"/>
              </w:rPr>
              <w:t xml:space="preserve">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C22199">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923"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924"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92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927"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1.1</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1.2</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C22199">
            <w:pPr>
              <w:pStyle w:val="aff1"/>
              <w:suppressAutoHyphens w:val="0"/>
              <w:snapToGrid w:val="0"/>
              <w:spacing w:before="0" w:after="0"/>
              <w:ind w:left="0" w:right="0"/>
              <w:jc w:val="center"/>
              <w:rPr>
                <w:color w:val="000000"/>
                <w:sz w:val="22"/>
              </w:rPr>
            </w:pPr>
            <w:r>
              <w:rPr>
                <w:color w:val="000000"/>
                <w:sz w:val="22"/>
              </w:rPr>
              <w:t>1.3</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C22199" w:rsidRPr="00656D93" w:rsidRDefault="00C22199" w:rsidP="00BC4601">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C22199" w:rsidRPr="00656D93" w:rsidRDefault="00C22199" w:rsidP="00BC4601">
            <w:pPr>
              <w:pStyle w:val="aff1"/>
              <w:spacing w:before="0" w:after="0"/>
              <w:ind w:left="0" w:right="0"/>
              <w:rPr>
                <w:color w:val="000000"/>
                <w:sz w:val="22"/>
              </w:rPr>
            </w:pPr>
          </w:p>
        </w:tc>
      </w:tr>
      <w:tr w:rsidR="00C22199" w:rsidRPr="00656D93" w:rsidTr="00BC4601">
        <w:tc>
          <w:tcPr>
            <w:tcW w:w="10421" w:type="dxa"/>
            <w:gridSpan w:val="11"/>
            <w:tcBorders>
              <w:top w:val="single" w:sz="4" w:space="0" w:color="auto"/>
              <w:left w:val="single" w:sz="4" w:space="0" w:color="auto"/>
              <w:bottom w:val="single" w:sz="4" w:space="0" w:color="auto"/>
              <w:right w:val="single" w:sz="4" w:space="0" w:color="auto"/>
            </w:tcBorders>
            <w:vAlign w:val="center"/>
          </w:tcPr>
          <w:p w:rsidR="00C22199" w:rsidRPr="00656D93" w:rsidRDefault="00C22199" w:rsidP="00644A23">
            <w:pPr>
              <w:pStyle w:val="aff1"/>
              <w:numPr>
                <w:ilvl w:val="0"/>
                <w:numId w:val="62"/>
              </w:numPr>
              <w:spacing w:before="0" w:after="0"/>
              <w:ind w:right="0"/>
              <w:rPr>
                <w:color w:val="000000"/>
                <w:sz w:val="22"/>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2.1</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2.2</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C22199" w:rsidP="00C22199">
            <w:pPr>
              <w:pStyle w:val="aff1"/>
              <w:suppressAutoHyphens w:val="0"/>
              <w:snapToGrid w:val="0"/>
              <w:spacing w:before="0" w:after="0"/>
              <w:ind w:left="0" w:right="0"/>
              <w:jc w:val="center"/>
              <w:rPr>
                <w:color w:val="000000"/>
                <w:sz w:val="22"/>
              </w:rPr>
            </w:pPr>
            <w:r>
              <w:rPr>
                <w:color w:val="000000"/>
                <w:sz w:val="22"/>
              </w:rPr>
              <w:t>2.3</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C22199">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3"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4"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927"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1044" w:name="_Toc171070556"/>
      <w:bookmarkStart w:id="1045" w:name="_Toc98253927"/>
      <w:bookmarkStart w:id="1046" w:name="_Toc176605808"/>
      <w:bookmarkStart w:id="1047" w:name="_Toc176611017"/>
      <w:bookmarkStart w:id="1048" w:name="_Toc176611073"/>
      <w:bookmarkStart w:id="1049" w:name="_Toc176668676"/>
      <w:bookmarkStart w:id="1050" w:name="_Toc176684336"/>
      <w:bookmarkStart w:id="1051" w:name="_Toc176746279"/>
      <w:bookmarkStart w:id="1052" w:name="_Toc176747346"/>
      <w:bookmarkStart w:id="1053" w:name="_Toc198979988"/>
      <w:bookmarkStart w:id="1054" w:name="_Toc217466324"/>
      <w:bookmarkStart w:id="1055" w:name="_Toc217702862"/>
      <w:bookmarkStart w:id="1056" w:name="_Toc233601980"/>
      <w:bookmarkStart w:id="1057" w:name="_Toc263343466"/>
      <w:r w:rsidRPr="00F647F7">
        <w:rPr>
          <w:b w:val="0"/>
          <w:szCs w:val="24"/>
        </w:rPr>
        <w:br w:type="page"/>
      </w:r>
      <w:bookmarkStart w:id="1058" w:name="_Toc439170683"/>
      <w:bookmarkStart w:id="1059" w:name="_Toc439172785"/>
      <w:bookmarkStart w:id="1060" w:name="_Toc439173229"/>
      <w:bookmarkStart w:id="1061" w:name="_Toc439238225"/>
      <w:bookmarkStart w:id="1062" w:name="_Toc439252773"/>
      <w:bookmarkStart w:id="1063" w:name="_Toc439323747"/>
      <w:bookmarkStart w:id="1064" w:name="_Toc440361381"/>
      <w:bookmarkStart w:id="1065" w:name="_Toc440376136"/>
      <w:bookmarkStart w:id="1066" w:name="_Toc440376263"/>
      <w:bookmarkStart w:id="1067" w:name="_Toc440382521"/>
      <w:bookmarkStart w:id="1068" w:name="_Toc440447191"/>
      <w:bookmarkStart w:id="1069" w:name="_Toc440620871"/>
      <w:bookmarkStart w:id="1070" w:name="_Toc440631506"/>
      <w:bookmarkStart w:id="1071" w:name="_Toc440875745"/>
      <w:bookmarkStart w:id="1072" w:name="_Toc441131769"/>
      <w:bookmarkStart w:id="1073" w:name="_Toc465865212"/>
      <w:bookmarkStart w:id="1074" w:name="_Toc468976358"/>
      <w:bookmarkStart w:id="1075" w:name="_Toc469483087"/>
      <w:bookmarkStart w:id="1076" w:name="_Toc471897571"/>
      <w:r w:rsidRPr="00F647F7">
        <w:rPr>
          <w:b w:val="0"/>
          <w:szCs w:val="24"/>
        </w:rPr>
        <w:lastRenderedPageBreak/>
        <w:t>Инструкции по заполнению</w:t>
      </w:r>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12BD9">
        <w:rPr>
          <w:sz w:val="24"/>
          <w:szCs w:val="24"/>
        </w:rPr>
        <w:fldChar w:fldCharType="begin"/>
      </w:r>
      <w:r w:rsidR="00D56F8C">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C22199" w:rsidP="004F4D80">
      <w:pPr>
        <w:pStyle w:val="aff6"/>
        <w:numPr>
          <w:ilvl w:val="3"/>
          <w:numId w:val="1"/>
        </w:numPr>
        <w:tabs>
          <w:tab w:val="num" w:pos="1134"/>
          <w:tab w:val="num" w:pos="1276"/>
        </w:tabs>
        <w:suppressAutoHyphens w:val="0"/>
        <w:spacing w:before="100" w:beforeAutospacing="1" w:line="240" w:lineRule="auto"/>
        <w:rPr>
          <w:sz w:val="24"/>
          <w:szCs w:val="24"/>
        </w:rPr>
      </w:pPr>
      <w:r w:rsidRPr="00336F2E">
        <w:rPr>
          <w:sz w:val="24"/>
          <w:szCs w:val="24"/>
        </w:rPr>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w:t>
      </w:r>
      <w:r w:rsidR="004F4D80" w:rsidRPr="008E5EA3">
        <w:rPr>
          <w:sz w:val="24"/>
          <w:szCs w:val="24"/>
        </w:rPr>
        <w:t xml:space="preserve"> </w:t>
      </w:r>
      <w:r w:rsidR="001C4BB0" w:rsidRPr="005D252F">
        <w:rPr>
          <w:bCs w:val="0"/>
          <w:sz w:val="24"/>
          <w:szCs w:val="24"/>
        </w:rPr>
        <w:t>работ</w:t>
      </w:r>
      <w:r w:rsidR="001C4BB0" w:rsidRPr="002D4BC6">
        <w:rPr>
          <w:szCs w:val="24"/>
        </w:rPr>
        <w:t xml:space="preserve"> </w:t>
      </w:r>
      <w:r w:rsidR="004F4D80" w:rsidRPr="008E5EA3">
        <w:rPr>
          <w:sz w:val="24"/>
          <w:szCs w:val="24"/>
        </w:rPr>
        <w:t>(</w:t>
      </w:r>
      <w:r w:rsidR="00D56F8C">
        <w:rPr>
          <w:sz w:val="24"/>
          <w:szCs w:val="24"/>
        </w:rPr>
        <w:t>подраздел</w:t>
      </w:r>
      <w:r w:rsidR="00841A6F">
        <w:rPr>
          <w:sz w:val="24"/>
          <w:szCs w:val="24"/>
        </w:rPr>
        <w:t xml:space="preserve"> </w:t>
      </w:r>
      <w:r w:rsidR="00812BD9">
        <w:rPr>
          <w:sz w:val="24"/>
          <w:szCs w:val="24"/>
        </w:rPr>
        <w:fldChar w:fldCharType="begin"/>
      </w:r>
      <w:r w:rsidR="00D56F8C">
        <w:rPr>
          <w:sz w:val="24"/>
          <w:szCs w:val="24"/>
        </w:rPr>
        <w:instrText xml:space="preserve"> REF _Ref440273986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4F4D80"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1832"/>
        <w:gridCol w:w="845"/>
        <w:gridCol w:w="846"/>
        <w:gridCol w:w="846"/>
        <w:gridCol w:w="846"/>
        <w:gridCol w:w="846"/>
        <w:gridCol w:w="846"/>
        <w:gridCol w:w="846"/>
        <w:gridCol w:w="846"/>
        <w:gridCol w:w="846"/>
      </w:tblGrid>
      <w:tr w:rsidR="00C22199" w:rsidRPr="00336F2E" w:rsidTr="00BC4601">
        <w:trPr>
          <w:cantSplit/>
        </w:trPr>
        <w:tc>
          <w:tcPr>
            <w:tcW w:w="10273" w:type="dxa"/>
            <w:gridSpan w:val="11"/>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__________________________________________________________________________________</w:t>
            </w:r>
          </w:p>
          <w:p w:rsidR="00C22199" w:rsidRPr="00336F2E" w:rsidRDefault="00C22199" w:rsidP="00BC4601">
            <w:pPr>
              <w:pStyle w:val="aff0"/>
              <w:jc w:val="center"/>
              <w:rPr>
                <w:b/>
                <w:color w:val="000000"/>
              </w:rPr>
            </w:pPr>
            <w:r w:rsidRPr="00336F2E">
              <w:rPr>
                <w:rStyle w:val="aa"/>
                <w:b w:val="0"/>
                <w:sz w:val="20"/>
              </w:rPr>
              <w:t>(Указывается наименование работ)</w:t>
            </w:r>
          </w:p>
        </w:tc>
      </w:tr>
      <w:tr w:rsidR="00C22199" w:rsidRPr="00336F2E" w:rsidTr="00BC4601">
        <w:trPr>
          <w:cantSplit/>
          <w:tblHeader/>
        </w:trPr>
        <w:tc>
          <w:tcPr>
            <w:tcW w:w="828"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 п/п</w:t>
            </w:r>
          </w:p>
        </w:tc>
        <w:tc>
          <w:tcPr>
            <w:tcW w:w="1832" w:type="dxa"/>
            <w:vMerge w:val="restart"/>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Наименование этапа</w:t>
            </w:r>
          </w:p>
        </w:tc>
        <w:tc>
          <w:tcPr>
            <w:tcW w:w="7613" w:type="dxa"/>
            <w:gridSpan w:val="9"/>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График выполнения</w:t>
            </w:r>
            <w:r w:rsidRPr="00C22199">
              <w:rPr>
                <w:color w:val="000000"/>
              </w:rPr>
              <w:t xml:space="preserve"> работ</w:t>
            </w:r>
            <w:r w:rsidRPr="00656D93">
              <w:rPr>
                <w:color w:val="000000"/>
              </w:rPr>
              <w:t xml:space="preserve"> в </w:t>
            </w:r>
            <w:r>
              <w:rPr>
                <w:color w:val="000000"/>
              </w:rPr>
              <w:t>днях/</w:t>
            </w:r>
            <w:r w:rsidRPr="00656D93">
              <w:rPr>
                <w:color w:val="000000"/>
              </w:rPr>
              <w:t>неделях________ (</w:t>
            </w:r>
            <w:r w:rsidRPr="00656D93">
              <w:rPr>
                <w:i/>
                <w:color w:val="000000"/>
              </w:rPr>
              <w:t>с момента подписания Договора</w:t>
            </w:r>
            <w:r w:rsidRPr="00656D93">
              <w:rPr>
                <w:color w:val="000000"/>
              </w:rPr>
              <w:t>)</w:t>
            </w:r>
          </w:p>
        </w:tc>
      </w:tr>
      <w:tr w:rsidR="00C22199" w:rsidRPr="00336F2E" w:rsidTr="00BC4601">
        <w:trPr>
          <w:cantSplit/>
          <w:tblHeader/>
        </w:trPr>
        <w:tc>
          <w:tcPr>
            <w:tcW w:w="828"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1832" w:type="dxa"/>
            <w:vMerge/>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7</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8</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9</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10</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11</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12</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13</w:t>
            </w: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0"/>
              <w:rPr>
                <w:color w:val="000000"/>
                <w:sz w:val="24"/>
                <w:szCs w:val="24"/>
              </w:rPr>
            </w:pPr>
            <w:r w:rsidRPr="00336F2E">
              <w:rPr>
                <w:color w:val="000000"/>
                <w:sz w:val="24"/>
                <w:szCs w:val="24"/>
              </w:rPr>
              <w:t>…</w:t>
            </w: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bCs w:val="0"/>
                <w:color w:val="000000"/>
                <w:szCs w:val="24"/>
              </w:rPr>
            </w:pPr>
            <w:r w:rsidRPr="00336F2E">
              <w:rPr>
                <w:bCs w:val="0"/>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0"/>
                <w:numId w:val="82"/>
              </w:numPr>
              <w:suppressAutoHyphens w:val="0"/>
              <w:ind w:left="0"/>
              <w:rPr>
                <w:b/>
                <w:bCs w:val="0"/>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666666"/>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b/>
                <w:bCs w:val="0"/>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644A23">
            <w:pPr>
              <w:pStyle w:val="aff1"/>
              <w:numPr>
                <w:ilvl w:val="1"/>
                <w:numId w:val="82"/>
              </w:numPr>
              <w:suppressAutoHyphens w:val="0"/>
              <w:ind w:left="0"/>
              <w:rPr>
                <w:color w:val="000000"/>
                <w:szCs w:val="24"/>
              </w:rPr>
            </w:pP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shd w:val="clear" w:color="auto" w:fill="B3B3B3"/>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r w:rsidR="00C22199" w:rsidRPr="00336F2E" w:rsidTr="00BC4601">
        <w:tc>
          <w:tcPr>
            <w:tcW w:w="828"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ind w:left="0"/>
              <w:rPr>
                <w:color w:val="000000"/>
                <w:szCs w:val="24"/>
              </w:rPr>
            </w:pPr>
            <w:r w:rsidRPr="00336F2E">
              <w:rPr>
                <w:color w:val="000000"/>
                <w:szCs w:val="24"/>
              </w:rPr>
              <w:t>…</w:t>
            </w:r>
          </w:p>
        </w:tc>
        <w:tc>
          <w:tcPr>
            <w:tcW w:w="1832"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5"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c>
          <w:tcPr>
            <w:tcW w:w="846" w:type="dxa"/>
            <w:tcBorders>
              <w:top w:val="single" w:sz="4" w:space="0" w:color="auto"/>
              <w:left w:val="single" w:sz="4" w:space="0" w:color="auto"/>
              <w:bottom w:val="single" w:sz="4" w:space="0" w:color="auto"/>
              <w:right w:val="single" w:sz="4" w:space="0" w:color="auto"/>
            </w:tcBorders>
          </w:tcPr>
          <w:p w:rsidR="00C22199" w:rsidRPr="00336F2E" w:rsidRDefault="00C22199" w:rsidP="00BC4601">
            <w:pPr>
              <w:pStyle w:val="aff1"/>
              <w:rPr>
                <w:color w:val="000000"/>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График может быть также подготовлен с использованием программного обеспечения управления проектами (типа Microsoft Project и т.п.).</w:t>
      </w:r>
    </w:p>
    <w:p w:rsidR="00B8118F" w:rsidRPr="00F647F7" w:rsidRDefault="00B8118F" w:rsidP="00FB7116">
      <w:pPr>
        <w:pStyle w:val="2"/>
        <w:pageBreakBefore/>
        <w:tabs>
          <w:tab w:val="clear" w:pos="0"/>
          <w:tab w:val="clear" w:pos="1700"/>
          <w:tab w:val="num" w:pos="1134"/>
          <w:tab w:val="num" w:pos="5104"/>
        </w:tabs>
        <w:spacing w:before="100" w:beforeAutospacing="1" w:after="100" w:afterAutospacing="1" w:line="240" w:lineRule="auto"/>
      </w:pPr>
      <w:bookmarkStart w:id="1077" w:name="_Hlt22846931"/>
      <w:bookmarkStart w:id="1078" w:name="_Ref440361439"/>
      <w:bookmarkStart w:id="1079" w:name="_Ref440361914"/>
      <w:bookmarkStart w:id="1080" w:name="_Ref440361959"/>
      <w:bookmarkStart w:id="1081" w:name="_Toc471897572"/>
      <w:bookmarkStart w:id="1082" w:name="_Ref93264992"/>
      <w:bookmarkStart w:id="1083" w:name="_Ref93265116"/>
      <w:bookmarkStart w:id="1084" w:name="_Toc98253933"/>
      <w:bookmarkStart w:id="1085" w:name="_Toc165173859"/>
      <w:bookmarkStart w:id="1086" w:name="_Toc423423671"/>
      <w:bookmarkEnd w:id="1077"/>
      <w:r w:rsidRPr="00F647F7">
        <w:lastRenderedPageBreak/>
        <w:t xml:space="preserve">График </w:t>
      </w:r>
      <w:r>
        <w:t xml:space="preserve">оплаты </w:t>
      </w:r>
      <w:r w:rsidR="00FB7116" w:rsidRPr="00FB7116">
        <w:t>выполнения работ</w:t>
      </w:r>
      <w:r w:rsidR="00FB7116" w:rsidRPr="00F647F7">
        <w:t xml:space="preserve"> </w:t>
      </w:r>
      <w:r w:rsidRPr="00F647F7">
        <w:t xml:space="preserve">(форма </w:t>
      </w:r>
      <w:r>
        <w:t>5</w:t>
      </w:r>
      <w:r w:rsidRPr="00F647F7">
        <w:t>)</w:t>
      </w:r>
      <w:bookmarkEnd w:id="1078"/>
      <w:bookmarkEnd w:id="1079"/>
      <w:bookmarkEnd w:id="1080"/>
      <w:bookmarkEnd w:id="1081"/>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1087" w:name="_Toc440361383"/>
      <w:bookmarkStart w:id="1088" w:name="_Toc440376138"/>
      <w:bookmarkStart w:id="1089" w:name="_Toc440376265"/>
      <w:bookmarkStart w:id="1090" w:name="_Toc440382523"/>
      <w:bookmarkStart w:id="1091" w:name="_Toc440447193"/>
      <w:bookmarkStart w:id="1092" w:name="_Toc440620873"/>
      <w:bookmarkStart w:id="1093" w:name="_Toc440631508"/>
      <w:bookmarkStart w:id="1094" w:name="_Toc440875747"/>
      <w:bookmarkStart w:id="1095" w:name="_Toc441131771"/>
      <w:bookmarkStart w:id="1096" w:name="_Toc465865214"/>
      <w:bookmarkStart w:id="1097" w:name="_Toc468976360"/>
      <w:bookmarkStart w:id="1098" w:name="_Toc469483089"/>
      <w:bookmarkStart w:id="1099" w:name="_Toc471897573"/>
      <w:r w:rsidRPr="00F647F7">
        <w:rPr>
          <w:b w:val="0"/>
          <w:szCs w:val="24"/>
        </w:rPr>
        <w:t xml:space="preserve">Форма графика </w:t>
      </w:r>
      <w:r>
        <w:rPr>
          <w:b w:val="0"/>
          <w:szCs w:val="24"/>
        </w:rPr>
        <w:t xml:space="preserve">оплаты </w:t>
      </w:r>
      <w:bookmarkEnd w:id="1087"/>
      <w:bookmarkEnd w:id="1088"/>
      <w:bookmarkEnd w:id="1089"/>
      <w:bookmarkEnd w:id="1090"/>
      <w:bookmarkEnd w:id="1091"/>
      <w:r w:rsidR="00FB7116">
        <w:rPr>
          <w:b w:val="0"/>
          <w:szCs w:val="24"/>
        </w:rPr>
        <w:t>выполнения работ</w:t>
      </w:r>
      <w:bookmarkEnd w:id="1092"/>
      <w:bookmarkEnd w:id="1093"/>
      <w:bookmarkEnd w:id="1094"/>
      <w:bookmarkEnd w:id="1095"/>
      <w:bookmarkEnd w:id="1096"/>
      <w:bookmarkEnd w:id="1097"/>
      <w:bookmarkEnd w:id="1098"/>
      <w:bookmarkEnd w:id="1099"/>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sidR="00FB7116">
        <w:rPr>
          <w:b/>
          <w:szCs w:val="24"/>
        </w:rPr>
        <w:t>выполнения работ</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268"/>
        <w:gridCol w:w="1900"/>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676267">
            <w:pPr>
              <w:pStyle w:val="aff0"/>
              <w:jc w:val="center"/>
              <w:rPr>
                <w:b/>
                <w:color w:val="000000"/>
              </w:rPr>
            </w:pPr>
            <w:r w:rsidRPr="00843BBD">
              <w:rPr>
                <w:rStyle w:val="aa"/>
                <w:b w:val="0"/>
                <w:sz w:val="20"/>
              </w:rPr>
              <w:t xml:space="preserve">(Указывается наименование </w:t>
            </w:r>
            <w:r w:rsidR="00676267">
              <w:rPr>
                <w:rStyle w:val="aa"/>
                <w:b w:val="0"/>
                <w:sz w:val="20"/>
              </w:rPr>
              <w:t>работ</w:t>
            </w:r>
            <w:r w:rsidRPr="00843BBD">
              <w:rPr>
                <w:rStyle w:val="aa"/>
                <w:b w:val="0"/>
                <w:sz w:val="20"/>
              </w:rPr>
              <w:t>)</w:t>
            </w:r>
          </w:p>
        </w:tc>
      </w:tr>
      <w:tr w:rsidR="00B8118F" w:rsidRPr="00843BBD" w:rsidTr="00C22199">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268" w:type="dxa"/>
          </w:tcPr>
          <w:p w:rsidR="00B8118F" w:rsidRPr="00843BBD" w:rsidRDefault="00B8118F" w:rsidP="00C22199">
            <w:pPr>
              <w:pStyle w:val="aff0"/>
              <w:ind w:right="-9"/>
              <w:rPr>
                <w:color w:val="000000"/>
                <w:sz w:val="24"/>
                <w:szCs w:val="24"/>
              </w:rPr>
            </w:pPr>
            <w:r w:rsidRPr="00843BBD">
              <w:rPr>
                <w:color w:val="000000"/>
                <w:sz w:val="24"/>
                <w:szCs w:val="24"/>
              </w:rPr>
              <w:t xml:space="preserve">Номер этапа в графике </w:t>
            </w:r>
            <w:r w:rsidR="00C22199">
              <w:rPr>
                <w:color w:val="000000"/>
                <w:sz w:val="24"/>
                <w:szCs w:val="24"/>
              </w:rPr>
              <w:t>выполнения работ</w:t>
            </w:r>
          </w:p>
        </w:tc>
        <w:tc>
          <w:tcPr>
            <w:tcW w:w="1900"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C22199" w:rsidRPr="00843BBD" w:rsidTr="00BC4601">
        <w:tc>
          <w:tcPr>
            <w:tcW w:w="10299" w:type="dxa"/>
            <w:gridSpan w:val="5"/>
          </w:tcPr>
          <w:p w:rsidR="00C22199" w:rsidRPr="00843BBD" w:rsidRDefault="00C22199"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1.1</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1.2</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C22199" w:rsidP="00C22199">
            <w:pPr>
              <w:pStyle w:val="aff1"/>
              <w:suppressAutoHyphens w:val="0"/>
              <w:ind w:left="0"/>
              <w:rPr>
                <w:color w:val="000000"/>
                <w:szCs w:val="24"/>
              </w:rPr>
            </w:pPr>
            <w:r>
              <w:rPr>
                <w:color w:val="000000"/>
                <w:szCs w:val="24"/>
              </w:rPr>
              <w:t>1.3</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C22199">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268" w:type="dxa"/>
          </w:tcPr>
          <w:p w:rsidR="00B8118F" w:rsidRPr="00843BBD" w:rsidRDefault="00B8118F" w:rsidP="00B8118F">
            <w:pPr>
              <w:pStyle w:val="aff1"/>
              <w:rPr>
                <w:color w:val="000000"/>
                <w:szCs w:val="24"/>
              </w:rPr>
            </w:pPr>
          </w:p>
        </w:tc>
        <w:tc>
          <w:tcPr>
            <w:tcW w:w="1900"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10299" w:type="dxa"/>
            <w:gridSpan w:val="5"/>
          </w:tcPr>
          <w:p w:rsidR="00AC681D" w:rsidRPr="00843BBD" w:rsidRDefault="00AC681D" w:rsidP="00644A23">
            <w:pPr>
              <w:pStyle w:val="aff1"/>
              <w:numPr>
                <w:ilvl w:val="0"/>
                <w:numId w:val="75"/>
              </w:numPr>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2.1</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2.2</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AC681D">
            <w:pPr>
              <w:pStyle w:val="aff1"/>
              <w:suppressAutoHyphens w:val="0"/>
              <w:ind w:left="0"/>
              <w:rPr>
                <w:color w:val="000000"/>
                <w:szCs w:val="24"/>
              </w:rPr>
            </w:pPr>
            <w:r>
              <w:rPr>
                <w:color w:val="000000"/>
                <w:szCs w:val="24"/>
              </w:rPr>
              <w:t>2.3</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8" w:type="dxa"/>
          </w:tcPr>
          <w:p w:rsidR="00AC681D" w:rsidRPr="00843BBD" w:rsidRDefault="00AC681D" w:rsidP="00BC4601">
            <w:pPr>
              <w:pStyle w:val="aff1"/>
              <w:rPr>
                <w:color w:val="000000"/>
                <w:szCs w:val="24"/>
              </w:rPr>
            </w:pPr>
            <w:r w:rsidRPr="00843BBD">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BC4601">
            <w:pPr>
              <w:pStyle w:val="aff1"/>
              <w:rPr>
                <w:b/>
                <w:color w:val="000000"/>
                <w:szCs w:val="24"/>
              </w:rPr>
            </w:pPr>
            <w:r w:rsidRPr="00843BBD">
              <w:rPr>
                <w:b/>
                <w:color w:val="000000"/>
                <w:szCs w:val="24"/>
              </w:rPr>
              <w:t>ИТОГО сумма</w:t>
            </w:r>
            <w:r>
              <w:rPr>
                <w:b/>
                <w:color w:val="000000"/>
                <w:szCs w:val="24"/>
              </w:rPr>
              <w:t xml:space="preserve"> </w:t>
            </w:r>
            <w:r w:rsidRPr="00AC681D">
              <w:rPr>
                <w:b/>
                <w:color w:val="000000"/>
                <w:szCs w:val="24"/>
              </w:rPr>
              <w:t xml:space="preserve">по </w:t>
            </w:r>
            <w:r w:rsidRPr="00AC681D">
              <w:rPr>
                <w:b/>
                <w:bCs w:val="0"/>
              </w:rPr>
              <w:t>филиалу ПАО «МРСК Центра»</w:t>
            </w:r>
            <w:r w:rsidRPr="00AC681D">
              <w:rPr>
                <w:b/>
              </w:rPr>
              <w:t xml:space="preserve"> «</w:t>
            </w:r>
            <w:r w:rsidRPr="00AC681D">
              <w:rPr>
                <w:rStyle w:val="aa"/>
                <w:b w:val="0"/>
              </w:rPr>
              <w:t xml:space="preserve">____ </w:t>
            </w:r>
            <w:r w:rsidRPr="00AC681D">
              <w:rPr>
                <w:b/>
              </w:rPr>
              <w:t>энерго»</w:t>
            </w:r>
            <w:r w:rsidRPr="00AC681D">
              <w:rPr>
                <w:b/>
                <w:color w:val="000000"/>
                <w:szCs w:val="24"/>
              </w:rPr>
              <w:t>, руб. с НДС</w:t>
            </w:r>
          </w:p>
        </w:tc>
        <w:tc>
          <w:tcPr>
            <w:tcW w:w="2054" w:type="dxa"/>
          </w:tcPr>
          <w:p w:rsidR="00AC681D" w:rsidRPr="00843BBD" w:rsidRDefault="00AC681D" w:rsidP="00BC4601">
            <w:pPr>
              <w:pStyle w:val="aff1"/>
              <w:rPr>
                <w:b/>
                <w:color w:val="000000"/>
                <w:szCs w:val="24"/>
              </w:rPr>
            </w:pPr>
          </w:p>
        </w:tc>
      </w:tr>
      <w:tr w:rsidR="00AC681D" w:rsidRPr="00843BBD" w:rsidTr="00BC4601">
        <w:tc>
          <w:tcPr>
            <w:tcW w:w="828" w:type="dxa"/>
          </w:tcPr>
          <w:p w:rsidR="00AC681D" w:rsidRPr="00843BBD" w:rsidRDefault="00AC681D" w:rsidP="00BC4601">
            <w:pPr>
              <w:pStyle w:val="aff1"/>
              <w:suppressAutoHyphens w:val="0"/>
              <w:ind w:left="0"/>
              <w:rPr>
                <w:color w:val="000000"/>
                <w:szCs w:val="24"/>
              </w:rPr>
            </w:pPr>
            <w:r>
              <w:rPr>
                <w:color w:val="000000"/>
                <w:szCs w:val="24"/>
              </w:rPr>
              <w:t>…</w:t>
            </w:r>
          </w:p>
        </w:tc>
        <w:tc>
          <w:tcPr>
            <w:tcW w:w="3249" w:type="dxa"/>
          </w:tcPr>
          <w:p w:rsidR="00AC681D" w:rsidRPr="00843BBD" w:rsidRDefault="00AC681D" w:rsidP="00BC4601">
            <w:pPr>
              <w:pStyle w:val="aff1"/>
              <w:rPr>
                <w:color w:val="000000"/>
                <w:szCs w:val="24"/>
              </w:rPr>
            </w:pPr>
          </w:p>
        </w:tc>
        <w:tc>
          <w:tcPr>
            <w:tcW w:w="2268" w:type="dxa"/>
          </w:tcPr>
          <w:p w:rsidR="00AC681D" w:rsidRPr="00843BBD" w:rsidRDefault="00AC681D" w:rsidP="00BC4601">
            <w:pPr>
              <w:pStyle w:val="aff1"/>
              <w:rPr>
                <w:color w:val="000000"/>
                <w:szCs w:val="24"/>
              </w:rPr>
            </w:pPr>
          </w:p>
        </w:tc>
        <w:tc>
          <w:tcPr>
            <w:tcW w:w="1900" w:type="dxa"/>
          </w:tcPr>
          <w:p w:rsidR="00AC681D" w:rsidRPr="00843BBD" w:rsidRDefault="00AC681D" w:rsidP="00BC4601">
            <w:pPr>
              <w:pStyle w:val="aff1"/>
              <w:rPr>
                <w:color w:val="000000"/>
                <w:szCs w:val="24"/>
              </w:rPr>
            </w:pPr>
          </w:p>
        </w:tc>
        <w:tc>
          <w:tcPr>
            <w:tcW w:w="2054" w:type="dxa"/>
          </w:tcPr>
          <w:p w:rsidR="00AC681D" w:rsidRPr="00843BBD" w:rsidRDefault="00AC681D" w:rsidP="00BC4601">
            <w:pPr>
              <w:pStyle w:val="aff1"/>
              <w:rPr>
                <w:color w:val="000000"/>
                <w:szCs w:val="24"/>
              </w:rPr>
            </w:pPr>
          </w:p>
        </w:tc>
      </w:tr>
      <w:tr w:rsidR="00AC681D" w:rsidRPr="00843BBD" w:rsidTr="00BC4601">
        <w:tc>
          <w:tcPr>
            <w:tcW w:w="8245" w:type="dxa"/>
            <w:gridSpan w:val="4"/>
          </w:tcPr>
          <w:p w:rsidR="00AC681D" w:rsidRPr="00843BBD" w:rsidRDefault="00AC681D" w:rsidP="00AC681D">
            <w:pPr>
              <w:pStyle w:val="aff1"/>
              <w:rPr>
                <w:b/>
                <w:color w:val="000000"/>
                <w:szCs w:val="24"/>
              </w:rPr>
            </w:pPr>
            <w:r>
              <w:rPr>
                <w:b/>
                <w:color w:val="000000"/>
                <w:szCs w:val="24"/>
              </w:rPr>
              <w:t>ВСЕГО</w:t>
            </w:r>
            <w:r w:rsidRPr="00843BBD">
              <w:rPr>
                <w:b/>
                <w:color w:val="000000"/>
                <w:szCs w:val="24"/>
              </w:rPr>
              <w:t xml:space="preserve"> общая сумма, руб. с НДС</w:t>
            </w:r>
          </w:p>
        </w:tc>
        <w:tc>
          <w:tcPr>
            <w:tcW w:w="2054" w:type="dxa"/>
          </w:tcPr>
          <w:p w:rsidR="00AC681D" w:rsidRPr="00843BBD" w:rsidRDefault="00AC681D"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1100" w:name="_Toc440361384"/>
      <w:bookmarkStart w:id="1101" w:name="_Toc440376139"/>
      <w:bookmarkStart w:id="1102" w:name="_Toc440376266"/>
      <w:bookmarkStart w:id="1103" w:name="_Toc440382524"/>
      <w:bookmarkStart w:id="1104" w:name="_Toc440447194"/>
      <w:bookmarkStart w:id="1105" w:name="_Toc440620874"/>
      <w:bookmarkStart w:id="1106" w:name="_Toc440631509"/>
      <w:bookmarkStart w:id="1107" w:name="_Toc440875748"/>
      <w:bookmarkStart w:id="1108" w:name="_Toc441131772"/>
      <w:bookmarkStart w:id="1109" w:name="_Toc465865215"/>
      <w:bookmarkStart w:id="1110" w:name="_Toc468976361"/>
      <w:bookmarkStart w:id="1111" w:name="_Toc469483090"/>
      <w:bookmarkStart w:id="1112" w:name="_Toc471897574"/>
      <w:r w:rsidRPr="00F647F7">
        <w:rPr>
          <w:b w:val="0"/>
          <w:szCs w:val="24"/>
        </w:rPr>
        <w:lastRenderedPageBreak/>
        <w:t>Инструкции по заполнению</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w:t>
      </w:r>
      <w:r w:rsidR="00AC681D">
        <w:rPr>
          <w:sz w:val="24"/>
          <w:szCs w:val="24"/>
        </w:rPr>
        <w:t>выполнения работ</w:t>
      </w:r>
      <w:r w:rsidRPr="00843BBD">
        <w:rPr>
          <w:sz w:val="24"/>
          <w:szCs w:val="24"/>
        </w:rPr>
        <w:t xml:space="preserve"> должен быть </w:t>
      </w:r>
      <w:proofErr w:type="gramStart"/>
      <w:r w:rsidRPr="00843BBD">
        <w:rPr>
          <w:sz w:val="24"/>
          <w:szCs w:val="24"/>
        </w:rPr>
        <w:t xml:space="preserve">подготовлен на основе Графика </w:t>
      </w:r>
      <w:r w:rsidR="00AC681D">
        <w:rPr>
          <w:sz w:val="24"/>
          <w:szCs w:val="24"/>
        </w:rPr>
        <w:t>выполнения работ</w:t>
      </w:r>
      <w:r w:rsidRPr="00843BBD">
        <w:rPr>
          <w:color w:val="000000"/>
          <w:sz w:val="24"/>
          <w:szCs w:val="24"/>
        </w:rPr>
        <w:t xml:space="preserve"> </w:t>
      </w:r>
      <w:r w:rsidRPr="00843BBD">
        <w:rPr>
          <w:sz w:val="24"/>
          <w:szCs w:val="24"/>
        </w:rPr>
        <w:t>и должен</w:t>
      </w:r>
      <w:proofErr w:type="gramEnd"/>
      <w:r w:rsidRPr="00843BBD">
        <w:rPr>
          <w:sz w:val="24"/>
          <w:szCs w:val="24"/>
        </w:rPr>
        <w:t xml:space="preserve"> содержать ссылки на отдельные этапы / подэтапы, предусмотренные этим Графиком (подраздел </w:t>
      </w:r>
      <w:r w:rsidR="00812BD9">
        <w:rPr>
          <w:sz w:val="24"/>
          <w:szCs w:val="24"/>
        </w:rPr>
        <w:fldChar w:fldCharType="begin"/>
      </w:r>
      <w:r>
        <w:rPr>
          <w:sz w:val="24"/>
          <w:szCs w:val="24"/>
        </w:rPr>
        <w:instrText xml:space="preserve"> REF _Ref440361140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13" w:name="_Ref440361531"/>
      <w:bookmarkStart w:id="1114" w:name="_Ref440361610"/>
      <w:bookmarkStart w:id="1115" w:name="_Toc47189757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982"/>
      <w:bookmarkEnd w:id="983"/>
      <w:bookmarkEnd w:id="1082"/>
      <w:bookmarkEnd w:id="1083"/>
      <w:bookmarkEnd w:id="1084"/>
      <w:bookmarkEnd w:id="1085"/>
      <w:bookmarkEnd w:id="1086"/>
      <w:bookmarkEnd w:id="1113"/>
      <w:bookmarkEnd w:id="1114"/>
      <w:bookmarkEnd w:id="111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1116" w:name="_Toc439170685"/>
      <w:bookmarkStart w:id="1117" w:name="_Toc439172787"/>
      <w:bookmarkStart w:id="1118" w:name="_Toc439173231"/>
      <w:bookmarkStart w:id="1119" w:name="_Toc439238227"/>
      <w:bookmarkStart w:id="1120" w:name="_Toc439252775"/>
      <w:bookmarkStart w:id="1121" w:name="_Toc439323749"/>
      <w:bookmarkStart w:id="1122" w:name="_Toc440361386"/>
      <w:bookmarkStart w:id="1123" w:name="_Toc440376141"/>
      <w:bookmarkStart w:id="1124" w:name="_Toc440376268"/>
      <w:bookmarkStart w:id="1125" w:name="_Toc440382526"/>
      <w:bookmarkStart w:id="1126" w:name="_Toc440447196"/>
      <w:bookmarkStart w:id="1127" w:name="_Toc440620876"/>
      <w:bookmarkStart w:id="1128" w:name="_Toc440631511"/>
      <w:bookmarkStart w:id="1129" w:name="_Toc440875750"/>
      <w:bookmarkStart w:id="1130" w:name="_Toc441131774"/>
      <w:bookmarkStart w:id="1131" w:name="_Toc465865217"/>
      <w:bookmarkStart w:id="1132" w:name="_Toc468976363"/>
      <w:bookmarkStart w:id="1133" w:name="_Toc469483092"/>
      <w:bookmarkStart w:id="1134" w:name="_Toc471897576"/>
      <w:bookmarkStart w:id="1135" w:name="_Toc157248186"/>
      <w:bookmarkStart w:id="1136" w:name="_Toc157496555"/>
      <w:bookmarkStart w:id="1137" w:name="_Toc158206094"/>
      <w:bookmarkStart w:id="1138" w:name="_Toc164057779"/>
      <w:bookmarkStart w:id="1139" w:name="_Toc164137129"/>
      <w:bookmarkStart w:id="1140" w:name="_Toc164161289"/>
      <w:bookmarkStart w:id="114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r w:rsidRPr="00F647F7">
        <w:rPr>
          <w:b w:val="0"/>
          <w:szCs w:val="24"/>
        </w:rPr>
        <w:t xml:space="preserve"> </w:t>
      </w:r>
      <w:bookmarkEnd w:id="1135"/>
      <w:bookmarkEnd w:id="1136"/>
      <w:bookmarkEnd w:id="1137"/>
      <w:bookmarkEnd w:id="1138"/>
      <w:bookmarkEnd w:id="1139"/>
      <w:bookmarkEnd w:id="1140"/>
      <w:bookmarkEnd w:id="11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6"/>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8247F3" w:rsidRPr="00F647F7">
              <w:t xml:space="preserve">раздел </w:t>
            </w:r>
            <w:r w:rsidR="00812BD9">
              <w:fldChar w:fldCharType="begin"/>
            </w:r>
            <w:r w:rsidR="008247F3">
              <w:instrText xml:space="preserve"> REF _Ref440272931 \r \h </w:instrText>
            </w:r>
            <w:r w:rsidR="00812BD9">
              <w:fldChar w:fldCharType="separate"/>
            </w:r>
            <w:r w:rsidR="00644A23">
              <w:t>2</w:t>
            </w:r>
            <w:r w:rsidR="00812BD9">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644A23">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1142" w:name="_Toc439170686"/>
      <w:bookmarkStart w:id="1143" w:name="_Toc439172788"/>
      <w:bookmarkStart w:id="1144" w:name="_Toc439173232"/>
      <w:bookmarkStart w:id="1145" w:name="_Toc439238228"/>
      <w:bookmarkStart w:id="1146" w:name="_Toc439252776"/>
      <w:bookmarkStart w:id="1147" w:name="_Toc439323750"/>
      <w:bookmarkStart w:id="1148" w:name="_Toc440361387"/>
      <w:bookmarkStart w:id="1149" w:name="_Toc440376142"/>
      <w:bookmarkStart w:id="1150" w:name="_Toc440376269"/>
      <w:bookmarkStart w:id="1151" w:name="_Toc440382527"/>
      <w:bookmarkStart w:id="1152" w:name="_Toc440447197"/>
      <w:bookmarkStart w:id="1153" w:name="_Toc440620877"/>
      <w:bookmarkStart w:id="1154" w:name="_Toc440631512"/>
      <w:bookmarkStart w:id="1155" w:name="_Toc440875751"/>
      <w:bookmarkStart w:id="1156" w:name="_Toc441131775"/>
      <w:bookmarkStart w:id="1157" w:name="_Toc465865218"/>
      <w:bookmarkStart w:id="1158" w:name="_Toc468976364"/>
      <w:bookmarkStart w:id="1159" w:name="_Toc469483093"/>
      <w:bookmarkStart w:id="1160" w:name="_Toc47189757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p>
    <w:p w:rsidR="004F4D80" w:rsidRPr="00F647F7" w:rsidRDefault="00764A0F"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12BD9">
        <w:rPr>
          <w:sz w:val="24"/>
          <w:szCs w:val="24"/>
        </w:rPr>
        <w:fldChar w:fldCharType="begin"/>
      </w:r>
      <w:r w:rsidR="00D56F8C">
        <w:rPr>
          <w:sz w:val="24"/>
          <w:szCs w:val="24"/>
        </w:rPr>
        <w:instrText xml:space="preserve"> REF _Ref440274025 \r \h </w:instrText>
      </w:r>
      <w:r w:rsidR="00812BD9">
        <w:rPr>
          <w:sz w:val="24"/>
          <w:szCs w:val="24"/>
        </w:rPr>
      </w:r>
      <w:r w:rsidR="00812BD9">
        <w:rPr>
          <w:sz w:val="24"/>
          <w:szCs w:val="24"/>
        </w:rPr>
        <w:fldChar w:fldCharType="separate"/>
      </w:r>
      <w:r w:rsidR="00644A23">
        <w:rPr>
          <w:sz w:val="24"/>
          <w:szCs w:val="24"/>
        </w:rPr>
        <w:t>2</w:t>
      </w:r>
      <w:r w:rsidR="00812BD9">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BC4601">
        <w:rPr>
          <w:sz w:val="24"/>
          <w:szCs w:val="24"/>
        </w:rPr>
        <w:t>ь</w:t>
      </w:r>
      <w:r w:rsidRPr="00F647F7">
        <w:rPr>
          <w:sz w:val="24"/>
          <w:szCs w:val="24"/>
        </w:rPr>
        <w:t xml:space="preserve">ся в соответствии с пунктом </w:t>
      </w:r>
      <w:r w:rsidR="00812BD9">
        <w:rPr>
          <w:sz w:val="24"/>
          <w:szCs w:val="24"/>
        </w:rPr>
        <w:fldChar w:fldCharType="begin"/>
      </w:r>
      <w:r w:rsidR="00D56F8C">
        <w:rPr>
          <w:sz w:val="24"/>
          <w:szCs w:val="24"/>
        </w:rPr>
        <w:instrText xml:space="preserve"> REF _Ref294695546 \r \h </w:instrText>
      </w:r>
      <w:r w:rsidR="00812BD9">
        <w:rPr>
          <w:sz w:val="24"/>
          <w:szCs w:val="24"/>
        </w:rPr>
      </w:r>
      <w:r w:rsidR="00812BD9">
        <w:rPr>
          <w:sz w:val="24"/>
          <w:szCs w:val="24"/>
        </w:rPr>
        <w:fldChar w:fldCharType="separate"/>
      </w:r>
      <w:r w:rsidR="00644A23">
        <w:rPr>
          <w:sz w:val="24"/>
          <w:szCs w:val="24"/>
        </w:rPr>
        <w:t xml:space="preserve"> 1.2.6 </w:t>
      </w:r>
      <w:r w:rsidR="00812BD9">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61" w:name="_Ref55335823"/>
      <w:bookmarkStart w:id="1162" w:name="_Ref55336359"/>
      <w:bookmarkStart w:id="1163" w:name="_Toc57314675"/>
      <w:bookmarkStart w:id="1164" w:name="_Toc69728989"/>
      <w:bookmarkStart w:id="1165" w:name="_Toc98253939"/>
      <w:bookmarkStart w:id="1166" w:name="_Toc165173865"/>
      <w:bookmarkStart w:id="1167" w:name="_Toc423423672"/>
      <w:bookmarkStart w:id="1168" w:name="_Toc471897578"/>
      <w:bookmarkEnd w:id="826"/>
      <w:r w:rsidRPr="00F647F7">
        <w:lastRenderedPageBreak/>
        <w:t xml:space="preserve">Анкета (форма </w:t>
      </w:r>
      <w:r w:rsidR="00B8118F">
        <w:t>7</w:t>
      </w:r>
      <w:r w:rsidRPr="00F647F7">
        <w:t>)</w:t>
      </w:r>
      <w:bookmarkEnd w:id="1161"/>
      <w:bookmarkEnd w:id="1162"/>
      <w:bookmarkEnd w:id="1163"/>
      <w:bookmarkEnd w:id="1164"/>
      <w:bookmarkEnd w:id="1165"/>
      <w:bookmarkEnd w:id="1166"/>
      <w:bookmarkEnd w:id="1167"/>
      <w:bookmarkEnd w:id="1168"/>
    </w:p>
    <w:p w:rsidR="004F4D80" w:rsidRPr="00F647F7" w:rsidRDefault="004F4D80" w:rsidP="004F4D80">
      <w:pPr>
        <w:pStyle w:val="3"/>
        <w:rPr>
          <w:b w:val="0"/>
          <w:szCs w:val="24"/>
        </w:rPr>
      </w:pPr>
      <w:bookmarkStart w:id="1169" w:name="_Toc98253940"/>
      <w:bookmarkStart w:id="1170" w:name="_Toc157248192"/>
      <w:bookmarkStart w:id="1171" w:name="_Toc157496561"/>
      <w:bookmarkStart w:id="1172" w:name="_Toc158206100"/>
      <w:bookmarkStart w:id="1173" w:name="_Toc164057785"/>
      <w:bookmarkStart w:id="1174" w:name="_Toc164137135"/>
      <w:bookmarkStart w:id="1175" w:name="_Toc164161295"/>
      <w:bookmarkStart w:id="1176" w:name="_Toc165173866"/>
      <w:bookmarkStart w:id="1177" w:name="_Toc439170688"/>
      <w:bookmarkStart w:id="1178" w:name="_Toc439172790"/>
      <w:bookmarkStart w:id="1179" w:name="_Toc439173234"/>
      <w:bookmarkStart w:id="1180" w:name="_Toc439238230"/>
      <w:bookmarkStart w:id="1181" w:name="_Toc439252778"/>
      <w:bookmarkStart w:id="1182" w:name="_Ref440272119"/>
      <w:bookmarkStart w:id="1183" w:name="_Toc440361389"/>
      <w:bookmarkStart w:id="1184" w:name="_Ref444168907"/>
      <w:bookmarkStart w:id="1185" w:name="_Toc465865220"/>
      <w:bookmarkStart w:id="1186" w:name="_Toc471897579"/>
      <w:r w:rsidRPr="00F647F7">
        <w:rPr>
          <w:b w:val="0"/>
          <w:szCs w:val="24"/>
        </w:rPr>
        <w:t xml:space="preserve">Форма Анкеты </w:t>
      </w:r>
      <w:r w:rsidR="00C236C0">
        <w:rPr>
          <w:b w:val="0"/>
          <w:szCs w:val="24"/>
        </w:rPr>
        <w:t>Участник</w:t>
      </w:r>
      <w:r>
        <w:rPr>
          <w:b w:val="0"/>
          <w:szCs w:val="24"/>
        </w:rPr>
        <w:t>а</w:t>
      </w:r>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Cs w:val="24"/>
        </w:rPr>
        <w:sectPr w:rsidR="004913D5" w:rsidSect="004F4D80">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A55F54"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lang w:val="en-US"/>
              </w:rPr>
            </w:pPr>
            <w:r w:rsidRPr="004913D5">
              <w:rPr>
                <w:szCs w:val="24"/>
              </w:rPr>
              <w:t>Сведения о среднесписочной численности (на последнюю отчетную дату)</w:t>
            </w:r>
            <w:r w:rsidRPr="004913D5">
              <w:rPr>
                <w:szCs w:val="24"/>
                <w:vertAlign w:val="superscript"/>
              </w:rPr>
              <w:footnoteReference w:id="3"/>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нарушений требований Налогового кодекса РФ (в текущем году и двум предшествующим годам)</w:t>
            </w:r>
            <w:r w:rsidRPr="004913D5">
              <w:rPr>
                <w:caps/>
                <w:szCs w:val="24"/>
                <w:vertAlign w:val="superscript"/>
              </w:rPr>
              <w:footnoteReference w:id="4"/>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RP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4913D5">
              <w:rPr>
                <w:szCs w:val="24"/>
                <w:vertAlign w:val="superscript"/>
              </w:rPr>
              <w:footnoteReference w:id="5"/>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4913D5" w:rsidRDefault="004913D5" w:rsidP="009A5A34">
            <w:pPr>
              <w:pStyle w:val="aff1"/>
              <w:spacing w:before="0" w:after="0"/>
              <w:ind w:left="0" w:right="0"/>
              <w:rPr>
                <w:szCs w:val="24"/>
              </w:rPr>
            </w:pPr>
          </w:p>
        </w:tc>
      </w:tr>
      <w:tr w:rsidR="004913D5" w:rsidTr="004913D5">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913D5" w:rsidRPr="004913D5" w:rsidRDefault="004913D5" w:rsidP="00644A23">
            <w:pPr>
              <w:numPr>
                <w:ilvl w:val="0"/>
                <w:numId w:val="63"/>
              </w:numPr>
              <w:suppressAutoHyphens w:val="0"/>
              <w:snapToGrid w:val="0"/>
              <w:spacing w:line="240" w:lineRule="auto"/>
              <w:ind w:left="0" w:firstLine="0"/>
              <w:jc w:val="center"/>
              <w:rPr>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4913D5" w:rsidRPr="004913D5" w:rsidRDefault="004913D5" w:rsidP="009A5A34">
            <w:pPr>
              <w:pStyle w:val="aff1"/>
              <w:spacing w:before="0" w:after="0"/>
              <w:ind w:left="0" w:right="0"/>
              <w:rPr>
                <w:szCs w:val="24"/>
              </w:rPr>
            </w:pPr>
            <w:r w:rsidRPr="004913D5">
              <w:rPr>
                <w:szCs w:val="24"/>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4913D5">
              <w:rPr>
                <w:szCs w:val="24"/>
                <w:vertAlign w:val="superscript"/>
              </w:rPr>
              <w:footnoteReference w:id="6"/>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913D5" w:rsidRPr="00A55F54" w:rsidRDefault="004913D5" w:rsidP="009A5A34">
            <w:pPr>
              <w:pStyle w:val="aff1"/>
              <w:spacing w:before="0" w:after="0"/>
              <w:ind w:left="0" w:right="0"/>
              <w:rPr>
                <w:szCs w:val="24"/>
              </w:rPr>
            </w:pPr>
          </w:p>
        </w:tc>
      </w:tr>
    </w:tbl>
    <w:p w:rsidR="004913D5" w:rsidRDefault="004913D5" w:rsidP="00644A23">
      <w:pPr>
        <w:numPr>
          <w:ilvl w:val="0"/>
          <w:numId w:val="63"/>
        </w:numPr>
        <w:suppressAutoHyphens w:val="0"/>
        <w:snapToGrid w:val="0"/>
        <w:spacing w:line="240" w:lineRule="auto"/>
        <w:ind w:left="0" w:firstLine="0"/>
        <w:jc w:val="center"/>
        <w:rPr>
          <w:sz w:val="24"/>
          <w:szCs w:val="24"/>
        </w:rPr>
        <w:sectPr w:rsidR="004913D5" w:rsidSect="004913D5">
          <w:footnotePr>
            <w:numRestart w:val="eachSect"/>
          </w:footnotePr>
          <w:type w:val="continuous"/>
          <w:pgSz w:w="11906" w:h="16838" w:code="9"/>
          <w:pgMar w:top="680" w:right="567" w:bottom="539" w:left="1134" w:header="680" w:footer="278" w:gutter="0"/>
          <w:cols w:space="708"/>
          <w:titlePg/>
          <w:docGrid w:linePitch="360"/>
        </w:sect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pStyle w:val="affffff0"/>
              <w:numPr>
                <w:ilvl w:val="0"/>
                <w:numId w:val="63"/>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резидентства)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28047A"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965713" w:rsidRDefault="0028047A" w:rsidP="00644A23">
            <w:pPr>
              <w:numPr>
                <w:ilvl w:val="0"/>
                <w:numId w:val="63"/>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5A2CAE" w:rsidRDefault="0028047A" w:rsidP="00CE33C3">
            <w:pPr>
              <w:pStyle w:val="aff1"/>
              <w:spacing w:before="0" w:after="0"/>
              <w:ind w:left="0" w:right="0"/>
              <w:rPr>
                <w:szCs w:val="24"/>
              </w:rPr>
            </w:pPr>
            <w:r w:rsidRPr="005A2CAE">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A55F54" w:rsidRDefault="0028047A" w:rsidP="00CE33C3">
            <w:pPr>
              <w:pStyle w:val="aff1"/>
              <w:spacing w:after="0"/>
              <w:ind w:left="0" w:right="0"/>
              <w:jc w:val="center"/>
              <w:rPr>
                <w:rStyle w:val="aa"/>
                <w:b w:val="0"/>
                <w:szCs w:val="24"/>
              </w:rPr>
            </w:pPr>
            <w:r w:rsidRPr="00A55F54">
              <w:rPr>
                <w:rStyle w:val="aa"/>
                <w:szCs w:val="24"/>
              </w:rPr>
              <w:t>(нет/указать что именно)</w:t>
            </w:r>
          </w:p>
        </w:tc>
      </w:tr>
      <w:tr w:rsidR="0028047A" w:rsidRPr="00F51ECC" w:rsidTr="00CE33C3">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644A23">
            <w:pPr>
              <w:numPr>
                <w:ilvl w:val="0"/>
                <w:numId w:val="63"/>
              </w:numPr>
              <w:suppressAutoHyphens w:val="0"/>
              <w:snapToGrid w:val="0"/>
              <w:spacing w:line="240" w:lineRule="auto"/>
              <w:ind w:left="0" w:firstLine="0"/>
              <w:jc w:val="center"/>
              <w:rPr>
                <w:sz w:val="24"/>
                <w:szCs w:val="24"/>
              </w:rPr>
            </w:pPr>
            <w:bookmarkStart w:id="1187" w:name="_Toc439170689"/>
            <w:bookmarkStart w:id="1188" w:name="_Toc439172791"/>
            <w:bookmarkStart w:id="1189" w:name="_Toc439173235"/>
            <w:bookmarkStart w:id="1190" w:name="_Toc439238231"/>
            <w:bookmarkStart w:id="1191" w:name="_Toc439252779"/>
            <w:bookmarkStart w:id="1192" w:name="_Ref440272147"/>
            <w:bookmarkStart w:id="1193" w:name="_Toc440361390"/>
            <w:bookmarkStart w:id="1194" w:name="_Ref444168874"/>
            <w:bookmarkStart w:id="1195" w:name="_Ref444168917"/>
            <w:bookmarkStart w:id="1196" w:name="_Toc471897580"/>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28047A" w:rsidRPr="00F51ECC" w:rsidRDefault="0028047A" w:rsidP="00CE33C3">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28047A" w:rsidRPr="00F51ECC" w:rsidRDefault="0028047A" w:rsidP="00CE33C3">
            <w:pPr>
              <w:pStyle w:val="aff1"/>
              <w:spacing w:after="0"/>
              <w:ind w:left="0" w:right="0"/>
              <w:jc w:val="center"/>
              <w:rPr>
                <w:rStyle w:val="aa"/>
                <w:b w:val="0"/>
                <w:szCs w:val="24"/>
              </w:rPr>
            </w:pPr>
          </w:p>
        </w:tc>
      </w:tr>
    </w:tbl>
    <w:p w:rsidR="0028047A" w:rsidRPr="00F51ECC" w:rsidRDefault="0028047A" w:rsidP="0028047A">
      <w:pPr>
        <w:spacing w:line="240" w:lineRule="auto"/>
      </w:pP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(подпись, М.П.)</w:t>
      </w:r>
    </w:p>
    <w:p w:rsidR="0028047A" w:rsidRPr="00F51ECC" w:rsidRDefault="0028047A" w:rsidP="0028047A">
      <w:pPr>
        <w:spacing w:line="240" w:lineRule="auto"/>
        <w:ind w:right="5527"/>
        <w:rPr>
          <w:color w:val="000000"/>
        </w:rPr>
      </w:pPr>
      <w:r w:rsidRPr="00F51ECC">
        <w:rPr>
          <w:color w:val="000000"/>
        </w:rPr>
        <w:t>____________________________________</w:t>
      </w:r>
    </w:p>
    <w:p w:rsidR="0028047A" w:rsidRPr="00F51ECC" w:rsidRDefault="0028047A" w:rsidP="0028047A">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Default="0028047A" w:rsidP="0028047A">
      <w:pPr>
        <w:spacing w:line="240" w:lineRule="auto"/>
        <w:ind w:right="5527"/>
        <w:jc w:val="center"/>
        <w:rPr>
          <w:color w:val="000000"/>
          <w:vertAlign w:val="superscript"/>
        </w:rPr>
      </w:pPr>
    </w:p>
    <w:p w:rsidR="0028047A" w:rsidRPr="00F51ECC" w:rsidRDefault="0028047A" w:rsidP="0028047A">
      <w:pPr>
        <w:spacing w:line="240" w:lineRule="auto"/>
        <w:ind w:right="-1"/>
        <w:jc w:val="left"/>
        <w:rPr>
          <w:color w:val="000000"/>
          <w:vertAlign w:val="superscript"/>
        </w:rPr>
        <w:sectPr w:rsidR="0028047A" w:rsidRPr="00F51ECC" w:rsidSect="004913D5">
          <w:type w:val="continuous"/>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910732" w:rsidRDefault="004F4D80" w:rsidP="004F4D80">
      <w:pPr>
        <w:pStyle w:val="3"/>
        <w:rPr>
          <w:szCs w:val="24"/>
        </w:rPr>
      </w:pPr>
      <w:bookmarkStart w:id="1197" w:name="_Ref491178231"/>
      <w:r w:rsidRPr="00910732">
        <w:rPr>
          <w:szCs w:val="24"/>
        </w:rPr>
        <w:lastRenderedPageBreak/>
        <w:t xml:space="preserve">Форма </w:t>
      </w:r>
      <w:bookmarkEnd w:id="1187"/>
      <w:bookmarkEnd w:id="1188"/>
      <w:bookmarkEnd w:id="1189"/>
      <w:bookmarkEnd w:id="1190"/>
      <w:r w:rsidR="00FB00C0" w:rsidRPr="00910732">
        <w:rPr>
          <w:szCs w:val="24"/>
        </w:rPr>
        <w:t>Декларации о соответствии Участника/</w:t>
      </w:r>
      <w:r w:rsidR="000E5003" w:rsidRPr="00910732">
        <w:rPr>
          <w:szCs w:val="24"/>
        </w:rPr>
        <w:t>субподрядчика</w:t>
      </w:r>
      <w:r w:rsidR="00C3704B" w:rsidRPr="00910732">
        <w:rPr>
          <w:szCs w:val="24"/>
        </w:rPr>
        <w:t>/</w:t>
      </w:r>
      <w:r w:rsidR="00FB00C0" w:rsidRPr="00910732">
        <w:rPr>
          <w:szCs w:val="24"/>
        </w:rPr>
        <w:t xml:space="preserve">члена Коллективного участника критериям отнесения к субъектам малого и среднего предпринимательства (форма </w:t>
      </w:r>
      <w:r w:rsidR="00B8118F" w:rsidRPr="00910732">
        <w:rPr>
          <w:szCs w:val="24"/>
        </w:rPr>
        <w:t>7</w:t>
      </w:r>
      <w:r w:rsidR="00FB00C0" w:rsidRPr="00910732">
        <w:rPr>
          <w:szCs w:val="24"/>
        </w:rPr>
        <w:t>.1)</w:t>
      </w:r>
      <w:bookmarkEnd w:id="1191"/>
      <w:bookmarkEnd w:id="1192"/>
      <w:bookmarkEnd w:id="1193"/>
      <w:bookmarkEnd w:id="1194"/>
      <w:bookmarkEnd w:id="1195"/>
      <w:bookmarkEnd w:id="1196"/>
      <w:bookmarkEnd w:id="1197"/>
    </w:p>
    <w:p w:rsidR="004F4D80" w:rsidRDefault="004F4D80" w:rsidP="00910732">
      <w:pPr>
        <w:spacing w:line="240" w:lineRule="auto"/>
        <w:ind w:left="540" w:firstLine="0"/>
        <w:jc w:val="left"/>
        <w:rPr>
          <w:sz w:val="24"/>
          <w:szCs w:val="24"/>
        </w:rPr>
      </w:pPr>
      <w:r w:rsidRPr="00910732">
        <w:rPr>
          <w:sz w:val="24"/>
          <w:szCs w:val="24"/>
        </w:rPr>
        <w:t>Приложение</w:t>
      </w:r>
      <w:r w:rsidR="00553A57" w:rsidRPr="00910732">
        <w:rPr>
          <w:sz w:val="24"/>
          <w:szCs w:val="24"/>
        </w:rPr>
        <w:t xml:space="preserve"> </w:t>
      </w:r>
      <w:r w:rsidR="00B8118F" w:rsidRPr="00910732">
        <w:rPr>
          <w:sz w:val="24"/>
          <w:szCs w:val="24"/>
        </w:rPr>
        <w:t>7</w:t>
      </w:r>
      <w:r w:rsidRPr="00910732">
        <w:rPr>
          <w:noProof/>
          <w:sz w:val="24"/>
          <w:szCs w:val="24"/>
        </w:rPr>
        <w:t>.1</w:t>
      </w:r>
      <w:r w:rsidRPr="00910732">
        <w:rPr>
          <w:sz w:val="24"/>
          <w:szCs w:val="24"/>
        </w:rPr>
        <w:t xml:space="preserve"> к письму о подаче оферты</w:t>
      </w:r>
      <w:r w:rsidRPr="00910732">
        <w:rPr>
          <w:sz w:val="24"/>
          <w:szCs w:val="24"/>
        </w:rPr>
        <w:br/>
        <w:t>от «____»_____________ г. №__________</w:t>
      </w:r>
    </w:p>
    <w:p w:rsidR="00910732" w:rsidRPr="00910732" w:rsidRDefault="00910732" w:rsidP="00910732">
      <w:pPr>
        <w:spacing w:line="240" w:lineRule="auto"/>
        <w:ind w:left="540" w:firstLine="0"/>
        <w:jc w:val="left"/>
        <w:rPr>
          <w:sz w:val="24"/>
          <w:szCs w:val="24"/>
        </w:rPr>
      </w:pPr>
    </w:p>
    <w:p w:rsidR="00FB00C0" w:rsidRPr="00910732" w:rsidRDefault="00FB00C0" w:rsidP="00910732">
      <w:pPr>
        <w:autoSpaceDE w:val="0"/>
        <w:autoSpaceDN w:val="0"/>
        <w:adjustRightInd w:val="0"/>
        <w:spacing w:line="240" w:lineRule="auto"/>
        <w:ind w:firstLine="540"/>
        <w:jc w:val="center"/>
        <w:outlineLvl w:val="3"/>
        <w:rPr>
          <w:b/>
          <w:sz w:val="26"/>
          <w:szCs w:val="26"/>
        </w:rPr>
      </w:pPr>
      <w:r w:rsidRPr="00910732">
        <w:rPr>
          <w:b/>
          <w:sz w:val="26"/>
          <w:szCs w:val="26"/>
        </w:rPr>
        <w:t>Декларация о соответствии Участника</w:t>
      </w:r>
      <w:r w:rsidR="00B618BA" w:rsidRPr="00910732">
        <w:rPr>
          <w:b/>
          <w:sz w:val="26"/>
          <w:szCs w:val="26"/>
        </w:rPr>
        <w:t>/</w:t>
      </w:r>
      <w:r w:rsidR="00AC681D" w:rsidRPr="00910732">
        <w:rPr>
          <w:b/>
          <w:sz w:val="26"/>
          <w:szCs w:val="26"/>
        </w:rPr>
        <w:t>субподрядчика</w:t>
      </w:r>
      <w:r w:rsidR="00C3704B" w:rsidRPr="00910732">
        <w:rPr>
          <w:b/>
          <w:sz w:val="26"/>
          <w:szCs w:val="26"/>
        </w:rPr>
        <w:t>/</w:t>
      </w:r>
      <w:r w:rsidR="00B618BA" w:rsidRPr="00910732">
        <w:rPr>
          <w:b/>
          <w:sz w:val="26"/>
          <w:szCs w:val="26"/>
        </w:rPr>
        <w:t>члена Коллективного участника</w:t>
      </w:r>
      <w:r w:rsidRPr="00910732">
        <w:rPr>
          <w:b/>
          <w:sz w:val="26"/>
          <w:szCs w:val="26"/>
        </w:rPr>
        <w:t xml:space="preserve"> критериям отнесения к субъектам малого</w:t>
      </w:r>
      <w:r w:rsidR="00910732" w:rsidRPr="00910732">
        <w:rPr>
          <w:b/>
          <w:sz w:val="26"/>
          <w:szCs w:val="26"/>
        </w:rPr>
        <w:t xml:space="preserve"> и среднего предпринимательства</w:t>
      </w:r>
    </w:p>
    <w:p w:rsidR="00910732" w:rsidRDefault="00910732" w:rsidP="00910732">
      <w:pPr>
        <w:autoSpaceDE w:val="0"/>
        <w:autoSpaceDN w:val="0"/>
        <w:adjustRightInd w:val="0"/>
        <w:spacing w:line="240" w:lineRule="auto"/>
        <w:ind w:firstLine="540"/>
        <w:jc w:val="center"/>
        <w:outlineLvl w:val="3"/>
        <w:rPr>
          <w:b/>
          <w:sz w:val="24"/>
          <w:szCs w:val="24"/>
        </w:rPr>
      </w:pPr>
    </w:p>
    <w:p w:rsidR="00910732" w:rsidRPr="00910732" w:rsidRDefault="00910732" w:rsidP="00910732">
      <w:pPr>
        <w:autoSpaceDE w:val="0"/>
        <w:autoSpaceDN w:val="0"/>
        <w:adjustRightInd w:val="0"/>
        <w:spacing w:line="240" w:lineRule="auto"/>
        <w:ind w:firstLine="540"/>
        <w:jc w:val="center"/>
        <w:outlineLvl w:val="3"/>
        <w:rPr>
          <w:b/>
          <w:sz w:val="24"/>
          <w:szCs w:val="24"/>
        </w:rPr>
      </w:pPr>
    </w:p>
    <w:p w:rsidR="00663BF7" w:rsidRPr="00910732" w:rsidRDefault="00663BF7" w:rsidP="00910732">
      <w:pPr>
        <w:spacing w:line="240" w:lineRule="auto"/>
        <w:rPr>
          <w:sz w:val="24"/>
          <w:szCs w:val="24"/>
        </w:rPr>
      </w:pPr>
      <w:bookmarkStart w:id="1198" w:name="_Toc125426243"/>
      <w:bookmarkStart w:id="1199" w:name="_Toc396984070"/>
      <w:bookmarkStart w:id="1200" w:name="_Toc423423673"/>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20881"/>
      <w:bookmarkStart w:id="1213" w:name="_Toc440631516"/>
      <w:bookmarkStart w:id="1214" w:name="_Toc440875755"/>
      <w:bookmarkStart w:id="1215" w:name="_Toc441131779"/>
      <w:r w:rsidRPr="00910732">
        <w:rPr>
          <w:sz w:val="24"/>
          <w:szCs w:val="24"/>
        </w:rPr>
        <w:t xml:space="preserve">Подтверждаем, что  </w:t>
      </w:r>
    </w:p>
    <w:p w:rsidR="00663BF7" w:rsidRPr="008B51A2" w:rsidRDefault="00663BF7" w:rsidP="00910732">
      <w:pPr>
        <w:pBdr>
          <w:top w:val="single" w:sz="4" w:space="1" w:color="auto"/>
        </w:pBdr>
        <w:spacing w:line="240" w:lineRule="auto"/>
        <w:ind w:left="2637"/>
        <w:jc w:val="center"/>
        <w:rPr>
          <w:sz w:val="24"/>
          <w:szCs w:val="24"/>
        </w:rPr>
      </w:pPr>
      <w:r w:rsidRPr="008B51A2">
        <w:rPr>
          <w:sz w:val="24"/>
          <w:szCs w:val="24"/>
        </w:rPr>
        <w:t>(указывается наименование участника закупки)</w:t>
      </w:r>
    </w:p>
    <w:p w:rsidR="00663BF7" w:rsidRPr="00910732" w:rsidRDefault="00663BF7" w:rsidP="00910732">
      <w:pPr>
        <w:spacing w:line="240" w:lineRule="auto"/>
        <w:rPr>
          <w:sz w:val="24"/>
          <w:szCs w:val="24"/>
        </w:rPr>
      </w:pPr>
      <w:r w:rsidRPr="008B51A2">
        <w:rPr>
          <w:sz w:val="24"/>
          <w:szCs w:val="24"/>
        </w:rPr>
        <w:t xml:space="preserve">в соответствии со статьей 4 Федерального закона </w:t>
      </w:r>
      <w:r w:rsidR="00910732" w:rsidRPr="008B51A2">
        <w:rPr>
          <w:sz w:val="24"/>
          <w:szCs w:val="24"/>
        </w:rPr>
        <w:t xml:space="preserve">№209-ФЗ от 24.07.2007 с изменениями </w:t>
      </w:r>
      <w:r w:rsidRPr="008B51A2">
        <w:rPr>
          <w:sz w:val="24"/>
          <w:szCs w:val="24"/>
        </w:rPr>
        <w:t>“О</w:t>
      </w:r>
      <w:r w:rsidRPr="00910732">
        <w:rPr>
          <w:sz w:val="24"/>
          <w:szCs w:val="24"/>
        </w:rPr>
        <w:t xml:space="preserve"> развитии малого и среднего предпринимательства в Российской Федерации” удовлетворяет критериям отнесения организации к субъектам  </w:t>
      </w:r>
    </w:p>
    <w:p w:rsidR="00663BF7" w:rsidRPr="00910732" w:rsidRDefault="00663BF7" w:rsidP="00910732">
      <w:pPr>
        <w:pBdr>
          <w:top w:val="single" w:sz="4" w:space="1" w:color="auto"/>
        </w:pBdr>
        <w:spacing w:line="240" w:lineRule="auto"/>
        <w:ind w:left="2665"/>
        <w:jc w:val="center"/>
        <w:rPr>
          <w:sz w:val="24"/>
          <w:szCs w:val="24"/>
        </w:rPr>
      </w:pPr>
      <w:r w:rsidRPr="00910732">
        <w:rPr>
          <w:sz w:val="24"/>
          <w:szCs w:val="24"/>
        </w:rPr>
        <w:t>(указывается субъект малого или среднего предпринимательства</w:t>
      </w:r>
      <w:r w:rsidRPr="00910732">
        <w:rPr>
          <w:sz w:val="24"/>
          <w:szCs w:val="24"/>
        </w:rPr>
        <w:br/>
        <w:t>в зависимости от критериев отнесения)</w:t>
      </w:r>
    </w:p>
    <w:p w:rsidR="00663BF7" w:rsidRPr="00910732" w:rsidRDefault="00663BF7" w:rsidP="00910732">
      <w:pPr>
        <w:spacing w:line="240" w:lineRule="auto"/>
        <w:rPr>
          <w:sz w:val="24"/>
          <w:szCs w:val="24"/>
        </w:rPr>
      </w:pPr>
      <w:r w:rsidRPr="00910732">
        <w:rPr>
          <w:sz w:val="24"/>
          <w:szCs w:val="24"/>
        </w:rPr>
        <w:t>предпринимательства, и сообщаем следующую информацию:</w:t>
      </w:r>
    </w:p>
    <w:p w:rsidR="00663BF7" w:rsidRPr="00910732" w:rsidRDefault="00663BF7" w:rsidP="001653DA">
      <w:pPr>
        <w:spacing w:line="240" w:lineRule="auto"/>
        <w:ind w:left="567"/>
        <w:rPr>
          <w:sz w:val="24"/>
          <w:szCs w:val="24"/>
        </w:rPr>
      </w:pPr>
      <w:r w:rsidRPr="00910732">
        <w:rPr>
          <w:sz w:val="24"/>
          <w:szCs w:val="24"/>
        </w:rPr>
        <w:t xml:space="preserve">1. Адрес местонахождения (юридический адрес):  </w:t>
      </w:r>
    </w:p>
    <w:p w:rsidR="00663BF7" w:rsidRPr="00910732" w:rsidRDefault="00663BF7" w:rsidP="001653DA">
      <w:pPr>
        <w:pBdr>
          <w:top w:val="single" w:sz="4" w:space="1" w:color="auto"/>
        </w:pBdr>
        <w:spacing w:line="240" w:lineRule="auto"/>
        <w:ind w:left="567"/>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10732" w:rsidRDefault="00663BF7" w:rsidP="001653DA">
      <w:pPr>
        <w:tabs>
          <w:tab w:val="right" w:pos="9923"/>
        </w:tabs>
        <w:spacing w:line="240" w:lineRule="auto"/>
        <w:ind w:left="567"/>
        <w:rPr>
          <w:sz w:val="24"/>
          <w:szCs w:val="24"/>
        </w:rPr>
      </w:pPr>
      <w:r w:rsidRPr="00910732">
        <w:rPr>
          <w:sz w:val="24"/>
          <w:szCs w:val="24"/>
        </w:rPr>
        <w:t>2.</w:t>
      </w:r>
      <w:r w:rsidRPr="00910732">
        <w:rPr>
          <w:sz w:val="24"/>
          <w:szCs w:val="24"/>
          <w:lang w:val="en-US"/>
        </w:rPr>
        <w:t> </w:t>
      </w:r>
      <w:r w:rsidRPr="00910732">
        <w:rPr>
          <w:sz w:val="24"/>
          <w:szCs w:val="24"/>
        </w:rPr>
        <w:t xml:space="preserve">ИНН/КПП:  </w:t>
      </w:r>
      <w:r w:rsidRPr="00910732">
        <w:rPr>
          <w:sz w:val="24"/>
          <w:szCs w:val="24"/>
        </w:rPr>
        <w:tab/>
        <w:t>.</w:t>
      </w:r>
    </w:p>
    <w:p w:rsidR="00663BF7" w:rsidRPr="00910732" w:rsidRDefault="00663BF7" w:rsidP="001653DA">
      <w:pPr>
        <w:pBdr>
          <w:top w:val="single" w:sz="4" w:space="1" w:color="auto"/>
        </w:pBdr>
        <w:spacing w:line="240" w:lineRule="auto"/>
        <w:ind w:left="567" w:right="113"/>
        <w:jc w:val="center"/>
        <w:rPr>
          <w:sz w:val="24"/>
          <w:szCs w:val="24"/>
        </w:rPr>
      </w:pPr>
      <w:r w:rsidRPr="00910732">
        <w:rPr>
          <w:sz w:val="24"/>
          <w:szCs w:val="24"/>
        </w:rPr>
        <w:t>(№, сведения о дате выдачи документа и выдавшем его органе)</w:t>
      </w:r>
    </w:p>
    <w:p w:rsidR="00663BF7" w:rsidRPr="00910732" w:rsidRDefault="00663BF7" w:rsidP="001653DA">
      <w:pPr>
        <w:tabs>
          <w:tab w:val="right" w:pos="9923"/>
        </w:tabs>
        <w:spacing w:line="240" w:lineRule="auto"/>
        <w:ind w:left="567"/>
        <w:rPr>
          <w:sz w:val="24"/>
          <w:szCs w:val="24"/>
        </w:rPr>
      </w:pPr>
      <w:r w:rsidRPr="00910732">
        <w:rPr>
          <w:sz w:val="24"/>
          <w:szCs w:val="24"/>
        </w:rPr>
        <w:t xml:space="preserve">3. ОГРН:  </w:t>
      </w:r>
      <w:r w:rsidRPr="00910732">
        <w:rPr>
          <w:sz w:val="24"/>
          <w:szCs w:val="24"/>
        </w:rPr>
        <w:tab/>
        <w:t>.</w:t>
      </w:r>
    </w:p>
    <w:p w:rsidR="00663BF7" w:rsidRPr="00910732" w:rsidRDefault="00663BF7" w:rsidP="001653DA">
      <w:pPr>
        <w:pBdr>
          <w:top w:val="single" w:sz="4" w:space="1" w:color="auto"/>
        </w:pBdr>
        <w:spacing w:line="240" w:lineRule="auto"/>
        <w:ind w:left="567" w:right="113"/>
        <w:rPr>
          <w:sz w:val="24"/>
          <w:szCs w:val="24"/>
        </w:rPr>
      </w:pPr>
    </w:p>
    <w:p w:rsidR="00663BF7" w:rsidRPr="009C78C3" w:rsidRDefault="001653DA" w:rsidP="001653DA">
      <w:pPr>
        <w:spacing w:line="240" w:lineRule="auto"/>
        <w:ind w:left="567"/>
        <w:rPr>
          <w:sz w:val="24"/>
          <w:szCs w:val="24"/>
        </w:rPr>
      </w:pPr>
      <w:r>
        <w:rPr>
          <w:sz w:val="24"/>
          <w:szCs w:val="24"/>
        </w:rPr>
        <w:t>4</w:t>
      </w:r>
      <w:r w:rsidR="00663BF7" w:rsidRPr="00910732">
        <w:rPr>
          <w:sz w:val="24"/>
          <w:szCs w:val="24"/>
        </w:rPr>
        <w:t xml:space="preserve">. Сведения о соответствии критериям отнесения к субъектам малого и среднего </w:t>
      </w:r>
      <w:r w:rsidR="00663BF7" w:rsidRPr="009C78C3">
        <w:rPr>
          <w:sz w:val="24"/>
          <w:szCs w:val="24"/>
        </w:rPr>
        <w:t xml:space="preserve">предпринимательства, а также сведения о производимых товарах, работах, услугах и видах </w:t>
      </w:r>
      <w:r w:rsidR="00910732" w:rsidRPr="009C78C3">
        <w:rPr>
          <w:szCs w:val="24"/>
        </w:rPr>
        <w:t>деятельности</w:t>
      </w:r>
      <w:r w:rsidR="00910732" w:rsidRPr="009C78C3">
        <w:rPr>
          <w:rStyle w:val="afffffff9"/>
          <w:sz w:val="24"/>
          <w:szCs w:val="24"/>
        </w:rPr>
        <w:footnoteRef/>
      </w:r>
      <w:r w:rsidR="00663BF7" w:rsidRPr="009C78C3">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663BF7" w:rsidRPr="009C78C3" w:rsidTr="00306DE6">
        <w:trPr>
          <w:cantSplit/>
          <w:tblHeader/>
        </w:trPr>
        <w:tc>
          <w:tcPr>
            <w:tcW w:w="567" w:type="dxa"/>
            <w:vAlign w:val="center"/>
          </w:tcPr>
          <w:p w:rsidR="00663BF7" w:rsidRPr="009C78C3" w:rsidRDefault="00663BF7" w:rsidP="00910732">
            <w:pPr>
              <w:spacing w:line="240" w:lineRule="auto"/>
              <w:ind w:firstLine="0"/>
              <w:jc w:val="center"/>
            </w:pPr>
            <w:r w:rsidRPr="009C78C3">
              <w:t>№ п/п</w:t>
            </w:r>
          </w:p>
        </w:tc>
        <w:tc>
          <w:tcPr>
            <w:tcW w:w="4649" w:type="dxa"/>
            <w:vAlign w:val="center"/>
          </w:tcPr>
          <w:p w:rsidR="00663BF7" w:rsidRPr="009C78C3" w:rsidRDefault="00663BF7" w:rsidP="00910732">
            <w:pPr>
              <w:spacing w:line="240" w:lineRule="auto"/>
              <w:ind w:firstLine="0"/>
              <w:jc w:val="center"/>
            </w:pPr>
            <w:r w:rsidRPr="009C78C3">
              <w:t>Наименование сведений</w:t>
            </w:r>
            <w:r w:rsidRPr="009C78C3">
              <w:rPr>
                <w:rStyle w:val="afffffff9"/>
              </w:rPr>
              <w:t>2</w:t>
            </w:r>
          </w:p>
        </w:tc>
        <w:tc>
          <w:tcPr>
            <w:tcW w:w="1588" w:type="dxa"/>
            <w:vAlign w:val="center"/>
          </w:tcPr>
          <w:p w:rsidR="00663BF7" w:rsidRPr="009C78C3" w:rsidRDefault="00663BF7" w:rsidP="00910732">
            <w:pPr>
              <w:spacing w:line="240" w:lineRule="auto"/>
              <w:ind w:firstLine="0"/>
              <w:jc w:val="center"/>
            </w:pPr>
            <w:r w:rsidRPr="009C78C3">
              <w:t>Малые предприятия</w:t>
            </w:r>
          </w:p>
        </w:tc>
        <w:tc>
          <w:tcPr>
            <w:tcW w:w="1588" w:type="dxa"/>
            <w:vAlign w:val="center"/>
          </w:tcPr>
          <w:p w:rsidR="00663BF7" w:rsidRPr="009C78C3" w:rsidRDefault="00663BF7" w:rsidP="00910732">
            <w:pPr>
              <w:spacing w:line="240" w:lineRule="auto"/>
              <w:ind w:firstLine="0"/>
              <w:jc w:val="center"/>
            </w:pPr>
            <w:r w:rsidRPr="009C78C3">
              <w:t>Средние предприятия</w:t>
            </w:r>
          </w:p>
        </w:tc>
        <w:tc>
          <w:tcPr>
            <w:tcW w:w="1588" w:type="dxa"/>
            <w:vAlign w:val="center"/>
          </w:tcPr>
          <w:p w:rsidR="00663BF7" w:rsidRPr="009C78C3" w:rsidRDefault="00663BF7" w:rsidP="00910732">
            <w:pPr>
              <w:spacing w:line="240" w:lineRule="auto"/>
              <w:ind w:firstLine="0"/>
              <w:jc w:val="center"/>
            </w:pPr>
            <w:r w:rsidRPr="009C78C3">
              <w:t>Показатель</w:t>
            </w:r>
          </w:p>
        </w:tc>
      </w:tr>
      <w:tr w:rsidR="00663BF7" w:rsidRPr="00154BCB" w:rsidTr="00306DE6">
        <w:trPr>
          <w:cantSplit/>
          <w:tblHeader/>
        </w:trPr>
        <w:tc>
          <w:tcPr>
            <w:tcW w:w="567" w:type="dxa"/>
          </w:tcPr>
          <w:p w:rsidR="00663BF7" w:rsidRPr="009C78C3" w:rsidRDefault="00910732" w:rsidP="00910732">
            <w:pPr>
              <w:spacing w:line="240" w:lineRule="auto"/>
              <w:ind w:firstLine="0"/>
              <w:jc w:val="center"/>
            </w:pPr>
            <w:r w:rsidRPr="009C78C3">
              <w:t>1</w:t>
            </w:r>
            <w:r w:rsidRPr="009C78C3">
              <w:rPr>
                <w:rStyle w:val="afffffff9"/>
              </w:rPr>
              <w:t>2</w:t>
            </w:r>
          </w:p>
        </w:tc>
        <w:tc>
          <w:tcPr>
            <w:tcW w:w="4649" w:type="dxa"/>
          </w:tcPr>
          <w:p w:rsidR="00663BF7" w:rsidRPr="009C78C3" w:rsidRDefault="00663BF7" w:rsidP="00910732">
            <w:pPr>
              <w:spacing w:line="240" w:lineRule="auto"/>
              <w:ind w:firstLine="0"/>
              <w:jc w:val="center"/>
            </w:pPr>
            <w:r w:rsidRPr="009C78C3">
              <w:t>2</w:t>
            </w:r>
          </w:p>
        </w:tc>
        <w:tc>
          <w:tcPr>
            <w:tcW w:w="1588" w:type="dxa"/>
          </w:tcPr>
          <w:p w:rsidR="00663BF7" w:rsidRPr="009C78C3" w:rsidRDefault="00663BF7" w:rsidP="00910732">
            <w:pPr>
              <w:spacing w:line="240" w:lineRule="auto"/>
              <w:ind w:firstLine="0"/>
              <w:jc w:val="center"/>
            </w:pPr>
            <w:r w:rsidRPr="009C78C3">
              <w:t>3</w:t>
            </w:r>
          </w:p>
        </w:tc>
        <w:tc>
          <w:tcPr>
            <w:tcW w:w="1588" w:type="dxa"/>
          </w:tcPr>
          <w:p w:rsidR="00663BF7" w:rsidRPr="009C78C3" w:rsidRDefault="00663BF7" w:rsidP="00910732">
            <w:pPr>
              <w:spacing w:line="240" w:lineRule="auto"/>
              <w:ind w:firstLine="0"/>
              <w:jc w:val="center"/>
            </w:pPr>
            <w:r w:rsidRPr="009C78C3">
              <w:t>4</w:t>
            </w:r>
          </w:p>
        </w:tc>
        <w:tc>
          <w:tcPr>
            <w:tcW w:w="1588" w:type="dxa"/>
          </w:tcPr>
          <w:p w:rsidR="00663BF7" w:rsidRPr="00154BCB" w:rsidRDefault="00663BF7" w:rsidP="00910732">
            <w:pPr>
              <w:spacing w:line="240" w:lineRule="auto"/>
              <w:ind w:firstLine="0"/>
              <w:jc w:val="center"/>
            </w:pPr>
            <w:r w:rsidRPr="009C78C3">
              <w:t>5</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w:t>
            </w:r>
          </w:p>
        </w:tc>
        <w:tc>
          <w:tcPr>
            <w:tcW w:w="4649" w:type="dxa"/>
          </w:tcPr>
          <w:p w:rsidR="00663BF7" w:rsidRPr="00154BCB" w:rsidRDefault="00663BF7" w:rsidP="00910732">
            <w:pPr>
              <w:spacing w:line="240" w:lineRule="auto"/>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663BF7" w:rsidRPr="00154BCB" w:rsidRDefault="00663BF7" w:rsidP="00910732">
            <w:pPr>
              <w:spacing w:line="240" w:lineRule="auto"/>
              <w:ind w:firstLine="0"/>
              <w:jc w:val="center"/>
            </w:pPr>
            <w:r w:rsidRPr="00154BCB">
              <w:t>не более 25</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2</w:t>
            </w:r>
          </w:p>
        </w:tc>
        <w:tc>
          <w:tcPr>
            <w:tcW w:w="4649" w:type="dxa"/>
          </w:tcPr>
          <w:p w:rsidR="00663BF7" w:rsidRPr="00154BCB" w:rsidRDefault="00663BF7" w:rsidP="00910732">
            <w:pPr>
              <w:spacing w:line="240" w:lineRule="auto"/>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7"/>
              <w:t>3</w:t>
            </w:r>
          </w:p>
        </w:tc>
        <w:tc>
          <w:tcPr>
            <w:tcW w:w="3176" w:type="dxa"/>
            <w:gridSpan w:val="2"/>
          </w:tcPr>
          <w:p w:rsidR="00663BF7" w:rsidRPr="00154BCB" w:rsidRDefault="00663BF7" w:rsidP="00910732">
            <w:pPr>
              <w:spacing w:line="240" w:lineRule="auto"/>
              <w:ind w:firstLine="0"/>
              <w:jc w:val="center"/>
            </w:pPr>
            <w:r w:rsidRPr="00154BCB">
              <w:t>не более 49</w:t>
            </w:r>
          </w:p>
        </w:tc>
        <w:tc>
          <w:tcPr>
            <w:tcW w:w="1588" w:type="dxa"/>
          </w:tcPr>
          <w:p w:rsidR="00663BF7" w:rsidRPr="00154BCB" w:rsidRDefault="00663BF7" w:rsidP="00910732">
            <w:pPr>
              <w:spacing w:line="240" w:lineRule="auto"/>
              <w:ind w:left="57" w:firstLine="0"/>
            </w:pPr>
            <w:r w:rsidRPr="00154BCB">
              <w:sym w:font="Symbol" w:char="F02D"/>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3</w:t>
            </w:r>
          </w:p>
        </w:tc>
        <w:tc>
          <w:tcPr>
            <w:tcW w:w="4649" w:type="dxa"/>
          </w:tcPr>
          <w:p w:rsidR="00663BF7" w:rsidRPr="00154BCB" w:rsidRDefault="00663BF7" w:rsidP="00910732">
            <w:pPr>
              <w:spacing w:line="240" w:lineRule="auto"/>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_</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4</w:t>
            </w:r>
          </w:p>
        </w:tc>
        <w:tc>
          <w:tcPr>
            <w:tcW w:w="4649" w:type="dxa"/>
          </w:tcPr>
          <w:p w:rsidR="00663BF7" w:rsidRPr="00154BCB" w:rsidRDefault="00663BF7" w:rsidP="00910732">
            <w:pPr>
              <w:spacing w:line="240" w:lineRule="auto"/>
              <w:ind w:left="57" w:firstLine="0"/>
            </w:pPr>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5</w:t>
            </w:r>
          </w:p>
        </w:tc>
        <w:tc>
          <w:tcPr>
            <w:tcW w:w="4649" w:type="dxa"/>
          </w:tcPr>
          <w:p w:rsidR="00663BF7" w:rsidRPr="00154BCB" w:rsidRDefault="00663BF7" w:rsidP="00910732">
            <w:pPr>
              <w:spacing w:line="240" w:lineRule="auto"/>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51" w:history="1">
              <w:r w:rsidRPr="00154BCB">
                <w:t>законом</w:t>
              </w:r>
            </w:hyperlink>
            <w:r w:rsidRPr="00154BCB">
              <w:t xml:space="preserve"> "Об инновационном центре "Сколково"</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tcPr>
          <w:p w:rsidR="00663BF7" w:rsidRPr="00154BCB" w:rsidRDefault="00663BF7" w:rsidP="00910732">
            <w:pPr>
              <w:spacing w:line="240" w:lineRule="auto"/>
              <w:ind w:firstLine="0"/>
              <w:jc w:val="center"/>
              <w:rPr>
                <w:lang w:val="en-US"/>
              </w:rPr>
            </w:pPr>
            <w:r w:rsidRPr="00154BCB">
              <w:rPr>
                <w:lang w:val="en-US"/>
              </w:rPr>
              <w:t>6</w:t>
            </w:r>
          </w:p>
        </w:tc>
        <w:tc>
          <w:tcPr>
            <w:tcW w:w="4649" w:type="dxa"/>
          </w:tcPr>
          <w:p w:rsidR="00663BF7" w:rsidRPr="00154BCB" w:rsidRDefault="00663BF7" w:rsidP="00910732">
            <w:pPr>
              <w:adjustRightInd w:val="0"/>
              <w:spacing w:line="240" w:lineRule="auto"/>
              <w:ind w:firstLine="0"/>
            </w:pPr>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52" w:history="1">
              <w:r w:rsidRPr="00154BCB">
                <w:t>законом</w:t>
              </w:r>
            </w:hyperlink>
            <w:r w:rsidRPr="00154BCB">
              <w:t xml:space="preserve"> «О науке и государственной научно-технической политике».</w:t>
            </w:r>
          </w:p>
        </w:tc>
        <w:tc>
          <w:tcPr>
            <w:tcW w:w="3176" w:type="dxa"/>
            <w:gridSpan w:val="2"/>
          </w:tcPr>
          <w:p w:rsidR="00663BF7" w:rsidRPr="00154BCB" w:rsidRDefault="00663BF7" w:rsidP="00910732">
            <w:pPr>
              <w:spacing w:line="240" w:lineRule="auto"/>
              <w:ind w:firstLine="0"/>
              <w:jc w:val="center"/>
            </w:pPr>
            <w:r w:rsidRPr="00154BCB">
              <w:t>да (нет)</w:t>
            </w:r>
          </w:p>
        </w:tc>
        <w:tc>
          <w:tcPr>
            <w:tcW w:w="1588" w:type="dxa"/>
          </w:tcPr>
          <w:p w:rsidR="00663BF7" w:rsidRPr="00154BCB" w:rsidRDefault="00663BF7" w:rsidP="00910732">
            <w:pPr>
              <w:spacing w:line="240" w:lineRule="auto"/>
              <w:ind w:left="57" w:firstLine="0"/>
            </w:pPr>
            <w:r w:rsidRPr="00154BCB">
              <w:t>-</w:t>
            </w: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rPr>
                <w:lang w:val="en-US"/>
              </w:rPr>
            </w:pPr>
            <w:r w:rsidRPr="00154BCB">
              <w:rPr>
                <w:lang w:val="en-US"/>
              </w:rPr>
              <w:t>7</w:t>
            </w:r>
          </w:p>
        </w:tc>
        <w:tc>
          <w:tcPr>
            <w:tcW w:w="4649" w:type="dxa"/>
            <w:vMerge w:val="restart"/>
          </w:tcPr>
          <w:p w:rsidR="00663BF7" w:rsidRPr="00154BCB" w:rsidRDefault="00663BF7" w:rsidP="00910732">
            <w:pPr>
              <w:spacing w:line="240" w:lineRule="auto"/>
              <w:ind w:left="57" w:firstLine="0"/>
            </w:pPr>
            <w:r w:rsidRPr="00154BCB">
              <w:t>Среднесписочная численность работников за предшествующий календарный год, человек</w:t>
            </w:r>
          </w:p>
        </w:tc>
        <w:tc>
          <w:tcPr>
            <w:tcW w:w="1588" w:type="dxa"/>
          </w:tcPr>
          <w:p w:rsidR="00663BF7" w:rsidRPr="00154BCB" w:rsidRDefault="00663BF7" w:rsidP="00910732">
            <w:pPr>
              <w:spacing w:line="240" w:lineRule="auto"/>
              <w:ind w:firstLine="0"/>
              <w:jc w:val="center"/>
            </w:pPr>
            <w:r w:rsidRPr="00154BCB">
              <w:t>до 100 включительно</w:t>
            </w:r>
          </w:p>
        </w:tc>
        <w:tc>
          <w:tcPr>
            <w:tcW w:w="1588" w:type="dxa"/>
            <w:vMerge w:val="restart"/>
          </w:tcPr>
          <w:p w:rsidR="00663BF7" w:rsidRPr="00154BCB" w:rsidRDefault="00663BF7" w:rsidP="00910732">
            <w:pPr>
              <w:spacing w:line="240" w:lineRule="auto"/>
              <w:ind w:firstLine="0"/>
              <w:jc w:val="center"/>
            </w:pPr>
            <w:r w:rsidRPr="00154BCB">
              <w:t>от 101 до 250 включительно</w:t>
            </w:r>
          </w:p>
        </w:tc>
        <w:tc>
          <w:tcPr>
            <w:tcW w:w="1588" w:type="dxa"/>
            <w:vMerge w:val="restart"/>
          </w:tcPr>
          <w:p w:rsidR="00663BF7" w:rsidRPr="00154BCB" w:rsidRDefault="00663BF7" w:rsidP="00910732">
            <w:pPr>
              <w:spacing w:line="240" w:lineRule="auto"/>
              <w:ind w:left="57" w:firstLine="0"/>
            </w:pPr>
            <w:r w:rsidRPr="00154BCB">
              <w:t>указывается количество человек</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left="57" w:firstLine="0"/>
            </w:pPr>
          </w:p>
        </w:tc>
        <w:tc>
          <w:tcPr>
            <w:tcW w:w="1588" w:type="dxa"/>
          </w:tcPr>
          <w:p w:rsidR="00663BF7" w:rsidRPr="00154BCB" w:rsidRDefault="00663BF7" w:rsidP="00910732">
            <w:pPr>
              <w:spacing w:line="240" w:lineRule="auto"/>
              <w:ind w:firstLine="0"/>
              <w:jc w:val="center"/>
            </w:pPr>
            <w:r w:rsidRPr="00154BCB">
              <w:t>до 15 – микропред</w:t>
            </w:r>
            <w:r w:rsidRPr="00154BCB">
              <w:softHyphen/>
              <w:t>приятие</w:t>
            </w:r>
          </w:p>
        </w:tc>
        <w:tc>
          <w:tcPr>
            <w:tcW w:w="1588" w:type="dxa"/>
            <w:vMerge/>
          </w:tcPr>
          <w:p w:rsidR="00663BF7" w:rsidRPr="00154BCB" w:rsidRDefault="00663BF7" w:rsidP="00910732">
            <w:pPr>
              <w:spacing w:line="240" w:lineRule="auto"/>
              <w:ind w:firstLine="0"/>
            </w:pPr>
          </w:p>
        </w:tc>
        <w:tc>
          <w:tcPr>
            <w:tcW w:w="1588" w:type="dxa"/>
            <w:vMerge/>
          </w:tcPr>
          <w:p w:rsidR="00663BF7" w:rsidRPr="00154BCB" w:rsidRDefault="00663BF7" w:rsidP="00910732">
            <w:pPr>
              <w:spacing w:line="240" w:lineRule="auto"/>
              <w:ind w:left="57" w:firstLine="0"/>
            </w:pPr>
          </w:p>
        </w:tc>
      </w:tr>
      <w:tr w:rsidR="00663BF7" w:rsidRPr="00154BCB" w:rsidTr="00306DE6">
        <w:trPr>
          <w:cantSplit/>
        </w:trPr>
        <w:tc>
          <w:tcPr>
            <w:tcW w:w="567" w:type="dxa"/>
            <w:vMerge w:val="restart"/>
          </w:tcPr>
          <w:p w:rsidR="00663BF7" w:rsidRPr="00154BCB" w:rsidRDefault="00663BF7" w:rsidP="00910732">
            <w:pPr>
              <w:spacing w:line="240" w:lineRule="auto"/>
              <w:ind w:firstLine="0"/>
              <w:jc w:val="center"/>
            </w:pPr>
            <w:r w:rsidRPr="00154BCB">
              <w:t>8</w:t>
            </w:r>
          </w:p>
        </w:tc>
        <w:tc>
          <w:tcPr>
            <w:tcW w:w="4649" w:type="dxa"/>
            <w:vMerge w:val="restart"/>
          </w:tcPr>
          <w:p w:rsidR="00663BF7" w:rsidRPr="00154BCB" w:rsidRDefault="00663BF7" w:rsidP="00910732">
            <w:pPr>
              <w:spacing w:line="240" w:lineRule="auto"/>
              <w:ind w:left="57" w:firstLine="0"/>
            </w:pPr>
            <w:r w:rsidRPr="00154BCB">
              <w:t>Доход за предшествующий календарный год, который</w:t>
            </w:r>
          </w:p>
          <w:p w:rsidR="00663BF7" w:rsidRPr="00154BCB" w:rsidRDefault="00663BF7" w:rsidP="00910732">
            <w:pPr>
              <w:spacing w:line="240" w:lineRule="auto"/>
              <w:ind w:left="57" w:firstLine="0"/>
            </w:pPr>
            <w:r w:rsidRPr="00154BCB">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154BCB">
              <w:lastRenderedPageBreak/>
              <w:t>рублей</w:t>
            </w:r>
          </w:p>
        </w:tc>
        <w:tc>
          <w:tcPr>
            <w:tcW w:w="1588" w:type="dxa"/>
          </w:tcPr>
          <w:p w:rsidR="00663BF7" w:rsidRPr="00154BCB" w:rsidRDefault="00663BF7" w:rsidP="00910732">
            <w:pPr>
              <w:spacing w:line="240" w:lineRule="auto"/>
              <w:ind w:firstLine="0"/>
              <w:jc w:val="center"/>
            </w:pPr>
            <w:r w:rsidRPr="00154BCB">
              <w:lastRenderedPageBreak/>
              <w:t>800</w:t>
            </w:r>
          </w:p>
        </w:tc>
        <w:tc>
          <w:tcPr>
            <w:tcW w:w="1588" w:type="dxa"/>
            <w:vMerge w:val="restart"/>
          </w:tcPr>
          <w:p w:rsidR="00663BF7" w:rsidRPr="00154BCB" w:rsidRDefault="00663BF7" w:rsidP="00910732">
            <w:pPr>
              <w:spacing w:line="240" w:lineRule="auto"/>
              <w:ind w:firstLine="0"/>
              <w:jc w:val="center"/>
            </w:pPr>
            <w:r w:rsidRPr="00154BCB">
              <w:t>2000</w:t>
            </w:r>
          </w:p>
        </w:tc>
        <w:tc>
          <w:tcPr>
            <w:tcW w:w="1588" w:type="dxa"/>
          </w:tcPr>
          <w:p w:rsidR="00663BF7" w:rsidRPr="00154BCB" w:rsidRDefault="00663BF7" w:rsidP="00910732">
            <w:pPr>
              <w:spacing w:line="240" w:lineRule="auto"/>
              <w:ind w:left="57" w:firstLine="0"/>
            </w:pPr>
            <w:r w:rsidRPr="00154BCB">
              <w:t>указывается в млн. рублей</w:t>
            </w:r>
            <w:r w:rsidRPr="00154BCB">
              <w:br/>
              <w:t>(за предшествующий календарный год)</w:t>
            </w:r>
          </w:p>
        </w:tc>
      </w:tr>
      <w:tr w:rsidR="00663BF7" w:rsidRPr="00154BCB" w:rsidTr="00306DE6">
        <w:trPr>
          <w:cantSplit/>
        </w:trPr>
        <w:tc>
          <w:tcPr>
            <w:tcW w:w="567" w:type="dxa"/>
            <w:vMerge/>
          </w:tcPr>
          <w:p w:rsidR="00663BF7" w:rsidRPr="00154BCB" w:rsidRDefault="00663BF7" w:rsidP="00910732">
            <w:pPr>
              <w:spacing w:line="240" w:lineRule="auto"/>
              <w:ind w:firstLine="0"/>
              <w:jc w:val="center"/>
            </w:pPr>
          </w:p>
        </w:tc>
        <w:tc>
          <w:tcPr>
            <w:tcW w:w="4649"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firstLine="0"/>
              <w:jc w:val="center"/>
            </w:pPr>
            <w:r w:rsidRPr="00154BCB">
              <w:t>120 в год – микро</w:t>
            </w:r>
            <w:r w:rsidRPr="00154BCB">
              <w:softHyphen/>
              <w:t>предприятие</w:t>
            </w:r>
          </w:p>
        </w:tc>
        <w:tc>
          <w:tcPr>
            <w:tcW w:w="1588" w:type="dxa"/>
            <w:vMerge/>
          </w:tcPr>
          <w:p w:rsidR="00663BF7" w:rsidRPr="00154BCB" w:rsidRDefault="00663BF7" w:rsidP="00910732">
            <w:pPr>
              <w:spacing w:line="240" w:lineRule="auto"/>
              <w:ind w:firstLine="0"/>
            </w:pPr>
          </w:p>
        </w:tc>
        <w:tc>
          <w:tcPr>
            <w:tcW w:w="1588" w:type="dxa"/>
          </w:tcPr>
          <w:p w:rsidR="00663BF7" w:rsidRPr="00154BCB" w:rsidRDefault="00663BF7" w:rsidP="00910732">
            <w:pPr>
              <w:spacing w:line="240" w:lineRule="auto"/>
              <w:ind w:left="57" w:firstLine="0"/>
            </w:pP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9</w:t>
            </w:r>
          </w:p>
        </w:tc>
        <w:tc>
          <w:tcPr>
            <w:tcW w:w="4649" w:type="dxa"/>
          </w:tcPr>
          <w:p w:rsidR="00663BF7" w:rsidRPr="00154BCB" w:rsidRDefault="00663BF7" w:rsidP="00910732">
            <w:pPr>
              <w:spacing w:line="240" w:lineRule="auto"/>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10</w:t>
            </w:r>
          </w:p>
        </w:tc>
        <w:tc>
          <w:tcPr>
            <w:tcW w:w="4649" w:type="dxa"/>
          </w:tcPr>
          <w:p w:rsidR="00663BF7" w:rsidRPr="00154BCB" w:rsidRDefault="00663BF7" w:rsidP="00910732">
            <w:pPr>
              <w:spacing w:line="240" w:lineRule="auto"/>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11</w:t>
            </w:r>
          </w:p>
        </w:tc>
        <w:tc>
          <w:tcPr>
            <w:tcW w:w="4649" w:type="dxa"/>
          </w:tcPr>
          <w:p w:rsidR="00663BF7" w:rsidRPr="00154BCB" w:rsidRDefault="00663BF7" w:rsidP="00910732">
            <w:pPr>
              <w:spacing w:line="240" w:lineRule="auto"/>
              <w:ind w:left="57" w:firstLine="0"/>
            </w:pPr>
            <w:r w:rsidRPr="00154BCB">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663BF7" w:rsidRPr="00154BCB" w:rsidRDefault="00663BF7" w:rsidP="00910732">
            <w:pPr>
              <w:spacing w:line="240" w:lineRule="auto"/>
              <w:ind w:firstLine="0"/>
              <w:jc w:val="center"/>
            </w:pPr>
            <w:r w:rsidRPr="00154BCB">
              <w:t>Подлежит заполнению</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12</w:t>
            </w:r>
          </w:p>
        </w:tc>
        <w:tc>
          <w:tcPr>
            <w:tcW w:w="4649" w:type="dxa"/>
          </w:tcPr>
          <w:p w:rsidR="00663BF7" w:rsidRPr="00154BCB" w:rsidRDefault="00663BF7" w:rsidP="00910732">
            <w:pPr>
              <w:spacing w:line="240" w:lineRule="auto"/>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663BF7" w:rsidRPr="00154BCB" w:rsidRDefault="00663BF7" w:rsidP="00910732">
            <w:pPr>
              <w:spacing w:line="240" w:lineRule="auto"/>
              <w:ind w:firstLine="0"/>
              <w:jc w:val="center"/>
            </w:pPr>
            <w:r w:rsidRPr="00154BCB">
              <w:t>да (нет)</w:t>
            </w:r>
            <w:r w:rsidRPr="00154BCB">
              <w:br/>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13</w:t>
            </w:r>
          </w:p>
        </w:tc>
        <w:tc>
          <w:tcPr>
            <w:tcW w:w="4649" w:type="dxa"/>
          </w:tcPr>
          <w:p w:rsidR="00663BF7" w:rsidRPr="00154BCB" w:rsidRDefault="00663BF7" w:rsidP="00910732">
            <w:pPr>
              <w:spacing w:line="240" w:lineRule="auto"/>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14</w:t>
            </w:r>
          </w:p>
        </w:tc>
        <w:tc>
          <w:tcPr>
            <w:tcW w:w="4649" w:type="dxa"/>
          </w:tcPr>
          <w:p w:rsidR="00663BF7" w:rsidRPr="00154BCB" w:rsidRDefault="00663BF7" w:rsidP="00910732">
            <w:pPr>
              <w:spacing w:line="240" w:lineRule="auto"/>
              <w:ind w:left="57" w:firstLine="0"/>
            </w:pPr>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53"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54" w:history="1">
              <w:r w:rsidRPr="00154BCB">
                <w:t>законом</w:t>
              </w:r>
            </w:hyperlink>
            <w:r w:rsidRPr="00154BCB">
              <w:t xml:space="preserve"> "О закупках товаров, работ, услуг отдельными видами юридических лиц"</w:t>
            </w:r>
          </w:p>
        </w:tc>
        <w:tc>
          <w:tcPr>
            <w:tcW w:w="4764" w:type="dxa"/>
            <w:gridSpan w:val="3"/>
          </w:tcPr>
          <w:p w:rsidR="00663BF7" w:rsidRPr="00154BCB" w:rsidRDefault="00663BF7" w:rsidP="00910732">
            <w:pPr>
              <w:spacing w:line="240" w:lineRule="auto"/>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t>15</w:t>
            </w:r>
          </w:p>
        </w:tc>
        <w:tc>
          <w:tcPr>
            <w:tcW w:w="4649" w:type="dxa"/>
          </w:tcPr>
          <w:p w:rsidR="00663BF7" w:rsidRPr="00154BCB" w:rsidRDefault="00663BF7" w:rsidP="00910732">
            <w:pPr>
              <w:spacing w:line="240" w:lineRule="auto"/>
              <w:ind w:left="57" w:firstLine="0"/>
            </w:pPr>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663BF7" w:rsidRPr="00154BCB" w:rsidRDefault="00663BF7" w:rsidP="00910732">
            <w:pPr>
              <w:spacing w:line="240" w:lineRule="auto"/>
              <w:ind w:firstLine="0"/>
              <w:jc w:val="center"/>
            </w:pPr>
            <w:r w:rsidRPr="00154BCB">
              <w:t>да (нет)</w:t>
            </w:r>
          </w:p>
        </w:tc>
      </w:tr>
      <w:tr w:rsidR="00663BF7" w:rsidRPr="00154BCB" w:rsidTr="00306DE6">
        <w:trPr>
          <w:cantSplit/>
        </w:trPr>
        <w:tc>
          <w:tcPr>
            <w:tcW w:w="567" w:type="dxa"/>
          </w:tcPr>
          <w:p w:rsidR="00663BF7" w:rsidRPr="00154BCB" w:rsidRDefault="00663BF7" w:rsidP="00910732">
            <w:pPr>
              <w:spacing w:line="240" w:lineRule="auto"/>
              <w:ind w:firstLine="0"/>
              <w:jc w:val="center"/>
            </w:pPr>
            <w:r w:rsidRPr="00154BCB">
              <w:lastRenderedPageBreak/>
              <w:t>16</w:t>
            </w:r>
          </w:p>
        </w:tc>
        <w:tc>
          <w:tcPr>
            <w:tcW w:w="4649" w:type="dxa"/>
          </w:tcPr>
          <w:p w:rsidR="00663BF7" w:rsidRPr="00154BCB" w:rsidRDefault="00663BF7" w:rsidP="00910732">
            <w:pPr>
              <w:spacing w:line="240" w:lineRule="auto"/>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55" w:history="1">
              <w:r w:rsidRPr="00154BCB">
                <w:t>О закупках товаров</w:t>
              </w:r>
            </w:hyperlink>
            <w:r w:rsidRPr="00154BCB">
              <w:t>, работ, услуг отдельными видами юридических лиц" и "</w:t>
            </w:r>
            <w:hyperlink r:id="rId56"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663BF7" w:rsidRPr="00154BCB" w:rsidRDefault="00663BF7" w:rsidP="00910732">
            <w:pPr>
              <w:spacing w:line="240" w:lineRule="auto"/>
              <w:ind w:firstLine="0"/>
              <w:jc w:val="center"/>
            </w:pPr>
            <w:r w:rsidRPr="00154BCB">
              <w:t>да (нет)</w:t>
            </w:r>
          </w:p>
        </w:tc>
      </w:tr>
    </w:tbl>
    <w:p w:rsidR="00663BF7" w:rsidRDefault="00663BF7" w:rsidP="00663BF7">
      <w:pPr>
        <w:spacing w:before="240"/>
        <w:ind w:right="5954"/>
        <w:jc w:val="center"/>
        <w:rPr>
          <w:szCs w:val="24"/>
        </w:rPr>
      </w:pPr>
    </w:p>
    <w:p w:rsidR="00663BF7" w:rsidRDefault="00663BF7" w:rsidP="00663BF7">
      <w:pPr>
        <w:pBdr>
          <w:top w:val="single" w:sz="4" w:space="1" w:color="auto"/>
        </w:pBdr>
        <w:ind w:right="5952"/>
        <w:jc w:val="center"/>
      </w:pPr>
      <w:r>
        <w:t>(подпись)</w:t>
      </w:r>
    </w:p>
    <w:p w:rsidR="00663BF7" w:rsidRDefault="00663BF7" w:rsidP="00663BF7">
      <w:pPr>
        <w:spacing w:after="240"/>
        <w:ind w:left="851"/>
        <w:rPr>
          <w:szCs w:val="24"/>
        </w:rPr>
      </w:pPr>
      <w:r>
        <w:rPr>
          <w:szCs w:val="24"/>
        </w:rPr>
        <w:t>М.П.</w:t>
      </w:r>
    </w:p>
    <w:p w:rsidR="00663BF7" w:rsidRDefault="00663BF7" w:rsidP="00663BF7">
      <w:pPr>
        <w:rPr>
          <w:szCs w:val="24"/>
        </w:rPr>
      </w:pPr>
    </w:p>
    <w:p w:rsidR="00663BF7" w:rsidRDefault="00663BF7" w:rsidP="00663BF7">
      <w:pPr>
        <w:pBdr>
          <w:top w:val="single" w:sz="4" w:space="1" w:color="auto"/>
        </w:pBdr>
        <w:jc w:val="center"/>
      </w:pPr>
      <w:r>
        <w:t>(фамилия, имя, отчество (при наличии) подписавшего, должность)</w:t>
      </w:r>
    </w:p>
    <w:p w:rsidR="00663BF7" w:rsidRDefault="00663BF7" w:rsidP="00663BF7">
      <w:pPr>
        <w:rPr>
          <w:szCs w:val="24"/>
        </w:rPr>
      </w:pPr>
    </w:p>
    <w:p w:rsidR="00663BF7" w:rsidRPr="00D37ACE" w:rsidRDefault="00663BF7" w:rsidP="00663BF7">
      <w:pPr>
        <w:jc w:val="right"/>
        <w:outlineLvl w:val="0"/>
      </w:pPr>
    </w:p>
    <w:p w:rsidR="00663BF7" w:rsidRDefault="00663BF7" w:rsidP="00663BF7">
      <w:pPr>
        <w:pStyle w:val="afffffff7"/>
        <w:jc w:val="both"/>
      </w:pPr>
      <w:bookmarkStart w:id="1216" w:name="_Toc439170690"/>
      <w:bookmarkStart w:id="1217" w:name="_Toc439172792"/>
      <w:bookmarkStart w:id="1218" w:name="_Toc439173236"/>
      <w:bookmarkStart w:id="1219" w:name="_Toc439238232"/>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663BF7" w:rsidRDefault="00663BF7" w:rsidP="00663BF7">
      <w:pPr>
        <w:pStyle w:val="afffffff7"/>
        <w:jc w:val="both"/>
      </w:pPr>
    </w:p>
    <w:p w:rsidR="00663BF7" w:rsidRDefault="00663BF7" w:rsidP="00663BF7">
      <w:pPr>
        <w:pStyle w:val="afffffff7"/>
        <w:jc w:val="both"/>
      </w:pPr>
      <w:r>
        <w:rPr>
          <w:rStyle w:val="afffffff9"/>
        </w:rPr>
        <w:t>2</w:t>
      </w:r>
      <w:r>
        <w:t xml:space="preserve"> </w:t>
      </w:r>
      <w:r w:rsidRPr="0049465E">
        <w:rPr>
          <w:sz w:val="22"/>
        </w:rPr>
        <w:t>Пункты 1 – 11 являются обязательными для заполнения.</w:t>
      </w:r>
    </w:p>
    <w:p w:rsidR="00663BF7" w:rsidRDefault="00663BF7" w:rsidP="00663BF7">
      <w:pPr>
        <w:pStyle w:val="afffffff7"/>
      </w:pPr>
    </w:p>
    <w:bookmarkEnd w:id="1216"/>
    <w:bookmarkEnd w:id="1217"/>
    <w:bookmarkEnd w:id="1218"/>
    <w:bookmarkEnd w:id="1219"/>
    <w:p w:rsidR="00910732" w:rsidRPr="007C47E3" w:rsidRDefault="00910732" w:rsidP="00910732">
      <w:pPr>
        <w:spacing w:line="240" w:lineRule="auto"/>
        <w:ind w:firstLine="0"/>
      </w:pPr>
      <w:r w:rsidRPr="007C47E3">
        <w:rPr>
          <w:rStyle w:val="afffffff9"/>
        </w:rPr>
        <w:t>3</w:t>
      </w:r>
      <w:r w:rsidRPr="007C47E3">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w:t>
      </w:r>
      <w:r w:rsidRPr="008B51A2">
        <w:t>закона Российской Федерации №209-ФЗ от 24.07.2007 с изменениями "О</w:t>
      </w:r>
      <w:r w:rsidRPr="007C47E3">
        <w:t xml:space="preserve"> развитии малого и среднего предпринимательства в Российской Федерации".</w:t>
      </w:r>
    </w:p>
    <w:p w:rsidR="00663BF7" w:rsidRDefault="00663BF7" w:rsidP="00663BF7">
      <w:pPr>
        <w:ind w:right="5527"/>
        <w:jc w:val="center"/>
        <w:rPr>
          <w:color w:val="000000"/>
          <w:vertAlign w:val="superscript"/>
        </w:rPr>
      </w:pPr>
    </w:p>
    <w:p w:rsidR="00663BF7" w:rsidRPr="007417E6" w:rsidRDefault="00663BF7" w:rsidP="00663BF7">
      <w:pPr>
        <w:ind w:right="5527"/>
        <w:jc w:val="center"/>
        <w:rPr>
          <w:color w:val="000000"/>
          <w:vertAlign w:val="superscript"/>
        </w:rPr>
      </w:pPr>
    </w:p>
    <w:p w:rsidR="00663BF7" w:rsidRPr="007417E6" w:rsidRDefault="00663BF7" w:rsidP="00663BF7">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663BF7" w:rsidRDefault="00663BF7" w:rsidP="00663BF7">
      <w:pPr>
        <w:ind w:firstLine="0"/>
        <w:jc w:val="left"/>
        <w:rPr>
          <w:b/>
        </w:rPr>
      </w:pPr>
      <w:r>
        <w:br w:type="page"/>
      </w:r>
    </w:p>
    <w:p w:rsidR="004F4D80" w:rsidRPr="008B51A2" w:rsidRDefault="004F4D80" w:rsidP="004F4D80">
      <w:pPr>
        <w:pStyle w:val="3"/>
        <w:rPr>
          <w:sz w:val="22"/>
        </w:rPr>
      </w:pPr>
      <w:bookmarkStart w:id="1220" w:name="_Toc465865222"/>
      <w:bookmarkStart w:id="1221" w:name="_Toc471897581"/>
      <w:r>
        <w:rPr>
          <w:szCs w:val="24"/>
        </w:rPr>
        <w:lastRenderedPageBreak/>
        <w:t xml:space="preserve">Инструкции по </w:t>
      </w:r>
      <w:r w:rsidRPr="008B51A2">
        <w:rPr>
          <w:szCs w:val="24"/>
        </w:rPr>
        <w:t>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20"/>
      <w:bookmarkEnd w:id="1221"/>
    </w:p>
    <w:p w:rsidR="004F4D80" w:rsidRPr="008B51A2" w:rsidRDefault="00C236C0" w:rsidP="004F4D80">
      <w:pPr>
        <w:pStyle w:val="aff6"/>
        <w:numPr>
          <w:ilvl w:val="3"/>
          <w:numId w:val="1"/>
        </w:numPr>
        <w:tabs>
          <w:tab w:val="num" w:pos="1134"/>
        </w:tabs>
        <w:suppressAutoHyphens w:val="0"/>
        <w:snapToGrid w:val="0"/>
        <w:spacing w:line="240" w:lineRule="auto"/>
        <w:rPr>
          <w:sz w:val="24"/>
          <w:szCs w:val="24"/>
        </w:rPr>
      </w:pPr>
      <w:r w:rsidRPr="008B51A2">
        <w:rPr>
          <w:sz w:val="24"/>
          <w:szCs w:val="24"/>
        </w:rPr>
        <w:t>Участник</w:t>
      </w:r>
      <w:r w:rsidR="004F4D80" w:rsidRPr="008B51A2">
        <w:rPr>
          <w:sz w:val="24"/>
          <w:szCs w:val="24"/>
        </w:rPr>
        <w:t xml:space="preserve"> указывает дату и номер заявки в соответствии с письмом о подаче оферты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4F4D80" w:rsidRPr="008B51A2">
        <w:rPr>
          <w:sz w:val="24"/>
          <w:szCs w:val="24"/>
        </w:rPr>
        <w:t>).</w:t>
      </w:r>
    </w:p>
    <w:p w:rsidR="004F4D80" w:rsidRPr="008B51A2"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 указывает свое фирменное наименование (в т.ч. организационно-правовую форму) и свой юридический адрес.</w:t>
      </w:r>
    </w:p>
    <w:p w:rsidR="004F4D80"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8B51A2">
        <w:rPr>
          <w:sz w:val="24"/>
          <w:szCs w:val="24"/>
        </w:rPr>
        <w:t>Участник</w:t>
      </w:r>
      <w:r w:rsidR="004F4D80" w:rsidRPr="008B51A2">
        <w:rPr>
          <w:sz w:val="24"/>
          <w:szCs w:val="24"/>
        </w:rPr>
        <w:t xml:space="preserve">и должны заполнить </w:t>
      </w:r>
      <w:r w:rsidR="00910732" w:rsidRPr="008B51A2">
        <w:rPr>
          <w:sz w:val="24"/>
          <w:szCs w:val="24"/>
        </w:rPr>
        <w:t xml:space="preserve">приведенные выше таблицы </w:t>
      </w:r>
      <w:r w:rsidR="004F4D80" w:rsidRPr="008B51A2">
        <w:rPr>
          <w:sz w:val="24"/>
          <w:szCs w:val="24"/>
        </w:rPr>
        <w:t>по всем позициям. В случае отсутствия каких-либо данных указать слово «нет».</w:t>
      </w:r>
    </w:p>
    <w:p w:rsidR="004913D5" w:rsidRPr="004913D5" w:rsidRDefault="004913D5" w:rsidP="004913D5">
      <w:pPr>
        <w:pStyle w:val="aff6"/>
        <w:numPr>
          <w:ilvl w:val="3"/>
          <w:numId w:val="1"/>
        </w:numPr>
        <w:tabs>
          <w:tab w:val="num" w:pos="1134"/>
        </w:tabs>
        <w:suppressAutoHyphens w:val="0"/>
        <w:snapToGrid w:val="0"/>
        <w:spacing w:line="240" w:lineRule="auto"/>
        <w:ind w:left="862"/>
        <w:rPr>
          <w:sz w:val="24"/>
          <w:szCs w:val="24"/>
        </w:rPr>
      </w:pPr>
      <w:r w:rsidRPr="00306424">
        <w:rPr>
          <w:sz w:val="24"/>
          <w:szCs w:val="24"/>
        </w:rPr>
        <w:t xml:space="preserve">Графа 11 «Сведения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 заполняется в соответствии с ниже приведенным </w:t>
      </w:r>
      <w:r w:rsidRPr="00306424">
        <w:rPr>
          <w:b/>
          <w:sz w:val="24"/>
          <w:szCs w:val="24"/>
        </w:rPr>
        <w:t>Перечнем публичных должностных лиц:</w:t>
      </w:r>
    </w:p>
    <w:p w:rsidR="004913D5" w:rsidRDefault="004913D5" w:rsidP="004913D5">
      <w:pPr>
        <w:pStyle w:val="aff6"/>
        <w:numPr>
          <w:ilvl w:val="0"/>
          <w:numId w:val="0"/>
        </w:numPr>
        <w:tabs>
          <w:tab w:val="num" w:pos="1134"/>
        </w:tabs>
        <w:suppressAutoHyphens w:val="0"/>
        <w:snapToGrid w:val="0"/>
        <w:spacing w:line="240" w:lineRule="auto"/>
        <w:ind w:left="862"/>
        <w:jc w:val="center"/>
        <w:rPr>
          <w:b/>
        </w:rPr>
      </w:pPr>
      <w:r>
        <w:rPr>
          <w:b/>
        </w:rPr>
        <w:t>Перечень публичных должностных лиц</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57" w:history="1">
        <w:r w:rsidRPr="004913D5">
          <w:rPr>
            <w:sz w:val="24"/>
            <w:szCs w:val="24"/>
          </w:rPr>
          <w:t>Конвенцией</w:t>
        </w:r>
      </w:hyperlink>
      <w:r w:rsidRPr="004913D5">
        <w:rPr>
          <w:sz w:val="24"/>
          <w:szCs w:val="24"/>
        </w:rPr>
        <w:t xml:space="preserve"> против коррупции Организации Объединенных Наций, принятой резолюцией 58/4 Генеральной Ассамблеи ООН от 31 октября 2003 года.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Российская Федерация ратифицировала </w:t>
      </w:r>
      <w:hyperlink r:id="rId58" w:history="1">
        <w:r w:rsidRPr="004913D5">
          <w:rPr>
            <w:sz w:val="24"/>
            <w:szCs w:val="24"/>
          </w:rPr>
          <w:t>Конвенцию</w:t>
        </w:r>
      </w:hyperlink>
      <w:r w:rsidRPr="004913D5">
        <w:rPr>
          <w:sz w:val="24"/>
          <w:szCs w:val="24"/>
        </w:rPr>
        <w:t xml:space="preserve"> ООН против коррупции в 2006 году (8 марта 2006 года принят Федеральный </w:t>
      </w:r>
      <w:hyperlink r:id="rId59" w:history="1">
        <w:r w:rsidRPr="004913D5">
          <w:rPr>
            <w:sz w:val="24"/>
            <w:szCs w:val="24"/>
          </w:rPr>
          <w:t>закон</w:t>
        </w:r>
      </w:hyperlink>
      <w:r w:rsidRPr="004913D5">
        <w:rPr>
          <w:sz w:val="24"/>
          <w:szCs w:val="24"/>
        </w:rPr>
        <w:t xml:space="preserve"> № 40-ФЗ "О ратификации Конвенции Организации Объединенных Наций против коррупции).</w:t>
      </w:r>
    </w:p>
    <w:p w:rsidR="004913D5" w:rsidRPr="004913D5" w:rsidRDefault="004913D5" w:rsidP="004913D5">
      <w:pPr>
        <w:pStyle w:val="ConsPlusNormal"/>
        <w:ind w:firstLine="0"/>
        <w:jc w:val="both"/>
        <w:rPr>
          <w:rFonts w:ascii="Times New Roman" w:eastAsia="Calibri" w:hAnsi="Times New Roman" w:cs="Times New Roman"/>
          <w:sz w:val="24"/>
          <w:szCs w:val="24"/>
          <w:lang w:eastAsia="en-US"/>
        </w:rPr>
      </w:pPr>
      <w:r w:rsidRPr="004913D5">
        <w:rPr>
          <w:rFonts w:ascii="Times New Roman" w:eastAsia="Calibri" w:hAnsi="Times New Roman" w:cs="Times New Roman"/>
          <w:sz w:val="24"/>
          <w:szCs w:val="24"/>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4913D5" w:rsidRPr="004913D5" w:rsidRDefault="004913D5" w:rsidP="004913D5">
      <w:pPr>
        <w:spacing w:line="240" w:lineRule="auto"/>
        <w:ind w:firstLine="0"/>
        <w:rPr>
          <w:sz w:val="24"/>
          <w:szCs w:val="24"/>
        </w:rPr>
      </w:pPr>
      <w:r w:rsidRPr="004913D5">
        <w:rPr>
          <w:b/>
          <w:sz w:val="24"/>
          <w:szCs w:val="24"/>
        </w:rPr>
        <w:t>1. ПУБЛИЧНОЕ ДОЛЖНОСТНОЕ ЛИЦО (ПДЛ)</w:t>
      </w:r>
      <w:r w:rsidRPr="004913D5">
        <w:rPr>
          <w:sz w:val="24"/>
          <w:szCs w:val="24"/>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4913D5" w:rsidRPr="004913D5" w:rsidRDefault="004913D5" w:rsidP="004913D5">
      <w:pPr>
        <w:spacing w:line="240" w:lineRule="auto"/>
        <w:ind w:firstLine="0"/>
        <w:rPr>
          <w:sz w:val="24"/>
          <w:szCs w:val="24"/>
        </w:rPr>
      </w:pPr>
      <w:r w:rsidRPr="004913D5">
        <w:rPr>
          <w:b/>
          <w:sz w:val="24"/>
          <w:szCs w:val="24"/>
        </w:rPr>
        <w:t>2.</w:t>
      </w:r>
      <w:r w:rsidRPr="004913D5">
        <w:rPr>
          <w:sz w:val="24"/>
          <w:szCs w:val="24"/>
        </w:rPr>
        <w:t xml:space="preserve"> </w:t>
      </w:r>
      <w:r w:rsidRPr="004913D5">
        <w:rPr>
          <w:b/>
          <w:sz w:val="24"/>
          <w:szCs w:val="24"/>
        </w:rPr>
        <w:t>ИНОСТРАННОЕ ПУБЛИЧНОЕ ДОЛЖНОСТНОЕ ЛИЦО (ИПДЛ)</w:t>
      </w:r>
      <w:r w:rsidRPr="004913D5">
        <w:rPr>
          <w:sz w:val="24"/>
          <w:szCs w:val="24"/>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w:t>
      </w:r>
      <w:r w:rsidRPr="004913D5">
        <w:rPr>
          <w:sz w:val="24"/>
          <w:szCs w:val="24"/>
        </w:rPr>
        <w:lastRenderedPageBreak/>
        <w:t xml:space="preserve">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4913D5" w:rsidRPr="004913D5" w:rsidRDefault="004913D5" w:rsidP="004913D5">
      <w:pPr>
        <w:spacing w:line="240" w:lineRule="auto"/>
        <w:ind w:firstLine="0"/>
        <w:rPr>
          <w:sz w:val="24"/>
          <w:szCs w:val="24"/>
        </w:rPr>
      </w:pPr>
      <w:r w:rsidRPr="004913D5">
        <w:rPr>
          <w:b/>
          <w:sz w:val="24"/>
          <w:szCs w:val="24"/>
        </w:rPr>
        <w:t>3. РОССИЙСКИЕ ПУБЛИЧНЫЕ ДОЛЖНОСТНЫЕ ЛИЦА (РПДЛ)</w:t>
      </w:r>
      <w:r w:rsidRPr="004913D5">
        <w:rPr>
          <w:sz w:val="24"/>
          <w:szCs w:val="24"/>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4913D5" w:rsidRPr="004913D5" w:rsidRDefault="004913D5" w:rsidP="004913D5">
      <w:pPr>
        <w:spacing w:line="240" w:lineRule="auto"/>
        <w:ind w:firstLine="0"/>
        <w:rPr>
          <w:sz w:val="24"/>
          <w:szCs w:val="24"/>
        </w:rPr>
      </w:pPr>
      <w:r w:rsidRPr="004913D5">
        <w:rPr>
          <w:sz w:val="24"/>
          <w:szCs w:val="24"/>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4913D5" w:rsidRPr="004913D5" w:rsidRDefault="004913D5" w:rsidP="004913D5">
      <w:pPr>
        <w:autoSpaceDE w:val="0"/>
        <w:autoSpaceDN w:val="0"/>
        <w:adjustRightInd w:val="0"/>
        <w:spacing w:line="240" w:lineRule="auto"/>
        <w:ind w:firstLine="0"/>
        <w:rPr>
          <w:sz w:val="24"/>
          <w:szCs w:val="24"/>
        </w:rPr>
      </w:pPr>
      <w:r w:rsidRPr="004913D5">
        <w:rPr>
          <w:sz w:val="24"/>
          <w:szCs w:val="24"/>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4913D5" w:rsidRPr="004913D5" w:rsidRDefault="004913D5" w:rsidP="004913D5">
      <w:pPr>
        <w:spacing w:line="240" w:lineRule="auto"/>
        <w:ind w:firstLine="0"/>
        <w:rPr>
          <w:sz w:val="24"/>
          <w:szCs w:val="24"/>
        </w:rPr>
      </w:pPr>
      <w:r w:rsidRPr="004913D5">
        <w:rPr>
          <w:b/>
          <w:sz w:val="24"/>
          <w:szCs w:val="24"/>
        </w:rPr>
        <w:t>4. МЕЖДУНАРОДНОЕ ПУБЛИЧНОЕ ДОЛЖНОСТНОЕ ЛИЦО (МПДЛ</w:t>
      </w:r>
      <w:r w:rsidRPr="004913D5">
        <w:rPr>
          <w:sz w:val="24"/>
          <w:szCs w:val="24"/>
        </w:rPr>
        <w:t xml:space="preserve">) - международный гражданский служащий или любое лицо, которое уполномочено международной организацией1 </w:t>
      </w:r>
      <w:r w:rsidRPr="004913D5">
        <w:rPr>
          <w:sz w:val="24"/>
          <w:szCs w:val="24"/>
        </w:rPr>
        <w:lastRenderedPageBreak/>
        <w:t>действовать от ее имени (за исключением руководителей среднего звена или лиц, занимающих более низкие позиции).</w:t>
      </w:r>
    </w:p>
    <w:p w:rsidR="004913D5" w:rsidRPr="004913D5" w:rsidRDefault="004913D5" w:rsidP="004913D5">
      <w:pPr>
        <w:spacing w:line="240" w:lineRule="auto"/>
        <w:ind w:firstLine="0"/>
        <w:rPr>
          <w:sz w:val="24"/>
          <w:szCs w:val="24"/>
        </w:rPr>
      </w:pPr>
      <w:r w:rsidRPr="004913D5">
        <w:rPr>
          <w:b/>
          <w:sz w:val="24"/>
          <w:szCs w:val="24"/>
        </w:rPr>
        <w:t>5. ЛИЦО, СВЯЗАННОЕ С ПДЛ</w:t>
      </w:r>
      <w:r w:rsidRPr="004913D5">
        <w:rPr>
          <w:sz w:val="24"/>
          <w:szCs w:val="24"/>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4913D5" w:rsidRPr="004913D5" w:rsidRDefault="004913D5" w:rsidP="004913D5">
      <w:pPr>
        <w:pStyle w:val="aff6"/>
        <w:numPr>
          <w:ilvl w:val="0"/>
          <w:numId w:val="0"/>
        </w:numPr>
        <w:tabs>
          <w:tab w:val="num" w:pos="1134"/>
        </w:tabs>
        <w:suppressAutoHyphens w:val="0"/>
        <w:snapToGrid w:val="0"/>
        <w:spacing w:line="240" w:lineRule="auto"/>
        <w:rPr>
          <w:sz w:val="24"/>
          <w:szCs w:val="24"/>
        </w:rPr>
      </w:pPr>
      <w:r w:rsidRPr="004913D5">
        <w:rPr>
          <w:b/>
          <w:sz w:val="24"/>
          <w:szCs w:val="24"/>
        </w:rPr>
        <w:t>6. Международные организации</w:t>
      </w:r>
      <w:r w:rsidRPr="004913D5">
        <w:rPr>
          <w:sz w:val="24"/>
          <w:szCs w:val="24"/>
        </w:rPr>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4F4D80" w:rsidRPr="008B51A2" w:rsidRDefault="004F4D80" w:rsidP="004913D5">
      <w:pPr>
        <w:pStyle w:val="aff6"/>
        <w:numPr>
          <w:ilvl w:val="3"/>
          <w:numId w:val="1"/>
        </w:numPr>
        <w:tabs>
          <w:tab w:val="num" w:pos="1134"/>
        </w:tabs>
        <w:suppressAutoHyphens w:val="0"/>
        <w:snapToGrid w:val="0"/>
        <w:spacing w:line="240" w:lineRule="auto"/>
        <w:ind w:left="862"/>
        <w:rPr>
          <w:sz w:val="24"/>
          <w:szCs w:val="24"/>
        </w:rPr>
      </w:pPr>
      <w:r w:rsidRPr="008B51A2">
        <w:rPr>
          <w:sz w:val="24"/>
          <w:szCs w:val="24"/>
        </w:rPr>
        <w:t>В графе 1</w:t>
      </w:r>
      <w:r w:rsidR="004913D5">
        <w:rPr>
          <w:sz w:val="24"/>
          <w:szCs w:val="24"/>
        </w:rPr>
        <w:t>6</w:t>
      </w:r>
      <w:r w:rsidRPr="008B51A2">
        <w:rPr>
          <w:sz w:val="24"/>
          <w:szCs w:val="24"/>
        </w:rPr>
        <w:t xml:space="preserve"> «Банковские реквизиты…» указываются реквизиты, которые будут использованы при заключении Договора.</w:t>
      </w:r>
    </w:p>
    <w:p w:rsidR="00B66565" w:rsidRPr="008B51A2" w:rsidRDefault="00B66565" w:rsidP="00B66565">
      <w:pPr>
        <w:pStyle w:val="aff6"/>
        <w:numPr>
          <w:ilvl w:val="3"/>
          <w:numId w:val="1"/>
        </w:numPr>
        <w:tabs>
          <w:tab w:val="num" w:pos="1134"/>
        </w:tabs>
        <w:suppressAutoHyphens w:val="0"/>
        <w:snapToGrid w:val="0"/>
        <w:spacing w:before="100" w:beforeAutospacing="1" w:line="240" w:lineRule="auto"/>
        <w:rPr>
          <w:sz w:val="24"/>
          <w:szCs w:val="24"/>
        </w:rPr>
      </w:pPr>
      <w:bookmarkStart w:id="1222" w:name="_Ref55336378"/>
      <w:bookmarkStart w:id="1223" w:name="_Toc57314676"/>
      <w:bookmarkStart w:id="1224" w:name="_Toc69728990"/>
      <w:bookmarkStart w:id="1225" w:name="_Toc98253942"/>
      <w:bookmarkStart w:id="1226" w:name="_Toc165173868"/>
      <w:bookmarkStart w:id="1227" w:name="_Toc423423674"/>
      <w:r w:rsidRPr="008B51A2">
        <w:rPr>
          <w:sz w:val="24"/>
          <w:szCs w:val="24"/>
        </w:rPr>
        <w:t>В графе 1</w:t>
      </w:r>
      <w:r w:rsidR="004913D5">
        <w:rPr>
          <w:sz w:val="24"/>
          <w:szCs w:val="24"/>
        </w:rPr>
        <w:t>7</w:t>
      </w:r>
      <w:r w:rsidRPr="008B51A2">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910732" w:rsidRPr="008B51A2">
        <w:rPr>
          <w:sz w:val="24"/>
          <w:szCs w:val="24"/>
        </w:rPr>
        <w:t xml:space="preserve">№209-ФЗ от 24.07.2007 с изменениями </w:t>
      </w:r>
      <w:r w:rsidRPr="008B51A2">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B66565" w:rsidRPr="00250D0D" w:rsidRDefault="00E760F8" w:rsidP="00B66565">
      <w:pPr>
        <w:pStyle w:val="aff6"/>
        <w:numPr>
          <w:ilvl w:val="3"/>
          <w:numId w:val="1"/>
        </w:numPr>
        <w:tabs>
          <w:tab w:val="num" w:pos="1134"/>
        </w:tabs>
        <w:suppressAutoHyphens w:val="0"/>
        <w:snapToGrid w:val="0"/>
        <w:spacing w:before="100" w:beforeAutospacing="1" w:line="240" w:lineRule="auto"/>
        <w:rPr>
          <w:sz w:val="24"/>
          <w:szCs w:val="24"/>
        </w:rPr>
      </w:pPr>
      <w:r w:rsidRPr="00577EC9">
        <w:rPr>
          <w:sz w:val="24"/>
          <w:szCs w:val="24"/>
        </w:rPr>
        <w:t xml:space="preserve">Декларация о соответствии участника/субподрядчика/члена Коллективного участника закупки критериям отнесения к субъектам МСП, установленным статьей 4 Закона 209-ФЗ «О развитии малого и среднего предпринимательства в Российской Федерации» (подраздел </w:t>
      </w:r>
      <w:r w:rsidR="00812BD9">
        <w:rPr>
          <w:sz w:val="24"/>
          <w:szCs w:val="24"/>
        </w:rPr>
        <w:fldChar w:fldCharType="begin"/>
      </w:r>
      <w:r>
        <w:rPr>
          <w:sz w:val="24"/>
          <w:szCs w:val="24"/>
        </w:rPr>
        <w:instrText xml:space="preserve"> REF _Ref491178231 \r \h </w:instrText>
      </w:r>
      <w:r w:rsidR="00812BD9">
        <w:rPr>
          <w:sz w:val="24"/>
          <w:szCs w:val="24"/>
        </w:rPr>
      </w:r>
      <w:r w:rsidR="00812BD9">
        <w:rPr>
          <w:sz w:val="24"/>
          <w:szCs w:val="24"/>
        </w:rPr>
        <w:fldChar w:fldCharType="separate"/>
      </w:r>
      <w:r w:rsidR="00644A23">
        <w:rPr>
          <w:sz w:val="24"/>
          <w:szCs w:val="24"/>
        </w:rPr>
        <w:t>5.7.2</w:t>
      </w:r>
      <w:r w:rsidR="00812BD9">
        <w:rPr>
          <w:sz w:val="24"/>
          <w:szCs w:val="24"/>
        </w:rPr>
        <w:fldChar w:fldCharType="end"/>
      </w:r>
      <w:r w:rsidRPr="00577EC9">
        <w:rPr>
          <w:sz w:val="24"/>
          <w:szCs w:val="24"/>
        </w:rPr>
        <w:t>), подаётся в случае отсутствия сведений об участнике/субподрядчике/членах Коллективного участника закупки, которы</w:t>
      </w:r>
      <w:proofErr w:type="gramStart"/>
      <w:r w:rsidRPr="00577EC9">
        <w:rPr>
          <w:sz w:val="24"/>
          <w:szCs w:val="24"/>
        </w:rPr>
        <w:t>й(</w:t>
      </w:r>
      <w:proofErr w:type="gramEnd"/>
      <w:r w:rsidRPr="00577EC9">
        <w:rPr>
          <w:sz w:val="24"/>
          <w:szCs w:val="24"/>
        </w:rPr>
        <w:t xml:space="preserve">ые) являет(ют)ся вновь зарегистрированным(и) индивидуальным(и) предпринимателем или вновь созданным юридическим лицом, в едином </w:t>
      </w:r>
      <w:proofErr w:type="gramStart"/>
      <w:r w:rsidRPr="00577EC9">
        <w:rPr>
          <w:sz w:val="24"/>
          <w:szCs w:val="24"/>
        </w:rPr>
        <w:t>реестре</w:t>
      </w:r>
      <w:proofErr w:type="gramEnd"/>
      <w:r w:rsidRPr="00577EC9">
        <w:rPr>
          <w:sz w:val="24"/>
          <w:szCs w:val="24"/>
        </w:rPr>
        <w:t xml:space="preserve"> субъектов МСП (п. 11 Положения об особенностях участия субъектов МСП в закупках, утвержденного Постановлением 1352). В случае несоответствия сведений о субъекте МСП, содержащихся в декларации, сведениям, содержащимся в едином реестре субъектов МСП, Заказчиком используются сведения, содержащиеся в едином реестре субъектов МСП. В случае, если Участник/субподрядчик/член Коллективного участника не относится к субъектам МСП, он должен предоставить письмо в произвольной форме о непринадлежности его к субъектам МСП</w:t>
      </w:r>
      <w:r w:rsidR="00D97B82">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8" w:name="_Ref449016908"/>
      <w:bookmarkStart w:id="1229" w:name="_Toc471897582"/>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1222"/>
      <w:bookmarkEnd w:id="1223"/>
      <w:bookmarkEnd w:id="1224"/>
      <w:bookmarkEnd w:id="1225"/>
      <w:bookmarkEnd w:id="1226"/>
      <w:bookmarkEnd w:id="1227"/>
      <w:bookmarkEnd w:id="1228"/>
      <w:bookmarkEnd w:id="1229"/>
    </w:p>
    <w:p w:rsidR="004F4D80" w:rsidRPr="00D904EF" w:rsidRDefault="004F4D80" w:rsidP="004F4D80">
      <w:pPr>
        <w:pStyle w:val="3"/>
        <w:rPr>
          <w:szCs w:val="24"/>
        </w:rPr>
      </w:pPr>
      <w:bookmarkStart w:id="1230" w:name="_Toc98253943"/>
      <w:bookmarkStart w:id="1231" w:name="_Toc157248195"/>
      <w:bookmarkStart w:id="1232" w:name="_Toc157496564"/>
      <w:bookmarkStart w:id="1233" w:name="_Toc158206103"/>
      <w:bookmarkStart w:id="1234" w:name="_Toc164057788"/>
      <w:bookmarkStart w:id="1235" w:name="_Toc164137138"/>
      <w:bookmarkStart w:id="1236" w:name="_Toc164161298"/>
      <w:bookmarkStart w:id="1237" w:name="_Toc165173869"/>
      <w:bookmarkStart w:id="1238" w:name="_Toc439170693"/>
      <w:bookmarkStart w:id="1239" w:name="_Toc439172795"/>
      <w:bookmarkStart w:id="1240" w:name="_Toc439173239"/>
      <w:bookmarkStart w:id="1241" w:name="_Toc439238235"/>
      <w:bookmarkStart w:id="1242" w:name="_Toc439252782"/>
      <w:bookmarkStart w:id="1243" w:name="_Toc439323756"/>
      <w:bookmarkStart w:id="1244" w:name="_Toc440361393"/>
      <w:bookmarkStart w:id="1245" w:name="_Toc440376275"/>
      <w:bookmarkStart w:id="1246" w:name="_Toc440382533"/>
      <w:bookmarkStart w:id="1247" w:name="_Toc440447203"/>
      <w:bookmarkStart w:id="1248" w:name="_Toc440620883"/>
      <w:bookmarkStart w:id="1249" w:name="_Toc440631518"/>
      <w:bookmarkStart w:id="1250" w:name="_Toc440875757"/>
      <w:bookmarkStart w:id="1251" w:name="_Toc441131781"/>
      <w:bookmarkStart w:id="1252" w:name="_Toc465865224"/>
      <w:bookmarkStart w:id="1253" w:name="_Toc468976370"/>
      <w:bookmarkStart w:id="1254" w:name="_Toc469483099"/>
      <w:bookmarkStart w:id="1255" w:name="_Toc471897583"/>
      <w:r w:rsidRPr="00D904EF">
        <w:rPr>
          <w:szCs w:val="24"/>
        </w:rPr>
        <w:t>Форма Справки о перечне и годовых объемах выполнения аналогичных договоров</w:t>
      </w:r>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EA2729">
            <w:pPr>
              <w:pStyle w:val="aff0"/>
              <w:spacing w:before="0" w:after="0"/>
              <w:ind w:left="0" w:right="0"/>
              <w:jc w:val="center"/>
            </w:pPr>
            <w:r w:rsidRPr="00F647F7">
              <w:t>Описание договора</w:t>
            </w:r>
            <w:r w:rsidRPr="00F647F7">
              <w:br/>
              <w:t xml:space="preserve">(объем и состав </w:t>
            </w:r>
            <w:r w:rsidR="00EA2729">
              <w:t>работ</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5</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644A23">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9C1997">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9C1997">
              <w:rPr>
                <w:rStyle w:val="aa"/>
                <w:sz w:val="22"/>
              </w:rPr>
              <w:t>6</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644A23">
            <w:pPr>
              <w:numPr>
                <w:ilvl w:val="0"/>
                <w:numId w:val="52"/>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9C1997">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9C1997">
              <w:rPr>
                <w:rStyle w:val="aa"/>
                <w:sz w:val="22"/>
              </w:rPr>
              <w:t>7</w:t>
            </w:r>
            <w:r w:rsidRPr="00F647F7">
              <w:rPr>
                <w:rStyle w:val="aa"/>
                <w:sz w:val="22"/>
              </w:rPr>
              <w:t xml:space="preserve"> года», «20</w:t>
            </w:r>
            <w:r>
              <w:rPr>
                <w:rStyle w:val="aa"/>
                <w:sz w:val="22"/>
              </w:rPr>
              <w:t>1</w:t>
            </w:r>
            <w:r w:rsidR="009C1997">
              <w:rPr>
                <w:rStyle w:val="aa"/>
                <w:sz w:val="22"/>
              </w:rPr>
              <w:t>7</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1256" w:name="_Toc98253944"/>
      <w:bookmarkStart w:id="1257" w:name="_Toc157248196"/>
      <w:bookmarkStart w:id="1258" w:name="_Toc157496565"/>
      <w:bookmarkStart w:id="1259" w:name="_Toc158206104"/>
      <w:bookmarkStart w:id="1260" w:name="_Toc164057789"/>
      <w:bookmarkStart w:id="1261" w:name="_Toc164137139"/>
      <w:bookmarkStart w:id="1262" w:name="_Toc164161299"/>
      <w:bookmarkStart w:id="1263" w:name="_Toc165173870"/>
      <w:r>
        <w:rPr>
          <w:szCs w:val="24"/>
        </w:rPr>
        <w:br w:type="page"/>
      </w:r>
    </w:p>
    <w:p w:rsidR="004F4D80" w:rsidRPr="00D904EF" w:rsidRDefault="004F4D80" w:rsidP="004F4D80">
      <w:pPr>
        <w:pStyle w:val="3"/>
        <w:rPr>
          <w:szCs w:val="24"/>
        </w:rPr>
      </w:pPr>
      <w:bookmarkStart w:id="1264" w:name="_Toc439170694"/>
      <w:bookmarkStart w:id="1265" w:name="_Toc439172796"/>
      <w:bookmarkStart w:id="1266" w:name="_Toc439173240"/>
      <w:bookmarkStart w:id="1267" w:name="_Toc439238236"/>
      <w:bookmarkStart w:id="1268" w:name="_Toc439252783"/>
      <w:bookmarkStart w:id="1269" w:name="_Toc439323757"/>
      <w:bookmarkStart w:id="1270" w:name="_Toc440361394"/>
      <w:bookmarkStart w:id="1271" w:name="_Toc440376276"/>
      <w:bookmarkStart w:id="1272" w:name="_Toc440382534"/>
      <w:bookmarkStart w:id="1273" w:name="_Toc440447204"/>
      <w:bookmarkStart w:id="1274" w:name="_Toc440620884"/>
      <w:bookmarkStart w:id="1275" w:name="_Toc440631519"/>
      <w:bookmarkStart w:id="1276" w:name="_Toc440875758"/>
      <w:bookmarkStart w:id="1277" w:name="_Toc441131782"/>
      <w:bookmarkStart w:id="1278" w:name="_Toc465865225"/>
      <w:bookmarkStart w:id="1279" w:name="_Toc468976371"/>
      <w:bookmarkStart w:id="1280" w:name="_Toc469483100"/>
      <w:bookmarkStart w:id="1281" w:name="_Toc471897584"/>
      <w:r w:rsidRPr="00D904EF">
        <w:rPr>
          <w:szCs w:val="24"/>
        </w:rPr>
        <w:lastRenderedPageBreak/>
        <w:t>Инструкции по заполнению</w:t>
      </w:r>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12BD9">
        <w:rPr>
          <w:sz w:val="24"/>
          <w:szCs w:val="24"/>
        </w:rPr>
        <w:fldChar w:fldCharType="begin"/>
      </w:r>
      <w:r w:rsidR="00D90031">
        <w:rPr>
          <w:sz w:val="24"/>
          <w:szCs w:val="24"/>
        </w:rPr>
        <w:instrText xml:space="preserve"> REF _Ref440274159 \r \h </w:instrText>
      </w:r>
      <w:r w:rsidR="00812BD9">
        <w:rPr>
          <w:sz w:val="24"/>
          <w:szCs w:val="24"/>
        </w:rPr>
      </w:r>
      <w:r w:rsidR="00812BD9">
        <w:rPr>
          <w:sz w:val="24"/>
          <w:szCs w:val="24"/>
        </w:rPr>
        <w:fldChar w:fldCharType="separate"/>
      </w:r>
      <w:r w:rsidR="00644A23">
        <w:rPr>
          <w:sz w:val="24"/>
          <w:szCs w:val="24"/>
        </w:rPr>
        <w:t>4</w:t>
      </w:r>
      <w:r w:rsidR="00812BD9">
        <w:rPr>
          <w:sz w:val="24"/>
          <w:szCs w:val="24"/>
        </w:rPr>
        <w:fldChar w:fldCharType="end"/>
      </w:r>
      <w:r w:rsidRPr="00F647F7">
        <w:rPr>
          <w:sz w:val="24"/>
          <w:szCs w:val="24"/>
        </w:rPr>
        <w:t>.</w:t>
      </w:r>
    </w:p>
    <w:p w:rsidR="004F4D80" w:rsidRPr="00F647F7" w:rsidRDefault="00F05E95" w:rsidP="004F4D80">
      <w:pPr>
        <w:pStyle w:val="aff6"/>
        <w:numPr>
          <w:ilvl w:val="3"/>
          <w:numId w:val="1"/>
        </w:numPr>
        <w:tabs>
          <w:tab w:val="num" w:pos="1134"/>
        </w:tabs>
        <w:suppressAutoHyphens w:val="0"/>
        <w:spacing w:before="100" w:beforeAutospacing="1" w:line="240" w:lineRule="auto"/>
        <w:rPr>
          <w:sz w:val="24"/>
          <w:szCs w:val="24"/>
        </w:rPr>
      </w:pPr>
      <w:r w:rsidRPr="00D95A91">
        <w:rPr>
          <w:sz w:val="24"/>
          <w:szCs w:val="24"/>
        </w:rPr>
        <w:t>Следует указать не менее одного, но не более десяти аналогичных договоров (п</w:t>
      </w:r>
      <w:r w:rsidRPr="00D95A91">
        <w:rPr>
          <w:iCs/>
          <w:sz w:val="24"/>
          <w:szCs w:val="24"/>
        </w:rPr>
        <w:t>од термином аналогичного договора понимается договор, идентичный предмету и сопоставимый с объемом и суммой работ/услуг договора по данной закупочной процедуре</w:t>
      </w:r>
      <w:r w:rsidRPr="00D95A91">
        <w:rPr>
          <w:sz w:val="24"/>
          <w:szCs w:val="24"/>
        </w:rPr>
        <w:t>). Участник может самостоятельно выбрать договоры, которые, по его мнению, наилучшим образом характеризует его опыт</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D1E07" w:rsidRDefault="004D1E07" w:rsidP="004D1E07">
      <w:pPr>
        <w:pStyle w:val="2"/>
        <w:pageBreakBefore/>
        <w:tabs>
          <w:tab w:val="clear" w:pos="0"/>
          <w:tab w:val="clear" w:pos="1700"/>
          <w:tab w:val="num" w:pos="1134"/>
          <w:tab w:val="num" w:pos="5104"/>
        </w:tabs>
        <w:spacing w:before="100" w:beforeAutospacing="1" w:after="100" w:afterAutospacing="1" w:line="240" w:lineRule="auto"/>
        <w:sectPr w:rsidR="004D1E07" w:rsidSect="00EA3F63">
          <w:pgSz w:w="11906" w:h="16838" w:code="9"/>
          <w:pgMar w:top="680" w:right="567" w:bottom="539" w:left="1134" w:header="680" w:footer="278" w:gutter="0"/>
          <w:cols w:space="708"/>
          <w:titlePg/>
          <w:docGrid w:linePitch="360"/>
        </w:sectPr>
      </w:pPr>
      <w:bookmarkStart w:id="1282" w:name="_Ref55336389"/>
      <w:bookmarkStart w:id="1283" w:name="_Toc57314677"/>
      <w:bookmarkStart w:id="1284" w:name="_Toc69728991"/>
      <w:bookmarkStart w:id="1285" w:name="_Toc98253945"/>
      <w:bookmarkStart w:id="1286" w:name="_Toc165173871"/>
      <w:bookmarkStart w:id="1287" w:name="_Toc423423675"/>
    </w:p>
    <w:p w:rsidR="004F4D80" w:rsidRPr="00F647F7" w:rsidRDefault="004F4D80" w:rsidP="004D1E07">
      <w:pPr>
        <w:pStyle w:val="2"/>
        <w:pageBreakBefore/>
        <w:tabs>
          <w:tab w:val="clear" w:pos="0"/>
          <w:tab w:val="clear" w:pos="1700"/>
          <w:tab w:val="num" w:pos="1134"/>
          <w:tab w:val="num" w:pos="5104"/>
        </w:tabs>
        <w:spacing w:before="100" w:beforeAutospacing="1" w:after="100" w:afterAutospacing="1" w:line="240" w:lineRule="auto"/>
      </w:pPr>
      <w:bookmarkStart w:id="1288" w:name="_Ref440881887"/>
      <w:bookmarkStart w:id="1289" w:name="_Toc471897585"/>
      <w:r w:rsidRPr="00F647F7">
        <w:lastRenderedPageBreak/>
        <w:t xml:space="preserve">Справка о материально-технических ресурсах (форма </w:t>
      </w:r>
      <w:r w:rsidR="00B8118F">
        <w:t>9</w:t>
      </w:r>
      <w:r w:rsidRPr="00F647F7">
        <w:t>)</w:t>
      </w:r>
      <w:bookmarkEnd w:id="1282"/>
      <w:bookmarkEnd w:id="1283"/>
      <w:bookmarkEnd w:id="1284"/>
      <w:bookmarkEnd w:id="1285"/>
      <w:bookmarkEnd w:id="1286"/>
      <w:bookmarkEnd w:id="1287"/>
      <w:bookmarkEnd w:id="1288"/>
      <w:bookmarkEnd w:id="1289"/>
    </w:p>
    <w:p w:rsidR="004F4D80" w:rsidRPr="00D904EF" w:rsidRDefault="004F4D80" w:rsidP="004F4D80">
      <w:pPr>
        <w:pStyle w:val="3"/>
        <w:rPr>
          <w:szCs w:val="24"/>
        </w:rPr>
      </w:pPr>
      <w:bookmarkStart w:id="1290" w:name="_Toc98253946"/>
      <w:bookmarkStart w:id="1291" w:name="_Toc157248198"/>
      <w:bookmarkStart w:id="1292" w:name="_Toc157496567"/>
      <w:bookmarkStart w:id="1293" w:name="_Toc158206106"/>
      <w:bookmarkStart w:id="1294" w:name="_Toc164057791"/>
      <w:bookmarkStart w:id="1295" w:name="_Toc164137141"/>
      <w:bookmarkStart w:id="1296" w:name="_Toc164161301"/>
      <w:bookmarkStart w:id="1297" w:name="_Toc165173872"/>
      <w:bookmarkStart w:id="1298" w:name="_Toc439170696"/>
      <w:bookmarkStart w:id="1299" w:name="_Toc439172798"/>
      <w:bookmarkStart w:id="1300" w:name="_Toc439173242"/>
      <w:bookmarkStart w:id="1301" w:name="_Toc439238238"/>
      <w:bookmarkStart w:id="1302" w:name="_Toc439252785"/>
      <w:bookmarkStart w:id="1303" w:name="_Toc439323759"/>
      <w:bookmarkStart w:id="1304" w:name="_Toc440361396"/>
      <w:bookmarkStart w:id="1305" w:name="_Toc440376278"/>
      <w:bookmarkStart w:id="1306" w:name="_Toc440382536"/>
      <w:bookmarkStart w:id="1307" w:name="_Toc440447206"/>
      <w:bookmarkStart w:id="1308" w:name="_Toc440620886"/>
      <w:bookmarkStart w:id="1309" w:name="_Toc440631521"/>
      <w:bookmarkStart w:id="1310" w:name="_Toc440875760"/>
      <w:bookmarkStart w:id="1311" w:name="_Toc441131784"/>
      <w:bookmarkStart w:id="1312" w:name="_Toc465865227"/>
      <w:bookmarkStart w:id="1313" w:name="_Toc468976373"/>
      <w:bookmarkStart w:id="1314" w:name="_Toc469483102"/>
      <w:bookmarkStart w:id="1315" w:name="_Toc471897586"/>
      <w:r w:rsidRPr="00D904EF">
        <w:rPr>
          <w:szCs w:val="24"/>
        </w:rPr>
        <w:t>Форма Справки о материально-технических ресурсах</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D1E07" w:rsidP="004F4D80">
      <w:pPr>
        <w:rPr>
          <w:sz w:val="24"/>
          <w:szCs w:val="24"/>
        </w:rPr>
      </w:pPr>
      <w:r w:rsidRPr="004D0F20">
        <w:rPr>
          <w:b/>
          <w:sz w:val="20"/>
          <w:szCs w:val="20"/>
        </w:rPr>
        <w:t xml:space="preserve">Сводная информация о планируемых к привлечению для выполнения договора </w:t>
      </w:r>
      <w:r w:rsidR="00FB7116">
        <w:rPr>
          <w:b/>
          <w:sz w:val="20"/>
          <w:szCs w:val="20"/>
        </w:rPr>
        <w:t>материально-технических ресурсах</w:t>
      </w:r>
      <w:r w:rsidRPr="004D0F20">
        <w:rPr>
          <w:b/>
          <w:sz w:val="20"/>
          <w:szCs w:val="20"/>
        </w:rPr>
        <w:t xml:space="preserve"> (машинах и механизмах)</w:t>
      </w:r>
    </w:p>
    <w:tbl>
      <w:tblPr>
        <w:tblW w:w="48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6"/>
        <w:gridCol w:w="2450"/>
        <w:gridCol w:w="2550"/>
        <w:gridCol w:w="852"/>
        <w:gridCol w:w="2267"/>
        <w:gridCol w:w="1972"/>
        <w:gridCol w:w="2280"/>
        <w:gridCol w:w="2210"/>
      </w:tblGrid>
      <w:tr w:rsidR="00E9701B" w:rsidRPr="004D0F20" w:rsidTr="00E9701B">
        <w:trPr>
          <w:trHeight w:val="99"/>
        </w:trPr>
        <w:tc>
          <w:tcPr>
            <w:tcW w:w="5000" w:type="pct"/>
            <w:gridSpan w:val="8"/>
            <w:tcBorders>
              <w:top w:val="single" w:sz="4" w:space="0" w:color="auto"/>
              <w:left w:val="single" w:sz="4" w:space="0" w:color="auto"/>
              <w:bottom w:val="single" w:sz="4" w:space="0" w:color="auto"/>
              <w:right w:val="single" w:sz="4" w:space="0" w:color="auto"/>
            </w:tcBorders>
            <w:shd w:val="clear" w:color="auto" w:fill="D9D9D9"/>
            <w:hideMark/>
          </w:tcPr>
          <w:p w:rsidR="00E9701B" w:rsidRPr="004D0F20" w:rsidRDefault="00E9701B" w:rsidP="00BC4601">
            <w:pPr>
              <w:widowControl w:val="0"/>
              <w:spacing w:line="240" w:lineRule="auto"/>
              <w:jc w:val="center"/>
              <w:rPr>
                <w:sz w:val="20"/>
                <w:szCs w:val="20"/>
              </w:rPr>
            </w:pPr>
            <w:r w:rsidRPr="004D0F20">
              <w:rPr>
                <w:sz w:val="20"/>
                <w:szCs w:val="20"/>
              </w:rPr>
              <w:t>В наличии у Участника</w:t>
            </w:r>
          </w:p>
        </w:tc>
      </w:tr>
      <w:tr w:rsidR="004D1E07" w:rsidRPr="004D0F20" w:rsidTr="00FB7116">
        <w:trPr>
          <w:trHeight w:val="584"/>
        </w:trPr>
        <w:tc>
          <w:tcPr>
            <w:tcW w:w="209"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4D1E07" w:rsidP="00FB7116">
            <w:pPr>
              <w:spacing w:line="240" w:lineRule="auto"/>
              <w:jc w:val="center"/>
              <w:rPr>
                <w:sz w:val="20"/>
                <w:szCs w:val="20"/>
              </w:rPr>
            </w:pPr>
          </w:p>
          <w:p w:rsidR="004D1E07" w:rsidRPr="004D0F20" w:rsidRDefault="004D1E07" w:rsidP="00FB7116">
            <w:pPr>
              <w:widowControl w:val="0"/>
              <w:spacing w:line="240" w:lineRule="auto"/>
              <w:ind w:firstLine="0"/>
              <w:jc w:val="center"/>
              <w:rPr>
                <w:sz w:val="20"/>
                <w:szCs w:val="20"/>
              </w:rPr>
            </w:pPr>
            <w:r w:rsidRPr="004D0F20">
              <w:rPr>
                <w:sz w:val="20"/>
                <w:szCs w:val="20"/>
              </w:rPr>
              <w:t>п.п.</w:t>
            </w:r>
          </w:p>
        </w:tc>
        <w:tc>
          <w:tcPr>
            <w:tcW w:w="80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Наименование машин и механизмов*</w:t>
            </w:r>
          </w:p>
        </w:tc>
        <w:tc>
          <w:tcPr>
            <w:tcW w:w="83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rFonts w:eastAsia="Calibri"/>
                <w:sz w:val="20"/>
                <w:szCs w:val="20"/>
              </w:rPr>
              <w:t>Основная характеристика</w:t>
            </w:r>
            <w:r w:rsidR="00BC4601">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Кол-во, ед.</w:t>
            </w:r>
          </w:p>
        </w:tc>
        <w:tc>
          <w:tcPr>
            <w:tcW w:w="745"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4D1E07" w:rsidP="00FB7116">
            <w:pPr>
              <w:widowControl w:val="0"/>
              <w:spacing w:line="240" w:lineRule="auto"/>
              <w:ind w:firstLine="0"/>
              <w:jc w:val="center"/>
              <w:rPr>
                <w:sz w:val="20"/>
                <w:szCs w:val="20"/>
              </w:rPr>
            </w:pPr>
            <w:r w:rsidRPr="004D0F20">
              <w:rPr>
                <w:sz w:val="20"/>
                <w:szCs w:val="20"/>
              </w:rPr>
              <w:t>Основные технические характеристики</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FB7116">
            <w:pPr>
              <w:widowControl w:val="0"/>
              <w:spacing w:line="240" w:lineRule="auto"/>
              <w:ind w:firstLine="0"/>
              <w:jc w:val="center"/>
              <w:rPr>
                <w:sz w:val="20"/>
                <w:szCs w:val="20"/>
              </w:rPr>
            </w:pPr>
            <w:r w:rsidRPr="00FB7116">
              <w:rPr>
                <w:sz w:val="20"/>
                <w:szCs w:val="20"/>
              </w:rPr>
              <w:t>Предназначение (с точки зрения выполнения Договора)</w:t>
            </w:r>
          </w:p>
        </w:tc>
        <w:tc>
          <w:tcPr>
            <w:tcW w:w="749"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4D1E07" w:rsidRPr="004D0F20" w:rsidRDefault="00FB7116" w:rsidP="00E9701B">
            <w:pPr>
              <w:widowControl w:val="0"/>
              <w:spacing w:line="240" w:lineRule="auto"/>
              <w:ind w:firstLine="0"/>
              <w:jc w:val="center"/>
              <w:rPr>
                <w:sz w:val="20"/>
                <w:szCs w:val="20"/>
              </w:rPr>
            </w:pPr>
            <w:r w:rsidRPr="004D0F20">
              <w:rPr>
                <w:sz w:val="20"/>
                <w:szCs w:val="20"/>
              </w:rPr>
              <w:t>Право собственности или иное право</w:t>
            </w:r>
            <w:r>
              <w:rPr>
                <w:sz w:val="20"/>
                <w:szCs w:val="20"/>
              </w:rPr>
              <w:t xml:space="preserve"> </w:t>
            </w:r>
            <w:r w:rsidRPr="004D0F20">
              <w:rPr>
                <w:sz w:val="20"/>
                <w:szCs w:val="20"/>
              </w:rPr>
              <w:t xml:space="preserve">(хозяйственного ведения, оперативного управления, </w:t>
            </w:r>
            <w:r w:rsidRPr="004D0F20">
              <w:rPr>
                <w:sz w:val="20"/>
                <w:szCs w:val="20"/>
              </w:rPr>
              <w:br/>
              <w:t>№ догово</w:t>
            </w:r>
            <w:r w:rsidR="00E9701B">
              <w:rPr>
                <w:sz w:val="20"/>
                <w:szCs w:val="20"/>
              </w:rPr>
              <w:t>ра аренды в случае аренды МТР)</w:t>
            </w:r>
            <w:r w:rsidRPr="004D0F20">
              <w:rPr>
                <w:sz w:val="20"/>
                <w:szCs w:val="20"/>
              </w:rPr>
              <w:t>, месторасположение</w:t>
            </w:r>
          </w:p>
        </w:tc>
        <w:tc>
          <w:tcPr>
            <w:tcW w:w="726" w:type="pct"/>
            <w:tcBorders>
              <w:top w:val="single" w:sz="4" w:space="0" w:color="auto"/>
              <w:left w:val="single" w:sz="4" w:space="0" w:color="auto"/>
              <w:bottom w:val="single" w:sz="4" w:space="0" w:color="auto"/>
              <w:right w:val="single" w:sz="4" w:space="0" w:color="auto"/>
            </w:tcBorders>
            <w:shd w:val="clear" w:color="auto" w:fill="D9D9D9"/>
            <w:vAlign w:val="center"/>
          </w:tcPr>
          <w:p w:rsidR="004D1E07" w:rsidRPr="004D0F20" w:rsidRDefault="00FB7116" w:rsidP="00FB7116">
            <w:pPr>
              <w:spacing w:line="240" w:lineRule="auto"/>
              <w:ind w:firstLine="0"/>
              <w:jc w:val="center"/>
              <w:rPr>
                <w:sz w:val="20"/>
                <w:szCs w:val="20"/>
              </w:rPr>
            </w:pPr>
            <w:r>
              <w:rPr>
                <w:sz w:val="20"/>
                <w:szCs w:val="20"/>
              </w:rPr>
              <w:t>Примечания</w:t>
            </w:r>
          </w:p>
          <w:p w:rsidR="004D1E07" w:rsidRPr="004D0F20" w:rsidRDefault="004D1E07" w:rsidP="00FB7116">
            <w:pPr>
              <w:widowControl w:val="0"/>
              <w:spacing w:line="240" w:lineRule="auto"/>
              <w:ind w:firstLine="0"/>
              <w:jc w:val="center"/>
              <w:rPr>
                <w:sz w:val="20"/>
                <w:szCs w:val="20"/>
              </w:rPr>
            </w:pPr>
          </w:p>
        </w:tc>
      </w:tr>
      <w:tr w:rsidR="004D1E07" w:rsidRPr="00FB7116" w:rsidTr="00FB7116">
        <w:trPr>
          <w:trHeight w:hRule="exact" w:val="284"/>
        </w:trPr>
        <w:tc>
          <w:tcPr>
            <w:tcW w:w="20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1</w:t>
            </w:r>
          </w:p>
        </w:tc>
        <w:tc>
          <w:tcPr>
            <w:tcW w:w="80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2</w:t>
            </w:r>
          </w:p>
        </w:tc>
        <w:tc>
          <w:tcPr>
            <w:tcW w:w="83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3</w:t>
            </w:r>
          </w:p>
        </w:tc>
        <w:tc>
          <w:tcPr>
            <w:tcW w:w="280"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4</w:t>
            </w:r>
          </w:p>
        </w:tc>
        <w:tc>
          <w:tcPr>
            <w:tcW w:w="745"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5</w:t>
            </w:r>
          </w:p>
        </w:tc>
        <w:tc>
          <w:tcPr>
            <w:tcW w:w="648"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6</w:t>
            </w:r>
          </w:p>
        </w:tc>
        <w:tc>
          <w:tcPr>
            <w:tcW w:w="749"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7</w:t>
            </w:r>
          </w:p>
        </w:tc>
        <w:tc>
          <w:tcPr>
            <w:tcW w:w="726" w:type="pct"/>
            <w:tcBorders>
              <w:top w:val="single" w:sz="4" w:space="0" w:color="auto"/>
              <w:left w:val="single" w:sz="4" w:space="0" w:color="auto"/>
              <w:bottom w:val="single" w:sz="4" w:space="0" w:color="auto"/>
              <w:right w:val="single" w:sz="4" w:space="0" w:color="auto"/>
            </w:tcBorders>
            <w:hideMark/>
          </w:tcPr>
          <w:p w:rsidR="004D1E07" w:rsidRPr="00FB7116" w:rsidRDefault="004D1E07" w:rsidP="004D1E07">
            <w:pPr>
              <w:widowControl w:val="0"/>
              <w:spacing w:line="240" w:lineRule="auto"/>
              <w:ind w:firstLine="0"/>
              <w:jc w:val="center"/>
              <w:rPr>
                <w:b/>
                <w:i/>
                <w:sz w:val="20"/>
                <w:szCs w:val="20"/>
              </w:rPr>
            </w:pPr>
            <w:r w:rsidRPr="00FB7116">
              <w:rPr>
                <w:b/>
                <w:i/>
                <w:sz w:val="20"/>
                <w:szCs w:val="20"/>
              </w:rPr>
              <w:t>8</w:t>
            </w: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1</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Бульдозер ДЗ-182</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325 л.с.</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2</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Экскаватор ЭО-4225А</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ковш 0,6 – 1,42 м</w:t>
            </w:r>
            <w:r w:rsidRPr="004D0F20">
              <w:rPr>
                <w:rFonts w:eastAsia="Calibri"/>
                <w:sz w:val="20"/>
                <w:szCs w:val="20"/>
                <w:vertAlign w:val="superscript"/>
              </w:rPr>
              <w:t>3</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3</w:t>
            </w:r>
          </w:p>
        </w:tc>
        <w:tc>
          <w:tcPr>
            <w:tcW w:w="805"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sidRPr="004D0F20">
              <w:rPr>
                <w:rFonts w:eastAsia="Calibri"/>
                <w:sz w:val="20"/>
                <w:szCs w:val="20"/>
              </w:rPr>
              <w:t>Автокран КС-65713-1</w:t>
            </w:r>
          </w:p>
        </w:tc>
        <w:tc>
          <w:tcPr>
            <w:tcW w:w="838"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макс. г/п 50 т</w:t>
            </w:r>
          </w:p>
        </w:tc>
        <w:tc>
          <w:tcPr>
            <w:tcW w:w="280"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jc w:val="center"/>
              <w:rPr>
                <w:rFonts w:eastAsia="Calibri"/>
                <w:sz w:val="20"/>
                <w:szCs w:val="20"/>
              </w:rPr>
            </w:pPr>
            <w:r w:rsidRPr="004D0F20">
              <w:rPr>
                <w:rFonts w:eastAsia="Calibri"/>
                <w:sz w:val="20"/>
                <w:szCs w:val="20"/>
              </w:rPr>
              <w:t>2</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tcPr>
          <w:p w:rsidR="004D1E07" w:rsidRPr="004D0F20" w:rsidRDefault="00FB7116" w:rsidP="004D1E07">
            <w:pPr>
              <w:spacing w:line="240" w:lineRule="auto"/>
              <w:ind w:firstLine="0"/>
              <w:rPr>
                <w:rFonts w:eastAsia="Calibri"/>
                <w:sz w:val="20"/>
                <w:szCs w:val="20"/>
              </w:rPr>
            </w:pPr>
            <w:r>
              <w:rPr>
                <w:rFonts w:eastAsia="Calibri"/>
                <w:sz w:val="20"/>
                <w:szCs w:val="20"/>
              </w:rPr>
              <w:t>4</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rPr>
                <w:rFonts w:eastAsia="Calibri"/>
                <w:sz w:val="20"/>
                <w:szCs w:val="20"/>
              </w:rPr>
            </w:pPr>
            <w:r w:rsidRPr="004D0F20">
              <w:rPr>
                <w:rFonts w:eastAsia="Calibri"/>
                <w:sz w:val="20"/>
                <w:szCs w:val="20"/>
              </w:rPr>
              <w:t>Трубоукладчик ТГ-62</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макс. г/п 6,3 т</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BC4601">
            <w:pPr>
              <w:spacing w:line="240" w:lineRule="auto"/>
              <w:ind w:firstLine="0"/>
              <w:jc w:val="center"/>
              <w:rPr>
                <w:rFonts w:eastAsia="Calibri"/>
                <w:sz w:val="20"/>
                <w:szCs w:val="20"/>
              </w:rPr>
            </w:pPr>
            <w:r w:rsidRPr="004D0F20">
              <w:rPr>
                <w:rFonts w:eastAsia="Calibri"/>
                <w:sz w:val="20"/>
                <w:szCs w:val="20"/>
              </w:rPr>
              <w:t>4</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r w:rsidR="004D1E07" w:rsidRPr="004D0F20" w:rsidTr="00FB7116">
        <w:trPr>
          <w:trHeight w:hRule="exact" w:val="284"/>
        </w:trPr>
        <w:tc>
          <w:tcPr>
            <w:tcW w:w="209" w:type="pct"/>
            <w:tcBorders>
              <w:top w:val="single" w:sz="4" w:space="0" w:color="auto"/>
              <w:left w:val="single" w:sz="4" w:space="0" w:color="auto"/>
              <w:bottom w:val="single" w:sz="4" w:space="0" w:color="auto"/>
              <w:right w:val="single" w:sz="4" w:space="0" w:color="auto"/>
            </w:tcBorders>
            <w:vAlign w:val="center"/>
            <w:hideMark/>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05"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rPr>
                <w:rFonts w:eastAsia="Calibri"/>
                <w:sz w:val="20"/>
                <w:szCs w:val="20"/>
              </w:rPr>
            </w:pPr>
            <w:r>
              <w:rPr>
                <w:rFonts w:eastAsia="Calibri"/>
                <w:sz w:val="20"/>
                <w:szCs w:val="20"/>
              </w:rPr>
              <w:t>…</w:t>
            </w:r>
          </w:p>
        </w:tc>
        <w:tc>
          <w:tcPr>
            <w:tcW w:w="838"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280" w:type="pct"/>
            <w:tcBorders>
              <w:top w:val="single" w:sz="4" w:space="0" w:color="auto"/>
              <w:left w:val="single" w:sz="4" w:space="0" w:color="auto"/>
              <w:bottom w:val="single" w:sz="4" w:space="0" w:color="auto"/>
              <w:right w:val="single" w:sz="4" w:space="0" w:color="auto"/>
            </w:tcBorders>
            <w:vAlign w:val="center"/>
          </w:tcPr>
          <w:p w:rsidR="004D1E07" w:rsidRPr="004D0F20" w:rsidRDefault="004D1E07" w:rsidP="004D1E07">
            <w:pPr>
              <w:spacing w:line="240" w:lineRule="auto"/>
              <w:ind w:firstLine="0"/>
              <w:jc w:val="center"/>
              <w:rPr>
                <w:rFonts w:eastAsia="Calibri"/>
                <w:sz w:val="20"/>
                <w:szCs w:val="20"/>
              </w:rPr>
            </w:pPr>
            <w:r>
              <w:rPr>
                <w:rFonts w:eastAsia="Calibri"/>
                <w:sz w:val="20"/>
                <w:szCs w:val="20"/>
              </w:rPr>
              <w:t>…</w:t>
            </w:r>
          </w:p>
        </w:tc>
        <w:tc>
          <w:tcPr>
            <w:tcW w:w="745"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648"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49"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c>
          <w:tcPr>
            <w:tcW w:w="726" w:type="pct"/>
            <w:tcBorders>
              <w:top w:val="single" w:sz="4" w:space="0" w:color="auto"/>
              <w:left w:val="single" w:sz="4" w:space="0" w:color="auto"/>
              <w:bottom w:val="single" w:sz="4" w:space="0" w:color="auto"/>
              <w:right w:val="single" w:sz="4" w:space="0" w:color="auto"/>
            </w:tcBorders>
          </w:tcPr>
          <w:p w:rsidR="004D1E07" w:rsidRPr="004D0F20" w:rsidRDefault="004D1E07" w:rsidP="00BC4601">
            <w:pPr>
              <w:widowControl w:val="0"/>
              <w:spacing w:line="240" w:lineRule="auto"/>
              <w:rPr>
                <w:sz w:val="20"/>
                <w:szCs w:val="20"/>
              </w:rPr>
            </w:pPr>
          </w:p>
        </w:tc>
      </w:tr>
    </w:tbl>
    <w:p w:rsidR="004F4D80" w:rsidRPr="00F647F7" w:rsidRDefault="004D1E07" w:rsidP="004F4D80">
      <w:pPr>
        <w:rPr>
          <w:sz w:val="24"/>
          <w:szCs w:val="24"/>
        </w:rPr>
      </w:pPr>
      <w:r w:rsidRPr="004D0F20">
        <w:rPr>
          <w:sz w:val="20"/>
          <w:szCs w:val="20"/>
        </w:rPr>
        <w:t>*пример заполнения</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1316" w:name="_Toc98253947"/>
      <w:bookmarkStart w:id="1317" w:name="_Toc157248199"/>
      <w:bookmarkStart w:id="1318" w:name="_Toc157496568"/>
      <w:bookmarkStart w:id="1319" w:name="_Toc158206107"/>
      <w:bookmarkStart w:id="1320" w:name="_Toc164057792"/>
      <w:bookmarkStart w:id="1321" w:name="_Toc164137142"/>
      <w:bookmarkStart w:id="1322" w:name="_Toc164161302"/>
      <w:bookmarkStart w:id="1323" w:name="_Toc165173873"/>
    </w:p>
    <w:p w:rsidR="004F4D80" w:rsidRPr="00D904EF" w:rsidRDefault="004F4D80" w:rsidP="004F4D80">
      <w:pPr>
        <w:pStyle w:val="3"/>
        <w:rPr>
          <w:szCs w:val="24"/>
        </w:rPr>
      </w:pPr>
      <w:bookmarkStart w:id="1324" w:name="_Toc439170697"/>
      <w:bookmarkStart w:id="1325" w:name="_Toc439172799"/>
      <w:bookmarkStart w:id="1326" w:name="_Toc439173243"/>
      <w:bookmarkStart w:id="1327" w:name="_Toc439238239"/>
      <w:bookmarkStart w:id="1328" w:name="_Toc439252786"/>
      <w:bookmarkStart w:id="1329" w:name="_Toc439323760"/>
      <w:bookmarkStart w:id="1330" w:name="_Toc440361397"/>
      <w:bookmarkStart w:id="1331" w:name="_Toc440376279"/>
      <w:bookmarkStart w:id="1332" w:name="_Toc440382537"/>
      <w:bookmarkStart w:id="1333" w:name="_Toc440447207"/>
      <w:bookmarkStart w:id="1334" w:name="_Toc440620887"/>
      <w:bookmarkStart w:id="1335" w:name="_Toc440631522"/>
      <w:bookmarkStart w:id="1336" w:name="_Toc440875761"/>
      <w:bookmarkStart w:id="1337" w:name="_Toc441131785"/>
      <w:bookmarkStart w:id="1338" w:name="_Toc465865228"/>
      <w:bookmarkStart w:id="1339" w:name="_Toc468976374"/>
      <w:bookmarkStart w:id="1340" w:name="_Toc469483103"/>
      <w:bookmarkStart w:id="1341" w:name="_Toc471897587"/>
      <w:r w:rsidRPr="00D904EF">
        <w:rPr>
          <w:szCs w:val="24"/>
        </w:rPr>
        <w:lastRenderedPageBreak/>
        <w:t>Инструкции по заполнению</w:t>
      </w:r>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которые </w:t>
      </w:r>
      <w:r w:rsidR="00C236C0">
        <w:rPr>
          <w:sz w:val="24"/>
          <w:szCs w:val="24"/>
        </w:rPr>
        <w:t>Участник</w:t>
      </w:r>
      <w:r w:rsidRPr="00F647F7">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w:t>
      </w:r>
      <w:r w:rsidR="00FB7116" w:rsidRPr="00FB7116">
        <w:rPr>
          <w:sz w:val="24"/>
          <w:szCs w:val="24"/>
        </w:rPr>
        <w:t>экскаваторы, бульдозеры</w:t>
      </w:r>
      <w:r w:rsidRPr="00F647F7">
        <w:rPr>
          <w:sz w:val="24"/>
          <w:szCs w:val="24"/>
        </w:rPr>
        <w:t xml:space="preserve"> и тому подобное)</w:t>
      </w:r>
      <w:r w:rsidR="00DB1BF4">
        <w:rPr>
          <w:sz w:val="24"/>
          <w:szCs w:val="24"/>
        </w:rPr>
        <w:t xml:space="preserve">, </w:t>
      </w:r>
      <w:r w:rsidR="00DB1BF4" w:rsidRPr="00FB7116">
        <w:rPr>
          <w:sz w:val="24"/>
          <w:szCs w:val="24"/>
        </w:rPr>
        <w:t>с приложением копий документов, на основании которых они используются</w:t>
      </w:r>
      <w:r w:rsidRPr="00FB7116">
        <w:rPr>
          <w:sz w:val="24"/>
          <w:szCs w:val="24"/>
        </w:rPr>
        <w:t>.</w:t>
      </w:r>
      <w:r w:rsidR="00FB7116">
        <w:rPr>
          <w:sz w:val="24"/>
          <w:szCs w:val="24"/>
        </w:rPr>
        <w:t xml:space="preserve"> </w:t>
      </w:r>
    </w:p>
    <w:p w:rsidR="00FB7116" w:rsidRDefault="00FB7116" w:rsidP="00FB7116">
      <w:pPr>
        <w:pStyle w:val="2"/>
        <w:pageBreakBefore/>
        <w:tabs>
          <w:tab w:val="clear" w:pos="0"/>
          <w:tab w:val="clear" w:pos="1700"/>
          <w:tab w:val="num" w:pos="1134"/>
          <w:tab w:val="num" w:pos="5104"/>
        </w:tabs>
        <w:spacing w:before="100" w:beforeAutospacing="1" w:after="100" w:afterAutospacing="1" w:line="240" w:lineRule="auto"/>
        <w:sectPr w:rsidR="00FB7116" w:rsidSect="004D1E07">
          <w:pgSz w:w="16838" w:h="11906" w:orient="landscape" w:code="9"/>
          <w:pgMar w:top="1134" w:right="680" w:bottom="567" w:left="539" w:header="680" w:footer="278" w:gutter="0"/>
          <w:cols w:space="708"/>
          <w:titlePg/>
          <w:docGrid w:linePitch="360"/>
        </w:sectPr>
      </w:pPr>
      <w:bookmarkStart w:id="1342" w:name="_Ref55336398"/>
      <w:bookmarkStart w:id="1343" w:name="_Toc57314678"/>
      <w:bookmarkStart w:id="1344" w:name="_Toc69728992"/>
      <w:bookmarkStart w:id="1345" w:name="_Toc98253948"/>
      <w:bookmarkStart w:id="1346" w:name="_Toc165173874"/>
      <w:bookmarkStart w:id="1347" w:name="_Toc423423676"/>
    </w:p>
    <w:p w:rsidR="004F4D80" w:rsidRPr="00F647F7" w:rsidRDefault="004F4D80" w:rsidP="00FB7116">
      <w:pPr>
        <w:pStyle w:val="2"/>
        <w:pageBreakBefore/>
        <w:tabs>
          <w:tab w:val="clear" w:pos="0"/>
          <w:tab w:val="clear" w:pos="1700"/>
          <w:tab w:val="num" w:pos="1134"/>
          <w:tab w:val="num" w:pos="5104"/>
        </w:tabs>
        <w:spacing w:before="100" w:beforeAutospacing="1" w:after="100" w:afterAutospacing="1" w:line="240" w:lineRule="auto"/>
      </w:pPr>
      <w:bookmarkStart w:id="1348" w:name="_Ref440881894"/>
      <w:bookmarkStart w:id="1349" w:name="_Toc471897588"/>
      <w:r w:rsidRPr="00F647F7">
        <w:lastRenderedPageBreak/>
        <w:t xml:space="preserve">Справка о кадровых ресурсах (форма </w:t>
      </w:r>
      <w:r w:rsidR="00B8118F">
        <w:t>10</w:t>
      </w:r>
      <w:r w:rsidRPr="00F647F7">
        <w:t>)</w:t>
      </w:r>
      <w:bookmarkEnd w:id="1342"/>
      <w:bookmarkEnd w:id="1343"/>
      <w:bookmarkEnd w:id="1344"/>
      <w:bookmarkEnd w:id="1345"/>
      <w:bookmarkEnd w:id="1346"/>
      <w:bookmarkEnd w:id="1347"/>
      <w:bookmarkEnd w:id="1348"/>
      <w:bookmarkEnd w:id="1349"/>
    </w:p>
    <w:p w:rsidR="004F4D80" w:rsidRPr="00D904EF" w:rsidRDefault="004F4D80" w:rsidP="004F4D80">
      <w:pPr>
        <w:pStyle w:val="3"/>
        <w:rPr>
          <w:szCs w:val="24"/>
        </w:rPr>
      </w:pPr>
      <w:bookmarkStart w:id="1350" w:name="_Toc98253949"/>
      <w:bookmarkStart w:id="1351" w:name="_Toc157248201"/>
      <w:bookmarkStart w:id="1352" w:name="_Toc157496570"/>
      <w:bookmarkStart w:id="1353" w:name="_Toc158206109"/>
      <w:bookmarkStart w:id="1354" w:name="_Toc164057794"/>
      <w:bookmarkStart w:id="1355" w:name="_Toc164137144"/>
      <w:bookmarkStart w:id="1356" w:name="_Toc164161304"/>
      <w:bookmarkStart w:id="1357" w:name="_Toc165173875"/>
      <w:bookmarkStart w:id="1358" w:name="_Toc439170699"/>
      <w:bookmarkStart w:id="1359" w:name="_Toc439172801"/>
      <w:bookmarkStart w:id="1360" w:name="_Toc439173245"/>
      <w:bookmarkStart w:id="1361" w:name="_Toc439238241"/>
      <w:bookmarkStart w:id="1362" w:name="_Toc439252788"/>
      <w:bookmarkStart w:id="1363" w:name="_Toc439323762"/>
      <w:bookmarkStart w:id="1364" w:name="_Toc440361399"/>
      <w:bookmarkStart w:id="1365" w:name="_Toc440376281"/>
      <w:bookmarkStart w:id="1366" w:name="_Toc440382539"/>
      <w:bookmarkStart w:id="1367" w:name="_Toc440447209"/>
      <w:bookmarkStart w:id="1368" w:name="_Toc440620889"/>
      <w:bookmarkStart w:id="1369" w:name="_Toc440631524"/>
      <w:bookmarkStart w:id="1370" w:name="_Toc440875763"/>
      <w:bookmarkStart w:id="1371" w:name="_Toc441131787"/>
      <w:bookmarkStart w:id="1372" w:name="_Toc465865230"/>
      <w:bookmarkStart w:id="1373" w:name="_Toc468976376"/>
      <w:bookmarkStart w:id="1374" w:name="_Toc469483105"/>
      <w:bookmarkStart w:id="1375" w:name="_Toc471897589"/>
      <w:r w:rsidRPr="00D904EF">
        <w:rPr>
          <w:szCs w:val="24"/>
        </w:rPr>
        <w:t>Форма Справки о кадровых ресурсах</w:t>
      </w:r>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 xml:space="preserve">Таблица-1. </w:t>
      </w:r>
      <w:r w:rsidR="00FF737D" w:rsidRPr="004D0F20">
        <w:rPr>
          <w:b/>
        </w:rPr>
        <w:t>Общая штатная численность персонала</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7938"/>
        <w:gridCol w:w="1559"/>
      </w:tblGrid>
      <w:tr w:rsidR="00FF737D" w:rsidRPr="00F647F7" w:rsidTr="00FF737D">
        <w:trPr>
          <w:trHeight w:val="551"/>
        </w:trPr>
        <w:tc>
          <w:tcPr>
            <w:tcW w:w="695" w:type="dxa"/>
            <w:vAlign w:val="center"/>
          </w:tcPr>
          <w:p w:rsidR="00FF737D" w:rsidRPr="00F647F7" w:rsidRDefault="00FF737D" w:rsidP="004F4D80">
            <w:pPr>
              <w:spacing w:line="240" w:lineRule="auto"/>
              <w:ind w:firstLine="0"/>
              <w:jc w:val="center"/>
            </w:pPr>
            <w:r w:rsidRPr="00F647F7">
              <w:t>№</w:t>
            </w:r>
            <w:r w:rsidRPr="00F647F7">
              <w:br/>
              <w:t>п/п</w:t>
            </w:r>
          </w:p>
        </w:tc>
        <w:tc>
          <w:tcPr>
            <w:tcW w:w="7938" w:type="dxa"/>
            <w:vAlign w:val="center"/>
          </w:tcPr>
          <w:p w:rsidR="00FF737D" w:rsidRPr="00F647F7" w:rsidRDefault="00FF737D" w:rsidP="004F4D80">
            <w:pPr>
              <w:pStyle w:val="aff0"/>
              <w:spacing w:before="0" w:after="0"/>
              <w:ind w:left="0" w:right="0"/>
              <w:jc w:val="center"/>
            </w:pPr>
            <w:r>
              <w:t>Штатный персонал</w:t>
            </w:r>
          </w:p>
        </w:tc>
        <w:tc>
          <w:tcPr>
            <w:tcW w:w="1559" w:type="dxa"/>
          </w:tcPr>
          <w:p w:rsidR="00FF737D" w:rsidRDefault="00FF737D" w:rsidP="004F4D80">
            <w:pPr>
              <w:pStyle w:val="aff0"/>
              <w:spacing w:before="0" w:after="0"/>
              <w:ind w:left="0" w:right="0"/>
              <w:jc w:val="center"/>
            </w:pPr>
            <w:r>
              <w:t>Общая численность</w:t>
            </w: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Инженерно-технический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644A23">
            <w:pPr>
              <w:numPr>
                <w:ilvl w:val="0"/>
                <w:numId w:val="53"/>
              </w:numPr>
              <w:suppressAutoHyphens w:val="0"/>
              <w:spacing w:line="240" w:lineRule="auto"/>
              <w:ind w:left="0" w:firstLine="0"/>
            </w:pPr>
          </w:p>
        </w:tc>
        <w:tc>
          <w:tcPr>
            <w:tcW w:w="7938" w:type="dxa"/>
          </w:tcPr>
          <w:p w:rsidR="00FF737D" w:rsidRPr="00F647F7" w:rsidRDefault="00FF737D" w:rsidP="004F4D80">
            <w:pPr>
              <w:pStyle w:val="aff1"/>
              <w:spacing w:before="0" w:after="0"/>
              <w:ind w:left="0" w:right="0"/>
              <w:rPr>
                <w:sz w:val="22"/>
              </w:rPr>
            </w:pPr>
            <w:r>
              <w:rPr>
                <w:sz w:val="22"/>
              </w:rPr>
              <w:t>Рабочие (производственный персонал)</w:t>
            </w:r>
          </w:p>
        </w:tc>
        <w:tc>
          <w:tcPr>
            <w:tcW w:w="1559" w:type="dxa"/>
          </w:tcPr>
          <w:p w:rsidR="00FF737D"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4.</w:t>
            </w:r>
          </w:p>
        </w:tc>
        <w:tc>
          <w:tcPr>
            <w:tcW w:w="7938" w:type="dxa"/>
          </w:tcPr>
          <w:p w:rsidR="00FF737D" w:rsidRPr="00F647F7" w:rsidRDefault="00FF737D" w:rsidP="004F4D80">
            <w:pPr>
              <w:pStyle w:val="aff1"/>
              <w:spacing w:before="0" w:after="0"/>
              <w:ind w:left="0" w:right="0"/>
              <w:rPr>
                <w:sz w:val="22"/>
              </w:rPr>
            </w:pPr>
            <w:r w:rsidRPr="00F647F7">
              <w:rPr>
                <w:sz w:val="22"/>
              </w:rPr>
              <w:t>Специалисты</w:t>
            </w:r>
          </w:p>
        </w:tc>
        <w:tc>
          <w:tcPr>
            <w:tcW w:w="1559" w:type="dxa"/>
          </w:tcPr>
          <w:p w:rsidR="00FF737D" w:rsidRPr="00F647F7" w:rsidRDefault="00FF737D" w:rsidP="004F4D80">
            <w:pPr>
              <w:pStyle w:val="aff1"/>
              <w:spacing w:before="0" w:after="0"/>
              <w:ind w:left="0" w:right="0"/>
              <w:rPr>
                <w:sz w:val="22"/>
              </w:rPr>
            </w:pPr>
          </w:p>
        </w:tc>
      </w:tr>
      <w:tr w:rsidR="00FF737D" w:rsidRPr="00F647F7" w:rsidTr="00FF737D">
        <w:tc>
          <w:tcPr>
            <w:tcW w:w="695" w:type="dxa"/>
          </w:tcPr>
          <w:p w:rsidR="00FF737D" w:rsidRPr="00F647F7" w:rsidRDefault="00FF737D" w:rsidP="004F4D80">
            <w:pPr>
              <w:spacing w:line="240" w:lineRule="auto"/>
              <w:ind w:firstLine="0"/>
            </w:pPr>
            <w:r>
              <w:t>5.</w:t>
            </w:r>
          </w:p>
        </w:tc>
        <w:tc>
          <w:tcPr>
            <w:tcW w:w="7938" w:type="dxa"/>
          </w:tcPr>
          <w:p w:rsidR="00FF737D" w:rsidRPr="00F647F7" w:rsidRDefault="00FF737D"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c>
          <w:tcPr>
            <w:tcW w:w="1559" w:type="dxa"/>
          </w:tcPr>
          <w:p w:rsidR="00FF737D" w:rsidRPr="00F647F7" w:rsidRDefault="00FF737D" w:rsidP="004F4D80">
            <w:pPr>
              <w:pStyle w:val="aff1"/>
              <w:spacing w:before="0" w:after="0"/>
              <w:ind w:left="0" w:right="0"/>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 xml:space="preserve">Таблица-2. </w:t>
      </w:r>
      <w:r w:rsidR="00FF737D">
        <w:rPr>
          <w:b/>
        </w:rPr>
        <w:t>Ч</w:t>
      </w:r>
      <w:r w:rsidR="00FF737D" w:rsidRPr="004D0F20">
        <w:rPr>
          <w:b/>
        </w:rPr>
        <w:t>исленность персонала, привлекаемого для выполнения работ по договору</w:t>
      </w:r>
    </w:p>
    <w:p w:rsidR="004F4D80" w:rsidRPr="00F647F7" w:rsidRDefault="004F4D80" w:rsidP="004F4D80">
      <w:pPr>
        <w:keepNext/>
        <w:spacing w:line="240" w:lineRule="auto"/>
        <w:ind w:firstLine="0"/>
        <w:jc w:val="left"/>
        <w:rPr>
          <w:b/>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FF737D" w:rsidRPr="00F647F7" w:rsidTr="00BC4601">
        <w:trPr>
          <w:trHeight w:val="551"/>
        </w:trPr>
        <w:tc>
          <w:tcPr>
            <w:tcW w:w="695" w:type="dxa"/>
            <w:vAlign w:val="center"/>
          </w:tcPr>
          <w:p w:rsidR="00FF737D" w:rsidRPr="00F647F7" w:rsidRDefault="00FF737D" w:rsidP="00BC4601">
            <w:pPr>
              <w:spacing w:line="240" w:lineRule="auto"/>
              <w:ind w:firstLine="0"/>
              <w:jc w:val="center"/>
            </w:pPr>
            <w:r w:rsidRPr="00F647F7">
              <w:t>№</w:t>
            </w:r>
            <w:r w:rsidRPr="00F647F7">
              <w:br/>
              <w:t>п/п</w:t>
            </w:r>
          </w:p>
        </w:tc>
        <w:tc>
          <w:tcPr>
            <w:tcW w:w="2268" w:type="dxa"/>
            <w:vAlign w:val="center"/>
          </w:tcPr>
          <w:p w:rsidR="00FF737D" w:rsidRPr="00F647F7" w:rsidRDefault="00FF737D" w:rsidP="00BC4601">
            <w:pPr>
              <w:pStyle w:val="aff0"/>
              <w:spacing w:before="0" w:after="0"/>
              <w:ind w:left="0" w:right="0"/>
              <w:jc w:val="center"/>
            </w:pPr>
            <w:r w:rsidRPr="00F647F7">
              <w:t>Фамилия, имя, отчество специалиста</w:t>
            </w:r>
          </w:p>
        </w:tc>
        <w:tc>
          <w:tcPr>
            <w:tcW w:w="2586" w:type="dxa"/>
            <w:vAlign w:val="center"/>
          </w:tcPr>
          <w:p w:rsidR="00FF737D" w:rsidRPr="00F647F7" w:rsidRDefault="00FF737D" w:rsidP="00BC4601">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FF737D" w:rsidRPr="00F647F7" w:rsidRDefault="00FF737D" w:rsidP="00BC4601">
            <w:pPr>
              <w:pStyle w:val="aff0"/>
              <w:spacing w:before="0" w:after="0"/>
              <w:ind w:left="0" w:right="0"/>
              <w:jc w:val="center"/>
            </w:pPr>
            <w:r w:rsidRPr="00F647F7">
              <w:t>Должность</w:t>
            </w:r>
          </w:p>
        </w:tc>
        <w:tc>
          <w:tcPr>
            <w:tcW w:w="2747" w:type="dxa"/>
            <w:vAlign w:val="center"/>
          </w:tcPr>
          <w:p w:rsidR="00FF737D" w:rsidRPr="00F647F7" w:rsidRDefault="00FF737D" w:rsidP="00BC4601">
            <w:pPr>
              <w:pStyle w:val="aff0"/>
              <w:spacing w:before="0" w:after="0"/>
              <w:ind w:left="0" w:right="0"/>
              <w:jc w:val="center"/>
            </w:pPr>
            <w:r w:rsidRPr="00F647F7">
              <w:t>Стаж работы в данной или аналогичной должности, лет</w:t>
            </w: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Инженерно-технический персонал</w:t>
            </w:r>
          </w:p>
        </w:tc>
      </w:tr>
      <w:tr w:rsidR="00FF737D" w:rsidRPr="00F647F7" w:rsidTr="00BC4601">
        <w:tc>
          <w:tcPr>
            <w:tcW w:w="695" w:type="dxa"/>
          </w:tcPr>
          <w:p w:rsidR="00FF737D" w:rsidRPr="00F647F7" w:rsidRDefault="00FF737D" w:rsidP="00FF737D">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FF737D">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Pr>
                <w:sz w:val="22"/>
              </w:rPr>
              <w:t>Рабочие (производственный персонал)</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 xml:space="preserve">Специалисты </w:t>
            </w: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644A23">
            <w:pPr>
              <w:numPr>
                <w:ilvl w:val="0"/>
                <w:numId w:val="54"/>
              </w:numPr>
              <w:suppressAutoHyphens w:val="0"/>
              <w:spacing w:line="240" w:lineRule="auto"/>
              <w:ind w:left="0" w:firstLine="0"/>
            </w:pP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rPr>
          <w:cantSplit/>
        </w:trPr>
        <w:tc>
          <w:tcPr>
            <w:tcW w:w="10246" w:type="dxa"/>
            <w:gridSpan w:val="5"/>
          </w:tcPr>
          <w:p w:rsidR="00FF737D" w:rsidRPr="00F647F7" w:rsidRDefault="00FF737D" w:rsidP="00BC4601">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FF737D" w:rsidRPr="00F647F7" w:rsidTr="00BC4601">
        <w:tc>
          <w:tcPr>
            <w:tcW w:w="695" w:type="dxa"/>
          </w:tcPr>
          <w:p w:rsidR="00FF737D" w:rsidRPr="00F647F7" w:rsidRDefault="00FF737D" w:rsidP="00BC4601">
            <w:pPr>
              <w:suppressAutoHyphens w:val="0"/>
              <w:spacing w:line="240" w:lineRule="auto"/>
              <w:ind w:firstLine="0"/>
            </w:pPr>
            <w:r>
              <w:t>1.</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2.</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uppressAutoHyphens w:val="0"/>
              <w:spacing w:line="240" w:lineRule="auto"/>
              <w:ind w:firstLine="0"/>
            </w:pPr>
            <w:r>
              <w:t>3.</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r w:rsidR="00FF737D" w:rsidRPr="00F647F7" w:rsidTr="00BC4601">
        <w:tc>
          <w:tcPr>
            <w:tcW w:w="695" w:type="dxa"/>
          </w:tcPr>
          <w:p w:rsidR="00FF737D" w:rsidRPr="00F647F7" w:rsidRDefault="00FF737D" w:rsidP="00BC4601">
            <w:pPr>
              <w:spacing w:line="240" w:lineRule="auto"/>
              <w:ind w:firstLine="0"/>
            </w:pPr>
            <w:r w:rsidRPr="00F647F7">
              <w:t>…</w:t>
            </w:r>
          </w:p>
        </w:tc>
        <w:tc>
          <w:tcPr>
            <w:tcW w:w="2268" w:type="dxa"/>
          </w:tcPr>
          <w:p w:rsidR="00FF737D" w:rsidRPr="00F647F7" w:rsidRDefault="00FF737D" w:rsidP="00BC4601">
            <w:pPr>
              <w:pStyle w:val="aff1"/>
              <w:spacing w:before="0" w:after="0"/>
              <w:ind w:left="0" w:right="0"/>
              <w:rPr>
                <w:sz w:val="22"/>
              </w:rPr>
            </w:pPr>
          </w:p>
        </w:tc>
        <w:tc>
          <w:tcPr>
            <w:tcW w:w="2586" w:type="dxa"/>
          </w:tcPr>
          <w:p w:rsidR="00FF737D" w:rsidRPr="00F647F7" w:rsidRDefault="00FF737D" w:rsidP="00BC4601">
            <w:pPr>
              <w:pStyle w:val="aff1"/>
              <w:spacing w:before="0" w:after="0"/>
              <w:ind w:left="0" w:right="0"/>
              <w:jc w:val="center"/>
              <w:rPr>
                <w:sz w:val="22"/>
              </w:rPr>
            </w:pPr>
          </w:p>
        </w:tc>
        <w:tc>
          <w:tcPr>
            <w:tcW w:w="1950" w:type="dxa"/>
          </w:tcPr>
          <w:p w:rsidR="00FF737D" w:rsidRPr="00F647F7" w:rsidRDefault="00FF737D" w:rsidP="00BC4601">
            <w:pPr>
              <w:pStyle w:val="aff1"/>
              <w:spacing w:before="0" w:after="0"/>
              <w:ind w:left="0" w:right="0"/>
              <w:rPr>
                <w:sz w:val="22"/>
              </w:rPr>
            </w:pPr>
          </w:p>
        </w:tc>
        <w:tc>
          <w:tcPr>
            <w:tcW w:w="2747" w:type="dxa"/>
          </w:tcPr>
          <w:p w:rsidR="00FF737D" w:rsidRPr="00F647F7" w:rsidRDefault="00FF737D" w:rsidP="00BC4601">
            <w:pPr>
              <w:pStyle w:val="aff1"/>
              <w:spacing w:before="0" w:after="0"/>
              <w:ind w:left="0" w:right="0"/>
              <w:jc w:val="center"/>
              <w:rPr>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376" w:name="_Toc98253950"/>
      <w:bookmarkStart w:id="1377" w:name="_Toc157248202"/>
      <w:bookmarkStart w:id="1378" w:name="_Toc157496571"/>
      <w:bookmarkStart w:id="1379" w:name="_Toc158206110"/>
      <w:bookmarkStart w:id="1380" w:name="_Toc164057795"/>
      <w:bookmarkStart w:id="1381" w:name="_Toc164137145"/>
      <w:bookmarkStart w:id="1382" w:name="_Toc164161305"/>
      <w:bookmarkStart w:id="1383" w:name="_Toc165173876"/>
      <w:r>
        <w:rPr>
          <w:b/>
          <w:szCs w:val="24"/>
        </w:rPr>
        <w:br w:type="page"/>
      </w:r>
    </w:p>
    <w:p w:rsidR="004F4D80" w:rsidRPr="00D904EF" w:rsidRDefault="004F4D80" w:rsidP="004F4D80">
      <w:pPr>
        <w:pStyle w:val="3"/>
        <w:rPr>
          <w:szCs w:val="24"/>
        </w:rPr>
      </w:pPr>
      <w:bookmarkStart w:id="1384" w:name="_Toc439170700"/>
      <w:bookmarkStart w:id="1385" w:name="_Toc439172802"/>
      <w:bookmarkStart w:id="1386" w:name="_Toc439173246"/>
      <w:bookmarkStart w:id="1387" w:name="_Toc439238242"/>
      <w:bookmarkStart w:id="1388" w:name="_Toc439252789"/>
      <w:bookmarkStart w:id="1389" w:name="_Toc439323763"/>
      <w:bookmarkStart w:id="1390" w:name="_Toc440361400"/>
      <w:bookmarkStart w:id="1391" w:name="_Toc440376282"/>
      <w:bookmarkStart w:id="1392" w:name="_Toc440382540"/>
      <w:bookmarkStart w:id="1393" w:name="_Toc440447210"/>
      <w:bookmarkStart w:id="1394" w:name="_Toc440620890"/>
      <w:bookmarkStart w:id="1395" w:name="_Toc440631525"/>
      <w:bookmarkStart w:id="1396" w:name="_Toc440875764"/>
      <w:bookmarkStart w:id="1397" w:name="_Toc441131788"/>
      <w:bookmarkStart w:id="1398" w:name="_Toc465865231"/>
      <w:bookmarkStart w:id="1399" w:name="_Toc468976377"/>
      <w:bookmarkStart w:id="1400" w:name="_Toc469483106"/>
      <w:bookmarkStart w:id="1401" w:name="_Toc471897590"/>
      <w:r w:rsidRPr="00D904EF">
        <w:rPr>
          <w:szCs w:val="24"/>
        </w:rPr>
        <w:lastRenderedPageBreak/>
        <w:t>Инструкции по заполнению</w:t>
      </w:r>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FF737D"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FF737D" w:rsidRPr="00F647F7">
        <w:rPr>
          <w:sz w:val="24"/>
          <w:szCs w:val="24"/>
        </w:rPr>
        <w:t>аблице-</w:t>
      </w:r>
      <w:r w:rsidR="00FF737D">
        <w:rPr>
          <w:sz w:val="24"/>
          <w:szCs w:val="24"/>
        </w:rPr>
        <w:t>1</w:t>
      </w:r>
      <w:r w:rsidR="00FF737D" w:rsidRPr="00F647F7">
        <w:rPr>
          <w:sz w:val="24"/>
          <w:szCs w:val="24"/>
        </w:rPr>
        <w:t xml:space="preserve"> данной справки указывается в общем штатная численность всех специалистов, находящихся в штате </w:t>
      </w:r>
      <w:r w:rsidR="00FF737D">
        <w:rPr>
          <w:sz w:val="24"/>
          <w:szCs w:val="24"/>
        </w:rPr>
        <w:t>Участника</w:t>
      </w:r>
      <w:r w:rsidR="00FF737D" w:rsidRPr="00F647F7">
        <w:rPr>
          <w:sz w:val="24"/>
          <w:szCs w:val="24"/>
        </w:rPr>
        <w:t>.</w:t>
      </w:r>
    </w:p>
    <w:p w:rsidR="004F4D80" w:rsidRPr="00E9701B" w:rsidRDefault="00E9701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В Т</w:t>
      </w:r>
      <w:r w:rsidR="004F4D80" w:rsidRPr="00E9701B">
        <w:rPr>
          <w:sz w:val="24"/>
          <w:szCs w:val="24"/>
        </w:rPr>
        <w:t>аблице-</w:t>
      </w:r>
      <w:r w:rsidR="00FF737D" w:rsidRPr="00E9701B">
        <w:rPr>
          <w:sz w:val="24"/>
          <w:szCs w:val="24"/>
        </w:rPr>
        <w:t>2</w:t>
      </w:r>
      <w:r w:rsidR="004F4D80" w:rsidRPr="00E9701B">
        <w:rPr>
          <w:sz w:val="24"/>
          <w:szCs w:val="24"/>
        </w:rPr>
        <w:t xml:space="preserve"> данной справки перечисляются только те работники, которые будут непосредственно привлечены </w:t>
      </w:r>
      <w:r w:rsidR="00C236C0" w:rsidRPr="00E9701B">
        <w:rPr>
          <w:sz w:val="24"/>
          <w:szCs w:val="24"/>
        </w:rPr>
        <w:t>Участник</w:t>
      </w:r>
      <w:r w:rsidR="004F4D80" w:rsidRPr="00E9701B">
        <w:rPr>
          <w:sz w:val="24"/>
          <w:szCs w:val="24"/>
        </w:rPr>
        <w:t>ом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По разделу «прочий персонал» </w:t>
      </w:r>
      <w:r w:rsidR="00E9701B">
        <w:rPr>
          <w:sz w:val="24"/>
          <w:szCs w:val="24"/>
        </w:rPr>
        <w:t>Таблицы-2</w:t>
      </w:r>
      <w:r w:rsidRPr="00F647F7">
        <w:rPr>
          <w:sz w:val="24"/>
          <w:szCs w:val="24"/>
        </w:rPr>
        <w:t>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402" w:name="_Toc165173881"/>
      <w:bookmarkStart w:id="1403" w:name="_Ref194749267"/>
      <w:bookmarkStart w:id="1404" w:name="_Toc423423677"/>
      <w:bookmarkStart w:id="1405" w:name="_Ref440271993"/>
      <w:bookmarkStart w:id="1406" w:name="_Ref440274659"/>
      <w:bookmarkStart w:id="1407" w:name="_Toc471897591"/>
      <w:bookmarkStart w:id="1408" w:name="_Ref90381523"/>
      <w:bookmarkStart w:id="1409" w:name="_Toc90385124"/>
      <w:bookmarkStart w:id="1410" w:name="_Ref96861029"/>
      <w:bookmarkStart w:id="1411" w:name="_Toc97651410"/>
      <w:bookmarkStart w:id="141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402"/>
      <w:bookmarkEnd w:id="1403"/>
      <w:bookmarkEnd w:id="1404"/>
      <w:bookmarkEnd w:id="1405"/>
      <w:bookmarkEnd w:id="1406"/>
      <w:bookmarkEnd w:id="1407"/>
    </w:p>
    <w:p w:rsidR="004F4D80" w:rsidRPr="00D904EF" w:rsidRDefault="004F4D80" w:rsidP="004F4D80">
      <w:pPr>
        <w:pStyle w:val="3"/>
        <w:rPr>
          <w:szCs w:val="24"/>
        </w:rPr>
      </w:pPr>
      <w:bookmarkStart w:id="1413" w:name="_Toc97651411"/>
      <w:bookmarkStart w:id="1414" w:name="_Toc98253956"/>
      <w:bookmarkStart w:id="1415" w:name="_Toc157248208"/>
      <w:bookmarkStart w:id="1416" w:name="_Toc157496577"/>
      <w:bookmarkStart w:id="1417" w:name="_Toc158206116"/>
      <w:bookmarkStart w:id="1418" w:name="_Toc164057801"/>
      <w:bookmarkStart w:id="1419" w:name="_Toc164137151"/>
      <w:bookmarkStart w:id="1420" w:name="_Toc164161311"/>
      <w:bookmarkStart w:id="1421" w:name="_Toc165173882"/>
      <w:bookmarkStart w:id="1422" w:name="_Toc439170702"/>
      <w:bookmarkStart w:id="1423" w:name="_Toc439172804"/>
      <w:bookmarkStart w:id="1424" w:name="_Toc439173248"/>
      <w:bookmarkStart w:id="1425" w:name="_Toc439238244"/>
      <w:bookmarkStart w:id="1426" w:name="_Toc439252791"/>
      <w:bookmarkStart w:id="1427" w:name="_Toc439323765"/>
      <w:bookmarkStart w:id="1428" w:name="_Toc440361402"/>
      <w:bookmarkStart w:id="1429" w:name="_Toc440376284"/>
      <w:bookmarkStart w:id="1430" w:name="_Toc440382542"/>
      <w:bookmarkStart w:id="1431" w:name="_Toc440447212"/>
      <w:bookmarkStart w:id="1432" w:name="_Toc440620892"/>
      <w:bookmarkStart w:id="1433" w:name="_Toc440631527"/>
      <w:bookmarkStart w:id="1434" w:name="_Toc440875766"/>
      <w:bookmarkStart w:id="1435" w:name="_Toc441131790"/>
      <w:bookmarkStart w:id="1436" w:name="_Toc465865233"/>
      <w:bookmarkStart w:id="1437" w:name="_Toc468976379"/>
      <w:bookmarkStart w:id="1438" w:name="_Toc469483108"/>
      <w:bookmarkStart w:id="1439" w:name="_Toc47189759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8B51A2"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sidRPr="008B51A2">
        <w:rPr>
          <w:b/>
          <w:i/>
          <w:sz w:val="24"/>
          <w:szCs w:val="24"/>
        </w:rPr>
        <w:t>Участник</w:t>
      </w:r>
      <w:r w:rsidRPr="008B51A2">
        <w:rPr>
          <w:b/>
          <w:i/>
          <w:sz w:val="24"/>
          <w:szCs w:val="24"/>
        </w:rPr>
        <w:t>а}</w:t>
      </w:r>
      <w:r w:rsidRPr="008B51A2">
        <w:rPr>
          <w:i/>
          <w:sz w:val="24"/>
          <w:szCs w:val="24"/>
        </w:rPr>
        <w:t xml:space="preserve"> </w:t>
      </w:r>
      <w:r w:rsidR="00910732" w:rsidRPr="008B51A2">
        <w:rPr>
          <w:snapToGrid w:val="0"/>
          <w:sz w:val="24"/>
          <w:szCs w:val="24"/>
        </w:rPr>
        <w:t>конфликта интересов и/или связей</w:t>
      </w:r>
      <w:r w:rsidRPr="008B51A2">
        <w:rPr>
          <w:sz w:val="24"/>
          <w:szCs w:val="24"/>
        </w:rPr>
        <w:t xml:space="preserve">, носящих характер аффилированности с лицами, являющимися </w:t>
      </w:r>
      <w:r w:rsidRPr="008B51A2">
        <w:rPr>
          <w:b/>
          <w:i/>
          <w:sz w:val="24"/>
          <w:szCs w:val="24"/>
        </w:rPr>
        <w:t>{указывается кем являются эти лица, пример: учредители, сотрудники, и т.д.}</w:t>
      </w:r>
      <w:r w:rsidRPr="008B51A2">
        <w:rPr>
          <w:i/>
          <w:sz w:val="24"/>
          <w:szCs w:val="24"/>
        </w:rPr>
        <w:t xml:space="preserve"> </w:t>
      </w:r>
      <w:r w:rsidRPr="008B51A2">
        <w:rPr>
          <w:sz w:val="24"/>
          <w:szCs w:val="24"/>
        </w:rPr>
        <w:t xml:space="preserve">Заказчика </w:t>
      </w:r>
      <w:r w:rsidRPr="008B51A2">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B51A2">
        <w:rPr>
          <w:b/>
          <w:i/>
          <w:sz w:val="24"/>
          <w:szCs w:val="24"/>
        </w:rPr>
        <w:t>запроса предложений</w:t>
      </w:r>
      <w:r w:rsidRPr="008B51A2">
        <w:rPr>
          <w:b/>
          <w:i/>
          <w:sz w:val="24"/>
          <w:szCs w:val="24"/>
        </w:rPr>
        <w:t>}</w:t>
      </w:r>
      <w:r w:rsidRPr="008B51A2">
        <w:rPr>
          <w:i/>
          <w:sz w:val="24"/>
          <w:szCs w:val="24"/>
        </w:rPr>
        <w:t xml:space="preserve"> </w:t>
      </w:r>
      <w:r w:rsidRPr="008B51A2">
        <w:rPr>
          <w:sz w:val="24"/>
          <w:szCs w:val="24"/>
        </w:rPr>
        <w:t xml:space="preserve"> а именно:</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8B51A2" w:rsidRDefault="004F4D80" w:rsidP="00644A23">
      <w:pPr>
        <w:numPr>
          <w:ilvl w:val="0"/>
          <w:numId w:val="59"/>
        </w:numPr>
        <w:suppressAutoHyphens w:val="0"/>
        <w:spacing w:line="240" w:lineRule="auto"/>
        <w:rPr>
          <w:b/>
          <w:i/>
          <w:sz w:val="24"/>
          <w:szCs w:val="24"/>
        </w:rPr>
      </w:pPr>
      <w:r w:rsidRPr="008B51A2">
        <w:rPr>
          <w:b/>
          <w:i/>
          <w:sz w:val="24"/>
          <w:szCs w:val="24"/>
        </w:rPr>
        <w:t xml:space="preserve">{указывается Ф.И.О. лица, его должность, кратко описывается почему связи между данным лицом и </w:t>
      </w:r>
      <w:r w:rsidR="00C236C0" w:rsidRPr="008B51A2">
        <w:rPr>
          <w:b/>
          <w:i/>
          <w:sz w:val="24"/>
          <w:szCs w:val="24"/>
        </w:rPr>
        <w:t>Участник</w:t>
      </w:r>
      <w:r w:rsidRPr="008B51A2">
        <w:rPr>
          <w:b/>
          <w:i/>
          <w:sz w:val="24"/>
          <w:szCs w:val="24"/>
        </w:rPr>
        <w:t xml:space="preserve">ом могут быть расценены </w:t>
      </w:r>
      <w:r w:rsidR="00910732" w:rsidRPr="008B51A2">
        <w:rPr>
          <w:b/>
          <w:i/>
          <w:sz w:val="24"/>
          <w:szCs w:val="24"/>
        </w:rPr>
        <w:t xml:space="preserve">как </w:t>
      </w:r>
      <w:r w:rsidR="00910732" w:rsidRPr="008B51A2">
        <w:rPr>
          <w:b/>
          <w:i/>
          <w:snapToGrid w:val="0"/>
          <w:sz w:val="24"/>
          <w:szCs w:val="24"/>
        </w:rPr>
        <w:t xml:space="preserve">конфликт интересов и/или </w:t>
      </w:r>
      <w:r w:rsidRPr="008B51A2">
        <w:rPr>
          <w:b/>
          <w:i/>
          <w:sz w:val="24"/>
          <w:szCs w:val="24"/>
        </w:rPr>
        <w:t>аффилированность };</w:t>
      </w:r>
    </w:p>
    <w:p w:rsidR="004F4D80" w:rsidRPr="00F647F7" w:rsidRDefault="004F4D80" w:rsidP="00644A23">
      <w:pPr>
        <w:numPr>
          <w:ilvl w:val="0"/>
          <w:numId w:val="59"/>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440" w:name="_Toc97651412"/>
      <w:bookmarkStart w:id="1441" w:name="_Toc98253957"/>
      <w:bookmarkStart w:id="1442" w:name="_Toc157248209"/>
      <w:bookmarkStart w:id="1443" w:name="_Toc157496578"/>
      <w:bookmarkStart w:id="1444" w:name="_Toc158206117"/>
      <w:bookmarkStart w:id="1445" w:name="_Toc164057802"/>
      <w:bookmarkStart w:id="1446" w:name="_Toc164137152"/>
      <w:bookmarkStart w:id="1447" w:name="_Toc164161312"/>
      <w:bookmarkStart w:id="1448" w:name="_Toc165173883"/>
      <w:r>
        <w:rPr>
          <w:b/>
          <w:szCs w:val="24"/>
        </w:rPr>
        <w:br w:type="page"/>
      </w:r>
    </w:p>
    <w:p w:rsidR="004F4D80" w:rsidRPr="00D904EF" w:rsidRDefault="004F4D80" w:rsidP="004F4D80">
      <w:pPr>
        <w:pStyle w:val="3"/>
        <w:rPr>
          <w:szCs w:val="24"/>
        </w:rPr>
      </w:pPr>
      <w:bookmarkStart w:id="1449" w:name="_Toc439170703"/>
      <w:bookmarkStart w:id="1450" w:name="_Toc439172805"/>
      <w:bookmarkStart w:id="1451" w:name="_Toc439173249"/>
      <w:bookmarkStart w:id="1452" w:name="_Toc439238245"/>
      <w:bookmarkStart w:id="1453" w:name="_Toc439252792"/>
      <w:bookmarkStart w:id="1454" w:name="_Toc439323766"/>
      <w:bookmarkStart w:id="1455" w:name="_Toc440361403"/>
      <w:bookmarkStart w:id="1456" w:name="_Toc440376285"/>
      <w:bookmarkStart w:id="1457" w:name="_Toc440382543"/>
      <w:bookmarkStart w:id="1458" w:name="_Toc440447213"/>
      <w:bookmarkStart w:id="1459" w:name="_Toc440620893"/>
      <w:bookmarkStart w:id="1460" w:name="_Toc440631528"/>
      <w:bookmarkStart w:id="1461" w:name="_Toc440875767"/>
      <w:bookmarkStart w:id="1462" w:name="_Toc441131791"/>
      <w:bookmarkStart w:id="1463" w:name="_Toc465865234"/>
      <w:bookmarkStart w:id="1464" w:name="_Toc468976380"/>
      <w:bookmarkStart w:id="1465" w:name="_Toc469483109"/>
      <w:bookmarkStart w:id="1466" w:name="_Toc471897593"/>
      <w:r w:rsidRPr="00D904EF">
        <w:rPr>
          <w:szCs w:val="24"/>
        </w:rPr>
        <w:lastRenderedPageBreak/>
        <w:t>Инструкции по заполнению</w:t>
      </w:r>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w:t>
      </w:r>
      <w:r w:rsidR="004F4D80" w:rsidRPr="009C78C3">
        <w:rPr>
          <w:sz w:val="24"/>
          <w:szCs w:val="24"/>
        </w:rPr>
        <w:t>является данное Информационное письмо</w:t>
      </w:r>
      <w:r w:rsidR="00D90031" w:rsidRPr="009C78C3">
        <w:rPr>
          <w:sz w:val="24"/>
          <w:szCs w:val="24"/>
        </w:rPr>
        <w:t xml:space="preserve"> (подраздел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9C78C3">
        <w:rPr>
          <w:sz w:val="24"/>
          <w:szCs w:val="24"/>
        </w:rPr>
        <w:t>)</w:t>
      </w:r>
      <w:r w:rsidR="004F4D80" w:rsidRPr="009C78C3">
        <w:rPr>
          <w:sz w:val="24"/>
          <w:szCs w:val="24"/>
        </w:rPr>
        <w:t>.</w:t>
      </w:r>
    </w:p>
    <w:p w:rsidR="004F4D80" w:rsidRPr="009C78C3"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указывает свое фирменное наименование (в т.ч. организационно-правовую форму) и свой адрес.</w:t>
      </w:r>
    </w:p>
    <w:p w:rsidR="004F4D80" w:rsidRPr="008B51A2" w:rsidRDefault="00C236C0" w:rsidP="004F4D80">
      <w:pPr>
        <w:pStyle w:val="aff6"/>
        <w:numPr>
          <w:ilvl w:val="3"/>
          <w:numId w:val="1"/>
        </w:numPr>
        <w:tabs>
          <w:tab w:val="num" w:pos="1134"/>
        </w:tabs>
        <w:suppressAutoHyphens w:val="0"/>
        <w:spacing w:after="100" w:afterAutospacing="1" w:line="240" w:lineRule="auto"/>
        <w:rPr>
          <w:sz w:val="24"/>
          <w:szCs w:val="24"/>
        </w:rPr>
      </w:pPr>
      <w:r w:rsidRPr="009C78C3">
        <w:rPr>
          <w:sz w:val="24"/>
          <w:szCs w:val="24"/>
        </w:rPr>
        <w:t>Участник</w:t>
      </w:r>
      <w:r w:rsidR="004F4D80" w:rsidRPr="009C78C3">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9C78C3">
        <w:t>(согласно ст. 4 закона РСФСР от 22.03.1991 № 948-1)</w:t>
      </w:r>
      <w:r w:rsidR="004F4D80" w:rsidRPr="009C78C3">
        <w:rPr>
          <w:sz w:val="24"/>
          <w:szCs w:val="24"/>
        </w:rPr>
        <w:t xml:space="preserve">.  В случае если, по мнению </w:t>
      </w:r>
      <w:r w:rsidRPr="009C78C3">
        <w:rPr>
          <w:sz w:val="24"/>
          <w:szCs w:val="24"/>
        </w:rPr>
        <w:t>Участник</w:t>
      </w:r>
      <w:r w:rsidR="004F4D80" w:rsidRPr="009C78C3">
        <w:rPr>
          <w:sz w:val="24"/>
          <w:szCs w:val="24"/>
        </w:rPr>
        <w:t xml:space="preserve">а таких лиц нет, то в письме пишется фраза «При рассмотрении нашей </w:t>
      </w:r>
      <w:r w:rsidR="00D904EF" w:rsidRPr="009C78C3">
        <w:rPr>
          <w:sz w:val="24"/>
          <w:szCs w:val="24"/>
        </w:rPr>
        <w:t>Заявки</w:t>
      </w:r>
      <w:r w:rsidR="004F4D80" w:rsidRPr="009C78C3">
        <w:rPr>
          <w:sz w:val="24"/>
          <w:szCs w:val="24"/>
        </w:rPr>
        <w:t xml:space="preserve"> просим учесть, что у </w:t>
      </w:r>
      <w:r w:rsidR="004F4D80" w:rsidRPr="009C78C3">
        <w:rPr>
          <w:b/>
          <w:i/>
          <w:sz w:val="24"/>
          <w:szCs w:val="24"/>
        </w:rPr>
        <w:t xml:space="preserve">{указывается наименование </w:t>
      </w:r>
      <w:r w:rsidRPr="009C78C3">
        <w:rPr>
          <w:b/>
          <w:i/>
          <w:sz w:val="24"/>
          <w:szCs w:val="24"/>
        </w:rPr>
        <w:t>Участник</w:t>
      </w:r>
      <w:r w:rsidR="004F4D80" w:rsidRPr="009C78C3">
        <w:rPr>
          <w:b/>
          <w:i/>
          <w:sz w:val="24"/>
          <w:szCs w:val="24"/>
        </w:rPr>
        <w:t xml:space="preserve">а} </w:t>
      </w:r>
      <w:r w:rsidR="00910732" w:rsidRPr="009C78C3">
        <w:rPr>
          <w:sz w:val="24"/>
          <w:szCs w:val="24"/>
        </w:rPr>
        <w:t>НЕТ</w:t>
      </w:r>
      <w:r w:rsidR="00910732" w:rsidRPr="009C78C3">
        <w:rPr>
          <w:i/>
          <w:sz w:val="24"/>
          <w:szCs w:val="24"/>
        </w:rPr>
        <w:t xml:space="preserve"> </w:t>
      </w:r>
      <w:r w:rsidR="00910732" w:rsidRPr="009C78C3">
        <w:rPr>
          <w:sz w:val="24"/>
          <w:szCs w:val="24"/>
        </w:rPr>
        <w:t>лиц, в отношении которых</w:t>
      </w:r>
      <w:r w:rsidR="00910732" w:rsidRPr="009C78C3">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910732" w:rsidRPr="009C78C3">
        <w:rPr>
          <w:sz w:val="24"/>
          <w:szCs w:val="24"/>
        </w:rPr>
        <w:t xml:space="preserve">с лицами, </w:t>
      </w:r>
      <w:r w:rsidR="004F4D80" w:rsidRPr="009C78C3">
        <w:rPr>
          <w:sz w:val="24"/>
          <w:szCs w:val="24"/>
        </w:rPr>
        <w:t>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004F4D80"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004F4D80" w:rsidRPr="008B51A2">
        <w:rPr>
          <w:sz w:val="24"/>
          <w:szCs w:val="24"/>
        </w:rPr>
        <w:t>.</w:t>
      </w:r>
    </w:p>
    <w:p w:rsidR="004F4D80" w:rsidRPr="008B51A2" w:rsidRDefault="004F4D80" w:rsidP="004F4D80">
      <w:pPr>
        <w:pStyle w:val="aff6"/>
        <w:numPr>
          <w:ilvl w:val="3"/>
          <w:numId w:val="1"/>
        </w:numPr>
        <w:tabs>
          <w:tab w:val="num" w:pos="1134"/>
        </w:tabs>
        <w:suppressAutoHyphens w:val="0"/>
        <w:spacing w:after="100" w:afterAutospacing="1" w:line="240" w:lineRule="auto"/>
        <w:rPr>
          <w:sz w:val="24"/>
          <w:szCs w:val="24"/>
        </w:rPr>
      </w:pPr>
      <w:r w:rsidRPr="008B51A2">
        <w:rPr>
          <w:sz w:val="24"/>
          <w:szCs w:val="24"/>
        </w:rPr>
        <w:t xml:space="preserve">При составлении данного письма </w:t>
      </w:r>
      <w:r w:rsidR="00C236C0" w:rsidRPr="008B51A2">
        <w:rPr>
          <w:sz w:val="24"/>
          <w:szCs w:val="24"/>
        </w:rPr>
        <w:t>Участник</w:t>
      </w:r>
      <w:r w:rsidRPr="008B51A2">
        <w:rPr>
          <w:sz w:val="24"/>
          <w:szCs w:val="24"/>
        </w:rPr>
        <w:t xml:space="preserve"> должен учесть, что сокрытие любой информации о наличии </w:t>
      </w:r>
      <w:r w:rsidR="00910732" w:rsidRPr="008B51A2">
        <w:rPr>
          <w:rFonts w:eastAsia="Calibri"/>
          <w:sz w:val="24"/>
          <w:szCs w:val="24"/>
          <w:lang w:eastAsia="en-US"/>
        </w:rPr>
        <w:t>конфликта интересов и</w:t>
      </w:r>
      <w:r w:rsidR="001248B1" w:rsidRPr="008B51A2">
        <w:rPr>
          <w:rFonts w:eastAsia="Calibri"/>
          <w:sz w:val="24"/>
          <w:szCs w:val="24"/>
          <w:lang w:eastAsia="en-US"/>
        </w:rPr>
        <w:t>/или связей</w:t>
      </w:r>
      <w:r w:rsidRPr="008B51A2">
        <w:rPr>
          <w:sz w:val="24"/>
          <w:szCs w:val="24"/>
        </w:rPr>
        <w:t xml:space="preserve">, носящих характер аффилированности между </w:t>
      </w:r>
      <w:r w:rsidR="00C236C0" w:rsidRPr="008B51A2">
        <w:rPr>
          <w:sz w:val="24"/>
          <w:szCs w:val="24"/>
        </w:rPr>
        <w:t>Участник</w:t>
      </w:r>
      <w:r w:rsidRPr="008B51A2">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B51A2">
        <w:rPr>
          <w:sz w:val="24"/>
          <w:szCs w:val="24"/>
        </w:rPr>
        <w:t>,</w:t>
      </w:r>
      <w:r w:rsidRPr="008B51A2">
        <w:rPr>
          <w:sz w:val="24"/>
          <w:szCs w:val="24"/>
        </w:rPr>
        <w:t xml:space="preserve"> непосредственно связанные с проведением данного </w:t>
      </w:r>
      <w:r w:rsidR="00D904EF" w:rsidRPr="008B51A2">
        <w:rPr>
          <w:sz w:val="24"/>
          <w:szCs w:val="24"/>
        </w:rPr>
        <w:t>запроса предложений</w:t>
      </w:r>
      <w:r w:rsidRPr="008B51A2">
        <w:rPr>
          <w:sz w:val="24"/>
          <w:szCs w:val="24"/>
        </w:rPr>
        <w:t xml:space="preserve"> может быть признано </w:t>
      </w:r>
      <w:r w:rsidR="00D904EF" w:rsidRPr="008B51A2">
        <w:rPr>
          <w:sz w:val="24"/>
          <w:szCs w:val="24"/>
        </w:rPr>
        <w:t>Закупочной комиссией</w:t>
      </w:r>
      <w:r w:rsidRPr="008B51A2">
        <w:rPr>
          <w:sz w:val="24"/>
          <w:szCs w:val="24"/>
        </w:rPr>
        <w:t xml:space="preserve"> существенным нарушением условий данного </w:t>
      </w:r>
      <w:r w:rsidR="00D904EF" w:rsidRPr="008B51A2">
        <w:rPr>
          <w:sz w:val="24"/>
          <w:szCs w:val="24"/>
        </w:rPr>
        <w:t>запроса предложений</w:t>
      </w:r>
      <w:r w:rsidRPr="008B51A2">
        <w:rPr>
          <w:sz w:val="24"/>
          <w:szCs w:val="24"/>
        </w:rPr>
        <w:t xml:space="preserve">, и повлечь отклонение </w:t>
      </w:r>
      <w:r w:rsidR="00D904EF" w:rsidRPr="008B51A2">
        <w:rPr>
          <w:sz w:val="24"/>
          <w:szCs w:val="24"/>
        </w:rPr>
        <w:t>Заявки</w:t>
      </w:r>
      <w:r w:rsidRPr="008B51A2">
        <w:rPr>
          <w:sz w:val="24"/>
          <w:szCs w:val="24"/>
        </w:rPr>
        <w:t xml:space="preserve"> такого </w:t>
      </w:r>
      <w:r w:rsidR="00C236C0" w:rsidRPr="008B51A2">
        <w:rPr>
          <w:sz w:val="24"/>
          <w:szCs w:val="24"/>
        </w:rPr>
        <w:t>Участник</w:t>
      </w:r>
      <w:r w:rsidRPr="008B51A2">
        <w:rPr>
          <w:sz w:val="24"/>
          <w:szCs w:val="24"/>
        </w:rPr>
        <w:t xml:space="preserve">а. </w:t>
      </w:r>
    </w:p>
    <w:bookmarkEnd w:id="1408"/>
    <w:bookmarkEnd w:id="1409"/>
    <w:bookmarkEnd w:id="1410"/>
    <w:bookmarkEnd w:id="1411"/>
    <w:bookmarkEnd w:id="141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FB7116">
          <w:pgSz w:w="11906" w:h="16838" w:code="9"/>
          <w:pgMar w:top="680" w:right="567" w:bottom="539" w:left="1134" w:header="680" w:footer="278" w:gutter="0"/>
          <w:cols w:space="708"/>
          <w:titlePg/>
          <w:docGrid w:linePitch="360"/>
        </w:sectPr>
      </w:pPr>
      <w:bookmarkStart w:id="1467" w:name="_Toc318208007"/>
    </w:p>
    <w:p w:rsidR="004F4D80" w:rsidRPr="003F430F" w:rsidRDefault="003F430F" w:rsidP="00FB7116">
      <w:pPr>
        <w:pStyle w:val="2"/>
        <w:pageBreakBefore/>
        <w:tabs>
          <w:tab w:val="clear" w:pos="0"/>
          <w:tab w:val="clear" w:pos="1700"/>
          <w:tab w:val="num" w:pos="1134"/>
        </w:tabs>
        <w:spacing w:before="100" w:beforeAutospacing="1" w:after="100" w:afterAutospacing="1" w:line="240" w:lineRule="auto"/>
      </w:pPr>
      <w:bookmarkStart w:id="1468" w:name="_Toc423423680"/>
      <w:bookmarkStart w:id="1469" w:name="_Ref440272035"/>
      <w:bookmarkStart w:id="1470" w:name="_Ref440274733"/>
      <w:bookmarkStart w:id="1471" w:name="_Ref444180906"/>
      <w:bookmarkStart w:id="1472" w:name="_Toc471897594"/>
      <w:r w:rsidRPr="003F430F">
        <w:lastRenderedPageBreak/>
        <w:t>Справка о цепочке собственников участника закупочной процедуры, включая бенефициаров (в том числе конечных)</w:t>
      </w:r>
      <w:r w:rsidR="004F4D80" w:rsidRPr="003F430F">
        <w:t xml:space="preserve"> (форма 1</w:t>
      </w:r>
      <w:r w:rsidR="00635719" w:rsidRPr="003F430F">
        <w:t>2</w:t>
      </w:r>
      <w:r w:rsidR="004F4D80" w:rsidRPr="003F430F">
        <w:t>)</w:t>
      </w:r>
      <w:bookmarkEnd w:id="1467"/>
      <w:bookmarkEnd w:id="1468"/>
      <w:bookmarkEnd w:id="1469"/>
      <w:bookmarkEnd w:id="1470"/>
      <w:bookmarkEnd w:id="1471"/>
      <w:bookmarkEnd w:id="1472"/>
    </w:p>
    <w:p w:rsidR="004F4D80" w:rsidRPr="003F430F" w:rsidRDefault="003F430F" w:rsidP="004F4D80">
      <w:pPr>
        <w:pStyle w:val="3"/>
        <w:rPr>
          <w:szCs w:val="24"/>
        </w:rPr>
      </w:pPr>
      <w:bookmarkStart w:id="1473" w:name="_Toc343690584"/>
      <w:bookmarkStart w:id="1474" w:name="_Toc372294428"/>
      <w:bookmarkStart w:id="1475" w:name="_Toc379288896"/>
      <w:bookmarkStart w:id="1476" w:name="_Toc384734780"/>
      <w:bookmarkStart w:id="1477" w:name="_Toc396984078"/>
      <w:bookmarkStart w:id="1478" w:name="_Toc423423681"/>
      <w:bookmarkStart w:id="1479" w:name="_Toc439170710"/>
      <w:bookmarkStart w:id="1480" w:name="_Toc439172812"/>
      <w:bookmarkStart w:id="1481" w:name="_Toc439173253"/>
      <w:bookmarkStart w:id="1482" w:name="_Toc439238249"/>
      <w:bookmarkStart w:id="1483" w:name="_Toc439252796"/>
      <w:bookmarkStart w:id="1484" w:name="_Toc439323770"/>
      <w:bookmarkStart w:id="1485" w:name="_Toc440361405"/>
      <w:bookmarkStart w:id="1486" w:name="_Toc440376287"/>
      <w:bookmarkStart w:id="1487" w:name="_Toc440382545"/>
      <w:bookmarkStart w:id="1488" w:name="_Toc440447215"/>
      <w:bookmarkStart w:id="1489" w:name="_Toc440632376"/>
      <w:bookmarkStart w:id="1490" w:name="_Toc440875148"/>
      <w:bookmarkStart w:id="1491" w:name="_Toc441131135"/>
      <w:bookmarkStart w:id="1492" w:name="_Toc441572140"/>
      <w:bookmarkStart w:id="1493" w:name="_Toc441575232"/>
      <w:bookmarkStart w:id="1494" w:name="_Toc442195898"/>
      <w:bookmarkStart w:id="1495" w:name="_Toc442251940"/>
      <w:bookmarkStart w:id="1496" w:name="_Toc442258889"/>
      <w:bookmarkStart w:id="1497" w:name="_Toc442259129"/>
      <w:bookmarkStart w:id="1498" w:name="_Toc447292892"/>
      <w:bookmarkStart w:id="1499" w:name="_Toc461808964"/>
      <w:bookmarkStart w:id="1500" w:name="_Toc463514796"/>
      <w:bookmarkStart w:id="1501" w:name="_Toc466967523"/>
      <w:bookmarkStart w:id="1502" w:name="_Toc467574715"/>
      <w:bookmarkStart w:id="1503" w:name="_Toc468441758"/>
      <w:bookmarkStart w:id="1504" w:name="_Toc469480233"/>
      <w:bookmarkStart w:id="1505" w:name="_Toc472409262"/>
      <w:bookmarkStart w:id="1506" w:name="_Toc498417409"/>
      <w:r w:rsidRPr="003F430F">
        <w:rPr>
          <w:szCs w:val="24"/>
        </w:rPr>
        <w:t xml:space="preserve">Форма </w:t>
      </w:r>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r w:rsidRPr="003F430F">
        <w:rPr>
          <w:szCs w:val="24"/>
        </w:rPr>
        <w:t>справки о цепочке собственников участника закупочной процедуры, включая бенефициаров (в том числе конечных)</w:t>
      </w:r>
      <w:bookmarkEnd w:id="1506"/>
    </w:p>
    <w:p w:rsidR="004F4D80" w:rsidRPr="003F430F" w:rsidRDefault="004F4D80" w:rsidP="004F4D80">
      <w:pPr>
        <w:tabs>
          <w:tab w:val="left" w:pos="4757"/>
        </w:tabs>
        <w:spacing w:line="240" w:lineRule="auto"/>
        <w:ind w:left="567" w:firstLine="0"/>
        <w:jc w:val="left"/>
        <w:rPr>
          <w:sz w:val="24"/>
          <w:szCs w:val="24"/>
        </w:rPr>
      </w:pPr>
      <w:r w:rsidRPr="003F430F">
        <w:rPr>
          <w:sz w:val="24"/>
          <w:szCs w:val="24"/>
        </w:rPr>
        <w:t>Приложение 1</w:t>
      </w:r>
      <w:r w:rsidR="00553A57" w:rsidRPr="003F430F">
        <w:rPr>
          <w:sz w:val="24"/>
          <w:szCs w:val="24"/>
        </w:rPr>
        <w:t>2</w:t>
      </w:r>
      <w:r w:rsidRPr="003F430F">
        <w:rPr>
          <w:sz w:val="24"/>
          <w:szCs w:val="24"/>
        </w:rPr>
        <w:t xml:space="preserve"> к письму о подаче оферты</w:t>
      </w:r>
      <w:r w:rsidRPr="003F430F">
        <w:rPr>
          <w:sz w:val="24"/>
          <w:szCs w:val="24"/>
        </w:rPr>
        <w:br/>
        <w:t>от «____»_____________ г. №__________</w:t>
      </w:r>
    </w:p>
    <w:p w:rsidR="004F4D80" w:rsidRPr="003F430F" w:rsidRDefault="004F4D80" w:rsidP="004F4D80">
      <w:pPr>
        <w:spacing w:line="240" w:lineRule="auto"/>
        <w:ind w:firstLine="0"/>
        <w:rPr>
          <w:color w:val="000000"/>
          <w:sz w:val="24"/>
          <w:szCs w:val="24"/>
        </w:rPr>
      </w:pPr>
    </w:p>
    <w:p w:rsidR="003F430F" w:rsidRPr="003F430F" w:rsidRDefault="003F430F" w:rsidP="003F430F">
      <w:pPr>
        <w:spacing w:line="240" w:lineRule="auto"/>
        <w:ind w:firstLine="0"/>
        <w:jc w:val="center"/>
        <w:rPr>
          <w:b/>
          <w:sz w:val="24"/>
          <w:szCs w:val="24"/>
        </w:rPr>
      </w:pPr>
      <w:r w:rsidRPr="003F430F">
        <w:rPr>
          <w:b/>
          <w:sz w:val="24"/>
          <w:szCs w:val="24"/>
        </w:rPr>
        <w:t>Справка о цепочке собственников участника закупочной процедуры, включая бенефициаров (в том числе конечных) *</w:t>
      </w:r>
    </w:p>
    <w:p w:rsidR="003F430F" w:rsidRPr="003F430F" w:rsidRDefault="003F430F" w:rsidP="003F430F">
      <w:pPr>
        <w:spacing w:line="240" w:lineRule="auto"/>
        <w:ind w:firstLine="0"/>
        <w:rPr>
          <w:color w:val="000000"/>
          <w:sz w:val="24"/>
          <w:szCs w:val="24"/>
        </w:rPr>
      </w:pPr>
    </w:p>
    <w:p w:rsidR="009E1C9E" w:rsidRPr="008434B4" w:rsidRDefault="009E1C9E" w:rsidP="009E1C9E">
      <w:pPr>
        <w:widowControl w:val="0"/>
        <w:suppressAutoHyphens w:val="0"/>
        <w:spacing w:line="240" w:lineRule="auto"/>
        <w:ind w:firstLine="0"/>
        <w:rPr>
          <w:bCs w:val="0"/>
          <w:color w:val="000000"/>
          <w:sz w:val="24"/>
          <w:szCs w:val="20"/>
          <w:lang w:eastAsia="ru-RU"/>
        </w:rPr>
      </w:pPr>
      <w:r w:rsidRPr="008434B4">
        <w:rPr>
          <w:bCs w:val="0"/>
          <w:color w:val="000000"/>
          <w:sz w:val="24"/>
          <w:szCs w:val="20"/>
          <w:lang w:eastAsia="ru-RU"/>
        </w:rPr>
        <w:t>Наименование и адрес Участника: __________________________________________</w:t>
      </w:r>
    </w:p>
    <w:p w:rsidR="009E1C9E" w:rsidRPr="008434B4" w:rsidRDefault="009E1C9E" w:rsidP="009E1C9E">
      <w:pPr>
        <w:widowControl w:val="0"/>
        <w:suppressAutoHyphens w:val="0"/>
        <w:spacing w:line="240" w:lineRule="auto"/>
        <w:ind w:firstLine="0"/>
        <w:rPr>
          <w:bCs w:val="0"/>
          <w:color w:val="000000"/>
          <w:sz w:val="24"/>
          <w:szCs w:val="20"/>
          <w:lang w:eastAsia="ru-RU"/>
        </w:rPr>
      </w:pPr>
    </w:p>
    <w:tbl>
      <w:tblPr>
        <w:tblW w:w="157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3"/>
        <w:gridCol w:w="568"/>
        <w:gridCol w:w="567"/>
        <w:gridCol w:w="1135"/>
        <w:gridCol w:w="879"/>
        <w:gridCol w:w="1076"/>
        <w:gridCol w:w="1418"/>
        <w:gridCol w:w="570"/>
        <w:gridCol w:w="554"/>
        <w:gridCol w:w="709"/>
        <w:gridCol w:w="1134"/>
        <w:gridCol w:w="1143"/>
        <w:gridCol w:w="1560"/>
        <w:gridCol w:w="1417"/>
        <w:gridCol w:w="1276"/>
        <w:gridCol w:w="1263"/>
      </w:tblGrid>
      <w:tr w:rsidR="009E1C9E" w:rsidRPr="008434B4" w:rsidTr="009A5A34">
        <w:trPr>
          <w:trHeight w:val="331"/>
        </w:trPr>
        <w:tc>
          <w:tcPr>
            <w:tcW w:w="453" w:type="dxa"/>
            <w:vMerge w:val="restart"/>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 п./п.</w:t>
            </w:r>
          </w:p>
        </w:tc>
        <w:tc>
          <w:tcPr>
            <w:tcW w:w="5643" w:type="dxa"/>
            <w:gridSpan w:val="6"/>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об организации</w:t>
            </w:r>
          </w:p>
        </w:tc>
        <w:tc>
          <w:tcPr>
            <w:tcW w:w="570" w:type="dxa"/>
            <w:vMerge w:val="restart"/>
            <w:shd w:val="clear" w:color="auto" w:fill="auto"/>
            <w:vAlign w:val="center"/>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w:t>
            </w:r>
          </w:p>
        </w:tc>
        <w:tc>
          <w:tcPr>
            <w:tcW w:w="9056" w:type="dxa"/>
            <w:gridSpan w:val="8"/>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Информация о цепочке собственников организации (включая конечных бенефициаров)</w:t>
            </w:r>
          </w:p>
        </w:tc>
      </w:tr>
      <w:tr w:rsidR="009E1C9E" w:rsidRPr="008434B4" w:rsidTr="009A5A34">
        <w:trPr>
          <w:trHeight w:val="847"/>
        </w:trPr>
        <w:tc>
          <w:tcPr>
            <w:tcW w:w="453" w:type="dxa"/>
            <w:vMerge/>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 краткое</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Код ОКВЭД</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Ф.И.О. руководителя</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руководителя</w:t>
            </w:r>
          </w:p>
        </w:tc>
        <w:tc>
          <w:tcPr>
            <w:tcW w:w="570" w:type="dxa"/>
            <w:vMerge/>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p>
        </w:tc>
        <w:tc>
          <w:tcPr>
            <w:tcW w:w="55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ИНН</w:t>
            </w:r>
          </w:p>
        </w:tc>
        <w:tc>
          <w:tcPr>
            <w:tcW w:w="709"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ОГРН</w:t>
            </w:r>
          </w:p>
        </w:tc>
        <w:tc>
          <w:tcPr>
            <w:tcW w:w="1134"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Наименование/ФИО</w:t>
            </w:r>
          </w:p>
        </w:tc>
        <w:tc>
          <w:tcPr>
            <w:tcW w:w="1143"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Адрес регистрации</w:t>
            </w:r>
          </w:p>
        </w:tc>
        <w:tc>
          <w:tcPr>
            <w:tcW w:w="1560"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Серия и номер документа, удостоверяющего личность (для физ. лиц)</w:t>
            </w:r>
          </w:p>
        </w:tc>
        <w:tc>
          <w:tcPr>
            <w:tcW w:w="1417"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Руководитель/ участник/ акционер/ бенефициар</w:t>
            </w:r>
          </w:p>
        </w:tc>
        <w:tc>
          <w:tcPr>
            <w:tcW w:w="1276" w:type="dxa"/>
            <w:shd w:val="clear" w:color="auto" w:fill="auto"/>
            <w:vAlign w:val="center"/>
            <w:hideMark/>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bCs w:val="0"/>
                <w:color w:val="000000"/>
                <w:sz w:val="16"/>
                <w:szCs w:val="16"/>
                <w:lang w:eastAsia="ru-RU"/>
              </w:rPr>
              <w:t>Размер доли (для участников</w:t>
            </w:r>
            <w:r w:rsidRPr="008434B4">
              <w:rPr>
                <w:b/>
                <w:color w:val="000000"/>
                <w:sz w:val="16"/>
                <w:szCs w:val="16"/>
                <w:lang w:eastAsia="ru-RU"/>
              </w:rPr>
              <w:t>/ акционеров/ бенефициаров)</w:t>
            </w:r>
          </w:p>
        </w:tc>
        <w:tc>
          <w:tcPr>
            <w:tcW w:w="1263" w:type="dxa"/>
          </w:tcPr>
          <w:p w:rsidR="009E1C9E" w:rsidRPr="008434B4" w:rsidRDefault="009E1C9E" w:rsidP="009A5A34">
            <w:pPr>
              <w:widowControl w:val="0"/>
              <w:suppressAutoHyphens w:val="0"/>
              <w:spacing w:line="240" w:lineRule="auto"/>
              <w:ind w:right="-108" w:firstLine="0"/>
              <w:jc w:val="center"/>
              <w:rPr>
                <w:b/>
                <w:color w:val="000000"/>
                <w:sz w:val="16"/>
                <w:szCs w:val="16"/>
                <w:lang w:eastAsia="ru-RU"/>
              </w:rPr>
            </w:pPr>
            <w:r w:rsidRPr="008434B4">
              <w:rPr>
                <w:b/>
                <w:color w:val="000000"/>
                <w:sz w:val="16"/>
                <w:szCs w:val="16"/>
                <w:lang w:eastAsia="ru-RU"/>
              </w:rPr>
              <w:t>Информация о подтверждающих документах (наименование, реквизиты и т.д.)</w:t>
            </w:r>
          </w:p>
        </w:tc>
      </w:tr>
      <w:tr w:rsidR="009E1C9E" w:rsidRPr="008434B4" w:rsidTr="009A5A34">
        <w:trPr>
          <w:trHeight w:val="225"/>
        </w:trPr>
        <w:tc>
          <w:tcPr>
            <w:tcW w:w="453"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2</w:t>
            </w:r>
          </w:p>
        </w:tc>
        <w:tc>
          <w:tcPr>
            <w:tcW w:w="567"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3</w:t>
            </w:r>
          </w:p>
        </w:tc>
        <w:tc>
          <w:tcPr>
            <w:tcW w:w="1135"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4</w:t>
            </w:r>
          </w:p>
        </w:tc>
        <w:tc>
          <w:tcPr>
            <w:tcW w:w="879"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5</w:t>
            </w:r>
          </w:p>
        </w:tc>
        <w:tc>
          <w:tcPr>
            <w:tcW w:w="1076"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6</w:t>
            </w:r>
          </w:p>
        </w:tc>
        <w:tc>
          <w:tcPr>
            <w:tcW w:w="1418" w:type="dxa"/>
            <w:shd w:val="clear" w:color="000000" w:fill="FFFFFF"/>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7</w:t>
            </w:r>
          </w:p>
        </w:tc>
        <w:tc>
          <w:tcPr>
            <w:tcW w:w="570"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8</w:t>
            </w:r>
          </w:p>
        </w:tc>
        <w:tc>
          <w:tcPr>
            <w:tcW w:w="55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9</w:t>
            </w:r>
          </w:p>
        </w:tc>
        <w:tc>
          <w:tcPr>
            <w:tcW w:w="709"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10</w:t>
            </w:r>
          </w:p>
        </w:tc>
        <w:tc>
          <w:tcPr>
            <w:tcW w:w="1134"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1143"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1560" w:type="dxa"/>
            <w:shd w:val="clear" w:color="auto" w:fill="auto"/>
            <w:vAlign w:val="bottom"/>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1417"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14</w:t>
            </w:r>
          </w:p>
        </w:tc>
        <w:tc>
          <w:tcPr>
            <w:tcW w:w="1276" w:type="dxa"/>
            <w:shd w:val="clear" w:color="auto" w:fill="auto"/>
            <w:vAlign w:val="center"/>
            <w:hideMark/>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15</w:t>
            </w:r>
          </w:p>
        </w:tc>
        <w:tc>
          <w:tcPr>
            <w:tcW w:w="1263" w:type="dxa"/>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16</w:t>
            </w: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w:t>
            </w: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1.1.3.2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1.2.1</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1.2.2</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1.2.3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1.3</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r w:rsidRPr="008434B4">
              <w:rPr>
                <w:b/>
                <w:color w:val="000000"/>
                <w:sz w:val="16"/>
                <w:szCs w:val="16"/>
                <w:lang w:eastAsia="ru-RU"/>
              </w:rPr>
              <w:t>…</w:t>
            </w: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r w:rsidR="009E1C9E" w:rsidRPr="008434B4" w:rsidTr="009A5A34">
        <w:trPr>
          <w:trHeight w:val="225"/>
        </w:trPr>
        <w:tc>
          <w:tcPr>
            <w:tcW w:w="453"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67"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5"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879"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076"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8" w:type="dxa"/>
            <w:shd w:val="clear" w:color="000000" w:fill="FFFFFF"/>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70"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55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709"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34"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143"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560"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417" w:type="dxa"/>
            <w:shd w:val="clear" w:color="auto" w:fill="auto"/>
            <w:vAlign w:val="center"/>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76" w:type="dxa"/>
            <w:shd w:val="clear" w:color="auto" w:fill="auto"/>
            <w:vAlign w:val="bottom"/>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c>
          <w:tcPr>
            <w:tcW w:w="1263" w:type="dxa"/>
          </w:tcPr>
          <w:p w:rsidR="009E1C9E" w:rsidRPr="008434B4" w:rsidRDefault="009E1C9E" w:rsidP="009A5A34">
            <w:pPr>
              <w:widowControl w:val="0"/>
              <w:suppressAutoHyphens w:val="0"/>
              <w:spacing w:line="240" w:lineRule="auto"/>
              <w:ind w:firstLine="0"/>
              <w:jc w:val="center"/>
              <w:rPr>
                <w:b/>
                <w:color w:val="000000"/>
                <w:sz w:val="16"/>
                <w:szCs w:val="16"/>
                <w:lang w:eastAsia="ru-RU"/>
              </w:rPr>
            </w:pPr>
          </w:p>
        </w:tc>
      </w:tr>
    </w:tbl>
    <w:p w:rsidR="003F430F" w:rsidRDefault="003F430F" w:rsidP="003F430F">
      <w:pPr>
        <w:spacing w:line="240" w:lineRule="auto"/>
        <w:rPr>
          <w:color w:val="000000"/>
        </w:rPr>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3F430F">
      <w:pPr>
        <w:spacing w:line="240" w:lineRule="auto"/>
        <w:ind w:right="3684"/>
        <w:jc w:val="center"/>
      </w:pPr>
      <w:r w:rsidRPr="00E87023">
        <w:rPr>
          <w:color w:val="000000"/>
          <w:vertAlign w:val="superscript"/>
        </w:rPr>
        <w:t>(фамилия, имя, отчество подписавшего, должность)</w:t>
      </w:r>
    </w:p>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FB7116">
          <w:pgSz w:w="16838" w:h="11906" w:orient="landscape" w:code="9"/>
          <w:pgMar w:top="1134" w:right="680" w:bottom="567" w:left="539" w:header="680" w:footer="278" w:gutter="0"/>
          <w:cols w:space="708"/>
          <w:titlePg/>
          <w:docGrid w:linePitch="360"/>
        </w:sectPr>
      </w:pPr>
    </w:p>
    <w:p w:rsidR="004F4D80" w:rsidRPr="003F430F" w:rsidRDefault="004F4D80" w:rsidP="004F4D80">
      <w:pPr>
        <w:pStyle w:val="3"/>
        <w:rPr>
          <w:szCs w:val="24"/>
        </w:rPr>
      </w:pPr>
      <w:bookmarkStart w:id="1507" w:name="_Toc343690585"/>
      <w:bookmarkStart w:id="1508" w:name="_Toc372294429"/>
      <w:bookmarkStart w:id="1509" w:name="_Toc379288897"/>
      <w:bookmarkStart w:id="1510" w:name="_Toc384734781"/>
      <w:bookmarkStart w:id="1511" w:name="_Toc396984079"/>
      <w:bookmarkStart w:id="1512" w:name="_Toc423423682"/>
      <w:bookmarkStart w:id="1513" w:name="_Toc439170711"/>
      <w:bookmarkStart w:id="1514" w:name="_Toc439172813"/>
      <w:bookmarkStart w:id="1515" w:name="_Toc439173254"/>
      <w:bookmarkStart w:id="1516" w:name="_Toc439238250"/>
      <w:bookmarkStart w:id="1517" w:name="_Toc439252797"/>
      <w:bookmarkStart w:id="1518" w:name="_Toc439323771"/>
      <w:bookmarkStart w:id="1519" w:name="_Toc440361406"/>
      <w:bookmarkStart w:id="1520" w:name="_Toc440376288"/>
      <w:bookmarkStart w:id="1521" w:name="_Toc440382546"/>
      <w:bookmarkStart w:id="1522" w:name="_Toc440447216"/>
      <w:bookmarkStart w:id="1523" w:name="_Toc440620896"/>
      <w:bookmarkStart w:id="1524" w:name="_Toc440631531"/>
      <w:bookmarkStart w:id="1525" w:name="_Toc440875770"/>
      <w:bookmarkStart w:id="1526" w:name="_Toc441131794"/>
      <w:bookmarkStart w:id="1527" w:name="_Toc465865237"/>
      <w:bookmarkStart w:id="1528" w:name="_Toc468976383"/>
      <w:bookmarkStart w:id="1529" w:name="_Toc469483112"/>
      <w:bookmarkStart w:id="1530" w:name="_Toc471897596"/>
      <w:r w:rsidRPr="00D27071">
        <w:rPr>
          <w:szCs w:val="24"/>
        </w:rPr>
        <w:lastRenderedPageBreak/>
        <w:t xml:space="preserve">Инструкции по </w:t>
      </w:r>
      <w:r w:rsidRPr="003F430F">
        <w:rPr>
          <w:szCs w:val="24"/>
        </w:rPr>
        <w:t>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p>
    <w:p w:rsidR="004F4D80" w:rsidRPr="003F430F" w:rsidRDefault="00C236C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Участник</w:t>
      </w:r>
      <w:r w:rsidR="004F4D80" w:rsidRPr="003F430F">
        <w:rPr>
          <w:sz w:val="24"/>
          <w:szCs w:val="24"/>
        </w:rPr>
        <w:t xml:space="preserve"> указывает дату и номер заявки в соответствии с письмом о подаче оферты </w:t>
      </w:r>
      <w:r w:rsidR="00D90031" w:rsidRPr="003F430F">
        <w:rPr>
          <w:sz w:val="24"/>
          <w:szCs w:val="24"/>
        </w:rPr>
        <w:t xml:space="preserve">(подраздел </w:t>
      </w:r>
      <w:r w:rsidR="004E0F05">
        <w:fldChar w:fldCharType="begin"/>
      </w:r>
      <w:r w:rsidR="004E0F05">
        <w:instrText xml:space="preserve"> REF _Ref55336310 \r \h  \* MERGEFORMAT </w:instrText>
      </w:r>
      <w:r w:rsidR="004E0F05">
        <w:fldChar w:fldCharType="separate"/>
      </w:r>
      <w:r w:rsidR="00644A23" w:rsidRPr="00644A23">
        <w:rPr>
          <w:sz w:val="24"/>
          <w:szCs w:val="24"/>
        </w:rPr>
        <w:t>5.1</w:t>
      </w:r>
      <w:r w:rsidR="004E0F05">
        <w:fldChar w:fldCharType="end"/>
      </w:r>
      <w:r w:rsidR="00D90031" w:rsidRPr="003F430F">
        <w:rPr>
          <w:sz w:val="24"/>
          <w:szCs w:val="24"/>
        </w:rPr>
        <w:t>)</w:t>
      </w:r>
      <w:r w:rsidR="004F4D80" w:rsidRPr="003F430F">
        <w:rPr>
          <w:sz w:val="24"/>
          <w:szCs w:val="24"/>
        </w:rPr>
        <w:t>.</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Указывается полное наименование юридического лица с расшифровкой его организационно-правовой формы,</w:t>
      </w:r>
      <w:r w:rsidRPr="003F430F">
        <w:rPr>
          <w:sz w:val="24"/>
          <w:szCs w:val="24"/>
        </w:rPr>
        <w:t xml:space="preserve"> адрес Участника.</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Изменение формы справки недопустимо.</w:t>
      </w:r>
    </w:p>
    <w:p w:rsidR="003F430F" w:rsidRPr="003F430F" w:rsidRDefault="003F430F" w:rsidP="003F430F">
      <w:pPr>
        <w:pStyle w:val="aff6"/>
        <w:numPr>
          <w:ilvl w:val="3"/>
          <w:numId w:val="1"/>
        </w:numPr>
        <w:suppressAutoHyphens w:val="0"/>
        <w:spacing w:before="100" w:beforeAutospacing="1" w:line="240" w:lineRule="auto"/>
        <w:rPr>
          <w:snapToGrid w:val="0"/>
          <w:sz w:val="24"/>
          <w:szCs w:val="24"/>
        </w:rPr>
      </w:pPr>
      <w:r w:rsidRPr="003F430F">
        <w:rPr>
          <w:snapToGrid w:val="0"/>
          <w:sz w:val="24"/>
          <w:szCs w:val="24"/>
        </w:rPr>
        <w:t>Графы (поля) таблицы должны содержать информацию, касающуюся только этой графы (поля).</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3F430F" w:rsidRPr="003F430F" w:rsidRDefault="003F430F" w:rsidP="003F430F">
      <w:pPr>
        <w:pStyle w:val="aff6"/>
        <w:numPr>
          <w:ilvl w:val="3"/>
          <w:numId w:val="1"/>
        </w:numPr>
        <w:suppressAutoHyphens w:val="0"/>
        <w:spacing w:before="100" w:beforeAutospacing="1" w:line="240" w:lineRule="auto"/>
        <w:rPr>
          <w:sz w:val="24"/>
          <w:szCs w:val="24"/>
        </w:rPr>
      </w:pPr>
      <w:r w:rsidRPr="003F430F">
        <w:rPr>
          <w:snapToGrid w:val="0"/>
          <w:sz w:val="24"/>
          <w:szCs w:val="24"/>
        </w:rPr>
        <w:t>* В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(№2) и «ОГРН» (№3) - указываются регистрационные данные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Разделы «ИНН» (№9) и «ОГРН» (№10) - указываются регистрационные данные собственников </w:t>
      </w:r>
      <w:r w:rsidR="00C236C0" w:rsidRPr="003F430F">
        <w:rPr>
          <w:sz w:val="24"/>
          <w:szCs w:val="24"/>
        </w:rPr>
        <w:t>Участник</w:t>
      </w:r>
      <w:r w:rsidRPr="003F430F">
        <w:rPr>
          <w:sz w:val="24"/>
          <w:szCs w:val="24"/>
        </w:rPr>
        <w:t>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 xml:space="preserve">Раздел «Наименование краткое» (№4) - указывается краткое наименование </w:t>
      </w:r>
      <w:r w:rsidR="00C236C0" w:rsidRPr="003F430F">
        <w:rPr>
          <w:sz w:val="24"/>
          <w:szCs w:val="24"/>
        </w:rPr>
        <w:t>Участник</w:t>
      </w:r>
      <w:r w:rsidRPr="003F430F">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«Код ОКВЭД» (№5) - указывается код (основные коды) ОКВЭД.</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3F430F">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 xml:space="preserve">выпиской из Единого государственного реестра юридических лиц, </w:t>
      </w:r>
      <w:r w:rsidRPr="00B36655">
        <w:rPr>
          <w:sz w:val="24"/>
          <w:szCs w:val="24"/>
        </w:rPr>
        <w:lastRenderedPageBreak/>
        <w:t>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3F430F"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w:t>
      </w:r>
      <w:r w:rsidRPr="003F430F">
        <w:rPr>
          <w:sz w:val="24"/>
          <w:szCs w:val="24"/>
        </w:rPr>
        <w:t>Наименование/ФИО» (№11) - руководителем; участником (для собственников ООО); акционером (для собственников ЗАО</w:t>
      </w:r>
      <w:r w:rsidR="000D70B6" w:rsidRPr="003F430F">
        <w:rPr>
          <w:sz w:val="24"/>
          <w:szCs w:val="24"/>
        </w:rPr>
        <w:t>, АО</w:t>
      </w:r>
      <w:r w:rsidRPr="003F430F">
        <w:rPr>
          <w:sz w:val="24"/>
          <w:szCs w:val="24"/>
        </w:rPr>
        <w:t xml:space="preserve"> и </w:t>
      </w:r>
      <w:r w:rsidR="000D70B6" w:rsidRPr="003F430F">
        <w:rPr>
          <w:sz w:val="24"/>
          <w:szCs w:val="24"/>
        </w:rPr>
        <w:t>П</w:t>
      </w:r>
      <w:r w:rsidRPr="003F430F">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3F430F" w:rsidRPr="003F430F" w:rsidRDefault="003F430F" w:rsidP="003F430F">
      <w:pPr>
        <w:pStyle w:val="aff6"/>
        <w:numPr>
          <w:ilvl w:val="3"/>
          <w:numId w:val="1"/>
        </w:numPr>
        <w:suppressAutoHyphens w:val="0"/>
        <w:spacing w:before="100" w:beforeAutospacing="1" w:line="240" w:lineRule="auto"/>
        <w:rPr>
          <w:sz w:val="24"/>
          <w:szCs w:val="24"/>
        </w:rPr>
      </w:pPr>
      <w:bookmarkStart w:id="1531" w:name="_Toc329588495"/>
      <w:bookmarkStart w:id="1532" w:name="_Toc423423683"/>
      <w:bookmarkStart w:id="1533" w:name="_Ref440272051"/>
      <w:bookmarkStart w:id="1534" w:name="_Ref440274744"/>
      <w:bookmarkStart w:id="1535" w:name="_Toc471897597"/>
      <w:r w:rsidRPr="003F430F">
        <w:rPr>
          <w:sz w:val="24"/>
          <w:szCs w:val="24"/>
        </w:rPr>
        <w:t>Раздел «Информация о подтверждающих документах (наименование, реквизиты и т.д.)» (№1</w:t>
      </w:r>
      <w:r w:rsidR="00110AAF">
        <w:rPr>
          <w:sz w:val="24"/>
          <w:szCs w:val="24"/>
        </w:rPr>
        <w:t>6</w:t>
      </w:r>
      <w:r w:rsidRPr="003F430F">
        <w:rPr>
          <w:sz w:val="24"/>
          <w:szCs w:val="24"/>
        </w:rPr>
        <w:t>) – указываются документы, на основании которых вносились данные в разделы №№9-13, а также документ, подтверждающий статус участника(ов) общества</w:t>
      </w:r>
      <w:r w:rsidRPr="003F430F">
        <w:rPr>
          <w:snapToGrid w:val="0"/>
          <w:sz w:val="24"/>
          <w:szCs w:val="24"/>
        </w:rPr>
        <w:t xml:space="preserve"> (выписка из ЕГРЮЛ, ЕГРИП, решение (протокол) о назначении исполнительного органа, выписка из реестра акционеров </w:t>
      </w:r>
      <w:r w:rsidRPr="003F430F">
        <w:rPr>
          <w:sz w:val="24"/>
          <w:szCs w:val="24"/>
        </w:rPr>
        <w:t>(список лиц, зарегистрированных в реестре владельцев ценных бумаг) и т.п.). Скан-копии документов, указанных в данном разделе, должны быть приложены Участником к настоящей Форме справки о цепочке собственников участника закупочной процедуры, включая бенефициаров (в том числе конечных) и войти в состав Заявки.</w:t>
      </w:r>
    </w:p>
    <w:p w:rsidR="003F430F" w:rsidRPr="003F430F" w:rsidRDefault="003F430F" w:rsidP="003F430F">
      <w:pPr>
        <w:pStyle w:val="aff6"/>
        <w:numPr>
          <w:ilvl w:val="3"/>
          <w:numId w:val="1"/>
        </w:numPr>
        <w:suppressAutoHyphens w:val="0"/>
        <w:spacing w:before="100" w:beforeAutospacing="1" w:line="240" w:lineRule="auto"/>
        <w:rPr>
          <w:bCs w:val="0"/>
          <w:sz w:val="24"/>
          <w:szCs w:val="24"/>
        </w:rPr>
      </w:pPr>
      <w:r>
        <w:rPr>
          <w:sz w:val="24"/>
          <w:szCs w:val="24"/>
        </w:rPr>
        <w:br w:type="page"/>
      </w:r>
      <w:r w:rsidRPr="003F430F">
        <w:rPr>
          <w:b/>
          <w:bCs w:val="0"/>
          <w:caps/>
          <w:sz w:val="24"/>
          <w:szCs w:val="24"/>
        </w:rPr>
        <w:lastRenderedPageBreak/>
        <w:t>Пример заполнения</w:t>
      </w:r>
      <w:r w:rsidRPr="003F430F">
        <w:rPr>
          <w:bCs w:val="0"/>
          <w:sz w:val="24"/>
          <w:szCs w:val="24"/>
        </w:rPr>
        <w:t xml:space="preserve"> формы «Справка о цепочке собственников участника закупочной процедуры, включая бенефициаров (в том числе конечных)»:</w:t>
      </w:r>
    </w:p>
    <w:tbl>
      <w:tblPr>
        <w:tblW w:w="15677" w:type="dxa"/>
        <w:tblInd w:w="250" w:type="dxa"/>
        <w:tblLayout w:type="fixed"/>
        <w:tblLook w:val="04A0" w:firstRow="1" w:lastRow="0" w:firstColumn="1" w:lastColumn="0" w:noHBand="0" w:noVBand="1"/>
      </w:tblPr>
      <w:tblGrid>
        <w:gridCol w:w="454"/>
        <w:gridCol w:w="822"/>
        <w:gridCol w:w="711"/>
        <w:gridCol w:w="959"/>
        <w:gridCol w:w="707"/>
        <w:gridCol w:w="1134"/>
        <w:gridCol w:w="1025"/>
        <w:gridCol w:w="709"/>
        <w:gridCol w:w="1134"/>
        <w:gridCol w:w="835"/>
        <w:gridCol w:w="1134"/>
        <w:gridCol w:w="1149"/>
        <w:gridCol w:w="1417"/>
        <w:gridCol w:w="993"/>
        <w:gridCol w:w="1198"/>
        <w:gridCol w:w="1296"/>
      </w:tblGrid>
      <w:tr w:rsidR="00110AAF" w:rsidRPr="009040FF" w:rsidTr="009A5A34">
        <w:trPr>
          <w:trHeight w:val="300"/>
        </w:trPr>
        <w:tc>
          <w:tcPr>
            <w:tcW w:w="454" w:type="dxa"/>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5734D7" w:rsidRDefault="00110AAF" w:rsidP="009A5A34">
            <w:pPr>
              <w:spacing w:line="240" w:lineRule="auto"/>
              <w:jc w:val="left"/>
              <w:rPr>
                <w:rFonts w:ascii="Calibri" w:hAnsi="Calibri" w:cs="Calibri"/>
                <w:color w:val="000000"/>
                <w:szCs w:val="24"/>
              </w:rPr>
            </w:pPr>
            <w:r w:rsidRPr="005734D7">
              <w:rPr>
                <w:rFonts w:ascii="Calibri" w:hAnsi="Calibri" w:cs="Calibri"/>
                <w:color w:val="000000"/>
                <w:szCs w:val="24"/>
              </w:rPr>
              <w:t> </w:t>
            </w:r>
          </w:p>
        </w:tc>
        <w:tc>
          <w:tcPr>
            <w:tcW w:w="13927" w:type="dxa"/>
            <w:gridSpan w:val="14"/>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110AAF" w:rsidRPr="009040FF" w:rsidRDefault="00110AAF" w:rsidP="009A5A34">
            <w:pPr>
              <w:spacing w:after="240" w:line="240" w:lineRule="auto"/>
              <w:jc w:val="center"/>
              <w:rPr>
                <w:b/>
                <w:color w:val="000000"/>
                <w:szCs w:val="24"/>
              </w:rPr>
            </w:pPr>
            <w:r w:rsidRPr="009040FF">
              <w:rPr>
                <w:b/>
                <w:bCs w:val="0"/>
                <w:szCs w:val="24"/>
              </w:rPr>
              <w:t>Справка о цепочке собственников участника закупочной процедуры, включая бенефициаров (в том числе конечных)</w:t>
            </w:r>
          </w:p>
          <w:p w:rsidR="00110AAF" w:rsidRPr="009040FF" w:rsidRDefault="00110AAF" w:rsidP="009A5A34">
            <w:pPr>
              <w:spacing w:before="120" w:line="240" w:lineRule="auto"/>
              <w:ind w:firstLine="0"/>
              <w:rPr>
                <w:i/>
                <w:color w:val="000000"/>
                <w:szCs w:val="24"/>
              </w:rPr>
            </w:pPr>
            <w:r w:rsidRPr="009040FF">
              <w:rPr>
                <w:color w:val="000000"/>
                <w:szCs w:val="24"/>
              </w:rPr>
              <w:t xml:space="preserve">Наименование и адрес Участника: </w:t>
            </w:r>
            <w:r w:rsidRPr="009040FF">
              <w:rPr>
                <w:b/>
                <w:color w:val="000000"/>
                <w:szCs w:val="24"/>
                <w:u w:val="single"/>
              </w:rPr>
              <w:t>ООО «Организация-пример», г. Москва, ул. Гоголя, 1</w:t>
            </w:r>
          </w:p>
        </w:tc>
        <w:tc>
          <w:tcPr>
            <w:tcW w:w="1296" w:type="dxa"/>
            <w:tcBorders>
              <w:top w:val="single" w:sz="4" w:space="0" w:color="FFFFFF"/>
              <w:left w:val="single" w:sz="4" w:space="0" w:color="FFFFFF"/>
              <w:bottom w:val="single" w:sz="4" w:space="0" w:color="auto"/>
              <w:right w:val="single" w:sz="4" w:space="0" w:color="FFFFFF"/>
            </w:tcBorders>
          </w:tcPr>
          <w:p w:rsidR="00110AAF" w:rsidRPr="009040FF" w:rsidRDefault="00110AAF" w:rsidP="009A5A34">
            <w:pPr>
              <w:spacing w:after="240" w:line="240" w:lineRule="auto"/>
              <w:jc w:val="center"/>
              <w:rPr>
                <w:b/>
                <w:bCs w:val="0"/>
                <w:szCs w:val="24"/>
              </w:rPr>
            </w:pPr>
          </w:p>
        </w:tc>
      </w:tr>
      <w:tr w:rsidR="00110AAF" w:rsidRPr="009040FF" w:rsidTr="009A5A34">
        <w:trPr>
          <w:trHeight w:val="331"/>
        </w:trPr>
        <w:tc>
          <w:tcPr>
            <w:tcW w:w="454"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 п./п.</w:t>
            </w:r>
          </w:p>
        </w:tc>
        <w:tc>
          <w:tcPr>
            <w:tcW w:w="5358" w:type="dxa"/>
            <w:gridSpan w:val="6"/>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об организации</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w:t>
            </w:r>
          </w:p>
        </w:tc>
        <w:tc>
          <w:tcPr>
            <w:tcW w:w="7860"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цепочке собственников организации (включая конечных бенефициаров)</w:t>
            </w:r>
          </w:p>
        </w:tc>
        <w:tc>
          <w:tcPr>
            <w:tcW w:w="1296" w:type="dxa"/>
            <w:tcBorders>
              <w:top w:val="single" w:sz="4" w:space="0" w:color="auto"/>
              <w:left w:val="single" w:sz="4" w:space="0" w:color="auto"/>
              <w:bottom w:val="single" w:sz="4" w:space="0" w:color="auto"/>
              <w:right w:val="single" w:sz="4" w:space="0" w:color="auto"/>
            </w:tcBorders>
          </w:tcPr>
          <w:p w:rsidR="00110AAF" w:rsidRPr="009040FF" w:rsidRDefault="00110AAF" w:rsidP="009A5A34">
            <w:pPr>
              <w:spacing w:line="240" w:lineRule="auto"/>
              <w:ind w:left="-108" w:right="-108" w:firstLine="108"/>
              <w:jc w:val="center"/>
              <w:rPr>
                <w:b/>
                <w:bCs w:val="0"/>
                <w:color w:val="000000"/>
                <w:sz w:val="16"/>
                <w:szCs w:val="16"/>
              </w:rPr>
            </w:pPr>
          </w:p>
        </w:tc>
      </w:tr>
      <w:tr w:rsidR="00110AAF" w:rsidRPr="009040FF" w:rsidTr="009A5A34">
        <w:trPr>
          <w:trHeight w:val="847"/>
        </w:trPr>
        <w:tc>
          <w:tcPr>
            <w:tcW w:w="454"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82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71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95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 краткое</w:t>
            </w:r>
          </w:p>
        </w:tc>
        <w:tc>
          <w:tcPr>
            <w:tcW w:w="70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Код ОКВЭД</w:t>
            </w:r>
          </w:p>
        </w:tc>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Ф.И.О. руководителя</w:t>
            </w:r>
          </w:p>
        </w:tc>
        <w:tc>
          <w:tcPr>
            <w:tcW w:w="102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руководителя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ИНН</w:t>
            </w:r>
          </w:p>
        </w:tc>
        <w:tc>
          <w:tcPr>
            <w:tcW w:w="8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Наименование/ФИО</w:t>
            </w:r>
          </w:p>
        </w:tc>
        <w:tc>
          <w:tcPr>
            <w:tcW w:w="11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Адрес регистрации</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Серия и номер документа, удостоверяющего личность (для физ. лиц)</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Руководитель/ участник/ акционер/ бенефициар</w:t>
            </w:r>
          </w:p>
        </w:tc>
        <w:tc>
          <w:tcPr>
            <w:tcW w:w="1198" w:type="dxa"/>
            <w:tcBorders>
              <w:top w:val="single" w:sz="4" w:space="0" w:color="auto"/>
              <w:left w:val="single" w:sz="4" w:space="0" w:color="auto"/>
              <w:bottom w:val="single" w:sz="4" w:space="0" w:color="auto"/>
              <w:right w:val="single" w:sz="4" w:space="0" w:color="auto"/>
            </w:tcBorders>
            <w:shd w:val="clear" w:color="auto" w:fill="auto"/>
            <w:vAlign w:val="center"/>
          </w:tcPr>
          <w:p w:rsidR="00110AAF" w:rsidRPr="009040FF" w:rsidRDefault="00110AAF" w:rsidP="009A5A34">
            <w:pPr>
              <w:spacing w:line="240" w:lineRule="auto"/>
              <w:ind w:left="-108" w:right="-46" w:firstLine="108"/>
              <w:jc w:val="center"/>
              <w:rPr>
                <w:b/>
                <w:color w:val="000000"/>
                <w:sz w:val="16"/>
                <w:szCs w:val="16"/>
              </w:rPr>
            </w:pPr>
            <w:r w:rsidRPr="009040FF">
              <w:rPr>
                <w:b/>
                <w:color w:val="000000"/>
                <w:sz w:val="16"/>
                <w:szCs w:val="16"/>
              </w:rPr>
              <w:t>Размер доли (для участников</w:t>
            </w:r>
            <w:r w:rsidRPr="009040FF">
              <w:rPr>
                <w:b/>
                <w:bCs w:val="0"/>
                <w:color w:val="000000"/>
                <w:sz w:val="16"/>
                <w:szCs w:val="16"/>
              </w:rPr>
              <w:t>/ акционеров/ бенефициаров)</w:t>
            </w:r>
          </w:p>
        </w:tc>
        <w:tc>
          <w:tcPr>
            <w:tcW w:w="1296" w:type="dxa"/>
            <w:tcBorders>
              <w:top w:val="single" w:sz="4" w:space="0" w:color="auto"/>
              <w:left w:val="single" w:sz="4" w:space="0" w:color="auto"/>
              <w:bottom w:val="single" w:sz="4" w:space="0" w:color="auto"/>
              <w:right w:val="single" w:sz="4" w:space="0" w:color="auto"/>
            </w:tcBorders>
            <w:vAlign w:val="center"/>
          </w:tcPr>
          <w:p w:rsidR="00110AAF" w:rsidRPr="009040FF" w:rsidRDefault="00110AAF" w:rsidP="009A5A34">
            <w:pPr>
              <w:spacing w:line="240" w:lineRule="auto"/>
              <w:ind w:left="-108" w:right="-108" w:firstLine="108"/>
              <w:jc w:val="center"/>
              <w:rPr>
                <w:b/>
                <w:bCs w:val="0"/>
                <w:color w:val="000000"/>
                <w:sz w:val="16"/>
                <w:szCs w:val="16"/>
              </w:rPr>
            </w:pPr>
            <w:r w:rsidRPr="009040FF">
              <w:rPr>
                <w:b/>
                <w:bCs w:val="0"/>
                <w:color w:val="000000"/>
                <w:sz w:val="16"/>
                <w:szCs w:val="16"/>
              </w:rPr>
              <w:t>Информация о подтверждающих документах (наименование, реквизиты и т.д.)</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right="-250" w:firstLine="3"/>
              <w:jc w:val="center"/>
              <w:rPr>
                <w:b/>
                <w:bCs w:val="0"/>
                <w:color w:val="000000"/>
                <w:sz w:val="14"/>
                <w:szCs w:val="16"/>
              </w:rPr>
            </w:pPr>
            <w:r w:rsidRPr="009040FF">
              <w:rPr>
                <w:b/>
                <w:bCs w:val="0"/>
                <w:color w:val="000000"/>
                <w:sz w:val="14"/>
                <w:szCs w:val="16"/>
              </w:rPr>
              <w:t>2</w:t>
            </w:r>
          </w:p>
        </w:tc>
        <w:tc>
          <w:tcPr>
            <w:tcW w:w="711"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959"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4</w:t>
            </w:r>
          </w:p>
        </w:tc>
        <w:tc>
          <w:tcPr>
            <w:tcW w:w="707"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5</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6</w:t>
            </w:r>
          </w:p>
        </w:tc>
        <w:tc>
          <w:tcPr>
            <w:tcW w:w="1025" w:type="dxa"/>
            <w:tcBorders>
              <w:top w:val="single" w:sz="4" w:space="0" w:color="auto"/>
              <w:left w:val="nil"/>
              <w:bottom w:val="single" w:sz="4" w:space="0" w:color="auto"/>
              <w:right w:val="single" w:sz="4" w:space="0" w:color="auto"/>
            </w:tcBorders>
            <w:shd w:val="clear" w:color="000000" w:fill="FFFFFF"/>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8</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9</w:t>
            </w:r>
          </w:p>
        </w:tc>
        <w:tc>
          <w:tcPr>
            <w:tcW w:w="835"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49"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13</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14</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color w:val="000000"/>
                <w:sz w:val="16"/>
                <w:szCs w:val="16"/>
              </w:rPr>
            </w:pPr>
            <w:r w:rsidRPr="009040FF">
              <w:rPr>
                <w:b/>
                <w:bCs w:val="0"/>
                <w:color w:val="000000"/>
                <w:sz w:val="14"/>
                <w:szCs w:val="16"/>
              </w:rPr>
              <w:t>15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16</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bottom"/>
          </w:tcPr>
          <w:p w:rsidR="00110AAF" w:rsidRPr="009040FF" w:rsidRDefault="00110AAF" w:rsidP="009A5A34">
            <w:pPr>
              <w:spacing w:line="240" w:lineRule="auto"/>
              <w:ind w:firstLine="3"/>
              <w:jc w:val="center"/>
              <w:rPr>
                <w:b/>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w:t>
            </w: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r w:rsidRPr="009040FF">
              <w:rPr>
                <w:bCs w:val="0"/>
                <w:color w:val="000000"/>
                <w:sz w:val="14"/>
                <w:szCs w:val="16"/>
              </w:rPr>
              <w:t>7734567890</w:t>
            </w: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1044567890123</w:t>
            </w: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ООО «Организация-пример»</w:t>
            </w: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45.хх.хх</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Иванов Иван Иванович</w:t>
            </w: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4601 456789</w:t>
            </w: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7751212112</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1056978542145</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ПАО «Пример-1»</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Примерная, 10</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111222333444</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Петров Пётр Петрович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Саранск, ул. Саранская,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7777 888999</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222333444555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Сидоров Сидор Сидорович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 xml:space="preserve">г. Урюпинск, Свободный </w:t>
            </w:r>
            <w:r w:rsidRPr="009040FF">
              <w:rPr>
                <w:bCs w:val="0"/>
                <w:color w:val="000000"/>
                <w:sz w:val="14"/>
                <w:szCs w:val="16"/>
              </w:rPr>
              <w:br/>
              <w:t>пр-т, 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8888 111222</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w:t>
            </w:r>
            <w:r w:rsidRPr="009040FF" w:rsidDel="006B67A3">
              <w:rPr>
                <w:b/>
                <w:bCs w:val="0"/>
                <w:color w:val="000000"/>
                <w:sz w:val="14"/>
                <w:szCs w:val="16"/>
              </w:rPr>
              <w:t xml:space="preserve"> </w:t>
            </w: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7735345355</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5432107654321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«Пример-2»</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Москва, ул. Образцовая, 4</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Список лиц, зарегистрированных в реестре владельцев ценных бумаг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1.2.0</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6158585888</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Галкин Степан Семенович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Саратов, ул. Светлая, 6, кв.7</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1.2.1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987654321123</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Сидорчук Светлана Петровна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Находка, ул. К. Маркса, 1, кв.8</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0125 145678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90%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775456123007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154568484</w:t>
            </w:r>
            <w:r w:rsidRPr="009040FF">
              <w:rPr>
                <w:bCs w:val="0"/>
                <w:color w:val="000000"/>
                <w:sz w:val="14"/>
                <w:szCs w:val="16"/>
              </w:rPr>
              <w:br/>
              <w:t>156468</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ООО «Пример-3»</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Тында, ул. 1 Мая, 4</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25%</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2.1</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7778899111</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Антонов  Максим Антонович</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Таганрог, ул. Разная, стр. 3/2, кв.56</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4545 123456</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2.2</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3334455777</w:t>
            </w: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Задорнова Анна Львовна</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г. Сочи, ул. Садовая, 6, кв.33</w:t>
            </w:r>
          </w:p>
        </w:tc>
        <w:tc>
          <w:tcPr>
            <w:tcW w:w="1417"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2323 145678</w:t>
            </w: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Бенефициар</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100%</w:t>
            </w:r>
          </w:p>
        </w:tc>
        <w:tc>
          <w:tcPr>
            <w:tcW w:w="1296" w:type="dxa"/>
            <w:tcBorders>
              <w:top w:val="single" w:sz="4" w:space="0" w:color="auto"/>
              <w:left w:val="nil"/>
              <w:bottom w:val="single" w:sz="4" w:space="0" w:color="auto"/>
              <w:right w:val="single" w:sz="4" w:space="0" w:color="auto"/>
            </w:tcBorders>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Выписка из ЕГРЮЛ от 01.01.2018</w:t>
            </w: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p>
        </w:tc>
      </w:tr>
      <w:tr w:rsidR="00110AAF" w:rsidRPr="009040FF" w:rsidTr="009A5A34">
        <w:trPr>
          <w:trHeight w:val="225"/>
        </w:trPr>
        <w:tc>
          <w:tcPr>
            <w:tcW w:w="454" w:type="dxa"/>
            <w:tcBorders>
              <w:top w:val="single" w:sz="4" w:space="0" w:color="auto"/>
              <w:left w:val="single" w:sz="4" w:space="0" w:color="auto"/>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auto"/>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3</w:t>
            </w: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Пример Лтд. (Primer Ltd)</w:t>
            </w:r>
          </w:p>
        </w:tc>
        <w:tc>
          <w:tcPr>
            <w:tcW w:w="1149"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Кипр, Лимассол, 45</w:t>
            </w:r>
          </w:p>
        </w:tc>
        <w:tc>
          <w:tcPr>
            <w:tcW w:w="1417" w:type="dxa"/>
            <w:tcBorders>
              <w:top w:val="single" w:sz="4" w:space="0" w:color="auto"/>
              <w:left w:val="nil"/>
              <w:bottom w:val="single" w:sz="4" w:space="0" w:color="auto"/>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Участник</w:t>
            </w:r>
          </w:p>
        </w:tc>
        <w:tc>
          <w:tcPr>
            <w:tcW w:w="1198" w:type="dxa"/>
            <w:tcBorders>
              <w:top w:val="single" w:sz="4" w:space="0" w:color="auto"/>
              <w:left w:val="nil"/>
              <w:bottom w:val="single" w:sz="4" w:space="0" w:color="auto"/>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r w:rsidRPr="009040FF">
              <w:rPr>
                <w:bCs w:val="0"/>
                <w:color w:val="000000"/>
                <w:sz w:val="14"/>
                <w:szCs w:val="16"/>
              </w:rPr>
              <w:t>40%</w:t>
            </w:r>
          </w:p>
        </w:tc>
        <w:tc>
          <w:tcPr>
            <w:tcW w:w="1296" w:type="dxa"/>
            <w:tcBorders>
              <w:top w:val="single" w:sz="4" w:space="0" w:color="auto"/>
              <w:left w:val="nil"/>
              <w:bottom w:val="single" w:sz="4" w:space="0" w:color="auto"/>
              <w:right w:val="single" w:sz="4" w:space="0" w:color="auto"/>
            </w:tcBorders>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Учредительный договор № 25 от 03.03.03</w:t>
            </w:r>
          </w:p>
        </w:tc>
      </w:tr>
      <w:tr w:rsidR="00110AAF" w:rsidRPr="005734D7" w:rsidTr="009A5A34">
        <w:trPr>
          <w:trHeight w:val="225"/>
        </w:trPr>
        <w:tc>
          <w:tcPr>
            <w:tcW w:w="454" w:type="dxa"/>
            <w:tcBorders>
              <w:top w:val="single" w:sz="4" w:space="0" w:color="auto"/>
              <w:left w:val="single" w:sz="4" w:space="0" w:color="auto"/>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822"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right="-250" w:firstLine="3"/>
              <w:jc w:val="center"/>
              <w:rPr>
                <w:bCs w:val="0"/>
                <w:color w:val="000000"/>
                <w:sz w:val="14"/>
                <w:szCs w:val="16"/>
              </w:rPr>
            </w:pPr>
          </w:p>
        </w:tc>
        <w:tc>
          <w:tcPr>
            <w:tcW w:w="711"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959"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7"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1025" w:type="dxa"/>
            <w:tcBorders>
              <w:top w:val="single" w:sz="4" w:space="0" w:color="auto"/>
              <w:left w:val="nil"/>
              <w:bottom w:val="single" w:sz="4" w:space="0" w:color="000000"/>
              <w:right w:val="single" w:sz="4" w:space="0" w:color="auto"/>
            </w:tcBorders>
            <w:shd w:val="clear" w:color="000000" w:fill="FFFFFF"/>
            <w:vAlign w:val="center"/>
          </w:tcPr>
          <w:p w:rsidR="00110AAF" w:rsidRPr="009040FF" w:rsidRDefault="00110AAF" w:rsidP="009A5A34">
            <w:pPr>
              <w:spacing w:line="240" w:lineRule="auto"/>
              <w:ind w:firstLine="3"/>
              <w:jc w:val="center"/>
              <w:rPr>
                <w:bCs w:val="0"/>
                <w:color w:val="000000"/>
                <w:sz w:val="14"/>
                <w:szCs w:val="16"/>
              </w:rPr>
            </w:pPr>
          </w:p>
        </w:tc>
        <w:tc>
          <w:tcPr>
            <w:tcW w:w="70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
                <w:bCs w:val="0"/>
                <w:color w:val="000000"/>
                <w:sz w:val="14"/>
                <w:szCs w:val="16"/>
              </w:rPr>
            </w:pPr>
            <w:r w:rsidRPr="009040FF">
              <w:rPr>
                <w:b/>
                <w:bCs w:val="0"/>
                <w:color w:val="000000"/>
                <w:sz w:val="14"/>
                <w:szCs w:val="16"/>
              </w:rPr>
              <w:t>…</w:t>
            </w: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835"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center"/>
              <w:rPr>
                <w:bCs w:val="0"/>
                <w:color w:val="000000"/>
                <w:sz w:val="14"/>
                <w:szCs w:val="16"/>
              </w:rPr>
            </w:pPr>
          </w:p>
        </w:tc>
        <w:tc>
          <w:tcPr>
            <w:tcW w:w="1134"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p>
        </w:tc>
        <w:tc>
          <w:tcPr>
            <w:tcW w:w="1149" w:type="dxa"/>
            <w:tcBorders>
              <w:top w:val="single" w:sz="4" w:space="0" w:color="auto"/>
              <w:left w:val="nil"/>
              <w:bottom w:val="single" w:sz="4" w:space="0" w:color="000000"/>
              <w:right w:val="single" w:sz="4" w:space="0" w:color="auto"/>
            </w:tcBorders>
            <w:shd w:val="clear" w:color="auto" w:fill="auto"/>
            <w:vAlign w:val="center"/>
          </w:tcPr>
          <w:p w:rsidR="00110AAF" w:rsidRPr="009040FF" w:rsidRDefault="00110AAF" w:rsidP="009A5A34">
            <w:pPr>
              <w:spacing w:line="240" w:lineRule="auto"/>
              <w:ind w:firstLine="3"/>
              <w:jc w:val="left"/>
              <w:rPr>
                <w:bCs w:val="0"/>
                <w:color w:val="000000"/>
                <w:sz w:val="14"/>
                <w:szCs w:val="16"/>
              </w:rPr>
            </w:pPr>
            <w:r w:rsidRPr="009040FF">
              <w:rPr>
                <w:bCs w:val="0"/>
                <w:color w:val="000000"/>
                <w:sz w:val="14"/>
                <w:szCs w:val="16"/>
              </w:rPr>
              <w:t>Martin Fred</w:t>
            </w:r>
          </w:p>
        </w:tc>
        <w:tc>
          <w:tcPr>
            <w:tcW w:w="1417" w:type="dxa"/>
            <w:tcBorders>
              <w:top w:val="single" w:sz="4" w:space="0" w:color="auto"/>
              <w:left w:val="nil"/>
              <w:bottom w:val="single" w:sz="4" w:space="0" w:color="000000"/>
              <w:right w:val="single" w:sz="4" w:space="0" w:color="auto"/>
            </w:tcBorders>
            <w:shd w:val="clear" w:color="auto" w:fill="auto"/>
            <w:vAlign w:val="bottom"/>
          </w:tcPr>
          <w:p w:rsidR="00110AAF" w:rsidRPr="009040FF" w:rsidRDefault="00110AAF" w:rsidP="009A5A34">
            <w:pPr>
              <w:spacing w:line="240" w:lineRule="auto"/>
              <w:ind w:firstLine="3"/>
              <w:jc w:val="center"/>
              <w:rPr>
                <w:bCs w:val="0"/>
                <w:color w:val="000000"/>
                <w:sz w:val="14"/>
                <w:szCs w:val="16"/>
              </w:rPr>
            </w:pPr>
          </w:p>
        </w:tc>
        <w:tc>
          <w:tcPr>
            <w:tcW w:w="993" w:type="dxa"/>
            <w:tcBorders>
              <w:top w:val="single" w:sz="4" w:space="0" w:color="auto"/>
              <w:left w:val="nil"/>
              <w:bottom w:val="single" w:sz="4" w:space="0" w:color="000000"/>
              <w:right w:val="single" w:sz="4" w:space="0" w:color="auto"/>
            </w:tcBorders>
            <w:shd w:val="clear" w:color="auto" w:fill="auto"/>
            <w:vAlign w:val="center"/>
          </w:tcPr>
          <w:p w:rsidR="00110AAF" w:rsidRPr="005734D7" w:rsidRDefault="00110AAF" w:rsidP="009A5A34">
            <w:pPr>
              <w:spacing w:line="240" w:lineRule="auto"/>
              <w:ind w:firstLine="3"/>
              <w:jc w:val="center"/>
              <w:rPr>
                <w:bCs w:val="0"/>
                <w:color w:val="000000"/>
                <w:sz w:val="14"/>
                <w:szCs w:val="16"/>
              </w:rPr>
            </w:pPr>
            <w:r w:rsidRPr="009040FF">
              <w:rPr>
                <w:bCs w:val="0"/>
                <w:color w:val="000000"/>
                <w:sz w:val="14"/>
                <w:szCs w:val="16"/>
              </w:rPr>
              <w:t>Руководитель</w:t>
            </w:r>
          </w:p>
        </w:tc>
        <w:tc>
          <w:tcPr>
            <w:tcW w:w="1198" w:type="dxa"/>
            <w:tcBorders>
              <w:top w:val="single" w:sz="4" w:space="0" w:color="auto"/>
              <w:left w:val="nil"/>
              <w:bottom w:val="single" w:sz="4" w:space="0" w:color="000000"/>
              <w:right w:val="single" w:sz="4" w:space="0" w:color="auto"/>
            </w:tcBorders>
            <w:shd w:val="clear" w:color="auto" w:fill="auto"/>
            <w:vAlign w:val="center"/>
          </w:tcPr>
          <w:p w:rsidR="00110AAF" w:rsidRPr="008D3789" w:rsidRDefault="00110AAF" w:rsidP="009A5A34">
            <w:pPr>
              <w:spacing w:line="240" w:lineRule="auto"/>
              <w:ind w:firstLine="3"/>
              <w:jc w:val="center"/>
              <w:rPr>
                <w:bCs w:val="0"/>
                <w:color w:val="000000"/>
                <w:sz w:val="14"/>
                <w:szCs w:val="16"/>
              </w:rPr>
            </w:pPr>
          </w:p>
        </w:tc>
        <w:tc>
          <w:tcPr>
            <w:tcW w:w="1296" w:type="dxa"/>
            <w:tcBorders>
              <w:top w:val="single" w:sz="4" w:space="0" w:color="auto"/>
              <w:left w:val="nil"/>
              <w:bottom w:val="single" w:sz="4" w:space="0" w:color="000000"/>
              <w:right w:val="single" w:sz="4" w:space="0" w:color="auto"/>
            </w:tcBorders>
          </w:tcPr>
          <w:p w:rsidR="00110AAF" w:rsidRPr="005734D7" w:rsidRDefault="00110AAF" w:rsidP="009A5A34">
            <w:pPr>
              <w:spacing w:line="240" w:lineRule="auto"/>
              <w:ind w:firstLine="3"/>
              <w:jc w:val="left"/>
              <w:rPr>
                <w:bCs w:val="0"/>
                <w:color w:val="000000"/>
                <w:sz w:val="14"/>
                <w:szCs w:val="16"/>
              </w:rPr>
            </w:pPr>
          </w:p>
        </w:tc>
      </w:tr>
    </w:tbl>
    <w:p w:rsidR="003F430F" w:rsidRPr="003F430F" w:rsidRDefault="00110AAF" w:rsidP="003F430F">
      <w:pPr>
        <w:spacing w:line="240" w:lineRule="auto"/>
        <w:rPr>
          <w:szCs w:val="24"/>
        </w:rPr>
      </w:pPr>
      <w:r w:rsidRPr="00F200DC">
        <w:t>Приведённые в форме сведения о физических и юридических лицах являются условными и указаны в качестве примера</w:t>
      </w:r>
      <w:r w:rsidR="003F430F" w:rsidRPr="003F430F">
        <w:t>.</w:t>
      </w:r>
    </w:p>
    <w:p w:rsidR="003F430F" w:rsidRPr="003F430F" w:rsidRDefault="003F430F" w:rsidP="003F430F">
      <w:pPr>
        <w:pStyle w:val="2"/>
        <w:spacing w:line="240" w:lineRule="auto"/>
        <w:sectPr w:rsidR="003F430F" w:rsidRPr="003F430F" w:rsidSect="009A5A34">
          <w:footnotePr>
            <w:numRestart w:val="eachSect"/>
          </w:footnotePr>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531"/>
      <w:bookmarkEnd w:id="1532"/>
      <w:bookmarkEnd w:id="1533"/>
      <w:bookmarkEnd w:id="1534"/>
      <w:bookmarkEnd w:id="1535"/>
    </w:p>
    <w:p w:rsidR="004F4D80" w:rsidRPr="008C4223" w:rsidRDefault="004F4D80" w:rsidP="004F4D80">
      <w:pPr>
        <w:pStyle w:val="3"/>
        <w:rPr>
          <w:szCs w:val="24"/>
        </w:rPr>
      </w:pPr>
      <w:bookmarkStart w:id="1536" w:name="_Toc343690587"/>
      <w:bookmarkStart w:id="1537" w:name="_Toc372294431"/>
      <w:bookmarkStart w:id="1538" w:name="_Toc379288899"/>
      <w:bookmarkStart w:id="1539" w:name="_Toc384734783"/>
      <w:bookmarkStart w:id="1540" w:name="_Toc396984081"/>
      <w:bookmarkStart w:id="1541" w:name="_Toc423423684"/>
      <w:bookmarkStart w:id="1542" w:name="_Toc439170713"/>
      <w:bookmarkStart w:id="1543" w:name="_Toc439172815"/>
      <w:bookmarkStart w:id="1544" w:name="_Toc439173256"/>
      <w:bookmarkStart w:id="1545" w:name="_Toc439238252"/>
      <w:bookmarkStart w:id="1546" w:name="_Toc439252799"/>
      <w:bookmarkStart w:id="1547" w:name="_Toc439323773"/>
      <w:bookmarkStart w:id="1548" w:name="_Toc440361408"/>
      <w:bookmarkStart w:id="1549" w:name="_Toc440376290"/>
      <w:bookmarkStart w:id="1550" w:name="_Toc440382548"/>
      <w:bookmarkStart w:id="1551" w:name="_Toc440447218"/>
      <w:bookmarkStart w:id="1552" w:name="_Toc440620898"/>
      <w:bookmarkStart w:id="1553" w:name="_Toc440631533"/>
      <w:bookmarkStart w:id="1554" w:name="_Toc440875772"/>
      <w:bookmarkStart w:id="1555" w:name="_Toc441131796"/>
      <w:bookmarkStart w:id="1556" w:name="_Toc465865239"/>
      <w:bookmarkStart w:id="1557" w:name="_Toc468976385"/>
      <w:bookmarkStart w:id="1558" w:name="_Toc469483114"/>
      <w:bookmarkStart w:id="1559" w:name="_Toc471897598"/>
      <w:r w:rsidRPr="008C4223">
        <w:rPr>
          <w:szCs w:val="24"/>
        </w:rPr>
        <w:t xml:space="preserve">Форма </w:t>
      </w:r>
      <w:bookmarkEnd w:id="1536"/>
      <w:bookmarkEnd w:id="1537"/>
      <w:bookmarkEnd w:id="1538"/>
      <w:bookmarkEnd w:id="1539"/>
      <w:bookmarkEnd w:id="1540"/>
      <w:bookmarkEnd w:id="1541"/>
      <w:bookmarkEnd w:id="1542"/>
      <w:bookmarkEnd w:id="1543"/>
      <w:bookmarkEnd w:id="1544"/>
      <w:bookmarkEnd w:id="1545"/>
      <w:bookmarkEnd w:id="1546"/>
      <w:r w:rsidR="000D70B6" w:rsidRPr="000D70B6">
        <w:rPr>
          <w:szCs w:val="24"/>
        </w:rPr>
        <w:t>Согласия на обработку персональных данных</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rsidR="004F4D80" w:rsidRPr="008B51A2" w:rsidRDefault="004F4D80" w:rsidP="004F4D80">
      <w:pPr>
        <w:tabs>
          <w:tab w:val="left" w:pos="4757"/>
        </w:tabs>
        <w:spacing w:line="240" w:lineRule="auto"/>
        <w:ind w:left="1134" w:firstLine="0"/>
        <w:jc w:val="left"/>
        <w:rPr>
          <w:sz w:val="24"/>
          <w:szCs w:val="24"/>
        </w:rPr>
      </w:pPr>
      <w:r w:rsidRPr="00910732">
        <w:rPr>
          <w:sz w:val="24"/>
          <w:szCs w:val="24"/>
        </w:rPr>
        <w:t xml:space="preserve">Приложение </w:t>
      </w:r>
      <w:r w:rsidRPr="008B51A2">
        <w:rPr>
          <w:sz w:val="24"/>
          <w:szCs w:val="24"/>
        </w:rPr>
        <w:t>1</w:t>
      </w:r>
      <w:r w:rsidR="00553A57" w:rsidRPr="008B51A2">
        <w:rPr>
          <w:sz w:val="24"/>
          <w:szCs w:val="24"/>
        </w:rPr>
        <w:t>3</w:t>
      </w:r>
      <w:r w:rsidRPr="008B51A2">
        <w:rPr>
          <w:sz w:val="24"/>
          <w:szCs w:val="24"/>
        </w:rPr>
        <w:t xml:space="preserve"> к письму о подаче оферты</w:t>
      </w:r>
      <w:r w:rsidRPr="008B51A2">
        <w:rPr>
          <w:sz w:val="24"/>
          <w:szCs w:val="24"/>
        </w:rPr>
        <w:br/>
        <w:t>от «____»_____________ г. №__________</w:t>
      </w:r>
    </w:p>
    <w:p w:rsidR="004F4D80" w:rsidRPr="008B51A2" w:rsidRDefault="004F4D80" w:rsidP="004F4D80">
      <w:pPr>
        <w:contextualSpacing/>
        <w:jc w:val="right"/>
        <w:rPr>
          <w:sz w:val="24"/>
          <w:szCs w:val="24"/>
        </w:rPr>
      </w:pPr>
    </w:p>
    <w:p w:rsidR="002B5044" w:rsidRPr="008B51A2" w:rsidRDefault="002B5044" w:rsidP="002B5044">
      <w:pPr>
        <w:rPr>
          <w:lang w:eastAsia="ru-RU"/>
        </w:rPr>
      </w:pPr>
    </w:p>
    <w:p w:rsidR="007264F9" w:rsidRPr="007264F9" w:rsidRDefault="007264F9" w:rsidP="007264F9">
      <w:pPr>
        <w:tabs>
          <w:tab w:val="left" w:pos="0"/>
          <w:tab w:val="num" w:pos="1134"/>
        </w:tabs>
        <w:jc w:val="center"/>
        <w:outlineLvl w:val="1"/>
        <w:rPr>
          <w:b/>
          <w:sz w:val="24"/>
          <w:szCs w:val="24"/>
        </w:rPr>
      </w:pPr>
      <w:r w:rsidRPr="007264F9">
        <w:rPr>
          <w:b/>
          <w:sz w:val="24"/>
          <w:szCs w:val="24"/>
        </w:rPr>
        <w:t>Согласие на обработку персональных данных*</w:t>
      </w:r>
    </w:p>
    <w:p w:rsidR="007264F9" w:rsidRPr="007264F9" w:rsidRDefault="007264F9" w:rsidP="007264F9">
      <w:pPr>
        <w:tabs>
          <w:tab w:val="left" w:pos="0"/>
        </w:tabs>
        <w:jc w:val="center"/>
        <w:rPr>
          <w:b/>
          <w:snapToGrid w:val="0"/>
          <w:sz w:val="24"/>
          <w:szCs w:val="24"/>
        </w:rPr>
      </w:pPr>
      <w:r w:rsidRPr="007264F9">
        <w:rPr>
          <w:b/>
          <w:snapToGrid w:val="0"/>
          <w:sz w:val="24"/>
          <w:szCs w:val="24"/>
        </w:rPr>
        <w:t xml:space="preserve">от «_____» ____________ 201____ г. </w:t>
      </w:r>
    </w:p>
    <w:p w:rsidR="007264F9" w:rsidRPr="007264F9" w:rsidRDefault="007264F9" w:rsidP="007264F9">
      <w:pPr>
        <w:jc w:val="center"/>
        <w:rPr>
          <w:sz w:val="24"/>
          <w:szCs w:val="24"/>
        </w:rPr>
      </w:pPr>
    </w:p>
    <w:p w:rsidR="007264F9" w:rsidRPr="007264F9" w:rsidRDefault="007264F9" w:rsidP="007264F9">
      <w:pPr>
        <w:jc w:val="center"/>
        <w:rPr>
          <w:sz w:val="24"/>
          <w:szCs w:val="24"/>
        </w:rPr>
      </w:pPr>
    </w:p>
    <w:p w:rsidR="007264F9" w:rsidRPr="007264F9" w:rsidRDefault="007264F9" w:rsidP="007264F9">
      <w:pPr>
        <w:autoSpaceDE w:val="0"/>
        <w:autoSpaceDN w:val="0"/>
        <w:adjustRightInd w:val="0"/>
        <w:ind w:firstLine="708"/>
        <w:rPr>
          <w:snapToGrid w:val="0"/>
          <w:sz w:val="24"/>
          <w:szCs w:val="24"/>
        </w:rPr>
      </w:pPr>
      <w:r w:rsidRPr="007264F9">
        <w:rPr>
          <w:snapToGrid w:val="0"/>
          <w:sz w:val="24"/>
          <w:szCs w:val="24"/>
        </w:rPr>
        <w:t>Настоящим, ________________________________________________________,</w:t>
      </w:r>
    </w:p>
    <w:p w:rsidR="007264F9" w:rsidRPr="007264F9" w:rsidRDefault="007264F9" w:rsidP="007264F9">
      <w:pPr>
        <w:autoSpaceDE w:val="0"/>
        <w:autoSpaceDN w:val="0"/>
        <w:adjustRightInd w:val="0"/>
        <w:jc w:val="center"/>
        <w:rPr>
          <w:b/>
          <w:i/>
          <w:sz w:val="24"/>
          <w:szCs w:val="24"/>
        </w:rPr>
      </w:pPr>
      <w:r w:rsidRPr="007264F9">
        <w:rPr>
          <w:b/>
          <w:i/>
          <w:sz w:val="24"/>
          <w:szCs w:val="24"/>
        </w:rPr>
        <w:t>(указывается</w:t>
      </w:r>
      <w:r w:rsidRPr="007264F9">
        <w:rPr>
          <w:sz w:val="24"/>
          <w:szCs w:val="24"/>
        </w:rPr>
        <w:t xml:space="preserve"> </w:t>
      </w:r>
      <w:r w:rsidRPr="007264F9">
        <w:rPr>
          <w:b/>
          <w:i/>
          <w:sz w:val="24"/>
          <w:szCs w:val="24"/>
        </w:rPr>
        <w:t>полное наименование участника закупочной процедуры</w:t>
      </w:r>
    </w:p>
    <w:p w:rsidR="007264F9" w:rsidRPr="007264F9" w:rsidRDefault="007264F9" w:rsidP="007264F9">
      <w:pPr>
        <w:autoSpaceDE w:val="0"/>
        <w:autoSpaceDN w:val="0"/>
        <w:adjustRightInd w:val="0"/>
        <w:jc w:val="center"/>
        <w:rPr>
          <w:sz w:val="24"/>
          <w:szCs w:val="24"/>
        </w:rPr>
      </w:pPr>
      <w:r w:rsidRPr="007264F9">
        <w:rPr>
          <w:b/>
          <w:i/>
          <w:sz w:val="24"/>
          <w:szCs w:val="24"/>
        </w:rPr>
        <w:t>____________________________________________________________________________ (потенциального контрагента), контрагента)</w:t>
      </w:r>
    </w:p>
    <w:p w:rsidR="007264F9" w:rsidRPr="007264F9" w:rsidRDefault="007264F9" w:rsidP="007264F9">
      <w:pPr>
        <w:autoSpaceDE w:val="0"/>
        <w:autoSpaceDN w:val="0"/>
        <w:adjustRightInd w:val="0"/>
        <w:ind w:firstLine="709"/>
        <w:rPr>
          <w:sz w:val="24"/>
          <w:szCs w:val="24"/>
        </w:rPr>
      </w:pPr>
      <w:r w:rsidRPr="007264F9">
        <w:rPr>
          <w:sz w:val="24"/>
          <w:szCs w:val="24"/>
        </w:rPr>
        <w:t>Адрес регистрации: _______________________________________________________,</w:t>
      </w:r>
    </w:p>
    <w:p w:rsidR="007264F9" w:rsidRPr="007264F9" w:rsidRDefault="007264F9" w:rsidP="007264F9">
      <w:pPr>
        <w:autoSpaceDE w:val="0"/>
        <w:autoSpaceDN w:val="0"/>
        <w:adjustRightInd w:val="0"/>
        <w:ind w:left="708" w:firstLine="1"/>
        <w:rPr>
          <w:sz w:val="24"/>
          <w:szCs w:val="24"/>
        </w:rPr>
      </w:pPr>
      <w:r w:rsidRPr="007264F9">
        <w:rPr>
          <w:sz w:val="24"/>
          <w:szCs w:val="24"/>
        </w:rPr>
        <w:t xml:space="preserve">Свидетельство о регистрации: _____________________________________________ </w:t>
      </w:r>
    </w:p>
    <w:p w:rsidR="007264F9" w:rsidRPr="007264F9" w:rsidRDefault="007264F9" w:rsidP="007264F9">
      <w:pPr>
        <w:autoSpaceDE w:val="0"/>
        <w:autoSpaceDN w:val="0"/>
        <w:adjustRightInd w:val="0"/>
        <w:ind w:left="4248" w:firstLine="0"/>
        <w:rPr>
          <w:sz w:val="24"/>
          <w:szCs w:val="24"/>
        </w:rPr>
      </w:pPr>
      <w:r w:rsidRPr="007264F9">
        <w:rPr>
          <w:b/>
          <w:i/>
          <w:sz w:val="24"/>
          <w:szCs w:val="24"/>
        </w:rPr>
        <w:t>(указывается серия и номер свидетельства)</w:t>
      </w:r>
    </w:p>
    <w:p w:rsidR="007264F9" w:rsidRPr="007264F9" w:rsidRDefault="007264F9" w:rsidP="007264F9">
      <w:pPr>
        <w:autoSpaceDE w:val="0"/>
        <w:autoSpaceDN w:val="0"/>
        <w:adjustRightInd w:val="0"/>
        <w:ind w:left="708" w:firstLine="1"/>
        <w:rPr>
          <w:b/>
          <w:i/>
          <w:sz w:val="24"/>
          <w:szCs w:val="24"/>
        </w:rPr>
      </w:pPr>
      <w:r w:rsidRPr="007264F9">
        <w:rPr>
          <w:b/>
          <w:i/>
          <w:sz w:val="24"/>
          <w:szCs w:val="24"/>
        </w:rPr>
        <w:t>ИНН__________________________</w:t>
      </w:r>
    </w:p>
    <w:p w:rsidR="007264F9" w:rsidRPr="007264F9" w:rsidRDefault="007264F9" w:rsidP="007264F9">
      <w:pPr>
        <w:autoSpaceDE w:val="0"/>
        <w:autoSpaceDN w:val="0"/>
        <w:adjustRightInd w:val="0"/>
        <w:ind w:firstLine="709"/>
        <w:rPr>
          <w:b/>
          <w:i/>
          <w:sz w:val="24"/>
          <w:szCs w:val="24"/>
        </w:rPr>
      </w:pPr>
      <w:r w:rsidRPr="007264F9">
        <w:rPr>
          <w:b/>
          <w:i/>
          <w:sz w:val="24"/>
          <w:szCs w:val="24"/>
        </w:rPr>
        <w:t>КПП__________________________</w:t>
      </w:r>
    </w:p>
    <w:p w:rsidR="007264F9" w:rsidRPr="007264F9" w:rsidRDefault="007264F9" w:rsidP="007264F9">
      <w:pPr>
        <w:autoSpaceDE w:val="0"/>
        <w:autoSpaceDN w:val="0"/>
        <w:adjustRightInd w:val="0"/>
        <w:ind w:firstLine="708"/>
        <w:rPr>
          <w:sz w:val="24"/>
          <w:szCs w:val="24"/>
        </w:rPr>
      </w:pPr>
      <w:r w:rsidRPr="007264F9">
        <w:rPr>
          <w:b/>
          <w:i/>
          <w:sz w:val="24"/>
          <w:szCs w:val="24"/>
        </w:rPr>
        <w:t>ОГРН_________________________</w:t>
      </w:r>
      <w:r w:rsidRPr="007264F9">
        <w:rPr>
          <w:sz w:val="24"/>
          <w:szCs w:val="24"/>
        </w:rPr>
        <w:t>,</w:t>
      </w:r>
    </w:p>
    <w:p w:rsidR="007264F9" w:rsidRPr="007264F9" w:rsidRDefault="007264F9" w:rsidP="007264F9">
      <w:pPr>
        <w:autoSpaceDE w:val="0"/>
        <w:autoSpaceDN w:val="0"/>
        <w:adjustRightInd w:val="0"/>
        <w:rPr>
          <w:b/>
          <w:i/>
          <w:sz w:val="24"/>
          <w:szCs w:val="24"/>
        </w:rPr>
      </w:pPr>
      <w:r w:rsidRPr="007264F9">
        <w:rPr>
          <w:sz w:val="24"/>
          <w:szCs w:val="24"/>
        </w:rPr>
        <w:t>в лице уполномоченного представителя субъекта персональных данных</w:t>
      </w:r>
      <w:r w:rsidRPr="007264F9">
        <w:rPr>
          <w:b/>
          <w:i/>
          <w:sz w:val="24"/>
          <w:szCs w:val="24"/>
        </w:rPr>
        <w:t xml:space="preserve"> _____________________________________________________________________________</w:t>
      </w:r>
    </w:p>
    <w:p w:rsidR="007264F9" w:rsidRPr="007264F9" w:rsidRDefault="007264F9" w:rsidP="007264F9">
      <w:pPr>
        <w:autoSpaceDE w:val="0"/>
        <w:autoSpaceDN w:val="0"/>
        <w:adjustRightInd w:val="0"/>
        <w:ind w:firstLine="0"/>
        <w:jc w:val="center"/>
        <w:rPr>
          <w:b/>
          <w:bCs w:val="0"/>
          <w:i/>
          <w:iCs/>
          <w:sz w:val="24"/>
          <w:szCs w:val="24"/>
        </w:rPr>
      </w:pPr>
      <w:r w:rsidRPr="007264F9">
        <w:rPr>
          <w:b/>
          <w:i/>
          <w:sz w:val="24"/>
          <w:szCs w:val="24"/>
        </w:rPr>
        <w:t>(указывается Ф.И.О.,</w:t>
      </w:r>
      <w:r w:rsidRPr="007264F9">
        <w:rPr>
          <w:b/>
          <w:bCs w:val="0"/>
          <w:i/>
          <w:iCs/>
          <w:sz w:val="24"/>
          <w:szCs w:val="24"/>
        </w:rPr>
        <w:t xml:space="preserve"> адрес регистрации, номер основного документа, удостоверяющего его личность,</w:t>
      </w:r>
    </w:p>
    <w:p w:rsidR="007264F9" w:rsidRPr="007264F9" w:rsidRDefault="007264F9" w:rsidP="007264F9">
      <w:pPr>
        <w:ind w:firstLine="0"/>
        <w:rPr>
          <w:sz w:val="24"/>
          <w:szCs w:val="24"/>
        </w:rPr>
      </w:pPr>
      <w:r w:rsidRPr="007264F9">
        <w:rPr>
          <w:b/>
          <w:bCs w:val="0"/>
          <w:i/>
          <w:iCs/>
          <w:sz w:val="24"/>
          <w:szCs w:val="24"/>
        </w:rPr>
        <w:t>_____________________________________________________________________________,</w:t>
      </w:r>
    </w:p>
    <w:p w:rsidR="007264F9" w:rsidRPr="007264F9" w:rsidRDefault="007264F9" w:rsidP="007264F9">
      <w:pPr>
        <w:autoSpaceDE w:val="0"/>
        <w:autoSpaceDN w:val="0"/>
        <w:adjustRightInd w:val="0"/>
        <w:ind w:firstLine="540"/>
        <w:jc w:val="center"/>
        <w:rPr>
          <w:b/>
          <w:bCs w:val="0"/>
          <w:i/>
          <w:iCs/>
          <w:sz w:val="24"/>
          <w:szCs w:val="24"/>
        </w:rPr>
      </w:pPr>
      <w:r w:rsidRPr="007264F9">
        <w:rPr>
          <w:b/>
          <w:bCs w:val="0"/>
          <w:i/>
          <w:iCs/>
          <w:sz w:val="24"/>
          <w:szCs w:val="24"/>
        </w:rPr>
        <w:t>сведения о дате выдачи указанного документа и выдавшем его органе, должность и место работы)**</w:t>
      </w:r>
    </w:p>
    <w:p w:rsidR="007264F9" w:rsidRPr="007264F9" w:rsidRDefault="007264F9" w:rsidP="007264F9">
      <w:pPr>
        <w:autoSpaceDE w:val="0"/>
        <w:autoSpaceDN w:val="0"/>
        <w:adjustRightInd w:val="0"/>
        <w:spacing w:line="240" w:lineRule="auto"/>
        <w:rPr>
          <w:sz w:val="24"/>
          <w:szCs w:val="24"/>
        </w:rPr>
      </w:pPr>
      <w:r w:rsidRPr="007264F9">
        <w:rPr>
          <w:b/>
          <w:i/>
          <w:sz w:val="24"/>
          <w:szCs w:val="24"/>
        </w:rPr>
        <w:t>действующего на основании _____________________________</w:t>
      </w:r>
      <w:r w:rsidRPr="007264F9">
        <w:rPr>
          <w:i/>
          <w:sz w:val="24"/>
          <w:szCs w:val="24"/>
        </w:rPr>
        <w:t>,</w:t>
      </w:r>
      <w:r w:rsidRPr="007264F9">
        <w:rPr>
          <w:b/>
          <w:i/>
          <w:sz w:val="24"/>
          <w:szCs w:val="24"/>
        </w:rPr>
        <w:t xml:space="preserve"> </w:t>
      </w:r>
      <w:r w:rsidRPr="007264F9">
        <w:rPr>
          <w:sz w:val="24"/>
          <w:szCs w:val="24"/>
        </w:rPr>
        <w:t xml:space="preserve">дает свое согласие </w:t>
      </w:r>
      <w:r w:rsidRPr="007264F9">
        <w:rPr>
          <w:b/>
          <w:snapToGrid w:val="0"/>
          <w:sz w:val="24"/>
          <w:szCs w:val="24"/>
        </w:rPr>
        <w:t>Публичному акционерному обществу «МРСК Центра»</w:t>
      </w:r>
      <w:r w:rsidRPr="007264F9">
        <w:rPr>
          <w:snapToGrid w:val="0"/>
          <w:sz w:val="24"/>
          <w:szCs w:val="24"/>
        </w:rPr>
        <w:t xml:space="preserve">, зарегистрированному по адресу: </w:t>
      </w:r>
      <w:r w:rsidRPr="007264F9">
        <w:rPr>
          <w:iCs/>
          <w:sz w:val="24"/>
          <w:szCs w:val="24"/>
        </w:rPr>
        <w:t xml:space="preserve">РФ, 127018, г. Москва, ул. 2-я Ямская, 4 </w:t>
      </w:r>
      <w:r w:rsidRPr="007264F9">
        <w:rPr>
          <w:sz w:val="24"/>
          <w:szCs w:val="24"/>
        </w:rPr>
        <w:t>и</w:t>
      </w:r>
      <w:r w:rsidRPr="007264F9">
        <w:rPr>
          <w:i/>
          <w:sz w:val="24"/>
          <w:szCs w:val="24"/>
        </w:rPr>
        <w:t xml:space="preserve"> </w:t>
      </w:r>
      <w:r w:rsidRPr="007264F9">
        <w:rPr>
          <w:b/>
          <w:sz w:val="24"/>
          <w:szCs w:val="24"/>
        </w:rPr>
        <w:t>Публичному акционерному обществу «Российские сети»</w:t>
      </w:r>
      <w:r w:rsidRPr="007264F9">
        <w:rPr>
          <w:sz w:val="24"/>
          <w:szCs w:val="24"/>
        </w:rPr>
        <w:t xml:space="preserve">, </w:t>
      </w:r>
      <w:r w:rsidRPr="007264F9">
        <w:rPr>
          <w:snapToGrid w:val="0"/>
          <w:sz w:val="24"/>
          <w:szCs w:val="24"/>
        </w:rPr>
        <w:t>зарегистрированному по адресу: г. Москва, ул. Беловежская, 4, в отношении</w:t>
      </w:r>
      <w:r w:rsidRPr="007264F9">
        <w:rPr>
          <w:sz w:val="24"/>
          <w:szCs w:val="24"/>
        </w:rPr>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 </w:t>
      </w:r>
      <w:r w:rsidRPr="007264F9">
        <w:rPr>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7264F9">
        <w:rPr>
          <w:sz w:val="24"/>
          <w:szCs w:val="24"/>
        </w:rPr>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w:t>
      </w:r>
      <w:r w:rsidRPr="007264F9">
        <w:rPr>
          <w:sz w:val="24"/>
          <w:szCs w:val="24"/>
        </w:rPr>
        <w:lastRenderedPageBreak/>
        <w:t>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4F9" w:rsidRPr="007264F9" w:rsidRDefault="007264F9" w:rsidP="007264F9">
      <w:pPr>
        <w:spacing w:line="240" w:lineRule="auto"/>
        <w:ind w:firstLine="709"/>
        <w:rPr>
          <w:snapToGrid w:val="0"/>
          <w:sz w:val="24"/>
          <w:szCs w:val="24"/>
        </w:rPr>
      </w:pPr>
      <w:r w:rsidRPr="007264F9">
        <w:rPr>
          <w:snapToGrid w:val="0"/>
          <w:sz w:val="24"/>
          <w:szCs w:val="24"/>
        </w:rPr>
        <w:t xml:space="preserve">Цель обработки персональных данных: </w:t>
      </w:r>
      <w:r w:rsidRPr="007264F9">
        <w:rPr>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7264F9">
        <w:rPr>
          <w:snapToGrid w:val="0"/>
          <w:sz w:val="24"/>
          <w:szCs w:val="24"/>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E1C9E" w:rsidRPr="008434B4" w:rsidRDefault="007264F9" w:rsidP="007264F9">
      <w:pPr>
        <w:widowControl w:val="0"/>
        <w:suppressAutoHyphens w:val="0"/>
        <w:spacing w:before="120" w:line="240" w:lineRule="auto"/>
        <w:ind w:firstLine="709"/>
        <w:rPr>
          <w:bCs w:val="0"/>
          <w:snapToGrid w:val="0"/>
          <w:color w:val="000000"/>
          <w:sz w:val="24"/>
          <w:szCs w:val="24"/>
          <w:lang w:eastAsia="ru-RU"/>
        </w:rPr>
      </w:pPr>
      <w:r w:rsidRPr="007264F9">
        <w:rPr>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7264F9">
        <w:rPr>
          <w:snapToGrid w:val="0"/>
          <w:color w:val="000000"/>
          <w:sz w:val="24"/>
          <w:szCs w:val="24"/>
        </w:rPr>
        <w:t>,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w:t>
      </w: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400"/>
        <w:jc w:val="center"/>
        <w:rPr>
          <w:bCs w:val="0"/>
          <w:sz w:val="26"/>
          <w:szCs w:val="26"/>
          <w:lang w:eastAsia="ru-RU"/>
        </w:rPr>
      </w:pPr>
    </w:p>
    <w:p w:rsidR="009E1C9E" w:rsidRPr="008434B4" w:rsidRDefault="009E1C9E" w:rsidP="009E1C9E">
      <w:pPr>
        <w:widowControl w:val="0"/>
        <w:suppressAutoHyphens w:val="0"/>
        <w:spacing w:line="240" w:lineRule="auto"/>
        <w:ind w:firstLine="709"/>
        <w:rPr>
          <w:bCs w:val="0"/>
          <w:snapToGrid w:val="0"/>
          <w:sz w:val="24"/>
          <w:szCs w:val="24"/>
          <w:lang w:eastAsia="ru-RU"/>
        </w:rPr>
      </w:pPr>
    </w:p>
    <w:p w:rsidR="009E1C9E" w:rsidRPr="008434B4" w:rsidRDefault="009E1C9E" w:rsidP="009E1C9E">
      <w:pPr>
        <w:widowControl w:val="0"/>
        <w:suppressAutoHyphens w:val="0"/>
        <w:spacing w:line="240" w:lineRule="auto"/>
        <w:ind w:firstLine="0"/>
        <w:jc w:val="left"/>
        <w:rPr>
          <w:bCs w:val="0"/>
          <w:color w:val="000000"/>
          <w:sz w:val="26"/>
          <w:szCs w:val="26"/>
          <w:lang w:eastAsia="ru-RU"/>
        </w:rPr>
      </w:pPr>
      <w:r w:rsidRPr="008434B4">
        <w:rPr>
          <w:bCs w:val="0"/>
          <w:color w:val="000000"/>
          <w:sz w:val="26"/>
          <w:szCs w:val="26"/>
          <w:lang w:eastAsia="ru-RU"/>
        </w:rPr>
        <w:t>_______________________                                                   ______________________</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(Подпись субъекта персональных данных/</w:t>
      </w:r>
    </w:p>
    <w:p w:rsidR="009E1C9E" w:rsidRPr="008434B4" w:rsidRDefault="009E1C9E" w:rsidP="009E1C9E">
      <w:pPr>
        <w:widowControl w:val="0"/>
        <w:suppressAutoHyphens w:val="0"/>
        <w:spacing w:line="240" w:lineRule="auto"/>
        <w:ind w:firstLine="0"/>
        <w:jc w:val="left"/>
        <w:rPr>
          <w:bCs w:val="0"/>
          <w:sz w:val="20"/>
          <w:szCs w:val="20"/>
          <w:lang w:eastAsia="ru-RU"/>
        </w:rPr>
      </w:pPr>
      <w:r w:rsidRPr="008434B4">
        <w:rPr>
          <w:bCs w:val="0"/>
          <w:sz w:val="20"/>
          <w:szCs w:val="20"/>
          <w:lang w:eastAsia="ru-RU"/>
        </w:rPr>
        <w:t>уполномоченного представителя</w:t>
      </w:r>
      <w:r w:rsidRPr="008434B4">
        <w:rPr>
          <w:bCs w:val="0"/>
          <w:sz w:val="26"/>
          <w:szCs w:val="26"/>
          <w:lang w:eastAsia="ru-RU"/>
        </w:rPr>
        <w:t xml:space="preserve">)                                                   </w:t>
      </w:r>
      <w:r w:rsidRPr="008434B4">
        <w:rPr>
          <w:bCs w:val="0"/>
          <w:sz w:val="20"/>
          <w:szCs w:val="20"/>
          <w:lang w:eastAsia="ru-RU"/>
        </w:rPr>
        <w:t>(Ф.И.О. и должность подписавшего)</w:t>
      </w:r>
    </w:p>
    <w:p w:rsidR="009E1C9E" w:rsidRPr="008434B4" w:rsidRDefault="009E1C9E" w:rsidP="009E1C9E">
      <w:pPr>
        <w:widowControl w:val="0"/>
        <w:suppressAutoHyphens w:val="0"/>
        <w:spacing w:line="240" w:lineRule="auto"/>
        <w:ind w:firstLine="400"/>
        <w:jc w:val="left"/>
        <w:rPr>
          <w:sz w:val="24"/>
          <w:szCs w:val="20"/>
          <w:lang w:eastAsia="ru-RU"/>
        </w:rPr>
      </w:pPr>
      <w:r w:rsidRPr="008434B4">
        <w:rPr>
          <w:b/>
          <w:sz w:val="24"/>
          <w:szCs w:val="20"/>
          <w:lang w:eastAsia="ru-RU"/>
        </w:rPr>
        <w:t>М.П.</w:t>
      </w:r>
    </w:p>
    <w:p w:rsidR="00910732" w:rsidRPr="008B51A2" w:rsidRDefault="00910732" w:rsidP="00910732">
      <w:pPr>
        <w:spacing w:line="240" w:lineRule="auto"/>
        <w:jc w:val="left"/>
        <w:rPr>
          <w:b/>
          <w:bCs w:val="0"/>
          <w:sz w:val="24"/>
          <w:szCs w:val="24"/>
        </w:rPr>
      </w:pPr>
    </w:p>
    <w:p w:rsidR="00EA3F63" w:rsidRDefault="00EA3F63">
      <w:pPr>
        <w:suppressAutoHyphens w:val="0"/>
        <w:spacing w:line="240" w:lineRule="auto"/>
        <w:ind w:firstLine="0"/>
        <w:jc w:val="left"/>
        <w:rPr>
          <w:lang w:eastAsia="ru-RU"/>
        </w:rPr>
      </w:pPr>
      <w:r>
        <w:rPr>
          <w:lang w:eastAsia="ru-RU"/>
        </w:rPr>
        <w:br w:type="page"/>
      </w:r>
    </w:p>
    <w:p w:rsidR="00910732" w:rsidRPr="008B51A2" w:rsidRDefault="00910732" w:rsidP="00910732">
      <w:pPr>
        <w:pStyle w:val="3"/>
        <w:rPr>
          <w:szCs w:val="24"/>
        </w:rPr>
      </w:pPr>
      <w:bookmarkStart w:id="1560" w:name="_Toc439252801"/>
      <w:bookmarkStart w:id="1561" w:name="_Toc439323774"/>
      <w:bookmarkStart w:id="1562" w:name="_Toc440361409"/>
      <w:bookmarkStart w:id="1563" w:name="_Toc440376291"/>
      <w:bookmarkStart w:id="1564" w:name="_Toc440382549"/>
      <w:bookmarkStart w:id="1565" w:name="_Toc440447219"/>
      <w:bookmarkStart w:id="1566" w:name="_Toc440632380"/>
      <w:bookmarkStart w:id="1567" w:name="_Toc440875152"/>
      <w:bookmarkStart w:id="1568" w:name="_Toc441131139"/>
      <w:bookmarkStart w:id="1569" w:name="_Toc465774662"/>
      <w:bookmarkStart w:id="1570" w:name="_Toc465865240"/>
      <w:bookmarkStart w:id="1571" w:name="_Toc468976386"/>
      <w:bookmarkStart w:id="1572" w:name="_Toc469483115"/>
      <w:bookmarkStart w:id="1573" w:name="_Toc471897599"/>
      <w:r w:rsidRPr="008B51A2">
        <w:rPr>
          <w:szCs w:val="24"/>
        </w:rPr>
        <w:lastRenderedPageBreak/>
        <w:t>Инструкции по заполнению</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p>
    <w:p w:rsidR="007264F9" w:rsidRPr="007264F9" w:rsidRDefault="007264F9" w:rsidP="007264F9">
      <w:pPr>
        <w:pStyle w:val="3"/>
        <w:ind w:left="1134" w:hanging="1134"/>
        <w:jc w:val="both"/>
        <w:rPr>
          <w:b w:val="0"/>
          <w:bCs w:val="0"/>
          <w:szCs w:val="24"/>
        </w:rPr>
      </w:pPr>
      <w:r w:rsidRPr="007264F9">
        <w:rPr>
          <w:b w:val="0"/>
          <w:bCs w:val="0"/>
          <w:szCs w:val="24"/>
        </w:rPr>
        <w:t>* Согласие на обработку персональных данных подписывается уполномоченным представителем субъектов персональных данных собственников/ бенефициаров (в том числе конечных), предоставлять (обрабатывать) свои персональные данные. Дополнительное перечисление собственников/бенефициаров в данной форме не обязательно.</w:t>
      </w:r>
    </w:p>
    <w:p w:rsidR="007264F9" w:rsidRPr="007264F9" w:rsidRDefault="007264F9" w:rsidP="007264F9">
      <w:pPr>
        <w:pStyle w:val="3"/>
        <w:ind w:left="1134" w:hanging="1134"/>
        <w:jc w:val="both"/>
        <w:rPr>
          <w:b w:val="0"/>
          <w:bCs w:val="0"/>
          <w:szCs w:val="24"/>
        </w:rPr>
      </w:pPr>
      <w:r w:rsidRPr="007264F9">
        <w:rPr>
          <w:b w:val="0"/>
          <w:bCs w:val="0"/>
          <w:szCs w:val="2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w:t>
      </w:r>
      <w:r w:rsidRPr="007264F9">
        <w:rPr>
          <w:b w:val="0"/>
          <w:szCs w:val="24"/>
        </w:rPr>
        <w:t xml:space="preserve">регистрации, место работы и занимаемая должность </w:t>
      </w:r>
      <w:r w:rsidRPr="007264F9">
        <w:rPr>
          <w:b w:val="0"/>
          <w:bCs w:val="0"/>
          <w:szCs w:val="24"/>
        </w:rPr>
        <w:t>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w:t>
      </w:r>
    </w:p>
    <w:p w:rsidR="007264F9" w:rsidRPr="007264F9" w:rsidRDefault="007264F9" w:rsidP="007264F9">
      <w:pPr>
        <w:pStyle w:val="3"/>
        <w:ind w:left="1134" w:hanging="1134"/>
        <w:jc w:val="both"/>
        <w:rPr>
          <w:b w:val="0"/>
          <w:bCs w:val="0"/>
          <w:szCs w:val="24"/>
        </w:rPr>
      </w:pPr>
      <w:r w:rsidRPr="007264F9">
        <w:rPr>
          <w:b w:val="0"/>
          <w:bCs w:val="0"/>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«МРСК Центра»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w:t>
      </w:r>
      <w:r w:rsidRPr="007264F9">
        <w:rPr>
          <w:b w:val="0"/>
          <w:szCs w:val="24"/>
        </w:rPr>
        <w:t>– представитель субъектов персональных данных</w:t>
      </w:r>
      <w:r w:rsidRPr="007264F9">
        <w:rPr>
          <w:b w:val="0"/>
          <w:bCs w:val="0"/>
          <w:szCs w:val="24"/>
        </w:rPr>
        <w:t xml:space="preserve"> – получил у руководителя, своих бенефициаров и бенефициаров своих субконтрагентов согласие на представление (обработку) </w:t>
      </w:r>
      <w:r w:rsidRPr="007264F9">
        <w:rPr>
          <w:b w:val="0"/>
          <w:szCs w:val="24"/>
        </w:rPr>
        <w:t xml:space="preserve">указанных сведений и уполномочен должным образом на предоставление согласия на обработку персональных данных в адрес </w:t>
      </w:r>
      <w:r w:rsidRPr="007264F9">
        <w:rPr>
          <w:b w:val="0"/>
          <w:bCs w:val="0"/>
          <w:szCs w:val="24"/>
        </w:rPr>
        <w:t>ПАО «Россети», ПАО «МРСК Центра» и в уполномоченные государственные органы указанных сведений.</w:t>
      </w:r>
    </w:p>
    <w:p w:rsidR="0010618F" w:rsidRDefault="0010618F">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574" w:name="_Ref440272256"/>
      <w:bookmarkStart w:id="1575" w:name="_Ref440272678"/>
      <w:bookmarkStart w:id="1576" w:name="_Ref440274944"/>
      <w:bookmarkStart w:id="1577" w:name="_Toc471897602"/>
      <w:r w:rsidRPr="007A6A39">
        <w:lastRenderedPageBreak/>
        <w:t>Соглашение о неустойке (форма 1</w:t>
      </w:r>
      <w:r w:rsidR="00635719">
        <w:t>4</w:t>
      </w:r>
      <w:r w:rsidRPr="007A6A39">
        <w:t>)</w:t>
      </w:r>
      <w:bookmarkEnd w:id="1574"/>
      <w:bookmarkEnd w:id="1575"/>
      <w:bookmarkEnd w:id="1576"/>
      <w:bookmarkEnd w:id="1577"/>
    </w:p>
    <w:p w:rsidR="007A6A39" w:rsidRPr="007A6A39" w:rsidRDefault="007A6A39" w:rsidP="007A6A39">
      <w:pPr>
        <w:pStyle w:val="3"/>
        <w:rPr>
          <w:szCs w:val="24"/>
        </w:rPr>
      </w:pPr>
      <w:bookmarkStart w:id="1578" w:name="_Toc439170715"/>
      <w:bookmarkStart w:id="1579" w:name="_Toc439172817"/>
      <w:bookmarkStart w:id="1580" w:name="_Toc439173259"/>
      <w:bookmarkStart w:id="1581" w:name="_Toc439238255"/>
      <w:bookmarkStart w:id="1582" w:name="_Toc439252803"/>
      <w:bookmarkStart w:id="1583" w:name="_Toc439323776"/>
      <w:bookmarkStart w:id="1584" w:name="_Toc440361411"/>
      <w:bookmarkStart w:id="1585" w:name="_Toc440376293"/>
      <w:bookmarkStart w:id="1586" w:name="_Toc440382551"/>
      <w:bookmarkStart w:id="1587" w:name="_Toc440447221"/>
      <w:bookmarkStart w:id="1588" w:name="_Toc440620901"/>
      <w:bookmarkStart w:id="1589" w:name="_Toc440631536"/>
      <w:bookmarkStart w:id="1590" w:name="_Toc440875775"/>
      <w:bookmarkStart w:id="1591" w:name="_Toc441131799"/>
      <w:bookmarkStart w:id="1592" w:name="_Toc465865244"/>
      <w:bookmarkStart w:id="1593" w:name="_Toc468976390"/>
      <w:bookmarkStart w:id="1594" w:name="_Toc469483119"/>
      <w:bookmarkStart w:id="1595" w:name="_Toc471897603"/>
      <w:r w:rsidRPr="007A6A39">
        <w:rPr>
          <w:szCs w:val="24"/>
        </w:rPr>
        <w:t>Форма соглашени</w:t>
      </w:r>
      <w:r w:rsidR="00E47073">
        <w:rPr>
          <w:szCs w:val="24"/>
        </w:rPr>
        <w:t>я</w:t>
      </w:r>
      <w:r w:rsidRPr="007A6A39">
        <w:rPr>
          <w:szCs w:val="24"/>
        </w:rPr>
        <w:t xml:space="preserve"> о неустойке</w:t>
      </w:r>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7FCD" w:rsidRPr="007A6A39" w:rsidRDefault="00317FCD" w:rsidP="00317FC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317FCD" w:rsidRPr="007A6A39" w:rsidRDefault="00317FCD" w:rsidP="00317FCD">
      <w:pPr>
        <w:pStyle w:val="afd"/>
        <w:ind w:firstLine="709"/>
        <w:rPr>
          <w:sz w:val="24"/>
          <w:szCs w:val="24"/>
        </w:rPr>
      </w:pP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Участник, подавший Заявку на участие в _____________________________________________________________________________, </w:t>
      </w:r>
    </w:p>
    <w:p w:rsidR="00317FCD" w:rsidRPr="005C3700" w:rsidRDefault="00317FCD" w:rsidP="00317FCD">
      <w:pPr>
        <w:pStyle w:val="afd"/>
        <w:tabs>
          <w:tab w:val="clear" w:pos="9360"/>
        </w:tabs>
        <w:suppressAutoHyphens w:val="0"/>
        <w:jc w:val="both"/>
        <w:rPr>
          <w:sz w:val="24"/>
          <w:szCs w:val="24"/>
        </w:rPr>
      </w:pPr>
      <w:r w:rsidRPr="005C3700">
        <w:rPr>
          <w:vertAlign w:val="subscript"/>
        </w:rPr>
        <w:t>указывается предмет запроса предложений в соответствии с п.</w:t>
      </w:r>
      <w:r w:rsidR="00812BD9" w:rsidRPr="005C3700">
        <w:rPr>
          <w:vertAlign w:val="subscript"/>
        </w:rPr>
        <w:fldChar w:fldCharType="begin"/>
      </w:r>
      <w:r w:rsidRPr="005C3700">
        <w:rPr>
          <w:vertAlign w:val="subscript"/>
        </w:rPr>
        <w:instrText xml:space="preserve"> REF _Ref440275279 \r \h </w:instrText>
      </w:r>
      <w:r w:rsidR="005C3700">
        <w:rPr>
          <w:vertAlign w:val="subscript"/>
        </w:rPr>
        <w:instrText xml:space="preserve"> \* MERGEFORMAT </w:instrText>
      </w:r>
      <w:r w:rsidR="00812BD9" w:rsidRPr="005C3700">
        <w:rPr>
          <w:vertAlign w:val="subscript"/>
        </w:rPr>
      </w:r>
      <w:r w:rsidR="00812BD9" w:rsidRPr="005C3700">
        <w:rPr>
          <w:vertAlign w:val="subscript"/>
        </w:rPr>
        <w:fldChar w:fldCharType="separate"/>
      </w:r>
      <w:r w:rsidR="00644A23" w:rsidRPr="005C3700">
        <w:rPr>
          <w:vertAlign w:val="subscript"/>
        </w:rPr>
        <w:t>1.1.4</w:t>
      </w:r>
      <w:r w:rsidR="00812BD9" w:rsidRPr="005C3700">
        <w:rPr>
          <w:vertAlign w:val="subscript"/>
        </w:rPr>
        <w:fldChar w:fldCharType="end"/>
      </w:r>
      <w:r w:rsidRPr="005C3700">
        <w:rPr>
          <w:vertAlign w:val="subscript"/>
        </w:rPr>
        <w:t xml:space="preserve"> Документации по запросу предложений</w:t>
      </w:r>
    </w:p>
    <w:p w:rsidR="00317FCD" w:rsidRPr="005C3700" w:rsidRDefault="00317FCD" w:rsidP="00317FCD">
      <w:pPr>
        <w:pStyle w:val="afd"/>
        <w:tabs>
          <w:tab w:val="clear" w:pos="9360"/>
        </w:tabs>
        <w:suppressAutoHyphens w:val="0"/>
        <w:jc w:val="both"/>
        <w:rPr>
          <w:sz w:val="24"/>
          <w:szCs w:val="24"/>
        </w:rPr>
      </w:pPr>
    </w:p>
    <w:p w:rsidR="00317FCD" w:rsidRPr="005C3700" w:rsidRDefault="00317FCD" w:rsidP="00317FCD">
      <w:pPr>
        <w:pStyle w:val="afd"/>
        <w:tabs>
          <w:tab w:val="clear" w:pos="9360"/>
        </w:tabs>
        <w:suppressAutoHyphens w:val="0"/>
        <w:jc w:val="both"/>
        <w:rPr>
          <w:sz w:val="24"/>
          <w:szCs w:val="24"/>
        </w:rPr>
      </w:pPr>
      <w:r w:rsidRPr="005C3700">
        <w:rPr>
          <w:sz w:val="24"/>
          <w:szCs w:val="24"/>
        </w:rPr>
        <w:t xml:space="preserve">вне зависимости от формы и места проведения обязуется: </w:t>
      </w:r>
      <w:r w:rsidR="00241CF2" w:rsidRPr="005C3700">
        <w:rPr>
          <w:sz w:val="24"/>
          <w:szCs w:val="24"/>
          <w:lang w:eastAsia="ru-RU"/>
        </w:rPr>
        <w:t xml:space="preserve">1) предоставлять достоверные сведения и/или информацию, нефальсифицированные документы, приведенные в составе Заявки; 2) заключить договор в установленном </w:t>
      </w:r>
      <w:r w:rsidR="00241CF2" w:rsidRPr="005C3700">
        <w:rPr>
          <w:iCs/>
          <w:sz w:val="24"/>
          <w:szCs w:val="24"/>
          <w:lang w:eastAsia="ru-RU"/>
        </w:rPr>
        <w:t>Документацией по запросу предложений</w:t>
      </w:r>
      <w:r w:rsidR="00241CF2" w:rsidRPr="005C3700">
        <w:rPr>
          <w:sz w:val="24"/>
          <w:szCs w:val="24"/>
          <w:lang w:eastAsia="ru-RU"/>
        </w:rPr>
        <w:t xml:space="preserve"> порядке,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lang w:eastAsia="ru-RU"/>
        </w:rPr>
        <w:t xml:space="preserve">; 3) предоставить в соответствии с установленным действующим законодательством обеспечение исполнения договора, в случае признания Участника Победителем запроса предложений либо единственным Участником, соответствующим требованиям </w:t>
      </w:r>
      <w:r w:rsidR="00241CF2" w:rsidRPr="005C3700">
        <w:rPr>
          <w:iCs/>
          <w:sz w:val="24"/>
          <w:szCs w:val="24"/>
          <w:lang w:eastAsia="ru-RU"/>
        </w:rPr>
        <w:t>Документации по запросу предложений</w:t>
      </w:r>
      <w:r w:rsidR="00241CF2" w:rsidRPr="005C3700">
        <w:rPr>
          <w:sz w:val="24"/>
          <w:szCs w:val="24"/>
        </w:rPr>
        <w:t xml:space="preserve"> (</w:t>
      </w:r>
      <w:r w:rsidR="00241CF2" w:rsidRPr="005C3700">
        <w:rPr>
          <w:i/>
          <w:sz w:val="24"/>
          <w:szCs w:val="24"/>
        </w:rPr>
        <w:t>Примечание: если такое обеспечение предусмотрено условиями Запроса предложений</w:t>
      </w:r>
      <w:r w:rsidR="00241CF2" w:rsidRPr="005C3700">
        <w:rPr>
          <w:sz w:val="24"/>
          <w:szCs w:val="24"/>
        </w:rPr>
        <w:t>).</w:t>
      </w:r>
    </w:p>
    <w:p w:rsidR="00317FCD" w:rsidRPr="005C3700" w:rsidRDefault="00317FCD" w:rsidP="00644A23">
      <w:pPr>
        <w:pStyle w:val="afd"/>
        <w:numPr>
          <w:ilvl w:val="0"/>
          <w:numId w:val="64"/>
        </w:numPr>
        <w:tabs>
          <w:tab w:val="clear" w:pos="9360"/>
        </w:tabs>
        <w:suppressAutoHyphens w:val="0"/>
        <w:ind w:left="0" w:firstLine="709"/>
        <w:jc w:val="both"/>
        <w:rPr>
          <w:sz w:val="24"/>
          <w:szCs w:val="24"/>
        </w:rPr>
      </w:pPr>
      <w:r w:rsidRPr="005C3700">
        <w:rPr>
          <w:sz w:val="24"/>
          <w:szCs w:val="24"/>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317FCD" w:rsidRPr="005C3700" w:rsidRDefault="00317FCD" w:rsidP="00317FCD">
      <w:pPr>
        <w:pStyle w:val="afd"/>
        <w:tabs>
          <w:tab w:val="clear" w:pos="9360"/>
        </w:tabs>
        <w:suppressAutoHyphens w:val="0"/>
        <w:jc w:val="both"/>
        <w:rPr>
          <w:sz w:val="24"/>
          <w:szCs w:val="24"/>
        </w:rPr>
      </w:pPr>
      <w:r w:rsidRPr="005C3700">
        <w:rPr>
          <w:vertAlign w:val="subscript"/>
        </w:rPr>
        <w:t xml:space="preserve">указывается предмет запроса предложений в соответствии с п. </w:t>
      </w:r>
      <w:r w:rsidR="004E0F05" w:rsidRPr="005C3700">
        <w:fldChar w:fldCharType="begin"/>
      </w:r>
      <w:r w:rsidR="004E0F05" w:rsidRPr="005C3700">
        <w:instrText xml:space="preserve"> REF _Ref440275279 \r \h  \* MERGEFORMAT </w:instrText>
      </w:r>
      <w:r w:rsidR="004E0F05" w:rsidRPr="005C3700">
        <w:fldChar w:fldCharType="separate"/>
      </w:r>
      <w:r w:rsidR="00644A23" w:rsidRPr="005C3700">
        <w:rPr>
          <w:vertAlign w:val="subscript"/>
        </w:rPr>
        <w:t>1.1.4</w:t>
      </w:r>
      <w:r w:rsidR="004E0F05" w:rsidRPr="005C3700">
        <w:fldChar w:fldCharType="end"/>
      </w:r>
      <w:r w:rsidRPr="005C3700">
        <w:rPr>
          <w:vertAlign w:val="subscript"/>
        </w:rPr>
        <w:t xml:space="preserve"> Документации по запросу предложений</w:t>
      </w:r>
    </w:p>
    <w:p w:rsidR="00311F48" w:rsidRPr="005C3700" w:rsidRDefault="00311F48" w:rsidP="00311F48">
      <w:pPr>
        <w:pStyle w:val="afd"/>
        <w:tabs>
          <w:tab w:val="clear" w:pos="9360"/>
        </w:tabs>
        <w:suppressAutoHyphens w:val="0"/>
        <w:ind w:left="709"/>
        <w:jc w:val="both"/>
        <w:rPr>
          <w:sz w:val="24"/>
          <w:szCs w:val="24"/>
        </w:rPr>
      </w:pPr>
    </w:p>
    <w:p w:rsidR="00311F48" w:rsidRPr="005C3700" w:rsidRDefault="00311F48" w:rsidP="00311F48">
      <w:pPr>
        <w:pStyle w:val="afd"/>
        <w:tabs>
          <w:tab w:val="clear" w:pos="9360"/>
        </w:tabs>
        <w:suppressAutoHyphens w:val="0"/>
        <w:jc w:val="both"/>
        <w:rPr>
          <w:sz w:val="24"/>
          <w:szCs w:val="24"/>
        </w:rPr>
      </w:pPr>
    </w:p>
    <w:p w:rsidR="007A6A39" w:rsidRPr="005C3700" w:rsidRDefault="007A6A39" w:rsidP="00311F48">
      <w:pPr>
        <w:pStyle w:val="afd"/>
        <w:tabs>
          <w:tab w:val="clear" w:pos="9360"/>
        </w:tabs>
        <w:suppressAutoHyphens w:val="0"/>
        <w:jc w:val="both"/>
        <w:rPr>
          <w:sz w:val="24"/>
          <w:szCs w:val="24"/>
        </w:rPr>
      </w:pPr>
      <w:r w:rsidRPr="005C3700">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Стороны установили и согласились с тем, что началом исчисления срока действия настоящего соглашения </w:t>
      </w:r>
      <w:r w:rsidR="005A2CAE" w:rsidRPr="005C3700">
        <w:rPr>
          <w:sz w:val="24"/>
          <w:szCs w:val="24"/>
        </w:rPr>
        <w:t xml:space="preserve">будет считаться дата </w:t>
      </w:r>
      <w:r w:rsidR="00EA1723" w:rsidRPr="005C3700">
        <w:rPr>
          <w:sz w:val="24"/>
          <w:szCs w:val="24"/>
        </w:rPr>
        <w:t>окончания приема</w:t>
      </w:r>
      <w:r w:rsidR="005A2CAE" w:rsidRPr="005C3700">
        <w:rPr>
          <w:sz w:val="24"/>
          <w:szCs w:val="24"/>
        </w:rPr>
        <w:t xml:space="preserve"> поступивших на открытый запрос предложений</w:t>
      </w:r>
      <w:r w:rsidR="00EA1723" w:rsidRPr="005C3700">
        <w:rPr>
          <w:sz w:val="24"/>
          <w:szCs w:val="24"/>
        </w:rPr>
        <w:t xml:space="preserve"> Заявок</w:t>
      </w:r>
      <w:r w:rsidR="005A2CAE" w:rsidRPr="005C3700">
        <w:rPr>
          <w:sz w:val="24"/>
          <w:szCs w:val="24"/>
        </w:rPr>
        <w:t xml:space="preserve">. </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5C3700" w:rsidRDefault="00241CF2" w:rsidP="00644A23">
      <w:pPr>
        <w:pStyle w:val="afd"/>
        <w:numPr>
          <w:ilvl w:val="0"/>
          <w:numId w:val="64"/>
        </w:numPr>
        <w:tabs>
          <w:tab w:val="clear" w:pos="9360"/>
        </w:tabs>
        <w:suppressAutoHyphens w:val="0"/>
        <w:ind w:left="0" w:firstLine="709"/>
        <w:jc w:val="both"/>
        <w:rPr>
          <w:sz w:val="24"/>
          <w:szCs w:val="24"/>
        </w:rPr>
      </w:pPr>
      <w:r w:rsidRPr="005C3700">
        <w:rPr>
          <w:sz w:val="24"/>
          <w:szCs w:val="24"/>
          <w:lang w:eastAsia="ru-RU"/>
        </w:rPr>
        <w:t xml:space="preserve">В случае если Участник будет признан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исполнит все принятые на себя обязательства, а именно: 1) предоставит достоверные сведения и/или информацию, нефальсифицированные документы, приведенные в </w:t>
      </w:r>
      <w:r w:rsidRPr="005C3700">
        <w:rPr>
          <w:sz w:val="24"/>
          <w:szCs w:val="24"/>
          <w:lang w:eastAsia="ru-RU"/>
        </w:rPr>
        <w:lastRenderedPageBreak/>
        <w:t xml:space="preserve">составе Заявки; 2) заключит Договор в установленном </w:t>
      </w:r>
      <w:r w:rsidRPr="005C3700">
        <w:rPr>
          <w:iCs/>
          <w:sz w:val="24"/>
          <w:szCs w:val="24"/>
          <w:lang w:eastAsia="ru-RU"/>
        </w:rPr>
        <w:t>Документацией по запросу предложений</w:t>
      </w:r>
      <w:r w:rsidRPr="005C3700">
        <w:rPr>
          <w:sz w:val="24"/>
          <w:szCs w:val="24"/>
          <w:lang w:eastAsia="ru-RU"/>
        </w:rPr>
        <w:t xml:space="preserve"> порядке; 3</w:t>
      </w:r>
      <w:r w:rsidRPr="005C3700">
        <w:rPr>
          <w:sz w:val="24"/>
          <w:szCs w:val="20"/>
          <w:lang w:eastAsia="ru-RU"/>
        </w:rPr>
        <w:t xml:space="preserve">) </w:t>
      </w:r>
      <w:r w:rsidRPr="005C3700">
        <w:rPr>
          <w:sz w:val="24"/>
          <w:szCs w:val="24"/>
          <w:lang w:eastAsia="ru-RU"/>
        </w:rPr>
        <w:t>предоставит в соответствии с установленным действующим законодательством обеспечение исполнения договора (</w:t>
      </w:r>
      <w:r w:rsidRPr="005C3700">
        <w:rPr>
          <w:i/>
          <w:sz w:val="24"/>
          <w:szCs w:val="24"/>
          <w:lang w:eastAsia="ru-RU"/>
        </w:rPr>
        <w:t>Примечание: если такое обеспечение предусмотрено условиями Запроса предложений</w:t>
      </w:r>
      <w:r w:rsidRPr="005C3700">
        <w:rPr>
          <w:sz w:val="24"/>
          <w:szCs w:val="24"/>
          <w:lang w:eastAsia="ru-RU"/>
        </w:rPr>
        <w:t xml:space="preserve">), соглашение о неустойке прекращается с момента подписания договора Участником, признанного Победителем запроса предложений либо единственным Участником, соответствующим требованиям </w:t>
      </w:r>
      <w:r w:rsidRPr="005C3700">
        <w:rPr>
          <w:iCs/>
          <w:sz w:val="24"/>
          <w:szCs w:val="24"/>
          <w:lang w:eastAsia="ru-RU"/>
        </w:rPr>
        <w:t>Документации по запросу предложений</w:t>
      </w:r>
      <w:r w:rsidRPr="005C3700">
        <w:rPr>
          <w:sz w:val="24"/>
          <w:szCs w:val="24"/>
          <w:lang w:eastAsia="ru-RU"/>
        </w:rPr>
        <w:t xml:space="preserve">, и предоставления обеспечения исполнения договора на условиях, предусмотренных в </w:t>
      </w:r>
      <w:r w:rsidRPr="005C3700">
        <w:rPr>
          <w:iCs/>
          <w:sz w:val="24"/>
          <w:szCs w:val="24"/>
          <w:lang w:eastAsia="ru-RU"/>
        </w:rPr>
        <w:t>Документации по запросу предложений</w:t>
      </w:r>
      <w:r w:rsidR="007A6A39" w:rsidRPr="005C3700">
        <w:rPr>
          <w:sz w:val="24"/>
          <w:szCs w:val="24"/>
        </w:rPr>
        <w:t>.</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5C3700" w:rsidRDefault="007A6A39" w:rsidP="00644A23">
      <w:pPr>
        <w:pStyle w:val="afd"/>
        <w:numPr>
          <w:ilvl w:val="0"/>
          <w:numId w:val="64"/>
        </w:numPr>
        <w:tabs>
          <w:tab w:val="clear" w:pos="9360"/>
        </w:tabs>
        <w:suppressAutoHyphens w:val="0"/>
        <w:ind w:left="0" w:firstLine="709"/>
        <w:jc w:val="both"/>
        <w:rPr>
          <w:sz w:val="24"/>
          <w:szCs w:val="24"/>
        </w:rPr>
      </w:pPr>
      <w:r w:rsidRPr="005C3700">
        <w:rPr>
          <w:sz w:val="24"/>
          <w:szCs w:val="24"/>
        </w:rPr>
        <w:t xml:space="preserve">Настоящее соглашение является неотъемлемой частью письма о подаче оферты и </w:t>
      </w:r>
      <w:r w:rsidR="00311F48" w:rsidRPr="005C3700">
        <w:rPr>
          <w:sz w:val="24"/>
          <w:szCs w:val="24"/>
        </w:rPr>
        <w:t>Заявки</w:t>
      </w:r>
      <w:r w:rsidRPr="005C3700">
        <w:rPr>
          <w:sz w:val="24"/>
          <w:szCs w:val="24"/>
        </w:rPr>
        <w:t xml:space="preserve"> Участника.</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644A23">
      <w:pPr>
        <w:pStyle w:val="afd"/>
        <w:numPr>
          <w:ilvl w:val="0"/>
          <w:numId w:val="64"/>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596" w:name="_Toc439170716"/>
      <w:bookmarkStart w:id="1597" w:name="_Toc439172818"/>
      <w:bookmarkStart w:id="1598" w:name="_Toc439173260"/>
      <w:bookmarkStart w:id="1599" w:name="_Toc439238256"/>
      <w:bookmarkStart w:id="1600" w:name="_Toc439252804"/>
      <w:bookmarkStart w:id="1601" w:name="_Toc439323777"/>
      <w:bookmarkStart w:id="1602" w:name="_Toc440361412"/>
      <w:bookmarkStart w:id="1603" w:name="_Toc440376294"/>
      <w:bookmarkStart w:id="1604" w:name="_Toc440382552"/>
      <w:bookmarkStart w:id="1605" w:name="_Toc440447222"/>
      <w:bookmarkStart w:id="1606" w:name="_Toc440620902"/>
      <w:bookmarkStart w:id="1607" w:name="_Toc440631537"/>
      <w:bookmarkStart w:id="1608" w:name="_Toc440875776"/>
      <w:bookmarkStart w:id="1609" w:name="_Toc441131800"/>
      <w:bookmarkStart w:id="1610" w:name="_Toc465865245"/>
      <w:bookmarkStart w:id="1611" w:name="_Toc468976391"/>
      <w:bookmarkStart w:id="1612" w:name="_Toc469483120"/>
      <w:bookmarkStart w:id="1613" w:name="_Toc471897604"/>
      <w:r w:rsidRPr="007857E5">
        <w:rPr>
          <w:szCs w:val="24"/>
        </w:rPr>
        <w:lastRenderedPageBreak/>
        <w:t>Инструкции по заполнению</w:t>
      </w:r>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317FCD" w:rsidRPr="00317FCD" w:rsidRDefault="00317FCD" w:rsidP="007857E5">
      <w:pPr>
        <w:pStyle w:val="aff6"/>
        <w:numPr>
          <w:ilvl w:val="3"/>
          <w:numId w:val="1"/>
        </w:numPr>
        <w:tabs>
          <w:tab w:val="num" w:pos="1134"/>
          <w:tab w:val="num" w:pos="1276"/>
        </w:tabs>
        <w:suppressAutoHyphens w:val="0"/>
        <w:spacing w:before="100" w:beforeAutospacing="1" w:line="240" w:lineRule="auto"/>
        <w:rPr>
          <w:sz w:val="24"/>
          <w:szCs w:val="24"/>
        </w:rPr>
      </w:pPr>
      <w:r w:rsidRPr="00317FC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9F264D" w:rsidRDefault="009F264D">
      <w:pPr>
        <w:suppressAutoHyphens w:val="0"/>
        <w:spacing w:line="240" w:lineRule="auto"/>
        <w:ind w:firstLine="0"/>
        <w:jc w:val="left"/>
        <w:rPr>
          <w:lang w:eastAsia="ru-RU"/>
        </w:rPr>
        <w:sectPr w:rsidR="009F264D" w:rsidSect="001248B1">
          <w:pgSz w:w="11906" w:h="16838" w:code="9"/>
          <w:pgMar w:top="680" w:right="567" w:bottom="1134" w:left="1134" w:header="680" w:footer="278" w:gutter="0"/>
          <w:cols w:space="708"/>
          <w:titlePg/>
          <w:docGrid w:linePitch="360"/>
        </w:sectPr>
      </w:pPr>
    </w:p>
    <w:p w:rsidR="0010618F" w:rsidRPr="00CC5A3A" w:rsidRDefault="0010618F" w:rsidP="009F264D">
      <w:pPr>
        <w:pStyle w:val="2"/>
        <w:pageBreakBefore/>
        <w:tabs>
          <w:tab w:val="clear" w:pos="0"/>
          <w:tab w:val="clear" w:pos="1700"/>
          <w:tab w:val="num" w:pos="1134"/>
          <w:tab w:val="num" w:pos="5104"/>
        </w:tabs>
        <w:spacing w:before="100" w:beforeAutospacing="1" w:after="100" w:afterAutospacing="1" w:line="240" w:lineRule="auto"/>
      </w:pPr>
      <w:bookmarkStart w:id="1614" w:name="_Ref467752100"/>
      <w:bookmarkStart w:id="1615" w:name="_Ref467752165"/>
      <w:bookmarkStart w:id="1616" w:name="_Ref467752316"/>
      <w:bookmarkStart w:id="1617" w:name="_Ref467752394"/>
      <w:bookmarkStart w:id="1618" w:name="_Toc471897605"/>
      <w:bookmarkStart w:id="1619" w:name="_Ref440272274"/>
      <w:bookmarkStart w:id="1620" w:name="_Ref440274756"/>
      <w:r w:rsidRPr="00CC5A3A">
        <w:lastRenderedPageBreak/>
        <w:t>Расписка  сдачи-приемки соглашения о неустойке (форма 1</w:t>
      </w:r>
      <w:r>
        <w:t>5</w:t>
      </w:r>
      <w:r w:rsidRPr="00CC5A3A">
        <w:t>)</w:t>
      </w:r>
      <w:bookmarkEnd w:id="1614"/>
      <w:bookmarkEnd w:id="1615"/>
      <w:bookmarkEnd w:id="1616"/>
      <w:bookmarkEnd w:id="1617"/>
      <w:bookmarkEnd w:id="1618"/>
    </w:p>
    <w:p w:rsidR="0010618F" w:rsidRPr="00CC5A3A" w:rsidRDefault="0010618F" w:rsidP="0010618F">
      <w:pPr>
        <w:pStyle w:val="3"/>
        <w:rPr>
          <w:szCs w:val="24"/>
        </w:rPr>
      </w:pPr>
      <w:bookmarkStart w:id="1621" w:name="_Toc465865247"/>
      <w:bookmarkStart w:id="1622" w:name="_Toc468976393"/>
      <w:bookmarkStart w:id="1623" w:name="_Toc469483122"/>
      <w:bookmarkStart w:id="1624" w:name="_Toc471897606"/>
      <w:r w:rsidRPr="00CC5A3A">
        <w:rPr>
          <w:szCs w:val="24"/>
        </w:rPr>
        <w:t>Форма Расписки  сдачи-приемки соглашения о неустойке</w:t>
      </w:r>
      <w:bookmarkEnd w:id="1621"/>
      <w:bookmarkEnd w:id="1622"/>
      <w:bookmarkEnd w:id="1623"/>
      <w:bookmarkEnd w:id="1624"/>
    </w:p>
    <w:p w:rsidR="0010618F" w:rsidRPr="00CC5A3A" w:rsidRDefault="0010618F" w:rsidP="0010618F">
      <w:pPr>
        <w:pStyle w:val="26"/>
        <w:tabs>
          <w:tab w:val="clear" w:pos="4536"/>
        </w:tabs>
        <w:spacing w:before="100" w:beforeAutospacing="1" w:after="100" w:afterAutospacing="1"/>
        <w:ind w:firstLine="0"/>
        <w:jc w:val="center"/>
        <w:rPr>
          <w:sz w:val="24"/>
          <w:szCs w:val="24"/>
        </w:rPr>
      </w:pPr>
    </w:p>
    <w:p w:rsidR="0010618F" w:rsidRPr="00CC5A3A" w:rsidRDefault="0010618F" w:rsidP="0010618F">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10618F" w:rsidRPr="00047DE1" w:rsidRDefault="0010618F" w:rsidP="0010618F">
      <w:pPr>
        <w:ind w:firstLine="0"/>
        <w:jc w:val="center"/>
        <w:rPr>
          <w:b/>
          <w:sz w:val="24"/>
          <w:szCs w:val="24"/>
        </w:rPr>
      </w:pPr>
      <w:r w:rsidRPr="00047DE1">
        <w:rPr>
          <w:b/>
          <w:sz w:val="24"/>
          <w:szCs w:val="24"/>
        </w:rPr>
        <w:t>Расписка  сдачи-приемки соглашения о неустойке</w:t>
      </w:r>
    </w:p>
    <w:p w:rsidR="0010618F" w:rsidRPr="00047DE1" w:rsidRDefault="0010618F" w:rsidP="0010618F">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10618F" w:rsidRPr="00047DE1" w:rsidTr="001248B1">
        <w:tc>
          <w:tcPr>
            <w:tcW w:w="14863" w:type="dxa"/>
            <w:gridSpan w:val="7"/>
            <w:shd w:val="clear" w:color="auto" w:fill="auto"/>
          </w:tcPr>
          <w:p w:rsidR="0010618F" w:rsidRPr="00047DE1" w:rsidRDefault="0010618F" w:rsidP="001248B1">
            <w:pPr>
              <w:pStyle w:val="afd"/>
              <w:rPr>
                <w:sz w:val="24"/>
                <w:szCs w:val="24"/>
              </w:rPr>
            </w:pPr>
            <w:r w:rsidRPr="00047DE1">
              <w:rPr>
                <w:b/>
                <w:sz w:val="24"/>
                <w:szCs w:val="24"/>
              </w:rPr>
              <w:t>ПОЛУЧЕНИЕ</w:t>
            </w:r>
            <w:r w:rsidRPr="00047DE1">
              <w:rPr>
                <w:sz w:val="24"/>
                <w:szCs w:val="24"/>
              </w:rPr>
              <w:t>:</w:t>
            </w:r>
          </w:p>
        </w:tc>
      </w:tr>
      <w:tr w:rsidR="0010618F" w:rsidRPr="00047DE1" w:rsidTr="001248B1">
        <w:tc>
          <w:tcPr>
            <w:tcW w:w="2262" w:type="dxa"/>
            <w:shd w:val="clear" w:color="auto" w:fill="auto"/>
          </w:tcPr>
          <w:p w:rsidR="0010618F" w:rsidRPr="00047DE1" w:rsidRDefault="0010618F" w:rsidP="001248B1">
            <w:pPr>
              <w:pStyle w:val="afd"/>
              <w:ind w:right="754"/>
              <w:rPr>
                <w:sz w:val="24"/>
                <w:szCs w:val="24"/>
              </w:rPr>
            </w:pPr>
            <w:r w:rsidRPr="00047DE1">
              <w:rPr>
                <w:sz w:val="24"/>
                <w:szCs w:val="24"/>
              </w:rPr>
              <w:t>Участник</w:t>
            </w:r>
          </w:p>
        </w:tc>
        <w:tc>
          <w:tcPr>
            <w:tcW w:w="3800" w:type="dxa"/>
            <w:shd w:val="clear" w:color="auto" w:fill="auto"/>
          </w:tcPr>
          <w:p w:rsidR="0010618F" w:rsidRPr="00047DE1" w:rsidRDefault="0010618F" w:rsidP="001248B1">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10618F" w:rsidRPr="00047DE1" w:rsidRDefault="0010618F" w:rsidP="001248B1">
            <w:pPr>
              <w:pStyle w:val="afd"/>
              <w:tabs>
                <w:tab w:val="left" w:pos="2995"/>
              </w:tabs>
              <w:rPr>
                <w:sz w:val="24"/>
                <w:szCs w:val="24"/>
              </w:rPr>
            </w:pPr>
            <w:r w:rsidRPr="00047DE1">
              <w:rPr>
                <w:sz w:val="24"/>
                <w:szCs w:val="24"/>
              </w:rPr>
              <w:t>Номер на ЭТП</w:t>
            </w:r>
          </w:p>
        </w:tc>
        <w:tc>
          <w:tcPr>
            <w:tcW w:w="1418" w:type="dxa"/>
            <w:shd w:val="clear" w:color="auto" w:fill="auto"/>
          </w:tcPr>
          <w:p w:rsidR="0010618F" w:rsidRPr="00047DE1" w:rsidRDefault="0010618F" w:rsidP="001248B1">
            <w:pPr>
              <w:pStyle w:val="afd"/>
              <w:tabs>
                <w:tab w:val="left" w:pos="2995"/>
              </w:tabs>
              <w:rPr>
                <w:sz w:val="24"/>
                <w:szCs w:val="24"/>
              </w:rPr>
            </w:pPr>
            <w:r w:rsidRPr="00047DE1">
              <w:rPr>
                <w:sz w:val="24"/>
                <w:szCs w:val="24"/>
              </w:rPr>
              <w:t>Дата передачи</w:t>
            </w:r>
          </w:p>
        </w:tc>
        <w:tc>
          <w:tcPr>
            <w:tcW w:w="1299" w:type="dxa"/>
            <w:shd w:val="clear" w:color="auto" w:fill="auto"/>
          </w:tcPr>
          <w:p w:rsidR="0010618F" w:rsidRPr="00047DE1" w:rsidRDefault="0010618F" w:rsidP="001248B1">
            <w:pPr>
              <w:pStyle w:val="afd"/>
              <w:rPr>
                <w:sz w:val="24"/>
                <w:szCs w:val="24"/>
              </w:rPr>
            </w:pPr>
            <w:r w:rsidRPr="00047DE1">
              <w:rPr>
                <w:sz w:val="24"/>
                <w:szCs w:val="24"/>
              </w:rPr>
              <w:t>Время получения (МСК)</w:t>
            </w:r>
          </w:p>
        </w:tc>
        <w:tc>
          <w:tcPr>
            <w:tcW w:w="2262" w:type="dxa"/>
            <w:shd w:val="clear" w:color="auto" w:fill="auto"/>
          </w:tcPr>
          <w:p w:rsidR="0010618F" w:rsidRPr="00047DE1" w:rsidRDefault="0010618F" w:rsidP="001248B1">
            <w:pPr>
              <w:pStyle w:val="afd"/>
              <w:ind w:right="86"/>
              <w:rPr>
                <w:sz w:val="24"/>
                <w:szCs w:val="24"/>
              </w:rPr>
            </w:pPr>
            <w:r w:rsidRPr="00047DE1">
              <w:rPr>
                <w:sz w:val="24"/>
                <w:szCs w:val="24"/>
              </w:rPr>
              <w:t>Сдал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c>
          <w:tcPr>
            <w:tcW w:w="2263" w:type="dxa"/>
            <w:shd w:val="clear" w:color="auto" w:fill="auto"/>
          </w:tcPr>
          <w:p w:rsidR="0010618F" w:rsidRPr="00047DE1" w:rsidRDefault="0010618F" w:rsidP="001248B1">
            <w:pPr>
              <w:pStyle w:val="afd"/>
              <w:ind w:right="86"/>
              <w:rPr>
                <w:sz w:val="24"/>
                <w:szCs w:val="24"/>
              </w:rPr>
            </w:pPr>
            <w:r w:rsidRPr="00047DE1">
              <w:rPr>
                <w:sz w:val="24"/>
                <w:szCs w:val="24"/>
              </w:rPr>
              <w:t>Получил</w:t>
            </w:r>
          </w:p>
          <w:p w:rsidR="0010618F" w:rsidRPr="00047DE1" w:rsidRDefault="0010618F" w:rsidP="001248B1">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10618F" w:rsidRPr="00047DE1" w:rsidRDefault="0010618F" w:rsidP="001248B1">
            <w:pPr>
              <w:pStyle w:val="afd"/>
              <w:ind w:right="86"/>
              <w:rPr>
                <w:sz w:val="24"/>
                <w:szCs w:val="24"/>
              </w:rPr>
            </w:pPr>
            <w:r w:rsidRPr="00047DE1">
              <w:rPr>
                <w:sz w:val="24"/>
                <w:szCs w:val="24"/>
              </w:rPr>
              <w:t>ФИО/Подпись</w:t>
            </w:r>
          </w:p>
        </w:tc>
      </w:tr>
      <w:tr w:rsidR="0010618F" w:rsidRPr="00047DE1" w:rsidTr="001248B1">
        <w:tc>
          <w:tcPr>
            <w:tcW w:w="2262" w:type="dxa"/>
            <w:shd w:val="clear" w:color="auto" w:fill="auto"/>
          </w:tcPr>
          <w:p w:rsidR="0010618F" w:rsidRPr="00047DE1" w:rsidRDefault="0010618F" w:rsidP="001248B1">
            <w:pPr>
              <w:pStyle w:val="afd"/>
              <w:rPr>
                <w:sz w:val="24"/>
                <w:szCs w:val="24"/>
              </w:rPr>
            </w:pPr>
          </w:p>
          <w:p w:rsidR="0010618F" w:rsidRPr="00047DE1" w:rsidRDefault="0010618F" w:rsidP="001248B1">
            <w:pPr>
              <w:pStyle w:val="afd"/>
              <w:rPr>
                <w:sz w:val="24"/>
                <w:szCs w:val="24"/>
              </w:rPr>
            </w:pPr>
          </w:p>
        </w:tc>
        <w:tc>
          <w:tcPr>
            <w:tcW w:w="3800" w:type="dxa"/>
            <w:shd w:val="clear" w:color="auto" w:fill="auto"/>
          </w:tcPr>
          <w:p w:rsidR="0010618F" w:rsidRPr="00047DE1" w:rsidRDefault="0010618F" w:rsidP="001248B1">
            <w:pPr>
              <w:pStyle w:val="afd"/>
              <w:rPr>
                <w:sz w:val="24"/>
                <w:szCs w:val="24"/>
              </w:rPr>
            </w:pPr>
          </w:p>
        </w:tc>
        <w:tc>
          <w:tcPr>
            <w:tcW w:w="1559" w:type="dxa"/>
            <w:shd w:val="clear" w:color="auto" w:fill="auto"/>
          </w:tcPr>
          <w:p w:rsidR="0010618F" w:rsidRPr="00047DE1" w:rsidRDefault="0010618F" w:rsidP="001248B1">
            <w:pPr>
              <w:pStyle w:val="afd"/>
              <w:rPr>
                <w:sz w:val="24"/>
                <w:szCs w:val="24"/>
              </w:rPr>
            </w:pPr>
          </w:p>
        </w:tc>
        <w:tc>
          <w:tcPr>
            <w:tcW w:w="1418" w:type="dxa"/>
            <w:shd w:val="clear" w:color="auto" w:fill="auto"/>
          </w:tcPr>
          <w:p w:rsidR="0010618F" w:rsidRPr="00047DE1" w:rsidRDefault="0010618F" w:rsidP="001248B1">
            <w:pPr>
              <w:pStyle w:val="afd"/>
              <w:rPr>
                <w:sz w:val="24"/>
                <w:szCs w:val="24"/>
              </w:rPr>
            </w:pPr>
          </w:p>
        </w:tc>
        <w:tc>
          <w:tcPr>
            <w:tcW w:w="1299" w:type="dxa"/>
            <w:shd w:val="clear" w:color="auto" w:fill="auto"/>
          </w:tcPr>
          <w:p w:rsidR="0010618F" w:rsidRPr="00047DE1" w:rsidRDefault="0010618F" w:rsidP="001248B1">
            <w:pPr>
              <w:pStyle w:val="afd"/>
              <w:rPr>
                <w:sz w:val="24"/>
                <w:szCs w:val="24"/>
              </w:rPr>
            </w:pPr>
          </w:p>
        </w:tc>
        <w:tc>
          <w:tcPr>
            <w:tcW w:w="2262" w:type="dxa"/>
            <w:shd w:val="clear" w:color="auto" w:fill="auto"/>
          </w:tcPr>
          <w:p w:rsidR="0010618F" w:rsidRPr="00047DE1" w:rsidRDefault="0010618F" w:rsidP="001248B1">
            <w:pPr>
              <w:pStyle w:val="afd"/>
              <w:rPr>
                <w:sz w:val="24"/>
                <w:szCs w:val="24"/>
              </w:rPr>
            </w:pPr>
          </w:p>
        </w:tc>
        <w:tc>
          <w:tcPr>
            <w:tcW w:w="2263" w:type="dxa"/>
            <w:shd w:val="clear" w:color="auto" w:fill="auto"/>
          </w:tcPr>
          <w:p w:rsidR="0010618F" w:rsidRPr="00047DE1" w:rsidRDefault="0010618F" w:rsidP="001248B1">
            <w:pPr>
              <w:pStyle w:val="afd"/>
              <w:rPr>
                <w:sz w:val="24"/>
                <w:szCs w:val="24"/>
              </w:rPr>
            </w:pPr>
          </w:p>
        </w:tc>
      </w:tr>
    </w:tbl>
    <w:p w:rsidR="0010618F" w:rsidRPr="00CC5A3A" w:rsidRDefault="0010618F" w:rsidP="0010618F">
      <w:pPr>
        <w:pStyle w:val="afd"/>
        <w:rPr>
          <w:szCs w:val="24"/>
        </w:rPr>
      </w:pPr>
    </w:p>
    <w:p w:rsidR="0010618F" w:rsidRDefault="0010618F" w:rsidP="0010618F">
      <w:pPr>
        <w:jc w:val="center"/>
        <w:rPr>
          <w:b/>
          <w:bCs w:val="0"/>
          <w:szCs w:val="24"/>
          <w:u w:val="single"/>
        </w:rPr>
      </w:pPr>
    </w:p>
    <w:p w:rsidR="0010618F" w:rsidRPr="00CC5A3A" w:rsidRDefault="0010618F" w:rsidP="0010618F">
      <w:pPr>
        <w:jc w:val="center"/>
        <w:rPr>
          <w:b/>
          <w:bCs w:val="0"/>
          <w:szCs w:val="24"/>
          <w:u w:val="single"/>
        </w:rPr>
      </w:pPr>
    </w:p>
    <w:p w:rsidR="0010618F" w:rsidRPr="00CC5A3A" w:rsidRDefault="0010618F" w:rsidP="0010618F">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10618F" w:rsidRPr="00CC5A3A" w:rsidRDefault="0010618F" w:rsidP="00644A23">
      <w:pPr>
        <w:pStyle w:val="26"/>
        <w:pageBreakBefore/>
        <w:numPr>
          <w:ilvl w:val="2"/>
          <w:numId w:val="74"/>
        </w:numPr>
        <w:tabs>
          <w:tab w:val="clear" w:pos="2694"/>
          <w:tab w:val="num" w:pos="1134"/>
        </w:tabs>
        <w:ind w:left="1134"/>
        <w:outlineLvl w:val="2"/>
        <w:rPr>
          <w:sz w:val="24"/>
          <w:szCs w:val="24"/>
        </w:rPr>
        <w:sectPr w:rsidR="0010618F" w:rsidRPr="00CC5A3A" w:rsidSect="009F264D">
          <w:pgSz w:w="16838" w:h="11906" w:orient="landscape" w:code="9"/>
          <w:pgMar w:top="1134" w:right="680" w:bottom="567" w:left="1134" w:header="680" w:footer="278" w:gutter="0"/>
          <w:cols w:space="708"/>
          <w:titlePg/>
          <w:docGrid w:linePitch="360"/>
        </w:sectPr>
      </w:pPr>
    </w:p>
    <w:p w:rsidR="0010618F" w:rsidRPr="00CC5A3A" w:rsidRDefault="0010618F" w:rsidP="0010618F">
      <w:pPr>
        <w:pStyle w:val="3"/>
        <w:rPr>
          <w:szCs w:val="24"/>
        </w:rPr>
      </w:pPr>
      <w:bookmarkStart w:id="1625" w:name="_Toc465865248"/>
      <w:bookmarkStart w:id="1626" w:name="_Toc468976394"/>
      <w:bookmarkStart w:id="1627" w:name="_Toc469483123"/>
      <w:bookmarkStart w:id="1628" w:name="_Toc471897607"/>
      <w:r w:rsidRPr="00CC5A3A">
        <w:rPr>
          <w:szCs w:val="24"/>
        </w:rPr>
        <w:lastRenderedPageBreak/>
        <w:t>Инструкции по заполнению</w:t>
      </w:r>
      <w:bookmarkEnd w:id="1625"/>
      <w:bookmarkEnd w:id="1626"/>
      <w:bookmarkEnd w:id="1627"/>
      <w:bookmarkEnd w:id="1628"/>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10618F" w:rsidRPr="00CC5A3A" w:rsidRDefault="0010618F" w:rsidP="00644A23">
      <w:pPr>
        <w:pStyle w:val="aff6"/>
        <w:numPr>
          <w:ilvl w:val="0"/>
          <w:numId w:val="84"/>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10618F" w:rsidRPr="00CC5A3A" w:rsidRDefault="0010618F" w:rsidP="0010618F">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10618F" w:rsidRPr="00CC5A3A" w:rsidRDefault="0010618F" w:rsidP="0010618F">
      <w:pPr>
        <w:ind w:firstLine="0"/>
        <w:rPr>
          <w:bCs w:val="0"/>
          <w:szCs w:val="24"/>
        </w:rPr>
      </w:pP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629" w:name="_Ref468195799"/>
      <w:bookmarkStart w:id="1630" w:name="_Toc47189760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10618F">
        <w:t>6</w:t>
      </w:r>
      <w:r w:rsidR="007857E5" w:rsidRPr="007A6A39">
        <w:t>)</w:t>
      </w:r>
      <w:bookmarkEnd w:id="1619"/>
      <w:bookmarkEnd w:id="1620"/>
      <w:bookmarkEnd w:id="1629"/>
      <w:bookmarkEnd w:id="1630"/>
    </w:p>
    <w:p w:rsidR="007857E5" w:rsidRPr="00E47073" w:rsidRDefault="007857E5" w:rsidP="007857E5">
      <w:pPr>
        <w:pStyle w:val="3"/>
        <w:rPr>
          <w:szCs w:val="24"/>
        </w:rPr>
      </w:pPr>
      <w:bookmarkStart w:id="1631" w:name="_Toc439170718"/>
      <w:bookmarkStart w:id="1632" w:name="_Toc439172820"/>
      <w:bookmarkStart w:id="1633" w:name="_Toc439173262"/>
      <w:bookmarkStart w:id="1634" w:name="_Toc439238258"/>
      <w:bookmarkStart w:id="1635" w:name="_Toc439252806"/>
      <w:bookmarkStart w:id="1636" w:name="_Toc439323779"/>
      <w:bookmarkStart w:id="1637" w:name="_Toc440361414"/>
      <w:bookmarkStart w:id="1638" w:name="_Toc440376296"/>
      <w:bookmarkStart w:id="1639" w:name="_Toc440382554"/>
      <w:bookmarkStart w:id="1640" w:name="_Toc440447224"/>
      <w:bookmarkStart w:id="1641" w:name="_Toc440620904"/>
      <w:bookmarkStart w:id="1642" w:name="_Toc440631539"/>
      <w:bookmarkStart w:id="1643" w:name="_Toc440875778"/>
      <w:bookmarkStart w:id="1644" w:name="_Toc441131802"/>
      <w:bookmarkStart w:id="1645" w:name="_Toc465865250"/>
      <w:bookmarkStart w:id="1646" w:name="_Toc468976396"/>
      <w:bookmarkStart w:id="1647" w:name="_Toc469483125"/>
      <w:bookmarkStart w:id="1648" w:name="_Toc471897609"/>
      <w:r w:rsidRPr="00E47073">
        <w:rPr>
          <w:szCs w:val="24"/>
        </w:rPr>
        <w:t xml:space="preserve">Форма </w:t>
      </w:r>
      <w:bookmarkEnd w:id="1631"/>
      <w:r w:rsidR="00E47073" w:rsidRPr="00E47073">
        <w:rPr>
          <w:szCs w:val="24"/>
        </w:rPr>
        <w:t>согласия Участника налоговым органам на разглашение сведений, составляющих налоговую тайну</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649" w:name="_Toc300142269"/>
      <w:bookmarkStart w:id="1650" w:name="_Toc309735391"/>
      <w:bookmarkStart w:id="165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649"/>
      <w:r w:rsidRPr="007857E5">
        <w:rPr>
          <w:b/>
          <w:bCs w:val="0"/>
          <w:snapToGrid w:val="0"/>
          <w:sz w:val="24"/>
          <w:szCs w:val="24"/>
        </w:rPr>
        <w:t xml:space="preserve"> </w:t>
      </w:r>
      <w:bookmarkEnd w:id="1650"/>
      <w:bookmarkEnd w:id="165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8B51A2" w:rsidRDefault="007857E5" w:rsidP="007857E5">
      <w:pPr>
        <w:spacing w:line="240" w:lineRule="auto"/>
        <w:rPr>
          <w:bCs w:val="0"/>
          <w:snapToGrid w:val="0"/>
          <w:sz w:val="24"/>
          <w:szCs w:val="24"/>
        </w:rPr>
      </w:pPr>
      <w:r w:rsidRPr="008B51A2">
        <w:rPr>
          <w:sz w:val="24"/>
          <w:szCs w:val="24"/>
        </w:rPr>
        <w:t xml:space="preserve">Одновременно соглашаемся на представление налоговыми органами указанных сведений о </w:t>
      </w:r>
      <w:r w:rsidRPr="008B51A2">
        <w:rPr>
          <w:sz w:val="24"/>
          <w:szCs w:val="24"/>
          <w:shd w:val="clear" w:color="auto" w:fill="FFFF99"/>
        </w:rPr>
        <w:t>{указывается полное наименование Участника закупочной процедуры, ИНН}</w:t>
      </w:r>
      <w:r w:rsidRPr="008B51A2">
        <w:rPr>
          <w:sz w:val="24"/>
          <w:szCs w:val="24"/>
        </w:rPr>
        <w:t xml:space="preserve"> </w:t>
      </w:r>
      <w:r w:rsidR="0010618F" w:rsidRPr="008B51A2">
        <w:rPr>
          <w:sz w:val="24"/>
          <w:szCs w:val="24"/>
        </w:rPr>
        <w:t>в адрес ПАО «МРСК Центра» (ИНН 6901067107, ОГРН 1046900099498)</w:t>
      </w:r>
      <w:r w:rsidRPr="008B51A2">
        <w:rPr>
          <w:sz w:val="24"/>
          <w:szCs w:val="24"/>
        </w:rPr>
        <w:t>.</w:t>
      </w:r>
    </w:p>
    <w:p w:rsidR="007857E5" w:rsidRPr="008B51A2"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8B51A2">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652" w:name="_Toc439170719"/>
      <w:bookmarkStart w:id="1653" w:name="_Toc439172821"/>
      <w:bookmarkStart w:id="1654" w:name="_Toc439173263"/>
      <w:bookmarkStart w:id="1655" w:name="_Toc439238259"/>
      <w:bookmarkStart w:id="1656" w:name="_Toc439252807"/>
      <w:bookmarkStart w:id="1657" w:name="_Toc439323780"/>
      <w:bookmarkStart w:id="1658" w:name="_Toc440361415"/>
      <w:bookmarkStart w:id="1659" w:name="_Toc440376297"/>
      <w:bookmarkStart w:id="1660" w:name="_Toc440382555"/>
      <w:bookmarkStart w:id="1661" w:name="_Toc440447225"/>
      <w:bookmarkStart w:id="1662" w:name="_Toc440620905"/>
      <w:bookmarkStart w:id="1663" w:name="_Toc440631540"/>
      <w:bookmarkStart w:id="1664" w:name="_Toc440875779"/>
      <w:bookmarkStart w:id="1665" w:name="_Toc441131803"/>
      <w:bookmarkStart w:id="1666" w:name="_Toc465865251"/>
      <w:bookmarkStart w:id="1667" w:name="_Toc468976397"/>
      <w:bookmarkStart w:id="1668" w:name="_Toc469483126"/>
      <w:bookmarkStart w:id="1669" w:name="_Toc471897610"/>
      <w:r w:rsidRPr="007857E5">
        <w:rPr>
          <w:szCs w:val="24"/>
        </w:rPr>
        <w:lastRenderedPageBreak/>
        <w:t>Инструкции по заполнению</w:t>
      </w:r>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FB7116">
          <w:headerReference w:type="even" r:id="rId60"/>
          <w:headerReference w:type="default" r:id="rId61"/>
          <w:footerReference w:type="even" r:id="rId62"/>
          <w:headerReference w:type="first" r:id="rId63"/>
          <w:footerReference w:type="first" r:id="rId64"/>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70" w:name="_Ref93268095"/>
      <w:bookmarkStart w:id="1671" w:name="_Ref93268099"/>
      <w:bookmarkStart w:id="1672" w:name="_Toc98253958"/>
      <w:bookmarkStart w:id="1673" w:name="_Toc165173884"/>
      <w:bookmarkStart w:id="1674" w:name="_Toc423423678"/>
      <w:bookmarkStart w:id="1675" w:name="_Ref440272510"/>
      <w:bookmarkStart w:id="1676" w:name="_Ref440274961"/>
      <w:bookmarkStart w:id="1677" w:name="_Ref90381141"/>
      <w:bookmarkStart w:id="1678" w:name="_Toc90385121"/>
      <w:bookmarkStart w:id="1679" w:name="_Toc98253952"/>
      <w:bookmarkStart w:id="1680" w:name="_Toc165173878"/>
      <w:bookmarkStart w:id="1681" w:name="_Toc423427449"/>
      <w:bookmarkStart w:id="1682" w:name="_Toc471897611"/>
      <w:r w:rsidRPr="00843BBD">
        <w:lastRenderedPageBreak/>
        <w:t xml:space="preserve">План распределения объемов </w:t>
      </w:r>
      <w:r w:rsidR="00D35266">
        <w:rPr>
          <w:color w:val="000000"/>
        </w:rPr>
        <w:t>выполнения работ</w:t>
      </w:r>
      <w:r w:rsidRPr="00843BBD">
        <w:t xml:space="preserve"> между </w:t>
      </w:r>
      <w:r>
        <w:t>Участником</w:t>
      </w:r>
      <w:r w:rsidRPr="00843BBD">
        <w:t xml:space="preserve"> и </w:t>
      </w:r>
      <w:r w:rsidR="00D35266">
        <w:t>субподрядчиками</w:t>
      </w:r>
      <w:r w:rsidRPr="00843BBD">
        <w:t xml:space="preserve"> </w:t>
      </w:r>
      <w:r w:rsidRPr="00843BBD">
        <w:rPr>
          <w:color w:val="000000"/>
        </w:rPr>
        <w:t>(форма </w:t>
      </w:r>
      <w:r w:rsidRPr="00843BBD">
        <w:rPr>
          <w:noProof/>
          <w:color w:val="000000"/>
        </w:rPr>
        <w:t>1</w:t>
      </w:r>
      <w:r w:rsidR="0010618F">
        <w:rPr>
          <w:noProof/>
          <w:color w:val="000000"/>
        </w:rPr>
        <w:t>7</w:t>
      </w:r>
      <w:r w:rsidRPr="00843BBD">
        <w:rPr>
          <w:color w:val="000000"/>
        </w:rPr>
        <w:t>)</w:t>
      </w:r>
      <w:bookmarkEnd w:id="1670"/>
      <w:bookmarkEnd w:id="1671"/>
      <w:bookmarkEnd w:id="1672"/>
      <w:bookmarkEnd w:id="1673"/>
      <w:bookmarkEnd w:id="1674"/>
      <w:bookmarkEnd w:id="1675"/>
      <w:bookmarkEnd w:id="1676"/>
      <w:bookmarkEnd w:id="1677"/>
      <w:bookmarkEnd w:id="1678"/>
      <w:bookmarkEnd w:id="1679"/>
      <w:bookmarkEnd w:id="1680"/>
      <w:bookmarkEnd w:id="1681"/>
      <w:bookmarkEnd w:id="1682"/>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683" w:name="_Toc90385125"/>
      <w:bookmarkStart w:id="1684" w:name="_Toc439170705"/>
      <w:bookmarkStart w:id="1685" w:name="_Toc439172807"/>
      <w:bookmarkStart w:id="1686" w:name="_Toc439173268"/>
      <w:bookmarkStart w:id="1687" w:name="_Toc439238264"/>
      <w:bookmarkStart w:id="1688" w:name="_Toc439252812"/>
      <w:bookmarkStart w:id="1689" w:name="_Toc439323785"/>
      <w:bookmarkStart w:id="1690" w:name="_Toc440361420"/>
      <w:bookmarkStart w:id="1691" w:name="_Toc440376302"/>
      <w:bookmarkStart w:id="1692" w:name="_Toc440382560"/>
      <w:bookmarkStart w:id="1693" w:name="_Toc440447230"/>
      <w:bookmarkStart w:id="1694" w:name="_Toc440620910"/>
      <w:bookmarkStart w:id="1695" w:name="_Toc440631545"/>
      <w:bookmarkStart w:id="1696" w:name="_Toc440875781"/>
      <w:bookmarkStart w:id="1697" w:name="_Toc441131805"/>
      <w:bookmarkStart w:id="1698" w:name="_Toc465865253"/>
      <w:bookmarkStart w:id="1699" w:name="_Toc468976399"/>
      <w:bookmarkStart w:id="1700" w:name="_Toc469483128"/>
      <w:bookmarkStart w:id="1701" w:name="_Toc471897612"/>
      <w:r w:rsidRPr="00D904EF">
        <w:rPr>
          <w:szCs w:val="24"/>
        </w:rPr>
        <w:t xml:space="preserve">Форма </w:t>
      </w:r>
      <w:bookmarkEnd w:id="1683"/>
      <w:bookmarkEnd w:id="1684"/>
      <w:bookmarkEnd w:id="1685"/>
      <w:bookmarkEnd w:id="1686"/>
      <w:bookmarkEnd w:id="1687"/>
      <w:bookmarkEnd w:id="1688"/>
      <w:bookmarkEnd w:id="1689"/>
      <w:bookmarkEnd w:id="1690"/>
      <w:r w:rsidR="00C718E2">
        <w:rPr>
          <w:szCs w:val="24"/>
        </w:rPr>
        <w:t xml:space="preserve">Плана </w:t>
      </w:r>
      <w:r w:rsidR="00C718E2" w:rsidRPr="00843BBD">
        <w:rPr>
          <w:szCs w:val="24"/>
        </w:rPr>
        <w:t xml:space="preserve">распределения объемов </w:t>
      </w:r>
      <w:r w:rsidR="00D35266">
        <w:rPr>
          <w:color w:val="000000"/>
          <w:szCs w:val="24"/>
        </w:rPr>
        <w:t>выполнения работ</w:t>
      </w:r>
      <w:r w:rsidR="00C718E2" w:rsidRPr="00843BBD">
        <w:rPr>
          <w:szCs w:val="24"/>
        </w:rPr>
        <w:t xml:space="preserve"> между </w:t>
      </w:r>
      <w:r w:rsidR="00C718E2">
        <w:t>Участником</w:t>
      </w:r>
      <w:r w:rsidR="00C718E2" w:rsidRPr="00843BBD">
        <w:rPr>
          <w:szCs w:val="24"/>
        </w:rPr>
        <w:t xml:space="preserve"> и </w:t>
      </w:r>
      <w:bookmarkEnd w:id="1691"/>
      <w:bookmarkEnd w:id="1692"/>
      <w:bookmarkEnd w:id="1693"/>
      <w:r w:rsidR="00D35266">
        <w:rPr>
          <w:szCs w:val="24"/>
        </w:rPr>
        <w:t>субподрядчиками</w:t>
      </w:r>
      <w:bookmarkEnd w:id="1694"/>
      <w:bookmarkEnd w:id="1695"/>
      <w:bookmarkEnd w:id="1696"/>
      <w:bookmarkEnd w:id="1697"/>
      <w:bookmarkEnd w:id="1698"/>
      <w:bookmarkEnd w:id="1699"/>
      <w:bookmarkEnd w:id="1700"/>
      <w:bookmarkEnd w:id="170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 xml:space="preserve">План распределения объемов </w:t>
      </w:r>
      <w:r w:rsidR="00D35266" w:rsidRPr="00D35266">
        <w:rPr>
          <w:b/>
          <w:sz w:val="24"/>
          <w:szCs w:val="24"/>
        </w:rPr>
        <w:t>выполнения работ</w:t>
      </w:r>
      <w:r w:rsidR="00D35266" w:rsidRPr="00843BBD">
        <w:rPr>
          <w:szCs w:val="24"/>
        </w:rPr>
        <w:t xml:space="preserve"> </w:t>
      </w:r>
      <w:r w:rsidRPr="00C718E2">
        <w:rPr>
          <w:b/>
          <w:sz w:val="24"/>
          <w:szCs w:val="24"/>
        </w:rPr>
        <w:t xml:space="preserve">между Участником и </w:t>
      </w:r>
      <w:r w:rsidR="00D35266">
        <w:rPr>
          <w:b/>
          <w:sz w:val="24"/>
          <w:szCs w:val="24"/>
        </w:rPr>
        <w:t>субподрядчиками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Наименование </w:t>
            </w:r>
            <w:r w:rsidR="00D35266">
              <w:rPr>
                <w:b/>
              </w:rPr>
              <w:t>работ</w:t>
            </w:r>
          </w:p>
        </w:tc>
        <w:tc>
          <w:tcPr>
            <w:tcW w:w="2288" w:type="dxa"/>
            <w:vMerge w:val="restart"/>
            <w:vAlign w:val="center"/>
          </w:tcPr>
          <w:p w:rsidR="00635719" w:rsidRPr="008E5EA3" w:rsidRDefault="00635719" w:rsidP="00D35266">
            <w:pPr>
              <w:pStyle w:val="aff0"/>
              <w:spacing w:before="0" w:after="0"/>
              <w:ind w:left="0" w:right="0"/>
              <w:jc w:val="center"/>
              <w:rPr>
                <w:b/>
              </w:rPr>
            </w:pPr>
            <w:r w:rsidRPr="008E5EA3">
              <w:rPr>
                <w:b/>
              </w:rPr>
              <w:t>Наименование организации,</w:t>
            </w:r>
            <w:r w:rsidR="00C718E2">
              <w:rPr>
                <w:b/>
              </w:rPr>
              <w:t xml:space="preserve"> </w:t>
            </w:r>
            <w:r w:rsidR="00D35266">
              <w:rPr>
                <w:b/>
              </w:rPr>
              <w:t>выполняющей</w:t>
            </w:r>
            <w:r w:rsidR="00C718E2" w:rsidRPr="00C718E2">
              <w:rPr>
                <w:b/>
              </w:rPr>
              <w:t xml:space="preserve"> данный объем </w:t>
            </w:r>
            <w:r w:rsidR="00D35266">
              <w:rPr>
                <w:b/>
              </w:rPr>
              <w:t>работ</w:t>
            </w:r>
          </w:p>
        </w:tc>
        <w:tc>
          <w:tcPr>
            <w:tcW w:w="2707" w:type="dxa"/>
            <w:gridSpan w:val="2"/>
            <w:vAlign w:val="center"/>
          </w:tcPr>
          <w:p w:rsidR="00635719" w:rsidRPr="008E5EA3" w:rsidRDefault="00635719" w:rsidP="00D35266">
            <w:pPr>
              <w:pStyle w:val="aff0"/>
              <w:spacing w:before="0" w:after="0"/>
              <w:ind w:left="0" w:right="0"/>
              <w:jc w:val="center"/>
              <w:rPr>
                <w:b/>
              </w:rPr>
            </w:pPr>
            <w:r w:rsidRPr="008E5EA3">
              <w:rPr>
                <w:b/>
              </w:rPr>
              <w:t xml:space="preserve">Стоимость </w:t>
            </w:r>
            <w:r w:rsidR="00D35266">
              <w:rPr>
                <w:b/>
              </w:rPr>
              <w:t>работ</w:t>
            </w:r>
          </w:p>
        </w:tc>
        <w:tc>
          <w:tcPr>
            <w:tcW w:w="1349" w:type="dxa"/>
            <w:vMerge w:val="restart"/>
            <w:vAlign w:val="center"/>
          </w:tcPr>
          <w:p w:rsidR="00635719" w:rsidRPr="008E5EA3" w:rsidRDefault="00635719" w:rsidP="00D35266">
            <w:pPr>
              <w:pStyle w:val="aff0"/>
              <w:spacing w:before="0" w:after="0"/>
              <w:ind w:left="0" w:right="0"/>
              <w:jc w:val="center"/>
              <w:rPr>
                <w:b/>
              </w:rPr>
            </w:pPr>
            <w:r w:rsidRPr="008E5EA3">
              <w:rPr>
                <w:b/>
              </w:rPr>
              <w:t xml:space="preserve">Сроки </w:t>
            </w:r>
            <w:r w:rsidR="00CC3DAD">
              <w:rPr>
                <w:b/>
              </w:rPr>
              <w:t xml:space="preserve">оказания </w:t>
            </w:r>
            <w:r w:rsidR="00D35266">
              <w:rPr>
                <w:b/>
              </w:rPr>
              <w:t>работ</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702" w:name="_Toc90385126"/>
      <w:bookmarkStart w:id="1703" w:name="_Toc98253959"/>
      <w:bookmarkStart w:id="1704" w:name="_Toc157248211"/>
      <w:bookmarkStart w:id="1705" w:name="_Toc157496580"/>
      <w:bookmarkStart w:id="1706" w:name="_Toc158206119"/>
      <w:bookmarkStart w:id="1707" w:name="_Toc164057804"/>
      <w:bookmarkStart w:id="1708" w:name="_Toc164137154"/>
      <w:bookmarkStart w:id="1709" w:name="_Toc164161314"/>
      <w:bookmarkStart w:id="1710" w:name="_Toc165173885"/>
      <w:r>
        <w:rPr>
          <w:b/>
          <w:szCs w:val="24"/>
        </w:rPr>
        <w:br w:type="page"/>
      </w:r>
    </w:p>
    <w:p w:rsidR="00635719" w:rsidRPr="00D904EF" w:rsidRDefault="00635719" w:rsidP="00635719">
      <w:pPr>
        <w:pStyle w:val="3"/>
        <w:rPr>
          <w:szCs w:val="24"/>
        </w:rPr>
      </w:pPr>
      <w:bookmarkStart w:id="1711" w:name="_Toc439170706"/>
      <w:bookmarkStart w:id="1712" w:name="_Toc439172808"/>
      <w:bookmarkStart w:id="1713" w:name="_Toc439173269"/>
      <w:bookmarkStart w:id="1714" w:name="_Toc439238265"/>
      <w:bookmarkStart w:id="1715" w:name="_Toc439252813"/>
      <w:bookmarkStart w:id="1716" w:name="_Toc439323786"/>
      <w:bookmarkStart w:id="1717" w:name="_Toc440361421"/>
      <w:bookmarkStart w:id="1718" w:name="_Toc440376303"/>
      <w:bookmarkStart w:id="1719" w:name="_Toc440382561"/>
      <w:bookmarkStart w:id="1720" w:name="_Toc440447231"/>
      <w:bookmarkStart w:id="1721" w:name="_Toc440620911"/>
      <w:bookmarkStart w:id="1722" w:name="_Toc440631546"/>
      <w:bookmarkStart w:id="1723" w:name="_Toc440875782"/>
      <w:bookmarkStart w:id="1724" w:name="_Toc441131806"/>
      <w:bookmarkStart w:id="1725" w:name="_Toc465865254"/>
      <w:bookmarkStart w:id="1726" w:name="_Toc468976400"/>
      <w:bookmarkStart w:id="1727" w:name="_Toc469483129"/>
      <w:bookmarkStart w:id="1728" w:name="_Toc471897613"/>
      <w:r w:rsidRPr="00D904EF">
        <w:rPr>
          <w:szCs w:val="24"/>
        </w:rPr>
        <w:lastRenderedPageBreak/>
        <w:t>Инструкции по заполнению</w:t>
      </w:r>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w:t>
      </w:r>
      <w:r w:rsidR="00D35266">
        <w:rPr>
          <w:sz w:val="24"/>
          <w:szCs w:val="24"/>
        </w:rPr>
        <w:t>субподрядчиков</w:t>
      </w:r>
      <w:r w:rsidR="00C718E2">
        <w:rPr>
          <w:sz w:val="24"/>
          <w:szCs w:val="24"/>
        </w:rPr>
        <w:t xml:space="preserve"> </w:t>
      </w:r>
      <w:r w:rsidRPr="00F647F7">
        <w:rPr>
          <w:sz w:val="24"/>
          <w:szCs w:val="24"/>
        </w:rPr>
        <w:t xml:space="preserve">(подраздел </w:t>
      </w:r>
      <w:r w:rsidR="00812BD9">
        <w:rPr>
          <w:sz w:val="24"/>
          <w:szCs w:val="24"/>
        </w:rPr>
        <w:fldChar w:fldCharType="begin"/>
      </w:r>
      <w:r w:rsidR="00C718E2">
        <w:rPr>
          <w:sz w:val="24"/>
          <w:szCs w:val="24"/>
        </w:rPr>
        <w:instrText xml:space="preserve"> REF _Ref440271628 \r \h </w:instrText>
      </w:r>
      <w:r w:rsidR="00812BD9">
        <w:rPr>
          <w:sz w:val="24"/>
          <w:szCs w:val="24"/>
        </w:rPr>
      </w:r>
      <w:r w:rsidR="00812BD9">
        <w:rPr>
          <w:sz w:val="24"/>
          <w:szCs w:val="24"/>
        </w:rPr>
        <w:fldChar w:fldCharType="separate"/>
      </w:r>
      <w:r w:rsidR="00644A23">
        <w:rPr>
          <w:sz w:val="24"/>
          <w:szCs w:val="24"/>
        </w:rPr>
        <w:t>3.3.9</w:t>
      </w:r>
      <w:r w:rsidR="00812BD9">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12BD9">
        <w:rPr>
          <w:sz w:val="24"/>
          <w:szCs w:val="24"/>
        </w:rPr>
        <w:fldChar w:fldCharType="begin"/>
      </w:r>
      <w:r w:rsidR="00D90031">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w:t>
      </w:r>
      <w:r w:rsidR="00D35266">
        <w:rPr>
          <w:sz w:val="24"/>
          <w:szCs w:val="24"/>
        </w:rPr>
        <w:t>работ</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D35266">
        <w:rPr>
          <w:sz w:val="24"/>
          <w:szCs w:val="24"/>
        </w:rPr>
        <w:t>работ</w:t>
      </w:r>
      <w:r w:rsidRPr="00843BBD">
        <w:rPr>
          <w:sz w:val="24"/>
          <w:szCs w:val="24"/>
        </w:rPr>
        <w:t xml:space="preserve"> по </w:t>
      </w:r>
      <w:r>
        <w:rPr>
          <w:sz w:val="24"/>
          <w:szCs w:val="24"/>
        </w:rPr>
        <w:t>Участнику</w:t>
      </w:r>
      <w:r w:rsidRPr="00843BBD">
        <w:rPr>
          <w:sz w:val="24"/>
          <w:szCs w:val="24"/>
        </w:rPr>
        <w:t xml:space="preserve"> и </w:t>
      </w:r>
      <w:r w:rsidR="00D35266">
        <w:rPr>
          <w:sz w:val="24"/>
          <w:szCs w:val="24"/>
        </w:rPr>
        <w:t>субподрядчикам</w:t>
      </w:r>
      <w:r w:rsidRPr="00843BBD">
        <w:rPr>
          <w:sz w:val="24"/>
          <w:szCs w:val="24"/>
        </w:rPr>
        <w:t xml:space="preserve">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1C4BB0" w:rsidRPr="005D252F">
        <w:rPr>
          <w:bCs w:val="0"/>
          <w:sz w:val="24"/>
          <w:szCs w:val="24"/>
        </w:rPr>
        <w:t>работ</w:t>
      </w:r>
      <w:r w:rsidR="001C4BB0" w:rsidRPr="002D4BC6">
        <w:rPr>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812BD9">
        <w:rPr>
          <w:sz w:val="24"/>
          <w:szCs w:val="24"/>
        </w:rPr>
        <w:fldChar w:fldCharType="begin"/>
      </w:r>
      <w:r w:rsidR="00D90031">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D35266">
        <w:rPr>
          <w:sz w:val="24"/>
          <w:szCs w:val="24"/>
        </w:rPr>
        <w:t>выполнения работ</w:t>
      </w:r>
      <w:r w:rsidRPr="00843BBD">
        <w:rPr>
          <w:sz w:val="24"/>
          <w:szCs w:val="24"/>
        </w:rPr>
        <w:t xml:space="preserve"> </w:t>
      </w:r>
      <w:r w:rsidR="00FC4C06">
        <w:rPr>
          <w:sz w:val="24"/>
          <w:szCs w:val="24"/>
        </w:rPr>
        <w:t>Участником</w:t>
      </w:r>
      <w:r w:rsidRPr="00843BBD">
        <w:rPr>
          <w:sz w:val="24"/>
          <w:szCs w:val="24"/>
        </w:rPr>
        <w:t xml:space="preserve"> и каждым </w:t>
      </w:r>
      <w:r w:rsidR="00D35266">
        <w:rPr>
          <w:sz w:val="24"/>
          <w:szCs w:val="24"/>
        </w:rPr>
        <w:t>субподрядчиком</w:t>
      </w:r>
      <w:r w:rsidRPr="00843BBD">
        <w:rPr>
          <w:sz w:val="24"/>
          <w:szCs w:val="24"/>
        </w:rPr>
        <w:t xml:space="preserve"> в соответствии с Графиком </w:t>
      </w:r>
      <w:r w:rsidR="00D35266">
        <w:rPr>
          <w:sz w:val="24"/>
          <w:szCs w:val="24"/>
        </w:rPr>
        <w:t>выполнения работ</w:t>
      </w:r>
      <w:r w:rsidR="00635719" w:rsidRPr="00F647F7">
        <w:rPr>
          <w:sz w:val="24"/>
          <w:szCs w:val="24"/>
        </w:rPr>
        <w:t xml:space="preserve"> </w:t>
      </w:r>
      <w:r w:rsidR="00635719" w:rsidRPr="008E5EA3">
        <w:rPr>
          <w:sz w:val="24"/>
          <w:szCs w:val="24"/>
        </w:rPr>
        <w:t xml:space="preserve">(подраздел </w:t>
      </w:r>
      <w:r w:rsidR="00812BD9">
        <w:rPr>
          <w:sz w:val="24"/>
          <w:szCs w:val="24"/>
        </w:rPr>
        <w:fldChar w:fldCharType="begin"/>
      </w:r>
      <w:r w:rsidR="00D90031">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9" w:name="_Ref440376324"/>
      <w:bookmarkStart w:id="1730" w:name="_Ref440376401"/>
      <w:bookmarkStart w:id="1731" w:name="_Toc471897614"/>
      <w:r w:rsidRPr="00F647F7">
        <w:lastRenderedPageBreak/>
        <w:t xml:space="preserve">План распределения объемов </w:t>
      </w:r>
      <w:r w:rsidR="009C7197">
        <w:rPr>
          <w:color w:val="000000"/>
        </w:rPr>
        <w:t>выполнения работ</w:t>
      </w:r>
      <w:r w:rsidR="009C7197" w:rsidRPr="00843BBD">
        <w:t xml:space="preserve"> </w:t>
      </w:r>
      <w:r w:rsidRPr="00F647F7">
        <w:t xml:space="preserve">внутри коллективного </w:t>
      </w:r>
      <w:r>
        <w:t>Участник</w:t>
      </w:r>
      <w:r w:rsidRPr="00F647F7">
        <w:t xml:space="preserve">а </w:t>
      </w:r>
      <w:r w:rsidRPr="00F647F7">
        <w:rPr>
          <w:color w:val="000000"/>
        </w:rPr>
        <w:t>(форма 1</w:t>
      </w:r>
      <w:r w:rsidR="0010618F">
        <w:rPr>
          <w:color w:val="000000"/>
        </w:rPr>
        <w:t>8</w:t>
      </w:r>
      <w:r w:rsidRPr="00F647F7">
        <w:rPr>
          <w:color w:val="000000"/>
        </w:rPr>
        <w:t>)</w:t>
      </w:r>
      <w:bookmarkEnd w:id="1729"/>
      <w:bookmarkEnd w:id="1730"/>
      <w:bookmarkEnd w:id="1731"/>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732" w:name="_Toc440376305"/>
      <w:bookmarkStart w:id="1733" w:name="_Toc440382563"/>
      <w:bookmarkStart w:id="1734" w:name="_Toc440447233"/>
      <w:bookmarkStart w:id="1735" w:name="_Toc440620913"/>
      <w:bookmarkStart w:id="1736" w:name="_Toc440631548"/>
      <w:bookmarkStart w:id="1737" w:name="_Toc440875784"/>
      <w:bookmarkStart w:id="1738" w:name="_Toc441131808"/>
      <w:bookmarkStart w:id="1739" w:name="_Toc465865256"/>
      <w:bookmarkStart w:id="1740" w:name="_Toc468976402"/>
      <w:bookmarkStart w:id="1741" w:name="_Toc469483131"/>
      <w:bookmarkStart w:id="1742" w:name="_Toc471897615"/>
      <w:r w:rsidRPr="00D904EF">
        <w:rPr>
          <w:szCs w:val="24"/>
        </w:rPr>
        <w:t xml:space="preserve">Форма плана распределения объемов </w:t>
      </w:r>
      <w:r w:rsidR="009C7197">
        <w:rPr>
          <w:color w:val="000000"/>
          <w:szCs w:val="24"/>
        </w:rPr>
        <w:t>выполнения работ</w:t>
      </w:r>
      <w:r w:rsidR="009C7197" w:rsidRPr="00843BBD">
        <w:rPr>
          <w:szCs w:val="24"/>
        </w:rPr>
        <w:t xml:space="preserve"> </w:t>
      </w:r>
      <w:r w:rsidRPr="00D904EF">
        <w:rPr>
          <w:szCs w:val="24"/>
        </w:rPr>
        <w:t>внутри коллективного Участника</w:t>
      </w:r>
      <w:bookmarkEnd w:id="1732"/>
      <w:bookmarkEnd w:id="1733"/>
      <w:bookmarkEnd w:id="1734"/>
      <w:bookmarkEnd w:id="1735"/>
      <w:bookmarkEnd w:id="1736"/>
      <w:bookmarkEnd w:id="1737"/>
      <w:bookmarkEnd w:id="1738"/>
      <w:bookmarkEnd w:id="1739"/>
      <w:bookmarkEnd w:id="1740"/>
      <w:bookmarkEnd w:id="1741"/>
      <w:bookmarkEnd w:id="174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1BA0">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Default="00CA1534" w:rsidP="009C7197">
      <w:pPr>
        <w:spacing w:line="240" w:lineRule="auto"/>
        <w:ind w:firstLine="0"/>
        <w:jc w:val="center"/>
        <w:rPr>
          <w:b/>
          <w:sz w:val="24"/>
          <w:szCs w:val="24"/>
        </w:rPr>
      </w:pPr>
      <w:r w:rsidRPr="00F647F7">
        <w:rPr>
          <w:b/>
          <w:sz w:val="24"/>
          <w:szCs w:val="24"/>
        </w:rPr>
        <w:t xml:space="preserve">План распределения объемов </w:t>
      </w:r>
      <w:r w:rsidR="009C7197" w:rsidRPr="009C7197">
        <w:rPr>
          <w:b/>
          <w:sz w:val="24"/>
          <w:szCs w:val="24"/>
        </w:rPr>
        <w:t xml:space="preserve">выполнения работ </w:t>
      </w:r>
      <w:r w:rsidRPr="00F647F7">
        <w:rPr>
          <w:b/>
          <w:sz w:val="24"/>
          <w:szCs w:val="24"/>
        </w:rPr>
        <w:t xml:space="preserve">внутри коллективного </w:t>
      </w:r>
      <w:r>
        <w:rPr>
          <w:b/>
          <w:sz w:val="24"/>
          <w:szCs w:val="24"/>
        </w:rPr>
        <w:t>Участник</w:t>
      </w:r>
      <w:r w:rsidR="009C7197">
        <w:rPr>
          <w:b/>
          <w:sz w:val="24"/>
          <w:szCs w:val="24"/>
        </w:rPr>
        <w:t>а</w:t>
      </w:r>
    </w:p>
    <w:p w:rsidR="009C7197" w:rsidRPr="009C7197" w:rsidRDefault="009C7197" w:rsidP="009C7197">
      <w:pPr>
        <w:spacing w:line="240" w:lineRule="auto"/>
        <w:ind w:firstLine="0"/>
        <w:jc w:val="center"/>
        <w:rPr>
          <w:b/>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9C7197" w:rsidRPr="00E0250C" w:rsidTr="00BC4601">
        <w:trPr>
          <w:trHeight w:val="256"/>
        </w:trPr>
        <w:tc>
          <w:tcPr>
            <w:tcW w:w="633" w:type="dxa"/>
            <w:vMerge w:val="restart"/>
            <w:vAlign w:val="center"/>
          </w:tcPr>
          <w:p w:rsidR="009C7197" w:rsidRPr="008E5EA3" w:rsidRDefault="009C7197" w:rsidP="00BC4601">
            <w:pPr>
              <w:spacing w:line="240" w:lineRule="auto"/>
              <w:ind w:firstLine="0"/>
              <w:jc w:val="center"/>
              <w:rPr>
                <w:b/>
              </w:rPr>
            </w:pPr>
            <w:r w:rsidRPr="008E5EA3">
              <w:rPr>
                <w:b/>
              </w:rPr>
              <w:t>№ п/п</w:t>
            </w:r>
          </w:p>
        </w:tc>
        <w:tc>
          <w:tcPr>
            <w:tcW w:w="2594"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Наименование </w:t>
            </w:r>
            <w:r>
              <w:rPr>
                <w:b/>
              </w:rPr>
              <w:t>работ</w:t>
            </w:r>
          </w:p>
        </w:tc>
        <w:tc>
          <w:tcPr>
            <w:tcW w:w="2288" w:type="dxa"/>
            <w:vMerge w:val="restart"/>
            <w:vAlign w:val="center"/>
          </w:tcPr>
          <w:p w:rsidR="009C7197" w:rsidRPr="008E5EA3" w:rsidRDefault="009C7197" w:rsidP="00BC4601">
            <w:pPr>
              <w:pStyle w:val="aff0"/>
              <w:spacing w:before="0" w:after="0"/>
              <w:ind w:left="0" w:right="0"/>
              <w:jc w:val="center"/>
              <w:rPr>
                <w:b/>
              </w:rPr>
            </w:pPr>
            <w:r w:rsidRPr="008E5EA3">
              <w:rPr>
                <w:b/>
              </w:rPr>
              <w:t>Наименование организации,</w:t>
            </w:r>
            <w:r>
              <w:rPr>
                <w:b/>
              </w:rPr>
              <w:t xml:space="preserve"> выполняющей</w:t>
            </w:r>
            <w:r w:rsidRPr="00C718E2">
              <w:rPr>
                <w:b/>
              </w:rPr>
              <w:t xml:space="preserve"> данный объем </w:t>
            </w:r>
            <w:r>
              <w:rPr>
                <w:b/>
              </w:rPr>
              <w:t>работ</w:t>
            </w:r>
          </w:p>
        </w:tc>
        <w:tc>
          <w:tcPr>
            <w:tcW w:w="2707" w:type="dxa"/>
            <w:gridSpan w:val="2"/>
            <w:vAlign w:val="center"/>
          </w:tcPr>
          <w:p w:rsidR="009C7197" w:rsidRPr="008E5EA3" w:rsidRDefault="009C7197" w:rsidP="00BC4601">
            <w:pPr>
              <w:pStyle w:val="aff0"/>
              <w:spacing w:before="0" w:after="0"/>
              <w:ind w:left="0" w:right="0"/>
              <w:jc w:val="center"/>
              <w:rPr>
                <w:b/>
              </w:rPr>
            </w:pPr>
            <w:r w:rsidRPr="008E5EA3">
              <w:rPr>
                <w:b/>
              </w:rPr>
              <w:t xml:space="preserve">Стоимость </w:t>
            </w:r>
            <w:r>
              <w:rPr>
                <w:b/>
              </w:rPr>
              <w:t>работ</w:t>
            </w:r>
          </w:p>
        </w:tc>
        <w:tc>
          <w:tcPr>
            <w:tcW w:w="1349" w:type="dxa"/>
            <w:vMerge w:val="restart"/>
            <w:vAlign w:val="center"/>
          </w:tcPr>
          <w:p w:rsidR="009C7197" w:rsidRPr="008E5EA3" w:rsidRDefault="009C7197" w:rsidP="00BC4601">
            <w:pPr>
              <w:pStyle w:val="aff0"/>
              <w:spacing w:before="0" w:after="0"/>
              <w:ind w:left="0" w:right="0"/>
              <w:jc w:val="center"/>
              <w:rPr>
                <w:b/>
              </w:rPr>
            </w:pPr>
            <w:r w:rsidRPr="008E5EA3">
              <w:rPr>
                <w:b/>
              </w:rPr>
              <w:t xml:space="preserve">Сроки </w:t>
            </w:r>
            <w:r>
              <w:rPr>
                <w:b/>
              </w:rPr>
              <w:t>оказания работ</w:t>
            </w:r>
            <w:r w:rsidRPr="008E5EA3">
              <w:rPr>
                <w:b/>
              </w:rPr>
              <w:t xml:space="preserve"> (начало и окончание)</w:t>
            </w:r>
          </w:p>
        </w:tc>
      </w:tr>
      <w:tr w:rsidR="009C7197" w:rsidRPr="00E0250C" w:rsidTr="00BC4601">
        <w:trPr>
          <w:trHeight w:val="147"/>
        </w:trPr>
        <w:tc>
          <w:tcPr>
            <w:tcW w:w="633" w:type="dxa"/>
            <w:vMerge/>
            <w:vAlign w:val="center"/>
          </w:tcPr>
          <w:p w:rsidR="009C7197" w:rsidRPr="008E5EA3" w:rsidRDefault="009C7197" w:rsidP="00BC4601">
            <w:pPr>
              <w:pStyle w:val="aff0"/>
              <w:spacing w:before="0" w:after="0"/>
              <w:ind w:left="0" w:right="0"/>
              <w:jc w:val="center"/>
            </w:pPr>
          </w:p>
        </w:tc>
        <w:tc>
          <w:tcPr>
            <w:tcW w:w="2594" w:type="dxa"/>
            <w:vMerge/>
            <w:vAlign w:val="center"/>
          </w:tcPr>
          <w:p w:rsidR="009C7197" w:rsidRPr="008E5EA3" w:rsidRDefault="009C7197" w:rsidP="00BC4601">
            <w:pPr>
              <w:pStyle w:val="aff0"/>
              <w:spacing w:before="0" w:after="0"/>
              <w:ind w:left="0" w:right="0"/>
              <w:jc w:val="center"/>
            </w:pPr>
          </w:p>
        </w:tc>
        <w:tc>
          <w:tcPr>
            <w:tcW w:w="2288" w:type="dxa"/>
            <w:vMerge/>
            <w:vAlign w:val="center"/>
          </w:tcPr>
          <w:p w:rsidR="009C7197" w:rsidRPr="008E5EA3" w:rsidRDefault="009C7197" w:rsidP="00BC4601">
            <w:pPr>
              <w:pStyle w:val="aff0"/>
              <w:spacing w:before="0" w:after="0"/>
              <w:ind w:left="0" w:right="0"/>
              <w:jc w:val="center"/>
            </w:pPr>
          </w:p>
        </w:tc>
        <w:tc>
          <w:tcPr>
            <w:tcW w:w="1432" w:type="dxa"/>
            <w:vAlign w:val="center"/>
          </w:tcPr>
          <w:p w:rsidR="009C7197" w:rsidRPr="008E5EA3" w:rsidRDefault="009C7197" w:rsidP="00BC4601">
            <w:pPr>
              <w:pStyle w:val="aff0"/>
              <w:spacing w:before="0" w:after="0"/>
              <w:ind w:left="0" w:right="0"/>
              <w:jc w:val="center"/>
              <w:rPr>
                <w:b/>
              </w:rPr>
            </w:pPr>
            <w:r w:rsidRPr="008E5EA3">
              <w:rPr>
                <w:b/>
              </w:rPr>
              <w:t>в денежном выражении, руб. (без НДС)</w:t>
            </w:r>
          </w:p>
        </w:tc>
        <w:tc>
          <w:tcPr>
            <w:tcW w:w="1275" w:type="dxa"/>
            <w:vAlign w:val="center"/>
          </w:tcPr>
          <w:p w:rsidR="009C7197" w:rsidRPr="008E5EA3" w:rsidRDefault="009C7197" w:rsidP="00BC4601">
            <w:pPr>
              <w:pStyle w:val="aff0"/>
              <w:spacing w:before="0" w:after="0"/>
              <w:ind w:left="0" w:right="0"/>
              <w:jc w:val="center"/>
              <w:rPr>
                <w:b/>
              </w:rPr>
            </w:pPr>
            <w:r w:rsidRPr="008E5EA3">
              <w:rPr>
                <w:b/>
              </w:rPr>
              <w:t>в % от общей стоимости</w:t>
            </w:r>
          </w:p>
        </w:tc>
        <w:tc>
          <w:tcPr>
            <w:tcW w:w="1349" w:type="dxa"/>
            <w:vMerge/>
            <w:vAlign w:val="center"/>
          </w:tcPr>
          <w:p w:rsidR="009C7197" w:rsidRPr="008E5EA3" w:rsidRDefault="009C7197" w:rsidP="00BC4601">
            <w:pPr>
              <w:pStyle w:val="aff0"/>
              <w:spacing w:before="0" w:after="0"/>
              <w:ind w:left="0" w:right="0"/>
              <w:jc w:val="cente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644A23">
            <w:pPr>
              <w:pStyle w:val="aff1"/>
              <w:numPr>
                <w:ilvl w:val="0"/>
                <w:numId w:val="58"/>
              </w:numPr>
              <w:suppressAutoHyphens w:val="0"/>
              <w:spacing w:before="0" w:after="0"/>
              <w:ind w:left="0" w:right="0"/>
              <w:jc w:val="center"/>
              <w:rPr>
                <w:color w:val="000000"/>
                <w:sz w:val="22"/>
              </w:rPr>
            </w:pP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9C7197">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594" w:type="dxa"/>
            <w:vAlign w:val="center"/>
          </w:tcPr>
          <w:p w:rsidR="00CA1534" w:rsidRPr="008E5EA3" w:rsidRDefault="00CA1534" w:rsidP="00D50E8D">
            <w:pPr>
              <w:pStyle w:val="aff1"/>
              <w:spacing w:before="0" w:after="0"/>
              <w:ind w:left="0" w:right="0"/>
              <w:jc w:val="center"/>
              <w:rPr>
                <w:sz w:val="22"/>
              </w:rPr>
            </w:pPr>
          </w:p>
        </w:tc>
        <w:tc>
          <w:tcPr>
            <w:tcW w:w="2288"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743" w:name="_Toc440376306"/>
      <w:bookmarkStart w:id="1744" w:name="_Toc440382564"/>
      <w:bookmarkStart w:id="1745" w:name="_Toc440447234"/>
      <w:bookmarkStart w:id="1746" w:name="_Toc440620914"/>
      <w:bookmarkStart w:id="1747" w:name="_Toc440631549"/>
      <w:bookmarkStart w:id="1748" w:name="_Toc440875785"/>
      <w:bookmarkStart w:id="1749" w:name="_Toc441131809"/>
      <w:bookmarkStart w:id="1750" w:name="_Toc465865257"/>
      <w:bookmarkStart w:id="1751" w:name="_Toc468976403"/>
      <w:bookmarkStart w:id="1752" w:name="_Toc469483132"/>
      <w:bookmarkStart w:id="1753" w:name="_Toc471897616"/>
      <w:r w:rsidRPr="00D904EF">
        <w:rPr>
          <w:szCs w:val="24"/>
        </w:rPr>
        <w:lastRenderedPageBreak/>
        <w:t>Инструкции по заполнению</w:t>
      </w:r>
      <w:bookmarkEnd w:id="1743"/>
      <w:bookmarkEnd w:id="1744"/>
      <w:bookmarkEnd w:id="1745"/>
      <w:bookmarkEnd w:id="1746"/>
      <w:bookmarkEnd w:id="1747"/>
      <w:bookmarkEnd w:id="1748"/>
      <w:bookmarkEnd w:id="1749"/>
      <w:bookmarkEnd w:id="1750"/>
      <w:bookmarkEnd w:id="1751"/>
      <w:bookmarkEnd w:id="1752"/>
      <w:bookmarkEnd w:id="1753"/>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12BD9">
        <w:rPr>
          <w:sz w:val="24"/>
          <w:szCs w:val="24"/>
        </w:rPr>
        <w:fldChar w:fldCharType="begin"/>
      </w:r>
      <w:r w:rsidR="00EA17A9">
        <w:rPr>
          <w:sz w:val="24"/>
          <w:szCs w:val="24"/>
        </w:rPr>
        <w:instrText xml:space="preserve"> REF _Ref440876703 \r \h </w:instrText>
      </w:r>
      <w:r w:rsidR="00812BD9">
        <w:rPr>
          <w:sz w:val="24"/>
          <w:szCs w:val="24"/>
        </w:rPr>
      </w:r>
      <w:r w:rsidR="00812BD9">
        <w:rPr>
          <w:sz w:val="24"/>
          <w:szCs w:val="24"/>
        </w:rPr>
        <w:fldChar w:fldCharType="separate"/>
      </w:r>
      <w:r w:rsidR="00644A23">
        <w:rPr>
          <w:sz w:val="24"/>
          <w:szCs w:val="24"/>
        </w:rPr>
        <w:t>3.3.10</w:t>
      </w:r>
      <w:r w:rsidR="00812BD9">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812BD9">
        <w:rPr>
          <w:sz w:val="24"/>
          <w:szCs w:val="24"/>
        </w:rPr>
        <w:fldChar w:fldCharType="begin"/>
      </w:r>
      <w:r>
        <w:rPr>
          <w:sz w:val="24"/>
          <w:szCs w:val="24"/>
        </w:rPr>
        <w:instrText xml:space="preserve"> REF _Ref55336310 \r \h </w:instrText>
      </w:r>
      <w:r w:rsidR="00812BD9">
        <w:rPr>
          <w:sz w:val="24"/>
          <w:szCs w:val="24"/>
        </w:rPr>
      </w:r>
      <w:r w:rsidR="00812BD9">
        <w:rPr>
          <w:sz w:val="24"/>
          <w:szCs w:val="24"/>
        </w:rPr>
        <w:fldChar w:fldCharType="separate"/>
      </w:r>
      <w:r w:rsidR="00644A23">
        <w:rPr>
          <w:sz w:val="24"/>
          <w:szCs w:val="24"/>
        </w:rPr>
        <w:t>5.1</w:t>
      </w:r>
      <w:r w:rsidR="00812BD9">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w:t>
      </w:r>
      <w:r w:rsidR="009C7197">
        <w:rPr>
          <w:sz w:val="24"/>
          <w:szCs w:val="24"/>
        </w:rPr>
        <w:t>выполняемых</w:t>
      </w:r>
      <w:r w:rsidRPr="00843BBD">
        <w:rPr>
          <w:sz w:val="24"/>
          <w:szCs w:val="24"/>
        </w:rPr>
        <w:t xml:space="preserve"> </w:t>
      </w:r>
      <w:r>
        <w:rPr>
          <w:sz w:val="24"/>
          <w:szCs w:val="24"/>
        </w:rPr>
        <w:t>каждым членом коллективного Участника</w:t>
      </w:r>
      <w:r w:rsidRPr="00843BBD">
        <w:rPr>
          <w:sz w:val="24"/>
          <w:szCs w:val="24"/>
        </w:rPr>
        <w:t xml:space="preserve"> </w:t>
      </w:r>
      <w:r w:rsidR="009C7197">
        <w:rPr>
          <w:sz w:val="24"/>
          <w:szCs w:val="24"/>
        </w:rPr>
        <w:t>работ</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w:t>
      </w:r>
      <w:r w:rsidR="009C7197">
        <w:rPr>
          <w:sz w:val="24"/>
          <w:szCs w:val="24"/>
        </w:rPr>
        <w:t>работ</w:t>
      </w:r>
      <w:r w:rsidRPr="00843BBD">
        <w:rPr>
          <w:sz w:val="24"/>
          <w:szCs w:val="24"/>
        </w:rPr>
        <w:t xml:space="preserve">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CA1534" w:rsidRPr="00F647F7">
        <w:rPr>
          <w:sz w:val="24"/>
          <w:szCs w:val="24"/>
        </w:rPr>
        <w:t xml:space="preserve"> </w:t>
      </w:r>
      <w:r w:rsidR="001C4BB0" w:rsidRPr="005D252F">
        <w:rPr>
          <w:bCs w:val="0"/>
          <w:sz w:val="24"/>
          <w:szCs w:val="24"/>
        </w:rPr>
        <w:t>работ</w:t>
      </w:r>
      <w:r w:rsidR="001C4BB0" w:rsidRPr="002D4BC6">
        <w:rPr>
          <w:szCs w:val="24"/>
        </w:rPr>
        <w:t xml:space="preserve"> </w:t>
      </w:r>
      <w:r w:rsidR="00CA1534" w:rsidRPr="00F647F7">
        <w:rPr>
          <w:sz w:val="24"/>
          <w:szCs w:val="24"/>
        </w:rPr>
        <w:t>(</w:t>
      </w:r>
      <w:r w:rsidR="00CA1534">
        <w:rPr>
          <w:sz w:val="24"/>
          <w:szCs w:val="24"/>
        </w:rPr>
        <w:t xml:space="preserve">подраздел </w:t>
      </w:r>
      <w:r w:rsidR="00812BD9">
        <w:rPr>
          <w:sz w:val="24"/>
          <w:szCs w:val="24"/>
        </w:rPr>
        <w:fldChar w:fldCharType="begin"/>
      </w:r>
      <w:r w:rsidR="00CA1534">
        <w:rPr>
          <w:sz w:val="24"/>
          <w:szCs w:val="24"/>
        </w:rPr>
        <w:instrText xml:space="preserve"> REF _Ref440274337 \r \h </w:instrText>
      </w:r>
      <w:r w:rsidR="00812BD9">
        <w:rPr>
          <w:sz w:val="24"/>
          <w:szCs w:val="24"/>
        </w:rPr>
      </w:r>
      <w:r w:rsidR="00812BD9">
        <w:rPr>
          <w:sz w:val="24"/>
          <w:szCs w:val="24"/>
        </w:rPr>
        <w:fldChar w:fldCharType="separate"/>
      </w:r>
      <w:r w:rsidR="00644A23">
        <w:rPr>
          <w:sz w:val="24"/>
          <w:szCs w:val="24"/>
        </w:rPr>
        <w:t>5.2</w:t>
      </w:r>
      <w:r w:rsidR="00812BD9">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w:t>
      </w:r>
      <w:r w:rsidR="009C7197">
        <w:rPr>
          <w:sz w:val="24"/>
          <w:szCs w:val="24"/>
        </w:rPr>
        <w:t>выполнения работ</w:t>
      </w:r>
      <w:r w:rsidRPr="00843BBD">
        <w:rPr>
          <w:sz w:val="24"/>
          <w:szCs w:val="24"/>
        </w:rPr>
        <w:t xml:space="preserve">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9C7197">
        <w:rPr>
          <w:sz w:val="24"/>
          <w:szCs w:val="24"/>
        </w:rPr>
        <w:t>выполнения работ</w:t>
      </w:r>
      <w:r w:rsidR="00CA1534" w:rsidRPr="00F647F7">
        <w:rPr>
          <w:sz w:val="24"/>
          <w:szCs w:val="24"/>
        </w:rPr>
        <w:t xml:space="preserve"> </w:t>
      </w:r>
      <w:r w:rsidR="00CA1534" w:rsidRPr="008E5EA3">
        <w:rPr>
          <w:sz w:val="24"/>
          <w:szCs w:val="24"/>
        </w:rPr>
        <w:t xml:space="preserve">(подраздел </w:t>
      </w:r>
      <w:r w:rsidR="00812BD9">
        <w:rPr>
          <w:sz w:val="24"/>
          <w:szCs w:val="24"/>
        </w:rPr>
        <w:fldChar w:fldCharType="begin"/>
      </w:r>
      <w:r w:rsidR="00CA1534">
        <w:rPr>
          <w:sz w:val="24"/>
          <w:szCs w:val="24"/>
        </w:rPr>
        <w:instrText xml:space="preserve"> REF _Ref440274366 \r \h </w:instrText>
      </w:r>
      <w:r w:rsidR="00812BD9">
        <w:rPr>
          <w:sz w:val="24"/>
          <w:szCs w:val="24"/>
        </w:rPr>
      </w:r>
      <w:r w:rsidR="00812BD9">
        <w:rPr>
          <w:sz w:val="24"/>
          <w:szCs w:val="24"/>
        </w:rPr>
        <w:fldChar w:fldCharType="separate"/>
      </w:r>
      <w:r w:rsidR="00644A23">
        <w:rPr>
          <w:sz w:val="24"/>
          <w:szCs w:val="24"/>
        </w:rPr>
        <w:t>5.4</w:t>
      </w:r>
      <w:r w:rsidR="00812BD9">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21407" w:rsidRDefault="00CA1534" w:rsidP="00CA1534"/>
    <w:sectPr w:rsidR="00CA1534" w:rsidRPr="00F21407" w:rsidSect="00FB7116">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D6D" w:rsidRDefault="001B2D6D">
      <w:pPr>
        <w:spacing w:line="240" w:lineRule="auto"/>
      </w:pPr>
      <w:r>
        <w:separator/>
      </w:r>
    </w:p>
  </w:endnote>
  <w:endnote w:type="continuationSeparator" w:id="0">
    <w:p w:rsidR="001B2D6D" w:rsidRDefault="001B2D6D">
      <w:pPr>
        <w:spacing w:line="240" w:lineRule="auto"/>
      </w:pPr>
      <w:r>
        <w:continuationSeparator/>
      </w:r>
    </w:p>
  </w:endnote>
  <w:endnote w:id="1">
    <w:p w:rsidR="009A5A34" w:rsidRPr="003F430F" w:rsidRDefault="009A5A34" w:rsidP="003F430F">
      <w:pPr>
        <w:pStyle w:val="afffffff7"/>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9A5A34" w:rsidRDefault="009A5A34">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Pr="00FA0376" w:rsidRDefault="009A5A34"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86CC2">
      <w:rPr>
        <w:noProof/>
        <w:sz w:val="16"/>
        <w:szCs w:val="16"/>
        <w:lang w:eastAsia="ru-RU"/>
      </w:rPr>
      <w:t>40</w:t>
    </w:r>
    <w:r w:rsidRPr="00FA0376">
      <w:rPr>
        <w:sz w:val="16"/>
        <w:szCs w:val="16"/>
        <w:lang w:eastAsia="ru-RU"/>
      </w:rPr>
      <w:fldChar w:fldCharType="end"/>
    </w:r>
  </w:p>
  <w:p w:rsidR="009A5A34" w:rsidRPr="004B4DB8" w:rsidRDefault="009A5A34" w:rsidP="00832D0A">
    <w:pPr>
      <w:pStyle w:val="aff2"/>
      <w:jc w:val="center"/>
      <w:rPr>
        <w:sz w:val="18"/>
        <w:szCs w:val="18"/>
      </w:rPr>
    </w:pPr>
    <w:r w:rsidRPr="00616888">
      <w:rPr>
        <w:sz w:val="18"/>
        <w:szCs w:val="18"/>
      </w:rPr>
      <w:t xml:space="preserve">Открытый запрос предложений </w:t>
    </w:r>
    <w:proofErr w:type="gramStart"/>
    <w:r w:rsidRPr="00616888">
      <w:rPr>
        <w:sz w:val="18"/>
        <w:szCs w:val="18"/>
      </w:rPr>
      <w:t>на право заключения Договор</w:t>
    </w:r>
    <w:r w:rsidR="004B4DB8" w:rsidRPr="00616888">
      <w:rPr>
        <w:sz w:val="18"/>
        <w:szCs w:val="18"/>
      </w:rPr>
      <w:t>а</w:t>
    </w:r>
    <w:r w:rsidRPr="00616888">
      <w:rPr>
        <w:sz w:val="18"/>
        <w:szCs w:val="18"/>
      </w:rPr>
      <w:t xml:space="preserve"> </w:t>
    </w:r>
    <w:r w:rsidR="00616888" w:rsidRPr="00616888">
      <w:rPr>
        <w:sz w:val="18"/>
        <w:szCs w:val="18"/>
      </w:rPr>
      <w:t>на выполнение работ по сопровождению технологического присоединения в целях исполнения обязательств по договорам</w:t>
    </w:r>
    <w:proofErr w:type="gramEnd"/>
    <w:r w:rsidR="00616888" w:rsidRPr="00616888">
      <w:rPr>
        <w:sz w:val="18"/>
        <w:szCs w:val="18"/>
      </w:rPr>
      <w:t xml:space="preserve"> оказания дополнительных услуг клиентам филиала ПАО «МРСК Центра» - «Ярэнерго» в зоне обслуживания г. Ярославля, Ярославской области</w:t>
    </w:r>
    <w:r w:rsidRPr="00616888">
      <w:rPr>
        <w:sz w:val="18"/>
        <w:szCs w:val="18"/>
      </w:rPr>
      <w:t xml:space="preserve"> для</w:t>
    </w:r>
    <w:r w:rsidRPr="004B4DB8">
      <w:rPr>
        <w:sz w:val="18"/>
        <w:szCs w:val="18"/>
      </w:rPr>
      <w:t xml:space="preserve"> нужд ПАО «МРСК Цент</w:t>
    </w:r>
    <w:r w:rsidR="004B4DB8" w:rsidRPr="004B4DB8">
      <w:rPr>
        <w:sz w:val="18"/>
        <w:szCs w:val="18"/>
      </w:rPr>
      <w:t xml:space="preserve">ра» (филиала </w:t>
    </w:r>
    <w:r w:rsidRPr="004B4DB8">
      <w:rPr>
        <w:sz w:val="18"/>
        <w:szCs w:val="18"/>
      </w:rPr>
      <w:t>«Ярэнерго»)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D6D" w:rsidRDefault="001B2D6D">
      <w:pPr>
        <w:spacing w:line="240" w:lineRule="auto"/>
      </w:pPr>
      <w:r>
        <w:separator/>
      </w:r>
    </w:p>
  </w:footnote>
  <w:footnote w:type="continuationSeparator" w:id="0">
    <w:p w:rsidR="001B2D6D" w:rsidRDefault="001B2D6D">
      <w:pPr>
        <w:spacing w:line="240" w:lineRule="auto"/>
      </w:pPr>
      <w:r>
        <w:continuationSeparator/>
      </w:r>
    </w:p>
  </w:footnote>
  <w:footnote w:id="1">
    <w:p w:rsidR="009A5A34" w:rsidRPr="00B36685" w:rsidRDefault="009A5A34" w:rsidP="00726981">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9A5A34" w:rsidRDefault="009A5A34" w:rsidP="00726981">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9A5A34" w:rsidRDefault="009A5A34" w:rsidP="00726981">
      <w:pPr>
        <w:pStyle w:val="1ff4"/>
        <w:rPr>
          <w:rFonts w:ascii="Times New Roman" w:eastAsia="Times New Roman" w:hAnsi="Times New Roman" w:cs="Times New Roman"/>
          <w:lang w:eastAsia="ru-RU"/>
        </w:rPr>
      </w:pPr>
    </w:p>
  </w:footnote>
  <w:footnote w:id="3">
    <w:p w:rsidR="009A5A34" w:rsidRPr="00F83889" w:rsidRDefault="009A5A34"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4">
    <w:p w:rsidR="009A5A34" w:rsidRPr="00F83889" w:rsidRDefault="009A5A34"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5">
    <w:p w:rsidR="009A5A34" w:rsidRPr="00F83889" w:rsidRDefault="009A5A34" w:rsidP="004913D5">
      <w:pPr>
        <w:pStyle w:val="afff0"/>
      </w:pPr>
      <w:r w:rsidRPr="00F83889">
        <w:rPr>
          <w:rStyle w:val="afffffff"/>
        </w:rPr>
        <w:footnoteRef/>
      </w:r>
      <w:r w:rsidRPr="00F83889">
        <w:t xml:space="preserve"> В соответствии со ст. 102 НК РФ – данная информация не является налоговой тайной</w:t>
      </w:r>
    </w:p>
  </w:footnote>
  <w:footnote w:id="6">
    <w:p w:rsidR="009A5A34" w:rsidRPr="00F83889" w:rsidRDefault="009A5A34" w:rsidP="004913D5">
      <w:pPr>
        <w:pStyle w:val="afff0"/>
      </w:pPr>
      <w:r w:rsidRPr="00F83889">
        <w:rPr>
          <w:rStyle w:val="afffffff"/>
        </w:rPr>
        <w:footnoteRef/>
      </w:r>
      <w:r w:rsidRPr="00F83889">
        <w:t xml:space="preserve"> </w:t>
      </w:r>
      <w:proofErr w:type="gramStart"/>
      <w:r w:rsidRPr="00F83889">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F83889">
        <w:t xml:space="preserve"> </w:t>
      </w:r>
      <w:r w:rsidRPr="00F83889">
        <w:rPr>
          <w:u w:val="single"/>
        </w:rPr>
        <w:t xml:space="preserve">(Перечень публичных должностных лиц указан в </w:t>
      </w:r>
      <w:r>
        <w:rPr>
          <w:u w:val="single"/>
        </w:rPr>
        <w:t>Инструкции по заполнению</w:t>
      </w:r>
      <w:r w:rsidRPr="00F83889">
        <w:rPr>
          <w:u w:val="single"/>
        </w:rPr>
        <w:t>).</w:t>
      </w:r>
    </w:p>
  </w:footnote>
  <w:footnote w:id="7">
    <w:p w:rsidR="009A5A34" w:rsidRDefault="009A5A34" w:rsidP="00663BF7">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Pr="00930031" w:rsidRDefault="009A5A34"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A5A34" w:rsidRDefault="009A5A34"/>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1">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4">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5">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6">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7">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8">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1">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6917A75"/>
    <w:multiLevelType w:val="multilevel"/>
    <w:tmpl w:val="595ECAEC"/>
    <w:lvl w:ilvl="0">
      <w:start w:val="1"/>
      <w:numFmt w:val="russianLower"/>
      <w:lvlText w:val="%1)"/>
      <w:lvlJc w:val="left"/>
      <w:pPr>
        <w:ind w:left="660" w:hanging="660"/>
      </w:pPr>
      <w:rPr>
        <w:i/>
      </w:rPr>
    </w:lvl>
    <w:lvl w:ilvl="1">
      <w:start w:val="10"/>
      <w:numFmt w:val="decimal"/>
      <w:lvlText w:val="%1.%2."/>
      <w:lvlJc w:val="left"/>
      <w:pPr>
        <w:ind w:left="1383" w:hanging="660"/>
      </w:pPr>
      <w:rPr>
        <w:i/>
      </w:rPr>
    </w:lvl>
    <w:lvl w:ilvl="2">
      <w:start w:val="1"/>
      <w:numFmt w:val="decimal"/>
      <w:lvlText w:val="%1.%2.%3."/>
      <w:lvlJc w:val="left"/>
      <w:pPr>
        <w:ind w:left="2166" w:hanging="720"/>
      </w:pPr>
      <w:rPr>
        <w:i w:val="0"/>
      </w:rPr>
    </w:lvl>
    <w:lvl w:ilvl="3">
      <w:start w:val="1"/>
      <w:numFmt w:val="decimal"/>
      <w:lvlText w:val="%1.%2.%3.%4."/>
      <w:lvlJc w:val="left"/>
      <w:pPr>
        <w:ind w:left="2889" w:hanging="720"/>
      </w:pPr>
      <w:rPr>
        <w:i/>
      </w:rPr>
    </w:lvl>
    <w:lvl w:ilvl="4">
      <w:start w:val="1"/>
      <w:numFmt w:val="decimal"/>
      <w:lvlText w:val="%1.%2.%3.%4.%5."/>
      <w:lvlJc w:val="left"/>
      <w:pPr>
        <w:ind w:left="3972" w:hanging="1080"/>
      </w:pPr>
      <w:rPr>
        <w:i/>
      </w:rPr>
    </w:lvl>
    <w:lvl w:ilvl="5">
      <w:start w:val="1"/>
      <w:numFmt w:val="decimal"/>
      <w:lvlText w:val="%1.%2.%3.%4.%5.%6."/>
      <w:lvlJc w:val="left"/>
      <w:pPr>
        <w:ind w:left="4695" w:hanging="1080"/>
      </w:pPr>
      <w:rPr>
        <w:i/>
      </w:rPr>
    </w:lvl>
    <w:lvl w:ilvl="6">
      <w:start w:val="1"/>
      <w:numFmt w:val="decimal"/>
      <w:lvlText w:val="%1.%2.%3.%4.%5.%6.%7."/>
      <w:lvlJc w:val="left"/>
      <w:pPr>
        <w:ind w:left="5778" w:hanging="1440"/>
      </w:pPr>
      <w:rPr>
        <w:i/>
      </w:rPr>
    </w:lvl>
    <w:lvl w:ilvl="7">
      <w:start w:val="1"/>
      <w:numFmt w:val="decimal"/>
      <w:lvlText w:val="%1.%2.%3.%4.%5.%6.%7.%8."/>
      <w:lvlJc w:val="left"/>
      <w:pPr>
        <w:ind w:left="6501" w:hanging="1440"/>
      </w:pPr>
      <w:rPr>
        <w:i/>
      </w:rPr>
    </w:lvl>
    <w:lvl w:ilvl="8">
      <w:start w:val="1"/>
      <w:numFmt w:val="decimal"/>
      <w:lvlText w:val="%1.%2.%3.%4.%5.%6.%7.%8.%9."/>
      <w:lvlJc w:val="left"/>
      <w:pPr>
        <w:ind w:left="7584" w:hanging="1800"/>
      </w:pPr>
      <w:rPr>
        <w:i/>
      </w:r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1F7D4374"/>
    <w:multiLevelType w:val="hybridMultilevel"/>
    <w:tmpl w:val="054800B2"/>
    <w:lvl w:ilvl="0" w:tplc="04190017">
      <w:start w:val="1"/>
      <w:numFmt w:val="lowerLetter"/>
      <w:lvlText w:val="%1)"/>
      <w:lvlJc w:val="left"/>
      <w:pPr>
        <w:ind w:left="1120" w:hanging="360"/>
      </w:pPr>
    </w:lvl>
    <w:lvl w:ilvl="1" w:tplc="04190003">
      <w:start w:val="1"/>
      <w:numFmt w:val="bullet"/>
      <w:lvlText w:val="o"/>
      <w:lvlJc w:val="left"/>
      <w:pPr>
        <w:ind w:left="1840" w:hanging="360"/>
      </w:pPr>
      <w:rPr>
        <w:rFonts w:ascii="Courier New" w:hAnsi="Courier New" w:cs="Courier New" w:hint="default"/>
      </w:rPr>
    </w:lvl>
    <w:lvl w:ilvl="2" w:tplc="04190005">
      <w:start w:val="1"/>
      <w:numFmt w:val="bullet"/>
      <w:lvlText w:val=""/>
      <w:lvlJc w:val="left"/>
      <w:pPr>
        <w:ind w:left="2560" w:hanging="360"/>
      </w:pPr>
      <w:rPr>
        <w:rFonts w:ascii="Wingdings" w:hAnsi="Wingdings" w:hint="default"/>
      </w:rPr>
    </w:lvl>
    <w:lvl w:ilvl="3" w:tplc="04190001">
      <w:start w:val="1"/>
      <w:numFmt w:val="bullet"/>
      <w:lvlText w:val=""/>
      <w:lvlJc w:val="left"/>
      <w:pPr>
        <w:ind w:left="3280" w:hanging="360"/>
      </w:pPr>
      <w:rPr>
        <w:rFonts w:ascii="Symbol" w:hAnsi="Symbol" w:hint="default"/>
      </w:rPr>
    </w:lvl>
    <w:lvl w:ilvl="4" w:tplc="04190003">
      <w:start w:val="1"/>
      <w:numFmt w:val="bullet"/>
      <w:lvlText w:val="o"/>
      <w:lvlJc w:val="left"/>
      <w:pPr>
        <w:ind w:left="4000" w:hanging="360"/>
      </w:pPr>
      <w:rPr>
        <w:rFonts w:ascii="Courier New" w:hAnsi="Courier New" w:cs="Courier New" w:hint="default"/>
      </w:rPr>
    </w:lvl>
    <w:lvl w:ilvl="5" w:tplc="04190005">
      <w:start w:val="1"/>
      <w:numFmt w:val="bullet"/>
      <w:lvlText w:val=""/>
      <w:lvlJc w:val="left"/>
      <w:pPr>
        <w:ind w:left="4720" w:hanging="360"/>
      </w:pPr>
      <w:rPr>
        <w:rFonts w:ascii="Wingdings" w:hAnsi="Wingdings" w:hint="default"/>
      </w:rPr>
    </w:lvl>
    <w:lvl w:ilvl="6" w:tplc="04190001">
      <w:start w:val="1"/>
      <w:numFmt w:val="bullet"/>
      <w:lvlText w:val=""/>
      <w:lvlJc w:val="left"/>
      <w:pPr>
        <w:ind w:left="5440" w:hanging="360"/>
      </w:pPr>
      <w:rPr>
        <w:rFonts w:ascii="Symbol" w:hAnsi="Symbol" w:hint="default"/>
      </w:rPr>
    </w:lvl>
    <w:lvl w:ilvl="7" w:tplc="04190003">
      <w:start w:val="1"/>
      <w:numFmt w:val="bullet"/>
      <w:lvlText w:val="o"/>
      <w:lvlJc w:val="left"/>
      <w:pPr>
        <w:ind w:left="6160" w:hanging="360"/>
      </w:pPr>
      <w:rPr>
        <w:rFonts w:ascii="Courier New" w:hAnsi="Courier New" w:cs="Courier New" w:hint="default"/>
      </w:rPr>
    </w:lvl>
    <w:lvl w:ilvl="8" w:tplc="04190005">
      <w:start w:val="1"/>
      <w:numFmt w:val="bullet"/>
      <w:lvlText w:val=""/>
      <w:lvlJc w:val="left"/>
      <w:pPr>
        <w:ind w:left="6880" w:hanging="360"/>
      </w:pPr>
      <w:rPr>
        <w:rFonts w:ascii="Wingdings" w:hAnsi="Wingdings" w:hint="default"/>
      </w:r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A5178B"/>
    <w:multiLevelType w:val="multilevel"/>
    <w:tmpl w:val="DD129EF6"/>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1.%3."/>
      <w:lvlJc w:val="left"/>
      <w:pPr>
        <w:ind w:left="1712"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94">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5">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6">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7">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8">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9">
    <w:nsid w:val="2CDD53FB"/>
    <w:multiLevelType w:val="hybridMultilevel"/>
    <w:tmpl w:val="1B1ECE70"/>
    <w:lvl w:ilvl="0" w:tplc="48E630B8">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5">
    <w:nsid w:val="3444649B"/>
    <w:multiLevelType w:val="hybridMultilevel"/>
    <w:tmpl w:val="CEBCBD38"/>
    <w:lvl w:ilvl="0" w:tplc="04190017">
      <w:start w:val="1"/>
      <w:numFmt w:val="lowerLetter"/>
      <w:lvlText w:val="%1)"/>
      <w:lvlJc w:val="left"/>
      <w:pPr>
        <w:ind w:left="1120" w:hanging="360"/>
      </w:pPr>
    </w:lvl>
    <w:lvl w:ilvl="1" w:tplc="04190019">
      <w:start w:val="1"/>
      <w:numFmt w:val="lowerLetter"/>
      <w:lvlText w:val="%2."/>
      <w:lvlJc w:val="left"/>
      <w:pPr>
        <w:ind w:left="1840" w:hanging="360"/>
      </w:pPr>
    </w:lvl>
    <w:lvl w:ilvl="2" w:tplc="0419001B">
      <w:start w:val="1"/>
      <w:numFmt w:val="lowerRoman"/>
      <w:lvlText w:val="%3."/>
      <w:lvlJc w:val="right"/>
      <w:pPr>
        <w:ind w:left="2560" w:hanging="180"/>
      </w:pPr>
    </w:lvl>
    <w:lvl w:ilvl="3" w:tplc="0419000F">
      <w:start w:val="1"/>
      <w:numFmt w:val="decimal"/>
      <w:lvlText w:val="%4."/>
      <w:lvlJc w:val="left"/>
      <w:pPr>
        <w:ind w:left="3280" w:hanging="360"/>
      </w:pPr>
    </w:lvl>
    <w:lvl w:ilvl="4" w:tplc="04190019">
      <w:start w:val="1"/>
      <w:numFmt w:val="lowerLetter"/>
      <w:lvlText w:val="%5."/>
      <w:lvlJc w:val="left"/>
      <w:pPr>
        <w:ind w:left="4000" w:hanging="360"/>
      </w:pPr>
    </w:lvl>
    <w:lvl w:ilvl="5" w:tplc="0419001B">
      <w:start w:val="1"/>
      <w:numFmt w:val="lowerRoman"/>
      <w:lvlText w:val="%6."/>
      <w:lvlJc w:val="right"/>
      <w:pPr>
        <w:ind w:left="4720" w:hanging="180"/>
      </w:pPr>
    </w:lvl>
    <w:lvl w:ilvl="6" w:tplc="0419000F">
      <w:start w:val="1"/>
      <w:numFmt w:val="decimal"/>
      <w:lvlText w:val="%7."/>
      <w:lvlJc w:val="left"/>
      <w:pPr>
        <w:ind w:left="5440" w:hanging="360"/>
      </w:pPr>
    </w:lvl>
    <w:lvl w:ilvl="7" w:tplc="04190019">
      <w:start w:val="1"/>
      <w:numFmt w:val="lowerLetter"/>
      <w:lvlText w:val="%8."/>
      <w:lvlJc w:val="left"/>
      <w:pPr>
        <w:ind w:left="6160" w:hanging="360"/>
      </w:pPr>
    </w:lvl>
    <w:lvl w:ilvl="8" w:tplc="0419001B">
      <w:start w:val="1"/>
      <w:numFmt w:val="lowerRoman"/>
      <w:lvlText w:val="%9."/>
      <w:lvlJc w:val="right"/>
      <w:pPr>
        <w:ind w:left="6880" w:hanging="18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08">
    <w:nsid w:val="3757325A"/>
    <w:multiLevelType w:val="hybridMultilevel"/>
    <w:tmpl w:val="EBB07D9C"/>
    <w:lvl w:ilvl="0" w:tplc="71183F1E">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9">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2">
    <w:nsid w:val="3D176765"/>
    <w:multiLevelType w:val="hybridMultilevel"/>
    <w:tmpl w:val="A878827A"/>
    <w:lvl w:ilvl="0" w:tplc="245094F8">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3">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4">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6">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8">
    <w:nsid w:val="49602772"/>
    <w:multiLevelType w:val="hybridMultilevel"/>
    <w:tmpl w:val="FB5EEDC8"/>
    <w:lvl w:ilvl="0" w:tplc="2E4EC7DA">
      <w:start w:val="1"/>
      <w:numFmt w:val="decimal"/>
      <w:lvlText w:val="3.1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9">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5">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6">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7">
    <w:nsid w:val="5F306EC2"/>
    <w:multiLevelType w:val="hybridMultilevel"/>
    <w:tmpl w:val="CD7813EA"/>
    <w:name w:val="WW8Num73"/>
    <w:lvl w:ilvl="0" w:tplc="A48AAB76">
      <w:start w:val="1"/>
      <w:numFmt w:val="russianLower"/>
      <w:lvlText w:val="%1)"/>
      <w:lvlJc w:val="left"/>
      <w:pPr>
        <w:ind w:left="6597"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61606BB8"/>
    <w:multiLevelType w:val="multilevel"/>
    <w:tmpl w:val="13BA2D6C"/>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3.14.%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0">
    <w:nsid w:val="619605C4"/>
    <w:multiLevelType w:val="multilevel"/>
    <w:tmpl w:val="9DEE4B10"/>
    <w:lvl w:ilvl="0">
      <w:start w:val="3"/>
      <w:numFmt w:val="decimal"/>
      <w:lvlText w:val="%1."/>
      <w:lvlJc w:val="left"/>
      <w:pPr>
        <w:ind w:left="660" w:hanging="660"/>
      </w:pPr>
      <w:rPr>
        <w:rFonts w:hint="default"/>
      </w:rPr>
    </w:lvl>
    <w:lvl w:ilvl="1">
      <w:start w:val="11"/>
      <w:numFmt w:val="decimal"/>
      <w:lvlText w:val="%1.13."/>
      <w:lvlJc w:val="left"/>
      <w:pPr>
        <w:ind w:left="1470" w:hanging="660"/>
      </w:pPr>
      <w:rPr>
        <w:rFonts w:hint="default"/>
      </w:rPr>
    </w:lvl>
    <w:lvl w:ilvl="2">
      <w:start w:val="1"/>
      <w:numFmt w:val="decimal"/>
      <w:lvlText w:val="%1.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2A65327"/>
    <w:multiLevelType w:val="multilevel"/>
    <w:tmpl w:val="4A10CD92"/>
    <w:lvl w:ilvl="0">
      <w:start w:val="3"/>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2DF59D3"/>
    <w:multiLevelType w:val="hybridMultilevel"/>
    <w:tmpl w:val="5E16D200"/>
    <w:lvl w:ilvl="0" w:tplc="2C9A611E">
      <w:start w:val="1"/>
      <w:numFmt w:val="decimal"/>
      <w:lvlText w:val="3.13.%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9">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40">
    <w:nsid w:val="652219A4"/>
    <w:multiLevelType w:val="hybridMultilevel"/>
    <w:tmpl w:val="CEA08620"/>
    <w:lvl w:ilvl="0" w:tplc="245094F8">
      <w:start w:val="1"/>
      <w:numFmt w:val="bullet"/>
      <w:lvlText w:val=""/>
      <w:lvlJc w:val="left"/>
      <w:pPr>
        <w:ind w:left="1380" w:hanging="360"/>
      </w:pPr>
      <w:rPr>
        <w:rFonts w:ascii="Symbol" w:hAnsi="Symbol" w:hint="default"/>
      </w:rPr>
    </w:lvl>
    <w:lvl w:ilvl="1" w:tplc="04190003" w:tentative="1">
      <w:start w:val="1"/>
      <w:numFmt w:val="bullet"/>
      <w:lvlText w:val="o"/>
      <w:lvlJc w:val="left"/>
      <w:pPr>
        <w:ind w:left="2100" w:hanging="360"/>
      </w:pPr>
      <w:rPr>
        <w:rFonts w:ascii="Courier New" w:hAnsi="Courier New" w:cs="Courier New" w:hint="default"/>
      </w:rPr>
    </w:lvl>
    <w:lvl w:ilvl="2" w:tplc="04190005" w:tentative="1">
      <w:start w:val="1"/>
      <w:numFmt w:val="bullet"/>
      <w:lvlText w:val=""/>
      <w:lvlJc w:val="left"/>
      <w:pPr>
        <w:ind w:left="2820" w:hanging="360"/>
      </w:pPr>
      <w:rPr>
        <w:rFonts w:ascii="Wingdings" w:hAnsi="Wingdings" w:hint="default"/>
      </w:rPr>
    </w:lvl>
    <w:lvl w:ilvl="3" w:tplc="04190001" w:tentative="1">
      <w:start w:val="1"/>
      <w:numFmt w:val="bullet"/>
      <w:lvlText w:val=""/>
      <w:lvlJc w:val="left"/>
      <w:pPr>
        <w:ind w:left="3540" w:hanging="360"/>
      </w:pPr>
      <w:rPr>
        <w:rFonts w:ascii="Symbol" w:hAnsi="Symbol" w:hint="default"/>
      </w:rPr>
    </w:lvl>
    <w:lvl w:ilvl="4" w:tplc="04190003" w:tentative="1">
      <w:start w:val="1"/>
      <w:numFmt w:val="bullet"/>
      <w:lvlText w:val="o"/>
      <w:lvlJc w:val="left"/>
      <w:pPr>
        <w:ind w:left="4260" w:hanging="360"/>
      </w:pPr>
      <w:rPr>
        <w:rFonts w:ascii="Courier New" w:hAnsi="Courier New" w:cs="Courier New" w:hint="default"/>
      </w:rPr>
    </w:lvl>
    <w:lvl w:ilvl="5" w:tplc="04190005" w:tentative="1">
      <w:start w:val="1"/>
      <w:numFmt w:val="bullet"/>
      <w:lvlText w:val=""/>
      <w:lvlJc w:val="left"/>
      <w:pPr>
        <w:ind w:left="4980" w:hanging="360"/>
      </w:pPr>
      <w:rPr>
        <w:rFonts w:ascii="Wingdings" w:hAnsi="Wingdings" w:hint="default"/>
      </w:rPr>
    </w:lvl>
    <w:lvl w:ilvl="6" w:tplc="04190001" w:tentative="1">
      <w:start w:val="1"/>
      <w:numFmt w:val="bullet"/>
      <w:lvlText w:val=""/>
      <w:lvlJc w:val="left"/>
      <w:pPr>
        <w:ind w:left="5700" w:hanging="360"/>
      </w:pPr>
      <w:rPr>
        <w:rFonts w:ascii="Symbol" w:hAnsi="Symbol" w:hint="default"/>
      </w:rPr>
    </w:lvl>
    <w:lvl w:ilvl="7" w:tplc="04190003" w:tentative="1">
      <w:start w:val="1"/>
      <w:numFmt w:val="bullet"/>
      <w:lvlText w:val="o"/>
      <w:lvlJc w:val="left"/>
      <w:pPr>
        <w:ind w:left="6420" w:hanging="360"/>
      </w:pPr>
      <w:rPr>
        <w:rFonts w:ascii="Courier New" w:hAnsi="Courier New" w:cs="Courier New" w:hint="default"/>
      </w:rPr>
    </w:lvl>
    <w:lvl w:ilvl="8" w:tplc="04190005" w:tentative="1">
      <w:start w:val="1"/>
      <w:numFmt w:val="bullet"/>
      <w:lvlText w:val=""/>
      <w:lvlJc w:val="left"/>
      <w:pPr>
        <w:ind w:left="7140" w:hanging="360"/>
      </w:pPr>
      <w:rPr>
        <w:rFonts w:ascii="Wingdings" w:hAnsi="Wingdings" w:hint="default"/>
      </w:rPr>
    </w:lvl>
  </w:abstractNum>
  <w:abstractNum w:abstractNumId="141">
    <w:nsid w:val="66384C04"/>
    <w:multiLevelType w:val="hybridMultilevel"/>
    <w:tmpl w:val="0B76219C"/>
    <w:lvl w:ilvl="0" w:tplc="1B54DC6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2">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14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6">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7">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8">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9">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50">
    <w:nsid w:val="758A0504"/>
    <w:multiLevelType w:val="hybridMultilevel"/>
    <w:tmpl w:val="5582E670"/>
    <w:lvl w:ilvl="0" w:tplc="04190017">
      <w:start w:val="1"/>
      <w:numFmt w:val="lowerLetter"/>
      <w:lvlText w:val="%1)"/>
      <w:lvlJc w:val="left"/>
      <w:pPr>
        <w:ind w:left="1240" w:hanging="360"/>
      </w:p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151">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2">
    <w:nsid w:val="77DC7FF9"/>
    <w:multiLevelType w:val="hybridMultilevel"/>
    <w:tmpl w:val="8EDE7564"/>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17">
      <w:start w:val="1"/>
      <w:numFmt w:val="lowerLetter"/>
      <w:lvlText w:val="%5)"/>
      <w:lvlJc w:val="left"/>
      <w:pPr>
        <w:ind w:left="4734" w:hanging="360"/>
      </w:pPr>
      <w:rPr>
        <w:rFonts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53">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4"/>
  </w:num>
  <w:num w:numId="18">
    <w:abstractNumId w:val="94"/>
  </w:num>
  <w:num w:numId="19">
    <w:abstractNumId w:val="75"/>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6"/>
  </w:num>
  <w:num w:numId="22">
    <w:abstractNumId w:val="132"/>
  </w:num>
  <w:num w:numId="23">
    <w:abstractNumId w:val="101"/>
  </w:num>
  <w:num w:numId="24">
    <w:abstractNumId w:val="135"/>
  </w:num>
  <w:num w:numId="25">
    <w:abstractNumId w:val="122"/>
  </w:num>
  <w:num w:numId="26">
    <w:abstractNumId w:val="114"/>
  </w:num>
  <w:num w:numId="27">
    <w:abstractNumId w:val="76"/>
  </w:num>
  <w:num w:numId="28">
    <w:abstractNumId w:val="100"/>
  </w:num>
  <w:num w:numId="29">
    <w:abstractNumId w:val="137"/>
  </w:num>
  <w:num w:numId="30">
    <w:abstractNumId w:val="95"/>
  </w:num>
  <w:num w:numId="31">
    <w:abstractNumId w:val="96"/>
  </w:num>
  <w:num w:numId="32">
    <w:abstractNumId w:val="120"/>
  </w:num>
  <w:num w:numId="33">
    <w:abstractNumId w:val="145"/>
  </w:num>
  <w:num w:numId="34">
    <w:abstractNumId w:val="124"/>
  </w:num>
  <w:num w:numId="35">
    <w:abstractNumId w:val="113"/>
  </w:num>
  <w:num w:numId="36">
    <w:abstractNumId w:val="79"/>
  </w:num>
  <w:num w:numId="37">
    <w:abstractNumId w:val="81"/>
  </w:num>
  <w:num w:numId="38">
    <w:abstractNumId w:val="88"/>
  </w:num>
  <w:num w:numId="39">
    <w:abstractNumId w:val="97"/>
  </w:num>
  <w:num w:numId="40">
    <w:abstractNumId w:val="110"/>
  </w:num>
  <w:num w:numId="41">
    <w:abstractNumId w:val="82"/>
  </w:num>
  <w:num w:numId="42">
    <w:abstractNumId w:val="78"/>
  </w:num>
  <w:num w:numId="43">
    <w:abstractNumId w:val="143"/>
  </w:num>
  <w:num w:numId="44">
    <w:abstractNumId w:val="130"/>
  </w:num>
  <w:num w:numId="45">
    <w:abstractNumId w:val="0"/>
  </w:num>
  <w:num w:numId="46">
    <w:abstractNumId w:val="127"/>
  </w:num>
  <w:num w:numId="47">
    <w:abstractNumId w:val="131"/>
  </w:num>
  <w:num w:numId="48">
    <w:abstractNumId w:val="123"/>
  </w:num>
  <w:num w:numId="49">
    <w:abstractNumId w:val="151"/>
  </w:num>
  <w:num w:numId="50">
    <w:abstractNumId w:val="92"/>
  </w:num>
  <w:num w:numId="51">
    <w:abstractNumId w:val="80"/>
  </w:num>
  <w:num w:numId="52">
    <w:abstractNumId w:val="134"/>
  </w:num>
  <w:num w:numId="53">
    <w:abstractNumId w:val="102"/>
  </w:num>
  <w:num w:numId="54">
    <w:abstractNumId w:val="83"/>
  </w:num>
  <w:num w:numId="55">
    <w:abstractNumId w:val="72"/>
  </w:num>
  <w:num w:numId="56">
    <w:abstractNumId w:val="106"/>
  </w:num>
  <w:num w:numId="57">
    <w:abstractNumId w:val="119"/>
  </w:num>
  <w:num w:numId="58">
    <w:abstractNumId w:val="73"/>
  </w:num>
  <w:num w:numId="59">
    <w:abstractNumId w:val="90"/>
  </w:num>
  <w:num w:numId="60">
    <w:abstractNumId w:val="74"/>
  </w:num>
  <w:num w:numId="61">
    <w:abstractNumId w:val="147"/>
  </w:num>
  <w:num w:numId="62">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38"/>
    <w:lvlOverride w:ilvl="0">
      <w:startOverride w:val="1"/>
    </w:lvlOverride>
  </w:num>
  <w:num w:numId="64">
    <w:abstractNumId w:val="77"/>
  </w:num>
  <w:num w:numId="65">
    <w:abstractNumId w:val="149"/>
  </w:num>
  <w:num w:numId="66">
    <w:abstractNumId w:val="86"/>
  </w:num>
  <w:num w:numId="67">
    <w:abstractNumId w:val="115"/>
  </w:num>
  <w:num w:numId="68">
    <w:abstractNumId w:val="98"/>
  </w:num>
  <w:num w:numId="69">
    <w:abstractNumId w:val="117"/>
  </w:num>
  <w:num w:numId="70">
    <w:abstractNumId w:val="1"/>
    <w:lvlOverride w:ilvl="0">
      <w:startOverride w:val="6"/>
    </w:lvlOverride>
    <w:lvlOverride w:ilvl="1">
      <w:startOverride w:val="4"/>
    </w:lvlOverride>
    <w:lvlOverride w:ilvl="2">
      <w:startOverride w:val="3"/>
    </w:lvlOverride>
    <w:lvlOverride w:ilvl="3">
      <w:startOverride w:val="1"/>
    </w:lvlOverride>
  </w:num>
  <w:num w:numId="71">
    <w:abstractNumId w:val="128"/>
  </w:num>
  <w:num w:numId="72">
    <w:abstractNumId w:val="148"/>
  </w:num>
  <w:num w:numId="73">
    <w:abstractNumId w:val="89"/>
  </w:num>
  <w:num w:numId="74">
    <w:abstractNumId w:val="116"/>
  </w:num>
  <w:num w:numId="75">
    <w:abstractNumId w:val="144"/>
  </w:num>
  <w:num w:numId="76">
    <w:abstractNumId w:val="13"/>
  </w:num>
  <w:num w:numId="77">
    <w:abstractNumId w:val="20"/>
  </w:num>
  <w:num w:numId="78">
    <w:abstractNumId w:val="150"/>
  </w:num>
  <w:num w:numId="79">
    <w:abstractNumId w:val="142"/>
  </w:num>
  <w:num w:numId="80">
    <w:abstractNumId w:val="139"/>
  </w:num>
  <w:num w:numId="81">
    <w:abstractNumId w:val="107"/>
  </w:num>
  <w:num w:numId="82">
    <w:abstractNumId w:val="133"/>
  </w:num>
  <w:num w:numId="83">
    <w:abstractNumId w:val="141"/>
  </w:num>
  <w:num w:numId="84">
    <w:abstractNumId w:val="111"/>
  </w:num>
  <w:num w:numId="85">
    <w:abstractNumId w:val="121"/>
  </w:num>
  <w:num w:numId="86">
    <w:abstractNumId w:val="99"/>
  </w:num>
  <w:num w:numId="87">
    <w:abstractNumId w:val="109"/>
  </w:num>
  <w:num w:numId="88">
    <w:abstractNumId w:val="125"/>
  </w:num>
  <w:num w:numId="89">
    <w:abstractNumId w:val="1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03"/>
    <w:lvlOverride w:ilvl="0">
      <w:startOverride w:val="3"/>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85"/>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93"/>
  </w:num>
  <w:num w:numId="94">
    <w:abstractNumId w:val="129"/>
  </w:num>
  <w:num w:numId="95">
    <w:abstractNumId w:val="136"/>
  </w:num>
  <w:num w:numId="96">
    <w:abstractNumId w:val="146"/>
  </w:num>
  <w:num w:numId="97">
    <w:abstractNumId w:val="112"/>
  </w:num>
  <w:num w:numId="98">
    <w:abstractNumId w:val="152"/>
  </w:num>
  <w:num w:numId="99">
    <w:abstractNumId w:val="140"/>
  </w:num>
  <w:num w:numId="100">
    <w:abstractNumId w:val="91"/>
    <w:lvlOverride w:ilvl="0">
      <w:startOverride w:val="1"/>
    </w:lvlOverride>
    <w:lvlOverride w:ilvl="1"/>
    <w:lvlOverride w:ilvl="2"/>
    <w:lvlOverride w:ilvl="3"/>
    <w:lvlOverride w:ilvl="4"/>
    <w:lvlOverride w:ilvl="5"/>
    <w:lvlOverride w:ilvl="6"/>
    <w:lvlOverride w:ilvl="7"/>
    <w:lvlOverride w:ilvl="8"/>
  </w:num>
  <w:num w:numId="10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118"/>
  </w:num>
  <w:numIdMacAtCleanup w:val="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07542"/>
    <w:rsid w:val="00016C74"/>
    <w:rsid w:val="000172FE"/>
    <w:rsid w:val="000179D3"/>
    <w:rsid w:val="00021219"/>
    <w:rsid w:val="00022797"/>
    <w:rsid w:val="00025634"/>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1152"/>
    <w:rsid w:val="00055C84"/>
    <w:rsid w:val="00056D43"/>
    <w:rsid w:val="00060A14"/>
    <w:rsid w:val="00065ED6"/>
    <w:rsid w:val="0007043F"/>
    <w:rsid w:val="00074BFB"/>
    <w:rsid w:val="00076D8B"/>
    <w:rsid w:val="00077FB6"/>
    <w:rsid w:val="0009087F"/>
    <w:rsid w:val="00090CBD"/>
    <w:rsid w:val="00092967"/>
    <w:rsid w:val="00093734"/>
    <w:rsid w:val="000943E4"/>
    <w:rsid w:val="00096E9D"/>
    <w:rsid w:val="000A00E6"/>
    <w:rsid w:val="000A5636"/>
    <w:rsid w:val="000A6857"/>
    <w:rsid w:val="000A7A8E"/>
    <w:rsid w:val="000B039C"/>
    <w:rsid w:val="000B19F3"/>
    <w:rsid w:val="000B291A"/>
    <w:rsid w:val="000B2C06"/>
    <w:rsid w:val="000C1107"/>
    <w:rsid w:val="000C14F5"/>
    <w:rsid w:val="000C1CC4"/>
    <w:rsid w:val="000C60B4"/>
    <w:rsid w:val="000C6DCF"/>
    <w:rsid w:val="000D4ABD"/>
    <w:rsid w:val="000D62FB"/>
    <w:rsid w:val="000D67B1"/>
    <w:rsid w:val="000D70B6"/>
    <w:rsid w:val="000E024A"/>
    <w:rsid w:val="000E2758"/>
    <w:rsid w:val="000E37A8"/>
    <w:rsid w:val="000E41FA"/>
    <w:rsid w:val="000E5003"/>
    <w:rsid w:val="000E5AC7"/>
    <w:rsid w:val="000E746F"/>
    <w:rsid w:val="000F0CD3"/>
    <w:rsid w:val="000F1F86"/>
    <w:rsid w:val="000F4365"/>
    <w:rsid w:val="000F5F2B"/>
    <w:rsid w:val="00102081"/>
    <w:rsid w:val="00104B1E"/>
    <w:rsid w:val="0010618F"/>
    <w:rsid w:val="00110AAF"/>
    <w:rsid w:val="00111C79"/>
    <w:rsid w:val="001124F8"/>
    <w:rsid w:val="0011547D"/>
    <w:rsid w:val="00116E97"/>
    <w:rsid w:val="00123C70"/>
    <w:rsid w:val="001248B1"/>
    <w:rsid w:val="0012590A"/>
    <w:rsid w:val="001324A1"/>
    <w:rsid w:val="0013328C"/>
    <w:rsid w:val="00134962"/>
    <w:rsid w:val="00140353"/>
    <w:rsid w:val="00143837"/>
    <w:rsid w:val="00144CE2"/>
    <w:rsid w:val="001519E9"/>
    <w:rsid w:val="00155DAF"/>
    <w:rsid w:val="00157A6B"/>
    <w:rsid w:val="00161997"/>
    <w:rsid w:val="0016246B"/>
    <w:rsid w:val="00162A8F"/>
    <w:rsid w:val="001653DA"/>
    <w:rsid w:val="00166CFA"/>
    <w:rsid w:val="001702EE"/>
    <w:rsid w:val="00170C72"/>
    <w:rsid w:val="001716DB"/>
    <w:rsid w:val="00172B9E"/>
    <w:rsid w:val="0017565A"/>
    <w:rsid w:val="0017646C"/>
    <w:rsid w:val="00176B20"/>
    <w:rsid w:val="0018103F"/>
    <w:rsid w:val="001851F9"/>
    <w:rsid w:val="00185F8B"/>
    <w:rsid w:val="00186CC2"/>
    <w:rsid w:val="001901DA"/>
    <w:rsid w:val="00192F71"/>
    <w:rsid w:val="00193067"/>
    <w:rsid w:val="0019725C"/>
    <w:rsid w:val="001A1D23"/>
    <w:rsid w:val="001A3C31"/>
    <w:rsid w:val="001A6511"/>
    <w:rsid w:val="001A7C23"/>
    <w:rsid w:val="001B1DBF"/>
    <w:rsid w:val="001B2D6D"/>
    <w:rsid w:val="001B69CE"/>
    <w:rsid w:val="001C01F9"/>
    <w:rsid w:val="001C325A"/>
    <w:rsid w:val="001C3F34"/>
    <w:rsid w:val="001C4BB0"/>
    <w:rsid w:val="001C53D9"/>
    <w:rsid w:val="001D53C2"/>
    <w:rsid w:val="001E0693"/>
    <w:rsid w:val="001E200B"/>
    <w:rsid w:val="001E2AA2"/>
    <w:rsid w:val="001E3577"/>
    <w:rsid w:val="001E4152"/>
    <w:rsid w:val="001E5FE8"/>
    <w:rsid w:val="001F0956"/>
    <w:rsid w:val="001F15DE"/>
    <w:rsid w:val="001F34BB"/>
    <w:rsid w:val="001F3569"/>
    <w:rsid w:val="001F4040"/>
    <w:rsid w:val="001F5A31"/>
    <w:rsid w:val="001F7317"/>
    <w:rsid w:val="002037C3"/>
    <w:rsid w:val="00203D2A"/>
    <w:rsid w:val="00205559"/>
    <w:rsid w:val="00206836"/>
    <w:rsid w:val="00210575"/>
    <w:rsid w:val="0021113E"/>
    <w:rsid w:val="002136D6"/>
    <w:rsid w:val="00216641"/>
    <w:rsid w:val="0021751A"/>
    <w:rsid w:val="00221230"/>
    <w:rsid w:val="00222B6E"/>
    <w:rsid w:val="0022360B"/>
    <w:rsid w:val="00224D1B"/>
    <w:rsid w:val="0023118A"/>
    <w:rsid w:val="00232E7C"/>
    <w:rsid w:val="00232FD8"/>
    <w:rsid w:val="002350E5"/>
    <w:rsid w:val="0023626C"/>
    <w:rsid w:val="00236A91"/>
    <w:rsid w:val="0023759A"/>
    <w:rsid w:val="0023778A"/>
    <w:rsid w:val="00241CF2"/>
    <w:rsid w:val="00242D62"/>
    <w:rsid w:val="00243AE6"/>
    <w:rsid w:val="00243D8F"/>
    <w:rsid w:val="00246801"/>
    <w:rsid w:val="00251220"/>
    <w:rsid w:val="002514DE"/>
    <w:rsid w:val="00251B75"/>
    <w:rsid w:val="00260F79"/>
    <w:rsid w:val="00263B47"/>
    <w:rsid w:val="002652D9"/>
    <w:rsid w:val="00270DD6"/>
    <w:rsid w:val="00270E02"/>
    <w:rsid w:val="00273EB7"/>
    <w:rsid w:val="00274F25"/>
    <w:rsid w:val="002762F8"/>
    <w:rsid w:val="0027636D"/>
    <w:rsid w:val="00280464"/>
    <w:rsid w:val="0028047A"/>
    <w:rsid w:val="00280994"/>
    <w:rsid w:val="002848CF"/>
    <w:rsid w:val="002853B8"/>
    <w:rsid w:val="00286C5A"/>
    <w:rsid w:val="0029211F"/>
    <w:rsid w:val="002946EF"/>
    <w:rsid w:val="00297FA1"/>
    <w:rsid w:val="002A08A6"/>
    <w:rsid w:val="002A0DBC"/>
    <w:rsid w:val="002A4635"/>
    <w:rsid w:val="002A47D1"/>
    <w:rsid w:val="002A5B42"/>
    <w:rsid w:val="002B0590"/>
    <w:rsid w:val="002B0606"/>
    <w:rsid w:val="002B456C"/>
    <w:rsid w:val="002B5044"/>
    <w:rsid w:val="002B76A5"/>
    <w:rsid w:val="002C589F"/>
    <w:rsid w:val="002D41BC"/>
    <w:rsid w:val="002D4BC6"/>
    <w:rsid w:val="002E04E2"/>
    <w:rsid w:val="002E6387"/>
    <w:rsid w:val="002F3EB0"/>
    <w:rsid w:val="002F5CC6"/>
    <w:rsid w:val="003032B6"/>
    <w:rsid w:val="00304CD0"/>
    <w:rsid w:val="00306DE6"/>
    <w:rsid w:val="0031026C"/>
    <w:rsid w:val="003107A7"/>
    <w:rsid w:val="00311F48"/>
    <w:rsid w:val="003129D4"/>
    <w:rsid w:val="00312D09"/>
    <w:rsid w:val="00314F66"/>
    <w:rsid w:val="00317643"/>
    <w:rsid w:val="00317667"/>
    <w:rsid w:val="00317FCD"/>
    <w:rsid w:val="00321E72"/>
    <w:rsid w:val="00322BB8"/>
    <w:rsid w:val="003260D1"/>
    <w:rsid w:val="003303E9"/>
    <w:rsid w:val="00330669"/>
    <w:rsid w:val="003311F3"/>
    <w:rsid w:val="00331600"/>
    <w:rsid w:val="00332B6A"/>
    <w:rsid w:val="00334232"/>
    <w:rsid w:val="003345FE"/>
    <w:rsid w:val="003417F7"/>
    <w:rsid w:val="0034341A"/>
    <w:rsid w:val="0034381D"/>
    <w:rsid w:val="00344FCF"/>
    <w:rsid w:val="00345CCA"/>
    <w:rsid w:val="0035097E"/>
    <w:rsid w:val="00355099"/>
    <w:rsid w:val="0035708A"/>
    <w:rsid w:val="00357BE8"/>
    <w:rsid w:val="00362EA4"/>
    <w:rsid w:val="00365234"/>
    <w:rsid w:val="00366652"/>
    <w:rsid w:val="00367ECD"/>
    <w:rsid w:val="00370D61"/>
    <w:rsid w:val="0037230F"/>
    <w:rsid w:val="00375A91"/>
    <w:rsid w:val="003776BB"/>
    <w:rsid w:val="003803A7"/>
    <w:rsid w:val="003832F6"/>
    <w:rsid w:val="0039141F"/>
    <w:rsid w:val="00392410"/>
    <w:rsid w:val="00395BC1"/>
    <w:rsid w:val="003A31F0"/>
    <w:rsid w:val="003A3E35"/>
    <w:rsid w:val="003A7B62"/>
    <w:rsid w:val="003B0905"/>
    <w:rsid w:val="003B23E0"/>
    <w:rsid w:val="003B2A9D"/>
    <w:rsid w:val="003B2BFB"/>
    <w:rsid w:val="003B3362"/>
    <w:rsid w:val="003C0802"/>
    <w:rsid w:val="003C090C"/>
    <w:rsid w:val="003C164F"/>
    <w:rsid w:val="003C2207"/>
    <w:rsid w:val="003C3CB6"/>
    <w:rsid w:val="003C4CB7"/>
    <w:rsid w:val="003D3D44"/>
    <w:rsid w:val="003D4D5E"/>
    <w:rsid w:val="003D726B"/>
    <w:rsid w:val="003D7C16"/>
    <w:rsid w:val="003E170D"/>
    <w:rsid w:val="003E63F6"/>
    <w:rsid w:val="003E7774"/>
    <w:rsid w:val="003F1F5E"/>
    <w:rsid w:val="003F22D7"/>
    <w:rsid w:val="003F3A69"/>
    <w:rsid w:val="003F430F"/>
    <w:rsid w:val="003F44A9"/>
    <w:rsid w:val="003F513C"/>
    <w:rsid w:val="003F5D3B"/>
    <w:rsid w:val="003F6889"/>
    <w:rsid w:val="004008AD"/>
    <w:rsid w:val="00400C79"/>
    <w:rsid w:val="00400D7D"/>
    <w:rsid w:val="00403042"/>
    <w:rsid w:val="00404BF4"/>
    <w:rsid w:val="004113C4"/>
    <w:rsid w:val="00412590"/>
    <w:rsid w:val="00414AB1"/>
    <w:rsid w:val="00414CAF"/>
    <w:rsid w:val="00415D77"/>
    <w:rsid w:val="00416F2A"/>
    <w:rsid w:val="00420F24"/>
    <w:rsid w:val="00421F58"/>
    <w:rsid w:val="0042632C"/>
    <w:rsid w:val="00426B53"/>
    <w:rsid w:val="00430856"/>
    <w:rsid w:val="0043500C"/>
    <w:rsid w:val="004360F5"/>
    <w:rsid w:val="004406A6"/>
    <w:rsid w:val="00440928"/>
    <w:rsid w:val="00440EAE"/>
    <w:rsid w:val="00443E0B"/>
    <w:rsid w:val="00456188"/>
    <w:rsid w:val="00461F58"/>
    <w:rsid w:val="0046282D"/>
    <w:rsid w:val="004650AF"/>
    <w:rsid w:val="00467A32"/>
    <w:rsid w:val="00472FCD"/>
    <w:rsid w:val="00473053"/>
    <w:rsid w:val="0047380C"/>
    <w:rsid w:val="00473BFE"/>
    <w:rsid w:val="00473DEB"/>
    <w:rsid w:val="00474F01"/>
    <w:rsid w:val="004753D3"/>
    <w:rsid w:val="0048021C"/>
    <w:rsid w:val="004816F5"/>
    <w:rsid w:val="004834EF"/>
    <w:rsid w:val="00485506"/>
    <w:rsid w:val="00486F2D"/>
    <w:rsid w:val="00487FFC"/>
    <w:rsid w:val="004913D5"/>
    <w:rsid w:val="004925B9"/>
    <w:rsid w:val="00492C8B"/>
    <w:rsid w:val="00492CA3"/>
    <w:rsid w:val="00496CB3"/>
    <w:rsid w:val="004A0CCC"/>
    <w:rsid w:val="004A3882"/>
    <w:rsid w:val="004A3A59"/>
    <w:rsid w:val="004B027C"/>
    <w:rsid w:val="004B4126"/>
    <w:rsid w:val="004B4DB8"/>
    <w:rsid w:val="004B5EB3"/>
    <w:rsid w:val="004C0F1F"/>
    <w:rsid w:val="004C2695"/>
    <w:rsid w:val="004C347E"/>
    <w:rsid w:val="004C5164"/>
    <w:rsid w:val="004C5DD3"/>
    <w:rsid w:val="004C7D00"/>
    <w:rsid w:val="004D17BD"/>
    <w:rsid w:val="004D19A8"/>
    <w:rsid w:val="004D1E07"/>
    <w:rsid w:val="004D431C"/>
    <w:rsid w:val="004D49AB"/>
    <w:rsid w:val="004E0F05"/>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E"/>
    <w:rsid w:val="005405FC"/>
    <w:rsid w:val="00541B61"/>
    <w:rsid w:val="00541FAB"/>
    <w:rsid w:val="00546518"/>
    <w:rsid w:val="00546583"/>
    <w:rsid w:val="00546908"/>
    <w:rsid w:val="00547466"/>
    <w:rsid w:val="00553A57"/>
    <w:rsid w:val="00553B6E"/>
    <w:rsid w:val="00556C74"/>
    <w:rsid w:val="00557C01"/>
    <w:rsid w:val="005616D7"/>
    <w:rsid w:val="005631D9"/>
    <w:rsid w:val="00566071"/>
    <w:rsid w:val="00570124"/>
    <w:rsid w:val="00572EA1"/>
    <w:rsid w:val="00573C94"/>
    <w:rsid w:val="005818B2"/>
    <w:rsid w:val="00583266"/>
    <w:rsid w:val="00584DFA"/>
    <w:rsid w:val="00586515"/>
    <w:rsid w:val="005878D5"/>
    <w:rsid w:val="00595528"/>
    <w:rsid w:val="00596921"/>
    <w:rsid w:val="005A2CAE"/>
    <w:rsid w:val="005A3827"/>
    <w:rsid w:val="005A3F4B"/>
    <w:rsid w:val="005A4D78"/>
    <w:rsid w:val="005A708D"/>
    <w:rsid w:val="005B074F"/>
    <w:rsid w:val="005B47BD"/>
    <w:rsid w:val="005B75A6"/>
    <w:rsid w:val="005C08CA"/>
    <w:rsid w:val="005C10C6"/>
    <w:rsid w:val="005C22A4"/>
    <w:rsid w:val="005C3700"/>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68E2"/>
    <w:rsid w:val="0060721D"/>
    <w:rsid w:val="00612EAB"/>
    <w:rsid w:val="00616888"/>
    <w:rsid w:val="00617B2C"/>
    <w:rsid w:val="00620D7C"/>
    <w:rsid w:val="006228B4"/>
    <w:rsid w:val="00623429"/>
    <w:rsid w:val="006238AF"/>
    <w:rsid w:val="00630B39"/>
    <w:rsid w:val="006318E6"/>
    <w:rsid w:val="00631F54"/>
    <w:rsid w:val="00632A8F"/>
    <w:rsid w:val="00632F4B"/>
    <w:rsid w:val="00634B85"/>
    <w:rsid w:val="006353B1"/>
    <w:rsid w:val="00635719"/>
    <w:rsid w:val="00636BE4"/>
    <w:rsid w:val="00636D53"/>
    <w:rsid w:val="006373F6"/>
    <w:rsid w:val="00641C20"/>
    <w:rsid w:val="00642DB0"/>
    <w:rsid w:val="00643C66"/>
    <w:rsid w:val="00644A23"/>
    <w:rsid w:val="0064580D"/>
    <w:rsid w:val="0064770F"/>
    <w:rsid w:val="00651B7D"/>
    <w:rsid w:val="00652223"/>
    <w:rsid w:val="006561C2"/>
    <w:rsid w:val="00661C17"/>
    <w:rsid w:val="006625DF"/>
    <w:rsid w:val="00663BF7"/>
    <w:rsid w:val="0066755B"/>
    <w:rsid w:val="00667DA0"/>
    <w:rsid w:val="00667F31"/>
    <w:rsid w:val="0067090F"/>
    <w:rsid w:val="00673C22"/>
    <w:rsid w:val="00673C59"/>
    <w:rsid w:val="0067458D"/>
    <w:rsid w:val="00676267"/>
    <w:rsid w:val="00680B79"/>
    <w:rsid w:val="00684527"/>
    <w:rsid w:val="00685336"/>
    <w:rsid w:val="00685381"/>
    <w:rsid w:val="006905F2"/>
    <w:rsid w:val="00691E2A"/>
    <w:rsid w:val="00696966"/>
    <w:rsid w:val="006B08E2"/>
    <w:rsid w:val="006B3CF3"/>
    <w:rsid w:val="006B43A1"/>
    <w:rsid w:val="006B4939"/>
    <w:rsid w:val="006B7986"/>
    <w:rsid w:val="006C6116"/>
    <w:rsid w:val="006C6F82"/>
    <w:rsid w:val="006C77D6"/>
    <w:rsid w:val="006D05F2"/>
    <w:rsid w:val="006D58F3"/>
    <w:rsid w:val="006D76B4"/>
    <w:rsid w:val="006F457F"/>
    <w:rsid w:val="006F5FD5"/>
    <w:rsid w:val="006F758C"/>
    <w:rsid w:val="0070025A"/>
    <w:rsid w:val="007011E2"/>
    <w:rsid w:val="00702B2C"/>
    <w:rsid w:val="007044CB"/>
    <w:rsid w:val="00705286"/>
    <w:rsid w:val="0070668D"/>
    <w:rsid w:val="007114C0"/>
    <w:rsid w:val="00711BC4"/>
    <w:rsid w:val="007177AF"/>
    <w:rsid w:val="00717F60"/>
    <w:rsid w:val="00721B30"/>
    <w:rsid w:val="00725F9C"/>
    <w:rsid w:val="00726465"/>
    <w:rsid w:val="007264F9"/>
    <w:rsid w:val="00726981"/>
    <w:rsid w:val="00726DAC"/>
    <w:rsid w:val="007313F9"/>
    <w:rsid w:val="007321D4"/>
    <w:rsid w:val="007333B2"/>
    <w:rsid w:val="00736164"/>
    <w:rsid w:val="00742A83"/>
    <w:rsid w:val="007502E0"/>
    <w:rsid w:val="00750D4A"/>
    <w:rsid w:val="0075107E"/>
    <w:rsid w:val="00751AF7"/>
    <w:rsid w:val="00752B37"/>
    <w:rsid w:val="007556FF"/>
    <w:rsid w:val="0075787E"/>
    <w:rsid w:val="00761011"/>
    <w:rsid w:val="007628EE"/>
    <w:rsid w:val="007638F4"/>
    <w:rsid w:val="00764A0F"/>
    <w:rsid w:val="00766900"/>
    <w:rsid w:val="007705A5"/>
    <w:rsid w:val="00771E29"/>
    <w:rsid w:val="00772197"/>
    <w:rsid w:val="007738A8"/>
    <w:rsid w:val="007767E1"/>
    <w:rsid w:val="007773F3"/>
    <w:rsid w:val="00777ABE"/>
    <w:rsid w:val="00777E5B"/>
    <w:rsid w:val="00781AF1"/>
    <w:rsid w:val="00782D1A"/>
    <w:rsid w:val="00783ABE"/>
    <w:rsid w:val="0078409D"/>
    <w:rsid w:val="00784EE0"/>
    <w:rsid w:val="00785555"/>
    <w:rsid w:val="007857E5"/>
    <w:rsid w:val="00786C63"/>
    <w:rsid w:val="00790920"/>
    <w:rsid w:val="0079270A"/>
    <w:rsid w:val="00796BE6"/>
    <w:rsid w:val="007A0938"/>
    <w:rsid w:val="007A439E"/>
    <w:rsid w:val="007A5BD1"/>
    <w:rsid w:val="007A681C"/>
    <w:rsid w:val="007A6A39"/>
    <w:rsid w:val="007A6BF1"/>
    <w:rsid w:val="007A7CFF"/>
    <w:rsid w:val="007B1164"/>
    <w:rsid w:val="007B29BE"/>
    <w:rsid w:val="007B407C"/>
    <w:rsid w:val="007C0A35"/>
    <w:rsid w:val="007C0F1C"/>
    <w:rsid w:val="007C18F1"/>
    <w:rsid w:val="007C22D0"/>
    <w:rsid w:val="007C46AD"/>
    <w:rsid w:val="007C5FCF"/>
    <w:rsid w:val="007D07A7"/>
    <w:rsid w:val="007D07F8"/>
    <w:rsid w:val="007D0EA7"/>
    <w:rsid w:val="007D4067"/>
    <w:rsid w:val="007D7C50"/>
    <w:rsid w:val="007E216D"/>
    <w:rsid w:val="007E3098"/>
    <w:rsid w:val="007E4290"/>
    <w:rsid w:val="007E756B"/>
    <w:rsid w:val="007E7A99"/>
    <w:rsid w:val="007F1742"/>
    <w:rsid w:val="007F3FB7"/>
    <w:rsid w:val="007F7125"/>
    <w:rsid w:val="007F76D6"/>
    <w:rsid w:val="007F7EB4"/>
    <w:rsid w:val="0080108A"/>
    <w:rsid w:val="00804801"/>
    <w:rsid w:val="00804BE0"/>
    <w:rsid w:val="00812BD9"/>
    <w:rsid w:val="00813F81"/>
    <w:rsid w:val="00824120"/>
    <w:rsid w:val="008247F3"/>
    <w:rsid w:val="00832D0A"/>
    <w:rsid w:val="008371E6"/>
    <w:rsid w:val="00841A6F"/>
    <w:rsid w:val="008446DA"/>
    <w:rsid w:val="00845038"/>
    <w:rsid w:val="00845803"/>
    <w:rsid w:val="008471C7"/>
    <w:rsid w:val="00847BAA"/>
    <w:rsid w:val="008512EB"/>
    <w:rsid w:val="008515B6"/>
    <w:rsid w:val="00855B41"/>
    <w:rsid w:val="00857518"/>
    <w:rsid w:val="008579C8"/>
    <w:rsid w:val="00861499"/>
    <w:rsid w:val="00862664"/>
    <w:rsid w:val="00863188"/>
    <w:rsid w:val="00864850"/>
    <w:rsid w:val="0087274F"/>
    <w:rsid w:val="00873EE0"/>
    <w:rsid w:val="0087407B"/>
    <w:rsid w:val="008749DE"/>
    <w:rsid w:val="008843D2"/>
    <w:rsid w:val="00884D4A"/>
    <w:rsid w:val="0088633C"/>
    <w:rsid w:val="00886684"/>
    <w:rsid w:val="008907A8"/>
    <w:rsid w:val="00890D00"/>
    <w:rsid w:val="00891420"/>
    <w:rsid w:val="0089163E"/>
    <w:rsid w:val="00892301"/>
    <w:rsid w:val="008945FD"/>
    <w:rsid w:val="00897894"/>
    <w:rsid w:val="008A2F24"/>
    <w:rsid w:val="008A38B3"/>
    <w:rsid w:val="008A61E3"/>
    <w:rsid w:val="008B09A4"/>
    <w:rsid w:val="008B0CEB"/>
    <w:rsid w:val="008B15FF"/>
    <w:rsid w:val="008B28CE"/>
    <w:rsid w:val="008B3329"/>
    <w:rsid w:val="008B3DF0"/>
    <w:rsid w:val="008B51A2"/>
    <w:rsid w:val="008B5A00"/>
    <w:rsid w:val="008B5C43"/>
    <w:rsid w:val="008C0FB2"/>
    <w:rsid w:val="008C1016"/>
    <w:rsid w:val="008C4223"/>
    <w:rsid w:val="008C5B09"/>
    <w:rsid w:val="008C6979"/>
    <w:rsid w:val="008C7536"/>
    <w:rsid w:val="008D121B"/>
    <w:rsid w:val="008D20D2"/>
    <w:rsid w:val="008D2928"/>
    <w:rsid w:val="008D3021"/>
    <w:rsid w:val="008D6280"/>
    <w:rsid w:val="008E312A"/>
    <w:rsid w:val="008E6130"/>
    <w:rsid w:val="008E6AA9"/>
    <w:rsid w:val="008E6B67"/>
    <w:rsid w:val="008F389C"/>
    <w:rsid w:val="008F7BD0"/>
    <w:rsid w:val="00900494"/>
    <w:rsid w:val="009027A3"/>
    <w:rsid w:val="0090331E"/>
    <w:rsid w:val="00905DFC"/>
    <w:rsid w:val="0091017C"/>
    <w:rsid w:val="00910732"/>
    <w:rsid w:val="009108F5"/>
    <w:rsid w:val="00910A90"/>
    <w:rsid w:val="0091430E"/>
    <w:rsid w:val="009146DD"/>
    <w:rsid w:val="00920CB0"/>
    <w:rsid w:val="00920F45"/>
    <w:rsid w:val="009268AD"/>
    <w:rsid w:val="009270B7"/>
    <w:rsid w:val="00930031"/>
    <w:rsid w:val="00931156"/>
    <w:rsid w:val="00932C0A"/>
    <w:rsid w:val="00936252"/>
    <w:rsid w:val="00940200"/>
    <w:rsid w:val="009411D6"/>
    <w:rsid w:val="00945E91"/>
    <w:rsid w:val="009469A6"/>
    <w:rsid w:val="0094713A"/>
    <w:rsid w:val="00952932"/>
    <w:rsid w:val="00953802"/>
    <w:rsid w:val="00956EC0"/>
    <w:rsid w:val="00962A7A"/>
    <w:rsid w:val="00963295"/>
    <w:rsid w:val="00965713"/>
    <w:rsid w:val="00965F6F"/>
    <w:rsid w:val="00971C9F"/>
    <w:rsid w:val="00972AAA"/>
    <w:rsid w:val="00975C64"/>
    <w:rsid w:val="009820FB"/>
    <w:rsid w:val="00983AC3"/>
    <w:rsid w:val="00983F8A"/>
    <w:rsid w:val="00984312"/>
    <w:rsid w:val="0098480C"/>
    <w:rsid w:val="0098672B"/>
    <w:rsid w:val="0099066F"/>
    <w:rsid w:val="00992089"/>
    <w:rsid w:val="009948B4"/>
    <w:rsid w:val="00995D58"/>
    <w:rsid w:val="0099627D"/>
    <w:rsid w:val="009A5A34"/>
    <w:rsid w:val="009A7166"/>
    <w:rsid w:val="009A7733"/>
    <w:rsid w:val="009B21B2"/>
    <w:rsid w:val="009B23DA"/>
    <w:rsid w:val="009B33B6"/>
    <w:rsid w:val="009B380E"/>
    <w:rsid w:val="009B5731"/>
    <w:rsid w:val="009B7767"/>
    <w:rsid w:val="009B77D1"/>
    <w:rsid w:val="009C08E6"/>
    <w:rsid w:val="009C1997"/>
    <w:rsid w:val="009C5D09"/>
    <w:rsid w:val="009C7197"/>
    <w:rsid w:val="009C744E"/>
    <w:rsid w:val="009C7620"/>
    <w:rsid w:val="009C78C3"/>
    <w:rsid w:val="009D0FB4"/>
    <w:rsid w:val="009D22CA"/>
    <w:rsid w:val="009D4440"/>
    <w:rsid w:val="009D532D"/>
    <w:rsid w:val="009D59A4"/>
    <w:rsid w:val="009D6E76"/>
    <w:rsid w:val="009D7F01"/>
    <w:rsid w:val="009E0149"/>
    <w:rsid w:val="009E049A"/>
    <w:rsid w:val="009E1C9E"/>
    <w:rsid w:val="009E24FD"/>
    <w:rsid w:val="009E319E"/>
    <w:rsid w:val="009E3750"/>
    <w:rsid w:val="009E5AF9"/>
    <w:rsid w:val="009E7216"/>
    <w:rsid w:val="009F03AB"/>
    <w:rsid w:val="009F10B1"/>
    <w:rsid w:val="009F11EF"/>
    <w:rsid w:val="009F264D"/>
    <w:rsid w:val="009F2BF9"/>
    <w:rsid w:val="009F4858"/>
    <w:rsid w:val="009F4DA0"/>
    <w:rsid w:val="009F593B"/>
    <w:rsid w:val="009F7119"/>
    <w:rsid w:val="00A01EBE"/>
    <w:rsid w:val="00A057E4"/>
    <w:rsid w:val="00A07657"/>
    <w:rsid w:val="00A1227A"/>
    <w:rsid w:val="00A13E63"/>
    <w:rsid w:val="00A140F7"/>
    <w:rsid w:val="00A154B7"/>
    <w:rsid w:val="00A15A79"/>
    <w:rsid w:val="00A24CD6"/>
    <w:rsid w:val="00A2572E"/>
    <w:rsid w:val="00A26B84"/>
    <w:rsid w:val="00A316B7"/>
    <w:rsid w:val="00A3250A"/>
    <w:rsid w:val="00A33B7C"/>
    <w:rsid w:val="00A4059F"/>
    <w:rsid w:val="00A40714"/>
    <w:rsid w:val="00A40BDF"/>
    <w:rsid w:val="00A41B88"/>
    <w:rsid w:val="00A44B30"/>
    <w:rsid w:val="00A5297C"/>
    <w:rsid w:val="00A53E26"/>
    <w:rsid w:val="00A5705A"/>
    <w:rsid w:val="00A600E3"/>
    <w:rsid w:val="00A6266B"/>
    <w:rsid w:val="00A639E3"/>
    <w:rsid w:val="00A643BB"/>
    <w:rsid w:val="00A66D84"/>
    <w:rsid w:val="00A72612"/>
    <w:rsid w:val="00A73BFA"/>
    <w:rsid w:val="00A773C9"/>
    <w:rsid w:val="00A77A16"/>
    <w:rsid w:val="00A805FF"/>
    <w:rsid w:val="00A8505C"/>
    <w:rsid w:val="00A900CC"/>
    <w:rsid w:val="00A92723"/>
    <w:rsid w:val="00A94355"/>
    <w:rsid w:val="00A957C9"/>
    <w:rsid w:val="00A95FEE"/>
    <w:rsid w:val="00A96E27"/>
    <w:rsid w:val="00AA02AB"/>
    <w:rsid w:val="00AA3D91"/>
    <w:rsid w:val="00AB2CB8"/>
    <w:rsid w:val="00AB3823"/>
    <w:rsid w:val="00AB401A"/>
    <w:rsid w:val="00AB4714"/>
    <w:rsid w:val="00AB54F8"/>
    <w:rsid w:val="00AC1995"/>
    <w:rsid w:val="00AC2737"/>
    <w:rsid w:val="00AC681D"/>
    <w:rsid w:val="00AC6F87"/>
    <w:rsid w:val="00AD3EBC"/>
    <w:rsid w:val="00AD4A9B"/>
    <w:rsid w:val="00AD4F60"/>
    <w:rsid w:val="00AD553C"/>
    <w:rsid w:val="00AE0F91"/>
    <w:rsid w:val="00AE107C"/>
    <w:rsid w:val="00AE1136"/>
    <w:rsid w:val="00AE54F9"/>
    <w:rsid w:val="00AE556B"/>
    <w:rsid w:val="00AE6158"/>
    <w:rsid w:val="00AE6F20"/>
    <w:rsid w:val="00AE7BD7"/>
    <w:rsid w:val="00AF0648"/>
    <w:rsid w:val="00AF6BF4"/>
    <w:rsid w:val="00AF70A9"/>
    <w:rsid w:val="00AF7745"/>
    <w:rsid w:val="00B012FE"/>
    <w:rsid w:val="00B016D1"/>
    <w:rsid w:val="00B01A77"/>
    <w:rsid w:val="00B033E2"/>
    <w:rsid w:val="00B068E7"/>
    <w:rsid w:val="00B12653"/>
    <w:rsid w:val="00B20653"/>
    <w:rsid w:val="00B218BA"/>
    <w:rsid w:val="00B21EC0"/>
    <w:rsid w:val="00B22B2F"/>
    <w:rsid w:val="00B24E19"/>
    <w:rsid w:val="00B26A26"/>
    <w:rsid w:val="00B27CCD"/>
    <w:rsid w:val="00B32859"/>
    <w:rsid w:val="00B37046"/>
    <w:rsid w:val="00B423E9"/>
    <w:rsid w:val="00B42DA0"/>
    <w:rsid w:val="00B47890"/>
    <w:rsid w:val="00B50A7E"/>
    <w:rsid w:val="00B51A18"/>
    <w:rsid w:val="00B5307E"/>
    <w:rsid w:val="00B5344A"/>
    <w:rsid w:val="00B53B9C"/>
    <w:rsid w:val="00B56312"/>
    <w:rsid w:val="00B57D9B"/>
    <w:rsid w:val="00B618BA"/>
    <w:rsid w:val="00B66565"/>
    <w:rsid w:val="00B70C6D"/>
    <w:rsid w:val="00B71B9D"/>
    <w:rsid w:val="00B72AA3"/>
    <w:rsid w:val="00B76768"/>
    <w:rsid w:val="00B8118F"/>
    <w:rsid w:val="00B83510"/>
    <w:rsid w:val="00B91F40"/>
    <w:rsid w:val="00B924FC"/>
    <w:rsid w:val="00B93617"/>
    <w:rsid w:val="00BA1AEC"/>
    <w:rsid w:val="00BA41D1"/>
    <w:rsid w:val="00BA5DEA"/>
    <w:rsid w:val="00BA7D87"/>
    <w:rsid w:val="00BB0961"/>
    <w:rsid w:val="00BB6F06"/>
    <w:rsid w:val="00BC11B7"/>
    <w:rsid w:val="00BC2E05"/>
    <w:rsid w:val="00BC3DAC"/>
    <w:rsid w:val="00BC4601"/>
    <w:rsid w:val="00BC48F0"/>
    <w:rsid w:val="00BD05FA"/>
    <w:rsid w:val="00BD21D7"/>
    <w:rsid w:val="00BD2FD1"/>
    <w:rsid w:val="00BD40A3"/>
    <w:rsid w:val="00BD51DF"/>
    <w:rsid w:val="00BD5A0D"/>
    <w:rsid w:val="00BD6D03"/>
    <w:rsid w:val="00BD7161"/>
    <w:rsid w:val="00BD7AD3"/>
    <w:rsid w:val="00BE2DFB"/>
    <w:rsid w:val="00BE3CE1"/>
    <w:rsid w:val="00BE62BA"/>
    <w:rsid w:val="00BE6319"/>
    <w:rsid w:val="00BE644E"/>
    <w:rsid w:val="00BE6AD1"/>
    <w:rsid w:val="00BE7342"/>
    <w:rsid w:val="00BE7D79"/>
    <w:rsid w:val="00BF0EA6"/>
    <w:rsid w:val="00BF4CA0"/>
    <w:rsid w:val="00BF5836"/>
    <w:rsid w:val="00BF60B6"/>
    <w:rsid w:val="00C00B95"/>
    <w:rsid w:val="00C04FF9"/>
    <w:rsid w:val="00C05396"/>
    <w:rsid w:val="00C05EF6"/>
    <w:rsid w:val="00C12145"/>
    <w:rsid w:val="00C12B9A"/>
    <w:rsid w:val="00C12FA4"/>
    <w:rsid w:val="00C20EAC"/>
    <w:rsid w:val="00C21E3C"/>
    <w:rsid w:val="00C21FA7"/>
    <w:rsid w:val="00C22199"/>
    <w:rsid w:val="00C236C0"/>
    <w:rsid w:val="00C24296"/>
    <w:rsid w:val="00C2544E"/>
    <w:rsid w:val="00C30AF4"/>
    <w:rsid w:val="00C31D7F"/>
    <w:rsid w:val="00C33106"/>
    <w:rsid w:val="00C35D24"/>
    <w:rsid w:val="00C3704B"/>
    <w:rsid w:val="00C41228"/>
    <w:rsid w:val="00C421E1"/>
    <w:rsid w:val="00C45F81"/>
    <w:rsid w:val="00C47845"/>
    <w:rsid w:val="00C521DF"/>
    <w:rsid w:val="00C55B59"/>
    <w:rsid w:val="00C569BE"/>
    <w:rsid w:val="00C606DE"/>
    <w:rsid w:val="00C62BE9"/>
    <w:rsid w:val="00C6609A"/>
    <w:rsid w:val="00C67781"/>
    <w:rsid w:val="00C70F61"/>
    <w:rsid w:val="00C718E2"/>
    <w:rsid w:val="00C74146"/>
    <w:rsid w:val="00C8364E"/>
    <w:rsid w:val="00C83EB1"/>
    <w:rsid w:val="00C84FF2"/>
    <w:rsid w:val="00C85C4D"/>
    <w:rsid w:val="00C865CB"/>
    <w:rsid w:val="00C86793"/>
    <w:rsid w:val="00C87A34"/>
    <w:rsid w:val="00C94B16"/>
    <w:rsid w:val="00C95F76"/>
    <w:rsid w:val="00C96484"/>
    <w:rsid w:val="00C96CE2"/>
    <w:rsid w:val="00C97A76"/>
    <w:rsid w:val="00C97FDB"/>
    <w:rsid w:val="00CA1534"/>
    <w:rsid w:val="00CA2539"/>
    <w:rsid w:val="00CA64E5"/>
    <w:rsid w:val="00CA7861"/>
    <w:rsid w:val="00CA78E9"/>
    <w:rsid w:val="00CB510C"/>
    <w:rsid w:val="00CB6141"/>
    <w:rsid w:val="00CC3810"/>
    <w:rsid w:val="00CC3DAD"/>
    <w:rsid w:val="00CC4C3A"/>
    <w:rsid w:val="00CC54C2"/>
    <w:rsid w:val="00CC6D7C"/>
    <w:rsid w:val="00CD0A76"/>
    <w:rsid w:val="00CD1816"/>
    <w:rsid w:val="00CD4105"/>
    <w:rsid w:val="00CD50EF"/>
    <w:rsid w:val="00CE33C3"/>
    <w:rsid w:val="00CE3C78"/>
    <w:rsid w:val="00CF0F46"/>
    <w:rsid w:val="00CF3523"/>
    <w:rsid w:val="00CF39D0"/>
    <w:rsid w:val="00CF531D"/>
    <w:rsid w:val="00CF6A0E"/>
    <w:rsid w:val="00CF7FAD"/>
    <w:rsid w:val="00D00D5E"/>
    <w:rsid w:val="00D0215E"/>
    <w:rsid w:val="00D033CA"/>
    <w:rsid w:val="00D05065"/>
    <w:rsid w:val="00D139C3"/>
    <w:rsid w:val="00D168A4"/>
    <w:rsid w:val="00D20928"/>
    <w:rsid w:val="00D20BA5"/>
    <w:rsid w:val="00D2154A"/>
    <w:rsid w:val="00D24034"/>
    <w:rsid w:val="00D273DE"/>
    <w:rsid w:val="00D275BB"/>
    <w:rsid w:val="00D34C63"/>
    <w:rsid w:val="00D35266"/>
    <w:rsid w:val="00D36977"/>
    <w:rsid w:val="00D421AA"/>
    <w:rsid w:val="00D44D24"/>
    <w:rsid w:val="00D471C6"/>
    <w:rsid w:val="00D50E8D"/>
    <w:rsid w:val="00D51A0B"/>
    <w:rsid w:val="00D52133"/>
    <w:rsid w:val="00D52835"/>
    <w:rsid w:val="00D536DC"/>
    <w:rsid w:val="00D5461D"/>
    <w:rsid w:val="00D560EA"/>
    <w:rsid w:val="00D562AE"/>
    <w:rsid w:val="00D56F8C"/>
    <w:rsid w:val="00D57D88"/>
    <w:rsid w:val="00D60982"/>
    <w:rsid w:val="00D63966"/>
    <w:rsid w:val="00D642DF"/>
    <w:rsid w:val="00D663E3"/>
    <w:rsid w:val="00D66739"/>
    <w:rsid w:val="00D71BB9"/>
    <w:rsid w:val="00D71E6D"/>
    <w:rsid w:val="00D733FD"/>
    <w:rsid w:val="00D75CA2"/>
    <w:rsid w:val="00D77DCB"/>
    <w:rsid w:val="00D80639"/>
    <w:rsid w:val="00D80D09"/>
    <w:rsid w:val="00D82D37"/>
    <w:rsid w:val="00D84AC7"/>
    <w:rsid w:val="00D87E17"/>
    <w:rsid w:val="00D90031"/>
    <w:rsid w:val="00D904EF"/>
    <w:rsid w:val="00D92448"/>
    <w:rsid w:val="00D95A91"/>
    <w:rsid w:val="00D97B82"/>
    <w:rsid w:val="00DA1BA0"/>
    <w:rsid w:val="00DA4ADE"/>
    <w:rsid w:val="00DA5A22"/>
    <w:rsid w:val="00DA5FAE"/>
    <w:rsid w:val="00DB109A"/>
    <w:rsid w:val="00DB1BF4"/>
    <w:rsid w:val="00DB311F"/>
    <w:rsid w:val="00DB3F27"/>
    <w:rsid w:val="00DB4CA4"/>
    <w:rsid w:val="00DC0DB5"/>
    <w:rsid w:val="00DC1336"/>
    <w:rsid w:val="00DC141A"/>
    <w:rsid w:val="00DC15DC"/>
    <w:rsid w:val="00DC2470"/>
    <w:rsid w:val="00DC552A"/>
    <w:rsid w:val="00DC6125"/>
    <w:rsid w:val="00DC6134"/>
    <w:rsid w:val="00DC7643"/>
    <w:rsid w:val="00DD3942"/>
    <w:rsid w:val="00DD56CB"/>
    <w:rsid w:val="00DE2870"/>
    <w:rsid w:val="00DE4CCA"/>
    <w:rsid w:val="00DE5605"/>
    <w:rsid w:val="00DE5F20"/>
    <w:rsid w:val="00DE6819"/>
    <w:rsid w:val="00DF0011"/>
    <w:rsid w:val="00DF3778"/>
    <w:rsid w:val="00DF4A13"/>
    <w:rsid w:val="00DF639D"/>
    <w:rsid w:val="00E02350"/>
    <w:rsid w:val="00E03690"/>
    <w:rsid w:val="00E06C31"/>
    <w:rsid w:val="00E10AB1"/>
    <w:rsid w:val="00E1124E"/>
    <w:rsid w:val="00E11A58"/>
    <w:rsid w:val="00E1357C"/>
    <w:rsid w:val="00E15F4F"/>
    <w:rsid w:val="00E17CEB"/>
    <w:rsid w:val="00E2403A"/>
    <w:rsid w:val="00E250E3"/>
    <w:rsid w:val="00E26DA0"/>
    <w:rsid w:val="00E27E91"/>
    <w:rsid w:val="00E30916"/>
    <w:rsid w:val="00E30B66"/>
    <w:rsid w:val="00E328F2"/>
    <w:rsid w:val="00E33142"/>
    <w:rsid w:val="00E335C6"/>
    <w:rsid w:val="00E33F4F"/>
    <w:rsid w:val="00E33FCD"/>
    <w:rsid w:val="00E35404"/>
    <w:rsid w:val="00E35BB7"/>
    <w:rsid w:val="00E35E44"/>
    <w:rsid w:val="00E36FCC"/>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760F8"/>
    <w:rsid w:val="00E832A4"/>
    <w:rsid w:val="00E837F8"/>
    <w:rsid w:val="00E84ECF"/>
    <w:rsid w:val="00E90D32"/>
    <w:rsid w:val="00E91F3E"/>
    <w:rsid w:val="00E922BA"/>
    <w:rsid w:val="00E92D1C"/>
    <w:rsid w:val="00E94C26"/>
    <w:rsid w:val="00E963D9"/>
    <w:rsid w:val="00E9701B"/>
    <w:rsid w:val="00EA1723"/>
    <w:rsid w:val="00EA17A9"/>
    <w:rsid w:val="00EA2729"/>
    <w:rsid w:val="00EA2DBD"/>
    <w:rsid w:val="00EA3F63"/>
    <w:rsid w:val="00EB1E5E"/>
    <w:rsid w:val="00EB5268"/>
    <w:rsid w:val="00EB627A"/>
    <w:rsid w:val="00EC1043"/>
    <w:rsid w:val="00EC15B0"/>
    <w:rsid w:val="00EC2E49"/>
    <w:rsid w:val="00EC73BD"/>
    <w:rsid w:val="00ED01BF"/>
    <w:rsid w:val="00ED30BB"/>
    <w:rsid w:val="00ED5414"/>
    <w:rsid w:val="00ED5C7C"/>
    <w:rsid w:val="00ED6E97"/>
    <w:rsid w:val="00EE0539"/>
    <w:rsid w:val="00EE2EFB"/>
    <w:rsid w:val="00EF05C8"/>
    <w:rsid w:val="00EF1023"/>
    <w:rsid w:val="00EF1559"/>
    <w:rsid w:val="00EF41BB"/>
    <w:rsid w:val="00EF5BD1"/>
    <w:rsid w:val="00EF675E"/>
    <w:rsid w:val="00F00D29"/>
    <w:rsid w:val="00F017EB"/>
    <w:rsid w:val="00F030B1"/>
    <w:rsid w:val="00F043E8"/>
    <w:rsid w:val="00F056E4"/>
    <w:rsid w:val="00F05E95"/>
    <w:rsid w:val="00F1041E"/>
    <w:rsid w:val="00F11F8A"/>
    <w:rsid w:val="00F12F62"/>
    <w:rsid w:val="00F15392"/>
    <w:rsid w:val="00F17AEF"/>
    <w:rsid w:val="00F17CD8"/>
    <w:rsid w:val="00F20C7B"/>
    <w:rsid w:val="00F20DBB"/>
    <w:rsid w:val="00F21407"/>
    <w:rsid w:val="00F25BEA"/>
    <w:rsid w:val="00F27064"/>
    <w:rsid w:val="00F279F9"/>
    <w:rsid w:val="00F27D39"/>
    <w:rsid w:val="00F3215A"/>
    <w:rsid w:val="00F34AFC"/>
    <w:rsid w:val="00F35EFC"/>
    <w:rsid w:val="00F40058"/>
    <w:rsid w:val="00F4128C"/>
    <w:rsid w:val="00F42D9E"/>
    <w:rsid w:val="00F4488D"/>
    <w:rsid w:val="00F44B29"/>
    <w:rsid w:val="00F463E8"/>
    <w:rsid w:val="00F50823"/>
    <w:rsid w:val="00F5198B"/>
    <w:rsid w:val="00F542D3"/>
    <w:rsid w:val="00F620A0"/>
    <w:rsid w:val="00F62C5C"/>
    <w:rsid w:val="00F76429"/>
    <w:rsid w:val="00F76FAB"/>
    <w:rsid w:val="00F80910"/>
    <w:rsid w:val="00F80C03"/>
    <w:rsid w:val="00F81E4D"/>
    <w:rsid w:val="00F82225"/>
    <w:rsid w:val="00F82FF8"/>
    <w:rsid w:val="00F83832"/>
    <w:rsid w:val="00F85A96"/>
    <w:rsid w:val="00F85CCF"/>
    <w:rsid w:val="00F86B89"/>
    <w:rsid w:val="00F91561"/>
    <w:rsid w:val="00F92373"/>
    <w:rsid w:val="00F93610"/>
    <w:rsid w:val="00F971E9"/>
    <w:rsid w:val="00F974F9"/>
    <w:rsid w:val="00FA0376"/>
    <w:rsid w:val="00FA2656"/>
    <w:rsid w:val="00FA5339"/>
    <w:rsid w:val="00FA743E"/>
    <w:rsid w:val="00FB00C0"/>
    <w:rsid w:val="00FB1839"/>
    <w:rsid w:val="00FB34FA"/>
    <w:rsid w:val="00FB55B8"/>
    <w:rsid w:val="00FB666F"/>
    <w:rsid w:val="00FB7116"/>
    <w:rsid w:val="00FB7C04"/>
    <w:rsid w:val="00FC1D5F"/>
    <w:rsid w:val="00FC4C06"/>
    <w:rsid w:val="00FD0E28"/>
    <w:rsid w:val="00FD166E"/>
    <w:rsid w:val="00FD529A"/>
    <w:rsid w:val="00FD5C76"/>
    <w:rsid w:val="00FE0052"/>
    <w:rsid w:val="00FE1CA6"/>
    <w:rsid w:val="00FE239E"/>
    <w:rsid w:val="00FE5731"/>
    <w:rsid w:val="00FE630F"/>
    <w:rsid w:val="00FF1546"/>
    <w:rsid w:val="00FF1DEA"/>
    <w:rsid w:val="00FF42BC"/>
    <w:rsid w:val="00FF447A"/>
    <w:rsid w:val="00FF4BD0"/>
    <w:rsid w:val="00FF4DAF"/>
    <w:rsid w:val="00FF73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5"/>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0"/>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1"/>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F0F46"/>
    <w:rPr>
      <w:sz w:val="28"/>
      <w:szCs w:val="28"/>
      <w:lang w:eastAsia="ar-SA"/>
    </w:rPr>
  </w:style>
  <w:style w:type="paragraph" w:styleId="afffffff7">
    <w:name w:val="endnote text"/>
    <w:basedOn w:val="a2"/>
    <w:link w:val="afffffff8"/>
    <w:uiPriority w:val="99"/>
    <w:rsid w:val="0034381D"/>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34381D"/>
  </w:style>
  <w:style w:type="character" w:styleId="afffffff9">
    <w:name w:val="endnote reference"/>
    <w:basedOn w:val="a3"/>
    <w:uiPriority w:val="99"/>
    <w:rsid w:val="0034381D"/>
    <w:rPr>
      <w:rFonts w:cs="Times New Roman"/>
      <w:vertAlign w:val="superscript"/>
    </w:rPr>
  </w:style>
  <w:style w:type="paragraph" w:customStyle="1" w:styleId="1ff4">
    <w:name w:val="Текст сноски1"/>
    <w:basedOn w:val="a2"/>
    <w:next w:val="afff0"/>
    <w:uiPriority w:val="99"/>
    <w:semiHidden/>
    <w:unhideWhenUsed/>
    <w:rsid w:val="00726981"/>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886994766">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712725894">
      <w:bodyDiv w:val="1"/>
      <w:marLeft w:val="0"/>
      <w:marRight w:val="0"/>
      <w:marTop w:val="0"/>
      <w:marBottom w:val="0"/>
      <w:divBdr>
        <w:top w:val="none" w:sz="0" w:space="0" w:color="auto"/>
        <w:left w:val="none" w:sz="0" w:space="0" w:color="auto"/>
        <w:bottom w:val="none" w:sz="0" w:space="0" w:color="auto"/>
        <w:right w:val="none" w:sz="0" w:space="0" w:color="auto"/>
      </w:divBdr>
    </w:div>
    <w:div w:id="212457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mitrofanova.en@mrsk-1.ru" TargetMode="External"/><Relationship Id="rId26" Type="http://schemas.openxmlformats.org/officeDocument/2006/relationships/header" Target="header6.xml"/><Relationship Id="rId39" Type="http://schemas.openxmlformats.org/officeDocument/2006/relationships/image" Target="media/image3.wmf"/><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oleObject" Target="embeddings/oleObject3.bin"/><Relationship Id="rId47" Type="http://schemas.openxmlformats.org/officeDocument/2006/relationships/footer" Target="footer9.xml"/><Relationship Id="rId50" Type="http://schemas.openxmlformats.org/officeDocument/2006/relationships/footer" Target="footer10.xml"/><Relationship Id="rId55" Type="http://schemas.openxmlformats.org/officeDocument/2006/relationships/hyperlink" Target="consultantplus://offline/ref=86C855FF9931DA9E8282C60C4DADA77D6E3EF501C72B67668DFC4D0EA1y5xAN" TargetMode="External"/><Relationship Id="rId63" Type="http://schemas.openxmlformats.org/officeDocument/2006/relationships/header" Target="header15.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image" Target="media/image4.wmf"/><Relationship Id="rId54" Type="http://schemas.openxmlformats.org/officeDocument/2006/relationships/hyperlink" Target="consultantplus://offline/ref=86C855FF9931DA9E8282C60C4DADA77D6E3EF501C72B67668DFC4D0EA1y5xAN" TargetMode="External"/><Relationship Id="rId62"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image" Target="media/image2.wmf"/><Relationship Id="rId40" Type="http://schemas.openxmlformats.org/officeDocument/2006/relationships/oleObject" Target="embeddings/oleObject2.bin"/><Relationship Id="rId45" Type="http://schemas.openxmlformats.org/officeDocument/2006/relationships/footer" Target="footer8.xml"/><Relationship Id="rId53" Type="http://schemas.openxmlformats.org/officeDocument/2006/relationships/hyperlink" Target="consultantplus://offline/ref=86C855FF9931DA9E8282C60C4DADA77D6D37F30BC92667668DFC4D0EA1y5xAN" TargetMode="External"/><Relationship Id="rId58" Type="http://schemas.openxmlformats.org/officeDocument/2006/relationships/hyperlink" Target="consultantplus://offline/ref=B7E04B8F5BC345C22463EADCAE81D93CF0C11310A0643D58FEE589F49Ff2C9L" TargetMode="External"/><Relationship Id="rId66"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mitrofanova.en@mrsk-1.ru" TargetMode="External"/><Relationship Id="rId49" Type="http://schemas.openxmlformats.org/officeDocument/2006/relationships/hyperlink" Target="mailto:doverie@mrsk-1.ru" TargetMode="External"/><Relationship Id="rId57" Type="http://schemas.openxmlformats.org/officeDocument/2006/relationships/hyperlink" Target="consultantplus://offline/ref=B7E04B8F5BC345C22463EADCAE81D93CF0C11310A0643D58FEE589F49Ff2C9L" TargetMode="External"/><Relationship Id="rId61" Type="http://schemas.openxmlformats.org/officeDocument/2006/relationships/header" Target="header14.xml"/><Relationship Id="rId10" Type="http://schemas.openxmlformats.org/officeDocument/2006/relationships/hyperlink" Target="http://www.mrsk-1.ru" TargetMode="External"/><Relationship Id="rId19" Type="http://schemas.openxmlformats.org/officeDocument/2006/relationships/hyperlink" Target="mailto:mitrofanova.en@mrsk-1.ru" TargetMode="External"/><Relationship Id="rId31" Type="http://schemas.openxmlformats.org/officeDocument/2006/relationships/footer" Target="footer6.xml"/><Relationship Id="rId44" Type="http://schemas.openxmlformats.org/officeDocument/2006/relationships/header" Target="header11.xml"/><Relationship Id="rId52" Type="http://schemas.openxmlformats.org/officeDocument/2006/relationships/hyperlink" Target="consultantplus://offline/ref=86C855FF9931DA9E8282C60C4DADA77D6E3EFB01C62B67668DFC4D0EA1y5xAN" TargetMode="External"/><Relationship Id="rId60" Type="http://schemas.openxmlformats.org/officeDocument/2006/relationships/header" Target="header13.xml"/><Relationship Id="rId65"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s://rmsp.nalog.ru" TargetMode="External"/><Relationship Id="rId43" Type="http://schemas.openxmlformats.org/officeDocument/2006/relationships/header" Target="header10.xml"/><Relationship Id="rId48" Type="http://schemas.openxmlformats.org/officeDocument/2006/relationships/hyperlink" Target="http://www.rosseti.ru/about/contacts/opinion/" TargetMode="External"/><Relationship Id="rId56" Type="http://schemas.openxmlformats.org/officeDocument/2006/relationships/hyperlink" Target="consultantplus://offline/ref=86C855FF9931DA9E8282C60C4DADA77D6D37F30BC92667668DFC4D0EA1y5xAN" TargetMode="External"/><Relationship Id="rId64" Type="http://schemas.openxmlformats.org/officeDocument/2006/relationships/footer" Target="footer12.xml"/><Relationship Id="rId8" Type="http://schemas.openxmlformats.org/officeDocument/2006/relationships/endnotes" Target="endnotes.xml"/><Relationship Id="rId51" Type="http://schemas.openxmlformats.org/officeDocument/2006/relationships/hyperlink" Target="consultantplus://offline/ref=86C855FF9931DA9E8282C60C4DADA77D6E3FF20BC62667668DFC4D0EA1y5xAN"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oleObject" Target="embeddings/oleObject1.bin"/><Relationship Id="rId46" Type="http://schemas.openxmlformats.org/officeDocument/2006/relationships/header" Target="header12.xml"/><Relationship Id="rId59" Type="http://schemas.openxmlformats.org/officeDocument/2006/relationships/hyperlink" Target="consultantplus://offline/ref=B7E04B8F5BC345C22463EADCAE81D93CF4CA1215A36F6052F6BC85F6f9C8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FAC41C-AA7A-43B6-A633-E716C6CA7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343</TotalTime>
  <Pages>96</Pages>
  <Words>30110</Words>
  <Characters>171631</Characters>
  <Application>Microsoft Office Word</Application>
  <DocSecurity>0</DocSecurity>
  <Lines>1430</Lines>
  <Paragraphs>402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201339</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Митрофанова Екатерина Николаевна</cp:lastModifiedBy>
  <cp:revision>158</cp:revision>
  <cp:lastPrinted>2015-12-29T14:27:00Z</cp:lastPrinted>
  <dcterms:created xsi:type="dcterms:W3CDTF">2016-01-15T08:52:00Z</dcterms:created>
  <dcterms:modified xsi:type="dcterms:W3CDTF">2018-12-07T12:22:00Z</dcterms:modified>
</cp:coreProperties>
</file>