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D50899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65AB2" w:rsidRPr="000D67AD" w:rsidRDefault="00365AB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65AB2" w:rsidRPr="000D67AD" w:rsidRDefault="00365AB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65AB2" w:rsidRPr="000D67AD" w:rsidRDefault="00365AB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65AB2" w:rsidRPr="000D67AD" w:rsidRDefault="00365AB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65AB2" w:rsidRPr="000D67AD" w:rsidRDefault="00365AB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65AB2" w:rsidRPr="000D67AD" w:rsidRDefault="00365AB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65AB2" w:rsidRPr="000D67AD" w:rsidRDefault="00365AB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65AB2" w:rsidRPr="000D67AD" w:rsidRDefault="00365AB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65AB2" w:rsidRPr="000D67AD" w:rsidRDefault="00365AB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65AB2" w:rsidRPr="00B50A41" w:rsidRDefault="00365AB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50A4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50A4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50A4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50A4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50A4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50A4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50A4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0A481280" wp14:editId="09FA60AA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60C7A" w:rsidRPr="00560C7A" w:rsidRDefault="00560C7A" w:rsidP="00560C7A">
      <w:pPr>
        <w:suppressAutoHyphens w:val="0"/>
        <w:spacing w:line="240" w:lineRule="auto"/>
        <w:jc w:val="right"/>
        <w:rPr>
          <w:bCs w:val="0"/>
          <w:snapToGrid w:val="0"/>
          <w:sz w:val="24"/>
          <w:szCs w:val="24"/>
          <w:lang w:eastAsia="ru-RU"/>
        </w:rPr>
      </w:pPr>
      <w:r w:rsidRPr="00560C7A">
        <w:rPr>
          <w:bCs w:val="0"/>
          <w:snapToGrid w:val="0"/>
          <w:sz w:val="24"/>
          <w:szCs w:val="24"/>
          <w:lang w:eastAsia="ru-RU"/>
        </w:rPr>
        <w:t>Председатель закупочной комиссии -</w:t>
      </w:r>
    </w:p>
    <w:p w:rsidR="00560C7A" w:rsidRPr="00560C7A" w:rsidRDefault="00560C7A" w:rsidP="00560C7A">
      <w:pPr>
        <w:suppressAutoHyphens w:val="0"/>
        <w:spacing w:line="240" w:lineRule="auto"/>
        <w:jc w:val="right"/>
        <w:rPr>
          <w:bCs w:val="0"/>
          <w:snapToGrid w:val="0"/>
          <w:sz w:val="24"/>
          <w:szCs w:val="24"/>
          <w:lang w:eastAsia="ru-RU"/>
        </w:rPr>
      </w:pPr>
      <w:r>
        <w:rPr>
          <w:bCs w:val="0"/>
          <w:snapToGrid w:val="0"/>
          <w:sz w:val="24"/>
          <w:szCs w:val="24"/>
          <w:lang w:eastAsia="ru-RU"/>
        </w:rPr>
        <w:t>Н</w:t>
      </w:r>
      <w:r w:rsidRPr="00560C7A">
        <w:rPr>
          <w:bCs w:val="0"/>
          <w:snapToGrid w:val="0"/>
          <w:sz w:val="24"/>
          <w:szCs w:val="24"/>
          <w:lang w:eastAsia="ru-RU"/>
        </w:rPr>
        <w:t>ачальник Управления логистики и</w:t>
      </w:r>
    </w:p>
    <w:p w:rsidR="00560C7A" w:rsidRPr="00560C7A" w:rsidRDefault="00560C7A" w:rsidP="00560C7A">
      <w:pPr>
        <w:suppressAutoHyphens w:val="0"/>
        <w:spacing w:line="240" w:lineRule="auto"/>
        <w:jc w:val="right"/>
        <w:rPr>
          <w:bCs w:val="0"/>
          <w:snapToGrid w:val="0"/>
          <w:sz w:val="24"/>
          <w:szCs w:val="24"/>
          <w:lang w:eastAsia="ru-RU"/>
        </w:rPr>
      </w:pPr>
      <w:r w:rsidRPr="00560C7A">
        <w:rPr>
          <w:bCs w:val="0"/>
          <w:snapToGrid w:val="0"/>
          <w:sz w:val="24"/>
          <w:szCs w:val="24"/>
          <w:lang w:eastAsia="ru-RU"/>
        </w:rPr>
        <w:t>материально-технического обеспечения</w:t>
      </w:r>
    </w:p>
    <w:p w:rsidR="00560C7A" w:rsidRPr="00560C7A" w:rsidRDefault="00560C7A" w:rsidP="00560C7A">
      <w:pPr>
        <w:suppressAutoHyphens w:val="0"/>
        <w:spacing w:line="240" w:lineRule="auto"/>
        <w:jc w:val="right"/>
        <w:rPr>
          <w:bCs w:val="0"/>
          <w:snapToGrid w:val="0"/>
          <w:sz w:val="24"/>
          <w:szCs w:val="24"/>
          <w:lang w:eastAsia="ru-RU"/>
        </w:rPr>
      </w:pPr>
      <w:r w:rsidRPr="00560C7A">
        <w:rPr>
          <w:bCs w:val="0"/>
          <w:snapToGrid w:val="0"/>
          <w:sz w:val="24"/>
          <w:szCs w:val="24"/>
          <w:lang w:eastAsia="ru-RU"/>
        </w:rPr>
        <w:t>филиала ПАО «МРСК Центра» -</w:t>
      </w:r>
    </w:p>
    <w:p w:rsidR="00560C7A" w:rsidRPr="00560C7A" w:rsidRDefault="00560C7A" w:rsidP="00560C7A">
      <w:pPr>
        <w:suppressAutoHyphens w:val="0"/>
        <w:spacing w:line="240" w:lineRule="auto"/>
        <w:jc w:val="right"/>
        <w:rPr>
          <w:bCs w:val="0"/>
          <w:snapToGrid w:val="0"/>
          <w:sz w:val="24"/>
          <w:szCs w:val="24"/>
          <w:lang w:eastAsia="ru-RU"/>
        </w:rPr>
      </w:pPr>
      <w:r w:rsidRPr="00560C7A">
        <w:rPr>
          <w:bCs w:val="0"/>
          <w:snapToGrid w:val="0"/>
          <w:sz w:val="24"/>
          <w:szCs w:val="24"/>
          <w:lang w:eastAsia="ru-RU"/>
        </w:rPr>
        <w:t>«Смоленскэнерго»</w:t>
      </w:r>
    </w:p>
    <w:p w:rsidR="00560C7A" w:rsidRPr="00560C7A" w:rsidRDefault="00560C7A" w:rsidP="00560C7A">
      <w:pPr>
        <w:suppressAutoHyphens w:val="0"/>
        <w:spacing w:line="240" w:lineRule="auto"/>
        <w:jc w:val="right"/>
        <w:rPr>
          <w:bCs w:val="0"/>
          <w:snapToGrid w:val="0"/>
          <w:lang w:eastAsia="ru-RU"/>
        </w:rPr>
      </w:pPr>
    </w:p>
    <w:p w:rsidR="00560C7A" w:rsidRPr="00560C7A" w:rsidRDefault="00560C7A" w:rsidP="00560C7A">
      <w:pPr>
        <w:suppressAutoHyphens w:val="0"/>
        <w:spacing w:line="240" w:lineRule="auto"/>
        <w:jc w:val="right"/>
        <w:rPr>
          <w:bCs w:val="0"/>
          <w:snapToGrid w:val="0"/>
          <w:sz w:val="24"/>
          <w:szCs w:val="24"/>
          <w:lang w:eastAsia="ru-RU"/>
        </w:rPr>
      </w:pPr>
      <w:r w:rsidRPr="00560C7A">
        <w:rPr>
          <w:bCs w:val="0"/>
          <w:snapToGrid w:val="0"/>
          <w:sz w:val="24"/>
          <w:szCs w:val="24"/>
          <w:lang w:eastAsia="ru-RU"/>
        </w:rPr>
        <w:t>___________________ Д.М. Ковалев</w:t>
      </w:r>
    </w:p>
    <w:p w:rsidR="00560C7A" w:rsidRPr="00560C7A" w:rsidRDefault="00560C7A" w:rsidP="00560C7A">
      <w:pPr>
        <w:suppressAutoHyphens w:val="0"/>
        <w:spacing w:before="120"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60C7A">
        <w:rPr>
          <w:bCs w:val="0"/>
          <w:sz w:val="24"/>
          <w:szCs w:val="24"/>
          <w:lang w:eastAsia="ru-RU"/>
        </w:rPr>
        <w:t xml:space="preserve"> «___» ____________ 2016 года.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560C7A" w:rsidRPr="00560C7A">
        <w:rPr>
          <w:b/>
          <w:sz w:val="24"/>
          <w:szCs w:val="24"/>
        </w:rPr>
        <w:t>Договора на поставку детских новогодних подарков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60C7A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472DB" w:rsidRPr="00B50A41" w:rsidRDefault="005821C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color w:val="000000" w:themeColor="text1"/>
          <w:szCs w:val="22"/>
          <w:lang w:eastAsia="ru-RU"/>
        </w:rPr>
      </w:pPr>
      <w:r w:rsidRPr="00B50A41">
        <w:rPr>
          <w:color w:val="000000" w:themeColor="text1"/>
          <w:sz w:val="24"/>
          <w:szCs w:val="24"/>
        </w:rPr>
        <w:fldChar w:fldCharType="begin"/>
      </w:r>
      <w:r w:rsidR="00717F60" w:rsidRPr="00B50A41">
        <w:rPr>
          <w:color w:val="000000" w:themeColor="text1"/>
          <w:sz w:val="24"/>
          <w:szCs w:val="24"/>
        </w:rPr>
        <w:instrText xml:space="preserve"> TOC </w:instrText>
      </w:r>
      <w:r w:rsidRPr="00B50A41">
        <w:rPr>
          <w:color w:val="000000" w:themeColor="text1"/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472DB" w:rsidRPr="00B50A41">
        <w:rPr>
          <w:noProof/>
          <w:color w:val="000000" w:themeColor="text1"/>
        </w:rPr>
        <w:t>1</w:t>
      </w:r>
      <w:r w:rsidR="004472DB" w:rsidRPr="00B50A41">
        <w:rPr>
          <w:rFonts w:asciiTheme="minorHAnsi" w:eastAsiaTheme="minorEastAsia" w:hAnsiTheme="minorHAnsi" w:cstheme="minorBidi"/>
          <w:b w:val="0"/>
          <w:caps w:val="0"/>
          <w:noProof/>
          <w:color w:val="000000" w:themeColor="text1"/>
          <w:szCs w:val="22"/>
          <w:lang w:eastAsia="ru-RU"/>
        </w:rPr>
        <w:tab/>
      </w:r>
      <w:r w:rsidR="004472DB" w:rsidRPr="00B50A41">
        <w:rPr>
          <w:noProof/>
          <w:color w:val="000000" w:themeColor="text1"/>
        </w:rPr>
        <w:t>Общие положения</w:t>
      </w:r>
      <w:r w:rsidR="004472DB" w:rsidRPr="00B50A41">
        <w:rPr>
          <w:noProof/>
          <w:color w:val="000000" w:themeColor="text1"/>
        </w:rPr>
        <w:tab/>
      </w:r>
      <w:r w:rsidRPr="00B50A41">
        <w:rPr>
          <w:noProof/>
          <w:color w:val="000000" w:themeColor="text1"/>
        </w:rPr>
        <w:fldChar w:fldCharType="begin"/>
      </w:r>
      <w:r w:rsidR="004472DB" w:rsidRPr="00B50A41">
        <w:rPr>
          <w:noProof/>
          <w:color w:val="000000" w:themeColor="text1"/>
        </w:rPr>
        <w:instrText xml:space="preserve"> PAGEREF _Toc447292424 \h </w:instrText>
      </w:r>
      <w:r w:rsidRPr="00B50A41">
        <w:rPr>
          <w:noProof/>
          <w:color w:val="000000" w:themeColor="text1"/>
        </w:rPr>
      </w:r>
      <w:r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4</w:t>
      </w:r>
      <w:r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1.1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Общие сведения о процедуре запроса предложений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_Toc447292425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4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1.2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Правовой статус документов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_Toc447292426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6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1.3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Особые положения в связи с проведением Запроса предложений на ЭТП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_Toc447292427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7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1.4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Обжалование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_Toc447292428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7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1.5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Прочие положения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_Toc447292429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7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1.6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Закупка продукции с разбиением заказа на лоты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_Toc447292430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9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color w:val="000000" w:themeColor="text1"/>
          <w:szCs w:val="22"/>
          <w:lang w:eastAsia="ru-RU"/>
        </w:rPr>
      </w:pPr>
      <w:r w:rsidRPr="00B50A41">
        <w:rPr>
          <w:noProof/>
          <w:color w:val="000000" w:themeColor="text1"/>
        </w:rPr>
        <w:t>2</w:t>
      </w:r>
      <w:r w:rsidRPr="00B50A41">
        <w:rPr>
          <w:rFonts w:asciiTheme="minorHAnsi" w:eastAsiaTheme="minorEastAsia" w:hAnsiTheme="minorHAnsi" w:cstheme="minorBidi"/>
          <w:b w:val="0"/>
          <w:caps w:val="0"/>
          <w:noProof/>
          <w:color w:val="000000" w:themeColor="text1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Проект Договора. Антикоррупционная оговорка, включаемая в проект договора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_Toc447292437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10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2.1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Проект договора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_Toc447292438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10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2.2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bCs w:val="0"/>
          <w:noProof/>
          <w:color w:val="000000" w:themeColor="text1"/>
        </w:rPr>
        <w:t>Антикоррупционная оговорка, включаемая в проект договора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_Toc447292442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10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color w:val="000000" w:themeColor="text1"/>
          <w:szCs w:val="22"/>
          <w:lang w:eastAsia="ru-RU"/>
        </w:rPr>
      </w:pPr>
      <w:r w:rsidRPr="00B50A41">
        <w:rPr>
          <w:noProof/>
          <w:color w:val="000000" w:themeColor="text1"/>
        </w:rPr>
        <w:t>3</w:t>
      </w:r>
      <w:r w:rsidRPr="00B50A41">
        <w:rPr>
          <w:rFonts w:asciiTheme="minorHAnsi" w:eastAsiaTheme="minorEastAsia" w:hAnsiTheme="minorHAnsi" w:cstheme="minorBidi"/>
          <w:b w:val="0"/>
          <w:caps w:val="0"/>
          <w:noProof/>
          <w:color w:val="000000" w:themeColor="text1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Порядок проведения Запроса предложений. Инструкции по подготовке Заявок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_Toc447292446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13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3.1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Общий порядок проведения Запроса предложений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_Toc447292447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13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3.2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Публикация Извещения о проведении запроса предложений и Документации по запросу предложений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_Toc447292450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13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3.3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Подготовка Заявок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_Toc447292451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14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3.4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Подача Заявок и их прием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_Toc447292466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28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3.5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Изменение и отзыв Заявки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_Toc447292469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29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3.6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Оценка Заявок и проведение переговоров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_Toc447292470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29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3.7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Аукционная процедура понижения цены (переторжка)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_Toc447292475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31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3.8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Подведение итогов Запроса предложений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_Toc447292476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34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3.9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Признание запроса предложений несостоявшимся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_Toc447292477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34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3.10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Проведение преддоговорных переговоров (по необходимости) и подписание Договора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_Toc447292478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35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3.11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Обеспечение исполнения обязательств Поставщика по Договору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_Toc447292479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36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3.12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Уведомление о результатах запроса предложений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_Toc447292480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36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color w:val="000000" w:themeColor="text1"/>
          <w:szCs w:val="22"/>
          <w:lang w:eastAsia="ru-RU"/>
        </w:rPr>
      </w:pPr>
      <w:r w:rsidRPr="00B50A41">
        <w:rPr>
          <w:noProof/>
          <w:snapToGrid w:val="0"/>
          <w:color w:val="000000" w:themeColor="text1"/>
          <w:lang w:eastAsia="ru-RU"/>
        </w:rPr>
        <w:t>4</w:t>
      </w:r>
      <w:r w:rsidRPr="00B50A41">
        <w:rPr>
          <w:rFonts w:asciiTheme="minorHAnsi" w:eastAsiaTheme="minorEastAsia" w:hAnsiTheme="minorHAnsi" w:cstheme="minorBidi"/>
          <w:b w:val="0"/>
          <w:caps w:val="0"/>
          <w:noProof/>
          <w:color w:val="000000" w:themeColor="text1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Техническая часть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_Toc447292481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37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4.1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Общие требования к условиям поставки продукции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_Toc447292482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37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4.2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Перечень, объемы и характеристики закупаемой продукции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_Toc447292485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37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4.3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Требование к поставляемой продукции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_Toc447292487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37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4.4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Требование к Участнику.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_Toc447292490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37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4.5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Иные требования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_Toc447292493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37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color w:val="000000" w:themeColor="text1"/>
          <w:szCs w:val="22"/>
          <w:lang w:eastAsia="ru-RU"/>
        </w:rPr>
      </w:pPr>
      <w:r w:rsidRPr="00B50A41">
        <w:rPr>
          <w:noProof/>
          <w:color w:val="000000" w:themeColor="text1"/>
          <w:lang w:eastAsia="ru-RU"/>
        </w:rPr>
        <w:t>5</w:t>
      </w:r>
      <w:r w:rsidRPr="00B50A41">
        <w:rPr>
          <w:rFonts w:asciiTheme="minorHAnsi" w:eastAsiaTheme="minorEastAsia" w:hAnsiTheme="minorHAnsi" w:cstheme="minorBidi"/>
          <w:b w:val="0"/>
          <w:caps w:val="0"/>
          <w:noProof/>
          <w:color w:val="000000" w:themeColor="text1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Образцы основных форм документов, включаемых в Заявку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_Toc447292496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38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5.1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Письмо о подаче оферты (форма 1)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_Toc447292497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38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5.1.3</w:t>
      </w:r>
      <w:r w:rsidRPr="00B50A41">
        <w:rPr>
          <w:rFonts w:asciiTheme="minorHAnsi" w:eastAsiaTheme="minorEastAsia" w:hAnsiTheme="minorHAnsi" w:cstheme="minorBidi"/>
          <w:bCs w:val="0"/>
          <w:i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Антикоррупционные обязательства (Форма 1.1).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_Toc447292500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42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5.2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 xml:space="preserve">Сводная таблица стоимости </w:t>
      </w:r>
      <w:r w:rsidRPr="00B50A41">
        <w:rPr>
          <w:bCs w:val="0"/>
          <w:noProof/>
          <w:color w:val="000000" w:themeColor="text1"/>
        </w:rPr>
        <w:t xml:space="preserve">поставок </w:t>
      </w:r>
      <w:r w:rsidRPr="00B50A41">
        <w:rPr>
          <w:noProof/>
          <w:color w:val="000000" w:themeColor="text1"/>
        </w:rPr>
        <w:t>(форма 2)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_Toc447292502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44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5.3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Техническое предложение (форма 3)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_Toc447292505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48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5.4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График выполнения поставок (форма 4)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_Toc447292508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51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5.5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Протокол разногласий к проекту Договора (форма 5)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_Toc447292511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53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5.6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Анкета (форма 6)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_Toc447292514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55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5.6.2</w:t>
      </w:r>
      <w:r w:rsidRPr="00B50A41">
        <w:rPr>
          <w:rFonts w:asciiTheme="minorHAnsi" w:eastAsiaTheme="minorEastAsia" w:hAnsiTheme="minorHAnsi" w:cstheme="minorBidi"/>
          <w:bCs w:val="0"/>
          <w:i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_Toc447292516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57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5.7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Справка о перечне и годовых объемах выполнения аналогичных договоров (форма 7)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_Toc447292518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64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5.8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Справка о кадровых ресурсах (форма 8)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_Toc447292521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66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5.9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_Toc447292524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68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lastRenderedPageBreak/>
        <w:t>5.10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Письмо производителя продукции (форма 10)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_Toc447292527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70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5.11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Информация о собственниках Участника (включая конечных бенефициаров) (форма 11)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_Toc447292529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71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5.12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Согласие на обработку персональных данных (форма 12)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_Toc447292532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74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5.13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Соглашение о неустойке (форма 13)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_Toc447292535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76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5.14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Согласие Участника налоговым органам на разглашение сведений, составляющих налоговую тайну (форма 14)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_Toc447292538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79</w:t>
      </w:r>
      <w:r w:rsidR="005821C9" w:rsidRPr="00B50A41">
        <w:rPr>
          <w:noProof/>
          <w:color w:val="000000" w:themeColor="text1"/>
        </w:rPr>
        <w:fldChar w:fldCharType="end"/>
      </w:r>
    </w:p>
    <w:p w:rsidR="004472DB" w:rsidRPr="00B50A41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</w:pPr>
      <w:r w:rsidRPr="00B50A41">
        <w:rPr>
          <w:noProof/>
          <w:color w:val="000000" w:themeColor="text1"/>
        </w:rPr>
        <w:t>5.15</w:t>
      </w:r>
      <w:r w:rsidRPr="00B50A41"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sz w:val="22"/>
          <w:szCs w:val="22"/>
          <w:lang w:eastAsia="ru-RU"/>
        </w:rPr>
        <w:tab/>
      </w:r>
      <w:r w:rsidRPr="00B50A41">
        <w:rPr>
          <w:noProof/>
          <w:color w:val="000000" w:themeColor="text1"/>
        </w:rPr>
        <w:t>План распределения объемов выполнения поставок внутри коллективного Участника (форма 15)</w:t>
      </w:r>
      <w:r w:rsidRPr="00B50A41">
        <w:rPr>
          <w:noProof/>
          <w:color w:val="000000" w:themeColor="text1"/>
        </w:rPr>
        <w:tab/>
      </w:r>
      <w:r w:rsidR="005821C9" w:rsidRPr="00B50A41">
        <w:rPr>
          <w:noProof/>
          <w:color w:val="000000" w:themeColor="text1"/>
        </w:rPr>
        <w:fldChar w:fldCharType="begin"/>
      </w:r>
      <w:r w:rsidRPr="00B50A41">
        <w:rPr>
          <w:noProof/>
          <w:color w:val="000000" w:themeColor="text1"/>
        </w:rPr>
        <w:instrText xml:space="preserve"> PAGEREF _Toc447292541 \h </w:instrText>
      </w:r>
      <w:r w:rsidR="005821C9" w:rsidRPr="00B50A41">
        <w:rPr>
          <w:noProof/>
          <w:color w:val="000000" w:themeColor="text1"/>
        </w:rPr>
      </w:r>
      <w:r w:rsidR="005821C9" w:rsidRPr="00B50A41">
        <w:rPr>
          <w:noProof/>
          <w:color w:val="000000" w:themeColor="text1"/>
        </w:rPr>
        <w:fldChar w:fldCharType="separate"/>
      </w:r>
      <w:r w:rsidR="00323918" w:rsidRPr="00B50A41">
        <w:rPr>
          <w:noProof/>
          <w:color w:val="000000" w:themeColor="text1"/>
        </w:rPr>
        <w:t>81</w:t>
      </w:r>
      <w:r w:rsidR="005821C9" w:rsidRPr="00B50A41">
        <w:rPr>
          <w:noProof/>
          <w:color w:val="000000" w:themeColor="text1"/>
        </w:rPr>
        <w:fldChar w:fldCharType="end"/>
      </w:r>
    </w:p>
    <w:p w:rsidR="00717F60" w:rsidRPr="00B50A41" w:rsidRDefault="005821C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color w:val="000000" w:themeColor="text1"/>
          <w:sz w:val="24"/>
          <w:szCs w:val="24"/>
        </w:rPr>
        <w:sectPr w:rsidR="00717F60" w:rsidRPr="00B50A41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B50A41">
        <w:rPr>
          <w:color w:val="000000" w:themeColor="text1"/>
          <w:sz w:val="24"/>
          <w:szCs w:val="24"/>
        </w:rPr>
        <w:fldChar w:fldCharType="end"/>
      </w:r>
    </w:p>
    <w:p w:rsidR="00717F60" w:rsidRPr="00B50A41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color w:val="000000" w:themeColor="text1"/>
          <w:szCs w:val="24"/>
        </w:rPr>
      </w:pPr>
      <w:bookmarkStart w:id="6" w:name="__RefHeading__391_1298132286"/>
      <w:bookmarkStart w:id="7" w:name="_Toc447292424"/>
      <w:bookmarkEnd w:id="6"/>
      <w:r w:rsidRPr="00B50A41">
        <w:rPr>
          <w:color w:val="000000" w:themeColor="text1"/>
          <w:szCs w:val="24"/>
        </w:rPr>
        <w:lastRenderedPageBreak/>
        <w:t>Общие положения</w:t>
      </w:r>
      <w:bookmarkEnd w:id="7"/>
    </w:p>
    <w:p w:rsidR="00717F60" w:rsidRPr="00B50A41" w:rsidRDefault="00717F60" w:rsidP="00E722B6">
      <w:pPr>
        <w:pStyle w:val="2"/>
        <w:tabs>
          <w:tab w:val="clear" w:pos="1700"/>
          <w:tab w:val="left" w:pos="567"/>
        </w:tabs>
        <w:spacing w:line="264" w:lineRule="auto"/>
        <w:rPr>
          <w:color w:val="000000" w:themeColor="text1"/>
        </w:rPr>
      </w:pPr>
      <w:bookmarkStart w:id="8" w:name="__RefHeading__393_1298132286"/>
      <w:bookmarkStart w:id="9" w:name="_Toc447292425"/>
      <w:bookmarkEnd w:id="8"/>
      <w:r w:rsidRPr="00B50A41">
        <w:rPr>
          <w:color w:val="000000" w:themeColor="text1"/>
        </w:rPr>
        <w:t>Общие сведения о процедуре запроса предложений</w:t>
      </w:r>
      <w:bookmarkEnd w:id="9"/>
    </w:p>
    <w:p w:rsidR="005B75A6" w:rsidRPr="00B50A4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color w:val="000000" w:themeColor="text1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B50A41">
        <w:rPr>
          <w:iCs/>
          <w:color w:val="000000" w:themeColor="text1"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B50A41">
        <w:rPr>
          <w:iCs/>
          <w:color w:val="000000" w:themeColor="text1"/>
          <w:sz w:val="24"/>
          <w:szCs w:val="24"/>
        </w:rPr>
        <w:t>– ПАО «МРСК Центра» (далее – Заказчик или Организатор)</w:t>
      </w:r>
      <w:r w:rsidRPr="00B50A41">
        <w:rPr>
          <w:iCs/>
          <w:color w:val="000000" w:themeColor="text1"/>
          <w:sz w:val="24"/>
          <w:szCs w:val="24"/>
        </w:rPr>
        <w:t xml:space="preserve"> (почтовый адрес:</w:t>
      </w:r>
      <w:proofErr w:type="gramEnd"/>
      <w:r w:rsidR="007556FF" w:rsidRPr="00B50A41">
        <w:rPr>
          <w:iCs/>
          <w:color w:val="000000" w:themeColor="text1"/>
          <w:sz w:val="24"/>
          <w:szCs w:val="24"/>
        </w:rPr>
        <w:t xml:space="preserve"> РФ, 127018, г. Москва, ул. 2-я Ямская, 4</w:t>
      </w:r>
      <w:r w:rsidR="00EC1043" w:rsidRPr="00B50A41">
        <w:rPr>
          <w:iCs/>
          <w:color w:val="000000" w:themeColor="text1"/>
          <w:sz w:val="24"/>
          <w:szCs w:val="24"/>
        </w:rPr>
        <w:t>, с</w:t>
      </w:r>
      <w:r w:rsidRPr="00B50A41">
        <w:rPr>
          <w:iCs/>
          <w:color w:val="000000" w:themeColor="text1"/>
          <w:sz w:val="24"/>
          <w:szCs w:val="24"/>
        </w:rPr>
        <w:t xml:space="preserve">екретарь Закупочной комиссии – </w:t>
      </w:r>
      <w:r w:rsidR="00560C7A" w:rsidRPr="00B50A41">
        <w:rPr>
          <w:iCs/>
          <w:color w:val="000000" w:themeColor="text1"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proofErr w:type="gramStart"/>
        <w:r w:rsidR="00560C7A" w:rsidRPr="00B50A41">
          <w:rPr>
            <w:rStyle w:val="a7"/>
            <w:iCs/>
            <w:color w:val="000000" w:themeColor="text1"/>
            <w:sz w:val="24"/>
            <w:szCs w:val="24"/>
          </w:rPr>
          <w:t>L</w:t>
        </w:r>
        <w:r w:rsidR="00560C7A" w:rsidRPr="00B50A41">
          <w:rPr>
            <w:rStyle w:val="a7"/>
            <w:iCs/>
            <w:color w:val="000000" w:themeColor="text1"/>
            <w:sz w:val="24"/>
            <w:szCs w:val="24"/>
            <w:lang w:val="en-US"/>
          </w:rPr>
          <w:t>ebedev</w:t>
        </w:r>
        <w:r w:rsidR="00560C7A" w:rsidRPr="00B50A41">
          <w:rPr>
            <w:rStyle w:val="a7"/>
            <w:iCs/>
            <w:color w:val="000000" w:themeColor="text1"/>
            <w:sz w:val="24"/>
            <w:szCs w:val="24"/>
          </w:rPr>
          <w:t>.</w:t>
        </w:r>
        <w:r w:rsidR="00560C7A" w:rsidRPr="00B50A41">
          <w:rPr>
            <w:rStyle w:val="a7"/>
            <w:iCs/>
            <w:color w:val="000000" w:themeColor="text1"/>
            <w:sz w:val="24"/>
            <w:szCs w:val="24"/>
            <w:lang w:val="en-US"/>
          </w:rPr>
          <w:t>AAL</w:t>
        </w:r>
        <w:r w:rsidR="00560C7A" w:rsidRPr="00B50A41">
          <w:rPr>
            <w:rStyle w:val="a7"/>
            <w:iCs/>
            <w:color w:val="000000" w:themeColor="text1"/>
            <w:sz w:val="24"/>
            <w:szCs w:val="24"/>
          </w:rPr>
          <w:t>@mrsk-1.ru</w:t>
        </w:r>
      </w:hyperlink>
      <w:r w:rsidR="00560C7A" w:rsidRPr="00B50A41">
        <w:rPr>
          <w:iCs/>
          <w:color w:val="000000" w:themeColor="text1"/>
          <w:sz w:val="24"/>
          <w:szCs w:val="24"/>
        </w:rPr>
        <w:t>,, ответственное лицо –</w:t>
      </w:r>
      <w:r w:rsidR="00560C7A" w:rsidRPr="00B50A41">
        <w:rPr>
          <w:color w:val="000000" w:themeColor="text1"/>
          <w:sz w:val="24"/>
          <w:szCs w:val="24"/>
        </w:rPr>
        <w:t xml:space="preserve"> Лебедев Александр Александрович, контактный телефон - (4812) 42-95-08, </w:t>
      </w:r>
      <w:r w:rsidR="00862664" w:rsidRPr="00B50A41">
        <w:rPr>
          <w:color w:val="000000" w:themeColor="text1"/>
          <w:sz w:val="24"/>
          <w:szCs w:val="24"/>
        </w:rPr>
        <w:t xml:space="preserve"> </w:t>
      </w:r>
      <w:r w:rsidR="004B5EB3" w:rsidRPr="00B50A41">
        <w:rPr>
          <w:iCs/>
          <w:color w:val="000000" w:themeColor="text1"/>
          <w:sz w:val="24"/>
          <w:szCs w:val="24"/>
        </w:rPr>
        <w:t>Извещени</w:t>
      </w:r>
      <w:r w:rsidRPr="00B50A41">
        <w:rPr>
          <w:iCs/>
          <w:color w:val="000000" w:themeColor="text1"/>
          <w:sz w:val="24"/>
          <w:szCs w:val="24"/>
        </w:rPr>
        <w:t>ем</w:t>
      </w:r>
      <w:r w:rsidRPr="00B50A41">
        <w:rPr>
          <w:color w:val="000000" w:themeColor="text1"/>
          <w:sz w:val="24"/>
          <w:szCs w:val="24"/>
        </w:rPr>
        <w:t xml:space="preserve"> о проведении открытого </w:t>
      </w:r>
      <w:r w:rsidRPr="00B50A41">
        <w:rPr>
          <w:iCs/>
          <w:color w:val="000000" w:themeColor="text1"/>
          <w:sz w:val="24"/>
          <w:szCs w:val="24"/>
        </w:rPr>
        <w:t>запроса предложений</w:t>
      </w:r>
      <w:r w:rsidRPr="00B50A41">
        <w:rPr>
          <w:color w:val="000000" w:themeColor="text1"/>
          <w:sz w:val="24"/>
          <w:szCs w:val="24"/>
        </w:rPr>
        <w:t xml:space="preserve">, опубликованным </w:t>
      </w:r>
      <w:r w:rsidRPr="00B50A41">
        <w:rPr>
          <w:b/>
          <w:color w:val="000000" w:themeColor="text1"/>
          <w:sz w:val="24"/>
          <w:szCs w:val="24"/>
        </w:rPr>
        <w:t>«</w:t>
      </w:r>
      <w:r w:rsidR="00560C7A" w:rsidRPr="00B50A41">
        <w:rPr>
          <w:b/>
          <w:color w:val="000000" w:themeColor="text1"/>
          <w:sz w:val="24"/>
          <w:szCs w:val="24"/>
        </w:rPr>
        <w:t>03</w:t>
      </w:r>
      <w:r w:rsidRPr="00B50A41">
        <w:rPr>
          <w:b/>
          <w:color w:val="000000" w:themeColor="text1"/>
          <w:sz w:val="24"/>
          <w:szCs w:val="24"/>
        </w:rPr>
        <w:t xml:space="preserve">» </w:t>
      </w:r>
      <w:r w:rsidR="00560C7A" w:rsidRPr="00B50A41">
        <w:rPr>
          <w:b/>
          <w:color w:val="000000" w:themeColor="text1"/>
          <w:sz w:val="24"/>
          <w:szCs w:val="24"/>
        </w:rPr>
        <w:t>октяб</w:t>
      </w:r>
      <w:r w:rsidR="00862664" w:rsidRPr="00B50A41">
        <w:rPr>
          <w:b/>
          <w:color w:val="000000" w:themeColor="text1"/>
          <w:sz w:val="24"/>
          <w:szCs w:val="24"/>
        </w:rPr>
        <w:t>ря</w:t>
      </w:r>
      <w:r w:rsidRPr="00B50A41">
        <w:rPr>
          <w:b/>
          <w:color w:val="000000" w:themeColor="text1"/>
          <w:sz w:val="24"/>
          <w:szCs w:val="24"/>
        </w:rPr>
        <w:t xml:space="preserve"> 20</w:t>
      </w:r>
      <w:r w:rsidR="00C12FA4" w:rsidRPr="00B50A41">
        <w:rPr>
          <w:b/>
          <w:color w:val="000000" w:themeColor="text1"/>
          <w:sz w:val="24"/>
          <w:szCs w:val="24"/>
        </w:rPr>
        <w:t>1</w:t>
      </w:r>
      <w:r w:rsidR="00862664" w:rsidRPr="00B50A41">
        <w:rPr>
          <w:b/>
          <w:color w:val="000000" w:themeColor="text1"/>
          <w:sz w:val="24"/>
          <w:szCs w:val="24"/>
        </w:rPr>
        <w:t>6</w:t>
      </w:r>
      <w:r w:rsidRPr="00B50A41">
        <w:rPr>
          <w:b/>
          <w:color w:val="000000" w:themeColor="text1"/>
          <w:sz w:val="24"/>
          <w:szCs w:val="24"/>
        </w:rPr>
        <w:t xml:space="preserve"> г.</w:t>
      </w:r>
      <w:r w:rsidRPr="00B50A41">
        <w:rPr>
          <w:color w:val="000000" w:themeColor="text1"/>
          <w:sz w:val="24"/>
          <w:szCs w:val="24"/>
        </w:rPr>
        <w:t xml:space="preserve"> на официальном сайте (</w:t>
      </w:r>
      <w:hyperlink r:id="rId19" w:history="1">
        <w:r w:rsidR="00345CCA" w:rsidRPr="00B50A41">
          <w:rPr>
            <w:rStyle w:val="a7"/>
            <w:color w:val="000000" w:themeColor="text1"/>
            <w:sz w:val="24"/>
            <w:szCs w:val="24"/>
          </w:rPr>
          <w:t>www.zakupki.</w:t>
        </w:r>
        <w:r w:rsidR="00345CCA" w:rsidRPr="00B50A41">
          <w:rPr>
            <w:rStyle w:val="a7"/>
            <w:color w:val="000000" w:themeColor="text1"/>
            <w:sz w:val="24"/>
            <w:szCs w:val="24"/>
            <w:lang w:val="en-US"/>
          </w:rPr>
          <w:t>gov</w:t>
        </w:r>
        <w:r w:rsidR="00345CCA" w:rsidRPr="00B50A41">
          <w:rPr>
            <w:rStyle w:val="a7"/>
            <w:color w:val="000000" w:themeColor="text1"/>
            <w:sz w:val="24"/>
            <w:szCs w:val="24"/>
          </w:rPr>
          <w:t>.ru</w:t>
        </w:r>
      </w:hyperlink>
      <w:r w:rsidRPr="00B50A41">
        <w:rPr>
          <w:color w:val="000000" w:themeColor="text1"/>
          <w:sz w:val="24"/>
          <w:szCs w:val="24"/>
        </w:rPr>
        <w:t>),</w:t>
      </w:r>
      <w:r w:rsidR="009D7F01" w:rsidRPr="00B50A41">
        <w:rPr>
          <w:iCs/>
          <w:color w:val="000000" w:themeColor="text1"/>
          <w:sz w:val="24"/>
          <w:szCs w:val="24"/>
        </w:rPr>
        <w:t xml:space="preserve"> </w:t>
      </w:r>
      <w:r w:rsidR="009D7F01" w:rsidRPr="00B50A41">
        <w:rPr>
          <w:color w:val="000000" w:themeColor="text1"/>
          <w:sz w:val="24"/>
          <w:szCs w:val="24"/>
        </w:rPr>
        <w:t xml:space="preserve">на сайте </w:t>
      </w:r>
      <w:r w:rsidR="007556FF" w:rsidRPr="00B50A41">
        <w:rPr>
          <w:iCs/>
          <w:color w:val="000000" w:themeColor="text1"/>
          <w:sz w:val="24"/>
          <w:szCs w:val="24"/>
        </w:rPr>
        <w:t>ПАО «МРСК Центра»</w:t>
      </w:r>
      <w:r w:rsidR="009D7F01" w:rsidRPr="00B50A41">
        <w:rPr>
          <w:color w:val="000000" w:themeColor="text1"/>
          <w:sz w:val="24"/>
          <w:szCs w:val="24"/>
        </w:rPr>
        <w:t xml:space="preserve"> (</w:t>
      </w:r>
      <w:hyperlink r:id="rId20" w:history="1">
        <w:r w:rsidR="007556FF" w:rsidRPr="00B50A41">
          <w:rPr>
            <w:rStyle w:val="a7"/>
            <w:color w:val="000000" w:themeColor="text1"/>
            <w:sz w:val="24"/>
            <w:szCs w:val="24"/>
          </w:rPr>
          <w:t>www.mrsk-1.ru</w:t>
        </w:r>
      </w:hyperlink>
      <w:r w:rsidR="00862664" w:rsidRPr="00B50A41">
        <w:rPr>
          <w:color w:val="000000" w:themeColor="text1"/>
          <w:sz w:val="24"/>
          <w:szCs w:val="24"/>
        </w:rPr>
        <w:t>)</w:t>
      </w:r>
      <w:r w:rsidR="00702B2C" w:rsidRPr="00B50A41">
        <w:rPr>
          <w:color w:val="000000" w:themeColor="text1"/>
          <w:sz w:val="24"/>
          <w:szCs w:val="24"/>
        </w:rPr>
        <w:t xml:space="preserve">, </w:t>
      </w:r>
      <w:r w:rsidR="00433EB1" w:rsidRPr="00B50A41">
        <w:rPr>
          <w:color w:val="000000" w:themeColor="text1"/>
          <w:sz w:val="24"/>
          <w:szCs w:val="24"/>
        </w:rPr>
        <w:t>на сайте электронной торговой площадки ПАО «</w:t>
      </w:r>
      <w:proofErr w:type="spellStart"/>
      <w:r w:rsidR="00433EB1" w:rsidRPr="00B50A41">
        <w:rPr>
          <w:color w:val="000000" w:themeColor="text1"/>
          <w:sz w:val="24"/>
          <w:szCs w:val="24"/>
        </w:rPr>
        <w:t>Россети</w:t>
      </w:r>
      <w:proofErr w:type="spellEnd"/>
      <w:r w:rsidR="00433EB1" w:rsidRPr="00B50A41">
        <w:rPr>
          <w:color w:val="000000" w:themeColor="text1"/>
          <w:sz w:val="24"/>
          <w:szCs w:val="24"/>
        </w:rPr>
        <w:t xml:space="preserve">» </w:t>
      </w:r>
      <w:hyperlink r:id="rId21" w:history="1">
        <w:r w:rsidR="00433EB1" w:rsidRPr="00B50A41">
          <w:rPr>
            <w:rStyle w:val="a7"/>
            <w:color w:val="000000" w:themeColor="text1"/>
            <w:sz w:val="24"/>
            <w:szCs w:val="24"/>
          </w:rPr>
          <w:t>www.b2b-mrsk.ru</w:t>
        </w:r>
      </w:hyperlink>
      <w:r w:rsidR="00433EB1" w:rsidRPr="00B50A41">
        <w:rPr>
          <w:color w:val="000000" w:themeColor="text1"/>
          <w:sz w:val="24"/>
          <w:szCs w:val="24"/>
        </w:rPr>
        <w:t xml:space="preserve"> (далее — ЭТП)</w:t>
      </w:r>
      <w:r w:rsidR="00702B2C" w:rsidRPr="00B50A41">
        <w:rPr>
          <w:color w:val="000000" w:themeColor="text1"/>
          <w:sz w:val="24"/>
          <w:szCs w:val="24"/>
        </w:rPr>
        <w:t xml:space="preserve">, </w:t>
      </w:r>
      <w:r w:rsidR="009A7733" w:rsidRPr="00B50A41">
        <w:rPr>
          <w:iCs/>
          <w:color w:val="000000" w:themeColor="text1"/>
          <w:sz w:val="24"/>
          <w:szCs w:val="24"/>
        </w:rPr>
        <w:t xml:space="preserve"> </w:t>
      </w:r>
      <w:r w:rsidRPr="00B50A41">
        <w:rPr>
          <w:iCs/>
          <w:color w:val="000000" w:themeColor="text1"/>
          <w:sz w:val="24"/>
          <w:szCs w:val="24"/>
        </w:rPr>
        <w:t>приг</w:t>
      </w:r>
      <w:r w:rsidRPr="00B50A41">
        <w:rPr>
          <w:color w:val="000000" w:themeColor="text1"/>
          <w:sz w:val="24"/>
          <w:szCs w:val="24"/>
        </w:rPr>
        <w:t>ласило юридических лиц</w:t>
      </w:r>
      <w:r w:rsidR="005B75A6" w:rsidRPr="00B50A41">
        <w:rPr>
          <w:color w:val="000000" w:themeColor="text1"/>
          <w:sz w:val="24"/>
          <w:szCs w:val="24"/>
        </w:rPr>
        <w:t xml:space="preserve"> и физических лиц (в т.</w:t>
      </w:r>
      <w:r w:rsidR="003129D4" w:rsidRPr="00B50A41">
        <w:rPr>
          <w:color w:val="000000" w:themeColor="text1"/>
          <w:sz w:val="24"/>
          <w:szCs w:val="24"/>
        </w:rPr>
        <w:t xml:space="preserve"> </w:t>
      </w:r>
      <w:r w:rsidR="005B75A6" w:rsidRPr="00B50A41">
        <w:rPr>
          <w:color w:val="000000" w:themeColor="text1"/>
          <w:sz w:val="24"/>
          <w:szCs w:val="24"/>
        </w:rPr>
        <w:t>ч</w:t>
      </w:r>
      <w:proofErr w:type="gramEnd"/>
      <w:r w:rsidR="005B75A6" w:rsidRPr="00B50A41">
        <w:rPr>
          <w:color w:val="000000" w:themeColor="text1"/>
          <w:sz w:val="24"/>
          <w:szCs w:val="24"/>
        </w:rPr>
        <w:t xml:space="preserve">. </w:t>
      </w:r>
      <w:proofErr w:type="gramStart"/>
      <w:r w:rsidR="005B75A6" w:rsidRPr="00B50A41">
        <w:rPr>
          <w:color w:val="000000" w:themeColor="text1"/>
          <w:sz w:val="24"/>
          <w:szCs w:val="24"/>
        </w:rPr>
        <w:t>индивидуальных предпринимателей)</w:t>
      </w:r>
      <w:r w:rsidR="009D7F01" w:rsidRPr="00B50A41">
        <w:rPr>
          <w:color w:val="000000" w:themeColor="text1"/>
          <w:sz w:val="24"/>
          <w:szCs w:val="24"/>
        </w:rPr>
        <w:t xml:space="preserve"> </w:t>
      </w:r>
      <w:r w:rsidR="00365AB2" w:rsidRPr="00B50A41">
        <w:rPr>
          <w:color w:val="000000" w:themeColor="text1"/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B50A41">
        <w:rPr>
          <w:color w:val="000000" w:themeColor="text1"/>
          <w:sz w:val="24"/>
          <w:szCs w:val="24"/>
        </w:rPr>
        <w:t xml:space="preserve">(далее – Участники) </w:t>
      </w:r>
      <w:r w:rsidR="004B5EB3" w:rsidRPr="00B50A41">
        <w:rPr>
          <w:color w:val="000000" w:themeColor="text1"/>
          <w:sz w:val="24"/>
          <w:szCs w:val="24"/>
        </w:rPr>
        <w:t>к участию в процедуре О</w:t>
      </w:r>
      <w:r w:rsidRPr="00B50A41">
        <w:rPr>
          <w:color w:val="000000" w:themeColor="text1"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50A41">
        <w:rPr>
          <w:color w:val="000000" w:themeColor="text1"/>
          <w:sz w:val="24"/>
          <w:szCs w:val="24"/>
        </w:rPr>
        <w:t xml:space="preserve">на право заключения </w:t>
      </w:r>
      <w:r w:rsidR="00560C7A" w:rsidRPr="00B50A41">
        <w:rPr>
          <w:color w:val="000000" w:themeColor="text1"/>
          <w:sz w:val="24"/>
          <w:szCs w:val="24"/>
        </w:rPr>
        <w:t>Договора на поставку детских новогодних</w:t>
      </w:r>
      <w:proofErr w:type="gramEnd"/>
      <w:r w:rsidR="00560C7A" w:rsidRPr="00B50A41">
        <w:rPr>
          <w:color w:val="000000" w:themeColor="text1"/>
          <w:sz w:val="24"/>
          <w:szCs w:val="24"/>
        </w:rPr>
        <w:t xml:space="preserve"> </w:t>
      </w:r>
      <w:proofErr w:type="gramStart"/>
      <w:r w:rsidR="00560C7A" w:rsidRPr="00B50A41">
        <w:rPr>
          <w:color w:val="000000" w:themeColor="text1"/>
          <w:sz w:val="24"/>
          <w:szCs w:val="24"/>
        </w:rPr>
        <w:t xml:space="preserve">подарков для нужд ПАО «МРСК Центра» (филиала «Смоленскэнерго», </w:t>
      </w:r>
      <w:r w:rsidR="00862664" w:rsidRPr="00B50A41">
        <w:rPr>
          <w:color w:val="000000" w:themeColor="text1"/>
          <w:sz w:val="24"/>
          <w:szCs w:val="24"/>
        </w:rPr>
        <w:t>расположенного по адресу:</w:t>
      </w:r>
      <w:proofErr w:type="gramEnd"/>
      <w:r w:rsidR="00862664" w:rsidRPr="00B50A41">
        <w:rPr>
          <w:color w:val="000000" w:themeColor="text1"/>
          <w:sz w:val="24"/>
          <w:szCs w:val="24"/>
        </w:rPr>
        <w:t xml:space="preserve"> </w:t>
      </w:r>
      <w:proofErr w:type="gramStart"/>
      <w:r w:rsidR="00862664" w:rsidRPr="00B50A41">
        <w:rPr>
          <w:color w:val="000000" w:themeColor="text1"/>
          <w:sz w:val="24"/>
          <w:szCs w:val="24"/>
        </w:rPr>
        <w:t>РФ, 214019, г.</w:t>
      </w:r>
      <w:r w:rsidR="00560C7A" w:rsidRPr="00B50A41">
        <w:rPr>
          <w:color w:val="000000" w:themeColor="text1"/>
          <w:sz w:val="24"/>
          <w:szCs w:val="24"/>
        </w:rPr>
        <w:t xml:space="preserve"> Смоленск, ул. </w:t>
      </w:r>
      <w:proofErr w:type="spellStart"/>
      <w:r w:rsidR="00560C7A" w:rsidRPr="00B50A41">
        <w:rPr>
          <w:color w:val="000000" w:themeColor="text1"/>
          <w:sz w:val="24"/>
          <w:szCs w:val="24"/>
        </w:rPr>
        <w:t>Тенишевой</w:t>
      </w:r>
      <w:proofErr w:type="spellEnd"/>
      <w:r w:rsidR="00560C7A" w:rsidRPr="00B50A41">
        <w:rPr>
          <w:color w:val="000000" w:themeColor="text1"/>
          <w:sz w:val="24"/>
          <w:szCs w:val="24"/>
        </w:rPr>
        <w:t>, д. 33</w:t>
      </w:r>
      <w:r w:rsidR="00862664" w:rsidRPr="00B50A41">
        <w:rPr>
          <w:color w:val="000000" w:themeColor="text1"/>
          <w:sz w:val="24"/>
          <w:szCs w:val="24"/>
        </w:rPr>
        <w:t>)</w:t>
      </w:r>
      <w:r w:rsidRPr="00B50A41">
        <w:rPr>
          <w:color w:val="000000" w:themeColor="text1"/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50A41" w:rsidRDefault="00433EB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color w:val="000000" w:themeColor="text1"/>
          <w:sz w:val="24"/>
          <w:szCs w:val="24"/>
        </w:rPr>
      </w:pPr>
      <w:bookmarkStart w:id="14" w:name="_Ref440269836"/>
      <w:r w:rsidRPr="00B50A41">
        <w:rPr>
          <w:color w:val="000000" w:themeColor="text1"/>
          <w:sz w:val="24"/>
          <w:szCs w:val="24"/>
        </w:rPr>
        <w:t>Настоящий Запрос предложений проводится без использования функционала ЭТП.</w:t>
      </w:r>
      <w:bookmarkEnd w:id="14"/>
    </w:p>
    <w:p w:rsidR="00717F60" w:rsidRPr="00B50A4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color w:val="000000" w:themeColor="text1"/>
          <w:sz w:val="24"/>
          <w:szCs w:val="24"/>
        </w:rPr>
      </w:pPr>
      <w:bookmarkStart w:id="15" w:name="_Ref303669955"/>
      <w:r w:rsidRPr="00B50A41">
        <w:rPr>
          <w:color w:val="000000" w:themeColor="text1"/>
          <w:sz w:val="24"/>
          <w:szCs w:val="24"/>
        </w:rPr>
        <w:t>Заказчик</w:t>
      </w:r>
      <w:r w:rsidR="00702B2C" w:rsidRPr="00B50A41">
        <w:rPr>
          <w:color w:val="000000" w:themeColor="text1"/>
          <w:sz w:val="24"/>
          <w:szCs w:val="24"/>
        </w:rPr>
        <w:t xml:space="preserve">: </w:t>
      </w:r>
      <w:r w:rsidRPr="00B50A41">
        <w:rPr>
          <w:color w:val="000000" w:themeColor="text1"/>
          <w:sz w:val="24"/>
          <w:szCs w:val="24"/>
        </w:rPr>
        <w:t xml:space="preserve"> </w:t>
      </w:r>
      <w:r w:rsidR="00702B2C" w:rsidRPr="00B50A41">
        <w:rPr>
          <w:iCs/>
          <w:color w:val="000000" w:themeColor="text1"/>
          <w:sz w:val="24"/>
          <w:szCs w:val="24"/>
        </w:rPr>
        <w:t>ПАО «МРСК Центра».</w:t>
      </w:r>
      <w:r w:rsidRPr="00B50A41">
        <w:rPr>
          <w:rStyle w:val="aa"/>
          <w:color w:val="000000" w:themeColor="text1"/>
          <w:sz w:val="24"/>
          <w:szCs w:val="24"/>
        </w:rPr>
        <w:t xml:space="preserve"> </w:t>
      </w:r>
      <w:bookmarkEnd w:id="15"/>
    </w:p>
    <w:p w:rsidR="008C4223" w:rsidRPr="00B50A41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color w:val="000000" w:themeColor="text1"/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50A41">
        <w:rPr>
          <w:color w:val="000000" w:themeColor="text1"/>
          <w:sz w:val="24"/>
          <w:szCs w:val="24"/>
        </w:rPr>
        <w:t>Предмет З</w:t>
      </w:r>
      <w:r w:rsidR="00717F60" w:rsidRPr="00B50A41">
        <w:rPr>
          <w:color w:val="000000" w:themeColor="text1"/>
          <w:sz w:val="24"/>
          <w:szCs w:val="24"/>
        </w:rPr>
        <w:t>апроса предложений</w:t>
      </w:r>
      <w:r w:rsidR="00702B2C" w:rsidRPr="00B50A41">
        <w:rPr>
          <w:color w:val="000000" w:themeColor="text1"/>
          <w:sz w:val="24"/>
          <w:szCs w:val="24"/>
        </w:rPr>
        <w:t>:</w:t>
      </w:r>
      <w:bookmarkEnd w:id="16"/>
    </w:p>
    <w:p w:rsidR="00A40714" w:rsidRPr="00B50A41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color w:val="000000" w:themeColor="text1"/>
          <w:sz w:val="24"/>
          <w:szCs w:val="24"/>
        </w:rPr>
      </w:pPr>
      <w:r w:rsidRPr="00B50A41">
        <w:rPr>
          <w:b/>
          <w:color w:val="000000" w:themeColor="text1"/>
          <w:sz w:val="24"/>
          <w:szCs w:val="24"/>
          <w:u w:val="single"/>
        </w:rPr>
        <w:t>Лот №1:</w:t>
      </w:r>
      <w:r w:rsidR="00717F60" w:rsidRPr="00B50A41">
        <w:rPr>
          <w:color w:val="000000" w:themeColor="text1"/>
          <w:sz w:val="24"/>
          <w:szCs w:val="24"/>
        </w:rPr>
        <w:t xml:space="preserve"> право заключения </w:t>
      </w:r>
      <w:bookmarkEnd w:id="17"/>
      <w:r w:rsidR="000169ED" w:rsidRPr="00B50A41">
        <w:rPr>
          <w:color w:val="000000" w:themeColor="text1"/>
        </w:rPr>
        <w:t xml:space="preserve">Договора </w:t>
      </w:r>
      <w:r w:rsidR="000169ED" w:rsidRPr="00B50A41">
        <w:rPr>
          <w:color w:val="000000" w:themeColor="text1"/>
          <w:sz w:val="24"/>
          <w:szCs w:val="24"/>
        </w:rPr>
        <w:t>на поставку детских новогодних подарков для нужд ПАО «МРСК Центра» (филиала «Смоленскэнерго»)</w:t>
      </w:r>
      <w:r w:rsidR="00702B2C" w:rsidRPr="00B50A41">
        <w:rPr>
          <w:color w:val="000000" w:themeColor="text1"/>
          <w:sz w:val="24"/>
          <w:szCs w:val="24"/>
        </w:rPr>
        <w:t>.</w:t>
      </w:r>
    </w:p>
    <w:p w:rsidR="008C4223" w:rsidRPr="00B50A41" w:rsidRDefault="008C4223" w:rsidP="00E722B6">
      <w:pPr>
        <w:keepNext/>
        <w:autoSpaceDE w:val="0"/>
        <w:autoSpaceDN w:val="0"/>
        <w:spacing w:line="264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B50A41">
        <w:rPr>
          <w:color w:val="000000" w:themeColor="text1"/>
          <w:sz w:val="24"/>
          <w:szCs w:val="24"/>
        </w:rPr>
        <w:t xml:space="preserve">Количество лотов: </w:t>
      </w:r>
      <w:r w:rsidRPr="00B50A41">
        <w:rPr>
          <w:b/>
          <w:color w:val="000000" w:themeColor="text1"/>
          <w:sz w:val="24"/>
          <w:szCs w:val="24"/>
        </w:rPr>
        <w:t>1 (один)</w:t>
      </w:r>
      <w:r w:rsidRPr="00B50A41">
        <w:rPr>
          <w:color w:val="000000" w:themeColor="text1"/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0169ED" w:rsidRPr="000169ED">
        <w:rPr>
          <w:b/>
          <w:sz w:val="24"/>
          <w:szCs w:val="24"/>
        </w:rPr>
        <w:t>с момента заключения договора до 10.12.2016</w:t>
      </w:r>
      <w:r w:rsidR="00717F60" w:rsidRPr="000169ED">
        <w:rPr>
          <w:b/>
          <w:sz w:val="24"/>
          <w:szCs w:val="24"/>
        </w:rPr>
        <w:t>.</w:t>
      </w:r>
      <w:bookmarkEnd w:id="19"/>
    </w:p>
    <w:p w:rsidR="008D2928" w:rsidRPr="000169E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0169ED">
        <w:rPr>
          <w:sz w:val="24"/>
          <w:szCs w:val="24"/>
        </w:rPr>
        <w:t xml:space="preserve">Отгрузочные реквизиты/базис поставки: </w:t>
      </w:r>
      <w:r w:rsidR="008D2928" w:rsidRPr="000169ED">
        <w:rPr>
          <w:sz w:val="24"/>
          <w:szCs w:val="24"/>
        </w:rPr>
        <w:t>на условиях DDP (Сог</w:t>
      </w:r>
      <w:r w:rsidR="000169ED" w:rsidRPr="000169ED">
        <w:rPr>
          <w:sz w:val="24"/>
          <w:szCs w:val="24"/>
        </w:rPr>
        <w:t>ласно ИНКОТЕРМС 2000) по адресу</w:t>
      </w:r>
      <w:r w:rsidR="008D2928" w:rsidRPr="000169ED">
        <w:rPr>
          <w:sz w:val="24"/>
          <w:szCs w:val="24"/>
        </w:rPr>
        <w:t>:</w:t>
      </w:r>
      <w:bookmarkEnd w:id="20"/>
      <w:r w:rsidR="003B7ACF" w:rsidRPr="000169ED">
        <w:rPr>
          <w:sz w:val="24"/>
          <w:szCs w:val="24"/>
        </w:rPr>
        <w:t xml:space="preserve"> </w:t>
      </w:r>
    </w:p>
    <w:p w:rsidR="008D2928" w:rsidRPr="000169ED" w:rsidRDefault="000169ED" w:rsidP="00CB550A">
      <w:pPr>
        <w:pStyle w:val="afffffff2"/>
        <w:keepNext/>
        <w:numPr>
          <w:ilvl w:val="0"/>
          <w:numId w:val="81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169ED">
        <w:rPr>
          <w:rFonts w:ascii="Times New Roman" w:hAnsi="Times New Roman"/>
          <w:bCs/>
          <w:sz w:val="24"/>
          <w:szCs w:val="24"/>
        </w:rPr>
        <w:t>РФ, 214031, г. Смоленск, ул. Индустриальная, 5 (здание центрального склада).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>Форма и порядок оплаты: безналичный расчет</w:t>
      </w:r>
      <w:r w:rsidR="000169ED">
        <w:rPr>
          <w:iCs/>
          <w:sz w:val="24"/>
          <w:szCs w:val="24"/>
        </w:rPr>
        <w:t>, в течение 30 (тридцати) календарны</w:t>
      </w:r>
      <w:r w:rsidRPr="0022360B">
        <w:rPr>
          <w:iCs/>
          <w:sz w:val="24"/>
          <w:szCs w:val="24"/>
        </w:rPr>
        <w:t>х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5821C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5821C9">
        <w:rPr>
          <w:iCs/>
          <w:sz w:val="24"/>
          <w:szCs w:val="24"/>
        </w:rPr>
      </w:r>
      <w:r w:rsidR="005821C9">
        <w:rPr>
          <w:iCs/>
          <w:sz w:val="24"/>
          <w:szCs w:val="24"/>
        </w:rPr>
        <w:fldChar w:fldCharType="separate"/>
      </w:r>
      <w:r w:rsidR="00E2373E">
        <w:rPr>
          <w:iCs/>
          <w:sz w:val="24"/>
          <w:szCs w:val="24"/>
        </w:rPr>
        <w:t>3</w:t>
      </w:r>
      <w:r w:rsidR="005821C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5821C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</w:t>
      </w:r>
      <w:r w:rsidR="005821C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560C7A">
        <w:fldChar w:fldCharType="begin"/>
      </w:r>
      <w:r w:rsidR="00560C7A">
        <w:instrText xml:space="preserve"> REF _Ref305973574 \r \h  \* MERGEFORMAT </w:instrText>
      </w:r>
      <w:r w:rsidR="00560C7A">
        <w:fldChar w:fldCharType="separate"/>
      </w:r>
      <w:r w:rsidR="00E2373E">
        <w:t>2</w:t>
      </w:r>
      <w:r w:rsidR="00560C7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5821C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5821C9">
        <w:rPr>
          <w:iCs/>
          <w:sz w:val="24"/>
          <w:szCs w:val="24"/>
        </w:rPr>
      </w:r>
      <w:r w:rsidR="005821C9">
        <w:rPr>
          <w:iCs/>
          <w:sz w:val="24"/>
          <w:szCs w:val="24"/>
        </w:rPr>
        <w:fldChar w:fldCharType="separate"/>
      </w:r>
      <w:r w:rsidR="00E2373E">
        <w:rPr>
          <w:iCs/>
          <w:sz w:val="24"/>
          <w:szCs w:val="24"/>
        </w:rPr>
        <w:t>5</w:t>
      </w:r>
      <w:r w:rsidR="005821C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lastRenderedPageBreak/>
        <w:t>В случае, если сроки поставки продукции, отгрузочные реквизиты/базис поставки, форма и порядок оплаты</w:t>
      </w:r>
      <w:r w:rsidRPr="00F0047B">
        <w:rPr>
          <w:sz w:val="24"/>
          <w:szCs w:val="24"/>
        </w:rPr>
        <w:t xml:space="preserve">, указанные в </w:t>
      </w:r>
      <w:proofErr w:type="spellStart"/>
      <w:r w:rsidRPr="00F0047B">
        <w:rPr>
          <w:sz w:val="24"/>
          <w:szCs w:val="24"/>
        </w:rPr>
        <w:t>п.п</w:t>
      </w:r>
      <w:proofErr w:type="spellEnd"/>
      <w:r w:rsidRPr="00F0047B">
        <w:rPr>
          <w:sz w:val="24"/>
          <w:szCs w:val="24"/>
        </w:rPr>
        <w:t xml:space="preserve">. </w:t>
      </w:r>
      <w:r w:rsidR="00560C7A">
        <w:fldChar w:fldCharType="begin"/>
      </w:r>
      <w:r w:rsidR="00560C7A">
        <w:instrText xml:space="preserve"> REF _Ref440270637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1.1.5</w:t>
      </w:r>
      <w:r w:rsidR="00560C7A">
        <w:fldChar w:fldCharType="end"/>
      </w:r>
      <w:r w:rsidRPr="00F0047B">
        <w:rPr>
          <w:sz w:val="24"/>
          <w:szCs w:val="24"/>
        </w:rPr>
        <w:t xml:space="preserve">, </w:t>
      </w:r>
      <w:r w:rsidR="00560C7A">
        <w:fldChar w:fldCharType="begin"/>
      </w:r>
      <w:r w:rsidR="00560C7A">
        <w:instrText xml:space="preserve"> REF _Ref440270651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1.1.6</w:t>
      </w:r>
      <w:r w:rsidR="00560C7A">
        <w:fldChar w:fldCharType="end"/>
      </w:r>
      <w:r w:rsidRPr="00F0047B">
        <w:rPr>
          <w:sz w:val="24"/>
          <w:szCs w:val="24"/>
        </w:rPr>
        <w:t xml:space="preserve">, </w:t>
      </w:r>
      <w:r w:rsidR="00560C7A">
        <w:fldChar w:fldCharType="begin"/>
      </w:r>
      <w:r w:rsidR="00560C7A">
        <w:instrText xml:space="preserve"> REF _Ref440270663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1.1.7</w:t>
      </w:r>
      <w:r w:rsidR="00560C7A">
        <w:fldChar w:fldCharType="end"/>
      </w:r>
      <w:r w:rsidRPr="00F0047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F0047B">
        <w:rPr>
          <w:sz w:val="24"/>
          <w:szCs w:val="24"/>
        </w:rPr>
        <w:t>о</w:t>
      </w:r>
      <w:proofErr w:type="gramStart"/>
      <w:r w:rsidR="00A154B7" w:rsidRPr="00F0047B">
        <w:rPr>
          <w:sz w:val="24"/>
          <w:szCs w:val="24"/>
        </w:rPr>
        <w:t>м(</w:t>
      </w:r>
      <w:proofErr w:type="gramEnd"/>
      <w:r w:rsidRPr="00F0047B">
        <w:rPr>
          <w:sz w:val="24"/>
          <w:szCs w:val="24"/>
        </w:rPr>
        <w:t>их</w:t>
      </w:r>
      <w:r w:rsidR="00A154B7" w:rsidRPr="00F0047B">
        <w:rPr>
          <w:sz w:val="24"/>
          <w:szCs w:val="24"/>
        </w:rPr>
        <w:t>)</w:t>
      </w:r>
      <w:r w:rsidRPr="00F0047B">
        <w:rPr>
          <w:sz w:val="24"/>
          <w:szCs w:val="24"/>
        </w:rPr>
        <w:t xml:space="preserve"> задани</w:t>
      </w:r>
      <w:r w:rsidR="00A154B7" w:rsidRPr="00F0047B">
        <w:rPr>
          <w:sz w:val="24"/>
          <w:szCs w:val="24"/>
        </w:rPr>
        <w:t>и(</w:t>
      </w:r>
      <w:proofErr w:type="spellStart"/>
      <w:r w:rsidRPr="00F0047B">
        <w:rPr>
          <w:sz w:val="24"/>
          <w:szCs w:val="24"/>
        </w:rPr>
        <w:t>ях</w:t>
      </w:r>
      <w:proofErr w:type="spellEnd"/>
      <w:r w:rsidR="00A154B7" w:rsidRPr="00F0047B">
        <w:rPr>
          <w:sz w:val="24"/>
          <w:szCs w:val="24"/>
        </w:rPr>
        <w:t>)</w:t>
      </w:r>
      <w:r w:rsidRPr="00F0047B">
        <w:rPr>
          <w:sz w:val="24"/>
          <w:szCs w:val="24"/>
        </w:rPr>
        <w:t xml:space="preserve">) </w:t>
      </w:r>
      <w:r w:rsidR="00F0047B" w:rsidRPr="00F0047B">
        <w:rPr>
          <w:sz w:val="24"/>
          <w:szCs w:val="24"/>
        </w:rPr>
        <w:t>и/или в Приложении №2 (проекте Договора)</w:t>
      </w:r>
      <w:r w:rsidR="00F0047B" w:rsidRPr="00F0047B">
        <w:rPr>
          <w:bCs w:val="0"/>
          <w:iCs/>
          <w:szCs w:val="24"/>
        </w:rPr>
        <w:t xml:space="preserve"> </w:t>
      </w:r>
      <w:r w:rsidRPr="00F0047B">
        <w:rPr>
          <w:sz w:val="24"/>
          <w:szCs w:val="24"/>
        </w:rPr>
        <w:t>к настоящей</w:t>
      </w:r>
      <w:r w:rsidRPr="003803A7">
        <w:rPr>
          <w:sz w:val="24"/>
          <w:szCs w:val="24"/>
        </w:rPr>
        <w:t xml:space="preserve"> Документации, Участники при подготовке Заявок должны руководствоваться условиями,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5821C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1.1.5</w:t>
      </w:r>
      <w:r w:rsidR="005821C9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5821C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1.1.6</w:t>
      </w:r>
      <w:r w:rsidR="005821C9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5821C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1.1.7</w:t>
      </w:r>
      <w:r w:rsidR="005821C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</w:t>
      </w:r>
      <w:proofErr w:type="gramStart"/>
      <w:r w:rsidRPr="0022360B">
        <w:rPr>
          <w:sz w:val="24"/>
          <w:szCs w:val="24"/>
        </w:rPr>
        <w:t>составе</w:t>
      </w:r>
      <w:proofErr w:type="gramEnd"/>
      <w:r w:rsidRPr="0022360B">
        <w:rPr>
          <w:sz w:val="24"/>
          <w:szCs w:val="24"/>
        </w:rPr>
        <w:t xml:space="preserve"> своей Заявки конкретные условия оплаты, не хуже условий указанных в п. </w:t>
      </w:r>
      <w:r w:rsidR="005821C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1.1.7</w:t>
      </w:r>
      <w:r w:rsidR="005821C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7292426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560C7A">
        <w:fldChar w:fldCharType="begin"/>
      </w:r>
      <w:r w:rsidR="00560C7A">
        <w:instrText xml:space="preserve"> REF _Ref305973033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3.2</w:t>
      </w:r>
      <w:r w:rsidR="00560C7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</w:t>
      </w:r>
      <w:proofErr w:type="gramStart"/>
      <w:r w:rsidR="00717F60" w:rsidRPr="00E71A48">
        <w:rPr>
          <w:sz w:val="24"/>
          <w:szCs w:val="24"/>
        </w:rPr>
        <w:t>соо</w:t>
      </w:r>
      <w:r w:rsidR="00717F60" w:rsidRPr="00E71A48">
        <w:rPr>
          <w:bCs w:val="0"/>
          <w:sz w:val="24"/>
          <w:szCs w:val="24"/>
        </w:rPr>
        <w:t>тветствии</w:t>
      </w:r>
      <w:proofErr w:type="gramEnd"/>
      <w:r w:rsidR="00717F60" w:rsidRPr="00E71A48">
        <w:rPr>
          <w:bCs w:val="0"/>
          <w:sz w:val="24"/>
          <w:szCs w:val="24"/>
        </w:rPr>
        <w:t xml:space="preserve">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7292427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433EB1" w:rsidRDefault="00433EB1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33EB1">
        <w:rPr>
          <w:sz w:val="24"/>
          <w:szCs w:val="24"/>
        </w:rPr>
        <w:t>Настоящий Запрос предложений проводится без использования функционала ЭТП.</w:t>
      </w:r>
      <w:r w:rsidR="00717F60" w:rsidRPr="00433EB1">
        <w:rPr>
          <w:sz w:val="24"/>
          <w:szCs w:val="24"/>
        </w:rPr>
        <w:t xml:space="preserve"> 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7292428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560C7A">
        <w:fldChar w:fldCharType="begin"/>
      </w:r>
      <w:r w:rsidR="00560C7A">
        <w:instrText xml:space="preserve"> REF _Ref191386164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 xml:space="preserve"> 1.4.1 </w:t>
      </w:r>
      <w:r w:rsidR="00560C7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</w:t>
      </w:r>
      <w:proofErr w:type="gramStart"/>
      <w:r w:rsidR="00717F60" w:rsidRPr="00E71A48">
        <w:rPr>
          <w:sz w:val="24"/>
          <w:szCs w:val="24"/>
        </w:rPr>
        <w:t>орган</w:t>
      </w:r>
      <w:r w:rsidR="00E722B6">
        <w:rPr>
          <w:sz w:val="24"/>
          <w:szCs w:val="24"/>
        </w:rPr>
        <w:t>е</w:t>
      </w:r>
      <w:proofErr w:type="gramEnd"/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560C7A">
        <w:fldChar w:fldCharType="begin"/>
      </w:r>
      <w:r w:rsidR="00560C7A">
        <w:instrText xml:space="preserve"> REF _Ref306978606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 xml:space="preserve"> 1.4.2 </w:t>
      </w:r>
      <w:r w:rsidR="00560C7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7292429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650437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650437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560C7A">
        <w:fldChar w:fldCharType="begin"/>
      </w:r>
      <w:r w:rsidR="00560C7A">
        <w:instrText xml:space="preserve"> REF _Ref306114966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3.3.11</w:t>
      </w:r>
      <w:r w:rsidR="00560C7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433EB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33EB1">
        <w:rPr>
          <w:sz w:val="24"/>
          <w:szCs w:val="24"/>
        </w:rPr>
        <w:t xml:space="preserve">В </w:t>
      </w:r>
      <w:proofErr w:type="gramStart"/>
      <w:r w:rsidRPr="00433EB1">
        <w:rPr>
          <w:sz w:val="24"/>
          <w:szCs w:val="24"/>
        </w:rPr>
        <w:t>соответствии</w:t>
      </w:r>
      <w:proofErr w:type="gramEnd"/>
      <w:r w:rsidRPr="00433EB1">
        <w:rPr>
          <w:sz w:val="24"/>
          <w:szCs w:val="24"/>
        </w:rPr>
        <w:t xml:space="preserve"> с </w:t>
      </w:r>
      <w:r w:rsidR="004B5EB3" w:rsidRPr="00433EB1">
        <w:rPr>
          <w:sz w:val="24"/>
          <w:szCs w:val="24"/>
        </w:rPr>
        <w:t>Извещени</w:t>
      </w:r>
      <w:r w:rsidRPr="00433EB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433EB1">
        <w:rPr>
          <w:sz w:val="24"/>
          <w:szCs w:val="24"/>
        </w:rPr>
        <w:t>З</w:t>
      </w:r>
      <w:r w:rsidRPr="00433EB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433EB1">
        <w:rPr>
          <w:sz w:val="24"/>
          <w:szCs w:val="24"/>
        </w:rPr>
        <w:t>Участник</w:t>
      </w:r>
      <w:r w:rsidRPr="00433EB1">
        <w:rPr>
          <w:sz w:val="24"/>
          <w:szCs w:val="24"/>
        </w:rPr>
        <w:t xml:space="preserve">ами запроса предложений. </w:t>
      </w:r>
    </w:p>
    <w:p w:rsidR="00433EB1" w:rsidRPr="00433EB1" w:rsidRDefault="00433EB1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33EB1">
        <w:rPr>
          <w:sz w:val="24"/>
          <w:szCs w:val="24"/>
        </w:rPr>
        <w:t xml:space="preserve">В </w:t>
      </w:r>
      <w:proofErr w:type="gramStart"/>
      <w:r w:rsidRPr="00433EB1">
        <w:rPr>
          <w:sz w:val="24"/>
          <w:szCs w:val="24"/>
        </w:rPr>
        <w:t>случае</w:t>
      </w:r>
      <w:proofErr w:type="gramEnd"/>
      <w:r w:rsidRPr="00433EB1">
        <w:rPr>
          <w:sz w:val="24"/>
          <w:szCs w:val="24"/>
        </w:rPr>
        <w:t xml:space="preserve"> отказа от проведения  процедуры запроса предложений соответствующее уведомление размещается Организатором </w:t>
      </w:r>
      <w:r w:rsidRPr="00433EB1">
        <w:rPr>
          <w:bCs w:val="0"/>
          <w:sz w:val="24"/>
          <w:szCs w:val="24"/>
          <w:lang w:eastAsia="ru-RU"/>
        </w:rPr>
        <w:t xml:space="preserve">на </w:t>
      </w:r>
      <w:proofErr w:type="spellStart"/>
      <w:r w:rsidRPr="00433EB1">
        <w:rPr>
          <w:bCs w:val="0"/>
          <w:sz w:val="24"/>
          <w:szCs w:val="24"/>
          <w:lang w:eastAsia="ru-RU"/>
        </w:rPr>
        <w:t>интернет-ресурсах</w:t>
      </w:r>
      <w:proofErr w:type="spellEnd"/>
      <w:r w:rsidRPr="00433EB1">
        <w:rPr>
          <w:bCs w:val="0"/>
          <w:sz w:val="24"/>
          <w:szCs w:val="24"/>
          <w:lang w:eastAsia="ru-RU"/>
        </w:rPr>
        <w:t xml:space="preserve">, на которых было опубликовано </w:t>
      </w:r>
      <w:r w:rsidRPr="00433EB1">
        <w:rPr>
          <w:iCs/>
          <w:sz w:val="24"/>
          <w:szCs w:val="24"/>
        </w:rPr>
        <w:t>Извещение</w:t>
      </w:r>
      <w:r w:rsidRPr="00433EB1">
        <w:rPr>
          <w:sz w:val="24"/>
          <w:szCs w:val="24"/>
        </w:rPr>
        <w:t xml:space="preserve"> о проведении открытого </w:t>
      </w:r>
      <w:r w:rsidRPr="00433EB1">
        <w:rPr>
          <w:iCs/>
          <w:sz w:val="24"/>
          <w:szCs w:val="24"/>
        </w:rPr>
        <w:t xml:space="preserve">запроса предложений (подраздел </w:t>
      </w:r>
      <w:r w:rsidR="00560C7A">
        <w:fldChar w:fldCharType="begin"/>
      </w:r>
      <w:r w:rsidR="00560C7A">
        <w:instrText xml:space="preserve"> REF _Ref191386085 \r \h  \* MERGEFORMAT </w:instrText>
      </w:r>
      <w:r w:rsidR="00560C7A">
        <w:fldChar w:fldCharType="separate"/>
      </w:r>
      <w:r w:rsidR="00E2373E" w:rsidRPr="00E2373E">
        <w:rPr>
          <w:iCs/>
          <w:sz w:val="24"/>
          <w:szCs w:val="24"/>
        </w:rPr>
        <w:t>1.1.1</w:t>
      </w:r>
      <w:r w:rsidR="00560C7A">
        <w:fldChar w:fldCharType="end"/>
      </w:r>
      <w:r w:rsidRPr="00433EB1">
        <w:rPr>
          <w:iCs/>
          <w:sz w:val="24"/>
          <w:szCs w:val="24"/>
        </w:rPr>
        <w:t>)</w:t>
      </w:r>
      <w:r w:rsidRPr="00433EB1">
        <w:rPr>
          <w:sz w:val="24"/>
          <w:szCs w:val="24"/>
        </w:rPr>
        <w:t>.</w:t>
      </w:r>
    </w:p>
    <w:p w:rsidR="002D4BC6" w:rsidRPr="00433EB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7292430"/>
      <w:bookmarkStart w:id="52" w:name="_Ref306144164"/>
      <w:r w:rsidRPr="00433EB1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1240"/>
      <w:bookmarkStart w:id="58" w:name="_Toc447292431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5821C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5821C9">
        <w:rPr>
          <w:b w:val="0"/>
        </w:rPr>
      </w:r>
      <w:r w:rsidR="005821C9">
        <w:rPr>
          <w:b w:val="0"/>
        </w:rPr>
        <w:fldChar w:fldCharType="separate"/>
      </w:r>
      <w:r w:rsidR="00E2373E">
        <w:rPr>
          <w:b w:val="0"/>
        </w:rPr>
        <w:t>1.1.4</w:t>
      </w:r>
      <w:r w:rsidR="005821C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59" w:name="_Toc440357070"/>
      <w:bookmarkStart w:id="60" w:name="_Toc440359625"/>
      <w:bookmarkStart w:id="61" w:name="_Toc440632088"/>
      <w:bookmarkStart w:id="62" w:name="_Toc440875909"/>
      <w:bookmarkStart w:id="63" w:name="_Toc441131241"/>
      <w:bookmarkStart w:id="64" w:name="_Toc447292432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560C7A">
        <w:fldChar w:fldCharType="begin"/>
      </w:r>
      <w:r w:rsidR="00560C7A">
        <w:instrText xml:space="preserve"> REF _Ref305973147 \r \h  \* MERGEFORMAT </w:instrText>
      </w:r>
      <w:r w:rsidR="00560C7A">
        <w:fldChar w:fldCharType="separate"/>
      </w:r>
      <w:r w:rsidR="00E2373E" w:rsidRPr="00E2373E">
        <w:rPr>
          <w:b w:val="0"/>
          <w:szCs w:val="24"/>
        </w:rPr>
        <w:t>3.3</w:t>
      </w:r>
      <w:r w:rsidR="00560C7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59"/>
      <w:bookmarkEnd w:id="60"/>
      <w:bookmarkEnd w:id="61"/>
      <w:bookmarkEnd w:id="62"/>
      <w:bookmarkEnd w:id="63"/>
      <w:bookmarkEnd w:id="64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5" w:name="_Toc440357071"/>
      <w:bookmarkStart w:id="66" w:name="_Toc440359626"/>
      <w:bookmarkStart w:id="67" w:name="_Toc440632089"/>
      <w:bookmarkStart w:id="68" w:name="_Toc440875910"/>
      <w:bookmarkStart w:id="69" w:name="_Toc441131242"/>
      <w:bookmarkStart w:id="70" w:name="_Toc447292433"/>
      <w:r w:rsidRPr="002D4BC6">
        <w:rPr>
          <w:b w:val="0"/>
          <w:szCs w:val="24"/>
        </w:rPr>
        <w:t xml:space="preserve">Письмо о подаче оферты (подраздел </w:t>
      </w:r>
      <w:r w:rsidR="00560C7A">
        <w:fldChar w:fldCharType="begin"/>
      </w:r>
      <w:r w:rsidR="00560C7A">
        <w:instrText xml:space="preserve"> REF _Ref55336310 \r \h  \* MERGEFORMAT </w:instrText>
      </w:r>
      <w:r w:rsidR="00560C7A">
        <w:fldChar w:fldCharType="separate"/>
      </w:r>
      <w:r w:rsidR="00E2373E" w:rsidRPr="00E2373E">
        <w:rPr>
          <w:b w:val="0"/>
          <w:szCs w:val="24"/>
        </w:rPr>
        <w:t>5.1</w:t>
      </w:r>
      <w:r w:rsidR="00560C7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5"/>
      <w:bookmarkEnd w:id="66"/>
      <w:bookmarkEnd w:id="67"/>
      <w:bookmarkEnd w:id="68"/>
      <w:bookmarkEnd w:id="69"/>
      <w:bookmarkEnd w:id="70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1" w:name="_Toc440357072"/>
      <w:bookmarkStart w:id="72" w:name="_Toc440359627"/>
      <w:bookmarkStart w:id="73" w:name="_Toc440632090"/>
      <w:bookmarkStart w:id="74" w:name="_Toc440875911"/>
      <w:bookmarkStart w:id="75" w:name="_Toc441131243"/>
      <w:bookmarkStart w:id="76" w:name="_Toc447292434"/>
      <w:r w:rsidRPr="002D4BC6">
        <w:rPr>
          <w:b w:val="0"/>
          <w:szCs w:val="24"/>
        </w:rPr>
        <w:t>Сводная таблица стоимости</w:t>
      </w:r>
      <w:r w:rsidR="00BA0806" w:rsidRPr="00BA0806">
        <w:rPr>
          <w:bCs w:val="0"/>
          <w:szCs w:val="24"/>
        </w:rPr>
        <w:t xml:space="preserve"> </w:t>
      </w:r>
      <w:r w:rsidR="00BA0806" w:rsidRPr="00BA0806">
        <w:rPr>
          <w:b w:val="0"/>
          <w:szCs w:val="24"/>
        </w:rPr>
        <w:t>поставок</w:t>
      </w:r>
      <w:r w:rsidRPr="002D4BC6">
        <w:rPr>
          <w:b w:val="0"/>
          <w:szCs w:val="24"/>
        </w:rPr>
        <w:t xml:space="preserve"> (подраздел </w:t>
      </w:r>
      <w:r w:rsidR="00560C7A">
        <w:fldChar w:fldCharType="begin"/>
      </w:r>
      <w:r w:rsidR="00560C7A">
        <w:instrText xml:space="preserve"> REF _Ref440284918 \r \h  \* MERGEFORMAT </w:instrText>
      </w:r>
      <w:r w:rsidR="00560C7A">
        <w:fldChar w:fldCharType="separate"/>
      </w:r>
      <w:r w:rsidR="00E2373E" w:rsidRPr="00E2373E">
        <w:rPr>
          <w:b w:val="0"/>
          <w:szCs w:val="24"/>
        </w:rPr>
        <w:t>5.2</w:t>
      </w:r>
      <w:r w:rsidR="00560C7A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560C7A">
        <w:fldChar w:fldCharType="begin"/>
      </w:r>
      <w:r w:rsidR="00560C7A">
        <w:instrText xml:space="preserve"> REF _Ref86826666 \r \h  \* MERGEFORMAT </w:instrText>
      </w:r>
      <w:r w:rsidR="00560C7A">
        <w:fldChar w:fldCharType="separate"/>
      </w:r>
      <w:r w:rsidR="00E2373E" w:rsidRPr="00E2373E">
        <w:rPr>
          <w:b w:val="0"/>
          <w:szCs w:val="24"/>
        </w:rPr>
        <w:t>5.3</w:t>
      </w:r>
      <w:r w:rsidR="00560C7A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560C7A">
        <w:fldChar w:fldCharType="begin"/>
      </w:r>
      <w:r w:rsidR="00560C7A">
        <w:instrText xml:space="preserve"> REF _Ref440284947 \r \h  \* MERGEFORMAT </w:instrText>
      </w:r>
      <w:r w:rsidR="00560C7A">
        <w:fldChar w:fldCharType="separate"/>
      </w:r>
      <w:r w:rsidR="00E2373E" w:rsidRPr="00E2373E">
        <w:rPr>
          <w:b w:val="0"/>
          <w:szCs w:val="24"/>
        </w:rPr>
        <w:t>5.4</w:t>
      </w:r>
      <w:r w:rsidR="00560C7A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560C7A">
        <w:fldChar w:fldCharType="begin"/>
      </w:r>
      <w:r w:rsidR="00560C7A">
        <w:instrText xml:space="preserve"> REF _Ref93264992 \r \h  \* MERGEFORMAT </w:instrText>
      </w:r>
      <w:r w:rsidR="00560C7A">
        <w:fldChar w:fldCharType="separate"/>
      </w:r>
      <w:r w:rsidR="00E2373E" w:rsidRPr="00E2373E">
        <w:rPr>
          <w:b w:val="0"/>
          <w:szCs w:val="24"/>
        </w:rPr>
        <w:t>5.5</w:t>
      </w:r>
      <w:r w:rsidR="00560C7A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1"/>
      <w:bookmarkEnd w:id="72"/>
      <w:bookmarkEnd w:id="73"/>
      <w:bookmarkEnd w:id="74"/>
      <w:bookmarkEnd w:id="75"/>
      <w:bookmarkEnd w:id="76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77" w:name="_Toc440357073"/>
      <w:bookmarkStart w:id="78" w:name="_Toc440359628"/>
      <w:bookmarkStart w:id="79" w:name="_Toc440632091"/>
      <w:bookmarkStart w:id="80" w:name="_Toc440875912"/>
      <w:bookmarkStart w:id="81" w:name="_Toc441131244"/>
      <w:bookmarkStart w:id="82" w:name="_Toc447292435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5821C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5821C9">
        <w:rPr>
          <w:b w:val="0"/>
          <w:szCs w:val="24"/>
        </w:rPr>
      </w:r>
      <w:r w:rsidR="005821C9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3.3.14</w:t>
      </w:r>
      <w:r w:rsidR="005821C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77"/>
      <w:bookmarkEnd w:id="78"/>
      <w:bookmarkEnd w:id="79"/>
      <w:bookmarkEnd w:id="80"/>
      <w:bookmarkEnd w:id="81"/>
      <w:bookmarkEnd w:id="82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3" w:name="_Toc440357074"/>
      <w:bookmarkStart w:id="84" w:name="_Toc440359629"/>
      <w:bookmarkStart w:id="85" w:name="_Toc440632092"/>
      <w:bookmarkStart w:id="86" w:name="_Toc440875913"/>
      <w:bookmarkStart w:id="87" w:name="_Toc441131245"/>
      <w:bookmarkStart w:id="88" w:name="_Toc447292436"/>
      <w:r w:rsidRPr="002D4BC6">
        <w:rPr>
          <w:b w:val="0"/>
          <w:szCs w:val="24"/>
        </w:rPr>
        <w:t xml:space="preserve">Оценка заявок (подраздел </w:t>
      </w:r>
      <w:r w:rsidR="005821C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5821C9">
        <w:rPr>
          <w:b w:val="0"/>
          <w:szCs w:val="24"/>
        </w:rPr>
      </w:r>
      <w:r w:rsidR="005821C9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3.5.1</w:t>
      </w:r>
      <w:r w:rsidR="005821C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5821C9">
        <w:rPr>
          <w:b w:val="0"/>
          <w:szCs w:val="24"/>
        </w:rPr>
        <w:fldChar w:fldCharType="begin"/>
      </w:r>
      <w:r w:rsidR="008F3E51">
        <w:rPr>
          <w:b w:val="0"/>
          <w:szCs w:val="24"/>
        </w:rPr>
        <w:instrText xml:space="preserve"> REF _Ref440880942 \r \h </w:instrText>
      </w:r>
      <w:r w:rsidR="005821C9">
        <w:rPr>
          <w:b w:val="0"/>
          <w:szCs w:val="24"/>
        </w:rPr>
      </w:r>
      <w:r w:rsidR="005821C9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3.8</w:t>
      </w:r>
      <w:r w:rsidR="005821C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3"/>
      <w:bookmarkEnd w:id="84"/>
      <w:bookmarkEnd w:id="85"/>
      <w:bookmarkEnd w:id="86"/>
      <w:bookmarkEnd w:id="87"/>
      <w:bookmarkEnd w:id="88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89" w:name="_Проект_договора"/>
      <w:bookmarkStart w:id="90" w:name="_Ref305973574"/>
      <w:bookmarkStart w:id="91" w:name="_Ref440272931"/>
      <w:bookmarkStart w:id="92" w:name="_Ref440274025"/>
      <w:bookmarkStart w:id="93" w:name="_Ref440292752"/>
      <w:bookmarkStart w:id="94" w:name="_Toc447292437"/>
      <w:bookmarkEnd w:id="52"/>
      <w:bookmarkEnd w:id="89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0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1"/>
      <w:bookmarkEnd w:id="92"/>
      <w:bookmarkEnd w:id="93"/>
      <w:bookmarkEnd w:id="94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95" w:name="_Toc447292438"/>
      <w:r w:rsidRPr="006238AF">
        <w:t>Проект договора</w:t>
      </w:r>
      <w:bookmarkEnd w:id="95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96" w:name="_Toc439238031"/>
      <w:bookmarkStart w:id="97" w:name="_Toc439238153"/>
      <w:bookmarkStart w:id="98" w:name="_Toc439252705"/>
      <w:bookmarkStart w:id="99" w:name="_Toc439323563"/>
      <w:bookmarkStart w:id="100" w:name="_Toc439323679"/>
      <w:bookmarkStart w:id="101" w:name="_Toc440357077"/>
      <w:bookmarkStart w:id="102" w:name="_Toc440359632"/>
      <w:bookmarkStart w:id="103" w:name="_Toc440632095"/>
      <w:bookmarkStart w:id="104" w:name="_Toc440875916"/>
      <w:bookmarkStart w:id="105" w:name="_Toc441131248"/>
      <w:bookmarkStart w:id="106" w:name="_Toc447292439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 xml:space="preserve">изложен в </w:t>
      </w:r>
      <w:proofErr w:type="gramStart"/>
      <w:r w:rsidRPr="003803A7">
        <w:rPr>
          <w:b w:val="0"/>
        </w:rPr>
        <w:t>Приложении</w:t>
      </w:r>
      <w:proofErr w:type="gramEnd"/>
      <w:r w:rsidRPr="003803A7">
        <w:rPr>
          <w:b w:val="0"/>
        </w:rPr>
        <w:t xml:space="preserve">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07" w:name="_Toc439238032"/>
      <w:bookmarkStart w:id="108" w:name="_Toc439238154"/>
      <w:bookmarkStart w:id="109" w:name="_Toc439252706"/>
      <w:bookmarkStart w:id="110" w:name="_Toc439323564"/>
      <w:bookmarkStart w:id="111" w:name="_Toc439323680"/>
      <w:bookmarkStart w:id="112" w:name="_Toc440357078"/>
      <w:bookmarkStart w:id="113" w:name="_Toc440359633"/>
      <w:bookmarkStart w:id="114" w:name="_Toc440632096"/>
      <w:bookmarkStart w:id="115" w:name="_Toc440875917"/>
      <w:bookmarkStart w:id="116" w:name="_Toc441131249"/>
      <w:bookmarkStart w:id="117" w:name="_Toc447292440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5821C9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5821C9">
        <w:rPr>
          <w:b w:val="0"/>
        </w:rPr>
      </w:r>
      <w:r w:rsidR="005821C9">
        <w:rPr>
          <w:b w:val="0"/>
        </w:rPr>
        <w:fldChar w:fldCharType="separate"/>
      </w:r>
      <w:r w:rsidR="00E2373E">
        <w:rPr>
          <w:b w:val="0"/>
        </w:rPr>
        <w:t>5.5</w:t>
      </w:r>
      <w:r w:rsidR="005821C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033"/>
      <w:bookmarkStart w:id="119" w:name="_Toc439238155"/>
      <w:bookmarkStart w:id="120" w:name="_Toc439252707"/>
      <w:bookmarkStart w:id="121" w:name="_Toc439323565"/>
      <w:bookmarkStart w:id="122" w:name="_Toc439323681"/>
      <w:bookmarkStart w:id="123" w:name="_Toc440357079"/>
      <w:bookmarkStart w:id="124" w:name="_Toc440359634"/>
      <w:bookmarkStart w:id="125" w:name="_Toc440632097"/>
      <w:bookmarkStart w:id="126" w:name="_Toc440875918"/>
      <w:bookmarkStart w:id="127" w:name="_Toc441131250"/>
      <w:bookmarkStart w:id="128" w:name="_Toc447292441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9" w:name="_Toc447292442"/>
      <w:r w:rsidRPr="003303E9">
        <w:rPr>
          <w:bCs w:val="0"/>
        </w:rPr>
        <w:t>Антикоррупционная оговорка, включаемая в проект договора</w:t>
      </w:r>
      <w:bookmarkEnd w:id="12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0" w:name="_Toc439238157"/>
      <w:bookmarkStart w:id="131" w:name="_Toc439252709"/>
      <w:bookmarkStart w:id="132" w:name="_Toc439323567"/>
      <w:bookmarkStart w:id="133" w:name="_Toc439323683"/>
      <w:bookmarkStart w:id="134" w:name="_Toc440357081"/>
      <w:bookmarkStart w:id="135" w:name="_Toc440359636"/>
      <w:bookmarkStart w:id="136" w:name="_Toc440632099"/>
      <w:bookmarkStart w:id="137" w:name="_Toc440875920"/>
      <w:bookmarkStart w:id="138" w:name="_Toc441131252"/>
      <w:bookmarkStart w:id="139" w:name="_Toc447292443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821C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5821C9">
        <w:rPr>
          <w:b w:val="0"/>
        </w:rPr>
      </w:r>
      <w:r w:rsidR="005821C9">
        <w:rPr>
          <w:b w:val="0"/>
        </w:rPr>
        <w:fldChar w:fldCharType="separate"/>
      </w:r>
      <w:r w:rsidR="00E2373E">
        <w:rPr>
          <w:b w:val="0"/>
        </w:rPr>
        <w:t>2.2.3</w:t>
      </w:r>
      <w:r w:rsidR="005821C9">
        <w:rPr>
          <w:b w:val="0"/>
        </w:rPr>
        <w:fldChar w:fldCharType="end"/>
      </w:r>
      <w:r w:rsidRPr="003303E9">
        <w:rPr>
          <w:b w:val="0"/>
        </w:rPr>
        <w:t>).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0" w:name="_Toc439238158"/>
      <w:bookmarkStart w:id="141" w:name="_Toc439252710"/>
      <w:bookmarkStart w:id="142" w:name="_Toc439323568"/>
      <w:bookmarkStart w:id="143" w:name="_Toc439323684"/>
      <w:bookmarkStart w:id="144" w:name="_Toc440357082"/>
      <w:bookmarkStart w:id="145" w:name="_Toc440359637"/>
      <w:bookmarkStart w:id="146" w:name="_Toc440632100"/>
      <w:bookmarkStart w:id="147" w:name="_Toc440875921"/>
      <w:bookmarkStart w:id="148" w:name="_Toc441131253"/>
      <w:bookmarkStart w:id="149" w:name="_Toc447292444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9"/>
      <w:bookmarkStart w:id="151" w:name="_Toc439252711"/>
      <w:bookmarkStart w:id="152" w:name="_Toc439323569"/>
      <w:bookmarkStart w:id="153" w:name="_Toc439323685"/>
      <w:bookmarkStart w:id="154" w:name="_Ref440270867"/>
      <w:bookmarkStart w:id="155" w:name="_Toc440357083"/>
      <w:bookmarkStart w:id="156" w:name="_Toc440359638"/>
      <w:bookmarkStart w:id="157" w:name="_Toc440632101"/>
      <w:bookmarkStart w:id="158" w:name="_Toc440875922"/>
      <w:bookmarkStart w:id="159" w:name="_Toc441131254"/>
      <w:bookmarkStart w:id="160" w:name="_Toc447292445"/>
      <w:r w:rsidRPr="003303E9">
        <w:rPr>
          <w:b w:val="0"/>
        </w:rPr>
        <w:t>Текст Антикоррупционной оговорки: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участвуют в коллективных антикоррупционных </w:t>
      </w:r>
      <w:proofErr w:type="gramStart"/>
      <w:r w:rsidRPr="00A052DC">
        <w:rPr>
          <w:rFonts w:ascii="Times New Roman" w:hAnsi="Times New Roman"/>
          <w:i/>
          <w:sz w:val="24"/>
        </w:rPr>
        <w:t>инициативах</w:t>
      </w:r>
      <w:proofErr w:type="gramEnd"/>
      <w:r w:rsidRPr="00A052DC">
        <w:rPr>
          <w:rFonts w:ascii="Times New Roman" w:hAnsi="Times New Roman"/>
          <w:i/>
          <w:sz w:val="24"/>
        </w:rPr>
        <w:t>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CB550A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CB550A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CB550A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CB550A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иные действия, выполняемые работником в </w:t>
      </w:r>
      <w:proofErr w:type="gramStart"/>
      <w:r w:rsidRPr="00A052DC">
        <w:rPr>
          <w:i/>
          <w:sz w:val="24"/>
          <w:szCs w:val="24"/>
        </w:rPr>
        <w:t>рамках</w:t>
      </w:r>
      <w:proofErr w:type="gramEnd"/>
      <w:r w:rsidRPr="00A052DC">
        <w:rPr>
          <w:i/>
          <w:sz w:val="24"/>
          <w:szCs w:val="24"/>
        </w:rPr>
        <w:t xml:space="preserve">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 xml:space="preserve">В </w:t>
      </w:r>
      <w:proofErr w:type="gramStart"/>
      <w:r w:rsidRPr="00A052DC">
        <w:rPr>
          <w:rFonts w:ascii="Times New Roman" w:hAnsi="Times New Roman"/>
          <w:i/>
          <w:sz w:val="24"/>
        </w:rPr>
        <w:t>случае</w:t>
      </w:r>
      <w:proofErr w:type="gramEnd"/>
      <w:r w:rsidRPr="00A052DC">
        <w:rPr>
          <w:rFonts w:ascii="Times New Roman" w:hAnsi="Times New Roman"/>
          <w:i/>
          <w:sz w:val="24"/>
        </w:rPr>
        <w:t xml:space="preserve">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</w:t>
      </w:r>
      <w:proofErr w:type="gramStart"/>
      <w:r w:rsidRPr="00A052DC">
        <w:rPr>
          <w:rFonts w:ascii="Times New Roman" w:hAnsi="Times New Roman"/>
          <w:i/>
          <w:sz w:val="24"/>
        </w:rPr>
        <w:t>порядке</w:t>
      </w:r>
      <w:proofErr w:type="gramEnd"/>
      <w:r w:rsidRPr="00A052DC">
        <w:rPr>
          <w:rFonts w:ascii="Times New Roman" w:hAnsi="Times New Roman"/>
          <w:i/>
          <w:sz w:val="24"/>
        </w:rPr>
        <w:t xml:space="preserve"> полностью или в части, направив письменное уведомление о расторжении. Сторона, по чьей инициативе был, расторгнут Договор в </w:t>
      </w:r>
      <w:proofErr w:type="gramStart"/>
      <w:r w:rsidRPr="00A052DC">
        <w:rPr>
          <w:rFonts w:ascii="Times New Roman" w:hAnsi="Times New Roman"/>
          <w:i/>
          <w:sz w:val="24"/>
        </w:rPr>
        <w:t>соответствии</w:t>
      </w:r>
      <w:proofErr w:type="gramEnd"/>
      <w:r w:rsidRPr="00A052DC">
        <w:rPr>
          <w:rFonts w:ascii="Times New Roman" w:hAnsi="Times New Roman"/>
          <w:i/>
          <w:sz w:val="24"/>
        </w:rPr>
        <w:t xml:space="preserve">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*Наименование контрагента указывается в </w:t>
      </w:r>
      <w:proofErr w:type="gramStart"/>
      <w:r w:rsidRPr="00A052DC">
        <w:rPr>
          <w:i/>
          <w:sz w:val="24"/>
          <w:szCs w:val="24"/>
        </w:rPr>
        <w:t>соответствии</w:t>
      </w:r>
      <w:proofErr w:type="gramEnd"/>
      <w:r w:rsidRPr="00A052DC">
        <w:rPr>
          <w:i/>
          <w:sz w:val="24"/>
          <w:szCs w:val="24"/>
        </w:rPr>
        <w:t xml:space="preserve">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1" w:name="_Ref303622434"/>
      <w:bookmarkStart w:id="162" w:name="_Ref303624273"/>
      <w:bookmarkStart w:id="163" w:name="_Ref303682476"/>
      <w:bookmarkStart w:id="164" w:name="_Ref303683017"/>
      <w:bookmarkEnd w:id="161"/>
      <w:bookmarkEnd w:id="162"/>
      <w:bookmarkEnd w:id="163"/>
      <w:bookmarkEnd w:id="164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65" w:name="_Ref303711222"/>
      <w:bookmarkStart w:id="166" w:name="_Ref311232052"/>
      <w:bookmarkStart w:id="167" w:name="_Toc44729244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65"/>
      <w:r w:rsidR="00D51A0B" w:rsidRPr="00E71A48">
        <w:rPr>
          <w:szCs w:val="24"/>
        </w:rPr>
        <w:t>Заявок</w:t>
      </w:r>
      <w:bookmarkEnd w:id="166"/>
      <w:bookmarkEnd w:id="16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68" w:name="_Toc44729244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6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69" w:name="_Toc439323688"/>
      <w:bookmarkStart w:id="170" w:name="_Toc440357086"/>
      <w:bookmarkStart w:id="171" w:name="_Toc440359641"/>
      <w:bookmarkStart w:id="172" w:name="_Toc440632104"/>
      <w:bookmarkStart w:id="173" w:name="_Toc440875925"/>
      <w:bookmarkStart w:id="174" w:name="_Toc441131257"/>
      <w:bookmarkStart w:id="175" w:name="_Toc44729244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</w:t>
      </w:r>
      <w:proofErr w:type="gramStart"/>
      <w:r w:rsidRPr="00E71A48">
        <w:rPr>
          <w:bCs w:val="0"/>
          <w:szCs w:val="24"/>
        </w:rPr>
        <w:t>следующем</w:t>
      </w:r>
      <w:proofErr w:type="gramEnd"/>
      <w:r w:rsidRPr="00E71A48">
        <w:rPr>
          <w:bCs w:val="0"/>
          <w:szCs w:val="24"/>
        </w:rPr>
        <w:t xml:space="preserve"> порядке:</w:t>
      </w:r>
      <w:bookmarkEnd w:id="169"/>
      <w:bookmarkEnd w:id="170"/>
      <w:bookmarkEnd w:id="171"/>
      <w:bookmarkEnd w:id="172"/>
      <w:bookmarkEnd w:id="173"/>
      <w:bookmarkEnd w:id="174"/>
      <w:bookmarkEnd w:id="175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560C7A">
        <w:fldChar w:fldCharType="begin"/>
      </w:r>
      <w:r w:rsidR="00560C7A">
        <w:instrText xml:space="preserve"> REF _Ref305973033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3.2</w:t>
      </w:r>
      <w:r w:rsidR="00560C7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560C7A">
        <w:fldChar w:fldCharType="begin"/>
      </w:r>
      <w:r w:rsidR="00560C7A">
        <w:instrText xml:space="preserve"> REF _Ref305973147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3.3</w:t>
      </w:r>
      <w:r w:rsidR="00560C7A">
        <w:fldChar w:fldCharType="end"/>
      </w:r>
      <w:r w:rsidR="005821C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821C9" w:rsidRPr="00E71A48">
        <w:rPr>
          <w:bCs w:val="0"/>
          <w:sz w:val="24"/>
          <w:szCs w:val="24"/>
        </w:rPr>
      </w:r>
      <w:r w:rsidR="005821C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76" w:name="__RefNumPara__828_922829174"/>
      <w:bookmarkEnd w:id="176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5821C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821C9" w:rsidRPr="00E71A48">
        <w:rPr>
          <w:bCs w:val="0"/>
          <w:sz w:val="24"/>
          <w:szCs w:val="24"/>
        </w:rPr>
      </w:r>
      <w:r w:rsidR="005821C9" w:rsidRPr="00E71A48">
        <w:rPr>
          <w:bCs w:val="0"/>
          <w:sz w:val="24"/>
          <w:szCs w:val="24"/>
        </w:rPr>
        <w:fldChar w:fldCharType="end"/>
      </w:r>
      <w:r w:rsidR="00560C7A">
        <w:fldChar w:fldCharType="begin"/>
      </w:r>
      <w:r w:rsidR="00560C7A">
        <w:instrText xml:space="preserve"> REF _Ref305973214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3.4</w:t>
      </w:r>
      <w:r w:rsidR="00560C7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560C7A">
        <w:fldChar w:fldCharType="begin"/>
      </w:r>
      <w:r w:rsidR="00560C7A">
        <w:instrText xml:space="preserve"> REF _Ref303683883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3.5</w:t>
      </w:r>
      <w:r w:rsidR="00560C7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77" w:name="__RefNumPara__832_922829174"/>
      <w:bookmarkEnd w:id="177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560C7A">
        <w:fldChar w:fldCharType="begin"/>
      </w:r>
      <w:r w:rsidR="00560C7A">
        <w:instrText xml:space="preserve"> REF _Ref305973250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3.5</w:t>
      </w:r>
      <w:r w:rsidR="00E2373E">
        <w:t>.1</w:t>
      </w:r>
      <w:r w:rsidR="00560C7A">
        <w:fldChar w:fldCharType="end"/>
      </w:r>
      <w:r w:rsidR="005821C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821C9" w:rsidRPr="00E71A48">
        <w:rPr>
          <w:bCs w:val="0"/>
          <w:sz w:val="24"/>
          <w:szCs w:val="24"/>
        </w:rPr>
      </w:r>
      <w:r w:rsidR="005821C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78" w:name="__RefNumPara__834_922829174"/>
      <w:bookmarkEnd w:id="178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560C7A">
        <w:fldChar w:fldCharType="begin"/>
      </w:r>
      <w:r w:rsidR="00560C7A">
        <w:instrText xml:space="preserve"> REF _Ref303250967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3.7</w:t>
      </w:r>
      <w:r w:rsidR="00560C7A">
        <w:fldChar w:fldCharType="end"/>
      </w:r>
      <w:r w:rsidR="005821C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821C9" w:rsidRPr="00E71A48">
        <w:rPr>
          <w:bCs w:val="0"/>
          <w:sz w:val="24"/>
          <w:szCs w:val="24"/>
        </w:rPr>
      </w:r>
      <w:r w:rsidR="005821C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79" w:name="__RefNumPara__836_922829174"/>
      <w:bookmarkEnd w:id="179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5821C9">
        <w:fldChar w:fldCharType="begin"/>
      </w:r>
      <w:r w:rsidR="00240F02">
        <w:rPr>
          <w:bCs w:val="0"/>
          <w:sz w:val="24"/>
          <w:szCs w:val="24"/>
        </w:rPr>
        <w:instrText xml:space="preserve"> REF _Ref440880942 \r \h </w:instrText>
      </w:r>
      <w:r w:rsidR="005821C9">
        <w:fldChar w:fldCharType="separate"/>
      </w:r>
      <w:r w:rsidR="00E2373E">
        <w:rPr>
          <w:bCs w:val="0"/>
          <w:sz w:val="24"/>
          <w:szCs w:val="24"/>
        </w:rPr>
        <w:t>3.8</w:t>
      </w:r>
      <w:r w:rsidR="005821C9">
        <w:fldChar w:fldCharType="end"/>
      </w:r>
      <w:r w:rsidR="005821C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821C9" w:rsidRPr="00E71A48">
        <w:rPr>
          <w:bCs w:val="0"/>
          <w:sz w:val="24"/>
          <w:szCs w:val="24"/>
        </w:rPr>
      </w:r>
      <w:r w:rsidR="005821C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560C7A">
        <w:fldChar w:fldCharType="begin"/>
      </w:r>
      <w:r w:rsidR="00560C7A">
        <w:instrText xml:space="preserve"> REF _Ref303683929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3.10</w:t>
      </w:r>
      <w:r w:rsidR="00560C7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560C7A">
        <w:fldChar w:fldCharType="begin"/>
      </w:r>
      <w:r w:rsidR="00560C7A">
        <w:instrText xml:space="preserve"> REF _Ref306140410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3.11</w:t>
      </w:r>
      <w:r w:rsidR="00560C7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560C7A">
        <w:fldChar w:fldCharType="begin"/>
      </w:r>
      <w:r w:rsidR="00560C7A">
        <w:instrText xml:space="preserve"> REF _Ref306140451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3.12</w:t>
      </w:r>
      <w:r w:rsidR="00560C7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80" w:name="_Toc439323689"/>
      <w:bookmarkStart w:id="181" w:name="_Toc440357087"/>
      <w:bookmarkStart w:id="182" w:name="_Toc440359642"/>
      <w:bookmarkStart w:id="183" w:name="_Toc440632105"/>
      <w:bookmarkStart w:id="184" w:name="_Toc440875926"/>
      <w:bookmarkStart w:id="185" w:name="_Toc441131258"/>
      <w:bookmarkStart w:id="186" w:name="_Toc447292449"/>
      <w:r w:rsidRPr="00E71A48">
        <w:rPr>
          <w:szCs w:val="24"/>
          <w:lang w:eastAsia="ru-RU"/>
        </w:rPr>
        <w:t xml:space="preserve">В </w:t>
      </w:r>
      <w:proofErr w:type="gramStart"/>
      <w:r w:rsidRPr="00E71A48">
        <w:rPr>
          <w:bCs w:val="0"/>
          <w:szCs w:val="24"/>
        </w:rPr>
        <w:t>процессе</w:t>
      </w:r>
      <w:proofErr w:type="gramEnd"/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80"/>
      <w:bookmarkEnd w:id="181"/>
      <w:bookmarkEnd w:id="182"/>
      <w:bookmarkEnd w:id="183"/>
      <w:bookmarkEnd w:id="184"/>
      <w:bookmarkEnd w:id="185"/>
      <w:bookmarkEnd w:id="18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</w:t>
      </w:r>
      <w:proofErr w:type="gramStart"/>
      <w:r w:rsidR="0099066F" w:rsidRPr="00E71A48">
        <w:rPr>
          <w:sz w:val="24"/>
          <w:szCs w:val="24"/>
          <w:lang w:eastAsia="ru-RU"/>
        </w:rPr>
        <w:t>процессе</w:t>
      </w:r>
      <w:proofErr w:type="gramEnd"/>
      <w:r w:rsidR="0099066F" w:rsidRPr="00E71A48">
        <w:rPr>
          <w:sz w:val="24"/>
          <w:szCs w:val="24"/>
          <w:lang w:eastAsia="ru-RU"/>
        </w:rPr>
        <w:t xml:space="preserve">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7" w:name="_Ref303250835"/>
      <w:bookmarkStart w:id="188" w:name="_Ref305973033"/>
      <w:bookmarkStart w:id="189" w:name="_Toc447292450"/>
      <w:bookmarkStart w:id="190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87"/>
      <w:r w:rsidRPr="00E71A48">
        <w:t xml:space="preserve"> по запросу предложений</w:t>
      </w:r>
      <w:bookmarkEnd w:id="188"/>
      <w:bookmarkEnd w:id="18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560C7A">
        <w:fldChar w:fldCharType="begin"/>
      </w:r>
      <w:r w:rsidR="00560C7A">
        <w:instrText xml:space="preserve"> REF _Ref302563524 \n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1.1.1</w:t>
      </w:r>
      <w:r w:rsidR="00560C7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1" w:name="__RefNumPara__444_922829174"/>
      <w:bookmarkStart w:id="192" w:name="_Ref191386216"/>
      <w:bookmarkStart w:id="193" w:name="_Ref305973147"/>
      <w:bookmarkStart w:id="194" w:name="_Toc447292451"/>
      <w:bookmarkEnd w:id="190"/>
      <w:bookmarkEnd w:id="191"/>
      <w:r w:rsidRPr="00E71A48">
        <w:lastRenderedPageBreak/>
        <w:t xml:space="preserve">Подготовка </w:t>
      </w:r>
      <w:bookmarkEnd w:id="192"/>
      <w:r w:rsidRPr="00E71A48">
        <w:t>Заявок</w:t>
      </w:r>
      <w:bookmarkEnd w:id="193"/>
      <w:bookmarkEnd w:id="19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5" w:name="_Ref306114638"/>
      <w:bookmarkStart w:id="196" w:name="_Toc440357090"/>
      <w:bookmarkStart w:id="197" w:name="_Toc440359645"/>
      <w:bookmarkStart w:id="198" w:name="_Toc440632108"/>
      <w:bookmarkStart w:id="199" w:name="_Toc440875929"/>
      <w:bookmarkStart w:id="200" w:name="_Toc441131261"/>
      <w:bookmarkStart w:id="201" w:name="_Toc44729245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95"/>
      <w:bookmarkEnd w:id="196"/>
      <w:bookmarkEnd w:id="197"/>
      <w:bookmarkEnd w:id="198"/>
      <w:bookmarkEnd w:id="199"/>
      <w:bookmarkEnd w:id="200"/>
      <w:bookmarkEnd w:id="201"/>
    </w:p>
    <w:p w:rsidR="00717F60" w:rsidRPr="00E71A48" w:rsidRDefault="009C744E" w:rsidP="00CB550A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5821C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5821C9">
        <w:rPr>
          <w:bCs w:val="0"/>
          <w:sz w:val="24"/>
          <w:szCs w:val="24"/>
        </w:rPr>
      </w:r>
      <w:r w:rsidR="005821C9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</w:t>
      </w:r>
      <w:r w:rsidR="005821C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821C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5821C9">
        <w:rPr>
          <w:bCs w:val="0"/>
          <w:sz w:val="24"/>
          <w:szCs w:val="24"/>
        </w:rPr>
      </w:r>
      <w:r w:rsidR="005821C9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5.2</w:t>
      </w:r>
      <w:r w:rsidR="005821C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323918" w:rsidRPr="00323918" w:rsidRDefault="00323918" w:rsidP="00323918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2391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323918">
        <w:rPr>
          <w:bCs w:val="0"/>
          <w:spacing w:val="-2"/>
          <w:sz w:val="24"/>
          <w:szCs w:val="24"/>
        </w:rPr>
        <w:t>под</w:t>
      </w:r>
      <w:r w:rsidRPr="00323918">
        <w:rPr>
          <w:bCs w:val="0"/>
          <w:sz w:val="24"/>
          <w:szCs w:val="24"/>
        </w:rPr>
        <w:t>раздел</w:t>
      </w:r>
      <w:r w:rsidRPr="00323918">
        <w:rPr>
          <w:bCs w:val="0"/>
          <w:spacing w:val="-1"/>
          <w:sz w:val="24"/>
          <w:szCs w:val="24"/>
        </w:rPr>
        <w:t xml:space="preserve"> </w:t>
      </w:r>
      <w:r w:rsidR="00560C7A">
        <w:fldChar w:fldCharType="begin"/>
      </w:r>
      <w:r w:rsidR="00560C7A">
        <w:instrText xml:space="preserve"> REF _Ref86826666 \r \h  \* MERGEFORMAT </w:instrText>
      </w:r>
      <w:r w:rsidR="00560C7A">
        <w:fldChar w:fldCharType="separate"/>
      </w:r>
      <w:r w:rsidRPr="00323918">
        <w:rPr>
          <w:bCs w:val="0"/>
          <w:spacing w:val="-1"/>
          <w:sz w:val="24"/>
          <w:szCs w:val="24"/>
        </w:rPr>
        <w:t>5.3</w:t>
      </w:r>
      <w:r w:rsidR="00560C7A">
        <w:fldChar w:fldCharType="end"/>
      </w:r>
      <w:r w:rsidRPr="00323918">
        <w:rPr>
          <w:bCs w:val="0"/>
          <w:spacing w:val="-1"/>
          <w:sz w:val="24"/>
          <w:szCs w:val="24"/>
        </w:rPr>
        <w:t xml:space="preserve">), </w:t>
      </w:r>
      <w:r w:rsidRPr="00323918">
        <w:rPr>
          <w:sz w:val="24"/>
          <w:szCs w:val="24"/>
        </w:rPr>
        <w:t xml:space="preserve">копии документов, подтверждающих наличие у Участника запроса предложений </w:t>
      </w:r>
      <w:r w:rsidR="00426550">
        <w:rPr>
          <w:sz w:val="24"/>
          <w:szCs w:val="24"/>
        </w:rPr>
        <w:t>полномочий</w:t>
      </w:r>
      <w:r w:rsidRPr="00323918">
        <w:rPr>
          <w:sz w:val="24"/>
          <w:szCs w:val="24"/>
        </w:rPr>
        <w:t xml:space="preserve"> от </w:t>
      </w:r>
      <w:proofErr w:type="gramStart"/>
      <w:r w:rsidRPr="00323918">
        <w:rPr>
          <w:sz w:val="24"/>
          <w:szCs w:val="24"/>
        </w:rPr>
        <w:t>производителей</w:t>
      </w:r>
      <w:proofErr w:type="gramEnd"/>
      <w:r w:rsidRPr="00323918">
        <w:rPr>
          <w:sz w:val="24"/>
          <w:szCs w:val="24"/>
        </w:rPr>
        <w:t xml:space="preserve"> предлагаемого им оборудования на предложение в рамках настоящего Запроса предложений этого оборудования (либо копию дилерского договора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 Рекомендуемая форма заполнения установлена в настоящей Документации</w:t>
      </w:r>
      <w:r w:rsidRPr="00323918">
        <w:rPr>
          <w:bCs w:val="0"/>
          <w:spacing w:val="-1"/>
          <w:sz w:val="24"/>
          <w:szCs w:val="24"/>
        </w:rPr>
        <w:t xml:space="preserve"> (</w:t>
      </w:r>
      <w:r w:rsidRPr="00323918">
        <w:rPr>
          <w:bCs w:val="0"/>
          <w:spacing w:val="-2"/>
          <w:sz w:val="24"/>
          <w:szCs w:val="24"/>
        </w:rPr>
        <w:t>под</w:t>
      </w:r>
      <w:r w:rsidRPr="00323918">
        <w:rPr>
          <w:bCs w:val="0"/>
          <w:sz w:val="24"/>
          <w:szCs w:val="24"/>
        </w:rPr>
        <w:t>раздел</w:t>
      </w:r>
      <w:r w:rsidRPr="00323918">
        <w:rPr>
          <w:bCs w:val="0"/>
          <w:spacing w:val="-1"/>
          <w:sz w:val="24"/>
          <w:szCs w:val="24"/>
        </w:rPr>
        <w:t xml:space="preserve"> </w:t>
      </w:r>
      <w:r w:rsidR="00560C7A">
        <w:fldChar w:fldCharType="begin"/>
      </w:r>
      <w:r w:rsidR="00560C7A">
        <w:instrText xml:space="preserve"> REF _Ref440270984 \r \h  \* MERGEFORMAT </w:instrText>
      </w:r>
      <w:r w:rsidR="00560C7A">
        <w:fldChar w:fldCharType="separate"/>
      </w:r>
      <w:r w:rsidRPr="00323918">
        <w:rPr>
          <w:bCs w:val="0"/>
          <w:spacing w:val="-1"/>
          <w:sz w:val="24"/>
          <w:szCs w:val="24"/>
        </w:rPr>
        <w:t>5.10</w:t>
      </w:r>
      <w:r w:rsidR="00560C7A">
        <w:fldChar w:fldCharType="end"/>
      </w:r>
      <w:r w:rsidRPr="00323918">
        <w:rPr>
          <w:bCs w:val="0"/>
          <w:spacing w:val="-1"/>
          <w:sz w:val="24"/>
          <w:szCs w:val="24"/>
        </w:rPr>
        <w:t xml:space="preserve">); </w:t>
      </w:r>
    </w:p>
    <w:p w:rsidR="00717F60" w:rsidRPr="00B71B9D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F030B1" w:rsidRPr="003E170D">
        <w:rPr>
          <w:bCs w:val="0"/>
          <w:sz w:val="24"/>
          <w:szCs w:val="24"/>
        </w:rPr>
        <w:t xml:space="preserve">выполнения </w:t>
      </w:r>
      <w:r w:rsidR="00512B0F">
        <w:rPr>
          <w:bCs w:val="0"/>
          <w:sz w:val="24"/>
          <w:szCs w:val="24"/>
        </w:rPr>
        <w:t>поставок</w:t>
      </w:r>
      <w:r w:rsidR="006561C2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5821C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5821C9">
        <w:rPr>
          <w:bCs w:val="0"/>
          <w:sz w:val="24"/>
          <w:szCs w:val="24"/>
        </w:rPr>
      </w:r>
      <w:r w:rsidR="005821C9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5.4</w:t>
      </w:r>
      <w:r w:rsidR="005821C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420F24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F958E8">
        <w:rPr>
          <w:bCs w:val="0"/>
          <w:sz w:val="24"/>
          <w:szCs w:val="24"/>
        </w:rPr>
        <w:t>Д</w:t>
      </w:r>
      <w:r w:rsidRPr="00F958E8">
        <w:rPr>
          <w:bCs w:val="0"/>
          <w:sz w:val="24"/>
          <w:szCs w:val="24"/>
        </w:rPr>
        <w:t>окументации (подраздел</w:t>
      </w:r>
      <w:r w:rsidR="00420F24" w:rsidRPr="00F958E8">
        <w:rPr>
          <w:bCs w:val="0"/>
          <w:sz w:val="24"/>
          <w:szCs w:val="24"/>
        </w:rPr>
        <w:t xml:space="preserve"> </w:t>
      </w:r>
      <w:r w:rsidR="00560C7A">
        <w:fldChar w:fldCharType="begin"/>
      </w:r>
      <w:r w:rsidR="00560C7A">
        <w:instrText xml:space="preserve"> REF _Ref191386407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3.3.8</w:t>
      </w:r>
      <w:r w:rsidR="00560C7A">
        <w:fldChar w:fldCharType="end"/>
      </w:r>
      <w:r w:rsidR="00FF4BD0" w:rsidRPr="00F958E8">
        <w:rPr>
          <w:bCs w:val="0"/>
          <w:sz w:val="24"/>
          <w:szCs w:val="24"/>
        </w:rPr>
        <w:t>)</w:t>
      </w:r>
      <w:r w:rsidR="00B71B9D" w:rsidRPr="00F958E8">
        <w:rPr>
          <w:bCs w:val="0"/>
          <w:sz w:val="24"/>
          <w:szCs w:val="24"/>
        </w:rPr>
        <w:t>;</w:t>
      </w:r>
    </w:p>
    <w:p w:rsidR="00717F60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F958E8">
        <w:rPr>
          <w:bCs w:val="0"/>
          <w:sz w:val="24"/>
          <w:szCs w:val="24"/>
        </w:rPr>
        <w:t>Договор</w:t>
      </w:r>
      <w:r w:rsidRPr="00F958E8">
        <w:rPr>
          <w:bCs w:val="0"/>
          <w:sz w:val="24"/>
          <w:szCs w:val="24"/>
        </w:rPr>
        <w:t xml:space="preserve">а по форме и в </w:t>
      </w:r>
      <w:proofErr w:type="gramStart"/>
      <w:r w:rsidRPr="00F958E8">
        <w:rPr>
          <w:bCs w:val="0"/>
          <w:sz w:val="24"/>
          <w:szCs w:val="24"/>
        </w:rPr>
        <w:t>соответствии</w:t>
      </w:r>
      <w:proofErr w:type="gramEnd"/>
      <w:r w:rsidRPr="00F958E8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F958E8">
        <w:rPr>
          <w:bCs w:val="0"/>
          <w:sz w:val="24"/>
          <w:szCs w:val="24"/>
        </w:rPr>
        <w:t>Д</w:t>
      </w:r>
      <w:r w:rsidRPr="00F958E8">
        <w:rPr>
          <w:bCs w:val="0"/>
          <w:sz w:val="24"/>
          <w:szCs w:val="24"/>
        </w:rPr>
        <w:t>окументации (</w:t>
      </w:r>
      <w:r w:rsidR="003F3A69" w:rsidRPr="00F958E8">
        <w:rPr>
          <w:bCs w:val="0"/>
          <w:spacing w:val="-2"/>
          <w:sz w:val="24"/>
          <w:szCs w:val="24"/>
        </w:rPr>
        <w:t>под</w:t>
      </w:r>
      <w:r w:rsidR="003F3A69"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</w:rPr>
        <w:t xml:space="preserve"> </w:t>
      </w:r>
      <w:r w:rsidR="00560C7A">
        <w:fldChar w:fldCharType="begin"/>
      </w:r>
      <w:r w:rsidR="00560C7A">
        <w:instrText xml:space="preserve"> REF _Ref93264992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5.5</w:t>
      </w:r>
      <w:r w:rsidR="00560C7A">
        <w:fldChar w:fldCharType="end"/>
      </w:r>
      <w:r w:rsidR="00B71B9D" w:rsidRPr="00F958E8">
        <w:rPr>
          <w:bCs w:val="0"/>
          <w:sz w:val="24"/>
          <w:szCs w:val="24"/>
        </w:rPr>
        <w:t>);</w:t>
      </w:r>
    </w:p>
    <w:p w:rsidR="00717F60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F958E8">
        <w:rPr>
          <w:bCs w:val="0"/>
          <w:sz w:val="24"/>
          <w:szCs w:val="24"/>
        </w:rPr>
        <w:t>Участник</w:t>
      </w:r>
      <w:r w:rsidRPr="00F958E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F958E8" w:rsidRDefault="00717F60" w:rsidP="00CB550A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2" w:name="_Ref303683384"/>
      <w:r w:rsidRPr="00F958E8">
        <w:rPr>
          <w:bCs w:val="0"/>
          <w:sz w:val="24"/>
          <w:szCs w:val="24"/>
        </w:rPr>
        <w:t xml:space="preserve">Порядок размещения документов в </w:t>
      </w:r>
      <w:proofErr w:type="gramStart"/>
      <w:r w:rsidRPr="00F958E8">
        <w:rPr>
          <w:bCs w:val="0"/>
          <w:sz w:val="24"/>
          <w:szCs w:val="24"/>
        </w:rPr>
        <w:t>составе</w:t>
      </w:r>
      <w:proofErr w:type="gramEnd"/>
      <w:r w:rsidRPr="00F958E8">
        <w:rPr>
          <w:bCs w:val="0"/>
          <w:sz w:val="24"/>
          <w:szCs w:val="24"/>
        </w:rPr>
        <w:t xml:space="preserve"> </w:t>
      </w:r>
      <w:r w:rsidR="004B5EB3" w:rsidRPr="00F958E8">
        <w:rPr>
          <w:bCs w:val="0"/>
          <w:sz w:val="24"/>
          <w:szCs w:val="24"/>
        </w:rPr>
        <w:t>Заявк</w:t>
      </w:r>
      <w:r w:rsidRPr="00F958E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02"/>
    </w:p>
    <w:p w:rsidR="00717F60" w:rsidRPr="00F958E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Письмо о подаче оферты 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560C7A">
        <w:fldChar w:fldCharType="begin"/>
      </w:r>
      <w:r w:rsidR="00560C7A">
        <w:instrText xml:space="preserve"> REF _Ref55336310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  <w:lang w:eastAsia="ru-RU"/>
        </w:rPr>
        <w:t>5.1</w:t>
      </w:r>
      <w:r w:rsidR="00560C7A">
        <w:fldChar w:fldCharType="end"/>
      </w:r>
      <w:r w:rsidRPr="00F958E8">
        <w:rPr>
          <w:bCs w:val="0"/>
          <w:sz w:val="24"/>
          <w:szCs w:val="24"/>
        </w:rPr>
        <w:t>);</w:t>
      </w:r>
    </w:p>
    <w:p w:rsidR="00F463E8" w:rsidRPr="00F958E8" w:rsidRDefault="005D7E4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</w:t>
      </w:r>
      <w:r w:rsidR="00F463E8" w:rsidRPr="00F958E8">
        <w:rPr>
          <w:sz w:val="24"/>
          <w:szCs w:val="24"/>
        </w:rPr>
        <w:t>ыписк</w:t>
      </w:r>
      <w:r>
        <w:rPr>
          <w:sz w:val="24"/>
          <w:szCs w:val="24"/>
        </w:rPr>
        <w:t>а</w:t>
      </w:r>
      <w:r w:rsidR="00F463E8" w:rsidRPr="00F958E8">
        <w:rPr>
          <w:sz w:val="24"/>
          <w:szCs w:val="24"/>
        </w:rPr>
        <w:t xml:space="preserve"> из Единого государственного реестра юридических лиц (ЕГРЮЛ) (</w:t>
      </w:r>
      <w:proofErr w:type="spellStart"/>
      <w:r w:rsidR="00F463E8" w:rsidRPr="00F958E8">
        <w:rPr>
          <w:sz w:val="24"/>
          <w:szCs w:val="24"/>
        </w:rPr>
        <w:t>пп</w:t>
      </w:r>
      <w:proofErr w:type="spellEnd"/>
      <w:r w:rsidR="00F463E8" w:rsidRPr="00F958E8">
        <w:rPr>
          <w:sz w:val="24"/>
          <w:szCs w:val="24"/>
        </w:rPr>
        <w:t xml:space="preserve">. </w:t>
      </w:r>
      <w:r w:rsidR="00560C7A">
        <w:fldChar w:fldCharType="begin"/>
      </w:r>
      <w:r w:rsidR="00560C7A">
        <w:instrText xml:space="preserve"> REF _Ref440279062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б)</w:t>
      </w:r>
      <w:r w:rsidR="00560C7A">
        <w:fldChar w:fldCharType="end"/>
      </w:r>
      <w:r w:rsidR="00F463E8" w:rsidRPr="00F958E8">
        <w:rPr>
          <w:sz w:val="24"/>
          <w:szCs w:val="24"/>
        </w:rPr>
        <w:t xml:space="preserve"> п. </w:t>
      </w:r>
      <w:r w:rsidR="00560C7A">
        <w:fldChar w:fldCharType="begin"/>
      </w:r>
      <w:r w:rsidR="00560C7A">
        <w:instrText xml:space="preserve"> REF _Ref306005578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3.3.8.3</w:t>
      </w:r>
      <w:r w:rsidR="00560C7A">
        <w:fldChar w:fldCharType="end"/>
      </w:r>
      <w:r w:rsidR="00F463E8" w:rsidRPr="00F958E8">
        <w:rPr>
          <w:sz w:val="24"/>
          <w:szCs w:val="24"/>
        </w:rPr>
        <w:t>);</w:t>
      </w:r>
    </w:p>
    <w:p w:rsidR="003539D4" w:rsidRPr="00F958E8" w:rsidRDefault="003539D4" w:rsidP="003539D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Анкета Участника запроса предложений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5821C9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_Ref444164616 \r \h </w:instrText>
      </w:r>
      <w:r w:rsidR="005821C9">
        <w:fldChar w:fldCharType="separate"/>
      </w:r>
      <w:r w:rsidR="00E2373E">
        <w:rPr>
          <w:bCs w:val="0"/>
          <w:sz w:val="24"/>
          <w:szCs w:val="24"/>
          <w:lang w:eastAsia="ru-RU"/>
        </w:rPr>
        <w:t>5.6.1</w:t>
      </w:r>
      <w:r w:rsidR="005821C9">
        <w:fldChar w:fldCharType="end"/>
      </w:r>
      <w:r w:rsidRPr="00F958E8">
        <w:rPr>
          <w:bCs w:val="0"/>
          <w:sz w:val="24"/>
          <w:szCs w:val="24"/>
        </w:rPr>
        <w:t>);</w:t>
      </w:r>
    </w:p>
    <w:p w:rsidR="003539D4" w:rsidRPr="001174C4" w:rsidRDefault="003539D4" w:rsidP="003539D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>Декларация о соответствии Участника/члена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5821C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_Ref444164624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5.6.2</w:t>
      </w:r>
      <w:r w:rsidR="005821C9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Pr="001174C4">
        <w:rPr>
          <w:bCs w:val="0"/>
          <w:sz w:val="24"/>
          <w:szCs w:val="24"/>
        </w:rPr>
        <w:t>;</w:t>
      </w:r>
      <w:proofErr w:type="gramEnd"/>
    </w:p>
    <w:p w:rsidR="00717F60" w:rsidRPr="00F958E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График выполнения </w:t>
      </w:r>
      <w:r w:rsidR="004F3DEE" w:rsidRPr="00F958E8">
        <w:rPr>
          <w:bCs w:val="0"/>
          <w:sz w:val="24"/>
          <w:szCs w:val="24"/>
        </w:rPr>
        <w:t xml:space="preserve">поставок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560C7A">
        <w:fldChar w:fldCharType="begin"/>
      </w:r>
      <w:r w:rsidR="00560C7A">
        <w:instrText xml:space="preserve"> REF _Ref440274902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  <w:lang w:eastAsia="ru-RU"/>
        </w:rPr>
        <w:t>5.4</w:t>
      </w:r>
      <w:r w:rsidR="00560C7A">
        <w:fldChar w:fldCharType="end"/>
      </w:r>
      <w:r w:rsidRPr="00F958E8">
        <w:rPr>
          <w:bCs w:val="0"/>
          <w:sz w:val="24"/>
          <w:szCs w:val="24"/>
        </w:rPr>
        <w:t xml:space="preserve">), Сводная таблица стоимости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560C7A">
        <w:fldChar w:fldCharType="begin"/>
      </w:r>
      <w:r w:rsidR="00560C7A">
        <w:instrText xml:space="preserve"> REF _Ref440274913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  <w:lang w:eastAsia="ru-RU"/>
        </w:rPr>
        <w:t>5.2</w:t>
      </w:r>
      <w:r w:rsidR="00560C7A">
        <w:fldChar w:fldCharType="end"/>
      </w:r>
      <w:r w:rsidR="00D80639" w:rsidRPr="00F958E8">
        <w:rPr>
          <w:bCs w:val="0"/>
          <w:sz w:val="24"/>
          <w:szCs w:val="24"/>
        </w:rPr>
        <w:t>)</w:t>
      </w:r>
      <w:r w:rsidR="00AD3EBC" w:rsidRPr="00F958E8">
        <w:rPr>
          <w:bCs w:val="0"/>
          <w:sz w:val="24"/>
          <w:szCs w:val="24"/>
        </w:rPr>
        <w:t>;</w:t>
      </w:r>
    </w:p>
    <w:p w:rsidR="00717F60" w:rsidRPr="00F958E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Протокол разногласий </w:t>
      </w:r>
      <w:r w:rsidR="00AE556B" w:rsidRPr="00F958E8">
        <w:rPr>
          <w:bCs w:val="0"/>
          <w:sz w:val="24"/>
          <w:szCs w:val="24"/>
        </w:rPr>
        <w:t xml:space="preserve">к проекту Договора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560C7A">
        <w:fldChar w:fldCharType="begin"/>
      </w:r>
      <w:r w:rsidR="00560C7A">
        <w:instrText xml:space="preserve"> REF _Ref93264992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  <w:lang w:eastAsia="ru-RU"/>
        </w:rPr>
        <w:t>5.5</w:t>
      </w:r>
      <w:r w:rsidR="00560C7A">
        <w:fldChar w:fldCharType="end"/>
      </w:r>
      <w:r w:rsidR="00953802" w:rsidRPr="00F958E8">
        <w:rPr>
          <w:bCs w:val="0"/>
          <w:sz w:val="24"/>
          <w:szCs w:val="24"/>
          <w:lang w:eastAsia="ru-RU"/>
        </w:rPr>
        <w:t>)</w:t>
      </w:r>
      <w:r w:rsidRPr="00F958E8">
        <w:rPr>
          <w:bCs w:val="0"/>
          <w:sz w:val="24"/>
          <w:szCs w:val="24"/>
        </w:rPr>
        <w:t>.</w:t>
      </w:r>
    </w:p>
    <w:p w:rsidR="00717F60" w:rsidRPr="00F958E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F958E8">
        <w:rPr>
          <w:bCs w:val="0"/>
          <w:sz w:val="24"/>
          <w:szCs w:val="24"/>
        </w:rPr>
        <w:t>Участник</w:t>
      </w:r>
      <w:r w:rsidRPr="00F958E8">
        <w:rPr>
          <w:bCs w:val="0"/>
          <w:sz w:val="24"/>
          <w:szCs w:val="24"/>
        </w:rPr>
        <w:t>а</w:t>
      </w:r>
      <w:r w:rsidR="00D90031" w:rsidRPr="00F958E8">
        <w:rPr>
          <w:bCs w:val="0"/>
          <w:sz w:val="24"/>
          <w:szCs w:val="24"/>
        </w:rPr>
        <w:t xml:space="preserve"> (подраздел </w:t>
      </w:r>
      <w:r w:rsidR="00560C7A">
        <w:fldChar w:fldCharType="begin"/>
      </w:r>
      <w:r w:rsidR="00560C7A">
        <w:instrText xml:space="preserve"> REF _Ref306005578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3.3.8.3</w:t>
      </w:r>
      <w:r w:rsidR="00560C7A">
        <w:fldChar w:fldCharType="end"/>
      </w:r>
      <w:r w:rsidR="00F463E8" w:rsidRPr="00F958E8">
        <w:rPr>
          <w:bCs w:val="0"/>
          <w:sz w:val="24"/>
          <w:szCs w:val="24"/>
        </w:rPr>
        <w:t xml:space="preserve">, за исключением документа, указанного в </w:t>
      </w:r>
      <w:proofErr w:type="spellStart"/>
      <w:r w:rsidR="00F463E8" w:rsidRPr="00F958E8">
        <w:rPr>
          <w:sz w:val="24"/>
          <w:szCs w:val="24"/>
        </w:rPr>
        <w:t>пп</w:t>
      </w:r>
      <w:proofErr w:type="spellEnd"/>
      <w:r w:rsidR="00F463E8" w:rsidRPr="00F958E8">
        <w:rPr>
          <w:sz w:val="24"/>
          <w:szCs w:val="24"/>
        </w:rPr>
        <w:t xml:space="preserve">. </w:t>
      </w:r>
      <w:r w:rsidR="00560C7A">
        <w:fldChar w:fldCharType="begin"/>
      </w:r>
      <w:r w:rsidR="00560C7A">
        <w:instrText xml:space="preserve"> REF _Ref440279062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б)</w:t>
      </w:r>
      <w:r w:rsidR="00560C7A">
        <w:fldChar w:fldCharType="end"/>
      </w:r>
      <w:r w:rsidR="00F958E8" w:rsidRPr="00F958E8">
        <w:rPr>
          <w:sz w:val="24"/>
          <w:szCs w:val="24"/>
        </w:rPr>
        <w:t xml:space="preserve">, </w:t>
      </w:r>
      <w:r w:rsidR="00560C7A">
        <w:fldChar w:fldCharType="begin"/>
      </w:r>
      <w:r w:rsidR="00560C7A">
        <w:instrText xml:space="preserve"> REF _Ref440372460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д)</w:t>
      </w:r>
      <w:r w:rsidR="00560C7A">
        <w:fldChar w:fldCharType="end"/>
      </w:r>
      <w:r w:rsidR="00F958E8" w:rsidRPr="00F958E8">
        <w:rPr>
          <w:sz w:val="24"/>
          <w:szCs w:val="24"/>
        </w:rPr>
        <w:t xml:space="preserve">, </w:t>
      </w:r>
      <w:r w:rsidR="00560C7A">
        <w:fldChar w:fldCharType="begin"/>
      </w:r>
      <w:r w:rsidR="00560C7A">
        <w:instrText xml:space="preserve"> REF _Ref440372474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м)</w:t>
      </w:r>
      <w:r w:rsidR="00560C7A">
        <w:fldChar w:fldCharType="end"/>
      </w:r>
      <w:r w:rsidR="00F958E8" w:rsidRPr="00F958E8">
        <w:rPr>
          <w:sz w:val="24"/>
          <w:szCs w:val="24"/>
        </w:rPr>
        <w:t xml:space="preserve">, </w:t>
      </w:r>
      <w:r w:rsidR="00560C7A">
        <w:fldChar w:fldCharType="begin"/>
      </w:r>
      <w:r w:rsidR="00560C7A">
        <w:instrText xml:space="preserve"> REF _Ref440372477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н)</w:t>
      </w:r>
      <w:r w:rsidR="00560C7A">
        <w:fldChar w:fldCharType="end"/>
      </w:r>
      <w:r w:rsidR="00F463E8" w:rsidRPr="00F958E8">
        <w:rPr>
          <w:sz w:val="24"/>
          <w:szCs w:val="24"/>
        </w:rPr>
        <w:t xml:space="preserve"> п. </w:t>
      </w:r>
      <w:r w:rsidR="00560C7A">
        <w:lastRenderedPageBreak/>
        <w:fldChar w:fldCharType="begin"/>
      </w:r>
      <w:r w:rsidR="00560C7A">
        <w:instrText xml:space="preserve"> REF _Ref306005578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3.3.8.3</w:t>
      </w:r>
      <w:r w:rsidR="00560C7A">
        <w:fldChar w:fldCharType="end"/>
      </w:r>
      <w:r w:rsidR="00D90031" w:rsidRPr="00F958E8">
        <w:rPr>
          <w:bCs w:val="0"/>
          <w:sz w:val="24"/>
          <w:szCs w:val="24"/>
        </w:rPr>
        <w:t>)</w:t>
      </w:r>
      <w:r w:rsidRPr="00F958E8">
        <w:rPr>
          <w:bCs w:val="0"/>
          <w:sz w:val="24"/>
          <w:szCs w:val="24"/>
        </w:rPr>
        <w:t>;</w:t>
      </w:r>
    </w:p>
    <w:p w:rsidR="000E746F" w:rsidRPr="00F958E8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 w:rsidRPr="00F958E8">
        <w:rPr>
          <w:bCs w:val="0"/>
          <w:sz w:val="24"/>
          <w:szCs w:val="24"/>
        </w:rPr>
        <w:t xml:space="preserve"> - Форма </w:t>
      </w:r>
      <w:proofErr w:type="gramStart"/>
      <w:r w:rsidR="0039141F" w:rsidRPr="00F958E8">
        <w:rPr>
          <w:bCs w:val="0"/>
          <w:sz w:val="24"/>
          <w:szCs w:val="24"/>
        </w:rPr>
        <w:t>плана распределения объемов выполнения поставок</w:t>
      </w:r>
      <w:proofErr w:type="gramEnd"/>
      <w:r w:rsidR="0039141F" w:rsidRPr="00F958E8">
        <w:rPr>
          <w:bCs w:val="0"/>
          <w:sz w:val="24"/>
          <w:szCs w:val="24"/>
        </w:rPr>
        <w:t xml:space="preserve"> внутри коллективного Участника </w:t>
      </w:r>
      <w:r w:rsidR="00A154B7"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 xml:space="preserve">раздел </w:t>
      </w:r>
      <w:r w:rsidR="00560C7A">
        <w:fldChar w:fldCharType="begin"/>
      </w:r>
      <w:r w:rsidR="00560C7A">
        <w:instrText xml:space="preserve"> REF _Ref440274961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5.15</w:t>
      </w:r>
      <w:r w:rsidR="00560C7A">
        <w:fldChar w:fldCharType="end"/>
      </w:r>
      <w:r w:rsidR="00A154B7" w:rsidRPr="00F958E8">
        <w:rPr>
          <w:bCs w:val="0"/>
          <w:sz w:val="24"/>
          <w:szCs w:val="24"/>
        </w:rPr>
        <w:t>)</w:t>
      </w:r>
      <w:r w:rsidRPr="00F958E8">
        <w:rPr>
          <w:bCs w:val="0"/>
          <w:sz w:val="24"/>
          <w:szCs w:val="24"/>
        </w:rPr>
        <w:t>;</w:t>
      </w:r>
    </w:p>
    <w:p w:rsidR="00717F60" w:rsidRPr="00433EB1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433EB1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433EB1">
        <w:rPr>
          <w:bCs w:val="0"/>
          <w:sz w:val="24"/>
          <w:szCs w:val="24"/>
        </w:rPr>
        <w:t>Участник</w:t>
      </w:r>
      <w:r w:rsidR="00717F60" w:rsidRPr="00433EB1">
        <w:rPr>
          <w:bCs w:val="0"/>
          <w:sz w:val="24"/>
          <w:szCs w:val="24"/>
        </w:rPr>
        <w:t xml:space="preserve">а (с оформлением </w:t>
      </w:r>
      <w:r w:rsidR="00433EB1" w:rsidRPr="00433EB1">
        <w:rPr>
          <w:bCs w:val="0"/>
          <w:sz w:val="24"/>
          <w:szCs w:val="24"/>
        </w:rPr>
        <w:t xml:space="preserve">отдельного конверта (папки) </w:t>
      </w:r>
      <w:r w:rsidR="00717F60" w:rsidRPr="00433EB1">
        <w:rPr>
          <w:bCs w:val="0"/>
          <w:sz w:val="24"/>
          <w:szCs w:val="24"/>
        </w:rPr>
        <w:t xml:space="preserve">«Документы члена коллективного </w:t>
      </w:r>
      <w:r w:rsidR="009C744E" w:rsidRPr="00433EB1">
        <w:rPr>
          <w:bCs w:val="0"/>
          <w:sz w:val="24"/>
          <w:szCs w:val="24"/>
        </w:rPr>
        <w:t>Участник</w:t>
      </w:r>
      <w:r w:rsidR="00717F60" w:rsidRPr="00433EB1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</w:t>
      </w:r>
      <w:proofErr w:type="gramStart"/>
      <w:r w:rsidRPr="00D52133">
        <w:rPr>
          <w:bCs w:val="0"/>
          <w:sz w:val="24"/>
          <w:szCs w:val="24"/>
        </w:rPr>
        <w:t>подразделах</w:t>
      </w:r>
      <w:proofErr w:type="gramEnd"/>
      <w:r w:rsidRPr="00D52133">
        <w:rPr>
          <w:bCs w:val="0"/>
          <w:sz w:val="24"/>
          <w:szCs w:val="24"/>
        </w:rPr>
        <w:t xml:space="preserve"> </w:t>
      </w:r>
      <w:r w:rsidR="00560C7A">
        <w:fldChar w:fldCharType="begin"/>
      </w:r>
      <w:r w:rsidR="00560C7A">
        <w:instrText xml:space="preserve"> REF _Ref440274659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5.9</w:t>
      </w:r>
      <w:r w:rsidR="00560C7A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560C7A">
        <w:fldChar w:fldCharType="begin"/>
      </w:r>
      <w:r w:rsidR="00560C7A">
        <w:instrText xml:space="preserve"> REF _Ref440274733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5.11</w:t>
      </w:r>
      <w:r w:rsidR="00560C7A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560C7A">
        <w:fldChar w:fldCharType="begin"/>
      </w:r>
      <w:r w:rsidR="00560C7A">
        <w:instrText xml:space="preserve"> REF _Ref440274744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5.12</w:t>
      </w:r>
      <w:r w:rsidR="00560C7A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560C7A">
        <w:fldChar w:fldCharType="begin"/>
      </w:r>
      <w:r w:rsidR="00560C7A">
        <w:instrText xml:space="preserve"> REF _Ref440274756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5.14</w:t>
      </w:r>
      <w:r w:rsidR="00560C7A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DA7E38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5821C9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5821C9">
        <w:rPr>
          <w:bCs w:val="0"/>
          <w:sz w:val="24"/>
          <w:szCs w:val="24"/>
        </w:rPr>
      </w:r>
      <w:r w:rsidR="005821C9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3.3.8.3</w:t>
      </w:r>
      <w:r w:rsidR="005821C9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433EB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>Техническое предложение (</w:t>
      </w:r>
      <w:r w:rsidR="00A154B7" w:rsidRPr="00433EB1">
        <w:rPr>
          <w:bCs w:val="0"/>
          <w:sz w:val="24"/>
          <w:szCs w:val="24"/>
          <w:lang w:eastAsia="ru-RU"/>
        </w:rPr>
        <w:t>подраздел</w:t>
      </w:r>
      <w:r w:rsidR="00A40BDF" w:rsidRPr="00433EB1">
        <w:rPr>
          <w:bCs w:val="0"/>
          <w:sz w:val="24"/>
          <w:szCs w:val="24"/>
          <w:lang w:eastAsia="ru-RU"/>
        </w:rPr>
        <w:t xml:space="preserve"> </w:t>
      </w:r>
      <w:r w:rsidR="00560C7A">
        <w:fldChar w:fldCharType="begin"/>
      </w:r>
      <w:r w:rsidR="00560C7A">
        <w:instrText xml:space="preserve"> REF _Ref86826666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  <w:lang w:eastAsia="ru-RU"/>
        </w:rPr>
        <w:t>5.3</w:t>
      </w:r>
      <w:r w:rsidR="00560C7A">
        <w:fldChar w:fldCharType="end"/>
      </w:r>
      <w:r w:rsidRPr="00433EB1">
        <w:rPr>
          <w:bCs w:val="0"/>
          <w:sz w:val="24"/>
          <w:szCs w:val="24"/>
        </w:rPr>
        <w:t>)</w:t>
      </w:r>
      <w:r w:rsidR="00BD2FD1" w:rsidRPr="00433EB1">
        <w:rPr>
          <w:bCs w:val="0"/>
          <w:sz w:val="24"/>
          <w:szCs w:val="24"/>
        </w:rPr>
        <w:t xml:space="preserve">, </w:t>
      </w:r>
      <w:r w:rsidR="00BD2FD1" w:rsidRPr="00433EB1">
        <w:rPr>
          <w:sz w:val="24"/>
          <w:szCs w:val="24"/>
        </w:rPr>
        <w:t>свидетельства производителей (</w:t>
      </w:r>
      <w:r w:rsidR="00A154B7" w:rsidRPr="00433EB1">
        <w:rPr>
          <w:bCs w:val="0"/>
          <w:sz w:val="24"/>
          <w:szCs w:val="24"/>
          <w:lang w:eastAsia="ru-RU"/>
        </w:rPr>
        <w:t>подраздел</w:t>
      </w:r>
      <w:r w:rsidR="00A40BDF" w:rsidRPr="00433EB1">
        <w:rPr>
          <w:bCs w:val="0"/>
          <w:sz w:val="24"/>
          <w:szCs w:val="24"/>
          <w:lang w:eastAsia="ru-RU"/>
        </w:rPr>
        <w:t xml:space="preserve"> </w:t>
      </w:r>
      <w:r w:rsidR="00560C7A">
        <w:fldChar w:fldCharType="begin"/>
      </w:r>
      <w:r w:rsidR="00560C7A">
        <w:instrText xml:space="preserve"> REF _Ref440275030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  <w:lang w:eastAsia="ru-RU"/>
        </w:rPr>
        <w:t>5.10</w:t>
      </w:r>
      <w:r w:rsidR="00560C7A">
        <w:fldChar w:fldCharType="end"/>
      </w:r>
      <w:r w:rsidR="00BD2FD1" w:rsidRPr="00433EB1">
        <w:rPr>
          <w:sz w:val="24"/>
          <w:szCs w:val="24"/>
        </w:rPr>
        <w:t>)</w:t>
      </w:r>
      <w:r w:rsidR="004E26AE" w:rsidRPr="00433EB1">
        <w:rPr>
          <w:sz w:val="24"/>
          <w:szCs w:val="24"/>
        </w:rPr>
        <w:t xml:space="preserve"> </w:t>
      </w:r>
      <w:r w:rsidR="004E26AE" w:rsidRPr="00433EB1">
        <w:rPr>
          <w:bCs w:val="0"/>
          <w:spacing w:val="-1"/>
          <w:sz w:val="24"/>
          <w:szCs w:val="24"/>
        </w:rPr>
        <w:t>либо копии дилерских договоров</w:t>
      </w:r>
      <w:r w:rsidR="00BD2FD1" w:rsidRPr="00433EB1">
        <w:rPr>
          <w:sz w:val="24"/>
          <w:szCs w:val="24"/>
        </w:rPr>
        <w:t xml:space="preserve"> </w:t>
      </w:r>
      <w:r w:rsidRPr="00433EB1">
        <w:rPr>
          <w:bCs w:val="0"/>
          <w:sz w:val="24"/>
          <w:szCs w:val="24"/>
        </w:rPr>
        <w:t>оформля</w:t>
      </w:r>
      <w:r w:rsidR="004E26AE" w:rsidRPr="00433EB1">
        <w:rPr>
          <w:bCs w:val="0"/>
          <w:sz w:val="24"/>
          <w:szCs w:val="24"/>
        </w:rPr>
        <w:t>ю</w:t>
      </w:r>
      <w:r w:rsidRPr="00433EB1">
        <w:rPr>
          <w:bCs w:val="0"/>
          <w:sz w:val="24"/>
          <w:szCs w:val="24"/>
        </w:rPr>
        <w:t xml:space="preserve">тся отдельным </w:t>
      </w:r>
      <w:r w:rsidR="00433EB1">
        <w:rPr>
          <w:bCs w:val="0"/>
          <w:sz w:val="24"/>
          <w:szCs w:val="24"/>
        </w:rPr>
        <w:t>томом</w:t>
      </w:r>
      <w:r w:rsidRPr="00433EB1">
        <w:rPr>
          <w:bCs w:val="0"/>
          <w:sz w:val="24"/>
          <w:szCs w:val="24"/>
        </w:rPr>
        <w:t xml:space="preserve"> «Техническое предложение </w:t>
      </w:r>
      <w:r w:rsidR="009C744E" w:rsidRPr="00433EB1">
        <w:rPr>
          <w:bCs w:val="0"/>
          <w:sz w:val="24"/>
          <w:szCs w:val="24"/>
        </w:rPr>
        <w:t>Участник</w:t>
      </w:r>
      <w:r w:rsidRPr="00433EB1">
        <w:rPr>
          <w:bCs w:val="0"/>
          <w:sz w:val="24"/>
          <w:szCs w:val="24"/>
        </w:rPr>
        <w:t>а __________».</w:t>
      </w:r>
    </w:p>
    <w:p w:rsidR="00717F60" w:rsidRDefault="009C744E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3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у. В </w:t>
      </w:r>
      <w:proofErr w:type="gramStart"/>
      <w:r w:rsidR="00717F60" w:rsidRPr="00E71A48">
        <w:rPr>
          <w:bCs w:val="0"/>
          <w:sz w:val="24"/>
          <w:szCs w:val="24"/>
        </w:rPr>
        <w:t>случае</w:t>
      </w:r>
      <w:proofErr w:type="gramEnd"/>
      <w:r w:rsidR="00717F60" w:rsidRPr="00E71A48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03"/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5821C9">
        <w:rPr>
          <w:bCs w:val="0"/>
          <w:sz w:val="24"/>
          <w:szCs w:val="24"/>
        </w:rPr>
        <w:fldChar w:fldCharType="begin"/>
      </w:r>
      <w:r w:rsidR="00532231">
        <w:rPr>
          <w:bCs w:val="0"/>
          <w:sz w:val="24"/>
          <w:szCs w:val="24"/>
        </w:rPr>
        <w:instrText xml:space="preserve"> REF _Ref440270602 \r \h </w:instrText>
      </w:r>
      <w:r w:rsidR="005821C9">
        <w:rPr>
          <w:bCs w:val="0"/>
          <w:sz w:val="24"/>
          <w:szCs w:val="24"/>
        </w:rPr>
      </w:r>
      <w:r w:rsidR="005821C9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</w:t>
      </w:r>
      <w:r w:rsidR="005821C9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433EB1" w:rsidRDefault="00433EB1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 xml:space="preserve">Заявка должна быть подготовлена в письменной (бумажной) форме (подраздел </w:t>
      </w:r>
      <w:r w:rsidR="00560C7A">
        <w:fldChar w:fldCharType="begin"/>
      </w:r>
      <w:r w:rsidR="00560C7A">
        <w:instrText xml:space="preserve"> REF _Ref115076807 \n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3.3.3</w:t>
      </w:r>
      <w:r w:rsidR="00560C7A">
        <w:fldChar w:fldCharType="end"/>
      </w:r>
      <w:r w:rsidRPr="00433EB1">
        <w:rPr>
          <w:bCs w:val="0"/>
          <w:sz w:val="24"/>
          <w:szCs w:val="24"/>
        </w:rPr>
        <w:t>)</w:t>
      </w:r>
      <w:r w:rsidR="00717F60" w:rsidRPr="00433EB1">
        <w:rPr>
          <w:bCs w:val="0"/>
          <w:sz w:val="24"/>
          <w:szCs w:val="24"/>
        </w:rPr>
        <w:t>.</w:t>
      </w:r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4" w:name="_Ref55279015"/>
      <w:bookmarkStart w:id="20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1D6802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0E5AC7">
        <w:rPr>
          <w:bCs w:val="0"/>
          <w:sz w:val="24"/>
          <w:szCs w:val="24"/>
        </w:rPr>
        <w:t>последнем</w:t>
      </w:r>
      <w:proofErr w:type="gramEnd"/>
      <w:r w:rsidRPr="000E5AC7">
        <w:rPr>
          <w:bCs w:val="0"/>
          <w:sz w:val="24"/>
          <w:szCs w:val="24"/>
        </w:rPr>
        <w:t xml:space="preserve"> случае </w:t>
      </w:r>
      <w:r w:rsidR="00167982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1D6802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04"/>
    </w:p>
    <w:p w:rsidR="00BD40A3" w:rsidRPr="00433EB1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6" w:name="_Ref195087786"/>
      <w:r w:rsidRPr="00433EB1">
        <w:rPr>
          <w:bCs w:val="0"/>
          <w:sz w:val="24"/>
          <w:szCs w:val="24"/>
        </w:rPr>
        <w:t xml:space="preserve">Каждый документ, входящий в </w:t>
      </w:r>
      <w:r w:rsidR="001D6802" w:rsidRPr="00433EB1">
        <w:rPr>
          <w:bCs w:val="0"/>
          <w:sz w:val="24"/>
          <w:szCs w:val="24"/>
        </w:rPr>
        <w:t>Заявку</w:t>
      </w:r>
      <w:r w:rsidRPr="00433EB1">
        <w:rPr>
          <w:bCs w:val="0"/>
          <w:sz w:val="24"/>
          <w:szCs w:val="24"/>
        </w:rPr>
        <w:t>, должен быть скреплен печатью Участника</w:t>
      </w:r>
      <w:r w:rsidR="00433EB1" w:rsidRPr="00433EB1">
        <w:rPr>
          <w:bCs w:val="0"/>
          <w:sz w:val="24"/>
          <w:szCs w:val="24"/>
        </w:rPr>
        <w:t xml:space="preserve"> (а при участии в запросе предложений физического лица – нотариально заверена собственноручная подпись)</w:t>
      </w:r>
      <w:r w:rsidRPr="00433EB1">
        <w:rPr>
          <w:bCs w:val="0"/>
          <w:sz w:val="24"/>
          <w:szCs w:val="24"/>
        </w:rPr>
        <w:t>.</w:t>
      </w:r>
      <w:bookmarkEnd w:id="205"/>
      <w:bookmarkEnd w:id="206"/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</w:t>
      </w:r>
      <w:proofErr w:type="gramStart"/>
      <w:r w:rsidRPr="000E5AC7">
        <w:rPr>
          <w:sz w:val="24"/>
          <w:szCs w:val="24"/>
        </w:rPr>
        <w:t>случае</w:t>
      </w:r>
      <w:proofErr w:type="gramEnd"/>
      <w:r w:rsidRPr="000E5AC7">
        <w:rPr>
          <w:sz w:val="24"/>
          <w:szCs w:val="24"/>
        </w:rPr>
        <w:t xml:space="preserve"> предоставления ложной информации организатор отклонит </w:t>
      </w:r>
      <w:r w:rsidR="00A23E2D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>
        <w:rPr>
          <w:sz w:val="24"/>
          <w:szCs w:val="24"/>
        </w:rPr>
        <w:t>Участника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07" w:name="_Ref440271182"/>
      <w:proofErr w:type="gramStart"/>
      <w:r w:rsidRPr="000E5AC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5821C9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5821C9">
        <w:rPr>
          <w:bCs w:val="0"/>
          <w:spacing w:val="-1"/>
          <w:sz w:val="24"/>
          <w:szCs w:val="24"/>
        </w:rPr>
      </w:r>
      <w:r w:rsidR="005821C9">
        <w:rPr>
          <w:bCs w:val="0"/>
          <w:spacing w:val="-1"/>
          <w:sz w:val="24"/>
          <w:szCs w:val="24"/>
        </w:rPr>
        <w:fldChar w:fldCharType="separate"/>
      </w:r>
      <w:r w:rsidR="00E2373E">
        <w:rPr>
          <w:bCs w:val="0"/>
          <w:spacing w:val="-1"/>
          <w:sz w:val="24"/>
          <w:szCs w:val="24"/>
        </w:rPr>
        <w:t>5.3</w:t>
      </w:r>
      <w:r w:rsidR="005821C9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E5AC7">
        <w:rPr>
          <w:sz w:val="24"/>
          <w:szCs w:val="24"/>
        </w:rPr>
        <w:t xml:space="preserve"> </w:t>
      </w:r>
      <w:r w:rsidR="006A6849">
        <w:rPr>
          <w:sz w:val="24"/>
          <w:szCs w:val="24"/>
        </w:rPr>
        <w:t>Заявка</w:t>
      </w:r>
      <w:r w:rsidRPr="000E5AC7">
        <w:rPr>
          <w:sz w:val="24"/>
          <w:szCs w:val="24"/>
        </w:rPr>
        <w:t xml:space="preserve"> будет отклонен</w:t>
      </w:r>
      <w:r w:rsidR="006A6849">
        <w:rPr>
          <w:sz w:val="24"/>
          <w:szCs w:val="24"/>
        </w:rPr>
        <w:t>а</w:t>
      </w:r>
      <w:r w:rsidRPr="000E5AC7">
        <w:rPr>
          <w:sz w:val="24"/>
          <w:szCs w:val="24"/>
        </w:rPr>
        <w:t xml:space="preserve">, если в Техническом </w:t>
      </w:r>
      <w:proofErr w:type="gramStart"/>
      <w:r w:rsidRPr="000E5AC7">
        <w:rPr>
          <w:sz w:val="24"/>
          <w:szCs w:val="24"/>
        </w:rPr>
        <w:t>предложении</w:t>
      </w:r>
      <w:proofErr w:type="gramEnd"/>
      <w:r w:rsidRPr="000E5AC7">
        <w:rPr>
          <w:sz w:val="24"/>
          <w:szCs w:val="24"/>
        </w:rPr>
        <w:t xml:space="preserve"> не будет отражена вышеуказанная информация.</w:t>
      </w:r>
      <w:bookmarkEnd w:id="207"/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proofErr w:type="gramStart"/>
      <w:r w:rsidRPr="000E5AC7">
        <w:rPr>
          <w:sz w:val="24"/>
          <w:szCs w:val="24"/>
        </w:rPr>
        <w:t xml:space="preserve">Если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5821C9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5821C9">
        <w:rPr>
          <w:bCs w:val="0"/>
          <w:spacing w:val="-1"/>
          <w:sz w:val="24"/>
          <w:szCs w:val="24"/>
        </w:rPr>
      </w:r>
      <w:r w:rsidR="005821C9">
        <w:rPr>
          <w:bCs w:val="0"/>
          <w:spacing w:val="-1"/>
          <w:sz w:val="24"/>
          <w:szCs w:val="24"/>
        </w:rPr>
        <w:fldChar w:fldCharType="separate"/>
      </w:r>
      <w:r w:rsidR="00E2373E">
        <w:rPr>
          <w:bCs w:val="0"/>
          <w:spacing w:val="-1"/>
          <w:sz w:val="24"/>
          <w:szCs w:val="24"/>
        </w:rPr>
        <w:t>5.3</w:t>
      </w:r>
      <w:r w:rsidR="005821C9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вместо информации, изложенной в п. </w:t>
      </w:r>
      <w:r w:rsidR="005821C9">
        <w:rPr>
          <w:sz w:val="24"/>
          <w:szCs w:val="24"/>
        </w:rPr>
        <w:fldChar w:fldCharType="begin"/>
      </w:r>
      <w:r w:rsidR="00B71B9D">
        <w:rPr>
          <w:sz w:val="24"/>
          <w:szCs w:val="24"/>
        </w:rPr>
        <w:instrText xml:space="preserve"> REF _Ref440271182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3.3.1.9</w:t>
      </w:r>
      <w:r w:rsidR="005821C9">
        <w:rPr>
          <w:sz w:val="24"/>
          <w:szCs w:val="24"/>
        </w:rPr>
        <w:fldChar w:fldCharType="end"/>
      </w:r>
      <w:r w:rsidRPr="000E5AC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6A6849">
        <w:rPr>
          <w:sz w:val="24"/>
          <w:szCs w:val="24"/>
        </w:rPr>
        <w:t>Заявка</w:t>
      </w:r>
      <w:r w:rsidRPr="000E5AC7">
        <w:rPr>
          <w:sz w:val="24"/>
          <w:szCs w:val="24"/>
        </w:rPr>
        <w:t xml:space="preserve"> Участника будет отклонен</w:t>
      </w:r>
      <w:r w:rsidR="006A6849">
        <w:rPr>
          <w:sz w:val="24"/>
          <w:szCs w:val="24"/>
        </w:rPr>
        <w:t>а</w:t>
      </w:r>
      <w:r w:rsidRPr="000E5AC7">
        <w:rPr>
          <w:sz w:val="24"/>
          <w:szCs w:val="24"/>
        </w:rPr>
        <w:t xml:space="preserve"> без рассмотрения по существу.</w:t>
      </w:r>
      <w:proofErr w:type="gramEnd"/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5821C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5821C9">
        <w:rPr>
          <w:bCs w:val="0"/>
          <w:sz w:val="24"/>
          <w:szCs w:val="24"/>
        </w:rPr>
      </w:r>
      <w:r w:rsidR="005821C9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5.2</w:t>
      </w:r>
      <w:r w:rsidR="005821C9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</w:t>
      </w:r>
      <w:r w:rsidRPr="000E5AC7">
        <w:rPr>
          <w:sz w:val="24"/>
          <w:szCs w:val="24"/>
        </w:rPr>
        <w:lastRenderedPageBreak/>
        <w:t xml:space="preserve">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5821C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5821C9">
        <w:rPr>
          <w:bCs w:val="0"/>
          <w:sz w:val="24"/>
          <w:szCs w:val="24"/>
        </w:rPr>
      </w:r>
      <w:r w:rsidR="005821C9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5.4</w:t>
      </w:r>
      <w:r w:rsidR="005821C9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5821C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5821C9">
        <w:rPr>
          <w:bCs w:val="0"/>
          <w:sz w:val="24"/>
          <w:szCs w:val="24"/>
        </w:rPr>
      </w:r>
      <w:r w:rsidR="005821C9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</w:t>
      </w:r>
      <w:r w:rsidR="005821C9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</w:t>
      </w:r>
      <w:proofErr w:type="gramStart"/>
      <w:r w:rsidRPr="000E5AC7">
        <w:rPr>
          <w:sz w:val="24"/>
          <w:szCs w:val="24"/>
        </w:rPr>
        <w:t>случае</w:t>
      </w:r>
      <w:proofErr w:type="gramEnd"/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5821C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5821C9">
        <w:rPr>
          <w:bCs w:val="0"/>
          <w:sz w:val="24"/>
          <w:szCs w:val="24"/>
        </w:rPr>
      </w:r>
      <w:r w:rsidR="005821C9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</w:t>
      </w:r>
      <w:r w:rsidR="005821C9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433EB1" w:rsidRDefault="00717F60" w:rsidP="00E71A48">
      <w:pPr>
        <w:pStyle w:val="3"/>
        <w:spacing w:line="264" w:lineRule="auto"/>
        <w:rPr>
          <w:szCs w:val="24"/>
        </w:rPr>
      </w:pPr>
      <w:bookmarkStart w:id="208" w:name="_Ref115076752"/>
      <w:bookmarkStart w:id="209" w:name="_Ref191386109"/>
      <w:bookmarkStart w:id="210" w:name="_Ref191386419"/>
      <w:bookmarkStart w:id="211" w:name="_Toc440357091"/>
      <w:bookmarkStart w:id="212" w:name="_Toc440359646"/>
      <w:bookmarkStart w:id="213" w:name="_Toc440632109"/>
      <w:bookmarkStart w:id="214" w:name="_Toc440875930"/>
      <w:bookmarkStart w:id="215" w:name="_Toc441131262"/>
      <w:bookmarkStart w:id="216" w:name="_Toc447292453"/>
      <w:r w:rsidRPr="00433EB1">
        <w:rPr>
          <w:szCs w:val="24"/>
        </w:rPr>
        <w:t xml:space="preserve">Порядок подготовки </w:t>
      </w:r>
      <w:r w:rsidR="004B5EB3" w:rsidRPr="00433EB1">
        <w:rPr>
          <w:szCs w:val="24"/>
        </w:rPr>
        <w:t>Заявк</w:t>
      </w:r>
      <w:r w:rsidRPr="00433EB1">
        <w:rPr>
          <w:szCs w:val="24"/>
        </w:rPr>
        <w:t>и через </w:t>
      </w:r>
      <w:bookmarkEnd w:id="208"/>
      <w:bookmarkEnd w:id="209"/>
      <w:bookmarkEnd w:id="210"/>
      <w:r w:rsidRPr="00433EB1">
        <w:rPr>
          <w:szCs w:val="24"/>
        </w:rPr>
        <w:t>ЭТП</w:t>
      </w:r>
      <w:bookmarkEnd w:id="211"/>
      <w:bookmarkEnd w:id="212"/>
      <w:bookmarkEnd w:id="213"/>
      <w:bookmarkEnd w:id="214"/>
      <w:bookmarkEnd w:id="215"/>
      <w:bookmarkEnd w:id="216"/>
    </w:p>
    <w:p w:rsidR="00717F60" w:rsidRPr="00433EB1" w:rsidRDefault="00433EB1" w:rsidP="00CB550A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>Подготовка и предоставление Заявки через ЭТП не предусмотрены.</w:t>
      </w:r>
    </w:p>
    <w:p w:rsidR="00717F60" w:rsidRPr="00433EB1" w:rsidRDefault="00717F60" w:rsidP="00E71A48">
      <w:pPr>
        <w:pStyle w:val="3"/>
        <w:spacing w:line="264" w:lineRule="auto"/>
        <w:rPr>
          <w:szCs w:val="24"/>
        </w:rPr>
      </w:pPr>
      <w:bookmarkStart w:id="217" w:name="_Ref115076807"/>
      <w:bookmarkStart w:id="218" w:name="_Toc440357092"/>
      <w:bookmarkStart w:id="219" w:name="_Toc440359647"/>
      <w:bookmarkStart w:id="220" w:name="_Toc440632110"/>
      <w:bookmarkStart w:id="221" w:name="_Toc440875931"/>
      <w:bookmarkStart w:id="222" w:name="_Toc441131263"/>
      <w:bookmarkStart w:id="223" w:name="_Toc447292454"/>
      <w:r w:rsidRPr="00433EB1">
        <w:rPr>
          <w:szCs w:val="24"/>
        </w:rPr>
        <w:t xml:space="preserve">Порядок подготовки </w:t>
      </w:r>
      <w:r w:rsidR="004B5EB3" w:rsidRPr="00433EB1">
        <w:rPr>
          <w:szCs w:val="24"/>
        </w:rPr>
        <w:t>Заявк</w:t>
      </w:r>
      <w:r w:rsidRPr="00433EB1">
        <w:rPr>
          <w:szCs w:val="24"/>
        </w:rPr>
        <w:t>и в письменной форме</w:t>
      </w:r>
      <w:bookmarkEnd w:id="217"/>
      <w:bookmarkEnd w:id="218"/>
      <w:bookmarkEnd w:id="219"/>
      <w:bookmarkEnd w:id="220"/>
      <w:bookmarkEnd w:id="221"/>
      <w:bookmarkEnd w:id="222"/>
      <w:bookmarkEnd w:id="223"/>
    </w:p>
    <w:p w:rsidR="00433EB1" w:rsidRPr="00433EB1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4" w:name="_Ref191386548"/>
      <w:r w:rsidRPr="00433EB1">
        <w:rPr>
          <w:bCs w:val="0"/>
          <w:sz w:val="24"/>
          <w:szCs w:val="24"/>
        </w:rPr>
        <w:t xml:space="preserve">Заявка в письменной форме должна быть подготовлена в строгом соответствии с требованиями, указанными в подразделе </w:t>
      </w:r>
      <w:r w:rsidR="00560C7A">
        <w:fldChar w:fldCharType="begin"/>
      </w:r>
      <w:r w:rsidR="00560C7A">
        <w:instrText xml:space="preserve"> REF _Ref306114638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3.3.1</w:t>
      </w:r>
      <w:r w:rsidR="00560C7A">
        <w:fldChar w:fldCharType="end"/>
      </w:r>
      <w:r w:rsidRPr="00433EB1">
        <w:rPr>
          <w:bCs w:val="0"/>
          <w:sz w:val="24"/>
          <w:szCs w:val="24"/>
        </w:rPr>
        <w:t xml:space="preserve">. </w:t>
      </w:r>
      <w:bookmarkEnd w:id="224"/>
    </w:p>
    <w:p w:rsidR="00433EB1" w:rsidRPr="00433EB1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 xml:space="preserve">Требования п. </w:t>
      </w:r>
      <w:r w:rsidR="00560C7A">
        <w:fldChar w:fldCharType="begin"/>
      </w:r>
      <w:r w:rsidR="00560C7A">
        <w:instrText xml:space="preserve"> REF _Ref55279015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3.3.1.6</w:t>
      </w:r>
      <w:r w:rsidR="00560C7A">
        <w:fldChar w:fldCharType="end"/>
      </w:r>
      <w:r w:rsidRPr="00433EB1">
        <w:rPr>
          <w:bCs w:val="0"/>
          <w:sz w:val="24"/>
          <w:szCs w:val="24"/>
        </w:rPr>
        <w:t xml:space="preserve"> и </w:t>
      </w:r>
      <w:r w:rsidR="00560C7A">
        <w:fldChar w:fldCharType="begin"/>
      </w:r>
      <w:r w:rsidR="00560C7A">
        <w:instrText xml:space="preserve"> REF _Ref195087786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3.3.1.7</w:t>
      </w:r>
      <w:r w:rsidR="00560C7A">
        <w:fldChar w:fldCharType="end"/>
      </w:r>
      <w:r w:rsidRPr="00433EB1">
        <w:rPr>
          <w:bCs w:val="0"/>
          <w:sz w:val="24"/>
          <w:szCs w:val="24"/>
        </w:rPr>
        <w:t xml:space="preserve"> не распространяются на нотариально заверенные копии документов или документы, переплетенные типографским способом.</w:t>
      </w:r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433EB1">
        <w:rPr>
          <w:bCs w:val="0"/>
          <w:sz w:val="24"/>
          <w:szCs w:val="24"/>
        </w:rPr>
        <w:t>Дополнительные носители информации (дискеты, CD-R, CD-RW,</w:t>
      </w:r>
      <w:r w:rsidRPr="00E71A48">
        <w:rPr>
          <w:bCs w:val="0"/>
          <w:sz w:val="24"/>
          <w:szCs w:val="24"/>
        </w:rPr>
        <w:t xml:space="preserve"> брошюры, книги) должны быть, если это возможно, соответствующим образом помечены (например, с помощью наклеек) и помещены в отдельные (т.н. «информационные») конверты.</w:t>
      </w:r>
      <w:proofErr w:type="gramEnd"/>
      <w:r w:rsidRPr="00E71A48">
        <w:rPr>
          <w:bCs w:val="0"/>
          <w:sz w:val="24"/>
          <w:szCs w:val="24"/>
        </w:rPr>
        <w:t xml:space="preserve"> Информационные конверты должны размещаться после последней страницы Заявки. Входящие в состав Заявки копии документов, подтверждающих юридический статус Участника запроса предложений, помещаются в информационные конверты, только если они отпечатаны и сброшюрованы промышленным (типографским) способом или прошиты у нотариуса.</w:t>
      </w:r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После этого должна быть проведена нумерация всех без исключения страниц и информационных конвертов Заявки (как внутренняя нумерация листов отдельных приложений, так и сквозная нумерация всех страниц Заявки; информационные конверты нумеруются отдельно от страниц — «информационный конверт № 1», «информационный конверт № 2» и т.д.). Нумерация страниц книг, брошюр, журналов и т.д., помещенных в информационные конверты, не производится.</w:t>
      </w:r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5" w:name="_Ref306033396"/>
      <w:r w:rsidRPr="00E71A48">
        <w:rPr>
          <w:bCs w:val="0"/>
          <w:sz w:val="24"/>
          <w:szCs w:val="24"/>
        </w:rPr>
        <w:t>Документы (листы и информационные конверты), входящие в Заявку, должны быть скреплены или упакованы таким образом, чтобы исключить случайное выпадение или перемещение страниц и информационных конвертов. Если Заявка состоит из нескольких томов, каждый том рекомендуется прошить с приложением описи включенных в него документов. Каждый такой том должен иметь сквозную нумерацию страниц.</w:t>
      </w:r>
      <w:bookmarkEnd w:id="225"/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запроса предложений должен подготовить </w:t>
      </w:r>
      <w:r w:rsidRPr="00E71A48">
        <w:rPr>
          <w:b/>
          <w:bCs w:val="0"/>
          <w:sz w:val="24"/>
          <w:szCs w:val="24"/>
        </w:rPr>
        <w:t>1 оригинал и</w:t>
      </w:r>
      <w:r w:rsidRPr="00E71A48">
        <w:rPr>
          <w:bCs w:val="0"/>
          <w:sz w:val="24"/>
          <w:szCs w:val="24"/>
        </w:rPr>
        <w:t xml:space="preserve"> </w:t>
      </w:r>
      <w:r>
        <w:rPr>
          <w:b/>
          <w:bCs w:val="0"/>
          <w:sz w:val="24"/>
          <w:szCs w:val="24"/>
        </w:rPr>
        <w:t>1</w:t>
      </w:r>
      <w:r w:rsidRPr="00E71A48">
        <w:rPr>
          <w:b/>
          <w:bCs w:val="0"/>
          <w:sz w:val="24"/>
          <w:szCs w:val="24"/>
        </w:rPr>
        <w:t xml:space="preserve"> копи</w:t>
      </w:r>
      <w:r>
        <w:rPr>
          <w:b/>
          <w:bCs w:val="0"/>
          <w:sz w:val="24"/>
          <w:szCs w:val="24"/>
        </w:rPr>
        <w:t>ю Заявки</w:t>
      </w:r>
      <w:r w:rsidRPr="00E71A48">
        <w:rPr>
          <w:bCs w:val="0"/>
          <w:sz w:val="24"/>
          <w:szCs w:val="24"/>
        </w:rPr>
        <w:t>. Копи</w:t>
      </w:r>
      <w:r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Заявки подготавлива</w:t>
      </w:r>
      <w:r>
        <w:rPr>
          <w:bCs w:val="0"/>
          <w:sz w:val="24"/>
          <w:szCs w:val="24"/>
        </w:rPr>
        <w:t>е</w:t>
      </w:r>
      <w:r w:rsidRPr="00E71A48">
        <w:rPr>
          <w:bCs w:val="0"/>
          <w:sz w:val="24"/>
          <w:szCs w:val="24"/>
        </w:rPr>
        <w:t>тся путем ксерокопирования оригиналов каждого документа, входящего в Заявку после их подписания и заверения печатью, а также нанесения сквозной нумерации страниц, но перед сшиванием.</w:t>
      </w:r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Материалы, содержащиеся в информационных </w:t>
      </w:r>
      <w:proofErr w:type="gramStart"/>
      <w:r w:rsidRPr="00E71A48">
        <w:rPr>
          <w:bCs w:val="0"/>
          <w:sz w:val="24"/>
          <w:szCs w:val="24"/>
        </w:rPr>
        <w:t>конвертах</w:t>
      </w:r>
      <w:proofErr w:type="gramEnd"/>
      <w:r w:rsidRPr="00E71A48">
        <w:rPr>
          <w:bCs w:val="0"/>
          <w:sz w:val="24"/>
          <w:szCs w:val="24"/>
        </w:rPr>
        <w:t>, копируются любым приемлемым для данного вида материалов способом. Соответствующие копии помещаются в конверты и помечаются «копия информационного конверта № 1» и т.д. При невозможности представить копии материалов, содержащихся в информационных конвертах, Участник помещает в информационный конверт ссылку с указанием: «см. информационный конверт №… Заявки».</w:t>
      </w:r>
    </w:p>
    <w:p w:rsidR="00717F60" w:rsidRPr="00433EB1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Никакие исправления в тексте Заявки не имеют силу, за исключением тех случаев, когда эти исправления заверены рукописной надписью «</w:t>
      </w:r>
      <w:proofErr w:type="gramStart"/>
      <w:r w:rsidRPr="00E71A48">
        <w:rPr>
          <w:bCs w:val="0"/>
          <w:sz w:val="24"/>
          <w:szCs w:val="24"/>
        </w:rPr>
        <w:t>исправленному</w:t>
      </w:r>
      <w:proofErr w:type="gramEnd"/>
      <w:r w:rsidRPr="00E71A48">
        <w:rPr>
          <w:bCs w:val="0"/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6" w:name="_Ref306008743"/>
      <w:bookmarkStart w:id="227" w:name="_Toc440357093"/>
      <w:bookmarkStart w:id="228" w:name="_Toc440359648"/>
      <w:bookmarkStart w:id="229" w:name="_Toc440632111"/>
      <w:bookmarkStart w:id="230" w:name="_Toc440875932"/>
      <w:bookmarkStart w:id="231" w:name="_Toc441131264"/>
      <w:bookmarkStart w:id="232" w:name="_Toc447292455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4B5EB3" w:rsidP="00CB550A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33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</w:t>
      </w:r>
      <w:proofErr w:type="gramStart"/>
      <w:r w:rsidR="00717F60" w:rsidRPr="00E71A48">
        <w:rPr>
          <w:bCs w:val="0"/>
          <w:sz w:val="24"/>
          <w:szCs w:val="24"/>
        </w:rPr>
        <w:t>письме</w:t>
      </w:r>
      <w:proofErr w:type="gramEnd"/>
      <w:r w:rsidR="00717F60" w:rsidRPr="00E71A48">
        <w:rPr>
          <w:bCs w:val="0"/>
          <w:sz w:val="24"/>
          <w:szCs w:val="24"/>
        </w:rPr>
        <w:t xml:space="preserve"> о подаче оферты. В </w:t>
      </w:r>
      <w:proofErr w:type="gramStart"/>
      <w:r w:rsidR="00717F60" w:rsidRPr="00E71A48">
        <w:rPr>
          <w:bCs w:val="0"/>
          <w:sz w:val="24"/>
          <w:szCs w:val="24"/>
        </w:rPr>
        <w:t>любом</w:t>
      </w:r>
      <w:proofErr w:type="gramEnd"/>
      <w:r w:rsidR="00717F60" w:rsidRPr="00E71A48">
        <w:rPr>
          <w:bCs w:val="0"/>
          <w:sz w:val="24"/>
          <w:szCs w:val="24"/>
        </w:rPr>
        <w:t xml:space="preserve">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560C7A">
        <w:fldChar w:fldCharType="begin"/>
      </w:r>
      <w:r w:rsidR="00560C7A">
        <w:instrText xml:space="preserve"> REF _Ref306017842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3.4.2.4</w:t>
      </w:r>
      <w:r w:rsidR="00560C7A"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33"/>
    </w:p>
    <w:p w:rsidR="00717F60" w:rsidRPr="00E71A48" w:rsidRDefault="00717F60" w:rsidP="00CB550A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4" w:name="_Toc440357094"/>
      <w:bookmarkStart w:id="235" w:name="_Toc440359649"/>
      <w:bookmarkStart w:id="236" w:name="_Toc440632112"/>
      <w:bookmarkStart w:id="237" w:name="_Toc440875933"/>
      <w:bookmarkStart w:id="238" w:name="_Toc441131265"/>
      <w:bookmarkStart w:id="239" w:name="_Toc44729245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34"/>
      <w:bookmarkEnd w:id="235"/>
      <w:bookmarkEnd w:id="236"/>
      <w:bookmarkEnd w:id="237"/>
      <w:bookmarkEnd w:id="238"/>
      <w:bookmarkEnd w:id="23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CB550A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CB550A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0" w:name="_Toc440357095"/>
      <w:bookmarkStart w:id="241" w:name="_Toc440359650"/>
      <w:bookmarkStart w:id="242" w:name="_Toc440632113"/>
      <w:bookmarkStart w:id="243" w:name="_Toc440875934"/>
      <w:bookmarkStart w:id="244" w:name="_Toc441131266"/>
      <w:bookmarkStart w:id="245" w:name="_Toc44729245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0"/>
      <w:bookmarkEnd w:id="241"/>
      <w:bookmarkEnd w:id="242"/>
      <w:bookmarkEnd w:id="243"/>
      <w:bookmarkEnd w:id="244"/>
      <w:bookmarkEnd w:id="245"/>
    </w:p>
    <w:p w:rsidR="00717F60" w:rsidRPr="00E71A48" w:rsidRDefault="00717F60" w:rsidP="00CB550A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CB550A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8D1120" w:rsidRDefault="00717F60" w:rsidP="00CB550A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proofErr w:type="gramStart"/>
      <w:r w:rsidR="002B5717" w:rsidRPr="00E71A48">
        <w:rPr>
          <w:bCs w:val="0"/>
          <w:sz w:val="24"/>
          <w:szCs w:val="24"/>
        </w:rPr>
        <w:t>рублях</w:t>
      </w:r>
      <w:proofErr w:type="gramEnd"/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8D1120">
        <w:rPr>
          <w:bCs w:val="0"/>
          <w:sz w:val="24"/>
          <w:szCs w:val="24"/>
        </w:rPr>
        <w:t>изменении официального курса валюты.</w:t>
      </w:r>
    </w:p>
    <w:p w:rsidR="00717F60" w:rsidRPr="008D1120" w:rsidRDefault="00717F60" w:rsidP="00E71A48">
      <w:pPr>
        <w:pStyle w:val="3"/>
        <w:spacing w:line="264" w:lineRule="auto"/>
        <w:rPr>
          <w:szCs w:val="24"/>
        </w:rPr>
      </w:pPr>
      <w:bookmarkStart w:id="246" w:name="_Toc440357096"/>
      <w:bookmarkStart w:id="247" w:name="_Toc440359651"/>
      <w:bookmarkStart w:id="248" w:name="_Toc440632114"/>
      <w:bookmarkStart w:id="249" w:name="_Toc440875935"/>
      <w:bookmarkStart w:id="250" w:name="_Toc441131267"/>
      <w:bookmarkStart w:id="251" w:name="_Toc447292458"/>
      <w:r w:rsidRPr="008D1120">
        <w:rPr>
          <w:szCs w:val="24"/>
        </w:rPr>
        <w:t xml:space="preserve">Начальная (максимальная) цена </w:t>
      </w:r>
      <w:r w:rsidR="00123C70" w:rsidRPr="008D1120">
        <w:rPr>
          <w:szCs w:val="24"/>
        </w:rPr>
        <w:t>Договор</w:t>
      </w:r>
      <w:r w:rsidRPr="008D1120">
        <w:rPr>
          <w:szCs w:val="24"/>
        </w:rPr>
        <w:t>а (цена лота)</w:t>
      </w:r>
      <w:bookmarkEnd w:id="246"/>
      <w:bookmarkEnd w:id="247"/>
      <w:bookmarkEnd w:id="248"/>
      <w:bookmarkEnd w:id="249"/>
      <w:bookmarkEnd w:id="250"/>
      <w:bookmarkEnd w:id="251"/>
    </w:p>
    <w:p w:rsidR="00216641" w:rsidRPr="008D1120" w:rsidRDefault="00717F60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D1120">
        <w:rPr>
          <w:bCs w:val="0"/>
          <w:sz w:val="24"/>
          <w:szCs w:val="24"/>
        </w:rPr>
        <w:t xml:space="preserve">Начальная (максимальная) цена </w:t>
      </w:r>
      <w:r w:rsidR="00123C70" w:rsidRPr="008D1120">
        <w:rPr>
          <w:bCs w:val="0"/>
          <w:sz w:val="24"/>
          <w:szCs w:val="24"/>
        </w:rPr>
        <w:t>Договор</w:t>
      </w:r>
      <w:r w:rsidRPr="008D1120">
        <w:rPr>
          <w:bCs w:val="0"/>
          <w:sz w:val="24"/>
          <w:szCs w:val="24"/>
        </w:rPr>
        <w:t>а</w:t>
      </w:r>
      <w:r w:rsidR="00216641" w:rsidRPr="008D1120">
        <w:rPr>
          <w:bCs w:val="0"/>
          <w:sz w:val="24"/>
          <w:szCs w:val="24"/>
        </w:rPr>
        <w:t>:</w:t>
      </w:r>
    </w:p>
    <w:p w:rsidR="00717F60" w:rsidRPr="008D1120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8D1120">
        <w:rPr>
          <w:b/>
          <w:bCs w:val="0"/>
          <w:sz w:val="24"/>
          <w:szCs w:val="24"/>
          <w:u w:val="single"/>
        </w:rPr>
        <w:t>По Лоту №1:</w:t>
      </w:r>
      <w:r w:rsidR="00717F60" w:rsidRPr="008D1120">
        <w:rPr>
          <w:bCs w:val="0"/>
          <w:sz w:val="24"/>
          <w:szCs w:val="24"/>
        </w:rPr>
        <w:t xml:space="preserve"> </w:t>
      </w:r>
      <w:r w:rsidR="000169ED" w:rsidRPr="008D1120">
        <w:rPr>
          <w:b/>
          <w:sz w:val="24"/>
          <w:szCs w:val="24"/>
        </w:rPr>
        <w:t>1 500 000,00</w:t>
      </w:r>
      <w:r w:rsidR="000169ED" w:rsidRPr="008D1120">
        <w:rPr>
          <w:sz w:val="24"/>
          <w:szCs w:val="24"/>
        </w:rPr>
        <w:t xml:space="preserve"> (один миллион пятьсот тысяч) рублей 00 копеек РФ, без учета НДС; НДС составляет </w:t>
      </w:r>
      <w:r w:rsidR="000169ED" w:rsidRPr="008D1120">
        <w:rPr>
          <w:b/>
          <w:sz w:val="24"/>
          <w:szCs w:val="24"/>
        </w:rPr>
        <w:t xml:space="preserve">270 000,00 </w:t>
      </w:r>
      <w:r w:rsidR="000169ED" w:rsidRPr="008D1120">
        <w:rPr>
          <w:sz w:val="24"/>
          <w:szCs w:val="24"/>
        </w:rPr>
        <w:t xml:space="preserve"> (двести семьдесят тысяч) рублей 00 копеек РФ; </w:t>
      </w:r>
      <w:r w:rsidR="000169ED" w:rsidRPr="008D1120">
        <w:rPr>
          <w:b/>
          <w:sz w:val="24"/>
          <w:szCs w:val="24"/>
        </w:rPr>
        <w:t xml:space="preserve">1 770 000,00  </w:t>
      </w:r>
      <w:r w:rsidR="000169ED" w:rsidRPr="008D1120">
        <w:rPr>
          <w:sz w:val="24"/>
          <w:szCs w:val="24"/>
        </w:rPr>
        <w:t>(один миллион семьсот семьдесят тысяч) рублей 00 копеек РФ, с учетом НДС.</w:t>
      </w:r>
    </w:p>
    <w:p w:rsidR="004F657D" w:rsidRDefault="00CB395A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D1120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 начальную (максимальную</w:t>
      </w:r>
      <w:r w:rsidRPr="001365D6">
        <w:rPr>
          <w:sz w:val="24"/>
          <w:szCs w:val="24"/>
        </w:rPr>
        <w:t>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741487" w:rsidRDefault="00CB395A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 xml:space="preserve">Заявка Участника будет отклонена, в </w:t>
      </w:r>
      <w:proofErr w:type="gramStart"/>
      <w:r w:rsidRPr="001365D6">
        <w:rPr>
          <w:sz w:val="24"/>
          <w:szCs w:val="24"/>
        </w:rPr>
        <w:t>случае</w:t>
      </w:r>
      <w:proofErr w:type="gramEnd"/>
      <w:r w:rsidRPr="001365D6">
        <w:rPr>
          <w:sz w:val="24"/>
          <w:szCs w:val="24"/>
        </w:rPr>
        <w:t xml:space="preserve"> если стоимость Заявки по </w:t>
      </w:r>
      <w:r w:rsidRPr="001365D6">
        <w:rPr>
          <w:sz w:val="24"/>
          <w:szCs w:val="24"/>
        </w:rPr>
        <w:lastRenderedPageBreak/>
        <w:t>любому из филиалов превысит установленную начальную (максимальную) цену по данному филиалу</w:t>
      </w:r>
      <w:r w:rsidR="00546518" w:rsidRPr="00741487">
        <w:rPr>
          <w:sz w:val="24"/>
          <w:szCs w:val="24"/>
        </w:rPr>
        <w:t>.</w:t>
      </w:r>
    </w:p>
    <w:p w:rsidR="004F657D" w:rsidRPr="00546518" w:rsidRDefault="004F657D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</w:t>
      </w:r>
      <w:proofErr w:type="gramStart"/>
      <w:r w:rsidRPr="00546518">
        <w:rPr>
          <w:bCs w:val="0"/>
          <w:sz w:val="24"/>
          <w:szCs w:val="24"/>
        </w:rPr>
        <w:t>письме</w:t>
      </w:r>
      <w:proofErr w:type="gramEnd"/>
      <w:r w:rsidRPr="00546518">
        <w:rPr>
          <w:bCs w:val="0"/>
          <w:sz w:val="24"/>
          <w:szCs w:val="24"/>
        </w:rPr>
        <w:t xml:space="preserve">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5821C9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5821C9">
        <w:rPr>
          <w:bCs w:val="0"/>
          <w:sz w:val="24"/>
          <w:szCs w:val="24"/>
        </w:rPr>
      </w:r>
      <w:r w:rsidR="005821C9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</w:t>
      </w:r>
      <w:r w:rsidR="005821C9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546518">
        <w:rPr>
          <w:bCs w:val="0"/>
          <w:sz w:val="24"/>
          <w:szCs w:val="24"/>
        </w:rPr>
        <w:t>Сводной таблице стоимости</w:t>
      </w:r>
      <w:r w:rsidRPr="00546518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="003F3A69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3F3A69" w:rsidRPr="003E170D">
        <w:rPr>
          <w:bCs w:val="0"/>
          <w:sz w:val="24"/>
          <w:szCs w:val="24"/>
        </w:rPr>
        <w:t xml:space="preserve"> </w:t>
      </w:r>
      <w:r w:rsidR="005821C9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_Ref440271072 \r \h </w:instrText>
      </w:r>
      <w:r w:rsidR="005821C9">
        <w:rPr>
          <w:bCs w:val="0"/>
          <w:sz w:val="24"/>
          <w:szCs w:val="24"/>
        </w:rPr>
      </w:r>
      <w:r w:rsidR="005821C9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5.2</w:t>
      </w:r>
      <w:r w:rsidR="005821C9">
        <w:rPr>
          <w:bCs w:val="0"/>
          <w:sz w:val="24"/>
          <w:szCs w:val="24"/>
        </w:rPr>
        <w:fldChar w:fldCharType="end"/>
      </w:r>
      <w:r w:rsidR="003F3A69" w:rsidRPr="003E170D">
        <w:rPr>
          <w:bCs w:val="0"/>
          <w:sz w:val="24"/>
          <w:szCs w:val="24"/>
        </w:rPr>
        <w:t>)</w:t>
      </w:r>
      <w:r w:rsidRPr="00546518">
        <w:rPr>
          <w:bCs w:val="0"/>
          <w:sz w:val="24"/>
          <w:szCs w:val="24"/>
        </w:rPr>
        <w:t xml:space="preserve">. В противном </w:t>
      </w:r>
      <w:proofErr w:type="gramStart"/>
      <w:r w:rsidRPr="00546518">
        <w:rPr>
          <w:bCs w:val="0"/>
          <w:sz w:val="24"/>
          <w:szCs w:val="24"/>
        </w:rPr>
        <w:t>случае</w:t>
      </w:r>
      <w:proofErr w:type="gramEnd"/>
      <w:r w:rsidRPr="00546518">
        <w:rPr>
          <w:bCs w:val="0"/>
          <w:sz w:val="24"/>
          <w:szCs w:val="24"/>
        </w:rPr>
        <w:t xml:space="preserve"> Заявк</w:t>
      </w:r>
      <w:r w:rsidR="003F5CDB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3F5CDB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</w:t>
      </w:r>
      <w:proofErr w:type="gramStart"/>
      <w:r w:rsidRPr="00546518">
        <w:rPr>
          <w:bCs w:val="0"/>
          <w:sz w:val="24"/>
          <w:szCs w:val="24"/>
        </w:rPr>
        <w:t>рамках</w:t>
      </w:r>
      <w:proofErr w:type="gramEnd"/>
      <w:r w:rsidRPr="00546518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5821C9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5821C9">
        <w:rPr>
          <w:bCs w:val="0"/>
          <w:sz w:val="24"/>
          <w:szCs w:val="24"/>
        </w:rPr>
      </w:r>
      <w:r w:rsidR="005821C9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3.6.4</w:t>
      </w:r>
      <w:r w:rsidR="005821C9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546518">
        <w:rPr>
          <w:bCs w:val="0"/>
          <w:sz w:val="24"/>
          <w:szCs w:val="24"/>
        </w:rPr>
        <w:t>Начальная (предельная)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52" w:name="_Ref191386407"/>
      <w:bookmarkStart w:id="253" w:name="_Ref191386526"/>
      <w:bookmarkStart w:id="254" w:name="_Toc440357097"/>
      <w:bookmarkStart w:id="255" w:name="_Toc440359652"/>
      <w:bookmarkStart w:id="256" w:name="_Toc440632115"/>
      <w:bookmarkStart w:id="257" w:name="_Toc440875936"/>
      <w:bookmarkStart w:id="258" w:name="_Toc441131268"/>
      <w:bookmarkStart w:id="259" w:name="_Toc447292459"/>
      <w:bookmarkStart w:id="260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r w:rsidRPr="00E71A48">
        <w:rPr>
          <w:szCs w:val="24"/>
        </w:rPr>
        <w:t xml:space="preserve"> </w:t>
      </w:r>
    </w:p>
    <w:p w:rsidR="00E71628" w:rsidRPr="000F4365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1" w:name="_Ref93090116"/>
      <w:bookmarkStart w:id="262" w:name="_Ref191386482"/>
      <w:bookmarkStart w:id="263" w:name="_Ref440291364"/>
      <w:bookmarkEnd w:id="260"/>
      <w:r w:rsidRPr="00601459">
        <w:rPr>
          <w:bCs w:val="0"/>
          <w:sz w:val="24"/>
          <w:szCs w:val="24"/>
        </w:rPr>
        <w:t xml:space="preserve">Требования к </w:t>
      </w:r>
      <w:r w:rsidR="009C744E" w:rsidRPr="00601459">
        <w:rPr>
          <w:bCs w:val="0"/>
          <w:sz w:val="24"/>
          <w:szCs w:val="24"/>
        </w:rPr>
        <w:t>Участник</w:t>
      </w:r>
      <w:r w:rsidRPr="00601459">
        <w:rPr>
          <w:bCs w:val="0"/>
          <w:sz w:val="24"/>
          <w:szCs w:val="24"/>
        </w:rPr>
        <w:t>ам</w:t>
      </w:r>
      <w:bookmarkEnd w:id="261"/>
      <w:r w:rsidRPr="00601459">
        <w:rPr>
          <w:bCs w:val="0"/>
          <w:sz w:val="24"/>
          <w:szCs w:val="24"/>
        </w:rPr>
        <w:t>:</w:t>
      </w:r>
      <w:bookmarkStart w:id="264" w:name="_Ref306004833"/>
      <w:bookmarkEnd w:id="262"/>
      <w:r w:rsidR="000F4365" w:rsidRPr="00601459">
        <w:rPr>
          <w:bCs w:val="0"/>
          <w:sz w:val="24"/>
          <w:szCs w:val="24"/>
        </w:rPr>
        <w:t xml:space="preserve"> у</w:t>
      </w:r>
      <w:r w:rsidRPr="00601459">
        <w:rPr>
          <w:bCs w:val="0"/>
          <w:sz w:val="24"/>
          <w:szCs w:val="24"/>
        </w:rPr>
        <w:t xml:space="preserve">частвовать в процедуре </w:t>
      </w:r>
      <w:r w:rsidR="009C744E" w:rsidRPr="00601459">
        <w:rPr>
          <w:bCs w:val="0"/>
          <w:sz w:val="24"/>
          <w:szCs w:val="24"/>
        </w:rPr>
        <w:t>З</w:t>
      </w:r>
      <w:r w:rsidRPr="00601459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601459">
        <w:rPr>
          <w:bCs w:val="0"/>
          <w:color w:val="000000"/>
          <w:sz w:val="24"/>
          <w:szCs w:val="24"/>
        </w:rPr>
        <w:t>физическое</w:t>
      </w:r>
      <w:r w:rsidRPr="00601459">
        <w:rPr>
          <w:bCs w:val="0"/>
          <w:sz w:val="24"/>
          <w:szCs w:val="24"/>
        </w:rPr>
        <w:t xml:space="preserve"> лицо </w:t>
      </w:r>
      <w:r w:rsidR="00E71628" w:rsidRPr="00601459">
        <w:rPr>
          <w:bCs w:val="0"/>
          <w:sz w:val="24"/>
          <w:szCs w:val="24"/>
        </w:rPr>
        <w:t>(в т.</w:t>
      </w:r>
      <w:r w:rsidR="003129D4" w:rsidRPr="00601459">
        <w:rPr>
          <w:bCs w:val="0"/>
          <w:sz w:val="24"/>
          <w:szCs w:val="24"/>
        </w:rPr>
        <w:t xml:space="preserve"> </w:t>
      </w:r>
      <w:r w:rsidR="00E71628" w:rsidRPr="00601459">
        <w:rPr>
          <w:bCs w:val="0"/>
          <w:sz w:val="24"/>
          <w:szCs w:val="24"/>
        </w:rPr>
        <w:t xml:space="preserve">ч. </w:t>
      </w:r>
      <w:r w:rsidRPr="00601459">
        <w:rPr>
          <w:bCs w:val="0"/>
          <w:sz w:val="24"/>
          <w:szCs w:val="24"/>
        </w:rPr>
        <w:t>индивидуальный предприниматель</w:t>
      </w:r>
      <w:r w:rsidR="00E71628" w:rsidRPr="00601459">
        <w:rPr>
          <w:bCs w:val="0"/>
          <w:sz w:val="24"/>
          <w:szCs w:val="24"/>
        </w:rPr>
        <w:t>)</w:t>
      </w:r>
      <w:r w:rsidR="00601459" w:rsidRPr="00601459">
        <w:rPr>
          <w:bCs w:val="0"/>
          <w:sz w:val="24"/>
          <w:szCs w:val="24"/>
        </w:rPr>
        <w:t>,</w:t>
      </w:r>
      <w:r w:rsidR="00601459" w:rsidRPr="00601459">
        <w:rPr>
          <w:sz w:val="24"/>
          <w:szCs w:val="24"/>
        </w:rPr>
        <w:t xml:space="preserve"> являющееся субъектом малого и среднего предпринимательства.</w:t>
      </w:r>
      <w:r w:rsidRPr="00601459">
        <w:rPr>
          <w:bCs w:val="0"/>
          <w:sz w:val="24"/>
          <w:szCs w:val="24"/>
        </w:rPr>
        <w:t xml:space="preserve"> </w:t>
      </w:r>
      <w:r w:rsidR="003F330D" w:rsidRPr="00601459">
        <w:rPr>
          <w:bCs w:val="0"/>
          <w:sz w:val="24"/>
          <w:szCs w:val="24"/>
        </w:rPr>
        <w:t>Привлечение</w:t>
      </w:r>
      <w:r w:rsidR="003F330D">
        <w:rPr>
          <w:bCs w:val="0"/>
          <w:sz w:val="24"/>
          <w:szCs w:val="24"/>
        </w:rPr>
        <w:t xml:space="preserve">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</w:t>
      </w:r>
      <w:proofErr w:type="gramStart"/>
      <w:r w:rsidR="00036006" w:rsidRPr="000F4365">
        <w:rPr>
          <w:bCs w:val="0"/>
          <w:sz w:val="24"/>
          <w:szCs w:val="24"/>
        </w:rPr>
        <w:t>соответствии</w:t>
      </w:r>
      <w:proofErr w:type="gramEnd"/>
      <w:r w:rsidR="00036006" w:rsidRPr="000F4365">
        <w:rPr>
          <w:bCs w:val="0"/>
          <w:sz w:val="24"/>
          <w:szCs w:val="24"/>
        </w:rPr>
        <w:t xml:space="preserve"> с пунктом </w:t>
      </w:r>
      <w:r w:rsidR="005821C9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5821C9" w:rsidRPr="000F4365">
        <w:rPr>
          <w:bCs w:val="0"/>
          <w:sz w:val="24"/>
          <w:szCs w:val="24"/>
        </w:rPr>
      </w:r>
      <w:r w:rsidR="005821C9" w:rsidRPr="000F4365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3.3.9</w:t>
      </w:r>
      <w:r w:rsidR="005821C9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</w:t>
      </w:r>
      <w:proofErr w:type="gramStart"/>
      <w:r w:rsidRPr="000F4365">
        <w:rPr>
          <w:bCs w:val="0"/>
          <w:sz w:val="24"/>
          <w:szCs w:val="24"/>
        </w:rPr>
        <w:t>пункте</w:t>
      </w:r>
      <w:proofErr w:type="gramEnd"/>
      <w:r w:rsidRPr="000F4365">
        <w:rPr>
          <w:bCs w:val="0"/>
          <w:sz w:val="24"/>
          <w:szCs w:val="24"/>
        </w:rPr>
        <w:t xml:space="preserve"> </w:t>
      </w:r>
      <w:r w:rsidR="00560C7A">
        <w:fldChar w:fldCharType="begin"/>
      </w:r>
      <w:r w:rsidR="00560C7A">
        <w:instrText xml:space="preserve"> REF _Ref191386461 \n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3.3.10</w:t>
      </w:r>
      <w:r w:rsidR="00560C7A">
        <w:fldChar w:fldCharType="end"/>
      </w:r>
      <w:r w:rsidRPr="000F4365">
        <w:rPr>
          <w:bCs w:val="0"/>
          <w:sz w:val="24"/>
          <w:szCs w:val="24"/>
        </w:rPr>
        <w:t xml:space="preserve">. </w:t>
      </w:r>
      <w:bookmarkEnd w:id="263"/>
      <w:bookmarkEnd w:id="264"/>
    </w:p>
    <w:p w:rsidR="00717F60" w:rsidRPr="00E71A48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5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65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66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67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</w:t>
      </w:r>
      <w:proofErr w:type="gramStart"/>
      <w:r w:rsidRPr="00E71A48">
        <w:rPr>
          <w:bCs w:val="0"/>
          <w:color w:val="000000"/>
          <w:sz w:val="24"/>
          <w:szCs w:val="24"/>
        </w:rPr>
        <w:t>объеме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66"/>
      <w:bookmarkEnd w:id="26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  <w:proofErr w:type="gramEnd"/>
    </w:p>
    <w:p w:rsidR="00E71628" w:rsidRPr="007560EC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6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7560EC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7560EC" w:rsidRPr="007560EC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560EC">
        <w:rPr>
          <w:rFonts w:eastAsia="Arial Unicode MS"/>
          <w:sz w:val="24"/>
          <w:szCs w:val="24"/>
          <w:lang w:eastAsia="ru-RU"/>
        </w:rPr>
        <w:t>;</w:t>
      </w:r>
      <w:bookmarkEnd w:id="268"/>
      <w:proofErr w:type="gramEnd"/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560EC">
        <w:rPr>
          <w:color w:val="000000"/>
          <w:sz w:val="24"/>
          <w:szCs w:val="24"/>
          <w:lang w:eastAsia="ru-RU"/>
        </w:rPr>
        <w:t>обладать необходимыми профессиональными знаниями,</w:t>
      </w:r>
      <w:r w:rsidRPr="00E71A48">
        <w:rPr>
          <w:color w:val="000000"/>
          <w:sz w:val="24"/>
          <w:szCs w:val="24"/>
          <w:lang w:eastAsia="ru-RU"/>
        </w:rPr>
        <w:t xml:space="preserve">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6732CC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80B79" w:rsidRDefault="009D7F01" w:rsidP="00CB550A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lastRenderedPageBreak/>
        <w:t xml:space="preserve">должен обладать опытом аналогичных </w:t>
      </w:r>
      <w:r w:rsidR="009F4858" w:rsidRPr="00DA7E38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DA7E38">
        <w:rPr>
          <w:color w:val="000000"/>
          <w:sz w:val="24"/>
          <w:szCs w:val="24"/>
          <w:lang w:eastAsia="ru-RU"/>
        </w:rPr>
        <w:t>(желательно наличие</w:t>
      </w:r>
      <w:r w:rsidR="00DA7E38" w:rsidRPr="00680B79">
        <w:rPr>
          <w:color w:val="000000"/>
          <w:sz w:val="24"/>
          <w:szCs w:val="24"/>
          <w:lang w:eastAsia="ru-RU"/>
        </w:rPr>
        <w:t xml:space="preserve"> </w:t>
      </w:r>
      <w:r w:rsidR="00036006" w:rsidRPr="00680B79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80B79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80B79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80B79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80B79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80B79">
        <w:rPr>
          <w:color w:val="000000"/>
          <w:sz w:val="24"/>
          <w:szCs w:val="24"/>
          <w:lang w:eastAsia="ru-RU"/>
        </w:rPr>
        <w:t>)</w:t>
      </w:r>
      <w:r w:rsidR="00036006" w:rsidRPr="00680B79">
        <w:rPr>
          <w:color w:val="000000"/>
          <w:sz w:val="24"/>
          <w:szCs w:val="24"/>
          <w:lang w:eastAsia="ru-RU"/>
        </w:rPr>
        <w:t xml:space="preserve">. </w:t>
      </w:r>
    </w:p>
    <w:p w:rsidR="00323918" w:rsidRPr="00601459" w:rsidRDefault="00323918" w:rsidP="00323918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01459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01459">
        <w:rPr>
          <w:sz w:val="24"/>
          <w:szCs w:val="24"/>
        </w:rPr>
        <w:t>я(</w:t>
      </w:r>
      <w:proofErr w:type="gramEnd"/>
      <w:r w:rsidRPr="00601459">
        <w:rPr>
          <w:sz w:val="24"/>
          <w:szCs w:val="24"/>
        </w:rPr>
        <w:t>ей) данной продукции</w:t>
      </w:r>
      <w:r w:rsidRPr="00601459">
        <w:rPr>
          <w:sz w:val="24"/>
          <w:szCs w:val="24"/>
          <w:lang w:eastAsia="ru-RU"/>
        </w:rPr>
        <w:t>;</w:t>
      </w:r>
    </w:p>
    <w:p w:rsidR="00601459" w:rsidRPr="00601459" w:rsidRDefault="00601459" w:rsidP="00601459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01459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</w:t>
      </w:r>
      <w:proofErr w:type="gramStart"/>
      <w:r w:rsidRPr="00601459">
        <w:rPr>
          <w:sz w:val="24"/>
          <w:szCs w:val="24"/>
        </w:rPr>
        <w:t>соответствии</w:t>
      </w:r>
      <w:proofErr w:type="gramEnd"/>
      <w:r w:rsidRPr="00601459">
        <w:rPr>
          <w:sz w:val="24"/>
          <w:szCs w:val="24"/>
        </w:rPr>
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</w:t>
      </w:r>
      <w:proofErr w:type="gramStart"/>
      <w:r w:rsidRPr="00CF39D0">
        <w:rPr>
          <w:color w:val="000000"/>
          <w:sz w:val="24"/>
          <w:szCs w:val="24"/>
        </w:rPr>
        <w:t>составе</w:t>
      </w:r>
      <w:proofErr w:type="gramEnd"/>
      <w:r w:rsidRPr="00CF39D0">
        <w:rPr>
          <w:color w:val="000000"/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9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270" w:name="_Ref303587815"/>
      <w:r w:rsidRPr="000F4365">
        <w:rPr>
          <w:bCs w:val="0"/>
          <w:sz w:val="24"/>
          <w:szCs w:val="24"/>
        </w:rPr>
        <w:t xml:space="preserve">Для юридических,  лиц/ индивидуальных предпринимателей, если в </w:t>
      </w:r>
      <w:proofErr w:type="gramStart"/>
      <w:r w:rsidRPr="000F4365">
        <w:rPr>
          <w:bCs w:val="0"/>
          <w:sz w:val="24"/>
          <w:szCs w:val="24"/>
        </w:rPr>
        <w:t>каждом</w:t>
      </w:r>
      <w:proofErr w:type="gramEnd"/>
      <w:r w:rsidRPr="000F4365">
        <w:rPr>
          <w:bCs w:val="0"/>
          <w:sz w:val="24"/>
          <w:szCs w:val="24"/>
        </w:rPr>
        <w:t xml:space="preserve"> из пунктов не установлено иное:</w:t>
      </w:r>
      <w:bookmarkEnd w:id="269"/>
      <w:bookmarkEnd w:id="270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F06598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1" w:name="_Ref440279062"/>
      <w:proofErr w:type="gramStart"/>
      <w:r>
        <w:rPr>
          <w:sz w:val="24"/>
          <w:szCs w:val="24"/>
        </w:rPr>
        <w:t>Копия</w:t>
      </w:r>
      <w:r w:rsidR="00F81A1F"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</w:t>
      </w:r>
      <w:r w:rsidR="00841506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553A57" w:rsidRPr="00B20653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</w:t>
      </w:r>
      <w:proofErr w:type="gramEnd"/>
      <w:r w:rsidR="00553A57" w:rsidRPr="00B20653">
        <w:rPr>
          <w:sz w:val="24"/>
          <w:szCs w:val="24"/>
        </w:rPr>
        <w:t xml:space="preserve">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</w:t>
      </w:r>
      <w:proofErr w:type="gramStart"/>
      <w:r w:rsidR="00553A57" w:rsidRPr="00B20653">
        <w:rPr>
          <w:sz w:val="24"/>
          <w:szCs w:val="24"/>
        </w:rPr>
        <w:t xml:space="preserve">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</w:t>
      </w:r>
      <w:r w:rsidR="00553A57" w:rsidRPr="00B20653">
        <w:rPr>
          <w:sz w:val="24"/>
          <w:szCs w:val="24"/>
        </w:rPr>
        <w:lastRenderedPageBreak/>
        <w:t xml:space="preserve">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271"/>
      <w:proofErr w:type="gramEnd"/>
    </w:p>
    <w:p w:rsidR="00F82225" w:rsidRPr="00B910E8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</w:t>
      </w:r>
      <w:r w:rsidRPr="00B910E8">
        <w:rPr>
          <w:sz w:val="24"/>
          <w:szCs w:val="24"/>
        </w:rPr>
        <w:t>копия доверенности и вышеуказанные документы на лицо, выдавшее доверенность;</w:t>
      </w:r>
    </w:p>
    <w:p w:rsidR="00F82225" w:rsidRPr="00B910E8" w:rsidRDefault="00B910E8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910E8">
        <w:rPr>
          <w:sz w:val="24"/>
          <w:szCs w:val="24"/>
        </w:rPr>
        <w:t>Информационное письмо о налич</w:t>
      </w:r>
      <w:proofErr w:type="gramStart"/>
      <w:r w:rsidRPr="00B910E8">
        <w:rPr>
          <w:sz w:val="24"/>
          <w:szCs w:val="24"/>
        </w:rPr>
        <w:t>ии у У</w:t>
      </w:r>
      <w:proofErr w:type="gramEnd"/>
      <w:r w:rsidRPr="00B910E8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B910E8">
        <w:rPr>
          <w:sz w:val="24"/>
          <w:szCs w:val="24"/>
        </w:rPr>
        <w:t>аффилированности</w:t>
      </w:r>
      <w:proofErr w:type="spellEnd"/>
      <w:r w:rsidRPr="00B910E8">
        <w:rPr>
          <w:sz w:val="24"/>
          <w:szCs w:val="24"/>
        </w:rPr>
        <w:t xml:space="preserve"> с сотрудниками Заказчика или Организатора </w:t>
      </w:r>
      <w:r w:rsidR="00A600E3" w:rsidRPr="00B910E8">
        <w:rPr>
          <w:sz w:val="24"/>
          <w:szCs w:val="24"/>
        </w:rPr>
        <w:t>(</w:t>
      </w:r>
      <w:r w:rsidR="003F3A69" w:rsidRPr="00B910E8">
        <w:rPr>
          <w:sz w:val="24"/>
          <w:szCs w:val="24"/>
        </w:rPr>
        <w:t>подраздел</w:t>
      </w:r>
      <w:r w:rsidR="00A600E3" w:rsidRPr="00B910E8">
        <w:rPr>
          <w:sz w:val="24"/>
          <w:szCs w:val="24"/>
        </w:rPr>
        <w:t xml:space="preserve"> </w:t>
      </w:r>
      <w:r w:rsidR="00560C7A">
        <w:fldChar w:fldCharType="begin"/>
      </w:r>
      <w:r w:rsidR="00560C7A">
        <w:instrText xml:space="preserve"> REF _Ref440271993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5.9</w:t>
      </w:r>
      <w:r w:rsidR="00560C7A">
        <w:fldChar w:fldCharType="end"/>
      </w:r>
      <w:r w:rsidR="00A600E3" w:rsidRPr="00B910E8">
        <w:rPr>
          <w:sz w:val="24"/>
          <w:szCs w:val="24"/>
        </w:rPr>
        <w:t>)</w:t>
      </w:r>
      <w:r w:rsidR="00F82225" w:rsidRPr="00B910E8">
        <w:rPr>
          <w:sz w:val="24"/>
          <w:szCs w:val="24"/>
        </w:rPr>
        <w:t>;</w:t>
      </w:r>
    </w:p>
    <w:p w:rsidR="00F82225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2" w:name="_Ref440372460"/>
      <w:r w:rsidRPr="00B910E8">
        <w:rPr>
          <w:sz w:val="24"/>
          <w:szCs w:val="24"/>
        </w:rPr>
        <w:t>Антикоррупционные обязательства</w:t>
      </w:r>
      <w:r w:rsidR="00A154B7" w:rsidRPr="00B910E8">
        <w:rPr>
          <w:sz w:val="24"/>
          <w:szCs w:val="24"/>
        </w:rPr>
        <w:t xml:space="preserve"> </w:t>
      </w:r>
      <w:r w:rsidR="00A154B7" w:rsidRPr="00B910E8">
        <w:rPr>
          <w:bCs w:val="0"/>
          <w:sz w:val="24"/>
          <w:szCs w:val="24"/>
        </w:rPr>
        <w:t xml:space="preserve">по форме и в </w:t>
      </w:r>
      <w:proofErr w:type="gramStart"/>
      <w:r w:rsidR="00A154B7" w:rsidRPr="00B910E8">
        <w:rPr>
          <w:bCs w:val="0"/>
          <w:sz w:val="24"/>
          <w:szCs w:val="24"/>
        </w:rPr>
        <w:t>соответствии</w:t>
      </w:r>
      <w:proofErr w:type="gramEnd"/>
      <w:r w:rsidR="00A154B7" w:rsidRPr="00B910E8">
        <w:rPr>
          <w:bCs w:val="0"/>
          <w:sz w:val="24"/>
          <w:szCs w:val="24"/>
        </w:rPr>
        <w:t xml:space="preserve"> с инструкциями, приведенными</w:t>
      </w:r>
      <w:r w:rsidR="00A154B7" w:rsidRPr="00E71A48">
        <w:rPr>
          <w:bCs w:val="0"/>
          <w:sz w:val="24"/>
          <w:szCs w:val="24"/>
        </w:rPr>
        <w:t xml:space="preserve">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5821C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5.1.3</w:t>
      </w:r>
      <w:r w:rsidR="005821C9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272"/>
    </w:p>
    <w:p w:rsidR="009948B4" w:rsidRPr="007705A5" w:rsidRDefault="009948B4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5821C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5.11</w:t>
      </w:r>
      <w:r w:rsidR="005821C9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5821C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5.12</w:t>
      </w:r>
      <w:r w:rsidR="005821C9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330FD1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2C5E6A">
        <w:rPr>
          <w:sz w:val="24"/>
          <w:szCs w:val="24"/>
        </w:rPr>
        <w:t xml:space="preserve"> </w:t>
      </w:r>
      <w:r w:rsidR="002C5E6A">
        <w:rPr>
          <w:szCs w:val="24"/>
        </w:rPr>
        <w:t>(</w:t>
      </w:r>
      <w:r w:rsidR="00F06598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2C5E6A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330FD1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CC13BC">
        <w:rPr>
          <w:sz w:val="24"/>
          <w:szCs w:val="24"/>
        </w:rPr>
        <w:t>05</w:t>
      </w:r>
      <w:r w:rsidR="00CC13BC" w:rsidRPr="00F82225">
        <w:rPr>
          <w:sz w:val="24"/>
          <w:szCs w:val="24"/>
        </w:rPr>
        <w:t>.0</w:t>
      </w:r>
      <w:r w:rsidR="00CC13BC">
        <w:rPr>
          <w:sz w:val="24"/>
          <w:szCs w:val="24"/>
        </w:rPr>
        <w:t>6</w:t>
      </w:r>
      <w:r w:rsidR="00CC13BC" w:rsidRPr="00F82225">
        <w:rPr>
          <w:sz w:val="24"/>
          <w:szCs w:val="24"/>
        </w:rPr>
        <w:t>.201</w:t>
      </w:r>
      <w:r w:rsidR="00CC13BC">
        <w:rPr>
          <w:sz w:val="24"/>
          <w:szCs w:val="24"/>
        </w:rPr>
        <w:t>5</w:t>
      </w:r>
      <w:r w:rsidR="00CC13BC" w:rsidRPr="00F82225">
        <w:rPr>
          <w:sz w:val="24"/>
          <w:szCs w:val="24"/>
        </w:rPr>
        <w:t xml:space="preserve"> N ММВ-7-</w:t>
      </w:r>
      <w:r w:rsidR="00CC13BC">
        <w:rPr>
          <w:sz w:val="24"/>
          <w:szCs w:val="24"/>
        </w:rPr>
        <w:t>17</w:t>
      </w:r>
      <w:r w:rsidR="00CC13BC" w:rsidRPr="00F82225">
        <w:rPr>
          <w:sz w:val="24"/>
          <w:szCs w:val="24"/>
        </w:rPr>
        <w:t>/</w:t>
      </w:r>
      <w:r w:rsidR="00CC13BC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</w:t>
      </w:r>
      <w:r w:rsidR="00F82225" w:rsidRPr="00F06598">
        <w:rPr>
          <w:sz w:val="24"/>
          <w:szCs w:val="24"/>
        </w:rPr>
        <w:t>1160080)</w:t>
      </w:r>
      <w:r w:rsidR="002C5E6A" w:rsidRPr="00F06598">
        <w:rPr>
          <w:sz w:val="24"/>
          <w:szCs w:val="24"/>
        </w:rPr>
        <w:t xml:space="preserve"> (желательное условие)</w:t>
      </w:r>
      <w:r w:rsidR="00F82225" w:rsidRPr="00F06598">
        <w:rPr>
          <w:sz w:val="24"/>
          <w:szCs w:val="24"/>
        </w:rPr>
        <w:t>;</w:t>
      </w:r>
    </w:p>
    <w:p w:rsidR="00F82225" w:rsidRPr="00F82225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</w:t>
      </w:r>
      <w:r w:rsidRPr="00F82225">
        <w:rPr>
          <w:sz w:val="24"/>
          <w:szCs w:val="24"/>
        </w:rPr>
        <w:lastRenderedPageBreak/>
        <w:t>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CB550A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</w:t>
      </w:r>
      <w:proofErr w:type="gramStart"/>
      <w:r w:rsidRPr="00F82225">
        <w:rPr>
          <w:sz w:val="24"/>
          <w:szCs w:val="24"/>
        </w:rPr>
        <w:t>случаях</w:t>
      </w:r>
      <w:proofErr w:type="gramEnd"/>
      <w:r w:rsidRPr="00F82225">
        <w:rPr>
          <w:sz w:val="24"/>
          <w:szCs w:val="24"/>
        </w:rPr>
        <w:t xml:space="preserve">, когда проведение аудиторской проверки в соответствии </w:t>
      </w:r>
      <w:r w:rsidRPr="00CB550A">
        <w:rPr>
          <w:sz w:val="24"/>
          <w:szCs w:val="24"/>
        </w:rPr>
        <w:t>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CB550A" w:rsidRPr="00CB550A">
        <w:rPr>
          <w:sz w:val="24"/>
          <w:szCs w:val="24"/>
        </w:rPr>
        <w:t xml:space="preserve"> (желательное требование)</w:t>
      </w:r>
      <w:r w:rsidRPr="00CB550A">
        <w:rPr>
          <w:sz w:val="24"/>
          <w:szCs w:val="24"/>
        </w:rPr>
        <w:t>;</w:t>
      </w:r>
    </w:p>
    <w:p w:rsidR="00F82225" w:rsidRPr="00CB550A" w:rsidRDefault="007D7C50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3" w:name="_Ref440372474"/>
      <w:r w:rsidRPr="00CB550A">
        <w:rPr>
          <w:sz w:val="24"/>
          <w:szCs w:val="24"/>
        </w:rPr>
        <w:t>Анкета Участника закупки</w:t>
      </w:r>
      <w:r w:rsidR="00A154B7" w:rsidRPr="00CB550A">
        <w:rPr>
          <w:sz w:val="24"/>
          <w:szCs w:val="24"/>
        </w:rPr>
        <w:t xml:space="preserve"> </w:t>
      </w:r>
      <w:r w:rsidR="00A154B7" w:rsidRPr="00CB550A">
        <w:rPr>
          <w:bCs w:val="0"/>
          <w:sz w:val="24"/>
          <w:szCs w:val="24"/>
        </w:rPr>
        <w:t xml:space="preserve">по форме и в </w:t>
      </w:r>
      <w:proofErr w:type="gramStart"/>
      <w:r w:rsidR="00A154B7" w:rsidRPr="00CB550A">
        <w:rPr>
          <w:bCs w:val="0"/>
          <w:sz w:val="24"/>
          <w:szCs w:val="24"/>
        </w:rPr>
        <w:t>соответствии</w:t>
      </w:r>
      <w:proofErr w:type="gramEnd"/>
      <w:r w:rsidR="00A154B7" w:rsidRPr="00CB550A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CB550A">
        <w:rPr>
          <w:sz w:val="24"/>
          <w:szCs w:val="24"/>
        </w:rPr>
        <w:t xml:space="preserve"> </w:t>
      </w:r>
      <w:r w:rsidR="009948B4" w:rsidRPr="00CB550A">
        <w:rPr>
          <w:sz w:val="24"/>
          <w:szCs w:val="24"/>
        </w:rPr>
        <w:t>(</w:t>
      </w:r>
      <w:r w:rsidR="003F3A69" w:rsidRPr="00CB550A">
        <w:rPr>
          <w:sz w:val="24"/>
          <w:szCs w:val="24"/>
        </w:rPr>
        <w:t>подраздел</w:t>
      </w:r>
      <w:r w:rsidR="009948B4" w:rsidRPr="00CB550A">
        <w:rPr>
          <w:sz w:val="24"/>
          <w:szCs w:val="24"/>
        </w:rPr>
        <w:t xml:space="preserve"> </w:t>
      </w:r>
      <w:r w:rsidR="00560C7A">
        <w:fldChar w:fldCharType="begin"/>
      </w:r>
      <w:r w:rsidR="00560C7A">
        <w:instrText xml:space="preserve"> REF _Ref440272119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5.6.1</w:t>
      </w:r>
      <w:r w:rsidR="00560C7A">
        <w:fldChar w:fldCharType="end"/>
      </w:r>
      <w:r w:rsidR="009948B4" w:rsidRPr="00CB550A">
        <w:rPr>
          <w:sz w:val="24"/>
          <w:szCs w:val="24"/>
        </w:rPr>
        <w:t>)</w:t>
      </w:r>
      <w:r w:rsidR="00F82225" w:rsidRPr="00CB550A">
        <w:rPr>
          <w:sz w:val="24"/>
          <w:szCs w:val="24"/>
        </w:rPr>
        <w:t>;</w:t>
      </w:r>
      <w:bookmarkEnd w:id="273"/>
    </w:p>
    <w:p w:rsidR="00F82225" w:rsidRPr="00131995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4" w:name="_Ref440372477"/>
      <w:proofErr w:type="gramStart"/>
      <w:r w:rsidRPr="00CB550A">
        <w:rPr>
          <w:sz w:val="24"/>
          <w:szCs w:val="24"/>
        </w:rPr>
        <w:t xml:space="preserve">Декларация о соответствии </w:t>
      </w:r>
      <w:r w:rsidR="009948B4" w:rsidRPr="00CB550A">
        <w:rPr>
          <w:sz w:val="24"/>
          <w:szCs w:val="24"/>
        </w:rPr>
        <w:t>Участника</w:t>
      </w:r>
      <w:r w:rsidRPr="00CB550A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CB550A">
        <w:rPr>
          <w:sz w:val="24"/>
          <w:szCs w:val="24"/>
        </w:rPr>
        <w:t xml:space="preserve"> </w:t>
      </w:r>
      <w:r w:rsidR="00A154B7" w:rsidRPr="00CB550A">
        <w:rPr>
          <w:bCs w:val="0"/>
          <w:sz w:val="24"/>
          <w:szCs w:val="24"/>
        </w:rPr>
        <w:t xml:space="preserve">по форме и </w:t>
      </w:r>
      <w:r w:rsidR="00A154B7" w:rsidRPr="00131995">
        <w:rPr>
          <w:bCs w:val="0"/>
          <w:sz w:val="24"/>
          <w:szCs w:val="24"/>
        </w:rPr>
        <w:t>в соответствии с инструкциями, приведенными в настоящей Документации</w:t>
      </w:r>
      <w:r w:rsidR="003F3A69" w:rsidRPr="00131995">
        <w:rPr>
          <w:sz w:val="24"/>
          <w:szCs w:val="24"/>
        </w:rPr>
        <w:t xml:space="preserve"> (подраздел </w:t>
      </w:r>
      <w:r w:rsidR="00560C7A">
        <w:fldChar w:fldCharType="begin"/>
      </w:r>
      <w:r w:rsidR="00560C7A">
        <w:instrText xml:space="preserve"> REF _Ref440272147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5.6.2</w:t>
      </w:r>
      <w:r w:rsidR="00560C7A">
        <w:fldChar w:fldCharType="end"/>
      </w:r>
      <w:r w:rsidR="003F3A69" w:rsidRPr="00131995">
        <w:rPr>
          <w:sz w:val="24"/>
          <w:szCs w:val="24"/>
        </w:rPr>
        <w:t>)</w:t>
      </w:r>
      <w:r w:rsidR="00131995" w:rsidRPr="00131995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</w:t>
      </w:r>
      <w:proofErr w:type="gramEnd"/>
      <w:r w:rsidR="00131995" w:rsidRPr="00131995">
        <w:rPr>
          <w:sz w:val="24"/>
          <w:szCs w:val="24"/>
        </w:rPr>
        <w:t xml:space="preserve"> в Российской Федерации»)</w:t>
      </w:r>
      <w:r w:rsidRPr="00131995">
        <w:rPr>
          <w:sz w:val="24"/>
          <w:szCs w:val="24"/>
        </w:rPr>
        <w:t>;</w:t>
      </w:r>
      <w:bookmarkEnd w:id="274"/>
    </w:p>
    <w:p w:rsidR="00323918" w:rsidRPr="00323918" w:rsidRDefault="00323918" w:rsidP="0032391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23918">
        <w:rPr>
          <w:sz w:val="24"/>
          <w:szCs w:val="24"/>
        </w:rPr>
        <w:t>Копии документов (письма, свидетельства, дилерские сертификаты, договоры, иные документы от производител</w:t>
      </w:r>
      <w:proofErr w:type="gramStart"/>
      <w:r w:rsidRPr="00323918">
        <w:rPr>
          <w:sz w:val="24"/>
          <w:szCs w:val="24"/>
        </w:rPr>
        <w:t>я(</w:t>
      </w:r>
      <w:proofErr w:type="gramEnd"/>
      <w:r w:rsidRPr="00323918">
        <w:rPr>
          <w:sz w:val="24"/>
          <w:szCs w:val="24"/>
        </w:rPr>
        <w:t>ей) Участнику, в том числе через дилеров, дистрибьютеров и т.д.), подтверждающие наличие у Участника закупочной процедуры полномочий;</w:t>
      </w:r>
    </w:p>
    <w:p w:rsidR="00920CB0" w:rsidRPr="00B910E8" w:rsidRDefault="00B910E8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910E8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B910E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B910E8">
        <w:rPr>
          <w:sz w:val="24"/>
          <w:szCs w:val="24"/>
        </w:rPr>
        <w:t xml:space="preserve"> (</w:t>
      </w:r>
      <w:r w:rsidR="003C2207" w:rsidRPr="00B910E8">
        <w:rPr>
          <w:sz w:val="24"/>
          <w:szCs w:val="24"/>
        </w:rPr>
        <w:t>подраздел</w:t>
      </w:r>
      <w:r w:rsidR="002D102A">
        <w:rPr>
          <w:sz w:val="24"/>
          <w:szCs w:val="24"/>
        </w:rPr>
        <w:t xml:space="preserve"> </w:t>
      </w:r>
      <w:r w:rsidR="005821C9">
        <w:rPr>
          <w:sz w:val="24"/>
          <w:szCs w:val="24"/>
        </w:rPr>
        <w:fldChar w:fldCharType="begin"/>
      </w:r>
      <w:r w:rsidR="002D102A">
        <w:rPr>
          <w:sz w:val="24"/>
          <w:szCs w:val="24"/>
        </w:rPr>
        <w:instrText xml:space="preserve"> REF _Ref449017008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2D102A">
        <w:rPr>
          <w:sz w:val="24"/>
          <w:szCs w:val="24"/>
        </w:rPr>
        <w:t>5.7</w:t>
      </w:r>
      <w:r w:rsidR="005821C9">
        <w:rPr>
          <w:sz w:val="24"/>
          <w:szCs w:val="24"/>
        </w:rPr>
        <w:fldChar w:fldCharType="end"/>
      </w:r>
      <w:r w:rsidR="009948B4" w:rsidRPr="00B910E8">
        <w:rPr>
          <w:sz w:val="24"/>
          <w:szCs w:val="24"/>
        </w:rPr>
        <w:t>)</w:t>
      </w:r>
      <w:r w:rsidR="00920CB0" w:rsidRPr="00B910E8">
        <w:rPr>
          <w:sz w:val="24"/>
          <w:szCs w:val="24"/>
        </w:rPr>
        <w:t>;</w:t>
      </w:r>
    </w:p>
    <w:p w:rsidR="007705A5" w:rsidRPr="007D7C50" w:rsidRDefault="008E7D64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910E8">
        <w:rPr>
          <w:sz w:val="24"/>
          <w:szCs w:val="24"/>
        </w:rPr>
        <w:t xml:space="preserve">Справка </w:t>
      </w:r>
      <w:r w:rsidR="007705A5" w:rsidRPr="00B910E8">
        <w:rPr>
          <w:sz w:val="24"/>
          <w:szCs w:val="24"/>
        </w:rPr>
        <w:t>о кадровых ресурсах, которые будут привлечены</w:t>
      </w:r>
      <w:r w:rsidR="007705A5" w:rsidRPr="007D7C50">
        <w:rPr>
          <w:sz w:val="24"/>
          <w:szCs w:val="24"/>
        </w:rPr>
        <w:t xml:space="preserve"> в ходе выполнения Договора,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5821C9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5.8</w:t>
      </w:r>
      <w:r w:rsidR="005821C9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</w:p>
    <w:p w:rsidR="00920CB0" w:rsidRDefault="00920CB0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F06598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5821C9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5.13</w:t>
      </w:r>
      <w:r w:rsidR="005821C9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</w:p>
    <w:p w:rsidR="007705A5" w:rsidRPr="00DA7E38" w:rsidRDefault="007705A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7705A5">
        <w:rPr>
          <w:sz w:val="24"/>
          <w:szCs w:val="24"/>
        </w:rPr>
        <w:lastRenderedPageBreak/>
        <w:t xml:space="preserve">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560C7A">
        <w:fldChar w:fldCharType="begin"/>
      </w:r>
      <w:r w:rsidR="00560C7A">
        <w:instrText xml:space="preserve"> REF _Ref440272274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5.14</w:t>
      </w:r>
      <w:r w:rsidR="00560C7A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F06598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</w:t>
      </w:r>
      <w:r w:rsidRPr="007D7C50">
        <w:rPr>
          <w:i/>
          <w:sz w:val="24"/>
          <w:szCs w:val="24"/>
        </w:rPr>
        <w:lastRenderedPageBreak/>
        <w:t xml:space="preserve">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517550" w:rsidRDefault="00517550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517550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</w:p>
    <w:p w:rsidR="00BD40A3" w:rsidRPr="007D7C50" w:rsidRDefault="00BD40A3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</w:t>
      </w:r>
      <w:proofErr w:type="gramStart"/>
      <w:r w:rsidRPr="00B20653">
        <w:rPr>
          <w:bCs w:val="0"/>
          <w:sz w:val="24"/>
          <w:szCs w:val="24"/>
        </w:rPr>
        <w:t>случае</w:t>
      </w:r>
      <w:proofErr w:type="gramEnd"/>
      <w:r w:rsidRPr="00B20653">
        <w:rPr>
          <w:bCs w:val="0"/>
          <w:sz w:val="24"/>
          <w:szCs w:val="24"/>
        </w:rPr>
        <w:t xml:space="preserve">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поставки, задержка устранения дефектов в поставленных </w:t>
      </w:r>
      <w:proofErr w:type="gramStart"/>
      <w:r w:rsidRPr="00B20653">
        <w:rPr>
          <w:sz w:val="24"/>
          <w:szCs w:val="24"/>
        </w:rPr>
        <w:t>товарах</w:t>
      </w:r>
      <w:proofErr w:type="gramEnd"/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920CB0" w:rsidRDefault="005B074F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5" w:name="_Ref191386451"/>
      <w:bookmarkStart w:id="276" w:name="_Ref440271628"/>
      <w:bookmarkStart w:id="277" w:name="_Toc440357098"/>
      <w:bookmarkStart w:id="278" w:name="_Toc440359653"/>
      <w:bookmarkStart w:id="279" w:name="_Toc440632116"/>
      <w:bookmarkStart w:id="280" w:name="_Toc440875937"/>
      <w:bookmarkStart w:id="281" w:name="_Toc441131269"/>
      <w:bookmarkStart w:id="282" w:name="_Toc447292460"/>
      <w:r w:rsidRPr="00E71A48">
        <w:rPr>
          <w:szCs w:val="24"/>
        </w:rPr>
        <w:t xml:space="preserve">Привлечение </w:t>
      </w:r>
      <w:bookmarkEnd w:id="275"/>
      <w:proofErr w:type="spellStart"/>
      <w:r w:rsidR="005B074F" w:rsidRPr="00E71A48">
        <w:rPr>
          <w:szCs w:val="24"/>
        </w:rPr>
        <w:t>сопоставщиков</w:t>
      </w:r>
      <w:bookmarkEnd w:id="276"/>
      <w:bookmarkEnd w:id="277"/>
      <w:bookmarkEnd w:id="278"/>
      <w:bookmarkEnd w:id="279"/>
      <w:bookmarkEnd w:id="280"/>
      <w:bookmarkEnd w:id="281"/>
      <w:bookmarkEnd w:id="282"/>
      <w:proofErr w:type="spellEnd"/>
    </w:p>
    <w:p w:rsidR="005B074F" w:rsidRPr="00E71A48" w:rsidRDefault="00A44B30" w:rsidP="00CB550A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3" w:name="_Ref191386461"/>
      <w:bookmarkStart w:id="284" w:name="_Toc440357099"/>
      <w:bookmarkStart w:id="285" w:name="_Toc440359654"/>
      <w:bookmarkStart w:id="286" w:name="_Toc440632117"/>
      <w:bookmarkStart w:id="287" w:name="_Toc440875938"/>
      <w:bookmarkStart w:id="288" w:name="_Toc441131270"/>
      <w:bookmarkStart w:id="289" w:name="_Toc447292461"/>
      <w:r w:rsidRPr="00E71A48">
        <w:rPr>
          <w:szCs w:val="24"/>
        </w:rPr>
        <w:lastRenderedPageBreak/>
        <w:t xml:space="preserve">Участие в </w:t>
      </w:r>
      <w:proofErr w:type="gramStart"/>
      <w:r w:rsidRPr="00E71A48">
        <w:rPr>
          <w:szCs w:val="24"/>
        </w:rPr>
        <w:t>запросе</w:t>
      </w:r>
      <w:proofErr w:type="gramEnd"/>
      <w:r w:rsidRPr="00E71A48">
        <w:rPr>
          <w:szCs w:val="24"/>
        </w:rPr>
        <w:t xml:space="preserve">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560C7A">
        <w:fldChar w:fldCharType="begin"/>
      </w:r>
      <w:r w:rsidR="00560C7A">
        <w:instrText xml:space="preserve"> REF _Ref191386482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3.3.8.1</w:t>
      </w:r>
      <w:r w:rsidR="00560C7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560C7A">
        <w:fldChar w:fldCharType="begin"/>
      </w:r>
      <w:r w:rsidR="00560C7A">
        <w:instrText xml:space="preserve"> REF _Ref191386407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3.3.8</w:t>
      </w:r>
      <w:r w:rsidR="00560C7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5821C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5821C9">
        <w:rPr>
          <w:bCs w:val="0"/>
          <w:sz w:val="24"/>
          <w:szCs w:val="24"/>
        </w:rPr>
      </w:r>
      <w:r w:rsidR="005821C9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3.3.8.1</w:t>
      </w:r>
      <w:r w:rsidR="005821C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91" w:name="_Ref307563248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92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A93A52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560C7A">
        <w:fldChar w:fldCharType="begin"/>
      </w:r>
      <w:r w:rsidR="00560C7A">
        <w:instrText xml:space="preserve"> REF _Ref307563248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  <w:lang w:val="en-US"/>
        </w:rPr>
        <w:t>a</w:t>
      </w:r>
      <w:r w:rsidR="00E2373E" w:rsidRPr="00560C7A">
        <w:rPr>
          <w:bCs w:val="0"/>
          <w:sz w:val="24"/>
          <w:szCs w:val="24"/>
        </w:rPr>
        <w:t>)</w:t>
      </w:r>
      <w:r w:rsidR="00560C7A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560C7A">
        <w:fldChar w:fldCharType="begin"/>
      </w:r>
      <w:r w:rsidR="00560C7A">
        <w:instrText xml:space="preserve"> REF _Ref307563262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  <w:lang w:val="en-US"/>
        </w:rPr>
        <w:t>g</w:t>
      </w:r>
      <w:r w:rsidR="00E2373E" w:rsidRPr="00560C7A">
        <w:rPr>
          <w:bCs w:val="0"/>
          <w:sz w:val="24"/>
          <w:szCs w:val="24"/>
        </w:rPr>
        <w:t>)</w:t>
      </w:r>
      <w:r w:rsidR="00560C7A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560C7A">
        <w:fldChar w:fldCharType="begin"/>
      </w:r>
      <w:r w:rsidR="00560C7A">
        <w:instrText xml:space="preserve"> REF _Ref306032591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3.3.10.4</w:t>
      </w:r>
      <w:r w:rsidR="00560C7A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A44B30">
        <w:rPr>
          <w:bCs w:val="0"/>
          <w:sz w:val="24"/>
          <w:szCs w:val="24"/>
        </w:rPr>
        <w:t>.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В </w:t>
      </w:r>
      <w:proofErr w:type="gramStart"/>
      <w:r w:rsidR="00D77DCB" w:rsidRPr="00E71A48">
        <w:rPr>
          <w:bCs w:val="0"/>
          <w:sz w:val="24"/>
          <w:szCs w:val="24"/>
        </w:rPr>
        <w:t>случае</w:t>
      </w:r>
      <w:proofErr w:type="gramEnd"/>
      <w:r w:rsidR="00D77DCB" w:rsidRPr="00E71A48">
        <w:rPr>
          <w:bCs w:val="0"/>
          <w:sz w:val="24"/>
          <w:szCs w:val="24"/>
        </w:rPr>
        <w:t xml:space="preserve"> невыполнения этих требований </w:t>
      </w:r>
      <w:r w:rsidR="008C75C0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</w:t>
      </w:r>
      <w:r w:rsidR="00D77DCB" w:rsidRPr="00E71A48">
        <w:rPr>
          <w:bCs w:val="0"/>
          <w:sz w:val="24"/>
          <w:szCs w:val="24"/>
        </w:rPr>
        <w:lastRenderedPageBreak/>
        <w:t>рассмотрения по существу.</w:t>
      </w:r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5821C9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3.3.8.2</w:t>
      </w:r>
      <w:r w:rsidR="005821C9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5821C9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5821C9">
        <w:rPr>
          <w:bCs w:val="0"/>
          <w:sz w:val="24"/>
          <w:szCs w:val="24"/>
        </w:rPr>
      </w:r>
      <w:r w:rsidR="005821C9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5.15</w:t>
      </w:r>
      <w:r w:rsidR="005821C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5821C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5821C9">
        <w:rPr>
          <w:bCs w:val="0"/>
          <w:sz w:val="24"/>
          <w:szCs w:val="24"/>
        </w:rPr>
      </w:r>
      <w:r w:rsidR="005821C9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3.3.8.1</w:t>
      </w:r>
      <w:r w:rsidR="005821C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3" w:name="_Ref306114966"/>
      <w:bookmarkStart w:id="294" w:name="_Toc440357100"/>
      <w:bookmarkStart w:id="295" w:name="_Toc440359655"/>
      <w:bookmarkStart w:id="296" w:name="_Toc440632118"/>
      <w:bookmarkStart w:id="297" w:name="_Toc440875939"/>
      <w:bookmarkStart w:id="298" w:name="_Toc441131271"/>
      <w:bookmarkStart w:id="299" w:name="_Toc447292462"/>
      <w:r w:rsidRPr="00E71A48">
        <w:rPr>
          <w:szCs w:val="24"/>
        </w:rPr>
        <w:t>Разъяснение Документации по запросу предложений</w:t>
      </w:r>
      <w:bookmarkEnd w:id="293"/>
      <w:bookmarkEnd w:id="294"/>
      <w:bookmarkEnd w:id="295"/>
      <w:bookmarkEnd w:id="296"/>
      <w:bookmarkEnd w:id="297"/>
      <w:bookmarkEnd w:id="298"/>
      <w:bookmarkEnd w:id="299"/>
    </w:p>
    <w:p w:rsidR="00717F60" w:rsidRPr="00E71A48" w:rsidRDefault="00717F60" w:rsidP="00CB550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</w:t>
      </w:r>
      <w:proofErr w:type="gramStart"/>
      <w:r w:rsidRPr="00E71A48">
        <w:rPr>
          <w:bCs w:val="0"/>
          <w:iCs/>
          <w:sz w:val="24"/>
          <w:szCs w:val="24"/>
        </w:rPr>
        <w:t>процессе</w:t>
      </w:r>
      <w:proofErr w:type="gramEnd"/>
      <w:r w:rsidRPr="00E71A48">
        <w:rPr>
          <w:bCs w:val="0"/>
          <w:iCs/>
          <w:sz w:val="24"/>
          <w:szCs w:val="24"/>
        </w:rPr>
        <w:t xml:space="preserve">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CB550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CB550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</w:t>
      </w:r>
      <w:proofErr w:type="gramStart"/>
      <w:r w:rsidRPr="00E71A48">
        <w:rPr>
          <w:bCs w:val="0"/>
          <w:iCs/>
          <w:sz w:val="24"/>
          <w:szCs w:val="24"/>
        </w:rPr>
        <w:t>тексте</w:t>
      </w:r>
      <w:proofErr w:type="gramEnd"/>
      <w:r w:rsidRPr="00E71A48">
        <w:rPr>
          <w:bCs w:val="0"/>
          <w:iCs/>
          <w:sz w:val="24"/>
          <w:szCs w:val="24"/>
        </w:rPr>
        <w:t xml:space="preserve"> ответа не будет указано иное. В </w:t>
      </w:r>
      <w:proofErr w:type="gramStart"/>
      <w:r w:rsidRPr="00E71A48">
        <w:rPr>
          <w:bCs w:val="0"/>
          <w:iCs/>
          <w:sz w:val="24"/>
          <w:szCs w:val="24"/>
        </w:rPr>
        <w:t>случае</w:t>
      </w:r>
      <w:proofErr w:type="gramEnd"/>
      <w:r w:rsidRPr="00E71A48">
        <w:rPr>
          <w:bCs w:val="0"/>
          <w:iCs/>
          <w:sz w:val="24"/>
          <w:szCs w:val="24"/>
        </w:rPr>
        <w:t xml:space="preserve">, если разъяснения </w:t>
      </w:r>
      <w:r w:rsidRPr="003E6627">
        <w:rPr>
          <w:bCs w:val="0"/>
          <w:iCs/>
          <w:sz w:val="24"/>
          <w:szCs w:val="24"/>
        </w:rPr>
        <w:t xml:space="preserve">изменяют </w:t>
      </w:r>
      <w:r w:rsidR="007D07A7" w:rsidRPr="003E6627">
        <w:rPr>
          <w:bCs w:val="0"/>
          <w:iCs/>
          <w:sz w:val="24"/>
          <w:szCs w:val="24"/>
        </w:rPr>
        <w:t>Д</w:t>
      </w:r>
      <w:r w:rsidRPr="003E662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3E6627" w:rsidRPr="003E6627">
        <w:rPr>
          <w:bCs w:val="0"/>
          <w:iCs/>
          <w:sz w:val="24"/>
          <w:szCs w:val="24"/>
        </w:rPr>
        <w:t>внесение изменений в Д</w:t>
      </w:r>
      <w:r w:rsidR="003E6627" w:rsidRPr="003E6627">
        <w:rPr>
          <w:bCs w:val="0"/>
          <w:sz w:val="24"/>
          <w:szCs w:val="24"/>
        </w:rPr>
        <w:t>окументацию по запросу предложений</w:t>
      </w:r>
      <w:r w:rsidR="003E6627" w:rsidRPr="003E6627">
        <w:rPr>
          <w:bCs w:val="0"/>
          <w:iCs/>
          <w:sz w:val="24"/>
          <w:szCs w:val="24"/>
        </w:rPr>
        <w:t xml:space="preserve"> (п. </w:t>
      </w:r>
      <w:r w:rsidR="00560C7A">
        <w:fldChar w:fldCharType="begin"/>
      </w:r>
      <w:r w:rsidR="00560C7A">
        <w:instrText xml:space="preserve"> REF _Ref440969806 \r \h  \* MERGEFORMAT </w:instrText>
      </w:r>
      <w:r w:rsidR="00560C7A">
        <w:fldChar w:fldCharType="separate"/>
      </w:r>
      <w:r w:rsidR="00E2373E" w:rsidRPr="00E2373E">
        <w:rPr>
          <w:bCs w:val="0"/>
          <w:iCs/>
          <w:sz w:val="24"/>
          <w:szCs w:val="24"/>
        </w:rPr>
        <w:t>3.3.12</w:t>
      </w:r>
      <w:r w:rsidR="00560C7A">
        <w:fldChar w:fldCharType="end"/>
      </w:r>
      <w:r w:rsidR="003E6627" w:rsidRPr="003E6627">
        <w:rPr>
          <w:bCs w:val="0"/>
          <w:iCs/>
          <w:sz w:val="24"/>
          <w:szCs w:val="24"/>
        </w:rPr>
        <w:t xml:space="preserve">) и, при необходимости, </w:t>
      </w:r>
      <w:r w:rsidRPr="003E6627">
        <w:rPr>
          <w:bCs w:val="0"/>
          <w:iCs/>
          <w:sz w:val="24"/>
          <w:szCs w:val="24"/>
        </w:rPr>
        <w:t>продление подачи заявок в соответствии</w:t>
      </w:r>
      <w:r w:rsidRPr="00E71A48">
        <w:rPr>
          <w:bCs w:val="0"/>
          <w:iCs/>
          <w:sz w:val="24"/>
          <w:szCs w:val="24"/>
        </w:rPr>
        <w:t xml:space="preserve"> с п. </w:t>
      </w:r>
      <w:r w:rsidR="005821C9">
        <w:rPr>
          <w:bCs w:val="0"/>
          <w:iCs/>
          <w:sz w:val="24"/>
          <w:szCs w:val="24"/>
        </w:rPr>
        <w:fldChar w:fldCharType="begin"/>
      </w:r>
      <w:r w:rsidR="00A77A16">
        <w:rPr>
          <w:bCs w:val="0"/>
          <w:iCs/>
          <w:sz w:val="24"/>
          <w:szCs w:val="24"/>
        </w:rPr>
        <w:instrText xml:space="preserve"> REF _Ref440289401 \r \h </w:instrText>
      </w:r>
      <w:r w:rsidR="005821C9">
        <w:rPr>
          <w:bCs w:val="0"/>
          <w:iCs/>
          <w:sz w:val="24"/>
          <w:szCs w:val="24"/>
        </w:rPr>
      </w:r>
      <w:r w:rsidR="005821C9">
        <w:rPr>
          <w:bCs w:val="0"/>
          <w:iCs/>
          <w:sz w:val="24"/>
          <w:szCs w:val="24"/>
        </w:rPr>
        <w:fldChar w:fldCharType="separate"/>
      </w:r>
      <w:r w:rsidR="00E2373E">
        <w:rPr>
          <w:bCs w:val="0"/>
          <w:iCs/>
          <w:sz w:val="24"/>
          <w:szCs w:val="24"/>
        </w:rPr>
        <w:t>3.3.13</w:t>
      </w:r>
      <w:r w:rsidR="005821C9">
        <w:rPr>
          <w:bCs w:val="0"/>
          <w:iCs/>
          <w:sz w:val="24"/>
          <w:szCs w:val="24"/>
        </w:rPr>
        <w:fldChar w:fldCharType="end"/>
      </w:r>
      <w:r w:rsidR="00400D7D" w:rsidRPr="00E71A48">
        <w:rPr>
          <w:bCs w:val="0"/>
          <w:iCs/>
          <w:sz w:val="24"/>
          <w:szCs w:val="24"/>
        </w:rPr>
        <w:t xml:space="preserve">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</w:t>
      </w:r>
      <w:r w:rsidR="007D07A7" w:rsidRPr="00E71A48">
        <w:rPr>
          <w:bCs w:val="0"/>
          <w:iCs/>
          <w:sz w:val="24"/>
          <w:szCs w:val="24"/>
        </w:rPr>
        <w:t xml:space="preserve"> по запросу предложений</w:t>
      </w:r>
      <w:r w:rsidRPr="00E71A48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Toc440357101"/>
      <w:bookmarkStart w:id="301" w:name="_Toc440359656"/>
      <w:bookmarkStart w:id="302" w:name="_Toc440632119"/>
      <w:bookmarkStart w:id="303" w:name="_Toc440875940"/>
      <w:bookmarkStart w:id="304" w:name="_Ref440969806"/>
      <w:bookmarkStart w:id="305" w:name="_Toc441131272"/>
      <w:bookmarkStart w:id="306" w:name="_Toc447292463"/>
      <w:r w:rsidRPr="00E71A48">
        <w:rPr>
          <w:szCs w:val="24"/>
        </w:rPr>
        <w:t>Внесение изменений в Документацию по запросу предложений.</w:t>
      </w:r>
      <w:bookmarkEnd w:id="300"/>
      <w:bookmarkEnd w:id="301"/>
      <w:bookmarkEnd w:id="302"/>
      <w:bookmarkEnd w:id="303"/>
      <w:bookmarkEnd w:id="304"/>
      <w:bookmarkEnd w:id="305"/>
      <w:bookmarkEnd w:id="306"/>
    </w:p>
    <w:p w:rsidR="00DE2870" w:rsidRPr="00E71A48" w:rsidRDefault="00717F60" w:rsidP="00CB550A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</w:t>
      </w:r>
      <w:r w:rsidRPr="00E71A48">
        <w:rPr>
          <w:bCs w:val="0"/>
          <w:sz w:val="24"/>
          <w:szCs w:val="24"/>
        </w:rPr>
        <w:lastRenderedPageBreak/>
        <w:t xml:space="preserve">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C12384" w:rsidRDefault="00C12384" w:rsidP="00CB550A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Соответствующие уведомления о внесении изменений в Документацию по запросу предложений будут размещены Организатором запроса предложений на официальном сайте, сайте Общества и на сайте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Ref440289401"/>
      <w:bookmarkStart w:id="308" w:name="_Toc440357102"/>
      <w:bookmarkStart w:id="309" w:name="_Toc440359657"/>
      <w:bookmarkStart w:id="310" w:name="_Toc440632120"/>
      <w:bookmarkStart w:id="311" w:name="_Toc440875941"/>
      <w:bookmarkStart w:id="312" w:name="_Toc441131273"/>
      <w:bookmarkStart w:id="313" w:name="_Toc447292464"/>
      <w:r w:rsidRPr="00E71A48">
        <w:rPr>
          <w:szCs w:val="24"/>
        </w:rPr>
        <w:t>Продление срока окончания приема Заявок</w:t>
      </w:r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8D1120" w:rsidRDefault="00717F60" w:rsidP="00CB550A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 запроса предложений, имеет </w:t>
      </w:r>
      <w:r w:rsidRPr="008D1120">
        <w:rPr>
          <w:bCs w:val="0"/>
          <w:sz w:val="24"/>
          <w:szCs w:val="24"/>
        </w:rPr>
        <w:t>право продлевать срок окончания приема Заявок.</w:t>
      </w:r>
    </w:p>
    <w:p w:rsidR="00717F60" w:rsidRPr="008D1120" w:rsidRDefault="00C12384" w:rsidP="00CB550A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D1120">
        <w:rPr>
          <w:bCs w:val="0"/>
          <w:sz w:val="24"/>
          <w:szCs w:val="24"/>
        </w:rPr>
        <w:t xml:space="preserve">Соответствующие уведомления о продлении срока окончания приема Заявок будут размещены </w:t>
      </w:r>
      <w:r w:rsidRPr="008D1120">
        <w:rPr>
          <w:bCs w:val="0"/>
          <w:iCs/>
          <w:sz w:val="24"/>
          <w:szCs w:val="24"/>
        </w:rPr>
        <w:t>Организатором запроса предложений на официальном сайте, сайте Общества и на сайте ЭТП</w:t>
      </w:r>
      <w:r w:rsidR="00717F60" w:rsidRPr="008D1120">
        <w:rPr>
          <w:bCs w:val="0"/>
          <w:sz w:val="24"/>
          <w:szCs w:val="24"/>
        </w:rPr>
        <w:t>.</w:t>
      </w:r>
      <w:bookmarkStart w:id="314" w:name="_Ref191386249"/>
    </w:p>
    <w:p w:rsidR="00AC1995" w:rsidRPr="008D1120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15" w:name="_Toc299701566"/>
      <w:bookmarkStart w:id="316" w:name="_Ref306176386"/>
      <w:bookmarkStart w:id="317" w:name="_Ref440285128"/>
      <w:bookmarkStart w:id="318" w:name="_Toc440357103"/>
      <w:bookmarkStart w:id="319" w:name="_Toc440359658"/>
      <w:bookmarkStart w:id="320" w:name="_Toc440632121"/>
      <w:bookmarkStart w:id="321" w:name="_Toc440875942"/>
      <w:bookmarkStart w:id="322" w:name="_Toc441131274"/>
      <w:bookmarkStart w:id="323" w:name="_Toc447292465"/>
      <w:r w:rsidRPr="008D1120">
        <w:rPr>
          <w:bCs w:val="0"/>
          <w:szCs w:val="24"/>
          <w:lang w:eastAsia="ru-RU"/>
        </w:rPr>
        <w:t xml:space="preserve">Обеспечение </w:t>
      </w:r>
      <w:r w:rsidRPr="008D1120">
        <w:rPr>
          <w:szCs w:val="24"/>
        </w:rPr>
        <w:t>исполнения</w:t>
      </w:r>
      <w:r w:rsidRPr="008D1120">
        <w:rPr>
          <w:bCs w:val="0"/>
          <w:szCs w:val="24"/>
          <w:lang w:eastAsia="ru-RU"/>
        </w:rPr>
        <w:t xml:space="preserve"> </w:t>
      </w:r>
      <w:r w:rsidR="009C744E" w:rsidRPr="008D1120">
        <w:rPr>
          <w:bCs w:val="0"/>
          <w:szCs w:val="24"/>
          <w:lang w:eastAsia="ru-RU"/>
        </w:rPr>
        <w:t>Участник</w:t>
      </w:r>
      <w:r w:rsidRPr="008D1120">
        <w:rPr>
          <w:bCs w:val="0"/>
          <w:szCs w:val="24"/>
          <w:lang w:eastAsia="ru-RU"/>
        </w:rPr>
        <w:t>а запроса предложений.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932C0A" w:rsidRPr="008D1120" w:rsidRDefault="009C744E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8D1120">
        <w:rPr>
          <w:bCs w:val="0"/>
          <w:sz w:val="24"/>
          <w:szCs w:val="24"/>
        </w:rPr>
        <w:t>Участник</w:t>
      </w:r>
      <w:r w:rsidR="00932C0A" w:rsidRPr="008D1120">
        <w:rPr>
          <w:bCs w:val="0"/>
          <w:sz w:val="24"/>
          <w:szCs w:val="24"/>
        </w:rPr>
        <w:t xml:space="preserve"> </w:t>
      </w:r>
      <w:r w:rsidR="0089163E" w:rsidRPr="008D1120">
        <w:rPr>
          <w:bCs w:val="0"/>
          <w:sz w:val="24"/>
          <w:szCs w:val="24"/>
        </w:rPr>
        <w:t xml:space="preserve">запроса предложений </w:t>
      </w:r>
      <w:r w:rsidR="00932C0A" w:rsidRPr="008D1120">
        <w:rPr>
          <w:bCs w:val="0"/>
          <w:sz w:val="24"/>
          <w:szCs w:val="24"/>
        </w:rPr>
        <w:t xml:space="preserve">в </w:t>
      </w:r>
      <w:proofErr w:type="gramStart"/>
      <w:r w:rsidR="00932C0A" w:rsidRPr="008D1120">
        <w:rPr>
          <w:bCs w:val="0"/>
          <w:sz w:val="24"/>
          <w:szCs w:val="24"/>
        </w:rPr>
        <w:t>составе</w:t>
      </w:r>
      <w:proofErr w:type="gramEnd"/>
      <w:r w:rsidR="00932C0A" w:rsidRPr="008D1120">
        <w:rPr>
          <w:bCs w:val="0"/>
          <w:sz w:val="24"/>
          <w:szCs w:val="24"/>
        </w:rPr>
        <w:t xml:space="preserve"> своей </w:t>
      </w:r>
      <w:r w:rsidR="004B5EB3" w:rsidRPr="008D1120">
        <w:rPr>
          <w:bCs w:val="0"/>
          <w:sz w:val="24"/>
          <w:szCs w:val="24"/>
        </w:rPr>
        <w:t>Заявк</w:t>
      </w:r>
      <w:r w:rsidR="00932C0A" w:rsidRPr="008D1120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8D1120">
        <w:rPr>
          <w:bCs w:val="0"/>
          <w:sz w:val="24"/>
          <w:szCs w:val="24"/>
        </w:rPr>
        <w:t>запросе предложений</w:t>
      </w:r>
      <w:r w:rsidR="00932C0A" w:rsidRPr="008D1120">
        <w:rPr>
          <w:bCs w:val="0"/>
          <w:sz w:val="24"/>
          <w:szCs w:val="24"/>
        </w:rPr>
        <w:t xml:space="preserve"> и подачей </w:t>
      </w:r>
      <w:r w:rsidR="004B5EB3" w:rsidRPr="008D1120">
        <w:rPr>
          <w:bCs w:val="0"/>
          <w:sz w:val="24"/>
          <w:szCs w:val="24"/>
        </w:rPr>
        <w:t>Заявк</w:t>
      </w:r>
      <w:r w:rsidR="00E72822" w:rsidRPr="008D1120">
        <w:rPr>
          <w:bCs w:val="0"/>
          <w:sz w:val="24"/>
          <w:szCs w:val="24"/>
        </w:rPr>
        <w:t>и, на сумму</w:t>
      </w:r>
      <w:r w:rsidR="000A72B4" w:rsidRPr="008D1120">
        <w:rPr>
          <w:bCs w:val="0"/>
          <w:sz w:val="24"/>
          <w:szCs w:val="24"/>
        </w:rPr>
        <w:t xml:space="preserve"> 2</w:t>
      </w:r>
      <w:r w:rsidR="00932C0A" w:rsidRPr="008D1120">
        <w:rPr>
          <w:bCs w:val="0"/>
          <w:sz w:val="24"/>
          <w:szCs w:val="24"/>
        </w:rPr>
        <w:t xml:space="preserve">% от стоимости </w:t>
      </w:r>
      <w:r w:rsidR="004B5EB3" w:rsidRPr="008D1120">
        <w:rPr>
          <w:bCs w:val="0"/>
          <w:sz w:val="24"/>
          <w:szCs w:val="24"/>
        </w:rPr>
        <w:t>Заявк</w:t>
      </w:r>
      <w:r w:rsidR="00932C0A" w:rsidRPr="008D1120">
        <w:rPr>
          <w:bCs w:val="0"/>
          <w:sz w:val="24"/>
          <w:szCs w:val="24"/>
        </w:rPr>
        <w:t xml:space="preserve">и, с учетом НДС. </w:t>
      </w:r>
    </w:p>
    <w:p w:rsidR="00932C0A" w:rsidRPr="008D1120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8D1120">
        <w:rPr>
          <w:bCs w:val="0"/>
          <w:sz w:val="24"/>
          <w:szCs w:val="24"/>
        </w:rPr>
        <w:t xml:space="preserve">Обеспечение </w:t>
      </w:r>
      <w:proofErr w:type="gramStart"/>
      <w:r w:rsidRPr="008D1120">
        <w:rPr>
          <w:bCs w:val="0"/>
          <w:sz w:val="24"/>
          <w:szCs w:val="24"/>
        </w:rPr>
        <w:t xml:space="preserve">исполнения обязательств </w:t>
      </w:r>
      <w:r w:rsidR="009C744E" w:rsidRPr="008D1120">
        <w:rPr>
          <w:bCs w:val="0"/>
          <w:sz w:val="24"/>
          <w:szCs w:val="24"/>
        </w:rPr>
        <w:t>Участник</w:t>
      </w:r>
      <w:r w:rsidRPr="008D1120">
        <w:rPr>
          <w:bCs w:val="0"/>
          <w:sz w:val="24"/>
          <w:szCs w:val="24"/>
        </w:rPr>
        <w:t xml:space="preserve">а </w:t>
      </w:r>
      <w:r w:rsidR="0089163E" w:rsidRPr="008D1120">
        <w:rPr>
          <w:bCs w:val="0"/>
          <w:sz w:val="24"/>
          <w:szCs w:val="24"/>
        </w:rPr>
        <w:t>запроса предложений</w:t>
      </w:r>
      <w:proofErr w:type="gramEnd"/>
      <w:r w:rsidR="0089163E" w:rsidRPr="008D1120">
        <w:rPr>
          <w:bCs w:val="0"/>
          <w:sz w:val="24"/>
          <w:szCs w:val="24"/>
        </w:rPr>
        <w:t xml:space="preserve"> </w:t>
      </w:r>
      <w:r w:rsidRPr="008D1120">
        <w:rPr>
          <w:bCs w:val="0"/>
          <w:sz w:val="24"/>
          <w:szCs w:val="24"/>
        </w:rPr>
        <w:t>должно иметь форму неустойки.</w:t>
      </w:r>
    </w:p>
    <w:p w:rsidR="00932C0A" w:rsidRPr="008D1120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24" w:name="_Ref306390343"/>
      <w:r w:rsidRPr="008D1120">
        <w:rPr>
          <w:bCs w:val="0"/>
          <w:sz w:val="24"/>
          <w:szCs w:val="24"/>
        </w:rPr>
        <w:t>Форма соглашения о неустойке должна</w:t>
      </w:r>
      <w:r w:rsidR="00ED01BF" w:rsidRPr="008D1120">
        <w:rPr>
          <w:bCs w:val="0"/>
          <w:sz w:val="24"/>
          <w:szCs w:val="24"/>
        </w:rPr>
        <w:t xml:space="preserve"> соответствовать требованиям ст</w:t>
      </w:r>
      <w:r w:rsidRPr="008D1120">
        <w:rPr>
          <w:bCs w:val="0"/>
          <w:sz w:val="24"/>
          <w:szCs w:val="24"/>
        </w:rPr>
        <w:t>.330, 331 Гражданского кодекса Российской Федерации</w:t>
      </w:r>
      <w:bookmarkEnd w:id="324"/>
      <w:r w:rsidR="003C2207" w:rsidRPr="008D1120">
        <w:rPr>
          <w:bCs w:val="0"/>
          <w:sz w:val="24"/>
          <w:szCs w:val="24"/>
        </w:rPr>
        <w:t xml:space="preserve"> и быть подготовлена по </w:t>
      </w:r>
      <w:r w:rsidR="005818B2" w:rsidRPr="008D1120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8D1120">
        <w:rPr>
          <w:bCs w:val="0"/>
          <w:sz w:val="24"/>
          <w:szCs w:val="24"/>
        </w:rPr>
        <w:t xml:space="preserve"> (</w:t>
      </w:r>
      <w:r w:rsidR="003C2207" w:rsidRPr="008D1120">
        <w:rPr>
          <w:bCs w:val="0"/>
          <w:sz w:val="24"/>
          <w:szCs w:val="24"/>
          <w:lang w:eastAsia="ru-RU"/>
        </w:rPr>
        <w:t xml:space="preserve">подраздел </w:t>
      </w:r>
      <w:r w:rsidR="005821C9" w:rsidRPr="008D1120">
        <w:rPr>
          <w:bCs w:val="0"/>
          <w:sz w:val="24"/>
          <w:szCs w:val="24"/>
          <w:lang w:eastAsia="ru-RU"/>
        </w:rPr>
        <w:fldChar w:fldCharType="begin"/>
      </w:r>
      <w:r w:rsidR="003C2207" w:rsidRPr="008D1120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5821C9" w:rsidRPr="008D1120">
        <w:rPr>
          <w:bCs w:val="0"/>
          <w:sz w:val="24"/>
          <w:szCs w:val="24"/>
          <w:lang w:eastAsia="ru-RU"/>
        </w:rPr>
      </w:r>
      <w:r w:rsidR="008D1120">
        <w:rPr>
          <w:bCs w:val="0"/>
          <w:sz w:val="24"/>
          <w:szCs w:val="24"/>
          <w:lang w:eastAsia="ru-RU"/>
        </w:rPr>
        <w:instrText xml:space="preserve"> \* MERGEFORMAT </w:instrText>
      </w:r>
      <w:r w:rsidR="005821C9" w:rsidRPr="008D1120">
        <w:rPr>
          <w:bCs w:val="0"/>
          <w:sz w:val="24"/>
          <w:szCs w:val="24"/>
          <w:lang w:eastAsia="ru-RU"/>
        </w:rPr>
        <w:fldChar w:fldCharType="separate"/>
      </w:r>
      <w:r w:rsidR="00E2373E" w:rsidRPr="008D1120">
        <w:rPr>
          <w:bCs w:val="0"/>
          <w:sz w:val="24"/>
          <w:szCs w:val="24"/>
          <w:lang w:eastAsia="ru-RU"/>
        </w:rPr>
        <w:t>5.13</w:t>
      </w:r>
      <w:r w:rsidR="005821C9" w:rsidRPr="008D1120">
        <w:rPr>
          <w:bCs w:val="0"/>
          <w:sz w:val="24"/>
          <w:szCs w:val="24"/>
          <w:lang w:eastAsia="ru-RU"/>
        </w:rPr>
        <w:fldChar w:fldCharType="end"/>
      </w:r>
      <w:r w:rsidR="003C2207" w:rsidRPr="008D1120">
        <w:rPr>
          <w:bCs w:val="0"/>
          <w:sz w:val="24"/>
          <w:szCs w:val="24"/>
        </w:rPr>
        <w:t>)</w:t>
      </w:r>
      <w:r w:rsidR="000A6857" w:rsidRPr="008D1120">
        <w:rPr>
          <w:bCs w:val="0"/>
          <w:sz w:val="24"/>
          <w:szCs w:val="24"/>
        </w:rPr>
        <w:t>.</w:t>
      </w:r>
    </w:p>
    <w:p w:rsidR="00932C0A" w:rsidRPr="008D1120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25" w:name="_Ref307586570"/>
      <w:r w:rsidRPr="008D1120">
        <w:rPr>
          <w:bCs w:val="0"/>
          <w:sz w:val="24"/>
          <w:szCs w:val="24"/>
        </w:rPr>
        <w:t xml:space="preserve">В </w:t>
      </w:r>
      <w:proofErr w:type="gramStart"/>
      <w:r w:rsidRPr="008D1120">
        <w:rPr>
          <w:bCs w:val="0"/>
          <w:sz w:val="24"/>
          <w:szCs w:val="24"/>
        </w:rPr>
        <w:t>соглашении</w:t>
      </w:r>
      <w:proofErr w:type="gramEnd"/>
      <w:r w:rsidRPr="008D1120">
        <w:rPr>
          <w:bCs w:val="0"/>
          <w:sz w:val="24"/>
          <w:szCs w:val="24"/>
        </w:rPr>
        <w:t xml:space="preserve"> о неустойке должно быть указано</w:t>
      </w:r>
      <w:bookmarkStart w:id="326" w:name="_Ref305753174"/>
      <w:r w:rsidRPr="008D1120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8D1120">
        <w:rPr>
          <w:bCs w:val="0"/>
          <w:sz w:val="24"/>
          <w:szCs w:val="24"/>
        </w:rPr>
        <w:t>запросе предложений</w:t>
      </w:r>
      <w:r w:rsidRPr="008D1120">
        <w:rPr>
          <w:bCs w:val="0"/>
          <w:sz w:val="24"/>
          <w:szCs w:val="24"/>
        </w:rPr>
        <w:t>:</w:t>
      </w:r>
      <w:bookmarkEnd w:id="325"/>
      <w:bookmarkEnd w:id="326"/>
    </w:p>
    <w:p w:rsidR="00932C0A" w:rsidRPr="00E71A48" w:rsidRDefault="00932C0A" w:rsidP="00CB550A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560C7A">
        <w:fldChar w:fldCharType="begin"/>
      </w:r>
      <w:r w:rsidR="00560C7A">
        <w:instrText xml:space="preserve"> REF _Ref306008743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3.3.4</w:t>
      </w:r>
      <w:r w:rsidR="00560C7A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5821C9">
        <w:rPr>
          <w:sz w:val="24"/>
          <w:szCs w:val="24"/>
        </w:rPr>
        <w:fldChar w:fldCharType="begin"/>
      </w:r>
      <w:r w:rsidR="00C12384">
        <w:rPr>
          <w:bCs w:val="0"/>
          <w:sz w:val="24"/>
          <w:szCs w:val="24"/>
        </w:rPr>
        <w:instrText xml:space="preserve"> REF _Ref306017842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3.4.2.4</w:t>
      </w:r>
      <w:r w:rsidR="005821C9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CB550A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CB550A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5821C9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5821C9">
        <w:rPr>
          <w:bCs w:val="0"/>
          <w:sz w:val="24"/>
          <w:szCs w:val="24"/>
        </w:rPr>
      </w:r>
      <w:r w:rsidR="005821C9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3.10</w:t>
      </w:r>
      <w:r w:rsidR="005821C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2822" w:rsidRDefault="00932C0A" w:rsidP="00CB550A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282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2822">
        <w:rPr>
          <w:bCs w:val="0"/>
          <w:sz w:val="24"/>
          <w:szCs w:val="24"/>
        </w:rPr>
        <w:t>Договор</w:t>
      </w:r>
      <w:r w:rsidRPr="00E72822">
        <w:rPr>
          <w:bCs w:val="0"/>
          <w:sz w:val="24"/>
          <w:szCs w:val="24"/>
        </w:rPr>
        <w:t>у</w:t>
      </w:r>
      <w:r w:rsidR="00311F48" w:rsidRPr="00E72822">
        <w:rPr>
          <w:bCs w:val="0"/>
          <w:sz w:val="24"/>
          <w:szCs w:val="24"/>
        </w:rPr>
        <w:t>.</w:t>
      </w:r>
    </w:p>
    <w:p w:rsidR="00932C0A" w:rsidRPr="00E72822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27" w:name="_Ref307563802"/>
      <w:r w:rsidRPr="00E72822">
        <w:rPr>
          <w:bCs w:val="0"/>
          <w:sz w:val="24"/>
          <w:szCs w:val="24"/>
        </w:rPr>
        <w:t xml:space="preserve">В </w:t>
      </w:r>
      <w:proofErr w:type="gramStart"/>
      <w:r w:rsidRPr="00E72822">
        <w:rPr>
          <w:bCs w:val="0"/>
          <w:sz w:val="24"/>
          <w:szCs w:val="24"/>
        </w:rPr>
        <w:t>случаях</w:t>
      </w:r>
      <w:proofErr w:type="gramEnd"/>
      <w:r w:rsidRPr="00E72822">
        <w:rPr>
          <w:bCs w:val="0"/>
          <w:sz w:val="24"/>
          <w:szCs w:val="24"/>
        </w:rPr>
        <w:t xml:space="preserve">, указанных в п. </w:t>
      </w:r>
      <w:r w:rsidR="00560C7A" w:rsidRPr="00E72822">
        <w:fldChar w:fldCharType="begin"/>
      </w:r>
      <w:r w:rsidR="00560C7A" w:rsidRPr="00E72822">
        <w:instrText xml:space="preserve"> REF _Ref305753174 \r \h  \* MERGEFORMAT </w:instrText>
      </w:r>
      <w:r w:rsidR="00560C7A" w:rsidRPr="00E72822">
        <w:fldChar w:fldCharType="separate"/>
      </w:r>
      <w:r w:rsidR="00E2373E" w:rsidRPr="00E72822">
        <w:rPr>
          <w:bCs w:val="0"/>
          <w:sz w:val="24"/>
          <w:szCs w:val="24"/>
        </w:rPr>
        <w:t>3.3.14.4</w:t>
      </w:r>
      <w:r w:rsidR="00560C7A" w:rsidRPr="00E72822">
        <w:fldChar w:fldCharType="end"/>
      </w:r>
      <w:r w:rsidRPr="00E72822">
        <w:rPr>
          <w:bCs w:val="0"/>
          <w:sz w:val="24"/>
          <w:szCs w:val="24"/>
        </w:rPr>
        <w:t xml:space="preserve"> </w:t>
      </w:r>
      <w:r w:rsidR="009C744E" w:rsidRPr="00E72822">
        <w:rPr>
          <w:bCs w:val="0"/>
          <w:sz w:val="24"/>
          <w:szCs w:val="24"/>
        </w:rPr>
        <w:t>Участник</w:t>
      </w:r>
      <w:r w:rsidRPr="00E72822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27"/>
      <w:r w:rsidR="000A72B4" w:rsidRPr="00E72822">
        <w:rPr>
          <w:bCs w:val="0"/>
          <w:sz w:val="24"/>
          <w:szCs w:val="24"/>
        </w:rPr>
        <w:t>2</w:t>
      </w:r>
      <w:r w:rsidR="000A7A8E" w:rsidRPr="00E72822">
        <w:rPr>
          <w:bCs w:val="0"/>
          <w:sz w:val="24"/>
          <w:szCs w:val="24"/>
        </w:rPr>
        <w:t>% от стоимости Заявки, с учетом НДС.</w:t>
      </w:r>
    </w:p>
    <w:p w:rsidR="00932C0A" w:rsidRPr="00E71A48" w:rsidRDefault="009C744E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28" w:name="_Ref299109207"/>
      <w:bookmarkStart w:id="32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28"/>
      <w:bookmarkEnd w:id="329"/>
    </w:p>
    <w:p w:rsidR="00932C0A" w:rsidRPr="00E71A48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</w:t>
      </w:r>
      <w:r w:rsidRPr="00E71A48">
        <w:rPr>
          <w:bCs w:val="0"/>
          <w:sz w:val="24"/>
          <w:szCs w:val="24"/>
        </w:rPr>
        <w:lastRenderedPageBreak/>
        <w:t xml:space="preserve">требованиям Документации </w:t>
      </w:r>
      <w:r w:rsidR="00D13911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30" w:name="_Ref305973214"/>
      <w:bookmarkStart w:id="331" w:name="_Toc447292466"/>
      <w:r w:rsidRPr="00E71A48">
        <w:t>Подача Заявок и их прием</w:t>
      </w:r>
      <w:bookmarkStart w:id="332" w:name="_Ref56229451"/>
      <w:bookmarkEnd w:id="314"/>
      <w:bookmarkEnd w:id="330"/>
      <w:bookmarkEnd w:id="3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3" w:name="_Toc439323707"/>
      <w:bookmarkStart w:id="334" w:name="_Toc440357105"/>
      <w:bookmarkStart w:id="335" w:name="_Toc440359660"/>
      <w:bookmarkStart w:id="336" w:name="_Toc440632123"/>
      <w:bookmarkStart w:id="337" w:name="_Toc440875944"/>
      <w:bookmarkStart w:id="338" w:name="_Toc441131276"/>
      <w:bookmarkStart w:id="339" w:name="_Toc447292467"/>
      <w:r w:rsidRPr="00E71A48">
        <w:rPr>
          <w:szCs w:val="24"/>
        </w:rPr>
        <w:t>Подача Заявок через ЭТП</w:t>
      </w:r>
      <w:bookmarkEnd w:id="333"/>
      <w:bookmarkEnd w:id="334"/>
      <w:bookmarkEnd w:id="335"/>
      <w:bookmarkEnd w:id="336"/>
      <w:bookmarkEnd w:id="337"/>
      <w:bookmarkEnd w:id="338"/>
      <w:bookmarkEnd w:id="339"/>
    </w:p>
    <w:p w:rsidR="00717F60" w:rsidRPr="00C12384" w:rsidRDefault="00C12384" w:rsidP="00CB550A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Подача Заявки через ЭТП не предусмотрена.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115077798"/>
      <w:bookmarkStart w:id="341" w:name="_Toc439323708"/>
      <w:bookmarkStart w:id="342" w:name="_Toc440357106"/>
      <w:bookmarkStart w:id="343" w:name="_Toc440359661"/>
      <w:bookmarkStart w:id="344" w:name="_Toc440632124"/>
      <w:bookmarkStart w:id="345" w:name="_Toc440875945"/>
      <w:bookmarkStart w:id="346" w:name="_Toc441131277"/>
      <w:bookmarkStart w:id="347" w:name="_Toc447292468"/>
      <w:r w:rsidRPr="00E71A48">
        <w:rPr>
          <w:szCs w:val="24"/>
        </w:rPr>
        <w:t>Подача Заявок в письменной форме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</w:p>
    <w:bookmarkEnd w:id="332"/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Перед подачей Заявка и его копии должны быть надежно запечатаны в конверты (пакеты, ящики и т.п.). Заявка запечатывается в конверт, обозначаемый словами «Предложение». Копии Заявки запечатываются в конверты, обозначаемые словами «Копия-1» и т.д.</w:t>
      </w:r>
    </w:p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48" w:name="_Ref93172396"/>
      <w:r w:rsidRPr="00C12384">
        <w:rPr>
          <w:bCs w:val="0"/>
          <w:sz w:val="24"/>
          <w:szCs w:val="24"/>
        </w:rPr>
        <w:t>На каждом из этих конвертов необходимо указать следующие сведения:</w:t>
      </w:r>
      <w:bookmarkEnd w:id="348"/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49" w:name="_Ref56226704"/>
      <w:r w:rsidRPr="00C12384">
        <w:rPr>
          <w:bCs w:val="0"/>
          <w:sz w:val="24"/>
          <w:szCs w:val="24"/>
        </w:rPr>
        <w:t xml:space="preserve">наименование и адрес Организатора в </w:t>
      </w:r>
      <w:proofErr w:type="gramStart"/>
      <w:r w:rsidRPr="00C12384">
        <w:rPr>
          <w:bCs w:val="0"/>
          <w:sz w:val="24"/>
          <w:szCs w:val="24"/>
        </w:rPr>
        <w:t>соответствии</w:t>
      </w:r>
      <w:proofErr w:type="gramEnd"/>
      <w:r w:rsidRPr="00C12384">
        <w:rPr>
          <w:bCs w:val="0"/>
          <w:sz w:val="24"/>
          <w:szCs w:val="24"/>
        </w:rPr>
        <w:t xml:space="preserve"> с п. </w:t>
      </w:r>
      <w:r w:rsidR="00560C7A">
        <w:fldChar w:fldCharType="begin"/>
      </w:r>
      <w:r w:rsidR="00560C7A">
        <w:instrText xml:space="preserve"> REF _Ref191386085 \n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1.1.1</w:t>
      </w:r>
      <w:r w:rsidR="00560C7A">
        <w:fldChar w:fldCharType="end"/>
      </w:r>
      <w:r w:rsidRPr="00C12384">
        <w:rPr>
          <w:bCs w:val="0"/>
          <w:sz w:val="24"/>
          <w:szCs w:val="24"/>
        </w:rPr>
        <w:t>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полное фирменное наименование Участника и его почтовый адрес;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предмет запроса предложений в </w:t>
      </w:r>
      <w:proofErr w:type="gramStart"/>
      <w:r w:rsidRPr="00C12384">
        <w:rPr>
          <w:bCs w:val="0"/>
          <w:sz w:val="24"/>
          <w:szCs w:val="24"/>
        </w:rPr>
        <w:t>соответствии</w:t>
      </w:r>
      <w:proofErr w:type="gramEnd"/>
      <w:r w:rsidRPr="00C12384">
        <w:rPr>
          <w:bCs w:val="0"/>
          <w:sz w:val="24"/>
          <w:szCs w:val="24"/>
        </w:rPr>
        <w:t xml:space="preserve"> с п. </w:t>
      </w:r>
      <w:r w:rsidR="00560C7A">
        <w:fldChar w:fldCharType="begin"/>
      </w:r>
      <w:r w:rsidR="00560C7A">
        <w:instrText xml:space="preserve"> REF _Ref306980366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1.1.4</w:t>
      </w:r>
      <w:r w:rsidR="00560C7A">
        <w:fldChar w:fldCharType="end"/>
      </w:r>
    </w:p>
    <w:p w:rsidR="00C12384" w:rsidRPr="008D1120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Запечатанные конверты с Заявкой и его копиями помещаются в один внешний конверт, который также должен быть надежно запечатан. На внешнем конверте </w:t>
      </w:r>
      <w:r w:rsidRPr="008D1120">
        <w:rPr>
          <w:bCs w:val="0"/>
          <w:sz w:val="24"/>
          <w:szCs w:val="24"/>
        </w:rPr>
        <w:t>указывается следующая информация:</w:t>
      </w:r>
      <w:bookmarkEnd w:id="349"/>
    </w:p>
    <w:p w:rsidR="00C12384" w:rsidRPr="008D1120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8D1120">
        <w:rPr>
          <w:bCs w:val="0"/>
          <w:sz w:val="24"/>
          <w:szCs w:val="24"/>
        </w:rPr>
        <w:t xml:space="preserve">наименование и адрес Организатора в </w:t>
      </w:r>
      <w:proofErr w:type="gramStart"/>
      <w:r w:rsidRPr="008D1120">
        <w:rPr>
          <w:bCs w:val="0"/>
          <w:sz w:val="24"/>
          <w:szCs w:val="24"/>
        </w:rPr>
        <w:t>соответствии</w:t>
      </w:r>
      <w:proofErr w:type="gramEnd"/>
      <w:r w:rsidRPr="008D1120">
        <w:rPr>
          <w:bCs w:val="0"/>
          <w:sz w:val="24"/>
          <w:szCs w:val="24"/>
        </w:rPr>
        <w:t xml:space="preserve"> с п. </w:t>
      </w:r>
      <w:r w:rsidR="00560C7A" w:rsidRPr="008D1120">
        <w:fldChar w:fldCharType="begin"/>
      </w:r>
      <w:r w:rsidR="00560C7A" w:rsidRPr="008D1120">
        <w:instrText xml:space="preserve"> REF _Ref191386085 \n \h  \* MERGEFORMAT </w:instrText>
      </w:r>
      <w:r w:rsidR="00560C7A" w:rsidRPr="008D1120">
        <w:fldChar w:fldCharType="separate"/>
      </w:r>
      <w:r w:rsidR="00E2373E" w:rsidRPr="008D1120">
        <w:rPr>
          <w:bCs w:val="0"/>
          <w:sz w:val="24"/>
          <w:szCs w:val="24"/>
        </w:rPr>
        <w:t>1.1.1</w:t>
      </w:r>
      <w:r w:rsidR="00560C7A" w:rsidRPr="008D1120">
        <w:fldChar w:fldCharType="end"/>
      </w:r>
      <w:r w:rsidRPr="008D1120">
        <w:rPr>
          <w:bCs w:val="0"/>
          <w:sz w:val="24"/>
          <w:szCs w:val="24"/>
        </w:rPr>
        <w:t>;</w:t>
      </w:r>
    </w:p>
    <w:p w:rsidR="00C12384" w:rsidRPr="008D1120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8D1120">
        <w:rPr>
          <w:bCs w:val="0"/>
          <w:sz w:val="24"/>
          <w:szCs w:val="24"/>
        </w:rPr>
        <w:t>полное фирменное наименование Участника и его почтовый адрес;</w:t>
      </w:r>
    </w:p>
    <w:p w:rsidR="00C12384" w:rsidRPr="008D1120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8D1120">
        <w:rPr>
          <w:bCs w:val="0"/>
          <w:sz w:val="24"/>
          <w:szCs w:val="24"/>
        </w:rPr>
        <w:t xml:space="preserve">предмет запроса предложений в </w:t>
      </w:r>
      <w:proofErr w:type="gramStart"/>
      <w:r w:rsidRPr="008D1120">
        <w:rPr>
          <w:bCs w:val="0"/>
          <w:sz w:val="24"/>
          <w:szCs w:val="24"/>
        </w:rPr>
        <w:t>соответствии</w:t>
      </w:r>
      <w:proofErr w:type="gramEnd"/>
      <w:r w:rsidRPr="008D1120">
        <w:rPr>
          <w:bCs w:val="0"/>
          <w:sz w:val="24"/>
          <w:szCs w:val="24"/>
        </w:rPr>
        <w:t xml:space="preserve"> с п. </w:t>
      </w:r>
      <w:r w:rsidR="00560C7A" w:rsidRPr="008D1120">
        <w:fldChar w:fldCharType="begin"/>
      </w:r>
      <w:r w:rsidR="00560C7A" w:rsidRPr="008D1120">
        <w:instrText xml:space="preserve"> REF _Ref306980366 \r \h  \* MERGEFORMAT </w:instrText>
      </w:r>
      <w:r w:rsidR="00560C7A" w:rsidRPr="008D1120">
        <w:fldChar w:fldCharType="separate"/>
      </w:r>
      <w:r w:rsidR="00E2373E" w:rsidRPr="008D1120">
        <w:rPr>
          <w:bCs w:val="0"/>
          <w:sz w:val="24"/>
          <w:szCs w:val="24"/>
        </w:rPr>
        <w:t>1.1.4</w:t>
      </w:r>
      <w:r w:rsidR="00560C7A" w:rsidRPr="008D1120">
        <w:fldChar w:fldCharType="end"/>
      </w:r>
    </w:p>
    <w:p w:rsidR="00C12384" w:rsidRPr="008D1120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50" w:name="_Ref306017842"/>
      <w:r w:rsidRPr="008D1120">
        <w:rPr>
          <w:bCs w:val="0"/>
          <w:sz w:val="24"/>
          <w:szCs w:val="24"/>
        </w:rPr>
        <w:t xml:space="preserve">Участники должны обеспечить доставку своих Заявок в срок до </w:t>
      </w:r>
      <w:r w:rsidR="00EE28E1" w:rsidRPr="008D1120">
        <w:rPr>
          <w:b/>
          <w:bCs w:val="0"/>
          <w:sz w:val="24"/>
          <w:szCs w:val="24"/>
        </w:rPr>
        <w:t>12 часов 00 минут 18 октяб</w:t>
      </w:r>
      <w:r w:rsidRPr="008D1120">
        <w:rPr>
          <w:b/>
          <w:bCs w:val="0"/>
          <w:sz w:val="24"/>
          <w:szCs w:val="24"/>
        </w:rPr>
        <w:t xml:space="preserve">ря 2016 года </w:t>
      </w:r>
      <w:r w:rsidRPr="008D1120">
        <w:rPr>
          <w:bCs w:val="0"/>
          <w:sz w:val="24"/>
          <w:szCs w:val="24"/>
        </w:rPr>
        <w:t xml:space="preserve">по адресу: </w:t>
      </w:r>
      <w:r w:rsidR="00EE28E1" w:rsidRPr="008D1120">
        <w:rPr>
          <w:bCs w:val="0"/>
          <w:sz w:val="24"/>
          <w:szCs w:val="24"/>
        </w:rPr>
        <w:t>РФ, 214019, г.</w:t>
      </w:r>
      <w:r w:rsidR="008D1120">
        <w:rPr>
          <w:bCs w:val="0"/>
          <w:sz w:val="24"/>
          <w:szCs w:val="24"/>
        </w:rPr>
        <w:t xml:space="preserve"> Смоленск, ул. </w:t>
      </w:r>
      <w:proofErr w:type="spellStart"/>
      <w:r w:rsidR="008D1120">
        <w:rPr>
          <w:bCs w:val="0"/>
          <w:sz w:val="24"/>
          <w:szCs w:val="24"/>
        </w:rPr>
        <w:t>Тенишевой</w:t>
      </w:r>
      <w:proofErr w:type="spellEnd"/>
      <w:r w:rsidR="008D1120">
        <w:rPr>
          <w:bCs w:val="0"/>
          <w:sz w:val="24"/>
          <w:szCs w:val="24"/>
        </w:rPr>
        <w:t>, д. 33</w:t>
      </w:r>
      <w:bookmarkStart w:id="351" w:name="_GoBack"/>
      <w:bookmarkEnd w:id="351"/>
      <w:r w:rsidR="00EE28E1" w:rsidRPr="008D1120">
        <w:rPr>
          <w:bCs w:val="0"/>
          <w:sz w:val="24"/>
          <w:szCs w:val="24"/>
        </w:rPr>
        <w:t>,</w:t>
      </w:r>
      <w:r w:rsidR="00EE28E1" w:rsidRPr="008D1120">
        <w:rPr>
          <w:sz w:val="24"/>
          <w:szCs w:val="24"/>
        </w:rPr>
        <w:t xml:space="preserve"> исполнительный сотрудник</w:t>
      </w:r>
      <w:r w:rsidRPr="008D1120">
        <w:rPr>
          <w:sz w:val="24"/>
          <w:szCs w:val="24"/>
        </w:rPr>
        <w:t xml:space="preserve"> – </w:t>
      </w:r>
      <w:r w:rsidR="00EE28E1" w:rsidRPr="008D1120">
        <w:rPr>
          <w:bCs w:val="0"/>
          <w:iCs/>
          <w:sz w:val="24"/>
          <w:szCs w:val="24"/>
          <w:lang w:eastAsia="ru-RU"/>
        </w:rPr>
        <w:t xml:space="preserve">Лебедев Александр Александрович, контактный телефон (4812) 42-95-08, адрес электронной почты: </w:t>
      </w:r>
      <w:hyperlink r:id="rId33" w:history="1">
        <w:r w:rsidR="00EE28E1" w:rsidRPr="008D1120">
          <w:rPr>
            <w:bCs w:val="0"/>
            <w:iCs/>
            <w:color w:val="0000FF"/>
            <w:sz w:val="24"/>
            <w:szCs w:val="24"/>
            <w:u w:val="single"/>
            <w:lang w:eastAsia="ru-RU"/>
          </w:rPr>
          <w:t>L</w:t>
        </w:r>
        <w:r w:rsidR="00EE28E1" w:rsidRPr="008D1120">
          <w:rPr>
            <w:bCs w:val="0"/>
            <w:iCs/>
            <w:color w:val="0000FF"/>
            <w:sz w:val="24"/>
            <w:szCs w:val="24"/>
            <w:u w:val="single"/>
            <w:lang w:val="en-US" w:eastAsia="ru-RU"/>
          </w:rPr>
          <w:t>ebedev</w:t>
        </w:r>
        <w:r w:rsidR="00EE28E1" w:rsidRPr="008D1120">
          <w:rPr>
            <w:bCs w:val="0"/>
            <w:iCs/>
            <w:color w:val="0000FF"/>
            <w:sz w:val="24"/>
            <w:szCs w:val="24"/>
            <w:u w:val="single"/>
            <w:lang w:eastAsia="ru-RU"/>
          </w:rPr>
          <w:t>.</w:t>
        </w:r>
        <w:r w:rsidR="00EE28E1" w:rsidRPr="008D1120">
          <w:rPr>
            <w:bCs w:val="0"/>
            <w:iCs/>
            <w:color w:val="0000FF"/>
            <w:sz w:val="24"/>
            <w:szCs w:val="24"/>
            <w:u w:val="single"/>
            <w:lang w:val="en-US" w:eastAsia="ru-RU"/>
          </w:rPr>
          <w:t>AAL</w:t>
        </w:r>
        <w:r w:rsidR="00EE28E1" w:rsidRPr="008D1120">
          <w:rPr>
            <w:bCs w:val="0"/>
            <w:iCs/>
            <w:color w:val="0000FF"/>
            <w:sz w:val="24"/>
            <w:szCs w:val="24"/>
            <w:u w:val="single"/>
            <w:lang w:eastAsia="ru-RU"/>
          </w:rPr>
          <w:t>@mrsk-1.ru</w:t>
        </w:r>
      </w:hyperlink>
      <w:r w:rsidRPr="008D1120">
        <w:rPr>
          <w:sz w:val="24"/>
          <w:szCs w:val="24"/>
        </w:rPr>
        <w:t xml:space="preserve">. </w:t>
      </w:r>
      <w:r w:rsidRPr="008D1120">
        <w:rPr>
          <w:bCs w:val="0"/>
          <w:sz w:val="24"/>
          <w:szCs w:val="24"/>
        </w:rPr>
        <w:t xml:space="preserve">При этом Участникам рекомендуется предварительно позвонить по указанному выше телефону. В </w:t>
      </w:r>
      <w:proofErr w:type="gramStart"/>
      <w:r w:rsidRPr="008D1120">
        <w:rPr>
          <w:bCs w:val="0"/>
          <w:sz w:val="24"/>
          <w:szCs w:val="24"/>
        </w:rPr>
        <w:t>случае</w:t>
      </w:r>
      <w:proofErr w:type="gramEnd"/>
      <w:r w:rsidRPr="008D1120">
        <w:rPr>
          <w:bCs w:val="0"/>
          <w:sz w:val="24"/>
          <w:szCs w:val="24"/>
        </w:rPr>
        <w:t xml:space="preserve"> направления Заявки через курьерскую службу рекомендуется уведомить представителя курьерской службы или курьера о настоящем порядке доставки Заявки.</w:t>
      </w:r>
      <w:bookmarkEnd w:id="350"/>
    </w:p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8D1120">
        <w:rPr>
          <w:bCs w:val="0"/>
          <w:sz w:val="24"/>
          <w:szCs w:val="24"/>
        </w:rPr>
        <w:t xml:space="preserve">Заявки в бумажной форме должны быть поданы до истечения срока, указанного в п. </w:t>
      </w:r>
      <w:r w:rsidR="00560C7A" w:rsidRPr="008D1120">
        <w:fldChar w:fldCharType="begin"/>
      </w:r>
      <w:r w:rsidR="00560C7A" w:rsidRPr="008D1120">
        <w:instrText xml:space="preserve"> REF _Ref306017842 \r \h  \* MERGEFORMAT </w:instrText>
      </w:r>
      <w:r w:rsidR="00560C7A" w:rsidRPr="008D1120">
        <w:fldChar w:fldCharType="separate"/>
      </w:r>
      <w:r w:rsidR="00E2373E" w:rsidRPr="008D1120">
        <w:rPr>
          <w:bCs w:val="0"/>
          <w:sz w:val="24"/>
          <w:szCs w:val="24"/>
        </w:rPr>
        <w:t>3.4.2.4</w:t>
      </w:r>
      <w:r w:rsidR="00560C7A" w:rsidRPr="008D1120">
        <w:fldChar w:fldCharType="end"/>
      </w:r>
      <w:r w:rsidRPr="008D1120">
        <w:rPr>
          <w:bCs w:val="0"/>
          <w:sz w:val="24"/>
          <w:szCs w:val="24"/>
        </w:rPr>
        <w:t xml:space="preserve">. </w:t>
      </w:r>
      <w:r w:rsidRPr="008D1120">
        <w:rPr>
          <w:sz w:val="24"/>
          <w:szCs w:val="24"/>
        </w:rPr>
        <w:t>Заявки, полученные позже установленного</w:t>
      </w:r>
      <w:r w:rsidRPr="00C12384">
        <w:rPr>
          <w:sz w:val="24"/>
          <w:szCs w:val="24"/>
        </w:rPr>
        <w:t xml:space="preserve"> выше срока, будут отклонены без рассмотрения их по существу, независимо от причин опоздания.</w:t>
      </w:r>
    </w:p>
    <w:p w:rsidR="00717F60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Организатор выдает расписку о получении Заявки лицу, доставившему конверт, с указанием времени получения.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52" w:name="_Ref303683883"/>
      <w:bookmarkStart w:id="353" w:name="_Toc447292469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352"/>
      <w:bookmarkEnd w:id="353"/>
    </w:p>
    <w:p w:rsidR="00E2373E" w:rsidRPr="00C12384" w:rsidRDefault="00E2373E" w:rsidP="00E2373E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54" w:name="_Ref305973250"/>
      <w:r w:rsidRPr="00796A96">
        <w:rPr>
          <w:sz w:val="24"/>
          <w:szCs w:val="24"/>
        </w:rPr>
        <w:t>До окончания срока подачи Заявок</w:t>
      </w:r>
      <w:r>
        <w:rPr>
          <w:sz w:val="24"/>
          <w:szCs w:val="24"/>
        </w:rPr>
        <w:t xml:space="preserve"> </w:t>
      </w:r>
      <w:r w:rsidRPr="00597F9C">
        <w:rPr>
          <w:iCs/>
          <w:sz w:val="24"/>
          <w:szCs w:val="24"/>
        </w:rPr>
        <w:t xml:space="preserve">(п. </w:t>
      </w:r>
      <w:r w:rsidR="005821C9">
        <w:fldChar w:fldCharType="begin"/>
      </w:r>
      <w:r>
        <w:rPr>
          <w:sz w:val="24"/>
          <w:szCs w:val="24"/>
        </w:rPr>
        <w:instrText xml:space="preserve"> REF _Ref306017842 \r \h </w:instrText>
      </w:r>
      <w:r w:rsidR="005821C9">
        <w:fldChar w:fldCharType="separate"/>
      </w:r>
      <w:r>
        <w:rPr>
          <w:sz w:val="24"/>
          <w:szCs w:val="24"/>
        </w:rPr>
        <w:t>3.4.2.4</w:t>
      </w:r>
      <w:r w:rsidR="005821C9">
        <w:fldChar w:fldCharType="end"/>
      </w:r>
      <w:r w:rsidRPr="00597F9C">
        <w:rPr>
          <w:iCs/>
          <w:sz w:val="24"/>
          <w:szCs w:val="24"/>
        </w:rPr>
        <w:t>)</w:t>
      </w:r>
      <w:r w:rsidRPr="00796A96">
        <w:rPr>
          <w:sz w:val="24"/>
          <w:szCs w:val="24"/>
        </w:rPr>
        <w:t xml:space="preserve"> Участник вправе изменить или отозвать поданную </w:t>
      </w:r>
      <w:r>
        <w:rPr>
          <w:sz w:val="24"/>
          <w:szCs w:val="24"/>
        </w:rPr>
        <w:t>Заявку, после окончания срока подачи заявок Участник может только отозвать свою поданную Заявку</w:t>
      </w:r>
      <w:r w:rsidRPr="00C12384">
        <w:rPr>
          <w:bCs w:val="0"/>
          <w:sz w:val="24"/>
          <w:szCs w:val="24"/>
        </w:rPr>
        <w:t>.</w:t>
      </w:r>
    </w:p>
    <w:p w:rsidR="00E2373E" w:rsidRPr="00C12384" w:rsidRDefault="00E2373E" w:rsidP="00E2373E">
      <w:pPr>
        <w:widowControl w:val="0"/>
        <w:numPr>
          <w:ilvl w:val="2"/>
          <w:numId w:val="29"/>
        </w:numPr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55" w:name="_Ref115078477"/>
      <w:r w:rsidRPr="00C12384">
        <w:rPr>
          <w:bCs w:val="0"/>
          <w:sz w:val="24"/>
          <w:szCs w:val="24"/>
        </w:rPr>
        <w:t xml:space="preserve">В </w:t>
      </w:r>
      <w:proofErr w:type="gramStart"/>
      <w:r w:rsidRPr="00C12384">
        <w:rPr>
          <w:bCs w:val="0"/>
          <w:sz w:val="24"/>
          <w:szCs w:val="24"/>
        </w:rPr>
        <w:t>случае</w:t>
      </w:r>
      <w:proofErr w:type="gramEnd"/>
      <w:r w:rsidRPr="00C12384">
        <w:rPr>
          <w:bCs w:val="0"/>
          <w:sz w:val="24"/>
          <w:szCs w:val="24"/>
        </w:rPr>
        <w:t xml:space="preserve"> изменения Заявки Участники готовят следующие документы в письменной форме:</w:t>
      </w:r>
      <w:bookmarkEnd w:id="355"/>
    </w:p>
    <w:p w:rsidR="00E2373E" w:rsidRPr="00C12384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обращение к Организатору с просьбой об изменении Заявки на бланке Участника, подписанное и скрепленное печатью в порядке, указанном в пунктах </w:t>
      </w:r>
      <w:r w:rsidR="00560C7A">
        <w:fldChar w:fldCharType="begin"/>
      </w:r>
      <w:r w:rsidR="00560C7A">
        <w:instrText xml:space="preserve"> REF _Ref55279015 \r \h  \* MERGEFORMAT </w:instrText>
      </w:r>
      <w:r w:rsidR="00560C7A">
        <w:fldChar w:fldCharType="separate"/>
      </w:r>
      <w:r w:rsidRPr="00E2373E">
        <w:rPr>
          <w:bCs w:val="0"/>
          <w:sz w:val="24"/>
          <w:szCs w:val="24"/>
        </w:rPr>
        <w:t>3.3.1.6</w:t>
      </w:r>
      <w:r w:rsidR="00560C7A">
        <w:fldChar w:fldCharType="end"/>
      </w:r>
      <w:r w:rsidRPr="00C12384">
        <w:rPr>
          <w:bCs w:val="0"/>
          <w:sz w:val="24"/>
          <w:szCs w:val="24"/>
        </w:rPr>
        <w:t xml:space="preserve">, </w:t>
      </w:r>
      <w:r w:rsidR="00560C7A">
        <w:fldChar w:fldCharType="begin"/>
      </w:r>
      <w:r w:rsidR="00560C7A">
        <w:instrText xml:space="preserve"> REF _Ref195087786 \r \h  \* MERGEFORMAT </w:instrText>
      </w:r>
      <w:r w:rsidR="00560C7A">
        <w:fldChar w:fldCharType="separate"/>
      </w:r>
      <w:r w:rsidRPr="00E2373E">
        <w:rPr>
          <w:bCs w:val="0"/>
          <w:sz w:val="24"/>
          <w:szCs w:val="24"/>
        </w:rPr>
        <w:t>3.3.1.7</w:t>
      </w:r>
      <w:r w:rsidR="00560C7A">
        <w:fldChar w:fldCharType="end"/>
      </w:r>
      <w:r w:rsidRPr="00C12384">
        <w:rPr>
          <w:bCs w:val="0"/>
          <w:sz w:val="24"/>
          <w:szCs w:val="24"/>
        </w:rPr>
        <w:t>;</w:t>
      </w:r>
    </w:p>
    <w:p w:rsidR="00E2373E" w:rsidRPr="00C12384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перечень изменений в Заявку с указанием документов первоначальной Заявки, которых данные изменения касаются;</w:t>
      </w:r>
    </w:p>
    <w:p w:rsidR="00E2373E" w:rsidRPr="00C12384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after="100" w:line="264" w:lineRule="auto"/>
        <w:ind w:left="0" w:firstLine="425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lastRenderedPageBreak/>
        <w:t>новые версии документов, которые изменяются.</w:t>
      </w:r>
    </w:p>
    <w:p w:rsidR="00E2373E" w:rsidRPr="001D2F34" w:rsidRDefault="00E2373E" w:rsidP="00E2373E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D2F34">
        <w:rPr>
          <w:sz w:val="24"/>
          <w:szCs w:val="24"/>
        </w:rPr>
        <w:t xml:space="preserve">В </w:t>
      </w:r>
      <w:proofErr w:type="gramStart"/>
      <w:r w:rsidRPr="001D2F34">
        <w:rPr>
          <w:sz w:val="24"/>
          <w:szCs w:val="24"/>
        </w:rPr>
        <w:t>случае</w:t>
      </w:r>
      <w:proofErr w:type="gramEnd"/>
      <w:r w:rsidRPr="001D2F34">
        <w:rPr>
          <w:sz w:val="24"/>
          <w:szCs w:val="24"/>
        </w:rPr>
        <w:t xml:space="preserve"> отзыва Заявки Участники готовят обращение к Организатору на бланке Участника, </w:t>
      </w:r>
      <w:r w:rsidRPr="001D2F34">
        <w:rPr>
          <w:bCs w:val="0"/>
          <w:sz w:val="24"/>
          <w:szCs w:val="24"/>
        </w:rPr>
        <w:t>подписанное</w:t>
      </w:r>
      <w:r w:rsidRPr="001D2F34">
        <w:rPr>
          <w:sz w:val="24"/>
          <w:szCs w:val="24"/>
        </w:rPr>
        <w:t xml:space="preserve"> и скрепленное печатью в порядке, указанном в пунктах </w:t>
      </w:r>
      <w:r w:rsidR="00560C7A">
        <w:fldChar w:fldCharType="begin"/>
      </w:r>
      <w:r w:rsidR="00560C7A">
        <w:instrText xml:space="preserve"> REF _Ref55279015 \r \h  \* MERGEFORMAT </w:instrText>
      </w:r>
      <w:r w:rsidR="00560C7A">
        <w:fldChar w:fldCharType="separate"/>
      </w:r>
      <w:r>
        <w:rPr>
          <w:sz w:val="24"/>
          <w:szCs w:val="24"/>
        </w:rPr>
        <w:t>3.3.1.6</w:t>
      </w:r>
      <w:r w:rsidR="00560C7A">
        <w:fldChar w:fldCharType="end"/>
      </w:r>
      <w:r w:rsidRPr="001D2F34">
        <w:rPr>
          <w:sz w:val="24"/>
          <w:szCs w:val="24"/>
        </w:rPr>
        <w:t xml:space="preserve">, </w:t>
      </w:r>
      <w:r w:rsidR="00560C7A">
        <w:fldChar w:fldCharType="begin"/>
      </w:r>
      <w:r w:rsidR="00560C7A">
        <w:instrText xml:space="preserve"> REF _Ref195087786 \r \h  \* MERGEFORMAT </w:instrText>
      </w:r>
      <w:r w:rsidR="00560C7A">
        <w:fldChar w:fldCharType="separate"/>
      </w:r>
      <w:r>
        <w:rPr>
          <w:sz w:val="24"/>
          <w:szCs w:val="24"/>
        </w:rPr>
        <w:t>3.3.1.7</w:t>
      </w:r>
      <w:r w:rsidR="00560C7A">
        <w:fldChar w:fldCharType="end"/>
      </w:r>
      <w:r>
        <w:rPr>
          <w:sz w:val="24"/>
          <w:szCs w:val="24"/>
        </w:rPr>
        <w:t>,</w:t>
      </w:r>
      <w:r w:rsidRPr="001D2F34">
        <w:rPr>
          <w:sz w:val="24"/>
          <w:szCs w:val="24"/>
        </w:rPr>
        <w:t xml:space="preserve"> в письменной форме</w:t>
      </w:r>
      <w:r>
        <w:rPr>
          <w:bCs w:val="0"/>
          <w:sz w:val="24"/>
          <w:szCs w:val="24"/>
        </w:rPr>
        <w:t>.</w:t>
      </w:r>
    </w:p>
    <w:p w:rsidR="00E2373E" w:rsidRDefault="00E2373E" w:rsidP="00E2373E">
      <w:pPr>
        <w:widowControl w:val="0"/>
        <w:numPr>
          <w:ilvl w:val="2"/>
          <w:numId w:val="29"/>
        </w:numPr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Если Организатор не получит сведения</w:t>
      </w:r>
      <w:r>
        <w:rPr>
          <w:bCs w:val="0"/>
          <w:sz w:val="24"/>
          <w:szCs w:val="24"/>
        </w:rPr>
        <w:t>:</w:t>
      </w:r>
    </w:p>
    <w:p w:rsidR="00E2373E" w:rsidRPr="00321ACD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sz w:val="24"/>
          <w:szCs w:val="24"/>
        </w:rPr>
      </w:pPr>
      <w:r w:rsidRPr="00796A96">
        <w:rPr>
          <w:sz w:val="24"/>
          <w:szCs w:val="24"/>
        </w:rPr>
        <w:t xml:space="preserve">об </w:t>
      </w:r>
      <w:r w:rsidRPr="001D2F34">
        <w:rPr>
          <w:bCs w:val="0"/>
          <w:sz w:val="24"/>
          <w:szCs w:val="24"/>
        </w:rPr>
        <w:t>изменениях</w:t>
      </w:r>
      <w:r w:rsidRPr="00796A96">
        <w:rPr>
          <w:sz w:val="24"/>
          <w:szCs w:val="24"/>
        </w:rPr>
        <w:t xml:space="preserve"> или </w:t>
      </w:r>
      <w:r w:rsidRPr="001D2F34">
        <w:rPr>
          <w:bCs w:val="0"/>
          <w:sz w:val="24"/>
          <w:szCs w:val="24"/>
        </w:rPr>
        <w:t>отзыве</w:t>
      </w:r>
      <w:r w:rsidRPr="00796A96">
        <w:rPr>
          <w:sz w:val="24"/>
          <w:szCs w:val="24"/>
        </w:rPr>
        <w:t xml:space="preserve"> </w:t>
      </w:r>
      <w:r w:rsidRPr="006D28DA">
        <w:rPr>
          <w:sz w:val="24"/>
          <w:szCs w:val="24"/>
        </w:rPr>
        <w:t>Заявки в письменной (бумажной) форме в срок</w:t>
      </w:r>
      <w:r>
        <w:rPr>
          <w:sz w:val="24"/>
          <w:szCs w:val="24"/>
        </w:rPr>
        <w:t xml:space="preserve">, указанный в п. </w:t>
      </w:r>
      <w:r w:rsidR="005821C9">
        <w:fldChar w:fldCharType="begin"/>
      </w:r>
      <w:r>
        <w:rPr>
          <w:sz w:val="24"/>
          <w:szCs w:val="24"/>
        </w:rPr>
        <w:instrText xml:space="preserve"> REF _Ref306017842 \r \h </w:instrText>
      </w:r>
      <w:r w:rsidR="005821C9">
        <w:fldChar w:fldCharType="separate"/>
      </w:r>
      <w:r>
        <w:rPr>
          <w:sz w:val="24"/>
          <w:szCs w:val="24"/>
        </w:rPr>
        <w:t>3.4.2.4</w:t>
      </w:r>
      <w:r w:rsidR="005821C9">
        <w:fldChar w:fldCharType="end"/>
      </w:r>
      <w:r>
        <w:t xml:space="preserve">, </w:t>
      </w:r>
      <w:r w:rsidRPr="00796A96">
        <w:rPr>
          <w:sz w:val="24"/>
          <w:szCs w:val="24"/>
        </w:rPr>
        <w:t>то</w:t>
      </w:r>
      <w:r>
        <w:rPr>
          <w:sz w:val="24"/>
          <w:szCs w:val="24"/>
        </w:rPr>
        <w:t xml:space="preserve"> данные изменения или отзыв </w:t>
      </w:r>
      <w:proofErr w:type="gramStart"/>
      <w:r>
        <w:rPr>
          <w:sz w:val="24"/>
          <w:szCs w:val="24"/>
        </w:rPr>
        <w:t>буду</w:t>
      </w:r>
      <w:r w:rsidRPr="00796A96">
        <w:rPr>
          <w:sz w:val="24"/>
          <w:szCs w:val="24"/>
        </w:rPr>
        <w:t>т считаться неполученным</w:t>
      </w:r>
      <w:r>
        <w:rPr>
          <w:sz w:val="24"/>
          <w:szCs w:val="24"/>
        </w:rPr>
        <w:t>и вовремя и не</w:t>
      </w:r>
      <w:proofErr w:type="gramEnd"/>
      <w:r>
        <w:rPr>
          <w:sz w:val="24"/>
          <w:szCs w:val="24"/>
        </w:rPr>
        <w:t xml:space="preserve"> буду</w:t>
      </w:r>
      <w:r w:rsidRPr="00796A96">
        <w:rPr>
          <w:sz w:val="24"/>
          <w:szCs w:val="24"/>
        </w:rPr>
        <w:t>т учитываться</w:t>
      </w:r>
      <w:r>
        <w:rPr>
          <w:sz w:val="24"/>
          <w:szCs w:val="24"/>
        </w:rPr>
        <w:t>;</w:t>
      </w:r>
    </w:p>
    <w:p w:rsidR="00E2373E" w:rsidRPr="00C12384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796A96">
        <w:rPr>
          <w:sz w:val="24"/>
          <w:szCs w:val="24"/>
        </w:rPr>
        <w:t xml:space="preserve">отзыве </w:t>
      </w:r>
      <w:r w:rsidRPr="006D28DA">
        <w:rPr>
          <w:sz w:val="24"/>
          <w:szCs w:val="24"/>
        </w:rPr>
        <w:t xml:space="preserve">Заявки в письменной (бумажной) форме </w:t>
      </w:r>
      <w:r>
        <w:rPr>
          <w:sz w:val="24"/>
          <w:szCs w:val="24"/>
        </w:rPr>
        <w:t xml:space="preserve">после окончания </w:t>
      </w:r>
      <w:r w:rsidRPr="006D28DA">
        <w:rPr>
          <w:sz w:val="24"/>
          <w:szCs w:val="24"/>
        </w:rPr>
        <w:t>срок</w:t>
      </w:r>
      <w:r>
        <w:rPr>
          <w:sz w:val="24"/>
          <w:szCs w:val="24"/>
        </w:rPr>
        <w:t xml:space="preserve">а, указанного в п. </w:t>
      </w:r>
      <w:r w:rsidR="005821C9">
        <w:fldChar w:fldCharType="begin"/>
      </w:r>
      <w:r>
        <w:rPr>
          <w:sz w:val="24"/>
          <w:szCs w:val="24"/>
        </w:rPr>
        <w:instrText xml:space="preserve"> REF _Ref306017842 \r \h </w:instrText>
      </w:r>
      <w:r w:rsidR="005821C9">
        <w:fldChar w:fldCharType="separate"/>
      </w:r>
      <w:r>
        <w:rPr>
          <w:sz w:val="24"/>
          <w:szCs w:val="24"/>
        </w:rPr>
        <w:t>3.4.2.4</w:t>
      </w:r>
      <w:r w:rsidR="005821C9">
        <w:fldChar w:fldCharType="end"/>
      </w:r>
      <w:r>
        <w:t xml:space="preserve">, </w:t>
      </w:r>
      <w:r w:rsidRPr="00796A96">
        <w:rPr>
          <w:sz w:val="24"/>
          <w:szCs w:val="24"/>
        </w:rPr>
        <w:t xml:space="preserve">то  отзыв </w:t>
      </w:r>
      <w:proofErr w:type="gramStart"/>
      <w:r w:rsidRPr="00796A96">
        <w:rPr>
          <w:sz w:val="24"/>
          <w:szCs w:val="24"/>
        </w:rPr>
        <w:t>будет считаться неполученным и не</w:t>
      </w:r>
      <w:proofErr w:type="gramEnd"/>
      <w:r w:rsidRPr="00796A96">
        <w:rPr>
          <w:sz w:val="24"/>
          <w:szCs w:val="24"/>
        </w:rPr>
        <w:t xml:space="preserve"> будет учитываться</w:t>
      </w:r>
      <w:r>
        <w:rPr>
          <w:sz w:val="24"/>
          <w:szCs w:val="24"/>
        </w:rPr>
        <w:t xml:space="preserve"> при подведении итогов </w:t>
      </w:r>
      <w:r w:rsidRPr="001D2F34">
        <w:rPr>
          <w:bCs w:val="0"/>
          <w:sz w:val="24"/>
          <w:szCs w:val="24"/>
        </w:rPr>
        <w:t>закупочной</w:t>
      </w:r>
      <w:r>
        <w:rPr>
          <w:sz w:val="24"/>
          <w:szCs w:val="24"/>
        </w:rPr>
        <w:t xml:space="preserve"> процедуры</w:t>
      </w:r>
      <w:r w:rsidRPr="00C12384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56" w:name="_Toc447292470"/>
      <w:r w:rsidRPr="00E71A48">
        <w:t>Оценка Заявок и проведение переговоров</w:t>
      </w:r>
      <w:bookmarkEnd w:id="354"/>
      <w:bookmarkEnd w:id="35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7" w:name="_Toc439323711"/>
      <w:bookmarkStart w:id="358" w:name="_Toc440357109"/>
      <w:bookmarkStart w:id="359" w:name="_Toc440359664"/>
      <w:bookmarkStart w:id="360" w:name="_Toc440632127"/>
      <w:bookmarkStart w:id="361" w:name="_Toc440875948"/>
      <w:bookmarkStart w:id="362" w:name="_Toc441131280"/>
      <w:bookmarkStart w:id="363" w:name="_Toc447292471"/>
      <w:r w:rsidRPr="00E71A48">
        <w:rPr>
          <w:szCs w:val="24"/>
        </w:rPr>
        <w:t>Общие положения</w:t>
      </w:r>
      <w:bookmarkEnd w:id="357"/>
      <w:bookmarkEnd w:id="358"/>
      <w:bookmarkEnd w:id="359"/>
      <w:bookmarkEnd w:id="360"/>
      <w:bookmarkEnd w:id="361"/>
      <w:bookmarkEnd w:id="362"/>
      <w:bookmarkEnd w:id="363"/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1A3C31">
        <w:rPr>
          <w:sz w:val="24"/>
          <w:szCs w:val="24"/>
        </w:rPr>
        <w:t>.</w:t>
      </w:r>
    </w:p>
    <w:p w:rsidR="00717F60" w:rsidRPr="00E71A48" w:rsidRDefault="009C744E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560C7A">
        <w:fldChar w:fldCharType="begin"/>
      </w:r>
      <w:r w:rsidR="00560C7A">
        <w:instrText xml:space="preserve"> REF _Ref93089454 \n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3.6.2</w:t>
      </w:r>
      <w:r w:rsidR="00560C7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560C7A">
        <w:fldChar w:fldCharType="begin"/>
      </w:r>
      <w:r w:rsidR="00560C7A">
        <w:instrText xml:space="preserve"> REF _Ref303670674 \n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3.6.3</w:t>
      </w:r>
      <w:r w:rsidR="00560C7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560C7A">
        <w:fldChar w:fldCharType="begin"/>
      </w:r>
      <w:r w:rsidR="00560C7A">
        <w:instrText xml:space="preserve"> REF _Ref306138385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3.6.4</w:t>
      </w:r>
      <w:r w:rsidR="00560C7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4" w:name="_Ref93089454"/>
      <w:bookmarkStart w:id="365" w:name="_Toc439323712"/>
      <w:bookmarkStart w:id="366" w:name="_Toc440357110"/>
      <w:bookmarkStart w:id="367" w:name="_Toc440359665"/>
      <w:bookmarkStart w:id="368" w:name="_Toc440632128"/>
      <w:bookmarkStart w:id="369" w:name="_Toc440875949"/>
      <w:bookmarkStart w:id="370" w:name="_Toc441131281"/>
      <w:bookmarkStart w:id="371" w:name="_Toc447292472"/>
      <w:r w:rsidRPr="00E71A48">
        <w:rPr>
          <w:szCs w:val="24"/>
        </w:rPr>
        <w:t>Отборочная стадия</w:t>
      </w:r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E71A48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рамках</w:t>
      </w:r>
      <w:proofErr w:type="gramEnd"/>
      <w:r w:rsidRPr="00E71A48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D45F9D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13930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</w:t>
      </w:r>
      <w:r w:rsidRPr="007560EC">
        <w:rPr>
          <w:bCs w:val="0"/>
          <w:sz w:val="24"/>
          <w:szCs w:val="24"/>
        </w:rPr>
        <w:t xml:space="preserve">ведутся в соответствии с положениями Федерального закона от </w:t>
      </w:r>
      <w:r w:rsidR="007560EC" w:rsidRPr="007560EC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bCs w:val="0"/>
          <w:sz w:val="24"/>
          <w:szCs w:val="24"/>
        </w:rPr>
        <w:t xml:space="preserve">, Федерального закона от </w:t>
      </w:r>
      <w:r w:rsidRPr="00E71A48">
        <w:rPr>
          <w:bCs w:val="0"/>
          <w:sz w:val="24"/>
          <w:szCs w:val="24"/>
        </w:rPr>
        <w:lastRenderedPageBreak/>
        <w:t>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313930" w:rsidRDefault="0031393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13930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313930">
        <w:rPr>
          <w:b/>
          <w:bCs w:val="0"/>
          <w:i/>
          <w:sz w:val="24"/>
          <w:szCs w:val="24"/>
        </w:rPr>
        <w:t>.</w:t>
      </w:r>
    </w:p>
    <w:p w:rsidR="00717F60" w:rsidRPr="00313930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72" w:name="_Ref55304419"/>
      <w:r w:rsidRPr="00313930">
        <w:rPr>
          <w:sz w:val="24"/>
          <w:szCs w:val="24"/>
        </w:rPr>
        <w:t xml:space="preserve">В </w:t>
      </w:r>
      <w:proofErr w:type="gramStart"/>
      <w:r w:rsidRPr="00313930">
        <w:rPr>
          <w:sz w:val="24"/>
          <w:szCs w:val="24"/>
        </w:rPr>
        <w:t>рамках</w:t>
      </w:r>
      <w:proofErr w:type="gramEnd"/>
      <w:r w:rsidRPr="00313930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313930">
        <w:rPr>
          <w:sz w:val="24"/>
          <w:szCs w:val="24"/>
        </w:rPr>
        <w:t>Участник</w:t>
      </w:r>
      <w:r w:rsidRPr="00313930">
        <w:rPr>
          <w:sz w:val="24"/>
          <w:szCs w:val="24"/>
        </w:rPr>
        <w:t>ов разъясн</w:t>
      </w:r>
      <w:r w:rsidR="00DA7E38" w:rsidRPr="00313930">
        <w:rPr>
          <w:sz w:val="24"/>
          <w:szCs w:val="24"/>
        </w:rPr>
        <w:t>ения или дополнения их Заявок</w:t>
      </w:r>
      <w:r w:rsidRPr="00313930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>и</w:t>
      </w:r>
      <w:r w:rsidR="00076D8B" w:rsidRPr="00313930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13930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13930">
        <w:rPr>
          <w:sz w:val="24"/>
          <w:szCs w:val="24"/>
        </w:rPr>
        <w:t>З</w:t>
      </w:r>
      <w:r w:rsidRPr="00313930">
        <w:rPr>
          <w:sz w:val="24"/>
          <w:szCs w:val="24"/>
        </w:rPr>
        <w:t>апроса предложений.</w:t>
      </w:r>
    </w:p>
    <w:p w:rsidR="00717F60" w:rsidRPr="00313930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13930">
        <w:rPr>
          <w:sz w:val="24"/>
          <w:szCs w:val="24"/>
        </w:rPr>
        <w:t xml:space="preserve">При проверке правильности оформления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 xml:space="preserve">и. Закупочная комиссия с письменного согласия </w:t>
      </w:r>
      <w:r w:rsidR="009C744E" w:rsidRPr="00313930">
        <w:rPr>
          <w:sz w:val="24"/>
          <w:szCs w:val="24"/>
        </w:rPr>
        <w:t>Участник</w:t>
      </w:r>
      <w:r w:rsidRPr="00313930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13930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73" w:name="_Ref55307002"/>
      <w:r w:rsidRPr="00313930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13930">
        <w:rPr>
          <w:sz w:val="24"/>
          <w:szCs w:val="24"/>
        </w:rPr>
        <w:t>отклонит</w:t>
      </w:r>
      <w:r w:rsidRPr="00313930">
        <w:rPr>
          <w:sz w:val="24"/>
          <w:szCs w:val="24"/>
        </w:rPr>
        <w:t xml:space="preserve">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>и, которые:</w:t>
      </w:r>
      <w:bookmarkEnd w:id="372"/>
      <w:bookmarkEnd w:id="373"/>
    </w:p>
    <w:p w:rsidR="00D033D2" w:rsidRPr="00313930" w:rsidRDefault="00313930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D033D2" w:rsidRPr="00313930">
        <w:rPr>
          <w:sz w:val="24"/>
          <w:szCs w:val="24"/>
        </w:rPr>
        <w:t>;</w:t>
      </w:r>
    </w:p>
    <w:p w:rsidR="00D033D2" w:rsidRPr="00D033D2" w:rsidRDefault="00D033D2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>не отвечают установленным в настоящей документации требованиям</w:t>
      </w:r>
      <w:r w:rsidRPr="00D033D2">
        <w:rPr>
          <w:sz w:val="24"/>
          <w:szCs w:val="24"/>
        </w:rPr>
        <w:t xml:space="preserve"> к оформлению, составу документов и сведений, подаваемым в Заявке, в том </w:t>
      </w:r>
      <w:proofErr w:type="gramStart"/>
      <w:r w:rsidRPr="00D033D2">
        <w:rPr>
          <w:sz w:val="24"/>
          <w:szCs w:val="24"/>
        </w:rPr>
        <w:t>числе</w:t>
      </w:r>
      <w:proofErr w:type="gramEnd"/>
      <w:r w:rsidRPr="00D033D2">
        <w:rPr>
          <w:sz w:val="24"/>
          <w:szCs w:val="24"/>
        </w:rPr>
        <w:t xml:space="preserve"> если Участник (в </w:t>
      </w:r>
      <w:proofErr w:type="spellStart"/>
      <w:r w:rsidRPr="00D033D2">
        <w:rPr>
          <w:sz w:val="24"/>
          <w:szCs w:val="24"/>
        </w:rPr>
        <w:t>т.ч</w:t>
      </w:r>
      <w:proofErr w:type="spellEnd"/>
      <w:r w:rsidRPr="00D033D2">
        <w:rPr>
          <w:sz w:val="24"/>
          <w:szCs w:val="24"/>
        </w:rPr>
        <w:t>. один или несколько членов К</w:t>
      </w:r>
      <w:r>
        <w:rPr>
          <w:sz w:val="24"/>
          <w:szCs w:val="24"/>
        </w:rPr>
        <w:t>оллективного участника</w:t>
      </w:r>
      <w:r w:rsidRPr="00D033D2">
        <w:rPr>
          <w:sz w:val="24"/>
          <w:szCs w:val="24"/>
        </w:rPr>
        <w:t xml:space="preserve">) не предоставил информацию о собственниках Участника (включая конечных бенефициаров) (подраздел </w:t>
      </w:r>
      <w:r w:rsidR="005821C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_Ref444180254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>
        <w:rPr>
          <w:sz w:val="24"/>
          <w:szCs w:val="24"/>
        </w:rPr>
        <w:t>5.11</w:t>
      </w:r>
      <w:r w:rsidR="005821C9">
        <w:rPr>
          <w:sz w:val="24"/>
          <w:szCs w:val="24"/>
        </w:rPr>
        <w:fldChar w:fldCharType="end"/>
      </w:r>
      <w:r w:rsidRPr="00D033D2">
        <w:rPr>
          <w:sz w:val="24"/>
          <w:szCs w:val="24"/>
        </w:rPr>
        <w:t xml:space="preserve">); </w:t>
      </w:r>
    </w:p>
    <w:p w:rsidR="00D033D2" w:rsidRPr="00313930" w:rsidRDefault="00D033D2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313930">
        <w:rPr>
          <w:sz w:val="24"/>
          <w:szCs w:val="24"/>
        </w:rPr>
        <w:t>соответствии</w:t>
      </w:r>
      <w:proofErr w:type="gramEnd"/>
      <w:r w:rsidRPr="00313930">
        <w:rPr>
          <w:sz w:val="24"/>
          <w:szCs w:val="24"/>
        </w:rPr>
        <w:t xml:space="preserve"> с п. </w:t>
      </w:r>
      <w:r w:rsidR="00560C7A">
        <w:fldChar w:fldCharType="begin"/>
      </w:r>
      <w:r w:rsidR="00560C7A">
        <w:instrText xml:space="preserve"> REF _Ref306176386 \r \h  \* MERGEFORMAT </w:instrText>
      </w:r>
      <w:r w:rsidR="00560C7A">
        <w:fldChar w:fldCharType="separate"/>
      </w:r>
      <w:r w:rsidRPr="00313930">
        <w:rPr>
          <w:sz w:val="24"/>
          <w:szCs w:val="24"/>
        </w:rPr>
        <w:t>3.3.14</w:t>
      </w:r>
      <w:r w:rsidR="00560C7A">
        <w:fldChar w:fldCharType="end"/>
      </w:r>
      <w:r w:rsidRPr="00313930">
        <w:rPr>
          <w:sz w:val="24"/>
          <w:szCs w:val="24"/>
        </w:rPr>
        <w:t>;</w:t>
      </w:r>
    </w:p>
    <w:p w:rsidR="00D033D2" w:rsidRPr="00313930" w:rsidRDefault="00313930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313930">
        <w:rPr>
          <w:sz w:val="24"/>
          <w:szCs w:val="24"/>
        </w:rPr>
        <w:t>документов</w:t>
      </w:r>
      <w:proofErr w:type="gramEnd"/>
      <w:r w:rsidRPr="00313930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D033D2" w:rsidRPr="00313930">
        <w:rPr>
          <w:sz w:val="24"/>
          <w:szCs w:val="24"/>
        </w:rPr>
        <w:t>;</w:t>
      </w:r>
    </w:p>
    <w:p w:rsidR="00D033D2" w:rsidRPr="00313930" w:rsidRDefault="00D033D2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CB550A" w:rsidRPr="00313930" w:rsidRDefault="00D033D2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13930">
        <w:rPr>
          <w:sz w:val="24"/>
          <w:szCs w:val="24"/>
        </w:rPr>
        <w:t>При проведении отборочной стадии Организатор</w:t>
      </w:r>
      <w:r w:rsidRPr="00E71A48">
        <w:rPr>
          <w:sz w:val="24"/>
          <w:szCs w:val="24"/>
        </w:rPr>
        <w:t xml:space="preserve">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560C7A">
        <w:fldChar w:fldCharType="begin"/>
      </w:r>
      <w:r w:rsidR="00560C7A">
        <w:instrText xml:space="preserve"> REF _Ref306176386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3.3.14</w:t>
      </w:r>
      <w:r w:rsidR="00560C7A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4" w:name="_Ref303670674"/>
      <w:bookmarkStart w:id="375" w:name="_Toc439323713"/>
      <w:bookmarkStart w:id="376" w:name="_Toc440357111"/>
      <w:bookmarkStart w:id="377" w:name="_Toc440359666"/>
      <w:bookmarkStart w:id="378" w:name="_Toc440632129"/>
      <w:bookmarkStart w:id="379" w:name="_Toc440875950"/>
      <w:bookmarkStart w:id="380" w:name="_Toc441131282"/>
      <w:bookmarkStart w:id="381" w:name="_Toc447292473"/>
      <w:r w:rsidRPr="00E71A48">
        <w:rPr>
          <w:szCs w:val="24"/>
        </w:rPr>
        <w:t>Проведение переговоров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CB550A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CB550A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2" w:name="_Ref306138385"/>
      <w:bookmarkStart w:id="383" w:name="_Toc439323714"/>
      <w:bookmarkStart w:id="384" w:name="_Toc440357112"/>
      <w:bookmarkStart w:id="385" w:name="_Toc440359667"/>
      <w:bookmarkStart w:id="386" w:name="_Toc440632130"/>
      <w:bookmarkStart w:id="387" w:name="_Toc440875951"/>
      <w:bookmarkStart w:id="388" w:name="_Toc441131283"/>
      <w:bookmarkStart w:id="389" w:name="_Toc447292474"/>
      <w:r w:rsidRPr="00E71A48">
        <w:rPr>
          <w:szCs w:val="24"/>
        </w:rPr>
        <w:t>Оценочная стадия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D0EA7" w:rsidRPr="00E71A48" w:rsidRDefault="007D0EA7" w:rsidP="00CB550A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CB550A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CB550A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390" w:name="_Ref303250967"/>
      <w:bookmarkStart w:id="391" w:name="_Toc305697378"/>
      <w:bookmarkStart w:id="392" w:name="_Toc447292475"/>
      <w:bookmarkStart w:id="39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390"/>
      <w:bookmarkEnd w:id="391"/>
      <w:bookmarkEnd w:id="392"/>
      <w:r w:rsidRPr="00E71A48">
        <w:t xml:space="preserve"> </w:t>
      </w:r>
    </w:p>
    <w:p w:rsidR="000408CB" w:rsidRPr="003138BB" w:rsidRDefault="000408C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bookmarkStart w:id="394" w:name="_Ref303681924"/>
      <w:bookmarkStart w:id="395" w:name="_Ref303683914"/>
      <w:bookmarkEnd w:id="393"/>
      <w:r w:rsidRPr="000408CB">
        <w:rPr>
          <w:sz w:val="24"/>
          <w:szCs w:val="24"/>
          <w:lang w:eastAsia="ru-RU"/>
        </w:rPr>
        <w:t>Организатором запроса предложений предусмотрена возможность</w:t>
      </w:r>
      <w:r w:rsidRPr="000408CB">
        <w:rPr>
          <w:sz w:val="24"/>
          <w:szCs w:val="24"/>
        </w:rPr>
        <w:t xml:space="preserve"> предоставить Участникам возможность добровольно повысить предпочтительность их Заявок путем снижения первоначальной (указанной в Заявке) цены (далее – процедура переторжки, </w:t>
      </w:r>
      <w:r w:rsidRPr="003138BB">
        <w:rPr>
          <w:sz w:val="24"/>
          <w:szCs w:val="24"/>
        </w:rPr>
        <w:t>переторжка), при условии сохранения остальных положений Заявки</w:t>
      </w:r>
      <w:r w:rsidRPr="003138BB" w:rsidDel="009F10EB">
        <w:rPr>
          <w:sz w:val="24"/>
          <w:szCs w:val="24"/>
        </w:rPr>
        <w:t xml:space="preserve"> </w:t>
      </w:r>
      <w:r w:rsidRPr="003138BB">
        <w:rPr>
          <w:sz w:val="24"/>
          <w:szCs w:val="24"/>
        </w:rPr>
        <w:t>без изменений.</w:t>
      </w:r>
    </w:p>
    <w:p w:rsidR="000408CB" w:rsidRPr="003138BB" w:rsidRDefault="003138B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3138BB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0408CB" w:rsidRPr="003138BB">
        <w:rPr>
          <w:sz w:val="24"/>
          <w:szCs w:val="24"/>
        </w:rPr>
        <w:t>.</w:t>
      </w:r>
    </w:p>
    <w:p w:rsidR="000408CB" w:rsidRPr="003138BB" w:rsidRDefault="000408C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3138BB">
        <w:rPr>
          <w:sz w:val="24"/>
          <w:szCs w:val="24"/>
        </w:rPr>
        <w:t xml:space="preserve">На переторжку в обязательном </w:t>
      </w:r>
      <w:proofErr w:type="gramStart"/>
      <w:r w:rsidRPr="003138BB">
        <w:rPr>
          <w:sz w:val="24"/>
          <w:szCs w:val="24"/>
        </w:rPr>
        <w:t>порядке</w:t>
      </w:r>
      <w:proofErr w:type="gramEnd"/>
      <w:r w:rsidRPr="003138BB">
        <w:rPr>
          <w:sz w:val="24"/>
          <w:szCs w:val="24"/>
        </w:rPr>
        <w:t xml:space="preserve"> приглашаются все Участники, прошедшие отборочный этап. 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3138BB">
        <w:rPr>
          <w:sz w:val="24"/>
          <w:szCs w:val="24"/>
        </w:rPr>
        <w:t>Переторжка может быть проведена только после</w:t>
      </w:r>
      <w:r w:rsidRPr="000408CB">
        <w:rPr>
          <w:sz w:val="24"/>
          <w:szCs w:val="24"/>
        </w:rPr>
        <w:t xml:space="preserve"> оценки, сравнения и предварительного ранжирования не отклоненных Заявок. При этом результаты оценки Заявок по неценовым критериям могут, как сообщаться, так и не сообщаться участникам переторжки; если результаты оценки Участникам по неценовым критериям сообщаются, они должны быть сообщены всем Участникам, приглашенным на переторжку, одновременно в единой форме и объеме.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В переторжке может участвовать любое количество Участников из числа приглашенных. Участник, приглашенный на переторжку, вправе не участвовать в ней, тогда его Заявка остается действующей с ранее объявленной ценой. Представители таких Участников на процедуру переторжки не допускаются.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Переторжка может иметь очную, заочную либо очно-заочную (смешанную) форму проведения.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На очную переторжку должны прибыть лично лица, подписавшие Заявку, либо лица, уполномоченные Участником от его имени участвовать в процедуре переторжки и заявлять обязательные для Участника цены. В </w:t>
      </w:r>
      <w:proofErr w:type="gramStart"/>
      <w:r w:rsidRPr="000408CB">
        <w:rPr>
          <w:sz w:val="24"/>
          <w:szCs w:val="24"/>
        </w:rPr>
        <w:t>любом</w:t>
      </w:r>
      <w:proofErr w:type="gramEnd"/>
      <w:r w:rsidRPr="000408CB">
        <w:rPr>
          <w:sz w:val="24"/>
          <w:szCs w:val="24"/>
        </w:rPr>
        <w:t xml:space="preserve"> случае такие лица должны перед началом переторжки представить в Закупочную комиссию документы, подтверждающие их полномочия (паспорт, а также оригинал доверенности либо приказ и выписку из протокола собрания учредителей о назначении руководителя, в случае прибытия его самого на процедуру переторжки).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lastRenderedPageBreak/>
        <w:t>Эти лица должны иметь с собой конверты, в которых содержится документ, в котором (в свободной форме) четко указана минимальная цена Заявки, включая налоги, ниже которой прибывший на переторжку представитель Участника торговаться не вправе.</w:t>
      </w:r>
      <w:proofErr w:type="gramEnd"/>
      <w:r w:rsidRPr="000408CB">
        <w:rPr>
          <w:sz w:val="24"/>
          <w:szCs w:val="24"/>
        </w:rPr>
        <w:t xml:space="preserve"> Эта цена заверяется двумя подписями — руководителя Участника и руководителя экономической службы Участника (при отсутствии — главным бухгалтером), а также скрепляется печатью организации.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Перед началом переторжки запечатанные конверты с документом с минимальной ценой под роспись сдаются в Закупочную комиссию. Участники, представители которых не сдали конверт с документом с минимальной ценой, в переторжке не участвуют, и их предложения остаются действующими с ранее объявленной ценой. При обнаружении существенных нарушений в заполнении и подписании документа с минимальной ценой, любая цена Участника, заявленная в ходе переторжки, не принимается, и он считается не участвовавшим в этой процедуре.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и, ознакомив с их содержимым только членов Комиссии (без оглашения Участникам), предлагает всем приглашенным Участникам публично объявлять новые цены. Переторжка проводится в </w:t>
      </w:r>
      <w:proofErr w:type="gramStart"/>
      <w:r w:rsidRPr="000408CB">
        <w:rPr>
          <w:sz w:val="24"/>
          <w:szCs w:val="24"/>
        </w:rPr>
        <w:t>присутствии</w:t>
      </w:r>
      <w:proofErr w:type="gramEnd"/>
      <w:r w:rsidRPr="000408CB">
        <w:rPr>
          <w:sz w:val="24"/>
          <w:szCs w:val="24"/>
        </w:rPr>
        <w:t xml:space="preserve"> не менее чем двух членов Закупочной комиссии. Закупочная комиссия имеет право назначить шаг переторжки до ее начала самостоятельно (в </w:t>
      </w:r>
      <w:proofErr w:type="gramStart"/>
      <w:r w:rsidRPr="000408CB">
        <w:rPr>
          <w:sz w:val="24"/>
          <w:szCs w:val="24"/>
        </w:rPr>
        <w:t>этом</w:t>
      </w:r>
      <w:proofErr w:type="gramEnd"/>
      <w:r w:rsidRPr="000408CB">
        <w:rPr>
          <w:sz w:val="24"/>
          <w:szCs w:val="24"/>
        </w:rPr>
        <w:t xml:space="preserve"> случае Организатор предупредит об этом Участников в момент приглашения их на переторжку) либо по согласованию с Участниками, приглашенными на процедуру переторжки, определить его в процессе проведения переторжки. Переторжка ведется последовательно со всеми Участниками, приглашенными на процедуру переторжки, с правом пропуска объявления очередной цены, до тех пор, пока все присутствующие не объявят о том, что заявили окончательную цену и далее уменьшать ее не будут. В </w:t>
      </w:r>
      <w:proofErr w:type="gramStart"/>
      <w:r w:rsidRPr="000408CB">
        <w:rPr>
          <w:sz w:val="24"/>
          <w:szCs w:val="24"/>
        </w:rPr>
        <w:t>случае</w:t>
      </w:r>
      <w:proofErr w:type="gramEnd"/>
      <w:r w:rsidRPr="000408CB">
        <w:rPr>
          <w:sz w:val="24"/>
          <w:szCs w:val="24"/>
        </w:rPr>
        <w:t>, если шаг переторжки был определен заранее, Закупочная комиссия по согласованию с участниками переторжки вправе его уменьшать по ходу переторжки, но не более чем до 1/10 от первоначального шага.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t>Если окончательная цена, заявленная Участником по результатам переторжки, окажется выше или равной указанной в конверте с документом с минимальной ценой у данного Участника, Закупочная комиссия принимает окончательную цену, заявленную им в ходе переторжки и делает соответствующее объявление.</w:t>
      </w:r>
      <w:proofErr w:type="gramEnd"/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t>Если цена, заявленная Участником  в ходе переторжки, в какой-то момент окажется ниже, чем это указано в конверте в документе с минимальной ценой у данного Участника,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переторжки, а заявленную отвергнет;</w:t>
      </w:r>
      <w:proofErr w:type="gramEnd"/>
      <w:r w:rsidRPr="000408CB">
        <w:rPr>
          <w:sz w:val="24"/>
          <w:szCs w:val="24"/>
        </w:rPr>
        <w:t xml:space="preserve"> при этом данный Участник не вправе давать новые предложения по цене. 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По ходу проведения переторжки Организатор вправе вести аудио- или видеозапись, о чем заранее уведомляются все лица, участвующие в данной процедуре. В обязательном </w:t>
      </w:r>
      <w:proofErr w:type="gramStart"/>
      <w:r w:rsidRPr="000408CB">
        <w:rPr>
          <w:sz w:val="24"/>
          <w:szCs w:val="24"/>
        </w:rPr>
        <w:t>порядке</w:t>
      </w:r>
      <w:proofErr w:type="gramEnd"/>
      <w:r w:rsidRPr="000408CB">
        <w:rPr>
          <w:sz w:val="24"/>
          <w:szCs w:val="24"/>
        </w:rPr>
        <w:t xml:space="preserve"> результаты процедуры переторжки оформляются протоколом. Участники переторжки также имеют право вести ауди</w:t>
      </w:r>
      <w:proofErr w:type="gramStart"/>
      <w:r w:rsidRPr="000408CB">
        <w:rPr>
          <w:sz w:val="24"/>
          <w:szCs w:val="24"/>
        </w:rPr>
        <w:t>о-</w:t>
      </w:r>
      <w:proofErr w:type="gramEnd"/>
      <w:r w:rsidRPr="000408CB">
        <w:rPr>
          <w:sz w:val="24"/>
          <w:szCs w:val="24"/>
        </w:rPr>
        <w:t xml:space="preserve"> либо видеозапись данной процедуры.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При заочной переторжке Участники, которые были приглашены Организатором на эту процедуру, вправе выслать в адрес Организатора до заранее установленного </w:t>
      </w:r>
      <w:proofErr w:type="gramStart"/>
      <w:r w:rsidRPr="000408CB">
        <w:rPr>
          <w:sz w:val="24"/>
          <w:szCs w:val="24"/>
        </w:rPr>
        <w:t>срока</w:t>
      </w:r>
      <w:proofErr w:type="gramEnd"/>
      <w:r w:rsidRPr="000408CB">
        <w:rPr>
          <w:sz w:val="24"/>
          <w:szCs w:val="24"/>
        </w:rPr>
        <w:t xml:space="preserve"> запечатанный конверт с документом с новой ценой, которая должна быть меньше указанной первоначально. В </w:t>
      </w:r>
      <w:proofErr w:type="gramStart"/>
      <w:r w:rsidRPr="000408CB">
        <w:rPr>
          <w:sz w:val="24"/>
          <w:szCs w:val="24"/>
        </w:rPr>
        <w:t>приглашении</w:t>
      </w:r>
      <w:proofErr w:type="gramEnd"/>
      <w:r w:rsidRPr="000408CB">
        <w:rPr>
          <w:sz w:val="24"/>
          <w:szCs w:val="24"/>
        </w:rPr>
        <w:t xml:space="preserve"> на заочную переторжку будет прописан порядок их маркировки и предоставления, в целях их не вскрытия ранее проведения переторжки. Участники, подавшие такие конверты, имеют право на их замену </w:t>
      </w:r>
      <w:r w:rsidRPr="000408CB">
        <w:rPr>
          <w:sz w:val="24"/>
          <w:szCs w:val="24"/>
        </w:rPr>
        <w:lastRenderedPageBreak/>
        <w:t xml:space="preserve">или отзыв в период между принятием решения организатором о проведении переторжки и ее проведением. Указанные конверты вскрываются одновременно, в </w:t>
      </w:r>
      <w:proofErr w:type="gramStart"/>
      <w:r w:rsidRPr="000408CB">
        <w:rPr>
          <w:sz w:val="24"/>
          <w:szCs w:val="24"/>
        </w:rPr>
        <w:t>присутствии</w:t>
      </w:r>
      <w:proofErr w:type="gramEnd"/>
      <w:r w:rsidRPr="000408CB">
        <w:rPr>
          <w:sz w:val="24"/>
          <w:szCs w:val="24"/>
        </w:rPr>
        <w:t xml:space="preserve"> не менее чем двух членов Закупочной комиссии, при этом окончательная цена Заявки каждого Участника объявляется и заносится в протокол.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При очно-заочной (смешанной) переторжке Участники, которые были приглашены Организатором на эту процедуру, вправе либо прибыть лично (в лице своих уполномоченных представителей) либо выслать в адрес Организатора конверт с документом с минимальной ценой, являющейся окончательной ценой предложения данного Участника. </w:t>
      </w:r>
      <w:proofErr w:type="gramStart"/>
      <w:r w:rsidRPr="000408CB">
        <w:rPr>
          <w:sz w:val="24"/>
          <w:szCs w:val="24"/>
        </w:rPr>
        <w:t>Очно-заочная переторжка проводится по правилам очной переторжки, за исключением того, что после сдачи всех запечатанных конвертов с документом с минимальной ценой, до начала публичного объявления новых цен очно присутствующими Участниками, Закупочная комиссия вскрывает конверты с документом с минимальной ценой от Участников, не присутствующих на переторжке («заочное участие»), и объявляет указанные там цены.</w:t>
      </w:r>
      <w:proofErr w:type="gramEnd"/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Цены, полученные в ходе переторжки, оформляются протоколом, который подписывается членами комиссии, присутствовавшими на переторжке, и представителями Участников, присутствовавшими на переторжке, и считаются окончательными для каждого из участников этой процедуры. Организатор в течение 3 рабочих дней после проведения переторжки обязан направить всем Участникам информацию о новых, полученных в результате переторжки ценах.</w:t>
      </w:r>
    </w:p>
    <w:p w:rsidR="000408CB" w:rsidRPr="00C8658E" w:rsidRDefault="000408C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t xml:space="preserve">В случае проведения переторжки, Участники, участвовавшие в переторжке и снизившие свою цену, обязаны представить Организатору откорректированные с учетом новой цены, полученной после переторжки, документы, определяющие их коммерческое </w:t>
      </w:r>
      <w:r w:rsidRPr="00C8658E">
        <w:rPr>
          <w:sz w:val="24"/>
          <w:szCs w:val="24"/>
        </w:rPr>
        <w:t>предложение (все документы, входящие в Заявку, которые содержат информацию о предложенной цене).</w:t>
      </w:r>
      <w:proofErr w:type="gramEnd"/>
      <w:r w:rsidRPr="00C8658E">
        <w:rPr>
          <w:sz w:val="24"/>
          <w:szCs w:val="24"/>
        </w:rPr>
        <w:t xml:space="preserve"> Изменение цены в сторону снижения не должно повлечь за собой изменение иных условий Заявки, </w:t>
      </w:r>
      <w:proofErr w:type="gramStart"/>
      <w:r w:rsidRPr="00C8658E">
        <w:rPr>
          <w:sz w:val="24"/>
          <w:szCs w:val="24"/>
        </w:rPr>
        <w:t>кроме</w:t>
      </w:r>
      <w:proofErr w:type="gramEnd"/>
      <w:r w:rsidRPr="00C8658E">
        <w:rPr>
          <w:sz w:val="24"/>
          <w:szCs w:val="24"/>
        </w:rPr>
        <w:t xml:space="preserve"> ценовых.</w:t>
      </w:r>
    </w:p>
    <w:p w:rsidR="000408CB" w:rsidRPr="00C8658E" w:rsidRDefault="00C8658E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C8658E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C8658E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0408CB" w:rsidRPr="00C8658E">
        <w:rPr>
          <w:sz w:val="24"/>
          <w:szCs w:val="24"/>
        </w:rPr>
        <w:t>.</w:t>
      </w:r>
    </w:p>
    <w:p w:rsidR="000408CB" w:rsidRPr="000408CB" w:rsidRDefault="000408C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C8658E">
        <w:rPr>
          <w:sz w:val="24"/>
          <w:szCs w:val="24"/>
        </w:rPr>
        <w:t xml:space="preserve">После проведения переторжки Закупочная комиссия производит необходимые подсчеты в </w:t>
      </w:r>
      <w:proofErr w:type="gramStart"/>
      <w:r w:rsidRPr="00C8658E">
        <w:rPr>
          <w:sz w:val="24"/>
          <w:szCs w:val="24"/>
        </w:rPr>
        <w:t>соответствии</w:t>
      </w:r>
      <w:proofErr w:type="gramEnd"/>
      <w:r w:rsidRPr="00C8658E">
        <w:rPr>
          <w:sz w:val="24"/>
          <w:szCs w:val="24"/>
        </w:rPr>
        <w:t xml:space="preserve"> с ранее объявленными критериями и учитывает цены, полученные в ходе переторжки, при оценке Заявок и построении итоговой </w:t>
      </w:r>
      <w:proofErr w:type="spellStart"/>
      <w:r w:rsidRPr="00C8658E">
        <w:rPr>
          <w:sz w:val="24"/>
          <w:szCs w:val="24"/>
        </w:rPr>
        <w:t>ранжировки</w:t>
      </w:r>
      <w:proofErr w:type="spellEnd"/>
      <w:r w:rsidRPr="00C8658E">
        <w:rPr>
          <w:sz w:val="24"/>
          <w:szCs w:val="24"/>
        </w:rPr>
        <w:t xml:space="preserve"> Заявок. </w:t>
      </w:r>
      <w:proofErr w:type="gramStart"/>
      <w:r w:rsidRPr="00C8658E">
        <w:rPr>
          <w:sz w:val="24"/>
          <w:szCs w:val="24"/>
        </w:rPr>
        <w:t>Предложения Участников, приглашенных на переторжку,</w:t>
      </w:r>
      <w:r w:rsidRPr="000408CB">
        <w:rPr>
          <w:sz w:val="24"/>
          <w:szCs w:val="24"/>
        </w:rPr>
        <w:t xml:space="preserve"> но в ней не участвовавших, учитываются при построении итоговой </w:t>
      </w:r>
      <w:proofErr w:type="spellStart"/>
      <w:r w:rsidRPr="000408CB">
        <w:rPr>
          <w:sz w:val="24"/>
          <w:szCs w:val="24"/>
        </w:rPr>
        <w:t>ранжировки</w:t>
      </w:r>
      <w:proofErr w:type="spellEnd"/>
      <w:r w:rsidRPr="000408CB">
        <w:rPr>
          <w:sz w:val="24"/>
          <w:szCs w:val="24"/>
        </w:rPr>
        <w:t xml:space="preserve"> предложений по первоначальной цене.</w:t>
      </w:r>
      <w:proofErr w:type="gramEnd"/>
    </w:p>
    <w:p w:rsidR="000408CB" w:rsidRPr="000408CB" w:rsidRDefault="000408CB" w:rsidP="00CB550A">
      <w:pPr>
        <w:pStyle w:val="a1"/>
        <w:numPr>
          <w:ilvl w:val="2"/>
          <w:numId w:val="43"/>
        </w:numPr>
        <w:tabs>
          <w:tab w:val="clear" w:pos="1134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Участие в переторжке не расценивается Организатором как нарушение требований пункта </w:t>
      </w:r>
      <w:r w:rsidR="00560C7A">
        <w:fldChar w:fldCharType="begin"/>
      </w:r>
      <w:r w:rsidR="00560C7A">
        <w:instrText xml:space="preserve"> REF _Ref306004660 \r \h  \* MERGEFORMAT </w:instrText>
      </w:r>
      <w:r w:rsidR="00560C7A">
        <w:fldChar w:fldCharType="separate"/>
      </w:r>
      <w:r w:rsidR="00E2373E" w:rsidRPr="00E2373E">
        <w:rPr>
          <w:sz w:val="24"/>
          <w:szCs w:val="24"/>
        </w:rPr>
        <w:t>3.3.1.3</w:t>
      </w:r>
      <w:r w:rsidR="00560C7A">
        <w:fldChar w:fldCharType="end"/>
      </w:r>
      <w:r w:rsidRPr="000408CB">
        <w:rPr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96" w:name="_Ref440880942"/>
      <w:bookmarkStart w:id="397" w:name="_Toc447292476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394"/>
      <w:bookmarkEnd w:id="395"/>
      <w:bookmarkEnd w:id="396"/>
      <w:bookmarkEnd w:id="397"/>
    </w:p>
    <w:p w:rsidR="00717F60" w:rsidRPr="00E71A48" w:rsidRDefault="00717F60" w:rsidP="00CB550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98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398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CB550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CB550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0408CB" w:rsidRDefault="000408CB" w:rsidP="00CB550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В </w:t>
      </w:r>
      <w:proofErr w:type="gramStart"/>
      <w:r w:rsidRPr="000408CB">
        <w:rPr>
          <w:sz w:val="24"/>
          <w:szCs w:val="24"/>
        </w:rPr>
        <w:t>случае</w:t>
      </w:r>
      <w:proofErr w:type="gramEnd"/>
      <w:r w:rsidRPr="000408CB">
        <w:rPr>
          <w:sz w:val="24"/>
          <w:szCs w:val="24"/>
        </w:rPr>
        <w:t xml:space="preserve"> завершения или прекращения процедуры запроса предложений соответствующее уведомление размещается Организатором </w:t>
      </w:r>
      <w:r w:rsidRPr="000408CB">
        <w:rPr>
          <w:bCs w:val="0"/>
          <w:sz w:val="24"/>
          <w:szCs w:val="24"/>
          <w:lang w:eastAsia="ru-RU"/>
        </w:rPr>
        <w:t xml:space="preserve">на </w:t>
      </w:r>
      <w:proofErr w:type="spellStart"/>
      <w:r w:rsidRPr="000408CB">
        <w:rPr>
          <w:bCs w:val="0"/>
          <w:sz w:val="24"/>
          <w:szCs w:val="24"/>
          <w:lang w:eastAsia="ru-RU"/>
        </w:rPr>
        <w:t>интернет-ресурсах</w:t>
      </w:r>
      <w:proofErr w:type="spellEnd"/>
      <w:r w:rsidRPr="000408CB">
        <w:rPr>
          <w:bCs w:val="0"/>
          <w:sz w:val="24"/>
          <w:szCs w:val="24"/>
          <w:lang w:eastAsia="ru-RU"/>
        </w:rPr>
        <w:t xml:space="preserve">, на которых было опубликовано </w:t>
      </w:r>
      <w:r w:rsidRPr="000408CB">
        <w:rPr>
          <w:iCs/>
          <w:sz w:val="24"/>
          <w:szCs w:val="24"/>
        </w:rPr>
        <w:t>Извещение</w:t>
      </w:r>
      <w:r w:rsidRPr="000408CB">
        <w:rPr>
          <w:sz w:val="24"/>
          <w:szCs w:val="24"/>
        </w:rPr>
        <w:t xml:space="preserve"> о проведении открытого </w:t>
      </w:r>
      <w:r w:rsidRPr="000408CB">
        <w:rPr>
          <w:iCs/>
          <w:sz w:val="24"/>
          <w:szCs w:val="24"/>
        </w:rPr>
        <w:t xml:space="preserve">запроса предложений (подраздел </w:t>
      </w:r>
      <w:r w:rsidR="00560C7A">
        <w:fldChar w:fldCharType="begin"/>
      </w:r>
      <w:r w:rsidR="00560C7A">
        <w:instrText xml:space="preserve"> REF _Ref191386085 \r \h  \* MERGEFORMAT </w:instrText>
      </w:r>
      <w:r w:rsidR="00560C7A">
        <w:fldChar w:fldCharType="separate"/>
      </w:r>
      <w:r w:rsidR="00E2373E" w:rsidRPr="00E2373E">
        <w:rPr>
          <w:iCs/>
          <w:sz w:val="24"/>
          <w:szCs w:val="24"/>
        </w:rPr>
        <w:t>1.1.1</w:t>
      </w:r>
      <w:r w:rsidR="00560C7A">
        <w:fldChar w:fldCharType="end"/>
      </w:r>
      <w:r w:rsidRPr="000408CB">
        <w:rPr>
          <w:iCs/>
          <w:sz w:val="24"/>
          <w:szCs w:val="24"/>
        </w:rPr>
        <w:t>)</w:t>
      </w:r>
      <w:r w:rsidR="00717F60" w:rsidRPr="000408CB">
        <w:rPr>
          <w:sz w:val="24"/>
          <w:szCs w:val="24"/>
        </w:rPr>
        <w:t>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99" w:name="_Ref303251044"/>
      <w:bookmarkStart w:id="400" w:name="_Toc447292477"/>
      <w:bookmarkStart w:id="401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399"/>
      <w:bookmarkEnd w:id="400"/>
      <w:proofErr w:type="gramEnd"/>
    </w:p>
    <w:p w:rsidR="00717F60" w:rsidRPr="00E71A48" w:rsidRDefault="00717F60" w:rsidP="00CB550A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02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</w:t>
      </w:r>
      <w:proofErr w:type="gramStart"/>
      <w:r w:rsidRPr="00E71A48">
        <w:rPr>
          <w:sz w:val="24"/>
          <w:szCs w:val="24"/>
        </w:rPr>
        <w:t>несостоявшимся</w:t>
      </w:r>
      <w:proofErr w:type="gramEnd"/>
      <w:r w:rsidRPr="00E71A48">
        <w:rPr>
          <w:sz w:val="24"/>
          <w:szCs w:val="24"/>
        </w:rPr>
        <w:t xml:space="preserve"> в случаях:</w:t>
      </w:r>
      <w:bookmarkEnd w:id="402"/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sz w:val="24"/>
          <w:szCs w:val="24"/>
          <w:lang w:eastAsia="ru-RU"/>
        </w:rPr>
      </w:pPr>
      <w:bookmarkStart w:id="403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03"/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CB550A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04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404"/>
    </w:p>
    <w:p w:rsidR="00F20C7B" w:rsidRPr="00E71A48" w:rsidRDefault="00F20C7B" w:rsidP="00CB550A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CB550A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CB550A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05" w:name="_Ref303683929"/>
      <w:bookmarkStart w:id="406" w:name="_Toc447292478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01"/>
      <w:bookmarkEnd w:id="405"/>
      <w:bookmarkEnd w:id="406"/>
    </w:p>
    <w:p w:rsidR="00717F60" w:rsidRPr="00E71A48" w:rsidRDefault="00717F6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CB550A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 xml:space="preserve">Ход переговоров и достигнутые результаты фиксируются в </w:t>
      </w:r>
      <w:proofErr w:type="gramStart"/>
      <w:r w:rsidRPr="00E71A48">
        <w:rPr>
          <w:rStyle w:val="adskobk"/>
          <w:i/>
          <w:sz w:val="24"/>
          <w:szCs w:val="24"/>
        </w:rPr>
        <w:t>Протоколе</w:t>
      </w:r>
      <w:proofErr w:type="gramEnd"/>
      <w:r w:rsidRPr="00E71A48">
        <w:rPr>
          <w:rStyle w:val="adskobk"/>
          <w:i/>
          <w:sz w:val="24"/>
          <w:szCs w:val="24"/>
        </w:rPr>
        <w:t xml:space="preserve">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07" w:name="_Ref294695403"/>
      <w:bookmarkStart w:id="40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</w:t>
      </w:r>
      <w:r w:rsidR="00717F60" w:rsidRPr="00E71A48">
        <w:rPr>
          <w:bCs w:val="0"/>
          <w:color w:val="000000"/>
          <w:sz w:val="24"/>
          <w:szCs w:val="24"/>
        </w:rPr>
        <w:lastRenderedPageBreak/>
        <w:t xml:space="preserve">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07"/>
      <w:bookmarkEnd w:id="408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09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09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560C7A">
        <w:fldChar w:fldCharType="begin"/>
      </w:r>
      <w:r w:rsidR="00560C7A">
        <w:instrText xml:space="preserve"> REF _Ref294695546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 xml:space="preserve"> 1.2.6 </w:t>
      </w:r>
      <w:r w:rsidR="00560C7A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560C7A">
        <w:fldChar w:fldCharType="begin"/>
      </w:r>
      <w:r w:rsidR="00560C7A">
        <w:instrText xml:space="preserve"> REF _Ref294695403 \n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3.10.3</w:t>
      </w:r>
      <w:r w:rsidR="00560C7A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решением закупочной комиссии)</w:t>
      </w:r>
    </w:p>
    <w:p w:rsidR="00717F60" w:rsidRPr="00E71A48" w:rsidRDefault="00717F6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560C7A">
        <w:fldChar w:fldCharType="begin"/>
      </w:r>
      <w:r w:rsidR="00560C7A">
        <w:instrText xml:space="preserve"> REF _Ref305979053 \r \h  \* MERGEFORMAT </w:instrText>
      </w:r>
      <w:r w:rsidR="00560C7A">
        <w:fldChar w:fldCharType="separate"/>
      </w:r>
      <w:r w:rsidR="00E2373E" w:rsidRPr="00E2373E">
        <w:rPr>
          <w:bCs w:val="0"/>
          <w:sz w:val="24"/>
          <w:szCs w:val="24"/>
        </w:rPr>
        <w:t>3.10.4</w:t>
      </w:r>
      <w:r w:rsidR="00560C7A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1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11" w:name="_Toc181693189"/>
      <w:bookmarkStart w:id="412" w:name="_Ref190680463"/>
      <w:bookmarkStart w:id="413" w:name="_Ref306140410"/>
      <w:bookmarkStart w:id="414" w:name="_Ref306142159"/>
      <w:bookmarkStart w:id="415" w:name="_Toc447292479"/>
      <w:bookmarkStart w:id="416" w:name="_Ref303102866"/>
      <w:bookmarkStart w:id="417" w:name="_Toc305835589"/>
      <w:bookmarkStart w:id="418" w:name="_Ref303683952"/>
      <w:bookmarkStart w:id="419" w:name="__RefNumPara__840_922829174"/>
      <w:bookmarkEnd w:id="410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11"/>
      <w:bookmarkEnd w:id="412"/>
      <w:bookmarkEnd w:id="413"/>
      <w:bookmarkEnd w:id="414"/>
      <w:bookmarkEnd w:id="415"/>
      <w:r w:rsidRPr="00414CAF">
        <w:t xml:space="preserve"> </w:t>
      </w:r>
      <w:bookmarkEnd w:id="416"/>
      <w:bookmarkEnd w:id="417"/>
    </w:p>
    <w:p w:rsidR="00932C0A" w:rsidRPr="00C12FA4" w:rsidRDefault="00414CAF" w:rsidP="00CB550A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proofErr w:type="gramStart"/>
      <w:r w:rsidR="005818B2">
        <w:rPr>
          <w:sz w:val="24"/>
          <w:szCs w:val="24"/>
        </w:rPr>
        <w:t>проекте</w:t>
      </w:r>
      <w:proofErr w:type="gramEnd"/>
      <w:r w:rsidR="005818B2">
        <w:rPr>
          <w:sz w:val="24"/>
          <w:szCs w:val="24"/>
        </w:rPr>
        <w:t xml:space="preserve">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5821C9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2</w:t>
      </w:r>
      <w:r w:rsidR="005821C9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20" w:name="_Ref303694483"/>
      <w:bookmarkStart w:id="421" w:name="_Toc305835590"/>
      <w:bookmarkStart w:id="422" w:name="_Ref306140451"/>
      <w:bookmarkStart w:id="423" w:name="_Toc447292480"/>
      <w:r w:rsidRPr="00B42AE0">
        <w:t xml:space="preserve">Уведомление о результатах </w:t>
      </w:r>
      <w:bookmarkEnd w:id="420"/>
      <w:bookmarkEnd w:id="421"/>
      <w:r w:rsidRPr="00B42AE0">
        <w:t>запроса предложений</w:t>
      </w:r>
      <w:bookmarkEnd w:id="422"/>
      <w:bookmarkEnd w:id="423"/>
    </w:p>
    <w:bookmarkEnd w:id="418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560C7A">
        <w:fldChar w:fldCharType="begin"/>
      </w:r>
      <w:r w:rsidR="00560C7A">
        <w:instrText xml:space="preserve"> REF _Ref191386085 \r \h  \* MERGEFORMAT </w:instrText>
      </w:r>
      <w:r w:rsidR="00560C7A">
        <w:fldChar w:fldCharType="separate"/>
      </w:r>
      <w:r w:rsidR="00E2373E" w:rsidRPr="00E2373E">
        <w:rPr>
          <w:iCs/>
          <w:sz w:val="24"/>
          <w:szCs w:val="24"/>
        </w:rPr>
        <w:t>1.1.1</w:t>
      </w:r>
      <w:r w:rsidR="00560C7A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CB550A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CB550A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24" w:name="_Ref440270568"/>
      <w:bookmarkStart w:id="425" w:name="_Ref440274159"/>
      <w:bookmarkStart w:id="426" w:name="_Ref440292555"/>
      <w:bookmarkStart w:id="427" w:name="_Ref440292779"/>
      <w:bookmarkStart w:id="428" w:name="_Toc447292481"/>
      <w:r>
        <w:rPr>
          <w:szCs w:val="24"/>
        </w:rPr>
        <w:lastRenderedPageBreak/>
        <w:t>Техническая часть</w:t>
      </w:r>
      <w:bookmarkEnd w:id="424"/>
      <w:bookmarkEnd w:id="425"/>
      <w:bookmarkEnd w:id="426"/>
      <w:bookmarkEnd w:id="427"/>
      <w:bookmarkEnd w:id="428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29" w:name="_Toc176064096"/>
      <w:bookmarkStart w:id="430" w:name="_Toc176338524"/>
      <w:bookmarkStart w:id="431" w:name="_Toc180399752"/>
      <w:bookmarkStart w:id="432" w:name="_Toc191205941"/>
      <w:bookmarkStart w:id="433" w:name="_Toc194315544"/>
      <w:bookmarkStart w:id="434" w:name="_Toc423421725"/>
      <w:bookmarkStart w:id="435" w:name="_Toc447292482"/>
      <w:r w:rsidRPr="002B5044">
        <w:t>Общие требования к условиям поставки продукции</w:t>
      </w:r>
      <w:bookmarkStart w:id="436" w:name="_Toc176064097"/>
      <w:bookmarkStart w:id="437" w:name="_Toc176338525"/>
      <w:bookmarkStart w:id="438" w:name="_Toc180399753"/>
      <w:bookmarkStart w:id="439" w:name="_Toc189457101"/>
      <w:bookmarkStart w:id="440" w:name="_Toc189461737"/>
      <w:bookmarkStart w:id="441" w:name="_Toc189462011"/>
      <w:bookmarkStart w:id="442" w:name="_Toc191273610"/>
      <w:bookmarkStart w:id="443" w:name="_Toc167189319"/>
      <w:bookmarkStart w:id="444" w:name="_Toc168725254"/>
      <w:bookmarkEnd w:id="429"/>
      <w:bookmarkEnd w:id="430"/>
      <w:bookmarkEnd w:id="431"/>
      <w:bookmarkEnd w:id="432"/>
      <w:bookmarkEnd w:id="433"/>
      <w:bookmarkEnd w:id="434"/>
      <w:bookmarkEnd w:id="43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45" w:name="_Toc439166308"/>
      <w:bookmarkStart w:id="446" w:name="_Toc439170656"/>
      <w:bookmarkStart w:id="447" w:name="_Toc439172758"/>
      <w:bookmarkStart w:id="448" w:name="_Toc439173202"/>
      <w:bookmarkStart w:id="449" w:name="_Toc439238196"/>
      <w:bookmarkStart w:id="450" w:name="_Toc439252748"/>
      <w:bookmarkStart w:id="451" w:name="_Toc439323606"/>
      <w:bookmarkStart w:id="452" w:name="_Toc439323722"/>
      <w:bookmarkStart w:id="453" w:name="_Toc440357120"/>
      <w:bookmarkStart w:id="454" w:name="_Toc440359675"/>
      <w:bookmarkStart w:id="455" w:name="_Toc440632139"/>
      <w:bookmarkStart w:id="456" w:name="_Toc440875960"/>
      <w:bookmarkStart w:id="457" w:name="_Toc441131292"/>
      <w:bookmarkStart w:id="458" w:name="_Toc447292483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59" w:name="_Toc439166309"/>
      <w:bookmarkStart w:id="460" w:name="_Toc439170657"/>
      <w:bookmarkStart w:id="461" w:name="_Toc439172759"/>
      <w:bookmarkStart w:id="462" w:name="_Toc439173203"/>
      <w:bookmarkStart w:id="463" w:name="_Toc439238197"/>
      <w:bookmarkStart w:id="464" w:name="_Toc439252749"/>
      <w:bookmarkStart w:id="465" w:name="_Toc439323607"/>
      <w:bookmarkStart w:id="466" w:name="_Toc439323723"/>
      <w:bookmarkStart w:id="467" w:name="_Toc440357121"/>
      <w:bookmarkStart w:id="468" w:name="_Toc440359676"/>
      <w:bookmarkStart w:id="469" w:name="_Toc440632140"/>
      <w:bookmarkStart w:id="470" w:name="_Toc440875961"/>
      <w:bookmarkStart w:id="471" w:name="_Toc441131293"/>
      <w:bookmarkStart w:id="472" w:name="_Toc447292484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2B5044" w:rsidRPr="00C12FA4" w:rsidRDefault="002B5044" w:rsidP="0021751A">
      <w:pPr>
        <w:pStyle w:val="2"/>
        <w:ind w:left="1701" w:hanging="1134"/>
      </w:pPr>
      <w:bookmarkStart w:id="473" w:name="_Toc423421726"/>
      <w:bookmarkStart w:id="474" w:name="_Toc447292485"/>
      <w:bookmarkStart w:id="475" w:name="_Ref450653625"/>
      <w:r w:rsidRPr="00C12FA4">
        <w:t>Перечень, объемы и характеристики закупаемой продукции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73"/>
      <w:bookmarkEnd w:id="474"/>
      <w:bookmarkEnd w:id="47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76" w:name="_Toc439166311"/>
      <w:bookmarkStart w:id="477" w:name="_Toc439170659"/>
      <w:bookmarkStart w:id="478" w:name="_Toc439172761"/>
      <w:bookmarkStart w:id="479" w:name="_Toc439173205"/>
      <w:bookmarkStart w:id="480" w:name="_Toc439238199"/>
      <w:bookmarkStart w:id="481" w:name="_Toc439252751"/>
      <w:bookmarkStart w:id="482" w:name="_Toc439323609"/>
      <w:bookmarkStart w:id="483" w:name="_Toc439323725"/>
      <w:bookmarkStart w:id="484" w:name="_Toc440357123"/>
      <w:bookmarkStart w:id="485" w:name="_Toc440359678"/>
      <w:bookmarkStart w:id="486" w:name="_Toc440632142"/>
      <w:bookmarkStart w:id="487" w:name="_Toc440875963"/>
      <w:bookmarkStart w:id="488" w:name="_Toc441131295"/>
      <w:bookmarkStart w:id="489" w:name="_Toc447292486"/>
      <w:r w:rsidRPr="003776BB">
        <w:rPr>
          <w:b w:val="0"/>
          <w:szCs w:val="24"/>
        </w:rPr>
        <w:t>Техническ</w:t>
      </w:r>
      <w:r w:rsidR="00EE28E1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EE28E1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EE28E1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5821C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5821C9">
        <w:rPr>
          <w:b w:val="0"/>
          <w:szCs w:val="24"/>
        </w:rPr>
      </w:r>
      <w:r w:rsidR="005821C9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1.1.4</w:t>
      </w:r>
      <w:r w:rsidR="005821C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EE28E1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proofErr w:type="gramStart"/>
      <w:r w:rsidRPr="003803A7">
        <w:rPr>
          <w:b w:val="0"/>
          <w:szCs w:val="24"/>
        </w:rPr>
        <w:t>Приложении</w:t>
      </w:r>
      <w:proofErr w:type="gramEnd"/>
      <w:r w:rsidRPr="003803A7">
        <w:rPr>
          <w:b w:val="0"/>
          <w:szCs w:val="24"/>
        </w:rPr>
        <w:t xml:space="preserve">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2B5044" w:rsidRPr="003803A7" w:rsidRDefault="002B5044" w:rsidP="0021751A">
      <w:pPr>
        <w:pStyle w:val="2"/>
        <w:ind w:left="1701" w:hanging="1134"/>
      </w:pPr>
      <w:bookmarkStart w:id="490" w:name="_Ref194832984"/>
      <w:bookmarkStart w:id="491" w:name="_Ref197686508"/>
      <w:bookmarkStart w:id="492" w:name="_Toc423421727"/>
      <w:bookmarkStart w:id="493" w:name="_Toc447292487"/>
      <w:r w:rsidRPr="003803A7">
        <w:t>Требование к поставляемой продукции</w:t>
      </w:r>
      <w:bookmarkEnd w:id="490"/>
      <w:bookmarkEnd w:id="491"/>
      <w:bookmarkEnd w:id="492"/>
      <w:bookmarkEnd w:id="493"/>
    </w:p>
    <w:p w:rsidR="002B5044" w:rsidRPr="003803A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494" w:name="_Toc439166313"/>
      <w:bookmarkStart w:id="495" w:name="_Toc439170661"/>
      <w:bookmarkStart w:id="496" w:name="_Toc439172763"/>
      <w:bookmarkStart w:id="497" w:name="_Toc439173207"/>
      <w:bookmarkStart w:id="498" w:name="_Toc439238201"/>
      <w:bookmarkStart w:id="499" w:name="_Toc439252753"/>
      <w:bookmarkStart w:id="500" w:name="_Toc439323611"/>
      <w:bookmarkStart w:id="501" w:name="_Toc439323727"/>
      <w:bookmarkStart w:id="502" w:name="_Toc440357125"/>
      <w:bookmarkStart w:id="503" w:name="_Toc440359680"/>
      <w:bookmarkStart w:id="504" w:name="_Toc440632144"/>
      <w:bookmarkStart w:id="505" w:name="_Toc440875965"/>
      <w:bookmarkStart w:id="506" w:name="_Toc441131297"/>
      <w:bookmarkStart w:id="507" w:name="_Toc447292488"/>
      <w:bookmarkStart w:id="508" w:name="_Ref194833053"/>
      <w:bookmarkStart w:id="509" w:name="_Ref223496951"/>
      <w:bookmarkStart w:id="510" w:name="_Ref223496970"/>
      <w:r w:rsidRPr="003803A7">
        <w:rPr>
          <w:b w:val="0"/>
          <w:szCs w:val="24"/>
        </w:rPr>
        <w:t>Участник</w:t>
      </w:r>
      <w:r w:rsidR="002B5044" w:rsidRPr="003803A7">
        <w:rPr>
          <w:b w:val="0"/>
          <w:szCs w:val="24"/>
        </w:rPr>
        <w:t xml:space="preserve"> в </w:t>
      </w:r>
      <w:proofErr w:type="gramStart"/>
      <w:r w:rsidR="002B5044" w:rsidRPr="003803A7">
        <w:rPr>
          <w:b w:val="0"/>
          <w:szCs w:val="24"/>
        </w:rPr>
        <w:t>составе</w:t>
      </w:r>
      <w:proofErr w:type="gramEnd"/>
      <w:r w:rsidR="002B5044" w:rsidRPr="003803A7">
        <w:rPr>
          <w:b w:val="0"/>
          <w:szCs w:val="24"/>
        </w:rPr>
        <w:t xml:space="preserve"> свое</w:t>
      </w:r>
      <w:r w:rsidR="00841A6F" w:rsidRPr="003803A7">
        <w:rPr>
          <w:b w:val="0"/>
          <w:szCs w:val="24"/>
        </w:rPr>
        <w:t>й</w:t>
      </w:r>
      <w:r w:rsidR="002B5044" w:rsidRPr="003803A7">
        <w:rPr>
          <w:b w:val="0"/>
          <w:szCs w:val="24"/>
        </w:rPr>
        <w:t xml:space="preserve"> </w:t>
      </w:r>
      <w:r w:rsidR="00841A6F" w:rsidRPr="003803A7">
        <w:rPr>
          <w:b w:val="0"/>
          <w:szCs w:val="24"/>
        </w:rPr>
        <w:t>Заявки</w:t>
      </w:r>
      <w:r w:rsidR="002B5044" w:rsidRPr="003803A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(желательное условие Заказчика).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1" w:name="_Toc439166314"/>
      <w:bookmarkStart w:id="512" w:name="_Toc439170662"/>
      <w:bookmarkStart w:id="513" w:name="_Toc439172764"/>
      <w:bookmarkStart w:id="514" w:name="_Toc439173208"/>
      <w:bookmarkStart w:id="515" w:name="_Toc439238202"/>
      <w:bookmarkStart w:id="516" w:name="_Toc439252754"/>
      <w:bookmarkStart w:id="517" w:name="_Toc439323612"/>
      <w:bookmarkStart w:id="518" w:name="_Toc439323728"/>
      <w:bookmarkStart w:id="519" w:name="_Toc440357126"/>
      <w:bookmarkStart w:id="520" w:name="_Toc440359681"/>
      <w:bookmarkStart w:id="521" w:name="_Toc440632145"/>
      <w:bookmarkStart w:id="522" w:name="_Toc440875966"/>
      <w:bookmarkStart w:id="523" w:name="_Toc441131298"/>
      <w:bookmarkStart w:id="524" w:name="_Toc447292489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</w:p>
    <w:p w:rsidR="002B5044" w:rsidRPr="002B5044" w:rsidRDefault="002B5044" w:rsidP="0021751A">
      <w:pPr>
        <w:pStyle w:val="2"/>
        <w:ind w:left="1701" w:hanging="1134"/>
      </w:pPr>
      <w:bookmarkStart w:id="525" w:name="_Ref247513861"/>
      <w:bookmarkStart w:id="526" w:name="_Toc423421728"/>
      <w:bookmarkStart w:id="527" w:name="_Toc447292490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08"/>
      <w:bookmarkEnd w:id="509"/>
      <w:bookmarkEnd w:id="510"/>
      <w:r w:rsidRPr="002B5044">
        <w:t>.</w:t>
      </w:r>
      <w:bookmarkEnd w:id="525"/>
      <w:bookmarkEnd w:id="526"/>
      <w:bookmarkEnd w:id="527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28" w:name="_Toc439166317"/>
      <w:bookmarkStart w:id="529" w:name="_Toc439170665"/>
      <w:bookmarkStart w:id="530" w:name="_Toc439172767"/>
      <w:bookmarkStart w:id="531" w:name="_Toc439173211"/>
      <w:bookmarkStart w:id="532" w:name="_Toc439238205"/>
      <w:bookmarkStart w:id="533" w:name="_Toc439252756"/>
      <w:bookmarkStart w:id="534" w:name="_Toc439323614"/>
      <w:bookmarkStart w:id="535" w:name="_Toc439323730"/>
      <w:bookmarkStart w:id="536" w:name="_Ref440292618"/>
      <w:bookmarkStart w:id="537" w:name="_Toc440357128"/>
      <w:bookmarkStart w:id="538" w:name="_Toc440359683"/>
      <w:bookmarkStart w:id="539" w:name="_Toc440632147"/>
      <w:bookmarkStart w:id="540" w:name="_Toc440875968"/>
      <w:bookmarkStart w:id="541" w:name="_Toc441131300"/>
      <w:bookmarkStart w:id="542" w:name="_Toc447292491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 xml:space="preserve">ехническом </w:t>
      </w:r>
      <w:proofErr w:type="gramStart"/>
      <w:r w:rsidRPr="002B5044">
        <w:rPr>
          <w:b w:val="0"/>
          <w:szCs w:val="24"/>
        </w:rPr>
        <w:t>предложении</w:t>
      </w:r>
      <w:proofErr w:type="gramEnd"/>
      <w:r w:rsidRPr="002B5044">
        <w:rPr>
          <w:b w:val="0"/>
          <w:szCs w:val="24"/>
        </w:rPr>
        <w:t xml:space="preserve">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5821C9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5821C9">
        <w:rPr>
          <w:b w:val="0"/>
          <w:szCs w:val="24"/>
        </w:rPr>
      </w:r>
      <w:r w:rsidR="005821C9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5.3</w:t>
      </w:r>
      <w:r w:rsidR="005821C9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43" w:name="_Toc439166318"/>
      <w:bookmarkStart w:id="544" w:name="_Toc439170666"/>
      <w:bookmarkStart w:id="545" w:name="_Toc439172768"/>
      <w:bookmarkStart w:id="546" w:name="_Toc439173212"/>
      <w:bookmarkStart w:id="547" w:name="_Toc439238206"/>
      <w:bookmarkStart w:id="548" w:name="_Toc439252757"/>
      <w:bookmarkStart w:id="549" w:name="_Toc439323615"/>
      <w:bookmarkStart w:id="550" w:name="_Toc439323731"/>
      <w:bookmarkStart w:id="551" w:name="_Toc440357129"/>
      <w:bookmarkStart w:id="552" w:name="_Toc440359684"/>
      <w:bookmarkStart w:id="553" w:name="_Toc440632148"/>
      <w:bookmarkStart w:id="554" w:name="_Toc440875969"/>
      <w:bookmarkStart w:id="555" w:name="_Toc441131301"/>
      <w:bookmarkStart w:id="556" w:name="_Toc447292492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ом технических параметров </w:t>
      </w:r>
      <w:proofErr w:type="gramStart"/>
      <w:r w:rsidRPr="002B5044">
        <w:rPr>
          <w:b w:val="0"/>
          <w:szCs w:val="24"/>
        </w:rPr>
        <w:t>на</w:t>
      </w:r>
      <w:proofErr w:type="gramEnd"/>
      <w:r w:rsidRPr="002B5044">
        <w:rPr>
          <w:b w:val="0"/>
          <w:szCs w:val="24"/>
        </w:rPr>
        <w:t xml:space="preserve"> </w:t>
      </w:r>
      <w:proofErr w:type="gramStart"/>
      <w:r w:rsidRPr="002B5044">
        <w:rPr>
          <w:b w:val="0"/>
          <w:szCs w:val="24"/>
        </w:rPr>
        <w:t>предлагаемую</w:t>
      </w:r>
      <w:proofErr w:type="gramEnd"/>
      <w:r w:rsidRPr="002B5044">
        <w:rPr>
          <w:b w:val="0"/>
          <w:szCs w:val="24"/>
        </w:rPr>
        <w:t xml:space="preserve">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5821C9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5821C9">
        <w:rPr>
          <w:b w:val="0"/>
          <w:szCs w:val="24"/>
        </w:rPr>
      </w:r>
      <w:r w:rsidR="005821C9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5.3</w:t>
      </w:r>
      <w:r w:rsidR="005821C9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AB67FF" w:rsidRPr="00C33F99" w:rsidRDefault="00AB67FF" w:rsidP="00AB67FF">
      <w:pPr>
        <w:pStyle w:val="2"/>
        <w:ind w:left="1701" w:hanging="1134"/>
      </w:pPr>
      <w:bookmarkStart w:id="557" w:name="_Toc248219573"/>
      <w:bookmarkStart w:id="558" w:name="_Toc256099315"/>
      <w:bookmarkStart w:id="559" w:name="_Toc423421664"/>
      <w:bookmarkStart w:id="560" w:name="_Toc447269813"/>
      <w:bookmarkStart w:id="561" w:name="_Toc447292493"/>
      <w:bookmarkEnd w:id="443"/>
      <w:bookmarkEnd w:id="444"/>
      <w:r w:rsidRPr="00C33F99">
        <w:t>Иные требования</w:t>
      </w:r>
      <w:bookmarkEnd w:id="557"/>
      <w:bookmarkEnd w:id="558"/>
      <w:bookmarkEnd w:id="559"/>
      <w:bookmarkEnd w:id="560"/>
      <w:bookmarkEnd w:id="561"/>
    </w:p>
    <w:p w:rsidR="00C33F99" w:rsidRPr="006D1343" w:rsidRDefault="00C33F99" w:rsidP="00C33F99">
      <w:pPr>
        <w:pStyle w:val="3"/>
        <w:ind w:left="0" w:firstLine="851"/>
        <w:jc w:val="both"/>
        <w:rPr>
          <w:b w:val="0"/>
          <w:szCs w:val="24"/>
        </w:rPr>
      </w:pPr>
      <w:bookmarkStart w:id="562" w:name="_Toc447292494"/>
      <w:bookmarkStart w:id="563" w:name="_Toc447269814"/>
      <w:r w:rsidRPr="00C33F99">
        <w:rPr>
          <w:b w:val="0"/>
          <w:szCs w:val="24"/>
        </w:rPr>
        <w:t xml:space="preserve">Участник должен принять во внимание, что ссылка на тип (марку) продукции, носит описательный, а не обязательный характер. В </w:t>
      </w:r>
      <w:proofErr w:type="gramStart"/>
      <w:r w:rsidRPr="00C33F99">
        <w:rPr>
          <w:b w:val="0"/>
          <w:szCs w:val="24"/>
        </w:rPr>
        <w:t>случае</w:t>
      </w:r>
      <w:proofErr w:type="gramEnd"/>
      <w:r w:rsidRPr="00C33F99">
        <w:rPr>
          <w:b w:val="0"/>
          <w:szCs w:val="24"/>
        </w:rPr>
        <w:t xml:space="preserve">,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</w:t>
      </w:r>
      <w:proofErr w:type="gramStart"/>
      <w:r w:rsidRPr="00C33F99">
        <w:rPr>
          <w:b w:val="0"/>
          <w:szCs w:val="24"/>
        </w:rPr>
        <w:t>составе</w:t>
      </w:r>
      <w:proofErr w:type="gramEnd"/>
      <w:r w:rsidRPr="00C33F99">
        <w:rPr>
          <w:b w:val="0"/>
          <w:szCs w:val="24"/>
        </w:rPr>
        <w:t xml:space="preserve"> </w:t>
      </w:r>
      <w:r w:rsidRPr="006D1343">
        <w:rPr>
          <w:b w:val="0"/>
          <w:szCs w:val="24"/>
        </w:rPr>
        <w:t>предложения подробного технического описания аналогов продукции будет являться причиной отклонения Заявки Участника.</w:t>
      </w:r>
      <w:bookmarkEnd w:id="562"/>
    </w:p>
    <w:p w:rsidR="00AB67FF" w:rsidRPr="006D1343" w:rsidRDefault="00AB67FF" w:rsidP="00AB67FF">
      <w:pPr>
        <w:pStyle w:val="3"/>
        <w:ind w:left="0" w:firstLine="851"/>
        <w:jc w:val="both"/>
        <w:rPr>
          <w:b w:val="0"/>
          <w:szCs w:val="24"/>
        </w:rPr>
      </w:pPr>
      <w:bookmarkStart w:id="564" w:name="_Toc447292495"/>
      <w:proofErr w:type="gramStart"/>
      <w:r w:rsidRPr="006D1343">
        <w:rPr>
          <w:b w:val="0"/>
          <w:szCs w:val="24"/>
        </w:rPr>
        <w:t>В случае, если Участником предлагается аналог (альтернатива)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поставляемого оборудования, в согласованные с Заказчиком сроки.</w:t>
      </w:r>
      <w:bookmarkEnd w:id="563"/>
      <w:bookmarkEnd w:id="564"/>
      <w:proofErr w:type="gramEnd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65" w:name="_Ref440270602"/>
      <w:bookmarkStart w:id="566" w:name="_Toc447292496"/>
      <w:bookmarkEnd w:id="5"/>
      <w:bookmarkEnd w:id="41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65"/>
      <w:bookmarkEnd w:id="56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67" w:name="_Ref55336310"/>
      <w:bookmarkStart w:id="568" w:name="_Toc57314672"/>
      <w:bookmarkStart w:id="569" w:name="_Toc69728986"/>
      <w:bookmarkStart w:id="570" w:name="_Toc98253919"/>
      <w:bookmarkStart w:id="571" w:name="_Toc165173847"/>
      <w:bookmarkStart w:id="572" w:name="_Toc423423667"/>
      <w:bookmarkStart w:id="573" w:name="_Toc447292497"/>
      <w:r w:rsidRPr="00F647F7">
        <w:t xml:space="preserve">Письмо о подаче оферты </w:t>
      </w:r>
      <w:bookmarkStart w:id="574" w:name="_Ref22846535"/>
      <w:r w:rsidRPr="00F647F7">
        <w:t>(</w:t>
      </w:r>
      <w:bookmarkEnd w:id="57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67"/>
      <w:bookmarkEnd w:id="568"/>
      <w:bookmarkEnd w:id="569"/>
      <w:bookmarkEnd w:id="570"/>
      <w:bookmarkEnd w:id="571"/>
      <w:bookmarkEnd w:id="572"/>
      <w:bookmarkEnd w:id="573"/>
    </w:p>
    <w:p w:rsidR="004F4D80" w:rsidRPr="00C236C0" w:rsidRDefault="004F4D80" w:rsidP="004F4D80">
      <w:pPr>
        <w:pStyle w:val="3"/>
        <w:rPr>
          <w:szCs w:val="24"/>
        </w:rPr>
      </w:pPr>
      <w:bookmarkStart w:id="575" w:name="_Toc98253920"/>
      <w:bookmarkStart w:id="576" w:name="_Toc157248174"/>
      <w:bookmarkStart w:id="577" w:name="_Toc157496543"/>
      <w:bookmarkStart w:id="578" w:name="_Toc158206082"/>
      <w:bookmarkStart w:id="579" w:name="_Toc164057767"/>
      <w:bookmarkStart w:id="580" w:name="_Toc164137117"/>
      <w:bookmarkStart w:id="581" w:name="_Toc164161277"/>
      <w:bookmarkStart w:id="582" w:name="_Toc165173848"/>
      <w:bookmarkStart w:id="583" w:name="_Toc439170673"/>
      <w:bookmarkStart w:id="584" w:name="_Toc439172775"/>
      <w:bookmarkStart w:id="585" w:name="_Toc439173219"/>
      <w:bookmarkStart w:id="586" w:name="_Toc439238213"/>
      <w:bookmarkStart w:id="587" w:name="_Toc440357133"/>
      <w:bookmarkStart w:id="588" w:name="_Toc440359688"/>
      <w:bookmarkStart w:id="589" w:name="_Toc447292498"/>
      <w:r w:rsidRPr="00C236C0">
        <w:rPr>
          <w:szCs w:val="24"/>
        </w:rPr>
        <w:t>Форма письма о подаче оферты</w:t>
      </w:r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9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 xml:space="preserve"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</w:t>
      </w:r>
      <w:proofErr w:type="gramStart"/>
      <w:r w:rsidRPr="00414CAF">
        <w:rPr>
          <w:sz w:val="24"/>
          <w:szCs w:val="24"/>
        </w:rPr>
        <w:t>законодательстве</w:t>
      </w:r>
      <w:proofErr w:type="gramEnd"/>
      <w:r w:rsidRPr="00414CAF">
        <w:rPr>
          <w:sz w:val="24"/>
          <w:szCs w:val="24"/>
        </w:rPr>
        <w:t xml:space="preserve">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CB550A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CB550A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 xml:space="preserve">принять или отклонить любую Заявку в </w:t>
      </w:r>
      <w:proofErr w:type="gramStart"/>
      <w:r w:rsidRPr="00414CAF">
        <w:rPr>
          <w:sz w:val="24"/>
          <w:szCs w:val="24"/>
        </w:rPr>
        <w:t>соответствии</w:t>
      </w:r>
      <w:proofErr w:type="gramEnd"/>
      <w:r w:rsidRPr="00414CAF">
        <w:rPr>
          <w:sz w:val="24"/>
          <w:szCs w:val="24"/>
        </w:rPr>
        <w:t xml:space="preserve"> с условиями документации о закупке;</w:t>
      </w:r>
    </w:p>
    <w:p w:rsidR="00975C64" w:rsidRPr="00414CAF" w:rsidRDefault="00975C64" w:rsidP="00CB550A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</w:t>
      </w:r>
      <w:proofErr w:type="gramStart"/>
      <w:r w:rsidRPr="00414CAF">
        <w:rPr>
          <w:sz w:val="24"/>
          <w:szCs w:val="24"/>
        </w:rPr>
        <w:t>составе</w:t>
      </w:r>
      <w:proofErr w:type="gramEnd"/>
      <w:r w:rsidRPr="00414CAF">
        <w:rPr>
          <w:sz w:val="24"/>
          <w:szCs w:val="24"/>
        </w:rPr>
        <w:t xml:space="preserve"> Заявки; 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финансовое обеспечение по Договору, заключенному по итогам проведения закупки, в </w:t>
      </w:r>
      <w:proofErr w:type="gramStart"/>
      <w:r w:rsidRPr="00414CAF">
        <w:rPr>
          <w:sz w:val="24"/>
          <w:szCs w:val="24"/>
        </w:rPr>
        <w:t>случае</w:t>
      </w:r>
      <w:proofErr w:type="gramEnd"/>
      <w:r w:rsidRPr="00414CAF">
        <w:rPr>
          <w:sz w:val="24"/>
          <w:szCs w:val="24"/>
        </w:rPr>
        <w:t xml:space="preserve">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91" w:name="_Toc98253921"/>
      <w:bookmarkStart w:id="592" w:name="_Toc157248175"/>
      <w:bookmarkStart w:id="593" w:name="_Toc157496544"/>
      <w:bookmarkStart w:id="594" w:name="_Toc158206083"/>
      <w:bookmarkStart w:id="595" w:name="_Toc164057768"/>
      <w:bookmarkStart w:id="596" w:name="_Toc164137118"/>
      <w:bookmarkStart w:id="597" w:name="_Toc164161278"/>
      <w:bookmarkStart w:id="59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99" w:name="_Toc439170674"/>
      <w:bookmarkStart w:id="600" w:name="_Toc439172776"/>
      <w:bookmarkStart w:id="601" w:name="_Toc439173220"/>
      <w:bookmarkStart w:id="602" w:name="_Toc439238214"/>
      <w:bookmarkStart w:id="603" w:name="_Toc439252762"/>
      <w:bookmarkStart w:id="604" w:name="_Toc439323736"/>
      <w:bookmarkStart w:id="605" w:name="_Toc440357134"/>
      <w:bookmarkStart w:id="606" w:name="_Toc440359689"/>
      <w:bookmarkStart w:id="607" w:name="_Toc440632153"/>
      <w:bookmarkStart w:id="608" w:name="_Toc440875973"/>
      <w:bookmarkStart w:id="609" w:name="_Toc441131305"/>
      <w:bookmarkStart w:id="610" w:name="_Toc447292499"/>
      <w:r w:rsidRPr="00C236C0">
        <w:rPr>
          <w:szCs w:val="24"/>
        </w:rPr>
        <w:lastRenderedPageBreak/>
        <w:t>Инструкции по заполнению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</w:t>
      </w:r>
      <w:r w:rsidRPr="002D554D">
        <w:rPr>
          <w:sz w:val="24"/>
          <w:szCs w:val="24"/>
        </w:rPr>
        <w:t>а также</w:t>
      </w:r>
      <w:r>
        <w:t xml:space="preserve"> </w:t>
      </w:r>
      <w:proofErr w:type="gramStart"/>
      <w:r w:rsidRPr="00572945">
        <w:rPr>
          <w:sz w:val="24"/>
          <w:szCs w:val="24"/>
        </w:rPr>
        <w:t>шеф-монтажа</w:t>
      </w:r>
      <w:proofErr w:type="gramEnd"/>
      <w:r w:rsidRPr="00572945">
        <w:rPr>
          <w:sz w:val="24"/>
          <w:szCs w:val="24"/>
        </w:rPr>
        <w:t xml:space="preserve"> оборудования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821C9">
        <w:rPr>
          <w:sz w:val="24"/>
          <w:szCs w:val="24"/>
        </w:rPr>
        <w:fldChar w:fldCharType="begin"/>
      </w:r>
      <w:r w:rsidR="009C271D">
        <w:rPr>
          <w:sz w:val="24"/>
          <w:szCs w:val="24"/>
        </w:rPr>
        <w:instrText xml:space="preserve"> REF _Ref306008743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3.3.4</w:t>
      </w:r>
      <w:r w:rsidR="005821C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5821C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3.3.1.6</w:t>
      </w:r>
      <w:r w:rsidR="005821C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821C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3.3.1.7</w:t>
      </w:r>
      <w:r w:rsidR="005821C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11" w:name="_Ref55335821"/>
      <w:bookmarkStart w:id="612" w:name="_Ref55336345"/>
      <w:bookmarkStart w:id="613" w:name="_Toc57314674"/>
      <w:bookmarkStart w:id="614" w:name="_Toc69728988"/>
      <w:bookmarkStart w:id="615" w:name="_Toc98253922"/>
      <w:bookmarkStart w:id="61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17" w:name="_Ref440271964"/>
      <w:bookmarkStart w:id="618" w:name="_Toc440357135"/>
      <w:bookmarkStart w:id="619" w:name="_Toc440359690"/>
      <w:bookmarkStart w:id="620" w:name="_Toc447292500"/>
      <w:r>
        <w:rPr>
          <w:szCs w:val="24"/>
        </w:rPr>
        <w:lastRenderedPageBreak/>
        <w:t>Антикоррупционные обязательства (Форма 1.1).</w:t>
      </w:r>
      <w:bookmarkEnd w:id="617"/>
      <w:bookmarkEnd w:id="618"/>
      <w:bookmarkEnd w:id="619"/>
      <w:bookmarkEnd w:id="620"/>
    </w:p>
    <w:p w:rsidR="00920CB0" w:rsidRPr="00920CB0" w:rsidRDefault="00920CB0" w:rsidP="00CB550A">
      <w:pPr>
        <w:pStyle w:val="3"/>
        <w:numPr>
          <w:ilvl w:val="3"/>
          <w:numId w:val="76"/>
        </w:numPr>
        <w:rPr>
          <w:b w:val="0"/>
          <w:szCs w:val="24"/>
        </w:rPr>
      </w:pPr>
      <w:bookmarkStart w:id="621" w:name="_Toc439238216"/>
      <w:bookmarkStart w:id="622" w:name="_Toc439252764"/>
      <w:bookmarkStart w:id="623" w:name="_Toc439323738"/>
      <w:bookmarkStart w:id="624" w:name="_Toc440357136"/>
      <w:bookmarkStart w:id="625" w:name="_Toc440359691"/>
      <w:bookmarkStart w:id="626" w:name="_Toc440632155"/>
      <w:bookmarkStart w:id="627" w:name="_Toc440875975"/>
      <w:bookmarkStart w:id="628" w:name="_Toc441131307"/>
      <w:bookmarkStart w:id="629" w:name="_Toc447292501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CB550A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CB550A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B910E8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CB550A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аффилированные лица, бенефициары, работники, посредники и/или иные лица, действующие в </w:t>
      </w:r>
      <w:proofErr w:type="gramStart"/>
      <w:r w:rsidRPr="00160223">
        <w:rPr>
          <w:color w:val="000000"/>
        </w:rPr>
        <w:t>интересах</w:t>
      </w:r>
      <w:proofErr w:type="gramEnd"/>
      <w:r w:rsidRPr="00160223">
        <w:rPr>
          <w:color w:val="000000"/>
        </w:rPr>
        <w:t xml:space="preserve">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CB550A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CB550A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CB550A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CB550A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иные действия, выполняемые работником в </w:t>
      </w:r>
      <w:proofErr w:type="gramStart"/>
      <w:r w:rsidRPr="00160223">
        <w:rPr>
          <w:color w:val="000000"/>
        </w:rPr>
        <w:t>рамках</w:t>
      </w:r>
      <w:proofErr w:type="gramEnd"/>
      <w:r w:rsidRPr="00160223">
        <w:rPr>
          <w:color w:val="000000"/>
        </w:rPr>
        <w:t xml:space="preserve">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CB550A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CB550A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CB550A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9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30" w:name="_Toc423423668"/>
      <w:bookmarkStart w:id="631" w:name="_Ref440271072"/>
      <w:bookmarkStart w:id="632" w:name="_Ref440273986"/>
      <w:bookmarkStart w:id="633" w:name="_Ref440274337"/>
      <w:bookmarkStart w:id="634" w:name="_Ref440274913"/>
      <w:bookmarkStart w:id="635" w:name="_Ref440284918"/>
      <w:bookmarkStart w:id="636" w:name="_Toc447292502"/>
      <w:r>
        <w:lastRenderedPageBreak/>
        <w:t>Сводная таблица стоимости</w:t>
      </w:r>
      <w:r w:rsidR="004F4D80" w:rsidRPr="00F647F7">
        <w:t xml:space="preserve"> </w:t>
      </w:r>
      <w:r w:rsidR="00BA0806" w:rsidRPr="009A70A4">
        <w:rPr>
          <w:bCs w:val="0"/>
        </w:rPr>
        <w:t>поставок</w:t>
      </w:r>
      <w:r w:rsidR="00BA0806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11"/>
      <w:bookmarkEnd w:id="612"/>
      <w:bookmarkEnd w:id="613"/>
      <w:bookmarkEnd w:id="614"/>
      <w:bookmarkEnd w:id="615"/>
      <w:bookmarkEnd w:id="616"/>
      <w:bookmarkEnd w:id="630"/>
      <w:bookmarkEnd w:id="631"/>
      <w:bookmarkEnd w:id="632"/>
      <w:bookmarkEnd w:id="633"/>
      <w:bookmarkEnd w:id="634"/>
      <w:bookmarkEnd w:id="635"/>
      <w:bookmarkEnd w:id="636"/>
    </w:p>
    <w:p w:rsidR="004F4D80" w:rsidRPr="00C236C0" w:rsidRDefault="004F4D80" w:rsidP="004F4D80">
      <w:pPr>
        <w:pStyle w:val="3"/>
        <w:rPr>
          <w:szCs w:val="24"/>
        </w:rPr>
      </w:pPr>
      <w:bookmarkStart w:id="637" w:name="_Toc98253923"/>
      <w:bookmarkStart w:id="638" w:name="_Toc157248177"/>
      <w:bookmarkStart w:id="639" w:name="_Toc157496546"/>
      <w:bookmarkStart w:id="640" w:name="_Toc158206085"/>
      <w:bookmarkStart w:id="641" w:name="_Toc164057770"/>
      <w:bookmarkStart w:id="642" w:name="_Toc164137120"/>
      <w:bookmarkStart w:id="643" w:name="_Toc164161280"/>
      <w:bookmarkStart w:id="644" w:name="_Toc165173851"/>
      <w:bookmarkStart w:id="645" w:name="_Ref264038986"/>
      <w:bookmarkStart w:id="646" w:name="_Ref264359294"/>
      <w:bookmarkStart w:id="647" w:name="_Toc439170676"/>
      <w:bookmarkStart w:id="648" w:name="_Toc439172778"/>
      <w:bookmarkStart w:id="649" w:name="_Toc439173222"/>
      <w:bookmarkStart w:id="650" w:name="_Toc439238218"/>
      <w:bookmarkStart w:id="651" w:name="_Toc439252766"/>
      <w:bookmarkStart w:id="652" w:name="_Toc439323740"/>
      <w:bookmarkStart w:id="653" w:name="_Toc440357138"/>
      <w:bookmarkStart w:id="654" w:name="_Toc440359693"/>
      <w:bookmarkStart w:id="655" w:name="_Toc440632157"/>
      <w:bookmarkStart w:id="656" w:name="_Toc440875977"/>
      <w:bookmarkStart w:id="657" w:name="_Toc441131309"/>
      <w:bookmarkStart w:id="658" w:name="_Toc447292503"/>
      <w:r w:rsidRPr="00C236C0">
        <w:rPr>
          <w:szCs w:val="24"/>
        </w:rPr>
        <w:t xml:space="preserve">Форма </w:t>
      </w:r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r w:rsidR="00492C8B">
        <w:rPr>
          <w:szCs w:val="24"/>
        </w:rPr>
        <w:t>Сводной таблицы стоимости</w:t>
      </w:r>
      <w:bookmarkEnd w:id="651"/>
      <w:bookmarkEnd w:id="652"/>
      <w:bookmarkEnd w:id="653"/>
      <w:bookmarkEnd w:id="654"/>
      <w:bookmarkEnd w:id="655"/>
      <w:bookmarkEnd w:id="656"/>
      <w:r w:rsidR="00BA0806" w:rsidRPr="00BA0806">
        <w:rPr>
          <w:bCs w:val="0"/>
          <w:szCs w:val="24"/>
        </w:rPr>
        <w:t xml:space="preserve"> </w:t>
      </w:r>
      <w:r w:rsidR="00BA0806" w:rsidRPr="009A70A4">
        <w:rPr>
          <w:bCs w:val="0"/>
          <w:szCs w:val="24"/>
        </w:rPr>
        <w:t>поставок</w:t>
      </w:r>
      <w:bookmarkEnd w:id="657"/>
      <w:bookmarkEnd w:id="6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BA0806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АНАЛОГ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r w:rsidR="00C236C0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ом в случае если предлагаемая продукция отличается от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заявленной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CB550A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CB550A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9" w:name="_Toc176765534"/>
      <w:bookmarkStart w:id="660" w:name="_Toc198979983"/>
      <w:bookmarkStart w:id="661" w:name="_Toc217466315"/>
      <w:bookmarkStart w:id="662" w:name="_Toc217702856"/>
      <w:bookmarkStart w:id="663" w:name="_Toc233601974"/>
      <w:bookmarkStart w:id="664" w:name="_Toc263343460"/>
      <w:r w:rsidRPr="00F647F7">
        <w:rPr>
          <w:b w:val="0"/>
          <w:szCs w:val="24"/>
        </w:rPr>
        <w:br w:type="page"/>
      </w:r>
      <w:bookmarkStart w:id="665" w:name="_Toc439170677"/>
      <w:bookmarkStart w:id="666" w:name="_Toc439172779"/>
      <w:bookmarkStart w:id="667" w:name="_Toc439173223"/>
      <w:bookmarkStart w:id="668" w:name="_Toc439238219"/>
      <w:bookmarkStart w:id="669" w:name="_Toc439252767"/>
      <w:bookmarkStart w:id="670" w:name="_Toc439323741"/>
      <w:bookmarkStart w:id="671" w:name="_Toc440357139"/>
      <w:bookmarkStart w:id="672" w:name="_Toc440359694"/>
      <w:bookmarkStart w:id="673" w:name="_Toc440632158"/>
      <w:bookmarkStart w:id="674" w:name="_Toc440875978"/>
      <w:bookmarkStart w:id="675" w:name="_Toc441131310"/>
      <w:bookmarkStart w:id="676" w:name="_Toc447292504"/>
      <w:r w:rsidRPr="00C236C0">
        <w:rPr>
          <w:szCs w:val="24"/>
        </w:rPr>
        <w:lastRenderedPageBreak/>
        <w:t>Инструкции по заполнению</w:t>
      </w:r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E553C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Pr="00C83252">
        <w:rPr>
          <w:sz w:val="24"/>
          <w:szCs w:val="24"/>
        </w:rPr>
        <w:t xml:space="preserve">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C83252">
        <w:rPr>
          <w:sz w:val="24"/>
          <w:szCs w:val="24"/>
        </w:rPr>
        <w:t xml:space="preserve">подготавливается на основании </w:t>
      </w:r>
      <w:r>
        <w:rPr>
          <w:sz w:val="24"/>
          <w:szCs w:val="24"/>
        </w:rPr>
        <w:t>Техническог</w:t>
      </w:r>
      <w:proofErr w:type="gramStart"/>
      <w:r>
        <w:rPr>
          <w:sz w:val="24"/>
          <w:szCs w:val="24"/>
        </w:rPr>
        <w:t>о(</w:t>
      </w:r>
      <w:proofErr w:type="gramEnd"/>
      <w:r>
        <w:rPr>
          <w:sz w:val="24"/>
          <w:szCs w:val="24"/>
        </w:rPr>
        <w:t xml:space="preserve">их) задания(й) (п. </w:t>
      </w:r>
      <w:r w:rsidR="005821C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_Ref450653625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>
        <w:rPr>
          <w:sz w:val="24"/>
          <w:szCs w:val="24"/>
        </w:rPr>
        <w:t>4.2</w:t>
      </w:r>
      <w:r w:rsidR="005821C9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) и </w:t>
      </w:r>
      <w:r w:rsidRPr="00C83252">
        <w:rPr>
          <w:sz w:val="24"/>
          <w:szCs w:val="24"/>
        </w:rPr>
        <w:t xml:space="preserve">Технического предложения (подраздел </w:t>
      </w:r>
      <w:r w:rsidR="005821C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_Ref86826666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>
        <w:rPr>
          <w:sz w:val="24"/>
          <w:szCs w:val="24"/>
        </w:rPr>
        <w:t>5.3</w:t>
      </w:r>
      <w:r w:rsidR="005821C9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>).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Если в Техническом </w:t>
      </w:r>
      <w:proofErr w:type="gramStart"/>
      <w:r w:rsidR="00492C8B">
        <w:rPr>
          <w:sz w:val="24"/>
          <w:szCs w:val="24"/>
        </w:rPr>
        <w:t>предложении</w:t>
      </w:r>
      <w:proofErr w:type="gramEnd"/>
      <w:r w:rsidR="00492C8B">
        <w:rPr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и </w:t>
      </w:r>
      <w:r w:rsidR="00492C8B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>указана различная продукция (тип-марка предлагаемой к поставке</w:t>
      </w:r>
      <w:r w:rsidR="009F7AA3">
        <w:rPr>
          <w:sz w:val="24"/>
          <w:szCs w:val="24"/>
        </w:rPr>
        <w:t xml:space="preserve"> </w:t>
      </w:r>
      <w:r w:rsidR="009F7AA3">
        <w:rPr>
          <w:szCs w:val="24"/>
        </w:rPr>
        <w:t>продукции</w:t>
      </w:r>
      <w:r w:rsidRPr="00B86686">
        <w:rPr>
          <w:sz w:val="24"/>
          <w:szCs w:val="24"/>
        </w:rPr>
        <w:t xml:space="preserve">, завод-изготовитель, иные параметры) – такая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отклонена.</w:t>
      </w:r>
    </w:p>
    <w:p w:rsidR="004F4D80" w:rsidRPr="006D1343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B86686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</w:t>
      </w:r>
      <w:r w:rsidRPr="00C6461A">
        <w:rPr>
          <w:sz w:val="24"/>
          <w:szCs w:val="24"/>
        </w:rPr>
        <w:t>погрузочных</w:t>
      </w:r>
      <w:r w:rsidRPr="005B7882">
        <w:t xml:space="preserve"> </w:t>
      </w:r>
      <w:r w:rsidRPr="00B86686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B86686">
        <w:rPr>
          <w:sz w:val="24"/>
          <w:szCs w:val="24"/>
        </w:rPr>
        <w:t xml:space="preserve"> </w:t>
      </w:r>
      <w:r w:rsidR="005821C9">
        <w:rPr>
          <w:sz w:val="24"/>
          <w:szCs w:val="24"/>
        </w:rPr>
        <w:fldChar w:fldCharType="begin"/>
      </w:r>
      <w:r w:rsidR="004E7FE3">
        <w:rPr>
          <w:sz w:val="24"/>
          <w:szCs w:val="24"/>
        </w:rPr>
        <w:instrText xml:space="preserve"> REF _Ref440292752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proofErr w:type="gramStart"/>
      <w:r w:rsidR="00E2373E">
        <w:rPr>
          <w:sz w:val="24"/>
          <w:szCs w:val="24"/>
        </w:rPr>
        <w:t>2</w:t>
      </w:r>
      <w:r w:rsidR="005821C9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и </w:t>
      </w:r>
      <w:r w:rsidR="005821C9">
        <w:rPr>
          <w:sz w:val="24"/>
          <w:szCs w:val="24"/>
        </w:rPr>
        <w:fldChar w:fldCharType="begin"/>
      </w:r>
      <w:r w:rsidR="004E7FE3">
        <w:rPr>
          <w:sz w:val="24"/>
          <w:szCs w:val="24"/>
        </w:rPr>
        <w:instrText xml:space="preserve"> REF _Ref440292779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</w:t>
      </w:r>
      <w:r w:rsidR="005821C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1594E">
        <w:rPr>
          <w:sz w:val="24"/>
          <w:szCs w:val="24"/>
        </w:rPr>
        <w:t xml:space="preserve">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>
        <w:rPr>
          <w:sz w:val="24"/>
          <w:szCs w:val="24"/>
        </w:rPr>
        <w:t>Участник</w:t>
      </w:r>
      <w:r w:rsidRPr="00C1594E">
        <w:rPr>
          <w:sz w:val="24"/>
          <w:szCs w:val="24"/>
        </w:rPr>
        <w:t xml:space="preserve">ом продукции, указанной в поле «Наименование продукции, Тип, марка» либо «АНАЛОГ (заполняется </w:t>
      </w:r>
      <w:r w:rsidR="00C236C0">
        <w:rPr>
          <w:sz w:val="24"/>
          <w:szCs w:val="24"/>
        </w:rPr>
        <w:t>Участник</w:t>
      </w:r>
      <w:r w:rsidRPr="00C1594E">
        <w:rPr>
          <w:sz w:val="24"/>
          <w:szCs w:val="24"/>
        </w:rPr>
        <w:t>ом в случае если предлагаемая продукция отличается от заявленной Заказчиком) Наименование, тип</w:t>
      </w:r>
      <w:proofErr w:type="gramEnd"/>
      <w:r w:rsidRPr="00C1594E">
        <w:rPr>
          <w:sz w:val="24"/>
          <w:szCs w:val="24"/>
        </w:rPr>
        <w:t xml:space="preserve">, марка, ГОСТ, ТУ и прочие </w:t>
      </w:r>
      <w:r w:rsidRPr="006D1343">
        <w:rPr>
          <w:sz w:val="24"/>
          <w:szCs w:val="24"/>
        </w:rPr>
        <w:t xml:space="preserve">сведения об эквиваленте». В противном </w:t>
      </w:r>
      <w:proofErr w:type="gramStart"/>
      <w:r w:rsidRPr="006D1343">
        <w:rPr>
          <w:sz w:val="24"/>
          <w:szCs w:val="24"/>
        </w:rPr>
        <w:t>случае</w:t>
      </w:r>
      <w:proofErr w:type="gramEnd"/>
      <w:r w:rsidRPr="006D1343">
        <w:rPr>
          <w:sz w:val="24"/>
          <w:szCs w:val="24"/>
        </w:rPr>
        <w:t xml:space="preserve"> Заявка </w:t>
      </w:r>
      <w:r w:rsidR="00C236C0" w:rsidRPr="006D1343">
        <w:rPr>
          <w:sz w:val="24"/>
          <w:szCs w:val="24"/>
        </w:rPr>
        <w:t>Участник</w:t>
      </w:r>
      <w:r w:rsidRPr="006D1343">
        <w:rPr>
          <w:sz w:val="24"/>
          <w:szCs w:val="24"/>
        </w:rPr>
        <w:t>а будет отклонена.</w:t>
      </w:r>
    </w:p>
    <w:p w:rsidR="00AB67FF" w:rsidRPr="006D1343" w:rsidRDefault="00AB67FF" w:rsidP="00AB67F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1343">
        <w:rPr>
          <w:sz w:val="24"/>
          <w:szCs w:val="24"/>
        </w:rPr>
        <w:t xml:space="preserve">В таблице-2 приводятся иные параметры коммерческих условий Участника. </w:t>
      </w:r>
      <w:proofErr w:type="gramStart"/>
      <w:r w:rsidRPr="006D1343">
        <w:rPr>
          <w:sz w:val="24"/>
          <w:szCs w:val="24"/>
        </w:rPr>
        <w:t>В случае альтернативного (аналог требуемой продукции) предложения 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  <w:proofErr w:type="gramEnd"/>
    </w:p>
    <w:p w:rsidR="004F4D80" w:rsidRPr="008E5EA3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1343">
        <w:rPr>
          <w:sz w:val="24"/>
          <w:szCs w:val="24"/>
        </w:rPr>
        <w:t>Сводная таблица стоимости</w:t>
      </w:r>
      <w:r w:rsidR="004F4D80" w:rsidRPr="006D1343">
        <w:rPr>
          <w:sz w:val="24"/>
          <w:szCs w:val="24"/>
        </w:rPr>
        <w:t xml:space="preserve"> </w:t>
      </w:r>
      <w:r w:rsidR="00BA0806" w:rsidRPr="006D1343">
        <w:rPr>
          <w:bCs w:val="0"/>
          <w:sz w:val="24"/>
          <w:szCs w:val="24"/>
        </w:rPr>
        <w:t xml:space="preserve">поставок </w:t>
      </w:r>
      <w:r w:rsidR="004F4D80" w:rsidRPr="006D1343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6D1343">
        <w:rPr>
          <w:sz w:val="24"/>
          <w:szCs w:val="24"/>
        </w:rPr>
        <w:t>Участник</w:t>
      </w:r>
      <w:r w:rsidR="004F4D80" w:rsidRPr="006D1343">
        <w:rPr>
          <w:sz w:val="24"/>
          <w:szCs w:val="24"/>
        </w:rPr>
        <w:t>а на подготовку Договора данн</w:t>
      </w:r>
      <w:r w:rsidRPr="006D1343">
        <w:rPr>
          <w:sz w:val="24"/>
          <w:szCs w:val="24"/>
        </w:rPr>
        <w:t>ую</w:t>
      </w:r>
      <w:r w:rsidR="004F4D80" w:rsidRPr="008E5EA3">
        <w:rPr>
          <w:sz w:val="24"/>
          <w:szCs w:val="24"/>
        </w:rPr>
        <w:t xml:space="preserve"> </w:t>
      </w:r>
      <w:r>
        <w:rPr>
          <w:sz w:val="24"/>
          <w:szCs w:val="24"/>
        </w:rPr>
        <w:t>Сводную таблицу стоимости</w:t>
      </w:r>
      <w:r w:rsidR="004F4D80" w:rsidRPr="008E5EA3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="004F4D80" w:rsidRPr="008E5EA3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492C8B" w:rsidRPr="008E5EA3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 </w:t>
      </w:r>
      <w:proofErr w:type="gramStart"/>
      <w:r w:rsidRPr="00B86686">
        <w:rPr>
          <w:sz w:val="24"/>
          <w:szCs w:val="24"/>
        </w:rPr>
        <w:t>случае</w:t>
      </w:r>
      <w:proofErr w:type="gramEnd"/>
      <w:r w:rsidRPr="00B86686">
        <w:rPr>
          <w:sz w:val="24"/>
          <w:szCs w:val="24"/>
        </w:rPr>
        <w:t xml:space="preserve">, если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B86686">
        <w:rPr>
          <w:sz w:val="24"/>
          <w:szCs w:val="24"/>
        </w:rPr>
        <w:t xml:space="preserve">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B86686">
        <w:rPr>
          <w:sz w:val="24"/>
          <w:szCs w:val="24"/>
        </w:rPr>
        <w:t>В случае, если претендент предлагает к поставке эквивалентную замену продукции (аналог), требующейся в соответствии с техническим заданием, в свое</w:t>
      </w:r>
      <w:r w:rsidR="00841A6F">
        <w:rPr>
          <w:sz w:val="24"/>
          <w:szCs w:val="24"/>
        </w:rPr>
        <w:t>й</w:t>
      </w:r>
      <w:r w:rsidRPr="00B86686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>следует заполнить поле АНАЛОГ 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</w:t>
      </w:r>
      <w:proofErr w:type="gramEnd"/>
      <w:r w:rsidRPr="00B86686">
        <w:rPr>
          <w:sz w:val="24"/>
          <w:szCs w:val="24"/>
        </w:rPr>
        <w:t xml:space="preserve"> Все приложения необходимо заполнять с указанием «Наименование продукции, тип, марка» аналога.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7" w:name="_Ref86826666"/>
      <w:bookmarkStart w:id="678" w:name="_Toc90385112"/>
      <w:bookmarkStart w:id="679" w:name="_Toc98253925"/>
      <w:bookmarkStart w:id="680" w:name="_Toc165173853"/>
      <w:bookmarkStart w:id="681" w:name="_Toc423423669"/>
      <w:bookmarkStart w:id="682" w:name="_Toc44729250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7"/>
      <w:bookmarkEnd w:id="678"/>
      <w:bookmarkEnd w:id="679"/>
      <w:bookmarkEnd w:id="680"/>
      <w:bookmarkEnd w:id="681"/>
      <w:bookmarkEnd w:id="682"/>
    </w:p>
    <w:p w:rsidR="004F4D80" w:rsidRPr="00C236C0" w:rsidRDefault="004F4D80" w:rsidP="004F4D80">
      <w:pPr>
        <w:pStyle w:val="3"/>
        <w:rPr>
          <w:szCs w:val="24"/>
        </w:rPr>
      </w:pPr>
      <w:bookmarkStart w:id="683" w:name="_Toc90385113"/>
      <w:bookmarkStart w:id="684" w:name="_Toc98253926"/>
      <w:bookmarkStart w:id="685" w:name="_Toc157248180"/>
      <w:bookmarkStart w:id="686" w:name="_Toc157496549"/>
      <w:bookmarkStart w:id="687" w:name="_Toc158206088"/>
      <w:bookmarkStart w:id="688" w:name="_Toc164057773"/>
      <w:bookmarkStart w:id="689" w:name="_Toc164137123"/>
      <w:bookmarkStart w:id="690" w:name="_Toc164161283"/>
      <w:bookmarkStart w:id="691" w:name="_Toc165173854"/>
      <w:bookmarkStart w:id="692" w:name="_Ref193690005"/>
      <w:bookmarkStart w:id="693" w:name="_Toc439170679"/>
      <w:bookmarkStart w:id="694" w:name="_Toc439172781"/>
      <w:bookmarkStart w:id="695" w:name="_Toc439173225"/>
      <w:bookmarkStart w:id="696" w:name="_Toc439238221"/>
      <w:bookmarkStart w:id="697" w:name="_Toc439252769"/>
      <w:bookmarkStart w:id="698" w:name="_Toc439323743"/>
      <w:bookmarkStart w:id="699" w:name="_Toc440357141"/>
      <w:bookmarkStart w:id="700" w:name="_Toc440359696"/>
      <w:bookmarkStart w:id="701" w:name="_Toc440632160"/>
      <w:bookmarkStart w:id="702" w:name="_Toc440875980"/>
      <w:bookmarkStart w:id="703" w:name="_Toc441131312"/>
      <w:bookmarkStart w:id="704" w:name="_Toc447292506"/>
      <w:r w:rsidRPr="00C236C0">
        <w:rPr>
          <w:szCs w:val="24"/>
        </w:rPr>
        <w:t xml:space="preserve">Форма </w:t>
      </w:r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r w:rsidRPr="00C236C0">
        <w:rPr>
          <w:szCs w:val="24"/>
        </w:rPr>
        <w:t>технического предложения</w:t>
      </w:r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5" w:name="_Ref55335818"/>
      <w:bookmarkStart w:id="706" w:name="_Ref55336334"/>
      <w:bookmarkStart w:id="707" w:name="_Toc57314673"/>
      <w:bookmarkStart w:id="708" w:name="_Toc69728987"/>
      <w:bookmarkStart w:id="709" w:name="_Toc98253928"/>
      <w:bookmarkStart w:id="710" w:name="_Toc165173856"/>
      <w:bookmarkStart w:id="711" w:name="_Ref194749150"/>
      <w:bookmarkStart w:id="712" w:name="_Ref194750368"/>
      <w:bookmarkStart w:id="713" w:name="_Ref89649494"/>
      <w:bookmarkStart w:id="71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Гарантии на предлагаемое к поставке оборудование: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15" w:name="_Toc176765537"/>
      <w:bookmarkStart w:id="716" w:name="_Toc198979986"/>
      <w:bookmarkStart w:id="717" w:name="_Toc217466321"/>
      <w:bookmarkStart w:id="718" w:name="_Toc217702859"/>
      <w:bookmarkStart w:id="719" w:name="_Toc233601977"/>
      <w:bookmarkStart w:id="720" w:name="_Toc263343463"/>
      <w:bookmarkStart w:id="721" w:name="_Toc439170680"/>
      <w:bookmarkStart w:id="722" w:name="_Toc439172782"/>
      <w:bookmarkStart w:id="723" w:name="_Toc439173226"/>
      <w:bookmarkStart w:id="724" w:name="_Toc439238222"/>
      <w:bookmarkStart w:id="725" w:name="_Toc439252770"/>
      <w:bookmarkStart w:id="726" w:name="_Toc439323744"/>
      <w:bookmarkStart w:id="727" w:name="_Toc440357142"/>
      <w:bookmarkStart w:id="728" w:name="_Toc440359697"/>
      <w:bookmarkStart w:id="729" w:name="_Toc440632161"/>
      <w:bookmarkStart w:id="730" w:name="_Toc440875981"/>
      <w:bookmarkStart w:id="731" w:name="_Toc441131313"/>
      <w:bookmarkStart w:id="732" w:name="_Toc447292507"/>
      <w:r w:rsidRPr="00C236C0">
        <w:rPr>
          <w:szCs w:val="24"/>
        </w:rPr>
        <w:lastRenderedPageBreak/>
        <w:t>Инструкции по заполнению</w:t>
      </w:r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техническом </w:t>
      </w:r>
      <w:proofErr w:type="gramStart"/>
      <w:r w:rsidRPr="00F647F7">
        <w:rPr>
          <w:sz w:val="24"/>
          <w:szCs w:val="24"/>
        </w:rPr>
        <w:t>предложении</w:t>
      </w:r>
      <w:proofErr w:type="gramEnd"/>
      <w:r w:rsidRPr="00F647F7">
        <w:rPr>
          <w:sz w:val="24"/>
          <w:szCs w:val="24"/>
        </w:rPr>
        <w:t xml:space="preserve"> описываются все позиции таблицы-1 </w:t>
      </w:r>
      <w:r w:rsidR="00841A6F">
        <w:rPr>
          <w:sz w:val="24"/>
          <w:szCs w:val="24"/>
        </w:rPr>
        <w:t>Сводной таблицы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Pr="00F647F7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колонке «Требования Заказчика» отдельно приводится каждое отдельное требование, указанное в </w:t>
      </w:r>
      <w:r w:rsidRPr="00C83252">
        <w:rPr>
          <w:sz w:val="24"/>
          <w:szCs w:val="24"/>
        </w:rPr>
        <w:t xml:space="preserve">разделе </w:t>
      </w:r>
      <w:r w:rsidR="005821C9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_Ref440292555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</w:t>
      </w:r>
      <w:r w:rsidR="005821C9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 колонке «Предложение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B86686">
        <w:rPr>
          <w:sz w:val="24"/>
          <w:szCs w:val="24"/>
        </w:rPr>
        <w:t xml:space="preserve">В техническом предложении обязательно должны быть указаны: тип и марка поставляемой к поставке 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</w:t>
      </w:r>
      <w:r w:rsidRPr="008E5EA3">
        <w:rPr>
          <w:sz w:val="24"/>
          <w:szCs w:val="24"/>
        </w:rPr>
        <w:t>гарантии на предлагаем</w:t>
      </w:r>
      <w:r w:rsidRPr="00B86686">
        <w:rPr>
          <w:sz w:val="24"/>
          <w:szCs w:val="24"/>
        </w:rPr>
        <w:t>ую</w:t>
      </w:r>
      <w:r w:rsidRPr="008E5EA3">
        <w:rPr>
          <w:sz w:val="24"/>
          <w:szCs w:val="24"/>
        </w:rPr>
        <w:t xml:space="preserve"> к поставке </w:t>
      </w:r>
      <w:r w:rsidRPr="00B86686">
        <w:rPr>
          <w:sz w:val="24"/>
          <w:szCs w:val="24"/>
        </w:rPr>
        <w:t>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B86686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5821C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_Ref440271182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3.3.1.9</w:t>
      </w:r>
      <w:r w:rsidR="005821C9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</w:t>
      </w:r>
      <w:proofErr w:type="gramStart"/>
      <w:r w:rsidRPr="00C83252">
        <w:rPr>
          <w:sz w:val="24"/>
          <w:szCs w:val="24"/>
        </w:rPr>
        <w:t>предложении</w:t>
      </w:r>
      <w:proofErr w:type="gramEnd"/>
      <w:r w:rsidRPr="00C83252">
        <w:rPr>
          <w:sz w:val="24"/>
          <w:szCs w:val="24"/>
        </w:rPr>
        <w:t xml:space="preserve"> должны быть подтверждены документами, указанными в п. </w:t>
      </w:r>
      <w:r w:rsidR="005821C9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4.4.1</w:t>
      </w:r>
      <w:r w:rsidR="005821C9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3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4" w:name="_Toc423423670"/>
      <w:bookmarkStart w:id="735" w:name="_Ref440271036"/>
      <w:bookmarkStart w:id="736" w:name="_Ref440274366"/>
      <w:bookmarkStart w:id="737" w:name="_Ref440274902"/>
      <w:bookmarkStart w:id="738" w:name="_Ref440284947"/>
      <w:bookmarkStart w:id="739" w:name="_Toc447292508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33"/>
      <w:bookmarkEnd w:id="734"/>
      <w:bookmarkEnd w:id="735"/>
      <w:bookmarkEnd w:id="736"/>
      <w:bookmarkEnd w:id="737"/>
      <w:bookmarkEnd w:id="738"/>
      <w:bookmarkEnd w:id="739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40" w:name="_Toc98253929"/>
      <w:bookmarkStart w:id="741" w:name="_Toc157248183"/>
      <w:bookmarkStart w:id="742" w:name="_Toc157496552"/>
      <w:bookmarkStart w:id="743" w:name="_Toc158206091"/>
      <w:bookmarkStart w:id="744" w:name="_Toc164057776"/>
      <w:bookmarkStart w:id="745" w:name="_Toc164137126"/>
      <w:bookmarkStart w:id="746" w:name="_Toc164161286"/>
      <w:bookmarkStart w:id="747" w:name="_Toc165173857"/>
      <w:bookmarkStart w:id="748" w:name="_Toc439170682"/>
      <w:bookmarkStart w:id="749" w:name="_Toc439172784"/>
      <w:bookmarkStart w:id="750" w:name="_Toc439173228"/>
      <w:bookmarkStart w:id="751" w:name="_Toc439238224"/>
      <w:bookmarkStart w:id="752" w:name="_Toc439252772"/>
      <w:bookmarkStart w:id="753" w:name="_Toc439323746"/>
      <w:bookmarkStart w:id="754" w:name="_Toc440357144"/>
      <w:bookmarkStart w:id="755" w:name="_Toc440359699"/>
      <w:bookmarkStart w:id="756" w:name="_Toc440632163"/>
      <w:bookmarkStart w:id="757" w:name="_Toc440875983"/>
      <w:bookmarkStart w:id="758" w:name="_Toc441131315"/>
      <w:bookmarkStart w:id="759" w:name="_Toc447292509"/>
      <w:r w:rsidRPr="00F647F7">
        <w:rPr>
          <w:b w:val="0"/>
          <w:szCs w:val="24"/>
        </w:rPr>
        <w:t xml:space="preserve">Форма </w:t>
      </w:r>
      <w:bookmarkEnd w:id="740"/>
      <w:r w:rsidRPr="00F647F7">
        <w:rPr>
          <w:b w:val="0"/>
          <w:szCs w:val="24"/>
        </w:rPr>
        <w:t xml:space="preserve">графика </w:t>
      </w:r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r w:rsidR="00512B0F">
        <w:rPr>
          <w:b w:val="0"/>
          <w:szCs w:val="24"/>
        </w:rPr>
        <w:t>выполнения поставок</w:t>
      </w:r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CB550A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CB550A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CB550A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0" w:name="_Toc171070556"/>
      <w:bookmarkStart w:id="761" w:name="_Toc98253927"/>
      <w:bookmarkStart w:id="762" w:name="_Toc176605808"/>
      <w:bookmarkStart w:id="763" w:name="_Toc176611017"/>
      <w:bookmarkStart w:id="764" w:name="_Toc176611073"/>
      <w:bookmarkStart w:id="765" w:name="_Toc176668676"/>
      <w:bookmarkStart w:id="766" w:name="_Toc176684336"/>
      <w:bookmarkStart w:id="767" w:name="_Toc176746279"/>
      <w:bookmarkStart w:id="768" w:name="_Toc176747346"/>
      <w:bookmarkStart w:id="769" w:name="_Toc198979988"/>
      <w:bookmarkStart w:id="770" w:name="_Toc217466324"/>
      <w:bookmarkStart w:id="771" w:name="_Toc217702862"/>
      <w:bookmarkStart w:id="772" w:name="_Toc233601980"/>
      <w:bookmarkStart w:id="773" w:name="_Toc263343466"/>
      <w:r w:rsidRPr="00F647F7">
        <w:rPr>
          <w:b w:val="0"/>
          <w:szCs w:val="24"/>
        </w:rPr>
        <w:br w:type="page"/>
      </w:r>
      <w:bookmarkStart w:id="774" w:name="_Toc439170683"/>
      <w:bookmarkStart w:id="775" w:name="_Toc439172785"/>
      <w:bookmarkStart w:id="776" w:name="_Toc439173229"/>
      <w:bookmarkStart w:id="777" w:name="_Toc439238225"/>
      <w:bookmarkStart w:id="778" w:name="_Toc439252773"/>
      <w:bookmarkStart w:id="779" w:name="_Toc439323747"/>
      <w:bookmarkStart w:id="780" w:name="_Toc440357145"/>
      <w:bookmarkStart w:id="781" w:name="_Toc440359700"/>
      <w:bookmarkStart w:id="782" w:name="_Toc440632164"/>
      <w:bookmarkStart w:id="783" w:name="_Toc440875984"/>
      <w:bookmarkStart w:id="784" w:name="_Toc441131316"/>
      <w:bookmarkStart w:id="785" w:name="_Toc447292510"/>
      <w:r w:rsidRPr="00F647F7">
        <w:rPr>
          <w:b w:val="0"/>
          <w:szCs w:val="24"/>
        </w:rPr>
        <w:lastRenderedPageBreak/>
        <w:t>Инструкции по заполнению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821C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5821C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821C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5.2</w:t>
      </w:r>
      <w:r w:rsidR="005821C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960"/>
        <w:gridCol w:w="845"/>
        <w:gridCol w:w="840"/>
        <w:gridCol w:w="6"/>
        <w:gridCol w:w="849"/>
        <w:gridCol w:w="433"/>
        <w:gridCol w:w="407"/>
        <w:gridCol w:w="6"/>
        <w:gridCol w:w="849"/>
        <w:gridCol w:w="667"/>
        <w:gridCol w:w="478"/>
        <w:gridCol w:w="284"/>
        <w:gridCol w:w="283"/>
      </w:tblGrid>
      <w:tr w:rsidR="004F4D80" w:rsidRPr="00F647F7" w:rsidTr="004F4D80">
        <w:trPr>
          <w:cantSplit/>
          <w:trHeight w:val="36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647F7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F647F7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0"/>
              <w:spacing w:before="0" w:after="0"/>
              <w:ind w:left="0" w:right="0"/>
              <w:jc w:val="center"/>
            </w:pPr>
          </w:p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A35E1B">
              <w:t>Наименование продукции, тип, марка</w:t>
            </w:r>
          </w:p>
        </w:tc>
        <w:tc>
          <w:tcPr>
            <w:tcW w:w="2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>Требования Заказчика</w:t>
            </w:r>
          </w:p>
        </w:tc>
        <w:tc>
          <w:tcPr>
            <w:tcW w:w="2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 xml:space="preserve">Предложение </w:t>
            </w:r>
            <w:r w:rsidR="00C236C0">
              <w:rPr>
                <w:color w:val="000000"/>
              </w:rPr>
              <w:t>Участник</w:t>
            </w:r>
            <w:r w:rsidRPr="00A35E1B">
              <w:rPr>
                <w:color w:val="000000"/>
              </w:rPr>
              <w:t>а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17246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График </w:t>
            </w:r>
            <w:r w:rsidR="00817246">
              <w:rPr>
                <w:color w:val="000000"/>
                <w:sz w:val="24"/>
                <w:szCs w:val="24"/>
              </w:rPr>
              <w:t>выполнения поставок</w:t>
            </w:r>
            <w:r w:rsidRPr="00F647F7">
              <w:rPr>
                <w:color w:val="000000"/>
                <w:sz w:val="24"/>
                <w:szCs w:val="24"/>
              </w:rPr>
              <w:t xml:space="preserve">, в </w:t>
            </w:r>
            <w:proofErr w:type="gramStart"/>
            <w:r w:rsidRPr="00F647F7">
              <w:rPr>
                <w:color w:val="000000"/>
                <w:sz w:val="24"/>
                <w:szCs w:val="24"/>
              </w:rPr>
              <w:t>неделях</w:t>
            </w:r>
            <w:proofErr w:type="gramEnd"/>
            <w:r w:rsidRPr="00F647F7">
              <w:rPr>
                <w:color w:val="000000"/>
                <w:sz w:val="24"/>
                <w:szCs w:val="24"/>
              </w:rPr>
              <w:t xml:space="preserve"> ________  (</w:t>
            </w:r>
            <w:r w:rsidRPr="00F647F7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F647F7">
              <w:rPr>
                <w:color w:val="000000"/>
                <w:sz w:val="24"/>
                <w:szCs w:val="24"/>
              </w:rPr>
              <w:t>)</w:t>
            </w:r>
          </w:p>
        </w:tc>
      </w:tr>
      <w:tr w:rsidR="004F4D80" w:rsidRPr="00F647F7" w:rsidTr="004F4D80">
        <w:trPr>
          <w:cantSplit/>
          <w:trHeight w:val="374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4F4D80" w:rsidRPr="00F647F7" w:rsidTr="004F4D80">
        <w:trPr>
          <w:cantSplit/>
        </w:trPr>
        <w:tc>
          <w:tcPr>
            <w:tcW w:w="106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86" w:name="_Hlt22846931"/>
      <w:bookmarkStart w:id="787" w:name="_Ref93264992"/>
      <w:bookmarkStart w:id="788" w:name="_Ref93265116"/>
      <w:bookmarkStart w:id="789" w:name="_Toc98253933"/>
      <w:bookmarkStart w:id="790" w:name="_Toc165173859"/>
      <w:bookmarkStart w:id="791" w:name="_Toc423423671"/>
      <w:bookmarkStart w:id="792" w:name="_Toc447292511"/>
      <w:bookmarkEnd w:id="786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13"/>
      <w:bookmarkEnd w:id="714"/>
      <w:bookmarkEnd w:id="787"/>
      <w:bookmarkEnd w:id="788"/>
      <w:bookmarkEnd w:id="789"/>
      <w:bookmarkEnd w:id="790"/>
      <w:bookmarkEnd w:id="791"/>
      <w:bookmarkEnd w:id="792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93" w:name="_Toc439170685"/>
      <w:bookmarkStart w:id="794" w:name="_Toc439172787"/>
      <w:bookmarkStart w:id="795" w:name="_Toc439173231"/>
      <w:bookmarkStart w:id="796" w:name="_Toc439238227"/>
      <w:bookmarkStart w:id="797" w:name="_Toc439252775"/>
      <w:bookmarkStart w:id="798" w:name="_Toc439323749"/>
      <w:bookmarkStart w:id="799" w:name="_Toc440357147"/>
      <w:bookmarkStart w:id="800" w:name="_Toc440359702"/>
      <w:bookmarkStart w:id="801" w:name="_Toc440632166"/>
      <w:bookmarkStart w:id="802" w:name="_Toc440875986"/>
      <w:bookmarkStart w:id="803" w:name="_Toc441131318"/>
      <w:bookmarkStart w:id="804" w:name="_Toc447292512"/>
      <w:bookmarkStart w:id="805" w:name="_Toc157248186"/>
      <w:bookmarkStart w:id="806" w:name="_Toc157496555"/>
      <w:bookmarkStart w:id="807" w:name="_Toc158206094"/>
      <w:bookmarkStart w:id="808" w:name="_Toc164057779"/>
      <w:bookmarkStart w:id="809" w:name="_Toc164137129"/>
      <w:bookmarkStart w:id="810" w:name="_Toc164161289"/>
      <w:bookmarkStart w:id="811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r w:rsidRPr="00F647F7">
        <w:rPr>
          <w:b w:val="0"/>
          <w:szCs w:val="24"/>
        </w:rPr>
        <w:t xml:space="preserve"> </w:t>
      </w:r>
      <w:bookmarkEnd w:id="805"/>
      <w:bookmarkEnd w:id="806"/>
      <w:bookmarkEnd w:id="807"/>
      <w:bookmarkEnd w:id="808"/>
      <w:bookmarkEnd w:id="809"/>
      <w:bookmarkEnd w:id="810"/>
      <w:bookmarkEnd w:id="8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DD5546" w:rsidRPr="00F647F7">
              <w:t xml:space="preserve">раздел </w:t>
            </w:r>
            <w:r w:rsidR="005821C9">
              <w:fldChar w:fldCharType="begin"/>
            </w:r>
            <w:r w:rsidR="00DD5546">
              <w:instrText xml:space="preserve"> REF _Ref440272931 \r \h </w:instrText>
            </w:r>
            <w:r w:rsidR="005821C9">
              <w:fldChar w:fldCharType="separate"/>
            </w:r>
            <w:r w:rsidR="00E2373E">
              <w:t>2</w:t>
            </w:r>
            <w:r w:rsidR="005821C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DD5546" w:rsidRPr="00F647F7">
              <w:t xml:space="preserve">раздел </w:t>
            </w:r>
            <w:r w:rsidR="005821C9">
              <w:fldChar w:fldCharType="begin"/>
            </w:r>
            <w:r w:rsidR="00DD5546">
              <w:instrText xml:space="preserve"> REF _Ref440272931 \r \h </w:instrText>
            </w:r>
            <w:r w:rsidR="005821C9">
              <w:fldChar w:fldCharType="separate"/>
            </w:r>
            <w:r w:rsidR="00E2373E">
              <w:t>2</w:t>
            </w:r>
            <w:r w:rsidR="005821C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12" w:name="_Toc439170686"/>
      <w:bookmarkStart w:id="813" w:name="_Toc439172788"/>
      <w:bookmarkStart w:id="814" w:name="_Toc439173232"/>
      <w:bookmarkStart w:id="815" w:name="_Toc439238228"/>
      <w:bookmarkStart w:id="816" w:name="_Toc439252776"/>
      <w:bookmarkStart w:id="817" w:name="_Toc439323750"/>
      <w:bookmarkStart w:id="818" w:name="_Toc440357148"/>
      <w:bookmarkStart w:id="819" w:name="_Toc440359703"/>
      <w:bookmarkStart w:id="820" w:name="_Toc440632167"/>
      <w:bookmarkStart w:id="821" w:name="_Toc440875987"/>
      <w:bookmarkStart w:id="822" w:name="_Toc441131319"/>
      <w:bookmarkStart w:id="823" w:name="_Toc447292513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821C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5821C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821C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2</w:t>
      </w:r>
      <w:r w:rsidR="005821C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5821C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 xml:space="preserve"> 1.2.6 </w:t>
      </w:r>
      <w:r w:rsidR="005821C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24" w:name="_Ref55335823"/>
      <w:bookmarkStart w:id="825" w:name="_Ref55336359"/>
      <w:bookmarkStart w:id="826" w:name="_Toc57314675"/>
      <w:bookmarkStart w:id="827" w:name="_Toc69728989"/>
      <w:bookmarkStart w:id="828" w:name="_Toc98253939"/>
      <w:bookmarkStart w:id="829" w:name="_Toc165173865"/>
      <w:bookmarkStart w:id="830" w:name="_Toc423423672"/>
      <w:bookmarkStart w:id="831" w:name="_Toc447292514"/>
      <w:bookmarkEnd w:id="590"/>
      <w:r w:rsidRPr="00F647F7">
        <w:lastRenderedPageBreak/>
        <w:t>Анкета (форма 6)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2" w:name="_Toc98253940"/>
      <w:bookmarkStart w:id="833" w:name="_Toc157248192"/>
      <w:bookmarkStart w:id="834" w:name="_Toc157496561"/>
      <w:bookmarkStart w:id="835" w:name="_Toc158206100"/>
      <w:bookmarkStart w:id="836" w:name="_Toc164057785"/>
      <w:bookmarkStart w:id="837" w:name="_Toc164137135"/>
      <w:bookmarkStart w:id="838" w:name="_Toc164161295"/>
      <w:bookmarkStart w:id="839" w:name="_Toc165173866"/>
      <w:bookmarkStart w:id="840" w:name="_Toc439170688"/>
      <w:bookmarkStart w:id="841" w:name="_Toc439172790"/>
      <w:bookmarkStart w:id="842" w:name="_Toc439173234"/>
      <w:bookmarkStart w:id="843" w:name="_Toc439238230"/>
      <w:bookmarkStart w:id="844" w:name="_Toc439252778"/>
      <w:bookmarkStart w:id="845" w:name="_Ref440272119"/>
      <w:bookmarkStart w:id="846" w:name="_Toc440357150"/>
      <w:bookmarkStart w:id="847" w:name="_Toc440359705"/>
      <w:bookmarkStart w:id="848" w:name="_Ref444164616"/>
      <w:bookmarkStart w:id="849" w:name="_Toc447292515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</w:t>
            </w:r>
            <w:proofErr w:type="gramStart"/>
            <w:r w:rsidR="004F4D80" w:rsidRPr="005A2CAE">
              <w:rPr>
                <w:szCs w:val="24"/>
              </w:rPr>
              <w:t>соответствии</w:t>
            </w:r>
            <w:proofErr w:type="gramEnd"/>
            <w:r w:rsidR="004F4D80" w:rsidRPr="005A2CAE">
              <w:rPr>
                <w:szCs w:val="24"/>
              </w:rPr>
              <w:t xml:space="preserve">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50" w:name="_Toc439170689"/>
      <w:bookmarkStart w:id="851" w:name="_Toc439172791"/>
      <w:bookmarkStart w:id="852" w:name="_Toc439173235"/>
      <w:bookmarkStart w:id="853" w:name="_Toc439238231"/>
      <w:bookmarkStart w:id="854" w:name="_Toc439252779"/>
      <w:bookmarkStart w:id="855" w:name="_Ref440272147"/>
      <w:bookmarkStart w:id="856" w:name="_Toc440357151"/>
      <w:bookmarkStart w:id="857" w:name="_Toc440359706"/>
      <w:bookmarkStart w:id="858" w:name="_Ref444164560"/>
      <w:bookmarkStart w:id="859" w:name="_Ref444164624"/>
      <w:bookmarkStart w:id="860" w:name="_Toc447292516"/>
      <w:r w:rsidRPr="00D73790">
        <w:rPr>
          <w:b w:val="0"/>
          <w:szCs w:val="24"/>
        </w:rPr>
        <w:lastRenderedPageBreak/>
        <w:t xml:space="preserve">Форма </w:t>
      </w:r>
      <w:bookmarkEnd w:id="850"/>
      <w:bookmarkEnd w:id="851"/>
      <w:bookmarkEnd w:id="852"/>
      <w:bookmarkEnd w:id="853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6.1)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6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г. №__________</w:t>
      </w: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591311" w:rsidRDefault="00591311" w:rsidP="00591311">
      <w:pPr>
        <w:rPr>
          <w:szCs w:val="24"/>
        </w:rPr>
      </w:pPr>
      <w:bookmarkStart w:id="861" w:name="_Toc125426243"/>
      <w:bookmarkStart w:id="862" w:name="_Toc396984070"/>
      <w:bookmarkStart w:id="863" w:name="_Toc423423673"/>
      <w:bookmarkStart w:id="864" w:name="_Toc439170691"/>
      <w:bookmarkStart w:id="865" w:name="_Toc439172793"/>
      <w:bookmarkStart w:id="866" w:name="_Toc439173237"/>
      <w:bookmarkStart w:id="867" w:name="_Toc439238233"/>
      <w:bookmarkStart w:id="868" w:name="_Toc439252780"/>
      <w:bookmarkStart w:id="869" w:name="_Toc439323754"/>
      <w:bookmarkStart w:id="870" w:name="_Toc440357152"/>
      <w:bookmarkStart w:id="871" w:name="_Toc440359707"/>
      <w:bookmarkStart w:id="872" w:name="_Toc440632171"/>
      <w:bookmarkStart w:id="873" w:name="_Toc440875991"/>
      <w:bookmarkStart w:id="874" w:name="_Toc441131323"/>
      <w:bookmarkStart w:id="875" w:name="_Toc447292517"/>
      <w:r>
        <w:rPr>
          <w:szCs w:val="24"/>
        </w:rPr>
        <w:t xml:space="preserve">Подтверждаем, что  </w:t>
      </w:r>
    </w:p>
    <w:p w:rsidR="00591311" w:rsidRDefault="00591311" w:rsidP="00591311">
      <w:pPr>
        <w:pBdr>
          <w:top w:val="single" w:sz="4" w:space="1" w:color="auto"/>
        </w:pBdr>
        <w:spacing w:after="120"/>
        <w:ind w:left="2637"/>
        <w:jc w:val="center"/>
      </w:pPr>
      <w:r>
        <w:t>(указывается наименование участника закупки)</w:t>
      </w:r>
    </w:p>
    <w:p w:rsidR="00591311" w:rsidRDefault="00591311" w:rsidP="00591311">
      <w:pPr>
        <w:rPr>
          <w:szCs w:val="24"/>
        </w:rPr>
      </w:pPr>
      <w:r>
        <w:rPr>
          <w:szCs w:val="24"/>
        </w:rPr>
        <w:t xml:space="preserve">в </w:t>
      </w:r>
      <w:proofErr w:type="gramStart"/>
      <w:r>
        <w:rPr>
          <w:szCs w:val="24"/>
        </w:rPr>
        <w:t>соответствии</w:t>
      </w:r>
      <w:proofErr w:type="gramEnd"/>
      <w:r>
        <w:rPr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591311" w:rsidRDefault="00591311" w:rsidP="00591311">
      <w:pPr>
        <w:pBdr>
          <w:top w:val="single" w:sz="4" w:space="1" w:color="auto"/>
        </w:pBdr>
        <w:spacing w:after="120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591311" w:rsidRDefault="00591311" w:rsidP="00591311">
      <w:pPr>
        <w:rPr>
          <w:szCs w:val="24"/>
        </w:rPr>
      </w:pPr>
      <w:r>
        <w:rPr>
          <w:szCs w:val="24"/>
        </w:rPr>
        <w:t>предпринимательства, и сообщаем следующую информацию:</w:t>
      </w:r>
    </w:p>
    <w:p w:rsidR="00591311" w:rsidRDefault="00591311" w:rsidP="00591311">
      <w:pPr>
        <w:ind w:left="567"/>
        <w:rPr>
          <w:szCs w:val="24"/>
        </w:rPr>
      </w:pPr>
      <w:r>
        <w:rPr>
          <w:szCs w:val="24"/>
        </w:rPr>
        <w:t xml:space="preserve">1. Адрес местонахождения (юридический адрес):  </w:t>
      </w:r>
    </w:p>
    <w:p w:rsidR="00591311" w:rsidRDefault="00591311" w:rsidP="00591311">
      <w:pPr>
        <w:pBdr>
          <w:top w:val="single" w:sz="4" w:space="1" w:color="auto"/>
        </w:pBdr>
        <w:ind w:left="5755"/>
        <w:rPr>
          <w:sz w:val="2"/>
          <w:szCs w:val="2"/>
        </w:rPr>
      </w:pPr>
    </w:p>
    <w:p w:rsidR="00591311" w:rsidRDefault="00591311" w:rsidP="00591311">
      <w:pPr>
        <w:tabs>
          <w:tab w:val="right" w:pos="9923"/>
        </w:tabs>
        <w:rPr>
          <w:szCs w:val="24"/>
        </w:rPr>
      </w:pPr>
      <w:r>
        <w:rPr>
          <w:szCs w:val="24"/>
        </w:rPr>
        <w:tab/>
        <w:t>.</w:t>
      </w:r>
    </w:p>
    <w:p w:rsidR="00591311" w:rsidRDefault="00591311" w:rsidP="00591311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591311" w:rsidRDefault="00591311" w:rsidP="00591311">
      <w:pPr>
        <w:tabs>
          <w:tab w:val="right" w:pos="9923"/>
        </w:tabs>
        <w:ind w:left="567"/>
        <w:rPr>
          <w:szCs w:val="24"/>
        </w:rPr>
      </w:pPr>
      <w:r w:rsidRPr="00610CB3">
        <w:rPr>
          <w:szCs w:val="24"/>
        </w:rPr>
        <w:t>2</w:t>
      </w:r>
      <w:r>
        <w:rPr>
          <w:szCs w:val="24"/>
        </w:rPr>
        <w:t>.</w:t>
      </w:r>
      <w:r>
        <w:rPr>
          <w:szCs w:val="24"/>
          <w:lang w:val="en-US"/>
        </w:rPr>
        <w:t> </w:t>
      </w:r>
      <w:r>
        <w:rPr>
          <w:szCs w:val="24"/>
        </w:rPr>
        <w:t xml:space="preserve">ИНН/КПП:  </w:t>
      </w:r>
      <w:r>
        <w:rPr>
          <w:szCs w:val="24"/>
        </w:rPr>
        <w:tab/>
        <w:t>.</w:t>
      </w:r>
    </w:p>
    <w:p w:rsidR="00591311" w:rsidRDefault="00591311" w:rsidP="00591311">
      <w:pPr>
        <w:pBdr>
          <w:top w:val="single" w:sz="4" w:space="1" w:color="auto"/>
        </w:pBdr>
        <w:ind w:left="2098" w:right="113"/>
        <w:jc w:val="center"/>
      </w:pPr>
      <w:r>
        <w:t>(№, сведения о дате выдачи документа и выдавшем его органе)</w:t>
      </w:r>
    </w:p>
    <w:p w:rsidR="00591311" w:rsidRDefault="00591311" w:rsidP="00591311">
      <w:pPr>
        <w:tabs>
          <w:tab w:val="right" w:pos="9923"/>
        </w:tabs>
        <w:ind w:left="567"/>
        <w:rPr>
          <w:szCs w:val="24"/>
        </w:rPr>
      </w:pPr>
      <w:r>
        <w:rPr>
          <w:szCs w:val="24"/>
        </w:rPr>
        <w:t xml:space="preserve">3. ОГРН:  </w:t>
      </w:r>
      <w:r>
        <w:rPr>
          <w:szCs w:val="24"/>
        </w:rPr>
        <w:tab/>
        <w:t>.</w:t>
      </w:r>
    </w:p>
    <w:p w:rsidR="00591311" w:rsidRDefault="00591311" w:rsidP="00591311">
      <w:pPr>
        <w:pBdr>
          <w:top w:val="single" w:sz="4" w:space="1" w:color="auto"/>
        </w:pBdr>
        <w:ind w:left="1616" w:right="113"/>
        <w:rPr>
          <w:sz w:val="2"/>
          <w:szCs w:val="2"/>
        </w:rPr>
      </w:pPr>
    </w:p>
    <w:p w:rsidR="00591311" w:rsidRDefault="00591311" w:rsidP="00591311">
      <w:pPr>
        <w:rPr>
          <w:szCs w:val="24"/>
        </w:rPr>
      </w:pPr>
      <w:r>
        <w:rPr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591311" w:rsidRDefault="00591311" w:rsidP="00591311">
      <w:pPr>
        <w:pBdr>
          <w:top w:val="single" w:sz="4" w:space="1" w:color="auto"/>
        </w:pBdr>
        <w:ind w:left="7002"/>
        <w:rPr>
          <w:sz w:val="2"/>
          <w:szCs w:val="2"/>
        </w:rPr>
      </w:pPr>
    </w:p>
    <w:p w:rsidR="00591311" w:rsidRDefault="00591311" w:rsidP="00591311">
      <w:pPr>
        <w:tabs>
          <w:tab w:val="right" w:pos="9923"/>
        </w:tabs>
        <w:rPr>
          <w:szCs w:val="24"/>
        </w:rPr>
      </w:pPr>
      <w:r w:rsidRPr="00610CB3">
        <w:rPr>
          <w:szCs w:val="24"/>
        </w:rPr>
        <w:tab/>
      </w:r>
      <w:r>
        <w:rPr>
          <w:szCs w:val="24"/>
        </w:rPr>
        <w:t>.</w:t>
      </w:r>
    </w:p>
    <w:p w:rsidR="00591311" w:rsidRDefault="00591311" w:rsidP="00591311">
      <w:pPr>
        <w:pBdr>
          <w:top w:val="single" w:sz="4" w:space="1" w:color="auto"/>
        </w:pBdr>
        <w:ind w:right="113"/>
        <w:jc w:val="center"/>
      </w:pPr>
      <w:r>
        <w:t xml:space="preserve">(наименование уполномоченного органа, дата внесения в реестр и номер в </w:t>
      </w:r>
      <w:proofErr w:type="gramStart"/>
      <w:r>
        <w:t>реестре</w:t>
      </w:r>
      <w:proofErr w:type="gramEnd"/>
      <w:r>
        <w:t>)</w:t>
      </w:r>
    </w:p>
    <w:p w:rsidR="00591311" w:rsidRDefault="00591311" w:rsidP="00591311">
      <w:pPr>
        <w:spacing w:after="120"/>
        <w:rPr>
          <w:szCs w:val="24"/>
        </w:rPr>
      </w:pPr>
      <w:r>
        <w:rPr>
          <w:szCs w:val="24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fffffff9"/>
          <w:szCs w:val="24"/>
        </w:rPr>
        <w:endnoteReference w:id="1"/>
      </w:r>
      <w:r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591311" w:rsidRPr="00154BCB" w:rsidTr="00560C7A">
        <w:trPr>
          <w:cantSplit/>
          <w:tblHeader/>
        </w:trPr>
        <w:tc>
          <w:tcPr>
            <w:tcW w:w="567" w:type="dxa"/>
            <w:vAlign w:val="center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Показатель</w:t>
            </w:r>
          </w:p>
        </w:tc>
      </w:tr>
      <w:tr w:rsidR="00591311" w:rsidRPr="00154BCB" w:rsidTr="00560C7A">
        <w:trPr>
          <w:cantSplit/>
          <w:tblHeader/>
        </w:trPr>
        <w:tc>
          <w:tcPr>
            <w:tcW w:w="567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1</w:t>
            </w:r>
            <w:r>
              <w:rPr>
                <w:rStyle w:val="afffffff9"/>
              </w:rPr>
              <w:t>3</w:t>
            </w:r>
          </w:p>
        </w:tc>
        <w:tc>
          <w:tcPr>
            <w:tcW w:w="4649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2</w:t>
            </w:r>
          </w:p>
        </w:tc>
        <w:tc>
          <w:tcPr>
            <w:tcW w:w="1588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3</w:t>
            </w:r>
          </w:p>
        </w:tc>
        <w:tc>
          <w:tcPr>
            <w:tcW w:w="1588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4</w:t>
            </w:r>
          </w:p>
        </w:tc>
        <w:tc>
          <w:tcPr>
            <w:tcW w:w="1588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5</w:t>
            </w:r>
          </w:p>
        </w:tc>
      </w:tr>
      <w:tr w:rsidR="00591311" w:rsidRPr="00154BCB" w:rsidTr="00560C7A">
        <w:trPr>
          <w:cantSplit/>
        </w:trPr>
        <w:tc>
          <w:tcPr>
            <w:tcW w:w="567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sym w:font="Symbol" w:char="F02D"/>
            </w:r>
          </w:p>
        </w:tc>
      </w:tr>
      <w:tr w:rsidR="00591311" w:rsidRPr="00154BCB" w:rsidTr="00560C7A">
        <w:trPr>
          <w:cantSplit/>
        </w:trPr>
        <w:tc>
          <w:tcPr>
            <w:tcW w:w="567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lastRenderedPageBreak/>
              <w:t>2</w:t>
            </w:r>
          </w:p>
        </w:tc>
        <w:tc>
          <w:tcPr>
            <w:tcW w:w="4649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t xml:space="preserve"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</w:t>
            </w:r>
            <w:proofErr w:type="gramStart"/>
            <w:r w:rsidRPr="00154BCB">
              <w:t>капитале</w:t>
            </w:r>
            <w:proofErr w:type="gramEnd"/>
            <w:r w:rsidRPr="00154BCB">
              <w:t xml:space="preserve">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sym w:font="Symbol" w:char="F02D"/>
            </w:r>
          </w:p>
        </w:tc>
      </w:tr>
      <w:tr w:rsidR="00591311" w:rsidRPr="00154BCB" w:rsidTr="00560C7A">
        <w:trPr>
          <w:cantSplit/>
        </w:trPr>
        <w:tc>
          <w:tcPr>
            <w:tcW w:w="567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t>_</w:t>
            </w:r>
          </w:p>
        </w:tc>
      </w:tr>
      <w:tr w:rsidR="00591311" w:rsidRPr="00154BCB" w:rsidTr="00560C7A">
        <w:trPr>
          <w:cantSplit/>
        </w:trPr>
        <w:tc>
          <w:tcPr>
            <w:tcW w:w="567" w:type="dxa"/>
          </w:tcPr>
          <w:p w:rsidR="00591311" w:rsidRPr="00154BCB" w:rsidRDefault="00591311" w:rsidP="00560C7A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591311" w:rsidRPr="00154BCB" w:rsidRDefault="00591311" w:rsidP="00560C7A">
            <w:pPr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t>-</w:t>
            </w:r>
          </w:p>
        </w:tc>
      </w:tr>
      <w:tr w:rsidR="00591311" w:rsidRPr="00154BCB" w:rsidTr="00560C7A">
        <w:trPr>
          <w:cantSplit/>
        </w:trPr>
        <w:tc>
          <w:tcPr>
            <w:tcW w:w="567" w:type="dxa"/>
          </w:tcPr>
          <w:p w:rsidR="00591311" w:rsidRPr="00154BCB" w:rsidRDefault="00591311" w:rsidP="00560C7A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154BCB">
              <w:t>соответствии</w:t>
            </w:r>
            <w:proofErr w:type="gramEnd"/>
            <w:r w:rsidRPr="00154BCB">
              <w:t xml:space="preserve">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t>-</w:t>
            </w:r>
          </w:p>
        </w:tc>
      </w:tr>
      <w:tr w:rsidR="00591311" w:rsidRPr="00154BCB" w:rsidTr="00560C7A">
        <w:trPr>
          <w:cantSplit/>
        </w:trPr>
        <w:tc>
          <w:tcPr>
            <w:tcW w:w="567" w:type="dxa"/>
          </w:tcPr>
          <w:p w:rsidR="00591311" w:rsidRPr="00154BCB" w:rsidRDefault="00591311" w:rsidP="00560C7A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6</w:t>
            </w:r>
          </w:p>
        </w:tc>
        <w:tc>
          <w:tcPr>
            <w:tcW w:w="4649" w:type="dxa"/>
          </w:tcPr>
          <w:p w:rsidR="00591311" w:rsidRPr="00154BCB" w:rsidRDefault="00591311" w:rsidP="00560C7A">
            <w:pPr>
              <w:adjustRightInd w:val="0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t>-</w:t>
            </w:r>
          </w:p>
        </w:tc>
      </w:tr>
      <w:tr w:rsidR="00591311" w:rsidRPr="00154BCB" w:rsidTr="00560C7A">
        <w:trPr>
          <w:cantSplit/>
        </w:trPr>
        <w:tc>
          <w:tcPr>
            <w:tcW w:w="567" w:type="dxa"/>
            <w:vMerge w:val="restart"/>
          </w:tcPr>
          <w:p w:rsidR="00591311" w:rsidRPr="00154BCB" w:rsidRDefault="00591311" w:rsidP="00560C7A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591311" w:rsidRPr="00154BCB" w:rsidRDefault="00591311" w:rsidP="00560C7A">
            <w:pPr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591311" w:rsidRPr="00154BCB" w:rsidRDefault="00591311" w:rsidP="00560C7A">
            <w:pPr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591311" w:rsidRPr="00154BCB" w:rsidTr="00560C7A">
        <w:trPr>
          <w:cantSplit/>
        </w:trPr>
        <w:tc>
          <w:tcPr>
            <w:tcW w:w="567" w:type="dxa"/>
            <w:vMerge/>
          </w:tcPr>
          <w:p w:rsidR="00591311" w:rsidRPr="00154BCB" w:rsidRDefault="00591311" w:rsidP="00560C7A">
            <w:pPr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591311" w:rsidRPr="00154BCB" w:rsidRDefault="00591311" w:rsidP="00560C7A">
            <w:pPr>
              <w:ind w:left="57" w:firstLine="0"/>
            </w:pPr>
          </w:p>
        </w:tc>
        <w:tc>
          <w:tcPr>
            <w:tcW w:w="1588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591311" w:rsidRPr="00154BCB" w:rsidRDefault="00591311" w:rsidP="00560C7A">
            <w:pPr>
              <w:ind w:firstLine="0"/>
            </w:pPr>
          </w:p>
        </w:tc>
        <w:tc>
          <w:tcPr>
            <w:tcW w:w="1588" w:type="dxa"/>
            <w:vMerge/>
          </w:tcPr>
          <w:p w:rsidR="00591311" w:rsidRPr="00154BCB" w:rsidRDefault="00591311" w:rsidP="00560C7A">
            <w:pPr>
              <w:ind w:left="57" w:firstLine="0"/>
            </w:pPr>
          </w:p>
        </w:tc>
      </w:tr>
      <w:tr w:rsidR="00591311" w:rsidRPr="00154BCB" w:rsidTr="00560C7A">
        <w:trPr>
          <w:cantSplit/>
        </w:trPr>
        <w:tc>
          <w:tcPr>
            <w:tcW w:w="567" w:type="dxa"/>
            <w:vMerge w:val="restart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591311" w:rsidRPr="00154BCB" w:rsidRDefault="00591311" w:rsidP="00560C7A">
            <w:pPr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591311" w:rsidRPr="00154BCB" w:rsidRDefault="00591311" w:rsidP="00560C7A">
            <w:pPr>
              <w:ind w:left="57" w:firstLine="0"/>
            </w:pPr>
            <w:r w:rsidRPr="00154BCB">
              <w:t xml:space="preserve">определяется в </w:t>
            </w:r>
            <w:proofErr w:type="gramStart"/>
            <w:r w:rsidRPr="00154BCB">
              <w:t>порядке</w:t>
            </w:r>
            <w:proofErr w:type="gramEnd"/>
            <w:r w:rsidRPr="00154BCB">
              <w:t>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591311" w:rsidRPr="00154BCB" w:rsidTr="00560C7A">
        <w:trPr>
          <w:cantSplit/>
        </w:trPr>
        <w:tc>
          <w:tcPr>
            <w:tcW w:w="567" w:type="dxa"/>
            <w:vMerge/>
          </w:tcPr>
          <w:p w:rsidR="00591311" w:rsidRPr="00154BCB" w:rsidRDefault="00591311" w:rsidP="00560C7A">
            <w:pPr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591311" w:rsidRPr="00154BCB" w:rsidRDefault="00591311" w:rsidP="00560C7A">
            <w:pPr>
              <w:ind w:firstLine="0"/>
            </w:pPr>
          </w:p>
        </w:tc>
        <w:tc>
          <w:tcPr>
            <w:tcW w:w="1588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591311" w:rsidRPr="00154BCB" w:rsidRDefault="00591311" w:rsidP="00560C7A">
            <w:pPr>
              <w:ind w:firstLine="0"/>
            </w:pPr>
          </w:p>
        </w:tc>
        <w:tc>
          <w:tcPr>
            <w:tcW w:w="1588" w:type="dxa"/>
          </w:tcPr>
          <w:p w:rsidR="00591311" w:rsidRPr="00154BCB" w:rsidRDefault="00591311" w:rsidP="00560C7A">
            <w:pPr>
              <w:ind w:left="57" w:firstLine="0"/>
            </w:pPr>
          </w:p>
        </w:tc>
      </w:tr>
      <w:tr w:rsidR="00591311" w:rsidRPr="00154BCB" w:rsidTr="00560C7A">
        <w:trPr>
          <w:cantSplit/>
        </w:trPr>
        <w:tc>
          <w:tcPr>
            <w:tcW w:w="567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t xml:space="preserve">Содержащиеся в Едином государственном </w:t>
            </w:r>
            <w:proofErr w:type="gramStart"/>
            <w:r w:rsidRPr="00154BCB">
              <w:t>реестре</w:t>
            </w:r>
            <w:proofErr w:type="gramEnd"/>
            <w:r w:rsidRPr="00154BCB"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591311" w:rsidRPr="00154BCB" w:rsidTr="00560C7A">
        <w:trPr>
          <w:cantSplit/>
        </w:trPr>
        <w:tc>
          <w:tcPr>
            <w:tcW w:w="567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lastRenderedPageBreak/>
              <w:t>10</w:t>
            </w:r>
          </w:p>
        </w:tc>
        <w:tc>
          <w:tcPr>
            <w:tcW w:w="4649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591311" w:rsidRPr="00154BCB" w:rsidTr="00560C7A">
        <w:trPr>
          <w:cantSplit/>
        </w:trPr>
        <w:tc>
          <w:tcPr>
            <w:tcW w:w="567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591311" w:rsidRPr="00154BCB" w:rsidTr="00560C7A">
        <w:trPr>
          <w:cantSplit/>
        </w:trPr>
        <w:tc>
          <w:tcPr>
            <w:tcW w:w="567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591311" w:rsidRPr="00154BCB" w:rsidTr="00560C7A">
        <w:trPr>
          <w:cantSplit/>
        </w:trPr>
        <w:tc>
          <w:tcPr>
            <w:tcW w:w="567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</w:t>
            </w:r>
            <w:proofErr w:type="gramStart"/>
            <w:r w:rsidRPr="00154BCB">
              <w:t>случае</w:t>
            </w:r>
            <w:proofErr w:type="gramEnd"/>
            <w:r w:rsidRPr="00154BCB">
              <w:t xml:space="preserve">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591311" w:rsidRPr="00154BCB" w:rsidTr="00560C7A">
        <w:trPr>
          <w:cantSplit/>
        </w:trPr>
        <w:tc>
          <w:tcPr>
            <w:tcW w:w="567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591311" w:rsidRPr="00154BCB" w:rsidRDefault="00591311" w:rsidP="00560C7A">
            <w:pPr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591311" w:rsidRPr="00154BCB" w:rsidTr="00560C7A">
        <w:trPr>
          <w:cantSplit/>
        </w:trPr>
        <w:tc>
          <w:tcPr>
            <w:tcW w:w="567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591311" w:rsidRPr="00154BCB" w:rsidRDefault="00591311" w:rsidP="00560C7A">
            <w:pPr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да (нет)</w:t>
            </w:r>
          </w:p>
        </w:tc>
      </w:tr>
      <w:tr w:rsidR="00591311" w:rsidRPr="00154BCB" w:rsidTr="00560C7A">
        <w:trPr>
          <w:cantSplit/>
        </w:trPr>
        <w:tc>
          <w:tcPr>
            <w:tcW w:w="567" w:type="dxa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591311" w:rsidRPr="00154BCB" w:rsidRDefault="00591311" w:rsidP="00560C7A">
            <w:pPr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591311" w:rsidRPr="00154BCB" w:rsidRDefault="00591311" w:rsidP="00560C7A">
            <w:pPr>
              <w:ind w:firstLine="0"/>
              <w:jc w:val="center"/>
            </w:pPr>
            <w:r w:rsidRPr="00154BCB">
              <w:t>да (нет)</w:t>
            </w:r>
          </w:p>
        </w:tc>
      </w:tr>
    </w:tbl>
    <w:p w:rsidR="00591311" w:rsidRDefault="00591311" w:rsidP="00591311">
      <w:pPr>
        <w:spacing w:before="240"/>
        <w:ind w:right="5954"/>
        <w:jc w:val="center"/>
        <w:rPr>
          <w:szCs w:val="24"/>
        </w:rPr>
      </w:pPr>
    </w:p>
    <w:p w:rsidR="00591311" w:rsidRDefault="00591311" w:rsidP="00591311">
      <w:pPr>
        <w:pBdr>
          <w:top w:val="single" w:sz="4" w:space="1" w:color="auto"/>
        </w:pBdr>
        <w:ind w:right="5952"/>
        <w:jc w:val="center"/>
      </w:pPr>
      <w:r>
        <w:t>(подпись)</w:t>
      </w:r>
    </w:p>
    <w:p w:rsidR="00591311" w:rsidRDefault="00591311" w:rsidP="00591311">
      <w:pPr>
        <w:spacing w:after="240"/>
        <w:ind w:left="851"/>
        <w:rPr>
          <w:szCs w:val="24"/>
        </w:rPr>
      </w:pPr>
      <w:r>
        <w:rPr>
          <w:szCs w:val="24"/>
        </w:rPr>
        <w:t>М.П.</w:t>
      </w:r>
    </w:p>
    <w:p w:rsidR="00591311" w:rsidRDefault="00591311" w:rsidP="00591311">
      <w:pPr>
        <w:rPr>
          <w:szCs w:val="24"/>
        </w:rPr>
      </w:pPr>
    </w:p>
    <w:p w:rsidR="00591311" w:rsidRDefault="00591311" w:rsidP="00591311">
      <w:pPr>
        <w:pBdr>
          <w:top w:val="single" w:sz="4" w:space="1" w:color="auto"/>
        </w:pBdr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591311" w:rsidRDefault="00591311" w:rsidP="00591311">
      <w:pPr>
        <w:rPr>
          <w:szCs w:val="24"/>
        </w:rPr>
      </w:pPr>
    </w:p>
    <w:p w:rsidR="00591311" w:rsidRPr="00D37ACE" w:rsidRDefault="00591311" w:rsidP="00591311">
      <w:pPr>
        <w:jc w:val="right"/>
        <w:outlineLvl w:val="0"/>
      </w:pPr>
    </w:p>
    <w:p w:rsidR="00591311" w:rsidRDefault="00591311" w:rsidP="00591311">
      <w:pPr>
        <w:pStyle w:val="afffffff7"/>
        <w:jc w:val="both"/>
      </w:pPr>
      <w:bookmarkStart w:id="876" w:name="_Toc439170690"/>
      <w:bookmarkStart w:id="877" w:name="_Toc439172792"/>
      <w:bookmarkStart w:id="878" w:name="_Toc439173236"/>
      <w:bookmarkStart w:id="879" w:name="_Toc439238232"/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</w:t>
      </w:r>
      <w:proofErr w:type="gramStart"/>
      <w:r>
        <w:rPr>
          <w:sz w:val="22"/>
        </w:rPr>
        <w:t>случае</w:t>
      </w:r>
      <w:proofErr w:type="gramEnd"/>
      <w:r>
        <w:rPr>
          <w:sz w:val="22"/>
        </w:rPr>
        <w:t xml:space="preserve">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591311" w:rsidRDefault="00591311" w:rsidP="00591311">
      <w:pPr>
        <w:pStyle w:val="afffffff7"/>
        <w:jc w:val="both"/>
      </w:pPr>
    </w:p>
    <w:p w:rsidR="00591311" w:rsidRDefault="00591311" w:rsidP="00591311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591311" w:rsidRDefault="00591311" w:rsidP="00591311">
      <w:pPr>
        <w:pStyle w:val="afffffff7"/>
      </w:pPr>
    </w:p>
    <w:p w:rsidR="00591311" w:rsidRPr="00D37ACE" w:rsidRDefault="00591311" w:rsidP="00591311">
      <w:pPr>
        <w:ind w:firstLine="0"/>
        <w:jc w:val="left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</w:t>
      </w:r>
      <w:r>
        <w:lastRenderedPageBreak/>
        <w:t xml:space="preserve">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47" w:history="1">
        <w:r w:rsidRPr="0049465E">
          <w:t>подпунктах "в"</w:t>
        </w:r>
      </w:hyperlink>
      <w:r>
        <w:t xml:space="preserve"> - </w:t>
      </w:r>
      <w:hyperlink r:id="rId48" w:history="1">
        <w:r w:rsidRPr="0049465E">
          <w:t>"д" пункта 1 части 1.1 статьи 4</w:t>
        </w:r>
      </w:hyperlink>
      <w: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876"/>
    <w:bookmarkEnd w:id="877"/>
    <w:bookmarkEnd w:id="878"/>
    <w:bookmarkEnd w:id="879"/>
    <w:p w:rsidR="00591311" w:rsidRDefault="00591311" w:rsidP="00591311">
      <w:pPr>
        <w:ind w:right="5527"/>
        <w:jc w:val="center"/>
        <w:rPr>
          <w:color w:val="000000"/>
          <w:vertAlign w:val="superscript"/>
        </w:rPr>
      </w:pPr>
    </w:p>
    <w:p w:rsidR="00591311" w:rsidRPr="007417E6" w:rsidRDefault="00591311" w:rsidP="00591311">
      <w:pPr>
        <w:ind w:right="5527"/>
        <w:jc w:val="center"/>
        <w:rPr>
          <w:color w:val="000000"/>
          <w:vertAlign w:val="superscript"/>
        </w:rPr>
      </w:pPr>
    </w:p>
    <w:p w:rsidR="00591311" w:rsidRPr="007417E6" w:rsidRDefault="00591311" w:rsidP="0059131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591311" w:rsidRDefault="00591311" w:rsidP="00591311">
      <w:pPr>
        <w:ind w:firstLine="0"/>
        <w:jc w:val="left"/>
        <w:rPr>
          <w:b/>
        </w:rPr>
      </w:pPr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r>
        <w:rPr>
          <w:szCs w:val="24"/>
        </w:rPr>
        <w:lastRenderedPageBreak/>
        <w:t>Инструкции по заполнению</w:t>
      </w:r>
      <w:bookmarkEnd w:id="861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</w:t>
      </w:r>
      <w:proofErr w:type="gramStart"/>
      <w:r w:rsidR="004F4D80" w:rsidRPr="00A55F54">
        <w:rPr>
          <w:sz w:val="24"/>
          <w:szCs w:val="24"/>
        </w:rPr>
        <w:t>соответствии</w:t>
      </w:r>
      <w:proofErr w:type="gramEnd"/>
      <w:r w:rsidR="004F4D80" w:rsidRPr="00A55F54">
        <w:rPr>
          <w:sz w:val="24"/>
          <w:szCs w:val="24"/>
        </w:rPr>
        <w:t xml:space="preserve"> с письмом о подаче оферты (подраздел </w:t>
      </w:r>
      <w:r w:rsidR="005821C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5821C9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и должны заполнить приведенную выше таблицу по всем позициям. В </w:t>
      </w:r>
      <w:proofErr w:type="gramStart"/>
      <w:r w:rsidR="004F4D80" w:rsidRPr="00A55F54">
        <w:rPr>
          <w:sz w:val="24"/>
          <w:szCs w:val="24"/>
        </w:rPr>
        <w:t>случае</w:t>
      </w:r>
      <w:proofErr w:type="gramEnd"/>
      <w:r w:rsidR="004F4D80" w:rsidRPr="00A55F54">
        <w:rPr>
          <w:sz w:val="24"/>
          <w:szCs w:val="24"/>
        </w:rPr>
        <w:t xml:space="preserve">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3539D4" w:rsidRPr="001174C4" w:rsidRDefault="003539D4" w:rsidP="003539D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80" w:name="_Ref55336378"/>
      <w:bookmarkStart w:id="881" w:name="_Toc57314676"/>
      <w:bookmarkStart w:id="882" w:name="_Toc69728990"/>
      <w:bookmarkStart w:id="883" w:name="_Toc98253942"/>
      <w:bookmarkStart w:id="884" w:name="_Toc165173868"/>
      <w:bookmarkStart w:id="885" w:name="_Toc423423674"/>
      <w:r w:rsidRPr="001174C4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3539D4" w:rsidRPr="001174C4" w:rsidRDefault="003539D4" w:rsidP="003539D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1174C4">
        <w:rPr>
          <w:sz w:val="24"/>
          <w:szCs w:val="24"/>
        </w:rPr>
        <w:t>Декларация о соответствии Участника/члена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5821C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_Ref444164560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5.6.2</w:t>
      </w:r>
      <w:r w:rsidR="005821C9">
        <w:rPr>
          <w:sz w:val="24"/>
          <w:szCs w:val="24"/>
        </w:rPr>
        <w:fldChar w:fldCharType="end"/>
      </w:r>
      <w:r w:rsidRPr="001174C4">
        <w:rPr>
          <w:sz w:val="24"/>
          <w:szCs w:val="24"/>
        </w:rPr>
        <w:t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86" w:name="_Toc447292518"/>
      <w:bookmarkStart w:id="887" w:name="_Ref449017008"/>
      <w:r w:rsidRPr="00F647F7">
        <w:lastRenderedPageBreak/>
        <w:t>Справка о перечне и годовых объемах выполнения аналогичных договоров (форма 7)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</w:p>
    <w:p w:rsidR="004F4D80" w:rsidRPr="00D904EF" w:rsidRDefault="004F4D80" w:rsidP="004F4D80">
      <w:pPr>
        <w:pStyle w:val="3"/>
        <w:rPr>
          <w:szCs w:val="24"/>
        </w:rPr>
      </w:pPr>
      <w:bookmarkStart w:id="888" w:name="_Toc98253943"/>
      <w:bookmarkStart w:id="889" w:name="_Toc157248195"/>
      <w:bookmarkStart w:id="890" w:name="_Toc157496564"/>
      <w:bookmarkStart w:id="891" w:name="_Toc158206103"/>
      <w:bookmarkStart w:id="892" w:name="_Toc164057788"/>
      <w:bookmarkStart w:id="893" w:name="_Toc164137138"/>
      <w:bookmarkStart w:id="894" w:name="_Toc164161298"/>
      <w:bookmarkStart w:id="895" w:name="_Toc165173869"/>
      <w:bookmarkStart w:id="896" w:name="_Toc439170693"/>
      <w:bookmarkStart w:id="897" w:name="_Toc439172795"/>
      <w:bookmarkStart w:id="898" w:name="_Toc439173239"/>
      <w:bookmarkStart w:id="899" w:name="_Toc439238235"/>
      <w:bookmarkStart w:id="900" w:name="_Toc439252782"/>
      <w:bookmarkStart w:id="901" w:name="_Toc439323756"/>
      <w:bookmarkStart w:id="902" w:name="_Toc440357154"/>
      <w:bookmarkStart w:id="903" w:name="_Toc440359709"/>
      <w:bookmarkStart w:id="904" w:name="_Toc440632173"/>
      <w:bookmarkStart w:id="905" w:name="_Toc440875993"/>
      <w:bookmarkStart w:id="906" w:name="_Toc441131325"/>
      <w:bookmarkStart w:id="907" w:name="_Toc44729251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Toc98253944"/>
      <w:bookmarkStart w:id="909" w:name="_Toc157248196"/>
      <w:bookmarkStart w:id="910" w:name="_Toc157496565"/>
      <w:bookmarkStart w:id="911" w:name="_Toc158206104"/>
      <w:bookmarkStart w:id="912" w:name="_Toc164057789"/>
      <w:bookmarkStart w:id="913" w:name="_Toc164137139"/>
      <w:bookmarkStart w:id="914" w:name="_Toc164161299"/>
      <w:bookmarkStart w:id="91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16" w:name="_Toc439170694"/>
      <w:bookmarkStart w:id="917" w:name="_Toc439172796"/>
      <w:bookmarkStart w:id="918" w:name="_Toc439173240"/>
      <w:bookmarkStart w:id="919" w:name="_Toc439238236"/>
      <w:bookmarkStart w:id="920" w:name="_Toc439252783"/>
      <w:bookmarkStart w:id="921" w:name="_Toc439323757"/>
      <w:bookmarkStart w:id="922" w:name="_Toc440357155"/>
      <w:bookmarkStart w:id="923" w:name="_Toc440359710"/>
      <w:bookmarkStart w:id="924" w:name="_Toc440632174"/>
      <w:bookmarkStart w:id="925" w:name="_Toc440875994"/>
      <w:bookmarkStart w:id="926" w:name="_Toc441131326"/>
      <w:bookmarkStart w:id="927" w:name="_Toc447292520"/>
      <w:r w:rsidRPr="00D904EF">
        <w:rPr>
          <w:szCs w:val="24"/>
        </w:rPr>
        <w:lastRenderedPageBreak/>
        <w:t>Инструкции по заполнению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821C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5821C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821C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</w:t>
      </w:r>
      <w:r w:rsidR="005821C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28" w:name="_Ref55336398"/>
      <w:bookmarkStart w:id="929" w:name="_Toc57314678"/>
      <w:bookmarkStart w:id="930" w:name="_Toc69728992"/>
      <w:bookmarkStart w:id="931" w:name="_Toc98253948"/>
      <w:bookmarkStart w:id="932" w:name="_Toc165173874"/>
      <w:bookmarkStart w:id="933" w:name="_Toc423423676"/>
      <w:bookmarkStart w:id="934" w:name="_Toc447292521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D904EF" w:rsidRDefault="004F4D80" w:rsidP="004F4D80">
      <w:pPr>
        <w:pStyle w:val="3"/>
        <w:rPr>
          <w:szCs w:val="24"/>
        </w:rPr>
      </w:pPr>
      <w:bookmarkStart w:id="935" w:name="_Toc98253949"/>
      <w:bookmarkStart w:id="936" w:name="_Toc157248201"/>
      <w:bookmarkStart w:id="937" w:name="_Toc157496570"/>
      <w:bookmarkStart w:id="938" w:name="_Toc158206109"/>
      <w:bookmarkStart w:id="939" w:name="_Toc164057794"/>
      <w:bookmarkStart w:id="940" w:name="_Toc164137144"/>
      <w:bookmarkStart w:id="941" w:name="_Toc164161304"/>
      <w:bookmarkStart w:id="942" w:name="_Toc165173875"/>
      <w:bookmarkStart w:id="943" w:name="_Toc439170699"/>
      <w:bookmarkStart w:id="944" w:name="_Toc439172801"/>
      <w:bookmarkStart w:id="945" w:name="_Toc439173245"/>
      <w:bookmarkStart w:id="946" w:name="_Toc439238241"/>
      <w:bookmarkStart w:id="947" w:name="_Toc439252788"/>
      <w:bookmarkStart w:id="948" w:name="_Toc439323762"/>
      <w:bookmarkStart w:id="949" w:name="_Toc440357160"/>
      <w:bookmarkStart w:id="950" w:name="_Toc440359712"/>
      <w:bookmarkStart w:id="951" w:name="_Toc440632176"/>
      <w:bookmarkStart w:id="952" w:name="_Toc440875996"/>
      <w:bookmarkStart w:id="953" w:name="_Toc441131328"/>
      <w:bookmarkStart w:id="954" w:name="_Toc447292522"/>
      <w:r w:rsidRPr="00D904EF">
        <w:rPr>
          <w:szCs w:val="24"/>
        </w:rPr>
        <w:t>Форма Справки о кадровых ресурсах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5" w:name="_Toc98253950"/>
      <w:bookmarkStart w:id="956" w:name="_Toc157248202"/>
      <w:bookmarkStart w:id="957" w:name="_Toc157496571"/>
      <w:bookmarkStart w:id="958" w:name="_Toc158206110"/>
      <w:bookmarkStart w:id="959" w:name="_Toc164057795"/>
      <w:bookmarkStart w:id="960" w:name="_Toc164137145"/>
      <w:bookmarkStart w:id="961" w:name="_Toc164161305"/>
      <w:bookmarkStart w:id="96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63" w:name="_Toc439170700"/>
      <w:bookmarkStart w:id="964" w:name="_Toc439172802"/>
      <w:bookmarkStart w:id="965" w:name="_Toc439173246"/>
      <w:bookmarkStart w:id="966" w:name="_Toc439238242"/>
      <w:bookmarkStart w:id="967" w:name="_Toc439252789"/>
      <w:bookmarkStart w:id="968" w:name="_Toc439323763"/>
      <w:bookmarkStart w:id="969" w:name="_Toc440357161"/>
      <w:bookmarkStart w:id="970" w:name="_Toc440359713"/>
      <w:bookmarkStart w:id="971" w:name="_Toc440632177"/>
      <w:bookmarkStart w:id="972" w:name="_Toc440875997"/>
      <w:bookmarkStart w:id="973" w:name="_Toc441131329"/>
      <w:bookmarkStart w:id="974" w:name="_Toc447292523"/>
      <w:r w:rsidRPr="00D904EF">
        <w:rPr>
          <w:szCs w:val="24"/>
        </w:rPr>
        <w:lastRenderedPageBreak/>
        <w:t>Инструкции по заполнению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821C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5821C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75" w:name="_Toc165173881"/>
      <w:bookmarkStart w:id="976" w:name="_Ref194749267"/>
      <w:bookmarkStart w:id="977" w:name="_Toc423423677"/>
      <w:bookmarkStart w:id="978" w:name="_Ref440271993"/>
      <w:bookmarkStart w:id="979" w:name="_Ref440274659"/>
      <w:bookmarkStart w:id="980" w:name="_Toc447292524"/>
      <w:bookmarkStart w:id="981" w:name="_Ref90381523"/>
      <w:bookmarkStart w:id="982" w:name="_Toc90385124"/>
      <w:bookmarkStart w:id="983" w:name="_Ref96861029"/>
      <w:bookmarkStart w:id="984" w:name="_Toc97651410"/>
      <w:bookmarkStart w:id="985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</w:p>
    <w:p w:rsidR="004F4D80" w:rsidRPr="00D904EF" w:rsidRDefault="004F4D80" w:rsidP="004F4D80">
      <w:pPr>
        <w:pStyle w:val="3"/>
        <w:rPr>
          <w:szCs w:val="24"/>
        </w:rPr>
      </w:pPr>
      <w:bookmarkStart w:id="986" w:name="_Toc97651411"/>
      <w:bookmarkStart w:id="987" w:name="_Toc98253956"/>
      <w:bookmarkStart w:id="988" w:name="_Toc157248208"/>
      <w:bookmarkStart w:id="989" w:name="_Toc157496577"/>
      <w:bookmarkStart w:id="990" w:name="_Toc158206116"/>
      <w:bookmarkStart w:id="991" w:name="_Toc164057801"/>
      <w:bookmarkStart w:id="992" w:name="_Toc164137151"/>
      <w:bookmarkStart w:id="993" w:name="_Toc164161311"/>
      <w:bookmarkStart w:id="994" w:name="_Toc165173882"/>
      <w:bookmarkStart w:id="995" w:name="_Toc439170702"/>
      <w:bookmarkStart w:id="996" w:name="_Toc439172804"/>
      <w:bookmarkStart w:id="997" w:name="_Toc439173248"/>
      <w:bookmarkStart w:id="998" w:name="_Toc439238244"/>
      <w:bookmarkStart w:id="999" w:name="_Toc439252791"/>
      <w:bookmarkStart w:id="1000" w:name="_Toc439323765"/>
      <w:bookmarkStart w:id="1001" w:name="_Toc440357163"/>
      <w:bookmarkStart w:id="1002" w:name="_Toc440359715"/>
      <w:bookmarkStart w:id="1003" w:name="_Toc440632179"/>
      <w:bookmarkStart w:id="1004" w:name="_Toc440875999"/>
      <w:bookmarkStart w:id="1005" w:name="_Toc441131331"/>
      <w:bookmarkStart w:id="1006" w:name="_Toc447292525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CB550A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CB550A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CB550A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07" w:name="_Toc97651412"/>
      <w:bookmarkStart w:id="1008" w:name="_Toc98253957"/>
      <w:bookmarkStart w:id="1009" w:name="_Toc157248209"/>
      <w:bookmarkStart w:id="1010" w:name="_Toc157496578"/>
      <w:bookmarkStart w:id="1011" w:name="_Toc158206117"/>
      <w:bookmarkStart w:id="1012" w:name="_Toc164057802"/>
      <w:bookmarkStart w:id="1013" w:name="_Toc164137152"/>
      <w:bookmarkStart w:id="1014" w:name="_Toc164161312"/>
      <w:bookmarkStart w:id="101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16" w:name="_Toc439170703"/>
      <w:bookmarkStart w:id="1017" w:name="_Toc439172805"/>
      <w:bookmarkStart w:id="1018" w:name="_Toc439173249"/>
      <w:bookmarkStart w:id="1019" w:name="_Toc439238245"/>
      <w:bookmarkStart w:id="1020" w:name="_Toc439252792"/>
      <w:bookmarkStart w:id="1021" w:name="_Toc439323766"/>
      <w:bookmarkStart w:id="1022" w:name="_Toc440357164"/>
      <w:bookmarkStart w:id="1023" w:name="_Toc440359716"/>
      <w:bookmarkStart w:id="1024" w:name="_Toc440632180"/>
      <w:bookmarkStart w:id="1025" w:name="_Toc440876000"/>
      <w:bookmarkStart w:id="1026" w:name="_Toc441131332"/>
      <w:bookmarkStart w:id="1027" w:name="_Toc447292526"/>
      <w:r w:rsidRPr="00D904EF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821C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5821C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28" w:name="_Ref257131475"/>
      <w:bookmarkStart w:id="1029" w:name="_Toc351552284"/>
      <w:bookmarkStart w:id="1030" w:name="_Toc396983131"/>
      <w:bookmarkStart w:id="1031" w:name="_Toc423423679"/>
      <w:bookmarkStart w:id="1032" w:name="_Ref440270984"/>
      <w:bookmarkStart w:id="1033" w:name="_Ref440275030"/>
      <w:bookmarkStart w:id="1034" w:name="_Toc447292527"/>
      <w:bookmarkEnd w:id="981"/>
      <w:bookmarkEnd w:id="982"/>
      <w:bookmarkEnd w:id="983"/>
      <w:bookmarkEnd w:id="984"/>
      <w:bookmarkEnd w:id="985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28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29"/>
      <w:bookmarkEnd w:id="1030"/>
      <w:bookmarkEnd w:id="1031"/>
      <w:bookmarkEnd w:id="1032"/>
      <w:bookmarkEnd w:id="1033"/>
      <w:bookmarkEnd w:id="1034"/>
    </w:p>
    <w:p w:rsidR="004F4D80" w:rsidRPr="00F647F7" w:rsidRDefault="004F4D80" w:rsidP="004F4D80">
      <w:pPr>
        <w:pStyle w:val="3"/>
        <w:rPr>
          <w:szCs w:val="24"/>
        </w:rPr>
      </w:pPr>
      <w:bookmarkStart w:id="1035" w:name="_Toc439170708"/>
      <w:bookmarkStart w:id="1036" w:name="_Toc439172810"/>
      <w:bookmarkStart w:id="1037" w:name="_Toc439173251"/>
      <w:bookmarkStart w:id="1038" w:name="_Toc439252794"/>
      <w:bookmarkStart w:id="1039" w:name="_Toc439323768"/>
      <w:bookmarkStart w:id="1040" w:name="_Toc440357166"/>
      <w:bookmarkStart w:id="1041" w:name="_Toc440359718"/>
      <w:bookmarkStart w:id="1042" w:name="_Toc440632182"/>
      <w:bookmarkStart w:id="1043" w:name="_Toc440876002"/>
      <w:bookmarkStart w:id="1044" w:name="_Toc441131334"/>
      <w:bookmarkStart w:id="1045" w:name="_Toc447292528"/>
      <w:r w:rsidRPr="00F647F7">
        <w:rPr>
          <w:szCs w:val="24"/>
        </w:rPr>
        <w:t>Форма письма производителя продукции</w:t>
      </w:r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A9038A" w:rsidRPr="007417E6" w:rsidRDefault="00A9038A" w:rsidP="00A9038A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0C323D">
        <w:rPr>
          <w:vertAlign w:val="subscript"/>
        </w:rPr>
        <w:t xml:space="preserve">указывается предмет запроса предложений в </w:t>
      </w:r>
      <w:proofErr w:type="gramStart"/>
      <w:r w:rsidRPr="000C323D">
        <w:rPr>
          <w:vertAlign w:val="subscript"/>
        </w:rPr>
        <w:t>соответствии</w:t>
      </w:r>
      <w:proofErr w:type="gramEnd"/>
      <w:r w:rsidRPr="000C323D">
        <w:rPr>
          <w:vertAlign w:val="subscript"/>
        </w:rPr>
        <w:t xml:space="preserve"> с п. </w:t>
      </w:r>
      <w:r w:rsidR="00560C7A">
        <w:fldChar w:fldCharType="begin"/>
      </w:r>
      <w:r w:rsidR="00560C7A">
        <w:instrText xml:space="preserve"> REF _Ref440275279 \r \h  \* MERGEFORMAT </w:instrText>
      </w:r>
      <w:r w:rsidR="00560C7A">
        <w:fldChar w:fldCharType="separate"/>
      </w:r>
      <w:r w:rsidR="00E2373E" w:rsidRPr="00E2373E">
        <w:rPr>
          <w:vertAlign w:val="subscript"/>
        </w:rPr>
        <w:t>1.1.4</w:t>
      </w:r>
      <w:r w:rsidR="00560C7A">
        <w:fldChar w:fldCharType="end"/>
      </w:r>
      <w:r w:rsidRPr="000C323D">
        <w:rPr>
          <w:vertAlign w:val="subscript"/>
        </w:rPr>
        <w:t xml:space="preserve"> 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46" w:name="_Toc318208007"/>
    </w:p>
    <w:p w:rsidR="004F4D80" w:rsidRPr="00E87023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047" w:name="_Toc423423680"/>
      <w:bookmarkStart w:id="1048" w:name="_Ref440272035"/>
      <w:bookmarkStart w:id="1049" w:name="_Ref440274733"/>
      <w:bookmarkStart w:id="1050" w:name="_Ref444180254"/>
      <w:bookmarkStart w:id="1051" w:name="_Toc447292529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0D67AD">
        <w:rPr>
          <w:sz w:val="22"/>
          <w:szCs w:val="22"/>
        </w:rPr>
        <w:t>1</w:t>
      </w:r>
      <w:r w:rsidRPr="00E87023">
        <w:rPr>
          <w:sz w:val="22"/>
          <w:szCs w:val="22"/>
        </w:rPr>
        <w:t>)</w:t>
      </w:r>
      <w:bookmarkEnd w:id="1046"/>
      <w:bookmarkEnd w:id="1047"/>
      <w:bookmarkEnd w:id="1048"/>
      <w:bookmarkEnd w:id="1049"/>
      <w:bookmarkEnd w:id="1050"/>
      <w:bookmarkEnd w:id="1051"/>
    </w:p>
    <w:p w:rsidR="004F4D80" w:rsidRPr="00E87023" w:rsidRDefault="004F4D80" w:rsidP="004F4D80">
      <w:pPr>
        <w:pStyle w:val="3"/>
        <w:rPr>
          <w:sz w:val="22"/>
        </w:rPr>
      </w:pPr>
      <w:bookmarkStart w:id="1052" w:name="_Toc343690584"/>
      <w:bookmarkStart w:id="1053" w:name="_Toc372294428"/>
      <w:bookmarkStart w:id="1054" w:name="_Toc379288896"/>
      <w:bookmarkStart w:id="1055" w:name="_Toc384734780"/>
      <w:bookmarkStart w:id="1056" w:name="_Toc396984078"/>
      <w:bookmarkStart w:id="1057" w:name="_Toc423423681"/>
      <w:bookmarkStart w:id="1058" w:name="_Toc439170710"/>
      <w:bookmarkStart w:id="1059" w:name="_Toc439172812"/>
      <w:bookmarkStart w:id="1060" w:name="_Toc439173253"/>
      <w:bookmarkStart w:id="1061" w:name="_Toc439238249"/>
      <w:bookmarkStart w:id="1062" w:name="_Toc439252796"/>
      <w:bookmarkStart w:id="1063" w:name="_Toc439323770"/>
      <w:bookmarkStart w:id="1064" w:name="_Toc440357168"/>
      <w:bookmarkStart w:id="1065" w:name="_Toc440359720"/>
      <w:bookmarkStart w:id="1066" w:name="_Toc440632184"/>
      <w:bookmarkStart w:id="1067" w:name="_Toc440876004"/>
      <w:bookmarkStart w:id="1068" w:name="_Toc441131336"/>
      <w:bookmarkStart w:id="1069" w:name="_Toc447292530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0D67AD">
        <w:t>1</w:t>
      </w:r>
      <w:r w:rsidRPr="00E87023">
        <w:t xml:space="preserve"> к письму о подаче оферты</w:t>
      </w:r>
      <w:r w:rsidRPr="00E87023"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70" w:name="_Toc343690585"/>
      <w:bookmarkStart w:id="1071" w:name="_Toc372294429"/>
      <w:bookmarkStart w:id="1072" w:name="_Toc379288897"/>
      <w:bookmarkStart w:id="1073" w:name="_Toc384734781"/>
      <w:bookmarkStart w:id="1074" w:name="_Toc396984079"/>
      <w:bookmarkStart w:id="1075" w:name="_Toc423423682"/>
      <w:bookmarkStart w:id="1076" w:name="_Toc439170711"/>
      <w:bookmarkStart w:id="1077" w:name="_Toc439172813"/>
      <w:bookmarkStart w:id="1078" w:name="_Toc439173254"/>
      <w:bookmarkStart w:id="1079" w:name="_Toc439238250"/>
      <w:bookmarkStart w:id="1080" w:name="_Toc439252797"/>
      <w:bookmarkStart w:id="1081" w:name="_Toc439323771"/>
      <w:bookmarkStart w:id="1082" w:name="_Toc440357169"/>
      <w:bookmarkStart w:id="1083" w:name="_Toc440359721"/>
      <w:bookmarkStart w:id="1084" w:name="_Toc440632185"/>
      <w:bookmarkStart w:id="1085" w:name="_Toc440876005"/>
      <w:bookmarkStart w:id="1086" w:name="_Toc441131337"/>
      <w:bookmarkStart w:id="1087" w:name="_Toc447292531"/>
      <w:r w:rsidRPr="00D27071">
        <w:rPr>
          <w:szCs w:val="24"/>
        </w:rPr>
        <w:lastRenderedPageBreak/>
        <w:t>Инструкции по заполнению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821C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5821C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  <w:proofErr w:type="gramEnd"/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</w:t>
      </w:r>
      <w:proofErr w:type="gramStart"/>
      <w:r w:rsidRPr="00D27071">
        <w:rPr>
          <w:sz w:val="24"/>
          <w:szCs w:val="24"/>
        </w:rPr>
        <w:t>следующем</w:t>
      </w:r>
      <w:proofErr w:type="gramEnd"/>
      <w:r w:rsidRPr="00D27071">
        <w:rPr>
          <w:sz w:val="24"/>
          <w:szCs w:val="24"/>
        </w:rPr>
        <w:t xml:space="preserve">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088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89" w:name="_Toc423423683"/>
      <w:bookmarkStart w:id="1090" w:name="_Ref440272051"/>
      <w:bookmarkStart w:id="1091" w:name="_Ref440274744"/>
      <w:bookmarkStart w:id="1092" w:name="_Toc447292532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088"/>
      <w:bookmarkEnd w:id="1089"/>
      <w:bookmarkEnd w:id="1090"/>
      <w:bookmarkEnd w:id="1091"/>
      <w:bookmarkEnd w:id="1092"/>
    </w:p>
    <w:p w:rsidR="004F4D80" w:rsidRPr="008C4223" w:rsidRDefault="004F4D80" w:rsidP="004F4D80">
      <w:pPr>
        <w:pStyle w:val="3"/>
        <w:rPr>
          <w:szCs w:val="24"/>
        </w:rPr>
      </w:pPr>
      <w:bookmarkStart w:id="1093" w:name="_Toc343690587"/>
      <w:bookmarkStart w:id="1094" w:name="_Toc372294431"/>
      <w:bookmarkStart w:id="1095" w:name="_Toc379288899"/>
      <w:bookmarkStart w:id="1096" w:name="_Toc384734783"/>
      <w:bookmarkStart w:id="1097" w:name="_Toc396984081"/>
      <w:bookmarkStart w:id="1098" w:name="_Toc423423684"/>
      <w:bookmarkStart w:id="1099" w:name="_Toc439170713"/>
      <w:bookmarkStart w:id="1100" w:name="_Toc439172815"/>
      <w:bookmarkStart w:id="1101" w:name="_Toc439173256"/>
      <w:bookmarkStart w:id="1102" w:name="_Toc439238252"/>
      <w:bookmarkStart w:id="1103" w:name="_Toc439252799"/>
      <w:bookmarkStart w:id="1104" w:name="_Toc439323773"/>
      <w:bookmarkStart w:id="1105" w:name="_Toc440357171"/>
      <w:bookmarkStart w:id="1106" w:name="_Toc440359723"/>
      <w:bookmarkStart w:id="1107" w:name="_Toc440632187"/>
      <w:bookmarkStart w:id="1108" w:name="_Toc440876007"/>
      <w:bookmarkStart w:id="1109" w:name="_Toc441131339"/>
      <w:bookmarkStart w:id="1110" w:name="_Toc447292533"/>
      <w:r w:rsidRPr="008C4223">
        <w:rPr>
          <w:szCs w:val="24"/>
        </w:rPr>
        <w:t xml:space="preserve">Форма 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r w:rsidR="000D70B6" w:rsidRPr="000D70B6">
        <w:rPr>
          <w:szCs w:val="24"/>
        </w:rPr>
        <w:t>Согласия на обработку персональных данных</w:t>
      </w:r>
      <w:bookmarkEnd w:id="1104"/>
      <w:bookmarkEnd w:id="1105"/>
      <w:bookmarkEnd w:id="1106"/>
      <w:bookmarkEnd w:id="1107"/>
      <w:bookmarkEnd w:id="1108"/>
      <w:bookmarkEnd w:id="1109"/>
      <w:bookmarkEnd w:id="1110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0D67AD">
        <w:t>2</w:t>
      </w:r>
      <w:r w:rsidRPr="00FB1D53">
        <w:t xml:space="preserve"> к письму о подаче оферты</w:t>
      </w:r>
      <w:r w:rsidRPr="00FB1D53">
        <w:br/>
        <w:t>от «____»_____________ г.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11" w:name="_Toc439252801"/>
      <w:bookmarkStart w:id="1112" w:name="_Toc439323774"/>
      <w:bookmarkStart w:id="1113" w:name="_Toc440357172"/>
      <w:bookmarkStart w:id="1114" w:name="_Toc440359724"/>
      <w:bookmarkStart w:id="1115" w:name="_Toc440632188"/>
      <w:bookmarkStart w:id="1116" w:name="_Toc440876008"/>
      <w:bookmarkStart w:id="1117" w:name="_Toc441131340"/>
      <w:bookmarkStart w:id="1118" w:name="_Toc447292534"/>
      <w:r w:rsidRPr="005A2CAE">
        <w:rPr>
          <w:szCs w:val="24"/>
        </w:rPr>
        <w:lastRenderedPageBreak/>
        <w:t>Инструкции по заполнению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9" w:name="_Ref440272256"/>
      <w:bookmarkStart w:id="1120" w:name="_Ref440272678"/>
      <w:bookmarkStart w:id="1121" w:name="_Ref440274944"/>
      <w:bookmarkStart w:id="1122" w:name="_Toc447292535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19"/>
      <w:bookmarkEnd w:id="1120"/>
      <w:bookmarkEnd w:id="1121"/>
      <w:bookmarkEnd w:id="1122"/>
    </w:p>
    <w:p w:rsidR="007A6A39" w:rsidRPr="007A6A39" w:rsidRDefault="007A6A39" w:rsidP="007A6A39">
      <w:pPr>
        <w:pStyle w:val="3"/>
        <w:rPr>
          <w:szCs w:val="24"/>
        </w:rPr>
      </w:pPr>
      <w:bookmarkStart w:id="1123" w:name="_Toc439170715"/>
      <w:bookmarkStart w:id="1124" w:name="_Toc439172817"/>
      <w:bookmarkStart w:id="1125" w:name="_Toc439173259"/>
      <w:bookmarkStart w:id="1126" w:name="_Toc439238255"/>
      <w:bookmarkStart w:id="1127" w:name="_Toc439252803"/>
      <w:bookmarkStart w:id="1128" w:name="_Toc439323776"/>
      <w:bookmarkStart w:id="1129" w:name="_Toc440357174"/>
      <w:bookmarkStart w:id="1130" w:name="_Toc440359726"/>
      <w:bookmarkStart w:id="1131" w:name="_Toc440632190"/>
      <w:bookmarkStart w:id="1132" w:name="_Toc440876010"/>
      <w:bookmarkStart w:id="1133" w:name="_Toc441131342"/>
      <w:bookmarkStart w:id="1134" w:name="_Toc447292536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793B92" w:rsidRPr="007A6A39" w:rsidRDefault="00793B92" w:rsidP="00793B92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________ «_________________», именуемое в </w:t>
      </w:r>
      <w:proofErr w:type="gramStart"/>
      <w:r w:rsidRPr="007A6A39">
        <w:rPr>
          <w:sz w:val="24"/>
          <w:szCs w:val="24"/>
        </w:rPr>
        <w:t>дальнейшем</w:t>
      </w:r>
      <w:proofErr w:type="gramEnd"/>
      <w:r w:rsidRPr="007A6A39">
        <w:rPr>
          <w:sz w:val="24"/>
          <w:szCs w:val="24"/>
        </w:rPr>
        <w:t xml:space="preserve">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93B92" w:rsidRPr="007A6A39" w:rsidRDefault="00793B92" w:rsidP="00793B92">
      <w:pPr>
        <w:pStyle w:val="afd"/>
        <w:ind w:firstLine="709"/>
        <w:rPr>
          <w:sz w:val="24"/>
          <w:szCs w:val="24"/>
        </w:rPr>
      </w:pPr>
    </w:p>
    <w:p w:rsidR="00793B92" w:rsidRDefault="00793B92" w:rsidP="00793B92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793B92" w:rsidRDefault="00793B92" w:rsidP="00793B92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5821C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821C9">
        <w:rPr>
          <w:vertAlign w:val="subscript"/>
        </w:rPr>
      </w:r>
      <w:r w:rsidR="005821C9">
        <w:rPr>
          <w:vertAlign w:val="subscript"/>
        </w:rPr>
        <w:fldChar w:fldCharType="separate"/>
      </w:r>
      <w:r w:rsidR="00E2373E">
        <w:rPr>
          <w:vertAlign w:val="subscript"/>
        </w:rPr>
        <w:t>1.1.4</w:t>
      </w:r>
      <w:r w:rsidR="005821C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793B92" w:rsidRDefault="00793B92" w:rsidP="00793B92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93B92" w:rsidRPr="007A6A39" w:rsidRDefault="00793B92" w:rsidP="00793B92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</w:t>
      </w:r>
      <w:proofErr w:type="gramStart"/>
      <w:r w:rsidRPr="007A6A39">
        <w:rPr>
          <w:sz w:val="24"/>
          <w:szCs w:val="24"/>
        </w:rPr>
        <w:t>составе</w:t>
      </w:r>
      <w:proofErr w:type="gramEnd"/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</w:t>
      </w:r>
      <w:proofErr w:type="gramStart"/>
      <w:r w:rsidRPr="007A6A39">
        <w:rPr>
          <w:sz w:val="24"/>
          <w:szCs w:val="24"/>
        </w:rPr>
        <w:t>порядке</w:t>
      </w:r>
      <w:proofErr w:type="gramEnd"/>
      <w:r w:rsidRPr="007A6A39">
        <w:rPr>
          <w:sz w:val="24"/>
          <w:szCs w:val="24"/>
        </w:rPr>
        <w:t xml:space="preserve">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793B92" w:rsidRDefault="00793B92" w:rsidP="00793B92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proofErr w:type="gramStart"/>
      <w:r w:rsidRPr="007A6A39">
        <w:rPr>
          <w:sz w:val="24"/>
          <w:szCs w:val="24"/>
        </w:rPr>
        <w:t>случае</w:t>
      </w:r>
      <w:proofErr w:type="gramEnd"/>
      <w:r w:rsidRPr="007A6A39">
        <w:rPr>
          <w:sz w:val="24"/>
          <w:szCs w:val="24"/>
        </w:rPr>
        <w:t xml:space="preserve">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793B92" w:rsidP="00793B92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Pr="0082292A">
        <w:rPr>
          <w:vertAlign w:val="subscript"/>
        </w:rPr>
        <w:t xml:space="preserve"> </w:t>
      </w:r>
      <w:r w:rsidR="005821C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821C9">
        <w:rPr>
          <w:vertAlign w:val="subscript"/>
        </w:rPr>
      </w:r>
      <w:r w:rsidR="005821C9">
        <w:rPr>
          <w:vertAlign w:val="subscript"/>
        </w:rPr>
        <w:fldChar w:fldCharType="separate"/>
      </w:r>
      <w:r w:rsidR="00E2373E">
        <w:rPr>
          <w:vertAlign w:val="subscript"/>
        </w:rPr>
        <w:t>1.1.4</w:t>
      </w:r>
      <w:r w:rsidR="005821C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135" w:name="_Toc439170716"/>
      <w:bookmarkStart w:id="1136" w:name="_Toc439172818"/>
      <w:bookmarkStart w:id="1137" w:name="_Toc439173260"/>
      <w:bookmarkStart w:id="1138" w:name="_Toc439238256"/>
      <w:bookmarkStart w:id="1139" w:name="_Toc439252804"/>
      <w:bookmarkStart w:id="1140" w:name="_Toc439323777"/>
      <w:bookmarkStart w:id="1141" w:name="_Toc440357175"/>
      <w:bookmarkStart w:id="1142" w:name="_Toc440359727"/>
      <w:bookmarkStart w:id="1143" w:name="_Toc440632191"/>
      <w:bookmarkStart w:id="1144" w:name="_Toc440876011"/>
      <w:bookmarkStart w:id="1145" w:name="_Toc441131343"/>
      <w:bookmarkStart w:id="1146" w:name="_Toc447292537"/>
      <w:r w:rsidRPr="007857E5">
        <w:rPr>
          <w:szCs w:val="24"/>
        </w:rPr>
        <w:lastRenderedPageBreak/>
        <w:t>Инструкции по заполнению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821C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5821C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793B92" w:rsidRPr="00793B92" w:rsidRDefault="00793B92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93B92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47" w:name="_Ref440272274"/>
      <w:bookmarkStart w:id="1148" w:name="_Ref440274756"/>
      <w:bookmarkStart w:id="1149" w:name="_Toc44729253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0D67AD">
        <w:t>4</w:t>
      </w:r>
      <w:r w:rsidR="007857E5" w:rsidRPr="007A6A39">
        <w:t>)</w:t>
      </w:r>
      <w:bookmarkEnd w:id="1147"/>
      <w:bookmarkEnd w:id="1148"/>
      <w:bookmarkEnd w:id="1149"/>
    </w:p>
    <w:p w:rsidR="007857E5" w:rsidRPr="00E47073" w:rsidRDefault="007857E5" w:rsidP="007857E5">
      <w:pPr>
        <w:pStyle w:val="3"/>
        <w:rPr>
          <w:szCs w:val="24"/>
        </w:rPr>
      </w:pPr>
      <w:bookmarkStart w:id="1150" w:name="_Toc439170718"/>
      <w:bookmarkStart w:id="1151" w:name="_Toc439172820"/>
      <w:bookmarkStart w:id="1152" w:name="_Toc439173262"/>
      <w:bookmarkStart w:id="1153" w:name="_Toc439238258"/>
      <w:bookmarkStart w:id="1154" w:name="_Toc439252806"/>
      <w:bookmarkStart w:id="1155" w:name="_Toc439323779"/>
      <w:bookmarkStart w:id="1156" w:name="_Toc440357177"/>
      <w:bookmarkStart w:id="1157" w:name="_Toc440359729"/>
      <w:bookmarkStart w:id="1158" w:name="_Toc440632193"/>
      <w:bookmarkStart w:id="1159" w:name="_Toc440876013"/>
      <w:bookmarkStart w:id="1160" w:name="_Toc441131345"/>
      <w:bookmarkStart w:id="1161" w:name="_Toc447292539"/>
      <w:r w:rsidRPr="00E47073">
        <w:rPr>
          <w:szCs w:val="24"/>
        </w:rPr>
        <w:t xml:space="preserve">Форма </w:t>
      </w:r>
      <w:bookmarkEnd w:id="1150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162" w:name="_Toc300142269"/>
      <w:bookmarkStart w:id="1163" w:name="_Toc309735391"/>
      <w:bookmarkStart w:id="1164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162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163"/>
      <w:bookmarkEnd w:id="1164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165" w:name="_Toc439170719"/>
      <w:bookmarkStart w:id="1166" w:name="_Toc439172821"/>
      <w:bookmarkStart w:id="1167" w:name="_Toc439173263"/>
      <w:bookmarkStart w:id="1168" w:name="_Toc439238259"/>
      <w:bookmarkStart w:id="1169" w:name="_Toc439252807"/>
      <w:bookmarkStart w:id="1170" w:name="_Toc439323780"/>
      <w:bookmarkStart w:id="1171" w:name="_Toc440357178"/>
      <w:bookmarkStart w:id="1172" w:name="_Toc440359730"/>
      <w:bookmarkStart w:id="1173" w:name="_Toc440632194"/>
      <w:bookmarkStart w:id="1174" w:name="_Toc440876014"/>
      <w:bookmarkStart w:id="1175" w:name="_Toc441131346"/>
      <w:bookmarkStart w:id="1176" w:name="_Toc447292540"/>
      <w:r w:rsidRPr="007857E5">
        <w:rPr>
          <w:szCs w:val="24"/>
        </w:rPr>
        <w:lastRenderedPageBreak/>
        <w:t>Инструкции по заполнению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821C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5821C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Полное наименование Участника закупочной процедуры указывается в </w:t>
      </w:r>
      <w:proofErr w:type="gramStart"/>
      <w:r w:rsidRPr="007857E5">
        <w:rPr>
          <w:sz w:val="24"/>
          <w:szCs w:val="24"/>
        </w:rPr>
        <w:t>соответствии</w:t>
      </w:r>
      <w:proofErr w:type="gramEnd"/>
      <w:r w:rsidRPr="007857E5">
        <w:rPr>
          <w:sz w:val="24"/>
          <w:szCs w:val="24"/>
        </w:rPr>
        <w:t xml:space="preserve">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93268095"/>
      <w:bookmarkStart w:id="1178" w:name="_Ref93268099"/>
      <w:bookmarkStart w:id="1179" w:name="_Toc98253958"/>
      <w:bookmarkStart w:id="1180" w:name="_Toc165173884"/>
      <w:bookmarkStart w:id="1181" w:name="_Toc423423678"/>
      <w:bookmarkStart w:id="1182" w:name="_Ref440272510"/>
      <w:bookmarkStart w:id="1183" w:name="_Ref440274961"/>
      <w:bookmarkStart w:id="1184" w:name="_Toc44729254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DA7E38">
        <w:rPr>
          <w:color w:val="000000"/>
        </w:rPr>
        <w:t>5</w:t>
      </w:r>
      <w:r w:rsidRPr="00F647F7">
        <w:rPr>
          <w:color w:val="000000"/>
        </w:rPr>
        <w:t>)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</w:p>
    <w:p w:rsidR="00635719" w:rsidRPr="00D904EF" w:rsidRDefault="00635719" w:rsidP="00635719">
      <w:pPr>
        <w:pStyle w:val="3"/>
        <w:rPr>
          <w:szCs w:val="24"/>
        </w:rPr>
      </w:pPr>
      <w:bookmarkStart w:id="1185" w:name="_Toc90385125"/>
      <w:bookmarkStart w:id="1186" w:name="_Toc439170705"/>
      <w:bookmarkStart w:id="1187" w:name="_Toc439172807"/>
      <w:bookmarkStart w:id="1188" w:name="_Toc439173268"/>
      <w:bookmarkStart w:id="1189" w:name="_Toc439238264"/>
      <w:bookmarkStart w:id="1190" w:name="_Toc439252812"/>
      <w:bookmarkStart w:id="1191" w:name="_Toc439323785"/>
      <w:bookmarkStart w:id="1192" w:name="_Toc440357183"/>
      <w:bookmarkStart w:id="1193" w:name="_Toc440359735"/>
      <w:bookmarkStart w:id="1194" w:name="_Toc440632199"/>
      <w:bookmarkStart w:id="1195" w:name="_Toc440876016"/>
      <w:bookmarkStart w:id="1196" w:name="_Toc441131348"/>
      <w:bookmarkStart w:id="1197" w:name="_Toc44729254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CB550A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CB550A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CB550A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98" w:name="_Toc90385126"/>
      <w:bookmarkStart w:id="1199" w:name="_Toc98253959"/>
      <w:bookmarkStart w:id="1200" w:name="_Toc157248211"/>
      <w:bookmarkStart w:id="1201" w:name="_Toc157496580"/>
      <w:bookmarkStart w:id="1202" w:name="_Toc158206119"/>
      <w:bookmarkStart w:id="1203" w:name="_Toc164057804"/>
      <w:bookmarkStart w:id="1204" w:name="_Toc164137154"/>
      <w:bookmarkStart w:id="1205" w:name="_Toc164161314"/>
      <w:bookmarkStart w:id="120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07" w:name="_Toc439170706"/>
      <w:bookmarkStart w:id="1208" w:name="_Toc439172808"/>
      <w:bookmarkStart w:id="1209" w:name="_Toc439173269"/>
      <w:bookmarkStart w:id="1210" w:name="_Toc439238265"/>
      <w:bookmarkStart w:id="1211" w:name="_Toc439252813"/>
      <w:bookmarkStart w:id="1212" w:name="_Toc439323786"/>
      <w:bookmarkStart w:id="1213" w:name="_Toc440357184"/>
      <w:bookmarkStart w:id="1214" w:name="_Toc440359736"/>
      <w:bookmarkStart w:id="1215" w:name="_Toc440632200"/>
      <w:bookmarkStart w:id="1216" w:name="_Toc440876017"/>
      <w:bookmarkStart w:id="1217" w:name="_Toc441131349"/>
      <w:bookmarkStart w:id="1218" w:name="_Toc447292543"/>
      <w:r w:rsidRPr="00D904EF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821C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3.3.10</w:t>
      </w:r>
      <w:r w:rsidR="005821C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821C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5821C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841A6F" w:rsidRPr="00F647F7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821C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5.2</w:t>
      </w:r>
      <w:r w:rsidR="005821C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5821C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821C9">
        <w:rPr>
          <w:sz w:val="24"/>
          <w:szCs w:val="24"/>
        </w:rPr>
      </w:r>
      <w:r w:rsidR="005821C9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5.4</w:t>
      </w:r>
      <w:r w:rsidR="005821C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2B5044" w:rsidRPr="002B5044" w:rsidRDefault="002B5044" w:rsidP="002B5044">
      <w:pPr>
        <w:rPr>
          <w:lang w:eastAsia="ru-RU"/>
        </w:rPr>
      </w:pPr>
    </w:p>
    <w:sectPr w:rsidR="002B5044" w:rsidRPr="002B5044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899" w:rsidRDefault="00D50899">
      <w:pPr>
        <w:spacing w:line="240" w:lineRule="auto"/>
      </w:pPr>
      <w:r>
        <w:separator/>
      </w:r>
    </w:p>
  </w:endnote>
  <w:endnote w:type="continuationSeparator" w:id="0">
    <w:p w:rsidR="00D50899" w:rsidRDefault="00D50899">
      <w:pPr>
        <w:spacing w:line="240" w:lineRule="auto"/>
      </w:pPr>
      <w:r>
        <w:continuationSeparator/>
      </w:r>
    </w:p>
  </w:endnote>
  <w:endnote w:id="1">
    <w:p w:rsidR="00365AB2" w:rsidRDefault="00365AB2" w:rsidP="00591311">
      <w:pPr>
        <w:pStyle w:val="afffffff7"/>
        <w:jc w:val="both"/>
      </w:pPr>
      <w:r>
        <w:rPr>
          <w:rStyle w:val="afffffff9"/>
        </w:rPr>
        <w:end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</w:t>
      </w:r>
      <w:proofErr w:type="gramStart"/>
      <w:r>
        <w:rPr>
          <w:sz w:val="22"/>
        </w:rPr>
        <w:t>случае</w:t>
      </w:r>
      <w:proofErr w:type="gramEnd"/>
      <w:r>
        <w:rPr>
          <w:sz w:val="22"/>
        </w:rPr>
        <w:t xml:space="preserve">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Segoe Script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5AB2" w:rsidRDefault="00365AB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Pr="00FA0376" w:rsidRDefault="00365AB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D1120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365AB2" w:rsidRPr="00EE0539" w:rsidRDefault="00365AB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60C7A">
      <w:rPr>
        <w:sz w:val="18"/>
        <w:szCs w:val="18"/>
      </w:rPr>
      <w:t>Договора на поставку детских новогодних подарков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899" w:rsidRDefault="00D50899">
      <w:pPr>
        <w:spacing w:line="240" w:lineRule="auto"/>
      </w:pPr>
      <w:r>
        <w:separator/>
      </w:r>
    </w:p>
  </w:footnote>
  <w:footnote w:type="continuationSeparator" w:id="0">
    <w:p w:rsidR="00D50899" w:rsidRDefault="00D50899">
      <w:pPr>
        <w:spacing w:line="240" w:lineRule="auto"/>
      </w:pPr>
      <w:r>
        <w:continuationSeparator/>
      </w:r>
    </w:p>
  </w:footnote>
  <w:footnote w:id="1">
    <w:p w:rsidR="00365AB2" w:rsidRDefault="00365AB2" w:rsidP="00591311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Pr="00930031" w:rsidRDefault="00365AB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B2" w:rsidRDefault="00365AB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3F67120"/>
    <w:multiLevelType w:val="hybridMultilevel"/>
    <w:tmpl w:val="54BE56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21F31C35"/>
    <w:multiLevelType w:val="hybridMultilevel"/>
    <w:tmpl w:val="886ACC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8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09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0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1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2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4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5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7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1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2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9">
    <w:nsid w:val="66384C04"/>
    <w:multiLevelType w:val="hybridMultilevel"/>
    <w:tmpl w:val="D8DC09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6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3"/>
  </w:num>
  <w:num w:numId="19">
    <w:abstractNumId w:val="74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7"/>
  </w:num>
  <w:num w:numId="22">
    <w:abstractNumId w:val="124"/>
  </w:num>
  <w:num w:numId="23">
    <w:abstractNumId w:val="100"/>
  </w:num>
  <w:num w:numId="24">
    <w:abstractNumId w:val="126"/>
  </w:num>
  <w:num w:numId="25">
    <w:abstractNumId w:val="114"/>
  </w:num>
  <w:num w:numId="26">
    <w:abstractNumId w:val="107"/>
  </w:num>
  <w:num w:numId="27">
    <w:abstractNumId w:val="75"/>
  </w:num>
  <w:num w:numId="28">
    <w:abstractNumId w:val="99"/>
  </w:num>
  <w:num w:numId="29">
    <w:abstractNumId w:val="127"/>
  </w:num>
  <w:num w:numId="30">
    <w:abstractNumId w:val="94"/>
  </w:num>
  <w:num w:numId="31">
    <w:abstractNumId w:val="95"/>
  </w:num>
  <w:num w:numId="32">
    <w:abstractNumId w:val="113"/>
  </w:num>
  <w:num w:numId="33">
    <w:abstractNumId w:val="132"/>
  </w:num>
  <w:num w:numId="34">
    <w:abstractNumId w:val="116"/>
  </w:num>
  <w:num w:numId="35">
    <w:abstractNumId w:val="106"/>
  </w:num>
  <w:num w:numId="36">
    <w:abstractNumId w:val="78"/>
  </w:num>
  <w:num w:numId="37">
    <w:abstractNumId w:val="80"/>
  </w:num>
  <w:num w:numId="38">
    <w:abstractNumId w:val="88"/>
  </w:num>
  <w:num w:numId="39">
    <w:abstractNumId w:val="96"/>
  </w:num>
  <w:num w:numId="40">
    <w:abstractNumId w:val="105"/>
  </w:num>
  <w:num w:numId="41">
    <w:abstractNumId w:val="82"/>
  </w:num>
  <w:num w:numId="42">
    <w:abstractNumId w:val="77"/>
  </w:num>
  <w:num w:numId="43">
    <w:abstractNumId w:val="130"/>
  </w:num>
  <w:num w:numId="44">
    <w:abstractNumId w:val="102"/>
  </w:num>
  <w:num w:numId="45">
    <w:abstractNumId w:val="122"/>
  </w:num>
  <w:num w:numId="46">
    <w:abstractNumId w:val="0"/>
  </w:num>
  <w:num w:numId="47">
    <w:abstractNumId w:val="108"/>
  </w:num>
  <w:num w:numId="48">
    <w:abstractNumId w:val="119"/>
  </w:num>
  <w:num w:numId="49">
    <w:abstractNumId w:val="123"/>
  </w:num>
  <w:num w:numId="50">
    <w:abstractNumId w:val="115"/>
  </w:num>
  <w:num w:numId="51">
    <w:abstractNumId w:val="137"/>
  </w:num>
  <w:num w:numId="52">
    <w:abstractNumId w:val="118"/>
  </w:num>
  <w:num w:numId="53">
    <w:abstractNumId w:val="92"/>
  </w:num>
  <w:num w:numId="54">
    <w:abstractNumId w:val="79"/>
  </w:num>
  <w:num w:numId="55">
    <w:abstractNumId w:val="125"/>
  </w:num>
  <w:num w:numId="56">
    <w:abstractNumId w:val="101"/>
  </w:num>
  <w:num w:numId="57">
    <w:abstractNumId w:val="81"/>
  </w:num>
  <w:num w:numId="58">
    <w:abstractNumId w:val="84"/>
  </w:num>
  <w:num w:numId="59">
    <w:abstractNumId w:val="71"/>
  </w:num>
  <w:num w:numId="60">
    <w:abstractNumId w:val="104"/>
  </w:num>
  <w:num w:numId="61">
    <w:abstractNumId w:val="112"/>
  </w:num>
  <w:num w:numId="62">
    <w:abstractNumId w:val="72"/>
  </w:num>
  <w:num w:numId="63">
    <w:abstractNumId w:val="90"/>
  </w:num>
  <w:num w:numId="64">
    <w:abstractNumId w:val="73"/>
  </w:num>
  <w:num w:numId="65">
    <w:abstractNumId w:val="133"/>
  </w:num>
  <w:num w:numId="66">
    <w:abstractNumId w:val="98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1"/>
  </w:num>
  <w:num w:numId="69">
    <w:abstractNumId w:val="128"/>
    <w:lvlOverride w:ilvl="0">
      <w:startOverride w:val="1"/>
    </w:lvlOverride>
  </w:num>
  <w:num w:numId="70">
    <w:abstractNumId w:val="76"/>
  </w:num>
  <w:num w:numId="71">
    <w:abstractNumId w:val="135"/>
  </w:num>
  <w:num w:numId="72">
    <w:abstractNumId w:val="86"/>
  </w:num>
  <w:num w:numId="73">
    <w:abstractNumId w:val="109"/>
  </w:num>
  <w:num w:numId="74">
    <w:abstractNumId w:val="97"/>
  </w:num>
  <w:num w:numId="75">
    <w:abstractNumId w:val="111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0"/>
  </w:num>
  <w:num w:numId="78">
    <w:abstractNumId w:val="134"/>
  </w:num>
  <w:num w:numId="79">
    <w:abstractNumId w:val="89"/>
  </w:num>
  <w:num w:numId="80">
    <w:abstractNumId w:val="110"/>
  </w:num>
  <w:num w:numId="81">
    <w:abstractNumId w:val="136"/>
  </w:num>
  <w:num w:numId="82">
    <w:abstractNumId w:val="91"/>
  </w:num>
  <w:num w:numId="83">
    <w:abstractNumId w:val="1"/>
  </w:num>
  <w:num w:numId="84">
    <w:abstractNumId w:val="131"/>
  </w:num>
  <w:num w:numId="85">
    <w:abstractNumId w:val="129"/>
  </w:num>
  <w:num w:numId="86">
    <w:abstractNumId w:val="83"/>
  </w:num>
  <w:num w:numId="87">
    <w:abstractNumId w:val="1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69ED"/>
    <w:rsid w:val="00016C74"/>
    <w:rsid w:val="000172FE"/>
    <w:rsid w:val="000225D4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8C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7043F"/>
    <w:rsid w:val="00076D8B"/>
    <w:rsid w:val="00077FB6"/>
    <w:rsid w:val="000819F3"/>
    <w:rsid w:val="0009087F"/>
    <w:rsid w:val="00090CBD"/>
    <w:rsid w:val="00092967"/>
    <w:rsid w:val="00093734"/>
    <w:rsid w:val="00096E9D"/>
    <w:rsid w:val="000A5636"/>
    <w:rsid w:val="000A6857"/>
    <w:rsid w:val="000A72B4"/>
    <w:rsid w:val="000A7A8E"/>
    <w:rsid w:val="000B19F3"/>
    <w:rsid w:val="000B291A"/>
    <w:rsid w:val="000B2C06"/>
    <w:rsid w:val="000C1107"/>
    <w:rsid w:val="000C14F5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104B1E"/>
    <w:rsid w:val="00111C79"/>
    <w:rsid w:val="001124F8"/>
    <w:rsid w:val="0011547D"/>
    <w:rsid w:val="00122376"/>
    <w:rsid w:val="00123C70"/>
    <w:rsid w:val="0012412F"/>
    <w:rsid w:val="0012590A"/>
    <w:rsid w:val="0012598D"/>
    <w:rsid w:val="00131995"/>
    <w:rsid w:val="001324A1"/>
    <w:rsid w:val="0013328C"/>
    <w:rsid w:val="00134962"/>
    <w:rsid w:val="00136C0D"/>
    <w:rsid w:val="001519E9"/>
    <w:rsid w:val="00155DAF"/>
    <w:rsid w:val="00157A6B"/>
    <w:rsid w:val="0016075D"/>
    <w:rsid w:val="0016246B"/>
    <w:rsid w:val="00162A8F"/>
    <w:rsid w:val="00166CFA"/>
    <w:rsid w:val="00167982"/>
    <w:rsid w:val="00170C72"/>
    <w:rsid w:val="001716DB"/>
    <w:rsid w:val="0018103F"/>
    <w:rsid w:val="00185F8B"/>
    <w:rsid w:val="00192F71"/>
    <w:rsid w:val="00193067"/>
    <w:rsid w:val="00195450"/>
    <w:rsid w:val="0019725C"/>
    <w:rsid w:val="00197815"/>
    <w:rsid w:val="001A1D23"/>
    <w:rsid w:val="001A3C31"/>
    <w:rsid w:val="001A6511"/>
    <w:rsid w:val="001C01F9"/>
    <w:rsid w:val="001C325A"/>
    <w:rsid w:val="001C3F34"/>
    <w:rsid w:val="001C53D9"/>
    <w:rsid w:val="001D6802"/>
    <w:rsid w:val="001D7D29"/>
    <w:rsid w:val="001E0693"/>
    <w:rsid w:val="001E200B"/>
    <w:rsid w:val="001E3577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60B"/>
    <w:rsid w:val="0022466A"/>
    <w:rsid w:val="0023118A"/>
    <w:rsid w:val="00232E7C"/>
    <w:rsid w:val="00232FD8"/>
    <w:rsid w:val="002350E5"/>
    <w:rsid w:val="0023626C"/>
    <w:rsid w:val="00236A91"/>
    <w:rsid w:val="0023759A"/>
    <w:rsid w:val="0023778A"/>
    <w:rsid w:val="00240F02"/>
    <w:rsid w:val="00242D62"/>
    <w:rsid w:val="00243008"/>
    <w:rsid w:val="00243AE6"/>
    <w:rsid w:val="00243D8F"/>
    <w:rsid w:val="00246801"/>
    <w:rsid w:val="00251220"/>
    <w:rsid w:val="002514DE"/>
    <w:rsid w:val="00251B75"/>
    <w:rsid w:val="0025203C"/>
    <w:rsid w:val="00260F79"/>
    <w:rsid w:val="00263B47"/>
    <w:rsid w:val="002652D9"/>
    <w:rsid w:val="00273EB7"/>
    <w:rsid w:val="00274F25"/>
    <w:rsid w:val="002762F8"/>
    <w:rsid w:val="00280464"/>
    <w:rsid w:val="002848CF"/>
    <w:rsid w:val="0029211F"/>
    <w:rsid w:val="002946EF"/>
    <w:rsid w:val="00297FA1"/>
    <w:rsid w:val="002A08A6"/>
    <w:rsid w:val="002A0DBC"/>
    <w:rsid w:val="002A1876"/>
    <w:rsid w:val="002A47D1"/>
    <w:rsid w:val="002A5B42"/>
    <w:rsid w:val="002B0606"/>
    <w:rsid w:val="002B456C"/>
    <w:rsid w:val="002B5044"/>
    <w:rsid w:val="002B5717"/>
    <w:rsid w:val="002B76A5"/>
    <w:rsid w:val="002C589F"/>
    <w:rsid w:val="002C5E6A"/>
    <w:rsid w:val="002D102A"/>
    <w:rsid w:val="002D41BC"/>
    <w:rsid w:val="002D4BC6"/>
    <w:rsid w:val="002E6387"/>
    <w:rsid w:val="002F3EB0"/>
    <w:rsid w:val="003032B6"/>
    <w:rsid w:val="00304CD0"/>
    <w:rsid w:val="0031026C"/>
    <w:rsid w:val="00311F48"/>
    <w:rsid w:val="003129D4"/>
    <w:rsid w:val="00312D09"/>
    <w:rsid w:val="003138BB"/>
    <w:rsid w:val="00313930"/>
    <w:rsid w:val="00314F66"/>
    <w:rsid w:val="00317667"/>
    <w:rsid w:val="0031766B"/>
    <w:rsid w:val="00321E72"/>
    <w:rsid w:val="00322BB8"/>
    <w:rsid w:val="00323918"/>
    <w:rsid w:val="003260D1"/>
    <w:rsid w:val="003303E9"/>
    <w:rsid w:val="00330669"/>
    <w:rsid w:val="00330FD1"/>
    <w:rsid w:val="003311F3"/>
    <w:rsid w:val="00332B6A"/>
    <w:rsid w:val="00334224"/>
    <w:rsid w:val="00334232"/>
    <w:rsid w:val="003345FE"/>
    <w:rsid w:val="003404ED"/>
    <w:rsid w:val="003417F7"/>
    <w:rsid w:val="0034341A"/>
    <w:rsid w:val="00343AE8"/>
    <w:rsid w:val="00344FCF"/>
    <w:rsid w:val="00345CCA"/>
    <w:rsid w:val="00350074"/>
    <w:rsid w:val="003539D4"/>
    <w:rsid w:val="00355099"/>
    <w:rsid w:val="0035708A"/>
    <w:rsid w:val="00357BE8"/>
    <w:rsid w:val="0036334A"/>
    <w:rsid w:val="00365234"/>
    <w:rsid w:val="00365AB2"/>
    <w:rsid w:val="0037230F"/>
    <w:rsid w:val="00372ED5"/>
    <w:rsid w:val="00375A91"/>
    <w:rsid w:val="003776BB"/>
    <w:rsid w:val="003803A7"/>
    <w:rsid w:val="003832F6"/>
    <w:rsid w:val="0039141F"/>
    <w:rsid w:val="00395BC1"/>
    <w:rsid w:val="00396802"/>
    <w:rsid w:val="003A31F0"/>
    <w:rsid w:val="003A3E35"/>
    <w:rsid w:val="003A7B62"/>
    <w:rsid w:val="003B0905"/>
    <w:rsid w:val="003B23E0"/>
    <w:rsid w:val="003B2BFB"/>
    <w:rsid w:val="003B3362"/>
    <w:rsid w:val="003B7ACF"/>
    <w:rsid w:val="003C090C"/>
    <w:rsid w:val="003C164F"/>
    <w:rsid w:val="003C2207"/>
    <w:rsid w:val="003C3CB6"/>
    <w:rsid w:val="003C4CB7"/>
    <w:rsid w:val="003D1F5A"/>
    <w:rsid w:val="003D3D44"/>
    <w:rsid w:val="003D4D5E"/>
    <w:rsid w:val="003D726B"/>
    <w:rsid w:val="003D7C16"/>
    <w:rsid w:val="003E170D"/>
    <w:rsid w:val="003E63F6"/>
    <w:rsid w:val="003E6627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632C"/>
    <w:rsid w:val="00426550"/>
    <w:rsid w:val="00426B53"/>
    <w:rsid w:val="00433EB1"/>
    <w:rsid w:val="004360F5"/>
    <w:rsid w:val="004406A6"/>
    <w:rsid w:val="00440928"/>
    <w:rsid w:val="00443E0B"/>
    <w:rsid w:val="004472DB"/>
    <w:rsid w:val="00461F58"/>
    <w:rsid w:val="00462A31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2B0F"/>
    <w:rsid w:val="00513062"/>
    <w:rsid w:val="0051704E"/>
    <w:rsid w:val="00517550"/>
    <w:rsid w:val="00517D87"/>
    <w:rsid w:val="0052048F"/>
    <w:rsid w:val="00520586"/>
    <w:rsid w:val="00520E03"/>
    <w:rsid w:val="0052231C"/>
    <w:rsid w:val="00523C23"/>
    <w:rsid w:val="00524812"/>
    <w:rsid w:val="00524B92"/>
    <w:rsid w:val="00532231"/>
    <w:rsid w:val="005335FE"/>
    <w:rsid w:val="00534967"/>
    <w:rsid w:val="00534CB8"/>
    <w:rsid w:val="00534DFA"/>
    <w:rsid w:val="00535237"/>
    <w:rsid w:val="00546106"/>
    <w:rsid w:val="00546518"/>
    <w:rsid w:val="00546583"/>
    <w:rsid w:val="00553A57"/>
    <w:rsid w:val="00553B6E"/>
    <w:rsid w:val="00556C74"/>
    <w:rsid w:val="00560C7A"/>
    <w:rsid w:val="00561A9D"/>
    <w:rsid w:val="005631D9"/>
    <w:rsid w:val="00570124"/>
    <w:rsid w:val="00572EA1"/>
    <w:rsid w:val="00581341"/>
    <w:rsid w:val="005818B2"/>
    <w:rsid w:val="005821C9"/>
    <w:rsid w:val="00584DFA"/>
    <w:rsid w:val="00587751"/>
    <w:rsid w:val="005878D5"/>
    <w:rsid w:val="00590263"/>
    <w:rsid w:val="00591311"/>
    <w:rsid w:val="00595528"/>
    <w:rsid w:val="00596921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4A00"/>
    <w:rsid w:val="005D7AA7"/>
    <w:rsid w:val="005D7E4C"/>
    <w:rsid w:val="005E12FD"/>
    <w:rsid w:val="005E3DD2"/>
    <w:rsid w:val="005E7B4E"/>
    <w:rsid w:val="005F1376"/>
    <w:rsid w:val="005F2732"/>
    <w:rsid w:val="005F2CCE"/>
    <w:rsid w:val="005F3722"/>
    <w:rsid w:val="005F514D"/>
    <w:rsid w:val="005F566D"/>
    <w:rsid w:val="005F7167"/>
    <w:rsid w:val="006008A2"/>
    <w:rsid w:val="00601459"/>
    <w:rsid w:val="00603444"/>
    <w:rsid w:val="0060721D"/>
    <w:rsid w:val="00620D7C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3C66"/>
    <w:rsid w:val="0064580D"/>
    <w:rsid w:val="0064770F"/>
    <w:rsid w:val="00650437"/>
    <w:rsid w:val="00651B7D"/>
    <w:rsid w:val="00652223"/>
    <w:rsid w:val="006561C2"/>
    <w:rsid w:val="00661C17"/>
    <w:rsid w:val="006625DF"/>
    <w:rsid w:val="0066755B"/>
    <w:rsid w:val="00667DA0"/>
    <w:rsid w:val="00667F31"/>
    <w:rsid w:val="0067090F"/>
    <w:rsid w:val="006732CC"/>
    <w:rsid w:val="00673731"/>
    <w:rsid w:val="00673C22"/>
    <w:rsid w:val="0067458D"/>
    <w:rsid w:val="00680B79"/>
    <w:rsid w:val="00684527"/>
    <w:rsid w:val="00685336"/>
    <w:rsid w:val="00685381"/>
    <w:rsid w:val="00696966"/>
    <w:rsid w:val="006A6849"/>
    <w:rsid w:val="006B08E2"/>
    <w:rsid w:val="006B3CF3"/>
    <w:rsid w:val="006B43A1"/>
    <w:rsid w:val="006B4939"/>
    <w:rsid w:val="006B7986"/>
    <w:rsid w:val="006C6116"/>
    <w:rsid w:val="006C6F82"/>
    <w:rsid w:val="006D1343"/>
    <w:rsid w:val="006D58F3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5B19"/>
    <w:rsid w:val="0070668D"/>
    <w:rsid w:val="00711BC4"/>
    <w:rsid w:val="00717F60"/>
    <w:rsid w:val="00721B30"/>
    <w:rsid w:val="00725F9C"/>
    <w:rsid w:val="00726465"/>
    <w:rsid w:val="00726DAC"/>
    <w:rsid w:val="007321D4"/>
    <w:rsid w:val="00741487"/>
    <w:rsid w:val="00751AF7"/>
    <w:rsid w:val="00752B37"/>
    <w:rsid w:val="007556FF"/>
    <w:rsid w:val="007560EC"/>
    <w:rsid w:val="0075787E"/>
    <w:rsid w:val="00761011"/>
    <w:rsid w:val="007628EE"/>
    <w:rsid w:val="00766900"/>
    <w:rsid w:val="007705A5"/>
    <w:rsid w:val="00771E29"/>
    <w:rsid w:val="007738A8"/>
    <w:rsid w:val="00773DD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3B92"/>
    <w:rsid w:val="007A0938"/>
    <w:rsid w:val="007A1D59"/>
    <w:rsid w:val="007A439E"/>
    <w:rsid w:val="007A5BD1"/>
    <w:rsid w:val="007A681C"/>
    <w:rsid w:val="007A6A39"/>
    <w:rsid w:val="007A6BF1"/>
    <w:rsid w:val="007A7CFF"/>
    <w:rsid w:val="007B29BE"/>
    <w:rsid w:val="007B5153"/>
    <w:rsid w:val="007B6A8B"/>
    <w:rsid w:val="007C18F1"/>
    <w:rsid w:val="007D07A7"/>
    <w:rsid w:val="007D0EA7"/>
    <w:rsid w:val="007D7C50"/>
    <w:rsid w:val="007E216D"/>
    <w:rsid w:val="007E4290"/>
    <w:rsid w:val="007E756B"/>
    <w:rsid w:val="007F3FB7"/>
    <w:rsid w:val="007F7125"/>
    <w:rsid w:val="0080108A"/>
    <w:rsid w:val="00804801"/>
    <w:rsid w:val="00810668"/>
    <w:rsid w:val="00813F81"/>
    <w:rsid w:val="00817246"/>
    <w:rsid w:val="00820936"/>
    <w:rsid w:val="00821577"/>
    <w:rsid w:val="00822D3A"/>
    <w:rsid w:val="00832D0A"/>
    <w:rsid w:val="008335EA"/>
    <w:rsid w:val="0084077D"/>
    <w:rsid w:val="00841506"/>
    <w:rsid w:val="00841A6F"/>
    <w:rsid w:val="00845803"/>
    <w:rsid w:val="00847BAA"/>
    <w:rsid w:val="008515B6"/>
    <w:rsid w:val="00855B41"/>
    <w:rsid w:val="00857518"/>
    <w:rsid w:val="00861499"/>
    <w:rsid w:val="00862664"/>
    <w:rsid w:val="00863188"/>
    <w:rsid w:val="00864850"/>
    <w:rsid w:val="0087274F"/>
    <w:rsid w:val="00873C3C"/>
    <w:rsid w:val="0087407B"/>
    <w:rsid w:val="008749DE"/>
    <w:rsid w:val="00876917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5B09"/>
    <w:rsid w:val="008C6979"/>
    <w:rsid w:val="008C7536"/>
    <w:rsid w:val="008C75C0"/>
    <w:rsid w:val="008D1120"/>
    <w:rsid w:val="008D121B"/>
    <w:rsid w:val="008D2928"/>
    <w:rsid w:val="008D3021"/>
    <w:rsid w:val="008D6280"/>
    <w:rsid w:val="008E6130"/>
    <w:rsid w:val="008E6AA9"/>
    <w:rsid w:val="008E7D64"/>
    <w:rsid w:val="008F389C"/>
    <w:rsid w:val="008F3E51"/>
    <w:rsid w:val="008F7BD0"/>
    <w:rsid w:val="00900494"/>
    <w:rsid w:val="009027A3"/>
    <w:rsid w:val="0090331E"/>
    <w:rsid w:val="00905DFC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0A66"/>
    <w:rsid w:val="00953802"/>
    <w:rsid w:val="00953C23"/>
    <w:rsid w:val="00962A7A"/>
    <w:rsid w:val="00963295"/>
    <w:rsid w:val="00965713"/>
    <w:rsid w:val="00965F6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26A3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9F7AA3"/>
    <w:rsid w:val="00A01EBE"/>
    <w:rsid w:val="00A10D5C"/>
    <w:rsid w:val="00A1227A"/>
    <w:rsid w:val="00A140F7"/>
    <w:rsid w:val="00A154B7"/>
    <w:rsid w:val="00A15A79"/>
    <w:rsid w:val="00A23E2D"/>
    <w:rsid w:val="00A2572E"/>
    <w:rsid w:val="00A33B7C"/>
    <w:rsid w:val="00A4059F"/>
    <w:rsid w:val="00A40714"/>
    <w:rsid w:val="00A40BDF"/>
    <w:rsid w:val="00A41B88"/>
    <w:rsid w:val="00A44B30"/>
    <w:rsid w:val="00A51D5D"/>
    <w:rsid w:val="00A5705A"/>
    <w:rsid w:val="00A600E3"/>
    <w:rsid w:val="00A6057B"/>
    <w:rsid w:val="00A639E3"/>
    <w:rsid w:val="00A72612"/>
    <w:rsid w:val="00A73BFA"/>
    <w:rsid w:val="00A773C9"/>
    <w:rsid w:val="00A77A16"/>
    <w:rsid w:val="00A805FF"/>
    <w:rsid w:val="00A8505C"/>
    <w:rsid w:val="00A900CC"/>
    <w:rsid w:val="00A9038A"/>
    <w:rsid w:val="00A92723"/>
    <w:rsid w:val="00A93A52"/>
    <w:rsid w:val="00A94355"/>
    <w:rsid w:val="00A9572E"/>
    <w:rsid w:val="00A95FEE"/>
    <w:rsid w:val="00A96E27"/>
    <w:rsid w:val="00AA02AB"/>
    <w:rsid w:val="00AB54F8"/>
    <w:rsid w:val="00AB67FF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2653"/>
    <w:rsid w:val="00B20653"/>
    <w:rsid w:val="00B21EC0"/>
    <w:rsid w:val="00B22B2F"/>
    <w:rsid w:val="00B24E19"/>
    <w:rsid w:val="00B26A26"/>
    <w:rsid w:val="00B26C2C"/>
    <w:rsid w:val="00B27CCD"/>
    <w:rsid w:val="00B32859"/>
    <w:rsid w:val="00B37046"/>
    <w:rsid w:val="00B42AE0"/>
    <w:rsid w:val="00B42DA0"/>
    <w:rsid w:val="00B47890"/>
    <w:rsid w:val="00B500A2"/>
    <w:rsid w:val="00B50A41"/>
    <w:rsid w:val="00B50CAA"/>
    <w:rsid w:val="00B51A18"/>
    <w:rsid w:val="00B5307E"/>
    <w:rsid w:val="00B5344A"/>
    <w:rsid w:val="00B56312"/>
    <w:rsid w:val="00B618BA"/>
    <w:rsid w:val="00B71B9D"/>
    <w:rsid w:val="00B724B8"/>
    <w:rsid w:val="00B86662"/>
    <w:rsid w:val="00B910E8"/>
    <w:rsid w:val="00B91F40"/>
    <w:rsid w:val="00B924FC"/>
    <w:rsid w:val="00B93617"/>
    <w:rsid w:val="00BA0806"/>
    <w:rsid w:val="00BA223C"/>
    <w:rsid w:val="00BA5DEA"/>
    <w:rsid w:val="00BA7D87"/>
    <w:rsid w:val="00BB0961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07093"/>
    <w:rsid w:val="00C12145"/>
    <w:rsid w:val="00C12384"/>
    <w:rsid w:val="00C12B9A"/>
    <w:rsid w:val="00C12FA4"/>
    <w:rsid w:val="00C21FA7"/>
    <w:rsid w:val="00C236C0"/>
    <w:rsid w:val="00C23A45"/>
    <w:rsid w:val="00C2467E"/>
    <w:rsid w:val="00C2544E"/>
    <w:rsid w:val="00C30AF4"/>
    <w:rsid w:val="00C33106"/>
    <w:rsid w:val="00C33F9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8E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395A"/>
    <w:rsid w:val="00CB550A"/>
    <w:rsid w:val="00CB6141"/>
    <w:rsid w:val="00CC13BC"/>
    <w:rsid w:val="00CC3810"/>
    <w:rsid w:val="00CC4C3A"/>
    <w:rsid w:val="00CC6D7C"/>
    <w:rsid w:val="00CD0A76"/>
    <w:rsid w:val="00CD4105"/>
    <w:rsid w:val="00CD50EF"/>
    <w:rsid w:val="00CE3C78"/>
    <w:rsid w:val="00CF3523"/>
    <w:rsid w:val="00CF39D0"/>
    <w:rsid w:val="00CF531D"/>
    <w:rsid w:val="00CF6A0E"/>
    <w:rsid w:val="00D0215E"/>
    <w:rsid w:val="00D033D2"/>
    <w:rsid w:val="00D05065"/>
    <w:rsid w:val="00D13911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5F9D"/>
    <w:rsid w:val="00D50899"/>
    <w:rsid w:val="00D51A0B"/>
    <w:rsid w:val="00D52133"/>
    <w:rsid w:val="00D52640"/>
    <w:rsid w:val="00D535DC"/>
    <w:rsid w:val="00D536DC"/>
    <w:rsid w:val="00D5461D"/>
    <w:rsid w:val="00D55530"/>
    <w:rsid w:val="00D560EA"/>
    <w:rsid w:val="00D562AE"/>
    <w:rsid w:val="00D56F8C"/>
    <w:rsid w:val="00D60982"/>
    <w:rsid w:val="00D63966"/>
    <w:rsid w:val="00D642DF"/>
    <w:rsid w:val="00D663E3"/>
    <w:rsid w:val="00D75CA2"/>
    <w:rsid w:val="00D77DCB"/>
    <w:rsid w:val="00D803E8"/>
    <w:rsid w:val="00D80639"/>
    <w:rsid w:val="00D82D37"/>
    <w:rsid w:val="00D84AC7"/>
    <w:rsid w:val="00D90031"/>
    <w:rsid w:val="00D904EF"/>
    <w:rsid w:val="00D92448"/>
    <w:rsid w:val="00DA4ADE"/>
    <w:rsid w:val="00DA5A22"/>
    <w:rsid w:val="00DA5FAE"/>
    <w:rsid w:val="00DA7E38"/>
    <w:rsid w:val="00DB109A"/>
    <w:rsid w:val="00DB3F27"/>
    <w:rsid w:val="00DC0DB5"/>
    <w:rsid w:val="00DC141A"/>
    <w:rsid w:val="00DC15DC"/>
    <w:rsid w:val="00DC2470"/>
    <w:rsid w:val="00DD5546"/>
    <w:rsid w:val="00DE2870"/>
    <w:rsid w:val="00DE4CCA"/>
    <w:rsid w:val="00DE5F20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373E"/>
    <w:rsid w:val="00E250E3"/>
    <w:rsid w:val="00E26DA0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420A2"/>
    <w:rsid w:val="00E44300"/>
    <w:rsid w:val="00E453B6"/>
    <w:rsid w:val="00E45FB8"/>
    <w:rsid w:val="00E47073"/>
    <w:rsid w:val="00E52245"/>
    <w:rsid w:val="00E523D9"/>
    <w:rsid w:val="00E539E3"/>
    <w:rsid w:val="00E553C1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2822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8E1"/>
    <w:rsid w:val="00EE2EFB"/>
    <w:rsid w:val="00EF05C8"/>
    <w:rsid w:val="00EF1559"/>
    <w:rsid w:val="00EF5BD1"/>
    <w:rsid w:val="00EF675E"/>
    <w:rsid w:val="00F0047B"/>
    <w:rsid w:val="00F00D29"/>
    <w:rsid w:val="00F017EB"/>
    <w:rsid w:val="00F030B1"/>
    <w:rsid w:val="00F0659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AFC"/>
    <w:rsid w:val="00F35249"/>
    <w:rsid w:val="00F40058"/>
    <w:rsid w:val="00F42D9E"/>
    <w:rsid w:val="00F4488D"/>
    <w:rsid w:val="00F44B29"/>
    <w:rsid w:val="00F463E8"/>
    <w:rsid w:val="00F50823"/>
    <w:rsid w:val="00F5198B"/>
    <w:rsid w:val="00F53BA0"/>
    <w:rsid w:val="00F53D21"/>
    <w:rsid w:val="00F5748E"/>
    <w:rsid w:val="00F62C5C"/>
    <w:rsid w:val="00F76429"/>
    <w:rsid w:val="00F76FAB"/>
    <w:rsid w:val="00F80910"/>
    <w:rsid w:val="00F80C03"/>
    <w:rsid w:val="00F81A1F"/>
    <w:rsid w:val="00F81E4D"/>
    <w:rsid w:val="00F82225"/>
    <w:rsid w:val="00F82FF8"/>
    <w:rsid w:val="00F83832"/>
    <w:rsid w:val="00F83B4C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9B26A3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591311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591311"/>
  </w:style>
  <w:style w:type="character" w:styleId="afffffff9">
    <w:name w:val="endnote reference"/>
    <w:basedOn w:val="a3"/>
    <w:uiPriority w:val="99"/>
    <w:rsid w:val="0059131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tabs>
        <w:tab w:val="num" w:pos="1800"/>
      </w:tabs>
      <w:ind w:left="1800" w:hanging="360"/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tabs>
        <w:tab w:val="num" w:pos="0"/>
      </w:tabs>
      <w:suppressAutoHyphens w:val="0"/>
      <w:ind w:firstLine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spacing w:before="480" w:after="360" w:line="240" w:lineRule="auto"/>
      <w:ind w:left="390" w:hanging="360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86C855FF9931DA9E8282C60C4DADA77D6E3EF003C42A67668DFC4D0EA15A09C79EF59205D5DDAFE5yEx2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mailto:Lebedev.AAL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86C855FF9931DA9E8282C60C4DADA77D6E3EF003C42A67668DFC4D0EA15A09C79EF59205D5DDAFE5yExC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EE209-2742-44F5-842B-45EEB357B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77</Pages>
  <Words>24158</Words>
  <Characters>137706</Characters>
  <Application>Microsoft Office Word</Application>
  <DocSecurity>0</DocSecurity>
  <Lines>1147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161541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119</cp:revision>
  <cp:lastPrinted>2015-12-29T14:27:00Z</cp:lastPrinted>
  <dcterms:created xsi:type="dcterms:W3CDTF">2016-01-18T07:59:00Z</dcterms:created>
  <dcterms:modified xsi:type="dcterms:W3CDTF">2016-10-03T07:03:00Z</dcterms:modified>
</cp:coreProperties>
</file>