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Pr="00D053CF" w:rsidRDefault="00E92A3B" w:rsidP="005E428B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015D66" w:rsidRPr="00881784" w:rsidRDefault="00015D66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015D66" w:rsidRPr="00881784" w:rsidRDefault="00015D66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015D66" w:rsidRPr="00881784" w:rsidRDefault="00015D66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015D66" w:rsidRPr="00881784" w:rsidRDefault="00015D66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015D66" w:rsidRDefault="00015D66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015D66" w:rsidRPr="00881784" w:rsidRDefault="00015D66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015D66" w:rsidRDefault="00015D66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015D66" w:rsidRDefault="00015D66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015D66" w:rsidRPr="00881784" w:rsidRDefault="00015D66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015D66" w:rsidRPr="005F3CA6" w:rsidRDefault="00015D66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5F3CA6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5F3CA6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hyperlink r:id="rId9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posta</w:t>
                    </w:r>
                    <w:r w:rsidRPr="005F3CA6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@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5F3CA6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  <w:r w:rsidRPr="005F3CA6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hyperlink r:id="rId10" w:history="1"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www</w:t>
                    </w:r>
                    <w:r w:rsidRPr="005F3CA6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mrsk</w:t>
                    </w:r>
                    <w:r w:rsidRPr="005F3CA6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-1.</w:t>
                    </w:r>
                    <w:r w:rsidRPr="00881784">
                      <w:rPr>
                        <w:rFonts w:ascii="Helios" w:hAnsi="Helios"/>
                        <w:sz w:val="14"/>
                        <w:szCs w:val="14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5E428B" w:rsidRPr="00D053CF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053CF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053CF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Pr="00D053CF" w:rsidRDefault="005E428B" w:rsidP="005E428B">
      <w:pPr>
        <w:ind w:left="5670" w:firstLine="0"/>
        <w:jc w:val="center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УТВЕРЖДАЮ: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>Председатель закупочной комиссии -</w:t>
      </w:r>
    </w:p>
    <w:p w:rsidR="0077640E" w:rsidRPr="00082E27" w:rsidRDefault="0077640E" w:rsidP="0077640E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082E27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082E27">
        <w:rPr>
          <w:sz w:val="24"/>
          <w:szCs w:val="24"/>
        </w:rPr>
        <w:t xml:space="preserve"> генерального директора – </w:t>
      </w:r>
    </w:p>
    <w:p w:rsidR="0077640E" w:rsidRPr="00D053CF" w:rsidRDefault="0077640E" w:rsidP="0077640E">
      <w:pPr>
        <w:spacing w:line="240" w:lineRule="auto"/>
        <w:jc w:val="right"/>
        <w:rPr>
          <w:sz w:val="24"/>
          <w:szCs w:val="24"/>
        </w:rPr>
      </w:pPr>
      <w:r w:rsidRPr="00082E27">
        <w:rPr>
          <w:sz w:val="24"/>
          <w:szCs w:val="24"/>
        </w:rPr>
        <w:t>директор филиала ПАО «МРСК Центра» - «Ярэнерго»</w:t>
      </w:r>
    </w:p>
    <w:p w:rsidR="0077640E" w:rsidRPr="00D053CF" w:rsidRDefault="0077640E" w:rsidP="0077640E">
      <w:pPr>
        <w:spacing w:line="240" w:lineRule="auto"/>
        <w:jc w:val="right"/>
      </w:pPr>
    </w:p>
    <w:p w:rsidR="007556FF" w:rsidRPr="00D053CF" w:rsidRDefault="0077640E" w:rsidP="0077640E">
      <w:pPr>
        <w:spacing w:line="240" w:lineRule="auto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А.А. Герасимов</w:t>
      </w:r>
    </w:p>
    <w:p w:rsidR="007556FF" w:rsidRPr="00D053CF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D053CF" w:rsidRDefault="007556FF" w:rsidP="007556FF">
      <w:pPr>
        <w:ind w:left="5670" w:firstLine="0"/>
        <w:jc w:val="right"/>
        <w:rPr>
          <w:sz w:val="24"/>
          <w:szCs w:val="24"/>
        </w:rPr>
      </w:pPr>
      <w:r w:rsidRPr="00D053CF">
        <w:rPr>
          <w:sz w:val="24"/>
          <w:szCs w:val="24"/>
        </w:rPr>
        <w:t xml:space="preserve"> «____» ___________________ </w:t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556FF" w:rsidRPr="00D053CF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Согласовано на заседании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закупочной комиссии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>Протокол № ____________</w:t>
      </w:r>
    </w:p>
    <w:p w:rsidR="007556FF" w:rsidRPr="00D053CF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053CF">
        <w:rPr>
          <w:b/>
          <w:kern w:val="36"/>
          <w:sz w:val="24"/>
          <w:szCs w:val="24"/>
        </w:rPr>
        <w:t xml:space="preserve">от «___» _______ </w:t>
      </w:r>
      <w:r w:rsidR="00776C7A">
        <w:rPr>
          <w:b/>
          <w:kern w:val="36"/>
          <w:sz w:val="24"/>
          <w:szCs w:val="24"/>
        </w:rPr>
        <w:t>2018</w:t>
      </w:r>
      <w:r w:rsidRPr="00D053CF">
        <w:rPr>
          <w:b/>
          <w:kern w:val="36"/>
          <w:sz w:val="24"/>
          <w:szCs w:val="24"/>
        </w:rPr>
        <w:t xml:space="preserve"> года</w:t>
      </w: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053CF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053C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053CF">
        <w:rPr>
          <w:rFonts w:ascii="Times New Roman" w:hAnsi="Times New Roman"/>
          <w:b/>
          <w:sz w:val="24"/>
          <w:szCs w:val="24"/>
        </w:rPr>
        <w:t>ЗАПРОС ПРЕДЛОЖЕНИЙ</w:t>
      </w:r>
    </w:p>
    <w:p w:rsidR="0077640E" w:rsidRPr="0077640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</w:t>
      </w:r>
      <w:r w:rsidRPr="0077640E">
        <w:rPr>
          <w:b/>
          <w:sz w:val="24"/>
          <w:szCs w:val="24"/>
        </w:rPr>
        <w:t xml:space="preserve">заключения </w:t>
      </w:r>
      <w:r w:rsidR="007556FF" w:rsidRPr="0077640E">
        <w:rPr>
          <w:b/>
          <w:sz w:val="24"/>
          <w:szCs w:val="24"/>
        </w:rPr>
        <w:t xml:space="preserve">Договоров на </w:t>
      </w:r>
      <w:r w:rsidR="0077640E" w:rsidRPr="0077640E">
        <w:rPr>
          <w:sz w:val="24"/>
          <w:szCs w:val="24"/>
        </w:rPr>
        <w:t>поставку ограничителей перенапряжения 35-110кВ</w:t>
      </w:r>
      <w:r w:rsidR="007556FF" w:rsidRPr="0077640E">
        <w:rPr>
          <w:b/>
          <w:sz w:val="24"/>
          <w:szCs w:val="24"/>
        </w:rPr>
        <w:t xml:space="preserve"> </w:t>
      </w:r>
    </w:p>
    <w:p w:rsidR="00717F60" w:rsidRPr="00D053CF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7640E">
        <w:rPr>
          <w:b/>
          <w:sz w:val="24"/>
          <w:szCs w:val="24"/>
        </w:rPr>
        <w:t>для нужд ПАО «МРСК Центра» (филиалов «</w:t>
      </w:r>
      <w:r w:rsidR="0077640E" w:rsidRPr="0077640E">
        <w:rPr>
          <w:b/>
          <w:sz w:val="24"/>
          <w:szCs w:val="24"/>
        </w:rPr>
        <w:t>Яр</w:t>
      </w:r>
      <w:r w:rsidRPr="0077640E">
        <w:rPr>
          <w:b/>
          <w:sz w:val="24"/>
          <w:szCs w:val="24"/>
        </w:rPr>
        <w:t>энерго»)</w:t>
      </w:r>
    </w:p>
    <w:p w:rsidR="007556FF" w:rsidRPr="00D053CF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D053CF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053CF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>,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053CF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D053CF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D053CF">
        <w:rPr>
          <w:rFonts w:ascii="Times New Roman" w:hAnsi="Times New Roman" w:cs="Times New Roman"/>
        </w:rPr>
        <w:t xml:space="preserve"> </w:t>
      </w: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D053CF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053CF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г. </w:t>
      </w:r>
      <w:r w:rsidR="0077640E">
        <w:rPr>
          <w:sz w:val="24"/>
          <w:szCs w:val="24"/>
        </w:rPr>
        <w:t>Ярославль</w:t>
      </w:r>
      <w:r w:rsidRPr="00D053CF">
        <w:rPr>
          <w:sz w:val="24"/>
          <w:szCs w:val="24"/>
        </w:rPr>
        <w:br/>
      </w:r>
      <w:r w:rsidR="00776C7A">
        <w:rPr>
          <w:sz w:val="24"/>
          <w:szCs w:val="24"/>
        </w:rPr>
        <w:t>2018</w:t>
      </w:r>
      <w:r w:rsidRPr="00D053CF">
        <w:rPr>
          <w:sz w:val="24"/>
          <w:szCs w:val="24"/>
        </w:rPr>
        <w:t xml:space="preserve"> г.</w:t>
      </w:r>
    </w:p>
    <w:p w:rsidR="00717F60" w:rsidRPr="00D053CF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D053CF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D053CF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СОДЕРЖАНИЕ</w:t>
      </w:r>
    </w:p>
    <w:p w:rsidR="00E40B10" w:rsidRDefault="005C2043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D053CF">
        <w:rPr>
          <w:sz w:val="24"/>
          <w:szCs w:val="24"/>
        </w:rPr>
        <w:fldChar w:fldCharType="begin"/>
      </w:r>
      <w:r w:rsidR="00717F60" w:rsidRPr="00D053CF">
        <w:rPr>
          <w:sz w:val="24"/>
          <w:szCs w:val="24"/>
        </w:rPr>
        <w:instrText xml:space="preserve"> TOC </w:instrText>
      </w:r>
      <w:r w:rsidRPr="00D053CF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0B10">
        <w:rPr>
          <w:noProof/>
        </w:rPr>
        <w:t>1</w:t>
      </w:r>
      <w:r w:rsidR="00E40B1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0B10">
        <w:rPr>
          <w:noProof/>
        </w:rPr>
        <w:t>Общие положения</w:t>
      </w:r>
      <w:r w:rsidR="00E40B10">
        <w:rPr>
          <w:noProof/>
        </w:rPr>
        <w:tab/>
      </w:r>
      <w:r>
        <w:rPr>
          <w:noProof/>
        </w:rPr>
        <w:fldChar w:fldCharType="begin"/>
      </w:r>
      <w:r w:rsidR="00E40B10">
        <w:rPr>
          <w:noProof/>
        </w:rPr>
        <w:instrText xml:space="preserve"> PAGEREF _Toc498523053 \h </w:instrText>
      </w:r>
      <w:r>
        <w:rPr>
          <w:noProof/>
        </w:rPr>
      </w:r>
      <w:r>
        <w:rPr>
          <w:noProof/>
        </w:rPr>
        <w:fldChar w:fldCharType="separate"/>
      </w:r>
      <w:r w:rsidR="00E40B10">
        <w:rPr>
          <w:noProof/>
        </w:rPr>
        <w:t>4</w:t>
      </w:r>
      <w:r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10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221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_Toc498523066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_Toc498523074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12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_Toc498523087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15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_Toc498523106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26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28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30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_Toc498523114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2217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2217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36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221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_Toc498523119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_Toc498523129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38</w:t>
      </w:r>
      <w:r w:rsidR="005C2043">
        <w:rPr>
          <w:noProof/>
        </w:rPr>
        <w:fldChar w:fldCharType="end"/>
      </w:r>
    </w:p>
    <w:p w:rsidR="00E40B10" w:rsidRDefault="00E40B1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_Toc498523138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39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_Toc498523141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43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842217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_Toc498523143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45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_Toc498523146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49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_Toc498523149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51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53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_Toc498523155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55</w:t>
      </w:r>
      <w:r w:rsidR="005C2043">
        <w:rPr>
          <w:noProof/>
        </w:rPr>
        <w:fldChar w:fldCharType="end"/>
      </w:r>
    </w:p>
    <w:p w:rsidR="00E40B10" w:rsidRDefault="00E40B1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84221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84221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57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7)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_Toc498523159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64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8)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_Toc498523162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68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9)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_Toc498523167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72</w:t>
      </w:r>
      <w:r w:rsidR="005C2043">
        <w:rPr>
          <w:noProof/>
        </w:rPr>
        <w:fldChar w:fldCharType="end"/>
      </w:r>
    </w:p>
    <w:p w:rsidR="00E40B10" w:rsidRDefault="00E40B1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10)</w:t>
      </w:r>
      <w:r>
        <w:rPr>
          <w:noProof/>
        </w:rPr>
        <w:tab/>
      </w:r>
      <w:r w:rsidR="005C2043">
        <w:rPr>
          <w:noProof/>
        </w:rPr>
        <w:fldChar w:fldCharType="begin"/>
      </w:r>
      <w:r>
        <w:rPr>
          <w:noProof/>
        </w:rPr>
        <w:instrText xml:space="preserve"> PAGEREF _Toc498523170 \h </w:instrText>
      </w:r>
      <w:r w:rsidR="005C2043">
        <w:rPr>
          <w:noProof/>
        </w:rPr>
      </w:r>
      <w:r w:rsidR="005C2043">
        <w:rPr>
          <w:noProof/>
        </w:rPr>
        <w:fldChar w:fldCharType="separate"/>
      </w:r>
      <w:r>
        <w:rPr>
          <w:noProof/>
        </w:rPr>
        <w:t>74</w:t>
      </w:r>
      <w:r w:rsidR="005C2043">
        <w:rPr>
          <w:noProof/>
        </w:rPr>
        <w:fldChar w:fldCharType="end"/>
      </w:r>
    </w:p>
    <w:p w:rsidR="00717F60" w:rsidRPr="00D053CF" w:rsidRDefault="005C2043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D053CF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D053CF">
        <w:rPr>
          <w:sz w:val="24"/>
          <w:szCs w:val="24"/>
        </w:rPr>
        <w:fldChar w:fldCharType="end"/>
      </w: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23053"/>
      <w:bookmarkEnd w:id="6"/>
      <w:r w:rsidRPr="00D053CF">
        <w:rPr>
          <w:szCs w:val="24"/>
        </w:rPr>
        <w:lastRenderedPageBreak/>
        <w:t>Общие положения</w:t>
      </w:r>
      <w:bookmarkEnd w:id="7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23054"/>
      <w:bookmarkEnd w:id="8"/>
      <w:r w:rsidRPr="00D053CF">
        <w:t>Общие сведения о процедуре запроса предложений</w:t>
      </w:r>
      <w:bookmarkEnd w:id="9"/>
    </w:p>
    <w:p w:rsidR="005B75A6" w:rsidRPr="00B13C77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D053CF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53CF">
        <w:rPr>
          <w:iCs/>
          <w:sz w:val="24"/>
          <w:szCs w:val="24"/>
        </w:rPr>
        <w:t>– ПАО «МРСК Центра» (далее – Заказчик или Организатор)</w:t>
      </w:r>
      <w:r w:rsidRPr="00D053CF">
        <w:rPr>
          <w:iCs/>
          <w:sz w:val="24"/>
          <w:szCs w:val="24"/>
        </w:rPr>
        <w:t xml:space="preserve"> (почтовый адрес:</w:t>
      </w:r>
      <w:proofErr w:type="gramEnd"/>
      <w:r w:rsidR="007556FF" w:rsidRPr="00D053CF">
        <w:rPr>
          <w:iCs/>
          <w:sz w:val="24"/>
          <w:szCs w:val="24"/>
        </w:rPr>
        <w:t xml:space="preserve"> </w:t>
      </w:r>
      <w:proofErr w:type="gramStart"/>
      <w:r w:rsidR="007556FF" w:rsidRPr="00D053CF">
        <w:rPr>
          <w:iCs/>
          <w:sz w:val="24"/>
          <w:szCs w:val="24"/>
        </w:rPr>
        <w:t>РФ, 127018, г. Москва, ул. 2-я Ямская, 4</w:t>
      </w:r>
      <w:r w:rsidR="00EC1043" w:rsidRPr="00D053CF">
        <w:rPr>
          <w:iCs/>
          <w:sz w:val="24"/>
          <w:szCs w:val="24"/>
        </w:rPr>
        <w:t>, с</w:t>
      </w:r>
      <w:r w:rsidRPr="00D053CF">
        <w:rPr>
          <w:iCs/>
          <w:sz w:val="24"/>
          <w:szCs w:val="24"/>
        </w:rPr>
        <w:t xml:space="preserve">екретарь Закупочной комиссии – </w:t>
      </w:r>
      <w:r w:rsidR="00015D66" w:rsidRPr="00082E27">
        <w:rPr>
          <w:iCs/>
          <w:sz w:val="24"/>
          <w:szCs w:val="24"/>
        </w:rPr>
        <w:t xml:space="preserve">специалист </w:t>
      </w:r>
      <w:r w:rsidR="00015D66">
        <w:rPr>
          <w:iCs/>
          <w:sz w:val="24"/>
          <w:szCs w:val="24"/>
        </w:rPr>
        <w:t>1</w:t>
      </w:r>
      <w:r w:rsidR="00015D66" w:rsidRPr="00082E27">
        <w:rPr>
          <w:iCs/>
          <w:sz w:val="24"/>
          <w:szCs w:val="24"/>
        </w:rPr>
        <w:t xml:space="preserve"> категории отдела закупочной деятельности управления логистики и МТО филиала ПАО «МРСК Центра» - «Ярэнерго» </w:t>
      </w:r>
      <w:r w:rsidR="00015D66">
        <w:rPr>
          <w:iCs/>
          <w:sz w:val="24"/>
          <w:szCs w:val="24"/>
        </w:rPr>
        <w:t>Митрофанова Е.Н.</w:t>
      </w:r>
      <w:r w:rsidR="00015D66" w:rsidRPr="00082E27">
        <w:rPr>
          <w:iCs/>
          <w:sz w:val="24"/>
          <w:szCs w:val="24"/>
        </w:rPr>
        <w:t>, контактны</w:t>
      </w:r>
      <w:r w:rsidR="00015D66">
        <w:rPr>
          <w:iCs/>
          <w:sz w:val="24"/>
          <w:szCs w:val="24"/>
        </w:rPr>
        <w:t>й</w:t>
      </w:r>
      <w:r w:rsidR="00015D66" w:rsidRPr="00082E27">
        <w:rPr>
          <w:iCs/>
          <w:sz w:val="24"/>
          <w:szCs w:val="24"/>
        </w:rPr>
        <w:t xml:space="preserve"> телефон: (4852) 78-14-</w:t>
      </w:r>
      <w:r w:rsidR="00015D66">
        <w:rPr>
          <w:iCs/>
          <w:sz w:val="24"/>
          <w:szCs w:val="24"/>
        </w:rPr>
        <w:t>54</w:t>
      </w:r>
      <w:r w:rsidR="00015D66" w:rsidRPr="00082E27">
        <w:rPr>
          <w:iCs/>
          <w:sz w:val="24"/>
          <w:szCs w:val="24"/>
        </w:rPr>
        <w:t xml:space="preserve">, </w:t>
      </w:r>
      <w:r w:rsidR="00015D66" w:rsidRPr="00082E27">
        <w:rPr>
          <w:sz w:val="24"/>
          <w:szCs w:val="24"/>
        </w:rPr>
        <w:t xml:space="preserve">адрес электронной почты: </w:t>
      </w:r>
      <w:hyperlink r:id="rId18" w:history="1">
        <w:r w:rsidR="00015D66" w:rsidRPr="00096D86">
          <w:rPr>
            <w:rStyle w:val="a7"/>
          </w:rPr>
          <w:t>mitrofanova.en@mrsk-1.ru</w:t>
        </w:r>
      </w:hyperlink>
      <w:r w:rsidR="00015D66" w:rsidRPr="00082E27">
        <w:rPr>
          <w:iCs/>
          <w:sz w:val="24"/>
          <w:szCs w:val="24"/>
        </w:rPr>
        <w:t>, ответственное лицо –</w:t>
      </w:r>
      <w:r w:rsidR="00015D66" w:rsidRPr="00082E27">
        <w:rPr>
          <w:sz w:val="24"/>
          <w:szCs w:val="24"/>
        </w:rPr>
        <w:t xml:space="preserve"> </w:t>
      </w:r>
      <w:r w:rsidR="00015D66" w:rsidRPr="00096D86">
        <w:t>Митрофанова Екатерина Николаевна</w:t>
      </w:r>
      <w:r w:rsidR="00015D66" w:rsidRPr="00082E27">
        <w:rPr>
          <w:sz w:val="24"/>
          <w:szCs w:val="24"/>
        </w:rPr>
        <w:t>, контактные телефоны - (4852) 78-14-</w:t>
      </w:r>
      <w:r w:rsidR="00015D66">
        <w:rPr>
          <w:sz w:val="24"/>
          <w:szCs w:val="24"/>
        </w:rPr>
        <w:t>54</w:t>
      </w:r>
      <w:r w:rsidR="00015D66" w:rsidRPr="00082E27">
        <w:rPr>
          <w:sz w:val="24"/>
          <w:szCs w:val="24"/>
        </w:rPr>
        <w:t xml:space="preserve">, адрес электронной почты: </w:t>
      </w:r>
      <w:hyperlink r:id="rId19" w:history="1">
        <w:r w:rsidR="00015D66" w:rsidRPr="00096D86">
          <w:rPr>
            <w:rStyle w:val="a7"/>
          </w:rPr>
          <w:t>mitrofanova.en@mrsk-1.ru</w:t>
        </w:r>
      </w:hyperlink>
      <w:r w:rsidR="00480F43" w:rsidRPr="00D053CF">
        <w:rPr>
          <w:sz w:val="24"/>
          <w:szCs w:val="24"/>
        </w:rPr>
        <w:t>.</w:t>
      </w:r>
      <w:r w:rsidR="00480F43">
        <w:rPr>
          <w:sz w:val="24"/>
          <w:szCs w:val="24"/>
        </w:rPr>
        <w:t xml:space="preserve"> </w:t>
      </w:r>
      <w:r w:rsidR="004B5EB3" w:rsidRPr="00D053CF">
        <w:rPr>
          <w:iCs/>
          <w:sz w:val="24"/>
          <w:szCs w:val="24"/>
        </w:rPr>
        <w:t>Извещени</w:t>
      </w:r>
      <w:r w:rsidRPr="00D053CF">
        <w:rPr>
          <w:iCs/>
          <w:sz w:val="24"/>
          <w:szCs w:val="24"/>
        </w:rPr>
        <w:t>ем</w:t>
      </w:r>
      <w:r w:rsidRPr="00D053CF">
        <w:rPr>
          <w:sz w:val="24"/>
          <w:szCs w:val="24"/>
        </w:rPr>
        <w:t xml:space="preserve"> о проведении </w:t>
      </w:r>
      <w:r w:rsidRPr="00D053CF">
        <w:rPr>
          <w:iCs/>
          <w:sz w:val="24"/>
          <w:szCs w:val="24"/>
        </w:rPr>
        <w:t>запроса</w:t>
      </w:r>
      <w:proofErr w:type="gramEnd"/>
      <w:r w:rsidRPr="00D053CF">
        <w:rPr>
          <w:iCs/>
          <w:sz w:val="24"/>
          <w:szCs w:val="24"/>
        </w:rPr>
        <w:t xml:space="preserve"> </w:t>
      </w:r>
      <w:proofErr w:type="gramStart"/>
      <w:r w:rsidRPr="00D053CF">
        <w:rPr>
          <w:iCs/>
          <w:sz w:val="24"/>
          <w:szCs w:val="24"/>
        </w:rPr>
        <w:t>предложений</w:t>
      </w:r>
      <w:r w:rsidRPr="00D053CF">
        <w:rPr>
          <w:sz w:val="24"/>
          <w:szCs w:val="24"/>
        </w:rPr>
        <w:t xml:space="preserve">, </w:t>
      </w:r>
      <w:r w:rsidRPr="00E14DBE">
        <w:rPr>
          <w:sz w:val="24"/>
          <w:szCs w:val="24"/>
        </w:rPr>
        <w:t xml:space="preserve">опубликованным </w:t>
      </w:r>
      <w:r w:rsidRPr="00E14DBE">
        <w:rPr>
          <w:b/>
          <w:sz w:val="24"/>
          <w:szCs w:val="24"/>
        </w:rPr>
        <w:t>«</w:t>
      </w:r>
      <w:r w:rsidR="00015D66" w:rsidRPr="00E14DBE">
        <w:rPr>
          <w:b/>
          <w:sz w:val="24"/>
          <w:szCs w:val="24"/>
        </w:rPr>
        <w:t>16</w:t>
      </w:r>
      <w:r w:rsidRPr="00E14DBE">
        <w:rPr>
          <w:b/>
          <w:sz w:val="24"/>
          <w:szCs w:val="24"/>
        </w:rPr>
        <w:t xml:space="preserve">» </w:t>
      </w:r>
      <w:r w:rsidR="00015D66" w:rsidRPr="00E14DBE">
        <w:rPr>
          <w:b/>
          <w:sz w:val="24"/>
          <w:szCs w:val="24"/>
        </w:rPr>
        <w:t>апреля</w:t>
      </w:r>
      <w:r w:rsidRPr="00E14DBE">
        <w:rPr>
          <w:b/>
          <w:sz w:val="24"/>
          <w:szCs w:val="24"/>
        </w:rPr>
        <w:t xml:space="preserve"> </w:t>
      </w:r>
      <w:r w:rsidR="00776C7A" w:rsidRPr="00E14DBE">
        <w:rPr>
          <w:b/>
          <w:sz w:val="24"/>
          <w:szCs w:val="24"/>
        </w:rPr>
        <w:t>2018</w:t>
      </w:r>
      <w:r w:rsidRPr="00E14DBE">
        <w:rPr>
          <w:b/>
          <w:sz w:val="24"/>
          <w:szCs w:val="24"/>
        </w:rPr>
        <w:t xml:space="preserve"> г.</w:t>
      </w:r>
      <w:r w:rsidRPr="00E14DBE">
        <w:rPr>
          <w:sz w:val="24"/>
          <w:szCs w:val="24"/>
        </w:rPr>
        <w:t xml:space="preserve"> на</w:t>
      </w:r>
      <w:r w:rsidRPr="00D053CF">
        <w:rPr>
          <w:sz w:val="24"/>
          <w:szCs w:val="24"/>
        </w:rPr>
        <w:t xml:space="preserve"> официальном сайте (</w:t>
      </w:r>
      <w:hyperlink r:id="rId20" w:history="1">
        <w:r w:rsidR="00345CCA" w:rsidRPr="00D053CF">
          <w:rPr>
            <w:rStyle w:val="a7"/>
            <w:color w:val="auto"/>
            <w:sz w:val="24"/>
            <w:szCs w:val="24"/>
          </w:rPr>
          <w:t>www.zakupki.</w:t>
        </w:r>
        <w:r w:rsidR="00345CCA" w:rsidRPr="00D053CF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053CF">
          <w:rPr>
            <w:rStyle w:val="a7"/>
            <w:color w:val="auto"/>
            <w:sz w:val="24"/>
            <w:szCs w:val="24"/>
          </w:rPr>
          <w:t>.ru</w:t>
        </w:r>
      </w:hyperlink>
      <w:r w:rsidRPr="00D053CF">
        <w:rPr>
          <w:sz w:val="24"/>
          <w:szCs w:val="24"/>
        </w:rPr>
        <w:t>),</w:t>
      </w:r>
      <w:r w:rsidR="009D7F01" w:rsidRPr="00D053CF">
        <w:rPr>
          <w:iCs/>
          <w:sz w:val="24"/>
          <w:szCs w:val="24"/>
        </w:rPr>
        <w:t xml:space="preserve"> </w:t>
      </w:r>
      <w:r w:rsidR="009D7F01" w:rsidRPr="00D053CF">
        <w:rPr>
          <w:sz w:val="24"/>
          <w:szCs w:val="24"/>
        </w:rPr>
        <w:t xml:space="preserve">на сайте </w:t>
      </w:r>
      <w:r w:rsidR="007556FF" w:rsidRPr="00D053CF">
        <w:rPr>
          <w:iCs/>
          <w:sz w:val="24"/>
          <w:szCs w:val="24"/>
        </w:rPr>
        <w:t>ПАО «МРСК Центра»</w:t>
      </w:r>
      <w:r w:rsidR="009D7F01" w:rsidRPr="00D053CF">
        <w:rPr>
          <w:sz w:val="24"/>
          <w:szCs w:val="24"/>
        </w:rPr>
        <w:t xml:space="preserve"> (</w:t>
      </w:r>
      <w:hyperlink r:id="rId21" w:history="1">
        <w:r w:rsidR="007556FF" w:rsidRPr="00D053CF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053CF">
        <w:rPr>
          <w:sz w:val="24"/>
          <w:szCs w:val="24"/>
        </w:rPr>
        <w:t>)</w:t>
      </w:r>
      <w:r w:rsidR="00702B2C" w:rsidRPr="00D053CF">
        <w:rPr>
          <w:sz w:val="24"/>
          <w:szCs w:val="24"/>
        </w:rPr>
        <w:t xml:space="preserve">, на сайте </w:t>
      </w:r>
      <w:r w:rsidR="00702B2C" w:rsidRPr="00B13C77">
        <w:rPr>
          <w:sz w:val="24"/>
          <w:szCs w:val="24"/>
        </w:rPr>
        <w:t xml:space="preserve">ЭТП, указанном в п. </w:t>
      </w:r>
      <w:r w:rsidR="00334620" w:rsidRPr="00B13C77">
        <w:rPr>
          <w:sz w:val="24"/>
          <w:szCs w:val="24"/>
        </w:rPr>
        <w:fldChar w:fldCharType="begin"/>
      </w:r>
      <w:r w:rsidR="00334620" w:rsidRPr="00B13C77">
        <w:rPr>
          <w:sz w:val="24"/>
          <w:szCs w:val="24"/>
        </w:rPr>
        <w:instrText xml:space="preserve"> REF _Ref440269836 \r \h  \* MERGEFORMAT </w:instrText>
      </w:r>
      <w:r w:rsidR="00334620" w:rsidRPr="00B13C77">
        <w:rPr>
          <w:sz w:val="24"/>
          <w:szCs w:val="24"/>
        </w:rPr>
      </w:r>
      <w:r w:rsidR="00334620" w:rsidRPr="00B13C77">
        <w:rPr>
          <w:sz w:val="24"/>
          <w:szCs w:val="24"/>
        </w:rPr>
        <w:fldChar w:fldCharType="separate"/>
      </w:r>
      <w:r w:rsidR="00657CD4" w:rsidRPr="00B13C77">
        <w:rPr>
          <w:sz w:val="24"/>
          <w:szCs w:val="24"/>
        </w:rPr>
        <w:t>1.1.3</w:t>
      </w:r>
      <w:r w:rsidR="00334620" w:rsidRPr="00B13C77">
        <w:rPr>
          <w:sz w:val="24"/>
          <w:szCs w:val="24"/>
        </w:rPr>
        <w:fldChar w:fldCharType="end"/>
      </w:r>
      <w:r w:rsidR="00702B2C" w:rsidRPr="00B13C77">
        <w:rPr>
          <w:sz w:val="24"/>
          <w:szCs w:val="24"/>
        </w:rPr>
        <w:t xml:space="preserve"> настоящей Документации</w:t>
      </w:r>
      <w:r w:rsidR="003B6795" w:rsidRPr="00B13C77">
        <w:rPr>
          <w:sz w:val="24"/>
          <w:szCs w:val="24"/>
        </w:rPr>
        <w:t xml:space="preserve">, </w:t>
      </w:r>
      <w:r w:rsidRPr="00B13C77">
        <w:rPr>
          <w:iCs/>
          <w:sz w:val="24"/>
          <w:szCs w:val="24"/>
        </w:rPr>
        <w:t>приг</w:t>
      </w:r>
      <w:r w:rsidRPr="00B13C77">
        <w:rPr>
          <w:sz w:val="24"/>
          <w:szCs w:val="24"/>
        </w:rPr>
        <w:t>ласило юридических лиц</w:t>
      </w:r>
      <w:r w:rsidR="005B75A6" w:rsidRPr="00B13C77">
        <w:rPr>
          <w:sz w:val="24"/>
          <w:szCs w:val="24"/>
        </w:rPr>
        <w:t xml:space="preserve"> и физических лиц (в т.</w:t>
      </w:r>
      <w:r w:rsidR="003129D4" w:rsidRPr="00B13C77">
        <w:rPr>
          <w:sz w:val="24"/>
          <w:szCs w:val="24"/>
        </w:rPr>
        <w:t xml:space="preserve"> </w:t>
      </w:r>
      <w:r w:rsidR="005B75A6" w:rsidRPr="00B13C77">
        <w:rPr>
          <w:sz w:val="24"/>
          <w:szCs w:val="24"/>
        </w:rPr>
        <w:t>ч. индивидуальных предпринимателей)</w:t>
      </w:r>
      <w:r w:rsidR="001C2F0C" w:rsidRPr="00B13C77">
        <w:rPr>
          <w:sz w:val="24"/>
          <w:szCs w:val="24"/>
        </w:rPr>
        <w:t xml:space="preserve">, соответствующих требованиям п. </w:t>
      </w:r>
      <w:r w:rsidR="00334620" w:rsidRPr="00B13C77">
        <w:rPr>
          <w:sz w:val="24"/>
          <w:szCs w:val="24"/>
        </w:rPr>
        <w:fldChar w:fldCharType="begin"/>
      </w:r>
      <w:r w:rsidR="00334620" w:rsidRPr="00B13C77">
        <w:rPr>
          <w:sz w:val="24"/>
          <w:szCs w:val="24"/>
        </w:rPr>
        <w:instrText xml:space="preserve"> REF _Ref440357582 \r \h  \* MERGEFORMAT </w:instrText>
      </w:r>
      <w:r w:rsidR="00334620" w:rsidRPr="00B13C77">
        <w:rPr>
          <w:sz w:val="24"/>
          <w:szCs w:val="24"/>
        </w:rPr>
      </w:r>
      <w:r w:rsidR="00334620" w:rsidRPr="00B13C77">
        <w:rPr>
          <w:sz w:val="24"/>
          <w:szCs w:val="24"/>
        </w:rPr>
        <w:fldChar w:fldCharType="separate"/>
      </w:r>
      <w:r w:rsidR="00657CD4" w:rsidRPr="00B13C77">
        <w:rPr>
          <w:sz w:val="24"/>
          <w:szCs w:val="24"/>
        </w:rPr>
        <w:t>1.1.2</w:t>
      </w:r>
      <w:r w:rsidR="00334620" w:rsidRPr="00B13C77">
        <w:rPr>
          <w:sz w:val="24"/>
          <w:szCs w:val="24"/>
        </w:rPr>
        <w:fldChar w:fldCharType="end"/>
      </w:r>
      <w:r w:rsidR="0006460D" w:rsidRPr="00B13C77">
        <w:rPr>
          <w:sz w:val="24"/>
          <w:szCs w:val="24"/>
        </w:rPr>
        <w:t xml:space="preserve"> (далее – Участники)</w:t>
      </w:r>
      <w:r w:rsidR="001C2F0C" w:rsidRPr="00B13C77">
        <w:rPr>
          <w:sz w:val="24"/>
          <w:szCs w:val="24"/>
        </w:rPr>
        <w:t xml:space="preserve">, </w:t>
      </w:r>
      <w:r w:rsidR="004B5EB3" w:rsidRPr="00B13C77">
        <w:rPr>
          <w:sz w:val="24"/>
          <w:szCs w:val="24"/>
        </w:rPr>
        <w:t xml:space="preserve">к участию в процедуре </w:t>
      </w:r>
      <w:r w:rsidR="00075C00" w:rsidRPr="00B13C77">
        <w:rPr>
          <w:sz w:val="24"/>
          <w:szCs w:val="24"/>
        </w:rPr>
        <w:t>запроса предложений</w:t>
      </w:r>
      <w:r w:rsidRPr="00B13C77">
        <w:rPr>
          <w:sz w:val="24"/>
          <w:szCs w:val="24"/>
        </w:rPr>
        <w:t xml:space="preserve"> </w:t>
      </w:r>
      <w:bookmarkEnd w:id="10"/>
      <w:r w:rsidR="004B5EB3" w:rsidRPr="00B13C77">
        <w:rPr>
          <w:sz w:val="24"/>
          <w:szCs w:val="24"/>
        </w:rPr>
        <w:t xml:space="preserve">на право заключения </w:t>
      </w:r>
      <w:r w:rsidR="00702B2C" w:rsidRPr="00B13C77">
        <w:rPr>
          <w:sz w:val="24"/>
          <w:szCs w:val="24"/>
        </w:rPr>
        <w:t>Договор</w:t>
      </w:r>
      <w:r w:rsidR="00B13C77" w:rsidRPr="00B13C77">
        <w:rPr>
          <w:sz w:val="24"/>
          <w:szCs w:val="24"/>
        </w:rPr>
        <w:t>а</w:t>
      </w:r>
      <w:r w:rsidR="00702B2C" w:rsidRPr="00B13C77">
        <w:rPr>
          <w:sz w:val="24"/>
          <w:szCs w:val="24"/>
        </w:rPr>
        <w:t xml:space="preserve"> на поставку </w:t>
      </w:r>
      <w:r w:rsidR="00015D66" w:rsidRPr="00B13C77">
        <w:rPr>
          <w:sz w:val="24"/>
          <w:szCs w:val="24"/>
        </w:rPr>
        <w:t>ограничителей</w:t>
      </w:r>
      <w:proofErr w:type="gramEnd"/>
      <w:r w:rsidR="00015D66" w:rsidRPr="00B13C77">
        <w:rPr>
          <w:sz w:val="24"/>
          <w:szCs w:val="24"/>
        </w:rPr>
        <w:t xml:space="preserve"> </w:t>
      </w:r>
      <w:proofErr w:type="gramStart"/>
      <w:r w:rsidR="00015D66" w:rsidRPr="00B13C77">
        <w:rPr>
          <w:sz w:val="24"/>
          <w:szCs w:val="24"/>
        </w:rPr>
        <w:t xml:space="preserve">перенапряжения </w:t>
      </w:r>
      <w:bookmarkStart w:id="14" w:name="_GoBack"/>
      <w:bookmarkEnd w:id="14"/>
      <w:r w:rsidR="00015D66" w:rsidRPr="00B13C77">
        <w:rPr>
          <w:sz w:val="24"/>
          <w:szCs w:val="24"/>
        </w:rPr>
        <w:t>35-110кВ</w:t>
      </w:r>
      <w:r w:rsidR="00702B2C" w:rsidRPr="00B13C77">
        <w:rPr>
          <w:sz w:val="24"/>
          <w:szCs w:val="24"/>
        </w:rPr>
        <w:t xml:space="preserve"> для нужд ПАО «МРСК Центра» </w:t>
      </w:r>
      <w:r w:rsidR="00862664" w:rsidRPr="00B13C77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B13C77">
        <w:rPr>
          <w:sz w:val="24"/>
          <w:szCs w:val="24"/>
        </w:rPr>
        <w:t xml:space="preserve"> </w:t>
      </w:r>
      <w:proofErr w:type="gramStart"/>
      <w:r w:rsidR="00862664" w:rsidRPr="00B13C77">
        <w:rPr>
          <w:sz w:val="24"/>
          <w:szCs w:val="24"/>
        </w:rPr>
        <w:t>РФ, 150003, г. Ярославль, ул. Воинова, д. 12)</w:t>
      </w:r>
      <w:r w:rsidRPr="00B13C7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1C2F0C" w:rsidRPr="00B13C77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5" w:name="_Ref440357582"/>
      <w:proofErr w:type="gramStart"/>
      <w:r w:rsidRPr="00D053CF">
        <w:rPr>
          <w:sz w:val="24"/>
          <w:szCs w:val="24"/>
        </w:rPr>
        <w:t xml:space="preserve">Участвовать в настоящем Запросе предложений могут </w:t>
      </w:r>
      <w:r w:rsidR="00B228D4" w:rsidRPr="00D053CF">
        <w:rPr>
          <w:sz w:val="24"/>
          <w:szCs w:val="24"/>
        </w:rPr>
        <w:t>Участники</w:t>
      </w:r>
      <w:r w:rsidRPr="00D053CF">
        <w:rPr>
          <w:sz w:val="24"/>
          <w:szCs w:val="24"/>
        </w:rPr>
        <w:t xml:space="preserve">, признанные </w:t>
      </w:r>
      <w:r w:rsidRPr="00B13C77">
        <w:rPr>
          <w:sz w:val="24"/>
          <w:szCs w:val="24"/>
        </w:rPr>
        <w:t xml:space="preserve">Победителями </w:t>
      </w:r>
      <w:r w:rsidR="003F4558" w:rsidRPr="00B13C77">
        <w:rPr>
          <w:sz w:val="24"/>
          <w:szCs w:val="24"/>
        </w:rPr>
        <w:t xml:space="preserve">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2017-2019 год для нужд ДЗО ПАО «Россети» </w:t>
      </w:r>
      <w:r w:rsidR="00B13C77" w:rsidRPr="00B13C77">
        <w:rPr>
          <w:sz w:val="24"/>
          <w:szCs w:val="24"/>
        </w:rPr>
        <w:t xml:space="preserve">«На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оборудования: поставка ОПН-35 </w:t>
      </w:r>
      <w:proofErr w:type="spellStart"/>
      <w:r w:rsidR="00B13C77" w:rsidRPr="00B13C77">
        <w:rPr>
          <w:sz w:val="24"/>
          <w:szCs w:val="24"/>
        </w:rPr>
        <w:t>кВ.</w:t>
      </w:r>
      <w:proofErr w:type="spellEnd"/>
      <w:r w:rsidR="00B13C77" w:rsidRPr="00B13C77">
        <w:rPr>
          <w:sz w:val="24"/>
          <w:szCs w:val="24"/>
        </w:rPr>
        <w:t>, ОПН-110 кВ, ОПНН-110 кВ» ПАО «МРСК</w:t>
      </w:r>
      <w:proofErr w:type="gramEnd"/>
      <w:r w:rsidR="00B13C77" w:rsidRPr="00B13C77">
        <w:rPr>
          <w:sz w:val="24"/>
          <w:szCs w:val="24"/>
        </w:rPr>
        <w:t xml:space="preserve"> Центра» на основании Протокола заседания Закупочной комиссии ПАО «Россети» №16/717538 от 16.05.2017г.</w:t>
      </w:r>
      <w:r w:rsidR="003F4558" w:rsidRPr="00B13C77">
        <w:rPr>
          <w:sz w:val="24"/>
          <w:szCs w:val="24"/>
        </w:rPr>
        <w:t xml:space="preserve"> </w:t>
      </w:r>
      <w:r w:rsidRPr="00B13C77">
        <w:rPr>
          <w:sz w:val="24"/>
          <w:szCs w:val="24"/>
        </w:rPr>
        <w:t>и заключившие соответствующие Рамо</w:t>
      </w:r>
      <w:r w:rsidR="00F901DE" w:rsidRPr="00B13C77">
        <w:rPr>
          <w:sz w:val="24"/>
          <w:szCs w:val="24"/>
        </w:rPr>
        <w:t>чные соглашения</w:t>
      </w:r>
      <w:r w:rsidRPr="00B13C77">
        <w:rPr>
          <w:sz w:val="24"/>
          <w:szCs w:val="24"/>
        </w:rPr>
        <w:t>.</w:t>
      </w:r>
      <w:bookmarkEnd w:id="15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69836"/>
      <w:r w:rsidRPr="00D053CF">
        <w:rPr>
          <w:sz w:val="24"/>
          <w:szCs w:val="24"/>
        </w:rPr>
        <w:t xml:space="preserve">Настоящий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053CF">
        <w:rPr>
          <w:sz w:val="24"/>
          <w:szCs w:val="24"/>
        </w:rPr>
        <w:t>электронной торговой площадк</w:t>
      </w:r>
      <w:r w:rsidR="00414AB1" w:rsidRPr="00D053CF">
        <w:rPr>
          <w:sz w:val="24"/>
          <w:szCs w:val="24"/>
        </w:rPr>
        <w:t>и</w:t>
      </w:r>
      <w:r w:rsidR="00702B2C" w:rsidRPr="00D053CF">
        <w:rPr>
          <w:sz w:val="24"/>
          <w:szCs w:val="24"/>
        </w:rPr>
        <w:t xml:space="preserve"> </w:t>
      </w:r>
      <w:r w:rsidR="000D70B6" w:rsidRPr="00D053CF">
        <w:rPr>
          <w:sz w:val="24"/>
          <w:szCs w:val="24"/>
        </w:rPr>
        <w:t>П</w:t>
      </w:r>
      <w:r w:rsidR="00702B2C" w:rsidRPr="00D053CF">
        <w:rPr>
          <w:sz w:val="24"/>
          <w:szCs w:val="24"/>
        </w:rPr>
        <w:t xml:space="preserve">АО «Россети» </w:t>
      </w:r>
      <w:hyperlink r:id="rId22" w:history="1">
        <w:r w:rsidR="00702B2C" w:rsidRPr="00D053CF">
          <w:rPr>
            <w:rStyle w:val="a7"/>
            <w:color w:val="auto"/>
            <w:sz w:val="24"/>
            <w:szCs w:val="24"/>
          </w:rPr>
          <w:t>www.b2b-mrsk.ru</w:t>
        </w:r>
      </w:hyperlink>
      <w:r w:rsidR="00702B2C" w:rsidRPr="00D053CF">
        <w:rPr>
          <w:sz w:val="24"/>
          <w:szCs w:val="24"/>
        </w:rPr>
        <w:t xml:space="preserve"> (далее — ЭТП)</w:t>
      </w:r>
      <w:r w:rsidR="005B75A6" w:rsidRPr="00D053CF">
        <w:rPr>
          <w:sz w:val="24"/>
          <w:szCs w:val="24"/>
        </w:rPr>
        <w:t>.</w:t>
      </w:r>
      <w:bookmarkEnd w:id="16"/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7" w:name="_Ref303669955"/>
      <w:r w:rsidRPr="00D053CF">
        <w:rPr>
          <w:sz w:val="24"/>
          <w:szCs w:val="24"/>
        </w:rPr>
        <w:t>Заказчик</w:t>
      </w:r>
      <w:r w:rsidR="00702B2C" w:rsidRPr="00D053CF">
        <w:rPr>
          <w:sz w:val="24"/>
          <w:szCs w:val="24"/>
        </w:rPr>
        <w:t xml:space="preserve">: </w:t>
      </w:r>
      <w:r w:rsidRPr="00D053CF">
        <w:rPr>
          <w:sz w:val="24"/>
          <w:szCs w:val="24"/>
        </w:rPr>
        <w:t xml:space="preserve"> </w:t>
      </w:r>
      <w:r w:rsidR="00702B2C" w:rsidRPr="00D053CF">
        <w:rPr>
          <w:iCs/>
          <w:sz w:val="24"/>
          <w:szCs w:val="24"/>
        </w:rPr>
        <w:t>ПАО «МРСК Центра».</w:t>
      </w:r>
      <w:r w:rsidRPr="00D053CF">
        <w:rPr>
          <w:rStyle w:val="aa"/>
          <w:sz w:val="24"/>
          <w:szCs w:val="24"/>
        </w:rPr>
        <w:t xml:space="preserve"> </w:t>
      </w:r>
      <w:bookmarkEnd w:id="17"/>
    </w:p>
    <w:p w:rsidR="008C4223" w:rsidRPr="00D053CF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8" w:name="_Ref440275279"/>
      <w:bookmarkStart w:id="19" w:name="_Ref306980366"/>
      <w:bookmarkStart w:id="20" w:name="_Ref303323780"/>
      <w:r w:rsidRPr="00D053CF">
        <w:rPr>
          <w:sz w:val="24"/>
          <w:szCs w:val="24"/>
        </w:rPr>
        <w:t>Предмет З</w:t>
      </w:r>
      <w:r w:rsidR="00717F60" w:rsidRPr="00D053CF">
        <w:rPr>
          <w:sz w:val="24"/>
          <w:szCs w:val="24"/>
        </w:rPr>
        <w:t>апроса предложений</w:t>
      </w:r>
      <w:r w:rsidR="00702B2C" w:rsidRPr="00D053CF">
        <w:rPr>
          <w:sz w:val="24"/>
          <w:szCs w:val="24"/>
        </w:rPr>
        <w:t>:</w:t>
      </w:r>
      <w:bookmarkEnd w:id="18"/>
      <w:r w:rsidR="00B13C77">
        <w:rPr>
          <w:sz w:val="24"/>
          <w:szCs w:val="24"/>
        </w:rPr>
        <w:t xml:space="preserve"> </w:t>
      </w:r>
    </w:p>
    <w:p w:rsidR="00A40714" w:rsidRPr="00B13C77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053CF">
        <w:rPr>
          <w:b/>
          <w:sz w:val="24"/>
          <w:szCs w:val="24"/>
          <w:u w:val="single"/>
        </w:rPr>
        <w:t>Лот №1:</w:t>
      </w:r>
      <w:r w:rsidR="00717F60" w:rsidRPr="00D053CF">
        <w:rPr>
          <w:sz w:val="24"/>
          <w:szCs w:val="24"/>
        </w:rPr>
        <w:t xml:space="preserve"> право </w:t>
      </w:r>
      <w:r w:rsidR="00717F60" w:rsidRPr="00B13C77">
        <w:rPr>
          <w:sz w:val="24"/>
          <w:szCs w:val="24"/>
        </w:rPr>
        <w:t xml:space="preserve">заключения </w:t>
      </w:r>
      <w:r w:rsidR="00123C70" w:rsidRPr="00B13C77">
        <w:rPr>
          <w:sz w:val="24"/>
          <w:szCs w:val="24"/>
        </w:rPr>
        <w:t>Договор</w:t>
      </w:r>
      <w:r w:rsidR="00702B2C" w:rsidRPr="00B13C77">
        <w:rPr>
          <w:sz w:val="24"/>
          <w:szCs w:val="24"/>
        </w:rPr>
        <w:t>ов</w:t>
      </w:r>
      <w:r w:rsidR="00A40714" w:rsidRPr="00B13C77">
        <w:rPr>
          <w:sz w:val="24"/>
          <w:szCs w:val="24"/>
        </w:rPr>
        <w:t xml:space="preserve"> </w:t>
      </w:r>
      <w:r w:rsidR="00702B2C" w:rsidRPr="00B13C77">
        <w:rPr>
          <w:sz w:val="24"/>
          <w:szCs w:val="24"/>
        </w:rPr>
        <w:t xml:space="preserve">на поставку </w:t>
      </w:r>
      <w:r w:rsidR="00B13C77" w:rsidRPr="00B13C77">
        <w:rPr>
          <w:sz w:val="24"/>
          <w:szCs w:val="24"/>
        </w:rPr>
        <w:t>ограничителей перенапряжения 35-110кВ</w:t>
      </w:r>
      <w:r w:rsidR="00702B2C" w:rsidRPr="00B13C77">
        <w:rPr>
          <w:sz w:val="24"/>
          <w:szCs w:val="24"/>
        </w:rPr>
        <w:t xml:space="preserve"> для нужд ПАО «МРСК Центра» (филиал</w:t>
      </w:r>
      <w:r w:rsidR="00B13C77" w:rsidRPr="00B13C77">
        <w:rPr>
          <w:sz w:val="24"/>
          <w:szCs w:val="24"/>
        </w:rPr>
        <w:t>а</w:t>
      </w:r>
      <w:r w:rsidR="00702B2C" w:rsidRPr="00B13C77">
        <w:rPr>
          <w:sz w:val="24"/>
          <w:szCs w:val="24"/>
        </w:rPr>
        <w:t xml:space="preserve"> </w:t>
      </w:r>
      <w:r w:rsidR="00862664" w:rsidRPr="00B13C77">
        <w:rPr>
          <w:sz w:val="24"/>
          <w:szCs w:val="24"/>
        </w:rPr>
        <w:t>«Ярэнерго»</w:t>
      </w:r>
      <w:r w:rsidR="00702B2C" w:rsidRPr="00B13C77">
        <w:rPr>
          <w:sz w:val="24"/>
          <w:szCs w:val="24"/>
        </w:rPr>
        <w:t>)</w:t>
      </w:r>
      <w:bookmarkEnd w:id="19"/>
      <w:r w:rsidR="00702B2C" w:rsidRPr="00B13C77">
        <w:rPr>
          <w:sz w:val="24"/>
          <w:szCs w:val="24"/>
        </w:rPr>
        <w:t>.</w:t>
      </w:r>
    </w:p>
    <w:p w:rsidR="008C4223" w:rsidRPr="00D053CF" w:rsidRDefault="008C4223" w:rsidP="008C4223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13C77">
        <w:rPr>
          <w:sz w:val="24"/>
          <w:szCs w:val="24"/>
        </w:rPr>
        <w:t xml:space="preserve">Количество лотов: </w:t>
      </w:r>
      <w:r w:rsidRPr="00B13C77">
        <w:rPr>
          <w:b/>
          <w:sz w:val="24"/>
          <w:szCs w:val="24"/>
        </w:rPr>
        <w:t>1 (один)</w:t>
      </w:r>
      <w:r w:rsidRPr="00B13C77">
        <w:rPr>
          <w:sz w:val="24"/>
          <w:szCs w:val="24"/>
        </w:rPr>
        <w:t>.</w:t>
      </w:r>
    </w:p>
    <w:bookmarkEnd w:id="20"/>
    <w:p w:rsidR="009D7F01" w:rsidRPr="00D053CF" w:rsidRDefault="009D7F01" w:rsidP="00E71A48">
      <w:pPr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7813AA"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предлагаемой к поставке продукции, закупаемой </w:t>
      </w:r>
      <w:r w:rsidRPr="00D053CF">
        <w:rPr>
          <w:i/>
          <w:snapToGrid w:val="0"/>
          <w:sz w:val="24"/>
          <w:szCs w:val="24"/>
          <w:shd w:val="clear" w:color="auto" w:fill="FFFF99"/>
          <w:lang w:eastAsia="ru-RU"/>
        </w:rPr>
        <w:t>через заводы-изготовителей либо их дилеров, и несет ответственность за ее обоснованность перед Организатором и Заказчиком</w:t>
      </w:r>
      <w:r w:rsidRPr="00D053CF">
        <w:rPr>
          <w:sz w:val="24"/>
          <w:szCs w:val="24"/>
          <w:lang w:eastAsia="ru-RU"/>
        </w:rPr>
        <w:t>.</w:t>
      </w:r>
    </w:p>
    <w:p w:rsidR="00804801" w:rsidRPr="00D053CF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053CF">
        <w:rPr>
          <w:sz w:val="24"/>
          <w:szCs w:val="24"/>
        </w:rPr>
        <w:t>Частичное выполнение</w:t>
      </w:r>
      <w:r w:rsidR="002946EF" w:rsidRPr="00D053CF">
        <w:rPr>
          <w:sz w:val="24"/>
          <w:szCs w:val="24"/>
        </w:rPr>
        <w:t xml:space="preserve"> </w:t>
      </w:r>
      <w:r w:rsidR="004D17BD" w:rsidRPr="00D053CF">
        <w:rPr>
          <w:sz w:val="24"/>
          <w:szCs w:val="24"/>
        </w:rPr>
        <w:t xml:space="preserve">поставок, </w:t>
      </w:r>
      <w:r w:rsidR="00AD3EBC" w:rsidRPr="00D053CF">
        <w:rPr>
          <w:sz w:val="24"/>
          <w:szCs w:val="24"/>
        </w:rPr>
        <w:t>работ (услуг)</w:t>
      </w:r>
      <w:r w:rsidRPr="00D053CF">
        <w:rPr>
          <w:sz w:val="24"/>
          <w:szCs w:val="24"/>
        </w:rPr>
        <w:t xml:space="preserve"> не допускается.</w:t>
      </w:r>
    </w:p>
    <w:p w:rsidR="00717F60" w:rsidRPr="00B13C77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37"/>
      <w:r w:rsidRPr="00B13C77">
        <w:rPr>
          <w:sz w:val="24"/>
          <w:szCs w:val="24"/>
        </w:rPr>
        <w:t>Сроки</w:t>
      </w:r>
      <w:r w:rsidR="00717F60" w:rsidRPr="00B13C77">
        <w:rPr>
          <w:sz w:val="24"/>
          <w:szCs w:val="24"/>
        </w:rPr>
        <w:t xml:space="preserve"> </w:t>
      </w:r>
      <w:r w:rsidR="002946EF" w:rsidRPr="00B13C77">
        <w:rPr>
          <w:sz w:val="24"/>
          <w:szCs w:val="24"/>
        </w:rPr>
        <w:t xml:space="preserve">выполнения </w:t>
      </w:r>
      <w:r w:rsidR="00702B2C" w:rsidRPr="00B13C77">
        <w:rPr>
          <w:sz w:val="24"/>
          <w:szCs w:val="24"/>
        </w:rPr>
        <w:t>поставок</w:t>
      </w:r>
      <w:r w:rsidR="00717F60" w:rsidRPr="00B13C77">
        <w:rPr>
          <w:sz w:val="24"/>
          <w:szCs w:val="24"/>
        </w:rPr>
        <w:t xml:space="preserve">: </w:t>
      </w:r>
      <w:r w:rsidR="00B13C77" w:rsidRPr="00B13C77">
        <w:rPr>
          <w:sz w:val="24"/>
          <w:szCs w:val="24"/>
        </w:rPr>
        <w:t>45</w:t>
      </w:r>
      <w:r w:rsidRPr="00B13C77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B13C77">
        <w:rPr>
          <w:sz w:val="24"/>
          <w:szCs w:val="24"/>
        </w:rPr>
        <w:t>.</w:t>
      </w:r>
      <w:bookmarkEnd w:id="21"/>
    </w:p>
    <w:p w:rsidR="008D2928" w:rsidRPr="00B13C77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Ref440270651"/>
      <w:r w:rsidRPr="00B13C77">
        <w:rPr>
          <w:sz w:val="24"/>
          <w:szCs w:val="24"/>
        </w:rPr>
        <w:t xml:space="preserve">Отгрузочные реквизиты/базис поставки: </w:t>
      </w:r>
      <w:r w:rsidR="008D2928" w:rsidRPr="00B13C77">
        <w:rPr>
          <w:sz w:val="24"/>
          <w:szCs w:val="24"/>
        </w:rPr>
        <w:t xml:space="preserve">на условиях DDP (Согласно ИНКОТЕРМС </w:t>
      </w:r>
      <w:r w:rsidR="003E4055" w:rsidRPr="00B13C77">
        <w:rPr>
          <w:sz w:val="24"/>
          <w:szCs w:val="24"/>
        </w:rPr>
        <w:t>2010</w:t>
      </w:r>
      <w:r w:rsidR="008D2928" w:rsidRPr="00B13C77">
        <w:rPr>
          <w:sz w:val="24"/>
          <w:szCs w:val="24"/>
        </w:rPr>
        <w:t>) по адрес</w:t>
      </w:r>
      <w:r w:rsidR="00B13C77" w:rsidRPr="00B13C77">
        <w:rPr>
          <w:sz w:val="24"/>
          <w:szCs w:val="24"/>
        </w:rPr>
        <w:t>у</w:t>
      </w:r>
      <w:r w:rsidR="008D2928" w:rsidRPr="00B13C77">
        <w:rPr>
          <w:sz w:val="24"/>
          <w:szCs w:val="24"/>
        </w:rPr>
        <w:t xml:space="preserve"> филиал</w:t>
      </w:r>
      <w:r w:rsidR="00B13C77" w:rsidRPr="00B13C77">
        <w:rPr>
          <w:sz w:val="24"/>
          <w:szCs w:val="24"/>
        </w:rPr>
        <w:t>а</w:t>
      </w:r>
      <w:r w:rsidR="008D2928" w:rsidRPr="00B13C77">
        <w:rPr>
          <w:sz w:val="24"/>
          <w:szCs w:val="24"/>
        </w:rPr>
        <w:t xml:space="preserve"> ПАО «МРСК Центра»</w:t>
      </w:r>
      <w:bookmarkEnd w:id="22"/>
      <w:r w:rsidR="00B13C77" w:rsidRPr="00B13C77">
        <w:rPr>
          <w:sz w:val="24"/>
          <w:szCs w:val="24"/>
        </w:rPr>
        <w:t xml:space="preserve"> -</w:t>
      </w:r>
      <w:r w:rsidR="00231479" w:rsidRPr="00B13C77">
        <w:rPr>
          <w:sz w:val="24"/>
          <w:szCs w:val="24"/>
        </w:rPr>
        <w:t xml:space="preserve"> </w:t>
      </w:r>
      <w:r w:rsidR="00B13C77" w:rsidRPr="00B13C77">
        <w:rPr>
          <w:sz w:val="24"/>
          <w:szCs w:val="24"/>
        </w:rPr>
        <w:t>«Ярэнерго»: Ярославская площадка: РФ, 150003, г. Ярославль, ул. Северная подстанция, д. 9</w:t>
      </w:r>
      <w:r w:rsidR="00231479" w:rsidRPr="00B13C77">
        <w:rPr>
          <w:sz w:val="24"/>
          <w:szCs w:val="24"/>
        </w:rPr>
        <w:t>.</w:t>
      </w:r>
      <w:r w:rsidR="00B13C77" w:rsidRPr="00B13C77">
        <w:rPr>
          <w:sz w:val="24"/>
          <w:szCs w:val="24"/>
        </w:rPr>
        <w:t xml:space="preserve"> </w:t>
      </w:r>
    </w:p>
    <w:p w:rsidR="00717F60" w:rsidRPr="00B13C77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3" w:name="_Ref440270663"/>
      <w:r w:rsidRPr="00D053CF">
        <w:rPr>
          <w:iCs/>
          <w:sz w:val="24"/>
          <w:szCs w:val="24"/>
        </w:rPr>
        <w:lastRenderedPageBreak/>
        <w:t xml:space="preserve">Форма и </w:t>
      </w:r>
      <w:r w:rsidRPr="00B13C77">
        <w:rPr>
          <w:iCs/>
          <w:sz w:val="24"/>
          <w:szCs w:val="24"/>
        </w:rPr>
        <w:t>порядок оплаты: безналичный расчет, в течение 30 (тридцати) рабочих дней с момента подписания Сторонами накладной, предоставления счета-фактуры  и иных документов, предусмотренных договором.</w:t>
      </w:r>
      <w:bookmarkEnd w:id="23"/>
      <w:r w:rsidR="005F2981" w:rsidRPr="00B13C77">
        <w:rPr>
          <w:iCs/>
          <w:sz w:val="24"/>
          <w:szCs w:val="24"/>
        </w:rPr>
        <w:t xml:space="preserve"> В случае</w:t>
      </w:r>
      <w:proofErr w:type="gramStart"/>
      <w:r w:rsidR="005F2981" w:rsidRPr="00B13C77">
        <w:rPr>
          <w:iCs/>
          <w:sz w:val="24"/>
          <w:szCs w:val="24"/>
        </w:rPr>
        <w:t>,</w:t>
      </w:r>
      <w:proofErr w:type="gramEnd"/>
      <w:r w:rsidR="005F2981" w:rsidRPr="00B13C77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D053CF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iCs/>
          <w:sz w:val="24"/>
          <w:szCs w:val="24"/>
        </w:rPr>
        <w:t xml:space="preserve">Порядок проведения </w:t>
      </w:r>
      <w:r w:rsidR="00C05EF6" w:rsidRPr="00D053CF">
        <w:rPr>
          <w:iCs/>
          <w:sz w:val="24"/>
          <w:szCs w:val="24"/>
        </w:rPr>
        <w:t xml:space="preserve">запроса предложений </w:t>
      </w:r>
      <w:r w:rsidRPr="00D053C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53CF">
        <w:rPr>
          <w:sz w:val="24"/>
          <w:szCs w:val="24"/>
        </w:rPr>
        <w:t>заявок</w:t>
      </w:r>
      <w:r w:rsidRPr="00D053CF">
        <w:rPr>
          <w:iCs/>
          <w:sz w:val="24"/>
          <w:szCs w:val="24"/>
        </w:rPr>
        <w:t>, приведены в разделе</w:t>
      </w:r>
      <w:r w:rsidR="00E71A48" w:rsidRPr="00D053CF">
        <w:rPr>
          <w:iCs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_Ref311232052 \r \h  \* MERGEFORMAT </w:instrText>
      </w:r>
      <w:r w:rsidR="00334620">
        <w:fldChar w:fldCharType="separate"/>
      </w:r>
      <w:r w:rsidR="00657CD4">
        <w:t>3</w:t>
      </w:r>
      <w:r w:rsidR="00334620">
        <w:fldChar w:fldCharType="end"/>
      </w:r>
      <w:r w:rsidR="00E71A48" w:rsidRPr="00D053CF">
        <w:rPr>
          <w:iCs/>
          <w:sz w:val="24"/>
          <w:szCs w:val="24"/>
        </w:rPr>
        <w:t xml:space="preserve"> </w:t>
      </w:r>
      <w:r w:rsidRPr="00D053C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53CF">
        <w:rPr>
          <w:iCs/>
          <w:sz w:val="24"/>
          <w:szCs w:val="24"/>
        </w:rPr>
        <w:t>Д</w:t>
      </w:r>
      <w:r w:rsidRPr="00D053CF">
        <w:rPr>
          <w:iCs/>
          <w:sz w:val="24"/>
          <w:szCs w:val="24"/>
        </w:rPr>
        <w:t xml:space="preserve">окументации). </w:t>
      </w:r>
      <w:r w:rsidRPr="00D053CF">
        <w:rPr>
          <w:sz w:val="24"/>
          <w:szCs w:val="24"/>
        </w:rPr>
        <w:t xml:space="preserve">Подробные требования к выполняемым </w:t>
      </w:r>
      <w:r w:rsidR="00077FB6" w:rsidRPr="00D053CF">
        <w:rPr>
          <w:sz w:val="24"/>
          <w:szCs w:val="24"/>
        </w:rPr>
        <w:t xml:space="preserve">поставкам </w:t>
      </w:r>
      <w:r w:rsidRPr="00D053CF">
        <w:rPr>
          <w:sz w:val="24"/>
          <w:szCs w:val="24"/>
        </w:rPr>
        <w:t>изложены в</w:t>
      </w:r>
      <w:r w:rsidR="00953802" w:rsidRPr="00D053CF">
        <w:rPr>
          <w:sz w:val="24"/>
          <w:szCs w:val="24"/>
        </w:rPr>
        <w:t xml:space="preserve"> разделе </w:t>
      </w:r>
      <w:r w:rsidR="00334620">
        <w:fldChar w:fldCharType="begin"/>
      </w:r>
      <w:r w:rsidR="00334620">
        <w:instrText xml:space="preserve"> REF _Ref440270568 \r \h  \* MERGEFORMAT </w:instrText>
      </w:r>
      <w:r w:rsidR="00334620">
        <w:fldChar w:fldCharType="separate"/>
      </w:r>
      <w:r w:rsidR="00657CD4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="004B5EB3" w:rsidRPr="00D053CF">
        <w:rPr>
          <w:sz w:val="24"/>
          <w:szCs w:val="24"/>
        </w:rPr>
        <w:t xml:space="preserve"> Проект</w:t>
      </w:r>
      <w:r w:rsidR="004B5EB3" w:rsidRPr="00D053CF">
        <w:rPr>
          <w:iCs/>
          <w:sz w:val="24"/>
          <w:szCs w:val="24"/>
        </w:rPr>
        <w:t xml:space="preserve"> </w:t>
      </w:r>
      <w:r w:rsidR="00123C70" w:rsidRPr="00D053CF">
        <w:rPr>
          <w:iCs/>
          <w:sz w:val="24"/>
          <w:szCs w:val="24"/>
        </w:rPr>
        <w:t>Договор</w:t>
      </w:r>
      <w:r w:rsidRPr="00D053C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53CF">
        <w:rPr>
          <w:iCs/>
          <w:sz w:val="24"/>
          <w:szCs w:val="24"/>
        </w:rPr>
        <w:t>З</w:t>
      </w:r>
      <w:r w:rsidR="00C05EF6" w:rsidRPr="00D053CF">
        <w:rPr>
          <w:iCs/>
          <w:sz w:val="24"/>
          <w:szCs w:val="24"/>
        </w:rPr>
        <w:t>апроса предложений</w:t>
      </w:r>
      <w:r w:rsidRPr="00D053CF">
        <w:rPr>
          <w:iCs/>
          <w:sz w:val="24"/>
          <w:szCs w:val="24"/>
        </w:rPr>
        <w:t xml:space="preserve">, приведен в разделе </w:t>
      </w:r>
      <w:r w:rsidR="00334620">
        <w:fldChar w:fldCharType="begin"/>
      </w:r>
      <w:r w:rsidR="00334620">
        <w:instrText xml:space="preserve"> REF _Ref305973574 \r \h  \* MERGEFORMAT </w:instrText>
      </w:r>
      <w:r w:rsidR="00334620">
        <w:fldChar w:fldCharType="separate"/>
      </w:r>
      <w:r w:rsidR="00657CD4">
        <w:t>2</w:t>
      </w:r>
      <w:r w:rsidR="00334620">
        <w:fldChar w:fldCharType="end"/>
      </w:r>
      <w:r w:rsidR="004B5EB3" w:rsidRPr="00D053CF">
        <w:rPr>
          <w:iCs/>
          <w:sz w:val="24"/>
          <w:szCs w:val="24"/>
        </w:rPr>
        <w:t>.</w:t>
      </w:r>
      <w:r w:rsidRPr="00D053C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53CF">
        <w:rPr>
          <w:iCs/>
          <w:sz w:val="24"/>
          <w:szCs w:val="24"/>
        </w:rPr>
        <w:t>подготовить и подать в составе Заявк</w:t>
      </w:r>
      <w:r w:rsidR="00953802" w:rsidRPr="00D053CF">
        <w:rPr>
          <w:iCs/>
          <w:sz w:val="24"/>
          <w:szCs w:val="24"/>
        </w:rPr>
        <w:t xml:space="preserve">и, приведены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57CD4">
        <w:t>5</w:t>
      </w:r>
      <w:r w:rsidR="00334620">
        <w:fldChar w:fldCharType="end"/>
      </w:r>
      <w:r w:rsidR="00222B6E" w:rsidRPr="00D053CF">
        <w:rPr>
          <w:sz w:val="24"/>
          <w:szCs w:val="24"/>
        </w:rPr>
        <w:t>.</w:t>
      </w:r>
    </w:p>
    <w:p w:rsidR="002A47D1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1.1.7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53CF">
        <w:rPr>
          <w:sz w:val="24"/>
          <w:szCs w:val="24"/>
        </w:rPr>
        <w:t>о</w:t>
      </w:r>
      <w:proofErr w:type="gramStart"/>
      <w:r w:rsidR="00A154B7" w:rsidRPr="00D053CF">
        <w:rPr>
          <w:sz w:val="24"/>
          <w:szCs w:val="24"/>
        </w:rPr>
        <w:t>м(</w:t>
      </w:r>
      <w:proofErr w:type="gramEnd"/>
      <w:r w:rsidRPr="00D053CF">
        <w:rPr>
          <w:sz w:val="24"/>
          <w:szCs w:val="24"/>
        </w:rPr>
        <w:t>их</w:t>
      </w:r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задани</w:t>
      </w:r>
      <w:r w:rsidR="00A154B7" w:rsidRPr="00D053CF">
        <w:rPr>
          <w:sz w:val="24"/>
          <w:szCs w:val="24"/>
        </w:rPr>
        <w:t>и(</w:t>
      </w:r>
      <w:proofErr w:type="spellStart"/>
      <w:r w:rsidRPr="00D053CF">
        <w:rPr>
          <w:sz w:val="24"/>
          <w:szCs w:val="24"/>
        </w:rPr>
        <w:t>ях</w:t>
      </w:r>
      <w:proofErr w:type="spellEnd"/>
      <w:r w:rsidR="00A154B7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) </w:t>
      </w:r>
      <w:r w:rsidR="008533D6" w:rsidRPr="00D053CF">
        <w:rPr>
          <w:sz w:val="24"/>
          <w:szCs w:val="24"/>
        </w:rPr>
        <w:t>и/или в Приложении №2 (проекте Договора)</w:t>
      </w:r>
      <w:r w:rsidR="008533D6" w:rsidRPr="00D053CF">
        <w:rPr>
          <w:bCs w:val="0"/>
          <w:iCs/>
          <w:szCs w:val="24"/>
        </w:rPr>
        <w:t xml:space="preserve"> </w:t>
      </w:r>
      <w:r w:rsidRPr="00D053CF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D053CF">
        <w:rPr>
          <w:sz w:val="24"/>
          <w:szCs w:val="24"/>
        </w:rPr>
        <w:t>п.п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1.1.6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_Ref440270651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1.1.7</w:t>
      </w:r>
      <w:r w:rsidR="00334620">
        <w:fldChar w:fldCharType="end"/>
      </w:r>
      <w:r w:rsidR="008D2928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2A47D1" w:rsidRPr="00D053CF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4" w:name="_Toc439166307"/>
      <w:bookmarkStart w:id="25" w:name="_Toc439170655"/>
      <w:bookmarkStart w:id="26" w:name="_Toc439172757"/>
      <w:bookmarkStart w:id="27" w:name="_Toc439173201"/>
      <w:r w:rsidRPr="00D053CF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3E4055" w:rsidRPr="00D053CF">
        <w:rPr>
          <w:bCs w:val="0"/>
          <w:iCs/>
          <w:sz w:val="24"/>
          <w:szCs w:val="24"/>
        </w:rPr>
        <w:t xml:space="preserve">поставки и </w:t>
      </w:r>
      <w:r w:rsidRPr="00D053CF">
        <w:rPr>
          <w:sz w:val="24"/>
          <w:szCs w:val="24"/>
        </w:rPr>
        <w:t xml:space="preserve">оплаты, не хуже условий указанных в п. </w:t>
      </w:r>
      <w:r w:rsidR="00334620">
        <w:fldChar w:fldCharType="begin"/>
      </w:r>
      <w:r w:rsidR="00334620">
        <w:instrText xml:space="preserve"> REF _Ref440270637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1.1.6</w:t>
      </w:r>
      <w:r w:rsidR="00334620">
        <w:fldChar w:fldCharType="end"/>
      </w:r>
      <w:r w:rsidR="003E4055"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_Ref440270663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1.1.8</w:t>
      </w:r>
      <w:r w:rsidR="00334620">
        <w:fldChar w:fldCharType="end"/>
      </w:r>
      <w:r w:rsidRPr="00D053CF">
        <w:rPr>
          <w:sz w:val="24"/>
          <w:szCs w:val="24"/>
        </w:rPr>
        <w:t>.</w:t>
      </w:r>
      <w:bookmarkEnd w:id="24"/>
      <w:bookmarkEnd w:id="25"/>
      <w:bookmarkEnd w:id="26"/>
      <w:bookmarkEnd w:id="27"/>
    </w:p>
    <w:p w:rsidR="00717F60" w:rsidRPr="00D053CF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" w:name="_Ref55313246"/>
      <w:bookmarkStart w:id="29" w:name="_Ref56231140"/>
      <w:bookmarkStart w:id="30" w:name="_Ref56231144"/>
      <w:bookmarkStart w:id="31" w:name="_Toc498523055"/>
      <w:r w:rsidRPr="00D053CF">
        <w:t>Правовой статус документов</w:t>
      </w:r>
      <w:bookmarkEnd w:id="28"/>
      <w:bookmarkEnd w:id="29"/>
      <w:bookmarkEnd w:id="30"/>
      <w:bookmarkEnd w:id="31"/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проводится в соответствии с </w:t>
      </w:r>
      <w:r w:rsidR="0022360B" w:rsidRPr="00D053CF">
        <w:rPr>
          <w:bCs w:val="0"/>
          <w:sz w:val="24"/>
          <w:szCs w:val="24"/>
        </w:rPr>
        <w:t>Единым Стандартом закупок ПАО «Россети»</w:t>
      </w:r>
      <w:r w:rsidR="003303E9" w:rsidRPr="00D053CF">
        <w:rPr>
          <w:bCs w:val="0"/>
          <w:sz w:val="24"/>
          <w:szCs w:val="24"/>
        </w:rPr>
        <w:t xml:space="preserve"> (Положение о закупках)</w:t>
      </w:r>
      <w:r w:rsidR="00721B30" w:rsidRPr="00D053CF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53CF">
        <w:rPr>
          <w:bCs w:val="0"/>
          <w:sz w:val="24"/>
          <w:szCs w:val="24"/>
        </w:rPr>
        <w:t>П</w:t>
      </w:r>
      <w:r w:rsidR="00721B30" w:rsidRPr="00D053CF">
        <w:rPr>
          <w:bCs w:val="0"/>
          <w:sz w:val="24"/>
          <w:szCs w:val="24"/>
        </w:rPr>
        <w:t xml:space="preserve">АО «МРСК Центра» (Протокол № </w:t>
      </w:r>
      <w:r w:rsidR="0022360B" w:rsidRPr="00D053CF">
        <w:rPr>
          <w:bCs w:val="0"/>
          <w:sz w:val="24"/>
          <w:szCs w:val="24"/>
        </w:rPr>
        <w:t>27</w:t>
      </w:r>
      <w:r w:rsidR="00721B30" w:rsidRPr="00D053CF">
        <w:rPr>
          <w:bCs w:val="0"/>
          <w:sz w:val="24"/>
          <w:szCs w:val="24"/>
        </w:rPr>
        <w:t>/1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от «</w:t>
      </w:r>
      <w:r w:rsidR="0022360B" w:rsidRPr="00D053CF">
        <w:rPr>
          <w:bCs w:val="0"/>
          <w:sz w:val="24"/>
          <w:szCs w:val="24"/>
        </w:rPr>
        <w:t>29</w:t>
      </w:r>
      <w:r w:rsidR="00721B30" w:rsidRPr="00D053CF">
        <w:rPr>
          <w:bCs w:val="0"/>
          <w:sz w:val="24"/>
          <w:szCs w:val="24"/>
        </w:rPr>
        <w:t xml:space="preserve">» </w:t>
      </w:r>
      <w:r w:rsidR="0022360B" w:rsidRPr="00D053CF">
        <w:rPr>
          <w:bCs w:val="0"/>
          <w:sz w:val="24"/>
          <w:szCs w:val="24"/>
        </w:rPr>
        <w:t>декабря</w:t>
      </w:r>
      <w:r w:rsidR="00721B30" w:rsidRPr="00D053CF">
        <w:rPr>
          <w:bCs w:val="0"/>
          <w:sz w:val="24"/>
          <w:szCs w:val="24"/>
        </w:rPr>
        <w:t xml:space="preserve"> 201</w:t>
      </w:r>
      <w:r w:rsidR="0022360B" w:rsidRPr="00D053CF">
        <w:rPr>
          <w:bCs w:val="0"/>
          <w:sz w:val="24"/>
          <w:szCs w:val="24"/>
        </w:rPr>
        <w:t>5</w:t>
      </w:r>
      <w:r w:rsidR="00721B30" w:rsidRPr="00D053CF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53CF">
        <w:rPr>
          <w:bCs w:val="0"/>
          <w:sz w:val="24"/>
          <w:szCs w:val="24"/>
        </w:rPr>
        <w:t>ый</w:t>
      </w:r>
      <w:r w:rsidRPr="00D053CF">
        <w:rPr>
          <w:bCs w:val="0"/>
          <w:sz w:val="24"/>
          <w:szCs w:val="24"/>
        </w:rPr>
        <w:t xml:space="preserve"> </w:t>
      </w:r>
      <w:r w:rsidR="00721B30" w:rsidRPr="00D053CF">
        <w:rPr>
          <w:bCs w:val="0"/>
          <w:sz w:val="24"/>
          <w:szCs w:val="24"/>
        </w:rPr>
        <w:t>запрос предложений</w:t>
      </w:r>
      <w:r w:rsidRPr="00D053CF">
        <w:rPr>
          <w:bCs w:val="0"/>
          <w:sz w:val="24"/>
          <w:szCs w:val="24"/>
        </w:rPr>
        <w:t xml:space="preserve"> проводится согласно </w:t>
      </w:r>
      <w:r w:rsidR="004E3ED2" w:rsidRPr="00D053CF">
        <w:rPr>
          <w:bCs w:val="0"/>
          <w:sz w:val="24"/>
          <w:szCs w:val="24"/>
        </w:rPr>
        <w:t xml:space="preserve">Стандарту закупок </w:t>
      </w:r>
      <w:r w:rsidR="00E74632" w:rsidRPr="00D053CF">
        <w:rPr>
          <w:bCs w:val="0"/>
          <w:sz w:val="24"/>
          <w:szCs w:val="24"/>
        </w:rPr>
        <w:t>ПАО</w:t>
      </w:r>
      <w:r w:rsidR="004E3ED2" w:rsidRPr="00D053CF">
        <w:rPr>
          <w:bCs w:val="0"/>
          <w:sz w:val="24"/>
          <w:szCs w:val="24"/>
        </w:rPr>
        <w:t xml:space="preserve"> «Россети»</w:t>
      </w:r>
      <w:r w:rsidRPr="00D053CF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D053CF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53CF">
        <w:rPr>
          <w:bCs w:val="0"/>
          <w:sz w:val="24"/>
          <w:szCs w:val="24"/>
        </w:rPr>
        <w:t>Т</w:t>
      </w:r>
      <w:r w:rsidR="004B5EB3" w:rsidRPr="00D053CF">
        <w:rPr>
          <w:bCs w:val="0"/>
          <w:sz w:val="24"/>
          <w:szCs w:val="24"/>
        </w:rPr>
        <w:t>аким образом, данная процедура З</w:t>
      </w:r>
      <w:r w:rsidR="00717F60" w:rsidRPr="00D053CF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Опубликованное в соответствии с п.</w:t>
      </w:r>
      <w:r w:rsidR="00D421AA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3.2</w:t>
      </w:r>
      <w:r w:rsidR="00334620">
        <w:fldChar w:fldCharType="end"/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окументацией, являются </w:t>
      </w:r>
      <w:r w:rsidRPr="00D053CF">
        <w:rPr>
          <w:bCs w:val="0"/>
          <w:sz w:val="24"/>
          <w:szCs w:val="24"/>
        </w:rPr>
        <w:t xml:space="preserve">приглашением делать оферты и </w:t>
      </w:r>
      <w:r w:rsidRPr="00D053CF">
        <w:rPr>
          <w:sz w:val="24"/>
          <w:szCs w:val="24"/>
        </w:rPr>
        <w:t xml:space="preserve">должны рассматриваться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53CF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lastRenderedPageBreak/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53CF">
        <w:rPr>
          <w:bCs w:val="0"/>
          <w:sz w:val="24"/>
          <w:szCs w:val="24"/>
        </w:rPr>
        <w:t>запроса предложений</w:t>
      </w:r>
      <w:r w:rsidR="00717F60" w:rsidRPr="00D053CF">
        <w:rPr>
          <w:sz w:val="24"/>
          <w:szCs w:val="24"/>
        </w:rPr>
        <w:t xml:space="preserve"> в соо</w:t>
      </w:r>
      <w:r w:rsidR="00717F60" w:rsidRPr="00D053CF">
        <w:rPr>
          <w:bCs w:val="0"/>
          <w:sz w:val="24"/>
          <w:szCs w:val="24"/>
        </w:rPr>
        <w:t>тветствии с этим.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Заключенный</w:t>
      </w:r>
      <w:r w:rsidR="00AD3EBC" w:rsidRPr="00D053CF">
        <w:rPr>
          <w:sz w:val="24"/>
          <w:szCs w:val="24"/>
        </w:rPr>
        <w:t xml:space="preserve"> по результатам запроса предложений и пред</w:t>
      </w:r>
      <w:r w:rsidR="009D7F01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AD3EBC" w:rsidRPr="00D053CF">
        <w:rPr>
          <w:sz w:val="24"/>
          <w:szCs w:val="24"/>
        </w:rPr>
        <w:t xml:space="preserve">ных переговоров </w:t>
      </w:r>
      <w:r w:rsidR="00123C70" w:rsidRPr="00D053CF">
        <w:rPr>
          <w:sz w:val="24"/>
          <w:szCs w:val="24"/>
        </w:rPr>
        <w:t>Договор</w:t>
      </w:r>
      <w:r w:rsidR="00AD3EBC" w:rsidRPr="00D053CF">
        <w:rPr>
          <w:sz w:val="24"/>
          <w:szCs w:val="24"/>
        </w:rPr>
        <w:t xml:space="preserve"> фиксирует все достигн</w:t>
      </w:r>
      <w:r w:rsidR="00AD3EBC" w:rsidRPr="00D053CF">
        <w:rPr>
          <w:bCs w:val="0"/>
          <w:sz w:val="24"/>
          <w:szCs w:val="24"/>
        </w:rPr>
        <w:t xml:space="preserve">утые сторонами </w:t>
      </w:r>
      <w:r w:rsidR="00123C70" w:rsidRPr="00D053CF">
        <w:rPr>
          <w:bCs w:val="0"/>
          <w:sz w:val="24"/>
          <w:szCs w:val="24"/>
        </w:rPr>
        <w:t>Договор</w:t>
      </w:r>
      <w:r w:rsidR="00AD3EBC" w:rsidRPr="00D053CF">
        <w:rPr>
          <w:bCs w:val="0"/>
          <w:sz w:val="24"/>
          <w:szCs w:val="24"/>
        </w:rPr>
        <w:t>енности.</w:t>
      </w:r>
    </w:p>
    <w:p w:rsidR="00717F60" w:rsidRPr="00D053CF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2" w:name="_Ref294695546"/>
      <w:bookmarkStart w:id="33" w:name="_Ref86827161"/>
      <w:r w:rsidRPr="00D053CF">
        <w:rPr>
          <w:sz w:val="24"/>
          <w:szCs w:val="24"/>
        </w:rPr>
        <w:t>При определении</w:t>
      </w:r>
      <w:r w:rsidR="004B5EB3" w:rsidRPr="00D053CF">
        <w:rPr>
          <w:sz w:val="24"/>
          <w:szCs w:val="24"/>
        </w:rPr>
        <w:t xml:space="preserve"> условий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а с </w:t>
      </w:r>
      <w:r w:rsidR="009C744E" w:rsidRPr="00D053CF">
        <w:rPr>
          <w:sz w:val="24"/>
          <w:szCs w:val="24"/>
        </w:rPr>
        <w:t>Участник</w:t>
      </w:r>
      <w:r w:rsidR="004B5EB3" w:rsidRPr="00D053CF">
        <w:rPr>
          <w:sz w:val="24"/>
          <w:szCs w:val="24"/>
        </w:rPr>
        <w:t>ом запроса предложений, чья Заявк</w:t>
      </w:r>
      <w:r w:rsidRPr="00D053CF">
        <w:rPr>
          <w:sz w:val="24"/>
          <w:szCs w:val="24"/>
        </w:rPr>
        <w:t xml:space="preserve">а признана </w:t>
      </w:r>
      <w:r w:rsidR="00717F60" w:rsidRPr="00D053CF">
        <w:rPr>
          <w:sz w:val="24"/>
          <w:szCs w:val="24"/>
        </w:rPr>
        <w:t>наилучшей</w:t>
      </w:r>
      <w:r w:rsidRPr="00D053CF">
        <w:rPr>
          <w:sz w:val="24"/>
          <w:szCs w:val="24"/>
        </w:rPr>
        <w:t>, используются следующие документы с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соблюдением указанной иерархии (в случае их противоречия):</w:t>
      </w:r>
      <w:bookmarkEnd w:id="32"/>
      <w:bookmarkEnd w:id="33"/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53CF">
        <w:rPr>
          <w:sz w:val="24"/>
          <w:szCs w:val="24"/>
        </w:rPr>
        <w:t>П</w:t>
      </w:r>
      <w:r w:rsidR="00717F60" w:rsidRPr="00D053CF">
        <w:rPr>
          <w:sz w:val="24"/>
          <w:szCs w:val="24"/>
        </w:rPr>
        <w:t>ротоколы пред</w:t>
      </w:r>
      <w:r w:rsidR="00F85CCF" w:rsidRPr="00D053CF">
        <w:rPr>
          <w:sz w:val="24"/>
          <w:szCs w:val="24"/>
        </w:rPr>
        <w:t>д</w:t>
      </w:r>
      <w:r w:rsidR="00123C70" w:rsidRPr="00D053CF">
        <w:rPr>
          <w:sz w:val="24"/>
          <w:szCs w:val="24"/>
        </w:rPr>
        <w:t>оговор</w:t>
      </w:r>
      <w:r w:rsidR="00717F60" w:rsidRPr="00D053CF">
        <w:rPr>
          <w:sz w:val="24"/>
          <w:szCs w:val="24"/>
        </w:rPr>
        <w:t xml:space="preserve">ных переговоров между Заказчиком и </w:t>
      </w:r>
      <w:r w:rsidR="009C744E" w:rsidRPr="00D053CF">
        <w:rPr>
          <w:sz w:val="24"/>
          <w:szCs w:val="24"/>
        </w:rPr>
        <w:t>Участник</w:t>
      </w:r>
      <w:r w:rsidR="00886684" w:rsidRPr="00D053CF">
        <w:rPr>
          <w:sz w:val="24"/>
          <w:szCs w:val="24"/>
        </w:rPr>
        <w:t xml:space="preserve">ом запроса предложений, чья </w:t>
      </w:r>
      <w:r w:rsidRPr="00D053CF">
        <w:rPr>
          <w:sz w:val="24"/>
          <w:szCs w:val="24"/>
        </w:rPr>
        <w:t>Заявк</w:t>
      </w:r>
      <w:r w:rsidR="00886684" w:rsidRPr="00D053CF">
        <w:rPr>
          <w:sz w:val="24"/>
          <w:szCs w:val="24"/>
        </w:rPr>
        <w:t xml:space="preserve">а признана лучшей </w:t>
      </w:r>
      <w:r w:rsidR="00717F60" w:rsidRPr="00D053CF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запроса предложений,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="00717F60" w:rsidRPr="00D053CF">
        <w:rPr>
          <w:sz w:val="24"/>
          <w:szCs w:val="24"/>
        </w:rPr>
        <w:t>);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53CF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="00717F60"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="00717F60" w:rsidRPr="00D053CF">
        <w:rPr>
          <w:sz w:val="24"/>
          <w:szCs w:val="24"/>
        </w:rPr>
        <w:t xml:space="preserve"> со всеми дополнениями и разъяснениями</w:t>
      </w:r>
      <w:r w:rsidR="00E963D9" w:rsidRPr="00D053CF">
        <w:rPr>
          <w:sz w:val="24"/>
          <w:szCs w:val="24"/>
        </w:rPr>
        <w:t>;</w:t>
      </w:r>
    </w:p>
    <w:p w:rsidR="00717F60" w:rsidRPr="00D053CF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Иные документы Организатора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Во всем, что не урегулировано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53CF">
        <w:rPr>
          <w:sz w:val="24"/>
          <w:szCs w:val="24"/>
        </w:rPr>
        <w:t>действующим законодательством</w:t>
      </w:r>
      <w:r w:rsidRPr="00D053CF">
        <w:rPr>
          <w:sz w:val="24"/>
          <w:szCs w:val="24"/>
        </w:rPr>
        <w:t xml:space="preserve"> Российской Федерации.</w:t>
      </w:r>
    </w:p>
    <w:p w:rsidR="00717F60" w:rsidRPr="00D053CF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отношении сторон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53CF">
        <w:rPr>
          <w:sz w:val="24"/>
          <w:szCs w:val="24"/>
        </w:rPr>
        <w:t xml:space="preserve"> </w:t>
      </w:r>
      <w:r w:rsidR="007D07A7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окументация (и проект </w:t>
      </w:r>
      <w:r w:rsidR="004B5EB3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 xml:space="preserve">оговора как ее часть) и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лучшей,</w:t>
      </w:r>
      <w:r w:rsidRPr="00D053CF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Heading__397_1298132286"/>
      <w:bookmarkStart w:id="35" w:name="_Toc498523056"/>
      <w:bookmarkEnd w:id="34"/>
      <w:r w:rsidRPr="00D053CF">
        <w:t>Особые положения в связи с проведением Запроса предложений на ЭТП</w:t>
      </w:r>
      <w:bookmarkEnd w:id="35"/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Для участия в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апросе предложений лицо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в системе ЭТП в качестве </w:t>
      </w:r>
      <w:r w:rsidR="004B5EB3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частника данной системы, т.е. </w:t>
      </w:r>
      <w:r w:rsidR="0099066F" w:rsidRPr="00D053CF">
        <w:rPr>
          <w:sz w:val="24"/>
          <w:szCs w:val="24"/>
        </w:rPr>
        <w:t xml:space="preserve">должно </w:t>
      </w:r>
      <w:r w:rsidRPr="00D053CF">
        <w:rPr>
          <w:sz w:val="24"/>
          <w:szCs w:val="24"/>
        </w:rPr>
        <w:t xml:space="preserve">заключить соответствующий </w:t>
      </w:r>
      <w:r w:rsidR="00123C70" w:rsidRPr="00D053CF">
        <w:rPr>
          <w:sz w:val="24"/>
          <w:szCs w:val="24"/>
        </w:rPr>
        <w:t>Договор</w:t>
      </w:r>
      <w:r w:rsidRPr="00D053CF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53CF">
        <w:rPr>
          <w:sz w:val="24"/>
          <w:szCs w:val="24"/>
        </w:rPr>
        <w:t>о</w:t>
      </w:r>
      <w:r w:rsidRPr="00D053CF">
        <w:rPr>
          <w:sz w:val="24"/>
          <w:szCs w:val="24"/>
        </w:rPr>
        <w:t xml:space="preserve"> быть </w:t>
      </w:r>
      <w:r w:rsidR="0099066F" w:rsidRPr="00D053CF">
        <w:rPr>
          <w:sz w:val="24"/>
          <w:szCs w:val="24"/>
        </w:rPr>
        <w:t xml:space="preserve">зарегистрировано </w:t>
      </w:r>
      <w:r w:rsidRPr="00D053CF">
        <w:rPr>
          <w:sz w:val="24"/>
          <w:szCs w:val="24"/>
        </w:rPr>
        <w:t xml:space="preserve">системой ЭТП в качестве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053CF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и запроса предложений должны подать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 в электронном виде на ЭТП (подраздел </w:t>
      </w:r>
      <w:r w:rsidR="00334620">
        <w:fldChar w:fldCharType="begin"/>
      </w:r>
      <w:r w:rsidR="00334620">
        <w:instrText xml:space="preserve"> REF _Ref191386109 \n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3.3.2</w:t>
      </w:r>
      <w:r w:rsidR="00334620">
        <w:fldChar w:fldCharType="end"/>
      </w:r>
      <w:r w:rsidR="00721B30" w:rsidRPr="00D053CF">
        <w:rPr>
          <w:sz w:val="24"/>
          <w:szCs w:val="24"/>
        </w:rPr>
        <w:t>)</w:t>
      </w:r>
      <w:r w:rsidR="00717F60" w:rsidRPr="00D053CF">
        <w:rPr>
          <w:sz w:val="24"/>
          <w:szCs w:val="24"/>
        </w:rPr>
        <w:t xml:space="preserve">. При нарушении этого требования </w:t>
      </w: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</w:t>
      </w:r>
      <w:r w:rsidR="002961A1" w:rsidRPr="00D053CF">
        <w:rPr>
          <w:sz w:val="24"/>
          <w:szCs w:val="24"/>
        </w:rPr>
        <w:t>будет</w:t>
      </w:r>
      <w:r w:rsidR="00717F60" w:rsidRPr="00D053CF">
        <w:rPr>
          <w:sz w:val="24"/>
          <w:szCs w:val="24"/>
        </w:rPr>
        <w:t xml:space="preserve"> не допущен к участию в запросе предложений.</w:t>
      </w:r>
    </w:p>
    <w:p w:rsidR="00717F60" w:rsidRPr="00D053CF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Правила проведения процедур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6" w:name="__RefNumPara__1267_443845793"/>
      <w:bookmarkStart w:id="37" w:name="_Toc498523057"/>
      <w:bookmarkEnd w:id="36"/>
      <w:r w:rsidRPr="00D053CF">
        <w:t>Обжалование</w:t>
      </w:r>
      <w:bookmarkEnd w:id="37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191386164"/>
      <w:bookmarkStart w:id="39" w:name="_Ref86789831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</w:t>
      </w:r>
      <w:proofErr w:type="gramStart"/>
      <w:r w:rsidRPr="00D053CF">
        <w:rPr>
          <w:sz w:val="24"/>
          <w:szCs w:val="24"/>
        </w:rPr>
        <w:t>ств в св</w:t>
      </w:r>
      <w:proofErr w:type="gramEnd"/>
      <w:r w:rsidRPr="00D053CF">
        <w:rPr>
          <w:sz w:val="24"/>
          <w:szCs w:val="24"/>
        </w:rPr>
        <w:t xml:space="preserve">язи с проведением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53CF">
        <w:rPr>
          <w:sz w:val="24"/>
          <w:szCs w:val="24"/>
        </w:rPr>
        <w:t xml:space="preserve">, при этом уполномоченным представителем </w:t>
      </w:r>
      <w:r w:rsidR="00721B30" w:rsidRPr="00D053CF">
        <w:rPr>
          <w:sz w:val="24"/>
          <w:szCs w:val="24"/>
        </w:rPr>
        <w:t>ПАО «МРСК Центра»</w:t>
      </w:r>
      <w:r w:rsidR="0099066F" w:rsidRPr="00D053CF">
        <w:rPr>
          <w:sz w:val="24"/>
          <w:szCs w:val="24"/>
        </w:rPr>
        <w:t xml:space="preserve"> в </w:t>
      </w:r>
      <w:r w:rsidR="0099066F" w:rsidRPr="00D053CF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53CF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53CF">
        <w:rPr>
          <w:sz w:val="24"/>
          <w:szCs w:val="24"/>
        </w:rPr>
        <w:t>10</w:t>
      </w:r>
      <w:r w:rsidRPr="00D053CF">
        <w:rPr>
          <w:sz w:val="24"/>
          <w:szCs w:val="24"/>
        </w:rPr>
        <w:t xml:space="preserve"> рабочих дней с момента ее получения.</w:t>
      </w:r>
      <w:bookmarkEnd w:id="38"/>
      <w:bookmarkEnd w:id="39"/>
    </w:p>
    <w:p w:rsidR="0099066F" w:rsidRPr="00D053CF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40" w:name="_Ref306978606"/>
      <w:r w:rsidRPr="00D053CF">
        <w:rPr>
          <w:sz w:val="24"/>
          <w:szCs w:val="24"/>
        </w:rPr>
        <w:t>Если претензионный порядок, указанный в п.</w:t>
      </w:r>
      <w:r w:rsidR="00334620">
        <w:fldChar w:fldCharType="begin"/>
      </w:r>
      <w:r w:rsidR="00334620">
        <w:instrText xml:space="preserve"> REF _Ref191386164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 xml:space="preserve"> 1.4.1 </w:t>
      </w:r>
      <w:r w:rsidR="00334620">
        <w:fldChar w:fldCharType="end"/>
      </w:r>
      <w:r w:rsidR="00D421AA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не привел к разрешению разногласий,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53CF">
        <w:rPr>
          <w:sz w:val="24"/>
          <w:szCs w:val="24"/>
        </w:rPr>
        <w:t xml:space="preserve">закупочную </w:t>
      </w:r>
      <w:r w:rsidRPr="00D053CF">
        <w:rPr>
          <w:sz w:val="24"/>
          <w:szCs w:val="24"/>
        </w:rPr>
        <w:t xml:space="preserve">комиссию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>.</w:t>
      </w:r>
      <w:bookmarkEnd w:id="40"/>
    </w:p>
    <w:p w:rsidR="00717F60" w:rsidRPr="00D053CF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вправе обжаловать в антимонопольн</w:t>
      </w:r>
      <w:r w:rsidR="00AA1D72" w:rsidRPr="00D053CF">
        <w:rPr>
          <w:sz w:val="24"/>
          <w:szCs w:val="24"/>
        </w:rPr>
        <w:t>ом</w:t>
      </w:r>
      <w:r w:rsidR="00717F60" w:rsidRPr="00D053CF">
        <w:rPr>
          <w:sz w:val="24"/>
          <w:szCs w:val="24"/>
        </w:rPr>
        <w:t xml:space="preserve"> орган</w:t>
      </w:r>
      <w:r w:rsidR="00AA1D72" w:rsidRPr="00D053CF">
        <w:rPr>
          <w:sz w:val="24"/>
          <w:szCs w:val="24"/>
        </w:rPr>
        <w:t>е</w:t>
      </w:r>
      <w:r w:rsidR="00717F60" w:rsidRPr="00D053CF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53CF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34620">
        <w:fldChar w:fldCharType="begin"/>
      </w:r>
      <w:r w:rsidR="00334620">
        <w:instrText xml:space="preserve"> REF _Ref306978606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 xml:space="preserve"> 1.4.2 </w:t>
      </w:r>
      <w:r w:rsidR="00334620">
        <w:fldChar w:fldCharType="end"/>
      </w:r>
      <w:r w:rsidRPr="00D053CF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D053CF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1" w:name="__RefHeading__401_1298132286"/>
      <w:bookmarkStart w:id="42" w:name="_Toc498523058"/>
      <w:bookmarkEnd w:id="41"/>
      <w:r w:rsidRPr="00D053CF">
        <w:t>Прочие положения</w:t>
      </w:r>
      <w:bookmarkEnd w:id="42"/>
    </w:p>
    <w:p w:rsidR="00717F60" w:rsidRPr="00D053CF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53CF">
        <w:rPr>
          <w:sz w:val="24"/>
          <w:szCs w:val="24"/>
        </w:rPr>
        <w:t>Заявк</w:t>
      </w:r>
      <w:r w:rsidR="00717F60" w:rsidRPr="00D053CF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53CF">
        <w:rPr>
          <w:sz w:val="24"/>
          <w:szCs w:val="24"/>
        </w:rPr>
        <w:t>З</w:t>
      </w:r>
      <w:r w:rsidR="00717F60" w:rsidRPr="00D053CF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53CF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не допускается.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53CF">
        <w:rPr>
          <w:sz w:val="24"/>
          <w:szCs w:val="24"/>
        </w:rPr>
        <w:t>п</w:t>
      </w:r>
      <w:r w:rsidRPr="00D053CF">
        <w:rPr>
          <w:sz w:val="24"/>
          <w:szCs w:val="24"/>
        </w:rPr>
        <w:t>о запрос</w:t>
      </w:r>
      <w:r w:rsidR="00AE0F91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предложений, или же подача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</w:t>
      </w:r>
      <w:proofErr w:type="gramEnd"/>
      <w:r w:rsidRPr="00D053CF">
        <w:rPr>
          <w:sz w:val="24"/>
          <w:szCs w:val="24"/>
        </w:rPr>
        <w:t xml:space="preserve"> и может привести к отклонению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ах Предоставление этой информации другим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у, если он установит,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прямо или </w:t>
      </w:r>
      <w:r w:rsidRPr="00D053CF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53CF">
        <w:rPr>
          <w:sz w:val="24"/>
          <w:szCs w:val="24"/>
        </w:rPr>
        <w:t xml:space="preserve">поставку, </w:t>
      </w:r>
      <w:r w:rsidRPr="00D053CF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  <w:proofErr w:type="gramEnd"/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</w:t>
      </w:r>
      <w:r w:rsidR="00014C70" w:rsidRPr="00D053CF">
        <w:rPr>
          <w:sz w:val="24"/>
          <w:szCs w:val="24"/>
        </w:rPr>
        <w:t xml:space="preserve">отклонит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53CF">
        <w:rPr>
          <w:sz w:val="24"/>
          <w:szCs w:val="24"/>
        </w:rPr>
        <w:t>Участник</w:t>
      </w:r>
      <w:r w:rsidR="004C5164" w:rsidRPr="00D053CF">
        <w:rPr>
          <w:sz w:val="24"/>
          <w:szCs w:val="24"/>
        </w:rPr>
        <w:t xml:space="preserve">а </w:t>
      </w:r>
      <w:r w:rsidRPr="00D053CF">
        <w:rPr>
          <w:sz w:val="24"/>
          <w:szCs w:val="24"/>
        </w:rPr>
        <w:t>запроса предложений</w:t>
      </w:r>
      <w:r w:rsidR="004C5164" w:rsidRPr="00D053CF">
        <w:rPr>
          <w:sz w:val="24"/>
          <w:szCs w:val="24"/>
        </w:rPr>
        <w:t xml:space="preserve">, чья </w:t>
      </w:r>
      <w:r w:rsidR="004B5EB3" w:rsidRPr="00D053CF">
        <w:rPr>
          <w:sz w:val="24"/>
          <w:szCs w:val="24"/>
        </w:rPr>
        <w:t>Заявк</w:t>
      </w:r>
      <w:r w:rsidR="004C5164" w:rsidRPr="00D053CF">
        <w:rPr>
          <w:sz w:val="24"/>
          <w:szCs w:val="24"/>
        </w:rPr>
        <w:t>а признана лучшей</w:t>
      </w:r>
      <w:r w:rsidRPr="00D053CF">
        <w:rPr>
          <w:sz w:val="24"/>
          <w:szCs w:val="24"/>
        </w:rPr>
        <w:t>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Запроса предложений</w:t>
      </w:r>
      <w:r w:rsidR="0099066F" w:rsidRPr="00D053CF">
        <w:rPr>
          <w:sz w:val="24"/>
          <w:szCs w:val="24"/>
        </w:rPr>
        <w:t>.</w:t>
      </w:r>
      <w:r w:rsidRPr="00D053CF">
        <w:rPr>
          <w:sz w:val="24"/>
          <w:szCs w:val="24"/>
        </w:rPr>
        <w:t xml:space="preserve">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D053CF">
        <w:rPr>
          <w:bCs w:val="0"/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но до подписания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D053CF">
        <w:rPr>
          <w:sz w:val="24"/>
          <w:szCs w:val="24"/>
        </w:rPr>
        <w:t xml:space="preserve"> комиссия информирует об этом Ц</w:t>
      </w:r>
      <w:r w:rsidR="009A7733" w:rsidRPr="00D053CF">
        <w:rPr>
          <w:sz w:val="24"/>
          <w:szCs w:val="24"/>
        </w:rPr>
        <w:t>З</w:t>
      </w:r>
      <w:r w:rsidR="00C74146" w:rsidRPr="00D053CF">
        <w:rPr>
          <w:sz w:val="24"/>
          <w:szCs w:val="24"/>
        </w:rPr>
        <w:t>О</w:t>
      </w:r>
      <w:r w:rsidR="009A7733" w:rsidRPr="00D053CF">
        <w:rPr>
          <w:sz w:val="24"/>
          <w:szCs w:val="24"/>
        </w:rPr>
        <w:t xml:space="preserve"> </w:t>
      </w:r>
      <w:r w:rsidR="00721B30" w:rsidRPr="00D053CF">
        <w:rPr>
          <w:sz w:val="24"/>
          <w:szCs w:val="24"/>
        </w:rPr>
        <w:t>ПАО «МРСК Центра»</w:t>
      </w:r>
      <w:r w:rsidRPr="00D053CF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53CF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Предполагается, что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D053CF">
        <w:rPr>
          <w:sz w:val="24"/>
          <w:szCs w:val="24"/>
        </w:rPr>
        <w:t>Д</w:t>
      </w:r>
      <w:r w:rsidRPr="00D053CF">
        <w:rPr>
          <w:sz w:val="24"/>
          <w:szCs w:val="24"/>
        </w:rPr>
        <w:t>окументации</w:t>
      </w:r>
      <w:r w:rsidR="00AE0F91" w:rsidRPr="00D053CF">
        <w:rPr>
          <w:sz w:val="24"/>
          <w:szCs w:val="24"/>
        </w:rPr>
        <w:t xml:space="preserve"> по запросу предложений</w:t>
      </w:r>
      <w:r w:rsidRPr="00D053CF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 запросов (в соответствии с п.</w:t>
      </w:r>
      <w:r w:rsidR="00D560EA" w:rsidRPr="00D053CF" w:rsidDel="00D560E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_Ref306114966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3.3.11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Документации).</w:t>
      </w:r>
    </w:p>
    <w:p w:rsidR="00717F60" w:rsidRPr="00D053CF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contextualSpacing/>
        <w:rPr>
          <w:sz w:val="24"/>
          <w:szCs w:val="24"/>
        </w:rPr>
      </w:pPr>
      <w:r w:rsidRPr="00D053CF">
        <w:rPr>
          <w:sz w:val="24"/>
          <w:szCs w:val="24"/>
        </w:rPr>
        <w:t xml:space="preserve">В соответствии с </w:t>
      </w:r>
      <w:r w:rsidR="004B5EB3" w:rsidRPr="00D053CF">
        <w:rPr>
          <w:sz w:val="24"/>
          <w:szCs w:val="24"/>
        </w:rPr>
        <w:t>Извещени</w:t>
      </w:r>
      <w:r w:rsidRPr="00D053CF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 запроса предложений. </w:t>
      </w:r>
      <w:proofErr w:type="gramStart"/>
      <w:r w:rsidRPr="00D053CF">
        <w:rPr>
          <w:sz w:val="24"/>
          <w:szCs w:val="24"/>
        </w:rPr>
        <w:t xml:space="preserve">Все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D053CF" w:rsidRDefault="002D4BC6" w:rsidP="002D4BC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  <w:contextualSpacing/>
      </w:pPr>
      <w:bookmarkStart w:id="43" w:name="_Ref56251782"/>
      <w:bookmarkStart w:id="44" w:name="_Toc57314669"/>
      <w:bookmarkStart w:id="45" w:name="_Toc69728983"/>
      <w:bookmarkStart w:id="46" w:name="_Toc176765520"/>
      <w:bookmarkStart w:id="47" w:name="_Toc217368853"/>
      <w:bookmarkStart w:id="48" w:name="_Toc233601966"/>
      <w:bookmarkStart w:id="49" w:name="_Toc242006501"/>
      <w:bookmarkStart w:id="50" w:name="_Toc262667670"/>
      <w:bookmarkStart w:id="51" w:name="_Toc270337564"/>
      <w:bookmarkStart w:id="52" w:name="_Toc423423495"/>
      <w:bookmarkStart w:id="53" w:name="_Toc498523059"/>
      <w:bookmarkStart w:id="54" w:name="_Ref306144164"/>
      <w:r w:rsidRPr="00D053CF">
        <w:lastRenderedPageBreak/>
        <w:t>Закупка продукции с разбиением заказа на лоты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2D4BC6" w:rsidRPr="00D053CF" w:rsidRDefault="00B228D4" w:rsidP="002D4BC6">
      <w:pPr>
        <w:pStyle w:val="3"/>
        <w:ind w:left="0" w:firstLine="709"/>
        <w:jc w:val="both"/>
        <w:rPr>
          <w:b w:val="0"/>
        </w:rPr>
      </w:pPr>
      <w:bookmarkStart w:id="55" w:name="_Toc440297005"/>
      <w:bookmarkStart w:id="56" w:name="_Toc440356566"/>
      <w:bookmarkStart w:id="57" w:name="_Toc440631701"/>
      <w:bookmarkStart w:id="58" w:name="_Toc440876486"/>
      <w:bookmarkStart w:id="59" w:name="_Toc441130558"/>
      <w:bookmarkStart w:id="60" w:name="_Toc441157063"/>
      <w:bookmarkStart w:id="61" w:name="_Toc447292081"/>
      <w:bookmarkStart w:id="62" w:name="_Toc462234839"/>
      <w:bookmarkStart w:id="63" w:name="_Toc466966805"/>
      <w:bookmarkStart w:id="64" w:name="_Toc468806055"/>
      <w:bookmarkStart w:id="65" w:name="_Toc469480314"/>
      <w:bookmarkStart w:id="66" w:name="_Toc472416830"/>
      <w:bookmarkStart w:id="67" w:name="_Toc498523060"/>
      <w:r w:rsidRPr="00D053CF">
        <w:rPr>
          <w:b w:val="0"/>
        </w:rPr>
        <w:t>Участник</w:t>
      </w:r>
      <w:r w:rsidR="002D4BC6" w:rsidRPr="00D053CF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57CD4" w:rsidRPr="00657CD4">
        <w:rPr>
          <w:b w:val="0"/>
        </w:rPr>
        <w:t>1.1.5</w:t>
      </w:r>
      <w:r w:rsidR="00334620">
        <w:fldChar w:fldCharType="end"/>
      </w:r>
      <w:r w:rsidR="002D4BC6" w:rsidRPr="00D053CF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 w:rsidRPr="00D053CF">
        <w:rPr>
          <w:b w:val="0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</w:rPr>
      </w:pPr>
      <w:bookmarkStart w:id="68" w:name="_Toc440297006"/>
      <w:bookmarkStart w:id="69" w:name="_Toc440356567"/>
      <w:bookmarkStart w:id="70" w:name="_Toc440631702"/>
      <w:bookmarkStart w:id="71" w:name="_Toc440876487"/>
      <w:bookmarkStart w:id="72" w:name="_Toc441130559"/>
      <w:bookmarkStart w:id="73" w:name="_Toc441157064"/>
      <w:bookmarkStart w:id="74" w:name="_Toc447292082"/>
      <w:bookmarkStart w:id="75" w:name="_Toc462234840"/>
      <w:bookmarkStart w:id="76" w:name="_Toc466966806"/>
      <w:bookmarkStart w:id="77" w:name="_Toc468806056"/>
      <w:bookmarkStart w:id="78" w:name="_Toc469480315"/>
      <w:bookmarkStart w:id="79" w:name="_Toc472416831"/>
      <w:bookmarkStart w:id="80" w:name="_Toc498523061"/>
      <w:r w:rsidRPr="00D053CF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3.3</w:t>
      </w:r>
      <w:r w:rsidR="00334620">
        <w:fldChar w:fldCharType="end"/>
      </w:r>
      <w:r w:rsidRPr="00D053CF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297007"/>
      <w:bookmarkStart w:id="82" w:name="_Toc440356568"/>
      <w:bookmarkStart w:id="83" w:name="_Toc440631703"/>
      <w:bookmarkStart w:id="84" w:name="_Toc440876488"/>
      <w:bookmarkStart w:id="85" w:name="_Toc441130560"/>
      <w:bookmarkStart w:id="86" w:name="_Toc441157065"/>
      <w:bookmarkStart w:id="87" w:name="_Toc447292083"/>
      <w:bookmarkStart w:id="88" w:name="_Toc462234841"/>
      <w:bookmarkStart w:id="89" w:name="_Toc466966807"/>
      <w:bookmarkStart w:id="90" w:name="_Toc468806057"/>
      <w:bookmarkStart w:id="91" w:name="_Toc469480316"/>
      <w:bookmarkStart w:id="92" w:name="_Toc472416832"/>
      <w:bookmarkStart w:id="93" w:name="_Toc498523062"/>
      <w:r w:rsidRPr="00D053CF">
        <w:rPr>
          <w:b w:val="0"/>
          <w:szCs w:val="24"/>
        </w:rPr>
        <w:t xml:space="preserve">Письмо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5.1</w:t>
      </w:r>
      <w:r w:rsidR="00334620">
        <w:fldChar w:fldCharType="end"/>
      </w:r>
      <w:r w:rsidRPr="00D053CF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D053CF" w:rsidRDefault="002D4BC6" w:rsidP="002D4BC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297008"/>
      <w:bookmarkStart w:id="95" w:name="_Toc440356569"/>
      <w:bookmarkStart w:id="96" w:name="_Toc440631704"/>
      <w:bookmarkStart w:id="97" w:name="_Toc440876489"/>
      <w:bookmarkStart w:id="98" w:name="_Toc441130561"/>
      <w:bookmarkStart w:id="99" w:name="_Toc441157066"/>
      <w:bookmarkStart w:id="100" w:name="_Toc447292084"/>
      <w:bookmarkStart w:id="101" w:name="_Toc462234842"/>
      <w:bookmarkStart w:id="102" w:name="_Toc466966808"/>
      <w:bookmarkStart w:id="103" w:name="_Toc468806058"/>
      <w:bookmarkStart w:id="104" w:name="_Toc469480317"/>
      <w:bookmarkStart w:id="105" w:name="_Toc472416833"/>
      <w:bookmarkStart w:id="106" w:name="_Toc498523063"/>
      <w:r w:rsidRPr="00D053CF">
        <w:rPr>
          <w:b w:val="0"/>
          <w:szCs w:val="24"/>
        </w:rPr>
        <w:t>Сводная таблица стоимости</w:t>
      </w:r>
      <w:r w:rsidR="002F710E" w:rsidRPr="00D053CF">
        <w:rPr>
          <w:b w:val="0"/>
          <w:szCs w:val="24"/>
        </w:rPr>
        <w:t xml:space="preserve"> поставок</w:t>
      </w:r>
      <w:r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_Ref440284918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5.2</w:t>
      </w:r>
      <w:r w:rsidR="00334620">
        <w:fldChar w:fldCharType="end"/>
      </w:r>
      <w:r w:rsidRPr="00D053CF">
        <w:rPr>
          <w:b w:val="0"/>
          <w:szCs w:val="24"/>
        </w:rPr>
        <w:t xml:space="preserve">), Техническое предложение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>,</w:t>
      </w:r>
      <w:r w:rsidRPr="00D053CF">
        <w:rPr>
          <w:b w:val="0"/>
          <w:szCs w:val="24"/>
        </w:rPr>
        <w:t xml:space="preserve"> </w:t>
      </w:r>
      <w:r w:rsidR="00360AA5" w:rsidRPr="00D053CF">
        <w:rPr>
          <w:b w:val="0"/>
          <w:szCs w:val="24"/>
        </w:rPr>
        <w:t xml:space="preserve">График выполнения поставок </w:t>
      </w:r>
      <w:r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_Ref440284947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5.4</w:t>
      </w:r>
      <w:r w:rsidR="00334620">
        <w:fldChar w:fldCharType="end"/>
      </w:r>
      <w:r w:rsidRPr="00D053CF">
        <w:rPr>
          <w:b w:val="0"/>
          <w:szCs w:val="24"/>
        </w:rPr>
        <w:t>)</w:t>
      </w:r>
      <w:r w:rsidR="00AE556B" w:rsidRPr="00D053CF">
        <w:rPr>
          <w:b w:val="0"/>
          <w:szCs w:val="24"/>
        </w:rPr>
        <w:t xml:space="preserve"> и Протокол разногласий к проекту Договора (подраздел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5.5</w:t>
      </w:r>
      <w:r w:rsidR="00334620">
        <w:fldChar w:fldCharType="end"/>
      </w:r>
      <w:r w:rsidR="00AE556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="00AE556B" w:rsidRPr="00D053CF">
        <w:rPr>
          <w:b w:val="0"/>
          <w:szCs w:val="24"/>
        </w:rPr>
        <w:t xml:space="preserve"> </w:t>
      </w:r>
    </w:p>
    <w:p w:rsidR="002D4BC6" w:rsidRPr="00D053CF" w:rsidRDefault="002D4BC6" w:rsidP="002D4BC6">
      <w:pPr>
        <w:pStyle w:val="3"/>
        <w:ind w:left="0" w:firstLine="709"/>
        <w:jc w:val="both"/>
        <w:rPr>
          <w:b w:val="0"/>
          <w:szCs w:val="24"/>
        </w:rPr>
      </w:pPr>
      <w:bookmarkStart w:id="107" w:name="_Toc440297010"/>
      <w:bookmarkStart w:id="108" w:name="_Toc440356571"/>
      <w:bookmarkStart w:id="109" w:name="_Toc440631706"/>
      <w:bookmarkStart w:id="110" w:name="_Toc440876491"/>
      <w:bookmarkStart w:id="111" w:name="_Toc441130563"/>
      <w:bookmarkStart w:id="112" w:name="_Toc441157067"/>
      <w:bookmarkStart w:id="113" w:name="_Toc447292085"/>
      <w:bookmarkStart w:id="114" w:name="_Toc462234843"/>
      <w:bookmarkStart w:id="115" w:name="_Toc466966809"/>
      <w:bookmarkStart w:id="116" w:name="_Toc468806059"/>
      <w:bookmarkStart w:id="117" w:name="_Toc469480318"/>
      <w:bookmarkStart w:id="118" w:name="_Toc472416834"/>
      <w:bookmarkStart w:id="119" w:name="_Toc498523064"/>
      <w:r w:rsidRPr="00D053CF">
        <w:rPr>
          <w:b w:val="0"/>
          <w:szCs w:val="24"/>
        </w:rPr>
        <w:t xml:space="preserve">Оценка заявок 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3.6</w:t>
      </w:r>
      <w:r w:rsidR="00334620">
        <w:fldChar w:fldCharType="end"/>
      </w:r>
      <w:r w:rsidRPr="00D053CF">
        <w:rPr>
          <w:b w:val="0"/>
          <w:szCs w:val="24"/>
        </w:rPr>
        <w:t xml:space="preserve">) и подведение итогов запроса предложений (подраздел </w:t>
      </w:r>
      <w:r w:rsidR="005C2043">
        <w:fldChar w:fldCharType="begin"/>
      </w:r>
      <w:r w:rsidR="00B007DA">
        <w:rPr>
          <w:b w:val="0"/>
          <w:szCs w:val="24"/>
        </w:rPr>
        <w:instrText xml:space="preserve"> REF _Ref472416955 \r \h </w:instrText>
      </w:r>
      <w:r w:rsidR="005C2043">
        <w:fldChar w:fldCharType="separate"/>
      </w:r>
      <w:r w:rsidR="00657CD4">
        <w:rPr>
          <w:b w:val="0"/>
          <w:szCs w:val="24"/>
        </w:rPr>
        <w:t>3.9</w:t>
      </w:r>
      <w:r w:rsidR="005C2043">
        <w:fldChar w:fldCharType="end"/>
      </w:r>
      <w:r w:rsidRPr="00D053CF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E420A2" w:rsidRPr="00D053CF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D053CF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0" w:name="_Проект_договора"/>
      <w:bookmarkStart w:id="121" w:name="_Ref305973574"/>
      <w:bookmarkStart w:id="122" w:name="_Ref440272931"/>
      <w:bookmarkStart w:id="123" w:name="_Ref440274025"/>
      <w:bookmarkStart w:id="124" w:name="_Ref440292752"/>
      <w:bookmarkStart w:id="125" w:name="_Toc498523065"/>
      <w:bookmarkEnd w:id="54"/>
      <w:bookmarkEnd w:id="120"/>
      <w:r w:rsidRPr="00D053CF">
        <w:rPr>
          <w:szCs w:val="24"/>
        </w:rPr>
        <w:lastRenderedPageBreak/>
        <w:t xml:space="preserve">Проект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</w:t>
      </w:r>
      <w:bookmarkEnd w:id="121"/>
      <w:r w:rsidR="00953802" w:rsidRPr="00D053CF">
        <w:rPr>
          <w:szCs w:val="24"/>
        </w:rPr>
        <w:t xml:space="preserve">. </w:t>
      </w:r>
      <w:r w:rsidR="00953802" w:rsidRPr="00D053CF">
        <w:rPr>
          <w:bCs w:val="0"/>
          <w:szCs w:val="24"/>
        </w:rPr>
        <w:t>Антикоррупционная оговорка, включаемая в проект договора</w:t>
      </w:r>
      <w:bookmarkEnd w:id="122"/>
      <w:bookmarkEnd w:id="123"/>
      <w:bookmarkEnd w:id="124"/>
      <w:bookmarkEnd w:id="125"/>
    </w:p>
    <w:p w:rsidR="00953802" w:rsidRPr="00D053C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6" w:name="_Toc498523066"/>
      <w:r w:rsidRPr="00D053CF">
        <w:t>Проект договора</w:t>
      </w:r>
      <w:bookmarkEnd w:id="126"/>
    </w:p>
    <w:p w:rsidR="00953802" w:rsidRPr="00D053CF" w:rsidRDefault="00953802" w:rsidP="00953802">
      <w:pPr>
        <w:pStyle w:val="3"/>
        <w:ind w:left="0" w:firstLine="709"/>
        <w:jc w:val="both"/>
        <w:rPr>
          <w:b w:val="0"/>
        </w:rPr>
      </w:pPr>
      <w:bookmarkStart w:id="127" w:name="_Toc439238031"/>
      <w:bookmarkStart w:id="128" w:name="_Toc439238153"/>
      <w:bookmarkStart w:id="129" w:name="_Toc439252705"/>
      <w:bookmarkStart w:id="130" w:name="_Toc439323563"/>
      <w:bookmarkStart w:id="131" w:name="_Toc439323679"/>
      <w:bookmarkStart w:id="132" w:name="_Toc440297013"/>
      <w:bookmarkStart w:id="133" w:name="_Toc440356574"/>
      <w:bookmarkStart w:id="134" w:name="_Toc440631709"/>
      <w:bookmarkStart w:id="135" w:name="_Toc440876494"/>
      <w:bookmarkStart w:id="136" w:name="_Toc441130566"/>
      <w:bookmarkStart w:id="137" w:name="_Toc441157070"/>
      <w:bookmarkStart w:id="138" w:name="_Toc447292088"/>
      <w:bookmarkStart w:id="139" w:name="_Toc462234846"/>
      <w:bookmarkStart w:id="140" w:name="_Toc466966812"/>
      <w:bookmarkStart w:id="141" w:name="_Toc468806062"/>
      <w:bookmarkStart w:id="142" w:name="_Toc469480321"/>
      <w:bookmarkStart w:id="143" w:name="_Toc472416837"/>
      <w:bookmarkStart w:id="144" w:name="_Toc498523067"/>
      <w:r w:rsidRPr="00D053CF">
        <w:rPr>
          <w:b w:val="0"/>
        </w:rPr>
        <w:t>Проект договора на поставку изложен в Приложении №2 к настоящей Доку</w:t>
      </w:r>
      <w:r w:rsidR="006238AF" w:rsidRPr="00D053CF">
        <w:rPr>
          <w:b w:val="0"/>
        </w:rPr>
        <w:t>ментации по запросу предложений</w:t>
      </w:r>
      <w:r w:rsidRPr="00D053CF">
        <w:rPr>
          <w:b w:val="0"/>
        </w:rPr>
        <w:t>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45" w:name="_Toc439238032"/>
      <w:bookmarkStart w:id="146" w:name="_Toc439238154"/>
      <w:bookmarkStart w:id="147" w:name="_Toc439252706"/>
      <w:bookmarkStart w:id="148" w:name="_Toc439323564"/>
      <w:bookmarkStart w:id="149" w:name="_Toc439323680"/>
      <w:bookmarkStart w:id="150" w:name="_Toc440297014"/>
      <w:bookmarkStart w:id="151" w:name="_Toc440356575"/>
      <w:bookmarkStart w:id="152" w:name="_Toc440631710"/>
      <w:bookmarkStart w:id="153" w:name="_Toc440876495"/>
      <w:bookmarkStart w:id="154" w:name="_Toc441130567"/>
      <w:bookmarkStart w:id="155" w:name="_Toc441157071"/>
      <w:bookmarkStart w:id="156" w:name="_Toc447292089"/>
      <w:bookmarkStart w:id="157" w:name="_Toc462234847"/>
      <w:bookmarkStart w:id="158" w:name="_Toc466966813"/>
      <w:bookmarkStart w:id="159" w:name="_Toc468806063"/>
      <w:bookmarkStart w:id="160" w:name="_Toc469480322"/>
      <w:bookmarkStart w:id="161" w:name="_Toc472416838"/>
      <w:bookmarkStart w:id="162" w:name="_Toc498523068"/>
      <w:r w:rsidRPr="00D053CF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53CF">
        <w:rPr>
          <w:b w:val="0"/>
        </w:rPr>
        <w:t>раздел</w:t>
      </w:r>
      <w:r w:rsidRPr="00D053CF">
        <w:rPr>
          <w:b w:val="0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57CD4" w:rsidRPr="00657CD4">
        <w:rPr>
          <w:b w:val="0"/>
        </w:rPr>
        <w:t>5.5</w:t>
      </w:r>
      <w:r w:rsidR="00334620">
        <w:fldChar w:fldCharType="end"/>
      </w:r>
      <w:r w:rsidRPr="00D053CF">
        <w:rPr>
          <w:b w:val="0"/>
        </w:rPr>
        <w:t>) и приложить его к своей Заявке.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3"/>
      <w:bookmarkStart w:id="164" w:name="_Toc439238155"/>
      <w:bookmarkStart w:id="165" w:name="_Toc439252707"/>
      <w:bookmarkStart w:id="166" w:name="_Toc439323565"/>
      <w:bookmarkStart w:id="167" w:name="_Toc439323681"/>
      <w:bookmarkStart w:id="168" w:name="_Toc440297015"/>
      <w:bookmarkStart w:id="169" w:name="_Toc440356576"/>
      <w:bookmarkStart w:id="170" w:name="_Toc440631711"/>
      <w:bookmarkStart w:id="171" w:name="_Toc440876496"/>
      <w:bookmarkStart w:id="172" w:name="_Toc441130568"/>
      <w:bookmarkStart w:id="173" w:name="_Toc441157072"/>
      <w:bookmarkStart w:id="174" w:name="_Toc447292090"/>
      <w:bookmarkStart w:id="175" w:name="_Toc462234848"/>
      <w:bookmarkStart w:id="176" w:name="_Toc466966814"/>
      <w:bookmarkStart w:id="177" w:name="_Toc468806064"/>
      <w:bookmarkStart w:id="178" w:name="_Toc469480323"/>
      <w:bookmarkStart w:id="179" w:name="_Toc472416839"/>
      <w:bookmarkStart w:id="180" w:name="_Toc498523069"/>
      <w:r w:rsidRPr="00D053CF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53802" w:rsidRPr="00D053CF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1" w:name="_Toc440297016"/>
      <w:bookmarkStart w:id="182" w:name="_Toc440876497"/>
      <w:bookmarkStart w:id="183" w:name="_Toc441157073"/>
      <w:bookmarkStart w:id="184" w:name="_Toc447292091"/>
      <w:bookmarkStart w:id="185" w:name="_Toc498523070"/>
      <w:r w:rsidRPr="00D053CF">
        <w:rPr>
          <w:bCs w:val="0"/>
        </w:rPr>
        <w:t>Антикоррупционная оговорка, включаемая в проект договора</w:t>
      </w:r>
      <w:bookmarkEnd w:id="181"/>
      <w:bookmarkEnd w:id="182"/>
      <w:bookmarkEnd w:id="183"/>
      <w:bookmarkEnd w:id="184"/>
      <w:bookmarkEnd w:id="185"/>
    </w:p>
    <w:p w:rsidR="00953802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297017"/>
      <w:bookmarkStart w:id="191" w:name="_Toc440356578"/>
      <w:bookmarkStart w:id="192" w:name="_Toc440631713"/>
      <w:bookmarkStart w:id="193" w:name="_Toc440876498"/>
      <w:bookmarkStart w:id="194" w:name="_Toc441130570"/>
      <w:bookmarkStart w:id="195" w:name="_Toc441157074"/>
      <w:bookmarkStart w:id="196" w:name="_Toc447292092"/>
      <w:bookmarkStart w:id="197" w:name="_Toc462234850"/>
      <w:bookmarkStart w:id="198" w:name="_Toc466966816"/>
      <w:bookmarkStart w:id="199" w:name="_Toc468806066"/>
      <w:bookmarkStart w:id="200" w:name="_Toc469480325"/>
      <w:bookmarkStart w:id="201" w:name="_Toc472416841"/>
      <w:bookmarkStart w:id="202" w:name="_Toc498523071"/>
      <w:r w:rsidRPr="00D053CF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4620">
        <w:fldChar w:fldCharType="begin"/>
      </w:r>
      <w:r w:rsidR="00334620">
        <w:instrText xml:space="preserve"> REF _Ref440270867 \r \h  \* MERGEFORMAT </w:instrText>
      </w:r>
      <w:r w:rsidR="00334620">
        <w:fldChar w:fldCharType="separate"/>
      </w:r>
      <w:r w:rsidR="00657CD4" w:rsidRPr="00657CD4">
        <w:rPr>
          <w:b w:val="0"/>
        </w:rPr>
        <w:t>2.2.3</w:t>
      </w:r>
      <w:r w:rsidR="00334620">
        <w:fldChar w:fldCharType="end"/>
      </w:r>
      <w:r w:rsidRPr="00D053CF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8"/>
      <w:bookmarkStart w:id="204" w:name="_Toc439252710"/>
      <w:bookmarkStart w:id="205" w:name="_Toc439323568"/>
      <w:bookmarkStart w:id="206" w:name="_Toc439323684"/>
      <w:bookmarkStart w:id="207" w:name="_Toc440297018"/>
      <w:bookmarkStart w:id="208" w:name="_Toc440356579"/>
      <w:bookmarkStart w:id="209" w:name="_Toc440631714"/>
      <w:bookmarkStart w:id="210" w:name="_Toc440876499"/>
      <w:bookmarkStart w:id="211" w:name="_Toc441130571"/>
      <w:bookmarkStart w:id="212" w:name="_Toc441157075"/>
      <w:bookmarkStart w:id="213" w:name="_Toc447292093"/>
      <w:bookmarkStart w:id="214" w:name="_Toc462234851"/>
      <w:bookmarkStart w:id="215" w:name="_Toc466966817"/>
      <w:bookmarkStart w:id="216" w:name="_Toc468806067"/>
      <w:bookmarkStart w:id="217" w:name="_Toc469480326"/>
      <w:bookmarkStart w:id="218" w:name="_Toc472416842"/>
      <w:bookmarkStart w:id="219" w:name="_Toc498523072"/>
      <w:r w:rsidRPr="00D053CF">
        <w:rPr>
          <w:b w:val="0"/>
        </w:rPr>
        <w:t>Отказ Участника, чья Заявка признана лучшей, от подписания Договора с в</w:t>
      </w:r>
      <w:r w:rsidR="006238AF" w:rsidRPr="00D053CF">
        <w:rPr>
          <w:b w:val="0"/>
        </w:rPr>
        <w:t>к</w:t>
      </w:r>
      <w:r w:rsidRPr="00D053CF">
        <w:rPr>
          <w:b w:val="0"/>
        </w:rPr>
        <w:t xml:space="preserve">люченной в текст Антикоррупционной оговоркой, приведет к </w:t>
      </w:r>
      <w:r w:rsidR="006238AF" w:rsidRPr="00D053CF">
        <w:rPr>
          <w:b w:val="0"/>
        </w:rPr>
        <w:t>утере данным Участником статуса Победителя</w:t>
      </w:r>
      <w:r w:rsidRPr="00D053CF">
        <w:rPr>
          <w:b w:val="0"/>
        </w:rPr>
        <w:t>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D053CF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9"/>
      <w:bookmarkStart w:id="221" w:name="_Toc439252711"/>
      <w:bookmarkStart w:id="222" w:name="_Toc439323569"/>
      <w:bookmarkStart w:id="223" w:name="_Toc439323685"/>
      <w:bookmarkStart w:id="224" w:name="_Ref440270867"/>
      <w:bookmarkStart w:id="225" w:name="_Toc440297019"/>
      <w:bookmarkStart w:id="226" w:name="_Toc440356580"/>
      <w:bookmarkStart w:id="227" w:name="_Toc440631715"/>
      <w:bookmarkStart w:id="228" w:name="_Toc440876500"/>
      <w:bookmarkStart w:id="229" w:name="_Toc441130572"/>
      <w:bookmarkStart w:id="230" w:name="_Toc441157076"/>
      <w:bookmarkStart w:id="231" w:name="_Toc447292094"/>
      <w:bookmarkStart w:id="232" w:name="_Toc462234852"/>
      <w:bookmarkStart w:id="233" w:name="_Toc466966818"/>
      <w:bookmarkStart w:id="234" w:name="_Toc468806068"/>
      <w:bookmarkStart w:id="235" w:name="_Toc469480327"/>
      <w:bookmarkStart w:id="236" w:name="_Toc472416843"/>
      <w:bookmarkStart w:id="237" w:name="_Toc498523073"/>
      <w:r w:rsidRPr="00D053CF">
        <w:rPr>
          <w:b w:val="0"/>
        </w:rPr>
        <w:t>Текст Антикоррупционной оговорки: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53802" w:rsidRPr="00D053CF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53CF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53CF">
        <w:rPr>
          <w:b/>
          <w:i/>
          <w:sz w:val="24"/>
          <w:szCs w:val="24"/>
        </w:rPr>
        <w:t>АНТИКОРРУПЦИОННАЯ ОГОВОРКА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1. </w:t>
      </w:r>
      <w:proofErr w:type="gramStart"/>
      <w:r w:rsidRPr="00D053CF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D053CF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A830EA" w:rsidRPr="00D053CF" w:rsidRDefault="00A830EA" w:rsidP="00A830EA">
      <w:pPr>
        <w:snapToGri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2. </w:t>
      </w:r>
      <w:proofErr w:type="gramStart"/>
      <w:r w:rsidRPr="00D053CF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D053CF">
        <w:rPr>
          <w:sz w:val="24"/>
          <w:szCs w:val="24"/>
        </w:rPr>
        <w:t xml:space="preserve"> ПАО «Россети» по адресу - </w:t>
      </w:r>
      <w:hyperlink r:id="rId28" w:history="1">
        <w:r w:rsidRPr="00D053CF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53CF">
        <w:rPr>
          <w:sz w:val="24"/>
          <w:szCs w:val="24"/>
        </w:rPr>
        <w:t>, ПАО «МРСК Центра» по адресу -</w:t>
      </w:r>
      <w:r w:rsidRPr="00D053CF">
        <w:rPr>
          <w:rFonts w:eastAsia="Calibri"/>
          <w:sz w:val="24"/>
          <w:szCs w:val="24"/>
        </w:rPr>
        <w:t xml:space="preserve"> </w:t>
      </w:r>
      <w:r w:rsidRPr="00D053CF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53CF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D053CF">
        <w:rPr>
          <w:sz w:val="24"/>
          <w:szCs w:val="24"/>
        </w:rPr>
        <w:t>требований</w:t>
      </w:r>
      <w:proofErr w:type="gramEnd"/>
      <w:r w:rsidRPr="00D053CF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3. </w:t>
      </w:r>
      <w:proofErr w:type="gramStart"/>
      <w:r w:rsidRPr="00D053CF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53CF">
        <w:rPr>
          <w:i/>
          <w:sz w:val="24"/>
          <w:szCs w:val="24"/>
        </w:rPr>
        <w:t>.</w:t>
      </w:r>
      <w:proofErr w:type="gramEnd"/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53CF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D053CF">
        <w:rPr>
          <w:sz w:val="24"/>
          <w:szCs w:val="24"/>
        </w:rPr>
        <w:t>с даты направления</w:t>
      </w:r>
      <w:proofErr w:type="gramEnd"/>
      <w:r w:rsidRPr="00D053CF">
        <w:rPr>
          <w:sz w:val="24"/>
          <w:szCs w:val="24"/>
        </w:rPr>
        <w:t xml:space="preserve"> письменного уведомления.</w:t>
      </w:r>
    </w:p>
    <w:p w:rsidR="00A830EA" w:rsidRPr="00D053CF" w:rsidRDefault="00A830EA" w:rsidP="00A830E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  <w:r w:rsidRPr="00D053CF">
        <w:rPr>
          <w:sz w:val="24"/>
          <w:szCs w:val="24"/>
        </w:rPr>
        <w:t>5. </w:t>
      </w:r>
      <w:proofErr w:type="gramStart"/>
      <w:r w:rsidRPr="00D053CF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53CF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53CF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D053CF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D053CF">
        <w:rPr>
          <w:sz w:val="24"/>
          <w:szCs w:val="24"/>
        </w:rPr>
        <w:t>был</w:t>
      </w:r>
      <w:proofErr w:type="gramEnd"/>
      <w:r w:rsidRPr="00D053CF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sz w:val="24"/>
          <w:szCs w:val="24"/>
        </w:rPr>
      </w:pP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A830EA" w:rsidRPr="00D053CF" w:rsidRDefault="00A830EA" w:rsidP="00A830EA">
      <w:pPr>
        <w:spacing w:line="240" w:lineRule="auto"/>
        <w:ind w:firstLine="709"/>
        <w:rPr>
          <w:i/>
          <w:sz w:val="24"/>
          <w:szCs w:val="24"/>
        </w:rPr>
      </w:pPr>
      <w:r w:rsidRPr="00D053CF">
        <w:rPr>
          <w:sz w:val="24"/>
          <w:szCs w:val="24"/>
        </w:rPr>
        <w:t>** </w:t>
      </w:r>
      <w:r w:rsidRPr="00D053CF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53CF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53CF" w:rsidRDefault="00FB666F" w:rsidP="00FB666F">
      <w:pPr>
        <w:pStyle w:val="11"/>
      </w:pPr>
    </w:p>
    <w:p w:rsidR="00717F60" w:rsidRPr="00D053CF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8" w:name="_Ref303622434"/>
      <w:bookmarkStart w:id="239" w:name="_Ref303624273"/>
      <w:bookmarkStart w:id="240" w:name="_Ref303682476"/>
      <w:bookmarkStart w:id="241" w:name="_Ref303683017"/>
      <w:bookmarkEnd w:id="238"/>
      <w:bookmarkEnd w:id="239"/>
      <w:bookmarkEnd w:id="240"/>
      <w:bookmarkEnd w:id="241"/>
    </w:p>
    <w:p w:rsidR="001B4F5D" w:rsidRPr="00F31976" w:rsidRDefault="001B4F5D" w:rsidP="001B4F5D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2" w:name="_Toc469470557"/>
      <w:bookmarkStart w:id="243" w:name="_Toc4985230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2"/>
      <w:bookmarkEnd w:id="243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</w:rPr>
      </w:pPr>
      <w:bookmarkStart w:id="244" w:name="_Toc469470558"/>
      <w:bookmarkStart w:id="245" w:name="_Toc469480329"/>
      <w:bookmarkStart w:id="246" w:name="_Toc472416845"/>
      <w:bookmarkStart w:id="247" w:name="_Toc4985230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5C2043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5C2043">
        <w:rPr>
          <w:b w:val="0"/>
        </w:rPr>
      </w:r>
      <w:r w:rsidR="005C2043">
        <w:rPr>
          <w:b w:val="0"/>
        </w:rPr>
        <w:fldChar w:fldCharType="separate"/>
      </w:r>
      <w:r w:rsidR="00657CD4">
        <w:rPr>
          <w:b w:val="0"/>
        </w:rPr>
        <w:t>2.3.3</w:t>
      </w:r>
      <w:r w:rsidR="005C2043">
        <w:rPr>
          <w:b w:val="0"/>
        </w:rPr>
        <w:fldChar w:fldCharType="end"/>
      </w:r>
      <w:r w:rsidRPr="00F31976">
        <w:rPr>
          <w:b w:val="0"/>
        </w:rPr>
        <w:t>).</w:t>
      </w:r>
      <w:bookmarkEnd w:id="244"/>
      <w:bookmarkEnd w:id="245"/>
      <w:bookmarkEnd w:id="246"/>
      <w:bookmarkEnd w:id="247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48" w:name="_Toc469470559"/>
      <w:bookmarkStart w:id="249" w:name="_Toc469480330"/>
      <w:bookmarkStart w:id="250" w:name="_Toc472416846"/>
      <w:bookmarkStart w:id="251" w:name="_Toc4985230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8"/>
      <w:bookmarkEnd w:id="249"/>
      <w:bookmarkEnd w:id="250"/>
      <w:bookmarkEnd w:id="251"/>
    </w:p>
    <w:p w:rsidR="001B4F5D" w:rsidRPr="00F31976" w:rsidRDefault="001B4F5D" w:rsidP="001B4F5D">
      <w:pPr>
        <w:pStyle w:val="3"/>
        <w:ind w:left="0" w:firstLine="709"/>
        <w:jc w:val="both"/>
        <w:rPr>
          <w:b w:val="0"/>
          <w:szCs w:val="24"/>
        </w:rPr>
      </w:pPr>
      <w:bookmarkStart w:id="252" w:name="_Ref469470272"/>
      <w:bookmarkStart w:id="253" w:name="_Toc469470560"/>
      <w:bookmarkStart w:id="254" w:name="_Toc469480331"/>
      <w:bookmarkStart w:id="255" w:name="_Toc472416847"/>
      <w:bookmarkStart w:id="256" w:name="_Toc4985230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2"/>
      <w:bookmarkEnd w:id="253"/>
      <w:bookmarkEnd w:id="254"/>
      <w:bookmarkEnd w:id="255"/>
      <w:bookmarkEnd w:id="256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1"/>
      <w:bookmarkStart w:id="258" w:name="_Toc469480332"/>
      <w:bookmarkStart w:id="259" w:name="_Toc472416848"/>
      <w:bookmarkStart w:id="260" w:name="_Toc4985230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7"/>
      <w:bookmarkEnd w:id="258"/>
      <w:bookmarkEnd w:id="259"/>
      <w:bookmarkEnd w:id="260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2"/>
      <w:bookmarkStart w:id="262" w:name="_Toc469480333"/>
      <w:bookmarkStart w:id="263" w:name="_Toc472416849"/>
      <w:bookmarkStart w:id="264" w:name="_Toc4985230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1"/>
      <w:bookmarkEnd w:id="262"/>
      <w:bookmarkEnd w:id="263"/>
      <w:bookmarkEnd w:id="264"/>
    </w:p>
    <w:p w:rsidR="001B4F5D" w:rsidRPr="00F31976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3"/>
      <w:bookmarkStart w:id="266" w:name="_Toc469480334"/>
      <w:bookmarkStart w:id="267" w:name="_Toc472416850"/>
      <w:bookmarkStart w:id="268" w:name="_Toc4985230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5"/>
      <w:bookmarkEnd w:id="266"/>
      <w:bookmarkEnd w:id="267"/>
      <w:bookmarkEnd w:id="268"/>
    </w:p>
    <w:p w:rsidR="001B4F5D" w:rsidRPr="007E5B28" w:rsidRDefault="001B4F5D" w:rsidP="001B4F5D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4"/>
      <w:bookmarkStart w:id="270" w:name="_Toc469480335"/>
      <w:bookmarkStart w:id="271" w:name="_Toc472416851"/>
      <w:bookmarkStart w:id="272" w:name="_Toc4985230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9"/>
      <w:bookmarkEnd w:id="270"/>
      <w:bookmarkEnd w:id="271"/>
      <w:bookmarkEnd w:id="272"/>
      <w:r w:rsidRPr="007E5B28">
        <w:rPr>
          <w:rFonts w:eastAsia="Calibri"/>
          <w:b w:val="0"/>
          <w:szCs w:val="24"/>
        </w:rPr>
        <w:t xml:space="preserve"> </w:t>
      </w:r>
    </w:p>
    <w:p w:rsidR="00717F60" w:rsidRPr="00D053CF" w:rsidRDefault="00717F60" w:rsidP="00E71A48">
      <w:pPr>
        <w:spacing w:line="264" w:lineRule="auto"/>
        <w:rPr>
          <w:sz w:val="24"/>
          <w:szCs w:val="24"/>
        </w:rPr>
        <w:sectPr w:rsidR="00717F60" w:rsidRPr="00D053CF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3" w:name="_Ref303711222"/>
      <w:bookmarkStart w:id="274" w:name="_Ref311232052"/>
      <w:bookmarkStart w:id="275" w:name="_Toc498523082"/>
      <w:r w:rsidRPr="00D053CF">
        <w:rPr>
          <w:szCs w:val="24"/>
        </w:rPr>
        <w:lastRenderedPageBreak/>
        <w:t xml:space="preserve">Порядок проведения </w:t>
      </w:r>
      <w:r w:rsidR="00440928" w:rsidRPr="00D053CF">
        <w:rPr>
          <w:szCs w:val="24"/>
        </w:rPr>
        <w:t>З</w:t>
      </w:r>
      <w:r w:rsidRPr="00D053CF">
        <w:rPr>
          <w:szCs w:val="24"/>
        </w:rPr>
        <w:t xml:space="preserve">апроса предложений. Инструкции по подготовке </w:t>
      </w:r>
      <w:bookmarkEnd w:id="273"/>
      <w:r w:rsidR="00D51A0B" w:rsidRPr="00D053CF">
        <w:rPr>
          <w:szCs w:val="24"/>
        </w:rPr>
        <w:t>Заявок</w:t>
      </w:r>
      <w:bookmarkEnd w:id="274"/>
      <w:bookmarkEnd w:id="275"/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6" w:name="_Toc498523083"/>
      <w:r w:rsidRPr="00D053CF">
        <w:t xml:space="preserve">Общий порядок проведения </w:t>
      </w:r>
      <w:r w:rsidR="00440928" w:rsidRPr="00D053CF">
        <w:t>З</w:t>
      </w:r>
      <w:r w:rsidRPr="00D053CF">
        <w:t>апроса предложений</w:t>
      </w:r>
      <w:bookmarkEnd w:id="276"/>
    </w:p>
    <w:p w:rsidR="00717F60" w:rsidRPr="00D053CF" w:rsidRDefault="00717F60" w:rsidP="00953802">
      <w:pPr>
        <w:pStyle w:val="3"/>
        <w:rPr>
          <w:bCs w:val="0"/>
          <w:szCs w:val="24"/>
        </w:rPr>
      </w:pPr>
      <w:bookmarkStart w:id="277" w:name="_Toc439323688"/>
      <w:bookmarkStart w:id="278" w:name="_Toc440297022"/>
      <w:bookmarkStart w:id="279" w:name="_Toc440356583"/>
      <w:bookmarkStart w:id="280" w:name="_Toc440631718"/>
      <w:bookmarkStart w:id="281" w:name="_Toc440876503"/>
      <w:bookmarkStart w:id="282" w:name="_Toc441130575"/>
      <w:bookmarkStart w:id="283" w:name="_Toc441157079"/>
      <w:bookmarkStart w:id="284" w:name="_Toc447292097"/>
      <w:bookmarkStart w:id="285" w:name="_Toc462234855"/>
      <w:bookmarkStart w:id="286" w:name="_Toc466966821"/>
      <w:bookmarkStart w:id="287" w:name="_Toc468806071"/>
      <w:bookmarkStart w:id="288" w:name="_Toc469480338"/>
      <w:bookmarkStart w:id="289" w:name="_Toc472416854"/>
      <w:bookmarkStart w:id="290" w:name="_Toc498523084"/>
      <w:r w:rsidRPr="00D053CF">
        <w:rPr>
          <w:szCs w:val="24"/>
        </w:rPr>
        <w:t>Запрос</w:t>
      </w:r>
      <w:r w:rsidRPr="00D053CF">
        <w:rPr>
          <w:bCs w:val="0"/>
          <w:szCs w:val="24"/>
        </w:rPr>
        <w:t xml:space="preserve"> предложений проводится в следующем порядке: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717F60" w:rsidRPr="00D053CF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Направление </w:t>
      </w:r>
      <w:r w:rsidR="00B228D4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ам </w:t>
      </w:r>
      <w:r w:rsidR="004B5EB3" w:rsidRPr="00D053CF">
        <w:rPr>
          <w:bCs w:val="0"/>
          <w:sz w:val="24"/>
          <w:szCs w:val="24"/>
        </w:rPr>
        <w:t>Извещени</w:t>
      </w:r>
      <w:r w:rsidR="00717F60" w:rsidRPr="00D053CF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34620">
        <w:fldChar w:fldCharType="begin"/>
      </w:r>
      <w:r w:rsidR="00334620">
        <w:instrText xml:space="preserve"> REF _Ref305973033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),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подготовка</w:t>
      </w:r>
      <w:r w:rsidR="009D7F01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34620">
        <w:fldChar w:fldCharType="begin"/>
      </w:r>
      <w:r w:rsidR="00334620">
        <w:instrText xml:space="preserve"> REF _Ref440357740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__RefNumPara__444_922829174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1" w:name="__RefNumPara__828_922829174"/>
      <w:bookmarkEnd w:id="291"/>
      <w:r w:rsidRPr="00D053CF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(подразделы </w:t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__RefNumPara__828_922829174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334620">
        <w:fldChar w:fldCharType="begin"/>
      </w:r>
      <w:r w:rsidR="00334620">
        <w:instrText xml:space="preserve"> REF _Ref462236869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3.4</w:t>
      </w:r>
      <w:r w:rsidR="00334620">
        <w:fldChar w:fldCharType="end"/>
      </w:r>
      <w:r w:rsidR="00096E9D" w:rsidRPr="00D053CF">
        <w:rPr>
          <w:bCs w:val="0"/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_Ref303683883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32_922829174"/>
      <w:bookmarkEnd w:id="292"/>
      <w:r w:rsidRPr="00D053CF">
        <w:rPr>
          <w:bCs w:val="0"/>
          <w:sz w:val="24"/>
          <w:szCs w:val="24"/>
        </w:rPr>
        <w:t xml:space="preserve">оценка </w:t>
      </w:r>
      <w:r w:rsidR="00D51A0B" w:rsidRPr="00D053CF">
        <w:rPr>
          <w:bCs w:val="0"/>
          <w:sz w:val="24"/>
          <w:szCs w:val="24"/>
        </w:rPr>
        <w:t xml:space="preserve">Заявок </w:t>
      </w:r>
      <w:r w:rsidR="00F86B89" w:rsidRPr="00D053CF">
        <w:rPr>
          <w:bCs w:val="0"/>
          <w:sz w:val="24"/>
          <w:szCs w:val="24"/>
        </w:rPr>
        <w:t xml:space="preserve">и проведение переговоров </w:t>
      </w:r>
      <w:r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_Ref305973250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3.6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__RefNumPara__832_922829174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4_922829174"/>
      <w:bookmarkEnd w:id="293"/>
      <w:r w:rsidRPr="00D053CF">
        <w:rPr>
          <w:bCs w:val="0"/>
          <w:sz w:val="24"/>
          <w:szCs w:val="24"/>
        </w:rPr>
        <w:t>аукционная процедура понижени</w:t>
      </w:r>
      <w:r w:rsidR="003E170D" w:rsidRPr="00D053CF">
        <w:rPr>
          <w:bCs w:val="0"/>
          <w:sz w:val="24"/>
          <w:szCs w:val="24"/>
        </w:rPr>
        <w:t>я</w:t>
      </w:r>
      <w:r w:rsidRPr="00D053CF">
        <w:rPr>
          <w:bCs w:val="0"/>
          <w:sz w:val="24"/>
          <w:szCs w:val="24"/>
        </w:rPr>
        <w:t xml:space="preserve"> цены</w:t>
      </w:r>
      <w:r w:rsidR="00717F60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(</w:t>
      </w:r>
      <w:r w:rsidR="00717F60" w:rsidRPr="00D053CF">
        <w:rPr>
          <w:bCs w:val="0"/>
          <w:sz w:val="24"/>
          <w:szCs w:val="24"/>
        </w:rPr>
        <w:t>переторжк</w:t>
      </w:r>
      <w:r w:rsidRPr="00D053CF">
        <w:rPr>
          <w:bCs w:val="0"/>
          <w:sz w:val="24"/>
          <w:szCs w:val="24"/>
        </w:rPr>
        <w:t>а)</w:t>
      </w:r>
      <w:r w:rsidR="00717F60" w:rsidRPr="00D053CF">
        <w:rPr>
          <w:bCs w:val="0"/>
          <w:sz w:val="24"/>
          <w:szCs w:val="24"/>
        </w:rPr>
        <w:t xml:space="preserve"> (при необходимости) (подраздел </w:t>
      </w:r>
      <w:r w:rsidR="00334620">
        <w:fldChar w:fldCharType="begin"/>
      </w:r>
      <w:r w:rsidR="00334620">
        <w:instrText xml:space="preserve"> REF _Ref303250967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3.7</w:t>
      </w:r>
      <w:r w:rsidR="00334620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="00717F60" w:rsidRPr="00D053CF">
        <w:rPr>
          <w:bCs w:val="0"/>
          <w:sz w:val="24"/>
          <w:szCs w:val="24"/>
        </w:rPr>
        <w:instrText xml:space="preserve"> REF __RefNumPara__834_922829174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6_922829174"/>
      <w:bookmarkEnd w:id="294"/>
      <w:r w:rsidRPr="00D053CF">
        <w:rPr>
          <w:bCs w:val="0"/>
          <w:sz w:val="24"/>
          <w:szCs w:val="24"/>
        </w:rPr>
        <w:t xml:space="preserve">подведение итогов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_Ref472416971 \r \h </w:instrText>
      </w:r>
      <w:r w:rsidR="005C2043">
        <w:fldChar w:fldCharType="separate"/>
      </w:r>
      <w:r w:rsidR="00657CD4">
        <w:rPr>
          <w:bCs w:val="0"/>
          <w:sz w:val="24"/>
          <w:szCs w:val="24"/>
        </w:rPr>
        <w:t>3.9</w:t>
      </w:r>
      <w:r w:rsidR="005C2043">
        <w:fldChar w:fldCharType="end"/>
      </w:r>
      <w:r w:rsidR="005C2043" w:rsidRPr="00D053CF">
        <w:rPr>
          <w:bCs w:val="0"/>
          <w:sz w:val="24"/>
          <w:szCs w:val="24"/>
        </w:rPr>
        <w:fldChar w:fldCharType="begin"/>
      </w:r>
      <w:r w:rsidRPr="00D053CF">
        <w:rPr>
          <w:bCs w:val="0"/>
          <w:sz w:val="24"/>
          <w:szCs w:val="24"/>
        </w:rPr>
        <w:instrText xml:space="preserve"> REF __RefNumPara__836_922829174 \h </w:instrText>
      </w:r>
      <w:r w:rsidR="00C70F61" w:rsidRPr="00D053CF">
        <w:rPr>
          <w:bCs w:val="0"/>
          <w:sz w:val="24"/>
          <w:szCs w:val="24"/>
        </w:rPr>
        <w:instrText xml:space="preserve"> \* MERGEFORMAT </w:instrText>
      </w:r>
      <w:r w:rsidR="005C2043" w:rsidRPr="00D053CF">
        <w:rPr>
          <w:bCs w:val="0"/>
          <w:sz w:val="24"/>
          <w:szCs w:val="24"/>
        </w:rPr>
      </w:r>
      <w:r w:rsidR="005C2043" w:rsidRPr="00D053CF">
        <w:rPr>
          <w:bCs w:val="0"/>
          <w:sz w:val="24"/>
          <w:szCs w:val="24"/>
        </w:rPr>
        <w:fldChar w:fldCharType="end"/>
      </w:r>
      <w:r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проведение пред</w:t>
      </w:r>
      <w:r w:rsidR="00CF531D" w:rsidRPr="00D053CF">
        <w:rPr>
          <w:bCs w:val="0"/>
          <w:sz w:val="24"/>
          <w:szCs w:val="24"/>
        </w:rPr>
        <w:t>д</w:t>
      </w:r>
      <w:r w:rsidR="00123C70" w:rsidRPr="00D053CF">
        <w:rPr>
          <w:bCs w:val="0"/>
          <w:sz w:val="24"/>
          <w:szCs w:val="24"/>
        </w:rPr>
        <w:t>оговор</w:t>
      </w:r>
      <w:r w:rsidRPr="00D053CF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(подраздел</w:t>
      </w:r>
      <w:r w:rsidR="00096E9D" w:rsidRPr="00D053CF">
        <w:rPr>
          <w:bCs w:val="0"/>
          <w:sz w:val="24"/>
          <w:szCs w:val="24"/>
        </w:rPr>
        <w:t xml:space="preserve"> </w:t>
      </w:r>
      <w:r w:rsidR="005C2043">
        <w:fldChar w:fldCharType="begin"/>
      </w:r>
      <w:r w:rsidR="00B007DA">
        <w:rPr>
          <w:bCs w:val="0"/>
          <w:sz w:val="24"/>
          <w:szCs w:val="24"/>
        </w:rPr>
        <w:instrText xml:space="preserve"> REF _Ref468805820 \r \h </w:instrText>
      </w:r>
      <w:r w:rsidR="005C2043">
        <w:fldChar w:fldCharType="separate"/>
      </w:r>
      <w:r w:rsidR="00657CD4">
        <w:rPr>
          <w:bCs w:val="0"/>
          <w:sz w:val="24"/>
          <w:szCs w:val="24"/>
        </w:rPr>
        <w:t>3.12</w:t>
      </w:r>
      <w:r w:rsidR="005C2043">
        <w:fldChar w:fldCharType="end"/>
      </w:r>
      <w:r w:rsidR="00096E9D" w:rsidRPr="00D053CF">
        <w:rPr>
          <w:bCs w:val="0"/>
          <w:sz w:val="24"/>
          <w:szCs w:val="24"/>
        </w:rPr>
        <w:t>)</w:t>
      </w:r>
      <w:r w:rsidR="00B007DA">
        <w:rPr>
          <w:bCs w:val="0"/>
          <w:sz w:val="24"/>
          <w:szCs w:val="24"/>
        </w:rPr>
        <w:t>;</w:t>
      </w:r>
    </w:p>
    <w:p w:rsidR="00BE7342" w:rsidRPr="00B007DA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B007DA">
        <w:rPr>
          <w:bCs w:val="0"/>
          <w:sz w:val="24"/>
          <w:szCs w:val="24"/>
        </w:rPr>
        <w:t xml:space="preserve">обеспечение исполнения обязательств </w:t>
      </w:r>
      <w:r w:rsidR="00B228D4" w:rsidRPr="00B007DA">
        <w:rPr>
          <w:bCs w:val="0"/>
          <w:sz w:val="24"/>
          <w:szCs w:val="24"/>
        </w:rPr>
        <w:t>Участник</w:t>
      </w:r>
      <w:r w:rsidR="00BE7342" w:rsidRPr="00B007DA">
        <w:rPr>
          <w:bCs w:val="0"/>
          <w:sz w:val="24"/>
          <w:szCs w:val="24"/>
        </w:rPr>
        <w:t>а</w:t>
      </w:r>
      <w:r w:rsidR="00F030B1" w:rsidRPr="00B007DA">
        <w:rPr>
          <w:bCs w:val="0"/>
          <w:sz w:val="24"/>
          <w:szCs w:val="24"/>
        </w:rPr>
        <w:t xml:space="preserve"> </w:t>
      </w:r>
      <w:r w:rsidR="00CF39D0" w:rsidRPr="00B007DA">
        <w:rPr>
          <w:bCs w:val="0"/>
          <w:sz w:val="24"/>
          <w:szCs w:val="24"/>
        </w:rPr>
        <w:t xml:space="preserve">(при необходимости) </w:t>
      </w:r>
      <w:r w:rsidRPr="00B007DA">
        <w:rPr>
          <w:bCs w:val="0"/>
          <w:sz w:val="24"/>
          <w:szCs w:val="24"/>
        </w:rPr>
        <w:t>по </w:t>
      </w:r>
      <w:r w:rsidR="00123C70" w:rsidRPr="00B007DA">
        <w:rPr>
          <w:bCs w:val="0"/>
          <w:sz w:val="24"/>
          <w:szCs w:val="24"/>
        </w:rPr>
        <w:t>Договор</w:t>
      </w:r>
      <w:r w:rsidRPr="00B007DA">
        <w:rPr>
          <w:bCs w:val="0"/>
          <w:sz w:val="24"/>
          <w:szCs w:val="24"/>
        </w:rPr>
        <w:t xml:space="preserve">у (подраздел </w:t>
      </w:r>
      <w:r w:rsidR="00334620">
        <w:fldChar w:fldCharType="begin"/>
      </w:r>
      <w:r w:rsidR="00334620">
        <w:instrText xml:space="preserve"> REF _Ref472417185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3.13</w:t>
      </w:r>
      <w:r w:rsidR="00334620">
        <w:fldChar w:fldCharType="end"/>
      </w:r>
      <w:r w:rsidR="00BE7342" w:rsidRPr="00B007DA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уведомление о результатах </w:t>
      </w:r>
      <w:r w:rsidR="00440928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(подраздел </w:t>
      </w:r>
      <w:r w:rsidR="00334620">
        <w:fldChar w:fldCharType="begin"/>
      </w:r>
      <w:r w:rsidR="00334620">
        <w:instrText xml:space="preserve"> REF _Ref306140451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3.14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99066F" w:rsidRPr="00D053CF">
        <w:rPr>
          <w:bCs w:val="0"/>
          <w:sz w:val="24"/>
          <w:szCs w:val="24"/>
        </w:rPr>
        <w:t>.</w:t>
      </w:r>
    </w:p>
    <w:p w:rsidR="0099066F" w:rsidRPr="00D053CF" w:rsidRDefault="0099066F" w:rsidP="00953802">
      <w:pPr>
        <w:pStyle w:val="3"/>
        <w:rPr>
          <w:szCs w:val="24"/>
          <w:lang w:eastAsia="ru-RU"/>
        </w:rPr>
      </w:pPr>
      <w:bookmarkStart w:id="295" w:name="_Toc439323689"/>
      <w:bookmarkStart w:id="296" w:name="_Toc440297023"/>
      <w:bookmarkStart w:id="297" w:name="_Toc440356584"/>
      <w:bookmarkStart w:id="298" w:name="_Toc440631719"/>
      <w:bookmarkStart w:id="299" w:name="_Toc440876504"/>
      <w:bookmarkStart w:id="300" w:name="_Toc441130576"/>
      <w:bookmarkStart w:id="301" w:name="_Toc441157080"/>
      <w:bookmarkStart w:id="302" w:name="_Toc447292098"/>
      <w:bookmarkStart w:id="303" w:name="_Toc462234856"/>
      <w:bookmarkStart w:id="304" w:name="_Toc466966822"/>
      <w:bookmarkStart w:id="305" w:name="_Toc468806072"/>
      <w:bookmarkStart w:id="306" w:name="_Toc469480339"/>
      <w:bookmarkStart w:id="307" w:name="_Toc472416855"/>
      <w:bookmarkStart w:id="308" w:name="_Toc498523085"/>
      <w:r w:rsidRPr="00D053CF">
        <w:rPr>
          <w:szCs w:val="24"/>
          <w:lang w:eastAsia="ru-RU"/>
        </w:rPr>
        <w:t xml:space="preserve">В </w:t>
      </w:r>
      <w:r w:rsidRPr="00D053CF">
        <w:rPr>
          <w:bCs w:val="0"/>
          <w:szCs w:val="24"/>
        </w:rPr>
        <w:t>процессе</w:t>
      </w:r>
      <w:r w:rsidRPr="00D053CF">
        <w:rPr>
          <w:szCs w:val="24"/>
          <w:lang w:eastAsia="ru-RU"/>
        </w:rPr>
        <w:t xml:space="preserve"> проведения </w:t>
      </w:r>
      <w:r w:rsidR="00440928" w:rsidRPr="00D053CF">
        <w:rPr>
          <w:szCs w:val="24"/>
          <w:lang w:eastAsia="ru-RU"/>
        </w:rPr>
        <w:t>З</w:t>
      </w:r>
      <w:r w:rsidRPr="00D053CF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изменения, вносимые в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53CF">
        <w:rPr>
          <w:sz w:val="24"/>
          <w:szCs w:val="24"/>
          <w:lang w:eastAsia="ru-RU"/>
        </w:rPr>
        <w:t>запросе предложений</w:t>
      </w:r>
      <w:r w:rsidRPr="00D053CF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разъяснения </w:t>
      </w:r>
      <w:r w:rsidR="004B5EB3" w:rsidRPr="00D053CF">
        <w:rPr>
          <w:sz w:val="24"/>
          <w:szCs w:val="24"/>
          <w:lang w:eastAsia="ru-RU"/>
        </w:rPr>
        <w:t>Извещени</w:t>
      </w:r>
      <w:r w:rsidRPr="00D053CF">
        <w:rPr>
          <w:sz w:val="24"/>
          <w:szCs w:val="24"/>
          <w:lang w:eastAsia="ru-RU"/>
        </w:rPr>
        <w:t xml:space="preserve">я о проведении </w:t>
      </w:r>
      <w:r w:rsidR="0089163E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, </w:t>
      </w:r>
      <w:r w:rsidR="0089163E" w:rsidRPr="00D053CF">
        <w:rPr>
          <w:sz w:val="24"/>
          <w:szCs w:val="24"/>
          <w:lang w:eastAsia="ru-RU"/>
        </w:rPr>
        <w:t>Д</w:t>
      </w:r>
      <w:r w:rsidRPr="00D053CF">
        <w:rPr>
          <w:sz w:val="24"/>
          <w:szCs w:val="24"/>
          <w:lang w:eastAsia="ru-RU"/>
        </w:rPr>
        <w:t xml:space="preserve">окументации </w:t>
      </w:r>
      <w:r w:rsidR="0089163E" w:rsidRPr="00D053CF">
        <w:rPr>
          <w:sz w:val="24"/>
          <w:szCs w:val="24"/>
          <w:lang w:eastAsia="ru-RU"/>
        </w:rPr>
        <w:t xml:space="preserve">по запросу предложений </w:t>
      </w:r>
      <w:r w:rsidRPr="00D053CF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отказ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Pr="00D053CF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>апроса предложений</w:t>
      </w:r>
      <w:r w:rsidRPr="00D053CF">
        <w:rPr>
          <w:sz w:val="24"/>
          <w:szCs w:val="24"/>
          <w:lang w:eastAsia="ru-RU"/>
        </w:rPr>
        <w:t>;</w:t>
      </w:r>
    </w:p>
    <w:p w:rsidR="0099066F" w:rsidRPr="00D053CF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53CF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53CF">
        <w:rPr>
          <w:sz w:val="24"/>
          <w:szCs w:val="24"/>
          <w:lang w:eastAsia="ru-RU"/>
        </w:rPr>
        <w:t>З</w:t>
      </w:r>
      <w:r w:rsidR="0089163E" w:rsidRPr="00D053CF">
        <w:rPr>
          <w:sz w:val="24"/>
          <w:szCs w:val="24"/>
          <w:lang w:eastAsia="ru-RU"/>
        </w:rPr>
        <w:t xml:space="preserve">апроса предложений </w:t>
      </w:r>
      <w:r w:rsidR="0099066F" w:rsidRPr="00D053CF">
        <w:rPr>
          <w:sz w:val="24"/>
          <w:szCs w:val="24"/>
          <w:lang w:eastAsia="ru-RU"/>
        </w:rPr>
        <w:t xml:space="preserve">и </w:t>
      </w:r>
      <w:r w:rsidR="003E4055" w:rsidRPr="00D053CF">
        <w:rPr>
          <w:sz w:val="24"/>
          <w:szCs w:val="24"/>
        </w:rPr>
        <w:t>подписанные членами Закупочной комиссии</w:t>
      </w:r>
      <w:r w:rsidR="003E4055" w:rsidRPr="00D053CF">
        <w:rPr>
          <w:sz w:val="24"/>
          <w:szCs w:val="24"/>
          <w:lang w:eastAsia="ru-RU"/>
        </w:rPr>
        <w:t xml:space="preserve"> </w:t>
      </w:r>
      <w:r w:rsidR="0099066F" w:rsidRPr="00D053CF">
        <w:rPr>
          <w:sz w:val="24"/>
          <w:szCs w:val="24"/>
          <w:lang w:eastAsia="ru-RU"/>
        </w:rPr>
        <w:t xml:space="preserve">– не позднее 3 дней со дня подписания таких </w:t>
      </w:r>
      <w:r w:rsidRPr="00D053CF">
        <w:rPr>
          <w:sz w:val="24"/>
          <w:szCs w:val="24"/>
          <w:lang w:eastAsia="ru-RU"/>
        </w:rPr>
        <w:t>П</w:t>
      </w:r>
      <w:r w:rsidR="0099066F" w:rsidRPr="00D053CF">
        <w:rPr>
          <w:sz w:val="24"/>
          <w:szCs w:val="24"/>
          <w:lang w:eastAsia="ru-RU"/>
        </w:rPr>
        <w:t>ротоколов.</w:t>
      </w:r>
    </w:p>
    <w:p w:rsidR="00717F60" w:rsidRPr="00D053CF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53CF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9" w:name="_Ref303250835"/>
      <w:bookmarkStart w:id="310" w:name="_Ref305973033"/>
      <w:bookmarkStart w:id="311" w:name="_Toc439326609"/>
      <w:bookmarkStart w:id="312" w:name="_Toc498523086"/>
      <w:bookmarkStart w:id="313" w:name="_Ref191386178"/>
      <w:r w:rsidRPr="00D053CF">
        <w:t>Предоставление Извещения о проведении запроса предложений и Документации</w:t>
      </w:r>
      <w:bookmarkEnd w:id="309"/>
      <w:r w:rsidRPr="00D053CF">
        <w:t xml:space="preserve"> по запросу предложений</w:t>
      </w:r>
      <w:bookmarkEnd w:id="310"/>
      <w:bookmarkEnd w:id="311"/>
      <w:bookmarkEnd w:id="312"/>
    </w:p>
    <w:p w:rsidR="00717F60" w:rsidRPr="00D053CF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</w:rPr>
        <w:t>Извещени</w:t>
      </w:r>
      <w:r w:rsidR="00717F60" w:rsidRPr="00D053CF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 w:rsidRPr="00D053CF">
        <w:rPr>
          <w:sz w:val="24"/>
          <w:szCs w:val="24"/>
        </w:rPr>
        <w:t>направлены</w:t>
      </w:r>
      <w:r w:rsidR="003129D4" w:rsidRPr="00D053CF">
        <w:rPr>
          <w:sz w:val="24"/>
          <w:szCs w:val="24"/>
        </w:rPr>
        <w:t xml:space="preserve"> </w:t>
      </w:r>
      <w:r w:rsidR="00717F60" w:rsidRPr="00D053CF">
        <w:rPr>
          <w:sz w:val="24"/>
          <w:szCs w:val="24"/>
        </w:rPr>
        <w:t xml:space="preserve">в порядке, указанном в п. </w:t>
      </w:r>
      <w:r w:rsidR="00334620">
        <w:fldChar w:fldCharType="begin"/>
      </w:r>
      <w:r w:rsidR="00334620">
        <w:instrText xml:space="preserve"> REF _Ref302563524 \n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1.1.1</w:t>
      </w:r>
      <w:r w:rsidR="00334620">
        <w:fldChar w:fldCharType="end"/>
      </w:r>
      <w:r w:rsidR="004C5DD3" w:rsidRPr="00D053CF">
        <w:rPr>
          <w:sz w:val="24"/>
          <w:szCs w:val="24"/>
        </w:rPr>
        <w:t xml:space="preserve"> </w:t>
      </w:r>
      <w:r w:rsidR="004C5DD3" w:rsidRPr="00D053CF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53CF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53CF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D053CF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314" w:name="__RefNumPara__444_922829174"/>
      <w:bookmarkStart w:id="315" w:name="_Ref191386216"/>
      <w:bookmarkStart w:id="316" w:name="_Ref305973147"/>
      <w:bookmarkEnd w:id="313"/>
      <w:bookmarkEnd w:id="314"/>
      <w:r w:rsidRPr="00D053CF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запроса предложений и Документации по запросу предложений только перед теми </w:t>
      </w:r>
      <w:r w:rsidR="00B228D4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D053CF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7" w:name="_Ref440357740"/>
      <w:bookmarkStart w:id="318" w:name="_Toc498523087"/>
      <w:r w:rsidRPr="00D053CF">
        <w:t xml:space="preserve">Подготовка </w:t>
      </w:r>
      <w:bookmarkEnd w:id="315"/>
      <w:r w:rsidRPr="00D053CF">
        <w:t>Заявок</w:t>
      </w:r>
      <w:bookmarkEnd w:id="316"/>
      <w:bookmarkEnd w:id="317"/>
      <w:bookmarkEnd w:id="318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297026"/>
      <w:bookmarkStart w:id="321" w:name="_Toc440356587"/>
      <w:bookmarkStart w:id="322" w:name="_Toc440631722"/>
      <w:bookmarkStart w:id="323" w:name="_Toc440876507"/>
      <w:bookmarkStart w:id="324" w:name="_Toc441130579"/>
      <w:bookmarkStart w:id="325" w:name="_Toc441157083"/>
      <w:bookmarkStart w:id="326" w:name="_Toc447292101"/>
      <w:bookmarkStart w:id="327" w:name="_Toc462234859"/>
      <w:bookmarkStart w:id="328" w:name="_Toc466966825"/>
      <w:bookmarkStart w:id="329" w:name="_Toc468806075"/>
      <w:bookmarkStart w:id="330" w:name="_Toc469480342"/>
      <w:bookmarkStart w:id="331" w:name="_Toc472416858"/>
      <w:bookmarkStart w:id="332" w:name="_Toc498523088"/>
      <w:r w:rsidRPr="00D053CF">
        <w:rPr>
          <w:szCs w:val="24"/>
        </w:rPr>
        <w:t xml:space="preserve">Общие требования к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должен подготовить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включающую в себя: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53CF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5.1</w:t>
      </w:r>
      <w:r w:rsidR="00334620">
        <w:fldChar w:fldCharType="end"/>
      </w:r>
      <w:r w:rsidR="00D80639" w:rsidRPr="00D053CF">
        <w:rPr>
          <w:bCs w:val="0"/>
          <w:sz w:val="24"/>
          <w:szCs w:val="24"/>
          <w:lang w:eastAsia="ru-RU"/>
        </w:rPr>
        <w:t>)</w:t>
      </w:r>
      <w:r w:rsidR="00B71B9D" w:rsidRPr="00D053CF">
        <w:rPr>
          <w:bCs w:val="0"/>
          <w:sz w:val="24"/>
          <w:szCs w:val="24"/>
          <w:lang w:eastAsia="ru-RU"/>
        </w:rPr>
        <w:t>;</w:t>
      </w:r>
    </w:p>
    <w:p w:rsidR="00B71B9D" w:rsidRPr="00D053CF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Сводную таблицу стоимости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53CF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53CF">
        <w:rPr>
          <w:bCs w:val="0"/>
          <w:sz w:val="24"/>
          <w:szCs w:val="24"/>
        </w:rPr>
        <w:t xml:space="preserve">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5.2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6B7CE2" w:rsidRPr="00D053CF" w:rsidRDefault="006B7CE2" w:rsidP="006B7CE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53CF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57CD4" w:rsidRPr="00657CD4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Pr="00D053CF">
        <w:rPr>
          <w:bCs w:val="0"/>
          <w:spacing w:val="-1"/>
          <w:sz w:val="24"/>
          <w:szCs w:val="24"/>
        </w:rPr>
        <w:t xml:space="preserve">); </w:t>
      </w:r>
    </w:p>
    <w:p w:rsidR="00717F60" w:rsidRPr="00D053CF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График </w:t>
      </w:r>
      <w:r w:rsidR="00F030B1" w:rsidRPr="00D053CF">
        <w:rPr>
          <w:bCs w:val="0"/>
          <w:sz w:val="24"/>
          <w:szCs w:val="24"/>
        </w:rPr>
        <w:t xml:space="preserve">выполнения </w:t>
      </w:r>
      <w:r w:rsidR="00360AA5" w:rsidRPr="00D053CF">
        <w:rPr>
          <w:bCs w:val="0"/>
          <w:sz w:val="24"/>
          <w:szCs w:val="24"/>
        </w:rPr>
        <w:t>поставок</w:t>
      </w:r>
      <w:r w:rsidR="006561C2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>по</w:t>
      </w:r>
      <w:r w:rsidR="00717F60" w:rsidRPr="00D053CF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717F60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5.4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);</w:t>
      </w:r>
    </w:p>
    <w:p w:rsidR="00420F24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требованиям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(подраздел</w:t>
      </w:r>
      <w:r w:rsidR="00420F24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3.3.8</w:t>
      </w:r>
      <w:r w:rsidR="00334620">
        <w:fldChar w:fldCharType="end"/>
      </w:r>
      <w:r w:rsidR="00FF4BD0" w:rsidRPr="00D053CF">
        <w:rPr>
          <w:bCs w:val="0"/>
          <w:sz w:val="24"/>
          <w:szCs w:val="24"/>
        </w:rPr>
        <w:t>)</w:t>
      </w:r>
      <w:r w:rsidR="00B71B9D"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5.5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);</w:t>
      </w:r>
    </w:p>
    <w:p w:rsidR="00717F60" w:rsidRPr="00D053CF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53CF" w:rsidRDefault="003E4055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D053CF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53CF">
        <w:rPr>
          <w:bCs w:val="0"/>
          <w:sz w:val="24"/>
          <w:szCs w:val="24"/>
        </w:rPr>
        <w:t>:</w:t>
      </w:r>
      <w:bookmarkEnd w:id="333"/>
    </w:p>
    <w:p w:rsidR="00717F60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Письмо о подаче оферты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  <w:lang w:eastAsia="ru-RU"/>
        </w:rPr>
        <w:t>5.1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53CF">
        <w:rPr>
          <w:sz w:val="24"/>
          <w:szCs w:val="24"/>
        </w:rPr>
        <w:t xml:space="preserve">Антикоррупционные обязательства (подраздел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5.1.3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F463E8" w:rsidRPr="00D053CF" w:rsidRDefault="003E4055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Докумен</w:t>
      </w:r>
      <w:proofErr w:type="gramStart"/>
      <w:r w:rsidRPr="00D053CF">
        <w:rPr>
          <w:sz w:val="24"/>
          <w:szCs w:val="24"/>
        </w:rPr>
        <w:t>т(</w:t>
      </w:r>
      <w:proofErr w:type="gramEnd"/>
      <w:r w:rsidRPr="00D053CF">
        <w:rPr>
          <w:sz w:val="24"/>
          <w:szCs w:val="24"/>
        </w:rPr>
        <w:t xml:space="preserve">ы) в соответствии с </w:t>
      </w:r>
      <w:proofErr w:type="spellStart"/>
      <w:r w:rsidRPr="00D053CF">
        <w:rPr>
          <w:sz w:val="24"/>
          <w:szCs w:val="24"/>
        </w:rPr>
        <w:t>пп</w:t>
      </w:r>
      <w:proofErr w:type="spellEnd"/>
      <w:r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а)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sz w:val="24"/>
          <w:szCs w:val="24"/>
        </w:rPr>
        <w:t>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Техническое предложение (</w:t>
      </w:r>
      <w:r w:rsidRPr="00D053CF">
        <w:rPr>
          <w:bCs w:val="0"/>
          <w:sz w:val="24"/>
          <w:szCs w:val="24"/>
          <w:lang w:eastAsia="ru-RU"/>
        </w:rPr>
        <w:t xml:space="preserve">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  <w:lang w:eastAsia="ru-RU"/>
        </w:rPr>
        <w:t>5.3</w:t>
      </w:r>
      <w:r w:rsidR="00334620">
        <w:fldChar w:fldCharType="end"/>
      </w:r>
      <w:r w:rsidR="008E2D7D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 xml:space="preserve"> оформля</w:t>
      </w:r>
      <w:r w:rsidR="00716D4E" w:rsidRPr="00D053CF">
        <w:rPr>
          <w:bCs w:val="0"/>
          <w:sz w:val="24"/>
          <w:szCs w:val="24"/>
        </w:rPr>
        <w:t>е</w:t>
      </w:r>
      <w:r w:rsidRPr="00D053CF">
        <w:rPr>
          <w:bCs w:val="0"/>
          <w:sz w:val="24"/>
          <w:szCs w:val="24"/>
        </w:rPr>
        <w:t>тся отдельным архивом «Техническое пр</w:t>
      </w:r>
      <w:r w:rsidR="00A70572" w:rsidRPr="00D053CF">
        <w:rPr>
          <w:bCs w:val="0"/>
          <w:sz w:val="24"/>
          <w:szCs w:val="24"/>
        </w:rPr>
        <w:t>едложение Участника __________»;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Сводная таблица стоимости</w:t>
      </w:r>
      <w:r w:rsidRPr="00D053CF">
        <w:rPr>
          <w:b/>
          <w:szCs w:val="24"/>
        </w:rPr>
        <w:t xml:space="preserve"> </w:t>
      </w:r>
      <w:r w:rsidRPr="00D053CF">
        <w:rPr>
          <w:bCs w:val="0"/>
          <w:sz w:val="24"/>
          <w:szCs w:val="24"/>
        </w:rPr>
        <w:t>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_Ref440274913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  <w:lang w:eastAsia="ru-RU"/>
        </w:rPr>
        <w:t>5.2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График выполнения поставок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_Ref440274902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  <w:lang w:eastAsia="ru-RU"/>
        </w:rPr>
        <w:t>5.4</w:t>
      </w:r>
      <w:r w:rsidR="00334620">
        <w:fldChar w:fldCharType="end"/>
      </w:r>
      <w:r w:rsidRPr="00D053CF">
        <w:rPr>
          <w:bCs w:val="0"/>
          <w:sz w:val="24"/>
          <w:szCs w:val="24"/>
        </w:rPr>
        <w:t>);</w:t>
      </w:r>
    </w:p>
    <w:p w:rsidR="003E4055" w:rsidRPr="00D053CF" w:rsidRDefault="003E4055" w:rsidP="003E4055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Протокол разногласий к проекту Договора (</w:t>
      </w:r>
      <w:r w:rsidRPr="00D053CF">
        <w:rPr>
          <w:bCs w:val="0"/>
          <w:spacing w:val="-2"/>
          <w:sz w:val="24"/>
          <w:szCs w:val="24"/>
        </w:rPr>
        <w:t>под</w:t>
      </w:r>
      <w:r w:rsidRPr="00D053CF">
        <w:rPr>
          <w:bCs w:val="0"/>
          <w:sz w:val="24"/>
          <w:szCs w:val="24"/>
        </w:rPr>
        <w:t>раздел</w:t>
      </w:r>
      <w:r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_Ref93264992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  <w:lang w:eastAsia="ru-RU"/>
        </w:rPr>
        <w:t>5.5</w:t>
      </w:r>
      <w:r w:rsidR="00334620">
        <w:fldChar w:fldCharType="end"/>
      </w:r>
      <w:r w:rsidRPr="00D053CF">
        <w:rPr>
          <w:bCs w:val="0"/>
          <w:sz w:val="24"/>
          <w:szCs w:val="24"/>
          <w:lang w:eastAsia="ru-RU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043152" w:rsidRPr="00D053CF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Анкета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запроса предложений (</w:t>
      </w:r>
      <w:r w:rsidR="00A154B7" w:rsidRPr="00D053CF">
        <w:rPr>
          <w:bCs w:val="0"/>
          <w:spacing w:val="-2"/>
          <w:sz w:val="24"/>
          <w:szCs w:val="24"/>
        </w:rPr>
        <w:t>под</w:t>
      </w:r>
      <w:r w:rsidR="00A154B7" w:rsidRPr="00D053CF">
        <w:rPr>
          <w:bCs w:val="0"/>
          <w:sz w:val="24"/>
          <w:szCs w:val="24"/>
        </w:rPr>
        <w:t>раздел</w:t>
      </w:r>
      <w:r w:rsidR="00F86B89" w:rsidRPr="00D053CF">
        <w:rPr>
          <w:bCs w:val="0"/>
          <w:sz w:val="24"/>
          <w:szCs w:val="24"/>
          <w:lang w:eastAsia="ru-RU"/>
        </w:rPr>
        <w:t xml:space="preserve"> </w:t>
      </w:r>
      <w:r w:rsidR="00334620">
        <w:fldChar w:fldCharType="begin"/>
      </w:r>
      <w:r w:rsidR="00334620">
        <w:instrText xml:space="preserve"> REF _Ref444162540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  <w:lang w:eastAsia="ru-RU"/>
        </w:rPr>
        <w:t>5.6.1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="00A70572" w:rsidRPr="00D053CF">
        <w:rPr>
          <w:bCs w:val="0"/>
          <w:sz w:val="24"/>
          <w:szCs w:val="24"/>
        </w:rPr>
        <w:t>;</w:t>
      </w:r>
    </w:p>
    <w:p w:rsidR="00717F60" w:rsidRPr="00843363" w:rsidRDefault="007E29D1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57CD4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</w:t>
      </w:r>
      <w:r w:rsidRPr="00577EC9">
        <w:rPr>
          <w:sz w:val="24"/>
          <w:szCs w:val="24"/>
        </w:rPr>
        <w:lastRenderedPageBreak/>
        <w:t>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717F60" w:rsidRPr="00843363">
        <w:rPr>
          <w:bCs w:val="0"/>
          <w:sz w:val="24"/>
          <w:szCs w:val="24"/>
        </w:rPr>
        <w:t>;</w:t>
      </w:r>
    </w:p>
    <w:p w:rsidR="00717F60" w:rsidRPr="00D053CF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подтверждающие </w:t>
      </w:r>
      <w:r w:rsidR="003E4055" w:rsidRPr="00D053CF">
        <w:rPr>
          <w:bCs w:val="0"/>
          <w:sz w:val="24"/>
          <w:szCs w:val="24"/>
        </w:rPr>
        <w:t xml:space="preserve">соответствие требованиям, предъявляемым к Участнику </w:t>
      </w:r>
      <w:r w:rsidR="00D90031" w:rsidRPr="00D053CF">
        <w:rPr>
          <w:bCs w:val="0"/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3.3.8.3</w:t>
      </w:r>
      <w:r w:rsidR="00334620">
        <w:fldChar w:fldCharType="end"/>
      </w:r>
      <w:r w:rsidR="00F463E8" w:rsidRPr="00D053CF">
        <w:rPr>
          <w:bCs w:val="0"/>
          <w:sz w:val="24"/>
          <w:szCs w:val="24"/>
        </w:rPr>
        <w:t>, за исключением документ</w:t>
      </w:r>
      <w:r w:rsidR="00EE4285" w:rsidRPr="00D053CF">
        <w:rPr>
          <w:bCs w:val="0"/>
          <w:sz w:val="24"/>
          <w:szCs w:val="24"/>
        </w:rPr>
        <w:t>ов, указанных</w:t>
      </w:r>
      <w:r w:rsidR="00F463E8" w:rsidRPr="00D053CF">
        <w:rPr>
          <w:bCs w:val="0"/>
          <w:sz w:val="24"/>
          <w:szCs w:val="24"/>
        </w:rPr>
        <w:t xml:space="preserve"> в </w:t>
      </w:r>
      <w:proofErr w:type="spellStart"/>
      <w:r w:rsidR="00F463E8" w:rsidRPr="00D053CF">
        <w:rPr>
          <w:sz w:val="24"/>
          <w:szCs w:val="24"/>
        </w:rPr>
        <w:t>пп</w:t>
      </w:r>
      <w:proofErr w:type="spellEnd"/>
      <w:r w:rsidR="00F463E8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_Ref440279062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а)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_Ref440372317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в)</w:t>
      </w:r>
      <w:r w:rsidR="00334620">
        <w:fldChar w:fldCharType="end"/>
      </w:r>
      <w:r w:rsidR="00D34BD2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_Ref440371826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е)</w:t>
      </w:r>
      <w:r w:rsidR="00334620">
        <w:fldChar w:fldCharType="end"/>
      </w:r>
      <w:r w:rsidR="00EE4285"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_Ref440371846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ж)</w:t>
      </w:r>
      <w:r w:rsidR="00334620">
        <w:fldChar w:fldCharType="end"/>
      </w:r>
      <w:r w:rsidR="00F463E8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3.3.8.3</w:t>
      </w:r>
      <w:r w:rsidR="00334620">
        <w:fldChar w:fldCharType="end"/>
      </w:r>
      <w:r w:rsidR="00D90031" w:rsidRPr="00D053CF">
        <w:rPr>
          <w:bCs w:val="0"/>
          <w:sz w:val="24"/>
          <w:szCs w:val="24"/>
        </w:rPr>
        <w:t>)</w:t>
      </w:r>
      <w:r w:rsidRPr="00D053CF">
        <w:rPr>
          <w:bCs w:val="0"/>
          <w:sz w:val="24"/>
          <w:szCs w:val="24"/>
        </w:rPr>
        <w:t>;</w:t>
      </w:r>
    </w:p>
    <w:p w:rsidR="000E746F" w:rsidRPr="00D053CF" w:rsidRDefault="007813A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334620">
        <w:fldChar w:fldCharType="begin"/>
      </w:r>
      <w:r w:rsidR="00334620">
        <w:instrText xml:space="preserve"> REF _Ref462233515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3.3.10.7</w:t>
      </w:r>
      <w:r w:rsidR="00334620">
        <w:fldChar w:fldCharType="end"/>
      </w:r>
      <w:r w:rsidRPr="00D053CF">
        <w:rPr>
          <w:sz w:val="24"/>
          <w:szCs w:val="24"/>
        </w:rPr>
        <w:t>.</w:t>
      </w:r>
      <w:r w:rsidRPr="00D053CF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</w:t>
      </w:r>
    </w:p>
    <w:p w:rsidR="00717F60" w:rsidRPr="00D053CF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306004660"/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такого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Все формы, указанные в разделе </w:t>
      </w:r>
      <w:r w:rsidR="00334620">
        <w:fldChar w:fldCharType="begin"/>
      </w:r>
      <w:r w:rsidR="00334620">
        <w:instrText xml:space="preserve"> REF _Ref440270602 \r \h  \* MERGEFORMAT </w:instrText>
      </w:r>
      <w:r w:rsidR="00334620">
        <w:fldChar w:fldCharType="separate"/>
      </w:r>
      <w:r w:rsidR="00657CD4">
        <w:t>5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053CF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334620">
        <w:fldChar w:fldCharType="begin"/>
      </w:r>
      <w:r w:rsidR="00334620">
        <w:instrText xml:space="preserve"> REF _Ref191386419 \n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053CF">
        <w:rPr>
          <w:bCs w:val="0"/>
          <w:sz w:val="24"/>
          <w:szCs w:val="24"/>
        </w:rPr>
        <w:t>образом</w:t>
      </w:r>
      <w:proofErr w:type="gramEnd"/>
      <w:r w:rsidRPr="00D053C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 w:rsidRPr="00D053CF">
        <w:rPr>
          <w:bCs w:val="0"/>
          <w:sz w:val="24"/>
          <w:szCs w:val="24"/>
        </w:rPr>
        <w:t>копия</w:t>
      </w:r>
      <w:r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Cs w:val="24"/>
        </w:rPr>
        <w:t xml:space="preserve">доверенности </w:t>
      </w:r>
      <w:r w:rsidRPr="00D053CF">
        <w:rPr>
          <w:bCs w:val="0"/>
          <w:sz w:val="24"/>
          <w:szCs w:val="24"/>
        </w:rPr>
        <w:t xml:space="preserve">прикладывается к </w:t>
      </w:r>
      <w:r w:rsidR="00424EE0" w:rsidRPr="00D053CF">
        <w:rPr>
          <w:bCs w:val="0"/>
          <w:sz w:val="24"/>
          <w:szCs w:val="24"/>
        </w:rPr>
        <w:t>Заявке</w:t>
      </w:r>
      <w:r w:rsidRPr="00D053CF">
        <w:rPr>
          <w:bCs w:val="0"/>
          <w:sz w:val="24"/>
          <w:szCs w:val="24"/>
        </w:rPr>
        <w:t>.</w:t>
      </w:r>
      <w:bookmarkEnd w:id="335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D053CF">
        <w:rPr>
          <w:bCs w:val="0"/>
          <w:sz w:val="24"/>
          <w:szCs w:val="24"/>
        </w:rPr>
        <w:t xml:space="preserve">Каждый документ, входящий в </w:t>
      </w:r>
      <w:r w:rsidR="00424EE0" w:rsidRPr="00D053CF">
        <w:rPr>
          <w:bCs w:val="0"/>
          <w:sz w:val="24"/>
          <w:szCs w:val="24"/>
        </w:rPr>
        <w:t>Заявку</w:t>
      </w:r>
      <w:r w:rsidRPr="00D053CF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 w:rsidRPr="00D053CF">
        <w:rPr>
          <w:sz w:val="24"/>
          <w:szCs w:val="24"/>
        </w:rPr>
        <w:t>Заявку</w:t>
      </w:r>
      <w:r w:rsidRPr="00D053CF">
        <w:rPr>
          <w:sz w:val="24"/>
          <w:szCs w:val="24"/>
        </w:rPr>
        <w:t xml:space="preserve"> </w:t>
      </w:r>
      <w:r w:rsidR="000E5AC7" w:rsidRPr="00D053CF">
        <w:rPr>
          <w:sz w:val="24"/>
          <w:szCs w:val="24"/>
        </w:rPr>
        <w:t>Участника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8" w:name="_Ref440271182"/>
      <w:proofErr w:type="gramStart"/>
      <w:r w:rsidRPr="00D053CF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57CD4" w:rsidRPr="00657CD4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D053CF">
        <w:rPr>
          <w:sz w:val="24"/>
          <w:szCs w:val="24"/>
        </w:rPr>
        <w:t xml:space="preserve">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338"/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</w:t>
      </w:r>
      <w:r w:rsidR="00B71B9D" w:rsidRPr="00D053CF">
        <w:rPr>
          <w:bCs w:val="0"/>
          <w:spacing w:val="-1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pacing w:val="-1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57CD4" w:rsidRPr="00657CD4">
        <w:rPr>
          <w:bCs w:val="0"/>
          <w:spacing w:val="-1"/>
          <w:sz w:val="24"/>
          <w:szCs w:val="24"/>
        </w:rPr>
        <w:t>5.3</w:t>
      </w:r>
      <w:r w:rsidR="00334620">
        <w:fldChar w:fldCharType="end"/>
      </w:r>
      <w:r w:rsidR="00B71B9D" w:rsidRPr="00D053CF">
        <w:rPr>
          <w:bCs w:val="0"/>
          <w:spacing w:val="-1"/>
          <w:sz w:val="24"/>
          <w:szCs w:val="24"/>
        </w:rPr>
        <w:t>)</w:t>
      </w:r>
      <w:r w:rsidRPr="00D053CF">
        <w:rPr>
          <w:sz w:val="24"/>
          <w:szCs w:val="24"/>
        </w:rPr>
        <w:t xml:space="preserve">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Участника будет отклонен</w:t>
      </w:r>
      <w:r w:rsidR="00F80279" w:rsidRPr="00D053CF">
        <w:rPr>
          <w:sz w:val="24"/>
          <w:szCs w:val="24"/>
        </w:rPr>
        <w:t>а</w:t>
      </w:r>
      <w:r w:rsidRPr="00D053CF">
        <w:rPr>
          <w:sz w:val="24"/>
          <w:szCs w:val="24"/>
        </w:rPr>
        <w:t>.</w:t>
      </w:r>
    </w:p>
    <w:p w:rsidR="00BD40A3" w:rsidRPr="00D053CF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в </w:t>
      </w:r>
      <w:r w:rsidR="00F1041E" w:rsidRPr="00D053CF">
        <w:rPr>
          <w:bCs w:val="0"/>
          <w:sz w:val="24"/>
          <w:szCs w:val="24"/>
        </w:rPr>
        <w:t>Сводн</w:t>
      </w:r>
      <w:r w:rsidR="000E5AC7" w:rsidRPr="00D053CF">
        <w:rPr>
          <w:bCs w:val="0"/>
          <w:sz w:val="24"/>
          <w:szCs w:val="24"/>
        </w:rPr>
        <w:t>ой</w:t>
      </w:r>
      <w:r w:rsidR="00F1041E" w:rsidRPr="00D053CF">
        <w:rPr>
          <w:bCs w:val="0"/>
          <w:sz w:val="24"/>
          <w:szCs w:val="24"/>
        </w:rPr>
        <w:t xml:space="preserve"> таблиц</w:t>
      </w:r>
      <w:r w:rsidR="000E5AC7" w:rsidRPr="00D053CF">
        <w:rPr>
          <w:bCs w:val="0"/>
          <w:sz w:val="24"/>
          <w:szCs w:val="24"/>
        </w:rPr>
        <w:t>е</w:t>
      </w:r>
      <w:r w:rsidR="00F1041E" w:rsidRPr="00D053CF">
        <w:rPr>
          <w:bCs w:val="0"/>
          <w:sz w:val="24"/>
          <w:szCs w:val="24"/>
        </w:rPr>
        <w:t xml:space="preserve">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5.2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360AA5" w:rsidRPr="00D053CF">
        <w:rPr>
          <w:bCs w:val="0"/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</w:t>
      </w:r>
      <w:r w:rsidR="00B71B9D" w:rsidRPr="00D053CF">
        <w:rPr>
          <w:bCs w:val="0"/>
          <w:sz w:val="24"/>
          <w:szCs w:val="24"/>
        </w:rPr>
        <w:t xml:space="preserve">(раздел </w:t>
      </w:r>
      <w:r w:rsidR="00334620">
        <w:fldChar w:fldCharType="begin"/>
      </w:r>
      <w:r w:rsidR="00334620">
        <w:instrText xml:space="preserve"> REF _Ref440271036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5.4</w:t>
      </w:r>
      <w:r w:rsidR="00334620">
        <w:fldChar w:fldCharType="end"/>
      </w:r>
      <w:r w:rsidR="00B71B9D"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>раздел</w:t>
      </w:r>
      <w:r w:rsidR="00B71B9D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</w:t>
      </w:r>
      <w:r w:rsidRPr="00D053CF">
        <w:rPr>
          <w:sz w:val="24"/>
          <w:szCs w:val="24"/>
        </w:rPr>
        <w:lastRenderedPageBreak/>
        <w:t xml:space="preserve">оферты </w:t>
      </w:r>
      <w:r w:rsidR="00B71B9D" w:rsidRPr="00D053CF">
        <w:rPr>
          <w:bCs w:val="0"/>
          <w:spacing w:val="-2"/>
          <w:sz w:val="24"/>
          <w:szCs w:val="24"/>
        </w:rPr>
        <w:t>(</w:t>
      </w:r>
      <w:r w:rsidR="00B71B9D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5.1</w:t>
      </w:r>
      <w:r w:rsidR="00334620">
        <w:fldChar w:fldCharType="end"/>
      </w:r>
      <w:r w:rsidR="00B71B9D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39" w:name="_Ref115076752"/>
      <w:bookmarkStart w:id="340" w:name="_Ref191386109"/>
      <w:bookmarkStart w:id="341" w:name="_Ref191386419"/>
      <w:bookmarkStart w:id="342" w:name="_Toc440297027"/>
      <w:bookmarkStart w:id="343" w:name="_Toc440356588"/>
      <w:bookmarkStart w:id="344" w:name="_Toc440631723"/>
      <w:bookmarkStart w:id="345" w:name="_Toc440876508"/>
      <w:bookmarkStart w:id="346" w:name="_Toc441130580"/>
      <w:bookmarkStart w:id="347" w:name="_Toc441157084"/>
      <w:bookmarkStart w:id="348" w:name="_Toc447292102"/>
      <w:bookmarkStart w:id="349" w:name="_Toc462234860"/>
      <w:bookmarkStart w:id="350" w:name="_Toc466966826"/>
      <w:bookmarkStart w:id="351" w:name="_Toc468806076"/>
      <w:bookmarkStart w:id="352" w:name="_Toc469480343"/>
      <w:bookmarkStart w:id="353" w:name="_Toc472416859"/>
      <w:bookmarkStart w:id="354" w:name="_Toc498523089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через </w:t>
      </w:r>
      <w:bookmarkEnd w:id="339"/>
      <w:bookmarkEnd w:id="340"/>
      <w:bookmarkEnd w:id="341"/>
      <w:r w:rsidRPr="00D053CF">
        <w:rPr>
          <w:szCs w:val="24"/>
        </w:rPr>
        <w:t>ЭТП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D053CF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при оформлении </w:t>
      </w:r>
      <w:r w:rsidR="004B5EB3" w:rsidRPr="00D053CF">
        <w:rPr>
          <w:bCs w:val="0"/>
          <w:sz w:val="24"/>
          <w:szCs w:val="24"/>
        </w:rPr>
        <w:t>Заявк</w:t>
      </w:r>
      <w:r w:rsidR="00FE5731" w:rsidRPr="00D053CF">
        <w:rPr>
          <w:bCs w:val="0"/>
          <w:sz w:val="24"/>
          <w:szCs w:val="24"/>
        </w:rPr>
        <w:t xml:space="preserve">и </w:t>
      </w:r>
      <w:r w:rsidR="00717F60" w:rsidRPr="00D053CF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53CF">
        <w:rPr>
          <w:bCs w:val="0"/>
          <w:sz w:val="24"/>
          <w:szCs w:val="24"/>
        </w:rPr>
        <w:t>Д</w:t>
      </w:r>
      <w:r w:rsidR="00717F60" w:rsidRPr="00D053CF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файлы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и, размещенные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53CF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Правила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55" w:name="_Ref115076807"/>
      <w:bookmarkStart w:id="356" w:name="_Toc440297028"/>
      <w:bookmarkStart w:id="357" w:name="_Toc440356589"/>
      <w:bookmarkStart w:id="358" w:name="_Toc440631724"/>
      <w:bookmarkStart w:id="359" w:name="_Toc440876509"/>
      <w:bookmarkStart w:id="360" w:name="_Toc441130581"/>
      <w:bookmarkStart w:id="361" w:name="_Toc441157085"/>
      <w:bookmarkStart w:id="362" w:name="_Toc447292103"/>
      <w:bookmarkStart w:id="363" w:name="_Toc462234861"/>
      <w:bookmarkStart w:id="364" w:name="_Toc466966827"/>
      <w:bookmarkStart w:id="365" w:name="_Toc468806077"/>
      <w:bookmarkStart w:id="366" w:name="_Toc469480344"/>
      <w:bookmarkStart w:id="367" w:name="_Toc472416860"/>
      <w:bookmarkStart w:id="368" w:name="_Toc498523090"/>
      <w:r w:rsidRPr="00D053CF">
        <w:rPr>
          <w:szCs w:val="24"/>
        </w:rPr>
        <w:t xml:space="preserve">Порядок подготовки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 в письменной</w:t>
      </w:r>
      <w:r w:rsidR="00A64544" w:rsidRPr="00D053CF">
        <w:rPr>
          <w:szCs w:val="24"/>
        </w:rPr>
        <w:t xml:space="preserve"> (бумажной)</w:t>
      </w:r>
      <w:r w:rsidRPr="00D053CF">
        <w:rPr>
          <w:szCs w:val="24"/>
        </w:rPr>
        <w:t xml:space="preserve"> форме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:rsidR="00717F60" w:rsidRPr="00D053CF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9" w:name="_Ref191386548"/>
      <w:r w:rsidRPr="00D053CF">
        <w:rPr>
          <w:bCs w:val="0"/>
          <w:sz w:val="24"/>
          <w:szCs w:val="24"/>
        </w:rPr>
        <w:t>Предоставление Участником Заявки в письменной</w:t>
      </w:r>
      <w:r w:rsidR="00A64544" w:rsidRPr="00D053CF">
        <w:rPr>
          <w:bCs w:val="0"/>
          <w:sz w:val="24"/>
          <w:szCs w:val="24"/>
        </w:rPr>
        <w:t xml:space="preserve"> </w:t>
      </w:r>
      <w:r w:rsidR="00A64544" w:rsidRPr="00D053CF">
        <w:rPr>
          <w:sz w:val="24"/>
          <w:szCs w:val="24"/>
        </w:rPr>
        <w:t xml:space="preserve">(бумажной) </w:t>
      </w:r>
      <w:r w:rsidRPr="00D053CF">
        <w:rPr>
          <w:bCs w:val="0"/>
          <w:sz w:val="24"/>
          <w:szCs w:val="24"/>
        </w:rPr>
        <w:t>форме не предусмотрено.</w:t>
      </w:r>
      <w:bookmarkEnd w:id="36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70" w:name="_Ref306008743"/>
      <w:bookmarkStart w:id="371" w:name="_Toc440297029"/>
      <w:bookmarkStart w:id="372" w:name="_Toc440356590"/>
      <w:bookmarkStart w:id="373" w:name="_Toc440631725"/>
      <w:bookmarkStart w:id="374" w:name="_Toc440876510"/>
      <w:bookmarkStart w:id="375" w:name="_Toc441130582"/>
      <w:bookmarkStart w:id="376" w:name="_Toc441157086"/>
      <w:bookmarkStart w:id="377" w:name="_Toc447292104"/>
      <w:bookmarkStart w:id="378" w:name="_Toc462234862"/>
      <w:bookmarkStart w:id="379" w:name="_Toc466966828"/>
      <w:bookmarkStart w:id="380" w:name="_Toc468806078"/>
      <w:bookmarkStart w:id="381" w:name="_Toc469480345"/>
      <w:bookmarkStart w:id="382" w:name="_Toc472416861"/>
      <w:bookmarkStart w:id="383" w:name="_Toc498523091"/>
      <w:r w:rsidRPr="00D053CF">
        <w:rPr>
          <w:szCs w:val="24"/>
        </w:rPr>
        <w:t xml:space="preserve">Требования к сроку действия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D053CF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4" w:name="_Ref303683455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53CF">
        <w:rPr>
          <w:bCs w:val="0"/>
          <w:sz w:val="24"/>
          <w:szCs w:val="24"/>
        </w:rPr>
        <w:t>90</w:t>
      </w:r>
      <w:r w:rsidR="00717F60" w:rsidRPr="00D053CF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53CF">
        <w:rPr>
          <w:bCs w:val="0"/>
          <w:sz w:val="24"/>
          <w:szCs w:val="24"/>
        </w:rPr>
        <w:t xml:space="preserve">подачи </w:t>
      </w:r>
      <w:r w:rsidR="00717F60" w:rsidRPr="00D053CF">
        <w:rPr>
          <w:bCs w:val="0"/>
          <w:sz w:val="24"/>
          <w:szCs w:val="24"/>
        </w:rPr>
        <w:t>Заявок</w:t>
      </w:r>
      <w:r w:rsidR="006F3DF0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3.4.1.3</w:t>
      </w:r>
      <w:r w:rsidR="00334620">
        <w:fldChar w:fldCharType="end"/>
      </w:r>
      <w:r w:rsidR="006F3DF0" w:rsidRPr="00D053CF">
        <w:rPr>
          <w:bCs w:val="0"/>
          <w:sz w:val="24"/>
          <w:szCs w:val="24"/>
        </w:rPr>
        <w:t>)</w:t>
      </w:r>
      <w:r w:rsidR="00717F60" w:rsidRPr="00D053CF">
        <w:rPr>
          <w:bCs w:val="0"/>
          <w:sz w:val="24"/>
          <w:szCs w:val="24"/>
        </w:rPr>
        <w:t>.</w:t>
      </w:r>
      <w:bookmarkEnd w:id="384"/>
    </w:p>
    <w:p w:rsidR="00717F60" w:rsidRPr="00D053CF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Указание меньшего срока действия </w:t>
      </w:r>
      <w:r w:rsidR="00646F61" w:rsidRPr="00D053CF">
        <w:rPr>
          <w:bCs w:val="0"/>
          <w:sz w:val="24"/>
          <w:szCs w:val="24"/>
        </w:rPr>
        <w:t>служит</w:t>
      </w:r>
      <w:r w:rsidRPr="00D053CF">
        <w:rPr>
          <w:bCs w:val="0"/>
          <w:sz w:val="24"/>
          <w:szCs w:val="24"/>
        </w:rPr>
        <w:t xml:space="preserve"> основанием для отклонения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85" w:name="_Toc440297030"/>
      <w:bookmarkStart w:id="386" w:name="_Toc440356591"/>
      <w:bookmarkStart w:id="387" w:name="_Toc440631726"/>
      <w:bookmarkStart w:id="388" w:name="_Toc440876511"/>
      <w:bookmarkStart w:id="389" w:name="_Toc441130583"/>
      <w:bookmarkStart w:id="390" w:name="_Toc441157087"/>
      <w:bookmarkStart w:id="391" w:name="_Toc447292105"/>
      <w:bookmarkStart w:id="392" w:name="_Toc462234863"/>
      <w:bookmarkStart w:id="393" w:name="_Toc466966829"/>
      <w:bookmarkStart w:id="394" w:name="_Toc468806079"/>
      <w:bookmarkStart w:id="395" w:name="_Toc469480346"/>
      <w:bookmarkStart w:id="396" w:name="_Toc472416862"/>
      <w:bookmarkStart w:id="397" w:name="_Toc498523092"/>
      <w:r w:rsidRPr="00D053CF">
        <w:rPr>
          <w:szCs w:val="24"/>
        </w:rPr>
        <w:t xml:space="preserve">Требования к языку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D053CF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3.3.5.1. </w:t>
      </w:r>
      <w:r w:rsidR="00717F60" w:rsidRPr="00D053CF">
        <w:rPr>
          <w:bCs w:val="0"/>
          <w:sz w:val="24"/>
          <w:szCs w:val="24"/>
        </w:rPr>
        <w:t xml:space="preserve">Все документы, входящие в </w:t>
      </w:r>
      <w:r w:rsidR="004B5EB3"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D053CF">
        <w:rPr>
          <w:bCs w:val="0"/>
          <w:sz w:val="24"/>
          <w:szCs w:val="24"/>
        </w:rPr>
        <w:t>апостилированный</w:t>
      </w:r>
      <w:proofErr w:type="spellEnd"/>
      <w:r w:rsidRPr="00D053CF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53CF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398" w:name="_Toc440297031"/>
      <w:bookmarkStart w:id="399" w:name="_Toc440356592"/>
      <w:bookmarkStart w:id="400" w:name="_Toc440631727"/>
      <w:bookmarkStart w:id="401" w:name="_Toc440876512"/>
      <w:bookmarkStart w:id="402" w:name="_Toc441130584"/>
      <w:bookmarkStart w:id="403" w:name="_Toc441157088"/>
      <w:bookmarkStart w:id="404" w:name="_Toc447292106"/>
      <w:bookmarkStart w:id="405" w:name="_Toc462234864"/>
      <w:bookmarkStart w:id="406" w:name="_Toc466966830"/>
      <w:bookmarkStart w:id="407" w:name="_Toc468806080"/>
      <w:bookmarkStart w:id="408" w:name="_Toc469480347"/>
      <w:bookmarkStart w:id="409" w:name="_Toc472416863"/>
      <w:bookmarkStart w:id="410" w:name="_Toc498523093"/>
      <w:r w:rsidRPr="00D053CF">
        <w:rPr>
          <w:szCs w:val="24"/>
        </w:rPr>
        <w:t xml:space="preserve">Требования к валюте </w:t>
      </w:r>
      <w:r w:rsidR="004B5EB3" w:rsidRPr="00D053CF">
        <w:rPr>
          <w:szCs w:val="24"/>
        </w:rPr>
        <w:t>Заявк</w:t>
      </w:r>
      <w:r w:rsidRPr="00D053CF">
        <w:rPr>
          <w:szCs w:val="24"/>
        </w:rPr>
        <w:t>и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Все суммы денежных сре</w:t>
      </w:r>
      <w:proofErr w:type="gramStart"/>
      <w:r w:rsidRPr="00D053CF">
        <w:rPr>
          <w:bCs w:val="0"/>
          <w:sz w:val="24"/>
          <w:szCs w:val="24"/>
        </w:rPr>
        <w:t>дств в д</w:t>
      </w:r>
      <w:proofErr w:type="gramEnd"/>
      <w:r w:rsidRPr="00D053CF">
        <w:rPr>
          <w:bCs w:val="0"/>
          <w:sz w:val="24"/>
          <w:szCs w:val="24"/>
        </w:rPr>
        <w:t xml:space="preserve">окументах, входящих 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должны быть выражены в </w:t>
      </w:r>
      <w:r w:rsidR="00B81DED" w:rsidRPr="00D053CF">
        <w:rPr>
          <w:bCs w:val="0"/>
          <w:sz w:val="24"/>
          <w:szCs w:val="24"/>
        </w:rPr>
        <w:t>рублях РФ</w:t>
      </w:r>
      <w:r w:rsidRPr="00D053CF">
        <w:rPr>
          <w:bCs w:val="0"/>
          <w:sz w:val="24"/>
          <w:szCs w:val="24"/>
        </w:rPr>
        <w:t>, за исключением нижеследующего.</w:t>
      </w:r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 w:rsidRPr="00D053CF">
        <w:rPr>
          <w:bCs w:val="0"/>
          <w:sz w:val="24"/>
          <w:szCs w:val="24"/>
        </w:rPr>
        <w:t xml:space="preserve">рубли РФ </w:t>
      </w:r>
      <w:r w:rsidRPr="00D053CF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053CF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фиксируется в </w:t>
      </w:r>
      <w:r w:rsidR="00B81DED" w:rsidRPr="00D053CF">
        <w:rPr>
          <w:bCs w:val="0"/>
          <w:sz w:val="24"/>
          <w:szCs w:val="24"/>
        </w:rPr>
        <w:t xml:space="preserve">рублях РФ </w:t>
      </w:r>
      <w:r w:rsidRPr="00D053CF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11" w:name="_Toc440297032"/>
      <w:bookmarkStart w:id="412" w:name="_Toc440356593"/>
      <w:bookmarkStart w:id="413" w:name="_Toc440631728"/>
      <w:bookmarkStart w:id="414" w:name="_Toc440876513"/>
      <w:bookmarkStart w:id="415" w:name="_Toc441130585"/>
      <w:bookmarkStart w:id="416" w:name="_Toc441157089"/>
      <w:bookmarkStart w:id="417" w:name="_Toc447292107"/>
      <w:bookmarkStart w:id="418" w:name="_Toc462234865"/>
      <w:bookmarkStart w:id="419" w:name="_Toc466966831"/>
      <w:bookmarkStart w:id="420" w:name="_Ref468805747"/>
      <w:bookmarkStart w:id="421" w:name="_Toc468806081"/>
      <w:bookmarkStart w:id="422" w:name="_Toc469480348"/>
      <w:bookmarkStart w:id="423" w:name="_Toc472416864"/>
      <w:bookmarkStart w:id="424" w:name="_Toc498523094"/>
      <w:r w:rsidRPr="00D053CF">
        <w:rPr>
          <w:szCs w:val="24"/>
        </w:rPr>
        <w:lastRenderedPageBreak/>
        <w:t xml:space="preserve">Начальная (максимальная) цена </w:t>
      </w:r>
      <w:r w:rsidR="00123C70" w:rsidRPr="00D053CF">
        <w:rPr>
          <w:szCs w:val="24"/>
        </w:rPr>
        <w:t>Договор</w:t>
      </w:r>
      <w:r w:rsidRPr="00D053CF">
        <w:rPr>
          <w:szCs w:val="24"/>
        </w:rPr>
        <w:t>а (цена лота)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17F60" w:rsidRPr="00E908A4" w:rsidRDefault="00717F60" w:rsidP="00E908A4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5" w:name="_Ref472416470"/>
      <w:proofErr w:type="gramStart"/>
      <w:r w:rsidRPr="00E908A4">
        <w:rPr>
          <w:bCs w:val="0"/>
          <w:sz w:val="24"/>
          <w:szCs w:val="24"/>
        </w:rPr>
        <w:t xml:space="preserve">Начальная (максимальная) цена </w:t>
      </w:r>
      <w:r w:rsidR="00123C70" w:rsidRPr="00E908A4">
        <w:rPr>
          <w:bCs w:val="0"/>
          <w:sz w:val="24"/>
          <w:szCs w:val="24"/>
        </w:rPr>
        <w:t>Договор</w:t>
      </w:r>
      <w:r w:rsidRPr="00E908A4">
        <w:rPr>
          <w:bCs w:val="0"/>
          <w:sz w:val="24"/>
          <w:szCs w:val="24"/>
        </w:rPr>
        <w:t>а</w:t>
      </w:r>
      <w:r w:rsidR="00216641" w:rsidRPr="00E908A4">
        <w:rPr>
          <w:bCs w:val="0"/>
          <w:sz w:val="24"/>
          <w:szCs w:val="24"/>
        </w:rPr>
        <w:t>:</w:t>
      </w:r>
      <w:bookmarkEnd w:id="425"/>
      <w:r w:rsidR="00E908A4" w:rsidRPr="00E908A4">
        <w:rPr>
          <w:bCs w:val="0"/>
          <w:sz w:val="24"/>
          <w:szCs w:val="24"/>
        </w:rPr>
        <w:t xml:space="preserve"> </w:t>
      </w:r>
      <w:r w:rsidR="00882FCC" w:rsidRPr="00E908A4">
        <w:rPr>
          <w:b/>
          <w:sz w:val="24"/>
          <w:szCs w:val="24"/>
        </w:rPr>
        <w:t>1 039 781,00</w:t>
      </w:r>
      <w:r w:rsidR="00882FCC" w:rsidRPr="00E908A4">
        <w:rPr>
          <w:sz w:val="24"/>
          <w:szCs w:val="24"/>
        </w:rPr>
        <w:t xml:space="preserve"> (один миллион тридцать девять тысяч семьсот восемьдесят один) рубль 00 копеек РФ, без учета НДС; НДС составляет </w:t>
      </w:r>
      <w:r w:rsidR="00882FCC" w:rsidRPr="00E908A4">
        <w:rPr>
          <w:b/>
          <w:sz w:val="24"/>
          <w:szCs w:val="24"/>
        </w:rPr>
        <w:t>187 160,58</w:t>
      </w:r>
      <w:r w:rsidR="00882FCC" w:rsidRPr="00E908A4">
        <w:rPr>
          <w:sz w:val="24"/>
          <w:szCs w:val="24"/>
        </w:rPr>
        <w:t xml:space="preserve"> (сто восемьдесят семь тысяч сто шестьдесят) рублей  58 копеек РФ; </w:t>
      </w:r>
      <w:r w:rsidR="00882FCC" w:rsidRPr="00E908A4">
        <w:rPr>
          <w:b/>
          <w:sz w:val="24"/>
          <w:szCs w:val="24"/>
        </w:rPr>
        <w:t>1 226 941,58</w:t>
      </w:r>
      <w:r w:rsidR="00882FCC" w:rsidRPr="00E908A4">
        <w:rPr>
          <w:sz w:val="24"/>
          <w:szCs w:val="24"/>
        </w:rPr>
        <w:t xml:space="preserve"> (один миллион двести двадцать шесть тысяч девятьсот сорок один) рубль 58 копеек РФ, с учетом НДС.</w:t>
      </w:r>
      <w:proofErr w:type="gramEnd"/>
    </w:p>
    <w:p w:rsidR="004F657D" w:rsidRPr="00D053CF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="004F657D" w:rsidRPr="00D053CF">
        <w:rPr>
          <w:bCs w:val="0"/>
          <w:sz w:val="24"/>
          <w:szCs w:val="24"/>
        </w:rPr>
        <w:t>.</w:t>
      </w:r>
    </w:p>
    <w:p w:rsidR="00546518" w:rsidRPr="00D053CF" w:rsidRDefault="003E4055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3E6863">
        <w:rPr>
          <w:sz w:val="24"/>
          <w:szCs w:val="24"/>
        </w:rPr>
        <w:t>Договора (</w:t>
      </w:r>
      <w:r w:rsidR="003E6863" w:rsidRPr="00CC5DE8">
        <w:rPr>
          <w:sz w:val="24"/>
          <w:szCs w:val="24"/>
        </w:rPr>
        <w:t>Лота</w:t>
      </w:r>
      <w:r w:rsidR="003E6863">
        <w:rPr>
          <w:sz w:val="24"/>
          <w:szCs w:val="24"/>
        </w:rPr>
        <w:t>)</w:t>
      </w:r>
      <w:r w:rsidRPr="00D053CF">
        <w:rPr>
          <w:sz w:val="24"/>
          <w:szCs w:val="24"/>
        </w:rPr>
        <w:t xml:space="preserve"> по данному филиалу</w:t>
      </w:r>
      <w:r w:rsidR="00546518" w:rsidRPr="00D053CF">
        <w:rPr>
          <w:sz w:val="24"/>
          <w:szCs w:val="24"/>
        </w:rPr>
        <w:t>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Цена в письме о подаче оферты </w:t>
      </w:r>
      <w:r w:rsidR="003F3A69" w:rsidRPr="00D053CF">
        <w:rPr>
          <w:bCs w:val="0"/>
          <w:spacing w:val="-2"/>
          <w:sz w:val="24"/>
          <w:szCs w:val="24"/>
        </w:rPr>
        <w:t>(под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5.1</w:t>
      </w:r>
      <w:r w:rsidR="00334620">
        <w:fldChar w:fldCharType="end"/>
      </w:r>
      <w:r w:rsidR="003F3A69" w:rsidRPr="00D053CF">
        <w:rPr>
          <w:bCs w:val="0"/>
          <w:sz w:val="24"/>
          <w:szCs w:val="24"/>
          <w:lang w:eastAsia="ru-RU"/>
        </w:rPr>
        <w:t>)</w:t>
      </w:r>
      <w:r w:rsidRPr="00D053CF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53CF">
        <w:rPr>
          <w:bCs w:val="0"/>
          <w:sz w:val="24"/>
          <w:szCs w:val="24"/>
        </w:rPr>
        <w:t>Сводной таблице стоимости</w:t>
      </w:r>
      <w:r w:rsidRPr="00D053CF">
        <w:rPr>
          <w:bCs w:val="0"/>
          <w:sz w:val="24"/>
          <w:szCs w:val="24"/>
        </w:rPr>
        <w:t xml:space="preserve"> </w:t>
      </w:r>
      <w:r w:rsidR="002F710E" w:rsidRPr="00D053CF">
        <w:rPr>
          <w:bCs w:val="0"/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3F3A69" w:rsidRPr="00D053CF">
        <w:rPr>
          <w:bCs w:val="0"/>
          <w:sz w:val="24"/>
          <w:szCs w:val="24"/>
        </w:rPr>
        <w:t>(</w:t>
      </w:r>
      <w:r w:rsidR="003F3A69" w:rsidRPr="00D053CF">
        <w:rPr>
          <w:bCs w:val="0"/>
          <w:spacing w:val="-2"/>
          <w:sz w:val="24"/>
          <w:szCs w:val="24"/>
        </w:rPr>
        <w:t>под</w:t>
      </w:r>
      <w:r w:rsidR="003F3A69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5.2</w:t>
      </w:r>
      <w:r w:rsidR="00334620">
        <w:fldChar w:fldCharType="end"/>
      </w:r>
      <w:r w:rsidR="003F3A69" w:rsidRPr="00D053CF">
        <w:rPr>
          <w:bCs w:val="0"/>
          <w:sz w:val="24"/>
          <w:szCs w:val="24"/>
        </w:rPr>
        <w:t>)</w:t>
      </w:r>
      <w:r w:rsidR="003E4055" w:rsidRPr="00D053CF">
        <w:rPr>
          <w:bCs w:val="0"/>
          <w:sz w:val="24"/>
          <w:szCs w:val="24"/>
        </w:rPr>
        <w:t xml:space="preserve"> и </w:t>
      </w:r>
      <w:r w:rsidR="003E4055" w:rsidRPr="00D053CF">
        <w:rPr>
          <w:sz w:val="24"/>
          <w:szCs w:val="24"/>
        </w:rPr>
        <w:t>на «котировочной доске» ЭТП</w:t>
      </w:r>
      <w:r w:rsidRPr="00D053CF">
        <w:rPr>
          <w:bCs w:val="0"/>
          <w:sz w:val="24"/>
          <w:szCs w:val="24"/>
        </w:rPr>
        <w:t>. В противном случае Заявк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Участника будет отклонен</w:t>
      </w:r>
      <w:r w:rsidR="006F3DF0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53CF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FD4E6C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>Начальная (</w:t>
      </w:r>
      <w:r w:rsidR="003E4055" w:rsidRPr="00D053CF">
        <w:rPr>
          <w:sz w:val="24"/>
          <w:szCs w:val="24"/>
        </w:rPr>
        <w:t>максимальная</w:t>
      </w:r>
      <w:r w:rsidRPr="00D053CF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FD4E6C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FD4E6C">
        <w:rPr>
          <w:bCs w:val="0"/>
          <w:sz w:val="24"/>
          <w:szCs w:val="24"/>
        </w:rPr>
        <w:t>.</w:t>
      </w:r>
      <w:proofErr w:type="gramEnd"/>
    </w:p>
    <w:p w:rsidR="003146C0" w:rsidRPr="00FD4E6C" w:rsidRDefault="003146C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3.11</w:t>
      </w:r>
      <w:r w:rsidR="00334620">
        <w:fldChar w:fldCharType="end"/>
      </w:r>
      <w:r w:rsidRPr="00FD4E6C">
        <w:rPr>
          <w:bCs w:val="0"/>
          <w:sz w:val="24"/>
          <w:szCs w:val="24"/>
        </w:rPr>
        <w:t xml:space="preserve"> данной документации.</w:t>
      </w:r>
    </w:p>
    <w:p w:rsidR="002A5B42" w:rsidRPr="00FD4E6C" w:rsidRDefault="00717F60" w:rsidP="00E71A48">
      <w:pPr>
        <w:pStyle w:val="3"/>
        <w:spacing w:line="264" w:lineRule="auto"/>
        <w:rPr>
          <w:szCs w:val="24"/>
        </w:rPr>
      </w:pPr>
      <w:bookmarkStart w:id="426" w:name="_Ref191386407"/>
      <w:bookmarkStart w:id="427" w:name="_Ref191386526"/>
      <w:bookmarkStart w:id="428" w:name="_Toc440297033"/>
      <w:bookmarkStart w:id="429" w:name="_Toc440356594"/>
      <w:bookmarkStart w:id="430" w:name="_Toc440631729"/>
      <w:bookmarkStart w:id="431" w:name="_Toc440876514"/>
      <w:bookmarkStart w:id="432" w:name="_Toc441130586"/>
      <w:bookmarkStart w:id="433" w:name="_Toc441157090"/>
      <w:bookmarkStart w:id="434" w:name="_Toc447292108"/>
      <w:bookmarkStart w:id="435" w:name="_Toc462234866"/>
      <w:bookmarkStart w:id="436" w:name="_Toc466966832"/>
      <w:bookmarkStart w:id="437" w:name="_Toc468806082"/>
      <w:bookmarkStart w:id="438" w:name="_Toc469480349"/>
      <w:bookmarkStart w:id="439" w:name="_Toc472416865"/>
      <w:bookmarkStart w:id="440" w:name="_Toc498523095"/>
      <w:bookmarkStart w:id="441" w:name="_Ref303624481"/>
      <w:r w:rsidRPr="00FD4E6C">
        <w:rPr>
          <w:szCs w:val="24"/>
        </w:rPr>
        <w:t xml:space="preserve">Требования к </w:t>
      </w:r>
      <w:r w:rsidR="009C744E" w:rsidRPr="00FD4E6C">
        <w:rPr>
          <w:szCs w:val="24"/>
        </w:rPr>
        <w:t>Участник</w:t>
      </w:r>
      <w:r w:rsidRPr="00FD4E6C">
        <w:rPr>
          <w:szCs w:val="24"/>
        </w:rPr>
        <w:t>у. Подтверждение соответствия предъявляемым требованиям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r w:rsidRPr="00FD4E6C">
        <w:rPr>
          <w:szCs w:val="24"/>
        </w:rPr>
        <w:t xml:space="preserve"> </w:t>
      </w:r>
    </w:p>
    <w:p w:rsidR="00E71628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2" w:name="_Ref93090116"/>
      <w:bookmarkStart w:id="443" w:name="_Ref191386482"/>
      <w:bookmarkStart w:id="444" w:name="_Ref440291364"/>
      <w:bookmarkEnd w:id="441"/>
      <w:r w:rsidRPr="00FD4E6C">
        <w:rPr>
          <w:bCs w:val="0"/>
          <w:sz w:val="24"/>
          <w:szCs w:val="24"/>
        </w:rPr>
        <w:t xml:space="preserve">Требования к </w:t>
      </w:r>
      <w:r w:rsidR="009C744E" w:rsidRPr="00FD4E6C">
        <w:rPr>
          <w:bCs w:val="0"/>
          <w:sz w:val="24"/>
          <w:szCs w:val="24"/>
        </w:rPr>
        <w:t>Участник</w:t>
      </w:r>
      <w:r w:rsidRPr="00FD4E6C">
        <w:rPr>
          <w:bCs w:val="0"/>
          <w:sz w:val="24"/>
          <w:szCs w:val="24"/>
        </w:rPr>
        <w:t>ам</w:t>
      </w:r>
      <w:bookmarkEnd w:id="442"/>
      <w:r w:rsidRPr="00FD4E6C">
        <w:rPr>
          <w:bCs w:val="0"/>
          <w:sz w:val="24"/>
          <w:szCs w:val="24"/>
        </w:rPr>
        <w:t>:</w:t>
      </w:r>
      <w:bookmarkStart w:id="445" w:name="_Ref306004833"/>
      <w:bookmarkEnd w:id="443"/>
      <w:r w:rsidR="000F4365" w:rsidRPr="00FD4E6C">
        <w:rPr>
          <w:bCs w:val="0"/>
          <w:sz w:val="24"/>
          <w:szCs w:val="24"/>
        </w:rPr>
        <w:t xml:space="preserve"> у</w:t>
      </w:r>
      <w:r w:rsidRPr="00FD4E6C">
        <w:rPr>
          <w:bCs w:val="0"/>
          <w:sz w:val="24"/>
          <w:szCs w:val="24"/>
        </w:rPr>
        <w:t xml:space="preserve">частвовать в процедуре </w:t>
      </w:r>
      <w:r w:rsidR="009C744E" w:rsidRPr="00FD4E6C">
        <w:rPr>
          <w:bCs w:val="0"/>
          <w:sz w:val="24"/>
          <w:szCs w:val="24"/>
        </w:rPr>
        <w:t>З</w:t>
      </w:r>
      <w:r w:rsidRPr="00FD4E6C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FD4E6C">
        <w:rPr>
          <w:bCs w:val="0"/>
          <w:sz w:val="24"/>
          <w:szCs w:val="24"/>
        </w:rPr>
        <w:t>физическое лицо (в т. ч. индивидуальный предприниматель)</w:t>
      </w:r>
      <w:r w:rsidR="003B6795" w:rsidRPr="00FD4E6C">
        <w:rPr>
          <w:sz w:val="24"/>
          <w:szCs w:val="24"/>
        </w:rPr>
        <w:t xml:space="preserve">, </w:t>
      </w:r>
      <w:r w:rsidR="0006460D" w:rsidRPr="00FD4E6C">
        <w:rPr>
          <w:sz w:val="24"/>
          <w:szCs w:val="24"/>
        </w:rPr>
        <w:t xml:space="preserve">соответствующее требованиям п. </w:t>
      </w:r>
      <w:r w:rsidR="00334620">
        <w:fldChar w:fldCharType="begin"/>
      </w:r>
      <w:r w:rsidR="00334620">
        <w:instrText xml:space="preserve"> REF _Ref440357582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1.1.2</w:t>
      </w:r>
      <w:r w:rsidR="00334620">
        <w:fldChar w:fldCharType="end"/>
      </w:r>
      <w:r w:rsidR="00343106" w:rsidRPr="00FD4E6C">
        <w:rPr>
          <w:bCs w:val="0"/>
          <w:sz w:val="24"/>
          <w:szCs w:val="24"/>
        </w:rPr>
        <w:t>. Привлечение со</w:t>
      </w:r>
      <w:r w:rsidR="003B6795" w:rsidRPr="00FD4E6C">
        <w:rPr>
          <w:bCs w:val="0"/>
          <w:sz w:val="24"/>
          <w:szCs w:val="24"/>
        </w:rPr>
        <w:t xml:space="preserve">поставщиков в соответствии с пунктом </w:t>
      </w:r>
      <w:r w:rsidR="00334620">
        <w:fldChar w:fldCharType="begin"/>
      </w:r>
      <w:r w:rsidR="00334620">
        <w:instrText xml:space="preserve"> REF _Ref440271628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3.3.9</w:t>
      </w:r>
      <w:r w:rsidR="00334620">
        <w:fldChar w:fldCharType="end"/>
      </w:r>
      <w:r w:rsidR="003B6795" w:rsidRPr="00FD4E6C">
        <w:rPr>
          <w:bCs w:val="0"/>
          <w:sz w:val="24"/>
          <w:szCs w:val="24"/>
        </w:rPr>
        <w:t xml:space="preserve"> не допускается. </w:t>
      </w:r>
      <w:proofErr w:type="gramStart"/>
      <w:r w:rsidR="003B6795" w:rsidRPr="00FD4E6C">
        <w:rPr>
          <w:bCs w:val="0"/>
          <w:sz w:val="24"/>
          <w:szCs w:val="24"/>
        </w:rPr>
        <w:t>Дополнительные требования к коллективным Участникам и</w:t>
      </w:r>
      <w:r w:rsidR="003B6795" w:rsidRPr="00D053CF">
        <w:rPr>
          <w:bCs w:val="0"/>
          <w:sz w:val="24"/>
          <w:szCs w:val="24"/>
        </w:rPr>
        <w:t xml:space="preserve"> порядку подтверждения их соответствия установленным требованиям приведены в пункте </w:t>
      </w:r>
      <w:r w:rsidR="00334620">
        <w:fldChar w:fldCharType="begin"/>
      </w:r>
      <w:r w:rsidR="00334620">
        <w:instrText xml:space="preserve"> REF _Ref191386461 \n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3.3.10</w:t>
      </w:r>
      <w:r w:rsidR="00334620">
        <w:fldChar w:fldCharType="end"/>
      </w:r>
      <w:r w:rsidR="003B6795" w:rsidRPr="00D053CF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D053C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Pr="00D053CF">
        <w:rPr>
          <w:sz w:val="24"/>
          <w:szCs w:val="24"/>
        </w:rPr>
        <w:t>.</w:t>
      </w:r>
      <w:bookmarkEnd w:id="444"/>
      <w:bookmarkEnd w:id="445"/>
      <w:proofErr w:type="gramEnd"/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3669127"/>
      <w:r w:rsidRPr="00D053CF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,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6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47" w:name="_Ref306032455"/>
      <w:r w:rsidRPr="00D053CF">
        <w:rPr>
          <w:bCs w:val="0"/>
          <w:sz w:val="24"/>
          <w:szCs w:val="24"/>
        </w:rPr>
        <w:lastRenderedPageBreak/>
        <w:t xml:space="preserve">должен </w:t>
      </w:r>
      <w:bookmarkStart w:id="448" w:name="_Ref303669099"/>
      <w:r w:rsidRPr="00D053CF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53CF">
        <w:rPr>
          <w:sz w:val="24"/>
          <w:szCs w:val="24"/>
          <w:lang w:eastAsia="ru-RU"/>
        </w:rPr>
        <w:t>исполнения</w:t>
      </w:r>
      <w:r w:rsidRPr="00D053CF">
        <w:rPr>
          <w:bCs w:val="0"/>
          <w:sz w:val="24"/>
          <w:szCs w:val="24"/>
        </w:rPr>
        <w:t xml:space="preserve">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</w:t>
      </w:r>
      <w:r w:rsidR="009D7F01" w:rsidRPr="00D053CF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53CF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53CF">
        <w:rPr>
          <w:sz w:val="24"/>
          <w:szCs w:val="24"/>
        </w:rPr>
        <w:t xml:space="preserve">; </w:t>
      </w:r>
      <w:bookmarkEnd w:id="447"/>
      <w:bookmarkEnd w:id="448"/>
    </w:p>
    <w:p w:rsidR="00717F60" w:rsidRPr="00D053CF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53CF">
        <w:rPr>
          <w:bCs w:val="0"/>
          <w:sz w:val="24"/>
          <w:szCs w:val="24"/>
        </w:rPr>
        <w:t>Участник</w:t>
      </w:r>
      <w:r w:rsidR="006E2794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не должен быть наложен арест, </w:t>
      </w:r>
      <w:r w:rsidRPr="00D053CF">
        <w:rPr>
          <w:sz w:val="24"/>
          <w:szCs w:val="24"/>
          <w:lang w:eastAsia="ru-RU"/>
        </w:rPr>
        <w:t>экономическая</w:t>
      </w:r>
      <w:r w:rsidRPr="00D053CF">
        <w:rPr>
          <w:bCs w:val="0"/>
          <w:sz w:val="24"/>
          <w:szCs w:val="24"/>
        </w:rPr>
        <w:t xml:space="preserve"> деятельность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53CF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9" w:name="_Ref306032457"/>
      <w:proofErr w:type="gramStart"/>
      <w:r w:rsidRPr="00D053CF">
        <w:rPr>
          <w:sz w:val="24"/>
          <w:szCs w:val="24"/>
          <w:lang w:eastAsia="ru-RU"/>
        </w:rPr>
        <w:t xml:space="preserve">не быть включенным в </w:t>
      </w:r>
      <w:r w:rsidRPr="00D053CF">
        <w:rPr>
          <w:rFonts w:eastAsia="Arial Unicode MS"/>
          <w:sz w:val="24"/>
          <w:szCs w:val="24"/>
          <w:lang w:eastAsia="ru-RU"/>
        </w:rPr>
        <w:t>Реестр</w:t>
      </w:r>
      <w:r w:rsidRPr="00D053CF">
        <w:rPr>
          <w:sz w:val="24"/>
          <w:szCs w:val="24"/>
          <w:lang w:eastAsia="ru-RU"/>
        </w:rPr>
        <w:t xml:space="preserve"> недобросовестных поставщиков</w:t>
      </w:r>
      <w:r w:rsidRPr="00D053CF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53CF">
        <w:rPr>
          <w:sz w:val="24"/>
          <w:szCs w:val="24"/>
          <w:lang w:eastAsia="ru-RU"/>
        </w:rPr>
        <w:t xml:space="preserve"> либо в </w:t>
      </w:r>
      <w:r w:rsidRPr="00D053CF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rFonts w:eastAsia="Arial Unicode MS"/>
          <w:sz w:val="24"/>
          <w:szCs w:val="24"/>
          <w:lang w:eastAsia="ru-RU"/>
        </w:rPr>
        <w:t>;</w:t>
      </w:r>
      <w:bookmarkEnd w:id="449"/>
      <w:proofErr w:type="gramEnd"/>
    </w:p>
    <w:p w:rsidR="00CF39D0" w:rsidRPr="00D053CF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53CF">
        <w:rPr>
          <w:sz w:val="24"/>
          <w:szCs w:val="24"/>
          <w:lang w:eastAsia="ru-RU"/>
        </w:rPr>
        <w:t>ом(</w:t>
      </w:r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и(</w:t>
      </w:r>
      <w:proofErr w:type="spellStart"/>
      <w:r w:rsidRPr="00D053CF">
        <w:rPr>
          <w:sz w:val="24"/>
          <w:szCs w:val="24"/>
          <w:lang w:eastAsia="ru-RU"/>
        </w:rPr>
        <w:t>ях</w:t>
      </w:r>
      <w:proofErr w:type="spellEnd"/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53CF">
        <w:rPr>
          <w:sz w:val="24"/>
          <w:szCs w:val="24"/>
          <w:lang w:eastAsia="ru-RU"/>
        </w:rPr>
        <w:t>ог</w:t>
      </w:r>
      <w:proofErr w:type="gramStart"/>
      <w:r w:rsidR="003776BB" w:rsidRPr="00D053CF">
        <w:rPr>
          <w:sz w:val="24"/>
          <w:szCs w:val="24"/>
          <w:lang w:eastAsia="ru-RU"/>
        </w:rPr>
        <w:t>о(</w:t>
      </w:r>
      <w:proofErr w:type="gramEnd"/>
      <w:r w:rsidRPr="00D053CF">
        <w:rPr>
          <w:sz w:val="24"/>
          <w:szCs w:val="24"/>
          <w:lang w:eastAsia="ru-RU"/>
        </w:rPr>
        <w:t>их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задани</w:t>
      </w:r>
      <w:r w:rsidR="003776BB" w:rsidRPr="00D053CF">
        <w:rPr>
          <w:sz w:val="24"/>
          <w:szCs w:val="24"/>
          <w:lang w:eastAsia="ru-RU"/>
        </w:rPr>
        <w:t>я(</w:t>
      </w:r>
      <w:r w:rsidRPr="00D053CF">
        <w:rPr>
          <w:sz w:val="24"/>
          <w:szCs w:val="24"/>
          <w:lang w:eastAsia="ru-RU"/>
        </w:rPr>
        <w:t>й</w:t>
      </w:r>
      <w:r w:rsidR="003776BB" w:rsidRPr="00D053CF">
        <w:rPr>
          <w:sz w:val="24"/>
          <w:szCs w:val="24"/>
          <w:lang w:eastAsia="ru-RU"/>
        </w:rPr>
        <w:t>)</w:t>
      </w:r>
      <w:r w:rsidRPr="00D053CF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53CF">
        <w:rPr>
          <w:sz w:val="24"/>
          <w:szCs w:val="24"/>
          <w:lang w:eastAsia="ru-RU"/>
        </w:rPr>
        <w:t>Заявку</w:t>
      </w:r>
      <w:r w:rsidRPr="00D053CF">
        <w:rPr>
          <w:sz w:val="24"/>
          <w:szCs w:val="24"/>
          <w:lang w:eastAsia="ru-RU"/>
        </w:rPr>
        <w:t xml:space="preserve"> Участника.</w:t>
      </w:r>
    </w:p>
    <w:p w:rsidR="009D7F01" w:rsidRPr="00D053CF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D053CF">
        <w:rPr>
          <w:sz w:val="24"/>
          <w:szCs w:val="24"/>
        </w:rPr>
        <w:t xml:space="preserve">Закупочная </w:t>
      </w:r>
      <w:r w:rsidR="003E4055" w:rsidRPr="00D053CF">
        <w:rPr>
          <w:sz w:val="24"/>
          <w:szCs w:val="24"/>
        </w:rPr>
        <w:t xml:space="preserve">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7813AA" w:rsidRPr="00D053CF">
        <w:rPr>
          <w:sz w:val="24"/>
          <w:szCs w:val="24"/>
        </w:rPr>
        <w:t>ресурсов или недостающих ресурсов</w:t>
      </w:r>
      <w:r w:rsidR="003E4055" w:rsidRPr="00D053CF">
        <w:rPr>
          <w:sz w:val="24"/>
          <w:szCs w:val="24"/>
        </w:rPr>
        <w:t>, с обязательным</w:t>
      </w:r>
      <w:proofErr w:type="gramEnd"/>
      <w:r w:rsidR="003E4055" w:rsidRPr="00D053CF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="003E4055" w:rsidRPr="00D053CF">
        <w:rPr>
          <w:sz w:val="24"/>
          <w:szCs w:val="24"/>
        </w:rPr>
        <w:t>предоставляются документы</w:t>
      </w:r>
      <w:proofErr w:type="gramEnd"/>
      <w:r w:rsidR="003E4055" w:rsidRPr="00D053CF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D053CF">
        <w:rPr>
          <w:sz w:val="24"/>
          <w:szCs w:val="24"/>
        </w:rPr>
        <w:t>.</w:t>
      </w:r>
    </w:p>
    <w:p w:rsidR="00717F60" w:rsidRPr="00D053CF" w:rsidRDefault="003E4055" w:rsidP="008E539C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851"/>
        <w:rPr>
          <w:bCs w:val="0"/>
          <w:sz w:val="24"/>
          <w:szCs w:val="24"/>
        </w:rPr>
      </w:pPr>
      <w:bookmarkStart w:id="450" w:name="_Ref306005578"/>
      <w:bookmarkStart w:id="451" w:name="_Ref303587815"/>
      <w:r w:rsidRPr="00D053CF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п.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3.3.8.1</w:t>
      </w:r>
      <w:r w:rsidR="00334620">
        <w:fldChar w:fldCharType="end"/>
      </w:r>
      <w:r w:rsidRPr="00D053CF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:</w:t>
      </w:r>
      <w:bookmarkEnd w:id="450"/>
      <w:bookmarkEnd w:id="451"/>
      <w:r w:rsidR="005B074F" w:rsidRPr="00D053CF">
        <w:rPr>
          <w:bCs w:val="0"/>
          <w:sz w:val="24"/>
          <w:szCs w:val="24"/>
        </w:rPr>
        <w:t xml:space="preserve"> </w:t>
      </w:r>
    </w:p>
    <w:p w:rsidR="00553A57" w:rsidRPr="00D053CF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279062"/>
      <w:proofErr w:type="gramStart"/>
      <w:r w:rsidRPr="00D053CF">
        <w:rPr>
          <w:i/>
          <w:sz w:val="24"/>
          <w:szCs w:val="24"/>
        </w:rPr>
        <w:t>для Участников, зарегистрированных на территории РФ:</w:t>
      </w:r>
      <w:r w:rsidRPr="00D053CF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7813AA" w:rsidRPr="00D053CF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53CF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D053CF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D053CF">
        <w:rPr>
          <w:sz w:val="24"/>
          <w:szCs w:val="24"/>
        </w:rPr>
        <w:t>а(</w:t>
      </w:r>
      <w:proofErr w:type="spellStart"/>
      <w:proofErr w:type="gramEnd"/>
      <w:r w:rsidRPr="00D053CF">
        <w:rPr>
          <w:sz w:val="24"/>
          <w:szCs w:val="24"/>
        </w:rPr>
        <w:t>ов</w:t>
      </w:r>
      <w:proofErr w:type="spellEnd"/>
      <w:r w:rsidRPr="00D053CF">
        <w:rPr>
          <w:sz w:val="24"/>
          <w:szCs w:val="24"/>
        </w:rPr>
        <w:t xml:space="preserve">) общества вплоть до конечных </w:t>
      </w:r>
      <w:r w:rsidRPr="00D053CF">
        <w:rPr>
          <w:sz w:val="24"/>
          <w:szCs w:val="24"/>
        </w:rPr>
        <w:lastRenderedPageBreak/>
        <w:t xml:space="preserve">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53CF">
        <w:rPr>
          <w:i/>
          <w:sz w:val="24"/>
          <w:szCs w:val="24"/>
        </w:rPr>
        <w:t>Для Участников и их собственников – иностранных лиц:</w:t>
      </w:r>
      <w:r w:rsidRPr="00D053CF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53CF">
        <w:rPr>
          <w:sz w:val="24"/>
          <w:szCs w:val="24"/>
        </w:rPr>
        <w:t>;</w:t>
      </w:r>
      <w:bookmarkEnd w:id="452"/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C3055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2317"/>
      <w:r w:rsidRPr="00D053CF">
        <w:rPr>
          <w:sz w:val="24"/>
          <w:szCs w:val="24"/>
        </w:rPr>
        <w:t>Антикоррупционные обязательства</w:t>
      </w:r>
      <w:r w:rsidR="00A154B7" w:rsidRPr="00D053CF">
        <w:rPr>
          <w:sz w:val="24"/>
          <w:szCs w:val="24"/>
        </w:rPr>
        <w:t xml:space="preserve"> </w:t>
      </w:r>
      <w:r w:rsidR="007813AA" w:rsidRPr="00D053CF">
        <w:rPr>
          <w:sz w:val="24"/>
          <w:szCs w:val="24"/>
        </w:rPr>
        <w:t>по форме, приведенной</w:t>
      </w:r>
      <w:r w:rsidR="00A154B7" w:rsidRPr="00D053CF">
        <w:rPr>
          <w:sz w:val="24"/>
          <w:szCs w:val="24"/>
        </w:rPr>
        <w:t xml:space="preserve"> в настоящей</w:t>
      </w:r>
      <w:r w:rsidR="00A154B7" w:rsidRPr="00D053CF">
        <w:rPr>
          <w:bCs w:val="0"/>
          <w:sz w:val="24"/>
          <w:szCs w:val="24"/>
        </w:rPr>
        <w:t xml:space="preserve"> Документации</w:t>
      </w:r>
      <w:r w:rsidR="00A600E3" w:rsidRPr="00D053CF">
        <w:rPr>
          <w:sz w:val="24"/>
          <w:szCs w:val="24"/>
        </w:rPr>
        <w:t xml:space="preserve"> 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_Ref440271964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5.1.3</w:t>
      </w:r>
      <w:r w:rsidR="00334620">
        <w:fldChar w:fldCharType="end"/>
      </w:r>
      <w:r w:rsidR="00A600E3" w:rsidRPr="000C3055">
        <w:rPr>
          <w:sz w:val="24"/>
          <w:szCs w:val="24"/>
        </w:rPr>
        <w:t>)</w:t>
      </w:r>
      <w:r w:rsidRPr="000C3055">
        <w:rPr>
          <w:sz w:val="24"/>
          <w:szCs w:val="24"/>
        </w:rPr>
        <w:t>;</w:t>
      </w:r>
      <w:bookmarkEnd w:id="453"/>
    </w:p>
    <w:p w:rsidR="009948B4" w:rsidRPr="000C3055" w:rsidRDefault="000C3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0C3055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0C3055">
        <w:rPr>
          <w:sz w:val="24"/>
          <w:szCs w:val="24"/>
        </w:rPr>
        <w:t>подраздел</w:t>
      </w:r>
      <w:r w:rsidR="007705A5" w:rsidRPr="000C3055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_Ref440272035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5.7</w:t>
      </w:r>
      <w:r w:rsidR="00334620">
        <w:fldChar w:fldCharType="end"/>
      </w:r>
      <w:r w:rsidR="009948B4" w:rsidRPr="000C3055">
        <w:rPr>
          <w:sz w:val="24"/>
          <w:szCs w:val="24"/>
        </w:rPr>
        <w:t>);</w:t>
      </w:r>
    </w:p>
    <w:p w:rsidR="00F82225" w:rsidRPr="00D053CF" w:rsidRDefault="00F8222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C3055">
        <w:rPr>
          <w:sz w:val="24"/>
          <w:szCs w:val="24"/>
        </w:rPr>
        <w:t>Согласие на обработку персональных данных</w:t>
      </w:r>
      <w:r w:rsidR="00A600E3" w:rsidRPr="00D053CF">
        <w:rPr>
          <w:sz w:val="24"/>
          <w:szCs w:val="24"/>
        </w:rPr>
        <w:t xml:space="preserve"> </w:t>
      </w:r>
      <w:r w:rsidR="00A92723" w:rsidRPr="00D053CF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A600E3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_Ref440272051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5.7</w:t>
      </w:r>
      <w:r w:rsidR="00657CD4">
        <w:t>.2.18</w:t>
      </w:r>
      <w:r w:rsidR="00334620">
        <w:fldChar w:fldCharType="end"/>
      </w:r>
      <w:r w:rsidR="00A600E3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;</w:t>
      </w:r>
    </w:p>
    <w:p w:rsidR="00F82225" w:rsidRPr="00D053CF" w:rsidRDefault="007D7C5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6"/>
      <w:r w:rsidRPr="00D053CF">
        <w:rPr>
          <w:sz w:val="24"/>
          <w:szCs w:val="24"/>
        </w:rPr>
        <w:t>Анкет</w:t>
      </w:r>
      <w:r w:rsidR="003E4055" w:rsidRPr="00D053CF">
        <w:rPr>
          <w:sz w:val="24"/>
          <w:szCs w:val="24"/>
        </w:rPr>
        <w:t>у</w:t>
      </w:r>
      <w:r w:rsidRPr="00D053CF">
        <w:rPr>
          <w:sz w:val="24"/>
          <w:szCs w:val="24"/>
        </w:rPr>
        <w:t xml:space="preserve"> Участника закупки</w:t>
      </w:r>
      <w:r w:rsidR="00A154B7" w:rsidRPr="00D053CF">
        <w:rPr>
          <w:sz w:val="24"/>
          <w:szCs w:val="24"/>
        </w:rPr>
        <w:t xml:space="preserve">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53CF">
        <w:rPr>
          <w:sz w:val="24"/>
          <w:szCs w:val="24"/>
        </w:rPr>
        <w:t xml:space="preserve"> </w:t>
      </w:r>
      <w:r w:rsidR="009948B4" w:rsidRPr="00D053CF">
        <w:rPr>
          <w:sz w:val="24"/>
          <w:szCs w:val="24"/>
        </w:rPr>
        <w:t>(</w:t>
      </w:r>
      <w:r w:rsidR="003F3A69" w:rsidRPr="00D053CF">
        <w:rPr>
          <w:sz w:val="24"/>
          <w:szCs w:val="24"/>
        </w:rPr>
        <w:t>подраздел</w:t>
      </w:r>
      <w:r w:rsidR="009948B4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_Ref440272119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5.6.1</w:t>
      </w:r>
      <w:r w:rsidR="00334620">
        <w:fldChar w:fldCharType="end"/>
      </w:r>
      <w:r w:rsidR="009948B4" w:rsidRPr="00D053CF">
        <w:rPr>
          <w:sz w:val="24"/>
          <w:szCs w:val="24"/>
        </w:rPr>
        <w:t>)</w:t>
      </w:r>
      <w:r w:rsidR="00F82225" w:rsidRPr="00D053CF">
        <w:rPr>
          <w:sz w:val="24"/>
          <w:szCs w:val="24"/>
        </w:rPr>
        <w:t>;</w:t>
      </w:r>
      <w:bookmarkEnd w:id="454"/>
    </w:p>
    <w:p w:rsidR="00F82225" w:rsidRPr="00D053CF" w:rsidRDefault="007E29D1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0371846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89342A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89342A" w:rsidRPr="0089342A">
          <w:rPr>
            <w:rStyle w:val="a7"/>
          </w:rPr>
          <w:t>https://rmsp.nalog.ru</w:t>
        </w:r>
      </w:hyperlink>
      <w:r w:rsidRPr="0089342A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5C2043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rPr>
          <w:sz w:val="24"/>
          <w:szCs w:val="24"/>
        </w:rPr>
      </w:r>
      <w:r w:rsidR="005C2043">
        <w:rPr>
          <w:sz w:val="24"/>
          <w:szCs w:val="24"/>
        </w:rPr>
        <w:fldChar w:fldCharType="separate"/>
      </w:r>
      <w:r w:rsidR="00657CD4">
        <w:rPr>
          <w:sz w:val="24"/>
          <w:szCs w:val="24"/>
        </w:rPr>
        <w:t>5.6.2</w:t>
      </w:r>
      <w:r w:rsidR="005C2043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</w:t>
      </w:r>
      <w:r w:rsidRPr="00577EC9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53CF">
        <w:rPr>
          <w:sz w:val="24"/>
          <w:szCs w:val="24"/>
        </w:rPr>
        <w:t>;</w:t>
      </w:r>
      <w:bookmarkEnd w:id="455"/>
    </w:p>
    <w:p w:rsidR="007705A5" w:rsidRPr="00FD4E6C" w:rsidRDefault="007705A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53CF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53CF">
        <w:rPr>
          <w:sz w:val="24"/>
          <w:szCs w:val="24"/>
        </w:rPr>
        <w:t xml:space="preserve">, </w:t>
      </w:r>
      <w:r w:rsidR="00A154B7" w:rsidRPr="00D053C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53CF">
        <w:rPr>
          <w:sz w:val="24"/>
          <w:szCs w:val="24"/>
        </w:rPr>
        <w:t xml:space="preserve"> (</w:t>
      </w:r>
      <w:r w:rsidR="003C2207" w:rsidRPr="00D053CF">
        <w:rPr>
          <w:sz w:val="24"/>
          <w:szCs w:val="24"/>
        </w:rPr>
        <w:t>подраздел</w:t>
      </w:r>
      <w:r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_Ref440272274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5.9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26070F" w:rsidRPr="00D053CF">
        <w:rPr>
          <w:sz w:val="24"/>
          <w:szCs w:val="24"/>
        </w:rPr>
        <w:t xml:space="preserve"> (</w:t>
      </w:r>
      <w:r w:rsidR="003E4055" w:rsidRPr="00FD4E6C">
        <w:rPr>
          <w:sz w:val="24"/>
          <w:szCs w:val="24"/>
        </w:rPr>
        <w:t>желательное требование, предоставляется Участником при наличии</w:t>
      </w:r>
      <w:r w:rsidR="0026070F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3B6795" w:rsidRPr="00FD4E6C" w:rsidRDefault="003B679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6" w:name="_Ref465332160"/>
      <w:r w:rsidRPr="00FD4E6C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56"/>
    </w:p>
    <w:p w:rsidR="00BD40A3" w:rsidRPr="00FD4E6C" w:rsidRDefault="003E4055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FD4E6C">
        <w:rPr>
          <w:sz w:val="24"/>
          <w:szCs w:val="24"/>
        </w:rPr>
        <w:t>Копию (выписку из</w:t>
      </w:r>
      <w:r w:rsidR="00BD40A3" w:rsidRPr="00FD4E6C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3146C0" w:rsidRPr="00F91CA3" w:rsidRDefault="003146C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 xml:space="preserve">Документы, предусмотренные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3.11.2</w:t>
      </w:r>
      <w:r w:rsidR="00334620">
        <w:fldChar w:fldCharType="end"/>
      </w:r>
      <w:r w:rsidR="00B007DA" w:rsidRPr="00F91CA3">
        <w:rPr>
          <w:sz w:val="24"/>
          <w:szCs w:val="24"/>
        </w:rPr>
        <w:t xml:space="preserve"> </w:t>
      </w:r>
      <w:r w:rsidRPr="00F91CA3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FD4E6C" w:rsidRDefault="00920CB0" w:rsidP="00A222A8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91CA3">
        <w:rPr>
          <w:sz w:val="24"/>
          <w:szCs w:val="24"/>
        </w:rPr>
        <w:t>Иные документы, которые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 мнению Участника</w:t>
      </w:r>
      <w:r w:rsidR="007705A5" w:rsidRPr="00F91CA3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подтверждают его соответствие установленным требованиям, с</w:t>
      </w:r>
      <w:r w:rsidRPr="00FD4E6C">
        <w:rPr>
          <w:sz w:val="24"/>
          <w:szCs w:val="24"/>
        </w:rPr>
        <w:t xml:space="preserve"> соответствующими комментариями, разъясняющими цель предоставления этих документов.</w:t>
      </w:r>
    </w:p>
    <w:p w:rsidR="00680B79" w:rsidRPr="00FD4E6C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 w:rsidRPr="00FD4E6C">
        <w:rPr>
          <w:bCs w:val="0"/>
          <w:sz w:val="24"/>
          <w:szCs w:val="24"/>
        </w:rPr>
        <w:t>Заявку</w:t>
      </w:r>
      <w:r w:rsidRPr="00FD4E6C">
        <w:rPr>
          <w:bCs w:val="0"/>
          <w:sz w:val="24"/>
          <w:szCs w:val="24"/>
        </w:rPr>
        <w:t xml:space="preserve"> </w:t>
      </w:r>
      <w:r w:rsidR="00B20653" w:rsidRPr="00FD4E6C">
        <w:rPr>
          <w:bCs w:val="0"/>
          <w:sz w:val="24"/>
          <w:szCs w:val="24"/>
        </w:rPr>
        <w:t>Участника</w:t>
      </w:r>
      <w:r w:rsidRPr="00FD4E6C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FD4E6C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FD4E6C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53CF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53CF">
        <w:rPr>
          <w:sz w:val="24"/>
          <w:szCs w:val="24"/>
        </w:rPr>
        <w:t xml:space="preserve">- иные </w:t>
      </w:r>
      <w:r w:rsidR="00F46DB9" w:rsidRPr="00CC5DE8">
        <w:rPr>
          <w:sz w:val="24"/>
          <w:szCs w:val="24"/>
        </w:rPr>
        <w:t xml:space="preserve">нарушения </w:t>
      </w:r>
      <w:r w:rsidR="00F46DB9">
        <w:rPr>
          <w:sz w:val="24"/>
          <w:szCs w:val="24"/>
        </w:rPr>
        <w:t>существенных</w:t>
      </w:r>
      <w:r w:rsidR="00F46DB9" w:rsidRPr="00CC5DE8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условий заключенных договоров поставок.</w:t>
      </w:r>
    </w:p>
    <w:p w:rsidR="005B074F" w:rsidRPr="00D053CF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bCs w:val="0"/>
          <w:sz w:val="24"/>
          <w:szCs w:val="24"/>
        </w:rPr>
        <w:t>правоустанавливающих документов</w:t>
      </w:r>
      <w:r w:rsidR="00A44B3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к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е.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случае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если по каким-либо причинам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данному требованию.</w:t>
      </w:r>
    </w:p>
    <w:p w:rsidR="00717F60" w:rsidRPr="00D053CF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предоставляет аналогичные документы</w:t>
      </w:r>
      <w:proofErr w:type="gramEnd"/>
      <w:r w:rsidRPr="00D053CF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D053CF">
        <w:rPr>
          <w:sz w:val="24"/>
          <w:szCs w:val="24"/>
        </w:rPr>
        <w:t>З</w:t>
      </w:r>
      <w:r w:rsidR="00F81E4D" w:rsidRPr="00D053CF">
        <w:rPr>
          <w:sz w:val="24"/>
          <w:szCs w:val="24"/>
        </w:rPr>
        <w:t xml:space="preserve">акупочная </w:t>
      </w:r>
      <w:r w:rsidRPr="00D053CF">
        <w:rPr>
          <w:sz w:val="24"/>
          <w:szCs w:val="24"/>
        </w:rPr>
        <w:t xml:space="preserve">комиссия </w:t>
      </w:r>
      <w:r w:rsidRPr="00D053CF">
        <w:rPr>
          <w:sz w:val="24"/>
          <w:szCs w:val="24"/>
        </w:rPr>
        <w:lastRenderedPageBreak/>
        <w:t xml:space="preserve">вправе не рассматривать документы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716D4E" w:rsidRPr="00D053CF" w:rsidRDefault="00716D4E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57" w:name="_Ref466909528"/>
      <w:r w:rsidRPr="00D053CF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 на поставку продукции от производител</w:t>
      </w:r>
      <w:proofErr w:type="gramStart"/>
      <w:r w:rsidRPr="00D053CF">
        <w:rPr>
          <w:sz w:val="24"/>
          <w:szCs w:val="24"/>
        </w:rPr>
        <w:t>я(</w:t>
      </w:r>
      <w:proofErr w:type="gramEnd"/>
      <w:r w:rsidRPr="00D053CF">
        <w:rPr>
          <w:sz w:val="24"/>
          <w:szCs w:val="24"/>
        </w:rPr>
        <w:t>ей) данной продукции</w:t>
      </w:r>
      <w:r w:rsidR="00255523" w:rsidRPr="00255523">
        <w:rPr>
          <w:sz w:val="24"/>
          <w:szCs w:val="24"/>
        </w:rPr>
        <w:t xml:space="preserve"> </w:t>
      </w:r>
      <w:r w:rsidR="00255523" w:rsidRPr="00EA71ED">
        <w:rPr>
          <w:sz w:val="24"/>
          <w:szCs w:val="24"/>
        </w:rPr>
        <w:t>и предоставить такие полномочия в течение 10 дней с момента размещения соответствующей информации о подведении итогов</w:t>
      </w:r>
      <w:r w:rsidRPr="00D053CF">
        <w:rPr>
          <w:sz w:val="24"/>
          <w:szCs w:val="24"/>
        </w:rPr>
        <w:t xml:space="preserve">. </w:t>
      </w:r>
      <w:proofErr w:type="gramStart"/>
      <w:r w:rsidRPr="00D053CF">
        <w:rPr>
          <w:sz w:val="24"/>
          <w:szCs w:val="24"/>
        </w:rPr>
        <w:t xml:space="preserve">Наличие полномочий на поставку продукции, гарантирует для Заказчика поставку </w:t>
      </w:r>
      <w:proofErr w:type="spellStart"/>
      <w:r w:rsidRPr="00D053CF">
        <w:rPr>
          <w:sz w:val="24"/>
          <w:szCs w:val="24"/>
        </w:rPr>
        <w:t>неконтрафактной</w:t>
      </w:r>
      <w:proofErr w:type="spellEnd"/>
      <w:r w:rsidRPr="00D053CF">
        <w:rPr>
          <w:sz w:val="24"/>
          <w:szCs w:val="24"/>
        </w:rPr>
        <w:t xml:space="preserve"> продукции в определенные Закупочной документаций сроки, проведение шеф-монтажа и/или шеф-наладки, оговоренного в Закупочной документации.</w:t>
      </w:r>
      <w:proofErr w:type="gramEnd"/>
      <w:r w:rsidRPr="00D053CF">
        <w:rPr>
          <w:sz w:val="24"/>
          <w:szCs w:val="24"/>
        </w:rPr>
        <w:t xml:space="preserve">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D053CF">
        <w:rPr>
          <w:sz w:val="24"/>
          <w:szCs w:val="24"/>
        </w:rPr>
        <w:t>подтверждающий</w:t>
      </w:r>
      <w:proofErr w:type="gramEnd"/>
      <w:r w:rsidRPr="00D053CF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255523">
        <w:rPr>
          <w:sz w:val="24"/>
          <w:szCs w:val="24"/>
        </w:rPr>
        <w:t>лем, и/или информационных писем</w:t>
      </w:r>
      <w:r w:rsidRPr="00D053CF">
        <w:rPr>
          <w:sz w:val="24"/>
          <w:szCs w:val="24"/>
        </w:rPr>
        <w:t>.</w:t>
      </w:r>
      <w:bookmarkEnd w:id="457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58" w:name="_Ref191386451"/>
      <w:bookmarkStart w:id="459" w:name="_Ref440271628"/>
      <w:bookmarkStart w:id="460" w:name="_Toc440297034"/>
      <w:bookmarkStart w:id="461" w:name="_Toc440356595"/>
      <w:bookmarkStart w:id="462" w:name="_Toc440631730"/>
      <w:bookmarkStart w:id="463" w:name="_Toc440876515"/>
      <w:bookmarkStart w:id="464" w:name="_Toc441130587"/>
      <w:bookmarkStart w:id="465" w:name="_Toc441157091"/>
      <w:bookmarkStart w:id="466" w:name="_Toc447292109"/>
      <w:bookmarkStart w:id="467" w:name="_Toc462234867"/>
      <w:bookmarkStart w:id="468" w:name="_Toc466966833"/>
      <w:bookmarkStart w:id="469" w:name="_Toc468806083"/>
      <w:bookmarkStart w:id="470" w:name="_Toc469480350"/>
      <w:bookmarkStart w:id="471" w:name="_Toc472416866"/>
      <w:bookmarkStart w:id="472" w:name="_Toc498523096"/>
      <w:r w:rsidRPr="00D053CF">
        <w:rPr>
          <w:szCs w:val="24"/>
        </w:rPr>
        <w:t xml:space="preserve">Привлечение </w:t>
      </w:r>
      <w:bookmarkEnd w:id="458"/>
      <w:r w:rsidR="005B074F" w:rsidRPr="00D053CF">
        <w:rPr>
          <w:szCs w:val="24"/>
        </w:rPr>
        <w:t>сопоставщиков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5B074F" w:rsidRPr="00D053CF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Привлечение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ами</w:t>
      </w:r>
      <w:r w:rsidR="00717F60" w:rsidRPr="00D053CF">
        <w:rPr>
          <w:bCs w:val="0"/>
          <w:sz w:val="24"/>
          <w:szCs w:val="24"/>
        </w:rPr>
        <w:t xml:space="preserve"> запроса предложений </w:t>
      </w:r>
      <w:r w:rsidR="005B074F" w:rsidRPr="00D053CF">
        <w:rPr>
          <w:bCs w:val="0"/>
          <w:sz w:val="24"/>
          <w:szCs w:val="24"/>
        </w:rPr>
        <w:t>сопоставщиков</w:t>
      </w:r>
      <w:r w:rsidRPr="00D053CF">
        <w:rPr>
          <w:bCs w:val="0"/>
          <w:sz w:val="24"/>
          <w:szCs w:val="24"/>
        </w:rPr>
        <w:t xml:space="preserve"> не допускается.</w:t>
      </w:r>
      <w:r w:rsidR="003F6889" w:rsidRPr="00D053CF">
        <w:rPr>
          <w:bCs w:val="0"/>
          <w:sz w:val="24"/>
          <w:szCs w:val="24"/>
        </w:rPr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73" w:name="_Ref191386461"/>
      <w:bookmarkStart w:id="474" w:name="_Toc440297035"/>
      <w:bookmarkStart w:id="475" w:name="_Toc440356596"/>
      <w:bookmarkStart w:id="476" w:name="_Toc440631731"/>
      <w:bookmarkStart w:id="477" w:name="_Toc440876516"/>
      <w:bookmarkStart w:id="478" w:name="_Toc441130588"/>
      <w:bookmarkStart w:id="479" w:name="_Toc441157092"/>
      <w:bookmarkStart w:id="480" w:name="_Toc447292110"/>
      <w:bookmarkStart w:id="481" w:name="_Toc462234868"/>
      <w:bookmarkStart w:id="482" w:name="_Toc466966834"/>
      <w:bookmarkStart w:id="483" w:name="_Toc468806084"/>
      <w:bookmarkStart w:id="484" w:name="_Toc469480351"/>
      <w:bookmarkStart w:id="485" w:name="_Toc472416867"/>
      <w:bookmarkStart w:id="486" w:name="_Toc498523097"/>
      <w:r w:rsidRPr="00D053CF">
        <w:rPr>
          <w:szCs w:val="24"/>
        </w:rPr>
        <w:t xml:space="preserve">Участие в запросе предложений коллективных </w:t>
      </w:r>
      <w:r w:rsidR="009C744E" w:rsidRPr="00D053CF">
        <w:rPr>
          <w:szCs w:val="24"/>
        </w:rPr>
        <w:t>Участник</w:t>
      </w:r>
      <w:r w:rsidRPr="00D053CF">
        <w:rPr>
          <w:szCs w:val="24"/>
        </w:rPr>
        <w:t>ов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53CF" w:rsidDel="009C744E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_Ref191386482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3.3.8.1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53CF">
        <w:rPr>
          <w:bCs w:val="0"/>
          <w:sz w:val="24"/>
          <w:szCs w:val="24"/>
        </w:rPr>
        <w:t xml:space="preserve">поставки, </w:t>
      </w:r>
      <w:r w:rsidR="0007043F" w:rsidRPr="00D053CF">
        <w:rPr>
          <w:sz w:val="24"/>
          <w:szCs w:val="24"/>
        </w:rPr>
        <w:t>работы</w:t>
      </w:r>
      <w:r w:rsidR="0091430E" w:rsidRPr="00D053CF">
        <w:rPr>
          <w:sz w:val="24"/>
          <w:szCs w:val="24"/>
        </w:rPr>
        <w:t xml:space="preserve">, </w:t>
      </w:r>
      <w:r w:rsidR="0007043F" w:rsidRPr="00D053CF">
        <w:rPr>
          <w:sz w:val="24"/>
          <w:szCs w:val="24"/>
        </w:rPr>
        <w:t>услуги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подается коллективным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34620">
        <w:fldChar w:fldCharType="begin"/>
      </w:r>
      <w:r w:rsidR="00334620">
        <w:instrText xml:space="preserve"> REF _Ref191386407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3.3.8</w:t>
      </w:r>
      <w:r w:rsidR="00334620">
        <w:fldChar w:fldCharType="end"/>
      </w:r>
      <w:r w:rsidRPr="00D053CF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53CF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окументации, изложенным в п.</w:t>
      </w:r>
      <w:r w:rsidR="005C2043">
        <w:fldChar w:fldCharType="begin"/>
      </w:r>
      <w:r w:rsidR="004B3109">
        <w:rPr>
          <w:bCs w:val="0"/>
          <w:sz w:val="24"/>
          <w:szCs w:val="24"/>
        </w:rPr>
        <w:instrText xml:space="preserve"> REF _Ref303669127 \r \h </w:instrText>
      </w:r>
      <w:r w:rsidR="005C2043">
        <w:fldChar w:fldCharType="separate"/>
      </w:r>
      <w:r w:rsidR="00657CD4">
        <w:rPr>
          <w:bCs w:val="0"/>
          <w:sz w:val="24"/>
          <w:szCs w:val="24"/>
        </w:rPr>
        <w:t>3.3.8.2</w:t>
      </w:r>
      <w:r w:rsidR="005C2043">
        <w:fldChar w:fldCharType="end"/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7" w:name="_Ref306032591"/>
      <w:r w:rsidRPr="00D053CF">
        <w:rPr>
          <w:bCs w:val="0"/>
          <w:sz w:val="24"/>
          <w:szCs w:val="24"/>
        </w:rPr>
        <w:t>Юридические лица</w:t>
      </w:r>
      <w:r w:rsidR="001F0956" w:rsidRPr="00D053CF">
        <w:rPr>
          <w:bCs w:val="0"/>
          <w:sz w:val="24"/>
          <w:szCs w:val="24"/>
        </w:rPr>
        <w:t>, физические лица</w:t>
      </w:r>
      <w:r w:rsidR="00A15A79" w:rsidRPr="00D053CF">
        <w:rPr>
          <w:bCs w:val="0"/>
          <w:sz w:val="24"/>
          <w:szCs w:val="24"/>
        </w:rPr>
        <w:t>,</w:t>
      </w:r>
      <w:r w:rsidRPr="00D053CF">
        <w:rPr>
          <w:bCs w:val="0"/>
          <w:sz w:val="24"/>
          <w:szCs w:val="24"/>
        </w:rPr>
        <w:t xml:space="preserve"> </w:t>
      </w:r>
      <w:r w:rsidR="001F0956" w:rsidRPr="00D053CF">
        <w:rPr>
          <w:bCs w:val="0"/>
          <w:sz w:val="24"/>
          <w:szCs w:val="24"/>
        </w:rPr>
        <w:t xml:space="preserve">в том числе </w:t>
      </w:r>
      <w:r w:rsidRPr="00D053CF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53CF">
        <w:rPr>
          <w:bCs w:val="0"/>
          <w:sz w:val="24"/>
          <w:szCs w:val="24"/>
        </w:rPr>
        <w:t xml:space="preserve">оссийской </w:t>
      </w:r>
      <w:r w:rsidRPr="00D053CF">
        <w:rPr>
          <w:bCs w:val="0"/>
          <w:sz w:val="24"/>
          <w:szCs w:val="24"/>
        </w:rPr>
        <w:t>Ф</w:t>
      </w:r>
      <w:r w:rsidR="007F3FB7" w:rsidRPr="00D053CF">
        <w:rPr>
          <w:bCs w:val="0"/>
          <w:sz w:val="24"/>
          <w:szCs w:val="24"/>
        </w:rPr>
        <w:t>едерации</w:t>
      </w:r>
      <w:r w:rsidRPr="00D053CF">
        <w:rPr>
          <w:bCs w:val="0"/>
          <w:sz w:val="24"/>
          <w:szCs w:val="24"/>
        </w:rPr>
        <w:t>, и отвечающее следующим требованиям:</w:t>
      </w:r>
      <w:bookmarkEnd w:id="487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8" w:name="_Ref307563248"/>
      <w:r w:rsidRPr="00D053CF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D053CF">
        <w:rPr>
          <w:bCs w:val="0"/>
          <w:sz w:val="24"/>
          <w:szCs w:val="24"/>
        </w:rPr>
        <w:t>З</w:t>
      </w:r>
      <w:r w:rsidRPr="00D053CF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  <w:bookmarkEnd w:id="488"/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9C744E" w:rsidRPr="00D053CF">
        <w:rPr>
          <w:sz w:val="24"/>
          <w:szCs w:val="24"/>
        </w:rPr>
        <w:t xml:space="preserve"> </w:t>
      </w:r>
      <w:r w:rsidR="0091430E" w:rsidRPr="00D053CF">
        <w:rPr>
          <w:sz w:val="24"/>
          <w:szCs w:val="24"/>
        </w:rPr>
        <w:t>услуг</w:t>
      </w:r>
      <w:r w:rsidR="000E024A" w:rsidRPr="00D053CF">
        <w:rPr>
          <w:bCs w:val="0"/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</w:t>
      </w:r>
      <w:r w:rsidRPr="00D053CF">
        <w:rPr>
          <w:bCs w:val="0"/>
          <w:sz w:val="24"/>
          <w:szCs w:val="24"/>
        </w:rPr>
        <w:t>частника;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D053CF">
        <w:rPr>
          <w:bCs w:val="0"/>
          <w:sz w:val="24"/>
          <w:szCs w:val="24"/>
        </w:rPr>
        <w:lastRenderedPageBreak/>
        <w:t xml:space="preserve">исполнение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D053CF">
        <w:rPr>
          <w:bCs w:val="0"/>
          <w:sz w:val="24"/>
          <w:szCs w:val="24"/>
        </w:rPr>
        <w:t>,</w:t>
      </w:r>
      <w:proofErr w:type="gramEnd"/>
      <w:r w:rsidRPr="00D053CF">
        <w:rPr>
          <w:bCs w:val="0"/>
          <w:sz w:val="24"/>
          <w:szCs w:val="24"/>
        </w:rPr>
        <w:t xml:space="preserve"> чем срок действия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а;</w:t>
      </w:r>
    </w:p>
    <w:p w:rsidR="00717F60" w:rsidRPr="00D053CF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89" w:name="_Ref307563262"/>
      <w:r w:rsidRPr="00D053CF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89"/>
      <w:r w:rsidRPr="00D053CF">
        <w:rPr>
          <w:bCs w:val="0"/>
          <w:sz w:val="24"/>
          <w:szCs w:val="24"/>
        </w:rPr>
        <w:t xml:space="preserve"> </w:t>
      </w:r>
    </w:p>
    <w:p w:rsidR="00DB109A" w:rsidRPr="00D053CF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 w:rsidRPr="00D053CF">
        <w:rPr>
          <w:bCs w:val="0"/>
          <w:sz w:val="24"/>
          <w:szCs w:val="24"/>
        </w:rPr>
        <w:t>а</w:t>
      </w:r>
      <w:r w:rsidRPr="00D053CF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334620">
        <w:fldChar w:fldCharType="begin"/>
      </w:r>
      <w:r w:rsidR="00334620">
        <w:instrText xml:space="preserve"> REF _Ref307563248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  <w:lang w:val="en-US"/>
        </w:rPr>
        <w:t>a</w:t>
      </w:r>
      <w:r w:rsidR="00657CD4" w:rsidRPr="00657CD4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- </w:t>
      </w:r>
      <w:r w:rsidR="00334620">
        <w:fldChar w:fldCharType="begin"/>
      </w:r>
      <w:r w:rsidR="00334620">
        <w:instrText xml:space="preserve"> REF _Ref307563262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  <w:lang w:val="en-US"/>
        </w:rPr>
        <w:t>g</w:t>
      </w:r>
      <w:r w:rsidR="00657CD4" w:rsidRPr="00657CD4">
        <w:rPr>
          <w:bCs w:val="0"/>
          <w:sz w:val="24"/>
          <w:szCs w:val="24"/>
        </w:rPr>
        <w:t>)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п. </w:t>
      </w:r>
      <w:r w:rsidR="00334620">
        <w:fldChar w:fldCharType="begin"/>
      </w:r>
      <w:r w:rsidR="00334620">
        <w:instrText xml:space="preserve"> REF _Ref306032591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3.3.10.4</w:t>
      </w:r>
      <w:r w:rsidR="00334620">
        <w:fldChar w:fldCharType="end"/>
      </w:r>
      <w:r w:rsidRPr="00D053CF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53CF" w:rsidRDefault="003E4055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0" w:name="_Ref462233515"/>
      <w:proofErr w:type="gramStart"/>
      <w:r w:rsidRPr="00D053CF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готовит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у с учетом следующих дополнительных требований:</w:t>
      </w:r>
      <w:bookmarkEnd w:id="490"/>
      <w:proofErr w:type="gramEnd"/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_Ref303669127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3.3.8.2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5A37E7" w:rsidRPr="00D053CF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5A37E7" w:rsidRPr="00D053CF">
        <w:rPr>
          <w:bCs w:val="0"/>
          <w:sz w:val="24"/>
          <w:szCs w:val="24"/>
        </w:rPr>
        <w:t>пп</w:t>
      </w:r>
      <w:proofErr w:type="spellEnd"/>
      <w:r w:rsidR="005A37E7" w:rsidRPr="00D053CF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_Ref465332160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и)</w:t>
      </w:r>
      <w:r w:rsidR="00334620">
        <w:fldChar w:fldCharType="end"/>
      </w:r>
      <w:r w:rsidR="005A37E7" w:rsidRPr="00D053CF">
        <w:rPr>
          <w:sz w:val="24"/>
          <w:szCs w:val="24"/>
        </w:rPr>
        <w:t xml:space="preserve"> п. </w:t>
      </w:r>
      <w:r w:rsidR="00334620">
        <w:fldChar w:fldCharType="begin"/>
      </w:r>
      <w:r w:rsidR="00334620">
        <w:instrText xml:space="preserve"> REF _Ref306005578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3.3.8.3</w:t>
      </w:r>
      <w:r w:rsidR="00334620">
        <w:fldChar w:fldCharType="end"/>
      </w:r>
      <w:r w:rsidR="005A37E7" w:rsidRPr="00D053CF">
        <w:rPr>
          <w:sz w:val="24"/>
          <w:szCs w:val="24"/>
        </w:rPr>
        <w:t>, подаются Лидером коллективного участника</w:t>
      </w:r>
      <w:r w:rsidR="00717F60" w:rsidRPr="00D053CF">
        <w:rPr>
          <w:bCs w:val="0"/>
          <w:sz w:val="24"/>
          <w:szCs w:val="24"/>
        </w:rPr>
        <w:t>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AD3EBC" w:rsidRPr="00D053CF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AD3EBC" w:rsidRPr="00D053CF">
        <w:rPr>
          <w:bCs w:val="0"/>
          <w:sz w:val="24"/>
          <w:szCs w:val="24"/>
        </w:rPr>
        <w:t>а;</w:t>
      </w:r>
    </w:p>
    <w:p w:rsidR="00717F60" w:rsidRPr="00D053CF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состав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 дополнительн</w:t>
      </w:r>
      <w:r w:rsidR="00717F60" w:rsidRPr="00D053CF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а;</w:t>
      </w:r>
    </w:p>
    <w:p w:rsidR="00717F60" w:rsidRPr="00D053CF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D053CF">
        <w:rPr>
          <w:bCs w:val="0"/>
          <w:sz w:val="24"/>
          <w:szCs w:val="24"/>
        </w:rPr>
        <w:t xml:space="preserve">выполнения </w:t>
      </w:r>
      <w:r w:rsidR="005B074F" w:rsidRPr="00D053CF">
        <w:rPr>
          <w:bCs w:val="0"/>
          <w:sz w:val="24"/>
          <w:szCs w:val="24"/>
        </w:rPr>
        <w:t>работ/оказания услуг/</w:t>
      </w:r>
      <w:r w:rsidR="0007043F" w:rsidRPr="00D053CF">
        <w:rPr>
          <w:bCs w:val="0"/>
          <w:sz w:val="24"/>
          <w:szCs w:val="24"/>
        </w:rPr>
        <w:t>поставок</w:t>
      </w:r>
      <w:r w:rsidR="005B074F" w:rsidRPr="00D053CF">
        <w:rPr>
          <w:bCs w:val="0"/>
          <w:sz w:val="24"/>
          <w:szCs w:val="24"/>
        </w:rPr>
        <w:t xml:space="preserve"> товаров</w:t>
      </w:r>
      <w:proofErr w:type="gramEnd"/>
      <w:r w:rsidR="0007043F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53CF">
        <w:rPr>
          <w:bCs w:val="0"/>
          <w:sz w:val="24"/>
          <w:szCs w:val="24"/>
        </w:rPr>
        <w:t>под</w:t>
      </w:r>
      <w:r w:rsidR="00717F60" w:rsidRPr="00D053CF">
        <w:rPr>
          <w:bCs w:val="0"/>
          <w:sz w:val="24"/>
          <w:szCs w:val="24"/>
        </w:rPr>
        <w:t>раздел</w:t>
      </w:r>
      <w:r w:rsidR="003C220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_Ref440272510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5.10</w:t>
      </w:r>
      <w:r w:rsidR="00334620">
        <w:fldChar w:fldCharType="end"/>
      </w:r>
      <w:r w:rsidR="00717F60" w:rsidRPr="00D053CF">
        <w:rPr>
          <w:bCs w:val="0"/>
          <w:sz w:val="24"/>
          <w:szCs w:val="24"/>
        </w:rPr>
        <w:t>)</w:t>
      </w:r>
      <w:r w:rsidR="00AE556B" w:rsidRPr="00D053CF">
        <w:rPr>
          <w:bCs w:val="0"/>
          <w:sz w:val="24"/>
          <w:szCs w:val="24"/>
        </w:rPr>
        <w:t xml:space="preserve">. Указанная форма </w:t>
      </w:r>
      <w:r w:rsidR="00AE556B" w:rsidRPr="00D053CF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D053CF">
        <w:rPr>
          <w:sz w:val="24"/>
          <w:szCs w:val="24"/>
        </w:rPr>
        <w:t xml:space="preserve">объемов выполняемых </w:t>
      </w:r>
      <w:r w:rsidR="0007043F" w:rsidRPr="00D053CF">
        <w:rPr>
          <w:bCs w:val="0"/>
          <w:sz w:val="24"/>
          <w:szCs w:val="24"/>
        </w:rPr>
        <w:t xml:space="preserve">поставок, </w:t>
      </w:r>
      <w:r w:rsidR="0007043F" w:rsidRPr="00D053CF">
        <w:rPr>
          <w:sz w:val="24"/>
          <w:szCs w:val="24"/>
        </w:rPr>
        <w:t>работ</w:t>
      </w:r>
      <w:r w:rsidR="0091430E" w:rsidRPr="00D053CF">
        <w:rPr>
          <w:sz w:val="24"/>
          <w:szCs w:val="24"/>
        </w:rPr>
        <w:t>,</w:t>
      </w:r>
      <w:r w:rsidR="00F85CCF" w:rsidRPr="00D053CF">
        <w:rPr>
          <w:sz w:val="24"/>
          <w:szCs w:val="24"/>
        </w:rPr>
        <w:t xml:space="preserve"> </w:t>
      </w:r>
      <w:r w:rsidR="0007043F" w:rsidRPr="00D053CF">
        <w:rPr>
          <w:sz w:val="24"/>
          <w:szCs w:val="24"/>
        </w:rPr>
        <w:t>услуг</w:t>
      </w:r>
      <w:r w:rsidR="00BE62BA" w:rsidRPr="00D053CF">
        <w:rPr>
          <w:sz w:val="24"/>
          <w:szCs w:val="24"/>
        </w:rPr>
        <w:t xml:space="preserve"> </w:t>
      </w:r>
      <w:r w:rsidRPr="00D053CF">
        <w:rPr>
          <w:bCs w:val="0"/>
          <w:sz w:val="24"/>
          <w:szCs w:val="24"/>
        </w:rPr>
        <w:t xml:space="preserve">между членами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а. Не подлежащие суммированию показатели</w:t>
      </w:r>
      <w:r w:rsidR="00EE2EFB" w:rsidRPr="00D053CF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D053CF">
        <w:rPr>
          <w:bCs w:val="0"/>
          <w:sz w:val="24"/>
          <w:szCs w:val="24"/>
        </w:rPr>
        <w:t>указанных</w:t>
      </w:r>
      <w:proofErr w:type="gramEnd"/>
      <w:r w:rsidR="00EE2EFB" w:rsidRPr="00D053CF">
        <w:rPr>
          <w:bCs w:val="0"/>
          <w:sz w:val="24"/>
          <w:szCs w:val="24"/>
        </w:rPr>
        <w:t xml:space="preserve"> </w:t>
      </w:r>
      <w:r w:rsidR="00D77DCB" w:rsidRPr="00D053CF">
        <w:rPr>
          <w:bCs w:val="0"/>
          <w:sz w:val="24"/>
          <w:szCs w:val="24"/>
        </w:rPr>
        <w:t>п.</w:t>
      </w:r>
      <w:r w:rsidR="009C744E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_Ref440291364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3.3.8.1</w:t>
      </w:r>
      <w:r w:rsidR="00334620">
        <w:fldChar w:fldCharType="end"/>
      </w:r>
      <w:r w:rsidR="00D77DCB" w:rsidRPr="00D053CF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53CF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491" w:name="_Ref306114966"/>
      <w:bookmarkStart w:id="492" w:name="_Toc440297036"/>
      <w:bookmarkStart w:id="493" w:name="_Toc440356597"/>
      <w:bookmarkStart w:id="494" w:name="_Toc440631732"/>
      <w:bookmarkStart w:id="495" w:name="_Toc440876517"/>
      <w:bookmarkStart w:id="496" w:name="_Toc441130589"/>
      <w:bookmarkStart w:id="497" w:name="_Toc441157093"/>
      <w:bookmarkStart w:id="498" w:name="_Toc447292111"/>
      <w:bookmarkStart w:id="499" w:name="_Toc462234869"/>
      <w:bookmarkStart w:id="500" w:name="_Toc466966835"/>
      <w:bookmarkStart w:id="501" w:name="_Toc468806085"/>
      <w:bookmarkStart w:id="502" w:name="_Toc469480352"/>
      <w:bookmarkStart w:id="503" w:name="_Toc472416868"/>
      <w:bookmarkStart w:id="504" w:name="_Toc498523098"/>
      <w:r w:rsidRPr="00D053CF">
        <w:rPr>
          <w:szCs w:val="24"/>
        </w:rPr>
        <w:t>Разъяснение Документации по запросу предложений</w:t>
      </w:r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53CF">
        <w:rPr>
          <w:bCs w:val="0"/>
          <w:iCs/>
          <w:sz w:val="24"/>
          <w:szCs w:val="24"/>
        </w:rPr>
        <w:t>Заявк</w:t>
      </w:r>
      <w:r w:rsidRPr="00D053CF">
        <w:rPr>
          <w:bCs w:val="0"/>
          <w:iCs/>
          <w:sz w:val="24"/>
          <w:szCs w:val="24"/>
        </w:rPr>
        <w:t xml:space="preserve">и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 xml:space="preserve">и вправе обратиться </w:t>
      </w:r>
      <w:r w:rsidRPr="00D053CF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D053CF">
        <w:rPr>
          <w:sz w:val="24"/>
          <w:szCs w:val="24"/>
        </w:rPr>
        <w:t xml:space="preserve"> </w:t>
      </w:r>
      <w:r w:rsidRPr="00D053CF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D053CF">
        <w:rPr>
          <w:bCs w:val="0"/>
          <w:iCs/>
          <w:sz w:val="24"/>
          <w:szCs w:val="24"/>
        </w:rPr>
        <w:t>Участник</w:t>
      </w:r>
      <w:r w:rsidRPr="00D053CF">
        <w:rPr>
          <w:bCs w:val="0"/>
          <w:iCs/>
          <w:sz w:val="24"/>
          <w:szCs w:val="24"/>
        </w:rPr>
        <w:t>а.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53CF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53CF">
        <w:rPr>
          <w:bCs w:val="0"/>
          <w:sz w:val="24"/>
          <w:szCs w:val="24"/>
        </w:rPr>
        <w:t>окументации по запросу предложений</w:t>
      </w:r>
      <w:r w:rsidRPr="00D053CF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D053CF">
        <w:rPr>
          <w:bCs w:val="0"/>
          <w:iCs/>
          <w:sz w:val="24"/>
          <w:szCs w:val="24"/>
        </w:rPr>
        <w:t>,</w:t>
      </w:r>
      <w:proofErr w:type="gramEnd"/>
      <w:r w:rsidRPr="00D053CF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D053CF">
        <w:rPr>
          <w:bCs w:val="0"/>
          <w:iCs/>
          <w:sz w:val="24"/>
          <w:szCs w:val="24"/>
        </w:rPr>
        <w:t>внесение изменений в Д</w:t>
      </w:r>
      <w:r w:rsidR="00B92BD6" w:rsidRPr="00D053CF">
        <w:rPr>
          <w:bCs w:val="0"/>
          <w:sz w:val="24"/>
          <w:szCs w:val="24"/>
        </w:rPr>
        <w:t>окументацию по запросу предложений</w:t>
      </w:r>
      <w:r w:rsidR="00B92BD6" w:rsidRPr="00D053CF">
        <w:rPr>
          <w:bCs w:val="0"/>
          <w:iCs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_Ref440969644 \r \h  \* MERGEFORMAT </w:instrText>
      </w:r>
      <w:r w:rsidR="00334620">
        <w:fldChar w:fldCharType="separate"/>
      </w:r>
      <w:r w:rsidR="00657CD4" w:rsidRPr="00657CD4">
        <w:rPr>
          <w:bCs w:val="0"/>
          <w:iCs/>
          <w:sz w:val="24"/>
          <w:szCs w:val="24"/>
        </w:rPr>
        <w:t>3.3.12</w:t>
      </w:r>
      <w:r w:rsidR="00334620">
        <w:fldChar w:fldCharType="end"/>
      </w:r>
      <w:r w:rsidR="00B92BD6" w:rsidRPr="00D053CF">
        <w:rPr>
          <w:bCs w:val="0"/>
          <w:iCs/>
          <w:sz w:val="24"/>
          <w:szCs w:val="24"/>
        </w:rPr>
        <w:t xml:space="preserve">) и, при необходимости, </w:t>
      </w:r>
      <w:r w:rsidRPr="00D053CF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34620">
        <w:fldChar w:fldCharType="begin"/>
      </w:r>
      <w:r w:rsidR="00334620">
        <w:instrText xml:space="preserve"> REF _Ref440289401 \r \h  \* MERGEFORMAT </w:instrText>
      </w:r>
      <w:r w:rsidR="00334620">
        <w:fldChar w:fldCharType="separate"/>
      </w:r>
      <w:r w:rsidR="00657CD4" w:rsidRPr="00657CD4">
        <w:rPr>
          <w:bCs w:val="0"/>
          <w:iCs/>
          <w:sz w:val="24"/>
          <w:szCs w:val="24"/>
        </w:rPr>
        <w:t>3.3.13</w:t>
      </w:r>
      <w:r w:rsidR="00334620">
        <w:fldChar w:fldCharType="end"/>
      </w:r>
      <w:r w:rsidR="00400D7D" w:rsidRPr="00D053CF">
        <w:rPr>
          <w:bCs w:val="0"/>
          <w:iCs/>
          <w:sz w:val="24"/>
          <w:szCs w:val="24"/>
        </w:rPr>
        <w:t xml:space="preserve"> </w:t>
      </w:r>
      <w:r w:rsidR="007D07A7"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iCs/>
          <w:sz w:val="24"/>
          <w:szCs w:val="24"/>
        </w:rPr>
        <w:t>окументации</w:t>
      </w:r>
      <w:r w:rsidR="007D07A7" w:rsidRPr="00D053CF">
        <w:rPr>
          <w:bCs w:val="0"/>
          <w:iCs/>
          <w:sz w:val="24"/>
          <w:szCs w:val="24"/>
        </w:rPr>
        <w:t xml:space="preserve"> по запросу предложений</w:t>
      </w:r>
      <w:r w:rsidRPr="00D053CF">
        <w:rPr>
          <w:bCs w:val="0"/>
          <w:iCs/>
          <w:sz w:val="24"/>
          <w:szCs w:val="24"/>
        </w:rPr>
        <w:t>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05" w:name="_Toc440297037"/>
      <w:bookmarkStart w:id="506" w:name="_Toc440356598"/>
      <w:bookmarkStart w:id="507" w:name="_Toc440631733"/>
      <w:bookmarkStart w:id="508" w:name="_Toc440876518"/>
      <w:bookmarkStart w:id="509" w:name="_Ref440969599"/>
      <w:bookmarkStart w:id="510" w:name="_Ref440969644"/>
      <w:bookmarkStart w:id="511" w:name="_Toc441130590"/>
      <w:bookmarkStart w:id="512" w:name="_Toc441157094"/>
      <w:bookmarkStart w:id="513" w:name="_Toc447292112"/>
      <w:bookmarkStart w:id="514" w:name="_Toc462234870"/>
      <w:bookmarkStart w:id="515" w:name="_Toc466966836"/>
      <w:bookmarkStart w:id="516" w:name="_Toc468806086"/>
      <w:bookmarkStart w:id="517" w:name="_Toc469480353"/>
      <w:bookmarkStart w:id="518" w:name="_Toc472416869"/>
      <w:bookmarkStart w:id="519" w:name="_Toc498523099"/>
      <w:r w:rsidRPr="00D053CF">
        <w:rPr>
          <w:szCs w:val="24"/>
        </w:rPr>
        <w:t>Внесение изменений в Документацию по запросу предложений.</w:t>
      </w:r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DE287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53CF">
        <w:rPr>
          <w:bCs w:val="0"/>
          <w:iCs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53CF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20" w:name="_Ref440289401"/>
      <w:bookmarkStart w:id="521" w:name="_Toc440297038"/>
      <w:bookmarkStart w:id="522" w:name="_Toc440356599"/>
      <w:bookmarkStart w:id="523" w:name="_Toc440631734"/>
      <w:bookmarkStart w:id="524" w:name="_Toc440876519"/>
      <w:bookmarkStart w:id="525" w:name="_Toc441130591"/>
      <w:bookmarkStart w:id="526" w:name="_Toc441157095"/>
      <w:bookmarkStart w:id="527" w:name="_Toc447292113"/>
      <w:bookmarkStart w:id="528" w:name="_Toc462234871"/>
      <w:bookmarkStart w:id="529" w:name="_Toc466966837"/>
      <w:bookmarkStart w:id="530" w:name="_Toc468806087"/>
      <w:bookmarkStart w:id="531" w:name="_Toc469480354"/>
      <w:bookmarkStart w:id="532" w:name="_Toc472416870"/>
      <w:bookmarkStart w:id="533" w:name="_Toc498523100"/>
      <w:r w:rsidRPr="00D053CF">
        <w:rPr>
          <w:szCs w:val="24"/>
        </w:rPr>
        <w:t>Продление срока окончания приема Заявок</w:t>
      </w:r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D053CF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и, оформившие свое участие в запросе </w:t>
      </w:r>
      <w:r w:rsidRPr="00D053CF">
        <w:rPr>
          <w:sz w:val="24"/>
          <w:szCs w:val="24"/>
        </w:rPr>
        <w:t xml:space="preserve">предложений </w:t>
      </w:r>
      <w:r w:rsidRPr="00D053CF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4" w:name="_Ref191386249"/>
    </w:p>
    <w:p w:rsidR="0027690B" w:rsidRPr="00D053CF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535" w:name="_Toc299701566"/>
      <w:bookmarkStart w:id="536" w:name="_Ref306176386"/>
      <w:bookmarkStart w:id="537" w:name="_Ref440285128"/>
      <w:bookmarkStart w:id="538" w:name="_Toc440357103"/>
      <w:bookmarkStart w:id="539" w:name="_Toc440359658"/>
      <w:bookmarkStart w:id="540" w:name="_Toc440632121"/>
      <w:bookmarkStart w:id="541" w:name="_Toc440875942"/>
      <w:bookmarkStart w:id="542" w:name="_Toc441130970"/>
      <w:bookmarkStart w:id="543" w:name="_Toc447292114"/>
      <w:bookmarkStart w:id="544" w:name="_Toc462234872"/>
      <w:bookmarkStart w:id="545" w:name="_Toc466966838"/>
      <w:bookmarkStart w:id="546" w:name="_Toc468806088"/>
      <w:bookmarkStart w:id="547" w:name="_Toc469480355"/>
      <w:bookmarkStart w:id="548" w:name="_Toc472416871"/>
      <w:bookmarkStart w:id="549" w:name="_Toc498523101"/>
      <w:bookmarkStart w:id="550" w:name="_Ref305973214"/>
      <w:r w:rsidRPr="00D053CF">
        <w:rPr>
          <w:bCs w:val="0"/>
          <w:szCs w:val="24"/>
          <w:lang w:eastAsia="ru-RU"/>
        </w:rPr>
        <w:t xml:space="preserve">Обеспечение </w:t>
      </w:r>
      <w:proofErr w:type="gramStart"/>
      <w:r w:rsidRPr="00D053CF">
        <w:rPr>
          <w:szCs w:val="24"/>
        </w:rPr>
        <w:t>исполнения</w:t>
      </w:r>
      <w:r w:rsidRPr="00D053CF">
        <w:rPr>
          <w:bCs w:val="0"/>
          <w:szCs w:val="24"/>
          <w:lang w:eastAsia="ru-RU"/>
        </w:rPr>
        <w:t xml:space="preserve"> обязательств Участника запроса предложений</w:t>
      </w:r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proofErr w:type="gramEnd"/>
    </w:p>
    <w:p w:rsidR="0027690B" w:rsidRPr="00D053CF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Обеспечение </w:t>
      </w:r>
      <w:proofErr w:type="gramStart"/>
      <w:r w:rsidRPr="00D053CF"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 w:rsidRPr="00D053CF">
        <w:rPr>
          <w:bCs w:val="0"/>
          <w:sz w:val="24"/>
          <w:szCs w:val="24"/>
        </w:rPr>
        <w:t xml:space="preserve"> не предусмотрено. </w:t>
      </w:r>
    </w:p>
    <w:p w:rsidR="00717F60" w:rsidRPr="00D053CF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51" w:name="_Ref462236869"/>
      <w:bookmarkStart w:id="552" w:name="_Toc498523102"/>
      <w:r w:rsidRPr="00D053CF">
        <w:t>Подача Заявок и их прием</w:t>
      </w:r>
      <w:bookmarkStart w:id="553" w:name="_Ref56229451"/>
      <w:bookmarkEnd w:id="534"/>
      <w:bookmarkEnd w:id="550"/>
      <w:bookmarkEnd w:id="551"/>
      <w:bookmarkEnd w:id="552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54" w:name="_Toc439323707"/>
      <w:bookmarkStart w:id="555" w:name="_Toc440297041"/>
      <w:bookmarkStart w:id="556" w:name="_Toc440356602"/>
      <w:bookmarkStart w:id="557" w:name="_Toc440631737"/>
      <w:bookmarkStart w:id="558" w:name="_Toc440876522"/>
      <w:bookmarkStart w:id="559" w:name="_Toc441130594"/>
      <w:bookmarkStart w:id="560" w:name="_Toc441157097"/>
      <w:bookmarkStart w:id="561" w:name="_Toc447292116"/>
      <w:bookmarkStart w:id="562" w:name="_Toc462234874"/>
      <w:bookmarkStart w:id="563" w:name="_Toc466966840"/>
      <w:bookmarkStart w:id="564" w:name="_Toc468806090"/>
      <w:bookmarkStart w:id="565" w:name="_Toc469480357"/>
      <w:bookmarkStart w:id="566" w:name="_Toc472416873"/>
      <w:bookmarkStart w:id="567" w:name="_Toc498523103"/>
      <w:r w:rsidRPr="00D053CF">
        <w:rPr>
          <w:szCs w:val="24"/>
        </w:rPr>
        <w:t>Подача Заявок через ЭТП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53CF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D053CF">
        <w:rPr>
          <w:bCs w:val="0"/>
          <w:sz w:val="24"/>
          <w:szCs w:val="24"/>
        </w:rPr>
        <w:t>pdf</w:t>
      </w:r>
      <w:proofErr w:type="spellEnd"/>
      <w:r w:rsidRPr="00D053CF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</w:t>
      </w:r>
      <w:r w:rsidRPr="00D053CF">
        <w:rPr>
          <w:bCs w:val="0"/>
          <w:sz w:val="24"/>
          <w:szCs w:val="24"/>
        </w:rPr>
        <w:lastRenderedPageBreak/>
        <w:t xml:space="preserve">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53CF">
        <w:rPr>
          <w:bCs w:val="0"/>
          <w:sz w:val="24"/>
          <w:szCs w:val="24"/>
        </w:rPr>
        <w:t xml:space="preserve">электронных </w:t>
      </w:r>
      <w:r w:rsidRPr="00D053CF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53CF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8" w:name="_Ref440289953"/>
      <w:r w:rsidRPr="00D053CF">
        <w:rPr>
          <w:bCs w:val="0"/>
          <w:sz w:val="24"/>
          <w:szCs w:val="24"/>
        </w:rPr>
        <w:t>Заявк</w:t>
      </w:r>
      <w:r w:rsidR="00717F60" w:rsidRPr="00D053CF">
        <w:rPr>
          <w:bCs w:val="0"/>
          <w:sz w:val="24"/>
          <w:szCs w:val="24"/>
        </w:rPr>
        <w:t xml:space="preserve">и на ЭТП могут быть поданы </w:t>
      </w:r>
      <w:r w:rsidR="00717F60" w:rsidRPr="008E539C">
        <w:rPr>
          <w:bCs w:val="0"/>
          <w:sz w:val="24"/>
          <w:szCs w:val="24"/>
        </w:rPr>
        <w:t xml:space="preserve">до </w:t>
      </w:r>
      <w:r w:rsidR="002B5044" w:rsidRPr="008E539C">
        <w:rPr>
          <w:b/>
          <w:bCs w:val="0"/>
          <w:sz w:val="24"/>
          <w:szCs w:val="24"/>
        </w:rPr>
        <w:t xml:space="preserve">12 часов 00 минут </w:t>
      </w:r>
      <w:r w:rsidR="008E539C" w:rsidRPr="008E539C">
        <w:rPr>
          <w:b/>
          <w:bCs w:val="0"/>
          <w:sz w:val="24"/>
          <w:szCs w:val="24"/>
        </w:rPr>
        <w:t>03</w:t>
      </w:r>
      <w:r w:rsidR="002B5044" w:rsidRPr="008E539C">
        <w:rPr>
          <w:b/>
          <w:bCs w:val="0"/>
          <w:sz w:val="24"/>
          <w:szCs w:val="24"/>
        </w:rPr>
        <w:t xml:space="preserve"> </w:t>
      </w:r>
      <w:r w:rsidR="008E539C" w:rsidRPr="008E539C">
        <w:rPr>
          <w:b/>
          <w:bCs w:val="0"/>
          <w:sz w:val="24"/>
          <w:szCs w:val="24"/>
        </w:rPr>
        <w:t>мая</w:t>
      </w:r>
      <w:r w:rsidR="002B5044" w:rsidRPr="008E539C">
        <w:rPr>
          <w:b/>
          <w:bCs w:val="0"/>
          <w:sz w:val="24"/>
          <w:szCs w:val="24"/>
        </w:rPr>
        <w:t xml:space="preserve"> </w:t>
      </w:r>
      <w:r w:rsidR="00776C7A" w:rsidRPr="008E539C">
        <w:rPr>
          <w:b/>
          <w:bCs w:val="0"/>
          <w:sz w:val="24"/>
          <w:szCs w:val="24"/>
        </w:rPr>
        <w:t>2018</w:t>
      </w:r>
      <w:r w:rsidR="002B5044" w:rsidRPr="008E539C">
        <w:rPr>
          <w:b/>
          <w:bCs w:val="0"/>
          <w:sz w:val="24"/>
          <w:szCs w:val="24"/>
        </w:rPr>
        <w:t xml:space="preserve"> года</w:t>
      </w:r>
      <w:r w:rsidR="009E28D8" w:rsidRPr="008E539C">
        <w:rPr>
          <w:b/>
          <w:bCs w:val="0"/>
          <w:sz w:val="24"/>
          <w:szCs w:val="24"/>
        </w:rPr>
        <w:t>,</w:t>
      </w:r>
      <w:r w:rsidR="009E28D8" w:rsidRPr="00D053CF">
        <w:rPr>
          <w:b/>
          <w:bCs w:val="0"/>
          <w:sz w:val="24"/>
          <w:szCs w:val="24"/>
        </w:rPr>
        <w:t xml:space="preserve"> </w:t>
      </w:r>
      <w:r w:rsidR="009E28D8" w:rsidRPr="00D053CF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9E28D8" w:rsidRPr="00D053CF">
        <w:rPr>
          <w:bCs w:val="0"/>
          <w:spacing w:val="-2"/>
          <w:sz w:val="24"/>
          <w:szCs w:val="24"/>
        </w:rPr>
        <w:t>(под</w:t>
      </w:r>
      <w:r w:rsidR="009E28D8" w:rsidRPr="00D053CF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5.1</w:t>
      </w:r>
      <w:r w:rsidR="00334620">
        <w:fldChar w:fldCharType="end"/>
      </w:r>
      <w:r w:rsidR="009E28D8" w:rsidRPr="00D053CF">
        <w:rPr>
          <w:bCs w:val="0"/>
          <w:sz w:val="24"/>
          <w:szCs w:val="24"/>
          <w:lang w:eastAsia="ru-RU"/>
        </w:rPr>
        <w:t>)</w:t>
      </w:r>
      <w:r w:rsidR="009E28D8" w:rsidRPr="00D053CF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53CF">
        <w:rPr>
          <w:bCs w:val="0"/>
          <w:sz w:val="24"/>
          <w:szCs w:val="24"/>
        </w:rPr>
        <w:t>.</w:t>
      </w:r>
      <w:bookmarkEnd w:id="568"/>
    </w:p>
    <w:p w:rsidR="003E4055" w:rsidRPr="00D053CF" w:rsidRDefault="003E4055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69" w:name="_Ref115077798"/>
      <w:bookmarkStart w:id="570" w:name="_Toc439323708"/>
      <w:bookmarkStart w:id="571" w:name="_Toc440297042"/>
      <w:bookmarkStart w:id="572" w:name="_Toc440356603"/>
      <w:bookmarkStart w:id="573" w:name="_Toc440631738"/>
      <w:bookmarkStart w:id="574" w:name="_Toc440876523"/>
      <w:bookmarkStart w:id="575" w:name="_Toc441130595"/>
      <w:bookmarkStart w:id="576" w:name="_Toc441157098"/>
      <w:bookmarkStart w:id="577" w:name="_Toc447292117"/>
      <w:bookmarkStart w:id="578" w:name="_Toc462234875"/>
      <w:bookmarkStart w:id="579" w:name="_Toc466966841"/>
      <w:bookmarkStart w:id="580" w:name="_Toc468806091"/>
      <w:bookmarkStart w:id="581" w:name="_Toc469480358"/>
      <w:bookmarkStart w:id="582" w:name="_Toc472416874"/>
      <w:bookmarkStart w:id="583" w:name="_Toc498523104"/>
      <w:r w:rsidRPr="00D053CF">
        <w:rPr>
          <w:szCs w:val="24"/>
        </w:rPr>
        <w:t xml:space="preserve">Подача Заявок в письменной </w:t>
      </w:r>
      <w:r w:rsidR="00F13A66" w:rsidRPr="00D053CF">
        <w:rPr>
          <w:szCs w:val="24"/>
        </w:rPr>
        <w:t xml:space="preserve">(бумажной) </w:t>
      </w:r>
      <w:r w:rsidRPr="00D053CF">
        <w:rPr>
          <w:szCs w:val="24"/>
        </w:rPr>
        <w:t>форме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</w:p>
    <w:bookmarkEnd w:id="553"/>
    <w:p w:rsidR="00717F60" w:rsidRPr="00D053CF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Подача Участником Заявки в письменной</w:t>
      </w:r>
      <w:r w:rsidR="00F13A66" w:rsidRPr="00D053CF">
        <w:rPr>
          <w:bCs w:val="0"/>
          <w:sz w:val="24"/>
          <w:szCs w:val="24"/>
        </w:rPr>
        <w:t xml:space="preserve"> </w:t>
      </w:r>
      <w:r w:rsidR="00F13A66" w:rsidRPr="00D053CF">
        <w:rPr>
          <w:sz w:val="24"/>
          <w:szCs w:val="24"/>
        </w:rPr>
        <w:t>(бумажной)</w:t>
      </w:r>
      <w:r w:rsidRPr="00D053CF">
        <w:rPr>
          <w:bCs w:val="0"/>
          <w:sz w:val="24"/>
          <w:szCs w:val="24"/>
        </w:rPr>
        <w:t xml:space="preserve"> форме не предусмотрена.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4" w:name="_Ref303683883"/>
      <w:bookmarkStart w:id="585" w:name="_Toc498523105"/>
      <w:r w:rsidRPr="00D053CF">
        <w:t xml:space="preserve">Изменение и отзыв </w:t>
      </w:r>
      <w:r w:rsidR="004B5EB3" w:rsidRPr="00D053CF">
        <w:t>Заявк</w:t>
      </w:r>
      <w:r w:rsidRPr="00D053CF">
        <w:t>и</w:t>
      </w:r>
      <w:bookmarkEnd w:id="584"/>
      <w:bookmarkEnd w:id="585"/>
    </w:p>
    <w:p w:rsidR="00717F60" w:rsidRPr="00D053CF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До окончания срока подачи </w:t>
      </w:r>
      <w:r w:rsidR="00FE5731" w:rsidRPr="00D053CF">
        <w:rPr>
          <w:bCs w:val="0"/>
          <w:sz w:val="24"/>
          <w:szCs w:val="24"/>
        </w:rPr>
        <w:t>заявок</w:t>
      </w:r>
      <w:r w:rsidR="00223D18" w:rsidRPr="00D053CF">
        <w:rPr>
          <w:bCs w:val="0"/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3.4.1.3</w:t>
      </w:r>
      <w:r w:rsidR="00334620">
        <w:fldChar w:fldCharType="end"/>
      </w:r>
      <w:r w:rsidR="00223D18" w:rsidRPr="00D053CF">
        <w:rPr>
          <w:bCs w:val="0"/>
          <w:sz w:val="24"/>
          <w:szCs w:val="24"/>
        </w:rPr>
        <w:t>)</w:t>
      </w:r>
      <w:r w:rsidR="00FE5731" w:rsidRPr="00D053CF">
        <w:rPr>
          <w:bCs w:val="0"/>
          <w:sz w:val="24"/>
          <w:szCs w:val="24"/>
        </w:rPr>
        <w:t xml:space="preserve"> </w:t>
      </w:r>
      <w:r w:rsidR="003E4055" w:rsidRPr="00D053CF">
        <w:rPr>
          <w:sz w:val="24"/>
          <w:szCs w:val="24"/>
        </w:rPr>
        <w:t>Участник вправе изменить или отозвать поданную Заявку</w:t>
      </w:r>
      <w:r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 через ЭТП определяется правилами данной системы</w:t>
      </w:r>
      <w:r w:rsidR="00717F60" w:rsidRPr="00D053CF">
        <w:rPr>
          <w:bCs w:val="0"/>
          <w:sz w:val="24"/>
          <w:szCs w:val="24"/>
        </w:rPr>
        <w:t>.</w:t>
      </w:r>
    </w:p>
    <w:p w:rsidR="00717F60" w:rsidRPr="00D053CF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окончания срока подачи Заявок </w:t>
      </w:r>
      <w:r w:rsidRPr="00D053CF">
        <w:rPr>
          <w:bCs w:val="0"/>
          <w:sz w:val="24"/>
          <w:szCs w:val="24"/>
        </w:rPr>
        <w:t xml:space="preserve">(п. </w:t>
      </w:r>
      <w:r w:rsidR="00334620">
        <w:fldChar w:fldCharType="begin"/>
      </w:r>
      <w:r w:rsidR="00334620">
        <w:instrText xml:space="preserve"> REF _Ref440289953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3.4.1.3</w:t>
      </w:r>
      <w:r w:rsidR="00334620">
        <w:fldChar w:fldCharType="end"/>
      </w:r>
      <w:r w:rsidRPr="00D053CF">
        <w:rPr>
          <w:bCs w:val="0"/>
          <w:sz w:val="24"/>
          <w:szCs w:val="24"/>
        </w:rPr>
        <w:t>)</w:t>
      </w:r>
      <w:r w:rsidRPr="00D053CF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,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, в письменной форме</w:t>
      </w:r>
      <w:r w:rsidR="00717F60" w:rsidRPr="00D053CF">
        <w:rPr>
          <w:sz w:val="24"/>
          <w:szCs w:val="24"/>
        </w:rPr>
        <w:t>.</w:t>
      </w: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6" w:name="_Ref305973250"/>
      <w:bookmarkStart w:id="587" w:name="_Toc498523106"/>
      <w:r w:rsidRPr="00D053CF">
        <w:t>Оценка Заявок и проведение переговоров</w:t>
      </w:r>
      <w:bookmarkEnd w:id="586"/>
      <w:bookmarkEnd w:id="587"/>
      <w:r w:rsidRPr="00D053CF">
        <w:t xml:space="preserve"> 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588" w:name="_Toc439323711"/>
      <w:bookmarkStart w:id="589" w:name="_Toc440297045"/>
      <w:bookmarkStart w:id="590" w:name="_Toc440356606"/>
      <w:bookmarkStart w:id="591" w:name="_Toc440631741"/>
      <w:bookmarkStart w:id="592" w:name="_Toc440876526"/>
      <w:bookmarkStart w:id="593" w:name="_Toc441130598"/>
      <w:bookmarkStart w:id="594" w:name="_Toc441157101"/>
      <w:bookmarkStart w:id="595" w:name="_Toc447292120"/>
      <w:bookmarkStart w:id="596" w:name="_Toc462234878"/>
      <w:bookmarkStart w:id="597" w:name="_Toc466966844"/>
      <w:bookmarkStart w:id="598" w:name="_Toc468806094"/>
      <w:bookmarkStart w:id="599" w:name="_Toc469480361"/>
      <w:bookmarkStart w:id="600" w:name="_Toc472416877"/>
      <w:bookmarkStart w:id="601" w:name="_Toc498523107"/>
      <w:r w:rsidRPr="00D053CF">
        <w:rPr>
          <w:szCs w:val="24"/>
        </w:rPr>
        <w:t>Общие положения</w:t>
      </w:r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D053CF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D053CF">
        <w:rPr>
          <w:bCs w:val="0"/>
          <w:sz w:val="24"/>
          <w:szCs w:val="24"/>
        </w:rPr>
        <w:t>Организатором.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D053CF">
        <w:rPr>
          <w:bCs w:val="0"/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D053CF">
        <w:rPr>
          <w:iCs/>
          <w:sz w:val="24"/>
          <w:szCs w:val="24"/>
        </w:rPr>
        <w:t>ПАО «МРСК Центра»</w:t>
      </w:r>
      <w:r w:rsidR="001A3C31" w:rsidRPr="00D053CF">
        <w:rPr>
          <w:sz w:val="24"/>
          <w:szCs w:val="24"/>
        </w:rPr>
        <w:t>,</w:t>
      </w:r>
      <w:r w:rsidR="008F7BD0" w:rsidRPr="00D053CF">
        <w:rPr>
          <w:sz w:val="24"/>
          <w:szCs w:val="24"/>
        </w:rPr>
        <w:t xml:space="preserve"> ЭТП</w:t>
      </w:r>
      <w:r w:rsidR="001A3C31" w:rsidRPr="00D053CF">
        <w:rPr>
          <w:sz w:val="24"/>
          <w:szCs w:val="24"/>
        </w:rPr>
        <w:t>.</w:t>
      </w:r>
    </w:p>
    <w:p w:rsidR="00717F60" w:rsidRPr="00D053CF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ов повлиять на Закупочную </w:t>
      </w:r>
      <w:r w:rsidR="00717F60" w:rsidRPr="00D053CF">
        <w:rPr>
          <w:bCs w:val="0"/>
          <w:sz w:val="24"/>
          <w:szCs w:val="24"/>
        </w:rPr>
        <w:lastRenderedPageBreak/>
        <w:t xml:space="preserve">комиссию при экспертизе Заявок или на присуждение </w:t>
      </w:r>
      <w:r w:rsidR="00123C70"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D053CF">
        <w:rPr>
          <w:bCs w:val="0"/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>ов.</w:t>
      </w:r>
    </w:p>
    <w:p w:rsidR="00717F60" w:rsidRPr="00D053CF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34620">
        <w:fldChar w:fldCharType="begin"/>
      </w:r>
      <w:r w:rsidR="00334620">
        <w:instrText xml:space="preserve"> REF _Ref93089454 \n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3.6.2</w:t>
      </w:r>
      <w:r w:rsidR="00334620">
        <w:fldChar w:fldCharType="end"/>
      </w:r>
      <w:r w:rsidRPr="00D053CF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34620">
        <w:fldChar w:fldCharType="begin"/>
      </w:r>
      <w:r w:rsidR="00334620">
        <w:instrText xml:space="preserve"> REF _Ref303670674 \n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3.6.3</w:t>
      </w:r>
      <w:r w:rsidR="00334620">
        <w:fldChar w:fldCharType="end"/>
      </w:r>
      <w:r w:rsidRPr="00D053CF">
        <w:rPr>
          <w:bCs w:val="0"/>
          <w:sz w:val="24"/>
          <w:szCs w:val="24"/>
        </w:rPr>
        <w:t>) и оценочную стадию (пункт</w:t>
      </w:r>
      <w:r w:rsidR="007F3FB7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_Ref306138385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3.6.4</w:t>
      </w:r>
      <w:r w:rsidR="00334620">
        <w:fldChar w:fldCharType="end"/>
      </w:r>
      <w:r w:rsidRPr="00D053CF">
        <w:rPr>
          <w:bCs w:val="0"/>
          <w:sz w:val="24"/>
          <w:szCs w:val="24"/>
        </w:rPr>
        <w:t>).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02" w:name="_Ref93089454"/>
      <w:bookmarkStart w:id="603" w:name="_Toc439323712"/>
      <w:bookmarkStart w:id="604" w:name="_Toc440297046"/>
      <w:bookmarkStart w:id="605" w:name="_Toc440356607"/>
      <w:bookmarkStart w:id="606" w:name="_Toc440631742"/>
      <w:bookmarkStart w:id="607" w:name="_Toc440876527"/>
      <w:bookmarkStart w:id="608" w:name="_Toc441130599"/>
      <w:bookmarkStart w:id="609" w:name="_Toc441157102"/>
      <w:bookmarkStart w:id="610" w:name="_Toc447292121"/>
      <w:bookmarkStart w:id="611" w:name="_Toc462234879"/>
      <w:bookmarkStart w:id="612" w:name="_Toc466966845"/>
      <w:bookmarkStart w:id="613" w:name="_Toc468806095"/>
      <w:bookmarkStart w:id="614" w:name="_Toc469480362"/>
      <w:bookmarkStart w:id="615" w:name="_Toc472416878"/>
      <w:bookmarkStart w:id="616" w:name="_Toc498523108"/>
      <w:r w:rsidRPr="00D053CF">
        <w:rPr>
          <w:szCs w:val="24"/>
        </w:rPr>
        <w:t>Отборочная стадия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правильность оформления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и и </w:t>
      </w:r>
      <w:r w:rsidR="00EC7797" w:rsidRPr="00D053CF">
        <w:rPr>
          <w:bCs w:val="0"/>
          <w:sz w:val="24"/>
          <w:szCs w:val="24"/>
        </w:rPr>
        <w:t>ее</w:t>
      </w:r>
      <w:r w:rsidRPr="00D053CF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D053CF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соответствие </w:t>
      </w:r>
      <w:r w:rsidR="006563A7" w:rsidRPr="00D053CF">
        <w:rPr>
          <w:bCs w:val="0"/>
          <w:sz w:val="24"/>
          <w:szCs w:val="24"/>
        </w:rPr>
        <w:t xml:space="preserve">заявки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D053CF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53CF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D053CF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а; </w:t>
      </w:r>
    </w:p>
    <w:p w:rsidR="006563A7" w:rsidRPr="00D053CF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17" w:name="_Ref55304419"/>
      <w:r w:rsidRPr="00D053CF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D053CF">
        <w:rPr>
          <w:b/>
          <w:bCs w:val="0"/>
          <w:i/>
          <w:sz w:val="24"/>
          <w:szCs w:val="24"/>
        </w:rPr>
        <w:t>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ов разъя</w:t>
      </w:r>
      <w:r w:rsidR="0026070F" w:rsidRPr="00D053CF">
        <w:rPr>
          <w:sz w:val="24"/>
          <w:szCs w:val="24"/>
        </w:rPr>
        <w:t>снения или дополнения их Заявок</w:t>
      </w:r>
      <w:r w:rsidRPr="00D053CF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</w:t>
      </w:r>
      <w:r w:rsidR="00076D8B" w:rsidRPr="00D053CF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D053CF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D053CF">
        <w:rPr>
          <w:sz w:val="24"/>
          <w:szCs w:val="24"/>
        </w:rPr>
        <w:t>З</w:t>
      </w:r>
      <w:r w:rsidRPr="00D053CF">
        <w:rPr>
          <w:sz w:val="24"/>
          <w:szCs w:val="24"/>
        </w:rPr>
        <w:t>апроса предложений.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При проверке правильности оформления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и. Закупочная комиссия с письменного согласия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8" w:name="_Ref55307002"/>
      <w:r w:rsidRPr="00D053C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D053CF">
        <w:rPr>
          <w:sz w:val="24"/>
          <w:szCs w:val="24"/>
        </w:rPr>
        <w:t>отклонит</w:t>
      </w:r>
      <w:r w:rsidRPr="00D053CF">
        <w:rPr>
          <w:sz w:val="24"/>
          <w:szCs w:val="24"/>
        </w:rPr>
        <w:t xml:space="preserve">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и, которые:</w:t>
      </w:r>
      <w:bookmarkEnd w:id="617"/>
      <w:bookmarkEnd w:id="618"/>
    </w:p>
    <w:p w:rsidR="00775238" w:rsidRPr="00011803" w:rsidRDefault="006563A7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существенной мере не отвечают </w:t>
      </w:r>
      <w:r w:rsidRPr="00011803">
        <w:rPr>
          <w:sz w:val="24"/>
          <w:szCs w:val="24"/>
        </w:rPr>
        <w:t>требованиям, предъявленным к оформлению Заявки, изложенным в настоящей Документации по запросу предложений</w:t>
      </w:r>
      <w:r w:rsidR="00AE57F2" w:rsidRPr="00011803">
        <w:rPr>
          <w:sz w:val="24"/>
          <w:szCs w:val="24"/>
        </w:rPr>
        <w:t>;</w:t>
      </w:r>
    </w:p>
    <w:p w:rsidR="00775238" w:rsidRPr="00011803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011803" w:rsidRPr="00011803">
        <w:rPr>
          <w:sz w:val="24"/>
          <w:szCs w:val="24"/>
        </w:rPr>
        <w:t xml:space="preserve">, в том </w:t>
      </w:r>
      <w:proofErr w:type="gramStart"/>
      <w:r w:rsidR="00011803" w:rsidRPr="00011803">
        <w:rPr>
          <w:sz w:val="24"/>
          <w:szCs w:val="24"/>
        </w:rPr>
        <w:t>числе</w:t>
      </w:r>
      <w:proofErr w:type="gramEnd"/>
      <w:r w:rsidR="00011803" w:rsidRPr="00011803">
        <w:rPr>
          <w:sz w:val="24"/>
          <w:szCs w:val="24"/>
        </w:rPr>
        <w:t xml:space="preserve"> если Участник (в </w:t>
      </w:r>
      <w:proofErr w:type="spellStart"/>
      <w:r w:rsidR="00011803" w:rsidRPr="00011803">
        <w:rPr>
          <w:sz w:val="24"/>
          <w:szCs w:val="24"/>
        </w:rPr>
        <w:t>т.ч</w:t>
      </w:r>
      <w:proofErr w:type="spellEnd"/>
      <w:r w:rsidR="00011803" w:rsidRPr="00011803">
        <w:rPr>
          <w:sz w:val="24"/>
          <w:szCs w:val="24"/>
        </w:rPr>
        <w:t xml:space="preserve">. один или несколько членов Коллективного участника) не предоставил Справку о цепочке собственников участника закупочной процедуры, включая бенефициаров (в том числе конечных) (подраздел </w:t>
      </w:r>
      <w:r w:rsidR="00334620">
        <w:fldChar w:fldCharType="begin"/>
      </w:r>
      <w:r w:rsidR="00334620">
        <w:instrText xml:space="preserve"> REF _Ref499542691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5.7</w:t>
      </w:r>
      <w:r w:rsidR="00334620">
        <w:fldChar w:fldCharType="end"/>
      </w:r>
      <w:r w:rsidR="00011803" w:rsidRPr="00011803">
        <w:rPr>
          <w:sz w:val="24"/>
          <w:szCs w:val="24"/>
        </w:rPr>
        <w:t>)</w:t>
      </w:r>
      <w:r w:rsidR="00E374EE">
        <w:rPr>
          <w:sz w:val="24"/>
          <w:szCs w:val="24"/>
        </w:rPr>
        <w:t xml:space="preserve"> </w:t>
      </w:r>
      <w:r w:rsidR="00E374EE" w:rsidRPr="00334620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011803">
        <w:rPr>
          <w:sz w:val="24"/>
          <w:szCs w:val="24"/>
        </w:rPr>
        <w:t>;</w:t>
      </w:r>
      <w:r w:rsidR="00775238" w:rsidRPr="00011803">
        <w:rPr>
          <w:sz w:val="24"/>
          <w:szCs w:val="24"/>
        </w:rPr>
        <w:t xml:space="preserve"> 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1180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Pr="00D053CF">
        <w:rPr>
          <w:sz w:val="24"/>
          <w:szCs w:val="24"/>
        </w:rPr>
        <w:t>;</w:t>
      </w:r>
    </w:p>
    <w:p w:rsidR="00011803" w:rsidRPr="00382A07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очевидные арифметические или грамматические ошибки, с исправлением которых не согласился Участник;</w:t>
      </w:r>
    </w:p>
    <w:p w:rsidR="00011803" w:rsidRPr="00D053CF" w:rsidRDefault="00011803" w:rsidP="00011803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75238" w:rsidRPr="00D053CF" w:rsidRDefault="00AE57F2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6E2794" w:rsidRPr="00D053CF" w:rsidRDefault="006E2794" w:rsidP="00A222A8">
      <w:pPr>
        <w:pStyle w:val="affffff0"/>
        <w:widowControl w:val="0"/>
        <w:numPr>
          <w:ilvl w:val="0"/>
          <w:numId w:val="7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D053CF">
        <w:rPr>
          <w:sz w:val="24"/>
          <w:szCs w:val="24"/>
        </w:rPr>
        <w:t>содержат недостоверные сведения.</w:t>
      </w:r>
    </w:p>
    <w:p w:rsidR="00717F60" w:rsidRPr="00D053C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19" w:name="_Ref468805797"/>
      <w:r w:rsidRPr="00D053CF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е, а также проводить выездные проверки.</w:t>
      </w:r>
      <w:bookmarkEnd w:id="619"/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20" w:name="_Ref303670674"/>
      <w:bookmarkStart w:id="621" w:name="_Toc439323713"/>
      <w:bookmarkStart w:id="622" w:name="_Toc440297047"/>
      <w:bookmarkStart w:id="623" w:name="_Toc440356608"/>
      <w:bookmarkStart w:id="624" w:name="_Toc440631743"/>
      <w:bookmarkStart w:id="625" w:name="_Toc440876528"/>
      <w:bookmarkStart w:id="626" w:name="_Toc441130600"/>
      <w:bookmarkStart w:id="627" w:name="_Toc441157103"/>
      <w:bookmarkStart w:id="628" w:name="_Toc447292122"/>
      <w:bookmarkStart w:id="629" w:name="_Toc462234880"/>
      <w:bookmarkStart w:id="630" w:name="_Toc466966846"/>
      <w:bookmarkStart w:id="631" w:name="_Toc468806096"/>
      <w:bookmarkStart w:id="632" w:name="_Toc469480363"/>
      <w:bookmarkStart w:id="633" w:name="_Toc472416879"/>
      <w:bookmarkStart w:id="634" w:name="_Toc498523109"/>
      <w:r w:rsidRPr="00D053CF">
        <w:rPr>
          <w:szCs w:val="24"/>
        </w:rPr>
        <w:t>Проведение переговоров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После предварительного рассмотрения и оценки </w:t>
      </w:r>
      <w:r w:rsidR="00FE5731" w:rsidRPr="00D053CF">
        <w:rPr>
          <w:sz w:val="24"/>
          <w:szCs w:val="24"/>
        </w:rPr>
        <w:t xml:space="preserve">Заявок </w:t>
      </w:r>
      <w:r w:rsidRPr="00D053CF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ов,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D053CF">
        <w:rPr>
          <w:sz w:val="24"/>
          <w:szCs w:val="24"/>
        </w:rPr>
        <w:t>Заявк</w:t>
      </w:r>
      <w:r w:rsidRPr="00D053CF">
        <w:rPr>
          <w:sz w:val="24"/>
          <w:szCs w:val="24"/>
        </w:rPr>
        <w:t>и.</w:t>
      </w:r>
    </w:p>
    <w:p w:rsidR="00717F60" w:rsidRPr="00D053CF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053CF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D053CF">
        <w:rPr>
          <w:sz w:val="24"/>
          <w:szCs w:val="24"/>
        </w:rPr>
        <w:t>Заявк</w:t>
      </w:r>
      <w:r w:rsidR="00FE5731" w:rsidRPr="00D053CF">
        <w:rPr>
          <w:sz w:val="24"/>
          <w:szCs w:val="24"/>
        </w:rPr>
        <w:t xml:space="preserve">и </w:t>
      </w:r>
      <w:r w:rsidRPr="00D053CF">
        <w:rPr>
          <w:sz w:val="24"/>
          <w:szCs w:val="24"/>
        </w:rPr>
        <w:t xml:space="preserve">не подлежат обсуждению с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ом.</w:t>
      </w:r>
    </w:p>
    <w:p w:rsidR="00717F60" w:rsidRPr="00D053CF" w:rsidRDefault="00717F60" w:rsidP="00E71A48">
      <w:pPr>
        <w:pStyle w:val="3"/>
        <w:spacing w:line="264" w:lineRule="auto"/>
        <w:rPr>
          <w:szCs w:val="24"/>
        </w:rPr>
      </w:pPr>
      <w:bookmarkStart w:id="635" w:name="_Ref306138385"/>
      <w:bookmarkStart w:id="636" w:name="_Toc439323714"/>
      <w:bookmarkStart w:id="637" w:name="_Toc440297048"/>
      <w:bookmarkStart w:id="638" w:name="_Toc440356609"/>
      <w:bookmarkStart w:id="639" w:name="_Toc440631744"/>
      <w:bookmarkStart w:id="640" w:name="_Toc440876529"/>
      <w:bookmarkStart w:id="641" w:name="_Toc441130601"/>
      <w:bookmarkStart w:id="642" w:name="_Toc441157104"/>
      <w:bookmarkStart w:id="643" w:name="_Toc447292123"/>
      <w:bookmarkStart w:id="644" w:name="_Toc462234881"/>
      <w:bookmarkStart w:id="645" w:name="_Toc466966847"/>
      <w:bookmarkStart w:id="646" w:name="_Toc468806097"/>
      <w:bookmarkStart w:id="647" w:name="_Toc469480364"/>
      <w:bookmarkStart w:id="648" w:name="_Toc472416880"/>
      <w:bookmarkStart w:id="649" w:name="_Toc498523110"/>
      <w:r w:rsidRPr="00D053CF">
        <w:rPr>
          <w:szCs w:val="24"/>
        </w:rPr>
        <w:t>Оценочная стадия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D0EA7" w:rsidRPr="003C6D0A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53CF">
        <w:rPr>
          <w:sz w:val="24"/>
          <w:szCs w:val="24"/>
        </w:rPr>
        <w:t>В</w:t>
      </w:r>
      <w:r w:rsidR="00D275BB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53CF">
        <w:rPr>
          <w:sz w:val="24"/>
          <w:szCs w:val="24"/>
        </w:rPr>
        <w:t xml:space="preserve">. Порядок проведения оценочной стадии, </w:t>
      </w:r>
      <w:r w:rsidRPr="00D053CF">
        <w:rPr>
          <w:sz w:val="24"/>
          <w:szCs w:val="24"/>
        </w:rPr>
        <w:t>критери</w:t>
      </w:r>
      <w:r w:rsidR="00D275BB" w:rsidRPr="00D053CF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и </w:t>
      </w:r>
      <w:r w:rsidRPr="003C6D0A">
        <w:rPr>
          <w:sz w:val="24"/>
          <w:szCs w:val="24"/>
        </w:rPr>
        <w:t>их весов</w:t>
      </w:r>
      <w:r w:rsidR="00D275BB" w:rsidRPr="003C6D0A">
        <w:rPr>
          <w:sz w:val="24"/>
          <w:szCs w:val="24"/>
        </w:rPr>
        <w:t>ые</w:t>
      </w:r>
      <w:r w:rsidRPr="003C6D0A">
        <w:rPr>
          <w:sz w:val="24"/>
          <w:szCs w:val="24"/>
        </w:rPr>
        <w:t xml:space="preserve"> коэффициент</w:t>
      </w:r>
      <w:r w:rsidR="00D275BB" w:rsidRPr="003C6D0A">
        <w:rPr>
          <w:sz w:val="24"/>
          <w:szCs w:val="24"/>
        </w:rPr>
        <w:t>ы изложены в Приложении №3 к настоящей Документации.</w:t>
      </w:r>
    </w:p>
    <w:p w:rsidR="00717F60" w:rsidRPr="00D053CF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C6D0A">
        <w:rPr>
          <w:sz w:val="24"/>
          <w:szCs w:val="24"/>
        </w:rPr>
        <w:t xml:space="preserve">Закупочная комиссия ранжирует </w:t>
      </w:r>
      <w:r w:rsidR="004B5EB3" w:rsidRPr="003C6D0A">
        <w:rPr>
          <w:sz w:val="24"/>
          <w:szCs w:val="24"/>
        </w:rPr>
        <w:t>Заявк</w:t>
      </w:r>
      <w:r w:rsidRPr="003C6D0A">
        <w:rPr>
          <w:sz w:val="24"/>
          <w:szCs w:val="24"/>
        </w:rPr>
        <w:t>и</w:t>
      </w:r>
      <w:r w:rsidRPr="00D053CF">
        <w:rPr>
          <w:sz w:val="24"/>
          <w:szCs w:val="24"/>
        </w:rPr>
        <w:t xml:space="preserve">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ами. </w:t>
      </w:r>
      <w:r w:rsidR="00D11933"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3.8</w:t>
      </w:r>
      <w:r w:rsidR="00334620">
        <w:fldChar w:fldCharType="end"/>
      </w:r>
      <w:r w:rsidR="00D11933" w:rsidRPr="003C6D0A">
        <w:rPr>
          <w:sz w:val="24"/>
          <w:szCs w:val="24"/>
        </w:rPr>
        <w:t xml:space="preserve"> документации по запросу предложений.</w:t>
      </w:r>
    </w:p>
    <w:p w:rsidR="00F15392" w:rsidRPr="00D053CF" w:rsidRDefault="00F15392" w:rsidP="00E71A48">
      <w:pPr>
        <w:pStyle w:val="2"/>
        <w:spacing w:line="264" w:lineRule="auto"/>
      </w:pPr>
      <w:bookmarkStart w:id="650" w:name="_Ref303250967"/>
      <w:bookmarkStart w:id="651" w:name="_Toc305697378"/>
      <w:bookmarkStart w:id="652" w:name="_Toc498523111"/>
      <w:bookmarkStart w:id="653" w:name="_Toc255985696"/>
      <w:r w:rsidRPr="00D053CF">
        <w:t>Аукционная процедура понижени</w:t>
      </w:r>
      <w:r w:rsidR="00E60F8E" w:rsidRPr="00D053CF">
        <w:t>я</w:t>
      </w:r>
      <w:r w:rsidRPr="00D053CF">
        <w:t xml:space="preserve"> цены (переторжка)</w:t>
      </w:r>
      <w:bookmarkEnd w:id="650"/>
      <w:bookmarkEnd w:id="651"/>
      <w:bookmarkEnd w:id="652"/>
      <w:r w:rsidRPr="00D053CF">
        <w:t xml:space="preserve"> </w:t>
      </w:r>
    </w:p>
    <w:bookmarkEnd w:id="653"/>
    <w:p w:rsidR="00F15392" w:rsidRPr="00D053CF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Организатором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D053CF">
        <w:rPr>
          <w:sz w:val="24"/>
          <w:szCs w:val="24"/>
          <w:lang w:eastAsia="ru-RU"/>
        </w:rPr>
        <w:t xml:space="preserve">аукционной </w:t>
      </w:r>
      <w:r w:rsidRPr="00D053CF">
        <w:rPr>
          <w:sz w:val="24"/>
          <w:szCs w:val="24"/>
          <w:lang w:eastAsia="ru-RU"/>
        </w:rPr>
        <w:t>процедуры</w:t>
      </w:r>
      <w:r w:rsidR="003417F7" w:rsidRPr="00D053CF">
        <w:rPr>
          <w:sz w:val="24"/>
          <w:szCs w:val="24"/>
          <w:lang w:eastAsia="ru-RU"/>
        </w:rPr>
        <w:t xml:space="preserve"> понижения цены -</w:t>
      </w:r>
      <w:r w:rsidRPr="00D053CF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Pr="00D053CF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053CF">
        <w:rPr>
          <w:sz w:val="24"/>
          <w:szCs w:val="24"/>
          <w:lang w:eastAsia="ru-RU"/>
        </w:rPr>
        <w:t>Заявок</w:t>
      </w:r>
      <w:r w:rsidRPr="00D053CF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е, цены.</w:t>
      </w:r>
    </w:p>
    <w:p w:rsidR="00F15392" w:rsidRPr="00D053CF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4" w:name="_Ref306352987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05EF6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053CF">
        <w:rPr>
          <w:sz w:val="24"/>
          <w:szCs w:val="24"/>
          <w:lang w:eastAsia="ru-RU"/>
        </w:rPr>
        <w:t>Заявк</w:t>
      </w:r>
      <w:r w:rsidR="00BD05FA" w:rsidRPr="00D053CF">
        <w:rPr>
          <w:sz w:val="24"/>
          <w:szCs w:val="24"/>
          <w:lang w:eastAsia="ru-RU"/>
        </w:rPr>
        <w:t>а</w:t>
      </w:r>
      <w:r w:rsidR="00F15392" w:rsidRPr="00D053CF">
        <w:rPr>
          <w:sz w:val="24"/>
          <w:szCs w:val="24"/>
          <w:lang w:eastAsia="ru-RU"/>
        </w:rPr>
        <w:t xml:space="preserve">, </w:t>
      </w:r>
      <w:r w:rsidR="00F15392" w:rsidRPr="00D053CF">
        <w:rPr>
          <w:i/>
          <w:sz w:val="24"/>
          <w:szCs w:val="24"/>
          <w:lang w:eastAsia="ru-RU"/>
        </w:rPr>
        <w:t>по которо</w:t>
      </w:r>
      <w:r w:rsidR="00BD05FA" w:rsidRPr="00D053CF">
        <w:rPr>
          <w:i/>
          <w:sz w:val="24"/>
          <w:szCs w:val="24"/>
          <w:lang w:eastAsia="ru-RU"/>
        </w:rPr>
        <w:t>й</w:t>
      </w:r>
      <w:r w:rsidR="00F15392" w:rsidRPr="00D053CF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053CF">
        <w:rPr>
          <w:sz w:val="24"/>
          <w:szCs w:val="24"/>
          <w:lang w:eastAsia="ru-RU"/>
        </w:rPr>
        <w:t xml:space="preserve">остается </w:t>
      </w:r>
      <w:r w:rsidR="00686B88" w:rsidRPr="00D053CF">
        <w:rPr>
          <w:sz w:val="24"/>
          <w:szCs w:val="24"/>
          <w:lang w:eastAsia="ru-RU"/>
        </w:rPr>
        <w:t xml:space="preserve">действующей </w:t>
      </w:r>
      <w:r w:rsidR="00F15392" w:rsidRPr="00D053CF">
        <w:rPr>
          <w:sz w:val="24"/>
          <w:szCs w:val="24"/>
          <w:lang w:eastAsia="ru-RU"/>
        </w:rPr>
        <w:t>с ранее объявленной ценой.</w:t>
      </w:r>
      <w:bookmarkEnd w:id="654"/>
    </w:p>
    <w:p w:rsidR="00F15392" w:rsidRPr="00D053CF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D053CF">
        <w:rPr>
          <w:iCs/>
          <w:sz w:val="24"/>
          <w:szCs w:val="24"/>
          <w:lang w:eastAsia="ru-RU"/>
        </w:rPr>
        <w:lastRenderedPageBreak/>
        <w:t xml:space="preserve">Участник считается не участвовавшим в процедуре переторжки, </w:t>
      </w:r>
      <w:r w:rsidRPr="00D053CF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D053CF">
        <w:rPr>
          <w:sz w:val="24"/>
          <w:szCs w:val="24"/>
          <w:lang w:eastAsia="ru-RU"/>
        </w:rPr>
        <w:t>.</w:t>
      </w:r>
    </w:p>
    <w:p w:rsidR="00F15392" w:rsidRPr="00D053CF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5" w:name="_Ref306353005"/>
      <w:r w:rsidRPr="00D053CF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053CF">
        <w:rPr>
          <w:iCs/>
          <w:sz w:val="24"/>
          <w:szCs w:val="24"/>
          <w:lang w:eastAsia="ru-RU"/>
        </w:rPr>
        <w:t xml:space="preserve">. </w:t>
      </w:r>
      <w:r w:rsidRPr="00D053CF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55"/>
    </w:p>
    <w:p w:rsidR="00F15392" w:rsidRPr="00D053CF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D053CF">
        <w:rPr>
          <w:iCs/>
          <w:sz w:val="24"/>
          <w:szCs w:val="24"/>
          <w:lang w:eastAsia="ru-RU"/>
        </w:rPr>
        <w:t>»</w:t>
      </w:r>
      <w:r w:rsidRPr="00D053CF">
        <w:rPr>
          <w:iCs/>
          <w:sz w:val="24"/>
          <w:szCs w:val="24"/>
          <w:lang w:eastAsia="ru-RU"/>
        </w:rPr>
        <w:t xml:space="preserve"> цену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D053CF">
        <w:rPr>
          <w:iCs/>
          <w:sz w:val="24"/>
          <w:szCs w:val="24"/>
          <w:lang w:eastAsia="ru-RU"/>
        </w:rPr>
        <w:t>Участник</w:t>
      </w:r>
      <w:r w:rsidRPr="00D053CF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D053CF">
        <w:rPr>
          <w:iCs/>
          <w:sz w:val="24"/>
          <w:szCs w:val="24"/>
          <w:lang w:eastAsia="ru-RU"/>
        </w:rPr>
        <w:t>.</w:t>
      </w:r>
      <w:r w:rsidRPr="00D053CF">
        <w:rPr>
          <w:iCs/>
          <w:sz w:val="24"/>
          <w:szCs w:val="24"/>
          <w:lang w:eastAsia="ru-RU"/>
        </w:rPr>
        <w:t xml:space="preserve"> </w:t>
      </w:r>
      <w:r w:rsidR="00076D8B" w:rsidRPr="00D053CF">
        <w:rPr>
          <w:iCs/>
          <w:sz w:val="24"/>
          <w:szCs w:val="24"/>
          <w:lang w:eastAsia="ru-RU"/>
        </w:rPr>
        <w:t>И</w:t>
      </w:r>
      <w:r w:rsidRPr="00D053CF">
        <w:rPr>
          <w:iCs/>
          <w:sz w:val="24"/>
          <w:szCs w:val="24"/>
          <w:lang w:eastAsia="ru-RU"/>
        </w:rPr>
        <w:t xml:space="preserve">зменение цены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D053CF">
        <w:rPr>
          <w:iCs/>
          <w:sz w:val="24"/>
          <w:szCs w:val="24"/>
          <w:lang w:eastAsia="ru-RU"/>
        </w:rPr>
        <w:t>Заявк</w:t>
      </w:r>
      <w:r w:rsidRPr="00D053CF">
        <w:rPr>
          <w:iCs/>
          <w:sz w:val="24"/>
          <w:szCs w:val="24"/>
          <w:lang w:eastAsia="ru-RU"/>
        </w:rPr>
        <w:t>и</w:t>
      </w:r>
      <w:r w:rsidR="00076D8B" w:rsidRPr="00D053CF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D053CF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D053CF">
        <w:rPr>
          <w:sz w:val="24"/>
          <w:szCs w:val="24"/>
          <w:lang w:eastAsia="ru-RU"/>
        </w:rPr>
        <w:t xml:space="preserve"> в </w:t>
      </w:r>
      <w:r w:rsidRPr="00D053CF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053CF" w:rsidRDefault="00BE26DC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</w:rPr>
        <w:t xml:space="preserve">Приглашенные Участники принимают в ней </w:t>
      </w:r>
      <w:r w:rsidR="007813AA" w:rsidRPr="00D053CF">
        <w:rPr>
          <w:iCs/>
          <w:sz w:val="24"/>
          <w:szCs w:val="24"/>
        </w:rPr>
        <w:t xml:space="preserve">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7813AA" w:rsidRPr="00D053CF">
        <w:rPr>
          <w:sz w:val="24"/>
          <w:szCs w:val="24"/>
        </w:rPr>
        <w:t xml:space="preserve">На </w:t>
      </w:r>
      <w:r w:rsidR="007813AA" w:rsidRPr="00D053CF">
        <w:rPr>
          <w:iCs/>
          <w:sz w:val="24"/>
          <w:szCs w:val="24"/>
        </w:rPr>
        <w:t xml:space="preserve">каждую последующую переторжку приглашаются Участники Конкурса, </w:t>
      </w:r>
      <w:r w:rsidR="007813AA" w:rsidRPr="00D053CF">
        <w:rPr>
          <w:iCs/>
          <w:sz w:val="24"/>
          <w:szCs w:val="24"/>
          <w:lang w:eastAsia="ru-RU"/>
        </w:rPr>
        <w:t>участвующие в предыдущей переторжке</w:t>
      </w:r>
      <w:r w:rsidR="007C4C19" w:rsidRPr="00D053CF">
        <w:rPr>
          <w:iCs/>
          <w:sz w:val="24"/>
          <w:szCs w:val="24"/>
          <w:lang w:eastAsia="ru-RU"/>
        </w:rPr>
        <w:t xml:space="preserve"> с учетом положений пункта </w:t>
      </w:r>
      <w:r w:rsidR="00334620">
        <w:fldChar w:fldCharType="begin"/>
      </w:r>
      <w:r w:rsidR="00334620">
        <w:instrText xml:space="preserve"> REF _Ref465849801 \r \h  \* MERGEFORMAT </w:instrText>
      </w:r>
      <w:r w:rsidR="00334620">
        <w:fldChar w:fldCharType="separate"/>
      </w:r>
      <w:r w:rsidR="00657CD4" w:rsidRPr="00657CD4">
        <w:rPr>
          <w:iCs/>
          <w:sz w:val="24"/>
          <w:szCs w:val="24"/>
          <w:lang w:eastAsia="ru-RU"/>
        </w:rPr>
        <w:t>3.7.9</w:t>
      </w:r>
      <w:r w:rsidR="00334620">
        <w:fldChar w:fldCharType="end"/>
      </w:r>
      <w:r w:rsidR="007C4C19" w:rsidRPr="00D053CF">
        <w:rPr>
          <w:iCs/>
          <w:sz w:val="24"/>
          <w:szCs w:val="24"/>
          <w:lang w:eastAsia="ru-RU"/>
        </w:rPr>
        <w:t xml:space="preserve">. Решение </w:t>
      </w:r>
      <w:r w:rsidR="007C4C19" w:rsidRPr="00D053CF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107165" w:rsidRPr="00D053CF">
        <w:rPr>
          <w:iCs/>
          <w:sz w:val="24"/>
          <w:szCs w:val="24"/>
          <w:lang w:eastAsia="ru-RU"/>
        </w:rPr>
        <w:t>.</w:t>
      </w:r>
    </w:p>
    <w:p w:rsidR="00685336" w:rsidRPr="00D053CF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053CF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34620">
        <w:fldChar w:fldCharType="begin"/>
      </w:r>
      <w:r w:rsidR="00334620">
        <w:instrText xml:space="preserve"> REF _Ref306352987 \r \h  \* MERGEFORMAT </w:instrText>
      </w:r>
      <w:r w:rsidR="00334620">
        <w:fldChar w:fldCharType="separate"/>
      </w:r>
      <w:r w:rsidR="00657CD4" w:rsidRPr="00657CD4">
        <w:rPr>
          <w:iCs/>
          <w:sz w:val="24"/>
          <w:szCs w:val="24"/>
          <w:lang w:eastAsia="ru-RU"/>
        </w:rPr>
        <w:t>3.7.3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 xml:space="preserve"> - </w:t>
      </w:r>
      <w:r w:rsidR="00334620">
        <w:fldChar w:fldCharType="begin"/>
      </w:r>
      <w:r w:rsidR="00334620">
        <w:instrText xml:space="preserve"> REF _Ref306353005 \r \h  \* MERGEFORMAT </w:instrText>
      </w:r>
      <w:r w:rsidR="00334620">
        <w:fldChar w:fldCharType="separate"/>
      </w:r>
      <w:r w:rsidR="00657CD4" w:rsidRPr="00657CD4">
        <w:rPr>
          <w:iCs/>
          <w:sz w:val="24"/>
          <w:szCs w:val="24"/>
          <w:lang w:eastAsia="ru-RU"/>
        </w:rPr>
        <w:t>3.7.5</w:t>
      </w:r>
      <w:r w:rsidR="00334620">
        <w:fldChar w:fldCharType="end"/>
      </w:r>
      <w:r w:rsidRPr="00D053CF">
        <w:rPr>
          <w:iCs/>
          <w:sz w:val="24"/>
          <w:szCs w:val="24"/>
          <w:lang w:eastAsia="ru-RU"/>
        </w:rPr>
        <w:t>.</w:t>
      </w:r>
    </w:p>
    <w:p w:rsidR="00F15392" w:rsidRPr="00D053CF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56" w:name="_Ref468805718"/>
      <w:r w:rsidRPr="00D053CF">
        <w:rPr>
          <w:sz w:val="24"/>
          <w:szCs w:val="24"/>
          <w:lang w:eastAsia="ru-RU"/>
        </w:rPr>
        <w:t>Участник</w:t>
      </w:r>
      <w:r w:rsidR="00F15392" w:rsidRPr="00D053CF">
        <w:rPr>
          <w:sz w:val="24"/>
          <w:szCs w:val="24"/>
          <w:lang w:eastAsia="ru-RU"/>
        </w:rPr>
        <w:t xml:space="preserve"> </w:t>
      </w:r>
      <w:r w:rsidR="00C86793" w:rsidRPr="00D053CF">
        <w:rPr>
          <w:sz w:val="24"/>
          <w:szCs w:val="24"/>
          <w:lang w:eastAsia="ru-RU"/>
        </w:rPr>
        <w:t>запроса предложений</w:t>
      </w:r>
      <w:r w:rsidR="00F15392" w:rsidRPr="00D053CF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D053CF">
        <w:rPr>
          <w:sz w:val="24"/>
          <w:szCs w:val="24"/>
          <w:lang w:eastAsia="ru-RU"/>
        </w:rPr>
        <w:t xml:space="preserve"> </w:t>
      </w:r>
      <w:r w:rsidR="00775238" w:rsidRPr="00D053CF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D053CF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D053CF">
        <w:rPr>
          <w:sz w:val="24"/>
          <w:szCs w:val="24"/>
          <w:lang w:eastAsia="ru-RU"/>
        </w:rPr>
        <w:t>Заявк</w:t>
      </w:r>
      <w:r w:rsidR="00F15392" w:rsidRPr="00D053CF">
        <w:rPr>
          <w:sz w:val="24"/>
          <w:szCs w:val="24"/>
          <w:lang w:eastAsia="ru-RU"/>
        </w:rPr>
        <w:t>и.</w:t>
      </w:r>
      <w:bookmarkEnd w:id="656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57" w:name="_Ref465849801"/>
      <w:r w:rsidRPr="00D053CF">
        <w:rPr>
          <w:sz w:val="24"/>
          <w:szCs w:val="24"/>
        </w:rPr>
        <w:t xml:space="preserve">После </w:t>
      </w:r>
      <w:r w:rsidRPr="00D053CF">
        <w:rPr>
          <w:iCs/>
          <w:sz w:val="24"/>
          <w:szCs w:val="24"/>
        </w:rPr>
        <w:t>проведения</w:t>
      </w:r>
      <w:r w:rsidRPr="00D053CF">
        <w:rPr>
          <w:sz w:val="24"/>
          <w:szCs w:val="24"/>
        </w:rPr>
        <w:t xml:space="preserve">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документации по запросу предложений, могут быть отклонены.</w:t>
      </w:r>
      <w:bookmarkEnd w:id="657"/>
    </w:p>
    <w:p w:rsidR="00BE26DC" w:rsidRPr="00D053CF" w:rsidRDefault="00BE26DC" w:rsidP="00BE26DC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D053CF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FD4E6C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По </w:t>
      </w:r>
      <w:r w:rsidRPr="00FD4E6C">
        <w:rPr>
          <w:sz w:val="24"/>
          <w:szCs w:val="24"/>
          <w:lang w:eastAsia="ru-RU"/>
        </w:rPr>
        <w:t xml:space="preserve">решению </w:t>
      </w:r>
      <w:r w:rsidR="00685336" w:rsidRPr="00FD4E6C">
        <w:rPr>
          <w:sz w:val="24"/>
          <w:szCs w:val="24"/>
          <w:lang w:eastAsia="ru-RU"/>
        </w:rPr>
        <w:t xml:space="preserve">Закупочной </w:t>
      </w:r>
      <w:r w:rsidRPr="00FD4E6C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B5645" w:rsidRPr="00F91CA3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3D5C97" w:rsidRPr="00F91CA3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_Ref468805718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3.7.8</w:t>
      </w:r>
      <w:r w:rsidR="00334620">
        <w:fldChar w:fldCharType="end"/>
      </w:r>
      <w:r w:rsidRPr="00F91CA3">
        <w:rPr>
          <w:sz w:val="24"/>
          <w:szCs w:val="24"/>
        </w:rPr>
        <w:t xml:space="preserve">, </w:t>
      </w:r>
      <w:proofErr w:type="gramStart"/>
      <w:r w:rsidRPr="00F91CA3">
        <w:rPr>
          <w:sz w:val="24"/>
          <w:szCs w:val="24"/>
        </w:rPr>
        <w:t>предоставляет документы</w:t>
      </w:r>
      <w:proofErr w:type="gramEnd"/>
      <w:r w:rsidRPr="00F91CA3">
        <w:rPr>
          <w:sz w:val="24"/>
          <w:szCs w:val="24"/>
        </w:rPr>
        <w:t xml:space="preserve">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3.11.2</w:t>
      </w:r>
      <w:r w:rsidR="00334620">
        <w:fldChar w:fldCharType="end"/>
      </w:r>
      <w:r w:rsidRPr="00F91CA3">
        <w:rPr>
          <w:sz w:val="24"/>
          <w:szCs w:val="24"/>
        </w:rPr>
        <w:t xml:space="preserve"> документации.</w:t>
      </w:r>
    </w:p>
    <w:p w:rsidR="007B5645" w:rsidRPr="003C6D0A" w:rsidRDefault="007B5645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91CA3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</w:t>
      </w:r>
      <w:r w:rsidRPr="003C6D0A">
        <w:rPr>
          <w:sz w:val="24"/>
          <w:szCs w:val="24"/>
        </w:rPr>
        <w:t xml:space="preserve">понижение цены (переторжки) цена, предложенная Участником, была опять снижена, </w:t>
      </w:r>
      <w:r w:rsidRPr="003C6D0A">
        <w:rPr>
          <w:sz w:val="24"/>
          <w:szCs w:val="24"/>
        </w:rPr>
        <w:lastRenderedPageBreak/>
        <w:t xml:space="preserve">документы, предусмотренные подпунктом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3.11.2</w:t>
      </w:r>
      <w:r w:rsidR="00334620">
        <w:fldChar w:fldCharType="end"/>
      </w:r>
      <w:r w:rsidRPr="003C6D0A">
        <w:rPr>
          <w:sz w:val="24"/>
          <w:szCs w:val="24"/>
        </w:rPr>
        <w:t xml:space="preserve"> документации, предоставляются повторно.</w:t>
      </w:r>
    </w:p>
    <w:p w:rsidR="00B007DA" w:rsidRPr="003C6D0A" w:rsidRDefault="00B007DA" w:rsidP="00B007DA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58" w:name="_Ref471821960"/>
      <w:bookmarkStart w:id="659" w:name="_Toc471986593"/>
      <w:bookmarkStart w:id="660" w:name="_Toc472409204"/>
      <w:bookmarkStart w:id="661" w:name="_Toc472411818"/>
      <w:bookmarkStart w:id="662" w:name="_Toc498523112"/>
      <w:bookmarkStart w:id="663" w:name="_Ref303681924"/>
      <w:bookmarkStart w:id="664" w:name="_Ref303683914"/>
      <w:r w:rsidRPr="003C6D0A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58"/>
      <w:bookmarkEnd w:id="659"/>
      <w:bookmarkEnd w:id="660"/>
      <w:bookmarkEnd w:id="661"/>
      <w:bookmarkEnd w:id="662"/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3C6D0A">
        <w:rPr>
          <w:sz w:val="24"/>
          <w:szCs w:val="24"/>
        </w:rPr>
        <w:t xml:space="preserve"> требований п. 4.5.1 </w:t>
      </w:r>
      <w:r w:rsidRPr="003C6D0A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3C6D0A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C6D0A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3C6D0A">
        <w:rPr>
          <w:i/>
          <w:sz w:val="24"/>
          <w:szCs w:val="24"/>
          <w:lang w:val="en-US"/>
        </w:rPr>
        <w:t>k</w:t>
      </w:r>
      <w:proofErr w:type="gramEnd"/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 xml:space="preserve">=0,85, иначе </w:t>
      </w:r>
      <w:r w:rsidRPr="003C6D0A">
        <w:rPr>
          <w:i/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vertAlign w:val="subscript"/>
        </w:rPr>
        <w:t>ПРИОР</w:t>
      </w:r>
      <w:r w:rsidRPr="003C6D0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>Приоритет не предоставляется в случаях, если: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334620">
        <w:fldChar w:fldCharType="begin"/>
      </w:r>
      <w:r w:rsidR="00334620">
        <w:instrText xml:space="preserve"> REF _Ref303251044 \r \h  \* MERGEFORMAT </w:instrText>
      </w:r>
      <w:r w:rsidR="00334620">
        <w:fldChar w:fldCharType="separate"/>
      </w:r>
      <w:r w:rsidR="00657CD4" w:rsidRPr="00657CD4">
        <w:rPr>
          <w:rFonts w:ascii="Times New Roman" w:hAnsi="Times New Roman" w:cs="Times New Roman"/>
          <w:sz w:val="24"/>
          <w:szCs w:val="24"/>
        </w:rPr>
        <w:t>3.10</w:t>
      </w:r>
      <w:r w:rsidR="00334620">
        <w:fldChar w:fldCharType="end"/>
      </w:r>
      <w:r w:rsidRPr="003C6D0A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документации по запросу предложений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 по запросу предложений);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C6D0A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C6D0A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B007DA" w:rsidRPr="003C6D0A" w:rsidRDefault="00B007DA" w:rsidP="00B007D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6D0A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</w:t>
      </w:r>
      <w:r w:rsidRPr="003C6D0A">
        <w:rPr>
          <w:rFonts w:ascii="Times New Roman" w:hAnsi="Times New Roman" w:cs="Times New Roman"/>
          <w:sz w:val="24"/>
          <w:szCs w:val="24"/>
        </w:rPr>
        <w:lastRenderedPageBreak/>
        <w:t>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C6D0A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3C6D0A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3C6D0A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C6D0A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C6D0A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3C6D0A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3C6D0A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B007DA" w:rsidRPr="003C6D0A" w:rsidRDefault="00B007DA" w:rsidP="00B007DA">
      <w:pPr>
        <w:pStyle w:val="ConsPlusNormal"/>
        <w:ind w:firstLine="540"/>
        <w:jc w:val="both"/>
        <w:rPr>
          <w:sz w:val="24"/>
          <w:szCs w:val="24"/>
        </w:rPr>
      </w:pP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</w:rPr>
        <w:t>Пр</w:t>
      </w:r>
      <w:proofErr w:type="spellEnd"/>
      <w:proofErr w:type="gramEnd"/>
      <w:r w:rsidRPr="003C6D0A">
        <w:rPr>
          <w:sz w:val="24"/>
          <w:szCs w:val="24"/>
        </w:rPr>
        <w:t xml:space="preserve"> (РФ) (%) = Ц (РФ)*100/ Ц дог (заявки),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(РФ) = ∑ 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(РФ)*</w:t>
      </w:r>
      <w:r w:rsidRPr="003C6D0A">
        <w:rPr>
          <w:sz w:val="24"/>
          <w:szCs w:val="24"/>
          <w:lang w:val="en-US"/>
        </w:rPr>
        <w:t>K</w:t>
      </w:r>
      <w:r w:rsidRPr="003C6D0A">
        <w:rPr>
          <w:i/>
          <w:sz w:val="24"/>
          <w:szCs w:val="24"/>
          <w:lang w:val="en-US"/>
        </w:rPr>
        <w:t>i</w:t>
      </w:r>
      <w:r w:rsidRPr="003C6D0A">
        <w:rPr>
          <w:sz w:val="24"/>
          <w:szCs w:val="24"/>
        </w:rPr>
        <w:t>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– количество продукции по i-той позиции;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proofErr w:type="gramStart"/>
      <w:r w:rsidRPr="003C6D0A">
        <w:rPr>
          <w:i/>
          <w:sz w:val="24"/>
          <w:szCs w:val="24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3C6D0A">
        <w:rPr>
          <w:sz w:val="24"/>
          <w:szCs w:val="24"/>
        </w:rPr>
        <w:t>Ц</w:t>
      </w:r>
      <w:proofErr w:type="spellStart"/>
      <w:proofErr w:type="gramStart"/>
      <w:r w:rsidRPr="003C6D0A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3C6D0A">
        <w:rPr>
          <w:sz w:val="24"/>
          <w:szCs w:val="24"/>
        </w:rPr>
        <w:t xml:space="preserve"> ед. </w:t>
      </w:r>
      <w:proofErr w:type="spellStart"/>
      <w:r w:rsidRPr="003C6D0A">
        <w:rPr>
          <w:sz w:val="24"/>
          <w:szCs w:val="24"/>
        </w:rPr>
        <w:t>прод</w:t>
      </w:r>
      <w:proofErr w:type="spellEnd"/>
      <w:r w:rsidRPr="003C6D0A">
        <w:rPr>
          <w:sz w:val="24"/>
          <w:szCs w:val="24"/>
        </w:rPr>
        <w:t xml:space="preserve">. (РФ) = </w:t>
      </w:r>
      <w:proofErr w:type="spellStart"/>
      <w:r w:rsidRPr="003C6D0A">
        <w:rPr>
          <w:sz w:val="24"/>
          <w:szCs w:val="24"/>
          <w:lang w:val="en-US"/>
        </w:rPr>
        <w:t>kf</w:t>
      </w:r>
      <w:proofErr w:type="spellEnd"/>
      <w:r w:rsidRPr="003C6D0A">
        <w:rPr>
          <w:sz w:val="24"/>
          <w:szCs w:val="24"/>
        </w:rPr>
        <w:t>*Ц</w:t>
      </w:r>
      <w:proofErr w:type="spellStart"/>
      <w:r w:rsidRPr="003C6D0A">
        <w:rPr>
          <w:i/>
          <w:sz w:val="24"/>
          <w:szCs w:val="24"/>
          <w:lang w:val="en-US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ед.,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>где: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Ц</w:t>
      </w:r>
      <w:r w:rsidRPr="003C6D0A">
        <w:rPr>
          <w:i/>
          <w:sz w:val="24"/>
          <w:szCs w:val="24"/>
        </w:rPr>
        <w:t>i</w:t>
      </w:r>
      <w:proofErr w:type="spellEnd"/>
      <w:r w:rsidRPr="003C6D0A">
        <w:rPr>
          <w:sz w:val="24"/>
          <w:szCs w:val="24"/>
        </w:rPr>
        <w:t xml:space="preserve"> (РФ) нач</w:t>
      </w:r>
      <w:proofErr w:type="gramStart"/>
      <w:r w:rsidRPr="003C6D0A">
        <w:rPr>
          <w:sz w:val="24"/>
          <w:szCs w:val="24"/>
        </w:rPr>
        <w:t>.(</w:t>
      </w:r>
      <w:proofErr w:type="gramEnd"/>
      <w:r w:rsidRPr="003C6D0A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C6D0A">
        <w:rPr>
          <w:sz w:val="24"/>
          <w:szCs w:val="24"/>
        </w:rPr>
        <w:t>kf</w:t>
      </w:r>
      <w:proofErr w:type="spellEnd"/>
      <w:r w:rsidRPr="003C6D0A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C6D0A">
        <w:rPr>
          <w:sz w:val="24"/>
          <w:szCs w:val="24"/>
          <w:lang w:val="en-US"/>
        </w:rPr>
        <w:t>kf</w:t>
      </w:r>
      <w:proofErr w:type="spellEnd"/>
      <w:proofErr w:type="gramEnd"/>
      <w:r w:rsidRPr="003C6D0A">
        <w:rPr>
          <w:sz w:val="24"/>
          <w:szCs w:val="24"/>
        </w:rPr>
        <w:t xml:space="preserve">= Ц дог./ Ц нач.(макс), 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C6D0A">
        <w:rPr>
          <w:sz w:val="24"/>
          <w:szCs w:val="24"/>
        </w:rPr>
        <w:t xml:space="preserve">где: 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B007DA" w:rsidRPr="003C6D0A" w:rsidRDefault="00B007DA" w:rsidP="00B007DA">
      <w:pPr>
        <w:pStyle w:val="a1"/>
        <w:numPr>
          <w:ilvl w:val="0"/>
          <w:numId w:val="7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C6D0A">
        <w:rPr>
          <w:sz w:val="24"/>
          <w:szCs w:val="24"/>
        </w:rPr>
        <w:t>Ц</w:t>
      </w:r>
      <w:proofErr w:type="gramEnd"/>
      <w:r w:rsidRPr="003C6D0A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334620">
        <w:fldChar w:fldCharType="begin"/>
      </w:r>
      <w:r w:rsidR="00334620">
        <w:instrText xml:space="preserve"> REF _Ref472416470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3.3.7.1</w:t>
      </w:r>
      <w:r w:rsidR="00334620">
        <w:fldChar w:fldCharType="end"/>
      </w:r>
      <w:r w:rsidRPr="003C6D0A">
        <w:rPr>
          <w:sz w:val="24"/>
          <w:szCs w:val="24"/>
        </w:rPr>
        <w:t>).</w:t>
      </w:r>
    </w:p>
    <w:p w:rsidR="00B007DA" w:rsidRPr="003C6D0A" w:rsidRDefault="00B007DA" w:rsidP="00B007DA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B007DA" w:rsidRPr="003C6D0A" w:rsidRDefault="00B007DA" w:rsidP="00B007DA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C6D0A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для </w:t>
      </w:r>
      <w:r w:rsidRPr="003C6D0A">
        <w:rPr>
          <w:sz w:val="24"/>
          <w:szCs w:val="24"/>
        </w:rPr>
        <w:t xml:space="preserve">каждой позиции предлагаемой к поставке продукции </w:t>
      </w:r>
      <w:r w:rsidRPr="003C6D0A">
        <w:rPr>
          <w:bCs w:val="0"/>
          <w:sz w:val="24"/>
          <w:szCs w:val="24"/>
        </w:rPr>
        <w:t xml:space="preserve">в графе </w:t>
      </w:r>
      <w:r w:rsidRPr="003C6D0A">
        <w:rPr>
          <w:sz w:val="24"/>
          <w:szCs w:val="24"/>
        </w:rPr>
        <w:t xml:space="preserve">«Страна происхождения» </w:t>
      </w:r>
      <w:r w:rsidRPr="003C6D0A">
        <w:rPr>
          <w:sz w:val="24"/>
          <w:szCs w:val="24"/>
        </w:rPr>
        <w:lastRenderedPageBreak/>
        <w:t>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72416955"/>
      <w:bookmarkStart w:id="666" w:name="_Ref472416971"/>
      <w:bookmarkStart w:id="667" w:name="_Toc498523113"/>
      <w:r w:rsidRPr="00FD4E6C">
        <w:t xml:space="preserve">Подведение итогов </w:t>
      </w:r>
      <w:r w:rsidR="00DF639D" w:rsidRPr="00FD4E6C">
        <w:t>З</w:t>
      </w:r>
      <w:r w:rsidRPr="00FD4E6C">
        <w:t>апроса предложений</w:t>
      </w:r>
      <w:bookmarkEnd w:id="663"/>
      <w:bookmarkEnd w:id="664"/>
      <w:bookmarkEnd w:id="665"/>
      <w:bookmarkEnd w:id="666"/>
      <w:bookmarkEnd w:id="667"/>
    </w:p>
    <w:p w:rsidR="00717F60" w:rsidRPr="00FD4E6C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68" w:name="_Ref440290296"/>
      <w:r w:rsidRPr="00FD4E6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FD4E6C">
        <w:rPr>
          <w:sz w:val="24"/>
          <w:szCs w:val="24"/>
          <w:lang w:eastAsia="ru-RU"/>
        </w:rPr>
        <w:t>определению</w:t>
      </w:r>
      <w:r w:rsidRPr="00FD4E6C">
        <w:rPr>
          <w:sz w:val="24"/>
          <w:szCs w:val="24"/>
        </w:rPr>
        <w:t xml:space="preserve"> </w:t>
      </w:r>
      <w:r w:rsidR="004D431C" w:rsidRPr="00FD4E6C">
        <w:rPr>
          <w:sz w:val="24"/>
          <w:szCs w:val="24"/>
        </w:rPr>
        <w:t xml:space="preserve">лучшей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>и запроса предложений</w:t>
      </w:r>
      <w:r w:rsidRPr="00FD4E6C">
        <w:rPr>
          <w:sz w:val="24"/>
          <w:szCs w:val="24"/>
        </w:rPr>
        <w:t xml:space="preserve">, либо по завершению данной процедуры </w:t>
      </w:r>
      <w:r w:rsidR="00DF639D" w:rsidRPr="00FD4E6C">
        <w:rPr>
          <w:sz w:val="24"/>
          <w:szCs w:val="24"/>
        </w:rPr>
        <w:t>З</w:t>
      </w:r>
      <w:r w:rsidRPr="00FD4E6C">
        <w:rPr>
          <w:sz w:val="24"/>
          <w:szCs w:val="24"/>
        </w:rPr>
        <w:t xml:space="preserve">апроса предложений без определения </w:t>
      </w:r>
      <w:r w:rsidR="009C744E" w:rsidRPr="00FD4E6C">
        <w:rPr>
          <w:sz w:val="24"/>
          <w:szCs w:val="24"/>
        </w:rPr>
        <w:t>Участник</w:t>
      </w:r>
      <w:r w:rsidR="004D431C" w:rsidRPr="00FD4E6C">
        <w:rPr>
          <w:sz w:val="24"/>
          <w:szCs w:val="24"/>
        </w:rPr>
        <w:t xml:space="preserve">а, чья </w:t>
      </w:r>
      <w:r w:rsidR="004B5EB3" w:rsidRPr="00FD4E6C">
        <w:rPr>
          <w:sz w:val="24"/>
          <w:szCs w:val="24"/>
        </w:rPr>
        <w:t>Заявк</w:t>
      </w:r>
      <w:r w:rsidR="004D431C" w:rsidRPr="00FD4E6C">
        <w:rPr>
          <w:sz w:val="24"/>
          <w:szCs w:val="24"/>
        </w:rPr>
        <w:t xml:space="preserve">а признана лучшей, </w:t>
      </w:r>
      <w:r w:rsidRPr="00FD4E6C">
        <w:rPr>
          <w:sz w:val="24"/>
          <w:szCs w:val="24"/>
        </w:rPr>
        <w:t xml:space="preserve">и заключения </w:t>
      </w:r>
      <w:r w:rsidR="00123C70" w:rsidRPr="00FD4E6C">
        <w:rPr>
          <w:sz w:val="24"/>
          <w:szCs w:val="24"/>
        </w:rPr>
        <w:t>Договор</w:t>
      </w:r>
      <w:r w:rsidRPr="00FD4E6C">
        <w:rPr>
          <w:sz w:val="24"/>
          <w:szCs w:val="24"/>
        </w:rPr>
        <w:t>а:</w:t>
      </w:r>
      <w:bookmarkEnd w:id="668"/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 xml:space="preserve">а какого-либо из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053CF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053CF">
        <w:rPr>
          <w:bCs w:val="0"/>
          <w:sz w:val="24"/>
          <w:szCs w:val="24"/>
        </w:rPr>
        <w:t>наилучшей</w:t>
      </w:r>
      <w:proofErr w:type="gramEnd"/>
      <w:r w:rsidRPr="00D053CF">
        <w:rPr>
          <w:bCs w:val="0"/>
          <w:sz w:val="24"/>
          <w:szCs w:val="24"/>
        </w:rPr>
        <w:t xml:space="preserve">. </w:t>
      </w:r>
      <w:r w:rsidR="009C744E" w:rsidRPr="00D053CF">
        <w:rPr>
          <w:bCs w:val="0"/>
          <w:sz w:val="24"/>
          <w:szCs w:val="24"/>
        </w:rPr>
        <w:t>Участник</w:t>
      </w:r>
      <w:r w:rsidRPr="00D053CF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 лучшей</w:t>
      </w:r>
      <w:r w:rsidRPr="00D053CF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053CF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в случае если </w:t>
      </w:r>
      <w:r w:rsidR="001716DB" w:rsidRPr="00D053CF">
        <w:rPr>
          <w:bCs w:val="0"/>
          <w:sz w:val="24"/>
          <w:szCs w:val="24"/>
        </w:rPr>
        <w:t xml:space="preserve">ни одна </w:t>
      </w:r>
      <w:r w:rsidR="004B5EB3" w:rsidRPr="00D053CF">
        <w:rPr>
          <w:bCs w:val="0"/>
          <w:sz w:val="24"/>
          <w:szCs w:val="24"/>
        </w:rPr>
        <w:t>Заявк</w:t>
      </w:r>
      <w:r w:rsidRPr="00D053CF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053CF">
        <w:rPr>
          <w:sz w:val="24"/>
          <w:szCs w:val="24"/>
        </w:rPr>
        <w:t xml:space="preserve">, </w:t>
      </w:r>
      <w:r w:rsidR="00BE26DC" w:rsidRPr="00D053CF">
        <w:rPr>
          <w:sz w:val="24"/>
          <w:szCs w:val="24"/>
        </w:rPr>
        <w:t>подписываемым членами Закупочной комиссии</w:t>
      </w:r>
      <w:r w:rsidRPr="00D053CF">
        <w:rPr>
          <w:sz w:val="24"/>
          <w:szCs w:val="24"/>
        </w:rPr>
        <w:t>.</w:t>
      </w:r>
    </w:p>
    <w:p w:rsidR="00717F60" w:rsidRPr="00B007DA" w:rsidRDefault="009C744E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717F60" w:rsidRPr="00D053CF">
        <w:rPr>
          <w:bCs w:val="0"/>
          <w:sz w:val="24"/>
          <w:szCs w:val="24"/>
        </w:rPr>
        <w:t xml:space="preserve"> </w:t>
      </w:r>
      <w:r w:rsidR="0087407B" w:rsidRPr="00D053CF">
        <w:rPr>
          <w:bCs w:val="0"/>
          <w:sz w:val="24"/>
          <w:szCs w:val="24"/>
        </w:rPr>
        <w:t xml:space="preserve">запроса предложений </w:t>
      </w:r>
      <w:r w:rsidR="00717F60" w:rsidRPr="00D053CF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и лучшей</w:t>
      </w:r>
      <w:r w:rsidR="0087407B" w:rsidRPr="00B007DA">
        <w:rPr>
          <w:sz w:val="24"/>
          <w:szCs w:val="24"/>
        </w:rPr>
        <w:t xml:space="preserve"> </w:t>
      </w:r>
      <w:r w:rsidR="00717F60" w:rsidRPr="00B007DA">
        <w:rPr>
          <w:sz w:val="24"/>
          <w:szCs w:val="24"/>
        </w:rPr>
        <w:t>функционалом ЭТП согласно правилам данной ЭТП.</w:t>
      </w:r>
    </w:p>
    <w:p w:rsidR="00717F60" w:rsidRPr="00D053CF" w:rsidRDefault="00717F60" w:rsidP="00B007DA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</w:t>
      </w:r>
      <w:r w:rsidR="001716DB" w:rsidRPr="00D053CF">
        <w:rPr>
          <w:sz w:val="24"/>
          <w:szCs w:val="24"/>
        </w:rPr>
        <w:t xml:space="preserve">завершения или </w:t>
      </w:r>
      <w:r w:rsidRPr="00D053CF">
        <w:rPr>
          <w:sz w:val="24"/>
          <w:szCs w:val="24"/>
        </w:rPr>
        <w:t>прекращени</w:t>
      </w:r>
      <w:r w:rsidR="001716DB" w:rsidRPr="00D053CF">
        <w:rPr>
          <w:sz w:val="24"/>
          <w:szCs w:val="24"/>
        </w:rPr>
        <w:t>я</w:t>
      </w:r>
      <w:r w:rsidRPr="00D053CF">
        <w:rPr>
          <w:sz w:val="24"/>
          <w:szCs w:val="24"/>
        </w:rPr>
        <w:t xml:space="preserve"> процедуры запроса предложений </w:t>
      </w:r>
      <w:r w:rsidR="009C744E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D831F6" w:rsidRPr="00EB7A17" w:rsidRDefault="00D831F6" w:rsidP="00D831F6">
      <w:pPr>
        <w:widowControl w:val="0"/>
        <w:numPr>
          <w:ilvl w:val="2"/>
          <w:numId w:val="7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053CF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053CF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251044"/>
      <w:bookmarkStart w:id="670" w:name="_Toc498523114"/>
      <w:bookmarkStart w:id="671" w:name="_Ref191386295"/>
      <w:r w:rsidRPr="00D053CF">
        <w:t xml:space="preserve">Признание запроса предложений </w:t>
      </w:r>
      <w:proofErr w:type="gramStart"/>
      <w:r w:rsidRPr="00D053CF">
        <w:t>несостоявшимся</w:t>
      </w:r>
      <w:bookmarkEnd w:id="669"/>
      <w:bookmarkEnd w:id="670"/>
      <w:proofErr w:type="gramEnd"/>
    </w:p>
    <w:p w:rsidR="00717F60" w:rsidRPr="00D053CF" w:rsidRDefault="00717F60" w:rsidP="00B007DA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72" w:name="_Ref303277595"/>
      <w:r w:rsidRPr="00D053CF">
        <w:rPr>
          <w:bCs w:val="0"/>
          <w:sz w:val="24"/>
          <w:szCs w:val="24"/>
        </w:rPr>
        <w:t>Запрос предложений</w:t>
      </w:r>
      <w:r w:rsidRPr="00D053CF">
        <w:rPr>
          <w:sz w:val="24"/>
          <w:szCs w:val="24"/>
        </w:rPr>
        <w:t xml:space="preserve"> признается несостоявшимся в случаях:</w:t>
      </w:r>
      <w:bookmarkEnd w:id="672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73" w:name="_Ref298429652"/>
      <w:r w:rsidRPr="00D053CF">
        <w:rPr>
          <w:bCs/>
          <w:sz w:val="24"/>
          <w:szCs w:val="24"/>
        </w:rPr>
        <w:t xml:space="preserve">подана </w:t>
      </w:r>
      <w:r w:rsidRPr="00D053CF">
        <w:rPr>
          <w:sz w:val="24"/>
          <w:szCs w:val="24"/>
          <w:lang w:eastAsia="ru-RU"/>
        </w:rPr>
        <w:t xml:space="preserve">только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  <w:bookmarkEnd w:id="673"/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не подана ни одна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а;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53CF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053CF">
        <w:rPr>
          <w:sz w:val="24"/>
          <w:szCs w:val="24"/>
          <w:lang w:eastAsia="ru-RU"/>
        </w:rPr>
        <w:t>Участник</w:t>
      </w:r>
      <w:r w:rsidRPr="00D053CF">
        <w:rPr>
          <w:sz w:val="24"/>
          <w:szCs w:val="24"/>
          <w:lang w:eastAsia="ru-RU"/>
        </w:rPr>
        <w:t xml:space="preserve">ам, подавшим </w:t>
      </w:r>
      <w:r w:rsidR="004B5EB3" w:rsidRPr="00D053CF">
        <w:rPr>
          <w:sz w:val="24"/>
          <w:szCs w:val="24"/>
          <w:lang w:eastAsia="ru-RU"/>
        </w:rPr>
        <w:t>Заявк</w:t>
      </w:r>
      <w:r w:rsidRPr="00D053CF">
        <w:rPr>
          <w:sz w:val="24"/>
          <w:szCs w:val="24"/>
          <w:lang w:eastAsia="ru-RU"/>
        </w:rPr>
        <w:t>и;</w:t>
      </w:r>
    </w:p>
    <w:p w:rsidR="00717F60" w:rsidRPr="00D053CF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053CF">
        <w:rPr>
          <w:sz w:val="24"/>
          <w:szCs w:val="24"/>
          <w:lang w:eastAsia="ru-RU"/>
        </w:rPr>
        <w:t>принято решение о допуске</w:t>
      </w:r>
      <w:r w:rsidRPr="00D053CF">
        <w:rPr>
          <w:bCs/>
          <w:sz w:val="24"/>
          <w:szCs w:val="24"/>
        </w:rPr>
        <w:t xml:space="preserve"> только одного </w:t>
      </w:r>
      <w:r w:rsidR="009C744E" w:rsidRPr="00D053CF">
        <w:rPr>
          <w:bCs/>
          <w:sz w:val="24"/>
          <w:szCs w:val="24"/>
        </w:rPr>
        <w:t>Участник</w:t>
      </w:r>
      <w:r w:rsidRPr="00D053CF">
        <w:rPr>
          <w:bCs/>
          <w:sz w:val="24"/>
          <w:szCs w:val="24"/>
        </w:rPr>
        <w:t>а.</w:t>
      </w:r>
    </w:p>
    <w:p w:rsidR="00F20C7B" w:rsidRPr="00D053CF" w:rsidRDefault="00F20C7B" w:rsidP="00A222A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74" w:name="_Ref311220495"/>
      <w:r w:rsidRPr="00D053CF">
        <w:rPr>
          <w:bCs w:val="0"/>
          <w:sz w:val="24"/>
          <w:szCs w:val="24"/>
          <w:lang w:eastAsia="ru-RU"/>
        </w:rPr>
        <w:t xml:space="preserve">В </w:t>
      </w:r>
      <w:r w:rsidRPr="00D053CF">
        <w:rPr>
          <w:bCs w:val="0"/>
          <w:sz w:val="24"/>
          <w:szCs w:val="24"/>
        </w:rPr>
        <w:t>случае</w:t>
      </w:r>
      <w:proofErr w:type="gramStart"/>
      <w:r w:rsidRPr="00D053CF">
        <w:rPr>
          <w:bCs w:val="0"/>
          <w:sz w:val="24"/>
          <w:szCs w:val="24"/>
          <w:lang w:eastAsia="ru-RU"/>
        </w:rPr>
        <w:t>,</w:t>
      </w:r>
      <w:proofErr w:type="gramEnd"/>
      <w:r w:rsidRPr="00D053CF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74"/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053CF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053CF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053CF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FD4E6C" w:rsidRDefault="00F20C7B" w:rsidP="00A222A8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  <w:lang w:eastAsia="ru-RU"/>
        </w:rPr>
        <w:t xml:space="preserve">признать </w:t>
      </w:r>
      <w:r w:rsidR="002514DE" w:rsidRPr="00D053CF">
        <w:rPr>
          <w:bCs w:val="0"/>
          <w:sz w:val="24"/>
          <w:szCs w:val="24"/>
          <w:lang w:eastAsia="ru-RU"/>
        </w:rPr>
        <w:t>запрос предложений</w:t>
      </w:r>
      <w:r w:rsidR="00DA4ADE" w:rsidRPr="00D053CF">
        <w:rPr>
          <w:bCs w:val="0"/>
          <w:sz w:val="24"/>
          <w:szCs w:val="24"/>
          <w:lang w:eastAsia="ru-RU"/>
        </w:rPr>
        <w:t xml:space="preserve"> несостоявшим</w:t>
      </w:r>
      <w:r w:rsidRPr="00D053CF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053CF">
        <w:rPr>
          <w:bCs w:val="0"/>
          <w:sz w:val="24"/>
          <w:szCs w:val="24"/>
          <w:lang w:eastAsia="ru-RU"/>
        </w:rPr>
        <w:t xml:space="preserve">запроса </w:t>
      </w:r>
      <w:r w:rsidR="00DA4ADE" w:rsidRPr="00FD4E6C">
        <w:rPr>
          <w:bCs w:val="0"/>
          <w:sz w:val="24"/>
          <w:szCs w:val="24"/>
          <w:lang w:eastAsia="ru-RU"/>
        </w:rPr>
        <w:t xml:space="preserve">предложений </w:t>
      </w:r>
      <w:r w:rsidRPr="00FD4E6C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B5645" w:rsidRPr="00FD4E6C" w:rsidRDefault="007B5645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5" w:name="_Toc468462453"/>
      <w:bookmarkStart w:id="676" w:name="_Toc468441704"/>
      <w:bookmarkStart w:id="677" w:name="_Ref465670219"/>
      <w:bookmarkStart w:id="678" w:name="_Toc498523115"/>
      <w:bookmarkStart w:id="679" w:name="_Ref303683929"/>
      <w:r w:rsidRPr="00FD4E6C">
        <w:rPr>
          <w:bCs w:val="0"/>
        </w:rPr>
        <w:lastRenderedPageBreak/>
        <w:t>Антидемпинговые меры</w:t>
      </w:r>
      <w:bookmarkEnd w:id="675"/>
      <w:bookmarkEnd w:id="676"/>
      <w:bookmarkEnd w:id="677"/>
      <w:bookmarkEnd w:id="678"/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proofErr w:type="gramStart"/>
      <w:r w:rsidRPr="00F91CA3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F91CA3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91CA3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334620">
        <w:fldChar w:fldCharType="begin"/>
      </w:r>
      <w:r w:rsidR="00334620">
        <w:instrText xml:space="preserve"> REF _Ref468805747 \r \h  \* MERGEFORMAT </w:instrText>
      </w:r>
      <w:r w:rsidR="00334620">
        <w:fldChar w:fldCharType="separate"/>
      </w:r>
      <w:r w:rsidR="00657CD4" w:rsidRPr="00657CD4">
        <w:rPr>
          <w:rFonts w:eastAsia="Times New Roman,Italic"/>
          <w:iCs/>
          <w:sz w:val="24"/>
          <w:szCs w:val="24"/>
        </w:rPr>
        <w:t>3.3.7</w:t>
      </w:r>
      <w:r w:rsidR="00334620">
        <w:fldChar w:fldCharType="end"/>
      </w:r>
      <w:r w:rsidR="003D5C97" w:rsidRPr="00F91CA3">
        <w:rPr>
          <w:rFonts w:eastAsia="Times New Roman,Italic"/>
          <w:iCs/>
          <w:sz w:val="24"/>
          <w:szCs w:val="24"/>
        </w:rPr>
        <w:t xml:space="preserve"> </w:t>
      </w:r>
      <w:r w:rsidRPr="00F91CA3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F91CA3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91CA3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7B5645" w:rsidRPr="00FD4E6C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80" w:name="_Ref465675151"/>
      <w:r w:rsidRPr="00FD4E6C">
        <w:rPr>
          <w:rFonts w:eastAsia="Times New Roman,Italic"/>
          <w:bCs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80"/>
    </w:p>
    <w:p w:rsidR="007B5645" w:rsidRPr="00FD4E6C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D4E6C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FD4E6C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D4E6C">
        <w:rPr>
          <w:sz w:val="24"/>
          <w:szCs w:val="24"/>
        </w:rPr>
        <w:t>производителя</w:t>
      </w:r>
      <w:r w:rsidRPr="00FD4E6C">
        <w:rPr>
          <w:rFonts w:eastAsia="Times New Roman,Italic"/>
          <w:bCs w:val="0"/>
          <w:iCs/>
          <w:sz w:val="24"/>
          <w:szCs w:val="24"/>
        </w:rPr>
        <w:t>)</w:t>
      </w:r>
      <w:r w:rsidRPr="00FD4E6C">
        <w:rPr>
          <w:sz w:val="24"/>
          <w:szCs w:val="24"/>
        </w:rPr>
        <w:t>;</w:t>
      </w:r>
    </w:p>
    <w:p w:rsidR="007B5645" w:rsidRPr="007310E1" w:rsidRDefault="007B5645" w:rsidP="00A222A8">
      <w:pPr>
        <w:numPr>
          <w:ilvl w:val="0"/>
          <w:numId w:val="73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FD4E6C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FD4E6C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FD4E6C">
        <w:rPr>
          <w:sz w:val="24"/>
          <w:szCs w:val="24"/>
        </w:rPr>
        <w:t>.</w:t>
      </w:r>
    </w:p>
    <w:p w:rsidR="007B5645" w:rsidRPr="007310E1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Непредставление Участником</w:t>
      </w:r>
      <w:r w:rsidR="007310E1" w:rsidRPr="007310E1">
        <w:rPr>
          <w:sz w:val="24"/>
          <w:szCs w:val="24"/>
        </w:rPr>
        <w:t>, предложившим демпинговую цену,</w:t>
      </w:r>
      <w:r w:rsidR="007310E1" w:rsidRPr="007310E1">
        <w:rPr>
          <w:b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документов, изложенных в п. </w:t>
      </w:r>
      <w:r w:rsidR="00334620">
        <w:fldChar w:fldCharType="begin"/>
      </w:r>
      <w:r w:rsidR="00334620">
        <w:instrText xml:space="preserve"> REF _Ref465675151 \r \h  \* MERGEFORMAT </w:instrText>
      </w:r>
      <w:r w:rsidR="00334620">
        <w:fldChar w:fldCharType="separate"/>
      </w:r>
      <w:r w:rsidR="00657CD4" w:rsidRPr="00657CD4">
        <w:rPr>
          <w:rFonts w:eastAsia="Times New Roman,Italic"/>
          <w:bCs/>
          <w:iCs/>
          <w:sz w:val="24"/>
          <w:szCs w:val="24"/>
        </w:rPr>
        <w:t>3.11.2</w:t>
      </w:r>
      <w:r w:rsidR="00334620">
        <w:fldChar w:fldCharType="end"/>
      </w:r>
      <w:r w:rsidR="007310E1" w:rsidRPr="007310E1">
        <w:rPr>
          <w:sz w:val="24"/>
          <w:szCs w:val="24"/>
        </w:rPr>
        <w:t>,</w:t>
      </w:r>
      <w:r w:rsidRPr="007310E1">
        <w:rPr>
          <w:rFonts w:eastAsia="Times New Roman,Italic"/>
          <w:bCs/>
          <w:iCs/>
          <w:sz w:val="24"/>
          <w:szCs w:val="24"/>
        </w:rPr>
        <w:t xml:space="preserve"> будет являться причиной отклонения Участника.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7310E1">
        <w:rPr>
          <w:rFonts w:eastAsia="Times New Roman,Italic"/>
          <w:bCs/>
          <w:iCs/>
          <w:sz w:val="24"/>
          <w:szCs w:val="24"/>
        </w:rPr>
        <w:t>В случае невыполнения</w:t>
      </w:r>
      <w:r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7310E1">
        <w:rPr>
          <w:rFonts w:eastAsia="Times New Roman,Italic"/>
          <w:bCs/>
          <w:iCs/>
          <w:sz w:val="24"/>
          <w:szCs w:val="24"/>
        </w:rPr>
        <w:t xml:space="preserve">Участником требования о представлении документов или признания </w:t>
      </w:r>
      <w:r w:rsidR="007310E1" w:rsidRPr="007310E1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7310E1">
        <w:rPr>
          <w:rFonts w:eastAsia="Times New Roman,Italic"/>
          <w:bCs/>
          <w:iCs/>
          <w:sz w:val="24"/>
          <w:szCs w:val="24"/>
        </w:rPr>
        <w:t>цены Договора (лота) необоснованной, заявка на участие в закупке такого Участника</w:t>
      </w:r>
      <w:r w:rsidRPr="00FD4E6C">
        <w:rPr>
          <w:rFonts w:eastAsia="Times New Roman,Italic"/>
          <w:bCs/>
          <w:iCs/>
          <w:sz w:val="24"/>
          <w:szCs w:val="24"/>
        </w:rPr>
        <w:t xml:space="preserve"> отклоняется. Комиссия оставляет за собой право </w:t>
      </w:r>
      <w:r w:rsidRPr="00F91CA3">
        <w:rPr>
          <w:rFonts w:eastAsia="Times New Roman,Italic"/>
          <w:bCs/>
          <w:iCs/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D4E6C">
        <w:rPr>
          <w:rFonts w:eastAsia="Times New Roman,Italic"/>
          <w:bCs/>
          <w:iCs/>
          <w:sz w:val="24"/>
          <w:szCs w:val="24"/>
        </w:rPr>
        <w:t xml:space="preserve"> в соответствии с подпунктом </w:t>
      </w:r>
      <w:r w:rsidR="00334620">
        <w:fldChar w:fldCharType="begin"/>
      </w:r>
      <w:r w:rsidR="00334620">
        <w:instrText xml:space="preserve"> REF _Ref468805797 \r \h  \* MERGEFORMAT </w:instrText>
      </w:r>
      <w:r w:rsidR="00334620">
        <w:fldChar w:fldCharType="separate"/>
      </w:r>
      <w:r w:rsidR="00657CD4" w:rsidRPr="00657CD4">
        <w:rPr>
          <w:rFonts w:eastAsia="Times New Roman,Italic"/>
          <w:bCs/>
          <w:iCs/>
          <w:sz w:val="24"/>
          <w:szCs w:val="24"/>
        </w:rPr>
        <w:t>3.6.2.5</w:t>
      </w:r>
      <w:r w:rsidR="00334620">
        <w:fldChar w:fldCharType="end"/>
      </w:r>
      <w:r w:rsidR="003D5C97" w:rsidRPr="00FD4E6C">
        <w:rPr>
          <w:rFonts w:eastAsia="Times New Roman,Italic"/>
          <w:bCs/>
          <w:iCs/>
          <w:sz w:val="24"/>
          <w:szCs w:val="24"/>
        </w:rPr>
        <w:t xml:space="preserve"> </w:t>
      </w:r>
      <w:r w:rsidRPr="00FD4E6C">
        <w:rPr>
          <w:rFonts w:eastAsia="Times New Roman,Italic"/>
          <w:bCs/>
          <w:iCs/>
          <w:sz w:val="24"/>
          <w:szCs w:val="24"/>
        </w:rPr>
        <w:t>документации.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bCs/>
          <w:iCs/>
          <w:sz w:val="24"/>
          <w:szCs w:val="24"/>
        </w:rPr>
      </w:pPr>
      <w:r w:rsidRPr="00FD4E6C">
        <w:rPr>
          <w:rFonts w:eastAsia="Times New Roman,Italic"/>
          <w:bCs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rFonts w:eastAsia="Times New Roman,Italic"/>
          <w:bCs/>
          <w:iCs/>
          <w:sz w:val="24"/>
          <w:szCs w:val="24"/>
        </w:rPr>
        <w:t xml:space="preserve">Участник, предложивший </w:t>
      </w:r>
      <w:r w:rsidRPr="00FD4E6C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rFonts w:eastAsia="Times New Roman,Italic"/>
          <w:bCs/>
          <w:iCs/>
          <w:sz w:val="24"/>
          <w:szCs w:val="24"/>
        </w:rPr>
        <w:t>, и признанный Победите</w:t>
      </w:r>
      <w:r w:rsidRPr="00FD4E6C">
        <w:rPr>
          <w:sz w:val="24"/>
          <w:szCs w:val="24"/>
        </w:rPr>
        <w:t xml:space="preserve">лем, </w:t>
      </w:r>
      <w:r w:rsidRPr="00F91CA3">
        <w:rPr>
          <w:sz w:val="24"/>
          <w:szCs w:val="24"/>
        </w:rPr>
        <w:t xml:space="preserve">должен до заключения </w:t>
      </w:r>
      <w:r w:rsidRPr="00F91CA3">
        <w:rPr>
          <w:rFonts w:eastAsia="Times New Roman,Italic"/>
          <w:bCs/>
          <w:iCs/>
          <w:sz w:val="24"/>
          <w:szCs w:val="24"/>
        </w:rPr>
        <w:t>Договора</w:t>
      </w:r>
      <w:r w:rsidRPr="00F91CA3">
        <w:rPr>
          <w:sz w:val="24"/>
          <w:szCs w:val="24"/>
        </w:rPr>
        <w:t xml:space="preserve"> предоставить обеспечение исполнения обязательств по Договору на условиях, изложенных в </w:t>
      </w:r>
      <w:proofErr w:type="spellStart"/>
      <w:r w:rsidRPr="00F91CA3">
        <w:rPr>
          <w:sz w:val="24"/>
          <w:szCs w:val="24"/>
        </w:rPr>
        <w:t>пп</w:t>
      </w:r>
      <w:proofErr w:type="spellEnd"/>
      <w:r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3.13.2</w:t>
      </w:r>
      <w:r w:rsidR="00334620">
        <w:fldChar w:fldCharType="end"/>
      </w:r>
      <w:r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>.</w:t>
      </w:r>
    </w:p>
    <w:p w:rsidR="007B5645" w:rsidRPr="00F91CA3" w:rsidRDefault="007B5645" w:rsidP="00F91CA3">
      <w:pPr>
        <w:pStyle w:val="affffff0"/>
        <w:numPr>
          <w:ilvl w:val="0"/>
          <w:numId w:val="8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F91CA3">
        <w:rPr>
          <w:sz w:val="24"/>
          <w:szCs w:val="24"/>
        </w:rPr>
        <w:t>В случае</w:t>
      </w:r>
      <w:proofErr w:type="gramStart"/>
      <w:r w:rsidRPr="00F91CA3">
        <w:rPr>
          <w:sz w:val="24"/>
          <w:szCs w:val="24"/>
        </w:rPr>
        <w:t>,</w:t>
      </w:r>
      <w:proofErr w:type="gramEnd"/>
      <w:r w:rsidRPr="00F91CA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F91CA3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F91CA3">
        <w:rPr>
          <w:sz w:val="24"/>
          <w:szCs w:val="24"/>
        </w:rPr>
        <w:t>, будет установлено, что начальная (</w:t>
      </w:r>
      <w:r w:rsidRPr="00F91CA3">
        <w:rPr>
          <w:rFonts w:eastAsia="Times New Roman,Italic"/>
          <w:bCs/>
          <w:iCs/>
          <w:sz w:val="24"/>
          <w:szCs w:val="24"/>
        </w:rPr>
        <w:t>максимальная</w:t>
      </w:r>
      <w:r w:rsidRPr="00F91CA3">
        <w:rPr>
          <w:sz w:val="24"/>
          <w:szCs w:val="24"/>
        </w:rPr>
        <w:t>) цена Договора рассчитана неверно, и ценовое предложение Участника закупки не является аномально низкой (</w:t>
      </w:r>
      <w:r w:rsidRPr="00F91CA3">
        <w:rPr>
          <w:rFonts w:eastAsia="Times New Roman,Italic"/>
          <w:bCs/>
          <w:iCs/>
          <w:sz w:val="24"/>
          <w:szCs w:val="24"/>
        </w:rPr>
        <w:t>демпинговой)</w:t>
      </w:r>
      <w:r w:rsidRPr="00F91CA3">
        <w:rPr>
          <w:sz w:val="24"/>
          <w:szCs w:val="24"/>
        </w:rPr>
        <w:t>, закупочная комиссия вправе принять следующие решения: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7B5645" w:rsidRPr="00F91CA3" w:rsidRDefault="007B5645" w:rsidP="00A222A8">
      <w:pPr>
        <w:numPr>
          <w:ilvl w:val="0"/>
          <w:numId w:val="7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91CA3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="00F91CA3" w:rsidRPr="00F91CA3">
        <w:rPr>
          <w:sz w:val="24"/>
          <w:szCs w:val="24"/>
        </w:rPr>
        <w:t>пп</w:t>
      </w:r>
      <w:proofErr w:type="spellEnd"/>
      <w:r w:rsidR="00F91CA3" w:rsidRPr="00F91CA3">
        <w:rPr>
          <w:sz w:val="24"/>
          <w:szCs w:val="24"/>
        </w:rPr>
        <w:t xml:space="preserve">.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3.13.2</w:t>
      </w:r>
      <w:r w:rsidR="00334620">
        <w:fldChar w:fldCharType="end"/>
      </w:r>
      <w:r w:rsidR="00F91CA3" w:rsidRPr="007310E1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3.13.4</w:t>
      </w:r>
      <w:r w:rsidR="00334620">
        <w:fldChar w:fldCharType="end"/>
      </w:r>
      <w:r w:rsidR="007310E1">
        <w:rPr>
          <w:sz w:val="24"/>
          <w:szCs w:val="24"/>
        </w:rPr>
        <w:t>,</w:t>
      </w:r>
      <w:r w:rsidRPr="00F91CA3">
        <w:rPr>
          <w:sz w:val="24"/>
          <w:szCs w:val="24"/>
        </w:rPr>
        <w:t xml:space="preserve"> не применяются.</w:t>
      </w:r>
    </w:p>
    <w:p w:rsidR="00717F60" w:rsidRPr="00FD4E6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68805820"/>
      <w:bookmarkStart w:id="682" w:name="_Toc498523116"/>
      <w:r w:rsidRPr="00FD4E6C">
        <w:lastRenderedPageBreak/>
        <w:t>Проведение пред</w:t>
      </w:r>
      <w:r w:rsidR="006353B1" w:rsidRPr="00FD4E6C">
        <w:t>д</w:t>
      </w:r>
      <w:r w:rsidR="00123C70" w:rsidRPr="00FD4E6C">
        <w:t>оговор</w:t>
      </w:r>
      <w:r w:rsidRPr="00FD4E6C">
        <w:t xml:space="preserve">ных переговоров (по необходимости) и подписание </w:t>
      </w:r>
      <w:r w:rsidR="00123C70" w:rsidRPr="00FD4E6C">
        <w:t>Договор</w:t>
      </w:r>
      <w:r w:rsidRPr="00FD4E6C">
        <w:t>а</w:t>
      </w:r>
      <w:bookmarkEnd w:id="671"/>
      <w:bookmarkEnd w:id="679"/>
      <w:bookmarkEnd w:id="681"/>
      <w:bookmarkEnd w:id="682"/>
    </w:p>
    <w:p w:rsidR="00657CD4" w:rsidRPr="00090A4A" w:rsidRDefault="00090A4A" w:rsidP="00657CD4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</w:t>
      </w:r>
      <w:r w:rsidRPr="00090A4A">
        <w:rPr>
          <w:bCs w:val="0"/>
          <w:sz w:val="24"/>
          <w:szCs w:val="24"/>
        </w:rPr>
        <w:t>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657CD4" w:rsidRPr="00090A4A">
        <w:rPr>
          <w:bCs w:val="0"/>
          <w:sz w:val="24"/>
          <w:szCs w:val="24"/>
        </w:rPr>
        <w:t>.</w:t>
      </w:r>
    </w:p>
    <w:p w:rsidR="00090A4A" w:rsidRPr="00090A4A" w:rsidRDefault="00090A4A" w:rsidP="00090A4A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90A4A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90A4A">
        <w:rPr>
          <w:color w:val="000000"/>
          <w:sz w:val="24"/>
          <w:szCs w:val="24"/>
          <w:lang w:eastAsia="x-none"/>
        </w:rPr>
        <w:t xml:space="preserve">(Протоколе) </w:t>
      </w:r>
      <w:r w:rsidRPr="00090A4A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90A4A" w:rsidRPr="00090A4A" w:rsidRDefault="00090A4A" w:rsidP="00090A4A">
      <w:pPr>
        <w:widowControl w:val="0"/>
        <w:numPr>
          <w:ilvl w:val="0"/>
          <w:numId w:val="85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90A4A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90A4A">
        <w:rPr>
          <w:bCs w:val="0"/>
          <w:sz w:val="24"/>
          <w:szCs w:val="24"/>
        </w:rPr>
        <w:t xml:space="preserve">Победителя </w:t>
      </w:r>
      <w:r w:rsidRPr="00090A4A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90A4A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90A4A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657CD4" w:rsidRPr="00090A4A" w:rsidRDefault="00090A4A" w:rsidP="00090A4A">
      <w:pPr>
        <w:widowControl w:val="0"/>
        <w:numPr>
          <w:ilvl w:val="0"/>
          <w:numId w:val="85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90A4A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</w:t>
      </w:r>
      <w:r w:rsidR="00657CD4" w:rsidRPr="00090A4A">
        <w:rPr>
          <w:color w:val="000000"/>
          <w:sz w:val="24"/>
          <w:szCs w:val="24"/>
          <w:lang w:eastAsia="ru-RU"/>
        </w:rPr>
        <w:t>.</w:t>
      </w:r>
    </w:p>
    <w:p w:rsidR="00657CD4" w:rsidRPr="00090A4A" w:rsidRDefault="00090A4A" w:rsidP="00657CD4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090A4A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90A4A">
        <w:rPr>
          <w:bCs w:val="0"/>
          <w:sz w:val="24"/>
          <w:szCs w:val="24"/>
        </w:rPr>
        <w:t>Победителя</w:t>
      </w:r>
      <w:r w:rsidRPr="00090A4A">
        <w:rPr>
          <w:bCs w:val="0"/>
          <w:sz w:val="24"/>
          <w:szCs w:val="24"/>
          <w:lang w:eastAsia="ru-RU"/>
        </w:rPr>
        <w:t>.</w:t>
      </w:r>
    </w:p>
    <w:p w:rsidR="00717F60" w:rsidRPr="00090A4A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090A4A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90A4A">
        <w:rPr>
          <w:rStyle w:val="adskobk"/>
          <w:sz w:val="24"/>
          <w:szCs w:val="24"/>
        </w:rPr>
        <w:t>д</w:t>
      </w:r>
      <w:r w:rsidR="00123C70" w:rsidRPr="00090A4A">
        <w:rPr>
          <w:rStyle w:val="adskobk"/>
          <w:sz w:val="24"/>
          <w:szCs w:val="24"/>
        </w:rPr>
        <w:t>оговор</w:t>
      </w:r>
      <w:r w:rsidRPr="00090A4A">
        <w:rPr>
          <w:rStyle w:val="adskobk"/>
          <w:sz w:val="24"/>
          <w:szCs w:val="24"/>
        </w:rPr>
        <w:t>ных переговоров</w:t>
      </w:r>
      <w:r w:rsidR="00E60F8E" w:rsidRPr="00090A4A">
        <w:rPr>
          <w:rStyle w:val="adskobk"/>
          <w:sz w:val="24"/>
          <w:szCs w:val="24"/>
        </w:rPr>
        <w:t>,</w:t>
      </w:r>
      <w:r w:rsidR="00E60F8E" w:rsidRPr="00090A4A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090A4A">
        <w:rPr>
          <w:rStyle w:val="adskobk"/>
          <w:sz w:val="24"/>
          <w:szCs w:val="24"/>
        </w:rPr>
        <w:t>.</w:t>
      </w:r>
    </w:p>
    <w:p w:rsidR="00717F60" w:rsidRPr="00FD4E6C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83" w:name="_Ref294695403"/>
      <w:bookmarkStart w:id="684" w:name="_Ref306320315"/>
      <w:r w:rsidRPr="00657CD4">
        <w:rPr>
          <w:bCs w:val="0"/>
          <w:sz w:val="24"/>
          <w:szCs w:val="24"/>
        </w:rPr>
        <w:t>Договор</w:t>
      </w:r>
      <w:r w:rsidR="00717F60" w:rsidRPr="00657CD4">
        <w:rPr>
          <w:bCs w:val="0"/>
          <w:sz w:val="24"/>
          <w:szCs w:val="24"/>
        </w:rPr>
        <w:t xml:space="preserve"> между Заказчиком и </w:t>
      </w:r>
      <w:r w:rsidR="009C744E" w:rsidRPr="00657CD4">
        <w:rPr>
          <w:bCs w:val="0"/>
          <w:sz w:val="24"/>
          <w:szCs w:val="24"/>
        </w:rPr>
        <w:t>Участник</w:t>
      </w:r>
      <w:r w:rsidR="0087407B" w:rsidRPr="00657CD4">
        <w:rPr>
          <w:bCs w:val="0"/>
          <w:sz w:val="24"/>
          <w:szCs w:val="24"/>
        </w:rPr>
        <w:t xml:space="preserve">ом, чья </w:t>
      </w:r>
      <w:r w:rsidR="004B5EB3" w:rsidRPr="00657CD4">
        <w:rPr>
          <w:bCs w:val="0"/>
          <w:sz w:val="24"/>
          <w:szCs w:val="24"/>
        </w:rPr>
        <w:t>Заявк</w:t>
      </w:r>
      <w:r w:rsidR="0087407B" w:rsidRPr="00657CD4">
        <w:rPr>
          <w:bCs w:val="0"/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подписывается </w:t>
      </w:r>
      <w:r w:rsidR="00F13E44" w:rsidRPr="00DD0F48">
        <w:rPr>
          <w:sz w:val="24"/>
          <w:szCs w:val="24"/>
        </w:rPr>
        <w:t xml:space="preserve">не ранее чем через </w:t>
      </w:r>
      <w:r w:rsidR="00F13E44">
        <w:rPr>
          <w:sz w:val="24"/>
          <w:szCs w:val="24"/>
        </w:rPr>
        <w:t>10 (</w:t>
      </w:r>
      <w:r w:rsidR="00F13E44" w:rsidRPr="00DD0F48">
        <w:rPr>
          <w:sz w:val="24"/>
          <w:szCs w:val="24"/>
        </w:rPr>
        <w:t>десять</w:t>
      </w:r>
      <w:r w:rsidR="00F13E44">
        <w:rPr>
          <w:sz w:val="24"/>
          <w:szCs w:val="24"/>
        </w:rPr>
        <w:t>)</w:t>
      </w:r>
      <w:r w:rsidR="00F13E44" w:rsidRPr="00DD0F48">
        <w:rPr>
          <w:sz w:val="24"/>
          <w:szCs w:val="24"/>
        </w:rPr>
        <w:t xml:space="preserve"> дней</w:t>
      </w:r>
      <w:r w:rsidR="00F13E44" w:rsidRPr="00DD0F48">
        <w:rPr>
          <w:bCs w:val="0"/>
          <w:sz w:val="24"/>
          <w:szCs w:val="24"/>
        </w:rPr>
        <w:t xml:space="preserve"> и не позднее чем через </w:t>
      </w:r>
      <w:r w:rsidR="00F13E44" w:rsidRPr="00DD0F48">
        <w:rPr>
          <w:sz w:val="24"/>
          <w:szCs w:val="24"/>
        </w:rPr>
        <w:t xml:space="preserve">20 </w:t>
      </w:r>
      <w:r w:rsidR="00F13E44">
        <w:rPr>
          <w:sz w:val="24"/>
          <w:szCs w:val="24"/>
        </w:rPr>
        <w:t xml:space="preserve">(двадцать) </w:t>
      </w:r>
      <w:r w:rsidR="00F13E44" w:rsidRPr="00DD0F48">
        <w:rPr>
          <w:sz w:val="24"/>
          <w:szCs w:val="24"/>
        </w:rPr>
        <w:t>рабочих дней</w:t>
      </w:r>
      <w:r w:rsidR="00F13E44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 момента определения </w:t>
      </w:r>
      <w:r w:rsidR="0087407B" w:rsidRPr="00D053CF">
        <w:rPr>
          <w:bCs w:val="0"/>
          <w:sz w:val="24"/>
          <w:szCs w:val="24"/>
        </w:rPr>
        <w:t xml:space="preserve">лучшей </w:t>
      </w:r>
      <w:r w:rsidR="004B5EB3" w:rsidRPr="00D053CF">
        <w:rPr>
          <w:bCs w:val="0"/>
          <w:sz w:val="24"/>
          <w:szCs w:val="24"/>
        </w:rPr>
        <w:t>Заявк</w:t>
      </w:r>
      <w:r w:rsidR="0087407B" w:rsidRPr="00D053CF">
        <w:rPr>
          <w:bCs w:val="0"/>
          <w:sz w:val="24"/>
          <w:szCs w:val="24"/>
        </w:rPr>
        <w:t>и</w:t>
      </w:r>
      <w:r w:rsidR="00717F60" w:rsidRPr="00D053CF">
        <w:rPr>
          <w:bCs w:val="0"/>
          <w:sz w:val="24"/>
          <w:szCs w:val="24"/>
        </w:rPr>
        <w:t xml:space="preserve">. </w:t>
      </w:r>
      <w:proofErr w:type="gramStart"/>
      <w:r w:rsidR="00717F60" w:rsidRPr="00D053CF">
        <w:rPr>
          <w:bCs w:val="0"/>
          <w:sz w:val="24"/>
          <w:szCs w:val="24"/>
        </w:rPr>
        <w:t xml:space="preserve">Для </w:t>
      </w:r>
      <w:r w:rsidR="009C744E" w:rsidRPr="00D053CF">
        <w:rPr>
          <w:bCs w:val="0"/>
          <w:sz w:val="24"/>
          <w:szCs w:val="24"/>
        </w:rPr>
        <w:t>Участник</w:t>
      </w:r>
      <w:r w:rsidR="0087407B" w:rsidRPr="00D053CF">
        <w:rPr>
          <w:bCs w:val="0"/>
          <w:sz w:val="24"/>
          <w:szCs w:val="24"/>
        </w:rPr>
        <w:t xml:space="preserve">а, </w:t>
      </w:r>
      <w:r w:rsidR="0087407B" w:rsidRPr="00D053CF">
        <w:rPr>
          <w:sz w:val="24"/>
          <w:szCs w:val="24"/>
        </w:rPr>
        <w:t xml:space="preserve">чья </w:t>
      </w:r>
      <w:r w:rsidR="004B5EB3" w:rsidRPr="00D053CF">
        <w:rPr>
          <w:sz w:val="24"/>
          <w:szCs w:val="24"/>
        </w:rPr>
        <w:t>Заявк</w:t>
      </w:r>
      <w:r w:rsidR="0087407B" w:rsidRPr="00D053CF">
        <w:rPr>
          <w:sz w:val="24"/>
          <w:szCs w:val="24"/>
        </w:rPr>
        <w:t>а признана лучшей,</w:t>
      </w:r>
      <w:r w:rsidR="0087407B" w:rsidRPr="00D053CF">
        <w:rPr>
          <w:bCs w:val="0"/>
          <w:sz w:val="24"/>
          <w:szCs w:val="24"/>
        </w:rPr>
        <w:t xml:space="preserve"> </w:t>
      </w:r>
      <w:r w:rsidR="00717F60" w:rsidRPr="00D053CF">
        <w:rPr>
          <w:bCs w:val="0"/>
          <w:sz w:val="24"/>
          <w:szCs w:val="24"/>
        </w:rPr>
        <w:t xml:space="preserve">срок для подписания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053CF">
        <w:rPr>
          <w:bCs w:val="0"/>
          <w:sz w:val="24"/>
          <w:szCs w:val="24"/>
        </w:rPr>
        <w:t>Договор</w:t>
      </w:r>
      <w:r w:rsidR="00717F60" w:rsidRPr="00D053CF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</w:t>
      </w:r>
      <w:r w:rsidR="00717F60" w:rsidRPr="00FD4E6C">
        <w:rPr>
          <w:bCs w:val="0"/>
          <w:sz w:val="24"/>
          <w:szCs w:val="24"/>
        </w:rPr>
        <w:t xml:space="preserve">оформленные приложения к проекту </w:t>
      </w:r>
      <w:r w:rsidRPr="00FD4E6C">
        <w:rPr>
          <w:bCs w:val="0"/>
          <w:sz w:val="24"/>
          <w:szCs w:val="24"/>
        </w:rPr>
        <w:t>Договор</w:t>
      </w:r>
      <w:r w:rsidR="00717F60" w:rsidRPr="00FD4E6C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FD4E6C">
        <w:rPr>
          <w:bCs w:val="0"/>
          <w:sz w:val="24"/>
          <w:szCs w:val="24"/>
        </w:rPr>
        <w:t>Д</w:t>
      </w:r>
      <w:r w:rsidR="00717F60" w:rsidRPr="00FD4E6C">
        <w:rPr>
          <w:bCs w:val="0"/>
          <w:sz w:val="24"/>
          <w:szCs w:val="24"/>
        </w:rPr>
        <w:t>окументации</w:t>
      </w:r>
      <w:r w:rsidR="00DF639D" w:rsidRPr="00FD4E6C">
        <w:rPr>
          <w:bCs w:val="0"/>
          <w:sz w:val="24"/>
          <w:szCs w:val="24"/>
        </w:rPr>
        <w:t>.</w:t>
      </w:r>
      <w:bookmarkEnd w:id="683"/>
      <w:bookmarkEnd w:id="684"/>
      <w:r w:rsidR="00717F60" w:rsidRPr="00FD4E6C">
        <w:rPr>
          <w:bCs w:val="0"/>
          <w:sz w:val="24"/>
          <w:szCs w:val="24"/>
        </w:rPr>
        <w:t xml:space="preserve"> </w:t>
      </w:r>
      <w:proofErr w:type="gramEnd"/>
    </w:p>
    <w:p w:rsidR="003D5C97" w:rsidRPr="00F91CA3" w:rsidRDefault="003D5C97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5" w:name="_Ref305979053"/>
      <w:r w:rsidRPr="00FD4E6C">
        <w:rPr>
          <w:sz w:val="24"/>
          <w:szCs w:val="24"/>
        </w:rPr>
        <w:t xml:space="preserve">Условия </w:t>
      </w:r>
      <w:proofErr w:type="gramStart"/>
      <w:r w:rsidRPr="00FD4E6C">
        <w:rPr>
          <w:sz w:val="24"/>
          <w:szCs w:val="24"/>
        </w:rPr>
        <w:t xml:space="preserve">предоставления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lastRenderedPageBreak/>
        <w:t xml:space="preserve">по Договору, связанных с выполнением </w:t>
      </w:r>
      <w:r w:rsidRPr="00F91CA3">
        <w:rPr>
          <w:sz w:val="24"/>
          <w:szCs w:val="24"/>
        </w:rPr>
        <w:t xml:space="preserve">антидемпинговых мер, изложенных в подпункте </w:t>
      </w:r>
      <w:r w:rsidR="00334620">
        <w:fldChar w:fldCharType="begin"/>
      </w:r>
      <w:r w:rsidR="00334620">
        <w:instrText xml:space="preserve"> REF _Ref465670219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3.11</w:t>
      </w:r>
      <w:r w:rsidR="00334620">
        <w:fldChar w:fldCharType="end"/>
      </w:r>
      <w:r w:rsidRPr="00F91CA3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57CD4" w:rsidRPr="00657CD4">
        <w:rPr>
          <w:b/>
          <w:bCs w:val="0"/>
          <w:sz w:val="24"/>
          <w:szCs w:val="24"/>
        </w:rPr>
        <w:t>3.13.2</w:t>
      </w:r>
      <w:r w:rsidR="00334620">
        <w:fldChar w:fldCharType="end"/>
      </w:r>
      <w:r w:rsidRPr="00F91CA3">
        <w:rPr>
          <w:sz w:val="24"/>
          <w:szCs w:val="24"/>
        </w:rPr>
        <w:t>-</w:t>
      </w:r>
      <w:r w:rsidR="00334620">
        <w:fldChar w:fldCharType="begin"/>
      </w:r>
      <w:r w:rsidR="00334620">
        <w:instrText xml:space="preserve"> REF _Ref472417478 \r \h  \* MERGEFORMAT </w:instrText>
      </w:r>
      <w:r w:rsidR="00334620">
        <w:fldChar w:fldCharType="separate"/>
      </w:r>
      <w:r w:rsidR="00657CD4" w:rsidRPr="00657CD4">
        <w:rPr>
          <w:b/>
          <w:sz w:val="24"/>
          <w:szCs w:val="24"/>
        </w:rPr>
        <w:t>3.13.4</w:t>
      </w:r>
      <w:r w:rsidR="00334620">
        <w:fldChar w:fldCharType="end"/>
      </w:r>
      <w:r w:rsidRPr="00F91CA3">
        <w:rPr>
          <w:sz w:val="24"/>
          <w:szCs w:val="24"/>
        </w:rPr>
        <w:t xml:space="preserve"> </w:t>
      </w:r>
      <w:r w:rsidRPr="00F91CA3">
        <w:rPr>
          <w:bCs w:val="0"/>
          <w:sz w:val="24"/>
          <w:szCs w:val="24"/>
        </w:rPr>
        <w:t xml:space="preserve">Закупочной </w:t>
      </w:r>
      <w:r w:rsidRPr="00F91CA3">
        <w:rPr>
          <w:sz w:val="24"/>
          <w:szCs w:val="24"/>
        </w:rPr>
        <w:t>Документации.</w:t>
      </w:r>
    </w:p>
    <w:p w:rsidR="00717F60" w:rsidRPr="00FD4E6C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86" w:name="_Ref468805899"/>
      <w:r w:rsidRPr="00F91CA3">
        <w:rPr>
          <w:sz w:val="24"/>
          <w:szCs w:val="24"/>
        </w:rPr>
        <w:t>Участник</w:t>
      </w:r>
      <w:r w:rsidR="00717F60" w:rsidRPr="00F91CA3">
        <w:rPr>
          <w:sz w:val="24"/>
          <w:szCs w:val="24"/>
        </w:rPr>
        <w:t xml:space="preserve"> запроса предложений</w:t>
      </w:r>
      <w:r w:rsidR="0087407B" w:rsidRPr="00F91CA3">
        <w:rPr>
          <w:sz w:val="24"/>
          <w:szCs w:val="24"/>
        </w:rPr>
        <w:t xml:space="preserve">, чья </w:t>
      </w:r>
      <w:r w:rsidR="004B5EB3" w:rsidRPr="00F91CA3">
        <w:rPr>
          <w:sz w:val="24"/>
          <w:szCs w:val="24"/>
        </w:rPr>
        <w:t>Заявк</w:t>
      </w:r>
      <w:r w:rsidR="0087407B" w:rsidRPr="00F91CA3">
        <w:rPr>
          <w:sz w:val="24"/>
          <w:szCs w:val="24"/>
        </w:rPr>
        <w:t xml:space="preserve">а </w:t>
      </w:r>
      <w:r w:rsidR="00717F60" w:rsidRPr="00F91CA3">
        <w:rPr>
          <w:sz w:val="24"/>
          <w:szCs w:val="24"/>
        </w:rPr>
        <w:t xml:space="preserve">утрачивает статус </w:t>
      </w:r>
      <w:proofErr w:type="gramStart"/>
      <w:r w:rsidR="00696966" w:rsidRPr="00F91CA3">
        <w:rPr>
          <w:sz w:val="24"/>
          <w:szCs w:val="24"/>
        </w:rPr>
        <w:t>наилучшей</w:t>
      </w:r>
      <w:proofErr w:type="gramEnd"/>
      <w:r w:rsidR="00717F60" w:rsidRPr="00F91CA3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F91CA3">
        <w:rPr>
          <w:sz w:val="24"/>
          <w:szCs w:val="24"/>
        </w:rPr>
        <w:t>Договор</w:t>
      </w:r>
      <w:r w:rsidR="00717F60" w:rsidRPr="00F91CA3">
        <w:rPr>
          <w:sz w:val="24"/>
          <w:szCs w:val="24"/>
        </w:rPr>
        <w:t>а</w:t>
      </w:r>
      <w:r w:rsidR="00717F60" w:rsidRPr="00FD4E6C">
        <w:rPr>
          <w:sz w:val="24"/>
          <w:szCs w:val="24"/>
        </w:rPr>
        <w:t xml:space="preserve"> в следующих случаях:</w:t>
      </w:r>
      <w:bookmarkEnd w:id="685"/>
      <w:bookmarkEnd w:id="686"/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D4E6C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FD4E6C">
        <w:rPr>
          <w:bCs w:val="0"/>
          <w:sz w:val="24"/>
          <w:szCs w:val="24"/>
        </w:rPr>
        <w:t>Договор</w:t>
      </w:r>
      <w:r w:rsidRPr="00FD4E6C">
        <w:rPr>
          <w:bCs w:val="0"/>
          <w:sz w:val="24"/>
          <w:szCs w:val="24"/>
        </w:rPr>
        <w:t xml:space="preserve"> на условиях, определяемых в п.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 xml:space="preserve"> 1.2.6 </w:t>
      </w:r>
      <w:r w:rsidR="00334620">
        <w:fldChar w:fldCharType="end"/>
      </w:r>
      <w:r w:rsidRPr="00FD4E6C">
        <w:rPr>
          <w:bCs w:val="0"/>
          <w:sz w:val="24"/>
          <w:szCs w:val="24"/>
        </w:rPr>
        <w:t>и/или в срок, определенный в</w:t>
      </w:r>
      <w:r w:rsidRPr="00D053CF">
        <w:rPr>
          <w:bCs w:val="0"/>
          <w:sz w:val="24"/>
          <w:szCs w:val="24"/>
        </w:rPr>
        <w:t xml:space="preserve"> п.</w:t>
      </w:r>
      <w:r w:rsidR="001716DB" w:rsidRPr="00D053CF">
        <w:rPr>
          <w:bCs w:val="0"/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_Ref294695403 \n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3.12.4</w:t>
      </w:r>
      <w:r w:rsidR="00334620">
        <w:fldChar w:fldCharType="end"/>
      </w:r>
      <w:r w:rsidRPr="00D053CF">
        <w:rPr>
          <w:bCs w:val="0"/>
          <w:sz w:val="24"/>
          <w:szCs w:val="24"/>
        </w:rPr>
        <w:t>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 xml:space="preserve">у </w:t>
      </w:r>
      <w:r w:rsidR="004B3109">
        <w:rPr>
          <w:bCs w:val="0"/>
          <w:sz w:val="24"/>
          <w:szCs w:val="24"/>
        </w:rPr>
        <w:t>(п.</w:t>
      </w:r>
      <w:r w:rsidR="00F91CA3">
        <w:rPr>
          <w:bCs w:val="0"/>
          <w:sz w:val="24"/>
          <w:szCs w:val="24"/>
        </w:rPr>
        <w:t xml:space="preserve"> </w:t>
      </w:r>
      <w:r w:rsidR="005C2043">
        <w:rPr>
          <w:bCs w:val="0"/>
          <w:sz w:val="24"/>
          <w:szCs w:val="24"/>
        </w:rPr>
        <w:fldChar w:fldCharType="begin"/>
      </w:r>
      <w:r w:rsidR="00F91CA3">
        <w:rPr>
          <w:bCs w:val="0"/>
          <w:sz w:val="24"/>
          <w:szCs w:val="24"/>
        </w:rPr>
        <w:instrText xml:space="preserve"> REF _Ref472417616 \r \h </w:instrText>
      </w:r>
      <w:r w:rsidR="005C2043">
        <w:rPr>
          <w:bCs w:val="0"/>
          <w:sz w:val="24"/>
          <w:szCs w:val="24"/>
        </w:rPr>
      </w:r>
      <w:r w:rsidR="005C2043">
        <w:rPr>
          <w:bCs w:val="0"/>
          <w:sz w:val="24"/>
          <w:szCs w:val="24"/>
        </w:rPr>
        <w:fldChar w:fldCharType="separate"/>
      </w:r>
      <w:r w:rsidR="00657CD4">
        <w:rPr>
          <w:bCs w:val="0"/>
          <w:sz w:val="24"/>
          <w:szCs w:val="24"/>
        </w:rPr>
        <w:t>3.13</w:t>
      </w:r>
      <w:r w:rsidR="005C2043">
        <w:rPr>
          <w:bCs w:val="0"/>
          <w:sz w:val="24"/>
          <w:szCs w:val="24"/>
        </w:rPr>
        <w:fldChar w:fldCharType="end"/>
      </w:r>
      <w:r w:rsidR="004B3109">
        <w:rPr>
          <w:bCs w:val="0"/>
          <w:sz w:val="24"/>
          <w:szCs w:val="24"/>
        </w:rPr>
        <w:t xml:space="preserve">) </w:t>
      </w:r>
      <w:r w:rsidRPr="00D053CF">
        <w:rPr>
          <w:bCs w:val="0"/>
          <w:sz w:val="24"/>
          <w:szCs w:val="24"/>
        </w:rPr>
        <w:t xml:space="preserve">в течение установленного в </w:t>
      </w:r>
      <w:r w:rsidR="007D07A7" w:rsidRPr="00D053CF">
        <w:rPr>
          <w:bCs w:val="0"/>
          <w:sz w:val="24"/>
          <w:szCs w:val="24"/>
        </w:rPr>
        <w:t>Д</w:t>
      </w:r>
      <w:r w:rsidRPr="00D053CF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053CF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053CF">
        <w:rPr>
          <w:bCs w:val="0"/>
          <w:sz w:val="24"/>
          <w:szCs w:val="24"/>
        </w:rPr>
        <w:t>Договор</w:t>
      </w:r>
      <w:r w:rsidRPr="00D053CF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716D4E" w:rsidRPr="00D053CF">
        <w:rPr>
          <w:bCs w:val="0"/>
          <w:sz w:val="24"/>
          <w:szCs w:val="24"/>
        </w:rPr>
        <w:t>;</w:t>
      </w:r>
    </w:p>
    <w:p w:rsidR="00716D4E" w:rsidRPr="003C6D0A" w:rsidRDefault="00716D4E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053CF">
        <w:rPr>
          <w:sz w:val="24"/>
          <w:szCs w:val="24"/>
        </w:rPr>
        <w:t xml:space="preserve">отказался от представления документов, </w:t>
      </w:r>
      <w:r w:rsidR="00255523" w:rsidRPr="00EA71ED">
        <w:rPr>
          <w:sz w:val="24"/>
          <w:szCs w:val="24"/>
        </w:rPr>
        <w:t xml:space="preserve">в том числе в отведенные для этого сроки, </w:t>
      </w:r>
      <w:r w:rsidRPr="00D053CF">
        <w:rPr>
          <w:sz w:val="24"/>
          <w:szCs w:val="24"/>
        </w:rPr>
        <w:t xml:space="preserve">подтверждающих его полномочия  на поставку </w:t>
      </w:r>
      <w:r w:rsidRPr="003C6D0A">
        <w:rPr>
          <w:sz w:val="24"/>
          <w:szCs w:val="24"/>
        </w:rPr>
        <w:t>продукции от производител</w:t>
      </w:r>
      <w:proofErr w:type="gramStart"/>
      <w:r w:rsidRPr="003C6D0A">
        <w:rPr>
          <w:sz w:val="24"/>
          <w:szCs w:val="24"/>
        </w:rPr>
        <w:t>я(</w:t>
      </w:r>
      <w:proofErr w:type="gramEnd"/>
      <w:r w:rsidRPr="003C6D0A">
        <w:rPr>
          <w:sz w:val="24"/>
          <w:szCs w:val="24"/>
        </w:rPr>
        <w:t xml:space="preserve">ей) данной продукции (п. </w:t>
      </w:r>
      <w:r w:rsidR="00334620">
        <w:fldChar w:fldCharType="begin"/>
      </w:r>
      <w:r w:rsidR="00334620">
        <w:instrText xml:space="preserve"> REF _Ref466909528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3.3.8.9</w:t>
      </w:r>
      <w:r w:rsidR="00334620">
        <w:fldChar w:fldCharType="end"/>
      </w:r>
      <w:r w:rsidRPr="003C6D0A">
        <w:rPr>
          <w:sz w:val="24"/>
          <w:szCs w:val="24"/>
        </w:rPr>
        <w:t>)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7" w:name="_Ref468805929"/>
      <w:r w:rsidRPr="003C6D0A">
        <w:rPr>
          <w:bCs w:val="0"/>
          <w:sz w:val="24"/>
          <w:szCs w:val="24"/>
        </w:rPr>
        <w:t>При наступ</w:t>
      </w:r>
      <w:r w:rsidR="00CF6A0E" w:rsidRPr="003C6D0A">
        <w:rPr>
          <w:bCs w:val="0"/>
          <w:sz w:val="24"/>
          <w:szCs w:val="24"/>
        </w:rPr>
        <w:t>лении случаев, определенных в п.</w:t>
      </w:r>
      <w:r w:rsidR="003D5C97"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_Ref468805899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3.12.6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3C6D0A">
        <w:rPr>
          <w:bCs w:val="0"/>
          <w:sz w:val="24"/>
          <w:szCs w:val="24"/>
        </w:rPr>
        <w:t>Заявк</w:t>
      </w:r>
      <w:r w:rsidRPr="003C6D0A">
        <w:rPr>
          <w:bCs w:val="0"/>
          <w:sz w:val="24"/>
          <w:szCs w:val="24"/>
        </w:rPr>
        <w:t xml:space="preserve">у из числа остальных действующих </w:t>
      </w:r>
      <w:r w:rsidR="00B007DA" w:rsidRPr="003C6D0A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3C6D0A">
        <w:rPr>
          <w:bCs w:val="0"/>
          <w:sz w:val="24"/>
          <w:szCs w:val="24"/>
        </w:rPr>
        <w:t xml:space="preserve">либо предложить Заказчику рассмотреть вопрос </w:t>
      </w:r>
      <w:r w:rsidR="00A342A7" w:rsidRPr="003C6D0A">
        <w:rPr>
          <w:bCs w:val="0"/>
          <w:sz w:val="24"/>
          <w:szCs w:val="24"/>
        </w:rPr>
        <w:t>о повторном проведении закупки.</w:t>
      </w:r>
      <w:bookmarkEnd w:id="687"/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3C6D0A">
        <w:rPr>
          <w:sz w:val="24"/>
          <w:szCs w:val="24"/>
        </w:rPr>
        <w:t xml:space="preserve">В случае признания </w:t>
      </w:r>
      <w:r w:rsidR="004B5EB3" w:rsidRPr="003C6D0A">
        <w:rPr>
          <w:sz w:val="24"/>
          <w:szCs w:val="24"/>
        </w:rPr>
        <w:t>Заявк</w:t>
      </w:r>
      <w:r w:rsidR="00EB1E5E" w:rsidRPr="003C6D0A">
        <w:rPr>
          <w:sz w:val="24"/>
          <w:szCs w:val="24"/>
        </w:rPr>
        <w:t xml:space="preserve">и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а лучшей</w:t>
      </w:r>
      <w:r w:rsidRPr="003C6D0A">
        <w:rPr>
          <w:sz w:val="24"/>
          <w:szCs w:val="24"/>
        </w:rPr>
        <w:t xml:space="preserve">, заключение </w:t>
      </w:r>
      <w:r w:rsidR="00DF639D" w:rsidRPr="003C6D0A">
        <w:rPr>
          <w:sz w:val="24"/>
          <w:szCs w:val="24"/>
        </w:rPr>
        <w:t>Д</w:t>
      </w:r>
      <w:r w:rsidRPr="003C6D0A">
        <w:rPr>
          <w:sz w:val="24"/>
          <w:szCs w:val="24"/>
        </w:rPr>
        <w:t>оговора с</w:t>
      </w:r>
      <w:r w:rsidR="00EB1E5E" w:rsidRPr="003C6D0A">
        <w:rPr>
          <w:sz w:val="24"/>
          <w:szCs w:val="24"/>
        </w:rPr>
        <w:t xml:space="preserve"> данным </w:t>
      </w:r>
      <w:r w:rsidR="009C744E" w:rsidRPr="003C6D0A">
        <w:rPr>
          <w:sz w:val="24"/>
          <w:szCs w:val="24"/>
        </w:rPr>
        <w:t>Участник</w:t>
      </w:r>
      <w:r w:rsidR="00EB1E5E" w:rsidRPr="003C6D0A">
        <w:rPr>
          <w:sz w:val="24"/>
          <w:szCs w:val="24"/>
        </w:rPr>
        <w:t>ом</w:t>
      </w:r>
      <w:r w:rsidRPr="003C6D0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3C6D0A">
        <w:rPr>
          <w:sz w:val="24"/>
          <w:szCs w:val="24"/>
        </w:rPr>
        <w:t>ПАО «МРСК Центра»</w:t>
      </w:r>
      <w:r w:rsidRPr="003C6D0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3C6D0A">
        <w:rPr>
          <w:sz w:val="24"/>
          <w:szCs w:val="24"/>
        </w:rPr>
        <w:t>Договор</w:t>
      </w:r>
      <w:r w:rsidRPr="003C6D0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3C6D0A">
        <w:rPr>
          <w:sz w:val="24"/>
          <w:szCs w:val="24"/>
        </w:rPr>
        <w:t>ПАО</w:t>
      </w:r>
      <w:r w:rsidRPr="003C6D0A">
        <w:rPr>
          <w:sz w:val="24"/>
          <w:szCs w:val="24"/>
        </w:rPr>
        <w:t xml:space="preserve"> «</w:t>
      </w:r>
      <w:r w:rsidR="00C12FA4" w:rsidRPr="003C6D0A">
        <w:rPr>
          <w:sz w:val="24"/>
          <w:szCs w:val="24"/>
        </w:rPr>
        <w:t>МРСК Центра</w:t>
      </w:r>
      <w:r w:rsidRPr="003C6D0A">
        <w:rPr>
          <w:sz w:val="24"/>
          <w:szCs w:val="24"/>
        </w:rPr>
        <w:t>».</w:t>
      </w:r>
    </w:p>
    <w:p w:rsidR="00717F60" w:rsidRPr="003C6D0A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191386314"/>
      <w:r w:rsidRPr="003C6D0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3C6D0A">
        <w:rPr>
          <w:bCs w:val="0"/>
          <w:sz w:val="24"/>
          <w:szCs w:val="24"/>
        </w:rPr>
        <w:t>Д</w:t>
      </w:r>
      <w:r w:rsidRPr="003C6D0A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3C6D0A">
        <w:rPr>
          <w:bCs w:val="0"/>
          <w:sz w:val="24"/>
          <w:szCs w:val="24"/>
        </w:rPr>
        <w:t xml:space="preserve"> 10%, </w:t>
      </w:r>
      <w:r w:rsidRPr="003C6D0A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B007DA" w:rsidRPr="003C6D0A" w:rsidRDefault="00B007DA" w:rsidP="00B007DA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Toc181693189"/>
      <w:bookmarkStart w:id="690" w:name="_Ref190680463"/>
      <w:bookmarkStart w:id="691" w:name="_Ref306140410"/>
      <w:bookmarkStart w:id="692" w:name="_Ref306142159"/>
      <w:bookmarkStart w:id="693" w:name="_Ref468202077"/>
      <w:bookmarkStart w:id="694" w:name="_Ref303102866"/>
      <w:bookmarkStart w:id="695" w:name="_Toc305835589"/>
      <w:bookmarkStart w:id="696" w:name="_Ref303683952"/>
      <w:bookmarkStart w:id="697" w:name="__RefNumPara__840_922829174"/>
      <w:bookmarkEnd w:id="688"/>
      <w:r w:rsidRPr="003C6D0A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3C6D0A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334620">
        <w:fldChar w:fldCharType="begin"/>
      </w:r>
      <w:r w:rsidR="00334620">
        <w:instrText xml:space="preserve"> REF _Ref471821960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3.8</w:t>
      </w:r>
      <w:r w:rsidR="00334620">
        <w:fldChar w:fldCharType="end"/>
      </w:r>
      <w:r w:rsidRPr="003C6D0A">
        <w:rPr>
          <w:sz w:val="24"/>
          <w:szCs w:val="24"/>
        </w:rPr>
        <w:t>), не допускается замена страны происхождения</w:t>
      </w:r>
      <w:proofErr w:type="gramEnd"/>
      <w:r w:rsidRPr="003C6D0A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3C6D0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8" w:name="_Ref472417185"/>
      <w:bookmarkStart w:id="699" w:name="_Ref472417616"/>
      <w:bookmarkStart w:id="700" w:name="_Toc498523117"/>
      <w:r w:rsidRPr="003C6D0A">
        <w:lastRenderedPageBreak/>
        <w:t xml:space="preserve">Обеспечение исполнения обязательств </w:t>
      </w:r>
      <w:r w:rsidR="0088633C" w:rsidRPr="003C6D0A">
        <w:t>Поставщика</w:t>
      </w:r>
      <w:r w:rsidR="00972AAA" w:rsidRPr="003C6D0A">
        <w:t xml:space="preserve"> </w:t>
      </w:r>
      <w:r w:rsidRPr="003C6D0A">
        <w:t>по </w:t>
      </w:r>
      <w:r w:rsidR="00123C70" w:rsidRPr="003C6D0A">
        <w:t>Договор</w:t>
      </w:r>
      <w:r w:rsidRPr="003C6D0A">
        <w:t>у</w:t>
      </w:r>
      <w:bookmarkEnd w:id="689"/>
      <w:bookmarkEnd w:id="690"/>
      <w:bookmarkEnd w:id="691"/>
      <w:bookmarkEnd w:id="692"/>
      <w:bookmarkEnd w:id="693"/>
      <w:bookmarkEnd w:id="698"/>
      <w:bookmarkEnd w:id="699"/>
      <w:bookmarkEnd w:id="700"/>
      <w:r w:rsidRPr="003C6D0A">
        <w:t xml:space="preserve"> </w:t>
      </w:r>
      <w:bookmarkEnd w:id="694"/>
      <w:bookmarkEnd w:id="695"/>
    </w:p>
    <w:p w:rsidR="00932C0A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C6D0A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57CD4">
        <w:t>2</w:t>
      </w:r>
      <w:r w:rsidR="00334620">
        <w:fldChar w:fldCharType="end"/>
      </w:r>
      <w:r w:rsidRPr="003C6D0A">
        <w:rPr>
          <w:sz w:val="24"/>
          <w:szCs w:val="24"/>
        </w:rPr>
        <w:t>)</w:t>
      </w:r>
      <w:r w:rsidRPr="003C6D0A">
        <w:rPr>
          <w:color w:val="7030A0"/>
          <w:sz w:val="24"/>
          <w:szCs w:val="24"/>
        </w:rPr>
        <w:t xml:space="preserve"> </w:t>
      </w:r>
      <w:r w:rsidRPr="003C6D0A">
        <w:rPr>
          <w:sz w:val="24"/>
          <w:szCs w:val="24"/>
        </w:rPr>
        <w:t xml:space="preserve">и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3.13.2</w:t>
      </w:r>
      <w:r w:rsidR="00334620">
        <w:fldChar w:fldCharType="end"/>
      </w:r>
      <w:r w:rsidRPr="003C6D0A">
        <w:rPr>
          <w:sz w:val="24"/>
          <w:szCs w:val="24"/>
        </w:rPr>
        <w:t>, не требуется.</w:t>
      </w:r>
    </w:p>
    <w:p w:rsidR="003D5C97" w:rsidRPr="003C6D0A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701" w:name="_Ref465437572"/>
      <w:r w:rsidRPr="003C6D0A">
        <w:rPr>
          <w:sz w:val="24"/>
          <w:szCs w:val="24"/>
        </w:rPr>
        <w:t xml:space="preserve">Участник, предложивший демпинговую цену Договора (цену лота), и признанный Победителем, должен в обязательном порядке предоставить обеспечение исполнения обязательств </w:t>
      </w:r>
      <w:r w:rsidR="009D2353" w:rsidRPr="003C6D0A">
        <w:rPr>
          <w:sz w:val="24"/>
          <w:szCs w:val="24"/>
        </w:rPr>
        <w:t xml:space="preserve">Поставщика </w:t>
      </w:r>
      <w:r w:rsidRPr="003C6D0A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01"/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D4E6C">
        <w:rPr>
          <w:sz w:val="24"/>
          <w:szCs w:val="24"/>
        </w:rPr>
        <w:t xml:space="preserve">Обеспечение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A222A8" w:rsidRPr="00FD4E6C">
        <w:rPr>
          <w:sz w:val="24"/>
          <w:szCs w:val="24"/>
        </w:rPr>
        <w:t xml:space="preserve"> (п. </w:t>
      </w:r>
      <w:r w:rsidR="00334620">
        <w:fldChar w:fldCharType="begin"/>
      </w:r>
      <w:r w:rsidR="00334620">
        <w:instrText xml:space="preserve"> REF _Ref468974799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3.13.3.1</w:t>
      </w:r>
      <w:r w:rsidR="00334620">
        <w:fldChar w:fldCharType="end"/>
      </w:r>
      <w:r w:rsidR="00A222A8" w:rsidRPr="00FD4E6C">
        <w:rPr>
          <w:sz w:val="24"/>
          <w:szCs w:val="24"/>
        </w:rPr>
        <w:t>)</w:t>
      </w:r>
      <w:r w:rsidRPr="00FD4E6C">
        <w:rPr>
          <w:sz w:val="24"/>
          <w:szCs w:val="24"/>
        </w:rPr>
        <w:t xml:space="preserve">. Выбор </w:t>
      </w:r>
      <w:proofErr w:type="gramStart"/>
      <w:r w:rsidRPr="00FD4E6C">
        <w:rPr>
          <w:sz w:val="24"/>
          <w:szCs w:val="24"/>
        </w:rPr>
        <w:t xml:space="preserve">способа обеспечения исполнения обязательств </w:t>
      </w:r>
      <w:r w:rsidR="009D2353">
        <w:rPr>
          <w:sz w:val="24"/>
          <w:szCs w:val="24"/>
        </w:rPr>
        <w:t>Поставщика</w:t>
      </w:r>
      <w:proofErr w:type="gramEnd"/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осуществляется </w:t>
      </w:r>
      <w:r w:rsidR="00742CB4" w:rsidRPr="00FD4E6C">
        <w:rPr>
          <w:bCs/>
          <w:sz w:val="24"/>
          <w:szCs w:val="24"/>
        </w:rPr>
        <w:t>Участником/Победителем</w:t>
      </w:r>
      <w:r w:rsidRPr="00FD4E6C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34620">
        <w:fldChar w:fldCharType="begin"/>
      </w:r>
      <w:r w:rsidR="00334620">
        <w:instrText xml:space="preserve"> REF _Ref440272931 \r \h  \* MERGEFORMAT </w:instrText>
      </w:r>
      <w:r w:rsidR="00334620">
        <w:fldChar w:fldCharType="separate"/>
      </w:r>
      <w:r w:rsidR="00657CD4">
        <w:t>2</w:t>
      </w:r>
      <w:r w:rsidR="00334620">
        <w:fldChar w:fldCharType="end"/>
      </w:r>
      <w:r w:rsidRPr="00FD4E6C">
        <w:rPr>
          <w:sz w:val="24"/>
          <w:szCs w:val="24"/>
        </w:rPr>
        <w:t xml:space="preserve">) с учетом требований, изложенных в подпункте </w:t>
      </w:r>
      <w:r w:rsidR="00334620">
        <w:fldChar w:fldCharType="begin"/>
      </w:r>
      <w:r w:rsidR="00334620">
        <w:instrText xml:space="preserve"> REF _Ref465437572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3.13.2</w:t>
      </w:r>
      <w:r w:rsidR="00334620">
        <w:fldChar w:fldCharType="end"/>
      </w:r>
      <w:r w:rsidRPr="00FD4E6C">
        <w:rPr>
          <w:sz w:val="24"/>
          <w:szCs w:val="24"/>
        </w:rPr>
        <w:t xml:space="preserve">, а также на этапе </w:t>
      </w:r>
      <w:proofErr w:type="spellStart"/>
      <w:r w:rsidRPr="00FD4E6C">
        <w:rPr>
          <w:sz w:val="24"/>
          <w:szCs w:val="24"/>
        </w:rPr>
        <w:t>преддговорных</w:t>
      </w:r>
      <w:proofErr w:type="spellEnd"/>
      <w:r w:rsidRPr="00FD4E6C">
        <w:rPr>
          <w:sz w:val="24"/>
          <w:szCs w:val="24"/>
        </w:rPr>
        <w:t xml:space="preserve"> переговоров (п. </w:t>
      </w:r>
      <w:r w:rsidR="00334620">
        <w:fldChar w:fldCharType="begin"/>
      </w:r>
      <w:r w:rsidR="00334620">
        <w:instrText xml:space="preserve"> REF _Ref468805820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3.12</w:t>
      </w:r>
      <w:r w:rsidR="00334620">
        <w:fldChar w:fldCharType="end"/>
      </w:r>
      <w:r w:rsidRPr="00FD4E6C">
        <w:rPr>
          <w:sz w:val="24"/>
          <w:szCs w:val="24"/>
        </w:rPr>
        <w:t>).</w:t>
      </w:r>
    </w:p>
    <w:p w:rsidR="00A222A8" w:rsidRPr="00A222A8" w:rsidRDefault="00A222A8" w:rsidP="008E539C">
      <w:pPr>
        <w:pStyle w:val="affffff0"/>
        <w:widowControl w:val="0"/>
        <w:numPr>
          <w:ilvl w:val="0"/>
          <w:numId w:val="76"/>
        </w:numPr>
        <w:shd w:val="clear" w:color="auto" w:fill="FFFFFF"/>
        <w:autoSpaceDE w:val="0"/>
        <w:spacing w:before="60" w:line="264" w:lineRule="auto"/>
        <w:ind w:right="159" w:hanging="1091"/>
        <w:rPr>
          <w:sz w:val="24"/>
          <w:szCs w:val="24"/>
        </w:rPr>
      </w:pPr>
      <w:bookmarkStart w:id="702" w:name="_Ref468974799"/>
      <w:bookmarkStart w:id="703" w:name="_Ref465440181"/>
      <w:r w:rsidRPr="00A222A8">
        <w:rPr>
          <w:sz w:val="24"/>
          <w:szCs w:val="24"/>
        </w:rPr>
        <w:t>Реквизиты Заказчика:</w:t>
      </w:r>
      <w:bookmarkEnd w:id="702"/>
    </w:p>
    <w:p w:rsidR="008E539C" w:rsidRPr="00E4300E" w:rsidRDefault="008E539C" w:rsidP="008E539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8E539C" w:rsidRPr="00E4300E" w:rsidRDefault="008E539C" w:rsidP="008E539C">
      <w:pPr>
        <w:pStyle w:val="aff6"/>
        <w:numPr>
          <w:ilvl w:val="0"/>
          <w:numId w:val="75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8E539C" w:rsidRPr="00E4300E" w:rsidRDefault="008E539C" w:rsidP="008E539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8E539C" w:rsidRPr="00E4300E" w:rsidRDefault="008E539C" w:rsidP="008E539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8E539C" w:rsidRDefault="008E539C" w:rsidP="008E539C">
      <w:pPr>
        <w:ind w:left="2124" w:firstLine="708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  <w:r>
        <w:rPr>
          <w:sz w:val="24"/>
          <w:szCs w:val="24"/>
        </w:rPr>
        <w:t xml:space="preserve"> </w:t>
      </w:r>
    </w:p>
    <w:p w:rsidR="00A222A8" w:rsidRPr="00B03B3C" w:rsidRDefault="00A222A8" w:rsidP="00A222A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3D5C97" w:rsidRPr="00FD4E6C" w:rsidRDefault="003D5C97" w:rsidP="00F91CA3">
      <w:pPr>
        <w:pStyle w:val="affffff0"/>
        <w:widowControl w:val="0"/>
        <w:numPr>
          <w:ilvl w:val="0"/>
          <w:numId w:val="83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4" w:name="_Ref472417478"/>
      <w:r w:rsidRPr="00FD4E6C">
        <w:rPr>
          <w:sz w:val="24"/>
          <w:szCs w:val="24"/>
        </w:rPr>
        <w:t xml:space="preserve">Непредставление обеспечения исполнения обязательств </w:t>
      </w:r>
      <w:r w:rsidR="009D2353">
        <w:rPr>
          <w:sz w:val="24"/>
          <w:szCs w:val="24"/>
        </w:rPr>
        <w:t>Поставщика</w:t>
      </w:r>
      <w:r w:rsidR="009D2353" w:rsidRPr="00643E97">
        <w:rPr>
          <w:sz w:val="24"/>
          <w:szCs w:val="24"/>
        </w:rPr>
        <w:t xml:space="preserve"> </w:t>
      </w:r>
      <w:r w:rsidRPr="00FD4E6C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4628" w:rsidRPr="00FD4E6C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_Ref468805929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3.12.7</w:t>
      </w:r>
      <w:r w:rsidR="00334620">
        <w:fldChar w:fldCharType="end"/>
      </w:r>
      <w:r w:rsidRPr="00FD4E6C">
        <w:rPr>
          <w:sz w:val="24"/>
          <w:szCs w:val="24"/>
        </w:rPr>
        <w:t>.</w:t>
      </w:r>
      <w:bookmarkEnd w:id="703"/>
      <w:bookmarkEnd w:id="704"/>
    </w:p>
    <w:p w:rsidR="00932C0A" w:rsidRPr="00D053CF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705" w:name="_Ref303694483"/>
      <w:bookmarkStart w:id="706" w:name="_Toc305835590"/>
      <w:bookmarkStart w:id="707" w:name="_Ref306140451"/>
      <w:bookmarkStart w:id="708" w:name="_Toc498523118"/>
      <w:r w:rsidRPr="00D053CF">
        <w:t xml:space="preserve">Уведомление о результатах </w:t>
      </w:r>
      <w:bookmarkEnd w:id="705"/>
      <w:bookmarkEnd w:id="706"/>
      <w:r w:rsidRPr="00D053CF">
        <w:t>запроса предложений</w:t>
      </w:r>
      <w:bookmarkEnd w:id="707"/>
      <w:bookmarkEnd w:id="708"/>
    </w:p>
    <w:bookmarkEnd w:id="696"/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.1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D053CF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053CF">
        <w:rPr>
          <w:iCs/>
          <w:sz w:val="24"/>
          <w:szCs w:val="24"/>
        </w:rPr>
        <w:t>Извещение</w:t>
      </w:r>
      <w:r w:rsidR="00D56F8C" w:rsidRPr="00D053CF">
        <w:rPr>
          <w:sz w:val="24"/>
          <w:szCs w:val="24"/>
        </w:rPr>
        <w:t xml:space="preserve"> о проведении </w:t>
      </w:r>
      <w:r w:rsidR="00D56F8C" w:rsidRPr="00D053CF">
        <w:rPr>
          <w:iCs/>
          <w:sz w:val="24"/>
          <w:szCs w:val="24"/>
        </w:rPr>
        <w:t xml:space="preserve">запроса предложений (подраздел </w:t>
      </w:r>
      <w:r w:rsidR="00334620">
        <w:fldChar w:fldCharType="begin"/>
      </w:r>
      <w:r w:rsidR="00334620">
        <w:instrText xml:space="preserve"> REF _Ref191386085 \r \h  \* MERGEFORMAT </w:instrText>
      </w:r>
      <w:r w:rsidR="00334620">
        <w:fldChar w:fldCharType="separate"/>
      </w:r>
      <w:r w:rsidR="00657CD4" w:rsidRPr="00657CD4">
        <w:rPr>
          <w:iCs/>
          <w:sz w:val="24"/>
          <w:szCs w:val="24"/>
        </w:rPr>
        <w:t>1.1.1</w:t>
      </w:r>
      <w:r w:rsidR="00334620">
        <w:fldChar w:fldCharType="end"/>
      </w:r>
      <w:r w:rsidR="00D56F8C" w:rsidRPr="00D053CF">
        <w:rPr>
          <w:iCs/>
          <w:sz w:val="24"/>
          <w:szCs w:val="24"/>
        </w:rPr>
        <w:t>)</w:t>
      </w:r>
      <w:r w:rsidR="00D56F8C" w:rsidRPr="00D053CF">
        <w:rPr>
          <w:sz w:val="24"/>
          <w:szCs w:val="24"/>
        </w:rPr>
        <w:t>,</w:t>
      </w:r>
      <w:r w:rsidR="00B228D4" w:rsidRPr="00D053CF">
        <w:rPr>
          <w:bCs w:val="0"/>
          <w:sz w:val="24"/>
          <w:szCs w:val="24"/>
          <w:lang w:eastAsia="ru-RU"/>
        </w:rPr>
        <w:t xml:space="preserve"> </w:t>
      </w:r>
      <w:r w:rsidR="00ED5C7C" w:rsidRPr="00D053CF">
        <w:rPr>
          <w:bCs w:val="0"/>
          <w:sz w:val="24"/>
          <w:szCs w:val="24"/>
          <w:lang w:eastAsia="ru-RU"/>
        </w:rPr>
        <w:t xml:space="preserve">для всех </w:t>
      </w:r>
      <w:r w:rsidR="00B228D4" w:rsidRPr="00D053CF">
        <w:rPr>
          <w:bCs w:val="0"/>
          <w:sz w:val="24"/>
          <w:szCs w:val="24"/>
          <w:lang w:eastAsia="ru-RU"/>
        </w:rPr>
        <w:t>Участник</w:t>
      </w:r>
      <w:r w:rsidR="00ED5C7C" w:rsidRPr="00D053CF">
        <w:rPr>
          <w:bCs w:val="0"/>
          <w:sz w:val="24"/>
          <w:szCs w:val="24"/>
          <w:lang w:eastAsia="ru-RU"/>
        </w:rPr>
        <w:t>ов Протокол о выборе победителя запроса предложений, в котором указывает: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D053CF" w:rsidRDefault="00ED5C7C" w:rsidP="007B5645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 w:rsidRPr="00D053CF">
        <w:rPr>
          <w:bCs w:val="0"/>
          <w:sz w:val="24"/>
          <w:szCs w:val="24"/>
          <w:lang w:eastAsia="ru-RU"/>
        </w:rPr>
        <w:t>Заявки</w:t>
      </w:r>
      <w:r w:rsidRPr="00D053CF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053CF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 w:rsidRPr="00D053CF">
        <w:rPr>
          <w:bCs w:val="0"/>
          <w:sz w:val="24"/>
          <w:szCs w:val="24"/>
          <w:lang w:eastAsia="ru-RU"/>
        </w:rPr>
        <w:t>3.1</w:t>
      </w:r>
      <w:r w:rsidR="00B007DA">
        <w:rPr>
          <w:bCs w:val="0"/>
          <w:sz w:val="24"/>
          <w:szCs w:val="24"/>
          <w:lang w:eastAsia="ru-RU"/>
        </w:rPr>
        <w:t>4</w:t>
      </w:r>
      <w:r w:rsidRPr="00D053CF">
        <w:rPr>
          <w:bCs w:val="0"/>
          <w:sz w:val="24"/>
          <w:szCs w:val="24"/>
          <w:lang w:eastAsia="ru-RU"/>
        </w:rPr>
        <w:t>.2</w:t>
      </w:r>
      <w:r w:rsidRPr="00D053CF">
        <w:rPr>
          <w:bCs w:val="0"/>
          <w:sz w:val="24"/>
          <w:szCs w:val="24"/>
          <w:lang w:eastAsia="ru-RU"/>
        </w:rPr>
        <w:tab/>
      </w:r>
      <w:r w:rsidR="00ED5C7C" w:rsidRPr="00D053CF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Pr="00D053CF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D053CF" w:rsidRDefault="00C12FA4" w:rsidP="00A222A8">
      <w:pPr>
        <w:widowControl w:val="0"/>
        <w:numPr>
          <w:ilvl w:val="2"/>
          <w:numId w:val="70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D053CF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53CF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09" w:name="_Ref440270568"/>
      <w:bookmarkStart w:id="710" w:name="_Ref440274159"/>
      <w:bookmarkStart w:id="711" w:name="_Ref440292555"/>
      <w:bookmarkStart w:id="712" w:name="_Ref440292779"/>
      <w:bookmarkStart w:id="713" w:name="_Toc498523119"/>
      <w:r w:rsidRPr="00D053CF">
        <w:rPr>
          <w:szCs w:val="24"/>
        </w:rPr>
        <w:lastRenderedPageBreak/>
        <w:t>Техническая часть</w:t>
      </w:r>
      <w:bookmarkEnd w:id="709"/>
      <w:bookmarkEnd w:id="710"/>
      <w:bookmarkEnd w:id="711"/>
      <w:bookmarkEnd w:id="712"/>
      <w:bookmarkEnd w:id="713"/>
      <w:r w:rsidRPr="00D053CF">
        <w:rPr>
          <w:szCs w:val="24"/>
        </w:rPr>
        <w:t xml:space="preserve"> </w:t>
      </w:r>
    </w:p>
    <w:p w:rsidR="002B5044" w:rsidRPr="00D053CF" w:rsidRDefault="002B5044" w:rsidP="002A47D1">
      <w:pPr>
        <w:pStyle w:val="2"/>
        <w:ind w:left="1701" w:hanging="1134"/>
      </w:pPr>
      <w:bookmarkStart w:id="714" w:name="_Toc176064096"/>
      <w:bookmarkStart w:id="715" w:name="_Toc176338524"/>
      <w:bookmarkStart w:id="716" w:name="_Toc180399752"/>
      <w:bookmarkStart w:id="717" w:name="_Toc191205941"/>
      <w:bookmarkStart w:id="718" w:name="_Toc194315544"/>
      <w:bookmarkStart w:id="719" w:name="_Toc423421725"/>
      <w:bookmarkStart w:id="720" w:name="_Toc498523120"/>
      <w:r w:rsidRPr="00D053CF">
        <w:t>Общие требования к условиям поставки продукции</w:t>
      </w:r>
      <w:bookmarkStart w:id="721" w:name="_Toc176064097"/>
      <w:bookmarkStart w:id="722" w:name="_Toc176338525"/>
      <w:bookmarkStart w:id="723" w:name="_Toc180399753"/>
      <w:bookmarkStart w:id="724" w:name="_Toc189457101"/>
      <w:bookmarkStart w:id="725" w:name="_Toc189461737"/>
      <w:bookmarkStart w:id="726" w:name="_Toc189462011"/>
      <w:bookmarkStart w:id="727" w:name="_Toc191273610"/>
      <w:bookmarkStart w:id="728" w:name="_Toc167189319"/>
      <w:bookmarkStart w:id="729" w:name="_Toc168725254"/>
      <w:bookmarkEnd w:id="714"/>
      <w:bookmarkEnd w:id="715"/>
      <w:bookmarkEnd w:id="716"/>
      <w:bookmarkEnd w:id="717"/>
      <w:bookmarkEnd w:id="718"/>
      <w:bookmarkEnd w:id="719"/>
      <w:bookmarkEnd w:id="7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0" w:name="_Toc439166308"/>
      <w:bookmarkStart w:id="731" w:name="_Toc439170656"/>
      <w:bookmarkStart w:id="732" w:name="_Toc439172758"/>
      <w:bookmarkStart w:id="733" w:name="_Toc439173202"/>
      <w:bookmarkStart w:id="734" w:name="_Toc439238196"/>
      <w:bookmarkStart w:id="735" w:name="_Toc439252748"/>
      <w:bookmarkStart w:id="736" w:name="_Toc439323606"/>
      <w:bookmarkStart w:id="737" w:name="_Toc439323722"/>
      <w:bookmarkStart w:id="738" w:name="_Toc440297056"/>
      <w:bookmarkStart w:id="739" w:name="_Toc440356617"/>
      <w:bookmarkStart w:id="740" w:name="_Toc440631753"/>
      <w:bookmarkStart w:id="741" w:name="_Toc440876538"/>
      <w:bookmarkStart w:id="742" w:name="_Toc441130610"/>
      <w:bookmarkStart w:id="743" w:name="_Toc441157113"/>
      <w:bookmarkStart w:id="744" w:name="_Toc447292132"/>
      <w:bookmarkStart w:id="745" w:name="_Toc462234890"/>
      <w:bookmarkStart w:id="746" w:name="_Toc466966856"/>
      <w:bookmarkStart w:id="747" w:name="_Toc468806107"/>
      <w:bookmarkStart w:id="748" w:name="_Toc469480374"/>
      <w:bookmarkStart w:id="749" w:name="_Toc472416891"/>
      <w:bookmarkStart w:id="750" w:name="_Toc498523121"/>
      <w:r w:rsidRPr="00D053CF">
        <w:rPr>
          <w:b w:val="0"/>
          <w:szCs w:val="24"/>
        </w:rPr>
        <w:t>Продукция должна быть новой и ранее неиспользованной.</w:t>
      </w:r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09"/>
      <w:bookmarkStart w:id="752" w:name="_Toc439170657"/>
      <w:bookmarkStart w:id="753" w:name="_Toc439172759"/>
      <w:bookmarkStart w:id="754" w:name="_Toc439173203"/>
      <w:bookmarkStart w:id="755" w:name="_Toc439238197"/>
      <w:bookmarkStart w:id="756" w:name="_Toc439252749"/>
      <w:bookmarkStart w:id="757" w:name="_Toc439323607"/>
      <w:bookmarkStart w:id="758" w:name="_Toc439323723"/>
      <w:bookmarkStart w:id="759" w:name="_Toc440297057"/>
      <w:bookmarkStart w:id="760" w:name="_Toc440356618"/>
      <w:bookmarkStart w:id="761" w:name="_Toc440631754"/>
      <w:bookmarkStart w:id="762" w:name="_Toc440876539"/>
      <w:bookmarkStart w:id="763" w:name="_Toc441130611"/>
      <w:bookmarkStart w:id="764" w:name="_Toc441157114"/>
      <w:bookmarkStart w:id="765" w:name="_Toc447292133"/>
      <w:bookmarkStart w:id="766" w:name="_Toc462234891"/>
      <w:bookmarkStart w:id="767" w:name="_Toc466966857"/>
      <w:bookmarkStart w:id="768" w:name="_Toc468806108"/>
      <w:bookmarkStart w:id="769" w:name="_Toc469480375"/>
      <w:bookmarkStart w:id="770" w:name="_Toc472416892"/>
      <w:bookmarkStart w:id="771" w:name="_Toc498523122"/>
      <w:r w:rsidRPr="00D053CF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2B5044" w:rsidRPr="00D053CF" w:rsidRDefault="002B5044" w:rsidP="0021751A">
      <w:pPr>
        <w:pStyle w:val="2"/>
        <w:ind w:left="1701" w:hanging="1134"/>
      </w:pPr>
      <w:bookmarkStart w:id="772" w:name="_Toc423421726"/>
      <w:bookmarkStart w:id="773" w:name="_Ref450652998"/>
      <w:bookmarkStart w:id="774" w:name="_Toc498523123"/>
      <w:r w:rsidRPr="00D053CF">
        <w:t>Перечень, объемы и характеристики закупаемой продукции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72"/>
      <w:bookmarkEnd w:id="773"/>
      <w:bookmarkEnd w:id="774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297059"/>
      <w:bookmarkStart w:id="784" w:name="_Toc440356620"/>
      <w:bookmarkStart w:id="785" w:name="_Toc440631756"/>
      <w:bookmarkStart w:id="786" w:name="_Toc440876541"/>
      <w:bookmarkStart w:id="787" w:name="_Toc441130613"/>
      <w:bookmarkStart w:id="788" w:name="_Toc441157116"/>
      <w:bookmarkStart w:id="789" w:name="_Toc447292135"/>
      <w:bookmarkStart w:id="790" w:name="_Toc462234893"/>
      <w:bookmarkStart w:id="791" w:name="_Toc466966859"/>
      <w:bookmarkStart w:id="792" w:name="_Toc468806110"/>
      <w:bookmarkStart w:id="793" w:name="_Toc469480377"/>
      <w:bookmarkStart w:id="794" w:name="_Toc472416894"/>
      <w:bookmarkStart w:id="795" w:name="_Toc498523124"/>
      <w:r w:rsidRPr="00D053CF">
        <w:rPr>
          <w:b w:val="0"/>
          <w:szCs w:val="24"/>
        </w:rPr>
        <w:t>Техническ</w:t>
      </w:r>
      <w:r w:rsidR="003776BB" w:rsidRPr="00D053CF">
        <w:rPr>
          <w:b w:val="0"/>
          <w:szCs w:val="24"/>
        </w:rPr>
        <w:t>о</w:t>
      </w:r>
      <w:proofErr w:type="gramStart"/>
      <w:r w:rsidR="003776BB" w:rsidRPr="00D053CF">
        <w:rPr>
          <w:b w:val="0"/>
          <w:szCs w:val="24"/>
        </w:rPr>
        <w:t>е(</w:t>
      </w:r>
      <w:proofErr w:type="spellStart"/>
      <w:proofErr w:type="gramEnd"/>
      <w:r w:rsidRPr="00D053CF">
        <w:rPr>
          <w:b w:val="0"/>
          <w:szCs w:val="24"/>
        </w:rPr>
        <w:t>ие</w:t>
      </w:r>
      <w:proofErr w:type="spellEnd"/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задани</w:t>
      </w:r>
      <w:r w:rsidR="003776BB" w:rsidRPr="00D053CF">
        <w:rPr>
          <w:b w:val="0"/>
          <w:szCs w:val="24"/>
        </w:rPr>
        <w:t>е(</w:t>
      </w:r>
      <w:r w:rsidRPr="00D053CF">
        <w:rPr>
          <w:b w:val="0"/>
          <w:szCs w:val="24"/>
        </w:rPr>
        <w:t>я</w:t>
      </w:r>
      <w:r w:rsidR="003776BB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</w:t>
      </w:r>
      <w:r w:rsidR="00A154B7" w:rsidRPr="00D053CF">
        <w:rPr>
          <w:b w:val="0"/>
          <w:szCs w:val="24"/>
        </w:rPr>
        <w:t xml:space="preserve">по Лоту </w:t>
      </w:r>
      <w:r w:rsidR="00A154B7" w:rsidRPr="00D053CF">
        <w:rPr>
          <w:b w:val="0"/>
          <w:szCs w:val="24"/>
          <w:highlight w:val="yellow"/>
        </w:rPr>
        <w:t>№1</w:t>
      </w:r>
      <w:r w:rsidR="00A154B7" w:rsidRPr="00D053CF">
        <w:rPr>
          <w:b w:val="0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_Ref440275279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1.1.5</w:t>
      </w:r>
      <w:r w:rsidR="00334620">
        <w:fldChar w:fldCharType="end"/>
      </w:r>
      <w:r w:rsidR="00A154B7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изложен</w:t>
      </w:r>
      <w:r w:rsidR="00F463E8" w:rsidRPr="00D053CF">
        <w:rPr>
          <w:b w:val="0"/>
          <w:szCs w:val="24"/>
        </w:rPr>
        <w:t>о(</w:t>
      </w:r>
      <w:r w:rsidRPr="00D053CF">
        <w:rPr>
          <w:b w:val="0"/>
          <w:szCs w:val="24"/>
        </w:rPr>
        <w:t>ы</w:t>
      </w:r>
      <w:r w:rsidR="00F463E8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ам вместе с ней в качестве отдельного документа.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D053CF" w:rsidRDefault="002B5044" w:rsidP="0021751A">
      <w:pPr>
        <w:pStyle w:val="2"/>
        <w:ind w:left="1701" w:hanging="1134"/>
      </w:pPr>
      <w:bookmarkStart w:id="796" w:name="_Ref194832984"/>
      <w:bookmarkStart w:id="797" w:name="_Ref197686508"/>
      <w:bookmarkStart w:id="798" w:name="_Toc423421727"/>
      <w:bookmarkStart w:id="799" w:name="_Toc498523126"/>
      <w:r w:rsidRPr="00D053CF">
        <w:t>Требование к поставляемой продукции</w:t>
      </w:r>
      <w:bookmarkEnd w:id="796"/>
      <w:bookmarkEnd w:id="797"/>
      <w:bookmarkEnd w:id="798"/>
      <w:bookmarkEnd w:id="799"/>
    </w:p>
    <w:p w:rsidR="002B5044" w:rsidRPr="00D053CF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800" w:name="_Toc439166313"/>
      <w:bookmarkStart w:id="801" w:name="_Toc439170661"/>
      <w:bookmarkStart w:id="802" w:name="_Toc439172763"/>
      <w:bookmarkStart w:id="803" w:name="_Toc439173207"/>
      <w:bookmarkStart w:id="804" w:name="_Toc439238201"/>
      <w:bookmarkStart w:id="805" w:name="_Toc439252753"/>
      <w:bookmarkStart w:id="806" w:name="_Toc439323611"/>
      <w:bookmarkStart w:id="807" w:name="_Toc439323727"/>
      <w:bookmarkStart w:id="808" w:name="_Toc440297061"/>
      <w:bookmarkStart w:id="809" w:name="_Toc440356622"/>
      <w:bookmarkStart w:id="810" w:name="_Toc440631758"/>
      <w:bookmarkStart w:id="811" w:name="_Toc440876543"/>
      <w:bookmarkStart w:id="812" w:name="_Toc441130615"/>
      <w:bookmarkStart w:id="813" w:name="_Toc441157118"/>
      <w:bookmarkStart w:id="814" w:name="_Toc447292137"/>
      <w:bookmarkStart w:id="815" w:name="_Toc462234895"/>
      <w:bookmarkStart w:id="816" w:name="_Toc466966862"/>
      <w:bookmarkStart w:id="817" w:name="_Toc468806113"/>
      <w:bookmarkStart w:id="818" w:name="_Toc469480380"/>
      <w:bookmarkStart w:id="819" w:name="_Toc472416897"/>
      <w:bookmarkStart w:id="820" w:name="_Toc498523127"/>
      <w:bookmarkStart w:id="821" w:name="_Ref194833053"/>
      <w:bookmarkStart w:id="822" w:name="_Ref223496951"/>
      <w:bookmarkStart w:id="823" w:name="_Ref223496970"/>
      <w:r w:rsidRPr="00D053CF">
        <w:rPr>
          <w:b w:val="0"/>
          <w:szCs w:val="24"/>
        </w:rPr>
        <w:t>Участник</w:t>
      </w:r>
      <w:r w:rsidR="002B5044" w:rsidRPr="00D053CF">
        <w:rPr>
          <w:b w:val="0"/>
          <w:szCs w:val="24"/>
        </w:rPr>
        <w:t xml:space="preserve"> в составе свое</w:t>
      </w:r>
      <w:r w:rsidR="00841A6F" w:rsidRPr="00D053CF">
        <w:rPr>
          <w:b w:val="0"/>
          <w:szCs w:val="24"/>
        </w:rPr>
        <w:t>й</w:t>
      </w:r>
      <w:r w:rsidR="002B5044" w:rsidRPr="00D053CF">
        <w:rPr>
          <w:b w:val="0"/>
          <w:szCs w:val="24"/>
        </w:rPr>
        <w:t xml:space="preserve"> </w:t>
      </w:r>
      <w:r w:rsidR="00841A6F" w:rsidRPr="00D053CF">
        <w:rPr>
          <w:b w:val="0"/>
          <w:szCs w:val="24"/>
        </w:rPr>
        <w:t>Заявки</w:t>
      </w:r>
      <w:r w:rsidR="002B5044" w:rsidRPr="00D053CF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BE26DC" w:rsidRPr="00D053CF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53CF">
        <w:rPr>
          <w:b w:val="0"/>
          <w:szCs w:val="24"/>
        </w:rPr>
        <w:t>).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4" w:name="_Toc439166314"/>
      <w:bookmarkStart w:id="825" w:name="_Toc439170662"/>
      <w:bookmarkStart w:id="826" w:name="_Toc439172764"/>
      <w:bookmarkStart w:id="827" w:name="_Toc439173208"/>
      <w:bookmarkStart w:id="828" w:name="_Toc439238202"/>
      <w:bookmarkStart w:id="829" w:name="_Toc439252754"/>
      <w:bookmarkStart w:id="830" w:name="_Toc439323612"/>
      <w:bookmarkStart w:id="831" w:name="_Toc439323728"/>
      <w:bookmarkStart w:id="832" w:name="_Toc440297062"/>
      <w:bookmarkStart w:id="833" w:name="_Toc440356623"/>
      <w:bookmarkStart w:id="834" w:name="_Toc440631759"/>
      <w:bookmarkStart w:id="835" w:name="_Toc440876544"/>
      <w:bookmarkStart w:id="836" w:name="_Toc441130616"/>
      <w:bookmarkStart w:id="837" w:name="_Toc441157119"/>
      <w:bookmarkStart w:id="838" w:name="_Toc447292138"/>
      <w:bookmarkStart w:id="839" w:name="_Toc462234896"/>
      <w:bookmarkStart w:id="840" w:name="_Toc466966863"/>
      <w:bookmarkStart w:id="841" w:name="_Toc468806114"/>
      <w:bookmarkStart w:id="842" w:name="_Toc469480381"/>
      <w:bookmarkStart w:id="843" w:name="_Toc472416898"/>
      <w:bookmarkStart w:id="844" w:name="_Toc498523128"/>
      <w:r w:rsidRPr="00D053CF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53CF">
        <w:rPr>
          <w:b w:val="0"/>
          <w:szCs w:val="24"/>
          <w:lang w:eastAsia="ru-RU"/>
        </w:rPr>
        <w:t>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D053CF">
        <w:rPr>
          <w:b w:val="0"/>
          <w:szCs w:val="24"/>
          <w:lang w:eastAsia="ru-RU"/>
        </w:rPr>
        <w:t>ях</w:t>
      </w:r>
      <w:proofErr w:type="spellEnd"/>
      <w:r w:rsidR="003776BB" w:rsidRPr="00D053CF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053CF">
        <w:rPr>
          <w:b w:val="0"/>
          <w:szCs w:val="24"/>
          <w:lang w:eastAsia="ru-RU"/>
        </w:rPr>
        <w:t>о(</w:t>
      </w:r>
      <w:proofErr w:type="gramEnd"/>
      <w:r w:rsidR="003776BB" w:rsidRPr="00D053CF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053CF">
        <w:rPr>
          <w:b w:val="0"/>
          <w:szCs w:val="24"/>
        </w:rPr>
        <w:t>.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2B5044" w:rsidRPr="00D053CF" w:rsidRDefault="002B5044" w:rsidP="0021751A">
      <w:pPr>
        <w:pStyle w:val="2"/>
        <w:ind w:left="1701" w:hanging="1134"/>
      </w:pPr>
      <w:bookmarkStart w:id="845" w:name="_Ref247513861"/>
      <w:bookmarkStart w:id="846" w:name="_Toc423421728"/>
      <w:bookmarkStart w:id="847" w:name="_Toc498523129"/>
      <w:r w:rsidRPr="00D053CF">
        <w:t xml:space="preserve">Требование к </w:t>
      </w:r>
      <w:r w:rsidR="0021751A" w:rsidRPr="00D053CF">
        <w:t>Участник</w:t>
      </w:r>
      <w:r w:rsidRPr="00D053CF">
        <w:t>у</w:t>
      </w:r>
      <w:bookmarkEnd w:id="821"/>
      <w:bookmarkEnd w:id="822"/>
      <w:bookmarkEnd w:id="823"/>
      <w:r w:rsidRPr="00D053CF">
        <w:t>.</w:t>
      </w:r>
      <w:bookmarkEnd w:id="845"/>
      <w:bookmarkEnd w:id="846"/>
      <w:bookmarkEnd w:id="847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7"/>
      <w:bookmarkStart w:id="849" w:name="_Toc439170665"/>
      <w:bookmarkStart w:id="850" w:name="_Toc439172767"/>
      <w:bookmarkStart w:id="851" w:name="_Toc439173211"/>
      <w:bookmarkStart w:id="852" w:name="_Toc439238205"/>
      <w:bookmarkStart w:id="853" w:name="_Toc439252756"/>
      <w:bookmarkStart w:id="854" w:name="_Toc439323614"/>
      <w:bookmarkStart w:id="855" w:name="_Toc439323730"/>
      <w:bookmarkStart w:id="856" w:name="_Ref440292618"/>
      <w:bookmarkStart w:id="857" w:name="_Toc440297064"/>
      <w:bookmarkStart w:id="858" w:name="_Toc440356625"/>
      <w:bookmarkStart w:id="859" w:name="_Toc440631761"/>
      <w:bookmarkStart w:id="860" w:name="_Toc440876546"/>
      <w:bookmarkStart w:id="861" w:name="_Toc441130618"/>
      <w:bookmarkStart w:id="862" w:name="_Toc441157121"/>
      <w:bookmarkStart w:id="863" w:name="_Toc447292140"/>
      <w:bookmarkStart w:id="864" w:name="_Toc462234898"/>
      <w:bookmarkStart w:id="865" w:name="_Toc466966865"/>
      <w:bookmarkStart w:id="866" w:name="_Toc468806116"/>
      <w:bookmarkStart w:id="867" w:name="_Toc469480383"/>
      <w:bookmarkStart w:id="868" w:name="_Toc472416900"/>
      <w:bookmarkStart w:id="869" w:name="_Toc498523130"/>
      <w:r w:rsidRPr="00D053CF">
        <w:rPr>
          <w:b w:val="0"/>
          <w:szCs w:val="24"/>
        </w:rPr>
        <w:t xml:space="preserve">В составе </w:t>
      </w:r>
      <w:r w:rsidR="0094713A" w:rsidRPr="00D053CF">
        <w:rPr>
          <w:b w:val="0"/>
          <w:szCs w:val="24"/>
        </w:rPr>
        <w:t>своей Заявки</w:t>
      </w:r>
      <w:r w:rsidRPr="00D053CF">
        <w:rPr>
          <w:b w:val="0"/>
          <w:szCs w:val="24"/>
        </w:rPr>
        <w:t xml:space="preserve">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 xml:space="preserve"> должен предоставить руководств</w:t>
      </w:r>
      <w:proofErr w:type="gramStart"/>
      <w:r w:rsidRPr="00D053CF">
        <w:rPr>
          <w:b w:val="0"/>
          <w:szCs w:val="24"/>
        </w:rPr>
        <w:t>о(</w:t>
      </w:r>
      <w:proofErr w:type="gramEnd"/>
      <w:r w:rsidRPr="00D053CF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EA6AA1">
        <w:rPr>
          <w:b w:val="0"/>
          <w:szCs w:val="24"/>
        </w:rPr>
        <w:t>Производителем</w:t>
      </w:r>
      <w:r w:rsidR="00EA6AA1" w:rsidRPr="00CC5DE8">
        <w:rPr>
          <w:b w:val="0"/>
          <w:szCs w:val="24"/>
        </w:rPr>
        <w:t xml:space="preserve"> </w:t>
      </w:r>
      <w:r w:rsidRPr="00D053CF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F1D19" w:rsidRPr="00DF1D19">
        <w:rPr>
          <w:b w:val="0"/>
          <w:szCs w:val="24"/>
        </w:rPr>
        <w:t xml:space="preserve"> </w:t>
      </w:r>
      <w:r w:rsidR="00DF1D19" w:rsidRPr="00D053CF">
        <w:rPr>
          <w:b w:val="0"/>
          <w:szCs w:val="24"/>
        </w:rPr>
        <w:t>оборудования</w:t>
      </w:r>
      <w:r w:rsidRPr="00D053CF">
        <w:rPr>
          <w:b w:val="0"/>
          <w:szCs w:val="24"/>
        </w:rPr>
        <w:t xml:space="preserve">, заявленных </w:t>
      </w:r>
      <w:r w:rsidR="0021751A" w:rsidRPr="00D053CF">
        <w:rPr>
          <w:b w:val="0"/>
          <w:szCs w:val="24"/>
        </w:rPr>
        <w:t>Участник</w:t>
      </w:r>
      <w:r w:rsidR="0094713A" w:rsidRPr="00D053CF">
        <w:rPr>
          <w:b w:val="0"/>
          <w:szCs w:val="24"/>
        </w:rPr>
        <w:t>ом в Т</w:t>
      </w:r>
      <w:r w:rsidRPr="00D053CF">
        <w:rPr>
          <w:b w:val="0"/>
          <w:szCs w:val="24"/>
        </w:rPr>
        <w:t>ехническом предложении (</w:t>
      </w:r>
      <w:r w:rsidR="00D56F8C" w:rsidRPr="00D053CF">
        <w:rPr>
          <w:b w:val="0"/>
          <w:szCs w:val="24"/>
        </w:rPr>
        <w:t>подраздел</w:t>
      </w:r>
      <w:r w:rsidR="0094713A" w:rsidRPr="00D053CF">
        <w:rPr>
          <w:b w:val="0"/>
          <w:szCs w:val="24"/>
        </w:rPr>
        <w:t xml:space="preserve">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5.3</w:t>
      </w:r>
      <w:r w:rsidR="00334620">
        <w:fldChar w:fldCharType="end"/>
      </w:r>
      <w:r w:rsidRPr="00D053CF">
        <w:rPr>
          <w:b w:val="0"/>
          <w:szCs w:val="24"/>
        </w:rPr>
        <w:t>).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2B5044" w:rsidRPr="00D053C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70" w:name="_Toc439166318"/>
      <w:bookmarkStart w:id="871" w:name="_Toc439170666"/>
      <w:bookmarkStart w:id="872" w:name="_Toc439172768"/>
      <w:bookmarkStart w:id="873" w:name="_Toc439173212"/>
      <w:bookmarkStart w:id="874" w:name="_Toc439238206"/>
      <w:bookmarkStart w:id="875" w:name="_Toc439252757"/>
      <w:bookmarkStart w:id="876" w:name="_Toc439323615"/>
      <w:bookmarkStart w:id="877" w:name="_Toc439323731"/>
      <w:bookmarkStart w:id="878" w:name="_Toc440297065"/>
      <w:bookmarkStart w:id="879" w:name="_Toc440356626"/>
      <w:bookmarkStart w:id="880" w:name="_Toc440631762"/>
      <w:bookmarkStart w:id="881" w:name="_Toc440876547"/>
      <w:bookmarkStart w:id="882" w:name="_Toc441130619"/>
      <w:bookmarkStart w:id="883" w:name="_Toc441157122"/>
      <w:bookmarkStart w:id="884" w:name="_Toc447292141"/>
      <w:bookmarkStart w:id="885" w:name="_Toc462234899"/>
      <w:bookmarkStart w:id="886" w:name="_Toc466966866"/>
      <w:bookmarkStart w:id="887" w:name="_Toc468806117"/>
      <w:bookmarkStart w:id="888" w:name="_Toc469480384"/>
      <w:bookmarkStart w:id="889" w:name="_Toc472416901"/>
      <w:bookmarkStart w:id="890" w:name="_Toc498523131"/>
      <w:r w:rsidRPr="00D053CF">
        <w:rPr>
          <w:b w:val="0"/>
          <w:szCs w:val="24"/>
        </w:rPr>
        <w:t xml:space="preserve">Непредставление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D053CF">
        <w:rPr>
          <w:b w:val="0"/>
          <w:szCs w:val="24"/>
        </w:rPr>
        <w:t>ом</w:t>
      </w:r>
      <w:r w:rsidRPr="00D053CF">
        <w:rPr>
          <w:b w:val="0"/>
          <w:szCs w:val="24"/>
        </w:rPr>
        <w:t xml:space="preserve"> предложени</w:t>
      </w:r>
      <w:r w:rsidR="0094713A" w:rsidRPr="00D053CF">
        <w:rPr>
          <w:b w:val="0"/>
          <w:szCs w:val="24"/>
        </w:rPr>
        <w:t>и</w:t>
      </w:r>
      <w:r w:rsidRPr="00D053CF">
        <w:rPr>
          <w:b w:val="0"/>
          <w:szCs w:val="24"/>
        </w:rPr>
        <w:t xml:space="preserve"> </w:t>
      </w:r>
      <w:r w:rsidR="00D56F8C" w:rsidRPr="00D053CF">
        <w:rPr>
          <w:b w:val="0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57CD4" w:rsidRPr="00657CD4">
        <w:rPr>
          <w:b w:val="0"/>
          <w:szCs w:val="24"/>
        </w:rPr>
        <w:t>5.3</w:t>
      </w:r>
      <w:r w:rsidR="00334620">
        <w:fldChar w:fldCharType="end"/>
      </w:r>
      <w:r w:rsidR="00D56F8C" w:rsidRPr="00D053CF">
        <w:rPr>
          <w:b w:val="0"/>
          <w:szCs w:val="24"/>
        </w:rPr>
        <w:t>)</w:t>
      </w:r>
      <w:r w:rsidRPr="00D053CF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а.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A549DD" w:rsidRPr="00D053CF" w:rsidRDefault="00A549DD" w:rsidP="00A549DD">
      <w:pPr>
        <w:pStyle w:val="2"/>
        <w:ind w:left="1701" w:hanging="1134"/>
      </w:pPr>
      <w:bookmarkStart w:id="891" w:name="_Toc248219573"/>
      <w:bookmarkStart w:id="892" w:name="_Toc256099315"/>
      <w:bookmarkStart w:id="893" w:name="_Toc423421664"/>
      <w:bookmarkStart w:id="894" w:name="_Toc447269813"/>
      <w:bookmarkStart w:id="895" w:name="_Toc498523132"/>
      <w:bookmarkEnd w:id="728"/>
      <w:bookmarkEnd w:id="729"/>
      <w:r w:rsidRPr="00D053CF">
        <w:t>Иные требования</w:t>
      </w:r>
      <w:bookmarkEnd w:id="891"/>
      <w:bookmarkEnd w:id="892"/>
      <w:bookmarkEnd w:id="893"/>
      <w:bookmarkEnd w:id="894"/>
      <w:bookmarkEnd w:id="895"/>
    </w:p>
    <w:p w:rsidR="008F28AA" w:rsidRPr="00D053CF" w:rsidRDefault="00BE26DC" w:rsidP="008F28AA">
      <w:pPr>
        <w:pStyle w:val="3"/>
        <w:ind w:left="0" w:firstLine="851"/>
        <w:jc w:val="both"/>
        <w:rPr>
          <w:b w:val="0"/>
          <w:szCs w:val="24"/>
        </w:rPr>
      </w:pPr>
      <w:bookmarkStart w:id="896" w:name="_Toc447292143"/>
      <w:bookmarkStart w:id="897" w:name="_Toc462234901"/>
      <w:bookmarkStart w:id="898" w:name="_Toc466966868"/>
      <w:bookmarkStart w:id="899" w:name="_Toc468806119"/>
      <w:bookmarkStart w:id="900" w:name="_Toc469480386"/>
      <w:bookmarkStart w:id="901" w:name="_Toc472416903"/>
      <w:bookmarkStart w:id="902" w:name="_Toc498523133"/>
      <w:bookmarkStart w:id="903" w:name="_Toc447269814"/>
      <w:r w:rsidRPr="00D053CF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8F28AA" w:rsidRPr="00D053CF">
        <w:rPr>
          <w:b w:val="0"/>
          <w:szCs w:val="24"/>
        </w:rPr>
        <w:t>.</w:t>
      </w:r>
      <w:bookmarkEnd w:id="896"/>
      <w:bookmarkEnd w:id="897"/>
      <w:bookmarkEnd w:id="898"/>
      <w:bookmarkEnd w:id="899"/>
      <w:bookmarkEnd w:id="900"/>
      <w:bookmarkEnd w:id="901"/>
      <w:bookmarkEnd w:id="902"/>
    </w:p>
    <w:p w:rsidR="00A549DD" w:rsidRPr="00D053CF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904" w:name="_Toc447292144"/>
      <w:bookmarkStart w:id="905" w:name="_Toc462234902"/>
      <w:bookmarkStart w:id="906" w:name="_Toc466966869"/>
      <w:bookmarkStart w:id="907" w:name="_Toc468806120"/>
      <w:bookmarkStart w:id="908" w:name="_Toc469480387"/>
      <w:bookmarkStart w:id="909" w:name="_Toc472416904"/>
      <w:bookmarkStart w:id="910" w:name="_Toc498523134"/>
      <w:r w:rsidRPr="00D053CF">
        <w:rPr>
          <w:b w:val="0"/>
          <w:szCs w:val="24"/>
        </w:rPr>
        <w:t>В случае</w:t>
      </w:r>
      <w:proofErr w:type="gramStart"/>
      <w:r w:rsidRPr="00D053CF">
        <w:rPr>
          <w:b w:val="0"/>
          <w:szCs w:val="24"/>
        </w:rPr>
        <w:t>,</w:t>
      </w:r>
      <w:proofErr w:type="gramEnd"/>
      <w:r w:rsidRPr="00D053CF">
        <w:rPr>
          <w:b w:val="0"/>
          <w:szCs w:val="24"/>
        </w:rPr>
        <w:t xml:space="preserve"> если Участником предлагается </w:t>
      </w:r>
      <w:r w:rsidR="00BE26DC" w:rsidRPr="00D053CF">
        <w:rPr>
          <w:b w:val="0"/>
          <w:szCs w:val="24"/>
        </w:rPr>
        <w:t>эквивалент</w:t>
      </w:r>
      <w:r w:rsidRPr="00D053CF">
        <w:rPr>
          <w:b w:val="0"/>
          <w:szCs w:val="24"/>
        </w:rPr>
        <w:t xml:space="preserve">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BE26DC" w:rsidRPr="00D053CF">
        <w:rPr>
          <w:b w:val="0"/>
          <w:szCs w:val="24"/>
        </w:rPr>
        <w:t>поставляемой продукции</w:t>
      </w:r>
      <w:r w:rsidRPr="00D053CF">
        <w:rPr>
          <w:b w:val="0"/>
          <w:szCs w:val="24"/>
        </w:rPr>
        <w:t>, в согласованные с Заказчиком сроки.</w:t>
      </w:r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BE26DC" w:rsidRPr="00D053CF" w:rsidRDefault="00BE26DC" w:rsidP="00BE26DC">
      <w:pPr>
        <w:pStyle w:val="2"/>
        <w:ind w:left="1701" w:hanging="1134"/>
      </w:pPr>
      <w:bookmarkStart w:id="911" w:name="_Toc461809058"/>
      <w:bookmarkStart w:id="912" w:name="_Toc462216759"/>
      <w:bookmarkStart w:id="913" w:name="_Toc498523135"/>
      <w:r w:rsidRPr="00D053CF">
        <w:t>Альтернативные предложения</w:t>
      </w:r>
      <w:bookmarkStart w:id="914" w:name="_Ref56252639"/>
      <w:bookmarkEnd w:id="911"/>
      <w:bookmarkEnd w:id="912"/>
      <w:bookmarkEnd w:id="913"/>
    </w:p>
    <w:p w:rsidR="002B5044" w:rsidRPr="00D053CF" w:rsidRDefault="00BE26DC" w:rsidP="002B5044">
      <w:pPr>
        <w:pStyle w:val="3"/>
        <w:spacing w:before="100" w:beforeAutospacing="1" w:after="100" w:afterAutospacing="1"/>
        <w:ind w:left="0" w:firstLine="851"/>
        <w:jc w:val="both"/>
        <w:rPr>
          <w:lang w:eastAsia="ru-RU"/>
        </w:rPr>
      </w:pPr>
      <w:bookmarkStart w:id="915" w:name="_Toc461809059"/>
      <w:bookmarkStart w:id="916" w:name="_Toc462216760"/>
      <w:bookmarkStart w:id="917" w:name="_Toc462234904"/>
      <w:bookmarkStart w:id="918" w:name="_Toc466966871"/>
      <w:bookmarkStart w:id="919" w:name="_Toc468806122"/>
      <w:bookmarkStart w:id="920" w:name="_Toc469480389"/>
      <w:bookmarkStart w:id="921" w:name="_Toc472416906"/>
      <w:bookmarkStart w:id="922" w:name="_Toc498523136"/>
      <w:r w:rsidRPr="00D053CF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E35404" w:rsidRPr="00D053CF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23" w:name="_Ref440270602"/>
      <w:bookmarkStart w:id="924" w:name="_Toc498523137"/>
      <w:bookmarkEnd w:id="5"/>
      <w:bookmarkEnd w:id="697"/>
      <w:r w:rsidRPr="00D053CF">
        <w:rPr>
          <w:szCs w:val="24"/>
        </w:rPr>
        <w:lastRenderedPageBreak/>
        <w:t>Образцы основных форм документов, включаемых в Заявку</w:t>
      </w:r>
      <w:bookmarkEnd w:id="923"/>
      <w:bookmarkEnd w:id="924"/>
      <w:r w:rsidRPr="00D053CF">
        <w:rPr>
          <w:szCs w:val="24"/>
        </w:rPr>
        <w:t xml:space="preserve"> </w:t>
      </w:r>
    </w:p>
    <w:p w:rsidR="004F4D80" w:rsidRPr="00D053CF" w:rsidRDefault="004F4D80" w:rsidP="004F4D80">
      <w:pPr>
        <w:pStyle w:val="2"/>
      </w:pPr>
      <w:bookmarkStart w:id="925" w:name="_Ref55336310"/>
      <w:bookmarkStart w:id="926" w:name="_Toc57314672"/>
      <w:bookmarkStart w:id="927" w:name="_Toc69728986"/>
      <w:bookmarkStart w:id="928" w:name="_Toc98253919"/>
      <w:bookmarkStart w:id="929" w:name="_Toc165173847"/>
      <w:bookmarkStart w:id="930" w:name="_Toc423423667"/>
      <w:bookmarkStart w:id="931" w:name="_Toc498523138"/>
      <w:r w:rsidRPr="00D053CF">
        <w:t xml:space="preserve">Письмо о подаче оферты </w:t>
      </w:r>
      <w:bookmarkStart w:id="932" w:name="_Ref22846535"/>
      <w:r w:rsidRPr="00D053CF">
        <w:t>(</w:t>
      </w:r>
      <w:bookmarkEnd w:id="932"/>
      <w:r w:rsidRPr="00D053CF">
        <w:t xml:space="preserve">форма </w:t>
      </w:r>
      <w:r w:rsidRPr="00D053CF">
        <w:rPr>
          <w:noProof/>
        </w:rPr>
        <w:t>1</w:t>
      </w:r>
      <w:r w:rsidRPr="00D053CF">
        <w:t>)</w:t>
      </w:r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D053CF" w:rsidRDefault="004F4D80" w:rsidP="004F4D80">
      <w:pPr>
        <w:pStyle w:val="3"/>
        <w:rPr>
          <w:szCs w:val="24"/>
        </w:rPr>
      </w:pPr>
      <w:bookmarkStart w:id="933" w:name="_Toc98253920"/>
      <w:bookmarkStart w:id="934" w:name="_Toc157248174"/>
      <w:bookmarkStart w:id="935" w:name="_Toc157496543"/>
      <w:bookmarkStart w:id="936" w:name="_Toc158206082"/>
      <w:bookmarkStart w:id="937" w:name="_Toc164057767"/>
      <w:bookmarkStart w:id="938" w:name="_Toc164137117"/>
      <w:bookmarkStart w:id="939" w:name="_Toc164161277"/>
      <w:bookmarkStart w:id="940" w:name="_Toc165173848"/>
      <w:bookmarkStart w:id="941" w:name="_Toc439170673"/>
      <w:bookmarkStart w:id="942" w:name="_Toc439172775"/>
      <w:bookmarkStart w:id="943" w:name="_Toc439173219"/>
      <w:bookmarkStart w:id="944" w:name="_Toc439238213"/>
      <w:bookmarkStart w:id="945" w:name="_Toc440297069"/>
      <w:bookmarkStart w:id="946" w:name="_Toc440356630"/>
      <w:bookmarkStart w:id="947" w:name="_Toc462234907"/>
      <w:bookmarkStart w:id="948" w:name="_Toc472416909"/>
      <w:bookmarkStart w:id="949" w:name="_Toc498523139"/>
      <w:r w:rsidRPr="00D053CF">
        <w:rPr>
          <w:szCs w:val="24"/>
        </w:rPr>
        <w:t>Форма письма о подаче оферты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«_____»_______________ года</w:t>
      </w:r>
    </w:p>
    <w:p w:rsidR="004F4D80" w:rsidRPr="00D053CF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D053CF">
        <w:rPr>
          <w:sz w:val="24"/>
          <w:szCs w:val="24"/>
        </w:rPr>
        <w:t>№________________________</w:t>
      </w:r>
    </w:p>
    <w:p w:rsidR="004F4D80" w:rsidRPr="00D053CF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50" w:name="_Ref34763774"/>
      <w:r w:rsidRPr="00D053CF">
        <w:rPr>
          <w:sz w:val="24"/>
          <w:szCs w:val="24"/>
        </w:rPr>
        <w:t>Уважаемые господа!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Изучив Извещение о проведении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 xml:space="preserve">, опубликованное </w:t>
      </w:r>
      <w:proofErr w:type="gramStart"/>
      <w:r w:rsidRPr="00D053CF">
        <w:rPr>
          <w:sz w:val="24"/>
          <w:szCs w:val="24"/>
        </w:rPr>
        <w:t>в</w:t>
      </w:r>
      <w:proofErr w:type="gramEnd"/>
      <w:r w:rsidRPr="00D053CF">
        <w:rPr>
          <w:sz w:val="24"/>
          <w:szCs w:val="24"/>
        </w:rPr>
        <w:t xml:space="preserve"> [</w:t>
      </w:r>
      <w:r w:rsidRPr="00D053CF">
        <w:rPr>
          <w:rStyle w:val="aa"/>
          <w:sz w:val="24"/>
          <w:szCs w:val="24"/>
        </w:rPr>
        <w:t xml:space="preserve">указывается </w:t>
      </w:r>
      <w:proofErr w:type="gramStart"/>
      <w:r w:rsidRPr="00D053CF">
        <w:rPr>
          <w:rStyle w:val="aa"/>
          <w:sz w:val="24"/>
          <w:szCs w:val="24"/>
        </w:rPr>
        <w:t>дата</w:t>
      </w:r>
      <w:proofErr w:type="gramEnd"/>
      <w:r w:rsidRPr="00D053CF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D053CF">
        <w:rPr>
          <w:rStyle w:val="aa"/>
          <w:sz w:val="24"/>
          <w:szCs w:val="24"/>
        </w:rPr>
        <w:t>запроса предложений</w:t>
      </w:r>
      <w:r w:rsidRPr="00D053CF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D053CF">
        <w:rPr>
          <w:sz w:val="24"/>
          <w:szCs w:val="24"/>
        </w:rPr>
        <w:t xml:space="preserve">], и </w:t>
      </w:r>
      <w:r w:rsidR="00C236C0" w:rsidRPr="00D053CF">
        <w:rPr>
          <w:sz w:val="24"/>
          <w:szCs w:val="24"/>
        </w:rPr>
        <w:t>Документацию по запросу предложений</w:t>
      </w:r>
      <w:r w:rsidRPr="00D053CF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D053CF">
        <w:rPr>
          <w:sz w:val="24"/>
          <w:szCs w:val="24"/>
        </w:rPr>
        <w:t>запроса предложений</w:t>
      </w:r>
      <w:r w:rsidRPr="00D053CF">
        <w:rPr>
          <w:sz w:val="24"/>
          <w:szCs w:val="24"/>
        </w:rPr>
        <w:t>,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(полное наименование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зарегистрированное</w:t>
      </w:r>
      <w:proofErr w:type="gramEnd"/>
      <w:r w:rsidRPr="00D053CF">
        <w:rPr>
          <w:sz w:val="24"/>
          <w:szCs w:val="24"/>
        </w:rPr>
        <w:t xml:space="preserve"> по адресу ___________________________________________________,</w:t>
      </w:r>
    </w:p>
    <w:p w:rsidR="004F4D80" w:rsidRPr="00D053CF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(юридический адрес </w:t>
      </w:r>
      <w:r w:rsidR="00C236C0" w:rsidRPr="00D053CF">
        <w:rPr>
          <w:sz w:val="24"/>
          <w:szCs w:val="24"/>
          <w:vertAlign w:val="superscript"/>
        </w:rPr>
        <w:t>Участник</w:t>
      </w:r>
      <w:r w:rsidRPr="00D053CF">
        <w:rPr>
          <w:sz w:val="24"/>
          <w:szCs w:val="24"/>
          <w:vertAlign w:val="superscript"/>
        </w:rPr>
        <w:t>а)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_______________________________________________________________________________</w:t>
      </w:r>
    </w:p>
    <w:p w:rsidR="004F4D80" w:rsidRPr="00D053CF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D053CF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 условиях и в соответствии с </w:t>
      </w:r>
      <w:r w:rsidR="00975C64" w:rsidRPr="00D053CF">
        <w:rPr>
          <w:sz w:val="24"/>
          <w:szCs w:val="24"/>
        </w:rPr>
        <w:t>Техническим предложение</w:t>
      </w:r>
      <w:r w:rsidR="00360AA5" w:rsidRPr="00D053CF">
        <w:rPr>
          <w:sz w:val="24"/>
          <w:szCs w:val="24"/>
        </w:rPr>
        <w:t>м, Графиком выполнения поставок</w:t>
      </w:r>
      <w:r w:rsidR="00975C64" w:rsidRPr="00D053CF">
        <w:rPr>
          <w:sz w:val="24"/>
          <w:szCs w:val="24"/>
        </w:rPr>
        <w:t xml:space="preserve">, Сводной таблицей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975C64" w:rsidRPr="00D053CF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D053CF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D053CF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t xml:space="preserve">Итоговая стоимость </w:t>
            </w:r>
            <w:r w:rsidR="00C236C0" w:rsidRPr="00D053CF">
              <w:t>Заявки</w:t>
            </w:r>
            <w:r w:rsidRPr="00D053CF">
              <w:t xml:space="preserve"> без НДС, </w:t>
            </w:r>
            <w:proofErr w:type="spellStart"/>
            <w:r w:rsidRPr="00D053CF">
              <w:t>руб.РФ</w:t>
            </w:r>
            <w:proofErr w:type="spellEnd"/>
            <w:r w:rsidRPr="00D053CF">
              <w:t>.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</w:pPr>
            <w:r w:rsidRPr="00D053CF">
              <w:rPr>
                <w:rStyle w:val="aa"/>
                <w:b w:val="0"/>
                <w:i w:val="0"/>
              </w:rPr>
              <w:t xml:space="preserve">по лоту № </w:t>
            </w:r>
            <w:r w:rsidRPr="00D053CF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D053CF">
              <w:rPr>
                <w:rStyle w:val="aa"/>
                <w:b w:val="0"/>
              </w:rPr>
              <w:t>Участник</w:t>
            </w:r>
            <w:r w:rsidRPr="00D053CF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(итоговая стоимость, рублей</w:t>
            </w:r>
            <w:r w:rsidRPr="00D053CF">
              <w:rPr>
                <w:rStyle w:val="aa"/>
                <w:b w:val="0"/>
                <w:i w:val="0"/>
              </w:rPr>
              <w:t xml:space="preserve"> РФ</w:t>
            </w:r>
            <w:r w:rsidRPr="00D053CF">
              <w:t>, без НДС)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</w:pPr>
            <w:r w:rsidRPr="00D053CF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D053CF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D053CF" w:rsidTr="004F4D80">
        <w:trPr>
          <w:trHeight w:val="546"/>
        </w:trPr>
        <w:tc>
          <w:tcPr>
            <w:tcW w:w="54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№</w:t>
            </w:r>
          </w:p>
          <w:p w:rsidR="004F4D80" w:rsidRPr="00D053CF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053CF">
              <w:rPr>
                <w:rStyle w:val="aa"/>
                <w:b w:val="0"/>
                <w:i w:val="0"/>
              </w:rPr>
              <w:t>п</w:t>
            </w:r>
            <w:proofErr w:type="gramEnd"/>
            <w:r w:rsidRPr="00D053CF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(полная итоговая стоимость, рублей, без НДС)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t>(НДС по итоговой стоимости, рублей)</w:t>
            </w:r>
          </w:p>
        </w:tc>
      </w:tr>
      <w:tr w:rsidR="004F4D80" w:rsidRPr="00D053CF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053CF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D053CF" w:rsidRDefault="004F4D80" w:rsidP="004F4D80">
            <w:pPr>
              <w:spacing w:line="240" w:lineRule="auto"/>
              <w:ind w:right="-45" w:firstLine="0"/>
              <w:jc w:val="center"/>
            </w:pPr>
            <w:r w:rsidRPr="00D053CF">
              <w:t>(полная итоговая стоимость, рублей, с НДС)</w:t>
            </w:r>
          </w:p>
        </w:tc>
      </w:tr>
    </w:tbl>
    <w:p w:rsidR="004F4D80" w:rsidRPr="00D053CF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D053CF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D053CF">
        <w:rPr>
          <w:b/>
          <w:szCs w:val="24"/>
        </w:rPr>
        <w:t xml:space="preserve">Срок выполнения поставок: 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Начало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rPr>
          <w:szCs w:val="24"/>
        </w:rPr>
      </w:pPr>
      <w:r w:rsidRPr="00D053CF">
        <w:rPr>
          <w:szCs w:val="24"/>
        </w:rPr>
        <w:t xml:space="preserve">Окончание выполнения поставок: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D053CF">
        <w:rPr>
          <w:szCs w:val="24"/>
        </w:rPr>
        <w:t>.</w:t>
      </w:r>
    </w:p>
    <w:p w:rsidR="004F4D80" w:rsidRPr="00D053CF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D053CF">
        <w:rPr>
          <w:b/>
          <w:szCs w:val="24"/>
        </w:rPr>
        <w:t>Условия оплаты выполнения поставок</w:t>
      </w:r>
      <w:r w:rsidRPr="00D053CF">
        <w:rPr>
          <w:b/>
          <w:iCs/>
          <w:szCs w:val="24"/>
        </w:rPr>
        <w:t>:</w:t>
      </w:r>
      <w:r w:rsidRPr="00D053CF">
        <w:rPr>
          <w:iCs/>
          <w:szCs w:val="24"/>
        </w:rPr>
        <w:t xml:space="preserve"> </w:t>
      </w:r>
      <w:r w:rsidRPr="00D053CF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D053CF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D053CF">
        <w:rPr>
          <w:rStyle w:val="aa"/>
          <w:bCs w:val="0"/>
          <w:snapToGrid w:val="0"/>
          <w:sz w:val="16"/>
          <w:szCs w:val="16"/>
        </w:rPr>
        <w:t>__</w:t>
      </w:r>
      <w:r w:rsidRPr="00D053CF">
        <w:rPr>
          <w:iCs/>
          <w:szCs w:val="24"/>
        </w:rPr>
        <w:t>.</w:t>
      </w:r>
    </w:p>
    <w:p w:rsidR="004F4D80" w:rsidRPr="00D053CF" w:rsidRDefault="004F4D80" w:rsidP="004F4D80">
      <w:pPr>
        <w:spacing w:after="120" w:line="240" w:lineRule="auto"/>
        <w:rPr>
          <w:sz w:val="24"/>
          <w:szCs w:val="24"/>
        </w:rPr>
      </w:pPr>
      <w:r w:rsidRPr="00D053CF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D053CF" w:rsidRDefault="004F4D80" w:rsidP="004F4D80">
      <w:pPr>
        <w:spacing w:after="6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имеет правовой статус оферты и действует до «____»_______________</w:t>
      </w:r>
      <w:r w:rsidR="00BE26DC" w:rsidRPr="00D053CF">
        <w:rPr>
          <w:sz w:val="24"/>
          <w:szCs w:val="24"/>
        </w:rPr>
        <w:t xml:space="preserve"> 201_</w:t>
      </w:r>
      <w:r w:rsidRPr="00D053CF">
        <w:rPr>
          <w:sz w:val="24"/>
          <w:szCs w:val="24"/>
        </w:rPr>
        <w:t xml:space="preserve"> года.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Данная Заявка подается с пониманием того, что: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вы оставляете за собой право: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D053CF" w:rsidRDefault="00975C64" w:rsidP="00A222A8">
      <w:pPr>
        <w:widowControl w:val="0"/>
        <w:numPr>
          <w:ilvl w:val="0"/>
          <w:numId w:val="6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отклонить все заявки.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D053CF" w:rsidRDefault="00BE26DC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не изменять (не вносить изменения) в Заявку </w:t>
      </w:r>
      <w:r w:rsidR="00975C64" w:rsidRPr="00D053CF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предоставлять достоверные и не</w:t>
      </w:r>
      <w:r w:rsidR="00807B65">
        <w:rPr>
          <w:sz w:val="24"/>
          <w:szCs w:val="24"/>
        </w:rPr>
        <w:t>фальсифицированны</w:t>
      </w:r>
      <w:r w:rsidRPr="00D053C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D053CF" w:rsidRDefault="00975C64" w:rsidP="00A222A8">
      <w:pPr>
        <w:widowControl w:val="0"/>
        <w:numPr>
          <w:ilvl w:val="0"/>
          <w:numId w:val="6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D053C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D053C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D053C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является полностью правоспособным;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является полностью дееспособным [</w:t>
      </w:r>
      <w:r w:rsidRPr="00D053CF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D053CF">
        <w:rPr>
          <w:rStyle w:val="FTN-"/>
          <w:sz w:val="24"/>
          <w:szCs w:val="24"/>
        </w:rPr>
        <w:t xml:space="preserve"> </w:t>
      </w:r>
      <w:proofErr w:type="gramStart"/>
      <w:r w:rsidRPr="00D053CF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D053CF">
        <w:rPr>
          <w:sz w:val="24"/>
          <w:szCs w:val="24"/>
        </w:rPr>
        <w:t>;</w:t>
      </w:r>
      <w:proofErr w:type="gramEnd"/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D053C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D053CF">
        <w:rPr>
          <w:sz w:val="24"/>
          <w:szCs w:val="24"/>
        </w:rPr>
        <w:lastRenderedPageBreak/>
        <w:t>данных»;</w:t>
      </w:r>
    </w:p>
    <w:p w:rsidR="00975C64" w:rsidRPr="00D053CF" w:rsidRDefault="00975C64" w:rsidP="00A222A8">
      <w:pPr>
        <w:widowControl w:val="0"/>
        <w:numPr>
          <w:ilvl w:val="0"/>
          <w:numId w:val="66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D053CF">
        <w:rPr>
          <w:sz w:val="24"/>
          <w:szCs w:val="24"/>
        </w:rPr>
        <w:t xml:space="preserve">  ________________________(</w:t>
      </w:r>
      <w:proofErr w:type="gramStart"/>
      <w:r w:rsidRPr="00D053CF">
        <w:rPr>
          <w:i/>
          <w:iCs/>
          <w:sz w:val="24"/>
          <w:szCs w:val="24"/>
        </w:rPr>
        <w:t xml:space="preserve">Наименование Участника, </w:t>
      </w:r>
      <w:r w:rsidRPr="00D053C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D053CF">
        <w:rPr>
          <w:sz w:val="24"/>
          <w:szCs w:val="24"/>
        </w:rPr>
        <w:t>)  не приостановлена.</w:t>
      </w:r>
      <w:proofErr w:type="gramEnd"/>
    </w:p>
    <w:p w:rsidR="00975C64" w:rsidRPr="00D053CF" w:rsidRDefault="00975C64" w:rsidP="00975C64">
      <w:pPr>
        <w:spacing w:after="120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D053C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053C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D053C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D053C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053C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D053CF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D053CF" w:rsidRDefault="00DF4A13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C236C0" w:rsidRPr="00D053CF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51" w:name="_Toc98253921"/>
      <w:bookmarkStart w:id="952" w:name="_Toc157248175"/>
      <w:bookmarkStart w:id="953" w:name="_Toc157496544"/>
      <w:bookmarkStart w:id="954" w:name="_Toc158206083"/>
      <w:bookmarkStart w:id="955" w:name="_Toc164057768"/>
      <w:bookmarkStart w:id="956" w:name="_Toc164137118"/>
      <w:bookmarkStart w:id="957" w:name="_Toc164161278"/>
      <w:bookmarkStart w:id="958" w:name="_Toc165173849"/>
      <w:r w:rsidRPr="00D053CF">
        <w:rPr>
          <w:b/>
          <w:szCs w:val="24"/>
        </w:rPr>
        <w:br w:type="page"/>
      </w:r>
    </w:p>
    <w:p w:rsidR="004F4D80" w:rsidRPr="00D053CF" w:rsidRDefault="004F4D80" w:rsidP="004F4D80">
      <w:pPr>
        <w:pStyle w:val="3"/>
        <w:rPr>
          <w:szCs w:val="24"/>
        </w:rPr>
      </w:pPr>
      <w:bookmarkStart w:id="959" w:name="_Toc439170674"/>
      <w:bookmarkStart w:id="960" w:name="_Toc439172776"/>
      <w:bookmarkStart w:id="961" w:name="_Toc439173220"/>
      <w:bookmarkStart w:id="962" w:name="_Toc439238214"/>
      <w:bookmarkStart w:id="963" w:name="_Toc439252762"/>
      <w:bookmarkStart w:id="964" w:name="_Toc439323736"/>
      <w:bookmarkStart w:id="965" w:name="_Toc440297070"/>
      <w:bookmarkStart w:id="966" w:name="_Toc440356631"/>
      <w:bookmarkStart w:id="967" w:name="_Toc440631767"/>
      <w:bookmarkStart w:id="968" w:name="_Toc440876551"/>
      <w:bookmarkStart w:id="969" w:name="_Toc441130623"/>
      <w:bookmarkStart w:id="970" w:name="_Toc441157126"/>
      <w:bookmarkStart w:id="971" w:name="_Toc447292148"/>
      <w:bookmarkStart w:id="972" w:name="_Toc462234908"/>
      <w:bookmarkStart w:id="973" w:name="_Toc472416910"/>
      <w:bookmarkStart w:id="974" w:name="_Toc498523140"/>
      <w:r w:rsidRPr="00D053CF">
        <w:rPr>
          <w:szCs w:val="24"/>
        </w:rPr>
        <w:lastRenderedPageBreak/>
        <w:t>Инструкции по заполнению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следует оформить на официальном бланке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а.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D053CF">
        <w:rPr>
          <w:sz w:val="24"/>
          <w:szCs w:val="24"/>
        </w:rPr>
        <w:t>ХХХ</w:t>
      </w:r>
      <w:proofErr w:type="spellEnd"/>
      <w:r w:rsidR="004F4D80" w:rsidRPr="00D053CF">
        <w:rPr>
          <w:sz w:val="24"/>
          <w:szCs w:val="24"/>
        </w:rPr>
        <w:t> ХХХ</w:t>
      </w:r>
      <w:proofErr w:type="gramStart"/>
      <w:r w:rsidR="004F4D80" w:rsidRPr="00D053CF">
        <w:rPr>
          <w:sz w:val="24"/>
          <w:szCs w:val="24"/>
        </w:rPr>
        <w:t>,Х</w:t>
      </w:r>
      <w:proofErr w:type="gramEnd"/>
      <w:r w:rsidR="004F4D80" w:rsidRPr="00D053CF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D053CF">
        <w:t xml:space="preserve"> </w:t>
      </w:r>
      <w:proofErr w:type="gramStart"/>
      <w:r w:rsidRPr="00D053CF">
        <w:rPr>
          <w:sz w:val="24"/>
          <w:szCs w:val="24"/>
        </w:rPr>
        <w:t>шеф-монтажа</w:t>
      </w:r>
      <w:proofErr w:type="gramEnd"/>
      <w:r w:rsidRPr="00D053CF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334620">
        <w:fldChar w:fldCharType="begin"/>
      </w:r>
      <w:r w:rsidR="00334620">
        <w:instrText xml:space="preserve"> REF _Ref306008743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3.3.4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4620">
        <w:fldChar w:fldCharType="begin"/>
      </w:r>
      <w:r w:rsidR="00334620">
        <w:instrText xml:space="preserve"> REF _Ref55279015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3.3.1.6</w:t>
      </w:r>
      <w:r w:rsidR="00334620">
        <w:fldChar w:fldCharType="end"/>
      </w:r>
      <w:r w:rsidRPr="00D053CF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_Ref195087786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3.3.1.7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5" w:name="_Ref55335821"/>
      <w:bookmarkStart w:id="976" w:name="_Ref55336345"/>
      <w:bookmarkStart w:id="977" w:name="_Toc57314674"/>
      <w:bookmarkStart w:id="978" w:name="_Toc69728988"/>
      <w:bookmarkStart w:id="979" w:name="_Toc98253922"/>
      <w:bookmarkStart w:id="980" w:name="_Toc165173850"/>
      <w:r w:rsidRPr="00D053CF">
        <w:br w:type="page"/>
      </w:r>
    </w:p>
    <w:p w:rsidR="00920CB0" w:rsidRPr="00D053CF" w:rsidRDefault="00920CB0" w:rsidP="00920CB0">
      <w:pPr>
        <w:pStyle w:val="3"/>
        <w:rPr>
          <w:szCs w:val="24"/>
        </w:rPr>
      </w:pPr>
      <w:bookmarkStart w:id="981" w:name="_Ref440271964"/>
      <w:bookmarkStart w:id="982" w:name="_Toc440297071"/>
      <w:bookmarkStart w:id="983" w:name="_Toc440356632"/>
      <w:bookmarkStart w:id="984" w:name="_Toc498523141"/>
      <w:r w:rsidRPr="00D053CF">
        <w:rPr>
          <w:szCs w:val="24"/>
        </w:rPr>
        <w:lastRenderedPageBreak/>
        <w:t>Антикоррупционные обязательства (Форма 1.1).</w:t>
      </w:r>
      <w:bookmarkEnd w:id="981"/>
      <w:bookmarkEnd w:id="982"/>
      <w:bookmarkEnd w:id="983"/>
      <w:bookmarkEnd w:id="984"/>
    </w:p>
    <w:p w:rsidR="00920CB0" w:rsidRPr="00D053CF" w:rsidRDefault="00920CB0" w:rsidP="00A222A8">
      <w:pPr>
        <w:pStyle w:val="3"/>
        <w:numPr>
          <w:ilvl w:val="3"/>
          <w:numId w:val="65"/>
        </w:numPr>
        <w:rPr>
          <w:b w:val="0"/>
          <w:szCs w:val="24"/>
        </w:rPr>
      </w:pPr>
      <w:bookmarkStart w:id="985" w:name="_Toc439238216"/>
      <w:bookmarkStart w:id="986" w:name="_Toc439252764"/>
      <w:bookmarkStart w:id="987" w:name="_Toc439323738"/>
      <w:bookmarkStart w:id="988" w:name="_Toc440297072"/>
      <w:bookmarkStart w:id="989" w:name="_Toc440356633"/>
      <w:bookmarkStart w:id="990" w:name="_Toc440631769"/>
      <w:bookmarkStart w:id="991" w:name="_Toc440876553"/>
      <w:bookmarkStart w:id="992" w:name="_Toc441130625"/>
      <w:bookmarkStart w:id="993" w:name="_Toc441157128"/>
      <w:bookmarkStart w:id="994" w:name="_Toc447292150"/>
      <w:bookmarkStart w:id="995" w:name="_Toc462234910"/>
      <w:bookmarkStart w:id="996" w:name="_Toc472416912"/>
      <w:bookmarkStart w:id="997" w:name="_Toc498523142"/>
      <w:r w:rsidRPr="00D053CF">
        <w:rPr>
          <w:b w:val="0"/>
          <w:szCs w:val="24"/>
        </w:rPr>
        <w:t>Форма Антикоррупционных обязательств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920CB0" w:rsidRPr="00D053CF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Приложение 1 к письму о подаче оферты</w:t>
      </w:r>
    </w:p>
    <w:p w:rsidR="00920CB0" w:rsidRPr="00D053CF" w:rsidRDefault="00920CB0" w:rsidP="00920CB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920CB0" w:rsidRPr="00D053CF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D053CF">
        <w:rPr>
          <w:b/>
          <w:bCs w:val="0"/>
        </w:rPr>
        <w:t>Антикоррупционные обязательства</w:t>
      </w:r>
    </w:p>
    <w:p w:rsidR="00920CB0" w:rsidRPr="00D053CF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D053CF" w:rsidRDefault="00920CB0" w:rsidP="00A222A8">
      <w:pPr>
        <w:numPr>
          <w:ilvl w:val="0"/>
          <w:numId w:val="60"/>
        </w:numPr>
        <w:tabs>
          <w:tab w:val="num" w:pos="0"/>
        </w:tabs>
        <w:suppressAutoHyphens w:val="0"/>
        <w:spacing w:line="240" w:lineRule="auto"/>
        <w:ind w:left="0" w:firstLine="709"/>
      </w:pPr>
      <w:r w:rsidRPr="00D053CF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D053CF" w:rsidRDefault="00920CB0" w:rsidP="00920CB0">
      <w:pPr>
        <w:widowControl w:val="0"/>
        <w:spacing w:line="240" w:lineRule="auto"/>
        <w:ind w:firstLine="709"/>
        <w:contextualSpacing/>
      </w:pPr>
      <w:r w:rsidRPr="00D053CF">
        <w:t>1.1</w:t>
      </w:r>
      <w:r w:rsidRPr="00D053CF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D053CF">
        <w:rPr>
          <w:rFonts w:ascii="Calibri" w:hAnsi="Calibri"/>
        </w:rPr>
        <w:t xml:space="preserve"> </w:t>
      </w:r>
      <w:r w:rsidRPr="00D053CF">
        <w:t>ДЗО ПАО «Россети» (протокол от 28.11.2014 №171) (далее - Антикоррупционная политика).</w:t>
      </w:r>
    </w:p>
    <w:p w:rsidR="00920CB0" w:rsidRPr="00D053CF" w:rsidRDefault="00920CB0" w:rsidP="00A222A8">
      <w:pPr>
        <w:widowControl w:val="0"/>
        <w:numPr>
          <w:ilvl w:val="1"/>
          <w:numId w:val="64"/>
        </w:numPr>
        <w:suppressAutoHyphens w:val="0"/>
        <w:spacing w:line="240" w:lineRule="auto"/>
        <w:ind w:left="0" w:firstLine="709"/>
        <w:contextualSpacing/>
      </w:pPr>
      <w:proofErr w:type="gramStart"/>
      <w:r w:rsidRPr="00D053CF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D053CF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D053CF">
        <w:t>Надлежащим образом заверенный перевод на русский язык документов</w:t>
      </w:r>
      <w:r w:rsidR="00C12FA4" w:rsidRPr="00D053CF">
        <w:t xml:space="preserve"> </w:t>
      </w:r>
      <w:r w:rsidRPr="00D053CF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 w:rsidRPr="00D053CF">
        <w:t>Заявок</w:t>
      </w:r>
      <w:r w:rsidRPr="00D053CF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D053CF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D053CF" w:rsidRDefault="00920CB0" w:rsidP="00A222A8">
      <w:pPr>
        <w:numPr>
          <w:ilvl w:val="0"/>
          <w:numId w:val="60"/>
        </w:numPr>
        <w:suppressAutoHyphens w:val="0"/>
        <w:spacing w:line="240" w:lineRule="auto"/>
        <w:ind w:left="0" w:firstLine="709"/>
      </w:pPr>
      <w:r w:rsidRPr="00D053CF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D053CF">
        <w:rPr>
          <w:bCs w:val="0"/>
        </w:rPr>
        <w:t>Запрещённые действия</w:t>
      </w:r>
      <w:r w:rsidRPr="00D053CF">
        <w:t>»).</w:t>
      </w:r>
    </w:p>
    <w:p w:rsidR="00920CB0" w:rsidRPr="00D053CF" w:rsidRDefault="00920CB0" w:rsidP="00920CB0">
      <w:pPr>
        <w:spacing w:line="240" w:lineRule="auto"/>
        <w:ind w:firstLine="709"/>
      </w:pPr>
      <w:r w:rsidRPr="00D053CF">
        <w:t>2. 1. К Запрещ</w:t>
      </w:r>
      <w:r w:rsidRPr="00D053CF">
        <w:rPr>
          <w:bCs w:val="0"/>
        </w:rPr>
        <w:t>ё</w:t>
      </w:r>
      <w:r w:rsidRPr="00D053CF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>предоставление неполных, заведомо ложных, недостоверных сведений о структуре собственников;</w:t>
      </w:r>
    </w:p>
    <w:p w:rsidR="00920CB0" w:rsidRPr="00D053CF" w:rsidRDefault="00920CB0" w:rsidP="00A222A8">
      <w:pPr>
        <w:numPr>
          <w:ilvl w:val="0"/>
          <w:numId w:val="63"/>
        </w:numPr>
        <w:suppressAutoHyphens w:val="0"/>
        <w:spacing w:line="240" w:lineRule="auto"/>
        <w:ind w:left="0" w:firstLine="709"/>
      </w:pPr>
      <w:r w:rsidRPr="00D053CF">
        <w:t xml:space="preserve">непредставление информации о наличии аффилированных и иных связей, </w:t>
      </w:r>
      <w:proofErr w:type="gramStart"/>
      <w:r w:rsidRPr="00D053CF">
        <w:t>пред</w:t>
      </w:r>
      <w:proofErr w:type="gramEnd"/>
      <w:r w:rsidRPr="00D053CF">
        <w:t>/</w:t>
      </w:r>
      <w:proofErr w:type="gramStart"/>
      <w:r w:rsidRPr="00D053CF">
        <w:t>конфликта</w:t>
      </w:r>
      <w:proofErr w:type="gramEnd"/>
      <w:r w:rsidRPr="00D053CF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освобождение, предложение или обещание освободить от исполнения обязательства или обязанности;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оказание, предложение или обещание оказать услуги;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предоставление, предложение или обещание предоставить иные выгоды; 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D053CF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rPr>
          <w:lang w:val="en-US"/>
        </w:rPr>
        <w:t>C</w:t>
      </w:r>
      <w:proofErr w:type="spellStart"/>
      <w:r w:rsidRPr="00D053CF">
        <w:t>тимулирование</w:t>
      </w:r>
      <w:proofErr w:type="spellEnd"/>
      <w:r w:rsidRPr="00D053CF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D053CF" w:rsidRDefault="00920CB0" w:rsidP="00A222A8">
      <w:pPr>
        <w:numPr>
          <w:ilvl w:val="1"/>
          <w:numId w:val="62"/>
        </w:numPr>
        <w:suppressAutoHyphens w:val="0"/>
        <w:spacing w:line="240" w:lineRule="auto"/>
        <w:ind w:left="0" w:firstLine="709"/>
      </w:pPr>
      <w:r w:rsidRPr="00D053CF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неоправданных преимуществ по сравнению с другими участниками закупочных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предоставление каких-либо гарантий;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ускорение существующих процедур;</w:t>
      </w:r>
    </w:p>
    <w:p w:rsidR="00920CB0" w:rsidRPr="00D053CF" w:rsidRDefault="00920CB0" w:rsidP="00A222A8">
      <w:pPr>
        <w:numPr>
          <w:ilvl w:val="0"/>
          <w:numId w:val="61"/>
        </w:numPr>
        <w:suppressAutoHyphens w:val="0"/>
        <w:spacing w:line="240" w:lineRule="auto"/>
        <w:ind w:left="0" w:firstLine="709"/>
      </w:pPr>
      <w:r w:rsidRPr="00D053CF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</w:t>
      </w:r>
      <w:r w:rsidR="00F13A66" w:rsidRPr="00D053CF">
        <w:t xml:space="preserve"> об этом Заказчика в письменной</w:t>
      </w:r>
      <w:r w:rsidR="00A64544" w:rsidRPr="00D053CF">
        <w:t xml:space="preserve"> </w:t>
      </w:r>
      <w:r w:rsidRPr="00D053CF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D053CF" w:rsidRDefault="00920CB0" w:rsidP="00A222A8">
      <w:pPr>
        <w:numPr>
          <w:ilvl w:val="0"/>
          <w:numId w:val="62"/>
        </w:numPr>
        <w:suppressAutoHyphens w:val="0"/>
        <w:spacing w:line="240" w:lineRule="auto"/>
        <w:ind w:left="0" w:firstLine="709"/>
      </w:pPr>
      <w:r w:rsidRPr="00D053CF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D053CF" w:rsidRDefault="00920CB0" w:rsidP="00920CB0">
      <w:pPr>
        <w:spacing w:line="240" w:lineRule="auto"/>
        <w:ind w:firstLine="709"/>
      </w:pPr>
      <w:r w:rsidRPr="00D053CF">
        <w:rPr>
          <w:b/>
          <w:bCs w:val="0"/>
        </w:rPr>
        <w:t xml:space="preserve">Участник: </w:t>
      </w:r>
      <w:r w:rsidRPr="00D053CF">
        <w:t>_______________/</w:t>
      </w: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D053CF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BE26DC" w:rsidRPr="00D053CF" w:rsidRDefault="00BE26DC" w:rsidP="00BE26DC">
      <w:pPr>
        <w:spacing w:line="240" w:lineRule="auto"/>
        <w:ind w:firstLine="709"/>
        <w:rPr>
          <w:b/>
          <w:i/>
          <w:sz w:val="24"/>
          <w:szCs w:val="24"/>
        </w:rPr>
      </w:pPr>
      <w:r w:rsidRPr="00D053CF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20CB0" w:rsidRPr="00D053CF" w:rsidRDefault="00BE26DC" w:rsidP="00BE26DC">
      <w:pPr>
        <w:spacing w:line="240" w:lineRule="auto"/>
      </w:pPr>
      <w:r w:rsidRPr="00D053CF">
        <w:rPr>
          <w:i/>
          <w:sz w:val="24"/>
          <w:szCs w:val="24"/>
        </w:rPr>
        <w:t xml:space="preserve">В ПАО «МРСК Центра действует система </w:t>
      </w:r>
      <w:r w:rsidRPr="00D053CF">
        <w:rPr>
          <w:i/>
          <w:iCs/>
          <w:sz w:val="24"/>
          <w:szCs w:val="24"/>
        </w:rPr>
        <w:t>предупреждения и профилактики коррупции.</w:t>
      </w:r>
      <w:r w:rsidRPr="00D053CF">
        <w:rPr>
          <w:i/>
          <w:sz w:val="24"/>
          <w:szCs w:val="24"/>
        </w:rPr>
        <w:t xml:space="preserve"> </w:t>
      </w:r>
      <w:proofErr w:type="gramStart"/>
      <w:r w:rsidRPr="00D053CF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D053CF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D053CF">
        <w:rPr>
          <w:i/>
          <w:sz w:val="24"/>
          <w:szCs w:val="24"/>
        </w:rPr>
        <w:t xml:space="preserve"> на корпоративном веб-сайте</w:t>
      </w:r>
      <w:r w:rsidRPr="00D053CF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D053CF">
        <w:rPr>
          <w:i/>
          <w:sz w:val="24"/>
          <w:szCs w:val="24"/>
        </w:rPr>
        <w:t> </w:t>
      </w:r>
      <w:hyperlink r:id="rId41" w:tgtFrame="_blank" w:history="1">
        <w:r w:rsidRPr="00D053CF">
          <w:rPr>
            <w:i/>
            <w:sz w:val="24"/>
            <w:szCs w:val="24"/>
          </w:rPr>
          <w:t>doverie@mrsk-1.ru</w:t>
        </w:r>
      </w:hyperlink>
      <w:r w:rsidRPr="00D053CF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D053CF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920CB0" w:rsidRPr="00D053CF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br w:type="page"/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D053CF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98" w:name="_Toc423423668"/>
      <w:bookmarkStart w:id="999" w:name="_Ref440271072"/>
      <w:bookmarkStart w:id="1000" w:name="_Ref440273986"/>
      <w:bookmarkStart w:id="1001" w:name="_Ref440274337"/>
      <w:bookmarkStart w:id="1002" w:name="_Ref440274913"/>
      <w:bookmarkStart w:id="1003" w:name="_Ref440284918"/>
      <w:bookmarkStart w:id="1004" w:name="_Toc498523143"/>
      <w:r w:rsidRPr="00D053CF">
        <w:lastRenderedPageBreak/>
        <w:t>Сводная таблица стоимости</w:t>
      </w:r>
      <w:r w:rsidR="002F710E" w:rsidRPr="00D053CF">
        <w:rPr>
          <w:b w:val="0"/>
        </w:rPr>
        <w:t xml:space="preserve"> </w:t>
      </w:r>
      <w:r w:rsidR="002F710E" w:rsidRPr="00D053CF">
        <w:t>поставок</w:t>
      </w:r>
      <w:r w:rsidR="004F4D80" w:rsidRPr="00D053CF">
        <w:t xml:space="preserve"> (форма </w:t>
      </w:r>
      <w:r w:rsidR="004F4D80" w:rsidRPr="00D053CF">
        <w:rPr>
          <w:noProof/>
        </w:rPr>
        <w:t>2</w:t>
      </w:r>
      <w:r w:rsidR="004F4D80" w:rsidRPr="00D053CF">
        <w:t>)</w:t>
      </w:r>
      <w:bookmarkEnd w:id="975"/>
      <w:bookmarkEnd w:id="976"/>
      <w:bookmarkEnd w:id="977"/>
      <w:bookmarkEnd w:id="978"/>
      <w:bookmarkEnd w:id="979"/>
      <w:bookmarkEnd w:id="980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05" w:name="_Toc98253923"/>
      <w:bookmarkStart w:id="1006" w:name="_Toc157248177"/>
      <w:bookmarkStart w:id="1007" w:name="_Toc157496546"/>
      <w:bookmarkStart w:id="1008" w:name="_Toc158206085"/>
      <w:bookmarkStart w:id="1009" w:name="_Toc164057770"/>
      <w:bookmarkStart w:id="1010" w:name="_Toc164137120"/>
      <w:bookmarkStart w:id="1011" w:name="_Toc164161280"/>
      <w:bookmarkStart w:id="1012" w:name="_Toc165173851"/>
      <w:bookmarkStart w:id="1013" w:name="_Ref264038986"/>
      <w:bookmarkStart w:id="1014" w:name="_Ref264359294"/>
      <w:bookmarkStart w:id="1015" w:name="_Toc439170676"/>
      <w:bookmarkStart w:id="1016" w:name="_Toc439172778"/>
      <w:bookmarkStart w:id="1017" w:name="_Toc439173222"/>
      <w:bookmarkStart w:id="1018" w:name="_Toc439238218"/>
      <w:bookmarkStart w:id="1019" w:name="_Toc439252766"/>
      <w:bookmarkStart w:id="1020" w:name="_Toc439323740"/>
      <w:bookmarkStart w:id="1021" w:name="_Toc440297074"/>
      <w:bookmarkStart w:id="1022" w:name="_Toc440356635"/>
      <w:bookmarkStart w:id="1023" w:name="_Toc440631771"/>
      <w:bookmarkStart w:id="1024" w:name="_Toc440876555"/>
      <w:bookmarkStart w:id="1025" w:name="_Toc441130627"/>
      <w:bookmarkStart w:id="1026" w:name="_Toc441157130"/>
      <w:bookmarkStart w:id="1027" w:name="_Toc447292152"/>
      <w:bookmarkStart w:id="1028" w:name="_Toc462234912"/>
      <w:bookmarkStart w:id="1029" w:name="_Toc466966879"/>
      <w:bookmarkStart w:id="1030" w:name="_Toc468806130"/>
      <w:bookmarkStart w:id="1031" w:name="_Toc469480397"/>
      <w:bookmarkStart w:id="1032" w:name="_Toc472416914"/>
      <w:bookmarkStart w:id="1033" w:name="_Toc498523144"/>
      <w:r w:rsidRPr="00D053CF">
        <w:rPr>
          <w:szCs w:val="24"/>
        </w:rPr>
        <w:t xml:space="preserve">Форма 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r w:rsidR="00492C8B" w:rsidRPr="00D053CF">
        <w:rPr>
          <w:szCs w:val="24"/>
        </w:rPr>
        <w:t>Сводной таблицы стоимости</w:t>
      </w:r>
      <w:bookmarkEnd w:id="1019"/>
      <w:bookmarkEnd w:id="1020"/>
      <w:bookmarkEnd w:id="1021"/>
      <w:bookmarkEnd w:id="1022"/>
      <w:bookmarkEnd w:id="1023"/>
      <w:bookmarkEnd w:id="1024"/>
      <w:r w:rsidR="002F710E" w:rsidRPr="00D053CF">
        <w:rPr>
          <w:b w:val="0"/>
          <w:szCs w:val="24"/>
        </w:rPr>
        <w:t xml:space="preserve"> </w:t>
      </w:r>
      <w:r w:rsidR="002F710E" w:rsidRPr="00D053CF">
        <w:rPr>
          <w:szCs w:val="24"/>
        </w:rPr>
        <w:t>поставок</w:t>
      </w:r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начало формы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920CB0" w:rsidRPr="00D053CF">
        <w:rPr>
          <w:sz w:val="24"/>
          <w:szCs w:val="24"/>
        </w:rPr>
        <w:t>2</w:t>
      </w:r>
      <w:r w:rsidRPr="00D053CF">
        <w:rPr>
          <w:sz w:val="24"/>
          <w:szCs w:val="24"/>
        </w:rPr>
        <w:t xml:space="preserve"> к письму о подаче оферты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92C8B" w:rsidP="004F4D80">
      <w:pPr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b/>
          <w:sz w:val="24"/>
          <w:szCs w:val="24"/>
        </w:rPr>
        <w:t>поставок</w:t>
      </w:r>
    </w:p>
    <w:p w:rsidR="004F4D80" w:rsidRPr="00D053CF" w:rsidRDefault="004F4D80" w:rsidP="004F4D80">
      <w:pPr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D053CF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D053CF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D053CF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BE26DC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Cs w:val="24"/>
              </w:rPr>
              <w:t>ЭКВИВАЛЕНТ</w:t>
            </w:r>
            <w:r w:rsidR="004F4D80" w:rsidRPr="00D053CF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D053CF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D053CF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D053CF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A222A8">
            <w:pPr>
              <w:numPr>
                <w:ilvl w:val="0"/>
                <w:numId w:val="5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> </w:t>
            </w:r>
            <w:r w:rsidRPr="00D053CF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A222A8">
            <w:pPr>
              <w:numPr>
                <w:ilvl w:val="0"/>
                <w:numId w:val="5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sz w:val="18"/>
                <w:szCs w:val="18"/>
              </w:rPr>
              <w:t xml:space="preserve">Итого по филиалу </w:t>
            </w:r>
            <w:r w:rsidRPr="00D053CF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D053CF">
              <w:rPr>
                <w:b/>
                <w:sz w:val="18"/>
                <w:szCs w:val="18"/>
              </w:rPr>
              <w:t xml:space="preserve"> «</w:t>
            </w:r>
            <w:r w:rsidRPr="00D053C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D053CF">
              <w:rPr>
                <w:b/>
                <w:sz w:val="18"/>
                <w:szCs w:val="18"/>
              </w:rPr>
              <w:t>энерго</w:t>
            </w:r>
            <w:proofErr w:type="spellEnd"/>
            <w:r w:rsidRPr="00D053CF">
              <w:rPr>
                <w:b/>
                <w:sz w:val="18"/>
                <w:szCs w:val="18"/>
              </w:rPr>
              <w:t xml:space="preserve">» </w:t>
            </w:r>
            <w:r w:rsidRPr="00D053CF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  <w:tr w:rsidR="004F4D80" w:rsidRPr="00D053CF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D053CF">
              <w:rPr>
                <w:sz w:val="18"/>
                <w:szCs w:val="18"/>
              </w:rPr>
              <w:t> </w:t>
            </w:r>
          </w:p>
        </w:tc>
      </w:tr>
    </w:tbl>
    <w:p w:rsidR="004F4D80" w:rsidRPr="00D053CF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D053CF" w:rsidRDefault="004F4D80" w:rsidP="004F4D80">
      <w:pPr>
        <w:spacing w:before="60" w:line="240" w:lineRule="auto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D053CF" w:rsidTr="004F4D80">
        <w:tc>
          <w:tcPr>
            <w:tcW w:w="648" w:type="dxa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Значение</w:t>
            </w: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48" w:type="dxa"/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34" w:name="_Toc176765534"/>
      <w:bookmarkStart w:id="1035" w:name="_Toc198979983"/>
      <w:bookmarkStart w:id="1036" w:name="_Toc217466315"/>
      <w:bookmarkStart w:id="1037" w:name="_Toc217702856"/>
      <w:bookmarkStart w:id="1038" w:name="_Toc233601974"/>
      <w:bookmarkStart w:id="1039" w:name="_Toc263343460"/>
      <w:r w:rsidRPr="00D053CF">
        <w:rPr>
          <w:b w:val="0"/>
          <w:szCs w:val="24"/>
        </w:rPr>
        <w:br w:type="page"/>
      </w:r>
      <w:bookmarkStart w:id="1040" w:name="_Toc439170677"/>
      <w:bookmarkStart w:id="1041" w:name="_Toc439172779"/>
      <w:bookmarkStart w:id="1042" w:name="_Toc439173223"/>
      <w:bookmarkStart w:id="1043" w:name="_Toc439238219"/>
      <w:bookmarkStart w:id="1044" w:name="_Toc439252767"/>
      <w:bookmarkStart w:id="1045" w:name="_Toc439323741"/>
      <w:bookmarkStart w:id="1046" w:name="_Toc440297075"/>
      <w:bookmarkStart w:id="1047" w:name="_Toc440356636"/>
      <w:bookmarkStart w:id="1048" w:name="_Toc440631772"/>
      <w:bookmarkStart w:id="1049" w:name="_Toc440876556"/>
      <w:bookmarkStart w:id="1050" w:name="_Toc441130628"/>
      <w:bookmarkStart w:id="1051" w:name="_Toc441157131"/>
      <w:bookmarkStart w:id="1052" w:name="_Toc447292153"/>
      <w:bookmarkStart w:id="1053" w:name="_Toc462234913"/>
      <w:bookmarkStart w:id="1054" w:name="_Toc466966880"/>
      <w:bookmarkStart w:id="1055" w:name="_Toc468806131"/>
      <w:bookmarkStart w:id="1056" w:name="_Toc469480398"/>
      <w:bookmarkStart w:id="1057" w:name="_Toc472416915"/>
      <w:bookmarkStart w:id="1058" w:name="_Toc498523145"/>
      <w:r w:rsidRPr="00D053CF">
        <w:rPr>
          <w:szCs w:val="24"/>
        </w:rPr>
        <w:lastRenderedPageBreak/>
        <w:t>Инструкции по заполнению</w:t>
      </w:r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D053CF">
        <w:rPr>
          <w:sz w:val="24"/>
          <w:szCs w:val="24"/>
        </w:rPr>
        <w:t>ая</w:t>
      </w:r>
      <w:r w:rsidR="004F4D80"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Сводная таблица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Сводная таблица стоимости </w:t>
      </w:r>
      <w:r w:rsidRPr="00D053CF">
        <w:rPr>
          <w:bCs w:val="0"/>
          <w:sz w:val="24"/>
          <w:szCs w:val="24"/>
        </w:rPr>
        <w:t xml:space="preserve">поставок </w:t>
      </w:r>
      <w:r w:rsidRPr="00D053CF">
        <w:rPr>
          <w:sz w:val="24"/>
          <w:szCs w:val="24"/>
        </w:rPr>
        <w:t>подготавливается на основании Техническог</w:t>
      </w:r>
      <w:proofErr w:type="gramStart"/>
      <w:r w:rsidRPr="00D053CF">
        <w:rPr>
          <w:sz w:val="24"/>
          <w:szCs w:val="24"/>
        </w:rPr>
        <w:t>о(</w:t>
      </w:r>
      <w:proofErr w:type="gramEnd"/>
      <w:r w:rsidRPr="00D053CF">
        <w:rPr>
          <w:sz w:val="24"/>
          <w:szCs w:val="24"/>
        </w:rPr>
        <w:t xml:space="preserve">их) задания(й) (п. </w:t>
      </w:r>
      <w:r w:rsidR="00334620">
        <w:fldChar w:fldCharType="begin"/>
      </w:r>
      <w:r w:rsidR="00334620">
        <w:instrText xml:space="preserve"> REF _Ref450652998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4.2</w:t>
      </w:r>
      <w:r w:rsidR="00334620">
        <w:fldChar w:fldCharType="end"/>
      </w:r>
      <w:r w:rsidRPr="00D053CF">
        <w:rPr>
          <w:sz w:val="24"/>
          <w:szCs w:val="24"/>
        </w:rPr>
        <w:t xml:space="preserve">) и Технического предложения (подраздел </w:t>
      </w:r>
      <w:r w:rsidR="00334620">
        <w:fldChar w:fldCharType="begin"/>
      </w:r>
      <w:r w:rsidR="00334620">
        <w:instrText xml:space="preserve"> REF _Ref86826666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5.3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</w:t>
      </w:r>
      <w:r w:rsidR="00492C8B" w:rsidRPr="00D053CF">
        <w:rPr>
          <w:sz w:val="24"/>
          <w:szCs w:val="24"/>
        </w:rPr>
        <w:t xml:space="preserve">предложении </w:t>
      </w:r>
      <w:r w:rsidRPr="00D053CF">
        <w:rPr>
          <w:sz w:val="24"/>
          <w:szCs w:val="24"/>
        </w:rPr>
        <w:t xml:space="preserve">и </w:t>
      </w:r>
      <w:r w:rsidR="00492C8B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указана </w:t>
      </w:r>
      <w:r w:rsidR="00BE26DC" w:rsidRPr="00D053CF">
        <w:rPr>
          <w:sz w:val="24"/>
          <w:szCs w:val="24"/>
        </w:rPr>
        <w:t xml:space="preserve">различная информация </w:t>
      </w:r>
      <w:r w:rsidRPr="00D053CF">
        <w:rPr>
          <w:sz w:val="24"/>
          <w:szCs w:val="24"/>
        </w:rPr>
        <w:t>(тип-марка предлагаемой к поставке</w:t>
      </w:r>
      <w:r w:rsidR="002A517B" w:rsidRPr="00D053CF">
        <w:rPr>
          <w:sz w:val="24"/>
          <w:szCs w:val="24"/>
        </w:rPr>
        <w:t xml:space="preserve"> </w:t>
      </w:r>
      <w:r w:rsidR="002A517B" w:rsidRPr="00D053CF">
        <w:rPr>
          <w:szCs w:val="24"/>
        </w:rPr>
        <w:t>продукции</w:t>
      </w:r>
      <w:r w:rsidRPr="00D053CF">
        <w:rPr>
          <w:sz w:val="24"/>
          <w:szCs w:val="24"/>
        </w:rPr>
        <w:t xml:space="preserve">, завод-изготовитель, иные параметры) – такая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отклонена.</w:t>
      </w:r>
    </w:p>
    <w:p w:rsidR="004F4D80" w:rsidRPr="003C6D0A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D053CF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</w:t>
      </w:r>
      <w:r w:rsidRPr="003C6D0A">
        <w:rPr>
          <w:sz w:val="24"/>
          <w:szCs w:val="24"/>
        </w:rPr>
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3C6D0A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_Ref440292752 \r \h  \* MERGEFORMAT </w:instrText>
      </w:r>
      <w:r w:rsidR="00334620">
        <w:fldChar w:fldCharType="separate"/>
      </w:r>
      <w:r w:rsidR="00657CD4">
        <w:t>2</w:t>
      </w:r>
      <w:r w:rsidR="00334620">
        <w:fldChar w:fldCharType="end"/>
      </w:r>
      <w:r w:rsidRPr="003C6D0A">
        <w:rPr>
          <w:sz w:val="24"/>
          <w:szCs w:val="24"/>
        </w:rPr>
        <w:t xml:space="preserve"> и </w:t>
      </w:r>
      <w:r w:rsidR="00334620">
        <w:fldChar w:fldCharType="begin"/>
      </w:r>
      <w:r w:rsidR="00334620">
        <w:instrText xml:space="preserve"> REF _Ref440292779 \r \h  \* MERGEFORMAT </w:instrText>
      </w:r>
      <w:r w:rsidR="00334620">
        <w:fldChar w:fldCharType="separate"/>
      </w:r>
      <w:r w:rsidR="00657CD4">
        <w:t>4</w:t>
      </w:r>
      <w:r w:rsidR="00334620">
        <w:fldChar w:fldCharType="end"/>
      </w:r>
      <w:r w:rsidRPr="003C6D0A">
        <w:rPr>
          <w:sz w:val="24"/>
          <w:szCs w:val="24"/>
        </w:rPr>
        <w:t xml:space="preserve">. Поля «Наименование </w:t>
      </w:r>
      <w:r w:rsidR="00B007DA" w:rsidRPr="003C6D0A">
        <w:rPr>
          <w:sz w:val="24"/>
          <w:szCs w:val="24"/>
        </w:rPr>
        <w:t>производителя», «ЕИ</w:t>
      </w:r>
      <w:r w:rsidRPr="003C6D0A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BE26DC" w:rsidRPr="003C6D0A">
        <w:rPr>
          <w:sz w:val="24"/>
          <w:szCs w:val="24"/>
        </w:rPr>
        <w:t xml:space="preserve">ЭКВИВАЛЕНТ </w:t>
      </w:r>
      <w:r w:rsidRPr="003C6D0A">
        <w:rPr>
          <w:sz w:val="24"/>
          <w:szCs w:val="24"/>
        </w:rPr>
        <w:t xml:space="preserve">(заполняется </w:t>
      </w:r>
      <w:proofErr w:type="gramStart"/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ом</w:t>
      </w:r>
      <w:proofErr w:type="gramEnd"/>
      <w:r w:rsidRPr="003C6D0A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C6D0A">
        <w:rPr>
          <w:sz w:val="24"/>
          <w:szCs w:val="24"/>
        </w:rPr>
        <w:t>Участник</w:t>
      </w:r>
      <w:r w:rsidRPr="003C6D0A">
        <w:rPr>
          <w:sz w:val="24"/>
          <w:szCs w:val="24"/>
        </w:rPr>
        <w:t>а будет отклонена.</w:t>
      </w:r>
    </w:p>
    <w:p w:rsidR="00A549DD" w:rsidRPr="00D053CF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t xml:space="preserve">В таблице-2 приводятся иные параметры коммерческих условий Участника. В случае </w:t>
      </w:r>
      <w:r w:rsidR="00BE26DC" w:rsidRPr="003C6D0A">
        <w:rPr>
          <w:sz w:val="24"/>
          <w:szCs w:val="24"/>
        </w:rPr>
        <w:t xml:space="preserve">эквивалентного предложения </w:t>
      </w:r>
      <w:r w:rsidRPr="003C6D0A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</w:t>
      </w:r>
      <w:r w:rsidRPr="00D053CF">
        <w:rPr>
          <w:sz w:val="24"/>
          <w:szCs w:val="24"/>
        </w:rPr>
        <w:t xml:space="preserve"> сторонами, за свой счет без изменения стоимости поставляемого оборудования.</w:t>
      </w:r>
    </w:p>
    <w:p w:rsidR="004F4D80" w:rsidRPr="00D053CF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Сводная таблица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>а на подготовку Договора данн</w:t>
      </w:r>
      <w:r w:rsidRPr="00D053CF">
        <w:rPr>
          <w:sz w:val="24"/>
          <w:szCs w:val="24"/>
        </w:rPr>
        <w:t>ую</w:t>
      </w:r>
      <w:r w:rsidR="004F4D80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Сводную таблицу стоимости</w:t>
      </w:r>
      <w:r w:rsidR="004F4D80"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="004F4D80" w:rsidRPr="00D053CF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Арифметические ошибки в </w:t>
      </w:r>
      <w:r w:rsidR="00492C8B" w:rsidRPr="00D053CF">
        <w:rPr>
          <w:sz w:val="24"/>
          <w:szCs w:val="24"/>
        </w:rPr>
        <w:t xml:space="preserve">Сводной таблице стоимости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могут быть причиной отклонения </w:t>
      </w:r>
      <w:r w:rsidR="00C236C0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BE26DC" w:rsidRPr="00D053CF">
        <w:rPr>
          <w:sz w:val="24"/>
          <w:szCs w:val="24"/>
        </w:rPr>
        <w:t>эквивалент</w:t>
      </w:r>
      <w:r w:rsidRPr="00D053CF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D053CF">
        <w:rPr>
          <w:sz w:val="24"/>
          <w:szCs w:val="24"/>
        </w:rPr>
        <w:t>й</w:t>
      </w:r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следует заполнить поле </w:t>
      </w:r>
      <w:r w:rsidR="00BE26DC" w:rsidRPr="00D053CF">
        <w:rPr>
          <w:sz w:val="24"/>
          <w:szCs w:val="24"/>
        </w:rPr>
        <w:t xml:space="preserve">ЭКВИВАЛЕНТ </w:t>
      </w:r>
      <w:r w:rsidRPr="00D053CF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BE26DC" w:rsidRPr="00D053CF">
        <w:rPr>
          <w:sz w:val="24"/>
          <w:szCs w:val="24"/>
        </w:rPr>
        <w:t>эквивалента</w:t>
      </w:r>
      <w:r w:rsidRPr="00D053CF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суммы </w:t>
      </w:r>
      <w:r w:rsidR="00492C8B" w:rsidRPr="00D053CF">
        <w:rPr>
          <w:sz w:val="24"/>
          <w:szCs w:val="24"/>
        </w:rPr>
        <w:t>Сводной таблицы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D053CF">
        <w:rPr>
          <w:sz w:val="24"/>
          <w:szCs w:val="24"/>
        </w:rPr>
        <w:t>XXX</w:t>
      </w:r>
      <w:proofErr w:type="spellEnd"/>
      <w:r w:rsidRPr="00D053CF">
        <w:rPr>
          <w:sz w:val="24"/>
          <w:szCs w:val="24"/>
        </w:rPr>
        <w:t xml:space="preserve"> XXX,XX руб. например: «1 234 567,89 руб.».</w:t>
      </w:r>
    </w:p>
    <w:p w:rsidR="00B007DA" w:rsidRPr="003C6D0A" w:rsidRDefault="00B007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C6D0A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3C6D0A">
        <w:rPr>
          <w:bCs w:val="0"/>
          <w:sz w:val="24"/>
          <w:szCs w:val="24"/>
        </w:rPr>
        <w:t>(</w:t>
      </w:r>
      <w:r w:rsidRPr="003C6D0A">
        <w:rPr>
          <w:bCs w:val="0"/>
          <w:spacing w:val="-2"/>
          <w:sz w:val="24"/>
          <w:szCs w:val="24"/>
        </w:rPr>
        <w:t>под</w:t>
      </w:r>
      <w:r w:rsidRPr="003C6D0A">
        <w:rPr>
          <w:bCs w:val="0"/>
          <w:sz w:val="24"/>
          <w:szCs w:val="24"/>
        </w:rPr>
        <w:t xml:space="preserve">раздел </w:t>
      </w:r>
      <w:r w:rsidR="00334620">
        <w:fldChar w:fldCharType="begin"/>
      </w:r>
      <w:r w:rsidR="00334620">
        <w:instrText xml:space="preserve"> REF _Ref440271072 \r \h  \* MERGEFORMAT </w:instrText>
      </w:r>
      <w:r w:rsidR="00334620">
        <w:fldChar w:fldCharType="separate"/>
      </w:r>
      <w:r w:rsidR="00657CD4" w:rsidRPr="00657CD4">
        <w:rPr>
          <w:bCs w:val="0"/>
          <w:sz w:val="24"/>
          <w:szCs w:val="24"/>
        </w:rPr>
        <w:t>5.2</w:t>
      </w:r>
      <w:r w:rsidR="00334620">
        <w:fldChar w:fldCharType="end"/>
      </w:r>
      <w:r w:rsidRPr="003C6D0A">
        <w:rPr>
          <w:bCs w:val="0"/>
          <w:sz w:val="24"/>
          <w:szCs w:val="24"/>
        </w:rPr>
        <w:t xml:space="preserve">) в графе </w:t>
      </w:r>
      <w:r w:rsidRPr="003C6D0A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D053CF" w:rsidRDefault="004F4D80" w:rsidP="007813AA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0" w:line="240" w:lineRule="auto"/>
        <w:ind w:left="578" w:hanging="578"/>
      </w:pPr>
      <w:bookmarkStart w:id="1059" w:name="_Ref86826666"/>
      <w:bookmarkStart w:id="1060" w:name="_Toc90385112"/>
      <w:bookmarkStart w:id="1061" w:name="_Toc98253925"/>
      <w:bookmarkStart w:id="1062" w:name="_Toc165173853"/>
      <w:bookmarkStart w:id="1063" w:name="_Toc423423669"/>
      <w:bookmarkStart w:id="1064" w:name="_Toc498523146"/>
      <w:r w:rsidRPr="00D053CF">
        <w:lastRenderedPageBreak/>
        <w:t xml:space="preserve">Техническое предложение (форма </w:t>
      </w:r>
      <w:r w:rsidRPr="00D053CF">
        <w:rPr>
          <w:noProof/>
        </w:rPr>
        <w:t>3</w:t>
      </w:r>
      <w:r w:rsidRPr="00D053CF">
        <w:t>)</w:t>
      </w:r>
      <w:bookmarkEnd w:id="1059"/>
      <w:bookmarkEnd w:id="1060"/>
      <w:bookmarkEnd w:id="1061"/>
      <w:bookmarkEnd w:id="1062"/>
      <w:bookmarkEnd w:id="1063"/>
      <w:bookmarkEnd w:id="1064"/>
    </w:p>
    <w:p w:rsidR="004F4D80" w:rsidRPr="00D053CF" w:rsidRDefault="004F4D80" w:rsidP="007813AA">
      <w:pPr>
        <w:spacing w:line="240" w:lineRule="auto"/>
      </w:pPr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szCs w:val="24"/>
        </w:rPr>
      </w:pPr>
      <w:bookmarkStart w:id="1065" w:name="_Toc90385113"/>
      <w:bookmarkStart w:id="1066" w:name="_Toc98253926"/>
      <w:bookmarkStart w:id="1067" w:name="_Toc157248180"/>
      <w:bookmarkStart w:id="1068" w:name="_Toc157496549"/>
      <w:bookmarkStart w:id="1069" w:name="_Toc158206088"/>
      <w:bookmarkStart w:id="1070" w:name="_Toc164057773"/>
      <w:bookmarkStart w:id="1071" w:name="_Toc164137123"/>
      <w:bookmarkStart w:id="1072" w:name="_Toc164161283"/>
      <w:bookmarkStart w:id="1073" w:name="_Toc165173854"/>
      <w:bookmarkStart w:id="1074" w:name="_Ref193690005"/>
      <w:bookmarkStart w:id="1075" w:name="_Toc439170679"/>
      <w:bookmarkStart w:id="1076" w:name="_Toc439172781"/>
      <w:bookmarkStart w:id="1077" w:name="_Toc439173225"/>
      <w:bookmarkStart w:id="1078" w:name="_Toc439238221"/>
      <w:bookmarkStart w:id="1079" w:name="_Toc439252769"/>
      <w:bookmarkStart w:id="1080" w:name="_Toc439323743"/>
      <w:bookmarkStart w:id="1081" w:name="_Toc440297077"/>
      <w:bookmarkStart w:id="1082" w:name="_Toc440356638"/>
      <w:bookmarkStart w:id="1083" w:name="_Toc440631774"/>
      <w:bookmarkStart w:id="1084" w:name="_Toc440876558"/>
      <w:bookmarkStart w:id="1085" w:name="_Toc441130630"/>
      <w:bookmarkStart w:id="1086" w:name="_Toc441157133"/>
      <w:bookmarkStart w:id="1087" w:name="_Toc447292155"/>
      <w:bookmarkStart w:id="1088" w:name="_Toc462234915"/>
      <w:bookmarkStart w:id="1089" w:name="_Toc466966882"/>
      <w:bookmarkStart w:id="1090" w:name="_Toc468806133"/>
      <w:bookmarkStart w:id="1091" w:name="_Toc469480400"/>
      <w:bookmarkStart w:id="1092" w:name="_Toc472416917"/>
      <w:bookmarkStart w:id="1093" w:name="_Toc498523147"/>
      <w:r w:rsidRPr="00D053CF">
        <w:rPr>
          <w:szCs w:val="24"/>
        </w:rPr>
        <w:t xml:space="preserve">Форма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r w:rsidRPr="00D053CF">
        <w:rPr>
          <w:szCs w:val="24"/>
        </w:rPr>
        <w:t>технического предложения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3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94" w:name="_Ref55335818"/>
      <w:bookmarkStart w:id="1095" w:name="_Ref55336334"/>
      <w:bookmarkStart w:id="1096" w:name="_Toc57314673"/>
      <w:bookmarkStart w:id="1097" w:name="_Toc69728987"/>
      <w:bookmarkStart w:id="1098" w:name="_Toc98253928"/>
      <w:bookmarkStart w:id="1099" w:name="_Toc165173856"/>
      <w:bookmarkStart w:id="1100" w:name="_Ref194749150"/>
      <w:bookmarkStart w:id="1101" w:name="_Ref194750368"/>
      <w:bookmarkStart w:id="1102" w:name="_Ref89649494"/>
      <w:bookmarkStart w:id="1103" w:name="_Toc90385115"/>
      <w:r w:rsidRPr="00D053CF">
        <w:rPr>
          <w:b/>
          <w:sz w:val="24"/>
          <w:szCs w:val="24"/>
        </w:rPr>
        <w:t>Техническое предложение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D053CF" w:rsidTr="004F4D80">
        <w:tc>
          <w:tcPr>
            <w:tcW w:w="284" w:type="pct"/>
            <w:vMerge w:val="restar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Предлагаемая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ом продукция</w:t>
            </w:r>
          </w:p>
        </w:tc>
      </w:tr>
      <w:tr w:rsidR="004F4D80" w:rsidRPr="00D053CF" w:rsidTr="004F4D80">
        <w:tc>
          <w:tcPr>
            <w:tcW w:w="284" w:type="pct"/>
            <w:vMerge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>Технические характеристики/</w:t>
            </w:r>
            <w:r w:rsidRPr="00D053CF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5000" w:type="pct"/>
            <w:gridSpan w:val="5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  <w:r w:rsidRPr="00D053CF">
              <w:t>Филиал ПАО «МРСК Центра» «</w:t>
            </w:r>
            <w:r w:rsidRPr="00D053CF">
              <w:rPr>
                <w:i/>
                <w:highlight w:val="yellow"/>
              </w:rPr>
              <w:t>____</w:t>
            </w:r>
            <w:r w:rsidRPr="00D053CF">
              <w:rPr>
                <w:b/>
                <w:i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D053CF" w:rsidTr="004F4D80">
        <w:tc>
          <w:tcPr>
            <w:tcW w:w="284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D053CF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Гарантии на </w:t>
      </w:r>
      <w:r w:rsidR="007813AA" w:rsidRPr="00D053CF">
        <w:rPr>
          <w:sz w:val="24"/>
          <w:szCs w:val="24"/>
        </w:rPr>
        <w:t>предлагаемую к поставке продукцию</w:t>
      </w:r>
      <w:r w:rsidRPr="00D053CF">
        <w:rPr>
          <w:sz w:val="24"/>
          <w:szCs w:val="24"/>
        </w:rPr>
        <w:t>: _____________________________________________.</w:t>
      </w: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Срок службы: _____________________________________________________________________.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4F4D80" w:rsidRPr="00D053CF" w:rsidRDefault="004F4D80" w:rsidP="00C236C0">
      <w:pPr>
        <w:pStyle w:val="3"/>
        <w:rPr>
          <w:szCs w:val="24"/>
        </w:rPr>
      </w:pPr>
      <w:bookmarkStart w:id="1104" w:name="_Toc176765537"/>
      <w:bookmarkStart w:id="1105" w:name="_Toc198979986"/>
      <w:bookmarkStart w:id="1106" w:name="_Toc217466321"/>
      <w:bookmarkStart w:id="1107" w:name="_Toc217702859"/>
      <w:bookmarkStart w:id="1108" w:name="_Toc233601977"/>
      <w:bookmarkStart w:id="1109" w:name="_Toc263343463"/>
      <w:bookmarkStart w:id="1110" w:name="_Toc439170680"/>
      <w:bookmarkStart w:id="1111" w:name="_Toc439172782"/>
      <w:bookmarkStart w:id="1112" w:name="_Toc439173226"/>
      <w:bookmarkStart w:id="1113" w:name="_Toc439238222"/>
      <w:bookmarkStart w:id="1114" w:name="_Toc439252770"/>
      <w:bookmarkStart w:id="1115" w:name="_Toc439323744"/>
      <w:bookmarkStart w:id="1116" w:name="_Toc440297078"/>
      <w:bookmarkStart w:id="1117" w:name="_Toc440356639"/>
      <w:bookmarkStart w:id="1118" w:name="_Toc440631775"/>
      <w:bookmarkStart w:id="1119" w:name="_Toc440876559"/>
      <w:bookmarkStart w:id="1120" w:name="_Toc441130631"/>
      <w:bookmarkStart w:id="1121" w:name="_Toc441157134"/>
      <w:bookmarkStart w:id="1122" w:name="_Toc447292156"/>
      <w:bookmarkStart w:id="1123" w:name="_Toc462234916"/>
      <w:bookmarkStart w:id="1124" w:name="_Toc466966883"/>
      <w:bookmarkStart w:id="1125" w:name="_Toc468806134"/>
      <w:bookmarkStart w:id="1126" w:name="_Toc469480401"/>
      <w:bookmarkStart w:id="1127" w:name="_Toc472416918"/>
      <w:bookmarkStart w:id="1128" w:name="_Toc498523148"/>
      <w:r w:rsidRPr="00D053CF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техническом предложении описываются все позиции </w:t>
      </w:r>
      <w:r w:rsidR="00BE26DC" w:rsidRPr="00D053CF">
        <w:rPr>
          <w:sz w:val="24"/>
          <w:szCs w:val="24"/>
        </w:rPr>
        <w:t>Технического задания</w:t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Требуемая Заказчику продукция</w:t>
      </w:r>
      <w:r w:rsidRPr="00D053CF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334620">
        <w:fldChar w:fldCharType="begin"/>
      </w:r>
      <w:r w:rsidR="00334620">
        <w:instrText xml:space="preserve"> REF _Ref440292555 \r \h  \* MERGEFORMAT </w:instrText>
      </w:r>
      <w:r w:rsidR="00334620">
        <w:fldChar w:fldCharType="separate"/>
      </w:r>
      <w:r w:rsidR="00657CD4">
        <w:t>4</w:t>
      </w:r>
      <w:r w:rsidR="00334620">
        <w:fldChar w:fldCharType="end"/>
      </w:r>
      <w:r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колонке «</w:t>
      </w:r>
      <w:r w:rsidR="00BE26DC" w:rsidRPr="00D053CF">
        <w:rPr>
          <w:sz w:val="24"/>
          <w:szCs w:val="24"/>
        </w:rPr>
        <w:t>Предлагаемая Участником продукция</w:t>
      </w:r>
      <w:r w:rsidRPr="00D053CF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BE26DC" w:rsidRPr="00D053CF">
        <w:rPr>
          <w:sz w:val="24"/>
          <w:szCs w:val="24"/>
        </w:rPr>
        <w:t xml:space="preserve">предлагаемой к поставке </w:t>
      </w:r>
      <w:r w:rsidRPr="00D053CF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334620">
        <w:fldChar w:fldCharType="begin"/>
      </w:r>
      <w:r w:rsidR="00334620">
        <w:instrText xml:space="preserve"> REF _Ref440271182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3.3.1.9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4620">
        <w:fldChar w:fldCharType="begin"/>
      </w:r>
      <w:r w:rsidR="00334620">
        <w:instrText xml:space="preserve"> REF _Ref440292618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4.4.1</w:t>
      </w:r>
      <w:r w:rsidR="00334620">
        <w:fldChar w:fldCharType="end"/>
      </w:r>
      <w:r w:rsidRPr="00D053CF">
        <w:rPr>
          <w:sz w:val="24"/>
          <w:szCs w:val="24"/>
        </w:rPr>
        <w:t xml:space="preserve"> настоящей документации.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D053CF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D053CF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29" w:name="_Ref194807296"/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0" w:name="_Toc423423670"/>
      <w:bookmarkStart w:id="1131" w:name="_Ref440271036"/>
      <w:bookmarkStart w:id="1132" w:name="_Ref440274366"/>
      <w:bookmarkStart w:id="1133" w:name="_Ref440274902"/>
      <w:bookmarkStart w:id="1134" w:name="_Ref440284947"/>
      <w:bookmarkStart w:id="1135" w:name="_Toc498523149"/>
      <w:r w:rsidRPr="00D053CF">
        <w:lastRenderedPageBreak/>
        <w:t xml:space="preserve">График </w:t>
      </w:r>
      <w:r w:rsidR="00360AA5" w:rsidRPr="00D053CF">
        <w:t xml:space="preserve">выполнения </w:t>
      </w:r>
      <w:r w:rsidRPr="00D053CF">
        <w:t>постав</w:t>
      </w:r>
      <w:r w:rsidR="00360AA5" w:rsidRPr="00D053CF">
        <w:t>о</w:t>
      </w:r>
      <w:r w:rsidRPr="00D053CF">
        <w:t xml:space="preserve">к (форма </w:t>
      </w:r>
      <w:r w:rsidRPr="00D053CF">
        <w:rPr>
          <w:noProof/>
        </w:rPr>
        <w:t>4</w:t>
      </w:r>
      <w:r w:rsidRPr="00D053CF">
        <w:t>)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36" w:name="_Toc98253929"/>
      <w:bookmarkStart w:id="1137" w:name="_Toc157248183"/>
      <w:bookmarkStart w:id="1138" w:name="_Toc157496552"/>
      <w:bookmarkStart w:id="1139" w:name="_Toc158206091"/>
      <w:bookmarkStart w:id="1140" w:name="_Toc164057776"/>
      <w:bookmarkStart w:id="1141" w:name="_Toc164137126"/>
      <w:bookmarkStart w:id="1142" w:name="_Toc164161286"/>
      <w:bookmarkStart w:id="1143" w:name="_Toc165173857"/>
      <w:bookmarkStart w:id="1144" w:name="_Toc439170682"/>
      <w:bookmarkStart w:id="1145" w:name="_Toc439172784"/>
      <w:bookmarkStart w:id="1146" w:name="_Toc439173228"/>
      <w:bookmarkStart w:id="1147" w:name="_Toc439238224"/>
      <w:bookmarkStart w:id="1148" w:name="_Toc439252772"/>
      <w:bookmarkStart w:id="1149" w:name="_Toc439323746"/>
      <w:bookmarkStart w:id="1150" w:name="_Toc440297080"/>
      <w:bookmarkStart w:id="1151" w:name="_Toc440356641"/>
      <w:bookmarkStart w:id="1152" w:name="_Toc440631777"/>
      <w:bookmarkStart w:id="1153" w:name="_Toc440876561"/>
      <w:bookmarkStart w:id="1154" w:name="_Toc441130633"/>
      <w:bookmarkStart w:id="1155" w:name="_Toc441157136"/>
      <w:bookmarkStart w:id="1156" w:name="_Toc447292158"/>
      <w:bookmarkStart w:id="1157" w:name="_Toc462234918"/>
      <w:bookmarkStart w:id="1158" w:name="_Toc466966885"/>
      <w:bookmarkStart w:id="1159" w:name="_Toc468806136"/>
      <w:bookmarkStart w:id="1160" w:name="_Toc469480403"/>
      <w:bookmarkStart w:id="1161" w:name="_Toc472416920"/>
      <w:bookmarkStart w:id="1162" w:name="_Toc498523150"/>
      <w:r w:rsidRPr="00D053CF">
        <w:rPr>
          <w:b w:val="0"/>
          <w:szCs w:val="24"/>
        </w:rPr>
        <w:t xml:space="preserve">Форма </w:t>
      </w:r>
      <w:bookmarkEnd w:id="1136"/>
      <w:r w:rsidRPr="00D053CF">
        <w:rPr>
          <w:b w:val="0"/>
          <w:szCs w:val="24"/>
        </w:rPr>
        <w:t xml:space="preserve">графика 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r w:rsidR="00360AA5" w:rsidRPr="00D053CF">
        <w:rPr>
          <w:b w:val="0"/>
          <w:szCs w:val="24"/>
        </w:rPr>
        <w:t>выполнения поставок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4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График </w:t>
      </w:r>
      <w:r w:rsidR="00360AA5" w:rsidRPr="00D053CF">
        <w:rPr>
          <w:b/>
          <w:sz w:val="24"/>
          <w:szCs w:val="24"/>
        </w:rPr>
        <w:t>выполнения поставок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053CF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 поставки продукции</w:t>
            </w:r>
          </w:p>
        </w:tc>
      </w:tr>
      <w:tr w:rsidR="004F4D80" w:rsidRPr="00D053CF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Предложение </w:t>
            </w:r>
            <w:r w:rsidR="00C236C0" w:rsidRPr="00D053CF">
              <w:rPr>
                <w:b/>
              </w:rPr>
              <w:t>Участник</w:t>
            </w:r>
            <w:r w:rsidRPr="00D053CF">
              <w:rPr>
                <w:b/>
              </w:rPr>
              <w:t>а</w:t>
            </w:r>
          </w:p>
        </w:tc>
      </w:tr>
      <w:tr w:rsidR="004F4D80" w:rsidRPr="00D053CF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bCs w:val="0"/>
              </w:rPr>
              <w:t>Филиал ПАО «МРСК Центра»</w:t>
            </w:r>
            <w:r w:rsidRPr="00D053CF">
              <w:t xml:space="preserve"> «</w:t>
            </w:r>
            <w:r w:rsidRPr="00D053CF">
              <w:rPr>
                <w:rStyle w:val="aa"/>
                <w:b w:val="0"/>
              </w:rPr>
              <w:t>____</w:t>
            </w:r>
            <w:r w:rsidRPr="00D053CF">
              <w:rPr>
                <w:rStyle w:val="aa"/>
              </w:rPr>
              <w:t xml:space="preserve"> </w:t>
            </w:r>
            <w:proofErr w:type="spellStart"/>
            <w:r w:rsidRPr="00D053CF">
              <w:t>энерго</w:t>
            </w:r>
            <w:proofErr w:type="spellEnd"/>
            <w:r w:rsidRPr="00D053CF">
              <w:t>»</w:t>
            </w: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pStyle w:val="aff1"/>
              <w:numPr>
                <w:ilvl w:val="0"/>
                <w:numId w:val="57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163" w:name="_Toc171070556"/>
      <w:bookmarkStart w:id="1164" w:name="_Toc98253927"/>
      <w:bookmarkStart w:id="1165" w:name="_Toc176605808"/>
      <w:bookmarkStart w:id="1166" w:name="_Toc176611017"/>
      <w:bookmarkStart w:id="1167" w:name="_Toc176611073"/>
      <w:bookmarkStart w:id="1168" w:name="_Toc176668676"/>
      <w:bookmarkStart w:id="1169" w:name="_Toc176684336"/>
      <w:bookmarkStart w:id="1170" w:name="_Toc176746279"/>
      <w:bookmarkStart w:id="1171" w:name="_Toc176747346"/>
      <w:bookmarkStart w:id="1172" w:name="_Toc198979988"/>
      <w:bookmarkStart w:id="1173" w:name="_Toc217466324"/>
      <w:bookmarkStart w:id="1174" w:name="_Toc217702862"/>
      <w:bookmarkStart w:id="1175" w:name="_Toc233601980"/>
      <w:bookmarkStart w:id="1176" w:name="_Toc263343466"/>
      <w:r w:rsidRPr="00D053CF">
        <w:rPr>
          <w:b w:val="0"/>
          <w:szCs w:val="24"/>
        </w:rPr>
        <w:br w:type="page"/>
      </w:r>
      <w:bookmarkStart w:id="1177" w:name="_Toc439170683"/>
      <w:bookmarkStart w:id="1178" w:name="_Toc439172785"/>
      <w:bookmarkStart w:id="1179" w:name="_Toc439173229"/>
      <w:bookmarkStart w:id="1180" w:name="_Toc439238225"/>
      <w:bookmarkStart w:id="1181" w:name="_Toc439252773"/>
      <w:bookmarkStart w:id="1182" w:name="_Toc439323747"/>
      <w:bookmarkStart w:id="1183" w:name="_Toc440297081"/>
      <w:bookmarkStart w:id="1184" w:name="_Toc440356642"/>
      <w:bookmarkStart w:id="1185" w:name="_Toc440631778"/>
      <w:bookmarkStart w:id="1186" w:name="_Toc440876562"/>
      <w:bookmarkStart w:id="1187" w:name="_Toc441130634"/>
      <w:bookmarkStart w:id="1188" w:name="_Toc441157137"/>
      <w:bookmarkStart w:id="1189" w:name="_Toc447292159"/>
      <w:bookmarkStart w:id="1190" w:name="_Toc462234919"/>
      <w:bookmarkStart w:id="1191" w:name="_Toc466966886"/>
      <w:bookmarkStart w:id="1192" w:name="_Toc468806137"/>
      <w:bookmarkStart w:id="1193" w:name="_Toc469480404"/>
      <w:bookmarkStart w:id="1194" w:name="_Toc472416921"/>
      <w:bookmarkStart w:id="1195" w:name="_Toc498523151"/>
      <w:r w:rsidRPr="00D053CF">
        <w:rPr>
          <w:b w:val="0"/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данном Графике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приводятся расчетные сроки поставки </w:t>
      </w:r>
      <w:r w:rsidR="00841A6F" w:rsidRPr="00D053CF">
        <w:rPr>
          <w:sz w:val="24"/>
          <w:szCs w:val="24"/>
        </w:rPr>
        <w:t xml:space="preserve">продукции </w:t>
      </w:r>
      <w:r w:rsidRPr="00D053CF">
        <w:rPr>
          <w:sz w:val="24"/>
          <w:szCs w:val="24"/>
        </w:rPr>
        <w:t>в рамках Договора, перечисленн</w:t>
      </w:r>
      <w:r w:rsidR="00841A6F" w:rsidRPr="00D053CF">
        <w:rPr>
          <w:sz w:val="24"/>
          <w:szCs w:val="24"/>
        </w:rPr>
        <w:t>ой</w:t>
      </w:r>
      <w:r w:rsidRPr="00D053CF">
        <w:rPr>
          <w:sz w:val="24"/>
          <w:szCs w:val="24"/>
        </w:rPr>
        <w:t xml:space="preserve"> в </w:t>
      </w:r>
      <w:r w:rsidR="00841A6F" w:rsidRPr="00D053CF">
        <w:rPr>
          <w:sz w:val="24"/>
          <w:szCs w:val="24"/>
        </w:rPr>
        <w:t>Сводной таблице стоимости</w:t>
      </w:r>
      <w:r w:rsidRPr="00D053CF">
        <w:rPr>
          <w:sz w:val="24"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2F710E" w:rsidRPr="00D053CF">
        <w:rPr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56F8C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_Ref440273986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96" w:name="_Hlt22846931"/>
      <w:bookmarkStart w:id="1197" w:name="_Ref93264992"/>
      <w:bookmarkStart w:id="1198" w:name="_Ref93265116"/>
      <w:bookmarkStart w:id="1199" w:name="_Toc98253933"/>
      <w:bookmarkStart w:id="1200" w:name="_Toc165173859"/>
      <w:bookmarkStart w:id="1201" w:name="_Toc423423671"/>
      <w:bookmarkStart w:id="1202" w:name="_Toc498523152"/>
      <w:bookmarkEnd w:id="1196"/>
      <w:r w:rsidRPr="00D053CF">
        <w:lastRenderedPageBreak/>
        <w:t xml:space="preserve">Протокол разногласий к проекту Договора (форма </w:t>
      </w:r>
      <w:r w:rsidRPr="00D053CF">
        <w:rPr>
          <w:noProof/>
        </w:rPr>
        <w:t>5</w:t>
      </w:r>
      <w:r w:rsidRPr="00D053CF">
        <w:t>)</w:t>
      </w:r>
      <w:bookmarkEnd w:id="1102"/>
      <w:bookmarkEnd w:id="1103"/>
      <w:bookmarkEnd w:id="1197"/>
      <w:bookmarkEnd w:id="1198"/>
      <w:bookmarkEnd w:id="1199"/>
      <w:bookmarkEnd w:id="1200"/>
      <w:bookmarkEnd w:id="1201"/>
      <w:bookmarkEnd w:id="1202"/>
    </w:p>
    <w:p w:rsidR="004F4D80" w:rsidRPr="00D053CF" w:rsidRDefault="004F4D80" w:rsidP="004F4D80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03" w:name="_Toc439170685"/>
      <w:bookmarkStart w:id="1204" w:name="_Toc439172787"/>
      <w:bookmarkStart w:id="1205" w:name="_Toc439173231"/>
      <w:bookmarkStart w:id="1206" w:name="_Toc439238227"/>
      <w:bookmarkStart w:id="1207" w:name="_Toc439252775"/>
      <w:bookmarkStart w:id="1208" w:name="_Toc439323749"/>
      <w:bookmarkStart w:id="1209" w:name="_Toc440297083"/>
      <w:bookmarkStart w:id="1210" w:name="_Toc440356644"/>
      <w:bookmarkStart w:id="1211" w:name="_Toc440631780"/>
      <w:bookmarkStart w:id="1212" w:name="_Toc440876564"/>
      <w:bookmarkStart w:id="1213" w:name="_Toc441130636"/>
      <w:bookmarkStart w:id="1214" w:name="_Toc441157139"/>
      <w:bookmarkStart w:id="1215" w:name="_Toc447292161"/>
      <w:bookmarkStart w:id="1216" w:name="_Toc462234921"/>
      <w:bookmarkStart w:id="1217" w:name="_Toc466966888"/>
      <w:bookmarkStart w:id="1218" w:name="_Toc468806139"/>
      <w:bookmarkStart w:id="1219" w:name="_Toc469480406"/>
      <w:bookmarkStart w:id="1220" w:name="_Toc472416923"/>
      <w:bookmarkStart w:id="1221" w:name="_Toc498523153"/>
      <w:bookmarkStart w:id="1222" w:name="_Toc157248186"/>
      <w:bookmarkStart w:id="1223" w:name="_Toc157496555"/>
      <w:bookmarkStart w:id="1224" w:name="_Toc158206094"/>
      <w:bookmarkStart w:id="1225" w:name="_Toc164057779"/>
      <w:bookmarkStart w:id="1226" w:name="_Toc164137129"/>
      <w:bookmarkStart w:id="1227" w:name="_Toc164161289"/>
      <w:bookmarkStart w:id="1228" w:name="_Toc165173860"/>
      <w:r w:rsidRPr="00D053CF">
        <w:rPr>
          <w:b w:val="0"/>
          <w:szCs w:val="24"/>
        </w:rPr>
        <w:t>Форма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r w:rsidRPr="00D053CF">
        <w:rPr>
          <w:b w:val="0"/>
          <w:szCs w:val="24"/>
        </w:rPr>
        <w:t xml:space="preserve"> </w:t>
      </w:r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B21EC0" w:rsidRPr="00D053CF">
        <w:rPr>
          <w:sz w:val="24"/>
          <w:szCs w:val="24"/>
        </w:rPr>
        <w:t>5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ind w:firstLine="0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>Протокол разногласий к проекту Договора</w:t>
      </w:r>
    </w:p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57CD4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jc w:val="center"/>
        <w:rPr>
          <w:b/>
          <w:bCs w:val="0"/>
        </w:rPr>
      </w:pPr>
    </w:p>
    <w:p w:rsidR="004F4D80" w:rsidRPr="00D053CF" w:rsidRDefault="004F4D80" w:rsidP="004F4D80">
      <w:pPr>
        <w:jc w:val="center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№ пункта проекта Договора (</w:t>
            </w:r>
            <w:r w:rsidR="000E2CF7" w:rsidRPr="00D053CF">
              <w:t xml:space="preserve">раздел </w:t>
            </w:r>
            <w:r w:rsidR="00334620">
              <w:fldChar w:fldCharType="begin"/>
            </w:r>
            <w:r w:rsidR="00334620">
              <w:instrText xml:space="preserve"> REF _Ref440272931 \r \h  \* MERGEFORMAT </w:instrText>
            </w:r>
            <w:r w:rsidR="00334620">
              <w:fldChar w:fldCharType="separate"/>
            </w:r>
            <w:r w:rsidR="00657CD4">
              <w:t>2</w:t>
            </w:r>
            <w:r w:rsidR="00334620">
              <w:fldChar w:fldCharType="end"/>
            </w:r>
            <w:r w:rsidRPr="00D053CF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 xml:space="preserve">Предложения </w:t>
            </w:r>
            <w:r w:rsidR="00C236C0" w:rsidRPr="00D053CF">
              <w:t>Участник</w:t>
            </w:r>
            <w:r w:rsidRPr="00D053CF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D053CF">
              <w:t>Примечания, обоснование</w:t>
            </w: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053CF" w:rsidRDefault="004F4D80" w:rsidP="00A222A8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D053CF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D053CF" w:rsidRDefault="004F4D80" w:rsidP="004F4D80">
      <w:pPr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4F4D80" w:rsidRPr="00D053CF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ab/>
        <w:t>конец формы</w:t>
      </w:r>
      <w:r w:rsidRPr="00D053CF">
        <w:rPr>
          <w:b/>
          <w:spacing w:val="36"/>
          <w:sz w:val="24"/>
          <w:szCs w:val="24"/>
        </w:rPr>
        <w:tab/>
      </w:r>
    </w:p>
    <w:p w:rsidR="00D56F8C" w:rsidRPr="00D053CF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br w:type="page"/>
      </w:r>
    </w:p>
    <w:p w:rsidR="004F4D80" w:rsidRPr="00D053CF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29" w:name="_Toc439170686"/>
      <w:bookmarkStart w:id="1230" w:name="_Toc439172788"/>
      <w:bookmarkStart w:id="1231" w:name="_Toc439173232"/>
      <w:bookmarkStart w:id="1232" w:name="_Toc439238228"/>
      <w:bookmarkStart w:id="1233" w:name="_Toc439252776"/>
      <w:bookmarkStart w:id="1234" w:name="_Toc439323750"/>
      <w:bookmarkStart w:id="1235" w:name="_Toc440297084"/>
      <w:bookmarkStart w:id="1236" w:name="_Toc440356645"/>
      <w:bookmarkStart w:id="1237" w:name="_Toc440631781"/>
      <w:bookmarkStart w:id="1238" w:name="_Toc440876565"/>
      <w:bookmarkStart w:id="1239" w:name="_Toc441130637"/>
      <w:bookmarkStart w:id="1240" w:name="_Toc441157140"/>
      <w:bookmarkStart w:id="1241" w:name="_Toc447292162"/>
      <w:bookmarkStart w:id="1242" w:name="_Toc462234922"/>
      <w:bookmarkStart w:id="1243" w:name="_Toc466966889"/>
      <w:bookmarkStart w:id="1244" w:name="_Toc468806140"/>
      <w:bookmarkStart w:id="1245" w:name="_Toc469480407"/>
      <w:bookmarkStart w:id="1246" w:name="_Toc472416924"/>
      <w:bookmarkStart w:id="1247" w:name="_Toc498523154"/>
      <w:r w:rsidRPr="00D053CF">
        <w:rPr>
          <w:b w:val="0"/>
          <w:szCs w:val="24"/>
        </w:rPr>
        <w:t>Инструкции по заполнению Протокола разногласий к проекту Договора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D053CF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5.1</w:t>
      </w:r>
      <w:r w:rsidR="00334620">
        <w:fldChar w:fldCharType="end"/>
      </w:r>
      <w:r w:rsidRPr="00D053CF">
        <w:rPr>
          <w:sz w:val="24"/>
          <w:szCs w:val="24"/>
        </w:rPr>
        <w:t>)</w:t>
      </w:r>
      <w:r w:rsidR="004F4D80" w:rsidRPr="00D053CF">
        <w:rPr>
          <w:sz w:val="24"/>
          <w:szCs w:val="24"/>
        </w:rPr>
        <w:t>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адрес.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334620">
        <w:fldChar w:fldCharType="begin"/>
      </w:r>
      <w:r w:rsidR="00334620">
        <w:instrText xml:space="preserve"> REF _Ref440274025 \r \h  \* MERGEFORMAT </w:instrText>
      </w:r>
      <w:r w:rsidR="00334620">
        <w:fldChar w:fldCharType="separate"/>
      </w:r>
      <w:r w:rsidR="00657CD4">
        <w:t>2</w:t>
      </w:r>
      <w:r w:rsidR="00334620">
        <w:fldChar w:fldCharType="end"/>
      </w:r>
      <w:r w:rsidRPr="00D053CF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случае наличия у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представить в составе своей </w:t>
      </w:r>
      <w:r w:rsidR="00D904EF" w:rsidRPr="00D053CF">
        <w:rPr>
          <w:sz w:val="24"/>
          <w:szCs w:val="24"/>
        </w:rPr>
        <w:t>Заявки</w:t>
      </w:r>
      <w:r w:rsidRPr="00D053CF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D053CF">
        <w:rPr>
          <w:sz w:val="24"/>
          <w:szCs w:val="24"/>
        </w:rPr>
        <w:t>отклонение</w:t>
      </w:r>
      <w:proofErr w:type="gramEnd"/>
      <w:r w:rsidRPr="00D053CF">
        <w:rPr>
          <w:sz w:val="24"/>
          <w:szCs w:val="24"/>
        </w:rPr>
        <w:t xml:space="preserve"> которых Организатором не повлечет отказа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D053CF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Условия Договора будут определять</w:t>
      </w:r>
      <w:r w:rsidR="004F4D80" w:rsidRPr="00D053CF">
        <w:rPr>
          <w:sz w:val="24"/>
          <w:szCs w:val="24"/>
        </w:rPr>
        <w:t xml:space="preserve">ся в соответствии с пунктом </w:t>
      </w:r>
      <w:r w:rsidR="00334620">
        <w:fldChar w:fldCharType="begin"/>
      </w:r>
      <w:r w:rsidR="00334620">
        <w:instrText xml:space="preserve"> REF _Ref294695546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 xml:space="preserve"> 1.2.6 </w:t>
      </w:r>
      <w:r w:rsidR="00334620">
        <w:fldChar w:fldCharType="end"/>
      </w:r>
      <w:r w:rsidR="004F4D80" w:rsidRPr="00D053CF">
        <w:rPr>
          <w:sz w:val="24"/>
          <w:szCs w:val="24"/>
        </w:rPr>
        <w:t>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D053CF">
        <w:rPr>
          <w:sz w:val="24"/>
          <w:szCs w:val="24"/>
        </w:rPr>
        <w:t>,</w:t>
      </w:r>
      <w:proofErr w:type="gramEnd"/>
      <w:r w:rsidRPr="00D053CF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D053CF">
        <w:rPr>
          <w:sz w:val="24"/>
          <w:szCs w:val="24"/>
        </w:rPr>
        <w:t>Документации</w:t>
      </w:r>
      <w:r w:rsidRPr="00D053CF">
        <w:rPr>
          <w:sz w:val="24"/>
          <w:szCs w:val="24"/>
        </w:rPr>
        <w:t xml:space="preserve"> и </w:t>
      </w:r>
      <w:r w:rsidR="00D904EF" w:rsidRPr="00D053CF">
        <w:rPr>
          <w:sz w:val="24"/>
          <w:szCs w:val="24"/>
        </w:rPr>
        <w:t>Заявке</w:t>
      </w:r>
      <w:r w:rsidRPr="00D053CF">
        <w:rPr>
          <w:sz w:val="24"/>
          <w:szCs w:val="24"/>
        </w:rPr>
        <w:t xml:space="preserve"> Победителя.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 должен иметь в виду что: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ом, будет неприемлемо для Организатора, такая </w:t>
      </w:r>
      <w:r w:rsidR="00D904EF" w:rsidRPr="00D053CF">
        <w:rPr>
          <w:sz w:val="24"/>
          <w:szCs w:val="24"/>
        </w:rPr>
        <w:t>Заявка</w:t>
      </w:r>
      <w:r w:rsidRPr="00D053CF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D053CF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в любом случае, предоставление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8" w:name="_Ref55335823"/>
      <w:bookmarkStart w:id="1249" w:name="_Ref55336359"/>
      <w:bookmarkStart w:id="1250" w:name="_Toc57314675"/>
      <w:bookmarkStart w:id="1251" w:name="_Toc69728989"/>
      <w:bookmarkStart w:id="1252" w:name="_Toc98253939"/>
      <w:bookmarkStart w:id="1253" w:name="_Toc165173865"/>
      <w:bookmarkStart w:id="1254" w:name="_Toc423423672"/>
      <w:bookmarkStart w:id="1255" w:name="_Toc498523155"/>
      <w:bookmarkEnd w:id="950"/>
      <w:r w:rsidRPr="00D053CF">
        <w:lastRenderedPageBreak/>
        <w:t>Анкета (форма 6)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56" w:name="_Toc98253940"/>
      <w:bookmarkStart w:id="1257" w:name="_Toc157248192"/>
      <w:bookmarkStart w:id="1258" w:name="_Toc157496561"/>
      <w:bookmarkStart w:id="1259" w:name="_Toc158206100"/>
      <w:bookmarkStart w:id="1260" w:name="_Toc164057785"/>
      <w:bookmarkStart w:id="1261" w:name="_Toc164137135"/>
      <w:bookmarkStart w:id="1262" w:name="_Toc164161295"/>
      <w:bookmarkStart w:id="1263" w:name="_Toc165173866"/>
      <w:bookmarkStart w:id="1264" w:name="_Toc439170688"/>
      <w:bookmarkStart w:id="1265" w:name="_Toc439172790"/>
      <w:bookmarkStart w:id="1266" w:name="_Toc439173234"/>
      <w:bookmarkStart w:id="1267" w:name="_Toc439238230"/>
      <w:bookmarkStart w:id="1268" w:name="_Toc439252778"/>
      <w:bookmarkStart w:id="1269" w:name="_Ref440272119"/>
      <w:bookmarkStart w:id="1270" w:name="_Toc440297086"/>
      <w:bookmarkStart w:id="1271" w:name="_Toc440356647"/>
      <w:bookmarkStart w:id="1272" w:name="_Ref444162540"/>
      <w:bookmarkStart w:id="1273" w:name="_Toc447292164"/>
      <w:bookmarkStart w:id="1274" w:name="_Toc462234924"/>
      <w:bookmarkStart w:id="1275" w:name="_Toc472416926"/>
      <w:bookmarkStart w:id="1276" w:name="_Toc498523156"/>
      <w:r w:rsidRPr="00D053CF">
        <w:rPr>
          <w:b w:val="0"/>
          <w:szCs w:val="24"/>
        </w:rPr>
        <w:t xml:space="preserve">Форма Анкеты </w:t>
      </w:r>
      <w:r w:rsidR="00C236C0" w:rsidRPr="00D053CF">
        <w:rPr>
          <w:b w:val="0"/>
          <w:szCs w:val="24"/>
        </w:rPr>
        <w:t>Участник</w:t>
      </w:r>
      <w:r w:rsidRPr="00D053CF">
        <w:rPr>
          <w:b w:val="0"/>
          <w:szCs w:val="24"/>
        </w:rPr>
        <w:t>а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</w:p>
    <w:p w:rsidR="004F4D80" w:rsidRPr="00D053CF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4F4D80" w:rsidRPr="00D053CF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553A57" w:rsidRPr="00D053CF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Анкета </w:t>
      </w:r>
      <w:r w:rsidR="00C236C0" w:rsidRPr="00D053CF">
        <w:rPr>
          <w:b/>
          <w:sz w:val="24"/>
          <w:szCs w:val="24"/>
        </w:rPr>
        <w:t>Участник</w:t>
      </w:r>
      <w:r w:rsidRPr="00D053CF">
        <w:rPr>
          <w:b/>
          <w:sz w:val="24"/>
          <w:szCs w:val="24"/>
        </w:rPr>
        <w:t>а</w:t>
      </w:r>
    </w:p>
    <w:p w:rsidR="004F4D80" w:rsidRPr="00D053CF" w:rsidRDefault="004F4D80" w:rsidP="004F4D80">
      <w:pPr>
        <w:spacing w:line="240" w:lineRule="auto"/>
        <w:rPr>
          <w:sz w:val="24"/>
          <w:szCs w:val="24"/>
        </w:rPr>
      </w:pP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 xml:space="preserve">Наименование и адрес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а: _________________________________</w:t>
      </w:r>
    </w:p>
    <w:p w:rsidR="004F4D80" w:rsidRPr="00D053CF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№ </w:t>
            </w:r>
            <w:proofErr w:type="gramStart"/>
            <w:r w:rsidRPr="00D053CF">
              <w:rPr>
                <w:sz w:val="24"/>
                <w:szCs w:val="24"/>
              </w:rPr>
              <w:t>п</w:t>
            </w:r>
            <w:proofErr w:type="gramEnd"/>
            <w:r w:rsidRPr="00D053CF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Сведения </w:t>
            </w:r>
            <w:proofErr w:type="gramStart"/>
            <w:r w:rsidRPr="00D053CF">
              <w:rPr>
                <w:sz w:val="24"/>
                <w:szCs w:val="24"/>
              </w:rPr>
              <w:t>о</w:t>
            </w:r>
            <w:proofErr w:type="gramEnd"/>
            <w:r w:rsidRPr="00D053CF">
              <w:rPr>
                <w:sz w:val="24"/>
                <w:szCs w:val="24"/>
              </w:rPr>
              <w:t xml:space="preserve">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е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ИНН/КПП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283175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283175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A55F54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015D66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83175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83175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83175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RP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283175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283175" w:rsidRDefault="00283175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283175" w:rsidTr="00283175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3175" w:rsidRPr="00283175" w:rsidRDefault="00283175" w:rsidP="00283175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3175" w:rsidRPr="00283175" w:rsidRDefault="00283175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83175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83175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3175" w:rsidRPr="00A55F54" w:rsidRDefault="00283175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283175" w:rsidRDefault="00283175" w:rsidP="00A222A8">
      <w:pPr>
        <w:numPr>
          <w:ilvl w:val="0"/>
          <w:numId w:val="59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283175" w:rsidSect="00283175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D053CF" w:rsidRDefault="006D58F3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D053CF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Телефоны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Факс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Адрес электронной почты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руководителя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D053CF">
              <w:rPr>
                <w:szCs w:val="24"/>
              </w:rPr>
              <w:t>Участник</w:t>
            </w:r>
            <w:r w:rsidRPr="00D053CF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D053CF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D053CF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pStyle w:val="affffff0"/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D053CF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D053CF">
              <w:rPr>
                <w:sz w:val="24"/>
                <w:szCs w:val="24"/>
              </w:rPr>
              <w:t>резидентства</w:t>
            </w:r>
            <w:proofErr w:type="spellEnd"/>
            <w:r w:rsidRPr="00D053CF">
              <w:rPr>
                <w:sz w:val="24"/>
                <w:szCs w:val="24"/>
              </w:rPr>
              <w:t xml:space="preserve">) </w:t>
            </w:r>
            <w:r w:rsidR="00C236C0" w:rsidRPr="00D053CF">
              <w:rPr>
                <w:sz w:val="24"/>
                <w:szCs w:val="24"/>
              </w:rPr>
              <w:t>Участник</w:t>
            </w:r>
            <w:r w:rsidRPr="00D053CF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D053CF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A222A8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D053CF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</w:t>
            </w:r>
            <w:r w:rsidR="004F4D80" w:rsidRPr="00D053CF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D053CF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какой)</w:t>
            </w:r>
          </w:p>
        </w:tc>
      </w:tr>
      <w:tr w:rsidR="00BF4A02" w:rsidRPr="00D053CF" w:rsidTr="00015D6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015D66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D053CF" w:rsidRDefault="00BF4A02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D053CF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D053CF" w:rsidRDefault="00BF4A02" w:rsidP="00015D66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D053CF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BF4A02" w:rsidRPr="00F51ECC" w:rsidTr="00015D66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BF4A02">
            <w:pPr>
              <w:numPr>
                <w:ilvl w:val="0"/>
                <w:numId w:val="5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77" w:name="_Toc439170689"/>
            <w:bookmarkStart w:id="1278" w:name="_Toc439172791"/>
            <w:bookmarkStart w:id="1279" w:name="_Toc439173235"/>
            <w:bookmarkStart w:id="1280" w:name="_Toc439238231"/>
            <w:bookmarkStart w:id="1281" w:name="_Toc439252779"/>
            <w:bookmarkStart w:id="1282" w:name="_Ref440272147"/>
            <w:bookmarkStart w:id="1283" w:name="_Toc440297087"/>
            <w:bookmarkStart w:id="1284" w:name="_Toc440356648"/>
            <w:bookmarkStart w:id="1285" w:name="_Ref44416166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A02" w:rsidRPr="00F51ECC" w:rsidRDefault="00BF4A02" w:rsidP="00015D6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A02" w:rsidRPr="00F51ECC" w:rsidRDefault="00BF4A02" w:rsidP="00015D66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BF4A02" w:rsidRPr="00F51ECC" w:rsidRDefault="00BF4A02" w:rsidP="00BF4A02">
      <w:pPr>
        <w:spacing w:line="240" w:lineRule="auto"/>
      </w:pP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BF4A02" w:rsidRPr="00F51ECC" w:rsidRDefault="00BF4A02" w:rsidP="00BF4A02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BF4A02" w:rsidRPr="00F51ECC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Default="00BF4A02" w:rsidP="00BF4A02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BF4A02" w:rsidRPr="00F51ECC" w:rsidRDefault="00BF4A02" w:rsidP="00BF4A02">
      <w:pPr>
        <w:spacing w:line="240" w:lineRule="auto"/>
        <w:ind w:right="-1"/>
        <w:jc w:val="left"/>
        <w:rPr>
          <w:color w:val="000000"/>
          <w:vertAlign w:val="superscript"/>
        </w:rPr>
        <w:sectPr w:rsidR="00BF4A02" w:rsidRPr="00F51ECC" w:rsidSect="00283175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D053CF" w:rsidRDefault="004F4D80" w:rsidP="004F4D80">
      <w:pPr>
        <w:pStyle w:val="3"/>
        <w:rPr>
          <w:b w:val="0"/>
          <w:szCs w:val="24"/>
        </w:rPr>
      </w:pPr>
      <w:bookmarkStart w:id="1286" w:name="_Ref491181272"/>
      <w:bookmarkStart w:id="1287" w:name="_Toc498523157"/>
      <w:r w:rsidRPr="00D053CF">
        <w:rPr>
          <w:b w:val="0"/>
          <w:szCs w:val="24"/>
        </w:rPr>
        <w:lastRenderedPageBreak/>
        <w:t xml:space="preserve">Форма </w:t>
      </w:r>
      <w:bookmarkEnd w:id="1277"/>
      <w:bookmarkEnd w:id="1278"/>
      <w:bookmarkEnd w:id="1279"/>
      <w:bookmarkEnd w:id="1280"/>
      <w:r w:rsidR="00FB00C0" w:rsidRPr="00D053CF">
        <w:rPr>
          <w:b w:val="0"/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D053CF" w:rsidRDefault="004F4D80" w:rsidP="004F4D80">
      <w:pPr>
        <w:spacing w:line="240" w:lineRule="auto"/>
        <w:ind w:left="540" w:firstLine="0"/>
        <w:jc w:val="left"/>
      </w:pPr>
      <w:r w:rsidRPr="00D053CF">
        <w:t>Приложение</w:t>
      </w:r>
      <w:r w:rsidR="00553A57" w:rsidRPr="00D053CF">
        <w:t xml:space="preserve"> 6</w:t>
      </w:r>
      <w:r w:rsidRPr="00D053CF">
        <w:rPr>
          <w:noProof/>
        </w:rPr>
        <w:t>.1</w:t>
      </w:r>
      <w:r w:rsidRPr="00D053CF">
        <w:t xml:space="preserve"> к письму о подаче оферты</w:t>
      </w:r>
      <w:r w:rsidRPr="00D053CF">
        <w:br/>
        <w:t>от «____»_____________ </w:t>
      </w:r>
      <w:proofErr w:type="gramStart"/>
      <w:r w:rsidRPr="00D053CF">
        <w:t>г</w:t>
      </w:r>
      <w:proofErr w:type="gramEnd"/>
      <w:r w:rsidRPr="00D053CF">
        <w:t>. №__________</w:t>
      </w:r>
    </w:p>
    <w:p w:rsidR="001F10B0" w:rsidRPr="00D053CF" w:rsidRDefault="001F10B0" w:rsidP="004F4D80">
      <w:pPr>
        <w:spacing w:line="240" w:lineRule="auto"/>
        <w:ind w:left="540" w:firstLine="0"/>
        <w:jc w:val="left"/>
      </w:pP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>Декларация о соответствии Участника</w:t>
      </w:r>
      <w:r w:rsidR="00B618BA" w:rsidRPr="00D053CF">
        <w:rPr>
          <w:b/>
          <w:sz w:val="26"/>
          <w:szCs w:val="26"/>
        </w:rPr>
        <w:t>/члена Коллективного участника</w:t>
      </w:r>
      <w:r w:rsidRPr="00D053CF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053CF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F10B0" w:rsidRPr="00D053CF" w:rsidRDefault="001F10B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bookmarkStart w:id="1288" w:name="_Toc125426243"/>
      <w:bookmarkStart w:id="1289" w:name="_Toc396984070"/>
      <w:bookmarkStart w:id="1290" w:name="_Toc423423673"/>
      <w:bookmarkStart w:id="1291" w:name="_Toc439170691"/>
      <w:bookmarkStart w:id="1292" w:name="_Toc439172793"/>
      <w:bookmarkStart w:id="1293" w:name="_Toc439173237"/>
      <w:bookmarkStart w:id="1294" w:name="_Toc439238233"/>
      <w:bookmarkStart w:id="1295" w:name="_Toc439252780"/>
      <w:bookmarkStart w:id="1296" w:name="_Toc439323754"/>
      <w:bookmarkStart w:id="1297" w:name="_Toc440297088"/>
      <w:bookmarkStart w:id="1298" w:name="_Toc440356649"/>
      <w:bookmarkStart w:id="1299" w:name="_Toc440631785"/>
      <w:bookmarkStart w:id="1300" w:name="_Toc440876569"/>
      <w:bookmarkStart w:id="1301" w:name="_Toc441130641"/>
      <w:bookmarkStart w:id="1302" w:name="_Toc441157144"/>
      <w:bookmarkStart w:id="1303" w:name="_Toc447292166"/>
      <w:r w:rsidRPr="00D053CF">
        <w:rPr>
          <w:sz w:val="24"/>
          <w:szCs w:val="24"/>
        </w:rPr>
        <w:t xml:space="preserve">Подтверждаем, что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наименование участника закупки)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соответствии со статьей 4 Федерального закона</w:t>
      </w:r>
      <w:r w:rsidR="004355B5" w:rsidRPr="00D053CF">
        <w:rPr>
          <w:bCs w:val="0"/>
          <w:sz w:val="24"/>
          <w:szCs w:val="24"/>
        </w:rPr>
        <w:t xml:space="preserve"> Российской Федерации №209-ФЗ от 24.07.2007 с изменениями «О развитии малого и среднего предпринимательства в Российской Федерации»</w:t>
      </w:r>
      <w:r w:rsidRPr="00D053CF">
        <w:rPr>
          <w:sz w:val="24"/>
          <w:szCs w:val="24"/>
        </w:rPr>
        <w:t xml:space="preserve">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(указывается субъект малого или среднего предпринимательства</w:t>
      </w:r>
      <w:r w:rsidRPr="00D053CF">
        <w:rPr>
          <w:sz w:val="24"/>
          <w:szCs w:val="24"/>
        </w:rPr>
        <w:br/>
        <w:t>в зависимости от критериев отнесения)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предпринимательства, и сообщаем следующую информацию:</w:t>
      </w:r>
    </w:p>
    <w:p w:rsidR="0047469A" w:rsidRPr="00D053CF" w:rsidRDefault="0047469A" w:rsidP="005D20B7">
      <w:pPr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1. Адрес местонахождения (юридический адрес):  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>2.</w:t>
      </w:r>
      <w:r w:rsidRPr="00D053CF">
        <w:rPr>
          <w:sz w:val="24"/>
          <w:szCs w:val="24"/>
          <w:lang w:val="en-US"/>
        </w:rPr>
        <w:t> </w:t>
      </w:r>
      <w:r w:rsidRPr="00D053CF">
        <w:rPr>
          <w:sz w:val="24"/>
          <w:szCs w:val="24"/>
        </w:rPr>
        <w:t xml:space="preserve">ИНН/КПП: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(№, сведения о дате выдачи документа и выдавшем его органе)</w:t>
      </w:r>
    </w:p>
    <w:p w:rsidR="0047469A" w:rsidRPr="00D053CF" w:rsidRDefault="0047469A" w:rsidP="005D20B7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D053CF">
        <w:rPr>
          <w:sz w:val="24"/>
          <w:szCs w:val="24"/>
        </w:rPr>
        <w:t xml:space="preserve">3. ОГРН:  </w:t>
      </w:r>
      <w:r w:rsidRPr="00D053CF">
        <w:rPr>
          <w:sz w:val="24"/>
          <w:szCs w:val="24"/>
        </w:rPr>
        <w:tab/>
        <w:t>.</w:t>
      </w:r>
    </w:p>
    <w:p w:rsidR="0047469A" w:rsidRPr="00D053CF" w:rsidRDefault="0047469A" w:rsidP="005D20B7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47469A" w:rsidRPr="00D053CF" w:rsidRDefault="005D20B7" w:rsidP="005D20B7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7469A" w:rsidRPr="00D053CF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813AA" w:rsidRPr="00D053CF">
        <w:rPr>
          <w:sz w:val="24"/>
          <w:szCs w:val="24"/>
        </w:rPr>
        <w:t>деятельности</w:t>
      </w:r>
      <w:r w:rsidR="0047469A" w:rsidRPr="00D053CF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7469A" w:rsidRPr="00D053CF" w:rsidTr="003E4055">
        <w:trPr>
          <w:cantSplit/>
          <w:tblHeader/>
        </w:trPr>
        <w:tc>
          <w:tcPr>
            <w:tcW w:w="567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№ </w:t>
            </w:r>
            <w:proofErr w:type="gramStart"/>
            <w:r w:rsidRPr="00D053CF">
              <w:t>п</w:t>
            </w:r>
            <w:proofErr w:type="gramEnd"/>
            <w:r w:rsidRPr="00D053CF">
              <w:t>/п</w:t>
            </w:r>
          </w:p>
        </w:tc>
        <w:tc>
          <w:tcPr>
            <w:tcW w:w="4649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Наименование сведений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Малые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Показатель</w:t>
            </w:r>
          </w:p>
        </w:tc>
      </w:tr>
      <w:tr w:rsidR="0047469A" w:rsidRPr="00D053CF" w:rsidTr="003E4055">
        <w:trPr>
          <w:cantSplit/>
          <w:tblHeader/>
        </w:trPr>
        <w:tc>
          <w:tcPr>
            <w:tcW w:w="567" w:type="dxa"/>
          </w:tcPr>
          <w:p w:rsidR="0047469A" w:rsidRPr="00D053CF" w:rsidRDefault="001F10B0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  <w:r w:rsidRPr="00D053CF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4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5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25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D053CF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не более 49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sym w:font="Symbol" w:char="F02D"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_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D053CF">
                <w:t>законом</w:t>
              </w:r>
            </w:hyperlink>
            <w:r w:rsidRPr="00D053CF">
              <w:t xml:space="preserve"> "Об инновационном центре "</w:t>
            </w:r>
            <w:proofErr w:type="spellStart"/>
            <w:r w:rsidRPr="00D053CF">
              <w:t>Сколково</w:t>
            </w:r>
            <w:proofErr w:type="spellEnd"/>
            <w:r w:rsidRPr="00D053CF">
              <w:t>"</w:t>
            </w:r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adjustRightInd w:val="0"/>
              <w:spacing w:line="240" w:lineRule="auto"/>
              <w:ind w:firstLine="0"/>
            </w:pPr>
            <w:proofErr w:type="gramStart"/>
            <w:r w:rsidRPr="00D053CF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D053CF">
                <w:t>законом</w:t>
              </w:r>
            </w:hyperlink>
            <w:r w:rsidRPr="00D053CF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-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D053CF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количество человек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до 15 – </w:t>
            </w:r>
            <w:proofErr w:type="spellStart"/>
            <w:r w:rsidRPr="00D053CF">
              <w:t>микропред</w:t>
            </w:r>
            <w:r w:rsidRPr="00D053CF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</w:t>
            </w:r>
          </w:p>
        </w:tc>
        <w:tc>
          <w:tcPr>
            <w:tcW w:w="4649" w:type="dxa"/>
            <w:vMerge w:val="restart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Доход за предшествующий календарный год, который</w:t>
            </w:r>
          </w:p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800</w:t>
            </w:r>
          </w:p>
        </w:tc>
        <w:tc>
          <w:tcPr>
            <w:tcW w:w="1588" w:type="dxa"/>
            <w:vMerge w:val="restart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2000</w:t>
            </w: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указывается в млн. рублей</w:t>
            </w:r>
            <w:r w:rsidRPr="00D053CF">
              <w:br/>
              <w:t>(за предшествующий календарный год)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 xml:space="preserve">120 в год – </w:t>
            </w:r>
            <w:proofErr w:type="spellStart"/>
            <w:r w:rsidRPr="00D053CF">
              <w:t>микро</w:t>
            </w:r>
            <w:r w:rsidRPr="00D053CF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7469A" w:rsidRPr="00D053CF" w:rsidRDefault="0047469A" w:rsidP="001F10B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9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10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 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11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D053CF">
              <w:t>2</w:t>
            </w:r>
            <w:proofErr w:type="gramEnd"/>
            <w:r w:rsidRPr="00D053CF">
              <w:t xml:space="preserve"> и ОКПД2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Подлежит заполнению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12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13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(в случае участия </w:t>
            </w:r>
            <w:r w:rsidRPr="00D053CF">
              <w:sym w:font="Symbol" w:char="F02D"/>
            </w:r>
            <w:r w:rsidRPr="00D053CF">
              <w:t xml:space="preserve"> наименование заказчика, реализующего программу партнерства)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14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D053CF">
                <w:t>законом</w:t>
              </w:r>
            </w:hyperlink>
            <w:r w:rsidRPr="00D053CF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D053CF">
                <w:t>законом</w:t>
              </w:r>
            </w:hyperlink>
            <w:r w:rsidRPr="00D053CF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  <w:r w:rsidRPr="00D053CF">
              <w:br/>
              <w:t xml:space="preserve">(при наличии </w:t>
            </w:r>
            <w:r w:rsidRPr="00D053CF">
              <w:sym w:font="Symbol" w:char="F02D"/>
            </w:r>
            <w:r w:rsidRPr="00D053CF">
              <w:t xml:space="preserve"> количество исполненных контрактов и общая сумма)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15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proofErr w:type="gramStart"/>
            <w:r w:rsidRPr="00D053CF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D053CF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  <w:tr w:rsidR="0047469A" w:rsidRPr="00D053CF" w:rsidTr="003E4055">
        <w:trPr>
          <w:cantSplit/>
        </w:trPr>
        <w:tc>
          <w:tcPr>
            <w:tcW w:w="567" w:type="dxa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lastRenderedPageBreak/>
              <w:t>16</w:t>
            </w:r>
          </w:p>
        </w:tc>
        <w:tc>
          <w:tcPr>
            <w:tcW w:w="4649" w:type="dxa"/>
          </w:tcPr>
          <w:p w:rsidR="0047469A" w:rsidRPr="00D053CF" w:rsidRDefault="0047469A" w:rsidP="001F10B0">
            <w:pPr>
              <w:spacing w:line="240" w:lineRule="auto"/>
              <w:ind w:left="57" w:firstLine="0"/>
            </w:pPr>
            <w:r w:rsidRPr="00D053CF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D053CF">
                <w:t>О закупках товаров</w:t>
              </w:r>
            </w:hyperlink>
            <w:r w:rsidRPr="00D053CF">
              <w:t>, работ, услуг отдельными видами юридических лиц" и "</w:t>
            </w:r>
            <w:hyperlink r:id="rId48" w:history="1">
              <w:r w:rsidRPr="00D053CF">
                <w:t>О контрактной системе</w:t>
              </w:r>
            </w:hyperlink>
            <w:r w:rsidRPr="00D053CF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7469A" w:rsidRPr="00D053CF" w:rsidRDefault="0047469A" w:rsidP="001F10B0">
            <w:pPr>
              <w:spacing w:line="240" w:lineRule="auto"/>
              <w:ind w:firstLine="0"/>
              <w:jc w:val="center"/>
            </w:pPr>
            <w:r w:rsidRPr="00D053CF">
              <w:t>да (нет)</w:t>
            </w:r>
          </w:p>
        </w:tc>
      </w:tr>
    </w:tbl>
    <w:p w:rsidR="0047469A" w:rsidRPr="00D053CF" w:rsidRDefault="0047469A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1F10B0" w:rsidRPr="00D053CF" w:rsidRDefault="001F10B0" w:rsidP="001F10B0">
      <w:pPr>
        <w:spacing w:line="240" w:lineRule="auto"/>
        <w:ind w:right="5954"/>
        <w:jc w:val="center"/>
        <w:rPr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>(подпись)</w:t>
      </w:r>
    </w:p>
    <w:p w:rsidR="0047469A" w:rsidRPr="00D053CF" w:rsidRDefault="0047469A" w:rsidP="001F10B0">
      <w:pPr>
        <w:spacing w:line="240" w:lineRule="auto"/>
        <w:ind w:left="851"/>
        <w:rPr>
          <w:sz w:val="24"/>
          <w:szCs w:val="24"/>
        </w:rPr>
      </w:pPr>
      <w:r w:rsidRPr="00D053CF">
        <w:rPr>
          <w:sz w:val="24"/>
          <w:szCs w:val="24"/>
        </w:rPr>
        <w:t>М.П.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D053CF">
        <w:rPr>
          <w:sz w:val="24"/>
          <w:szCs w:val="24"/>
        </w:rPr>
        <w:t xml:space="preserve">(фамилия, имя, отчество (при наличии) </w:t>
      </w:r>
      <w:proofErr w:type="gramStart"/>
      <w:r w:rsidRPr="00D053CF">
        <w:rPr>
          <w:sz w:val="24"/>
          <w:szCs w:val="24"/>
        </w:rPr>
        <w:t>подписавшего</w:t>
      </w:r>
      <w:proofErr w:type="gramEnd"/>
      <w:r w:rsidRPr="00D053CF">
        <w:rPr>
          <w:sz w:val="24"/>
          <w:szCs w:val="24"/>
        </w:rPr>
        <w:t>, должность)</w:t>
      </w:r>
    </w:p>
    <w:p w:rsidR="0047469A" w:rsidRPr="00D053CF" w:rsidRDefault="0047469A" w:rsidP="001F10B0">
      <w:pPr>
        <w:spacing w:line="240" w:lineRule="auto"/>
        <w:rPr>
          <w:sz w:val="24"/>
          <w:szCs w:val="24"/>
        </w:rPr>
      </w:pPr>
    </w:p>
    <w:p w:rsidR="0047469A" w:rsidRPr="00D053CF" w:rsidRDefault="0047469A" w:rsidP="001F10B0">
      <w:pPr>
        <w:spacing w:line="240" w:lineRule="auto"/>
        <w:jc w:val="right"/>
        <w:outlineLvl w:val="0"/>
      </w:pPr>
    </w:p>
    <w:p w:rsidR="0047469A" w:rsidRPr="00D053CF" w:rsidRDefault="0047469A" w:rsidP="001F10B0">
      <w:pPr>
        <w:pStyle w:val="afffffff7"/>
        <w:jc w:val="both"/>
      </w:pPr>
      <w:bookmarkStart w:id="1304" w:name="_Toc439170690"/>
      <w:bookmarkStart w:id="1305" w:name="_Toc439172792"/>
      <w:bookmarkStart w:id="1306" w:name="_Toc439173236"/>
      <w:bookmarkStart w:id="1307" w:name="_Toc439238232"/>
      <w:r w:rsidRPr="00D053CF">
        <w:rPr>
          <w:rStyle w:val="afffffff9"/>
        </w:rPr>
        <w:footnoteRef/>
      </w:r>
      <w:r w:rsidRPr="00D053CF">
        <w:t xml:space="preserve"> </w:t>
      </w:r>
      <w:r w:rsidRPr="00D053CF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7469A" w:rsidRPr="00D053CF" w:rsidRDefault="0047469A" w:rsidP="001F10B0">
      <w:pPr>
        <w:pStyle w:val="afffffff7"/>
        <w:jc w:val="both"/>
      </w:pPr>
    </w:p>
    <w:p w:rsidR="0047469A" w:rsidRPr="00D053CF" w:rsidRDefault="0047469A" w:rsidP="001F10B0">
      <w:pPr>
        <w:pStyle w:val="afffffff7"/>
        <w:jc w:val="both"/>
      </w:pPr>
      <w:r w:rsidRPr="00D053CF">
        <w:rPr>
          <w:rStyle w:val="afffffff9"/>
        </w:rPr>
        <w:t>2</w:t>
      </w:r>
      <w:r w:rsidRPr="00D053CF">
        <w:t xml:space="preserve"> </w:t>
      </w:r>
      <w:r w:rsidRPr="00D053CF">
        <w:rPr>
          <w:sz w:val="22"/>
        </w:rPr>
        <w:t>Пункты 1 – 11 являются обязательными для заполнения.</w:t>
      </w:r>
    </w:p>
    <w:p w:rsidR="0047469A" w:rsidRPr="00D053CF" w:rsidRDefault="0047469A" w:rsidP="001F10B0">
      <w:pPr>
        <w:pStyle w:val="afffffff7"/>
      </w:pPr>
    </w:p>
    <w:p w:rsidR="0047469A" w:rsidRPr="00D053CF" w:rsidRDefault="0047469A" w:rsidP="004355B5">
      <w:pPr>
        <w:spacing w:line="240" w:lineRule="auto"/>
        <w:ind w:firstLine="0"/>
        <w:rPr>
          <w:szCs w:val="24"/>
        </w:rPr>
      </w:pPr>
      <w:r w:rsidRPr="00D053CF">
        <w:rPr>
          <w:rStyle w:val="afffffff9"/>
        </w:rPr>
        <w:t>3</w:t>
      </w:r>
      <w:r w:rsidRPr="00D053CF">
        <w:t xml:space="preserve"> </w:t>
      </w:r>
      <w:proofErr w:type="gramStart"/>
      <w:r w:rsidRPr="00D053CF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</w:t>
      </w:r>
      <w:r w:rsidR="004355B5" w:rsidRPr="00D053CF">
        <w:rPr>
          <w:bCs w:val="0"/>
        </w:rPr>
        <w:t>Российской Федерации №209-ФЗ от 24.07.2007 с изменениями «О развитии малого и</w:t>
      </w:r>
      <w:proofErr w:type="gramEnd"/>
      <w:r w:rsidR="004355B5" w:rsidRPr="00D053CF">
        <w:rPr>
          <w:bCs w:val="0"/>
        </w:rPr>
        <w:t xml:space="preserve"> среднего предпринимательства в Российской Федерации» </w:t>
      </w:r>
      <w:r w:rsidRPr="00D053CF">
        <w:t>"О развитии малого и среднего предпринимате</w:t>
      </w:r>
      <w:r w:rsidR="004355B5" w:rsidRPr="00D053CF">
        <w:t>льства в Российской Федерации".</w:t>
      </w:r>
    </w:p>
    <w:bookmarkEnd w:id="1304"/>
    <w:bookmarkEnd w:id="1305"/>
    <w:bookmarkEnd w:id="1306"/>
    <w:bookmarkEnd w:id="1307"/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ind w:right="5527"/>
        <w:jc w:val="center"/>
        <w:rPr>
          <w:vertAlign w:val="superscript"/>
        </w:rPr>
      </w:pPr>
    </w:p>
    <w:p w:rsidR="0047469A" w:rsidRPr="00D053CF" w:rsidRDefault="0047469A" w:rsidP="0047469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7469A" w:rsidRPr="00D053CF" w:rsidRDefault="0047469A" w:rsidP="0047469A">
      <w:pPr>
        <w:ind w:firstLine="0"/>
        <w:jc w:val="left"/>
        <w:rPr>
          <w:b/>
        </w:rPr>
      </w:pPr>
      <w:r w:rsidRPr="00D053CF">
        <w:br w:type="page"/>
      </w:r>
    </w:p>
    <w:p w:rsidR="004F4D80" w:rsidRPr="00D053CF" w:rsidRDefault="004F4D80" w:rsidP="004F4D80">
      <w:pPr>
        <w:pStyle w:val="3"/>
        <w:rPr>
          <w:sz w:val="22"/>
        </w:rPr>
      </w:pPr>
      <w:bookmarkStart w:id="1308" w:name="_Toc462234926"/>
      <w:bookmarkStart w:id="1309" w:name="_Toc472416928"/>
      <w:bookmarkStart w:id="1310" w:name="_Toc498523158"/>
      <w:r w:rsidRPr="00D053CF">
        <w:rPr>
          <w:szCs w:val="24"/>
        </w:rPr>
        <w:lastRenderedPageBreak/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8"/>
      <w:bookmarkEnd w:id="1309"/>
      <w:bookmarkEnd w:id="1310"/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5.1</w:t>
      </w:r>
      <w:r w:rsidR="00334620">
        <w:fldChar w:fldCharType="end"/>
      </w:r>
      <w:r w:rsidR="004F4D80" w:rsidRPr="00D053CF">
        <w:rPr>
          <w:sz w:val="24"/>
          <w:szCs w:val="24"/>
        </w:rPr>
        <w:t>).</w:t>
      </w:r>
    </w:p>
    <w:p w:rsidR="004F4D80" w:rsidRPr="00D053CF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</w:t>
      </w:r>
      <w:r w:rsidR="004F4D80" w:rsidRPr="00D053CF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053CF">
        <w:rPr>
          <w:sz w:val="24"/>
          <w:szCs w:val="24"/>
        </w:rPr>
        <w:t>т.ч</w:t>
      </w:r>
      <w:proofErr w:type="spellEnd"/>
      <w:r w:rsidR="004F4D80" w:rsidRPr="00D053CF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7813A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Участники должны заполнить приведенные выше таблицы по всем позициям. При заполнении таблицы Анкета Участника в случае отсутствия каких-либо данных указать слово «нет</w:t>
      </w:r>
      <w:r w:rsidR="004F4D80" w:rsidRPr="00D053CF">
        <w:rPr>
          <w:sz w:val="24"/>
          <w:szCs w:val="24"/>
        </w:rPr>
        <w:t>».</w:t>
      </w:r>
    </w:p>
    <w:p w:rsidR="00283175" w:rsidRPr="00283175" w:rsidRDefault="00283175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283175" w:rsidRDefault="00283175" w:rsidP="00283175">
      <w:pPr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283175" w:rsidRPr="00916769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283175" w:rsidRPr="00115BF5" w:rsidRDefault="00283175" w:rsidP="00283175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283175" w:rsidRPr="00AD71A7" w:rsidRDefault="00283175" w:rsidP="00283175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283175" w:rsidRPr="00AD71A7" w:rsidRDefault="00283175" w:rsidP="00283175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</w:t>
      </w:r>
      <w:r w:rsidRPr="00AD71A7">
        <w:lastRenderedPageBreak/>
        <w:t>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283175" w:rsidRDefault="00283175" w:rsidP="00283175">
      <w:pPr>
        <w:spacing w:line="240" w:lineRule="auto"/>
        <w:ind w:firstLine="0"/>
      </w:pPr>
      <w:r w:rsidRPr="00AD71A7"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283175" w:rsidRDefault="00283175" w:rsidP="00283175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283175" w:rsidRDefault="00283175" w:rsidP="00283175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283175" w:rsidRPr="00D053CF" w:rsidRDefault="00283175" w:rsidP="00283175">
      <w:pPr>
        <w:spacing w:line="240" w:lineRule="auto"/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lastRenderedPageBreak/>
        <w:t>В графе 1</w:t>
      </w:r>
      <w:r w:rsidR="00283175">
        <w:rPr>
          <w:sz w:val="24"/>
          <w:szCs w:val="24"/>
        </w:rPr>
        <w:t>6</w:t>
      </w:r>
      <w:r w:rsidRPr="00D053CF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D053CF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графе 1</w:t>
      </w:r>
      <w:r w:rsidR="0028317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D053CF">
        <w:rPr>
          <w:sz w:val="24"/>
          <w:szCs w:val="24"/>
        </w:rPr>
        <w:t xml:space="preserve">законодательства Российской Федерации (статья 4 Федерального закона </w:t>
      </w:r>
      <w:r w:rsidR="004355B5" w:rsidRPr="00D053CF">
        <w:rPr>
          <w:bCs w:val="0"/>
          <w:sz w:val="24"/>
          <w:szCs w:val="24"/>
        </w:rPr>
        <w:t>Российской Федерации «О развитии малого и среднего предпринимательства в Российской Федерации»</w:t>
      </w:r>
      <w:r w:rsidR="004355B5" w:rsidRPr="00D053CF">
        <w:rPr>
          <w:sz w:val="24"/>
          <w:szCs w:val="24"/>
        </w:rPr>
        <w:t xml:space="preserve"> </w:t>
      </w:r>
      <w:r w:rsidR="005F3D7C" w:rsidRPr="00D053CF">
        <w:rPr>
          <w:bCs w:val="0"/>
          <w:sz w:val="24"/>
          <w:szCs w:val="24"/>
        </w:rPr>
        <w:t xml:space="preserve">№209-ФЗ от 24.07.2007 с изменениями </w:t>
      </w:r>
      <w:r w:rsidR="00651F3E" w:rsidRPr="00D053CF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Pr="00D053CF">
        <w:rPr>
          <w:sz w:val="24"/>
          <w:szCs w:val="24"/>
        </w:rPr>
        <w:t xml:space="preserve"> в редакции, действующей на дату заполнения Анкеты.</w:t>
      </w:r>
    </w:p>
    <w:p w:rsidR="004F4D80" w:rsidRPr="00D053CF" w:rsidRDefault="007E29D1" w:rsidP="00716D4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5C2043">
        <w:fldChar w:fldCharType="begin"/>
      </w:r>
      <w:r>
        <w:rPr>
          <w:sz w:val="24"/>
          <w:szCs w:val="24"/>
        </w:rPr>
        <w:instrText xml:space="preserve"> REF _Ref491181272 \r \h </w:instrText>
      </w:r>
      <w:r w:rsidR="005C2043">
        <w:fldChar w:fldCharType="separate"/>
      </w:r>
      <w:r w:rsidR="00657CD4">
        <w:rPr>
          <w:sz w:val="24"/>
          <w:szCs w:val="24"/>
        </w:rPr>
        <w:t>5.6.2</w:t>
      </w:r>
      <w:r w:rsidR="005C2043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.</w:t>
      </w:r>
    </w:p>
    <w:p w:rsidR="004F4D80" w:rsidRPr="00D053CF" w:rsidRDefault="004F4D80" w:rsidP="004F4D80"/>
    <w:p w:rsidR="004F4D80" w:rsidRPr="00D053CF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D053CF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11" w:name="_Toc318208007"/>
    </w:p>
    <w:p w:rsidR="004F4D80" w:rsidRPr="00E40B10" w:rsidRDefault="00E40B10" w:rsidP="00E40B1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12" w:name="_Toc423423680"/>
      <w:bookmarkStart w:id="1313" w:name="_Ref440272035"/>
      <w:bookmarkStart w:id="1314" w:name="_Ref440274733"/>
      <w:bookmarkStart w:id="1315" w:name="_Toc498523159"/>
      <w:bookmarkStart w:id="1316" w:name="_Ref499542691"/>
      <w:r w:rsidRPr="00E40B10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716D4E" w:rsidRPr="00E40B10">
        <w:t xml:space="preserve"> (форма 7</w:t>
      </w:r>
      <w:r w:rsidR="004F4D80" w:rsidRPr="00E40B10">
        <w:t>)</w:t>
      </w:r>
      <w:bookmarkEnd w:id="1311"/>
      <w:bookmarkEnd w:id="1312"/>
      <w:bookmarkEnd w:id="1313"/>
      <w:bookmarkEnd w:id="1314"/>
      <w:bookmarkEnd w:id="1315"/>
      <w:bookmarkEnd w:id="1316"/>
    </w:p>
    <w:p w:rsidR="004F4D80" w:rsidRPr="00E40B10" w:rsidRDefault="00E40B10" w:rsidP="00E40B10">
      <w:pPr>
        <w:pStyle w:val="3"/>
        <w:rPr>
          <w:szCs w:val="24"/>
        </w:rPr>
      </w:pPr>
      <w:bookmarkStart w:id="1317" w:name="_Toc343690584"/>
      <w:bookmarkStart w:id="1318" w:name="_Toc372294428"/>
      <w:bookmarkStart w:id="1319" w:name="_Toc379288896"/>
      <w:bookmarkStart w:id="1320" w:name="_Toc384734780"/>
      <w:bookmarkStart w:id="1321" w:name="_Toc396984078"/>
      <w:bookmarkStart w:id="1322" w:name="_Toc423423681"/>
      <w:bookmarkStart w:id="1323" w:name="_Toc439170710"/>
      <w:bookmarkStart w:id="1324" w:name="_Toc439172812"/>
      <w:bookmarkStart w:id="1325" w:name="_Toc439173253"/>
      <w:bookmarkStart w:id="1326" w:name="_Toc439238249"/>
      <w:bookmarkStart w:id="1327" w:name="_Toc439252796"/>
      <w:bookmarkStart w:id="1328" w:name="_Toc439323770"/>
      <w:bookmarkStart w:id="1329" w:name="_Toc440361405"/>
      <w:bookmarkStart w:id="1330" w:name="_Toc440376287"/>
      <w:bookmarkStart w:id="1331" w:name="_Toc440382545"/>
      <w:bookmarkStart w:id="1332" w:name="_Toc440447215"/>
      <w:bookmarkStart w:id="1333" w:name="_Toc440632376"/>
      <w:bookmarkStart w:id="1334" w:name="_Toc440875148"/>
      <w:bookmarkStart w:id="1335" w:name="_Toc441131135"/>
      <w:bookmarkStart w:id="1336" w:name="_Toc441572140"/>
      <w:bookmarkStart w:id="1337" w:name="_Toc441575232"/>
      <w:bookmarkStart w:id="1338" w:name="_Toc442195898"/>
      <w:bookmarkStart w:id="1339" w:name="_Toc442251940"/>
      <w:bookmarkStart w:id="1340" w:name="_Toc442258889"/>
      <w:bookmarkStart w:id="1341" w:name="_Toc442259129"/>
      <w:bookmarkStart w:id="1342" w:name="_Toc447292892"/>
      <w:bookmarkStart w:id="1343" w:name="_Toc461808964"/>
      <w:bookmarkStart w:id="1344" w:name="_Toc463514796"/>
      <w:bookmarkStart w:id="1345" w:name="_Toc466967523"/>
      <w:bookmarkStart w:id="1346" w:name="_Toc467574715"/>
      <w:bookmarkStart w:id="1347" w:name="_Toc468441758"/>
      <w:bookmarkStart w:id="1348" w:name="_Toc469480233"/>
      <w:bookmarkStart w:id="1349" w:name="_Toc472409262"/>
      <w:bookmarkStart w:id="1350" w:name="_Toc498417409"/>
      <w:bookmarkStart w:id="1351" w:name="_Toc498523160"/>
      <w:r w:rsidRPr="00E40B10">
        <w:rPr>
          <w:szCs w:val="24"/>
        </w:rPr>
        <w:t xml:space="preserve">Форма </w:t>
      </w:r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r w:rsidRPr="00E40B10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350"/>
      <w:bookmarkEnd w:id="1351"/>
    </w:p>
    <w:p w:rsidR="004F4D80" w:rsidRPr="00E40B10" w:rsidRDefault="004F4D80" w:rsidP="00E40B1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E40B10">
        <w:rPr>
          <w:sz w:val="24"/>
          <w:szCs w:val="24"/>
        </w:rPr>
        <w:t xml:space="preserve">Приложение </w:t>
      </w:r>
      <w:r w:rsidR="00716D4E" w:rsidRPr="00E40B10">
        <w:rPr>
          <w:sz w:val="24"/>
          <w:szCs w:val="24"/>
        </w:rPr>
        <w:t>7</w:t>
      </w:r>
      <w:r w:rsidRPr="00E40B10">
        <w:rPr>
          <w:sz w:val="24"/>
          <w:szCs w:val="24"/>
        </w:rPr>
        <w:t xml:space="preserve"> к письму о подаче оферты</w:t>
      </w:r>
      <w:r w:rsidRPr="00E40B10">
        <w:rPr>
          <w:sz w:val="24"/>
          <w:szCs w:val="24"/>
        </w:rPr>
        <w:br/>
        <w:t>от «____»_____________ </w:t>
      </w:r>
      <w:proofErr w:type="gramStart"/>
      <w:r w:rsidRPr="00E40B10">
        <w:rPr>
          <w:sz w:val="24"/>
          <w:szCs w:val="24"/>
        </w:rPr>
        <w:t>г</w:t>
      </w:r>
      <w:proofErr w:type="gramEnd"/>
      <w:r w:rsidRPr="00E40B10">
        <w:rPr>
          <w:sz w:val="24"/>
          <w:szCs w:val="24"/>
        </w:rPr>
        <w:t>. №__________</w:t>
      </w:r>
    </w:p>
    <w:p w:rsidR="004F4D80" w:rsidRPr="00E40B10" w:rsidRDefault="004F4D80" w:rsidP="00E40B10">
      <w:pPr>
        <w:spacing w:line="240" w:lineRule="auto"/>
        <w:ind w:firstLine="0"/>
        <w:rPr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E40B10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</w:p>
    <w:p w:rsidR="00E40B10" w:rsidRPr="00E40B10" w:rsidRDefault="00E40B10" w:rsidP="00E40B10">
      <w:pPr>
        <w:spacing w:line="240" w:lineRule="auto"/>
        <w:ind w:firstLine="0"/>
        <w:rPr>
          <w:color w:val="000000"/>
          <w:sz w:val="24"/>
          <w:szCs w:val="24"/>
        </w:rPr>
      </w:pPr>
      <w:r w:rsidRPr="00E40B10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E40B10" w:rsidRPr="00E40B10" w:rsidRDefault="00E40B10" w:rsidP="00E40B10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E40B10" w:rsidRPr="00E40B10" w:rsidTr="00015D6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015D6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E40B10" w:rsidRPr="004D0F20" w:rsidTr="00015D6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E40B1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E40B10" w:rsidRPr="004D0F20" w:rsidRDefault="00E40B10" w:rsidP="00E40B1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E40B10" w:rsidRDefault="00E40B10" w:rsidP="00E40B10">
      <w:pPr>
        <w:rPr>
          <w:color w:val="000000"/>
        </w:rPr>
      </w:pP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D053CF">
        <w:rPr>
          <w:vertAlign w:val="superscript"/>
        </w:rPr>
        <w:t>(подпись, М.П.)</w:t>
      </w:r>
    </w:p>
    <w:p w:rsidR="004F4D80" w:rsidRPr="00D053CF" w:rsidRDefault="004F4D80" w:rsidP="004F4D80">
      <w:pPr>
        <w:spacing w:line="240" w:lineRule="auto"/>
      </w:pPr>
      <w:r w:rsidRPr="00D053CF">
        <w:t>____________________________________</w:t>
      </w:r>
    </w:p>
    <w:p w:rsidR="004F4D80" w:rsidRPr="00D053CF" w:rsidRDefault="004F4D80" w:rsidP="00E40B10">
      <w:pPr>
        <w:spacing w:line="240" w:lineRule="auto"/>
        <w:ind w:right="3684"/>
        <w:jc w:val="center"/>
      </w:pPr>
      <w:r w:rsidRPr="00D053CF">
        <w:rPr>
          <w:vertAlign w:val="superscript"/>
        </w:rPr>
        <w:t xml:space="preserve">(фамилия, имя, отчество </w:t>
      </w:r>
      <w:proofErr w:type="gramStart"/>
      <w:r w:rsidRPr="00D053CF">
        <w:rPr>
          <w:vertAlign w:val="superscript"/>
        </w:rPr>
        <w:t>подписавшего</w:t>
      </w:r>
      <w:proofErr w:type="gramEnd"/>
      <w:r w:rsidRPr="00D053CF">
        <w:rPr>
          <w:vertAlign w:val="superscript"/>
        </w:rPr>
        <w:t>, должность)</w:t>
      </w:r>
    </w:p>
    <w:p w:rsidR="004F4D80" w:rsidRPr="00D053CF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D053CF">
        <w:rPr>
          <w:b/>
          <w:spacing w:val="36"/>
        </w:rPr>
        <w:t>конец формы</w:t>
      </w:r>
    </w:p>
    <w:p w:rsidR="004F4D80" w:rsidRPr="00D053CF" w:rsidRDefault="004F4D80" w:rsidP="004F4D80">
      <w:pPr>
        <w:pStyle w:val="3"/>
        <w:rPr>
          <w:sz w:val="22"/>
        </w:rPr>
        <w:sectPr w:rsidR="004F4D80" w:rsidRPr="00D053CF" w:rsidSect="00E40B10">
          <w:pgSz w:w="16838" w:h="11906" w:orient="landscape" w:code="9"/>
          <w:pgMar w:top="993" w:right="680" w:bottom="567" w:left="539" w:header="680" w:footer="278" w:gutter="0"/>
          <w:cols w:space="708"/>
          <w:titlePg/>
          <w:docGrid w:linePitch="360"/>
        </w:sectPr>
      </w:pPr>
    </w:p>
    <w:p w:rsidR="004F4D80" w:rsidRPr="00E40B10" w:rsidRDefault="004F4D80" w:rsidP="004F4D80">
      <w:pPr>
        <w:pStyle w:val="3"/>
        <w:rPr>
          <w:szCs w:val="24"/>
        </w:rPr>
      </w:pPr>
      <w:bookmarkStart w:id="1352" w:name="_Toc343690585"/>
      <w:bookmarkStart w:id="1353" w:name="_Toc372294429"/>
      <w:bookmarkStart w:id="1354" w:name="_Toc379288897"/>
      <w:bookmarkStart w:id="1355" w:name="_Toc384734781"/>
      <w:bookmarkStart w:id="1356" w:name="_Toc396984079"/>
      <w:bookmarkStart w:id="1357" w:name="_Toc423423682"/>
      <w:bookmarkStart w:id="1358" w:name="_Toc439170711"/>
      <w:bookmarkStart w:id="1359" w:name="_Toc439172813"/>
      <w:bookmarkStart w:id="1360" w:name="_Toc439173254"/>
      <w:bookmarkStart w:id="1361" w:name="_Toc439238250"/>
      <w:bookmarkStart w:id="1362" w:name="_Toc439252797"/>
      <w:bookmarkStart w:id="1363" w:name="_Toc439323771"/>
      <w:bookmarkStart w:id="1364" w:name="_Toc440297093"/>
      <w:bookmarkStart w:id="1365" w:name="_Toc440356654"/>
      <w:bookmarkStart w:id="1366" w:name="_Toc440631790"/>
      <w:bookmarkStart w:id="1367" w:name="_Toc440876574"/>
      <w:bookmarkStart w:id="1368" w:name="_Toc441130646"/>
      <w:bookmarkStart w:id="1369" w:name="_Toc441157149"/>
      <w:bookmarkStart w:id="1370" w:name="_Toc447292171"/>
      <w:bookmarkStart w:id="1371" w:name="_Toc462234931"/>
      <w:bookmarkStart w:id="1372" w:name="_Toc466966896"/>
      <w:bookmarkStart w:id="1373" w:name="_Toc468806147"/>
      <w:bookmarkStart w:id="1374" w:name="_Toc469480414"/>
      <w:bookmarkStart w:id="1375" w:name="_Toc472416931"/>
      <w:bookmarkStart w:id="1376" w:name="_Toc498523161"/>
      <w:r w:rsidRPr="00E40B10">
        <w:rPr>
          <w:szCs w:val="24"/>
        </w:rPr>
        <w:lastRenderedPageBreak/>
        <w:t>Инструкции по заполнению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</w:p>
    <w:p w:rsidR="004F4D80" w:rsidRPr="00E40B1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Участник</w:t>
      </w:r>
      <w:r w:rsidR="004F4D80" w:rsidRPr="00E40B10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E40B10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5.1</w:t>
      </w:r>
      <w:r w:rsidR="00334620">
        <w:fldChar w:fldCharType="end"/>
      </w:r>
      <w:r w:rsidR="00D90031" w:rsidRPr="00E40B10">
        <w:rPr>
          <w:sz w:val="24"/>
          <w:szCs w:val="24"/>
        </w:rPr>
        <w:t>)</w:t>
      </w:r>
      <w:r w:rsidR="004F4D80" w:rsidRPr="00E40B10">
        <w:rPr>
          <w:sz w:val="24"/>
          <w:szCs w:val="24"/>
        </w:rPr>
        <w:t>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E40B10">
        <w:rPr>
          <w:sz w:val="24"/>
          <w:szCs w:val="24"/>
        </w:rPr>
        <w:t xml:space="preserve"> адрес Участника.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Изменение формы справки недопустимо.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E40B10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napToGrid w:val="0"/>
          <w:sz w:val="24"/>
          <w:szCs w:val="24"/>
        </w:rPr>
        <w:t>В случае</w:t>
      </w:r>
      <w:proofErr w:type="gramStart"/>
      <w:r w:rsidRPr="00E40B10">
        <w:rPr>
          <w:snapToGrid w:val="0"/>
          <w:sz w:val="24"/>
          <w:szCs w:val="24"/>
        </w:rPr>
        <w:t>,</w:t>
      </w:r>
      <w:proofErr w:type="gramEnd"/>
      <w:r w:rsidRPr="00E40B10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E40B10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E40B10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E40B10">
        <w:rPr>
          <w:sz w:val="24"/>
          <w:szCs w:val="24"/>
        </w:rPr>
        <w:t>Участник</w:t>
      </w:r>
      <w:r w:rsidRPr="00E40B10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053CF">
        <w:rPr>
          <w:b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в формате: </w:t>
      </w:r>
      <w:r w:rsidRPr="00D053CF">
        <w:rPr>
          <w:b/>
          <w:sz w:val="24"/>
          <w:szCs w:val="24"/>
        </w:rPr>
        <w:t>ХХХХХХХХХХ</w:t>
      </w:r>
      <w:r w:rsidRPr="00D053CF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 собственник </w:t>
      </w:r>
      <w:r w:rsidR="00C236C0" w:rsidRPr="00D053CF">
        <w:rPr>
          <w:sz w:val="24"/>
          <w:szCs w:val="24"/>
        </w:rPr>
        <w:t>Участник</w:t>
      </w:r>
      <w:r w:rsidRPr="00D053CF">
        <w:rPr>
          <w:sz w:val="24"/>
          <w:szCs w:val="24"/>
        </w:rPr>
        <w:t>а.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 собственник собственника №1.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1.1.1. собственник собственника №1.1.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1.2.1. собственник собственника №1.2.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053CF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053CF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выданной </w:t>
      </w:r>
      <w:r w:rsidRPr="00D053CF">
        <w:rPr>
          <w:sz w:val="24"/>
          <w:szCs w:val="24"/>
        </w:rPr>
        <w:lastRenderedPageBreak/>
        <w:t>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D053CF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D053C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E40B1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40B10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E40B10">
        <w:rPr>
          <w:sz w:val="24"/>
          <w:szCs w:val="24"/>
        </w:rPr>
        <w:t>, АО</w:t>
      </w:r>
      <w:r w:rsidRPr="00E40B10">
        <w:rPr>
          <w:sz w:val="24"/>
          <w:szCs w:val="24"/>
        </w:rPr>
        <w:t xml:space="preserve"> и </w:t>
      </w:r>
      <w:r w:rsidR="000D70B6" w:rsidRPr="00E40B10">
        <w:rPr>
          <w:sz w:val="24"/>
          <w:szCs w:val="24"/>
        </w:rPr>
        <w:t>П</w:t>
      </w:r>
      <w:r w:rsidRPr="00E40B10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E40B10">
        <w:rPr>
          <w:sz w:val="24"/>
          <w:szCs w:val="24"/>
        </w:rPr>
        <w:t>гос. учреждения</w:t>
      </w:r>
      <w:proofErr w:type="gramEnd"/>
      <w:r w:rsidRPr="00E40B10">
        <w:rPr>
          <w:sz w:val="24"/>
          <w:szCs w:val="24"/>
        </w:rPr>
        <w:t xml:space="preserve"> РФ, физические лица, кроме руководителей).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377" w:name="_Toc329588495"/>
      <w:bookmarkStart w:id="1378" w:name="_Toc423423683"/>
      <w:bookmarkStart w:id="1379" w:name="_Ref440272051"/>
      <w:bookmarkStart w:id="1380" w:name="_Ref440274744"/>
      <w:r w:rsidRPr="00E40B10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E40B10">
        <w:rPr>
          <w:sz w:val="24"/>
          <w:szCs w:val="24"/>
        </w:rPr>
        <w:t>а(</w:t>
      </w:r>
      <w:proofErr w:type="spellStart"/>
      <w:proofErr w:type="gramEnd"/>
      <w:r w:rsidRPr="00E40B10">
        <w:rPr>
          <w:sz w:val="24"/>
          <w:szCs w:val="24"/>
        </w:rPr>
        <w:t>ов</w:t>
      </w:r>
      <w:proofErr w:type="spellEnd"/>
      <w:r w:rsidRPr="00E40B10">
        <w:rPr>
          <w:sz w:val="24"/>
          <w:szCs w:val="24"/>
        </w:rPr>
        <w:t>) общества</w:t>
      </w:r>
      <w:r w:rsidRPr="00E40B10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E40B10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E40B10">
        <w:rPr>
          <w:sz w:val="24"/>
          <w:szCs w:val="24"/>
        </w:rPr>
        <w:t>Скан-копии</w:t>
      </w:r>
      <w:proofErr w:type="gramEnd"/>
      <w:r w:rsidRPr="00E40B10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E40B10" w:rsidRPr="00E40B10" w:rsidRDefault="00E40B10" w:rsidP="00E40B10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E40B10">
        <w:rPr>
          <w:sz w:val="24"/>
          <w:szCs w:val="24"/>
        </w:rPr>
        <w:br w:type="page"/>
      </w:r>
      <w:r w:rsidRPr="00E40B10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E40B10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E40B10" w:rsidRPr="00E40B10" w:rsidTr="00015D6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40B10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E40B10" w:rsidRPr="00E40B10" w:rsidRDefault="00E40B10" w:rsidP="00E40B10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E40B10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E40B10" w:rsidRPr="00E40B10" w:rsidRDefault="00E40B10" w:rsidP="00E40B10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E40B10" w:rsidRPr="00E40B10" w:rsidRDefault="00E40B10" w:rsidP="00E40B10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E40B10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E40B10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E40B10" w:rsidRPr="00E40B10" w:rsidTr="00015D6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E40B10" w:rsidRPr="00E40B10" w:rsidTr="00015D6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0C305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40B10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E40B10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E40B10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E40B10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E40B10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E40B10" w:rsidRPr="00E40B10" w:rsidTr="00015D6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E40B10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E40B10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E40B10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E40B10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B10" w:rsidRPr="00E40B10" w:rsidRDefault="00E40B10" w:rsidP="00E40B10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E40B10" w:rsidRPr="00E40B10" w:rsidRDefault="00E40B10" w:rsidP="00E40B10">
      <w:pPr>
        <w:rPr>
          <w:szCs w:val="24"/>
        </w:rPr>
      </w:pPr>
      <w:r w:rsidRPr="00E40B10">
        <w:t>Приведённые в форме сведения о физических и юридических лицах являются условными и указаны в качестве примера.</w:t>
      </w:r>
    </w:p>
    <w:p w:rsidR="00E40B10" w:rsidRPr="00E40B10" w:rsidRDefault="00E40B10" w:rsidP="00E40B10">
      <w:pPr>
        <w:pStyle w:val="2"/>
        <w:sectPr w:rsidR="00E40B10" w:rsidRPr="00E40B10" w:rsidSect="00015D6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053CF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81" w:name="_Toc498523162"/>
      <w:r w:rsidRPr="00D053CF">
        <w:lastRenderedPageBreak/>
        <w:t>Согласие на обработку персональных данных</w:t>
      </w:r>
      <w:r w:rsidR="004F4D80" w:rsidRPr="00D053CF">
        <w:t xml:space="preserve"> (форма </w:t>
      </w:r>
      <w:r w:rsidR="00716D4E" w:rsidRPr="00D053CF">
        <w:t>8</w:t>
      </w:r>
      <w:r w:rsidR="004F4D80" w:rsidRPr="00D053CF">
        <w:t>)</w:t>
      </w:r>
      <w:bookmarkEnd w:id="1377"/>
      <w:bookmarkEnd w:id="1378"/>
      <w:bookmarkEnd w:id="1379"/>
      <w:bookmarkEnd w:id="1380"/>
      <w:bookmarkEnd w:id="1381"/>
    </w:p>
    <w:p w:rsidR="004F4D80" w:rsidRPr="00D053CF" w:rsidRDefault="004F4D80" w:rsidP="004F4D80">
      <w:pPr>
        <w:pStyle w:val="3"/>
        <w:rPr>
          <w:szCs w:val="24"/>
        </w:rPr>
      </w:pPr>
      <w:bookmarkStart w:id="1382" w:name="_Toc343690587"/>
      <w:bookmarkStart w:id="1383" w:name="_Toc372294431"/>
      <w:bookmarkStart w:id="1384" w:name="_Toc379288899"/>
      <w:bookmarkStart w:id="1385" w:name="_Toc384734783"/>
      <w:bookmarkStart w:id="1386" w:name="_Toc396984081"/>
      <w:bookmarkStart w:id="1387" w:name="_Toc423423684"/>
      <w:bookmarkStart w:id="1388" w:name="_Toc439170713"/>
      <w:bookmarkStart w:id="1389" w:name="_Toc439172815"/>
      <w:bookmarkStart w:id="1390" w:name="_Toc439173256"/>
      <w:bookmarkStart w:id="1391" w:name="_Toc439238252"/>
      <w:bookmarkStart w:id="1392" w:name="_Toc439252799"/>
      <w:bookmarkStart w:id="1393" w:name="_Toc439323773"/>
      <w:bookmarkStart w:id="1394" w:name="_Toc440297095"/>
      <w:bookmarkStart w:id="1395" w:name="_Toc440356656"/>
      <w:bookmarkStart w:id="1396" w:name="_Toc440631792"/>
      <w:bookmarkStart w:id="1397" w:name="_Toc440876576"/>
      <w:bookmarkStart w:id="1398" w:name="_Toc441130648"/>
      <w:bookmarkStart w:id="1399" w:name="_Toc441157151"/>
      <w:bookmarkStart w:id="1400" w:name="_Toc447292173"/>
      <w:bookmarkStart w:id="1401" w:name="_Toc462234933"/>
      <w:bookmarkStart w:id="1402" w:name="_Toc466966898"/>
      <w:bookmarkStart w:id="1403" w:name="_Toc468806149"/>
      <w:bookmarkStart w:id="1404" w:name="_Toc469480416"/>
      <w:bookmarkStart w:id="1405" w:name="_Toc472416933"/>
      <w:bookmarkStart w:id="1406" w:name="_Toc498523163"/>
      <w:r w:rsidRPr="00D053CF">
        <w:rPr>
          <w:szCs w:val="24"/>
        </w:rPr>
        <w:t xml:space="preserve">Форма 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r w:rsidR="000D70B6" w:rsidRPr="00D053CF">
        <w:rPr>
          <w:szCs w:val="24"/>
        </w:rPr>
        <w:t>Согласия на обработку персональных данных</w:t>
      </w:r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D053CF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8</w:t>
      </w:r>
      <w:r w:rsidR="001F10B0" w:rsidRPr="00D053CF">
        <w:rPr>
          <w:sz w:val="24"/>
          <w:szCs w:val="24"/>
        </w:rPr>
        <w:t>.1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4F4D80" w:rsidRPr="00D053CF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D053CF" w:rsidRDefault="002B5044" w:rsidP="002B5044">
      <w:pPr>
        <w:rPr>
          <w:lang w:eastAsia="ru-RU"/>
        </w:rPr>
      </w:pPr>
    </w:p>
    <w:p w:rsidR="003311F3" w:rsidRPr="00D053CF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D053CF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D053CF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D053CF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D053CF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1F10B0" w:rsidRPr="00D053CF" w:rsidRDefault="001F10B0" w:rsidP="001F10B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Настоящим </w:t>
      </w:r>
      <w:r w:rsidRPr="00D053CF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D053CF">
        <w:rPr>
          <w:sz w:val="24"/>
          <w:szCs w:val="24"/>
        </w:rPr>
        <w:t>,</w:t>
      </w:r>
      <w:r w:rsidRPr="00D053CF">
        <w:rPr>
          <w:b/>
          <w:i/>
          <w:sz w:val="24"/>
          <w:szCs w:val="24"/>
        </w:rPr>
        <w:t xml:space="preserve"> действующего на основании _________</w:t>
      </w:r>
      <w:r w:rsidRPr="00D053CF">
        <w:rPr>
          <w:i/>
          <w:sz w:val="24"/>
          <w:szCs w:val="24"/>
        </w:rPr>
        <w:t>_,</w:t>
      </w:r>
      <w:r w:rsidRPr="00D053CF">
        <w:rPr>
          <w:b/>
          <w:i/>
          <w:sz w:val="24"/>
          <w:szCs w:val="24"/>
        </w:rPr>
        <w:t xml:space="preserve"> </w:t>
      </w:r>
      <w:r w:rsidRPr="00D053CF">
        <w:rPr>
          <w:sz w:val="24"/>
          <w:szCs w:val="24"/>
        </w:rPr>
        <w:t xml:space="preserve">дает свое согласие на </w:t>
      </w:r>
      <w:r w:rsidRPr="00D053CF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D053CF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D053CF">
        <w:rPr>
          <w:sz w:val="24"/>
          <w:szCs w:val="24"/>
        </w:rPr>
        <w:t>субконтрагентов</w:t>
      </w:r>
      <w:proofErr w:type="spellEnd"/>
      <w:r w:rsidRPr="00D053CF">
        <w:rPr>
          <w:sz w:val="24"/>
          <w:szCs w:val="24"/>
        </w:rPr>
        <w:t xml:space="preserve"> и</w:t>
      </w:r>
      <w:proofErr w:type="gramEnd"/>
      <w:r w:rsidRPr="00D053CF">
        <w:rPr>
          <w:sz w:val="24"/>
          <w:szCs w:val="24"/>
        </w:rPr>
        <w:t xml:space="preserve"> </w:t>
      </w:r>
      <w:proofErr w:type="gramStart"/>
      <w:r w:rsidRPr="00D053CF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D053CF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D053CF">
        <w:rPr>
          <w:snapToGrid w:val="0"/>
          <w:sz w:val="24"/>
          <w:szCs w:val="24"/>
        </w:rPr>
        <w:t xml:space="preserve"> ИНН </w:t>
      </w:r>
      <w:r w:rsidRPr="00D053CF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053CF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  <w:r w:rsidRPr="00D053CF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D053CF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D053CF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1F10B0" w:rsidRPr="00D053CF" w:rsidRDefault="001F10B0" w:rsidP="001F10B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_______________________                                                   ______________________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1F10B0" w:rsidRPr="00D053CF" w:rsidRDefault="001F10B0" w:rsidP="001F10B0">
      <w:pPr>
        <w:spacing w:line="240" w:lineRule="auto"/>
        <w:jc w:val="left"/>
        <w:rPr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>М.П.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D053CF">
        <w:rPr>
          <w:bCs w:val="0"/>
          <w:sz w:val="24"/>
          <w:szCs w:val="24"/>
        </w:rPr>
        <w:t>По поручению:</w:t>
      </w:r>
    </w:p>
    <w:p w:rsidR="001F10B0" w:rsidRPr="00D053CF" w:rsidRDefault="001F10B0" w:rsidP="001F10B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1F10B0" w:rsidRPr="00D053CF" w:rsidRDefault="001F10B0" w:rsidP="001F10B0">
      <w:pPr>
        <w:spacing w:line="240" w:lineRule="auto"/>
        <w:ind w:firstLine="0"/>
        <w:rPr>
          <w:b/>
          <w:i/>
          <w:sz w:val="24"/>
          <w:szCs w:val="24"/>
        </w:rPr>
      </w:pPr>
      <w:r w:rsidRPr="00D053CF">
        <w:rPr>
          <w:bCs w:val="0"/>
          <w:sz w:val="24"/>
          <w:szCs w:val="24"/>
        </w:rPr>
        <w:t xml:space="preserve">__________________ </w:t>
      </w:r>
      <w:r w:rsidRPr="00D053CF">
        <w:rPr>
          <w:b/>
          <w:i/>
          <w:sz w:val="24"/>
          <w:szCs w:val="24"/>
        </w:rPr>
        <w:t>{указывается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D053CF">
        <w:rPr>
          <w:sz w:val="24"/>
          <w:szCs w:val="24"/>
        </w:rPr>
        <w:t xml:space="preserve"> </w:t>
      </w:r>
      <w:r w:rsidRPr="00D053CF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3311F3" w:rsidRPr="00D053CF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D053CF" w:rsidRDefault="003311F3" w:rsidP="003311F3">
      <w:pPr>
        <w:pStyle w:val="3"/>
        <w:rPr>
          <w:szCs w:val="24"/>
        </w:rPr>
      </w:pPr>
      <w:bookmarkStart w:id="1407" w:name="_Toc439252801"/>
      <w:bookmarkStart w:id="1408" w:name="_Toc439323774"/>
      <w:bookmarkStart w:id="1409" w:name="_Toc440297096"/>
      <w:bookmarkStart w:id="1410" w:name="_Toc440356657"/>
      <w:bookmarkStart w:id="1411" w:name="_Toc440631793"/>
      <w:bookmarkStart w:id="1412" w:name="_Toc440876577"/>
      <w:bookmarkStart w:id="1413" w:name="_Toc441130649"/>
      <w:bookmarkStart w:id="1414" w:name="_Toc441157152"/>
      <w:bookmarkStart w:id="1415" w:name="_Toc447292174"/>
      <w:bookmarkStart w:id="1416" w:name="_Toc462234934"/>
      <w:bookmarkStart w:id="1417" w:name="_Toc466966899"/>
      <w:bookmarkStart w:id="1418" w:name="_Toc468806150"/>
      <w:bookmarkStart w:id="1419" w:name="_Toc469480417"/>
      <w:bookmarkStart w:id="1420" w:name="_Toc472416934"/>
      <w:bookmarkStart w:id="1421" w:name="_Toc498523164"/>
      <w:r w:rsidRPr="00D053CF">
        <w:rPr>
          <w:szCs w:val="24"/>
        </w:rPr>
        <w:lastRenderedPageBreak/>
        <w:t>Инструкции по заполнению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 xml:space="preserve">составляется </w:t>
      </w:r>
      <w:r w:rsidRPr="00D053CF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D053CF">
        <w:rPr>
          <w:b/>
          <w:bCs w:val="0"/>
          <w:sz w:val="24"/>
          <w:szCs w:val="24"/>
        </w:rPr>
        <w:t>а(</w:t>
      </w:r>
      <w:proofErr w:type="spellStart"/>
      <w:proofErr w:type="gramEnd"/>
      <w:r w:rsidRPr="00D053CF">
        <w:rPr>
          <w:b/>
          <w:bCs w:val="0"/>
          <w:sz w:val="24"/>
          <w:szCs w:val="24"/>
        </w:rPr>
        <w:t>ов</w:t>
      </w:r>
      <w:proofErr w:type="spellEnd"/>
      <w:r w:rsidRPr="00D053CF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proofErr w:type="gramStart"/>
      <w:r w:rsidRPr="00D053CF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D053C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D053CF">
        <w:rPr>
          <w:bCs w:val="0"/>
          <w:sz w:val="24"/>
          <w:szCs w:val="24"/>
        </w:rPr>
        <w:t>субконтрагента</w:t>
      </w:r>
      <w:proofErr w:type="spellEnd"/>
      <w:r w:rsidRPr="00D053CF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D053CF">
        <w:rPr>
          <w:bCs w:val="0"/>
          <w:sz w:val="24"/>
          <w:szCs w:val="24"/>
        </w:rPr>
        <w:t>субконтрагентов</w:t>
      </w:r>
      <w:proofErr w:type="spellEnd"/>
      <w:r w:rsidRPr="00D053CF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bCs w:val="0"/>
          <w:sz w:val="24"/>
          <w:szCs w:val="24"/>
        </w:rPr>
      </w:pPr>
      <w:r w:rsidRPr="00D053CF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1F10B0" w:rsidRPr="00D053CF" w:rsidRDefault="001F10B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br w:type="page"/>
      </w:r>
    </w:p>
    <w:p w:rsidR="001F10B0" w:rsidRPr="00D053CF" w:rsidRDefault="001F10B0" w:rsidP="001F10B0">
      <w:pPr>
        <w:pStyle w:val="3"/>
        <w:rPr>
          <w:szCs w:val="24"/>
        </w:rPr>
      </w:pPr>
      <w:bookmarkStart w:id="1422" w:name="_Toc462216791"/>
      <w:bookmarkStart w:id="1423" w:name="_Toc462234935"/>
      <w:bookmarkStart w:id="1424" w:name="_Toc466966900"/>
      <w:bookmarkStart w:id="1425" w:name="_Toc468806151"/>
      <w:bookmarkStart w:id="1426" w:name="_Toc469480418"/>
      <w:bookmarkStart w:id="1427" w:name="_Toc472416935"/>
      <w:bookmarkStart w:id="1428" w:name="_Toc498523165"/>
      <w:r w:rsidRPr="00D053CF">
        <w:rPr>
          <w:szCs w:val="24"/>
        </w:rPr>
        <w:lastRenderedPageBreak/>
        <w:t>Форма Согласия на обработку персональных данных</w:t>
      </w:r>
      <w:bookmarkEnd w:id="1422"/>
      <w:bookmarkEnd w:id="1423"/>
      <w:bookmarkEnd w:id="1424"/>
      <w:bookmarkEnd w:id="1425"/>
      <w:bookmarkEnd w:id="1426"/>
      <w:bookmarkEnd w:id="1427"/>
      <w:bookmarkEnd w:id="1428"/>
    </w:p>
    <w:p w:rsidR="001F10B0" w:rsidRPr="00D053CF" w:rsidRDefault="00716D4E" w:rsidP="001F10B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>Приложение 8</w:t>
      </w:r>
      <w:r w:rsidR="001F10B0" w:rsidRPr="00D053CF">
        <w:rPr>
          <w:sz w:val="24"/>
          <w:szCs w:val="24"/>
        </w:rPr>
        <w:t>.2 к письму о подаче оферты</w:t>
      </w:r>
      <w:r w:rsidR="001F10B0" w:rsidRPr="00D053CF">
        <w:rPr>
          <w:sz w:val="24"/>
          <w:szCs w:val="24"/>
        </w:rPr>
        <w:br/>
        <w:t>от «____»_____________ </w:t>
      </w:r>
      <w:proofErr w:type="gramStart"/>
      <w:r w:rsidR="001F10B0" w:rsidRPr="00D053CF">
        <w:rPr>
          <w:sz w:val="24"/>
          <w:szCs w:val="24"/>
        </w:rPr>
        <w:t>г</w:t>
      </w:r>
      <w:proofErr w:type="gramEnd"/>
      <w:r w:rsidR="001F10B0" w:rsidRPr="00D053CF">
        <w:rPr>
          <w:sz w:val="24"/>
          <w:szCs w:val="24"/>
        </w:rPr>
        <w:t>. №__________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</w:p>
    <w:p w:rsidR="001F10B0" w:rsidRPr="00D053CF" w:rsidRDefault="001F10B0" w:rsidP="001F10B0">
      <w:pPr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29" w:name="_Toc461809099"/>
      <w:r w:rsidRPr="00D053CF">
        <w:rPr>
          <w:b/>
          <w:sz w:val="24"/>
          <w:szCs w:val="24"/>
        </w:rPr>
        <w:t>Согласие на обработку персональных данных</w:t>
      </w:r>
      <w:bookmarkEnd w:id="1429"/>
      <w:r w:rsidRPr="00D053CF">
        <w:rPr>
          <w:b/>
          <w:sz w:val="24"/>
          <w:szCs w:val="24"/>
        </w:rPr>
        <w:t xml:space="preserve"> </w:t>
      </w:r>
    </w:p>
    <w:p w:rsidR="001F10B0" w:rsidRPr="00D053CF" w:rsidRDefault="001F10B0" w:rsidP="001F10B0">
      <w:pPr>
        <w:contextualSpacing/>
        <w:jc w:val="right"/>
        <w:rPr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от «_____» ____________ 201____ г.</w:t>
      </w:r>
    </w:p>
    <w:p w:rsidR="001F10B0" w:rsidRPr="00D053CF" w:rsidRDefault="001F10B0" w:rsidP="001F10B0"/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     </w:t>
      </w:r>
      <w:proofErr w:type="gramStart"/>
      <w:r w:rsidRPr="00D053CF">
        <w:rPr>
          <w:sz w:val="24"/>
          <w:szCs w:val="24"/>
        </w:rPr>
        <w:t xml:space="preserve">Я, ________________________________________________ </w:t>
      </w:r>
      <w:r w:rsidRPr="00D053CF">
        <w:rPr>
          <w:i/>
          <w:sz w:val="24"/>
          <w:szCs w:val="24"/>
        </w:rPr>
        <w:t>(указать полностью ФИО собственника/бенефициара)</w:t>
      </w:r>
      <w:r w:rsidRPr="00D053CF">
        <w:rPr>
          <w:sz w:val="24"/>
          <w:szCs w:val="24"/>
        </w:rPr>
        <w:t xml:space="preserve">, зарегистрирован (а) по адресу: ______________________________________ </w:t>
      </w:r>
      <w:r w:rsidRPr="00D053CF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D053CF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D053CF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D053CF">
        <w:rPr>
          <w:sz w:val="24"/>
          <w:szCs w:val="24"/>
        </w:rPr>
        <w:t xml:space="preserve">, дата, год и место рождения ____________________________ </w:t>
      </w:r>
      <w:r w:rsidRPr="00D053CF">
        <w:rPr>
          <w:i/>
          <w:sz w:val="24"/>
          <w:szCs w:val="24"/>
        </w:rPr>
        <w:t xml:space="preserve">(указать), </w:t>
      </w:r>
      <w:r w:rsidRPr="00D053CF">
        <w:rPr>
          <w:sz w:val="24"/>
          <w:szCs w:val="24"/>
        </w:rPr>
        <w:t>должность и место работы (</w:t>
      </w:r>
      <w:r w:rsidRPr="00D053CF">
        <w:rPr>
          <w:i/>
          <w:sz w:val="24"/>
          <w:szCs w:val="24"/>
        </w:rPr>
        <w:t>собственника/бенефициара</w:t>
      </w:r>
      <w:r w:rsidRPr="00D053CF">
        <w:rPr>
          <w:sz w:val="24"/>
          <w:szCs w:val="24"/>
        </w:rPr>
        <w:t xml:space="preserve">) ___________________________ </w:t>
      </w:r>
      <w:r w:rsidRPr="00D053CF">
        <w:rPr>
          <w:i/>
          <w:sz w:val="24"/>
          <w:szCs w:val="24"/>
        </w:rPr>
        <w:t>(указать полностью без сокращений)</w:t>
      </w:r>
      <w:r w:rsidRPr="00D053CF">
        <w:rPr>
          <w:sz w:val="24"/>
          <w:szCs w:val="24"/>
        </w:rPr>
        <w:t xml:space="preserve">, </w:t>
      </w:r>
      <w:proofErr w:type="gramEnd"/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D053CF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D053CF">
        <w:rPr>
          <w:i/>
          <w:sz w:val="24"/>
          <w:szCs w:val="24"/>
        </w:rPr>
        <w:t>(указывается наименование Участника закупочной процедуры</w:t>
      </w:r>
      <w:r w:rsidRPr="00D053CF">
        <w:rPr>
          <w:sz w:val="24"/>
          <w:szCs w:val="24"/>
        </w:rPr>
        <w:t>) (зарегистрировано по адресу: _____________________,</w:t>
      </w:r>
      <w:proofErr w:type="gramEnd"/>
      <w:r w:rsidRPr="00D053CF">
        <w:rPr>
          <w:sz w:val="24"/>
          <w:szCs w:val="24"/>
        </w:rPr>
        <w:t xml:space="preserve"> ОГРН: ______________, ИНН: _________________, </w:t>
      </w:r>
      <w:proofErr w:type="gramStart"/>
      <w:r w:rsidRPr="00D053CF">
        <w:rPr>
          <w:sz w:val="24"/>
          <w:szCs w:val="24"/>
        </w:rPr>
        <w:t>КПП: ________________) в лице _________________________(</w:t>
      </w:r>
      <w:r w:rsidRPr="00D053CF">
        <w:rPr>
          <w:i/>
          <w:sz w:val="24"/>
          <w:szCs w:val="24"/>
        </w:rPr>
        <w:t>*)</w:t>
      </w:r>
      <w:r w:rsidRPr="00D053CF">
        <w:rPr>
          <w:sz w:val="24"/>
          <w:szCs w:val="24"/>
        </w:rPr>
        <w:t xml:space="preserve"> </w:t>
      </w:r>
      <w:r w:rsidRPr="00D053CF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D053CF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D053CF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D053CF">
        <w:rPr>
          <w:sz w:val="24"/>
          <w:szCs w:val="24"/>
        </w:rPr>
        <w:t>дств дл</w:t>
      </w:r>
      <w:proofErr w:type="gramEnd"/>
      <w:r w:rsidRPr="00D053CF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D053CF">
        <w:rPr>
          <w:i/>
          <w:sz w:val="24"/>
          <w:szCs w:val="24"/>
        </w:rPr>
        <w:t xml:space="preserve">, </w:t>
      </w:r>
      <w:r w:rsidRPr="00D053CF">
        <w:rPr>
          <w:sz w:val="24"/>
          <w:szCs w:val="24"/>
        </w:rPr>
        <w:t xml:space="preserve">Минэнерго России, </w:t>
      </w:r>
      <w:proofErr w:type="spellStart"/>
      <w:r w:rsidRPr="00D053CF">
        <w:rPr>
          <w:sz w:val="24"/>
          <w:szCs w:val="24"/>
        </w:rPr>
        <w:t>Росфинмониторинг</w:t>
      </w:r>
      <w:proofErr w:type="spellEnd"/>
      <w:r w:rsidRPr="00D053CF">
        <w:rPr>
          <w:sz w:val="24"/>
          <w:szCs w:val="24"/>
        </w:rPr>
        <w:t xml:space="preserve">, ФНС России, иным третьим лицам при необходимости. 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66596B" w:rsidRPr="00DE11FD" w:rsidRDefault="0066596B" w:rsidP="0066596B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DE11FD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DE11FD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DE11FD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Pr="00DE11FD">
        <w:rPr>
          <w:sz w:val="24"/>
          <w:szCs w:val="24"/>
        </w:rPr>
        <w:t>.</w:t>
      </w: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1F10B0" w:rsidRPr="00D053CF" w:rsidRDefault="001F10B0" w:rsidP="001F10B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D053CF">
        <w:rPr>
          <w:sz w:val="24"/>
          <w:szCs w:val="24"/>
        </w:rPr>
        <w:t xml:space="preserve">_________________________ </w:t>
      </w:r>
      <w:r w:rsidRPr="00D053CF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1F10B0" w:rsidRPr="00D053CF" w:rsidRDefault="001F10B0" w:rsidP="001F10B0">
      <w:pPr>
        <w:pStyle w:val="3"/>
        <w:rPr>
          <w:szCs w:val="24"/>
        </w:rPr>
      </w:pPr>
      <w:r w:rsidRPr="00D053CF">
        <w:rPr>
          <w:b w:val="0"/>
          <w:szCs w:val="24"/>
        </w:rPr>
        <w:br w:type="page"/>
      </w:r>
      <w:bookmarkStart w:id="1430" w:name="_Toc461809100"/>
      <w:bookmarkStart w:id="1431" w:name="_Toc462216792"/>
      <w:bookmarkStart w:id="1432" w:name="_Toc462234936"/>
      <w:bookmarkStart w:id="1433" w:name="_Toc466966901"/>
      <w:bookmarkStart w:id="1434" w:name="_Toc468806152"/>
      <w:bookmarkStart w:id="1435" w:name="_Toc469480419"/>
      <w:bookmarkStart w:id="1436" w:name="_Toc472416936"/>
      <w:bookmarkStart w:id="1437" w:name="_Toc498523166"/>
      <w:r w:rsidRPr="00D053CF">
        <w:rPr>
          <w:szCs w:val="24"/>
        </w:rPr>
        <w:lastRenderedPageBreak/>
        <w:t>Инструкции по заполнению</w:t>
      </w:r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D053CF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Приложении </w:t>
      </w:r>
      <w:r w:rsidR="000C3055">
        <w:rPr>
          <w:sz w:val="24"/>
          <w:szCs w:val="24"/>
        </w:rPr>
        <w:t>7</w:t>
      </w:r>
      <w:r w:rsidRPr="00D053CF">
        <w:rPr>
          <w:sz w:val="24"/>
          <w:szCs w:val="24"/>
        </w:rPr>
        <w:t xml:space="preserve"> к письму о подаче оферты «</w:t>
      </w:r>
      <w:r w:rsidR="000C3055" w:rsidRPr="00117C79">
        <w:rPr>
          <w:sz w:val="24"/>
          <w:szCs w:val="24"/>
        </w:rPr>
        <w:t>Справк</w:t>
      </w:r>
      <w:r w:rsidR="000C3055">
        <w:rPr>
          <w:sz w:val="24"/>
          <w:szCs w:val="24"/>
        </w:rPr>
        <w:t>а</w:t>
      </w:r>
      <w:r w:rsidR="000C3055" w:rsidRPr="00117C79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D053CF">
        <w:rPr>
          <w:sz w:val="24"/>
          <w:szCs w:val="24"/>
        </w:rPr>
        <w:t>».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7813AA" w:rsidRPr="00D053CF">
        <w:rPr>
          <w:sz w:val="24"/>
          <w:szCs w:val="24"/>
        </w:rPr>
        <w:t>копия доверенности прикладывается к Заявке</w:t>
      </w:r>
      <w:r w:rsidRPr="00D053CF">
        <w:rPr>
          <w:sz w:val="24"/>
          <w:szCs w:val="24"/>
        </w:rPr>
        <w:t>.</w:t>
      </w:r>
    </w:p>
    <w:p w:rsidR="001F10B0" w:rsidRPr="00D053CF" w:rsidRDefault="001F10B0" w:rsidP="001F10B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20" w:line="240" w:lineRule="auto"/>
        <w:ind w:left="0" w:firstLine="0"/>
        <w:rPr>
          <w:b/>
          <w:sz w:val="24"/>
          <w:szCs w:val="24"/>
        </w:rPr>
      </w:pPr>
      <w:r w:rsidRPr="00D053CF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1F10B0" w:rsidRPr="00D053CF" w:rsidRDefault="001F10B0" w:rsidP="001F10B0"/>
    <w:p w:rsidR="001F10B0" w:rsidRPr="00D053CF" w:rsidRDefault="001F10B0" w:rsidP="001F10B0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20" w:line="240" w:lineRule="auto"/>
        <w:rPr>
          <w:b/>
          <w:bCs w:val="0"/>
          <w:sz w:val="24"/>
          <w:szCs w:val="24"/>
        </w:rPr>
      </w:pPr>
    </w:p>
    <w:p w:rsidR="007A6A39" w:rsidRPr="00D053CF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7857E5" w:rsidRPr="00D053CF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8" w:name="_Ref440272274"/>
      <w:bookmarkStart w:id="1439" w:name="_Ref440274756"/>
      <w:bookmarkStart w:id="1440" w:name="_Toc498523167"/>
      <w:r w:rsidRPr="00D053CF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D053CF">
        <w:t xml:space="preserve"> (форма </w:t>
      </w:r>
      <w:r w:rsidR="00716D4E" w:rsidRPr="00D053CF">
        <w:t>9</w:t>
      </w:r>
      <w:r w:rsidR="007857E5" w:rsidRPr="00D053CF">
        <w:t>)</w:t>
      </w:r>
      <w:bookmarkEnd w:id="1438"/>
      <w:bookmarkEnd w:id="1439"/>
      <w:bookmarkEnd w:id="1440"/>
    </w:p>
    <w:p w:rsidR="007857E5" w:rsidRPr="00D053CF" w:rsidRDefault="007857E5" w:rsidP="007857E5">
      <w:pPr>
        <w:pStyle w:val="3"/>
        <w:rPr>
          <w:szCs w:val="24"/>
        </w:rPr>
      </w:pPr>
      <w:bookmarkStart w:id="1441" w:name="_Toc439170718"/>
      <w:bookmarkStart w:id="1442" w:name="_Toc439172820"/>
      <w:bookmarkStart w:id="1443" w:name="_Toc439173262"/>
      <w:bookmarkStart w:id="1444" w:name="_Toc439238258"/>
      <w:bookmarkStart w:id="1445" w:name="_Toc439252806"/>
      <w:bookmarkStart w:id="1446" w:name="_Toc439323779"/>
      <w:bookmarkStart w:id="1447" w:name="_Toc440297101"/>
      <w:bookmarkStart w:id="1448" w:name="_Toc440356662"/>
      <w:bookmarkStart w:id="1449" w:name="_Toc440631798"/>
      <w:bookmarkStart w:id="1450" w:name="_Toc440876582"/>
      <w:bookmarkStart w:id="1451" w:name="_Toc441130654"/>
      <w:bookmarkStart w:id="1452" w:name="_Toc441157154"/>
      <w:bookmarkStart w:id="1453" w:name="_Toc447292176"/>
      <w:bookmarkStart w:id="1454" w:name="_Toc462234938"/>
      <w:bookmarkStart w:id="1455" w:name="_Toc466966903"/>
      <w:bookmarkStart w:id="1456" w:name="_Toc468806154"/>
      <w:bookmarkStart w:id="1457" w:name="_Toc469480421"/>
      <w:bookmarkStart w:id="1458" w:name="_Toc472416938"/>
      <w:bookmarkStart w:id="1459" w:name="_Toc498523168"/>
      <w:r w:rsidRPr="00D053CF">
        <w:rPr>
          <w:szCs w:val="24"/>
        </w:rPr>
        <w:t xml:space="preserve">Форма </w:t>
      </w:r>
      <w:bookmarkEnd w:id="1441"/>
      <w:r w:rsidR="00E47073" w:rsidRPr="00D053CF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</w:p>
    <w:p w:rsidR="007857E5" w:rsidRPr="00D053CF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D053CF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="00716D4E" w:rsidRPr="00D053CF">
        <w:rPr>
          <w:sz w:val="24"/>
          <w:szCs w:val="24"/>
        </w:rPr>
        <w:t>9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7857E5" w:rsidRPr="00D053CF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D053CF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460" w:name="_Toc300142269"/>
      <w:bookmarkStart w:id="1461" w:name="_Toc309735391"/>
      <w:bookmarkStart w:id="1462" w:name="_Toc309985625"/>
      <w:r w:rsidRPr="00D053CF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460"/>
      <w:r w:rsidRPr="00D053CF">
        <w:rPr>
          <w:b/>
          <w:bCs w:val="0"/>
          <w:snapToGrid w:val="0"/>
          <w:sz w:val="24"/>
          <w:szCs w:val="24"/>
        </w:rPr>
        <w:t xml:space="preserve"> </w:t>
      </w:r>
      <w:bookmarkEnd w:id="1461"/>
      <w:bookmarkEnd w:id="1462"/>
    </w:p>
    <w:p w:rsidR="007857E5" w:rsidRPr="00D053CF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D053CF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D053CF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Настоящим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D053CF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D053CF">
        <w:rPr>
          <w:sz w:val="24"/>
          <w:szCs w:val="24"/>
        </w:rPr>
        <w:t xml:space="preserve">предпринимателей) </w:t>
      </w:r>
      <w:proofErr w:type="gramEnd"/>
      <w:r w:rsidRPr="00D053CF">
        <w:rPr>
          <w:sz w:val="24"/>
          <w:szCs w:val="24"/>
        </w:rPr>
        <w:t xml:space="preserve">отчётности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за </w:t>
      </w:r>
      <w:r w:rsidRPr="00D053CF">
        <w:rPr>
          <w:sz w:val="24"/>
          <w:szCs w:val="24"/>
          <w:shd w:val="clear" w:color="auto" w:fill="FFFF99"/>
        </w:rPr>
        <w:t>{указываются налоговые периоды}</w:t>
      </w:r>
      <w:r w:rsidRPr="00D053CF">
        <w:rPr>
          <w:sz w:val="24"/>
          <w:szCs w:val="24"/>
        </w:rPr>
        <w:t xml:space="preserve"> общедоступными.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D053CF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D053CF">
        <w:rPr>
          <w:sz w:val="24"/>
          <w:szCs w:val="24"/>
        </w:rPr>
        <w:t xml:space="preserve"> </w:t>
      </w:r>
      <w:r w:rsidR="001F10B0" w:rsidRPr="00D053CF">
        <w:rPr>
          <w:szCs w:val="24"/>
        </w:rPr>
        <w:t>в адрес ПАО «МРСК Центра» (ИНН 6901067107, ОГРН 1046900099498)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D053CF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D053CF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D053CF">
        <w:rPr>
          <w:b/>
          <w:snapToGrid w:val="0"/>
          <w:sz w:val="24"/>
          <w:szCs w:val="24"/>
        </w:rPr>
        <w:t>М.П.</w:t>
      </w: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D053CF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D053CF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D053CF" w:rsidTr="007857E5"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D053CF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D053CF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7857E5" w:rsidRPr="00D053CF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D053CF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D053CF">
        <w:rPr>
          <w:szCs w:val="24"/>
        </w:rPr>
        <w:br w:type="page"/>
      </w:r>
    </w:p>
    <w:p w:rsidR="007857E5" w:rsidRPr="00D053CF" w:rsidRDefault="007857E5" w:rsidP="007857E5">
      <w:pPr>
        <w:pStyle w:val="3"/>
        <w:rPr>
          <w:szCs w:val="24"/>
        </w:rPr>
      </w:pPr>
      <w:bookmarkStart w:id="1463" w:name="_Toc439170719"/>
      <w:bookmarkStart w:id="1464" w:name="_Toc439172821"/>
      <w:bookmarkStart w:id="1465" w:name="_Toc439173263"/>
      <w:bookmarkStart w:id="1466" w:name="_Toc439238259"/>
      <w:bookmarkStart w:id="1467" w:name="_Toc439252807"/>
      <w:bookmarkStart w:id="1468" w:name="_Toc439323780"/>
      <w:bookmarkStart w:id="1469" w:name="_Toc440297102"/>
      <w:bookmarkStart w:id="1470" w:name="_Toc440356663"/>
      <w:bookmarkStart w:id="1471" w:name="_Toc440631799"/>
      <w:bookmarkStart w:id="1472" w:name="_Toc440876583"/>
      <w:bookmarkStart w:id="1473" w:name="_Toc441130655"/>
      <w:bookmarkStart w:id="1474" w:name="_Toc441157155"/>
      <w:bookmarkStart w:id="1475" w:name="_Toc447292177"/>
      <w:bookmarkStart w:id="1476" w:name="_Toc462234939"/>
      <w:bookmarkStart w:id="1477" w:name="_Toc466966904"/>
      <w:bookmarkStart w:id="1478" w:name="_Toc468806155"/>
      <w:bookmarkStart w:id="1479" w:name="_Toc469480422"/>
      <w:bookmarkStart w:id="1480" w:name="_Toc472416939"/>
      <w:bookmarkStart w:id="1481" w:name="_Toc498523169"/>
      <w:r w:rsidRPr="00D053CF">
        <w:rPr>
          <w:szCs w:val="24"/>
        </w:rPr>
        <w:lastRenderedPageBreak/>
        <w:t>Инструкции по заполнению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D053CF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D053CF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D053CF">
        <w:rPr>
          <w:lang w:eastAsia="ru-RU"/>
        </w:rPr>
        <w:br w:type="page"/>
      </w:r>
    </w:p>
    <w:p w:rsidR="00E47073" w:rsidRPr="00D053CF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D053CF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D053CF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82" w:name="_Ref93268095"/>
      <w:bookmarkStart w:id="1483" w:name="_Ref93268099"/>
      <w:bookmarkStart w:id="1484" w:name="_Toc98253958"/>
      <w:bookmarkStart w:id="1485" w:name="_Toc165173884"/>
      <w:bookmarkStart w:id="1486" w:name="_Toc423423678"/>
      <w:bookmarkStart w:id="1487" w:name="_Ref440272510"/>
      <w:bookmarkStart w:id="1488" w:name="_Ref440274961"/>
      <w:bookmarkStart w:id="1489" w:name="_Toc498523170"/>
      <w:r w:rsidRPr="00D053CF">
        <w:lastRenderedPageBreak/>
        <w:t>План распределения объемов выполнения поставок внутри коллективного Участника (форма </w:t>
      </w:r>
      <w:r w:rsidR="00716D4E" w:rsidRPr="00D053CF">
        <w:t>10</w:t>
      </w:r>
      <w:r w:rsidRPr="00D053CF">
        <w:t>)</w:t>
      </w:r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</w:p>
    <w:p w:rsidR="00635719" w:rsidRPr="00D053CF" w:rsidRDefault="00635719" w:rsidP="00635719">
      <w:r w:rsidRPr="00D053CF">
        <w:rPr>
          <w:sz w:val="24"/>
          <w:szCs w:val="24"/>
        </w:rPr>
        <w:t>(</w:t>
      </w:r>
      <w:r w:rsidRPr="00D053CF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D053CF">
        <w:rPr>
          <w:sz w:val="24"/>
          <w:szCs w:val="24"/>
        </w:rPr>
        <w:t>)</w:t>
      </w:r>
    </w:p>
    <w:p w:rsidR="00635719" w:rsidRPr="00D053CF" w:rsidRDefault="00635719" w:rsidP="00635719">
      <w:pPr>
        <w:pStyle w:val="3"/>
        <w:rPr>
          <w:szCs w:val="24"/>
        </w:rPr>
      </w:pPr>
      <w:bookmarkStart w:id="1490" w:name="_Toc90385125"/>
      <w:bookmarkStart w:id="1491" w:name="_Toc439170705"/>
      <w:bookmarkStart w:id="1492" w:name="_Toc439172807"/>
      <w:bookmarkStart w:id="1493" w:name="_Toc439173268"/>
      <w:bookmarkStart w:id="1494" w:name="_Toc439238264"/>
      <w:bookmarkStart w:id="1495" w:name="_Toc439252812"/>
      <w:bookmarkStart w:id="1496" w:name="_Toc439323785"/>
      <w:bookmarkStart w:id="1497" w:name="_Toc440297104"/>
      <w:bookmarkStart w:id="1498" w:name="_Toc440356665"/>
      <w:bookmarkStart w:id="1499" w:name="_Toc440631801"/>
      <w:bookmarkStart w:id="1500" w:name="_Toc440876585"/>
      <w:bookmarkStart w:id="1501" w:name="_Toc441130657"/>
      <w:bookmarkStart w:id="1502" w:name="_Toc441157157"/>
      <w:bookmarkStart w:id="1503" w:name="_Toc447292179"/>
      <w:bookmarkStart w:id="1504" w:name="_Toc462234941"/>
      <w:bookmarkStart w:id="1505" w:name="_Toc466966906"/>
      <w:bookmarkStart w:id="1506" w:name="_Toc468806157"/>
      <w:bookmarkStart w:id="1507" w:name="_Toc469480424"/>
      <w:bookmarkStart w:id="1508" w:name="_Toc472416941"/>
      <w:bookmarkStart w:id="1509" w:name="_Toc498523171"/>
      <w:r w:rsidRPr="00D053CF">
        <w:rPr>
          <w:szCs w:val="24"/>
        </w:rPr>
        <w:t xml:space="preserve">Форма </w:t>
      </w:r>
      <w:proofErr w:type="gramStart"/>
      <w:r w:rsidRPr="00D053CF">
        <w:rPr>
          <w:szCs w:val="24"/>
        </w:rPr>
        <w:t>плана распределения объемов выполнения поставок</w:t>
      </w:r>
      <w:proofErr w:type="gramEnd"/>
      <w:r w:rsidRPr="00D053CF">
        <w:rPr>
          <w:szCs w:val="24"/>
        </w:rPr>
        <w:t xml:space="preserve"> внутри коллективного Участника</w:t>
      </w:r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</w:p>
    <w:p w:rsidR="00635719" w:rsidRPr="00D053CF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начало формы</w:t>
      </w:r>
    </w:p>
    <w:p w:rsidR="00635719" w:rsidRPr="00D053CF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D053CF">
        <w:rPr>
          <w:sz w:val="24"/>
          <w:szCs w:val="24"/>
        </w:rPr>
        <w:t xml:space="preserve">Приложение </w:t>
      </w:r>
      <w:r w:rsidRPr="00D053CF">
        <w:rPr>
          <w:noProof/>
          <w:sz w:val="24"/>
          <w:szCs w:val="24"/>
        </w:rPr>
        <w:t>1</w:t>
      </w:r>
      <w:r w:rsidR="00716D4E" w:rsidRPr="00D053CF">
        <w:rPr>
          <w:noProof/>
          <w:sz w:val="24"/>
          <w:szCs w:val="24"/>
        </w:rPr>
        <w:t>0</w:t>
      </w:r>
      <w:r w:rsidRPr="00D053CF">
        <w:rPr>
          <w:sz w:val="24"/>
          <w:szCs w:val="24"/>
        </w:rPr>
        <w:t xml:space="preserve"> к письму о подаче оферты</w:t>
      </w:r>
      <w:r w:rsidRPr="00D053CF">
        <w:rPr>
          <w:sz w:val="24"/>
          <w:szCs w:val="24"/>
        </w:rPr>
        <w:br/>
        <w:t>от «____»_____________ </w:t>
      </w:r>
      <w:proofErr w:type="gramStart"/>
      <w:r w:rsidRPr="00D053CF">
        <w:rPr>
          <w:sz w:val="24"/>
          <w:szCs w:val="24"/>
        </w:rPr>
        <w:t>г</w:t>
      </w:r>
      <w:proofErr w:type="gramEnd"/>
      <w:r w:rsidRPr="00D053CF">
        <w:rPr>
          <w:sz w:val="24"/>
          <w:szCs w:val="24"/>
        </w:rPr>
        <w:t>. №__________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План </w:t>
      </w:r>
      <w:proofErr w:type="gramStart"/>
      <w:r w:rsidRPr="00D053CF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D053CF">
        <w:rPr>
          <w:b/>
          <w:sz w:val="24"/>
          <w:szCs w:val="24"/>
        </w:rPr>
        <w:t xml:space="preserve"> внутри коллективного Участника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  <w:r w:rsidRPr="00D053CF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D053CF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D053CF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D053CF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D053CF">
              <w:rPr>
                <w:b/>
              </w:rPr>
              <w:t xml:space="preserve">№ </w:t>
            </w:r>
            <w:proofErr w:type="gramStart"/>
            <w:r w:rsidRPr="00D053CF">
              <w:rPr>
                <w:b/>
              </w:rPr>
              <w:t>п</w:t>
            </w:r>
            <w:proofErr w:type="gramEnd"/>
            <w:r w:rsidRPr="00D053CF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D053CF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Сроки поставки (начало и окончание)</w:t>
            </w:r>
          </w:p>
        </w:tc>
      </w:tr>
      <w:tr w:rsidR="00635719" w:rsidRPr="00D053CF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D053CF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D053CF">
              <w:rPr>
                <w:b/>
              </w:rPr>
              <w:t>в</w:t>
            </w:r>
            <w:proofErr w:type="gramEnd"/>
            <w:r w:rsidRPr="00D053CF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D053CF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A222A8">
            <w:pPr>
              <w:pStyle w:val="aff1"/>
              <w:numPr>
                <w:ilvl w:val="0"/>
                <w:numId w:val="54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56"/>
        </w:trPr>
        <w:tc>
          <w:tcPr>
            <w:tcW w:w="640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D053CF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D053CF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D053CF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D053CF">
              <w:rPr>
                <w:b/>
                <w:sz w:val="22"/>
              </w:rPr>
              <w:t>Х</w:t>
            </w:r>
          </w:p>
        </w:tc>
      </w:tr>
    </w:tbl>
    <w:p w:rsidR="00635719" w:rsidRPr="00D053CF" w:rsidRDefault="00635719" w:rsidP="00635719">
      <w:pPr>
        <w:spacing w:line="240" w:lineRule="auto"/>
        <w:rPr>
          <w:sz w:val="24"/>
          <w:szCs w:val="24"/>
        </w:rPr>
      </w:pP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>(подпись, М.П.)</w:t>
      </w:r>
    </w:p>
    <w:p w:rsidR="00635719" w:rsidRPr="00D053CF" w:rsidRDefault="00635719" w:rsidP="00635719">
      <w:pPr>
        <w:spacing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____________________________________</w:t>
      </w:r>
    </w:p>
    <w:p w:rsidR="00635719" w:rsidRPr="00D053CF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D053CF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D053CF">
        <w:rPr>
          <w:sz w:val="24"/>
          <w:szCs w:val="24"/>
          <w:vertAlign w:val="superscript"/>
        </w:rPr>
        <w:t>подписавшего</w:t>
      </w:r>
      <w:proofErr w:type="gramEnd"/>
      <w:r w:rsidRPr="00D053CF">
        <w:rPr>
          <w:sz w:val="24"/>
          <w:szCs w:val="24"/>
          <w:vertAlign w:val="superscript"/>
        </w:rPr>
        <w:t>, должность)</w:t>
      </w:r>
    </w:p>
    <w:p w:rsidR="00635719" w:rsidRPr="00D053CF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D053CF">
        <w:rPr>
          <w:b/>
          <w:spacing w:val="36"/>
          <w:sz w:val="24"/>
          <w:szCs w:val="24"/>
        </w:rPr>
        <w:t>конец формы</w:t>
      </w:r>
    </w:p>
    <w:p w:rsidR="00635719" w:rsidRPr="00D053CF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0" w:name="_Toc90385126"/>
      <w:bookmarkStart w:id="1511" w:name="_Toc98253959"/>
      <w:bookmarkStart w:id="1512" w:name="_Toc157248211"/>
      <w:bookmarkStart w:id="1513" w:name="_Toc157496580"/>
      <w:bookmarkStart w:id="1514" w:name="_Toc158206119"/>
      <w:bookmarkStart w:id="1515" w:name="_Toc164057804"/>
      <w:bookmarkStart w:id="1516" w:name="_Toc164137154"/>
      <w:bookmarkStart w:id="1517" w:name="_Toc164161314"/>
      <w:bookmarkStart w:id="1518" w:name="_Toc165173885"/>
      <w:r w:rsidRPr="00D053CF">
        <w:rPr>
          <w:b/>
          <w:szCs w:val="24"/>
        </w:rPr>
        <w:br w:type="page"/>
      </w:r>
    </w:p>
    <w:p w:rsidR="00635719" w:rsidRPr="00D053CF" w:rsidRDefault="00635719" w:rsidP="00635719">
      <w:pPr>
        <w:pStyle w:val="3"/>
        <w:rPr>
          <w:szCs w:val="24"/>
        </w:rPr>
      </w:pPr>
      <w:bookmarkStart w:id="1519" w:name="_Toc439170706"/>
      <w:bookmarkStart w:id="1520" w:name="_Toc439172808"/>
      <w:bookmarkStart w:id="1521" w:name="_Toc439173269"/>
      <w:bookmarkStart w:id="1522" w:name="_Toc439238265"/>
      <w:bookmarkStart w:id="1523" w:name="_Toc439252813"/>
      <w:bookmarkStart w:id="1524" w:name="_Toc439323786"/>
      <w:bookmarkStart w:id="1525" w:name="_Toc440297105"/>
      <w:bookmarkStart w:id="1526" w:name="_Toc440356666"/>
      <w:bookmarkStart w:id="1527" w:name="_Toc440631802"/>
      <w:bookmarkStart w:id="1528" w:name="_Toc440876586"/>
      <w:bookmarkStart w:id="1529" w:name="_Toc441130658"/>
      <w:bookmarkStart w:id="1530" w:name="_Toc441157158"/>
      <w:bookmarkStart w:id="1531" w:name="_Toc447292180"/>
      <w:bookmarkStart w:id="1532" w:name="_Toc462234942"/>
      <w:bookmarkStart w:id="1533" w:name="_Toc466966907"/>
      <w:bookmarkStart w:id="1534" w:name="_Toc468806158"/>
      <w:bookmarkStart w:id="1535" w:name="_Toc469480425"/>
      <w:bookmarkStart w:id="1536" w:name="_Toc472416942"/>
      <w:bookmarkStart w:id="1537" w:name="_Toc498523172"/>
      <w:r w:rsidRPr="00D053CF">
        <w:rPr>
          <w:szCs w:val="24"/>
        </w:rPr>
        <w:lastRenderedPageBreak/>
        <w:t>Инструкции по 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334620">
        <w:fldChar w:fldCharType="begin"/>
      </w:r>
      <w:r w:rsidR="00334620">
        <w:instrText xml:space="preserve"> REF _Ref191386461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3.3.10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D053CF">
        <w:rPr>
          <w:sz w:val="24"/>
          <w:szCs w:val="24"/>
        </w:rPr>
        <w:t xml:space="preserve">(подраздел </w:t>
      </w:r>
      <w:r w:rsidR="00334620">
        <w:fldChar w:fldCharType="begin"/>
      </w:r>
      <w:r w:rsidR="00334620">
        <w:instrText xml:space="preserve"> REF _Ref55336310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5.1</w:t>
      </w:r>
      <w:r w:rsidR="00334620">
        <w:fldChar w:fldCharType="end"/>
      </w:r>
      <w:r w:rsidR="00D90031" w:rsidRPr="00D053CF">
        <w:rPr>
          <w:sz w:val="24"/>
          <w:szCs w:val="24"/>
        </w:rPr>
        <w:t>)</w:t>
      </w:r>
      <w:r w:rsidRPr="00D053CF">
        <w:rPr>
          <w:sz w:val="24"/>
          <w:szCs w:val="24"/>
        </w:rPr>
        <w:t>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D053CF">
        <w:rPr>
          <w:sz w:val="24"/>
          <w:szCs w:val="24"/>
        </w:rPr>
        <w:t>т.ч</w:t>
      </w:r>
      <w:proofErr w:type="spellEnd"/>
      <w:r w:rsidRPr="00D053CF">
        <w:rPr>
          <w:sz w:val="24"/>
          <w:szCs w:val="24"/>
        </w:rPr>
        <w:t>. организационно-правовую форму) и свой адрес.</w:t>
      </w:r>
    </w:p>
    <w:p w:rsidR="00635719" w:rsidRPr="00D053CF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>перечень поставляемой продукции;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D053CF">
        <w:rPr>
          <w:sz w:val="24"/>
          <w:szCs w:val="24"/>
        </w:rPr>
        <w:t>с</w:t>
      </w:r>
      <w:proofErr w:type="gramEnd"/>
      <w:r w:rsidRPr="00D053CF">
        <w:rPr>
          <w:sz w:val="24"/>
          <w:szCs w:val="24"/>
        </w:rPr>
        <w:t xml:space="preserve"> </w:t>
      </w:r>
      <w:r w:rsidR="00841A6F" w:rsidRPr="00D053CF">
        <w:rPr>
          <w:sz w:val="24"/>
          <w:szCs w:val="24"/>
        </w:rPr>
        <w:t>Сводной таблицей стоимости</w:t>
      </w:r>
      <w:r w:rsidR="002F710E" w:rsidRPr="00D053CF">
        <w:rPr>
          <w:b/>
          <w:szCs w:val="24"/>
        </w:rPr>
        <w:t xml:space="preserve"> </w:t>
      </w:r>
      <w:r w:rsidR="002F710E" w:rsidRPr="00D053CF">
        <w:rPr>
          <w:sz w:val="24"/>
          <w:szCs w:val="24"/>
        </w:rPr>
        <w:t>поставок</w:t>
      </w:r>
      <w:r w:rsidR="00841A6F" w:rsidRPr="00D053CF">
        <w:rPr>
          <w:sz w:val="24"/>
          <w:szCs w:val="24"/>
        </w:rPr>
        <w:t xml:space="preserve"> </w:t>
      </w:r>
      <w:r w:rsidRPr="00D053CF">
        <w:rPr>
          <w:sz w:val="24"/>
          <w:szCs w:val="24"/>
        </w:rPr>
        <w:t>(</w:t>
      </w:r>
      <w:r w:rsidR="00D90031" w:rsidRPr="00D053CF">
        <w:rPr>
          <w:sz w:val="24"/>
          <w:szCs w:val="24"/>
        </w:rPr>
        <w:t>подраздел</w:t>
      </w:r>
      <w:r w:rsidR="00841A6F" w:rsidRPr="00D053CF">
        <w:rPr>
          <w:sz w:val="24"/>
          <w:szCs w:val="24"/>
        </w:rPr>
        <w:t xml:space="preserve"> </w:t>
      </w:r>
      <w:r w:rsidR="00334620">
        <w:fldChar w:fldCharType="begin"/>
      </w:r>
      <w:r w:rsidR="00334620">
        <w:instrText xml:space="preserve"> REF _Ref440274337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5.2</w:t>
      </w:r>
      <w:r w:rsidR="00334620">
        <w:fldChar w:fldCharType="end"/>
      </w:r>
      <w:r w:rsidRPr="00D053CF">
        <w:rPr>
          <w:sz w:val="24"/>
          <w:szCs w:val="24"/>
        </w:rPr>
        <w:t>);</w:t>
      </w:r>
    </w:p>
    <w:p w:rsidR="00635719" w:rsidRPr="00D053CF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053CF">
        <w:rPr>
          <w:sz w:val="24"/>
          <w:szCs w:val="24"/>
        </w:rPr>
        <w:t xml:space="preserve">сроки поставки продукции в соответствии с Графиком </w:t>
      </w:r>
      <w:r w:rsidR="00360AA5" w:rsidRPr="00D053CF">
        <w:rPr>
          <w:sz w:val="24"/>
          <w:szCs w:val="24"/>
        </w:rPr>
        <w:t>выполнения поставок</w:t>
      </w:r>
      <w:r w:rsidRPr="00D053CF">
        <w:rPr>
          <w:sz w:val="24"/>
          <w:szCs w:val="24"/>
        </w:rPr>
        <w:t xml:space="preserve"> (подраздел </w:t>
      </w:r>
      <w:r w:rsidR="00334620">
        <w:fldChar w:fldCharType="begin"/>
      </w:r>
      <w:r w:rsidR="00334620">
        <w:instrText xml:space="preserve"> REF _Ref440274366 \r \h  \* MERGEFORMAT </w:instrText>
      </w:r>
      <w:r w:rsidR="00334620">
        <w:fldChar w:fldCharType="separate"/>
      </w:r>
      <w:r w:rsidR="00657CD4" w:rsidRPr="00657CD4">
        <w:rPr>
          <w:sz w:val="24"/>
          <w:szCs w:val="24"/>
        </w:rPr>
        <w:t>5.4</w:t>
      </w:r>
      <w:r w:rsidR="00334620">
        <w:fldChar w:fldCharType="end"/>
      </w:r>
      <w:r w:rsidRPr="00D053CF">
        <w:rPr>
          <w:sz w:val="24"/>
          <w:szCs w:val="24"/>
        </w:rPr>
        <w:t>).</w:t>
      </w:r>
    </w:p>
    <w:p w:rsidR="00635719" w:rsidRPr="00D053CF" w:rsidRDefault="00635719" w:rsidP="00635719">
      <w:pPr>
        <w:rPr>
          <w:sz w:val="24"/>
          <w:szCs w:val="24"/>
        </w:rPr>
      </w:pPr>
    </w:p>
    <w:sectPr w:rsidR="00635719" w:rsidRPr="00D053CF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A3B" w:rsidRDefault="00E92A3B">
      <w:pPr>
        <w:spacing w:line="240" w:lineRule="auto"/>
      </w:pPr>
      <w:r>
        <w:separator/>
      </w:r>
    </w:p>
  </w:endnote>
  <w:endnote w:type="continuationSeparator" w:id="0">
    <w:p w:rsidR="00E92A3B" w:rsidRDefault="00E92A3B">
      <w:pPr>
        <w:spacing w:line="240" w:lineRule="auto"/>
      </w:pPr>
      <w:r>
        <w:continuationSeparator/>
      </w:r>
    </w:p>
  </w:endnote>
  <w:endnote w:id="1">
    <w:p w:rsidR="00015D66" w:rsidRPr="00E40B10" w:rsidRDefault="00015D66" w:rsidP="00E40B10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15D66" w:rsidRDefault="00015D6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Pr="00FA0376" w:rsidRDefault="00015D6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14DBE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015D66" w:rsidRPr="0077640E" w:rsidRDefault="00015D6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Запрос </w:t>
    </w:r>
    <w:r w:rsidRPr="0077640E">
      <w:rPr>
        <w:sz w:val="18"/>
        <w:szCs w:val="18"/>
      </w:rPr>
      <w:t>предложений на право заключения Договоров на поставку ограничителей перенапряжения 35-110кВ для нужд ПАО «МРСК Центра» (филиалов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A3B" w:rsidRDefault="00E92A3B">
      <w:pPr>
        <w:spacing w:line="240" w:lineRule="auto"/>
      </w:pPr>
      <w:r>
        <w:separator/>
      </w:r>
    </w:p>
  </w:footnote>
  <w:footnote w:type="continuationSeparator" w:id="0">
    <w:p w:rsidR="00E92A3B" w:rsidRDefault="00E92A3B">
      <w:pPr>
        <w:spacing w:line="240" w:lineRule="auto"/>
      </w:pPr>
      <w:r>
        <w:continuationSeparator/>
      </w:r>
    </w:p>
  </w:footnote>
  <w:footnote w:id="1">
    <w:p w:rsidR="00015D66" w:rsidRPr="00B36685" w:rsidRDefault="00015D66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15D66" w:rsidRDefault="00015D66" w:rsidP="001B4F5D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15D66" w:rsidRDefault="00015D66" w:rsidP="001B4F5D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15D66" w:rsidRPr="00F83889" w:rsidRDefault="00015D66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015D66" w:rsidRPr="00F83889" w:rsidRDefault="00015D66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015D66" w:rsidRPr="00F83889" w:rsidRDefault="00015D66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015D66" w:rsidRPr="00F83889" w:rsidRDefault="00015D66" w:rsidP="00283175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015D66" w:rsidRDefault="00015D66" w:rsidP="0047469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Pr="00930031" w:rsidRDefault="00015D6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D66" w:rsidRDefault="00015D6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DA4AE5E6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25F46704"/>
    <w:lvl w:ilvl="0" w:tplc="4E7E95E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4C41542"/>
    <w:multiLevelType w:val="multilevel"/>
    <w:tmpl w:val="E0861A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0206BE"/>
    <w:multiLevelType w:val="multilevel"/>
    <w:tmpl w:val="D11E13A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5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6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7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88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9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1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2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3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4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5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6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7">
    <w:nsid w:val="318D3771"/>
    <w:multiLevelType w:val="multilevel"/>
    <w:tmpl w:val="C1F678A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8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3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4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6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7">
    <w:nsid w:val="448A1CCC"/>
    <w:multiLevelType w:val="multilevel"/>
    <w:tmpl w:val="D460229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8">
    <w:nsid w:val="478A395C"/>
    <w:multiLevelType w:val="multilevel"/>
    <w:tmpl w:val="9CFC051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11.%3"/>
      <w:lvlJc w:val="left"/>
      <w:pPr>
        <w:ind w:left="2166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3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5">
    <w:nsid w:val="52CD3B65"/>
    <w:multiLevelType w:val="multilevel"/>
    <w:tmpl w:val="C346E7D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6">
    <w:nsid w:val="54755022"/>
    <w:multiLevelType w:val="hybridMultilevel"/>
    <w:tmpl w:val="16E6F062"/>
    <w:lvl w:ilvl="0" w:tplc="0096C5BA">
      <w:start w:val="1"/>
      <w:numFmt w:val="decimal"/>
      <w:lvlText w:val="3.13.3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1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2">
    <w:nsid w:val="619605C4"/>
    <w:multiLevelType w:val="multilevel"/>
    <w:tmpl w:val="15EEBD0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"/>
      <w:lvlJc w:val="left"/>
      <w:pPr>
        <w:ind w:left="23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8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9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1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2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3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4">
    <w:nsid w:val="72614402"/>
    <w:multiLevelType w:val="hybridMultilevel"/>
    <w:tmpl w:val="807A6E68"/>
    <w:lvl w:ilvl="0" w:tplc="092C5C5E">
      <w:start w:val="1"/>
      <w:numFmt w:val="decimal"/>
      <w:lvlText w:val="3.13.%1"/>
      <w:lvlJc w:val="left"/>
      <w:pPr>
        <w:ind w:left="21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EF66C50"/>
    <w:multiLevelType w:val="hybridMultilevel"/>
    <w:tmpl w:val="EECEDBFA"/>
    <w:lvl w:ilvl="0" w:tplc="A7D2C6B0">
      <w:start w:val="1"/>
      <w:numFmt w:val="decimal"/>
      <w:lvlText w:val="3.1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90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8"/>
  </w:num>
  <w:num w:numId="22">
    <w:abstractNumId w:val="124"/>
  </w:num>
  <w:num w:numId="23">
    <w:abstractNumId w:val="96"/>
  </w:num>
  <w:num w:numId="24">
    <w:abstractNumId w:val="125"/>
  </w:num>
  <w:num w:numId="25">
    <w:abstractNumId w:val="114"/>
  </w:num>
  <w:num w:numId="26">
    <w:abstractNumId w:val="103"/>
  </w:num>
  <w:num w:numId="27">
    <w:abstractNumId w:val="76"/>
  </w:num>
  <w:num w:numId="28">
    <w:abstractNumId w:val="95"/>
  </w:num>
  <w:num w:numId="29">
    <w:abstractNumId w:val="126"/>
  </w:num>
  <w:num w:numId="30">
    <w:abstractNumId w:val="91"/>
  </w:num>
  <w:num w:numId="31">
    <w:abstractNumId w:val="92"/>
  </w:num>
  <w:num w:numId="32">
    <w:abstractNumId w:val="111"/>
  </w:num>
  <w:num w:numId="33">
    <w:abstractNumId w:val="130"/>
  </w:num>
  <w:num w:numId="34">
    <w:abstractNumId w:val="117"/>
  </w:num>
  <w:num w:numId="35">
    <w:abstractNumId w:val="102"/>
  </w:num>
  <w:num w:numId="36">
    <w:abstractNumId w:val="78"/>
  </w:num>
  <w:num w:numId="37">
    <w:abstractNumId w:val="79"/>
  </w:num>
  <w:num w:numId="38">
    <w:abstractNumId w:val="85"/>
  </w:num>
  <w:num w:numId="39">
    <w:abstractNumId w:val="93"/>
  </w:num>
  <w:num w:numId="40">
    <w:abstractNumId w:val="101"/>
  </w:num>
  <w:num w:numId="41">
    <w:abstractNumId w:val="80"/>
  </w:num>
  <w:num w:numId="42">
    <w:abstractNumId w:val="77"/>
  </w:num>
  <w:num w:numId="43">
    <w:abstractNumId w:val="128"/>
  </w:num>
  <w:num w:numId="44">
    <w:abstractNumId w:val="97"/>
  </w:num>
  <w:num w:numId="45">
    <w:abstractNumId w:val="122"/>
  </w:num>
  <w:num w:numId="46">
    <w:abstractNumId w:val="0"/>
  </w:num>
  <w:num w:numId="47">
    <w:abstractNumId w:val="119"/>
  </w:num>
  <w:num w:numId="48">
    <w:abstractNumId w:val="123"/>
  </w:num>
  <w:num w:numId="49">
    <w:abstractNumId w:val="115"/>
  </w:num>
  <w:num w:numId="50">
    <w:abstractNumId w:val="136"/>
  </w:num>
  <w:num w:numId="51">
    <w:abstractNumId w:val="89"/>
  </w:num>
  <w:num w:numId="52">
    <w:abstractNumId w:val="99"/>
  </w:num>
  <w:num w:numId="53">
    <w:abstractNumId w:val="110"/>
  </w:num>
  <w:num w:numId="54">
    <w:abstractNumId w:val="71"/>
  </w:num>
  <w:num w:numId="55">
    <w:abstractNumId w:val="72"/>
  </w:num>
  <w:num w:numId="56">
    <w:abstractNumId w:val="131"/>
  </w:num>
  <w:num w:numId="5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21"/>
  </w:num>
  <w:num w:numId="59">
    <w:abstractNumId w:val="127"/>
    <w:lvlOverride w:ilvl="0">
      <w:startOverride w:val="1"/>
    </w:lvlOverride>
  </w:num>
  <w:num w:numId="60">
    <w:abstractNumId w:val="133"/>
  </w:num>
  <w:num w:numId="61">
    <w:abstractNumId w:val="82"/>
  </w:num>
  <w:num w:numId="62">
    <w:abstractNumId w:val="105"/>
  </w:num>
  <w:num w:numId="63">
    <w:abstractNumId w:val="94"/>
  </w:num>
  <w:num w:numId="64">
    <w:abstractNumId w:val="109"/>
  </w:num>
  <w:num w:numId="65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66">
    <w:abstractNumId w:val="120"/>
  </w:num>
  <w:num w:numId="67">
    <w:abstractNumId w:val="132"/>
  </w:num>
  <w:num w:numId="68">
    <w:abstractNumId w:val="86"/>
  </w:num>
  <w:num w:numId="69">
    <w:abstractNumId w:val="135"/>
  </w:num>
  <w:num w:numId="70">
    <w:abstractNumId w:val="88"/>
  </w:num>
  <w:num w:numId="71">
    <w:abstractNumId w:val="73"/>
  </w:num>
  <w:num w:numId="72">
    <w:abstractNumId w:val="108"/>
  </w:num>
  <w:num w:numId="73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4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112"/>
  </w:num>
  <w:num w:numId="76">
    <w:abstractNumId w:val="116"/>
  </w:num>
  <w:num w:numId="77">
    <w:abstractNumId w:val="106"/>
  </w:num>
  <w:num w:numId="78">
    <w:abstractNumId w:val="87"/>
  </w:num>
  <w:num w:numId="79">
    <w:abstractNumId w:val="75"/>
  </w:num>
  <w:num w:numId="80">
    <w:abstractNumId w:val="113"/>
  </w:num>
  <w:num w:numId="81">
    <w:abstractNumId w:val="107"/>
  </w:num>
  <w:num w:numId="82">
    <w:abstractNumId w:val="137"/>
  </w:num>
  <w:num w:numId="83">
    <w:abstractNumId w:val="134"/>
  </w:num>
  <w:num w:numId="84">
    <w:abstractNumId w:val="104"/>
  </w:num>
  <w:num w:numId="85">
    <w:abstractNumId w:val="129"/>
  </w:num>
  <w:num w:numId="86">
    <w:abstractNumId w:val="84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03"/>
    <w:rsid w:val="000118FB"/>
    <w:rsid w:val="00014C70"/>
    <w:rsid w:val="00015D66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3A85"/>
    <w:rsid w:val="0006460D"/>
    <w:rsid w:val="00065ED6"/>
    <w:rsid w:val="00066E18"/>
    <w:rsid w:val="0007043F"/>
    <w:rsid w:val="00075C00"/>
    <w:rsid w:val="00076D8B"/>
    <w:rsid w:val="00077FB6"/>
    <w:rsid w:val="00085720"/>
    <w:rsid w:val="0009087F"/>
    <w:rsid w:val="00090A4A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3055"/>
    <w:rsid w:val="000C5F9F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52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07165"/>
    <w:rsid w:val="00111C79"/>
    <w:rsid w:val="001124F8"/>
    <w:rsid w:val="0011547D"/>
    <w:rsid w:val="00123C70"/>
    <w:rsid w:val="0012590A"/>
    <w:rsid w:val="00131C52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67991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B48E4"/>
    <w:rsid w:val="001B4F5D"/>
    <w:rsid w:val="001C01F9"/>
    <w:rsid w:val="001C1021"/>
    <w:rsid w:val="001C214B"/>
    <w:rsid w:val="001C2F0C"/>
    <w:rsid w:val="001C325A"/>
    <w:rsid w:val="001C3B0C"/>
    <w:rsid w:val="001C3F34"/>
    <w:rsid w:val="001C53D9"/>
    <w:rsid w:val="001C646B"/>
    <w:rsid w:val="001C7FA5"/>
    <w:rsid w:val="001D231F"/>
    <w:rsid w:val="001E0693"/>
    <w:rsid w:val="001E200B"/>
    <w:rsid w:val="001E3577"/>
    <w:rsid w:val="001E4152"/>
    <w:rsid w:val="001F0956"/>
    <w:rsid w:val="001F10B0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64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426C"/>
    <w:rsid w:val="00246801"/>
    <w:rsid w:val="00251220"/>
    <w:rsid w:val="002514DE"/>
    <w:rsid w:val="00251B75"/>
    <w:rsid w:val="002537CA"/>
    <w:rsid w:val="00255523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2BE2"/>
    <w:rsid w:val="00283175"/>
    <w:rsid w:val="002848CF"/>
    <w:rsid w:val="00286F30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6AC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6C0"/>
    <w:rsid w:val="00314F66"/>
    <w:rsid w:val="00316742"/>
    <w:rsid w:val="003169E4"/>
    <w:rsid w:val="00317667"/>
    <w:rsid w:val="00321E72"/>
    <w:rsid w:val="00322B45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4620"/>
    <w:rsid w:val="00336E99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5A4D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C53A1"/>
    <w:rsid w:val="003C6D0A"/>
    <w:rsid w:val="003D3D44"/>
    <w:rsid w:val="003D4D5E"/>
    <w:rsid w:val="003D5C97"/>
    <w:rsid w:val="003D726B"/>
    <w:rsid w:val="003D7C16"/>
    <w:rsid w:val="003E170D"/>
    <w:rsid w:val="003E4055"/>
    <w:rsid w:val="003E63F6"/>
    <w:rsid w:val="003E6863"/>
    <w:rsid w:val="003F1F5E"/>
    <w:rsid w:val="003F22D7"/>
    <w:rsid w:val="003F3A69"/>
    <w:rsid w:val="003F44A9"/>
    <w:rsid w:val="003F4558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32C"/>
    <w:rsid w:val="00426B53"/>
    <w:rsid w:val="004355B5"/>
    <w:rsid w:val="004360F5"/>
    <w:rsid w:val="004406A6"/>
    <w:rsid w:val="00440928"/>
    <w:rsid w:val="00443E0B"/>
    <w:rsid w:val="00456EB4"/>
    <w:rsid w:val="00461F58"/>
    <w:rsid w:val="00462E17"/>
    <w:rsid w:val="00470423"/>
    <w:rsid w:val="00473053"/>
    <w:rsid w:val="0047380C"/>
    <w:rsid w:val="00473DEB"/>
    <w:rsid w:val="0047469A"/>
    <w:rsid w:val="00474F01"/>
    <w:rsid w:val="004753D3"/>
    <w:rsid w:val="0047796E"/>
    <w:rsid w:val="0048021C"/>
    <w:rsid w:val="00480F43"/>
    <w:rsid w:val="004816F5"/>
    <w:rsid w:val="004834EF"/>
    <w:rsid w:val="00485506"/>
    <w:rsid w:val="004858DD"/>
    <w:rsid w:val="00487FFC"/>
    <w:rsid w:val="004925B9"/>
    <w:rsid w:val="00492C8B"/>
    <w:rsid w:val="00492CA3"/>
    <w:rsid w:val="004953F1"/>
    <w:rsid w:val="00496CB3"/>
    <w:rsid w:val="004A3882"/>
    <w:rsid w:val="004A3A59"/>
    <w:rsid w:val="004B027C"/>
    <w:rsid w:val="004B3109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71B"/>
    <w:rsid w:val="005031D0"/>
    <w:rsid w:val="00512AD5"/>
    <w:rsid w:val="005169A8"/>
    <w:rsid w:val="0051704E"/>
    <w:rsid w:val="00517D87"/>
    <w:rsid w:val="0052048F"/>
    <w:rsid w:val="00520586"/>
    <w:rsid w:val="005213B6"/>
    <w:rsid w:val="0052231C"/>
    <w:rsid w:val="00523C23"/>
    <w:rsid w:val="00524B92"/>
    <w:rsid w:val="005327A5"/>
    <w:rsid w:val="005335FE"/>
    <w:rsid w:val="00534967"/>
    <w:rsid w:val="00534CB8"/>
    <w:rsid w:val="00534DFA"/>
    <w:rsid w:val="00535237"/>
    <w:rsid w:val="00536D48"/>
    <w:rsid w:val="00546518"/>
    <w:rsid w:val="00546583"/>
    <w:rsid w:val="005503A6"/>
    <w:rsid w:val="00553A57"/>
    <w:rsid w:val="00553B6E"/>
    <w:rsid w:val="00556C74"/>
    <w:rsid w:val="005603F4"/>
    <w:rsid w:val="005631D9"/>
    <w:rsid w:val="00570124"/>
    <w:rsid w:val="00572EA1"/>
    <w:rsid w:val="00573574"/>
    <w:rsid w:val="005818B2"/>
    <w:rsid w:val="00584DFA"/>
    <w:rsid w:val="00585ADB"/>
    <w:rsid w:val="005878D5"/>
    <w:rsid w:val="0059260F"/>
    <w:rsid w:val="00595528"/>
    <w:rsid w:val="00596921"/>
    <w:rsid w:val="005A2CAE"/>
    <w:rsid w:val="005A37E7"/>
    <w:rsid w:val="005A3827"/>
    <w:rsid w:val="005A3F4B"/>
    <w:rsid w:val="005A708D"/>
    <w:rsid w:val="005B074F"/>
    <w:rsid w:val="005B75A6"/>
    <w:rsid w:val="005C10C6"/>
    <w:rsid w:val="005C1BB7"/>
    <w:rsid w:val="005C2043"/>
    <w:rsid w:val="005C22A4"/>
    <w:rsid w:val="005C6F5D"/>
    <w:rsid w:val="005C7A18"/>
    <w:rsid w:val="005D16BC"/>
    <w:rsid w:val="005D20B7"/>
    <w:rsid w:val="005D225E"/>
    <w:rsid w:val="005D4A00"/>
    <w:rsid w:val="005D7AA7"/>
    <w:rsid w:val="005E12FD"/>
    <w:rsid w:val="005E3DD2"/>
    <w:rsid w:val="005E428B"/>
    <w:rsid w:val="005E7B4E"/>
    <w:rsid w:val="005F2732"/>
    <w:rsid w:val="005F2981"/>
    <w:rsid w:val="005F2CCE"/>
    <w:rsid w:val="005F3722"/>
    <w:rsid w:val="005F3CA6"/>
    <w:rsid w:val="005F3D7C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1708E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57B6D"/>
    <w:rsid w:val="00657CD4"/>
    <w:rsid w:val="00661C17"/>
    <w:rsid w:val="006625DF"/>
    <w:rsid w:val="00663F2C"/>
    <w:rsid w:val="0066596B"/>
    <w:rsid w:val="0066755B"/>
    <w:rsid w:val="00667DA0"/>
    <w:rsid w:val="00667DCA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5EC4"/>
    <w:rsid w:val="00696966"/>
    <w:rsid w:val="006B08E2"/>
    <w:rsid w:val="006B3CF3"/>
    <w:rsid w:val="006B43A1"/>
    <w:rsid w:val="006B4487"/>
    <w:rsid w:val="006B4939"/>
    <w:rsid w:val="006B7986"/>
    <w:rsid w:val="006B7CE2"/>
    <w:rsid w:val="006C6116"/>
    <w:rsid w:val="006C6F82"/>
    <w:rsid w:val="006D58F3"/>
    <w:rsid w:val="006D61E2"/>
    <w:rsid w:val="006E2794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6D7B"/>
    <w:rsid w:val="00711197"/>
    <w:rsid w:val="00711BC4"/>
    <w:rsid w:val="00714298"/>
    <w:rsid w:val="00716D4E"/>
    <w:rsid w:val="00717D9C"/>
    <w:rsid w:val="00717F60"/>
    <w:rsid w:val="00720346"/>
    <w:rsid w:val="00721B30"/>
    <w:rsid w:val="00725F9C"/>
    <w:rsid w:val="00726465"/>
    <w:rsid w:val="00726DAC"/>
    <w:rsid w:val="00727CA1"/>
    <w:rsid w:val="007310E1"/>
    <w:rsid w:val="007321D4"/>
    <w:rsid w:val="00736A2E"/>
    <w:rsid w:val="00742CB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3E05"/>
    <w:rsid w:val="00775238"/>
    <w:rsid w:val="0077640E"/>
    <w:rsid w:val="00776541"/>
    <w:rsid w:val="007767DF"/>
    <w:rsid w:val="00776C7A"/>
    <w:rsid w:val="007773F3"/>
    <w:rsid w:val="00777ABE"/>
    <w:rsid w:val="00777E5B"/>
    <w:rsid w:val="007813AA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645"/>
    <w:rsid w:val="007C01A9"/>
    <w:rsid w:val="007C18F1"/>
    <w:rsid w:val="007C2C39"/>
    <w:rsid w:val="007C476B"/>
    <w:rsid w:val="007C4C19"/>
    <w:rsid w:val="007D07A7"/>
    <w:rsid w:val="007D0EA7"/>
    <w:rsid w:val="007D1DD9"/>
    <w:rsid w:val="007D61B9"/>
    <w:rsid w:val="007D7263"/>
    <w:rsid w:val="007D7C50"/>
    <w:rsid w:val="007E216D"/>
    <w:rsid w:val="007E29D1"/>
    <w:rsid w:val="007E4290"/>
    <w:rsid w:val="007E756B"/>
    <w:rsid w:val="007F3D28"/>
    <w:rsid w:val="007F3FB7"/>
    <w:rsid w:val="007F7125"/>
    <w:rsid w:val="0080108A"/>
    <w:rsid w:val="00804801"/>
    <w:rsid w:val="00807B65"/>
    <w:rsid w:val="008134FA"/>
    <w:rsid w:val="00813F81"/>
    <w:rsid w:val="00832D0A"/>
    <w:rsid w:val="00841A6F"/>
    <w:rsid w:val="00843363"/>
    <w:rsid w:val="00845803"/>
    <w:rsid w:val="00847BAA"/>
    <w:rsid w:val="008515B6"/>
    <w:rsid w:val="008533D6"/>
    <w:rsid w:val="00855B41"/>
    <w:rsid w:val="00856BC0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188E"/>
    <w:rsid w:val="00882FCC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180D"/>
    <w:rsid w:val="00892301"/>
    <w:rsid w:val="0089342A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B7F06"/>
    <w:rsid w:val="008C0FB2"/>
    <w:rsid w:val="008C1016"/>
    <w:rsid w:val="008C1023"/>
    <w:rsid w:val="008C4223"/>
    <w:rsid w:val="008C5B09"/>
    <w:rsid w:val="008C6979"/>
    <w:rsid w:val="008C7536"/>
    <w:rsid w:val="008D121B"/>
    <w:rsid w:val="008D2928"/>
    <w:rsid w:val="008D3021"/>
    <w:rsid w:val="008D6280"/>
    <w:rsid w:val="008E2D7D"/>
    <w:rsid w:val="008E539C"/>
    <w:rsid w:val="008E56BC"/>
    <w:rsid w:val="008E6130"/>
    <w:rsid w:val="008E6AA9"/>
    <w:rsid w:val="008F0B22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5623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2353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608A"/>
    <w:rsid w:val="009E7216"/>
    <w:rsid w:val="009F03AB"/>
    <w:rsid w:val="009F4858"/>
    <w:rsid w:val="009F4DA0"/>
    <w:rsid w:val="009F593B"/>
    <w:rsid w:val="009F7119"/>
    <w:rsid w:val="009F73C4"/>
    <w:rsid w:val="009F7A3B"/>
    <w:rsid w:val="00A01EBE"/>
    <w:rsid w:val="00A0315F"/>
    <w:rsid w:val="00A047B7"/>
    <w:rsid w:val="00A04BBC"/>
    <w:rsid w:val="00A1227A"/>
    <w:rsid w:val="00A140F7"/>
    <w:rsid w:val="00A154B7"/>
    <w:rsid w:val="00A15A79"/>
    <w:rsid w:val="00A222A8"/>
    <w:rsid w:val="00A23A59"/>
    <w:rsid w:val="00A2572E"/>
    <w:rsid w:val="00A26901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5792A"/>
    <w:rsid w:val="00A600E3"/>
    <w:rsid w:val="00A639E3"/>
    <w:rsid w:val="00A64544"/>
    <w:rsid w:val="00A657B3"/>
    <w:rsid w:val="00A70572"/>
    <w:rsid w:val="00A72612"/>
    <w:rsid w:val="00A73BFA"/>
    <w:rsid w:val="00A7661A"/>
    <w:rsid w:val="00A773C9"/>
    <w:rsid w:val="00A77A16"/>
    <w:rsid w:val="00A805FF"/>
    <w:rsid w:val="00A830EA"/>
    <w:rsid w:val="00A83A3B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A6BA4"/>
    <w:rsid w:val="00AB54F8"/>
    <w:rsid w:val="00AB62F6"/>
    <w:rsid w:val="00AB79A3"/>
    <w:rsid w:val="00AC1995"/>
    <w:rsid w:val="00AC2737"/>
    <w:rsid w:val="00AD11F7"/>
    <w:rsid w:val="00AD3EBC"/>
    <w:rsid w:val="00AD4A9B"/>
    <w:rsid w:val="00AD4F60"/>
    <w:rsid w:val="00AD553C"/>
    <w:rsid w:val="00AE0F91"/>
    <w:rsid w:val="00AE107C"/>
    <w:rsid w:val="00AE1136"/>
    <w:rsid w:val="00AE54C6"/>
    <w:rsid w:val="00AE54F9"/>
    <w:rsid w:val="00AE556B"/>
    <w:rsid w:val="00AE57F2"/>
    <w:rsid w:val="00AE6158"/>
    <w:rsid w:val="00AF70A9"/>
    <w:rsid w:val="00B007DA"/>
    <w:rsid w:val="00B012FE"/>
    <w:rsid w:val="00B016D1"/>
    <w:rsid w:val="00B01A77"/>
    <w:rsid w:val="00B033E2"/>
    <w:rsid w:val="00B05B83"/>
    <w:rsid w:val="00B068E7"/>
    <w:rsid w:val="00B07087"/>
    <w:rsid w:val="00B13C77"/>
    <w:rsid w:val="00B14F64"/>
    <w:rsid w:val="00B20653"/>
    <w:rsid w:val="00B21EC0"/>
    <w:rsid w:val="00B228D4"/>
    <w:rsid w:val="00B22B2F"/>
    <w:rsid w:val="00B236E4"/>
    <w:rsid w:val="00B24E19"/>
    <w:rsid w:val="00B26A26"/>
    <w:rsid w:val="00B27CCD"/>
    <w:rsid w:val="00B27E49"/>
    <w:rsid w:val="00B3083B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95172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6DC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A02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083A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0F3A"/>
    <w:rsid w:val="00CD3D1B"/>
    <w:rsid w:val="00CD4105"/>
    <w:rsid w:val="00CD50EF"/>
    <w:rsid w:val="00CD5CA3"/>
    <w:rsid w:val="00CE3C78"/>
    <w:rsid w:val="00CF3523"/>
    <w:rsid w:val="00CF382A"/>
    <w:rsid w:val="00CF39D0"/>
    <w:rsid w:val="00CF531D"/>
    <w:rsid w:val="00CF6A0E"/>
    <w:rsid w:val="00D0215E"/>
    <w:rsid w:val="00D04CCE"/>
    <w:rsid w:val="00D05065"/>
    <w:rsid w:val="00D053CF"/>
    <w:rsid w:val="00D11933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31F6"/>
    <w:rsid w:val="00D83736"/>
    <w:rsid w:val="00D84AC7"/>
    <w:rsid w:val="00D90031"/>
    <w:rsid w:val="00D904EF"/>
    <w:rsid w:val="00D90731"/>
    <w:rsid w:val="00D92448"/>
    <w:rsid w:val="00D94608"/>
    <w:rsid w:val="00DA4ADE"/>
    <w:rsid w:val="00DA5845"/>
    <w:rsid w:val="00DA5A22"/>
    <w:rsid w:val="00DA5FAE"/>
    <w:rsid w:val="00DB109A"/>
    <w:rsid w:val="00DB3F27"/>
    <w:rsid w:val="00DB4628"/>
    <w:rsid w:val="00DB49A1"/>
    <w:rsid w:val="00DC0DB5"/>
    <w:rsid w:val="00DC141A"/>
    <w:rsid w:val="00DC15DC"/>
    <w:rsid w:val="00DC2470"/>
    <w:rsid w:val="00DC3C14"/>
    <w:rsid w:val="00DE2870"/>
    <w:rsid w:val="00DE4CCA"/>
    <w:rsid w:val="00DE5F20"/>
    <w:rsid w:val="00DF1D19"/>
    <w:rsid w:val="00DF1F1F"/>
    <w:rsid w:val="00DF3778"/>
    <w:rsid w:val="00DF4A13"/>
    <w:rsid w:val="00DF639D"/>
    <w:rsid w:val="00DF68B5"/>
    <w:rsid w:val="00E01D9B"/>
    <w:rsid w:val="00E02350"/>
    <w:rsid w:val="00E03690"/>
    <w:rsid w:val="00E057D8"/>
    <w:rsid w:val="00E06C31"/>
    <w:rsid w:val="00E10439"/>
    <w:rsid w:val="00E10AB1"/>
    <w:rsid w:val="00E1124E"/>
    <w:rsid w:val="00E11A58"/>
    <w:rsid w:val="00E1357C"/>
    <w:rsid w:val="00E14DBE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374EE"/>
    <w:rsid w:val="00E40B10"/>
    <w:rsid w:val="00E420A2"/>
    <w:rsid w:val="00E44300"/>
    <w:rsid w:val="00E45FB8"/>
    <w:rsid w:val="00E4703E"/>
    <w:rsid w:val="00E47073"/>
    <w:rsid w:val="00E52245"/>
    <w:rsid w:val="00E523D9"/>
    <w:rsid w:val="00E52CBE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C8"/>
    <w:rsid w:val="00E74632"/>
    <w:rsid w:val="00E749E5"/>
    <w:rsid w:val="00E832A4"/>
    <w:rsid w:val="00E837F8"/>
    <w:rsid w:val="00E84ECF"/>
    <w:rsid w:val="00E860E4"/>
    <w:rsid w:val="00E90806"/>
    <w:rsid w:val="00E908A4"/>
    <w:rsid w:val="00E91F3E"/>
    <w:rsid w:val="00E922BA"/>
    <w:rsid w:val="00E92A3B"/>
    <w:rsid w:val="00E9409A"/>
    <w:rsid w:val="00E95717"/>
    <w:rsid w:val="00E9613A"/>
    <w:rsid w:val="00E963D9"/>
    <w:rsid w:val="00EA6AA1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AA8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3E44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46DB9"/>
    <w:rsid w:val="00F50823"/>
    <w:rsid w:val="00F5198B"/>
    <w:rsid w:val="00F62C5C"/>
    <w:rsid w:val="00F76429"/>
    <w:rsid w:val="00F76FAB"/>
    <w:rsid w:val="00F7717A"/>
    <w:rsid w:val="00F80279"/>
    <w:rsid w:val="00F804F5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1CA3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4E6C"/>
    <w:rsid w:val="00FD6876"/>
    <w:rsid w:val="00FD6DBC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5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6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7469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7469A"/>
  </w:style>
  <w:style w:type="character" w:styleId="afffffff9">
    <w:name w:val="endnote reference"/>
    <w:basedOn w:val="a3"/>
    <w:uiPriority w:val="99"/>
    <w:rsid w:val="0047469A"/>
    <w:rPr>
      <w:rFonts w:cs="Times New Roman"/>
      <w:vertAlign w:val="superscript"/>
    </w:rPr>
  </w:style>
  <w:style w:type="character" w:customStyle="1" w:styleId="1f1">
    <w:name w:val="Подпункт Знак1"/>
    <w:link w:val="aff6"/>
    <w:rsid w:val="00A222A8"/>
    <w:rPr>
      <w:bCs/>
      <w:sz w:val="22"/>
      <w:szCs w:val="22"/>
      <w:lang w:eastAsia="ar-SA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1B4F5D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9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02BF68EF-B307-423A-9E9E-08A5789B2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72</Pages>
  <Words>25260</Words>
  <Characters>143982</Characters>
  <Application>Microsoft Office Word</Application>
  <DocSecurity>0</DocSecurity>
  <Lines>1199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168905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176</cp:revision>
  <cp:lastPrinted>2015-12-29T14:27:00Z</cp:lastPrinted>
  <dcterms:created xsi:type="dcterms:W3CDTF">2016-01-12T09:22:00Z</dcterms:created>
  <dcterms:modified xsi:type="dcterms:W3CDTF">2018-04-16T07:36:00Z</dcterms:modified>
</cp:coreProperties>
</file>