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Default="00003E8C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B27BCB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B27BCB" w:rsidRDefault="00B27BCB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B27BCB" w:rsidRDefault="00B27BCB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B27BCB" w:rsidRPr="003671F5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3671F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3671F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r w:rsidR="00003E8C">
                    <w:fldChar w:fldCharType="begin"/>
                  </w:r>
                  <w:r w:rsidR="00003E8C" w:rsidRPr="003671F5">
                    <w:rPr>
                      <w:lang w:val="en-US"/>
                    </w:rPr>
                    <w:instrText xml:space="preserve"> HYPERLINK "mailto:posta@mrsk-1.ru" </w:instrText>
                  </w:r>
                  <w:r w:rsidR="00003E8C"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posta</w:t>
                  </w:r>
                  <w:r w:rsidRPr="003671F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@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r w:rsidRPr="003671F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r w:rsidR="00003E8C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fldChar w:fldCharType="end"/>
                  </w:r>
                  <w:r w:rsidRPr="003671F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r w:rsidR="00003E8C">
                    <w:fldChar w:fldCharType="begin"/>
                  </w:r>
                  <w:r w:rsidR="00003E8C" w:rsidRPr="003671F5">
                    <w:rPr>
                      <w:lang w:val="en-US"/>
                    </w:rPr>
                    <w:instrText xml:space="preserve"> HYPERLINK "http://www.mrsk-1.ru" </w:instrText>
                  </w:r>
                  <w:r w:rsidR="00003E8C"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www</w:t>
                  </w:r>
                  <w:r w:rsidRPr="003671F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.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r w:rsidRPr="003671F5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proofErr w:type="spell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proofErr w:type="spellEnd"/>
                  <w:r w:rsidR="00003E8C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5E428B">
        <w:rPr>
          <w:noProof/>
          <w:sz w:val="16"/>
          <w:szCs w:val="16"/>
          <w:lang w:eastAsia="ru-RU"/>
        </w:rPr>
        <w:drawing>
          <wp:inline distT="0" distB="0" distL="0" distR="0" wp14:anchorId="1086A8F9" wp14:editId="190D1E85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15381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5E428B" w:rsidRPr="00D15381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15381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4260CA" w:rsidRPr="00CD4041" w:rsidRDefault="004260CA" w:rsidP="004260CA">
      <w:pPr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УТВЕРЖДАЮ: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____________________ Плюхин В.В.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«0</w:t>
      </w:r>
      <w:r w:rsidR="003671F5">
        <w:rPr>
          <w:bCs w:val="0"/>
          <w:sz w:val="24"/>
          <w:szCs w:val="24"/>
          <w:lang w:eastAsia="ru-RU"/>
        </w:rPr>
        <w:t>8</w:t>
      </w:r>
      <w:r w:rsidRPr="00CD4041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июня</w:t>
      </w:r>
      <w:r w:rsidRPr="00CD4041">
        <w:rPr>
          <w:bCs w:val="0"/>
          <w:sz w:val="24"/>
          <w:szCs w:val="24"/>
          <w:lang w:eastAsia="ru-RU"/>
        </w:rPr>
        <w:t xml:space="preserve"> 2016 года</w:t>
      </w:r>
    </w:p>
    <w:p w:rsidR="004260CA" w:rsidRPr="00CD4041" w:rsidRDefault="004260CA" w:rsidP="004260CA">
      <w:pPr>
        <w:ind w:firstLine="0"/>
        <w:jc w:val="left"/>
        <w:rPr>
          <w:sz w:val="24"/>
          <w:szCs w:val="24"/>
        </w:rPr>
      </w:pPr>
    </w:p>
    <w:p w:rsidR="004260CA" w:rsidRPr="00CD4041" w:rsidRDefault="004260CA" w:rsidP="004260CA">
      <w:pPr>
        <w:ind w:firstLine="0"/>
        <w:jc w:val="left"/>
        <w:rPr>
          <w:sz w:val="24"/>
          <w:szCs w:val="24"/>
        </w:rPr>
      </w:pP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Согласовано на заседании</w:t>
      </w: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закупочной комиссии</w:t>
      </w: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</w:t>
      </w:r>
      <w:r w:rsidR="003671F5">
        <w:rPr>
          <w:b/>
          <w:kern w:val="36"/>
          <w:sz w:val="24"/>
          <w:szCs w:val="24"/>
        </w:rPr>
        <w:t>52</w:t>
      </w:r>
      <w:r w:rsidRPr="00CD4041">
        <w:rPr>
          <w:b/>
          <w:kern w:val="36"/>
          <w:sz w:val="24"/>
          <w:szCs w:val="24"/>
        </w:rPr>
        <w:t>-БР-16</w:t>
      </w: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Pr="00900CAC">
        <w:rPr>
          <w:b/>
          <w:kern w:val="36"/>
          <w:sz w:val="24"/>
          <w:szCs w:val="24"/>
        </w:rPr>
        <w:t>0</w:t>
      </w:r>
      <w:r w:rsidR="003671F5">
        <w:rPr>
          <w:b/>
          <w:kern w:val="36"/>
          <w:sz w:val="24"/>
          <w:szCs w:val="24"/>
        </w:rPr>
        <w:t>8</w:t>
      </w:r>
      <w:r w:rsidRPr="00900CAC">
        <w:rPr>
          <w:b/>
          <w:kern w:val="36"/>
          <w:sz w:val="24"/>
          <w:szCs w:val="24"/>
        </w:rPr>
        <w:t xml:space="preserve">» июня </w:t>
      </w:r>
      <w:r w:rsidRPr="00CD4041">
        <w:rPr>
          <w:b/>
          <w:kern w:val="36"/>
          <w:sz w:val="24"/>
          <w:szCs w:val="24"/>
        </w:rPr>
        <w:t>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3B6795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ЗАКРЫТ</w:t>
      </w:r>
      <w:r w:rsidR="00717F60" w:rsidRPr="00C12FA4">
        <w:rPr>
          <w:rFonts w:ascii="Times New Roman" w:hAnsi="Times New Roman"/>
          <w:b/>
          <w:sz w:val="24"/>
          <w:szCs w:val="24"/>
        </w:rPr>
        <w:t>ЫЙ ЗАПРОС ПРЕДЛОЖЕНИЙ</w:t>
      </w:r>
    </w:p>
    <w:p w:rsidR="003671F5" w:rsidRDefault="00717F60" w:rsidP="004260C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4260CA">
        <w:rPr>
          <w:b/>
          <w:sz w:val="24"/>
          <w:szCs w:val="24"/>
        </w:rPr>
        <w:t xml:space="preserve">заключения </w:t>
      </w:r>
      <w:r w:rsidR="007556FF" w:rsidRPr="004260CA">
        <w:rPr>
          <w:b/>
          <w:sz w:val="24"/>
          <w:szCs w:val="24"/>
        </w:rPr>
        <w:t>Договор</w:t>
      </w:r>
      <w:r w:rsidR="004260CA" w:rsidRPr="004260CA">
        <w:rPr>
          <w:b/>
          <w:sz w:val="24"/>
          <w:szCs w:val="24"/>
        </w:rPr>
        <w:t xml:space="preserve">а поставки </w:t>
      </w:r>
      <w:r w:rsidR="003671F5" w:rsidRPr="003671F5">
        <w:rPr>
          <w:b/>
          <w:sz w:val="24"/>
          <w:szCs w:val="24"/>
        </w:rPr>
        <w:t>разъединителей 10кВ</w:t>
      </w:r>
      <w:r w:rsidR="003671F5">
        <w:rPr>
          <w:b/>
          <w:sz w:val="24"/>
          <w:szCs w:val="24"/>
        </w:rPr>
        <w:t xml:space="preserve"> для нужд</w:t>
      </w:r>
    </w:p>
    <w:p w:rsidR="007556FF" w:rsidRDefault="004260CA" w:rsidP="004260C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4260CA">
        <w:rPr>
          <w:b/>
          <w:sz w:val="24"/>
          <w:szCs w:val="24"/>
        </w:rPr>
        <w:t>ПАО «МРСК Центра» (филиала «Брянскэнерго»)</w:t>
      </w:r>
    </w:p>
    <w:p w:rsidR="004260CA" w:rsidRPr="00C12FA4" w:rsidRDefault="004260CA" w:rsidP="004260CA">
      <w:pPr>
        <w:spacing w:line="264" w:lineRule="auto"/>
        <w:ind w:firstLine="0"/>
        <w:jc w:val="center"/>
        <w:rPr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260CA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0E7FA5" w:rsidRDefault="00204A8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0E7FA5">
        <w:rPr>
          <w:noProof/>
        </w:rPr>
        <w:t>1</w:t>
      </w:r>
      <w:r w:rsidR="000E7FA5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0E7FA5">
        <w:rPr>
          <w:noProof/>
        </w:rPr>
        <w:t>Общие положения</w:t>
      </w:r>
      <w:r w:rsidR="000E7FA5">
        <w:rPr>
          <w:noProof/>
        </w:rPr>
        <w:tab/>
      </w:r>
      <w:r>
        <w:rPr>
          <w:noProof/>
        </w:rPr>
        <w:fldChar w:fldCharType="begin"/>
      </w:r>
      <w:r w:rsidR="000E7FA5">
        <w:rPr>
          <w:noProof/>
        </w:rPr>
        <w:instrText xml:space="preserve"> PAGEREF _Toc447292074 \h </w:instrText>
      </w:r>
      <w:r>
        <w:rPr>
          <w:noProof/>
        </w:rPr>
      </w:r>
      <w:r>
        <w:rPr>
          <w:noProof/>
        </w:rPr>
        <w:fldChar w:fldCharType="separate"/>
      </w:r>
      <w:r w:rsidR="000242BF">
        <w:rPr>
          <w:noProof/>
        </w:rPr>
        <w:t>4</w:t>
      </w:r>
      <w:r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6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8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31C8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_Toc447292086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_Toc447292087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10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_Toc447292095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13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_Toc447292096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13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_Toc447292099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13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_Toc447292100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14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_Toc447292115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24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_Toc447292118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25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_Toc447292119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25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_Toc447292124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28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28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29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30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31C8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_Toc447292130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_Toc447292131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_Toc447292134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_Toc447292142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32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32</w:t>
      </w:r>
      <w:r w:rsidR="00204A89">
        <w:rPr>
          <w:noProof/>
        </w:rPr>
        <w:fldChar w:fldCharType="end"/>
      </w:r>
    </w:p>
    <w:p w:rsidR="000E7FA5" w:rsidRDefault="000E7FA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32</w:t>
      </w:r>
      <w:r w:rsidR="00204A89">
        <w:rPr>
          <w:noProof/>
        </w:rPr>
        <w:fldChar w:fldCharType="end"/>
      </w:r>
    </w:p>
    <w:p w:rsidR="000E7FA5" w:rsidRDefault="000E7FA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36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E31C88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_Toc447292151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38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31C8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31C8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_Toc447292154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42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_Toc447292157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45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31C88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31C88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_Toc447292160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_Toc447292163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49</w:t>
      </w:r>
      <w:r w:rsidR="00204A89">
        <w:rPr>
          <w:noProof/>
        </w:rPr>
        <w:fldChar w:fldCharType="end"/>
      </w:r>
    </w:p>
    <w:p w:rsidR="000E7FA5" w:rsidRDefault="000E7FA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31C88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31C88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7)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8)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9)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_Toc447292172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10)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_Toc447292175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31C88">
        <w:rPr>
          <w:noProof/>
          <w:color w:val="000000"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E31C88">
        <w:rPr>
          <w:noProof/>
          <w:color w:val="000000"/>
        </w:rPr>
        <w:t>(форма 11)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_Toc447292178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717F60" w:rsidRPr="00E71A48" w:rsidRDefault="00204A8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4260C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51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7292074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7292075"/>
      <w:bookmarkEnd w:id="8"/>
      <w:r w:rsidRPr="00E71A48">
        <w:t>Общие сведения о процедуре запроса предложений</w:t>
      </w:r>
      <w:bookmarkEnd w:id="9"/>
    </w:p>
    <w:p w:rsidR="005B75A6" w:rsidRPr="001C2F0C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4260CA" w:rsidRPr="006B2B87">
        <w:rPr>
          <w:iCs/>
          <w:sz w:val="24"/>
          <w:szCs w:val="24"/>
        </w:rPr>
        <w:t xml:space="preserve">секретарь Закупочной комиссии, ответственное лицо – ведущий специалист отдела закупочной деятельности филиала ПАО «МРСК Центра» – «Брянскэнерго» Кузнецов П.Н, контактный телефон: (4832) 67-23-68, адрес электронной почты: </w:t>
      </w:r>
      <w:hyperlink r:id="rId16" w:history="1">
        <w:proofErr w:type="gramStart"/>
        <w:r w:rsidR="004260CA" w:rsidRPr="006B2B87">
          <w:rPr>
            <w:rStyle w:val="a7"/>
            <w:iCs/>
            <w:sz w:val="24"/>
            <w:szCs w:val="24"/>
          </w:rPr>
          <w:t>Kuznetsov.PN@mrsk-1.ru</w:t>
        </w:r>
      </w:hyperlink>
      <w:r w:rsidR="004260CA" w:rsidRPr="006B2B87">
        <w:rPr>
          <w:rStyle w:val="a7"/>
        </w:rPr>
        <w:t>)</w:t>
      </w:r>
      <w:r w:rsidR="004260CA" w:rsidRPr="004260CA">
        <w:rPr>
          <w:rStyle w:val="a7"/>
          <w:u w:val="none"/>
        </w:rPr>
        <w:t xml:space="preserve">,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</w:t>
      </w:r>
      <w:r w:rsidR="003B6795">
        <w:rPr>
          <w:sz w:val="24"/>
          <w:szCs w:val="24"/>
        </w:rPr>
        <w:t>закрыт</w:t>
      </w:r>
      <w:r w:rsidRPr="00862664">
        <w:rPr>
          <w:sz w:val="24"/>
          <w:szCs w:val="24"/>
        </w:rPr>
        <w:t xml:space="preserve">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260CA">
        <w:rPr>
          <w:sz w:val="24"/>
          <w:szCs w:val="24"/>
        </w:rPr>
        <w:t xml:space="preserve">опубликованным </w:t>
      </w:r>
      <w:r w:rsidRPr="004260CA">
        <w:rPr>
          <w:b/>
          <w:sz w:val="24"/>
          <w:szCs w:val="24"/>
        </w:rPr>
        <w:t>«</w:t>
      </w:r>
      <w:r w:rsidR="004260CA" w:rsidRPr="004260CA">
        <w:rPr>
          <w:b/>
          <w:sz w:val="24"/>
          <w:szCs w:val="24"/>
        </w:rPr>
        <w:t>0</w:t>
      </w:r>
      <w:r w:rsidR="003671F5">
        <w:rPr>
          <w:b/>
          <w:sz w:val="24"/>
          <w:szCs w:val="24"/>
        </w:rPr>
        <w:t>8</w:t>
      </w:r>
      <w:r w:rsidRPr="004260CA">
        <w:rPr>
          <w:b/>
          <w:sz w:val="24"/>
          <w:szCs w:val="24"/>
        </w:rPr>
        <w:t xml:space="preserve">» </w:t>
      </w:r>
      <w:r w:rsidR="004260CA" w:rsidRPr="004260CA">
        <w:rPr>
          <w:b/>
          <w:sz w:val="24"/>
          <w:szCs w:val="24"/>
        </w:rPr>
        <w:t>июня</w:t>
      </w:r>
      <w:r w:rsidRPr="004260CA">
        <w:rPr>
          <w:b/>
          <w:sz w:val="24"/>
          <w:szCs w:val="24"/>
        </w:rPr>
        <w:t xml:space="preserve"> 20</w:t>
      </w:r>
      <w:r w:rsidR="00C12FA4" w:rsidRPr="004260CA">
        <w:rPr>
          <w:b/>
          <w:sz w:val="24"/>
          <w:szCs w:val="24"/>
        </w:rPr>
        <w:t>1</w:t>
      </w:r>
      <w:r w:rsidR="00862664" w:rsidRPr="004260CA">
        <w:rPr>
          <w:b/>
          <w:sz w:val="24"/>
          <w:szCs w:val="24"/>
        </w:rPr>
        <w:t>6</w:t>
      </w:r>
      <w:r w:rsidRPr="004260CA">
        <w:rPr>
          <w:b/>
          <w:sz w:val="24"/>
          <w:szCs w:val="24"/>
        </w:rPr>
        <w:t xml:space="preserve"> г.</w:t>
      </w:r>
      <w:r w:rsidRPr="004260CA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0242BF">
        <w:fldChar w:fldCharType="begin"/>
      </w:r>
      <w:r w:rsidR="000242BF">
        <w:instrText xml:space="preserve"> REF _Ref440269836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1.1.3</w:t>
      </w:r>
      <w:r w:rsidR="000242BF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711197">
        <w:rPr>
          <w:sz w:val="24"/>
          <w:szCs w:val="24"/>
        </w:rPr>
        <w:t>настоящей Документации</w:t>
      </w:r>
      <w:r w:rsidR="003B6795" w:rsidRPr="00711197">
        <w:rPr>
          <w:sz w:val="24"/>
          <w:szCs w:val="24"/>
        </w:rPr>
        <w:t xml:space="preserve">, </w:t>
      </w:r>
      <w:r w:rsidRPr="00711197">
        <w:rPr>
          <w:iCs/>
          <w:sz w:val="24"/>
          <w:szCs w:val="24"/>
        </w:rPr>
        <w:t>приг</w:t>
      </w:r>
      <w:r w:rsidRPr="00711197">
        <w:rPr>
          <w:sz w:val="24"/>
          <w:szCs w:val="24"/>
        </w:rPr>
        <w:t>ласило юридических лиц</w:t>
      </w:r>
      <w:r w:rsidR="005B75A6" w:rsidRPr="00711197">
        <w:rPr>
          <w:sz w:val="24"/>
          <w:szCs w:val="24"/>
        </w:rPr>
        <w:t xml:space="preserve"> и физических лиц (в т.</w:t>
      </w:r>
      <w:r w:rsidR="003129D4" w:rsidRPr="00711197">
        <w:rPr>
          <w:sz w:val="24"/>
          <w:szCs w:val="24"/>
        </w:rPr>
        <w:t xml:space="preserve"> </w:t>
      </w:r>
      <w:r w:rsidR="005B75A6" w:rsidRPr="00711197">
        <w:rPr>
          <w:sz w:val="24"/>
          <w:szCs w:val="24"/>
        </w:rPr>
        <w:t>ч. индивидуальных предпринимателей)</w:t>
      </w:r>
      <w:r w:rsidR="001C2F0C" w:rsidRPr="00711197">
        <w:rPr>
          <w:sz w:val="24"/>
          <w:szCs w:val="24"/>
        </w:rPr>
        <w:t xml:space="preserve">, соответствующих требованиям п. </w:t>
      </w:r>
      <w:r w:rsidR="000242BF">
        <w:fldChar w:fldCharType="begin"/>
      </w:r>
      <w:r w:rsidR="000242BF">
        <w:instrText xml:space="preserve"> REF _Ref440357582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1.1.2</w:t>
      </w:r>
      <w:r w:rsidR="000242BF">
        <w:fldChar w:fldCharType="end"/>
      </w:r>
      <w:r w:rsidR="0006460D" w:rsidRPr="00711197">
        <w:rPr>
          <w:sz w:val="24"/>
          <w:szCs w:val="24"/>
        </w:rPr>
        <w:t xml:space="preserve"> (далее – Участники)</w:t>
      </w:r>
      <w:r w:rsidR="001C2F0C" w:rsidRPr="00711197">
        <w:rPr>
          <w:sz w:val="24"/>
          <w:szCs w:val="24"/>
        </w:rPr>
        <w:t xml:space="preserve">, </w:t>
      </w:r>
      <w:r w:rsidR="004B5EB3" w:rsidRPr="00711197">
        <w:rPr>
          <w:sz w:val="24"/>
          <w:szCs w:val="24"/>
        </w:rPr>
        <w:t>к участию в процедуре</w:t>
      </w:r>
      <w:proofErr w:type="gramEnd"/>
      <w:r w:rsidR="004B5EB3" w:rsidRPr="00711197">
        <w:rPr>
          <w:sz w:val="24"/>
          <w:szCs w:val="24"/>
        </w:rPr>
        <w:t xml:space="preserve"> </w:t>
      </w:r>
      <w:proofErr w:type="gramStart"/>
      <w:r w:rsidR="003B6795" w:rsidRPr="00711197">
        <w:rPr>
          <w:sz w:val="24"/>
          <w:szCs w:val="24"/>
        </w:rPr>
        <w:t>Закрыт</w:t>
      </w:r>
      <w:r w:rsidRPr="00711197">
        <w:rPr>
          <w:sz w:val="24"/>
          <w:szCs w:val="24"/>
        </w:rPr>
        <w:t>ого запроса предложений (далее – запрос</w:t>
      </w:r>
      <w:r w:rsidRPr="00862664">
        <w:rPr>
          <w:sz w:val="24"/>
          <w:szCs w:val="24"/>
        </w:rPr>
        <w:t xml:space="preserve">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702B2C" w:rsidRPr="00862664">
        <w:rPr>
          <w:sz w:val="24"/>
          <w:szCs w:val="24"/>
        </w:rPr>
        <w:t>Договор</w:t>
      </w:r>
      <w:r w:rsidR="004260CA">
        <w:rPr>
          <w:sz w:val="24"/>
          <w:szCs w:val="24"/>
        </w:rPr>
        <w:t xml:space="preserve">а </w:t>
      </w:r>
      <w:r w:rsidR="004260CA" w:rsidRPr="002717A8">
        <w:rPr>
          <w:snapToGrid w:val="0"/>
          <w:sz w:val="24"/>
        </w:rPr>
        <w:t xml:space="preserve">поставки </w:t>
      </w:r>
      <w:r w:rsidR="003671F5" w:rsidRPr="003671F5">
        <w:rPr>
          <w:snapToGrid w:val="0"/>
          <w:sz w:val="24"/>
        </w:rPr>
        <w:t>разъединителей 10кВ</w:t>
      </w:r>
      <w:r w:rsidR="004260CA" w:rsidRPr="002717A8">
        <w:rPr>
          <w:snapToGrid w:val="0"/>
          <w:sz w:val="24"/>
        </w:rPr>
        <w:t xml:space="preserve"> </w:t>
      </w:r>
      <w:r w:rsidR="00702B2C" w:rsidRPr="00862664">
        <w:rPr>
          <w:sz w:val="24"/>
          <w:szCs w:val="24"/>
        </w:rPr>
        <w:t xml:space="preserve">для нужд ПАО </w:t>
      </w:r>
      <w:r w:rsidR="00702B2C" w:rsidRPr="004260CA">
        <w:rPr>
          <w:sz w:val="24"/>
          <w:szCs w:val="24"/>
        </w:rPr>
        <w:t xml:space="preserve">«МРСК Центра» </w:t>
      </w:r>
      <w:r w:rsidR="00862664" w:rsidRPr="004260CA">
        <w:rPr>
          <w:sz w:val="24"/>
          <w:szCs w:val="24"/>
        </w:rPr>
        <w:t>(филиала</w:t>
      </w:r>
      <w:r w:rsidR="004260CA" w:rsidRPr="004260CA">
        <w:rPr>
          <w:sz w:val="24"/>
          <w:szCs w:val="24"/>
        </w:rPr>
        <w:t xml:space="preserve"> </w:t>
      </w:r>
      <w:r w:rsidR="00862664" w:rsidRPr="004260CA">
        <w:rPr>
          <w:sz w:val="24"/>
          <w:szCs w:val="24"/>
        </w:rPr>
        <w:t>«Брянскэнерго» расположенного по адресу:</w:t>
      </w:r>
      <w:proofErr w:type="gramEnd"/>
      <w:r w:rsidR="00862664" w:rsidRPr="004260CA">
        <w:rPr>
          <w:sz w:val="24"/>
          <w:szCs w:val="24"/>
        </w:rPr>
        <w:t xml:space="preserve"> </w:t>
      </w:r>
      <w:proofErr w:type="gramStart"/>
      <w:r w:rsidR="00862664" w:rsidRPr="004260CA">
        <w:rPr>
          <w:sz w:val="24"/>
          <w:szCs w:val="24"/>
        </w:rPr>
        <w:t>РФ, 241050, г.</w:t>
      </w:r>
      <w:r w:rsidR="004260CA" w:rsidRPr="004260CA">
        <w:rPr>
          <w:sz w:val="24"/>
          <w:szCs w:val="24"/>
        </w:rPr>
        <w:t xml:space="preserve"> Брянск, ул. Советская, д. 35</w:t>
      </w:r>
      <w:r w:rsidR="00862664" w:rsidRPr="004260CA">
        <w:rPr>
          <w:sz w:val="24"/>
          <w:szCs w:val="24"/>
        </w:rPr>
        <w:t>)</w:t>
      </w:r>
      <w:r w:rsidRPr="004260C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711197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>
        <w:rPr>
          <w:sz w:val="24"/>
          <w:szCs w:val="24"/>
        </w:rPr>
        <w:t xml:space="preserve">Участвовать в настоящем Запросе предложений могут </w:t>
      </w:r>
      <w:r w:rsidR="00B228D4">
        <w:rPr>
          <w:sz w:val="24"/>
          <w:szCs w:val="24"/>
        </w:rPr>
        <w:t>Участники</w:t>
      </w:r>
      <w:r>
        <w:rPr>
          <w:sz w:val="24"/>
          <w:szCs w:val="24"/>
        </w:rPr>
        <w:t xml:space="preserve">, </w:t>
      </w:r>
      <w:r w:rsidRPr="00711197">
        <w:rPr>
          <w:sz w:val="24"/>
          <w:szCs w:val="24"/>
        </w:rPr>
        <w:t>признанные Победителями от</w:t>
      </w:r>
      <w:r w:rsidR="00F901DE" w:rsidRPr="00711197">
        <w:rPr>
          <w:sz w:val="24"/>
          <w:szCs w:val="24"/>
        </w:rPr>
        <w:t xml:space="preserve">крытых конкурентных переговоров и открытых одноэтапных конкурсов </w:t>
      </w:r>
      <w:r w:rsidRPr="00711197">
        <w:rPr>
          <w:sz w:val="24"/>
          <w:szCs w:val="24"/>
        </w:rPr>
        <w:t>без предварительного квалификационного отбора на право заключения рамочных соглашений поставки основного электротехнического оборудования на 2014-2016 год для нужд ДЗО ОАО «</w:t>
      </w:r>
      <w:proofErr w:type="spellStart"/>
      <w:r w:rsidRPr="00711197">
        <w:rPr>
          <w:sz w:val="24"/>
          <w:szCs w:val="24"/>
        </w:rPr>
        <w:t>Россети</w:t>
      </w:r>
      <w:proofErr w:type="spellEnd"/>
      <w:r w:rsidRPr="00711197">
        <w:rPr>
          <w:sz w:val="24"/>
          <w:szCs w:val="24"/>
        </w:rPr>
        <w:t xml:space="preserve">» по </w:t>
      </w:r>
      <w:r w:rsidRPr="004260CA">
        <w:rPr>
          <w:sz w:val="24"/>
          <w:szCs w:val="24"/>
        </w:rPr>
        <w:t xml:space="preserve">Лоту №12 - </w:t>
      </w:r>
      <w:r w:rsidR="004260CA" w:rsidRPr="004260CA">
        <w:rPr>
          <w:sz w:val="24"/>
          <w:szCs w:val="24"/>
        </w:rPr>
        <w:t>«</w:t>
      </w:r>
      <w:r w:rsidR="003671F5" w:rsidRPr="003671F5">
        <w:rPr>
          <w:iCs/>
          <w:sz w:val="24"/>
          <w:szCs w:val="24"/>
        </w:rPr>
        <w:t xml:space="preserve">Поставка разъединителей на напряжение 6-110 </w:t>
      </w:r>
      <w:proofErr w:type="spellStart"/>
      <w:r w:rsidR="003671F5" w:rsidRPr="003671F5">
        <w:rPr>
          <w:iCs/>
          <w:sz w:val="24"/>
          <w:szCs w:val="24"/>
        </w:rPr>
        <w:t>кВ</w:t>
      </w:r>
      <w:proofErr w:type="spellEnd"/>
      <w:r w:rsidR="003671F5" w:rsidRPr="003671F5">
        <w:rPr>
          <w:iCs/>
          <w:sz w:val="24"/>
          <w:szCs w:val="24"/>
        </w:rPr>
        <w:t xml:space="preserve"> для нужд ОАО «МРСК Центра» на основании Протоколов заседания Закупочных комиссий ОАО «</w:t>
      </w:r>
      <w:proofErr w:type="spellStart"/>
      <w:r w:rsidR="003671F5" w:rsidRPr="003671F5">
        <w:rPr>
          <w:iCs/>
          <w:sz w:val="24"/>
          <w:szCs w:val="24"/>
        </w:rPr>
        <w:t>Россети</w:t>
      </w:r>
      <w:proofErr w:type="spellEnd"/>
      <w:r w:rsidR="003671F5" w:rsidRPr="003671F5">
        <w:rPr>
          <w:iCs/>
          <w:sz w:val="24"/>
          <w:szCs w:val="24"/>
        </w:rPr>
        <w:t>» №19</w:t>
      </w:r>
      <w:proofErr w:type="gramEnd"/>
      <w:r w:rsidR="003671F5" w:rsidRPr="003671F5">
        <w:rPr>
          <w:iCs/>
          <w:sz w:val="24"/>
          <w:szCs w:val="24"/>
        </w:rPr>
        <w:t xml:space="preserve">/620/38286 от 17.03.2014г. и № 10-41356 от 26.01.2015г. и </w:t>
      </w:r>
      <w:proofErr w:type="gramStart"/>
      <w:r w:rsidR="003671F5" w:rsidRPr="003671F5">
        <w:rPr>
          <w:iCs/>
          <w:sz w:val="24"/>
          <w:szCs w:val="24"/>
        </w:rPr>
        <w:t>заключившим</w:t>
      </w:r>
      <w:proofErr w:type="gramEnd"/>
      <w:r w:rsidR="003671F5" w:rsidRPr="003671F5">
        <w:rPr>
          <w:iCs/>
          <w:sz w:val="24"/>
          <w:szCs w:val="24"/>
        </w:rPr>
        <w:t xml:space="preserve"> соответствующие Рамочные соглашения</w:t>
      </w:r>
      <w:r w:rsidRPr="004260CA">
        <w:rPr>
          <w:sz w:val="24"/>
          <w:szCs w:val="24"/>
        </w:rPr>
        <w:t>.</w:t>
      </w:r>
      <w:bookmarkEnd w:id="14"/>
    </w:p>
    <w:p w:rsidR="00717F60" w:rsidRPr="0071119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711197">
        <w:rPr>
          <w:sz w:val="24"/>
          <w:szCs w:val="24"/>
        </w:rPr>
        <w:t xml:space="preserve">использованием функционала </w:t>
      </w:r>
      <w:r w:rsidR="00702B2C" w:rsidRPr="00711197">
        <w:rPr>
          <w:sz w:val="24"/>
          <w:szCs w:val="24"/>
        </w:rPr>
        <w:t>электронной торговой площадк</w:t>
      </w:r>
      <w:r w:rsidR="00414AB1" w:rsidRPr="00711197">
        <w:rPr>
          <w:sz w:val="24"/>
          <w:szCs w:val="24"/>
        </w:rPr>
        <w:t>и</w:t>
      </w:r>
      <w:r w:rsidR="00702B2C" w:rsidRPr="00711197">
        <w:rPr>
          <w:sz w:val="24"/>
          <w:szCs w:val="24"/>
        </w:rPr>
        <w:t xml:space="preserve"> </w:t>
      </w:r>
      <w:r w:rsidR="000D70B6" w:rsidRPr="00711197">
        <w:rPr>
          <w:sz w:val="24"/>
          <w:szCs w:val="24"/>
        </w:rPr>
        <w:t>П</w:t>
      </w:r>
      <w:r w:rsidR="00702B2C" w:rsidRPr="00711197">
        <w:rPr>
          <w:sz w:val="24"/>
          <w:szCs w:val="24"/>
        </w:rPr>
        <w:t>АО «</w:t>
      </w:r>
      <w:proofErr w:type="spellStart"/>
      <w:r w:rsidR="00702B2C" w:rsidRPr="00711197">
        <w:rPr>
          <w:sz w:val="24"/>
          <w:szCs w:val="24"/>
        </w:rPr>
        <w:t>Россети</w:t>
      </w:r>
      <w:proofErr w:type="spellEnd"/>
      <w:r w:rsidR="00702B2C" w:rsidRPr="00711197">
        <w:rPr>
          <w:sz w:val="24"/>
          <w:szCs w:val="24"/>
        </w:rPr>
        <w:t xml:space="preserve">» </w:t>
      </w:r>
      <w:hyperlink r:id="rId19" w:history="1">
        <w:r w:rsidR="00702B2C" w:rsidRPr="00711197">
          <w:rPr>
            <w:rStyle w:val="a7"/>
            <w:sz w:val="24"/>
            <w:szCs w:val="24"/>
          </w:rPr>
          <w:t>www.b2b-mrsk.ru</w:t>
        </w:r>
      </w:hyperlink>
      <w:r w:rsidR="00702B2C" w:rsidRPr="00711197">
        <w:rPr>
          <w:sz w:val="24"/>
          <w:szCs w:val="24"/>
        </w:rPr>
        <w:t xml:space="preserve"> (далее — ЭТП)</w:t>
      </w:r>
      <w:r w:rsidR="005B75A6" w:rsidRPr="00711197">
        <w:rPr>
          <w:sz w:val="24"/>
          <w:szCs w:val="24"/>
        </w:rPr>
        <w:t>.</w:t>
      </w:r>
      <w:bookmarkEnd w:id="15"/>
    </w:p>
    <w:p w:rsidR="00717F60" w:rsidRPr="00C12FA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711197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4260CA">
        <w:rPr>
          <w:sz w:val="24"/>
          <w:szCs w:val="24"/>
        </w:rPr>
        <w:t xml:space="preserve">заключения </w:t>
      </w:r>
      <w:r w:rsidR="00123C70" w:rsidRPr="004260CA">
        <w:rPr>
          <w:sz w:val="24"/>
          <w:szCs w:val="24"/>
        </w:rPr>
        <w:t>Договор</w:t>
      </w:r>
      <w:r w:rsidR="004260CA" w:rsidRPr="004260CA">
        <w:rPr>
          <w:sz w:val="24"/>
          <w:szCs w:val="24"/>
        </w:rPr>
        <w:t xml:space="preserve">а </w:t>
      </w:r>
      <w:bookmarkEnd w:id="18"/>
      <w:r w:rsidR="004260CA" w:rsidRPr="004260CA">
        <w:rPr>
          <w:sz w:val="24"/>
          <w:szCs w:val="24"/>
        </w:rPr>
        <w:t xml:space="preserve">поставки </w:t>
      </w:r>
      <w:r w:rsidR="003671F5" w:rsidRPr="003671F5">
        <w:rPr>
          <w:sz w:val="24"/>
          <w:szCs w:val="24"/>
        </w:rPr>
        <w:t>разъединителей 10кВ</w:t>
      </w:r>
      <w:r w:rsidR="004260CA" w:rsidRPr="004260CA">
        <w:rPr>
          <w:sz w:val="24"/>
          <w:szCs w:val="24"/>
        </w:rPr>
        <w:t xml:space="preserve"> для нужд ПАО «МРСК Центра» (филиала «Брянскэнерго»)</w:t>
      </w:r>
      <w:r w:rsidR="00702B2C" w:rsidRPr="004260CA">
        <w:rPr>
          <w:sz w:val="24"/>
          <w:szCs w:val="24"/>
        </w:rPr>
        <w:t>.</w:t>
      </w:r>
    </w:p>
    <w:p w:rsidR="008C4223" w:rsidRPr="00E71A48" w:rsidRDefault="008C4223" w:rsidP="004260CA">
      <w:pPr>
        <w:autoSpaceDE w:val="0"/>
        <w:autoSpaceDN w:val="0"/>
        <w:spacing w:line="264" w:lineRule="auto"/>
        <w:ind w:firstLine="0"/>
        <w:rPr>
          <w:sz w:val="24"/>
          <w:szCs w:val="24"/>
          <w:lang w:eastAsia="ru-RU"/>
        </w:rPr>
      </w:pPr>
      <w:r w:rsidRPr="004260CA">
        <w:rPr>
          <w:sz w:val="24"/>
          <w:szCs w:val="24"/>
        </w:rPr>
        <w:t xml:space="preserve">Количество лотов: </w:t>
      </w:r>
      <w:r w:rsidRPr="004260CA">
        <w:rPr>
          <w:b/>
          <w:sz w:val="24"/>
          <w:szCs w:val="24"/>
        </w:rPr>
        <w:t>1 (один)</w:t>
      </w:r>
      <w:r w:rsidRPr="004260CA">
        <w:rPr>
          <w:sz w:val="24"/>
          <w:szCs w:val="24"/>
        </w:rPr>
        <w:t>.</w:t>
      </w:r>
    </w:p>
    <w:bookmarkEnd w:id="19"/>
    <w:p w:rsidR="00804801" w:rsidRPr="00E71A48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260CA">
        <w:rPr>
          <w:sz w:val="24"/>
          <w:szCs w:val="24"/>
        </w:rPr>
        <w:t>поставок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4260CA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4260CA">
        <w:rPr>
          <w:sz w:val="24"/>
          <w:szCs w:val="24"/>
        </w:rPr>
        <w:t xml:space="preserve">выполнения </w:t>
      </w:r>
      <w:r w:rsidR="00702B2C" w:rsidRPr="004260CA">
        <w:rPr>
          <w:sz w:val="24"/>
          <w:szCs w:val="24"/>
        </w:rPr>
        <w:t>поставок</w:t>
      </w:r>
      <w:r w:rsidR="00717F60" w:rsidRPr="004260CA">
        <w:rPr>
          <w:sz w:val="24"/>
          <w:szCs w:val="24"/>
        </w:rPr>
        <w:t xml:space="preserve">: </w:t>
      </w:r>
      <w:r w:rsidR="004260CA" w:rsidRPr="004260CA">
        <w:rPr>
          <w:sz w:val="24"/>
          <w:szCs w:val="24"/>
        </w:rPr>
        <w:t>в течение 60 (шестидесяти) календарных дней с момента подписания Договора</w:t>
      </w:r>
      <w:r w:rsidR="00717F60" w:rsidRPr="004260CA">
        <w:rPr>
          <w:sz w:val="24"/>
          <w:szCs w:val="24"/>
        </w:rPr>
        <w:t>.</w:t>
      </w:r>
      <w:bookmarkEnd w:id="20"/>
    </w:p>
    <w:p w:rsidR="002A47D1" w:rsidRPr="004260CA" w:rsidRDefault="002A47D1" w:rsidP="004260CA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4260CA">
        <w:rPr>
          <w:sz w:val="24"/>
          <w:szCs w:val="24"/>
        </w:rPr>
        <w:t xml:space="preserve">Отгрузочные реквизиты/базис поставки: </w:t>
      </w:r>
      <w:bookmarkEnd w:id="21"/>
      <w:r w:rsidR="004260CA" w:rsidRPr="004260CA">
        <w:rPr>
          <w:sz w:val="24"/>
          <w:szCs w:val="24"/>
        </w:rPr>
        <w:t>на условиях DDP (Согласно ИНКОТЕРМС 2000) по адресу ПАО «МРСК Центра» (филиала «Брянскэнерго»): РФ, г. Брянск, пр-т  Московский, 43 (Центральный склад)</w:t>
      </w:r>
      <w:r w:rsidR="008D2928" w:rsidRPr="004260CA">
        <w:rPr>
          <w:sz w:val="24"/>
          <w:szCs w:val="24"/>
        </w:rPr>
        <w:t>.</w:t>
      </w:r>
    </w:p>
    <w:p w:rsidR="00717F60" w:rsidRPr="0022360B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2A47D1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04A8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04A89">
        <w:rPr>
          <w:iCs/>
          <w:sz w:val="24"/>
          <w:szCs w:val="24"/>
        </w:rPr>
      </w:r>
      <w:r w:rsidR="00204A89">
        <w:rPr>
          <w:iCs/>
          <w:sz w:val="24"/>
          <w:szCs w:val="24"/>
        </w:rPr>
        <w:fldChar w:fldCharType="separate"/>
      </w:r>
      <w:r w:rsidR="000242BF">
        <w:rPr>
          <w:iCs/>
          <w:sz w:val="24"/>
          <w:szCs w:val="24"/>
        </w:rPr>
        <w:t>3</w:t>
      </w:r>
      <w:r w:rsidR="00204A8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</w:t>
      </w:r>
      <w:r w:rsidR="00204A8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242BF">
        <w:fldChar w:fldCharType="begin"/>
      </w:r>
      <w:r w:rsidR="000242BF">
        <w:instrText xml:space="preserve"> REF _Ref305973574 \r \h  \* MERGEFORMAT </w:instrText>
      </w:r>
      <w:r w:rsidR="000242BF">
        <w:fldChar w:fldCharType="separate"/>
      </w:r>
      <w:r w:rsidR="000242BF">
        <w:t>2</w:t>
      </w:r>
      <w:r w:rsidR="000242B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04A8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04A89">
        <w:rPr>
          <w:iCs/>
          <w:sz w:val="24"/>
          <w:szCs w:val="24"/>
        </w:rPr>
      </w:r>
      <w:r w:rsidR="00204A89">
        <w:rPr>
          <w:iCs/>
          <w:sz w:val="24"/>
          <w:szCs w:val="24"/>
        </w:rPr>
        <w:fldChar w:fldCharType="separate"/>
      </w:r>
      <w:r w:rsidR="000242BF">
        <w:rPr>
          <w:iCs/>
          <w:sz w:val="24"/>
          <w:szCs w:val="24"/>
        </w:rPr>
        <w:t>5</w:t>
      </w:r>
      <w:r w:rsidR="00204A89">
        <w:rPr>
          <w:iCs/>
          <w:sz w:val="24"/>
          <w:szCs w:val="24"/>
        </w:rPr>
        <w:fldChar w:fldCharType="end"/>
      </w:r>
      <w:r w:rsidR="00222B6E" w:rsidRPr="002A47D1">
        <w:rPr>
          <w:sz w:val="24"/>
          <w:szCs w:val="24"/>
        </w:rPr>
        <w:t>.</w:t>
      </w:r>
    </w:p>
    <w:p w:rsidR="002A47D1" w:rsidRPr="0022360B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1.1.6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1.1.7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1.1.8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</w:t>
      </w:r>
      <w:r w:rsidRPr="008533D6">
        <w:rPr>
          <w:sz w:val="24"/>
          <w:szCs w:val="24"/>
        </w:rPr>
        <w:t>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8533D6">
        <w:rPr>
          <w:sz w:val="24"/>
          <w:szCs w:val="24"/>
        </w:rPr>
        <w:t>ом</w:t>
      </w:r>
      <w:r w:rsidRPr="008533D6">
        <w:rPr>
          <w:sz w:val="24"/>
          <w:szCs w:val="24"/>
        </w:rPr>
        <w:t xml:space="preserve"> задани</w:t>
      </w:r>
      <w:r w:rsidR="00A154B7" w:rsidRPr="008533D6">
        <w:rPr>
          <w:sz w:val="24"/>
          <w:szCs w:val="24"/>
        </w:rPr>
        <w:t>и</w:t>
      </w:r>
      <w:r w:rsidRPr="008533D6">
        <w:rPr>
          <w:sz w:val="24"/>
          <w:szCs w:val="24"/>
        </w:rPr>
        <w:t xml:space="preserve">) </w:t>
      </w:r>
      <w:r w:rsidR="008533D6" w:rsidRPr="008533D6">
        <w:rPr>
          <w:sz w:val="24"/>
          <w:szCs w:val="24"/>
        </w:rPr>
        <w:t>и/или в Приложении №2 (проекте Договора)</w:t>
      </w:r>
      <w:r w:rsidR="008533D6" w:rsidRPr="008533D6">
        <w:rPr>
          <w:bCs w:val="0"/>
          <w:iCs/>
          <w:szCs w:val="24"/>
        </w:rPr>
        <w:t xml:space="preserve"> </w:t>
      </w:r>
      <w:r w:rsidRPr="008533D6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</w:t>
      </w:r>
      <w:r w:rsidRPr="003803A7">
        <w:rPr>
          <w:sz w:val="24"/>
          <w:szCs w:val="24"/>
        </w:rPr>
        <w:t>,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1.1.6</w:t>
      </w:r>
      <w:r w:rsidR="00204A89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1.1.7</w:t>
      </w:r>
      <w:r w:rsidR="00204A89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1.1.8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1.1.8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47292076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</w:t>
      </w:r>
      <w:r w:rsidR="003671F5">
        <w:rPr>
          <w:bCs w:val="0"/>
          <w:sz w:val="24"/>
          <w:szCs w:val="24"/>
        </w:rPr>
        <w:t>г.</w:t>
      </w:r>
      <w:r w:rsidRPr="00C606DE">
        <w:rPr>
          <w:bCs w:val="0"/>
          <w:sz w:val="24"/>
          <w:szCs w:val="24"/>
        </w:rPr>
        <w:t xml:space="preserve">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3B6795">
        <w:rPr>
          <w:bCs w:val="0"/>
          <w:sz w:val="24"/>
          <w:szCs w:val="24"/>
        </w:rPr>
        <w:t>закрыт</w:t>
      </w:r>
      <w:r w:rsidR="00721B30" w:rsidRPr="00C606DE">
        <w:rPr>
          <w:bCs w:val="0"/>
          <w:sz w:val="24"/>
          <w:szCs w:val="24"/>
        </w:rPr>
        <w:t>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</w:t>
      </w:r>
      <w:r w:rsidR="003B6795">
        <w:rPr>
          <w:bCs w:val="0"/>
          <w:sz w:val="24"/>
          <w:szCs w:val="24"/>
        </w:rPr>
        <w:t>закрыт</w:t>
      </w:r>
      <w:r w:rsidRPr="00C606DE">
        <w:rPr>
          <w:bCs w:val="0"/>
          <w:sz w:val="24"/>
          <w:szCs w:val="24"/>
        </w:rPr>
        <w:t>ый запрос предложений не является торгами и не регулируется нормами ст. 447-449</w:t>
      </w:r>
      <w:proofErr w:type="gramEnd"/>
      <w:r w:rsidRPr="00C606DE">
        <w:rPr>
          <w:bCs w:val="0"/>
          <w:sz w:val="24"/>
          <w:szCs w:val="24"/>
        </w:rPr>
        <w:t xml:space="preserve"> </w:t>
      </w:r>
      <w:proofErr w:type="gramStart"/>
      <w:r w:rsidRPr="00C606DE">
        <w:rPr>
          <w:bCs w:val="0"/>
          <w:sz w:val="24"/>
          <w:szCs w:val="24"/>
        </w:rPr>
        <w:t>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_Ref305973033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3.2</w:t>
      </w:r>
      <w:r w:rsidR="000242B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47292077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2961A1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</w:t>
      </w:r>
      <w:r w:rsidR="00717F60" w:rsidRPr="002961A1">
        <w:rPr>
          <w:color w:val="000000"/>
          <w:sz w:val="24"/>
          <w:szCs w:val="24"/>
        </w:rPr>
        <w:t xml:space="preserve">подать </w:t>
      </w:r>
      <w:r w:rsidR="004B5EB3" w:rsidRPr="002961A1">
        <w:rPr>
          <w:color w:val="000000"/>
          <w:sz w:val="24"/>
          <w:szCs w:val="24"/>
        </w:rPr>
        <w:t>Заявк</w:t>
      </w:r>
      <w:r w:rsidR="00717F60" w:rsidRPr="002961A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242BF">
        <w:fldChar w:fldCharType="begin"/>
      </w:r>
      <w:r w:rsidR="000242BF">
        <w:instrText xml:space="preserve"> REF _Ref191386109 \n \h  \* MERGEFORMAT </w:instrText>
      </w:r>
      <w:r w:rsidR="000242BF">
        <w:fldChar w:fldCharType="separate"/>
      </w:r>
      <w:r w:rsidR="000242BF" w:rsidRPr="000242BF">
        <w:rPr>
          <w:color w:val="000000"/>
          <w:sz w:val="24"/>
          <w:szCs w:val="24"/>
        </w:rPr>
        <w:t>3.3.2</w:t>
      </w:r>
      <w:r w:rsidR="000242BF">
        <w:fldChar w:fldCharType="end"/>
      </w:r>
      <w:r w:rsidR="00721B30" w:rsidRPr="002961A1">
        <w:rPr>
          <w:color w:val="000000"/>
          <w:sz w:val="24"/>
          <w:szCs w:val="24"/>
        </w:rPr>
        <w:t>)</w:t>
      </w:r>
      <w:r w:rsidR="00717F60" w:rsidRPr="002961A1">
        <w:rPr>
          <w:color w:val="000000"/>
          <w:sz w:val="24"/>
          <w:szCs w:val="24"/>
        </w:rPr>
        <w:t xml:space="preserve">. При нарушении этого требования </w:t>
      </w:r>
      <w:r w:rsidRPr="002961A1">
        <w:rPr>
          <w:color w:val="000000"/>
          <w:sz w:val="24"/>
          <w:szCs w:val="24"/>
        </w:rPr>
        <w:t>Участник</w:t>
      </w:r>
      <w:r w:rsidR="00717F60" w:rsidRPr="002961A1">
        <w:rPr>
          <w:color w:val="000000"/>
          <w:sz w:val="24"/>
          <w:szCs w:val="24"/>
        </w:rPr>
        <w:t xml:space="preserve"> </w:t>
      </w:r>
      <w:r w:rsidR="002961A1" w:rsidRPr="002961A1">
        <w:rPr>
          <w:color w:val="000000"/>
          <w:sz w:val="24"/>
          <w:szCs w:val="24"/>
        </w:rPr>
        <w:t>будет</w:t>
      </w:r>
      <w:r w:rsidR="00717F60" w:rsidRPr="002961A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47292078"/>
      <w:bookmarkEnd w:id="35"/>
      <w:r w:rsidRPr="00E71A48">
        <w:t>Обжалование</w:t>
      </w:r>
      <w:bookmarkEnd w:id="36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242BF">
        <w:fldChar w:fldCharType="begin"/>
      </w:r>
      <w:r w:rsidR="000242BF">
        <w:instrText xml:space="preserve"> REF _Ref191386164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 xml:space="preserve"> 1.4.1 </w:t>
      </w:r>
      <w:r w:rsidR="000242B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AA1D72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AA1D72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242BF">
        <w:fldChar w:fldCharType="begin"/>
      </w:r>
      <w:r w:rsidR="000242BF">
        <w:instrText xml:space="preserve"> REF _Ref306978606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 xml:space="preserve"> 1.4.2 </w:t>
      </w:r>
      <w:r w:rsidR="000242B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47292079"/>
      <w:bookmarkEnd w:id="40"/>
      <w:r w:rsidRPr="00E71A48">
        <w:t>Прочие положения</w:t>
      </w:r>
      <w:bookmarkEnd w:id="41"/>
    </w:p>
    <w:p w:rsidR="00717F60" w:rsidRPr="00E71A48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r w:rsidR="003B6795">
        <w:rPr>
          <w:sz w:val="24"/>
          <w:szCs w:val="24"/>
        </w:rPr>
        <w:t>закрыт</w:t>
      </w:r>
      <w:r w:rsidRPr="00E71A48">
        <w:rPr>
          <w:sz w:val="24"/>
          <w:szCs w:val="24"/>
        </w:rPr>
        <w:t xml:space="preserve">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_Ref306114966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3.3.11</w:t>
      </w:r>
      <w:r w:rsidR="000242B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47292086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47292087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297013"/>
      <w:bookmarkStart w:id="56" w:name="_Toc440356574"/>
      <w:bookmarkStart w:id="57" w:name="_Toc440631709"/>
      <w:bookmarkStart w:id="58" w:name="_Toc440876494"/>
      <w:bookmarkStart w:id="59" w:name="_Toc441130566"/>
      <w:bookmarkStart w:id="60" w:name="_Toc441157070"/>
      <w:bookmarkStart w:id="61" w:name="_Toc447292088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2" w:name="_Toc439238032"/>
      <w:bookmarkStart w:id="63" w:name="_Toc439238154"/>
      <w:bookmarkStart w:id="64" w:name="_Toc439252706"/>
      <w:bookmarkStart w:id="65" w:name="_Toc439323564"/>
      <w:bookmarkStart w:id="66" w:name="_Toc439323680"/>
      <w:bookmarkStart w:id="67" w:name="_Toc440297014"/>
      <w:bookmarkStart w:id="68" w:name="_Toc440356575"/>
      <w:bookmarkStart w:id="69" w:name="_Toc440631710"/>
      <w:bookmarkStart w:id="70" w:name="_Toc440876495"/>
      <w:bookmarkStart w:id="71" w:name="_Toc441130567"/>
      <w:bookmarkStart w:id="72" w:name="_Toc441157071"/>
      <w:bookmarkStart w:id="73" w:name="_Toc447292089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204A89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204A89">
        <w:rPr>
          <w:b w:val="0"/>
        </w:rPr>
      </w:r>
      <w:r w:rsidR="00204A89">
        <w:rPr>
          <w:b w:val="0"/>
        </w:rPr>
        <w:fldChar w:fldCharType="separate"/>
      </w:r>
      <w:r w:rsidR="000242BF">
        <w:rPr>
          <w:b w:val="0"/>
        </w:rPr>
        <w:t>5.5</w:t>
      </w:r>
      <w:r w:rsidR="00204A8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4" w:name="_Toc439238033"/>
      <w:bookmarkStart w:id="75" w:name="_Toc439238155"/>
      <w:bookmarkStart w:id="76" w:name="_Toc439252707"/>
      <w:bookmarkStart w:id="77" w:name="_Toc439323565"/>
      <w:bookmarkStart w:id="78" w:name="_Toc439323681"/>
      <w:bookmarkStart w:id="79" w:name="_Toc440297015"/>
      <w:bookmarkStart w:id="80" w:name="_Toc440356576"/>
      <w:bookmarkStart w:id="81" w:name="_Toc440631711"/>
      <w:bookmarkStart w:id="82" w:name="_Toc440876496"/>
      <w:bookmarkStart w:id="83" w:name="_Toc441130568"/>
      <w:bookmarkStart w:id="84" w:name="_Toc441157072"/>
      <w:bookmarkStart w:id="85" w:name="_Toc447292090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6" w:name="_Toc440297016"/>
      <w:bookmarkStart w:id="87" w:name="_Toc440876497"/>
      <w:bookmarkStart w:id="88" w:name="_Toc441157073"/>
      <w:bookmarkStart w:id="89" w:name="_Toc447292091"/>
      <w:r w:rsidRPr="003303E9">
        <w:rPr>
          <w:bCs w:val="0"/>
        </w:rPr>
        <w:t>Антикоррупционная оговорка, включаемая в проект договора</w:t>
      </w:r>
      <w:bookmarkEnd w:id="86"/>
      <w:bookmarkEnd w:id="87"/>
      <w:bookmarkEnd w:id="88"/>
      <w:bookmarkEnd w:id="8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0" w:name="_Toc439238157"/>
      <w:bookmarkStart w:id="91" w:name="_Toc439252709"/>
      <w:bookmarkStart w:id="92" w:name="_Toc439323567"/>
      <w:bookmarkStart w:id="93" w:name="_Toc439323683"/>
      <w:bookmarkStart w:id="94" w:name="_Toc440297017"/>
      <w:bookmarkStart w:id="95" w:name="_Toc440356578"/>
      <w:bookmarkStart w:id="96" w:name="_Toc440631713"/>
      <w:bookmarkStart w:id="97" w:name="_Toc440876498"/>
      <w:bookmarkStart w:id="98" w:name="_Toc441130570"/>
      <w:bookmarkStart w:id="99" w:name="_Toc441157074"/>
      <w:bookmarkStart w:id="100" w:name="_Toc447292092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04A8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04A89">
        <w:rPr>
          <w:b w:val="0"/>
        </w:rPr>
      </w:r>
      <w:r w:rsidR="00204A89">
        <w:rPr>
          <w:b w:val="0"/>
        </w:rPr>
        <w:fldChar w:fldCharType="separate"/>
      </w:r>
      <w:r w:rsidR="000242BF">
        <w:rPr>
          <w:b w:val="0"/>
        </w:rPr>
        <w:t>2.2.3</w:t>
      </w:r>
      <w:r w:rsidR="00204A89">
        <w:rPr>
          <w:b w:val="0"/>
        </w:rPr>
        <w:fldChar w:fldCharType="end"/>
      </w:r>
      <w:r w:rsidRPr="003303E9">
        <w:rPr>
          <w:b w:val="0"/>
        </w:rPr>
        <w:t>).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1" w:name="_Toc439238158"/>
      <w:bookmarkStart w:id="102" w:name="_Toc439252710"/>
      <w:bookmarkStart w:id="103" w:name="_Toc439323568"/>
      <w:bookmarkStart w:id="104" w:name="_Toc439323684"/>
      <w:bookmarkStart w:id="105" w:name="_Toc440297018"/>
      <w:bookmarkStart w:id="106" w:name="_Toc440356579"/>
      <w:bookmarkStart w:id="107" w:name="_Toc440631714"/>
      <w:bookmarkStart w:id="108" w:name="_Toc440876499"/>
      <w:bookmarkStart w:id="109" w:name="_Toc441130571"/>
      <w:bookmarkStart w:id="110" w:name="_Toc441157075"/>
      <w:bookmarkStart w:id="111" w:name="_Toc447292093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2" w:name="_Toc439238159"/>
      <w:bookmarkStart w:id="113" w:name="_Toc439252711"/>
      <w:bookmarkStart w:id="114" w:name="_Toc439323569"/>
      <w:bookmarkStart w:id="115" w:name="_Toc439323685"/>
      <w:bookmarkStart w:id="116" w:name="_Ref440270867"/>
      <w:bookmarkStart w:id="117" w:name="_Toc440297019"/>
      <w:bookmarkStart w:id="118" w:name="_Toc440356580"/>
      <w:bookmarkStart w:id="119" w:name="_Toc440631715"/>
      <w:bookmarkStart w:id="120" w:name="_Toc440876500"/>
      <w:bookmarkStart w:id="121" w:name="_Toc441130572"/>
      <w:bookmarkStart w:id="122" w:name="_Toc441157076"/>
      <w:bookmarkStart w:id="123" w:name="_Toc447292094"/>
      <w:r w:rsidRPr="003303E9">
        <w:rPr>
          <w:b w:val="0"/>
        </w:rPr>
        <w:t>Текст Антикоррупционной оговорки: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24" w:name="_Ref303622434"/>
      <w:bookmarkStart w:id="125" w:name="_Ref303624273"/>
      <w:bookmarkStart w:id="126" w:name="_Ref303682476"/>
      <w:bookmarkStart w:id="127" w:name="_Ref303683017"/>
      <w:bookmarkEnd w:id="124"/>
      <w:bookmarkEnd w:id="125"/>
      <w:bookmarkEnd w:id="126"/>
      <w:bookmarkEnd w:id="127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8" w:name="_Ref303711222"/>
      <w:bookmarkStart w:id="129" w:name="_Ref311232052"/>
      <w:bookmarkStart w:id="130" w:name="_Toc447292095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28"/>
      <w:r w:rsidR="00D51A0B" w:rsidRPr="00E71A48">
        <w:rPr>
          <w:szCs w:val="24"/>
        </w:rPr>
        <w:t>Заявок</w:t>
      </w:r>
      <w:bookmarkEnd w:id="129"/>
      <w:bookmarkEnd w:id="13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47292096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3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32" w:name="_Toc439323688"/>
      <w:bookmarkStart w:id="133" w:name="_Toc440297022"/>
      <w:bookmarkStart w:id="134" w:name="_Toc440356583"/>
      <w:bookmarkStart w:id="135" w:name="_Toc440631718"/>
      <w:bookmarkStart w:id="136" w:name="_Toc440876503"/>
      <w:bookmarkStart w:id="137" w:name="_Toc441130575"/>
      <w:bookmarkStart w:id="138" w:name="_Toc441157079"/>
      <w:bookmarkStart w:id="139" w:name="_Toc447292097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717F60" w:rsidRPr="00E71A48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5552A0">
        <w:rPr>
          <w:bCs w:val="0"/>
          <w:sz w:val="24"/>
          <w:szCs w:val="24"/>
        </w:rPr>
        <w:t xml:space="preserve">Направление </w:t>
      </w:r>
      <w:r w:rsidR="00B228D4">
        <w:rPr>
          <w:bCs w:val="0"/>
          <w:sz w:val="24"/>
          <w:szCs w:val="24"/>
        </w:rPr>
        <w:t>Участник</w:t>
      </w:r>
      <w:r w:rsidRPr="005552A0">
        <w:rPr>
          <w:bCs w:val="0"/>
          <w:sz w:val="24"/>
          <w:szCs w:val="24"/>
        </w:rPr>
        <w:t xml:space="preserve">ам </w:t>
      </w:r>
      <w:r w:rsidR="004B5EB3" w:rsidRPr="00E71A48">
        <w:rPr>
          <w:bCs w:val="0"/>
          <w:sz w:val="24"/>
          <w:szCs w:val="24"/>
        </w:rPr>
        <w:t>Извещени</w:t>
      </w:r>
      <w:r w:rsidR="00717F60"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242BF">
        <w:fldChar w:fldCharType="begin"/>
      </w:r>
      <w:r w:rsidR="000242BF">
        <w:instrText xml:space="preserve"> REF _Ref305973033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3.2</w:t>
      </w:r>
      <w:r w:rsidR="000242BF">
        <w:fldChar w:fldCharType="end"/>
      </w:r>
      <w:r w:rsidR="00717F60"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242BF">
        <w:fldChar w:fldCharType="begin"/>
      </w:r>
      <w:r w:rsidR="000242BF">
        <w:instrText xml:space="preserve"> REF _Ref305973147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1.2</w:t>
      </w:r>
      <w:r w:rsidR="000242BF">
        <w:t>.1.3.2.3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0" w:name="__RefNumPara__828_922829174"/>
      <w:bookmarkEnd w:id="140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="000242BF">
        <w:fldChar w:fldCharType="begin"/>
      </w:r>
      <w:r w:rsidR="000242BF">
        <w:instrText xml:space="preserve"> REF _Ref305973214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</w:t>
      </w:r>
      <w:r w:rsidR="000242BF">
        <w:t>.14</w:t>
      </w:r>
      <w:r w:rsidR="000242B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_Ref303683883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3.5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1" w:name="__RefNumPara__832_922829174"/>
      <w:bookmarkEnd w:id="141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242BF">
        <w:fldChar w:fldCharType="begin"/>
      </w:r>
      <w:r w:rsidR="000242BF">
        <w:instrText xml:space="preserve"> REF _Ref305973250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2" w:name="__RefNumPara__834_922829174"/>
      <w:bookmarkEnd w:id="142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242BF">
        <w:fldChar w:fldCharType="begin"/>
      </w:r>
      <w:r w:rsidR="000242BF">
        <w:instrText xml:space="preserve"> REF _Ref303250967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3.7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3" w:name="__RefNumPara__836_922829174"/>
      <w:bookmarkEnd w:id="143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242BF">
        <w:fldChar w:fldCharType="begin"/>
      </w:r>
      <w:r w:rsidR="000242BF">
        <w:instrText xml:space="preserve"> REF _Ref303681924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3.8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_Ref303683929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3.10</w:t>
      </w:r>
      <w:r w:rsidR="000242B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228D4">
        <w:rPr>
          <w:bCs w:val="0"/>
          <w:sz w:val="24"/>
          <w:szCs w:val="24"/>
        </w:rPr>
        <w:t>Участник</w:t>
      </w:r>
      <w:r w:rsidR="00BE7342" w:rsidRPr="00CF39D0">
        <w:rPr>
          <w:bCs w:val="0"/>
          <w:sz w:val="24"/>
          <w:szCs w:val="24"/>
        </w:rPr>
        <w:t>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242BF">
        <w:fldChar w:fldCharType="begin"/>
      </w:r>
      <w:r w:rsidR="000242BF">
        <w:instrText xml:space="preserve"> REF _Ref306140410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3.11</w:t>
      </w:r>
      <w:r w:rsidR="000242B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242BF">
        <w:fldChar w:fldCharType="begin"/>
      </w:r>
      <w:r w:rsidR="000242BF">
        <w:instrText xml:space="preserve"> REF _Ref306140451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3.12</w:t>
      </w:r>
      <w:r w:rsidR="000242B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44" w:name="_Toc439323689"/>
      <w:bookmarkStart w:id="145" w:name="_Toc440297023"/>
      <w:bookmarkStart w:id="146" w:name="_Toc440356584"/>
      <w:bookmarkStart w:id="147" w:name="_Toc440631719"/>
      <w:bookmarkStart w:id="148" w:name="_Toc440876504"/>
      <w:bookmarkStart w:id="149" w:name="_Toc441130576"/>
      <w:bookmarkStart w:id="150" w:name="_Toc441157080"/>
      <w:bookmarkStart w:id="151" w:name="_Toc447292098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2" w:name="_Ref303250835"/>
      <w:bookmarkStart w:id="153" w:name="_Ref305973033"/>
      <w:bookmarkStart w:id="154" w:name="_Toc439326609"/>
      <w:bookmarkStart w:id="155" w:name="_Toc447292099"/>
      <w:bookmarkStart w:id="156" w:name="_Ref191386178"/>
      <w:r w:rsidRPr="005552A0">
        <w:t>Предоставление Извещения о проведении запроса предложений и Документации</w:t>
      </w:r>
      <w:bookmarkEnd w:id="152"/>
      <w:r w:rsidRPr="005552A0">
        <w:t xml:space="preserve"> по запросу предложений</w:t>
      </w:r>
      <w:bookmarkEnd w:id="153"/>
      <w:bookmarkEnd w:id="154"/>
      <w:bookmarkEnd w:id="155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>
        <w:rPr>
          <w:sz w:val="24"/>
          <w:szCs w:val="24"/>
        </w:rPr>
        <w:t>направлены</w:t>
      </w:r>
      <w:r w:rsidR="003129D4" w:rsidRPr="00E71A48">
        <w:rPr>
          <w:sz w:val="24"/>
          <w:szCs w:val="24"/>
        </w:rPr>
        <w:t xml:space="preserve">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242BF">
        <w:fldChar w:fldCharType="begin"/>
      </w:r>
      <w:r w:rsidR="000242BF">
        <w:instrText xml:space="preserve"> REF _Ref302563524 \n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1.1.1</w:t>
      </w:r>
      <w:r w:rsidR="000242B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5552A0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157" w:name="__RefNumPara__444_922829174"/>
      <w:bookmarkStart w:id="158" w:name="_Ref191386216"/>
      <w:bookmarkStart w:id="159" w:name="_Ref305973147"/>
      <w:bookmarkEnd w:id="156"/>
      <w:bookmarkEnd w:id="157"/>
      <w:r w:rsidRPr="005552A0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</w:t>
      </w:r>
      <w:r w:rsidR="00B228D4">
        <w:rPr>
          <w:sz w:val="24"/>
          <w:szCs w:val="24"/>
        </w:rPr>
        <w:t>Участник</w:t>
      </w:r>
      <w:r w:rsidRPr="005552A0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0" w:name="_Ref440357740"/>
      <w:bookmarkStart w:id="161" w:name="_Toc447292100"/>
      <w:r w:rsidRPr="00E71A48">
        <w:t xml:space="preserve">Подготовка </w:t>
      </w:r>
      <w:bookmarkEnd w:id="158"/>
      <w:r w:rsidRPr="00E71A48">
        <w:t>Заявок</w:t>
      </w:r>
      <w:bookmarkEnd w:id="159"/>
      <w:bookmarkEnd w:id="160"/>
      <w:bookmarkEnd w:id="16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62" w:name="_Ref306114638"/>
      <w:bookmarkStart w:id="163" w:name="_Toc440297026"/>
      <w:bookmarkStart w:id="164" w:name="_Toc440356587"/>
      <w:bookmarkStart w:id="165" w:name="_Toc440631722"/>
      <w:bookmarkStart w:id="166" w:name="_Toc440876507"/>
      <w:bookmarkStart w:id="167" w:name="_Toc441130579"/>
      <w:bookmarkStart w:id="168" w:name="_Toc441157083"/>
      <w:bookmarkStart w:id="169" w:name="_Toc447292101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717F60" w:rsidRPr="00E71A48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2F710E" w:rsidRPr="002F710E">
        <w:rPr>
          <w:bCs w:val="0"/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5.2</w:t>
      </w:r>
      <w:r w:rsidR="00204A8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F7717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pacing w:val="-1"/>
          <w:sz w:val="24"/>
          <w:szCs w:val="24"/>
        </w:rPr>
        <w:t xml:space="preserve"> </w:t>
      </w:r>
      <w:r w:rsidR="00204A8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204A89">
        <w:rPr>
          <w:bCs w:val="0"/>
          <w:spacing w:val="-1"/>
          <w:sz w:val="24"/>
          <w:szCs w:val="24"/>
        </w:rPr>
      </w:r>
      <w:r w:rsidR="00204A89">
        <w:rPr>
          <w:bCs w:val="0"/>
          <w:spacing w:val="-1"/>
          <w:sz w:val="24"/>
          <w:szCs w:val="24"/>
        </w:rPr>
        <w:fldChar w:fldCharType="separate"/>
      </w:r>
      <w:r w:rsidR="000242BF">
        <w:rPr>
          <w:bCs w:val="0"/>
          <w:spacing w:val="-1"/>
          <w:sz w:val="24"/>
          <w:szCs w:val="24"/>
        </w:rPr>
        <w:t>5.3</w:t>
      </w:r>
      <w:r w:rsidR="00204A89">
        <w:rPr>
          <w:bCs w:val="0"/>
          <w:spacing w:val="-1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E71A48">
        <w:rPr>
          <w:bCs w:val="0"/>
          <w:spacing w:val="-1"/>
          <w:sz w:val="24"/>
          <w:szCs w:val="24"/>
        </w:rPr>
        <w:t xml:space="preserve">, оригиналы или нотариально заверенные копии документов, подтверждающих наличие у </w:t>
      </w:r>
      <w:r w:rsidR="009C744E" w:rsidRPr="003E170D">
        <w:rPr>
          <w:bCs w:val="0"/>
          <w:spacing w:val="-1"/>
          <w:sz w:val="24"/>
          <w:szCs w:val="24"/>
        </w:rPr>
        <w:t>Участник</w:t>
      </w:r>
      <w:r w:rsidR="00E17CEB" w:rsidRPr="003E170D">
        <w:rPr>
          <w:bCs w:val="0"/>
          <w:spacing w:val="-1"/>
          <w:sz w:val="24"/>
          <w:szCs w:val="24"/>
        </w:rPr>
        <w:t xml:space="preserve">а </w:t>
      </w:r>
      <w:r w:rsidR="00FE1CA6" w:rsidRPr="003E170D">
        <w:rPr>
          <w:bCs w:val="0"/>
          <w:spacing w:val="-1"/>
          <w:sz w:val="24"/>
          <w:szCs w:val="24"/>
        </w:rPr>
        <w:t xml:space="preserve">запроса предложений </w:t>
      </w:r>
      <w:r w:rsidR="00E17CEB" w:rsidRPr="003E170D">
        <w:rPr>
          <w:bCs w:val="0"/>
          <w:spacing w:val="-1"/>
          <w:sz w:val="24"/>
          <w:szCs w:val="24"/>
        </w:rPr>
        <w:t xml:space="preserve"> правомочий от </w:t>
      </w:r>
      <w:proofErr w:type="gramStart"/>
      <w:r w:rsidR="00E17CEB" w:rsidRPr="003E170D">
        <w:rPr>
          <w:bCs w:val="0"/>
          <w:spacing w:val="-1"/>
          <w:sz w:val="24"/>
          <w:szCs w:val="24"/>
        </w:rPr>
        <w:t>производителей</w:t>
      </w:r>
      <w:proofErr w:type="gramEnd"/>
      <w:r w:rsidR="00E17CEB" w:rsidRPr="003E170D">
        <w:rPr>
          <w:bCs w:val="0"/>
          <w:spacing w:val="-1"/>
          <w:sz w:val="24"/>
          <w:szCs w:val="24"/>
        </w:rPr>
        <w:t xml:space="preserve"> предлагаемого им оборудования на предложение в рамках настоящего </w:t>
      </w:r>
      <w:r w:rsidR="00027C2B" w:rsidRPr="003E170D">
        <w:rPr>
          <w:bCs w:val="0"/>
          <w:spacing w:val="-1"/>
          <w:sz w:val="24"/>
          <w:szCs w:val="24"/>
        </w:rPr>
        <w:t>З</w:t>
      </w:r>
      <w:r w:rsidR="00314F66" w:rsidRPr="003E170D">
        <w:rPr>
          <w:bCs w:val="0"/>
          <w:spacing w:val="-1"/>
          <w:sz w:val="24"/>
          <w:szCs w:val="24"/>
        </w:rPr>
        <w:t xml:space="preserve">апроса </w:t>
      </w:r>
      <w:r w:rsidR="00314F66" w:rsidRPr="00F7717A">
        <w:rPr>
          <w:bCs w:val="0"/>
          <w:spacing w:val="-1"/>
          <w:sz w:val="24"/>
          <w:szCs w:val="24"/>
        </w:rPr>
        <w:t>предложений</w:t>
      </w:r>
      <w:r w:rsidR="00E17CEB" w:rsidRPr="00F7717A">
        <w:rPr>
          <w:bCs w:val="0"/>
          <w:spacing w:val="-1"/>
          <w:sz w:val="24"/>
          <w:szCs w:val="24"/>
        </w:rPr>
        <w:t xml:space="preserve"> этого оборудования по форме, установленной в настоящей </w:t>
      </w:r>
      <w:r w:rsidR="00314F66" w:rsidRPr="00F7717A">
        <w:rPr>
          <w:bCs w:val="0"/>
          <w:spacing w:val="-1"/>
          <w:sz w:val="24"/>
          <w:szCs w:val="24"/>
        </w:rPr>
        <w:t>Д</w:t>
      </w:r>
      <w:r w:rsidR="00E17CEB" w:rsidRPr="00F7717A">
        <w:rPr>
          <w:bCs w:val="0"/>
          <w:spacing w:val="-1"/>
          <w:sz w:val="24"/>
          <w:szCs w:val="24"/>
        </w:rPr>
        <w:t>окументации (</w:t>
      </w:r>
      <w:r w:rsidR="003F3A69" w:rsidRPr="00F7717A">
        <w:rPr>
          <w:bCs w:val="0"/>
          <w:spacing w:val="-2"/>
          <w:sz w:val="24"/>
          <w:szCs w:val="24"/>
        </w:rPr>
        <w:t>под</w:t>
      </w:r>
      <w:r w:rsidR="003F3A69" w:rsidRPr="00F7717A">
        <w:rPr>
          <w:bCs w:val="0"/>
          <w:sz w:val="24"/>
          <w:szCs w:val="24"/>
        </w:rPr>
        <w:t>раздел</w:t>
      </w:r>
      <w:r w:rsidR="00E17CEB" w:rsidRPr="00F7717A">
        <w:rPr>
          <w:bCs w:val="0"/>
          <w:spacing w:val="-1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_Ref440270984 \r \h  \* MERGEFORMAT </w:instrText>
      </w:r>
      <w:r w:rsidR="000242BF">
        <w:fldChar w:fldCharType="separate"/>
      </w:r>
      <w:r w:rsidR="000242BF" w:rsidRPr="000242BF">
        <w:rPr>
          <w:bCs w:val="0"/>
          <w:spacing w:val="-1"/>
          <w:sz w:val="24"/>
          <w:szCs w:val="24"/>
        </w:rPr>
        <w:t>5.7</w:t>
      </w:r>
      <w:r w:rsidR="000242BF">
        <w:fldChar w:fldCharType="end"/>
      </w:r>
      <w:r w:rsidR="00E17CEB" w:rsidRPr="00F7717A">
        <w:rPr>
          <w:bCs w:val="0"/>
          <w:spacing w:val="-1"/>
          <w:sz w:val="24"/>
          <w:szCs w:val="24"/>
        </w:rPr>
        <w:t>),</w:t>
      </w:r>
      <w:r w:rsidR="00953802" w:rsidRPr="00F7717A">
        <w:rPr>
          <w:bCs w:val="0"/>
          <w:spacing w:val="-1"/>
          <w:sz w:val="24"/>
          <w:szCs w:val="24"/>
        </w:rPr>
        <w:t xml:space="preserve"> либо копию дилерского договора,</w:t>
      </w:r>
      <w:r w:rsidR="00E17CEB" w:rsidRPr="00F7717A">
        <w:rPr>
          <w:bCs w:val="0"/>
          <w:spacing w:val="-1"/>
          <w:sz w:val="24"/>
          <w:szCs w:val="24"/>
        </w:rPr>
        <w:t xml:space="preserve"> если </w:t>
      </w:r>
      <w:r w:rsidR="009C744E" w:rsidRPr="00F7717A">
        <w:rPr>
          <w:bCs w:val="0"/>
          <w:spacing w:val="-1"/>
          <w:sz w:val="24"/>
          <w:szCs w:val="24"/>
        </w:rPr>
        <w:t>Участник</w:t>
      </w:r>
      <w:r w:rsidR="00E17CEB" w:rsidRPr="00F7717A">
        <w:rPr>
          <w:bCs w:val="0"/>
          <w:spacing w:val="-1"/>
          <w:sz w:val="24"/>
          <w:szCs w:val="24"/>
        </w:rPr>
        <w:t xml:space="preserve"> не является производителем предлагаемого оборудования;</w:t>
      </w:r>
      <w:r w:rsidR="00F030B1" w:rsidRPr="00F7717A">
        <w:rPr>
          <w:bCs w:val="0"/>
          <w:spacing w:val="-1"/>
          <w:sz w:val="24"/>
          <w:szCs w:val="24"/>
        </w:rPr>
        <w:t xml:space="preserve"> </w:t>
      </w:r>
    </w:p>
    <w:p w:rsidR="00717F60" w:rsidRPr="00B71B9D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F030B1" w:rsidRPr="003E170D">
        <w:rPr>
          <w:bCs w:val="0"/>
          <w:sz w:val="24"/>
          <w:szCs w:val="24"/>
        </w:rPr>
        <w:t xml:space="preserve">выполнения </w:t>
      </w:r>
      <w:r w:rsidR="00360AA5">
        <w:rPr>
          <w:bCs w:val="0"/>
          <w:sz w:val="24"/>
          <w:szCs w:val="24"/>
        </w:rPr>
        <w:t>поставок</w:t>
      </w:r>
      <w:r w:rsidR="006561C2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5.4</w:t>
      </w:r>
      <w:r w:rsidR="00204A8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_Ref191386407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</w:t>
      </w:r>
      <w:r w:rsidR="000242B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_Ref93264992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5.5</w:t>
      </w:r>
      <w:r w:rsidR="00204A8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0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170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5.1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F463E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К</w:t>
      </w:r>
      <w:r w:rsidRPr="00B20653">
        <w:rPr>
          <w:sz w:val="24"/>
          <w:szCs w:val="24"/>
        </w:rPr>
        <w:t>опи</w:t>
      </w:r>
      <w:r>
        <w:rPr>
          <w:sz w:val="24"/>
          <w:szCs w:val="24"/>
        </w:rPr>
        <w:t>я</w:t>
      </w:r>
      <w:r w:rsidRPr="00B20653">
        <w:rPr>
          <w:sz w:val="24"/>
          <w:szCs w:val="24"/>
        </w:rPr>
        <w:t xml:space="preserve"> выписки из Единого государственного реестра юридических лиц (ЕГРЮЛ)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_Ref440279062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а)</w:t>
      </w:r>
      <w:r w:rsidR="00204A89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п. </w:t>
      </w:r>
      <w:r w:rsidR="00204A8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_Ref306005578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3.3.8.3</w:t>
      </w:r>
      <w:r w:rsidR="00204A89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</w:p>
    <w:p w:rsidR="00043152" w:rsidRPr="0071429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4298">
        <w:rPr>
          <w:bCs w:val="0"/>
          <w:sz w:val="24"/>
          <w:szCs w:val="24"/>
        </w:rPr>
        <w:t xml:space="preserve">Анкета </w:t>
      </w:r>
      <w:r w:rsidR="009C744E" w:rsidRPr="00714298">
        <w:rPr>
          <w:bCs w:val="0"/>
          <w:sz w:val="24"/>
          <w:szCs w:val="24"/>
        </w:rPr>
        <w:t>Участник</w:t>
      </w:r>
      <w:r w:rsidRPr="00714298">
        <w:rPr>
          <w:bCs w:val="0"/>
          <w:sz w:val="24"/>
          <w:szCs w:val="24"/>
        </w:rPr>
        <w:t>а запроса предложений (</w:t>
      </w:r>
      <w:r w:rsidR="00A154B7" w:rsidRPr="00714298">
        <w:rPr>
          <w:bCs w:val="0"/>
          <w:spacing w:val="-2"/>
          <w:sz w:val="24"/>
          <w:szCs w:val="24"/>
        </w:rPr>
        <w:t>под</w:t>
      </w:r>
      <w:r w:rsidR="00A154B7" w:rsidRPr="00714298">
        <w:rPr>
          <w:bCs w:val="0"/>
          <w:sz w:val="24"/>
          <w:szCs w:val="24"/>
        </w:rPr>
        <w:t>раздел</w:t>
      </w:r>
      <w:r w:rsidR="00F86B89" w:rsidRPr="00714298">
        <w:rPr>
          <w:bCs w:val="0"/>
          <w:sz w:val="24"/>
          <w:szCs w:val="24"/>
          <w:lang w:eastAsia="ru-RU"/>
        </w:rPr>
        <w:t xml:space="preserve"> </w:t>
      </w:r>
      <w:r w:rsidR="000242BF">
        <w:fldChar w:fldCharType="begin"/>
      </w:r>
      <w:r w:rsidR="000242BF">
        <w:instrText xml:space="preserve"> REF _Ref444162540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eastAsia="ru-RU"/>
        </w:rPr>
        <w:t>5.6.1</w:t>
      </w:r>
      <w:r w:rsidR="000242BF">
        <w:fldChar w:fldCharType="end"/>
      </w:r>
      <w:r w:rsidRPr="00714298">
        <w:rPr>
          <w:bCs w:val="0"/>
          <w:sz w:val="24"/>
          <w:szCs w:val="24"/>
        </w:rPr>
        <w:t>)</w:t>
      </w:r>
      <w:r w:rsidR="00043152" w:rsidRPr="00714298">
        <w:rPr>
          <w:bCs w:val="0"/>
          <w:sz w:val="24"/>
          <w:szCs w:val="24"/>
        </w:rPr>
        <w:t xml:space="preserve">, </w:t>
      </w:r>
    </w:p>
    <w:p w:rsidR="00717F60" w:rsidRPr="00714298" w:rsidRDefault="0004315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714298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0242BF">
        <w:fldChar w:fldCharType="begin"/>
      </w:r>
      <w:r w:rsidR="000242BF">
        <w:instrText xml:space="preserve"> REF _Ref444161661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5.6.2</w:t>
      </w:r>
      <w:r w:rsidR="000242BF">
        <w:fldChar w:fldCharType="end"/>
      </w:r>
      <w:r w:rsidRPr="00714298">
        <w:rPr>
          <w:sz w:val="24"/>
          <w:szCs w:val="24"/>
        </w:rPr>
        <w:t>) - 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717F60" w:rsidRPr="00714298">
        <w:rPr>
          <w:bCs w:val="0"/>
          <w:sz w:val="24"/>
          <w:szCs w:val="24"/>
        </w:rPr>
        <w:t>;</w:t>
      </w:r>
      <w:proofErr w:type="gramEnd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выполнения </w:t>
      </w:r>
      <w:r w:rsidR="00360AA5">
        <w:rPr>
          <w:bCs w:val="0"/>
          <w:sz w:val="24"/>
          <w:szCs w:val="24"/>
        </w:rPr>
        <w:t>поставок</w:t>
      </w:r>
      <w:r w:rsidR="004F3DE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5.4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5.2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_Ref93264992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5.5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</w:t>
      </w:r>
      <w:r w:rsidR="00D90031">
        <w:rPr>
          <w:bCs w:val="0"/>
          <w:sz w:val="24"/>
          <w:szCs w:val="24"/>
        </w:rPr>
        <w:lastRenderedPageBreak/>
        <w:t xml:space="preserve">(подраздел </w:t>
      </w:r>
      <w:r w:rsidR="00204A89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3.3.8.3</w:t>
      </w:r>
      <w:r w:rsidR="00204A89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EE4285">
        <w:rPr>
          <w:bCs w:val="0"/>
          <w:sz w:val="24"/>
          <w:szCs w:val="24"/>
        </w:rPr>
        <w:t>ов, указанных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а)</w:t>
      </w:r>
      <w:r w:rsidR="00204A89">
        <w:rPr>
          <w:sz w:val="24"/>
          <w:szCs w:val="24"/>
        </w:rPr>
        <w:fldChar w:fldCharType="end"/>
      </w:r>
      <w:r w:rsidR="00EE4285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D34BD2">
        <w:rPr>
          <w:sz w:val="24"/>
          <w:szCs w:val="24"/>
        </w:rPr>
        <w:instrText xml:space="preserve"> REF _Ref440372317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в)</w:t>
      </w:r>
      <w:r w:rsidR="00204A89">
        <w:rPr>
          <w:sz w:val="24"/>
          <w:szCs w:val="24"/>
        </w:rPr>
        <w:fldChar w:fldCharType="end"/>
      </w:r>
      <w:r w:rsidR="00D34BD2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EE4285">
        <w:rPr>
          <w:sz w:val="24"/>
          <w:szCs w:val="24"/>
        </w:rPr>
        <w:instrText xml:space="preserve"> REF _Ref440371826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е)</w:t>
      </w:r>
      <w:r w:rsidR="00204A89">
        <w:rPr>
          <w:sz w:val="24"/>
          <w:szCs w:val="24"/>
        </w:rPr>
        <w:fldChar w:fldCharType="end"/>
      </w:r>
      <w:r w:rsidR="00EE4285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EE4285">
        <w:rPr>
          <w:sz w:val="24"/>
          <w:szCs w:val="24"/>
        </w:rPr>
        <w:instrText xml:space="preserve"> REF _Ref440371846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ж)</w:t>
      </w:r>
      <w:r w:rsidR="00204A89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204A89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3.3.8.3</w:t>
      </w:r>
      <w:r w:rsidR="00204A89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F7717A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717A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 w:rsidRPr="00F7717A">
        <w:rPr>
          <w:bCs w:val="0"/>
          <w:sz w:val="24"/>
          <w:szCs w:val="24"/>
        </w:rPr>
        <w:t xml:space="preserve"> - Форма </w:t>
      </w:r>
      <w:proofErr w:type="gramStart"/>
      <w:r w:rsidR="0039141F" w:rsidRPr="00F7717A">
        <w:rPr>
          <w:bCs w:val="0"/>
          <w:sz w:val="24"/>
          <w:szCs w:val="24"/>
        </w:rPr>
        <w:t>плана распределения объемов выполнения поставок</w:t>
      </w:r>
      <w:proofErr w:type="gramEnd"/>
      <w:r w:rsidR="0039141F" w:rsidRPr="00F7717A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F7717A">
        <w:rPr>
          <w:bCs w:val="0"/>
          <w:sz w:val="24"/>
          <w:szCs w:val="24"/>
        </w:rPr>
        <w:t>(</w:t>
      </w:r>
      <w:r w:rsidR="00A154B7" w:rsidRPr="00F7717A">
        <w:rPr>
          <w:bCs w:val="0"/>
          <w:spacing w:val="-2"/>
          <w:sz w:val="24"/>
          <w:szCs w:val="24"/>
        </w:rPr>
        <w:t>под</w:t>
      </w:r>
      <w:r w:rsidR="00A154B7" w:rsidRPr="00F7717A">
        <w:rPr>
          <w:bCs w:val="0"/>
          <w:sz w:val="24"/>
          <w:szCs w:val="24"/>
        </w:rPr>
        <w:t xml:space="preserve">раздел </w:t>
      </w:r>
      <w:r w:rsidR="000242BF">
        <w:fldChar w:fldCharType="begin"/>
      </w:r>
      <w:r w:rsidR="000242BF">
        <w:instrText xml:space="preserve"> REF _Ref440274961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5.11</w:t>
      </w:r>
      <w:r w:rsidR="000242BF">
        <w:fldChar w:fldCharType="end"/>
      </w:r>
      <w:r w:rsidR="00A154B7" w:rsidRPr="00F7717A">
        <w:rPr>
          <w:bCs w:val="0"/>
          <w:sz w:val="24"/>
          <w:szCs w:val="24"/>
        </w:rPr>
        <w:t>)</w:t>
      </w:r>
      <w:r w:rsidRPr="00F7717A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F7717A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7717A">
        <w:rPr>
          <w:bCs w:val="0"/>
          <w:sz w:val="24"/>
          <w:szCs w:val="24"/>
        </w:rPr>
        <w:t xml:space="preserve">Формы, указанные в подразделах </w:t>
      </w:r>
      <w:r w:rsidR="000242BF">
        <w:fldChar w:fldCharType="begin"/>
      </w:r>
      <w:r w:rsidR="000242BF">
        <w:instrText xml:space="preserve"> REF _Ref440274733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5.8</w:t>
      </w:r>
      <w:r w:rsidR="000242BF">
        <w:fldChar w:fldCharType="end"/>
      </w:r>
      <w:r w:rsidRPr="00F7717A">
        <w:rPr>
          <w:bCs w:val="0"/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_Ref440274744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5.9</w:t>
      </w:r>
      <w:r w:rsidR="000242BF">
        <w:fldChar w:fldCharType="end"/>
      </w:r>
      <w:r w:rsidRPr="00F7717A">
        <w:rPr>
          <w:bCs w:val="0"/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_Ref440274756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5.10</w:t>
      </w:r>
      <w:r w:rsidR="000242BF">
        <w:fldChar w:fldCharType="end"/>
      </w:r>
      <w:r w:rsidR="007044CB" w:rsidRPr="00F7717A">
        <w:rPr>
          <w:bCs w:val="0"/>
          <w:sz w:val="24"/>
          <w:szCs w:val="24"/>
        </w:rPr>
        <w:t>;</w:t>
      </w:r>
    </w:p>
    <w:p w:rsidR="00717F60" w:rsidRPr="00F7717A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26070F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</w:t>
      </w:r>
      <w:r w:rsidRPr="00F7717A">
        <w:rPr>
          <w:bCs w:val="0"/>
          <w:sz w:val="24"/>
          <w:szCs w:val="24"/>
        </w:rPr>
        <w:t>данной организации</w:t>
      </w:r>
      <w:r w:rsidR="00E963D9" w:rsidRPr="00F7717A">
        <w:rPr>
          <w:bCs w:val="0"/>
          <w:sz w:val="24"/>
          <w:szCs w:val="24"/>
        </w:rPr>
        <w:t xml:space="preserve"> (подраздел </w:t>
      </w:r>
      <w:r w:rsidR="000242BF">
        <w:fldChar w:fldCharType="begin"/>
      </w:r>
      <w:r w:rsidR="000242BF">
        <w:instrText xml:space="preserve"> REF _Ref306005578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3.3.8.3</w:t>
      </w:r>
      <w:r w:rsidR="000242BF">
        <w:fldChar w:fldCharType="end"/>
      </w:r>
      <w:r w:rsidR="00E963D9" w:rsidRPr="00F7717A">
        <w:rPr>
          <w:bCs w:val="0"/>
          <w:sz w:val="24"/>
          <w:szCs w:val="24"/>
        </w:rPr>
        <w:t>)</w:t>
      </w:r>
      <w:r w:rsidRPr="00F7717A">
        <w:rPr>
          <w:bCs w:val="0"/>
          <w:sz w:val="24"/>
          <w:szCs w:val="24"/>
        </w:rPr>
        <w:t>;</w:t>
      </w:r>
    </w:p>
    <w:p w:rsidR="00717F60" w:rsidRPr="00F7717A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F7717A">
        <w:rPr>
          <w:bCs w:val="0"/>
          <w:sz w:val="24"/>
          <w:szCs w:val="24"/>
        </w:rPr>
        <w:t>Техническое предложение (</w:t>
      </w:r>
      <w:r w:rsidR="00A154B7" w:rsidRPr="00F7717A">
        <w:rPr>
          <w:bCs w:val="0"/>
          <w:sz w:val="24"/>
          <w:szCs w:val="24"/>
          <w:lang w:eastAsia="ru-RU"/>
        </w:rPr>
        <w:t>подраздел</w:t>
      </w:r>
      <w:r w:rsidR="00A40BDF" w:rsidRPr="00F7717A">
        <w:rPr>
          <w:bCs w:val="0"/>
          <w:sz w:val="24"/>
          <w:szCs w:val="24"/>
          <w:lang w:eastAsia="ru-RU"/>
        </w:rPr>
        <w:t xml:space="preserve"> </w:t>
      </w:r>
      <w:r w:rsidR="000242BF">
        <w:fldChar w:fldCharType="begin"/>
      </w:r>
      <w:r w:rsidR="000242BF">
        <w:instrText xml:space="preserve"> REF _Ref86826666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eastAsia="ru-RU"/>
        </w:rPr>
        <w:t>5.3</w:t>
      </w:r>
      <w:r w:rsidR="000242BF">
        <w:fldChar w:fldCharType="end"/>
      </w:r>
      <w:r w:rsidRPr="00F7717A">
        <w:rPr>
          <w:bCs w:val="0"/>
          <w:sz w:val="24"/>
          <w:szCs w:val="24"/>
        </w:rPr>
        <w:t>)</w:t>
      </w:r>
      <w:r w:rsidR="00BD2FD1" w:rsidRPr="00F7717A">
        <w:rPr>
          <w:bCs w:val="0"/>
          <w:sz w:val="24"/>
          <w:szCs w:val="24"/>
        </w:rPr>
        <w:t xml:space="preserve">, </w:t>
      </w:r>
      <w:r w:rsidR="00BD2FD1" w:rsidRPr="00F7717A">
        <w:rPr>
          <w:sz w:val="24"/>
          <w:szCs w:val="24"/>
        </w:rPr>
        <w:t>свидетельства производителей (</w:t>
      </w:r>
      <w:r w:rsidR="00A154B7" w:rsidRPr="00F7717A">
        <w:rPr>
          <w:bCs w:val="0"/>
          <w:sz w:val="24"/>
          <w:szCs w:val="24"/>
          <w:lang w:eastAsia="ru-RU"/>
        </w:rPr>
        <w:t>подраздел</w:t>
      </w:r>
      <w:r w:rsidR="00A40BDF" w:rsidRPr="00F7717A">
        <w:rPr>
          <w:bCs w:val="0"/>
          <w:sz w:val="24"/>
          <w:szCs w:val="24"/>
          <w:lang w:eastAsia="ru-RU"/>
        </w:rPr>
        <w:t xml:space="preserve"> </w:t>
      </w:r>
      <w:r w:rsidR="000242BF">
        <w:fldChar w:fldCharType="begin"/>
      </w:r>
      <w:r w:rsidR="000242BF">
        <w:instrText xml:space="preserve"> REF _Ref440275030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eastAsia="ru-RU"/>
        </w:rPr>
        <w:t>5.7</w:t>
      </w:r>
      <w:r w:rsidR="000242BF">
        <w:fldChar w:fldCharType="end"/>
      </w:r>
      <w:r w:rsidR="00BD2FD1" w:rsidRPr="00F7717A">
        <w:rPr>
          <w:sz w:val="24"/>
          <w:szCs w:val="24"/>
        </w:rPr>
        <w:t>)</w:t>
      </w:r>
      <w:r w:rsidR="004E26AE" w:rsidRPr="00F7717A">
        <w:rPr>
          <w:sz w:val="24"/>
          <w:szCs w:val="24"/>
        </w:rPr>
        <w:t xml:space="preserve"> </w:t>
      </w:r>
      <w:r w:rsidR="004E26AE" w:rsidRPr="00F7717A">
        <w:rPr>
          <w:bCs w:val="0"/>
          <w:spacing w:val="-1"/>
          <w:sz w:val="24"/>
          <w:szCs w:val="24"/>
        </w:rPr>
        <w:t>либо копии дилерских договоров</w:t>
      </w:r>
      <w:r w:rsidR="00BD2FD1" w:rsidRPr="00F7717A">
        <w:rPr>
          <w:sz w:val="24"/>
          <w:szCs w:val="24"/>
        </w:rPr>
        <w:t xml:space="preserve"> </w:t>
      </w:r>
      <w:r w:rsidRPr="00F7717A">
        <w:rPr>
          <w:bCs w:val="0"/>
          <w:sz w:val="24"/>
          <w:szCs w:val="24"/>
        </w:rPr>
        <w:t xml:space="preserve"> оформля</w:t>
      </w:r>
      <w:r w:rsidR="004E26AE" w:rsidRPr="00F7717A">
        <w:rPr>
          <w:bCs w:val="0"/>
          <w:sz w:val="24"/>
          <w:szCs w:val="24"/>
        </w:rPr>
        <w:t>ю</w:t>
      </w:r>
      <w:r w:rsidRPr="00F7717A">
        <w:rPr>
          <w:bCs w:val="0"/>
          <w:sz w:val="24"/>
          <w:szCs w:val="24"/>
        </w:rPr>
        <w:t xml:space="preserve">тся отдельным </w:t>
      </w:r>
      <w:r w:rsidR="003E170D" w:rsidRPr="00F7717A">
        <w:rPr>
          <w:bCs w:val="0"/>
          <w:sz w:val="24"/>
          <w:szCs w:val="24"/>
        </w:rPr>
        <w:t>архивом</w:t>
      </w:r>
      <w:r w:rsidRPr="00F7717A">
        <w:rPr>
          <w:bCs w:val="0"/>
          <w:sz w:val="24"/>
          <w:szCs w:val="24"/>
        </w:rPr>
        <w:t xml:space="preserve"> «Техническое предложение </w:t>
      </w:r>
      <w:r w:rsidR="009C744E" w:rsidRPr="00F7717A">
        <w:rPr>
          <w:bCs w:val="0"/>
          <w:sz w:val="24"/>
          <w:szCs w:val="24"/>
        </w:rPr>
        <w:t>Участник</w:t>
      </w:r>
      <w:r w:rsidRPr="00F7717A">
        <w:rPr>
          <w:bCs w:val="0"/>
          <w:sz w:val="24"/>
          <w:szCs w:val="24"/>
        </w:rPr>
        <w:t>а __________».</w:t>
      </w:r>
    </w:p>
    <w:p w:rsidR="00717F60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1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171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204A89">
        <w:rPr>
          <w:bCs w:val="0"/>
          <w:sz w:val="24"/>
          <w:szCs w:val="24"/>
        </w:rPr>
        <w:fldChar w:fldCharType="begin"/>
      </w:r>
      <w:r w:rsidR="00A37A10">
        <w:rPr>
          <w:bCs w:val="0"/>
          <w:sz w:val="24"/>
          <w:szCs w:val="24"/>
        </w:rPr>
        <w:instrText xml:space="preserve"> REF _Ref440270602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</w:t>
      </w:r>
      <w:r w:rsidR="00204A89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242BF">
        <w:fldChar w:fldCharType="begin"/>
      </w:r>
      <w:r w:rsidR="000242BF">
        <w:instrText xml:space="preserve"> REF _Ref191386419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3.3.2</w:t>
      </w:r>
      <w:r w:rsidR="000242BF">
        <w:fldChar w:fldCharType="end"/>
      </w:r>
      <w:r w:rsidR="00717F60" w:rsidRPr="00E71A48">
        <w:rPr>
          <w:bCs w:val="0"/>
          <w:sz w:val="24"/>
          <w:szCs w:val="24"/>
        </w:rPr>
        <w:t>).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2" w:name="_Ref55279015"/>
      <w:bookmarkStart w:id="17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424EE0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424EE0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172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4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424EE0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173"/>
      <w:bookmarkEnd w:id="174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75" w:name="_Ref440271182"/>
      <w:proofErr w:type="gramStart"/>
      <w:r w:rsidRPr="000E5AC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204A8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204A89">
        <w:rPr>
          <w:bCs w:val="0"/>
          <w:spacing w:val="-1"/>
          <w:sz w:val="24"/>
          <w:szCs w:val="24"/>
        </w:rPr>
      </w:r>
      <w:r w:rsidR="00204A89">
        <w:rPr>
          <w:bCs w:val="0"/>
          <w:spacing w:val="-1"/>
          <w:sz w:val="24"/>
          <w:szCs w:val="24"/>
        </w:rPr>
        <w:fldChar w:fldCharType="separate"/>
      </w:r>
      <w:r w:rsidR="000242BF">
        <w:rPr>
          <w:bCs w:val="0"/>
          <w:spacing w:val="-1"/>
          <w:sz w:val="24"/>
          <w:szCs w:val="24"/>
        </w:rPr>
        <w:t>5.3</w:t>
      </w:r>
      <w:r w:rsidR="00204A89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E5AC7">
        <w:rPr>
          <w:sz w:val="24"/>
          <w:szCs w:val="24"/>
        </w:rPr>
        <w:t xml:space="preserve"> </w:t>
      </w:r>
      <w:r w:rsidR="00F8027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будет отклонен</w:t>
      </w:r>
      <w:r w:rsidR="00F80279">
        <w:rPr>
          <w:sz w:val="24"/>
          <w:szCs w:val="24"/>
        </w:rPr>
        <w:t>а</w:t>
      </w:r>
      <w:r w:rsidRPr="000E5AC7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175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Если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204A8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204A89">
        <w:rPr>
          <w:bCs w:val="0"/>
          <w:spacing w:val="-1"/>
          <w:sz w:val="24"/>
          <w:szCs w:val="24"/>
        </w:rPr>
      </w:r>
      <w:r w:rsidR="00204A89">
        <w:rPr>
          <w:bCs w:val="0"/>
          <w:spacing w:val="-1"/>
          <w:sz w:val="24"/>
          <w:szCs w:val="24"/>
        </w:rPr>
        <w:fldChar w:fldCharType="separate"/>
      </w:r>
      <w:r w:rsidR="000242BF">
        <w:rPr>
          <w:bCs w:val="0"/>
          <w:spacing w:val="-1"/>
          <w:sz w:val="24"/>
          <w:szCs w:val="24"/>
        </w:rPr>
        <w:t>5.3</w:t>
      </w:r>
      <w:r w:rsidR="00204A89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вместо информации, изложенной в п. </w:t>
      </w:r>
      <w:r w:rsidR="00204A89">
        <w:rPr>
          <w:sz w:val="24"/>
          <w:szCs w:val="24"/>
        </w:rPr>
        <w:fldChar w:fldCharType="begin"/>
      </w:r>
      <w:r w:rsidR="00B71B9D">
        <w:rPr>
          <w:sz w:val="24"/>
          <w:szCs w:val="24"/>
        </w:rPr>
        <w:instrText xml:space="preserve"> REF _Ref440271182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3.3.1.9</w:t>
      </w:r>
      <w:r w:rsidR="00204A89">
        <w:rPr>
          <w:sz w:val="24"/>
          <w:szCs w:val="24"/>
        </w:rPr>
        <w:fldChar w:fldCharType="end"/>
      </w:r>
      <w:r w:rsidRPr="000E5AC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Участника будет отклонен</w:t>
      </w:r>
      <w:r w:rsidR="00F80279">
        <w:rPr>
          <w:sz w:val="24"/>
          <w:szCs w:val="24"/>
        </w:rPr>
        <w:t>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5.2</w:t>
      </w:r>
      <w:r w:rsidR="00204A8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</w:t>
      </w:r>
      <w:r w:rsidRPr="000E5AC7">
        <w:rPr>
          <w:sz w:val="24"/>
          <w:szCs w:val="24"/>
        </w:rPr>
        <w:lastRenderedPageBreak/>
        <w:t xml:space="preserve">указать условия оплаты за поставляемую продукцию, а в Графике </w:t>
      </w:r>
      <w:r w:rsidR="00360AA5">
        <w:rPr>
          <w:bCs w:val="0"/>
          <w:sz w:val="24"/>
          <w:szCs w:val="24"/>
        </w:rPr>
        <w:t>выполнения 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5.4</w:t>
      </w:r>
      <w:r w:rsidR="00204A8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6" w:name="_Ref115076752"/>
      <w:bookmarkStart w:id="177" w:name="_Ref191386109"/>
      <w:bookmarkStart w:id="178" w:name="_Ref191386419"/>
      <w:bookmarkStart w:id="179" w:name="_Toc440297027"/>
      <w:bookmarkStart w:id="180" w:name="_Toc440356588"/>
      <w:bookmarkStart w:id="181" w:name="_Toc440631723"/>
      <w:bookmarkStart w:id="182" w:name="_Toc440876508"/>
      <w:bookmarkStart w:id="183" w:name="_Toc441130580"/>
      <w:bookmarkStart w:id="184" w:name="_Toc441157084"/>
      <w:bookmarkStart w:id="185" w:name="_Toc447292102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76"/>
      <w:bookmarkEnd w:id="177"/>
      <w:bookmarkEnd w:id="178"/>
      <w:r w:rsidRPr="00E71A48">
        <w:rPr>
          <w:szCs w:val="24"/>
        </w:rPr>
        <w:t>ЭТП</w:t>
      </w:r>
      <w:bookmarkEnd w:id="179"/>
      <w:bookmarkEnd w:id="180"/>
      <w:bookmarkEnd w:id="181"/>
      <w:bookmarkEnd w:id="182"/>
      <w:bookmarkEnd w:id="183"/>
      <w:bookmarkEnd w:id="184"/>
      <w:bookmarkEnd w:id="185"/>
    </w:p>
    <w:p w:rsidR="00717F60" w:rsidRPr="00E71A48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6" w:name="_Ref115076807"/>
      <w:bookmarkStart w:id="187" w:name="_Toc440297028"/>
      <w:bookmarkStart w:id="188" w:name="_Toc440356589"/>
      <w:bookmarkStart w:id="189" w:name="_Toc440631724"/>
      <w:bookmarkStart w:id="190" w:name="_Toc440876509"/>
      <w:bookmarkStart w:id="191" w:name="_Toc441130581"/>
      <w:bookmarkStart w:id="192" w:name="_Toc441157085"/>
      <w:bookmarkStart w:id="193" w:name="_Toc447292103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</w:t>
      </w:r>
      <w:r w:rsidR="00A64544">
        <w:rPr>
          <w:szCs w:val="24"/>
        </w:rPr>
        <w:t xml:space="preserve"> </w:t>
      </w:r>
      <w:r w:rsidR="00A64544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:rsidR="00717F60" w:rsidRPr="00E71A48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94" w:name="_Ref191386548"/>
      <w:r>
        <w:rPr>
          <w:bCs w:val="0"/>
          <w:sz w:val="24"/>
          <w:szCs w:val="24"/>
        </w:rPr>
        <w:t>Предоставление Участником Заявки в письменной</w:t>
      </w:r>
      <w:r w:rsidR="00A64544">
        <w:rPr>
          <w:bCs w:val="0"/>
          <w:sz w:val="24"/>
          <w:szCs w:val="24"/>
        </w:rPr>
        <w:t xml:space="preserve"> </w:t>
      </w:r>
      <w:r w:rsidR="00A64544" w:rsidRPr="006803F2">
        <w:rPr>
          <w:sz w:val="24"/>
          <w:szCs w:val="24"/>
        </w:rPr>
        <w:t>(бумажной)</w:t>
      </w:r>
      <w:r w:rsidR="00A64544" w:rsidRPr="00802DB1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предусмотрено.</w:t>
      </w:r>
      <w:bookmarkEnd w:id="19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5" w:name="_Ref306008743"/>
      <w:bookmarkStart w:id="196" w:name="_Toc440297029"/>
      <w:bookmarkStart w:id="197" w:name="_Toc440356590"/>
      <w:bookmarkStart w:id="198" w:name="_Toc440631725"/>
      <w:bookmarkStart w:id="199" w:name="_Toc440876510"/>
      <w:bookmarkStart w:id="200" w:name="_Toc441130582"/>
      <w:bookmarkStart w:id="201" w:name="_Toc441157086"/>
      <w:bookmarkStart w:id="202" w:name="_Toc447292104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03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6F3DF0">
        <w:rPr>
          <w:bCs w:val="0"/>
          <w:sz w:val="24"/>
          <w:szCs w:val="24"/>
        </w:rPr>
        <w:t xml:space="preserve"> (п. </w:t>
      </w:r>
      <w:r w:rsidR="00204A89">
        <w:rPr>
          <w:bCs w:val="0"/>
          <w:sz w:val="24"/>
          <w:szCs w:val="24"/>
        </w:rPr>
        <w:fldChar w:fldCharType="begin"/>
      </w:r>
      <w:r w:rsidR="006F3DF0">
        <w:rPr>
          <w:bCs w:val="0"/>
          <w:sz w:val="24"/>
          <w:szCs w:val="24"/>
        </w:rPr>
        <w:instrText xml:space="preserve"> REF _Ref440289953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3.4.1.3</w:t>
      </w:r>
      <w:r w:rsidR="00204A89">
        <w:rPr>
          <w:bCs w:val="0"/>
          <w:sz w:val="24"/>
          <w:szCs w:val="24"/>
        </w:rPr>
        <w:fldChar w:fldCharType="end"/>
      </w:r>
      <w:r w:rsidR="006F3DF0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03"/>
    </w:p>
    <w:p w:rsidR="00717F60" w:rsidRPr="00E71A48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</w:t>
      </w:r>
      <w:r w:rsidR="00646F61">
        <w:rPr>
          <w:bCs w:val="0"/>
          <w:sz w:val="24"/>
          <w:szCs w:val="24"/>
        </w:rPr>
        <w:t>служит</w:t>
      </w:r>
      <w:r w:rsidRPr="00E71A48">
        <w:rPr>
          <w:bCs w:val="0"/>
          <w:sz w:val="24"/>
          <w:szCs w:val="24"/>
        </w:rPr>
        <w:t xml:space="preserve">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4" w:name="_Toc440297030"/>
      <w:bookmarkStart w:id="205" w:name="_Toc440356591"/>
      <w:bookmarkStart w:id="206" w:name="_Toc440631726"/>
      <w:bookmarkStart w:id="207" w:name="_Toc440876511"/>
      <w:bookmarkStart w:id="208" w:name="_Toc441130583"/>
      <w:bookmarkStart w:id="209" w:name="_Toc441157087"/>
      <w:bookmarkStart w:id="210" w:name="_Toc447292105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04"/>
      <w:bookmarkEnd w:id="205"/>
      <w:bookmarkEnd w:id="206"/>
      <w:bookmarkEnd w:id="207"/>
      <w:bookmarkEnd w:id="208"/>
      <w:bookmarkEnd w:id="209"/>
      <w:bookmarkEnd w:id="21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1" w:name="_Toc440297031"/>
      <w:bookmarkStart w:id="212" w:name="_Toc440356592"/>
      <w:bookmarkStart w:id="213" w:name="_Toc440631727"/>
      <w:bookmarkStart w:id="214" w:name="_Toc440876512"/>
      <w:bookmarkStart w:id="215" w:name="_Toc441130584"/>
      <w:bookmarkStart w:id="216" w:name="_Toc441157088"/>
      <w:bookmarkStart w:id="217" w:name="_Toc447292106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>
        <w:rPr>
          <w:bCs w:val="0"/>
          <w:sz w:val="24"/>
          <w:szCs w:val="24"/>
        </w:rPr>
        <w:t>рубли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E71A48">
        <w:rPr>
          <w:bCs w:val="0"/>
          <w:sz w:val="24"/>
          <w:szCs w:val="24"/>
        </w:rPr>
        <w:lastRenderedPageBreak/>
        <w:t>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18" w:name="_Toc440297032"/>
      <w:bookmarkStart w:id="219" w:name="_Toc440356593"/>
      <w:bookmarkStart w:id="220" w:name="_Toc440631728"/>
      <w:bookmarkStart w:id="221" w:name="_Toc440876513"/>
      <w:bookmarkStart w:id="222" w:name="_Toc441130585"/>
      <w:bookmarkStart w:id="223" w:name="_Toc441157089"/>
      <w:bookmarkStart w:id="224" w:name="_Toc447292107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18"/>
      <w:bookmarkEnd w:id="219"/>
      <w:bookmarkEnd w:id="220"/>
      <w:bookmarkEnd w:id="221"/>
      <w:bookmarkEnd w:id="222"/>
      <w:bookmarkEnd w:id="223"/>
      <w:bookmarkEnd w:id="224"/>
    </w:p>
    <w:p w:rsidR="00216641" w:rsidRPr="00C12FA4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</w:t>
      </w:r>
      <w:r w:rsidRPr="003671F5">
        <w:rPr>
          <w:bCs w:val="0"/>
          <w:sz w:val="24"/>
          <w:szCs w:val="24"/>
        </w:rPr>
        <w:t xml:space="preserve">цена </w:t>
      </w:r>
      <w:r w:rsidR="00123C70" w:rsidRPr="003671F5">
        <w:rPr>
          <w:bCs w:val="0"/>
          <w:sz w:val="24"/>
          <w:szCs w:val="24"/>
        </w:rPr>
        <w:t>Договор</w:t>
      </w:r>
      <w:r w:rsidRPr="003671F5">
        <w:rPr>
          <w:bCs w:val="0"/>
          <w:sz w:val="24"/>
          <w:szCs w:val="24"/>
        </w:rPr>
        <w:t>а</w:t>
      </w:r>
      <w:r w:rsidR="00216641" w:rsidRPr="003671F5">
        <w:rPr>
          <w:bCs w:val="0"/>
          <w:sz w:val="24"/>
          <w:szCs w:val="24"/>
        </w:rPr>
        <w:t>:</w:t>
      </w:r>
      <w:r w:rsidR="00B27BCB" w:rsidRPr="003671F5">
        <w:rPr>
          <w:bCs w:val="0"/>
          <w:sz w:val="24"/>
          <w:szCs w:val="24"/>
        </w:rPr>
        <w:t xml:space="preserve"> </w:t>
      </w:r>
      <w:r w:rsidR="003671F5" w:rsidRPr="003671F5">
        <w:rPr>
          <w:b/>
          <w:sz w:val="24"/>
          <w:szCs w:val="24"/>
        </w:rPr>
        <w:t>183 311</w:t>
      </w:r>
      <w:r w:rsidR="003671F5" w:rsidRPr="003671F5">
        <w:rPr>
          <w:sz w:val="24"/>
          <w:szCs w:val="24"/>
        </w:rPr>
        <w:t xml:space="preserve"> (Сто восемьдесят три тысячи триста одиннадцать) рублей 00 копеек РФ, без учета НДС; НДС составляет </w:t>
      </w:r>
      <w:r w:rsidR="003671F5" w:rsidRPr="003671F5">
        <w:rPr>
          <w:b/>
          <w:sz w:val="24"/>
          <w:szCs w:val="24"/>
        </w:rPr>
        <w:t>32 995</w:t>
      </w:r>
      <w:r w:rsidR="003671F5" w:rsidRPr="003671F5">
        <w:rPr>
          <w:sz w:val="24"/>
          <w:szCs w:val="24"/>
        </w:rPr>
        <w:t xml:space="preserve"> (Тридцать две тысячи девятьсот девяносто пять) рублей 98 копеек РФ; </w:t>
      </w:r>
      <w:r w:rsidR="003671F5" w:rsidRPr="003671F5">
        <w:rPr>
          <w:b/>
          <w:sz w:val="24"/>
          <w:szCs w:val="24"/>
        </w:rPr>
        <w:t>216 306</w:t>
      </w:r>
      <w:r w:rsidR="003671F5" w:rsidRPr="003671F5">
        <w:rPr>
          <w:sz w:val="24"/>
          <w:szCs w:val="24"/>
        </w:rPr>
        <w:t xml:space="preserve"> (Двести шестнадцать тысяч триста шесть) рублей 98 копеек РФ, с учетом НДС</w:t>
      </w:r>
      <w:r w:rsidR="00B27BCB" w:rsidRPr="003671F5">
        <w:rPr>
          <w:sz w:val="24"/>
          <w:szCs w:val="24"/>
        </w:rPr>
        <w:t>.</w:t>
      </w:r>
    </w:p>
    <w:p w:rsidR="004F657D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204A8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5.2</w:t>
      </w:r>
      <w:r w:rsidR="00204A89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>. В противном случае Заявк</w:t>
      </w:r>
      <w:r w:rsidR="006F3DF0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6F3DF0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04A8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3.6.4</w:t>
      </w:r>
      <w:r w:rsidR="00204A89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46518">
        <w:rPr>
          <w:bCs w:val="0"/>
          <w:sz w:val="24"/>
          <w:szCs w:val="24"/>
        </w:rPr>
        <w:t>Начальная (предельная)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25" w:name="_Ref191386407"/>
      <w:bookmarkStart w:id="226" w:name="_Ref191386526"/>
      <w:bookmarkStart w:id="227" w:name="_Toc440297033"/>
      <w:bookmarkStart w:id="228" w:name="_Toc440356594"/>
      <w:bookmarkStart w:id="229" w:name="_Toc440631729"/>
      <w:bookmarkStart w:id="230" w:name="_Toc440876514"/>
      <w:bookmarkStart w:id="231" w:name="_Toc441130586"/>
      <w:bookmarkStart w:id="232" w:name="_Toc441157090"/>
      <w:bookmarkStart w:id="233" w:name="_Toc447292108"/>
      <w:bookmarkStart w:id="234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r w:rsidRPr="00E71A48">
        <w:rPr>
          <w:szCs w:val="24"/>
        </w:rPr>
        <w:t xml:space="preserve"> </w:t>
      </w:r>
    </w:p>
    <w:p w:rsidR="00E71628" w:rsidRPr="000F4365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93090116"/>
      <w:bookmarkStart w:id="236" w:name="_Ref191386482"/>
      <w:bookmarkStart w:id="237" w:name="_Ref440291364"/>
      <w:bookmarkEnd w:id="234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35"/>
      <w:r w:rsidRPr="00E71A48">
        <w:rPr>
          <w:bCs w:val="0"/>
          <w:sz w:val="24"/>
          <w:szCs w:val="24"/>
        </w:rPr>
        <w:t>:</w:t>
      </w:r>
      <w:bookmarkStart w:id="238" w:name="_Ref306004833"/>
      <w:bookmarkEnd w:id="236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E71A48">
        <w:rPr>
          <w:bCs w:val="0"/>
          <w:color w:val="000000"/>
          <w:sz w:val="24"/>
          <w:szCs w:val="24"/>
        </w:rPr>
        <w:t>физическое</w:t>
      </w:r>
      <w:r w:rsidR="003B6795" w:rsidRPr="00E71A48">
        <w:rPr>
          <w:bCs w:val="0"/>
          <w:sz w:val="24"/>
          <w:szCs w:val="24"/>
        </w:rPr>
        <w:t xml:space="preserve"> лицо (в т. ч. индивидуальный </w:t>
      </w:r>
      <w:r w:rsidR="003B6795" w:rsidRPr="00F2312E">
        <w:rPr>
          <w:bCs w:val="0"/>
          <w:sz w:val="24"/>
          <w:szCs w:val="24"/>
        </w:rPr>
        <w:t>предприниматель)</w:t>
      </w:r>
      <w:r w:rsidR="003B6795" w:rsidRPr="00F2312E">
        <w:rPr>
          <w:sz w:val="24"/>
          <w:szCs w:val="24"/>
        </w:rPr>
        <w:t xml:space="preserve">, </w:t>
      </w:r>
      <w:r w:rsidR="0006460D" w:rsidRPr="00711197">
        <w:rPr>
          <w:sz w:val="24"/>
          <w:szCs w:val="24"/>
        </w:rPr>
        <w:t xml:space="preserve">соответствующее требованиям п. </w:t>
      </w:r>
      <w:r w:rsidR="000242BF">
        <w:fldChar w:fldCharType="begin"/>
      </w:r>
      <w:r w:rsidR="000242BF">
        <w:instrText xml:space="preserve"> REF _Ref440357582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1.1.2</w:t>
      </w:r>
      <w:r w:rsidR="000242BF">
        <w:fldChar w:fldCharType="end"/>
      </w:r>
      <w:r w:rsidR="00343106">
        <w:rPr>
          <w:bCs w:val="0"/>
          <w:sz w:val="24"/>
          <w:szCs w:val="24"/>
        </w:rPr>
        <w:t xml:space="preserve">. Привлечение </w:t>
      </w:r>
      <w:proofErr w:type="spellStart"/>
      <w:r w:rsidR="00343106">
        <w:rPr>
          <w:bCs w:val="0"/>
          <w:sz w:val="24"/>
          <w:szCs w:val="24"/>
        </w:rPr>
        <w:t>со</w:t>
      </w:r>
      <w:r w:rsidR="003B6795" w:rsidRPr="00711197">
        <w:rPr>
          <w:bCs w:val="0"/>
          <w:sz w:val="24"/>
          <w:szCs w:val="24"/>
        </w:rPr>
        <w:t>поставщиков</w:t>
      </w:r>
      <w:proofErr w:type="spellEnd"/>
      <w:r w:rsidR="003B6795" w:rsidRPr="00711197">
        <w:rPr>
          <w:bCs w:val="0"/>
          <w:sz w:val="24"/>
          <w:szCs w:val="24"/>
        </w:rPr>
        <w:t xml:space="preserve"> в соответствии с</w:t>
      </w:r>
      <w:r w:rsidR="003B6795" w:rsidRPr="005F65BB">
        <w:rPr>
          <w:bCs w:val="0"/>
          <w:sz w:val="24"/>
          <w:szCs w:val="24"/>
        </w:rPr>
        <w:t xml:space="preserve"> пунктом 3.3.9 не допускается. </w:t>
      </w:r>
      <w:proofErr w:type="gramStart"/>
      <w:r w:rsidR="003B6795" w:rsidRPr="005F65BB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="000242BF">
        <w:fldChar w:fldCharType="begin"/>
      </w:r>
      <w:r w:rsidR="000242BF">
        <w:instrText xml:space="preserve"> REF _Ref191386461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3.3.10</w:t>
      </w:r>
      <w:r w:rsidR="000242BF">
        <w:fldChar w:fldCharType="end"/>
      </w:r>
      <w:r w:rsidR="003B6795" w:rsidRPr="005F65BB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5F65BB">
        <w:rPr>
          <w:sz w:val="24"/>
          <w:szCs w:val="24"/>
        </w:rPr>
        <w:t xml:space="preserve"> лицо должно быть зарегистрировано на соответствующей ЭТП в качестве Участника</w:t>
      </w:r>
      <w:r w:rsidR="003B6795" w:rsidRPr="00E71A48">
        <w:rPr>
          <w:sz w:val="24"/>
          <w:szCs w:val="24"/>
        </w:rPr>
        <w:t xml:space="preserve"> ЭТП, а также в качестве Участника проводимого запроса предложений</w:t>
      </w:r>
      <w:r w:rsidRPr="000F4365">
        <w:rPr>
          <w:sz w:val="24"/>
          <w:szCs w:val="24"/>
        </w:rPr>
        <w:t>.</w:t>
      </w:r>
      <w:bookmarkEnd w:id="237"/>
      <w:bookmarkEnd w:id="238"/>
      <w:proofErr w:type="gramEnd"/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9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39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40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41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40"/>
      <w:bookmarkEnd w:id="241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42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C94DE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rFonts w:eastAsia="Arial Unicode MS"/>
          <w:sz w:val="24"/>
          <w:szCs w:val="24"/>
          <w:lang w:eastAsia="ru-RU"/>
        </w:rPr>
        <w:t>;</w:t>
      </w:r>
      <w:bookmarkEnd w:id="242"/>
      <w:proofErr w:type="gramEnd"/>
    </w:p>
    <w:p w:rsidR="009D7F01" w:rsidRPr="00E71A48" w:rsidRDefault="009D7F01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оборудования, предлагаемого в рамках настоящего запроса предложений. В частности, производитель должен гарантировать поставку в определенные сроки, проведение шеф-монтажа и/или шеф-наладки, распространение всех фирменных гарантий на оборудование в течение гарантийного срока, оговоренного в Документации по запросу предложений;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0F4365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44" w:name="_Ref303587815"/>
      <w:r w:rsidRPr="000F4365">
        <w:rPr>
          <w:bCs w:val="0"/>
          <w:sz w:val="24"/>
          <w:szCs w:val="24"/>
        </w:rPr>
        <w:t>Для юридических,  лиц/ индивидуальных предпринимателей, если в каждом из пунктов не установлено иное:</w:t>
      </w:r>
      <w:bookmarkEnd w:id="243"/>
      <w:bookmarkEnd w:id="244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CF39D0" w:rsidRDefault="00874F29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5" w:name="_Ref440279062"/>
      <w:r>
        <w:rPr>
          <w:sz w:val="24"/>
          <w:szCs w:val="24"/>
        </w:rPr>
        <w:t>Копи</w:t>
      </w:r>
      <w:r w:rsidR="002537CA">
        <w:rPr>
          <w:sz w:val="24"/>
          <w:szCs w:val="24"/>
        </w:rPr>
        <w:t>я</w:t>
      </w:r>
      <w:r w:rsidR="000B71D4" w:rsidRPr="00B20653"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 Если учредителями </w:t>
      </w:r>
      <w:r w:rsidR="00553A57" w:rsidRPr="00B20653">
        <w:rPr>
          <w:sz w:val="24"/>
          <w:szCs w:val="24"/>
        </w:rPr>
        <w:lastRenderedPageBreak/>
        <w:t xml:space="preserve">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45"/>
    </w:p>
    <w:p w:rsidR="00F82225" w:rsidRPr="00F82225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6" w:name="_Ref440372317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5.1.3</w:t>
      </w:r>
      <w:r w:rsidR="00204A89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46"/>
    </w:p>
    <w:p w:rsidR="009948B4" w:rsidRPr="007705A5" w:rsidRDefault="009948B4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5.8</w:t>
      </w:r>
      <w:r w:rsidR="00204A89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5.9</w:t>
      </w:r>
      <w:r w:rsidR="00204A89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920CB0" w:rsidRDefault="007D7C5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7" w:name="_Ref440371826"/>
      <w:r>
        <w:rPr>
          <w:sz w:val="24"/>
          <w:szCs w:val="24"/>
        </w:rPr>
        <w:t>Анкета Участника закупки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920CB0">
        <w:rPr>
          <w:sz w:val="24"/>
          <w:szCs w:val="24"/>
        </w:rPr>
        <w:t xml:space="preserve"> </w:t>
      </w:r>
      <w:r w:rsidR="009948B4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_Ref440272119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5.6.1</w:t>
      </w:r>
      <w:r w:rsidR="00204A8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F82225" w:rsidRPr="00920CB0">
        <w:rPr>
          <w:sz w:val="24"/>
          <w:szCs w:val="24"/>
        </w:rPr>
        <w:t>;</w:t>
      </w:r>
      <w:bookmarkEnd w:id="247"/>
    </w:p>
    <w:p w:rsidR="00F82225" w:rsidRPr="00714298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8" w:name="_Ref440371846"/>
      <w:proofErr w:type="gramStart"/>
      <w:r w:rsidRPr="00714298">
        <w:rPr>
          <w:sz w:val="24"/>
          <w:szCs w:val="24"/>
        </w:rPr>
        <w:t xml:space="preserve">Декларация о соответствии </w:t>
      </w:r>
      <w:r w:rsidR="009948B4" w:rsidRPr="00714298">
        <w:rPr>
          <w:sz w:val="24"/>
          <w:szCs w:val="24"/>
        </w:rPr>
        <w:t>Участника</w:t>
      </w:r>
      <w:r w:rsidRPr="00714298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14298">
        <w:rPr>
          <w:sz w:val="24"/>
          <w:szCs w:val="24"/>
        </w:rPr>
        <w:t xml:space="preserve"> </w:t>
      </w:r>
      <w:r w:rsidR="00A154B7" w:rsidRPr="0071429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14298">
        <w:rPr>
          <w:sz w:val="24"/>
          <w:szCs w:val="24"/>
        </w:rPr>
        <w:t xml:space="preserve"> (подраздел </w:t>
      </w:r>
      <w:r w:rsidR="000242BF">
        <w:fldChar w:fldCharType="begin"/>
      </w:r>
      <w:r w:rsidR="000242BF">
        <w:instrText xml:space="preserve"> REF _Ref440272147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5.6.2</w:t>
      </w:r>
      <w:r w:rsidR="000242BF">
        <w:fldChar w:fldCharType="end"/>
      </w:r>
      <w:r w:rsidR="003F3A69" w:rsidRPr="00714298">
        <w:rPr>
          <w:sz w:val="24"/>
          <w:szCs w:val="24"/>
        </w:rPr>
        <w:t>)</w:t>
      </w:r>
      <w:r w:rsidR="00043152" w:rsidRPr="00714298">
        <w:rPr>
          <w:sz w:val="24"/>
          <w:szCs w:val="24"/>
        </w:rPr>
        <w:t xml:space="preserve"> </w:t>
      </w:r>
      <w:r w:rsidR="00EF6942" w:rsidRPr="00714298">
        <w:rPr>
          <w:sz w:val="24"/>
          <w:szCs w:val="24"/>
        </w:rPr>
        <w:t>–</w:t>
      </w:r>
      <w:r w:rsidR="00043152" w:rsidRPr="00714298">
        <w:rPr>
          <w:sz w:val="24"/>
          <w:szCs w:val="24"/>
        </w:rPr>
        <w:t xml:space="preserve">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</w:t>
      </w:r>
      <w:proofErr w:type="gramEnd"/>
      <w:r w:rsidR="00043152" w:rsidRPr="00714298">
        <w:rPr>
          <w:sz w:val="24"/>
          <w:szCs w:val="24"/>
        </w:rPr>
        <w:t xml:space="preserve"> в Российской Федерации»)</w:t>
      </w:r>
      <w:r w:rsidRPr="00714298">
        <w:rPr>
          <w:sz w:val="24"/>
          <w:szCs w:val="24"/>
        </w:rPr>
        <w:t>;</w:t>
      </w:r>
      <w:bookmarkEnd w:id="248"/>
    </w:p>
    <w:p w:rsidR="00F82225" w:rsidRPr="00920CB0" w:rsidRDefault="00BF6D6A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Pr="00920CB0">
        <w:rPr>
          <w:sz w:val="24"/>
          <w:szCs w:val="24"/>
        </w:rPr>
        <w:t>опии документов, подтверждающие наличие у Участника закупки полномочий от производителей оборудования на предложение оборудования в рамках участия в закупке</w:t>
      </w:r>
      <w:r w:rsidR="00920CB0" w:rsidRPr="00920CB0">
        <w:rPr>
          <w:sz w:val="24"/>
          <w:szCs w:val="24"/>
        </w:rPr>
        <w:t>;</w:t>
      </w:r>
    </w:p>
    <w:p w:rsidR="007705A5" w:rsidRPr="0026070F" w:rsidRDefault="007705A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717A">
        <w:rPr>
          <w:sz w:val="24"/>
          <w:szCs w:val="24"/>
        </w:rPr>
        <w:t xml:space="preserve">Согласие Участника закупочной процедуры налоговым органам на разглашение </w:t>
      </w:r>
      <w:r w:rsidRPr="0026070F">
        <w:rPr>
          <w:sz w:val="24"/>
          <w:szCs w:val="24"/>
        </w:rPr>
        <w:t>сведений, составляющих налоговую тайну</w:t>
      </w:r>
      <w:r w:rsidR="00A154B7" w:rsidRPr="0026070F">
        <w:rPr>
          <w:sz w:val="24"/>
          <w:szCs w:val="24"/>
        </w:rPr>
        <w:t xml:space="preserve">, </w:t>
      </w:r>
      <w:r w:rsidR="00A154B7" w:rsidRPr="0026070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26070F">
        <w:rPr>
          <w:sz w:val="24"/>
          <w:szCs w:val="24"/>
        </w:rPr>
        <w:t xml:space="preserve"> (</w:t>
      </w:r>
      <w:r w:rsidR="003C2207" w:rsidRPr="0026070F">
        <w:rPr>
          <w:sz w:val="24"/>
          <w:szCs w:val="24"/>
        </w:rPr>
        <w:t>подраздел</w:t>
      </w:r>
      <w:r w:rsidRPr="0026070F">
        <w:rPr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_Ref440272274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5.10</w:t>
      </w:r>
      <w:r w:rsidR="000242BF">
        <w:fldChar w:fldCharType="end"/>
      </w:r>
      <w:r w:rsidRPr="0026070F">
        <w:rPr>
          <w:sz w:val="24"/>
          <w:szCs w:val="24"/>
        </w:rPr>
        <w:t>)</w:t>
      </w:r>
      <w:r w:rsidR="0026070F" w:rsidRPr="0026070F">
        <w:rPr>
          <w:sz w:val="24"/>
          <w:szCs w:val="24"/>
        </w:rPr>
        <w:t xml:space="preserve"> (желательное требование)</w:t>
      </w:r>
      <w:r w:rsidRPr="0026070F">
        <w:rPr>
          <w:sz w:val="24"/>
          <w:szCs w:val="24"/>
        </w:rPr>
        <w:t>;</w:t>
      </w:r>
    </w:p>
    <w:p w:rsidR="003B6795" w:rsidRPr="0026070F" w:rsidRDefault="003B679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6070F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</w:p>
    <w:p w:rsidR="00BD40A3" w:rsidRPr="007D7C50" w:rsidRDefault="00BD40A3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26070F">
        <w:rPr>
          <w:sz w:val="24"/>
          <w:szCs w:val="24"/>
        </w:rPr>
        <w:t xml:space="preserve">Копия (выписка из) распорядительного документа Участника, утвердившего </w:t>
      </w:r>
      <w:r w:rsidRPr="0026070F">
        <w:rPr>
          <w:sz w:val="24"/>
          <w:szCs w:val="24"/>
        </w:rPr>
        <w:lastRenderedPageBreak/>
        <w:t>форму первичного учетного документа для факта хозяйственной</w:t>
      </w:r>
      <w:r w:rsidRPr="007D7C50">
        <w:rPr>
          <w:sz w:val="24"/>
          <w:szCs w:val="24"/>
        </w:rPr>
        <w:t xml:space="preserve">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920CB0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91386451"/>
      <w:bookmarkStart w:id="250" w:name="_Ref440271628"/>
      <w:bookmarkStart w:id="251" w:name="_Toc440297034"/>
      <w:bookmarkStart w:id="252" w:name="_Toc440356595"/>
      <w:bookmarkStart w:id="253" w:name="_Toc440631730"/>
      <w:bookmarkStart w:id="254" w:name="_Toc440876515"/>
      <w:bookmarkStart w:id="255" w:name="_Toc441130587"/>
      <w:bookmarkStart w:id="256" w:name="_Toc441157091"/>
      <w:bookmarkStart w:id="257" w:name="_Toc447292109"/>
      <w:r w:rsidRPr="00E71A48">
        <w:rPr>
          <w:szCs w:val="24"/>
        </w:rPr>
        <w:t xml:space="preserve">Привлечение </w:t>
      </w:r>
      <w:bookmarkEnd w:id="249"/>
      <w:proofErr w:type="spellStart"/>
      <w:r w:rsidR="005B074F" w:rsidRPr="00E71A48">
        <w:rPr>
          <w:szCs w:val="24"/>
        </w:rPr>
        <w:t>сопоставщиков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proofErr w:type="spellEnd"/>
    </w:p>
    <w:p w:rsidR="005B074F" w:rsidRPr="00E71A48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Ref191386461"/>
      <w:bookmarkStart w:id="259" w:name="_Toc440297035"/>
      <w:bookmarkStart w:id="260" w:name="_Toc440356596"/>
      <w:bookmarkStart w:id="261" w:name="_Toc440631731"/>
      <w:bookmarkStart w:id="262" w:name="_Toc440876516"/>
      <w:bookmarkStart w:id="263" w:name="_Toc441130588"/>
      <w:bookmarkStart w:id="264" w:name="_Toc441157092"/>
      <w:bookmarkStart w:id="265" w:name="_Toc447292110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_Ref191386482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3.3.8.1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242BF">
        <w:fldChar w:fldCharType="begin"/>
      </w:r>
      <w:r w:rsidR="000242BF">
        <w:instrText xml:space="preserve"> REF _Ref191386407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lastRenderedPageBreak/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204A8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3.3.8.1</w:t>
      </w:r>
      <w:r w:rsidR="00204A8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6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6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6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6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6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68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242BF">
        <w:fldChar w:fldCharType="begin"/>
      </w:r>
      <w:r w:rsidR="000242BF">
        <w:instrText xml:space="preserve"> REF _Ref307563248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val="en-US"/>
        </w:rPr>
        <w:t>a</w:t>
      </w:r>
      <w:r w:rsidR="000242BF" w:rsidRPr="000242BF">
        <w:rPr>
          <w:bCs w:val="0"/>
          <w:sz w:val="24"/>
          <w:szCs w:val="24"/>
        </w:rPr>
        <w:t>)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0242BF">
        <w:fldChar w:fldCharType="begin"/>
      </w:r>
      <w:r w:rsidR="000242BF">
        <w:instrText xml:space="preserve"> REF _Ref307563262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val="en-US"/>
        </w:rPr>
        <w:t>g</w:t>
      </w:r>
      <w:r w:rsidR="000242BF" w:rsidRPr="000242BF">
        <w:rPr>
          <w:bCs w:val="0"/>
          <w:sz w:val="24"/>
          <w:szCs w:val="24"/>
        </w:rPr>
        <w:t>)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0242BF">
        <w:fldChar w:fldCharType="begin"/>
      </w:r>
      <w:r w:rsidR="000242BF">
        <w:instrText xml:space="preserve"> REF _Ref306032591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3.3.10.4</w:t>
      </w:r>
      <w:r w:rsidR="000242BF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E1043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3.3.8.2</w:t>
      </w:r>
      <w:r w:rsidR="00204A89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lastRenderedPageBreak/>
        <w:t xml:space="preserve">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</w:t>
      </w:r>
      <w:r w:rsidR="00717F60" w:rsidRPr="00F7717A">
        <w:rPr>
          <w:bCs w:val="0"/>
          <w:sz w:val="24"/>
          <w:szCs w:val="24"/>
        </w:rPr>
        <w:t>(</w:t>
      </w:r>
      <w:r w:rsidR="003C2207" w:rsidRPr="00F7717A">
        <w:rPr>
          <w:bCs w:val="0"/>
          <w:sz w:val="24"/>
          <w:szCs w:val="24"/>
        </w:rPr>
        <w:t>под</w:t>
      </w:r>
      <w:r w:rsidR="00717F60" w:rsidRPr="00F7717A">
        <w:rPr>
          <w:bCs w:val="0"/>
          <w:sz w:val="24"/>
          <w:szCs w:val="24"/>
        </w:rPr>
        <w:t>раздел</w:t>
      </w:r>
      <w:r w:rsidR="003C2207" w:rsidRPr="00F7717A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_Ref440272510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5.11</w:t>
      </w:r>
      <w:r w:rsidR="000242BF">
        <w:fldChar w:fldCharType="end"/>
      </w:r>
      <w:r w:rsidR="00717F60" w:rsidRPr="00F7717A">
        <w:rPr>
          <w:bCs w:val="0"/>
          <w:sz w:val="24"/>
          <w:szCs w:val="24"/>
        </w:rPr>
        <w:t>)</w:t>
      </w:r>
      <w:r w:rsidR="00AE556B" w:rsidRPr="00F7717A">
        <w:rPr>
          <w:bCs w:val="0"/>
          <w:sz w:val="24"/>
          <w:szCs w:val="24"/>
        </w:rPr>
        <w:t xml:space="preserve">. Указанная форма </w:t>
      </w:r>
      <w:r w:rsidR="00AE556B" w:rsidRPr="00F7717A">
        <w:rPr>
          <w:sz w:val="24"/>
          <w:szCs w:val="24"/>
        </w:rPr>
        <w:t>должна быть подготовлена отдельно по каждому из</w:t>
      </w:r>
      <w:r w:rsidR="00AE556B" w:rsidRPr="00AE556B">
        <w:rPr>
          <w:sz w:val="24"/>
          <w:szCs w:val="24"/>
        </w:rPr>
        <w:t xml:space="preserve">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3.3.8.1</w:t>
      </w:r>
      <w:r w:rsidR="00204A8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Ref306114966"/>
      <w:bookmarkStart w:id="270" w:name="_Toc440297036"/>
      <w:bookmarkStart w:id="271" w:name="_Toc440356597"/>
      <w:bookmarkStart w:id="272" w:name="_Toc440631732"/>
      <w:bookmarkStart w:id="273" w:name="_Toc440876517"/>
      <w:bookmarkStart w:id="274" w:name="_Toc441130589"/>
      <w:bookmarkStart w:id="275" w:name="_Toc441157093"/>
      <w:bookmarkStart w:id="276" w:name="_Toc447292111"/>
      <w:r w:rsidRPr="00E71A48">
        <w:rPr>
          <w:szCs w:val="24"/>
        </w:rPr>
        <w:t>Разъяснение Документации по запросу предложений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802DB1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</w:t>
      </w:r>
      <w:r w:rsidRPr="00B92BD6">
        <w:rPr>
          <w:bCs w:val="0"/>
          <w:iCs/>
          <w:sz w:val="24"/>
          <w:szCs w:val="24"/>
        </w:rPr>
        <w:t>иное. В случае</w:t>
      </w:r>
      <w:proofErr w:type="gramStart"/>
      <w:r w:rsidRPr="00B92BD6">
        <w:rPr>
          <w:bCs w:val="0"/>
          <w:iCs/>
          <w:sz w:val="24"/>
          <w:szCs w:val="24"/>
        </w:rPr>
        <w:t>,</w:t>
      </w:r>
      <w:proofErr w:type="gramEnd"/>
      <w:r w:rsidRPr="00B92BD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B92BD6">
        <w:rPr>
          <w:bCs w:val="0"/>
          <w:iCs/>
          <w:sz w:val="24"/>
          <w:szCs w:val="24"/>
        </w:rPr>
        <w:t>Д</w:t>
      </w:r>
      <w:r w:rsidRPr="00B92BD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B92BD6">
        <w:rPr>
          <w:bCs w:val="0"/>
          <w:iCs/>
          <w:sz w:val="24"/>
          <w:szCs w:val="24"/>
        </w:rPr>
        <w:t>внесение изменений в Д</w:t>
      </w:r>
      <w:r w:rsidR="00B92BD6" w:rsidRPr="00B92BD6">
        <w:rPr>
          <w:bCs w:val="0"/>
          <w:sz w:val="24"/>
          <w:szCs w:val="24"/>
        </w:rPr>
        <w:t>окументацию по запросу предложений</w:t>
      </w:r>
      <w:r w:rsidR="00B92BD6" w:rsidRPr="00B92BD6">
        <w:rPr>
          <w:bCs w:val="0"/>
          <w:iCs/>
          <w:sz w:val="24"/>
          <w:szCs w:val="24"/>
        </w:rPr>
        <w:t xml:space="preserve"> (п. </w:t>
      </w:r>
      <w:r w:rsidR="00204A89">
        <w:rPr>
          <w:bCs w:val="0"/>
          <w:iCs/>
          <w:sz w:val="24"/>
          <w:szCs w:val="24"/>
        </w:rPr>
        <w:fldChar w:fldCharType="begin"/>
      </w:r>
      <w:r w:rsidR="00AB62F6">
        <w:rPr>
          <w:bCs w:val="0"/>
          <w:iCs/>
          <w:sz w:val="24"/>
          <w:szCs w:val="24"/>
        </w:rPr>
        <w:instrText xml:space="preserve"> REF _Ref440969644 \r \h </w:instrText>
      </w:r>
      <w:r w:rsidR="00204A89">
        <w:rPr>
          <w:bCs w:val="0"/>
          <w:iCs/>
          <w:sz w:val="24"/>
          <w:szCs w:val="24"/>
        </w:rPr>
      </w:r>
      <w:r w:rsidR="00204A89">
        <w:rPr>
          <w:bCs w:val="0"/>
          <w:iCs/>
          <w:sz w:val="24"/>
          <w:szCs w:val="24"/>
        </w:rPr>
        <w:fldChar w:fldCharType="separate"/>
      </w:r>
      <w:r w:rsidR="000242BF">
        <w:rPr>
          <w:bCs w:val="0"/>
          <w:iCs/>
          <w:sz w:val="24"/>
          <w:szCs w:val="24"/>
        </w:rPr>
        <w:t>3.3.12</w:t>
      </w:r>
      <w:r w:rsidR="00204A89">
        <w:rPr>
          <w:bCs w:val="0"/>
          <w:iCs/>
          <w:sz w:val="24"/>
          <w:szCs w:val="24"/>
        </w:rPr>
        <w:fldChar w:fldCharType="end"/>
      </w:r>
      <w:r w:rsidR="00B92BD6" w:rsidRPr="00AB62F6">
        <w:rPr>
          <w:bCs w:val="0"/>
          <w:iCs/>
          <w:sz w:val="24"/>
          <w:szCs w:val="24"/>
        </w:rPr>
        <w:t xml:space="preserve">) и, при необходимости, </w:t>
      </w:r>
      <w:r w:rsidRPr="00AB62F6">
        <w:rPr>
          <w:bCs w:val="0"/>
          <w:iCs/>
          <w:sz w:val="24"/>
          <w:szCs w:val="24"/>
        </w:rPr>
        <w:t>продление подачи</w:t>
      </w:r>
      <w:r w:rsidRPr="00E71A48">
        <w:rPr>
          <w:bCs w:val="0"/>
          <w:iCs/>
          <w:sz w:val="24"/>
          <w:szCs w:val="24"/>
        </w:rPr>
        <w:t xml:space="preserve"> заявок в соответствии с п. </w:t>
      </w:r>
      <w:r w:rsidR="00204A89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204A89">
        <w:rPr>
          <w:bCs w:val="0"/>
          <w:iCs/>
          <w:sz w:val="24"/>
          <w:szCs w:val="24"/>
        </w:rPr>
      </w:r>
      <w:r w:rsidR="00204A89">
        <w:rPr>
          <w:bCs w:val="0"/>
          <w:iCs/>
          <w:sz w:val="24"/>
          <w:szCs w:val="24"/>
        </w:rPr>
        <w:fldChar w:fldCharType="separate"/>
      </w:r>
      <w:r w:rsidR="000242BF">
        <w:rPr>
          <w:bCs w:val="0"/>
          <w:iCs/>
          <w:sz w:val="24"/>
          <w:szCs w:val="24"/>
        </w:rPr>
        <w:t>3.3.13</w:t>
      </w:r>
      <w:r w:rsidR="00204A89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297037"/>
      <w:bookmarkStart w:id="278" w:name="_Toc440356598"/>
      <w:bookmarkStart w:id="279" w:name="_Toc440631733"/>
      <w:bookmarkStart w:id="280" w:name="_Toc440876518"/>
      <w:bookmarkStart w:id="281" w:name="_Ref440969599"/>
      <w:bookmarkStart w:id="282" w:name="_Ref440969644"/>
      <w:bookmarkStart w:id="283" w:name="_Toc441130590"/>
      <w:bookmarkStart w:id="284" w:name="_Toc441157094"/>
      <w:bookmarkStart w:id="285" w:name="_Toc447292112"/>
      <w:r w:rsidRPr="00E71A48">
        <w:rPr>
          <w:szCs w:val="24"/>
        </w:rPr>
        <w:t>Внесение изменений в Документацию по запросу предложений.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DE287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6" w:name="_Ref440289401"/>
      <w:bookmarkStart w:id="287" w:name="_Toc440297038"/>
      <w:bookmarkStart w:id="288" w:name="_Toc440356599"/>
      <w:bookmarkStart w:id="289" w:name="_Toc440631734"/>
      <w:bookmarkStart w:id="290" w:name="_Toc440876519"/>
      <w:bookmarkStart w:id="291" w:name="_Toc441130591"/>
      <w:bookmarkStart w:id="292" w:name="_Toc441157095"/>
      <w:bookmarkStart w:id="293" w:name="_Toc447292113"/>
      <w:r w:rsidRPr="00E71A48">
        <w:rPr>
          <w:szCs w:val="24"/>
        </w:rPr>
        <w:t>Продление срока окончания приема Заявок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запроса предложений, </w:t>
      </w:r>
      <w:r w:rsidRPr="00E71A48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294" w:name="_Ref191386249"/>
    </w:p>
    <w:p w:rsidR="0027690B" w:rsidRPr="00E71A48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295" w:name="_Toc299701566"/>
      <w:bookmarkStart w:id="296" w:name="_Ref306176386"/>
      <w:bookmarkStart w:id="297" w:name="_Ref440285128"/>
      <w:bookmarkStart w:id="298" w:name="_Toc440357103"/>
      <w:bookmarkStart w:id="299" w:name="_Toc440359658"/>
      <w:bookmarkStart w:id="300" w:name="_Toc440632121"/>
      <w:bookmarkStart w:id="301" w:name="_Toc440875942"/>
      <w:bookmarkStart w:id="302" w:name="_Toc441130970"/>
      <w:bookmarkStart w:id="303" w:name="_Toc447292114"/>
      <w:bookmarkStart w:id="304" w:name="_Ref305973214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>
        <w:rPr>
          <w:bCs w:val="0"/>
          <w:szCs w:val="24"/>
          <w:lang w:eastAsia="ru-RU"/>
        </w:rPr>
        <w:t xml:space="preserve">обязательств </w:t>
      </w:r>
      <w:r w:rsidRPr="00E71A48">
        <w:rPr>
          <w:bCs w:val="0"/>
          <w:szCs w:val="24"/>
          <w:lang w:eastAsia="ru-RU"/>
        </w:rPr>
        <w:t>Участника запроса предложений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proofErr w:type="gramEnd"/>
    </w:p>
    <w:p w:rsidR="0027690B" w:rsidRPr="00E71A48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Обеспечение </w:t>
      </w:r>
      <w:proofErr w:type="gramStart"/>
      <w:r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>
        <w:rPr>
          <w:bCs w:val="0"/>
          <w:sz w:val="24"/>
          <w:szCs w:val="24"/>
        </w:rPr>
        <w:t xml:space="preserve"> не предусмотрено</w:t>
      </w:r>
      <w:r w:rsidRPr="00E71A48">
        <w:rPr>
          <w:bCs w:val="0"/>
          <w:sz w:val="24"/>
          <w:szCs w:val="24"/>
        </w:rPr>
        <w:t xml:space="preserve">. 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05" w:name="_Toc447292115"/>
      <w:r w:rsidRPr="00E71A48">
        <w:t>Подача Заявок и их прием</w:t>
      </w:r>
      <w:bookmarkStart w:id="306" w:name="_Ref56229451"/>
      <w:bookmarkEnd w:id="294"/>
      <w:bookmarkEnd w:id="304"/>
      <w:bookmarkEnd w:id="30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39323707"/>
      <w:bookmarkStart w:id="308" w:name="_Toc440297041"/>
      <w:bookmarkStart w:id="309" w:name="_Toc440356602"/>
      <w:bookmarkStart w:id="310" w:name="_Toc440631737"/>
      <w:bookmarkStart w:id="311" w:name="_Toc440876522"/>
      <w:bookmarkStart w:id="312" w:name="_Toc441130594"/>
      <w:bookmarkStart w:id="313" w:name="_Toc441157097"/>
      <w:bookmarkStart w:id="314" w:name="_Toc447292116"/>
      <w:r w:rsidRPr="00E71A48">
        <w:rPr>
          <w:szCs w:val="24"/>
        </w:rPr>
        <w:t>Подача Заявок через ЭТП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</w:t>
      </w:r>
      <w:r w:rsidR="00B27BCB">
        <w:rPr>
          <w:bCs w:val="0"/>
          <w:sz w:val="24"/>
          <w:szCs w:val="24"/>
        </w:rPr>
        <w:t xml:space="preserve">все формы сканируются в </w:t>
      </w:r>
      <w:r w:rsidRPr="00E71A48">
        <w:rPr>
          <w:bCs w:val="0"/>
          <w:sz w:val="24"/>
          <w:szCs w:val="24"/>
        </w:rPr>
        <w:t xml:space="preserve">один файл).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1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E1064E">
        <w:rPr>
          <w:b/>
          <w:bCs w:val="0"/>
          <w:sz w:val="24"/>
          <w:szCs w:val="24"/>
        </w:rPr>
        <w:t>2</w:t>
      </w:r>
      <w:r w:rsidR="003671F5">
        <w:rPr>
          <w:b/>
          <w:bCs w:val="0"/>
          <w:sz w:val="24"/>
          <w:szCs w:val="24"/>
        </w:rPr>
        <w:t>7</w:t>
      </w:r>
      <w:r w:rsidR="00E1064E">
        <w:rPr>
          <w:b/>
          <w:bCs w:val="0"/>
          <w:sz w:val="24"/>
          <w:szCs w:val="24"/>
        </w:rPr>
        <w:t xml:space="preserve"> </w:t>
      </w:r>
      <w:r w:rsidR="00E1064E" w:rsidRPr="00E1064E">
        <w:rPr>
          <w:b/>
          <w:bCs w:val="0"/>
          <w:sz w:val="24"/>
          <w:szCs w:val="24"/>
        </w:rPr>
        <w:t>июня</w:t>
      </w:r>
      <w:r w:rsidR="002B5044" w:rsidRPr="00E1064E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9E28D8">
        <w:rPr>
          <w:b/>
          <w:bCs w:val="0"/>
          <w:sz w:val="24"/>
          <w:szCs w:val="24"/>
        </w:rPr>
        <w:t xml:space="preserve">, </w:t>
      </w:r>
      <w:r w:rsidR="009E28D8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9E28D8">
        <w:rPr>
          <w:bCs w:val="0"/>
          <w:sz w:val="24"/>
          <w:szCs w:val="24"/>
        </w:rPr>
        <w:t>Письме о подаче оферты</w:t>
      </w:r>
      <w:r w:rsidR="009E28D8" w:rsidRPr="00BB27D7">
        <w:rPr>
          <w:bCs w:val="0"/>
          <w:sz w:val="24"/>
          <w:szCs w:val="24"/>
        </w:rPr>
        <w:t xml:space="preserve"> </w:t>
      </w:r>
      <w:r w:rsidR="009E28D8" w:rsidRPr="00E71A48">
        <w:rPr>
          <w:bCs w:val="0"/>
          <w:spacing w:val="-2"/>
          <w:sz w:val="24"/>
          <w:szCs w:val="24"/>
        </w:rPr>
        <w:t>(</w:t>
      </w:r>
      <w:r w:rsidR="009E28D8">
        <w:rPr>
          <w:bCs w:val="0"/>
          <w:spacing w:val="-2"/>
          <w:sz w:val="24"/>
          <w:szCs w:val="24"/>
        </w:rPr>
        <w:t>под</w:t>
      </w:r>
      <w:r w:rsidR="009E28D8" w:rsidRPr="00E71A48">
        <w:rPr>
          <w:bCs w:val="0"/>
          <w:sz w:val="24"/>
          <w:szCs w:val="24"/>
        </w:rPr>
        <w:t xml:space="preserve">раздел </w:t>
      </w:r>
      <w:r w:rsidR="00204A89">
        <w:rPr>
          <w:bCs w:val="0"/>
          <w:sz w:val="24"/>
          <w:szCs w:val="24"/>
        </w:rPr>
        <w:fldChar w:fldCharType="begin"/>
      </w:r>
      <w:r w:rsidR="009E28D8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9E28D8">
        <w:rPr>
          <w:bCs w:val="0"/>
          <w:sz w:val="24"/>
          <w:szCs w:val="24"/>
          <w:lang w:eastAsia="ru-RU"/>
        </w:rPr>
        <w:t>)</w:t>
      </w:r>
      <w:r w:rsidR="009E28D8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F68B5">
        <w:rPr>
          <w:bCs w:val="0"/>
          <w:sz w:val="24"/>
          <w:szCs w:val="24"/>
        </w:rPr>
        <w:t>.</w:t>
      </w:r>
      <w:bookmarkEnd w:id="31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6" w:name="_Ref115077798"/>
      <w:bookmarkStart w:id="317" w:name="_Toc439323708"/>
      <w:bookmarkStart w:id="318" w:name="_Toc440297042"/>
      <w:bookmarkStart w:id="319" w:name="_Toc440356603"/>
      <w:bookmarkStart w:id="320" w:name="_Toc440631738"/>
      <w:bookmarkStart w:id="321" w:name="_Toc440876523"/>
      <w:bookmarkStart w:id="322" w:name="_Toc441130595"/>
      <w:bookmarkStart w:id="323" w:name="_Toc441157098"/>
      <w:bookmarkStart w:id="324" w:name="_Toc447292117"/>
      <w:r w:rsidRPr="00E71A48">
        <w:rPr>
          <w:szCs w:val="24"/>
        </w:rPr>
        <w:t xml:space="preserve">Подача Заявок в письменной </w:t>
      </w:r>
      <w:r w:rsidR="00F13A66" w:rsidRPr="006803F2">
        <w:rPr>
          <w:szCs w:val="24"/>
        </w:rPr>
        <w:t>(бумажной)</w:t>
      </w:r>
      <w:r w:rsidR="00F13A66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bookmarkEnd w:id="306"/>
    <w:p w:rsidR="00717F60" w:rsidRPr="00E71A48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Подача Участником Заявки в письменной</w:t>
      </w:r>
      <w:r w:rsidR="00F13A66">
        <w:rPr>
          <w:bCs w:val="0"/>
          <w:sz w:val="24"/>
          <w:szCs w:val="24"/>
        </w:rPr>
        <w:t xml:space="preserve"> </w:t>
      </w:r>
      <w:r w:rsidR="00F13A66" w:rsidRPr="006803F2">
        <w:rPr>
          <w:sz w:val="24"/>
          <w:szCs w:val="24"/>
        </w:rPr>
        <w:t>(бумажной)</w:t>
      </w:r>
      <w:r>
        <w:rPr>
          <w:bCs w:val="0"/>
          <w:sz w:val="24"/>
          <w:szCs w:val="24"/>
        </w:rPr>
        <w:t xml:space="preserve"> форме не предусмотрена.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25" w:name="_Ref303683883"/>
      <w:bookmarkStart w:id="326" w:name="_Toc447292118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25"/>
      <w:bookmarkEnd w:id="326"/>
    </w:p>
    <w:p w:rsidR="00717F60" w:rsidRPr="00E71A48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</w:t>
      </w:r>
      <w:r w:rsidR="00FE5731" w:rsidRPr="00223D18">
        <w:rPr>
          <w:bCs w:val="0"/>
          <w:sz w:val="24"/>
          <w:szCs w:val="24"/>
        </w:rPr>
        <w:t>заявок</w:t>
      </w:r>
      <w:r w:rsidR="00223D18" w:rsidRPr="00223D18">
        <w:rPr>
          <w:bCs w:val="0"/>
          <w:sz w:val="24"/>
          <w:szCs w:val="24"/>
        </w:rPr>
        <w:t xml:space="preserve"> (п. </w:t>
      </w:r>
      <w:r w:rsidR="000242BF">
        <w:fldChar w:fldCharType="begin"/>
      </w:r>
      <w:r w:rsidR="000242BF">
        <w:instrText xml:space="preserve"> REF _Ref440289953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3.4.1.3</w:t>
      </w:r>
      <w:r w:rsidR="000242BF">
        <w:fldChar w:fldCharType="end"/>
      </w:r>
      <w:r w:rsidR="00223D18" w:rsidRPr="00223D18">
        <w:rPr>
          <w:bCs w:val="0"/>
          <w:sz w:val="24"/>
          <w:szCs w:val="24"/>
        </w:rPr>
        <w:t>)</w:t>
      </w:r>
      <w:r w:rsidR="00FE5731"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вправе изменить или отозвать поданную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</w:t>
      </w:r>
      <w:r w:rsidR="00223D18"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242BF">
        <w:fldChar w:fldCharType="begin"/>
      </w:r>
      <w:r w:rsidR="000242BF">
        <w:instrText xml:space="preserve"> REF _Ref440289953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3.4.1.3</w:t>
      </w:r>
      <w:r w:rsidR="000242B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23D18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242BF">
        <w:fldChar w:fldCharType="begin"/>
      </w:r>
      <w:r w:rsidR="000242BF">
        <w:instrText xml:space="preserve"> REF _Ref440289953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3.4.1.3</w:t>
      </w:r>
      <w:r w:rsidR="000242B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242BF">
        <w:fldChar w:fldCharType="begin"/>
      </w:r>
      <w:r w:rsidR="000242BF">
        <w:instrText xml:space="preserve"> REF _Ref55279015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3.3.1.6</w:t>
      </w:r>
      <w:r w:rsidR="000242BF">
        <w:fldChar w:fldCharType="end"/>
      </w:r>
      <w:r w:rsidRPr="00223D18">
        <w:rPr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_Ref195087786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3.3.1.7</w:t>
      </w:r>
      <w:r w:rsidR="000242B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</w:t>
      </w:r>
      <w:r w:rsidR="00717F60" w:rsidRPr="00223D18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27" w:name="_Ref305973250"/>
      <w:bookmarkStart w:id="328" w:name="_Toc447292119"/>
      <w:r w:rsidRPr="00E71A48">
        <w:t>Оценка Заявок и проведение переговоров</w:t>
      </w:r>
      <w:bookmarkEnd w:id="327"/>
      <w:bookmarkEnd w:id="32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39323711"/>
      <w:bookmarkStart w:id="330" w:name="_Toc440297045"/>
      <w:bookmarkStart w:id="331" w:name="_Toc440356606"/>
      <w:bookmarkStart w:id="332" w:name="_Toc440631741"/>
      <w:bookmarkStart w:id="333" w:name="_Toc440876526"/>
      <w:bookmarkStart w:id="334" w:name="_Toc441130598"/>
      <w:bookmarkStart w:id="335" w:name="_Toc441157101"/>
      <w:bookmarkStart w:id="336" w:name="_Toc447292120"/>
      <w:r w:rsidRPr="00E71A48">
        <w:rPr>
          <w:szCs w:val="24"/>
        </w:rPr>
        <w:t>Общие положения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242BF">
        <w:fldChar w:fldCharType="begin"/>
      </w:r>
      <w:r w:rsidR="000242BF">
        <w:instrText xml:space="preserve"> REF _Ref93089454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3.6.2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242BF">
        <w:fldChar w:fldCharType="begin"/>
      </w:r>
      <w:r w:rsidR="000242BF">
        <w:instrText xml:space="preserve"> REF _Ref303670674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3.6.3</w:t>
      </w:r>
      <w:r w:rsidR="000242B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_Ref306138385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3.6.4</w:t>
      </w:r>
      <w:r w:rsidR="000242B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93089454"/>
      <w:bookmarkStart w:id="338" w:name="_Toc439323712"/>
      <w:bookmarkStart w:id="339" w:name="_Toc440297046"/>
      <w:bookmarkStart w:id="340" w:name="_Toc440356607"/>
      <w:bookmarkStart w:id="341" w:name="_Toc440631742"/>
      <w:bookmarkStart w:id="342" w:name="_Toc440876527"/>
      <w:bookmarkStart w:id="343" w:name="_Toc441130599"/>
      <w:bookmarkStart w:id="344" w:name="_Toc441157102"/>
      <w:bookmarkStart w:id="345" w:name="_Toc447292121"/>
      <w:r w:rsidRPr="00E71A48">
        <w:rPr>
          <w:szCs w:val="24"/>
        </w:rPr>
        <w:t>Отборочная стадия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EC7797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6563A7">
        <w:rPr>
          <w:bCs w:val="0"/>
          <w:sz w:val="24"/>
          <w:szCs w:val="24"/>
        </w:rPr>
        <w:t xml:space="preserve">соответствие </w:t>
      </w:r>
      <w:r w:rsidR="006563A7" w:rsidRPr="006563A7">
        <w:rPr>
          <w:bCs w:val="0"/>
          <w:sz w:val="24"/>
          <w:szCs w:val="24"/>
        </w:rPr>
        <w:t xml:space="preserve">заявки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окументации, в том числе отсутствие</w:t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C94DE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6563A7">
        <w:rPr>
          <w:bCs w:val="0"/>
          <w:sz w:val="24"/>
          <w:szCs w:val="24"/>
        </w:rPr>
        <w:t>лиц»;</w:t>
      </w:r>
      <w:proofErr w:type="gramEnd"/>
      <w:r w:rsidRPr="006563A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а; </w:t>
      </w:r>
    </w:p>
    <w:p w:rsidR="006563A7" w:rsidRPr="006563A7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346" w:name="_Ref55304419"/>
      <w:r w:rsidRPr="006563A7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6563A7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26070F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26070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</w:t>
      </w:r>
      <w:r w:rsidRPr="0026070F">
        <w:rPr>
          <w:sz w:val="24"/>
          <w:szCs w:val="24"/>
        </w:rPr>
        <w:t xml:space="preserve">Закупочная комиссия с письменного согласия </w:t>
      </w:r>
      <w:r w:rsidR="009C744E" w:rsidRPr="0026070F">
        <w:rPr>
          <w:sz w:val="24"/>
          <w:szCs w:val="24"/>
        </w:rPr>
        <w:t>Участник</w:t>
      </w:r>
      <w:r w:rsidRPr="0026070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563A7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47" w:name="_Ref55307002"/>
      <w:r w:rsidRPr="0026070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6563A7">
        <w:rPr>
          <w:sz w:val="24"/>
          <w:szCs w:val="24"/>
        </w:rPr>
        <w:t>отклонит</w:t>
      </w:r>
      <w:r w:rsidRPr="006563A7">
        <w:rPr>
          <w:sz w:val="24"/>
          <w:szCs w:val="24"/>
        </w:rPr>
        <w:t xml:space="preserve"> </w:t>
      </w:r>
      <w:r w:rsidR="004B5EB3" w:rsidRPr="006563A7">
        <w:rPr>
          <w:sz w:val="24"/>
          <w:szCs w:val="24"/>
        </w:rPr>
        <w:t>Заявк</w:t>
      </w:r>
      <w:r w:rsidRPr="006563A7">
        <w:rPr>
          <w:sz w:val="24"/>
          <w:szCs w:val="24"/>
        </w:rPr>
        <w:t>и, которые:</w:t>
      </w:r>
      <w:bookmarkEnd w:id="346"/>
      <w:bookmarkEnd w:id="347"/>
    </w:p>
    <w:p w:rsidR="00775238" w:rsidRPr="006563A7" w:rsidRDefault="006563A7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6563A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AE57F2" w:rsidRPr="006563A7">
        <w:rPr>
          <w:sz w:val="24"/>
          <w:szCs w:val="24"/>
        </w:rPr>
        <w:t>;</w:t>
      </w:r>
    </w:p>
    <w:p w:rsidR="00775238" w:rsidRPr="006563A7" w:rsidRDefault="00AE57F2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6563A7">
        <w:rPr>
          <w:sz w:val="24"/>
          <w:szCs w:val="24"/>
        </w:rPr>
        <w:t xml:space="preserve"> </w:t>
      </w:r>
    </w:p>
    <w:p w:rsidR="00775238" w:rsidRPr="006563A7" w:rsidRDefault="00AE57F2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поданы Участниками, которые не соответствуют  установленным в настоящей Документации одному либо нескольким отборочным критериям;</w:t>
      </w:r>
    </w:p>
    <w:p w:rsidR="00AE57F2" w:rsidRPr="006563A7" w:rsidRDefault="006563A7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6563A7">
        <w:rPr>
          <w:sz w:val="24"/>
          <w:szCs w:val="24"/>
        </w:rPr>
        <w:t>документов</w:t>
      </w:r>
      <w:proofErr w:type="gramEnd"/>
      <w:r w:rsidRPr="006563A7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AE57F2" w:rsidRPr="006563A7">
        <w:rPr>
          <w:sz w:val="24"/>
          <w:szCs w:val="24"/>
        </w:rPr>
        <w:t>;</w:t>
      </w:r>
    </w:p>
    <w:p w:rsidR="00AE57F2" w:rsidRPr="006563A7" w:rsidRDefault="00AE57F2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поданы Участниками, которые 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563A7">
        <w:rPr>
          <w:sz w:val="24"/>
          <w:szCs w:val="24"/>
        </w:rPr>
        <w:t>При проведении отборочной стадии Организатор</w:t>
      </w:r>
      <w:r w:rsidRPr="00E71A48">
        <w:rPr>
          <w:sz w:val="24"/>
          <w:szCs w:val="24"/>
        </w:rPr>
        <w:t xml:space="preserve">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е, а также проводить выездные проверки.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8" w:name="_Ref303670674"/>
      <w:bookmarkStart w:id="349" w:name="_Toc439323713"/>
      <w:bookmarkStart w:id="350" w:name="_Toc440297047"/>
      <w:bookmarkStart w:id="351" w:name="_Toc440356608"/>
      <w:bookmarkStart w:id="352" w:name="_Toc440631743"/>
      <w:bookmarkStart w:id="353" w:name="_Toc440876528"/>
      <w:bookmarkStart w:id="354" w:name="_Toc441130600"/>
      <w:bookmarkStart w:id="355" w:name="_Toc441157103"/>
      <w:bookmarkStart w:id="356" w:name="_Toc447292122"/>
      <w:r w:rsidRPr="00E71A48">
        <w:rPr>
          <w:szCs w:val="24"/>
        </w:rPr>
        <w:t>Проведение переговоров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7" w:name="_Ref306138385"/>
      <w:bookmarkStart w:id="358" w:name="_Toc439323714"/>
      <w:bookmarkStart w:id="359" w:name="_Toc440297048"/>
      <w:bookmarkStart w:id="360" w:name="_Toc440356609"/>
      <w:bookmarkStart w:id="361" w:name="_Toc440631744"/>
      <w:bookmarkStart w:id="362" w:name="_Toc440876529"/>
      <w:bookmarkStart w:id="363" w:name="_Toc441130601"/>
      <w:bookmarkStart w:id="364" w:name="_Toc441157104"/>
      <w:bookmarkStart w:id="365" w:name="_Toc447292123"/>
      <w:r w:rsidRPr="00E71A48">
        <w:rPr>
          <w:szCs w:val="24"/>
        </w:rPr>
        <w:t>Оценочная стадия</w:t>
      </w:r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:rsidR="007D0EA7" w:rsidRPr="00E71A48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66" w:name="_Ref303250967"/>
      <w:bookmarkStart w:id="367" w:name="_Toc305697378"/>
      <w:bookmarkStart w:id="368" w:name="_Toc447292124"/>
      <w:bookmarkStart w:id="3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66"/>
      <w:bookmarkEnd w:id="367"/>
      <w:bookmarkEnd w:id="368"/>
      <w:r w:rsidRPr="00E71A48">
        <w:t xml:space="preserve"> </w:t>
      </w:r>
    </w:p>
    <w:bookmarkEnd w:id="369"/>
    <w:p w:rsidR="00F15392" w:rsidRPr="00E71A48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>
        <w:rPr>
          <w:sz w:val="24"/>
          <w:szCs w:val="24"/>
          <w:lang w:eastAsia="ru-RU"/>
        </w:rPr>
        <w:t>Заявок</w:t>
      </w:r>
      <w:r w:rsidRPr="00E71A48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е, цены.</w:t>
      </w:r>
    </w:p>
    <w:p w:rsidR="00F15392" w:rsidRPr="00C70BA3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91A0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</w:t>
      </w:r>
      <w:r w:rsidRPr="00C70BA3">
        <w:rPr>
          <w:sz w:val="24"/>
          <w:szCs w:val="24"/>
          <w:lang w:eastAsia="ru-RU"/>
        </w:rPr>
        <w:t>, могут быть снижены. Решение о проведении процедуры переторжки принимает Закупочная комиссия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C70BA3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0" w:name="_Ref306352987"/>
      <w:r w:rsidRPr="00C70BA3">
        <w:rPr>
          <w:sz w:val="24"/>
          <w:szCs w:val="24"/>
          <w:lang w:eastAsia="ru-RU"/>
        </w:rPr>
        <w:t>Участник</w:t>
      </w:r>
      <w:r w:rsidR="00F15392" w:rsidRPr="00C70BA3">
        <w:rPr>
          <w:sz w:val="24"/>
          <w:szCs w:val="24"/>
          <w:lang w:eastAsia="ru-RU"/>
        </w:rPr>
        <w:t xml:space="preserve"> </w:t>
      </w:r>
      <w:r w:rsidR="00C05EF6" w:rsidRPr="00C70BA3">
        <w:rPr>
          <w:sz w:val="24"/>
          <w:szCs w:val="24"/>
          <w:lang w:eastAsia="ru-RU"/>
        </w:rPr>
        <w:t>запроса предложений</w:t>
      </w:r>
      <w:r w:rsidR="00F15392" w:rsidRPr="00C70B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70BA3">
        <w:rPr>
          <w:sz w:val="24"/>
          <w:szCs w:val="24"/>
          <w:lang w:eastAsia="ru-RU"/>
        </w:rPr>
        <w:t>Заявк</w:t>
      </w:r>
      <w:r w:rsidR="00BD05FA" w:rsidRPr="00C70BA3">
        <w:rPr>
          <w:sz w:val="24"/>
          <w:szCs w:val="24"/>
          <w:lang w:eastAsia="ru-RU"/>
        </w:rPr>
        <w:t>а</w:t>
      </w:r>
      <w:r w:rsidR="00F15392" w:rsidRPr="00C70BA3">
        <w:rPr>
          <w:sz w:val="24"/>
          <w:szCs w:val="24"/>
          <w:lang w:eastAsia="ru-RU"/>
        </w:rPr>
        <w:t xml:space="preserve">, </w:t>
      </w:r>
      <w:r w:rsidR="00F15392" w:rsidRPr="00C70BA3">
        <w:rPr>
          <w:i/>
          <w:sz w:val="24"/>
          <w:szCs w:val="24"/>
          <w:lang w:eastAsia="ru-RU"/>
        </w:rPr>
        <w:t>по которо</w:t>
      </w:r>
      <w:r w:rsidR="00BD05FA" w:rsidRPr="00C70BA3">
        <w:rPr>
          <w:i/>
          <w:sz w:val="24"/>
          <w:szCs w:val="24"/>
          <w:lang w:eastAsia="ru-RU"/>
        </w:rPr>
        <w:t>й</w:t>
      </w:r>
      <w:r w:rsidR="00F15392" w:rsidRPr="00C70BA3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70BA3">
        <w:rPr>
          <w:sz w:val="24"/>
          <w:szCs w:val="24"/>
          <w:lang w:eastAsia="ru-RU"/>
        </w:rPr>
        <w:t xml:space="preserve">остается </w:t>
      </w:r>
      <w:r w:rsidR="00686B88" w:rsidRPr="00C70BA3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C70BA3">
        <w:rPr>
          <w:sz w:val="24"/>
          <w:szCs w:val="24"/>
          <w:lang w:eastAsia="ru-RU"/>
        </w:rPr>
        <w:t>с ранее объявленной ценой.</w:t>
      </w:r>
      <w:bookmarkEnd w:id="370"/>
    </w:p>
    <w:p w:rsidR="00F15392" w:rsidRPr="00C70BA3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70BA3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70BA3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E71A48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1" w:name="_Ref306353005"/>
      <w:r w:rsidRPr="00C70BA3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70BA3">
        <w:rPr>
          <w:iCs/>
          <w:sz w:val="24"/>
          <w:szCs w:val="24"/>
          <w:lang w:eastAsia="ru-RU"/>
        </w:rPr>
        <w:t xml:space="preserve">. </w:t>
      </w:r>
      <w:r w:rsidRPr="00C70BA3">
        <w:rPr>
          <w:sz w:val="24"/>
          <w:szCs w:val="24"/>
          <w:lang w:eastAsia="ru-RU"/>
        </w:rPr>
        <w:t>Порядок проведения процедуры переторжки на ЭТП определяется правилами</w:t>
      </w:r>
      <w:r w:rsidRPr="00E71A48">
        <w:rPr>
          <w:sz w:val="24"/>
          <w:szCs w:val="24"/>
          <w:lang w:eastAsia="ru-RU"/>
        </w:rPr>
        <w:t xml:space="preserve"> данной системы.</w:t>
      </w:r>
      <w:bookmarkEnd w:id="371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242BF">
        <w:fldChar w:fldCharType="begin"/>
      </w:r>
      <w:r w:rsidR="000242BF">
        <w:instrText xml:space="preserve"> REF _Ref306352987 \r \h  \* MERGEFORMAT </w:instrText>
      </w:r>
      <w:r w:rsidR="000242BF">
        <w:fldChar w:fldCharType="separate"/>
      </w:r>
      <w:r w:rsidR="000242BF" w:rsidRPr="000242BF">
        <w:rPr>
          <w:iCs/>
          <w:sz w:val="24"/>
          <w:szCs w:val="24"/>
          <w:lang w:eastAsia="ru-RU"/>
        </w:rPr>
        <w:t>3.7.3</w:t>
      </w:r>
      <w:r w:rsidR="000242BF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0242BF">
        <w:fldChar w:fldCharType="begin"/>
      </w:r>
      <w:r w:rsidR="000242BF">
        <w:instrText xml:space="preserve"> REF _Ref306353005 \r \h  \* MERGEFORMAT </w:instrText>
      </w:r>
      <w:r w:rsidR="000242BF">
        <w:fldChar w:fldCharType="separate"/>
      </w:r>
      <w:r w:rsidR="000242BF" w:rsidRPr="000242BF">
        <w:rPr>
          <w:iCs/>
          <w:sz w:val="24"/>
          <w:szCs w:val="24"/>
          <w:lang w:eastAsia="ru-RU"/>
        </w:rPr>
        <w:t>3.7.5</w:t>
      </w:r>
      <w:r w:rsidR="000242BF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E71A48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</w:t>
      </w:r>
      <w:r w:rsidR="00F15392" w:rsidRPr="00775238">
        <w:rPr>
          <w:sz w:val="24"/>
          <w:szCs w:val="24"/>
          <w:lang w:eastAsia="ru-RU"/>
        </w:rPr>
        <w:t>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775238">
        <w:rPr>
          <w:sz w:val="24"/>
          <w:szCs w:val="24"/>
          <w:lang w:eastAsia="ru-RU"/>
        </w:rPr>
        <w:t xml:space="preserve"> </w:t>
      </w:r>
      <w:r w:rsidR="00775238" w:rsidRPr="00775238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75238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75238">
        <w:rPr>
          <w:sz w:val="24"/>
          <w:szCs w:val="24"/>
          <w:lang w:eastAsia="ru-RU"/>
        </w:rPr>
        <w:t>Заявк</w:t>
      </w:r>
      <w:r w:rsidR="00F15392" w:rsidRPr="00775238">
        <w:rPr>
          <w:sz w:val="24"/>
          <w:szCs w:val="24"/>
          <w:lang w:eastAsia="ru-RU"/>
        </w:rPr>
        <w:t>и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2" w:name="_Ref303681924"/>
      <w:bookmarkStart w:id="373" w:name="_Ref303683914"/>
      <w:bookmarkStart w:id="374" w:name="_Toc447292125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372"/>
      <w:bookmarkEnd w:id="373"/>
      <w:bookmarkEnd w:id="374"/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75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7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полностью удовлетворит </w:t>
      </w:r>
      <w:r w:rsidRPr="00E71A48">
        <w:rPr>
          <w:bCs w:val="0"/>
          <w:sz w:val="24"/>
          <w:szCs w:val="24"/>
        </w:rPr>
        <w:lastRenderedPageBreak/>
        <w:t>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6" w:name="_Ref303251044"/>
      <w:bookmarkStart w:id="377" w:name="_Toc447292126"/>
      <w:bookmarkStart w:id="37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76"/>
      <w:bookmarkEnd w:id="377"/>
      <w:proofErr w:type="gramEnd"/>
    </w:p>
    <w:p w:rsidR="00717F60" w:rsidRPr="00E71A48" w:rsidRDefault="00717F60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7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7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8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8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8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81"/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2" w:name="_Ref303683929"/>
      <w:bookmarkStart w:id="383" w:name="_Toc447292127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78"/>
      <w:bookmarkEnd w:id="382"/>
      <w:bookmarkEnd w:id="383"/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84" w:name="_Ref294695403"/>
      <w:bookmarkStart w:id="385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84"/>
      <w:bookmarkEnd w:id="385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86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86"/>
    </w:p>
    <w:p w:rsidR="00717F60" w:rsidRPr="00E71A48" w:rsidRDefault="00717F60" w:rsidP="00E1064E">
      <w:pPr>
        <w:widowControl w:val="0"/>
        <w:numPr>
          <w:ilvl w:val="2"/>
          <w:numId w:val="14"/>
        </w:numPr>
        <w:tabs>
          <w:tab w:val="clear" w:pos="1072"/>
          <w:tab w:val="num" w:pos="0"/>
          <w:tab w:val="left" w:pos="709"/>
        </w:tabs>
        <w:overflowPunct w:val="0"/>
        <w:autoSpaceDE w:val="0"/>
        <w:spacing w:line="264" w:lineRule="auto"/>
        <w:ind w:left="0" w:firstLine="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0242BF">
        <w:fldChar w:fldCharType="begin"/>
      </w:r>
      <w:r w:rsidR="000242BF">
        <w:instrText xml:space="preserve"> REF _Ref294695546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 xml:space="preserve"> 1.2.6 </w:t>
      </w:r>
      <w:r w:rsidR="000242BF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_Ref294695403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3.10.3</w:t>
      </w:r>
      <w:r w:rsidR="000242BF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E1064E">
      <w:pPr>
        <w:widowControl w:val="0"/>
        <w:numPr>
          <w:ilvl w:val="2"/>
          <w:numId w:val="14"/>
        </w:numPr>
        <w:tabs>
          <w:tab w:val="clear" w:pos="1072"/>
          <w:tab w:val="num" w:pos="0"/>
          <w:tab w:val="left" w:pos="709"/>
        </w:tabs>
        <w:overflowPunct w:val="0"/>
        <w:autoSpaceDE w:val="0"/>
        <w:spacing w:line="264" w:lineRule="auto"/>
        <w:ind w:left="0" w:firstLine="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E1064E">
      <w:pPr>
        <w:widowControl w:val="0"/>
        <w:numPr>
          <w:ilvl w:val="2"/>
          <w:numId w:val="14"/>
        </w:numPr>
        <w:tabs>
          <w:tab w:val="clear" w:pos="1072"/>
          <w:tab w:val="num" w:pos="0"/>
          <w:tab w:val="left" w:pos="709"/>
        </w:tabs>
        <w:overflowPunct w:val="0"/>
        <w:autoSpaceDE w:val="0"/>
        <w:spacing w:line="264" w:lineRule="auto"/>
        <w:ind w:left="0" w:firstLine="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E1064E">
        <w:rPr>
          <w:bCs w:val="0"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_Ref305979053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3.10.4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</w:t>
      </w:r>
      <w:r w:rsidR="00A342A7">
        <w:rPr>
          <w:bCs w:val="0"/>
          <w:sz w:val="24"/>
          <w:szCs w:val="24"/>
        </w:rPr>
        <w:t>о повторном проведении закупки.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8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88" w:name="_Toc181693189"/>
      <w:bookmarkStart w:id="389" w:name="_Ref190680463"/>
      <w:bookmarkStart w:id="390" w:name="_Ref306140410"/>
      <w:bookmarkStart w:id="391" w:name="_Ref306142159"/>
      <w:bookmarkStart w:id="392" w:name="_Toc447292128"/>
      <w:bookmarkStart w:id="393" w:name="_Ref303102866"/>
      <w:bookmarkStart w:id="394" w:name="_Toc305835589"/>
      <w:bookmarkStart w:id="395" w:name="_Ref303683952"/>
      <w:bookmarkStart w:id="396" w:name="__RefNumPara__840_922829174"/>
      <w:bookmarkEnd w:id="387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88"/>
      <w:bookmarkEnd w:id="389"/>
      <w:bookmarkEnd w:id="390"/>
      <w:bookmarkEnd w:id="391"/>
      <w:bookmarkEnd w:id="392"/>
      <w:r w:rsidRPr="00414CAF">
        <w:t xml:space="preserve"> </w:t>
      </w:r>
      <w:bookmarkEnd w:id="393"/>
      <w:bookmarkEnd w:id="394"/>
    </w:p>
    <w:p w:rsidR="00932C0A" w:rsidRPr="00C12FA4" w:rsidRDefault="00414CAF" w:rsidP="00775238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204A89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2</w:t>
      </w:r>
      <w:r w:rsidR="00204A89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297C3B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397" w:name="_Ref303694483"/>
      <w:bookmarkStart w:id="398" w:name="_Toc305835590"/>
      <w:bookmarkStart w:id="399" w:name="_Ref306140451"/>
      <w:bookmarkStart w:id="400" w:name="_Toc447292129"/>
      <w:r w:rsidRPr="00297C3B">
        <w:t xml:space="preserve">Уведомление о результатах </w:t>
      </w:r>
      <w:bookmarkEnd w:id="397"/>
      <w:bookmarkEnd w:id="398"/>
      <w:r w:rsidRPr="00297C3B">
        <w:t>запроса предложений</w:t>
      </w:r>
      <w:bookmarkEnd w:id="399"/>
      <w:bookmarkEnd w:id="400"/>
    </w:p>
    <w:bookmarkEnd w:id="395"/>
    <w:p w:rsidR="00ED5C7C" w:rsidRPr="00E963D9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</w:t>
      </w:r>
      <w:r w:rsidR="003B6795">
        <w:rPr>
          <w:bCs w:val="0"/>
          <w:sz w:val="24"/>
          <w:szCs w:val="24"/>
          <w:lang w:eastAsia="ru-RU"/>
        </w:rPr>
        <w:t>закрыт</w:t>
      </w:r>
      <w:r w:rsidR="00ED5C7C" w:rsidRPr="00E963D9">
        <w:rPr>
          <w:bCs w:val="0"/>
          <w:sz w:val="24"/>
          <w:szCs w:val="24"/>
          <w:lang w:eastAsia="ru-RU"/>
        </w:rPr>
        <w:t xml:space="preserve">ого запроса предложений не позднее 3 рабочих дней с момента подписания Протокола о выборе победителя </w:t>
      </w:r>
      <w:r w:rsidR="003B6795">
        <w:rPr>
          <w:bCs w:val="0"/>
          <w:sz w:val="24"/>
          <w:szCs w:val="24"/>
          <w:lang w:eastAsia="ru-RU"/>
        </w:rPr>
        <w:t>закрыт</w:t>
      </w:r>
      <w:r w:rsidR="00ED5C7C" w:rsidRPr="00E963D9">
        <w:rPr>
          <w:bCs w:val="0"/>
          <w:sz w:val="24"/>
          <w:szCs w:val="24"/>
          <w:lang w:eastAsia="ru-RU"/>
        </w:rPr>
        <w:t xml:space="preserve">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3B6795">
        <w:rPr>
          <w:sz w:val="24"/>
          <w:szCs w:val="24"/>
        </w:rPr>
        <w:t>закрыт</w:t>
      </w:r>
      <w:r w:rsidR="00D56F8C" w:rsidRPr="00E963D9">
        <w:rPr>
          <w:sz w:val="24"/>
          <w:szCs w:val="24"/>
        </w:rPr>
        <w:t xml:space="preserve">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0242BF">
        <w:fldChar w:fldCharType="begin"/>
      </w:r>
      <w:r w:rsidR="000242BF">
        <w:instrText xml:space="preserve"> REF _Ref191386085 \r \h  \* MERGEFORMAT </w:instrText>
      </w:r>
      <w:r w:rsidR="000242BF">
        <w:fldChar w:fldCharType="separate"/>
      </w:r>
      <w:r w:rsidR="000242BF" w:rsidRPr="000242BF">
        <w:rPr>
          <w:iCs/>
          <w:sz w:val="24"/>
          <w:szCs w:val="24"/>
        </w:rPr>
        <w:t>1.1.1</w:t>
      </w:r>
      <w:r w:rsidR="000242B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B228D4">
        <w:rPr>
          <w:bCs w:val="0"/>
          <w:sz w:val="24"/>
          <w:szCs w:val="24"/>
          <w:lang w:eastAsia="ru-RU"/>
        </w:rPr>
        <w:t xml:space="preserve">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B228D4">
        <w:rPr>
          <w:bCs w:val="0"/>
          <w:sz w:val="24"/>
          <w:szCs w:val="24"/>
          <w:lang w:eastAsia="ru-RU"/>
        </w:rPr>
        <w:t>Участник</w:t>
      </w:r>
      <w:r w:rsidR="00ED5C7C" w:rsidRPr="00E963D9">
        <w:rPr>
          <w:bCs w:val="0"/>
          <w:sz w:val="24"/>
          <w:szCs w:val="24"/>
          <w:lang w:eastAsia="ru-RU"/>
        </w:rPr>
        <w:t xml:space="preserve">ов Протокол о выборе победителя </w:t>
      </w:r>
      <w:r w:rsidR="003B6795">
        <w:rPr>
          <w:bCs w:val="0"/>
          <w:sz w:val="24"/>
          <w:szCs w:val="24"/>
          <w:lang w:eastAsia="ru-RU"/>
        </w:rPr>
        <w:t>закрыт</w:t>
      </w:r>
      <w:r w:rsidR="00ED5C7C" w:rsidRPr="00E963D9">
        <w:rPr>
          <w:bCs w:val="0"/>
          <w:sz w:val="24"/>
          <w:szCs w:val="24"/>
          <w:lang w:eastAsia="ru-RU"/>
        </w:rPr>
        <w:t>ого запроса предложений, в котором указывает: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775238">
      <w:pPr>
        <w:widowControl w:val="0"/>
        <w:numPr>
          <w:ilvl w:val="2"/>
          <w:numId w:val="7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01" w:name="_Ref440270568"/>
      <w:bookmarkStart w:id="402" w:name="_Ref440274159"/>
      <w:bookmarkStart w:id="403" w:name="_Ref440292555"/>
      <w:bookmarkStart w:id="404" w:name="_Ref440292779"/>
      <w:bookmarkStart w:id="405" w:name="_Toc447292130"/>
      <w:r>
        <w:rPr>
          <w:szCs w:val="24"/>
        </w:rPr>
        <w:lastRenderedPageBreak/>
        <w:t>Техническая часть</w:t>
      </w:r>
      <w:bookmarkEnd w:id="401"/>
      <w:bookmarkEnd w:id="402"/>
      <w:bookmarkEnd w:id="403"/>
      <w:bookmarkEnd w:id="404"/>
      <w:bookmarkEnd w:id="405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06" w:name="_Toc176064096"/>
      <w:bookmarkStart w:id="407" w:name="_Toc176338524"/>
      <w:bookmarkStart w:id="408" w:name="_Toc180399752"/>
      <w:bookmarkStart w:id="409" w:name="_Toc191205941"/>
      <w:bookmarkStart w:id="410" w:name="_Toc194315544"/>
      <w:bookmarkStart w:id="411" w:name="_Toc423421725"/>
      <w:bookmarkStart w:id="412" w:name="_Toc447292131"/>
      <w:r w:rsidRPr="002B5044">
        <w:t>Общие требования к условиям поставки продукции</w:t>
      </w:r>
      <w:bookmarkStart w:id="413" w:name="_Toc176064097"/>
      <w:bookmarkStart w:id="414" w:name="_Toc176338525"/>
      <w:bookmarkStart w:id="415" w:name="_Toc180399753"/>
      <w:bookmarkStart w:id="416" w:name="_Toc189457101"/>
      <w:bookmarkStart w:id="417" w:name="_Toc189461737"/>
      <w:bookmarkStart w:id="418" w:name="_Toc189462011"/>
      <w:bookmarkStart w:id="419" w:name="_Toc191273610"/>
      <w:bookmarkStart w:id="420" w:name="_Toc167189319"/>
      <w:bookmarkStart w:id="421" w:name="_Toc168725254"/>
      <w:bookmarkEnd w:id="406"/>
      <w:bookmarkEnd w:id="407"/>
      <w:bookmarkEnd w:id="408"/>
      <w:bookmarkEnd w:id="409"/>
      <w:bookmarkEnd w:id="410"/>
      <w:bookmarkEnd w:id="411"/>
      <w:bookmarkEnd w:id="41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22" w:name="_Toc439166308"/>
      <w:bookmarkStart w:id="423" w:name="_Toc439170656"/>
      <w:bookmarkStart w:id="424" w:name="_Toc439172758"/>
      <w:bookmarkStart w:id="425" w:name="_Toc439173202"/>
      <w:bookmarkStart w:id="426" w:name="_Toc439238196"/>
      <w:bookmarkStart w:id="427" w:name="_Toc439252748"/>
      <w:bookmarkStart w:id="428" w:name="_Toc439323606"/>
      <w:bookmarkStart w:id="429" w:name="_Toc439323722"/>
      <w:bookmarkStart w:id="430" w:name="_Toc440297056"/>
      <w:bookmarkStart w:id="431" w:name="_Toc440356617"/>
      <w:bookmarkStart w:id="432" w:name="_Toc440631753"/>
      <w:bookmarkStart w:id="433" w:name="_Toc440876538"/>
      <w:bookmarkStart w:id="434" w:name="_Toc441130610"/>
      <w:bookmarkStart w:id="435" w:name="_Toc441157113"/>
      <w:bookmarkStart w:id="436" w:name="_Toc447292132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37" w:name="_Toc439166309"/>
      <w:bookmarkStart w:id="438" w:name="_Toc439170657"/>
      <w:bookmarkStart w:id="439" w:name="_Toc439172759"/>
      <w:bookmarkStart w:id="440" w:name="_Toc439173203"/>
      <w:bookmarkStart w:id="441" w:name="_Toc439238197"/>
      <w:bookmarkStart w:id="442" w:name="_Toc439252749"/>
      <w:bookmarkStart w:id="443" w:name="_Toc439323607"/>
      <w:bookmarkStart w:id="444" w:name="_Toc439323723"/>
      <w:bookmarkStart w:id="445" w:name="_Toc440297057"/>
      <w:bookmarkStart w:id="446" w:name="_Toc440356618"/>
      <w:bookmarkStart w:id="447" w:name="_Toc440631754"/>
      <w:bookmarkStart w:id="448" w:name="_Toc440876539"/>
      <w:bookmarkStart w:id="449" w:name="_Toc441130611"/>
      <w:bookmarkStart w:id="450" w:name="_Toc441157114"/>
      <w:bookmarkStart w:id="451" w:name="_Toc447292133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B5044" w:rsidRPr="00C12FA4" w:rsidRDefault="002B5044" w:rsidP="0021751A">
      <w:pPr>
        <w:pStyle w:val="2"/>
        <w:ind w:left="1701" w:hanging="1134"/>
      </w:pPr>
      <w:bookmarkStart w:id="452" w:name="_Toc423421726"/>
      <w:bookmarkStart w:id="453" w:name="_Toc447292134"/>
      <w:bookmarkStart w:id="454" w:name="_Ref450652998"/>
      <w:r w:rsidRPr="00C12FA4">
        <w:t>Перечень, объемы и характеристики закупаемой продукции</w:t>
      </w:r>
      <w:bookmarkEnd w:id="413"/>
      <w:bookmarkEnd w:id="414"/>
      <w:bookmarkEnd w:id="415"/>
      <w:bookmarkEnd w:id="416"/>
      <w:bookmarkEnd w:id="417"/>
      <w:bookmarkEnd w:id="418"/>
      <w:bookmarkEnd w:id="419"/>
      <w:bookmarkEnd w:id="452"/>
      <w:bookmarkEnd w:id="453"/>
      <w:bookmarkEnd w:id="45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55" w:name="_Toc439166311"/>
      <w:bookmarkStart w:id="456" w:name="_Toc439170659"/>
      <w:bookmarkStart w:id="457" w:name="_Toc439172761"/>
      <w:bookmarkStart w:id="458" w:name="_Toc439173205"/>
      <w:bookmarkStart w:id="459" w:name="_Toc439238199"/>
      <w:bookmarkStart w:id="460" w:name="_Toc439252751"/>
      <w:bookmarkStart w:id="461" w:name="_Toc439323609"/>
      <w:bookmarkStart w:id="462" w:name="_Toc439323725"/>
      <w:bookmarkStart w:id="463" w:name="_Toc440297059"/>
      <w:bookmarkStart w:id="464" w:name="_Toc440356620"/>
      <w:bookmarkStart w:id="465" w:name="_Toc440631756"/>
      <w:bookmarkStart w:id="466" w:name="_Toc440876541"/>
      <w:bookmarkStart w:id="467" w:name="_Toc441130613"/>
      <w:bookmarkStart w:id="468" w:name="_Toc441157116"/>
      <w:bookmarkStart w:id="469" w:name="_Toc447292135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E1064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204A8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04A89">
        <w:rPr>
          <w:b w:val="0"/>
          <w:szCs w:val="24"/>
        </w:rPr>
      </w:r>
      <w:r w:rsidR="00204A89">
        <w:rPr>
          <w:b w:val="0"/>
          <w:szCs w:val="24"/>
        </w:rPr>
        <w:fldChar w:fldCharType="separate"/>
      </w:r>
      <w:r w:rsidR="000242BF">
        <w:rPr>
          <w:b w:val="0"/>
          <w:szCs w:val="24"/>
        </w:rPr>
        <w:t>1.1.5</w:t>
      </w:r>
      <w:r w:rsidR="00204A8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2B5044" w:rsidRPr="003803A7" w:rsidRDefault="002B5044" w:rsidP="0021751A">
      <w:pPr>
        <w:pStyle w:val="2"/>
        <w:ind w:left="1701" w:hanging="1134"/>
      </w:pPr>
      <w:bookmarkStart w:id="470" w:name="_Ref194832984"/>
      <w:bookmarkStart w:id="471" w:name="_Ref197686508"/>
      <w:bookmarkStart w:id="472" w:name="_Toc423421727"/>
      <w:bookmarkStart w:id="473" w:name="_Toc447292136"/>
      <w:r w:rsidRPr="003803A7">
        <w:t>Требование к поставляемой продукции</w:t>
      </w:r>
      <w:bookmarkEnd w:id="470"/>
      <w:bookmarkEnd w:id="471"/>
      <w:bookmarkEnd w:id="472"/>
      <w:bookmarkEnd w:id="473"/>
    </w:p>
    <w:p w:rsidR="002B5044" w:rsidRPr="003803A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74" w:name="_Toc439166313"/>
      <w:bookmarkStart w:id="475" w:name="_Toc439170661"/>
      <w:bookmarkStart w:id="476" w:name="_Toc439172763"/>
      <w:bookmarkStart w:id="477" w:name="_Toc439173207"/>
      <w:bookmarkStart w:id="478" w:name="_Toc439238201"/>
      <w:bookmarkStart w:id="479" w:name="_Toc439252753"/>
      <w:bookmarkStart w:id="480" w:name="_Toc439323611"/>
      <w:bookmarkStart w:id="481" w:name="_Toc439323727"/>
      <w:bookmarkStart w:id="482" w:name="_Toc440297061"/>
      <w:bookmarkStart w:id="483" w:name="_Toc440356622"/>
      <w:bookmarkStart w:id="484" w:name="_Toc440631758"/>
      <w:bookmarkStart w:id="485" w:name="_Toc440876543"/>
      <w:bookmarkStart w:id="486" w:name="_Toc441130615"/>
      <w:bookmarkStart w:id="487" w:name="_Toc441157118"/>
      <w:bookmarkStart w:id="488" w:name="_Toc447292137"/>
      <w:bookmarkStart w:id="489" w:name="_Ref194833053"/>
      <w:bookmarkStart w:id="490" w:name="_Ref223496951"/>
      <w:bookmarkStart w:id="491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составе свое</w:t>
      </w:r>
      <w:r w:rsidR="00841A6F" w:rsidRPr="003803A7">
        <w:rPr>
          <w:b w:val="0"/>
          <w:szCs w:val="24"/>
        </w:rPr>
        <w:t>й</w:t>
      </w:r>
      <w:r w:rsidR="002B5044" w:rsidRPr="003803A7">
        <w:rPr>
          <w:b w:val="0"/>
          <w:szCs w:val="24"/>
        </w:rPr>
        <w:t xml:space="preserve"> </w:t>
      </w:r>
      <w:r w:rsidR="00841A6F" w:rsidRPr="003803A7">
        <w:rPr>
          <w:b w:val="0"/>
          <w:szCs w:val="24"/>
        </w:rPr>
        <w:t>Заявки</w:t>
      </w:r>
      <w:r w:rsidR="002B5044" w:rsidRPr="003803A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(желательное условие Заказчика).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2" w:name="_Toc439166314"/>
      <w:bookmarkStart w:id="493" w:name="_Toc439170662"/>
      <w:bookmarkStart w:id="494" w:name="_Toc439172764"/>
      <w:bookmarkStart w:id="495" w:name="_Toc439173208"/>
      <w:bookmarkStart w:id="496" w:name="_Toc439238202"/>
      <w:bookmarkStart w:id="497" w:name="_Toc439252754"/>
      <w:bookmarkStart w:id="498" w:name="_Toc439323612"/>
      <w:bookmarkStart w:id="499" w:name="_Toc439323728"/>
      <w:bookmarkStart w:id="500" w:name="_Toc440297062"/>
      <w:bookmarkStart w:id="501" w:name="_Toc440356623"/>
      <w:bookmarkStart w:id="502" w:name="_Toc440631759"/>
      <w:bookmarkStart w:id="503" w:name="_Toc440876544"/>
      <w:bookmarkStart w:id="504" w:name="_Toc441130616"/>
      <w:bookmarkStart w:id="505" w:name="_Toc441157119"/>
      <w:bookmarkStart w:id="506" w:name="_Toc447292138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</w:t>
      </w:r>
      <w:bookmarkStart w:id="507" w:name="_GoBack"/>
      <w:bookmarkEnd w:id="507"/>
      <w:r w:rsidR="003776BB" w:rsidRPr="003776BB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2B5044" w:rsidRPr="002B5044" w:rsidRDefault="002B5044" w:rsidP="0021751A">
      <w:pPr>
        <w:pStyle w:val="2"/>
        <w:ind w:left="1701" w:hanging="1134"/>
      </w:pPr>
      <w:bookmarkStart w:id="508" w:name="_Ref247513861"/>
      <w:bookmarkStart w:id="509" w:name="_Toc423421728"/>
      <w:bookmarkStart w:id="510" w:name="_Toc447292139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489"/>
      <w:bookmarkEnd w:id="490"/>
      <w:bookmarkEnd w:id="491"/>
      <w:r w:rsidRPr="002B5044">
        <w:t>.</w:t>
      </w:r>
      <w:bookmarkEnd w:id="508"/>
      <w:bookmarkEnd w:id="509"/>
      <w:bookmarkEnd w:id="510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7"/>
      <w:bookmarkStart w:id="512" w:name="_Toc439170665"/>
      <w:bookmarkStart w:id="513" w:name="_Toc439172767"/>
      <w:bookmarkStart w:id="514" w:name="_Toc439173211"/>
      <w:bookmarkStart w:id="515" w:name="_Toc439238205"/>
      <w:bookmarkStart w:id="516" w:name="_Toc439252756"/>
      <w:bookmarkStart w:id="517" w:name="_Toc439323614"/>
      <w:bookmarkStart w:id="518" w:name="_Toc439323730"/>
      <w:bookmarkStart w:id="519" w:name="_Ref440292618"/>
      <w:bookmarkStart w:id="520" w:name="_Toc440297064"/>
      <w:bookmarkStart w:id="521" w:name="_Toc440356625"/>
      <w:bookmarkStart w:id="522" w:name="_Toc440631761"/>
      <w:bookmarkStart w:id="523" w:name="_Toc440876546"/>
      <w:bookmarkStart w:id="524" w:name="_Toc441130618"/>
      <w:bookmarkStart w:id="525" w:name="_Toc441157121"/>
      <w:bookmarkStart w:id="526" w:name="_Toc447292140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204A89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204A89">
        <w:rPr>
          <w:b w:val="0"/>
          <w:szCs w:val="24"/>
        </w:rPr>
      </w:r>
      <w:r w:rsidR="00204A89">
        <w:rPr>
          <w:b w:val="0"/>
          <w:szCs w:val="24"/>
        </w:rPr>
        <w:fldChar w:fldCharType="separate"/>
      </w:r>
      <w:r w:rsidR="000242BF">
        <w:rPr>
          <w:b w:val="0"/>
          <w:szCs w:val="24"/>
        </w:rPr>
        <w:t>5.3</w:t>
      </w:r>
      <w:r w:rsidR="00204A89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7" w:name="_Toc439166318"/>
      <w:bookmarkStart w:id="528" w:name="_Toc439170666"/>
      <w:bookmarkStart w:id="529" w:name="_Toc439172768"/>
      <w:bookmarkStart w:id="530" w:name="_Toc439173212"/>
      <w:bookmarkStart w:id="531" w:name="_Toc439238206"/>
      <w:bookmarkStart w:id="532" w:name="_Toc439252757"/>
      <w:bookmarkStart w:id="533" w:name="_Toc439323615"/>
      <w:bookmarkStart w:id="534" w:name="_Toc439323731"/>
      <w:bookmarkStart w:id="535" w:name="_Toc440297065"/>
      <w:bookmarkStart w:id="536" w:name="_Toc440356626"/>
      <w:bookmarkStart w:id="537" w:name="_Toc440631762"/>
      <w:bookmarkStart w:id="538" w:name="_Toc440876547"/>
      <w:bookmarkStart w:id="539" w:name="_Toc441130619"/>
      <w:bookmarkStart w:id="540" w:name="_Toc441157122"/>
      <w:bookmarkStart w:id="541" w:name="_Toc447292141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204A89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204A89">
        <w:rPr>
          <w:b w:val="0"/>
          <w:szCs w:val="24"/>
        </w:rPr>
      </w:r>
      <w:r w:rsidR="00204A89">
        <w:rPr>
          <w:b w:val="0"/>
          <w:szCs w:val="24"/>
        </w:rPr>
        <w:fldChar w:fldCharType="separate"/>
      </w:r>
      <w:r w:rsidR="000242BF">
        <w:rPr>
          <w:b w:val="0"/>
          <w:szCs w:val="24"/>
        </w:rPr>
        <w:t>5.3</w:t>
      </w:r>
      <w:r w:rsidR="00204A89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</w:p>
    <w:p w:rsidR="00A549DD" w:rsidRPr="008F28AA" w:rsidRDefault="00A549DD" w:rsidP="00A549DD">
      <w:pPr>
        <w:pStyle w:val="2"/>
        <w:ind w:left="1701" w:hanging="1134"/>
      </w:pPr>
      <w:bookmarkStart w:id="542" w:name="_Toc248219573"/>
      <w:bookmarkStart w:id="543" w:name="_Toc256099315"/>
      <w:bookmarkStart w:id="544" w:name="_Toc423421664"/>
      <w:bookmarkStart w:id="545" w:name="_Toc447269813"/>
      <w:bookmarkStart w:id="546" w:name="_Toc447292142"/>
      <w:bookmarkEnd w:id="420"/>
      <w:bookmarkEnd w:id="421"/>
      <w:r w:rsidRPr="008F28AA">
        <w:t>Иные требования</w:t>
      </w:r>
      <w:bookmarkEnd w:id="542"/>
      <w:bookmarkEnd w:id="543"/>
      <w:bookmarkEnd w:id="544"/>
      <w:bookmarkEnd w:id="545"/>
      <w:bookmarkEnd w:id="546"/>
    </w:p>
    <w:p w:rsidR="008F28AA" w:rsidRPr="003B638D" w:rsidRDefault="008F28AA" w:rsidP="008F28AA">
      <w:pPr>
        <w:pStyle w:val="3"/>
        <w:ind w:left="0" w:firstLine="851"/>
        <w:jc w:val="both"/>
        <w:rPr>
          <w:b w:val="0"/>
          <w:szCs w:val="24"/>
        </w:rPr>
      </w:pPr>
      <w:bookmarkStart w:id="547" w:name="_Toc447292143"/>
      <w:bookmarkStart w:id="548" w:name="_Toc447269814"/>
      <w:r w:rsidRPr="008F28AA">
        <w:rPr>
          <w:b w:val="0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8F28AA">
        <w:rPr>
          <w:b w:val="0"/>
          <w:szCs w:val="24"/>
        </w:rPr>
        <w:t>,</w:t>
      </w:r>
      <w:proofErr w:type="gramEnd"/>
      <w:r w:rsidRPr="008F28AA">
        <w:rPr>
          <w:b w:val="0"/>
          <w:szCs w:val="24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</w:t>
      </w:r>
      <w:r w:rsidRPr="003B638D">
        <w:rPr>
          <w:b w:val="0"/>
          <w:szCs w:val="24"/>
        </w:rPr>
        <w:t>составе предложения подробного технического описания аналогов продукции будет являться причиной отклонения Заявки Участника.</w:t>
      </w:r>
      <w:bookmarkEnd w:id="547"/>
    </w:p>
    <w:p w:rsidR="00A549DD" w:rsidRPr="003B638D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549" w:name="_Toc447292144"/>
      <w:r w:rsidRPr="003B638D">
        <w:rPr>
          <w:b w:val="0"/>
          <w:szCs w:val="24"/>
        </w:rPr>
        <w:t>В случае</w:t>
      </w:r>
      <w:proofErr w:type="gramStart"/>
      <w:r w:rsidRPr="003B638D">
        <w:rPr>
          <w:b w:val="0"/>
          <w:szCs w:val="24"/>
        </w:rPr>
        <w:t>,</w:t>
      </w:r>
      <w:proofErr w:type="gramEnd"/>
      <w:r w:rsidRPr="003B638D">
        <w:rPr>
          <w:b w:val="0"/>
          <w:szCs w:val="24"/>
        </w:rPr>
        <w:t xml:space="preserve"> если Участником предлагается аналог (альтернатива)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поставляемого оборудования, в согласованные с Заказчиком сроки.</w:t>
      </w:r>
      <w:bookmarkEnd w:id="548"/>
      <w:bookmarkEnd w:id="5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7292145"/>
      <w:bookmarkEnd w:id="5"/>
      <w:bookmarkEnd w:id="39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7292146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297069"/>
      <w:bookmarkStart w:id="573" w:name="_Toc440356630"/>
      <w:bookmarkStart w:id="574" w:name="_Toc447292147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>Техническим предложение</w:t>
      </w:r>
      <w:r w:rsidR="00360AA5">
        <w:rPr>
          <w:sz w:val="24"/>
          <w:szCs w:val="24"/>
        </w:rPr>
        <w:t>м, Графиком выполнения поставок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="00E1064E">
              <w:t xml:space="preserve"> без НДС, </w:t>
            </w:r>
            <w:proofErr w:type="spellStart"/>
            <w:r w:rsidR="00E1064E">
              <w:t>руб.РФ</w:t>
            </w:r>
            <w:proofErr w:type="spellEnd"/>
            <w:r w:rsidR="00E1064E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CD3D1B">
        <w:rPr>
          <w:sz w:val="24"/>
          <w:szCs w:val="24"/>
        </w:rPr>
        <w:t>предоставить финансовое обеспечение по Договору</w:t>
      </w:r>
      <w:r w:rsidRPr="00414CAF">
        <w:rPr>
          <w:sz w:val="24"/>
          <w:szCs w:val="24"/>
        </w:rPr>
        <w:t>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6" w:name="_Toc98253921"/>
      <w:bookmarkStart w:id="577" w:name="_Toc157248175"/>
      <w:bookmarkStart w:id="578" w:name="_Toc157496544"/>
      <w:bookmarkStart w:id="579" w:name="_Toc158206083"/>
      <w:bookmarkStart w:id="580" w:name="_Toc164057768"/>
      <w:bookmarkStart w:id="581" w:name="_Toc164137118"/>
      <w:bookmarkStart w:id="582" w:name="_Toc164161278"/>
      <w:bookmarkStart w:id="5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4" w:name="_Toc439170674"/>
      <w:bookmarkStart w:id="585" w:name="_Toc439172776"/>
      <w:bookmarkStart w:id="586" w:name="_Toc439173220"/>
      <w:bookmarkStart w:id="587" w:name="_Toc439238214"/>
      <w:bookmarkStart w:id="588" w:name="_Toc439252762"/>
      <w:bookmarkStart w:id="589" w:name="_Toc439323736"/>
      <w:bookmarkStart w:id="590" w:name="_Toc440297070"/>
      <w:bookmarkStart w:id="591" w:name="_Toc440356631"/>
      <w:bookmarkStart w:id="592" w:name="_Toc440631767"/>
      <w:bookmarkStart w:id="593" w:name="_Toc440876551"/>
      <w:bookmarkStart w:id="594" w:name="_Toc441130623"/>
      <w:bookmarkStart w:id="595" w:name="_Toc441157126"/>
      <w:bookmarkStart w:id="596" w:name="_Toc447292148"/>
      <w:r w:rsidRPr="00C236C0">
        <w:rPr>
          <w:szCs w:val="24"/>
        </w:rPr>
        <w:lastRenderedPageBreak/>
        <w:t>Инструкции по заполнению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gramStart"/>
      <w:r w:rsidRPr="00572945">
        <w:rPr>
          <w:sz w:val="24"/>
          <w:szCs w:val="24"/>
        </w:rPr>
        <w:t>шеф-монтажа</w:t>
      </w:r>
      <w:proofErr w:type="gramEnd"/>
      <w:r w:rsidRPr="00572945">
        <w:rPr>
          <w:sz w:val="24"/>
          <w:szCs w:val="24"/>
        </w:rPr>
        <w:t xml:space="preserve"> оборудования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04A89">
        <w:rPr>
          <w:sz w:val="24"/>
          <w:szCs w:val="24"/>
        </w:rPr>
        <w:fldChar w:fldCharType="begin"/>
      </w:r>
      <w:r w:rsidR="008854AF">
        <w:rPr>
          <w:sz w:val="24"/>
          <w:szCs w:val="24"/>
        </w:rPr>
        <w:instrText xml:space="preserve"> REF _Ref306008743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3.3.4</w:t>
      </w:r>
      <w:r w:rsidR="00204A8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3.3.1.6</w:t>
      </w:r>
      <w:r w:rsidR="00204A8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3.3.1.7</w:t>
      </w:r>
      <w:r w:rsidR="00204A8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7" w:name="_Ref55335821"/>
      <w:bookmarkStart w:id="598" w:name="_Ref55336345"/>
      <w:bookmarkStart w:id="599" w:name="_Toc57314674"/>
      <w:bookmarkStart w:id="600" w:name="_Toc69728988"/>
      <w:bookmarkStart w:id="601" w:name="_Toc98253922"/>
      <w:bookmarkStart w:id="60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3" w:name="_Ref440271964"/>
      <w:bookmarkStart w:id="604" w:name="_Toc440297071"/>
      <w:bookmarkStart w:id="605" w:name="_Toc440356632"/>
      <w:bookmarkStart w:id="606" w:name="_Toc447292149"/>
      <w:r>
        <w:rPr>
          <w:szCs w:val="24"/>
        </w:rPr>
        <w:lastRenderedPageBreak/>
        <w:t>Антикоррупционные обязательства (Форма 1.1).</w:t>
      </w:r>
      <w:bookmarkEnd w:id="603"/>
      <w:bookmarkEnd w:id="604"/>
      <w:bookmarkEnd w:id="605"/>
      <w:bookmarkEnd w:id="606"/>
    </w:p>
    <w:p w:rsidR="00920CB0" w:rsidRPr="00920CB0" w:rsidRDefault="00920CB0" w:rsidP="00775238">
      <w:pPr>
        <w:pStyle w:val="3"/>
        <w:numPr>
          <w:ilvl w:val="3"/>
          <w:numId w:val="69"/>
        </w:numPr>
        <w:rPr>
          <w:b w:val="0"/>
          <w:szCs w:val="24"/>
        </w:rPr>
      </w:pPr>
      <w:bookmarkStart w:id="607" w:name="_Toc439238216"/>
      <w:bookmarkStart w:id="608" w:name="_Toc439252764"/>
      <w:bookmarkStart w:id="609" w:name="_Toc439323738"/>
      <w:bookmarkStart w:id="610" w:name="_Toc440297072"/>
      <w:bookmarkStart w:id="611" w:name="_Toc440356633"/>
      <w:bookmarkStart w:id="612" w:name="_Toc440631769"/>
      <w:bookmarkStart w:id="613" w:name="_Toc440876553"/>
      <w:bookmarkStart w:id="614" w:name="_Toc441130625"/>
      <w:bookmarkStart w:id="615" w:name="_Toc441157128"/>
      <w:bookmarkStart w:id="616" w:name="_Toc44729215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775238">
      <w:pPr>
        <w:numPr>
          <w:ilvl w:val="0"/>
          <w:numId w:val="64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775238">
      <w:pPr>
        <w:widowControl w:val="0"/>
        <w:numPr>
          <w:ilvl w:val="1"/>
          <w:numId w:val="68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775238">
      <w:pPr>
        <w:numPr>
          <w:ilvl w:val="0"/>
          <w:numId w:val="6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A64544">
        <w:rPr>
          <w:color w:val="000000"/>
        </w:rPr>
        <w:t>Антикоррупционных обязательств, Участник обязуется незамедлительно уведомить</w:t>
      </w:r>
      <w:r w:rsidR="00F13A66">
        <w:rPr>
          <w:color w:val="000000"/>
        </w:rPr>
        <w:t xml:space="preserve"> об этом Заказчика в письменной</w:t>
      </w:r>
      <w:r w:rsidR="00A64544" w:rsidRPr="00A64544">
        <w:t xml:space="preserve"> </w:t>
      </w:r>
      <w:r w:rsidRPr="00A64544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</w:t>
      </w:r>
      <w:r w:rsidRPr="00160223">
        <w:rPr>
          <w:color w:val="000000"/>
        </w:rPr>
        <w:t xml:space="preserve"> произойти Запрещенные действия.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5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7" w:name="_Toc423423668"/>
      <w:bookmarkStart w:id="618" w:name="_Ref440271072"/>
      <w:bookmarkStart w:id="619" w:name="_Ref440273986"/>
      <w:bookmarkStart w:id="620" w:name="_Ref440274337"/>
      <w:bookmarkStart w:id="621" w:name="_Ref440274913"/>
      <w:bookmarkStart w:id="622" w:name="_Ref440284918"/>
      <w:bookmarkStart w:id="623" w:name="_Toc447292151"/>
      <w:r>
        <w:lastRenderedPageBreak/>
        <w:t>Сводная таблица стоимости</w:t>
      </w:r>
      <w:r w:rsidR="002F710E" w:rsidRPr="002F710E">
        <w:rPr>
          <w:b w:val="0"/>
        </w:rPr>
        <w:t xml:space="preserve"> </w:t>
      </w:r>
      <w:r w:rsidR="002F710E" w:rsidRPr="002F710E">
        <w:t>поставок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7"/>
      <w:bookmarkEnd w:id="598"/>
      <w:bookmarkEnd w:id="599"/>
      <w:bookmarkEnd w:id="600"/>
      <w:bookmarkEnd w:id="601"/>
      <w:bookmarkEnd w:id="602"/>
      <w:bookmarkEnd w:id="617"/>
      <w:bookmarkEnd w:id="618"/>
      <w:bookmarkEnd w:id="619"/>
      <w:bookmarkEnd w:id="620"/>
      <w:bookmarkEnd w:id="621"/>
      <w:bookmarkEnd w:id="622"/>
      <w:bookmarkEnd w:id="623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3"/>
      <w:bookmarkStart w:id="625" w:name="_Toc157248177"/>
      <w:bookmarkStart w:id="626" w:name="_Toc157496546"/>
      <w:bookmarkStart w:id="627" w:name="_Toc158206085"/>
      <w:bookmarkStart w:id="628" w:name="_Toc164057770"/>
      <w:bookmarkStart w:id="629" w:name="_Toc164137120"/>
      <w:bookmarkStart w:id="630" w:name="_Toc164161280"/>
      <w:bookmarkStart w:id="631" w:name="_Toc165173851"/>
      <w:bookmarkStart w:id="632" w:name="_Ref264038986"/>
      <w:bookmarkStart w:id="633" w:name="_Ref264359294"/>
      <w:bookmarkStart w:id="634" w:name="_Toc439170676"/>
      <w:bookmarkStart w:id="635" w:name="_Toc439172778"/>
      <w:bookmarkStart w:id="636" w:name="_Toc439173222"/>
      <w:bookmarkStart w:id="637" w:name="_Toc439238218"/>
      <w:bookmarkStart w:id="638" w:name="_Toc439252766"/>
      <w:bookmarkStart w:id="639" w:name="_Toc439323740"/>
      <w:bookmarkStart w:id="640" w:name="_Toc440297074"/>
      <w:bookmarkStart w:id="641" w:name="_Toc440356635"/>
      <w:bookmarkStart w:id="642" w:name="_Toc440631771"/>
      <w:bookmarkStart w:id="643" w:name="_Toc440876555"/>
      <w:bookmarkStart w:id="644" w:name="_Toc441130627"/>
      <w:bookmarkStart w:id="645" w:name="_Toc441157130"/>
      <w:bookmarkStart w:id="646" w:name="_Toc447292152"/>
      <w:r w:rsidRPr="00C236C0">
        <w:rPr>
          <w:szCs w:val="24"/>
        </w:rPr>
        <w:t xml:space="preserve">Форма 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r w:rsidR="00492C8B">
        <w:rPr>
          <w:szCs w:val="24"/>
        </w:rPr>
        <w:t>Сводной таблицы стоимости</w:t>
      </w:r>
      <w:bookmarkEnd w:id="638"/>
      <w:bookmarkEnd w:id="639"/>
      <w:bookmarkEnd w:id="640"/>
      <w:bookmarkEnd w:id="641"/>
      <w:bookmarkEnd w:id="642"/>
      <w:bookmarkEnd w:id="643"/>
      <w:r w:rsidR="002F710E" w:rsidRPr="002F710E">
        <w:rPr>
          <w:b w:val="0"/>
          <w:szCs w:val="24"/>
        </w:rPr>
        <w:t xml:space="preserve"> </w:t>
      </w:r>
      <w:r w:rsidR="002F710E" w:rsidRPr="002F710E">
        <w:rPr>
          <w:szCs w:val="24"/>
        </w:rPr>
        <w:t>поставок</w:t>
      </w:r>
      <w:bookmarkEnd w:id="644"/>
      <w:bookmarkEnd w:id="645"/>
      <w:bookmarkEnd w:id="6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АНАЛОГ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75238">
            <w:pPr>
              <w:numPr>
                <w:ilvl w:val="0"/>
                <w:numId w:val="61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47" w:name="_Toc176765534"/>
      <w:bookmarkStart w:id="648" w:name="_Toc198979983"/>
      <w:bookmarkStart w:id="649" w:name="_Toc217466315"/>
      <w:bookmarkStart w:id="650" w:name="_Toc217702856"/>
      <w:bookmarkStart w:id="651" w:name="_Toc233601974"/>
      <w:bookmarkStart w:id="652" w:name="_Toc263343460"/>
      <w:r w:rsidRPr="00F647F7">
        <w:rPr>
          <w:b w:val="0"/>
          <w:szCs w:val="24"/>
        </w:rPr>
        <w:br w:type="page"/>
      </w:r>
      <w:bookmarkStart w:id="653" w:name="_Toc439170677"/>
      <w:bookmarkStart w:id="654" w:name="_Toc439172779"/>
      <w:bookmarkStart w:id="655" w:name="_Toc439173223"/>
      <w:bookmarkStart w:id="656" w:name="_Toc439238219"/>
      <w:bookmarkStart w:id="657" w:name="_Toc439252767"/>
      <w:bookmarkStart w:id="658" w:name="_Toc439323741"/>
      <w:bookmarkStart w:id="659" w:name="_Toc440297075"/>
      <w:bookmarkStart w:id="660" w:name="_Toc440356636"/>
      <w:bookmarkStart w:id="661" w:name="_Toc440631772"/>
      <w:bookmarkStart w:id="662" w:name="_Toc440876556"/>
      <w:bookmarkStart w:id="663" w:name="_Toc441130628"/>
      <w:bookmarkStart w:id="664" w:name="_Toc441157131"/>
      <w:bookmarkStart w:id="665" w:name="_Toc447292153"/>
      <w:r w:rsidRPr="00C236C0">
        <w:rPr>
          <w:szCs w:val="24"/>
        </w:rPr>
        <w:lastRenderedPageBreak/>
        <w:t>Инструкции по заполнению</w:t>
      </w:r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Pr="00C83252">
        <w:rPr>
          <w:sz w:val="24"/>
          <w:szCs w:val="24"/>
        </w:rPr>
        <w:t xml:space="preserve">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C83252">
        <w:rPr>
          <w:sz w:val="24"/>
          <w:szCs w:val="24"/>
        </w:rPr>
        <w:t xml:space="preserve">подготавливается на основании </w:t>
      </w:r>
      <w:r>
        <w:rPr>
          <w:sz w:val="24"/>
          <w:szCs w:val="24"/>
        </w:rPr>
        <w:t>Техническог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 xml:space="preserve">их) задания(й) (п.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_Ref450652998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4.2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и </w:t>
      </w:r>
      <w:r w:rsidRPr="00C83252">
        <w:rPr>
          <w:sz w:val="24"/>
          <w:szCs w:val="24"/>
        </w:rPr>
        <w:t xml:space="preserve">Технического предложения (подраздел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_Ref86826666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5.3</w:t>
      </w:r>
      <w:r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).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</w:t>
      </w:r>
      <w:r w:rsidR="00492C8B">
        <w:rPr>
          <w:sz w:val="24"/>
          <w:szCs w:val="24"/>
        </w:rPr>
        <w:t xml:space="preserve">предложении </w:t>
      </w:r>
      <w:r w:rsidRPr="00B86686">
        <w:rPr>
          <w:sz w:val="24"/>
          <w:szCs w:val="24"/>
        </w:rPr>
        <w:t xml:space="preserve">и </w:t>
      </w:r>
      <w:r w:rsidR="00492C8B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B86686">
        <w:rPr>
          <w:sz w:val="24"/>
          <w:szCs w:val="24"/>
        </w:rPr>
        <w:t>указана различная продукция (тип-марка предлагаемой к поставке</w:t>
      </w:r>
      <w:r w:rsidR="002A517B">
        <w:rPr>
          <w:sz w:val="24"/>
          <w:szCs w:val="24"/>
        </w:rPr>
        <w:t xml:space="preserve"> </w:t>
      </w:r>
      <w:r w:rsidR="002A517B">
        <w:rPr>
          <w:szCs w:val="24"/>
        </w:rPr>
        <w:t>продукции</w:t>
      </w:r>
      <w:r w:rsidRPr="00B86686">
        <w:rPr>
          <w:sz w:val="24"/>
          <w:szCs w:val="24"/>
        </w:rPr>
        <w:t xml:space="preserve">, завод-изготовитель, иные параметры) – такая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отклонена.</w:t>
      </w:r>
    </w:p>
    <w:p w:rsidR="004F4D80" w:rsidRPr="003B638D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B86686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</w:t>
      </w:r>
      <w:r w:rsidRPr="00C6461A">
        <w:rPr>
          <w:sz w:val="24"/>
          <w:szCs w:val="24"/>
        </w:rPr>
        <w:t>погрузочных</w:t>
      </w:r>
      <w:r w:rsidRPr="005B7882">
        <w:t xml:space="preserve"> </w:t>
      </w:r>
      <w:r w:rsidRPr="00B86686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B86686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_Ref440292752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2</w:t>
      </w:r>
      <w:r w:rsidR="00204A89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и </w:t>
      </w:r>
      <w:r w:rsidR="00204A89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_Ref440292779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1594E">
        <w:rPr>
          <w:sz w:val="24"/>
          <w:szCs w:val="24"/>
        </w:rPr>
        <w:t xml:space="preserve">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 xml:space="preserve">ом продукции, указанной в поле «Наименование продукции, Тип, марка» либо «АНАЛОГ (заполняется </w:t>
      </w:r>
      <w:proofErr w:type="gramStart"/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>ом</w:t>
      </w:r>
      <w:proofErr w:type="gramEnd"/>
      <w:r w:rsidRPr="00C1594E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</w:t>
      </w:r>
      <w:r w:rsidRPr="003B638D">
        <w:rPr>
          <w:sz w:val="24"/>
          <w:szCs w:val="24"/>
        </w:rPr>
        <w:t xml:space="preserve">сведения об эквиваленте». В противном случае Заявка </w:t>
      </w:r>
      <w:r w:rsidR="00C236C0" w:rsidRPr="003B638D">
        <w:rPr>
          <w:sz w:val="24"/>
          <w:szCs w:val="24"/>
        </w:rPr>
        <w:t>Участник</w:t>
      </w:r>
      <w:r w:rsidRPr="003B638D">
        <w:rPr>
          <w:sz w:val="24"/>
          <w:szCs w:val="24"/>
        </w:rPr>
        <w:t>а будет отклонена.</w:t>
      </w:r>
    </w:p>
    <w:p w:rsidR="00A549DD" w:rsidRPr="003B638D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B638D">
        <w:rPr>
          <w:sz w:val="24"/>
          <w:szCs w:val="24"/>
        </w:rPr>
        <w:t>В таблице-2 приводятся иные параметры коммерческих условий Участника. В случае альтернативного (аналог требуемой продукции) предложения 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8E5EA3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B638D">
        <w:rPr>
          <w:sz w:val="24"/>
          <w:szCs w:val="24"/>
        </w:rPr>
        <w:t>Сводная таблица стоимости</w:t>
      </w:r>
      <w:r w:rsidR="004F4D80" w:rsidRPr="003B638D">
        <w:rPr>
          <w:sz w:val="24"/>
          <w:szCs w:val="24"/>
        </w:rPr>
        <w:t xml:space="preserve"> </w:t>
      </w:r>
      <w:r w:rsidR="002F710E" w:rsidRPr="003B638D">
        <w:rPr>
          <w:sz w:val="24"/>
          <w:szCs w:val="24"/>
        </w:rPr>
        <w:t>поставок</w:t>
      </w:r>
      <w:r w:rsidR="002F710E" w:rsidRPr="003B638D">
        <w:rPr>
          <w:szCs w:val="24"/>
        </w:rPr>
        <w:t xml:space="preserve"> </w:t>
      </w:r>
      <w:r w:rsidR="004F4D80" w:rsidRPr="003B638D">
        <w:rPr>
          <w:sz w:val="24"/>
          <w:szCs w:val="24"/>
        </w:rPr>
        <w:t>будет служить основой для подготовки приложения</w:t>
      </w:r>
      <w:r w:rsidR="004F4D80" w:rsidRPr="008E5EA3">
        <w:rPr>
          <w:sz w:val="24"/>
          <w:szCs w:val="24"/>
        </w:rPr>
        <w:t xml:space="preserve"> №1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>а на подготовку Договора данн</w:t>
      </w:r>
      <w:r>
        <w:rPr>
          <w:sz w:val="24"/>
          <w:szCs w:val="24"/>
        </w:rPr>
        <w:t>ую</w:t>
      </w:r>
      <w:r w:rsidR="004F4D80" w:rsidRPr="008E5EA3">
        <w:rPr>
          <w:sz w:val="24"/>
          <w:szCs w:val="24"/>
        </w:rPr>
        <w:t xml:space="preserve"> </w:t>
      </w:r>
      <w:r>
        <w:rPr>
          <w:sz w:val="24"/>
          <w:szCs w:val="24"/>
        </w:rPr>
        <w:t>Сводную таблицу стоимости</w:t>
      </w:r>
      <w:r w:rsidR="004F4D80"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B86686">
        <w:rPr>
          <w:sz w:val="24"/>
          <w:szCs w:val="24"/>
        </w:rPr>
        <w:t xml:space="preserve">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претендент предлагает к поставке эквивалентную замену продукции (аналог), требующейся в соответствии с техническим заданием, в свое</w:t>
      </w:r>
      <w:r w:rsidR="00841A6F">
        <w:rPr>
          <w:sz w:val="24"/>
          <w:szCs w:val="24"/>
        </w:rPr>
        <w:t>й</w:t>
      </w:r>
      <w:r w:rsidRPr="00B86686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B86686">
        <w:rPr>
          <w:sz w:val="24"/>
          <w:szCs w:val="24"/>
        </w:rPr>
        <w:t>следует заполнить поле АНАЛОГ 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аналога.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lastRenderedPageBreak/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66" w:name="_Ref86826666"/>
      <w:bookmarkStart w:id="667" w:name="_Toc90385112"/>
      <w:bookmarkStart w:id="668" w:name="_Toc98253925"/>
      <w:bookmarkStart w:id="669" w:name="_Toc165173853"/>
      <w:bookmarkStart w:id="670" w:name="_Toc423423669"/>
      <w:bookmarkStart w:id="671" w:name="_Toc44729215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66"/>
      <w:bookmarkEnd w:id="667"/>
      <w:bookmarkEnd w:id="668"/>
      <w:bookmarkEnd w:id="669"/>
      <w:bookmarkEnd w:id="670"/>
      <w:bookmarkEnd w:id="671"/>
    </w:p>
    <w:p w:rsidR="004F4D80" w:rsidRPr="00C236C0" w:rsidRDefault="004F4D80" w:rsidP="004F4D80">
      <w:pPr>
        <w:pStyle w:val="3"/>
        <w:rPr>
          <w:szCs w:val="24"/>
        </w:rPr>
      </w:pPr>
      <w:bookmarkStart w:id="672" w:name="_Toc90385113"/>
      <w:bookmarkStart w:id="673" w:name="_Toc98253926"/>
      <w:bookmarkStart w:id="674" w:name="_Toc157248180"/>
      <w:bookmarkStart w:id="675" w:name="_Toc157496549"/>
      <w:bookmarkStart w:id="676" w:name="_Toc158206088"/>
      <w:bookmarkStart w:id="677" w:name="_Toc164057773"/>
      <w:bookmarkStart w:id="678" w:name="_Toc164137123"/>
      <w:bookmarkStart w:id="679" w:name="_Toc164161283"/>
      <w:bookmarkStart w:id="680" w:name="_Toc165173854"/>
      <w:bookmarkStart w:id="681" w:name="_Ref193690005"/>
      <w:bookmarkStart w:id="682" w:name="_Toc439170679"/>
      <w:bookmarkStart w:id="683" w:name="_Toc439172781"/>
      <w:bookmarkStart w:id="684" w:name="_Toc439173225"/>
      <w:bookmarkStart w:id="685" w:name="_Toc439238221"/>
      <w:bookmarkStart w:id="686" w:name="_Toc439252769"/>
      <w:bookmarkStart w:id="687" w:name="_Toc439323743"/>
      <w:bookmarkStart w:id="688" w:name="_Toc440297077"/>
      <w:bookmarkStart w:id="689" w:name="_Toc440356638"/>
      <w:bookmarkStart w:id="690" w:name="_Toc440631774"/>
      <w:bookmarkStart w:id="691" w:name="_Toc440876558"/>
      <w:bookmarkStart w:id="692" w:name="_Toc441130630"/>
      <w:bookmarkStart w:id="693" w:name="_Toc441157133"/>
      <w:bookmarkStart w:id="694" w:name="_Toc447292155"/>
      <w:r w:rsidRPr="00C236C0">
        <w:rPr>
          <w:szCs w:val="24"/>
        </w:rPr>
        <w:t xml:space="preserve">Форма 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r w:rsidRPr="00C236C0">
        <w:rPr>
          <w:szCs w:val="24"/>
        </w:rPr>
        <w:t>технического предложения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95" w:name="_Ref55335818"/>
      <w:bookmarkStart w:id="696" w:name="_Ref55336334"/>
      <w:bookmarkStart w:id="697" w:name="_Toc57314673"/>
      <w:bookmarkStart w:id="698" w:name="_Toc69728987"/>
      <w:bookmarkStart w:id="699" w:name="_Toc98253928"/>
      <w:bookmarkStart w:id="700" w:name="_Toc165173856"/>
      <w:bookmarkStart w:id="701" w:name="_Ref194749150"/>
      <w:bookmarkStart w:id="702" w:name="_Ref194750368"/>
      <w:bookmarkStart w:id="703" w:name="_Ref89649494"/>
      <w:bookmarkStart w:id="70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Гарантии на предлагаемое к поставке оборудование: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05" w:name="_Toc176765537"/>
      <w:bookmarkStart w:id="706" w:name="_Toc198979986"/>
      <w:bookmarkStart w:id="707" w:name="_Toc217466321"/>
      <w:bookmarkStart w:id="708" w:name="_Toc217702859"/>
      <w:bookmarkStart w:id="709" w:name="_Toc233601977"/>
      <w:bookmarkStart w:id="710" w:name="_Toc263343463"/>
      <w:bookmarkStart w:id="711" w:name="_Toc439170680"/>
      <w:bookmarkStart w:id="712" w:name="_Toc439172782"/>
      <w:bookmarkStart w:id="713" w:name="_Toc439173226"/>
      <w:bookmarkStart w:id="714" w:name="_Toc439238222"/>
      <w:bookmarkStart w:id="715" w:name="_Toc439252770"/>
      <w:bookmarkStart w:id="716" w:name="_Toc439323744"/>
      <w:bookmarkStart w:id="717" w:name="_Toc440297078"/>
      <w:bookmarkStart w:id="718" w:name="_Toc440356639"/>
      <w:bookmarkStart w:id="719" w:name="_Toc440631775"/>
      <w:bookmarkStart w:id="720" w:name="_Toc440876559"/>
      <w:bookmarkStart w:id="721" w:name="_Toc441130631"/>
      <w:bookmarkStart w:id="722" w:name="_Toc441157134"/>
      <w:bookmarkStart w:id="723" w:name="_Toc447292156"/>
      <w:r w:rsidRPr="00C236C0">
        <w:rPr>
          <w:szCs w:val="24"/>
        </w:rPr>
        <w:lastRenderedPageBreak/>
        <w:t>Инструкции по заполнению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техническом предложении описываются все позиции таблицы-1 </w:t>
      </w:r>
      <w:r w:rsidR="00841A6F">
        <w:rPr>
          <w:sz w:val="24"/>
          <w:szCs w:val="24"/>
        </w:rPr>
        <w:t>Сводной таблицы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Pr="00F647F7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колонке «Требования Заказчика» отдельно приводится каждое отдельное требование, указанное в </w:t>
      </w:r>
      <w:r w:rsidRPr="00C83252">
        <w:rPr>
          <w:sz w:val="24"/>
          <w:szCs w:val="24"/>
        </w:rPr>
        <w:t xml:space="preserve">разделе </w:t>
      </w:r>
      <w:r w:rsidR="00204A89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_Ref440292555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</w:t>
      </w:r>
      <w:r w:rsidR="00204A8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 колонке «Предложение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 xml:space="preserve">В техническом предложении обязательно должны быть указаны: тип и марка поставляемой к поставке 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</w:t>
      </w:r>
      <w:r w:rsidRPr="008E5EA3">
        <w:rPr>
          <w:sz w:val="24"/>
          <w:szCs w:val="24"/>
        </w:rPr>
        <w:t>гарантии на предлагаем</w:t>
      </w:r>
      <w:r w:rsidRPr="00B86686">
        <w:rPr>
          <w:sz w:val="24"/>
          <w:szCs w:val="24"/>
        </w:rPr>
        <w:t>ую</w:t>
      </w:r>
      <w:r w:rsidRPr="008E5EA3">
        <w:rPr>
          <w:sz w:val="24"/>
          <w:szCs w:val="24"/>
        </w:rPr>
        <w:t xml:space="preserve"> к поставке </w:t>
      </w:r>
      <w:r w:rsidRPr="00B86686">
        <w:rPr>
          <w:sz w:val="24"/>
          <w:szCs w:val="24"/>
        </w:rPr>
        <w:t>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_Ref440271182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3.3.1.9</w:t>
      </w:r>
      <w:r w:rsidR="00204A89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204A89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4.4.1</w:t>
      </w:r>
      <w:r w:rsidR="00204A8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2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25" w:name="_Toc423423670"/>
      <w:bookmarkStart w:id="726" w:name="_Ref440271036"/>
      <w:bookmarkStart w:id="727" w:name="_Ref440274366"/>
      <w:bookmarkStart w:id="728" w:name="_Ref440274902"/>
      <w:bookmarkStart w:id="729" w:name="_Ref440284947"/>
      <w:bookmarkStart w:id="730" w:name="_Toc447292157"/>
      <w:r w:rsidRPr="00F647F7">
        <w:lastRenderedPageBreak/>
        <w:t xml:space="preserve">График </w:t>
      </w:r>
      <w:r w:rsidR="00360AA5">
        <w:t xml:space="preserve">выполнения </w:t>
      </w:r>
      <w:r w:rsidRPr="00F647F7">
        <w:t>постав</w:t>
      </w:r>
      <w:r w:rsidR="00360AA5">
        <w:t>о</w:t>
      </w:r>
      <w:r w:rsidRPr="00F647F7">
        <w:t xml:space="preserve">к (форма </w:t>
      </w:r>
      <w:r w:rsidRPr="00F647F7">
        <w:rPr>
          <w:noProof/>
        </w:rPr>
        <w:t>4</w:t>
      </w:r>
      <w:r w:rsidRPr="00F647F7">
        <w:t>)</w:t>
      </w:r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1" w:name="_Toc98253929"/>
      <w:bookmarkStart w:id="732" w:name="_Toc157248183"/>
      <w:bookmarkStart w:id="733" w:name="_Toc157496552"/>
      <w:bookmarkStart w:id="734" w:name="_Toc158206091"/>
      <w:bookmarkStart w:id="735" w:name="_Toc164057776"/>
      <w:bookmarkStart w:id="736" w:name="_Toc164137126"/>
      <w:bookmarkStart w:id="737" w:name="_Toc164161286"/>
      <w:bookmarkStart w:id="738" w:name="_Toc165173857"/>
      <w:bookmarkStart w:id="739" w:name="_Toc439170682"/>
      <w:bookmarkStart w:id="740" w:name="_Toc439172784"/>
      <w:bookmarkStart w:id="741" w:name="_Toc439173228"/>
      <w:bookmarkStart w:id="742" w:name="_Toc439238224"/>
      <w:bookmarkStart w:id="743" w:name="_Toc439252772"/>
      <w:bookmarkStart w:id="744" w:name="_Toc439323746"/>
      <w:bookmarkStart w:id="745" w:name="_Toc440297080"/>
      <w:bookmarkStart w:id="746" w:name="_Toc440356641"/>
      <w:bookmarkStart w:id="747" w:name="_Toc440631777"/>
      <w:bookmarkStart w:id="748" w:name="_Toc440876561"/>
      <w:bookmarkStart w:id="749" w:name="_Toc441130633"/>
      <w:bookmarkStart w:id="750" w:name="_Toc441157136"/>
      <w:bookmarkStart w:id="751" w:name="_Toc447292158"/>
      <w:r w:rsidRPr="00F647F7">
        <w:rPr>
          <w:b w:val="0"/>
          <w:szCs w:val="24"/>
        </w:rPr>
        <w:t xml:space="preserve">Форма </w:t>
      </w:r>
      <w:bookmarkEnd w:id="731"/>
      <w:r w:rsidRPr="00F647F7">
        <w:rPr>
          <w:b w:val="0"/>
          <w:szCs w:val="24"/>
        </w:rPr>
        <w:t xml:space="preserve">графика 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="00360AA5">
        <w:rPr>
          <w:b w:val="0"/>
          <w:szCs w:val="24"/>
        </w:rPr>
        <w:t>выполнения поставок</w:t>
      </w:r>
      <w:bookmarkEnd w:id="746"/>
      <w:bookmarkEnd w:id="747"/>
      <w:bookmarkEnd w:id="748"/>
      <w:bookmarkEnd w:id="749"/>
      <w:bookmarkEnd w:id="750"/>
      <w:bookmarkEnd w:id="7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360AA5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52" w:name="_Toc171070556"/>
      <w:bookmarkStart w:id="753" w:name="_Toc98253927"/>
      <w:bookmarkStart w:id="754" w:name="_Toc176605808"/>
      <w:bookmarkStart w:id="755" w:name="_Toc176611017"/>
      <w:bookmarkStart w:id="756" w:name="_Toc176611073"/>
      <w:bookmarkStart w:id="757" w:name="_Toc176668676"/>
      <w:bookmarkStart w:id="758" w:name="_Toc176684336"/>
      <w:bookmarkStart w:id="759" w:name="_Toc176746279"/>
      <w:bookmarkStart w:id="760" w:name="_Toc176747346"/>
      <w:bookmarkStart w:id="761" w:name="_Toc198979988"/>
      <w:bookmarkStart w:id="762" w:name="_Toc217466324"/>
      <w:bookmarkStart w:id="763" w:name="_Toc217702862"/>
      <w:bookmarkStart w:id="764" w:name="_Toc233601980"/>
      <w:bookmarkStart w:id="765" w:name="_Toc263343466"/>
      <w:r w:rsidRPr="00F647F7">
        <w:rPr>
          <w:b w:val="0"/>
          <w:szCs w:val="24"/>
        </w:rPr>
        <w:br w:type="page"/>
      </w:r>
      <w:bookmarkStart w:id="766" w:name="_Toc439170683"/>
      <w:bookmarkStart w:id="767" w:name="_Toc439172785"/>
      <w:bookmarkStart w:id="768" w:name="_Toc439173229"/>
      <w:bookmarkStart w:id="769" w:name="_Toc439238225"/>
      <w:bookmarkStart w:id="770" w:name="_Toc439252773"/>
      <w:bookmarkStart w:id="771" w:name="_Toc439323747"/>
      <w:bookmarkStart w:id="772" w:name="_Toc440297081"/>
      <w:bookmarkStart w:id="773" w:name="_Toc440356642"/>
      <w:bookmarkStart w:id="774" w:name="_Toc440631778"/>
      <w:bookmarkStart w:id="775" w:name="_Toc440876562"/>
      <w:bookmarkStart w:id="776" w:name="_Toc441130634"/>
      <w:bookmarkStart w:id="777" w:name="_Toc441157137"/>
      <w:bookmarkStart w:id="778" w:name="_Toc447292159"/>
      <w:r w:rsidRPr="00F647F7">
        <w:rPr>
          <w:b w:val="0"/>
          <w:szCs w:val="24"/>
        </w:rPr>
        <w:lastRenderedPageBreak/>
        <w:t>Инструкции по заполнению</w:t>
      </w:r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360AA5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5.2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60"/>
        <w:gridCol w:w="845"/>
        <w:gridCol w:w="840"/>
        <w:gridCol w:w="6"/>
        <w:gridCol w:w="849"/>
        <w:gridCol w:w="433"/>
        <w:gridCol w:w="407"/>
        <w:gridCol w:w="6"/>
        <w:gridCol w:w="849"/>
        <w:gridCol w:w="667"/>
        <w:gridCol w:w="478"/>
        <w:gridCol w:w="284"/>
        <w:gridCol w:w="283"/>
      </w:tblGrid>
      <w:tr w:rsidR="004F4D80" w:rsidRPr="00F647F7" w:rsidTr="004F4D80">
        <w:trPr>
          <w:cantSplit/>
          <w:trHeight w:val="36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647F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647F7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0"/>
              <w:spacing w:before="0" w:after="0"/>
              <w:ind w:left="0" w:right="0"/>
              <w:jc w:val="center"/>
            </w:pPr>
          </w:p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A35E1B">
              <w:t>Наименование продукции, тип, марка</w:t>
            </w:r>
          </w:p>
        </w:tc>
        <w:tc>
          <w:tcPr>
            <w:tcW w:w="2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>Требования Заказчика</w:t>
            </w:r>
          </w:p>
        </w:tc>
        <w:tc>
          <w:tcPr>
            <w:tcW w:w="2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 xml:space="preserve">Предложение </w:t>
            </w:r>
            <w:r w:rsidR="00C236C0">
              <w:rPr>
                <w:color w:val="000000"/>
              </w:rPr>
              <w:t>Участник</w:t>
            </w:r>
            <w:r w:rsidRPr="00A35E1B">
              <w:rPr>
                <w:color w:val="000000"/>
              </w:rPr>
              <w:t>а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360AA5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График </w:t>
            </w:r>
            <w:r w:rsidR="00360AA5">
              <w:rPr>
                <w:color w:val="000000"/>
                <w:sz w:val="24"/>
                <w:szCs w:val="24"/>
              </w:rPr>
              <w:t>выполнения поставок</w:t>
            </w:r>
            <w:r w:rsidRPr="00F647F7">
              <w:rPr>
                <w:color w:val="000000"/>
                <w:sz w:val="24"/>
                <w:szCs w:val="24"/>
              </w:rPr>
              <w:t>, в неделях ________  (</w:t>
            </w:r>
            <w:r w:rsidRPr="00F647F7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F647F7">
              <w:rPr>
                <w:color w:val="000000"/>
                <w:sz w:val="24"/>
                <w:szCs w:val="24"/>
              </w:rPr>
              <w:t>)</w:t>
            </w:r>
          </w:p>
        </w:tc>
      </w:tr>
      <w:tr w:rsidR="004F4D80" w:rsidRPr="00F647F7" w:rsidTr="004F4D80">
        <w:trPr>
          <w:cantSplit/>
          <w:trHeight w:val="37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4F4D80" w:rsidRPr="00F647F7" w:rsidTr="004F4D80">
        <w:trPr>
          <w:cantSplit/>
        </w:trPr>
        <w:tc>
          <w:tcPr>
            <w:tcW w:w="106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pStyle w:val="aff1"/>
              <w:numPr>
                <w:ilvl w:val="0"/>
                <w:numId w:val="59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pStyle w:val="aff1"/>
              <w:numPr>
                <w:ilvl w:val="0"/>
                <w:numId w:val="59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pStyle w:val="aff1"/>
              <w:numPr>
                <w:ilvl w:val="0"/>
                <w:numId w:val="59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79" w:name="_Hlt22846931"/>
      <w:bookmarkStart w:id="780" w:name="_Ref93264992"/>
      <w:bookmarkStart w:id="781" w:name="_Ref93265116"/>
      <w:bookmarkStart w:id="782" w:name="_Toc98253933"/>
      <w:bookmarkStart w:id="783" w:name="_Toc165173859"/>
      <w:bookmarkStart w:id="784" w:name="_Toc423423671"/>
      <w:bookmarkStart w:id="785" w:name="_Toc447292160"/>
      <w:bookmarkEnd w:id="77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03"/>
      <w:bookmarkEnd w:id="704"/>
      <w:bookmarkEnd w:id="780"/>
      <w:bookmarkEnd w:id="781"/>
      <w:bookmarkEnd w:id="782"/>
      <w:bookmarkEnd w:id="783"/>
      <w:bookmarkEnd w:id="784"/>
      <w:bookmarkEnd w:id="785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86" w:name="_Toc439170685"/>
      <w:bookmarkStart w:id="787" w:name="_Toc439172787"/>
      <w:bookmarkStart w:id="788" w:name="_Toc439173231"/>
      <w:bookmarkStart w:id="789" w:name="_Toc439238227"/>
      <w:bookmarkStart w:id="790" w:name="_Toc439252775"/>
      <w:bookmarkStart w:id="791" w:name="_Toc439323749"/>
      <w:bookmarkStart w:id="792" w:name="_Toc440297083"/>
      <w:bookmarkStart w:id="793" w:name="_Toc440356644"/>
      <w:bookmarkStart w:id="794" w:name="_Toc440631780"/>
      <w:bookmarkStart w:id="795" w:name="_Toc440876564"/>
      <w:bookmarkStart w:id="796" w:name="_Toc441130636"/>
      <w:bookmarkStart w:id="797" w:name="_Toc441157139"/>
      <w:bookmarkStart w:id="798" w:name="_Toc447292161"/>
      <w:bookmarkStart w:id="799" w:name="_Toc157248186"/>
      <w:bookmarkStart w:id="800" w:name="_Toc157496555"/>
      <w:bookmarkStart w:id="801" w:name="_Toc158206094"/>
      <w:bookmarkStart w:id="802" w:name="_Toc164057779"/>
      <w:bookmarkStart w:id="803" w:name="_Toc164137129"/>
      <w:bookmarkStart w:id="804" w:name="_Toc164161289"/>
      <w:bookmarkStart w:id="805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r w:rsidRPr="00F647F7">
        <w:rPr>
          <w:b w:val="0"/>
          <w:szCs w:val="24"/>
        </w:rPr>
        <w:t xml:space="preserve"> </w:t>
      </w:r>
      <w:bookmarkEnd w:id="799"/>
      <w:bookmarkEnd w:id="800"/>
      <w:bookmarkEnd w:id="801"/>
      <w:bookmarkEnd w:id="802"/>
      <w:bookmarkEnd w:id="803"/>
      <w:bookmarkEnd w:id="804"/>
      <w:bookmarkEnd w:id="8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204A89">
              <w:fldChar w:fldCharType="begin"/>
            </w:r>
            <w:r w:rsidR="000E2CF7">
              <w:instrText xml:space="preserve"> REF _Ref440272931 \r \h </w:instrText>
            </w:r>
            <w:r w:rsidR="00204A89">
              <w:fldChar w:fldCharType="separate"/>
            </w:r>
            <w:r w:rsidR="000242BF">
              <w:t>2</w:t>
            </w:r>
            <w:r w:rsidR="00204A8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204A89">
              <w:fldChar w:fldCharType="begin"/>
            </w:r>
            <w:r w:rsidR="000E2CF7">
              <w:instrText xml:space="preserve"> REF _Ref440272931 \r \h </w:instrText>
            </w:r>
            <w:r w:rsidR="00204A89">
              <w:fldChar w:fldCharType="separate"/>
            </w:r>
            <w:r w:rsidR="000242BF">
              <w:t>2</w:t>
            </w:r>
            <w:r w:rsidR="00204A8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06" w:name="_Toc439170686"/>
      <w:bookmarkStart w:id="807" w:name="_Toc439172788"/>
      <w:bookmarkStart w:id="808" w:name="_Toc439173232"/>
      <w:bookmarkStart w:id="809" w:name="_Toc439238228"/>
      <w:bookmarkStart w:id="810" w:name="_Toc439252776"/>
      <w:bookmarkStart w:id="811" w:name="_Toc439323750"/>
      <w:bookmarkStart w:id="812" w:name="_Toc440297084"/>
      <w:bookmarkStart w:id="813" w:name="_Toc440356645"/>
      <w:bookmarkStart w:id="814" w:name="_Toc440631781"/>
      <w:bookmarkStart w:id="815" w:name="_Toc440876565"/>
      <w:bookmarkStart w:id="816" w:name="_Toc441130637"/>
      <w:bookmarkStart w:id="817" w:name="_Toc441157140"/>
      <w:bookmarkStart w:id="818" w:name="_Toc447292162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</w:p>
    <w:p w:rsidR="004F4D80" w:rsidRPr="00F647F7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04A8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2</w:t>
      </w:r>
      <w:r w:rsidR="00204A8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1C646B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Условия Договора будут определять</w:t>
      </w:r>
      <w:r w:rsidR="004F4D80" w:rsidRPr="001C646B">
        <w:rPr>
          <w:sz w:val="24"/>
          <w:szCs w:val="24"/>
        </w:rPr>
        <w:t xml:space="preserve">ся в соответствии с пунктом </w:t>
      </w:r>
      <w:r w:rsidR="00204A89" w:rsidRPr="001C646B">
        <w:rPr>
          <w:sz w:val="24"/>
          <w:szCs w:val="24"/>
        </w:rPr>
        <w:fldChar w:fldCharType="begin"/>
      </w:r>
      <w:r w:rsidR="00D56F8C" w:rsidRPr="001C646B">
        <w:rPr>
          <w:sz w:val="24"/>
          <w:szCs w:val="24"/>
        </w:rPr>
        <w:instrText xml:space="preserve"> REF _Ref294695546 \r \h </w:instrText>
      </w:r>
      <w:r w:rsidR="00204A89" w:rsidRPr="001C646B">
        <w:rPr>
          <w:sz w:val="24"/>
          <w:szCs w:val="24"/>
        </w:rPr>
      </w:r>
      <w:r w:rsidR="00204A89" w:rsidRPr="001C646B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 xml:space="preserve"> 1.2.6 </w:t>
      </w:r>
      <w:r w:rsidR="00204A89" w:rsidRPr="001C646B">
        <w:rPr>
          <w:sz w:val="24"/>
          <w:szCs w:val="24"/>
        </w:rPr>
        <w:fldChar w:fldCharType="end"/>
      </w:r>
      <w:r w:rsidR="004F4D80" w:rsidRPr="001C646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19" w:name="_Ref55335823"/>
      <w:bookmarkStart w:id="820" w:name="_Ref55336359"/>
      <w:bookmarkStart w:id="821" w:name="_Toc57314675"/>
      <w:bookmarkStart w:id="822" w:name="_Toc69728989"/>
      <w:bookmarkStart w:id="823" w:name="_Toc98253939"/>
      <w:bookmarkStart w:id="824" w:name="_Toc165173865"/>
      <w:bookmarkStart w:id="825" w:name="_Toc423423672"/>
      <w:bookmarkStart w:id="826" w:name="_Toc447292163"/>
      <w:bookmarkEnd w:id="575"/>
      <w:r w:rsidRPr="00F647F7">
        <w:lastRenderedPageBreak/>
        <w:t>Анкета (форма 6)</w:t>
      </w:r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27" w:name="_Toc98253940"/>
      <w:bookmarkStart w:id="828" w:name="_Toc157248192"/>
      <w:bookmarkStart w:id="829" w:name="_Toc157496561"/>
      <w:bookmarkStart w:id="830" w:name="_Toc158206100"/>
      <w:bookmarkStart w:id="831" w:name="_Toc164057785"/>
      <w:bookmarkStart w:id="832" w:name="_Toc164137135"/>
      <w:bookmarkStart w:id="833" w:name="_Toc164161295"/>
      <w:bookmarkStart w:id="834" w:name="_Toc165173866"/>
      <w:bookmarkStart w:id="835" w:name="_Toc439170688"/>
      <w:bookmarkStart w:id="836" w:name="_Toc439172790"/>
      <w:bookmarkStart w:id="837" w:name="_Toc439173234"/>
      <w:bookmarkStart w:id="838" w:name="_Toc439238230"/>
      <w:bookmarkStart w:id="839" w:name="_Toc439252778"/>
      <w:bookmarkStart w:id="840" w:name="_Ref440272119"/>
      <w:bookmarkStart w:id="841" w:name="_Toc440297086"/>
      <w:bookmarkStart w:id="842" w:name="_Toc440356647"/>
      <w:bookmarkStart w:id="843" w:name="_Ref444162540"/>
      <w:bookmarkStart w:id="844" w:name="_Toc44729216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pStyle w:val="affffff0"/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45" w:name="_Toc439170689"/>
      <w:bookmarkStart w:id="846" w:name="_Toc439172791"/>
      <w:bookmarkStart w:id="847" w:name="_Toc439173235"/>
      <w:bookmarkStart w:id="848" w:name="_Toc439238231"/>
      <w:bookmarkStart w:id="849" w:name="_Toc439252779"/>
      <w:bookmarkStart w:id="850" w:name="_Ref440272147"/>
      <w:bookmarkStart w:id="851" w:name="_Toc440297087"/>
      <w:bookmarkStart w:id="852" w:name="_Toc440356648"/>
      <w:bookmarkStart w:id="853" w:name="_Ref444161661"/>
      <w:bookmarkStart w:id="854" w:name="_Toc447292165"/>
      <w:r w:rsidRPr="00D73790">
        <w:rPr>
          <w:b w:val="0"/>
          <w:szCs w:val="24"/>
        </w:rPr>
        <w:lastRenderedPageBreak/>
        <w:t xml:space="preserve">Форма </w:t>
      </w:r>
      <w:bookmarkEnd w:id="845"/>
      <w:bookmarkEnd w:id="846"/>
      <w:bookmarkEnd w:id="847"/>
      <w:bookmarkEnd w:id="848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849"/>
      <w:bookmarkEnd w:id="850"/>
      <w:bookmarkEnd w:id="851"/>
      <w:bookmarkEnd w:id="852"/>
      <w:bookmarkEnd w:id="853"/>
      <w:bookmarkEnd w:id="854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Default="00197CB9" w:rsidP="00197CB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7CB9">
        <w:rPr>
          <w:rFonts w:ascii="Times New Roman" w:hAnsi="Times New Roman" w:cs="Times New Roman"/>
          <w:sz w:val="22"/>
          <w:szCs w:val="22"/>
        </w:rPr>
        <w:t>Подтверждаем, что</w:t>
      </w:r>
      <w:r w:rsidR="00FB00C0" w:rsidRPr="00197CB9">
        <w:rPr>
          <w:rFonts w:ascii="Times New Roman" w:hAnsi="Times New Roman" w:cs="Times New Roman"/>
          <w:sz w:val="22"/>
          <w:szCs w:val="22"/>
        </w:rPr>
        <w:t xml:space="preserve"> </w:t>
      </w:r>
      <w:r w:rsidR="00FB00C0"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="00FB00C0"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наименование субъекта малого/ среднего предпринимательства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 </w:t>
      </w:r>
      <w:r w:rsidR="00FB00C0" w:rsidRPr="00197CB9">
        <w:rPr>
          <w:rFonts w:ascii="Times New Roman" w:hAnsi="Times New Roman" w:cs="Times New Roman"/>
          <w:sz w:val="22"/>
          <w:szCs w:val="22"/>
        </w:rPr>
        <w:t xml:space="preserve">в соответствии с законодательством Российской Федерации (статья 4 Федерального закона Российской Федерации «О развитии малого и среднего предпринимательства в Российской Федерации») </w:t>
      </w:r>
      <w:r w:rsidRPr="00197CB9">
        <w:rPr>
          <w:rFonts w:ascii="Times New Roman" w:hAnsi="Times New Roman" w:cs="Times New Roman"/>
          <w:sz w:val="22"/>
          <w:szCs w:val="22"/>
        </w:rPr>
        <w:t>удовлетворяет критериям отнесения организации к субъектам</w:t>
      </w:r>
      <w:r w:rsidR="00FB00C0" w:rsidRPr="00197CB9">
        <w:rPr>
          <w:rFonts w:ascii="Times New Roman" w:hAnsi="Times New Roman" w:cs="Times New Roman"/>
          <w:sz w:val="22"/>
          <w:szCs w:val="22"/>
        </w:rPr>
        <w:t xml:space="preserve"> </w:t>
      </w:r>
      <w:r w:rsidR="00FB00C0"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субъект малого или среднего предпринимательства в зависимости от критериев отнесения</w:t>
      </w:r>
      <w:r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], </w:t>
      </w:r>
      <w:r w:rsidRPr="00197CB9">
        <w:rPr>
          <w:rFonts w:ascii="Times New Roman" w:hAnsi="Times New Roman" w:cs="Times New Roman"/>
          <w:sz w:val="22"/>
          <w:szCs w:val="22"/>
        </w:rPr>
        <w:t>и сообщаем следующую информацию: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1. Адрес местонахождения (юридический адрес): 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14F64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_______________________.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2. ИНН/КПП: 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_________.</w:t>
      </w: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14F64">
        <w:rPr>
          <w:rFonts w:ascii="Times New Roman" w:hAnsi="Times New Roman" w:cs="Times New Roman"/>
          <w:sz w:val="16"/>
          <w:szCs w:val="16"/>
        </w:rPr>
        <w:t xml:space="preserve">                (N, сведения о дате выдачи документа и выдавшем его органе)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3. ОГРН: _____________________________________________________________.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4.  Сведения  о  наличии  (об  отсутствии) сведений в реестре субъектов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малого  и  среднего  предпринимательства  субъекта  Российской Федерации (в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случае  ведения  такого  реестра  органом  государственной  власти субъекта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Российской Федерации)</w:t>
      </w:r>
      <w:r>
        <w:rPr>
          <w:rFonts w:ascii="Times New Roman" w:hAnsi="Times New Roman" w:cs="Times New Roman"/>
          <w:sz w:val="22"/>
          <w:szCs w:val="22"/>
        </w:rPr>
        <w:t xml:space="preserve"> ____________________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________________________________________________.</w:t>
      </w:r>
    </w:p>
    <w:p w:rsidR="00B14F64" w:rsidRPr="00B14F64" w:rsidRDefault="00B14F64" w:rsidP="00B14F6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>(наименование уполномоченного органа, дата внесения в реестр и номер в реестре)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5.  Сведения  о  соответствии  критериям отнесения к субъектам малого и</w:t>
      </w:r>
      <w:r w:rsidR="00035BE2"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среднего  предпринимательства,  а  также  сведения  о производимых товарах,</w:t>
      </w:r>
      <w:r w:rsidR="00035BE2"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работах, услугах и видах деятельности:</w:t>
      </w:r>
    </w:p>
    <w:p w:rsidR="00B14F64" w:rsidRPr="00B14F64" w:rsidRDefault="00B14F64" w:rsidP="00B14F64">
      <w:pPr>
        <w:sectPr w:rsidR="00B14F64" w:rsidRPr="00B14F64" w:rsidSect="00B27B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4109"/>
        <w:gridCol w:w="1799"/>
        <w:gridCol w:w="1817"/>
        <w:gridCol w:w="1417"/>
      </w:tblGrid>
      <w:tr w:rsidR="00B14F64" w:rsidRP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</w:t>
            </w:r>
            <w:proofErr w:type="gramEnd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сведений</w:t>
            </w:r>
          </w:p>
        </w:tc>
        <w:tc>
          <w:tcPr>
            <w:tcW w:w="179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Малые предприятия</w:t>
            </w:r>
          </w:p>
        </w:tc>
        <w:tc>
          <w:tcPr>
            <w:tcW w:w="18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Средние предприятия</w:t>
            </w:r>
          </w:p>
        </w:tc>
        <w:tc>
          <w:tcPr>
            <w:tcW w:w="14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</w:t>
            </w:r>
          </w:p>
        </w:tc>
      </w:tr>
      <w:tr w:rsidR="00B14F64" w:rsidRP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9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55" w:name="P230"/>
            <w:bookmarkEnd w:id="855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09" w:type="dxa"/>
          </w:tcPr>
          <w:p w:rsidR="00B14F64" w:rsidRPr="00316742" w:rsidRDefault="00B14F64" w:rsidP="003167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 инвестиционных товариществ), процентов</w:t>
            </w:r>
          </w:p>
        </w:tc>
        <w:tc>
          <w:tcPr>
            <w:tcW w:w="3616" w:type="dxa"/>
            <w:gridSpan w:val="2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25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109" w:type="dxa"/>
          </w:tcPr>
          <w:p w:rsidR="00B14F64" w:rsidRPr="00316742" w:rsidRDefault="00B14F64" w:rsidP="003167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616" w:type="dxa"/>
            <w:gridSpan w:val="2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109" w:type="dxa"/>
          </w:tcPr>
          <w:p w:rsidR="00B14F64" w:rsidRPr="00316742" w:rsidRDefault="00B14F64" w:rsidP="003167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616" w:type="dxa"/>
            <w:gridSpan w:val="2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56" w:name="P242"/>
            <w:bookmarkEnd w:id="856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109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подразделений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указанных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микропредприятия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до 100 включительно</w:t>
            </w:r>
          </w:p>
        </w:tc>
        <w:tc>
          <w:tcPr>
            <w:tcW w:w="1817" w:type="dxa"/>
            <w:vMerge w:val="restart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от 101 до 250 включительно</w:t>
            </w:r>
          </w:p>
        </w:tc>
        <w:tc>
          <w:tcPr>
            <w:tcW w:w="1417" w:type="dxa"/>
            <w:vMerge w:val="restart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количество человек (за каждый год)</w:t>
            </w:r>
          </w:p>
        </w:tc>
      </w:tr>
      <w:tr w:rsidR="00B14F64" w:rsidTr="00B27BCB">
        <w:tc>
          <w:tcPr>
            <w:tcW w:w="557" w:type="dxa"/>
            <w:vMerge/>
          </w:tcPr>
          <w:p w:rsidR="00B14F64" w:rsidRPr="00316742" w:rsidRDefault="00B14F64" w:rsidP="00B27BCB"/>
        </w:tc>
        <w:tc>
          <w:tcPr>
            <w:tcW w:w="4109" w:type="dxa"/>
            <w:vMerge/>
          </w:tcPr>
          <w:p w:rsidR="00B14F64" w:rsidRPr="00316742" w:rsidRDefault="00B14F64" w:rsidP="00B27BCB"/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до 15 -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B14F64" w:rsidRPr="00316742" w:rsidRDefault="00B14F64" w:rsidP="00316742">
            <w:pPr>
              <w:jc w:val="center"/>
            </w:pPr>
          </w:p>
        </w:tc>
        <w:tc>
          <w:tcPr>
            <w:tcW w:w="1417" w:type="dxa"/>
            <w:vMerge/>
          </w:tcPr>
          <w:p w:rsidR="00B14F64" w:rsidRPr="00316742" w:rsidRDefault="00B14F64" w:rsidP="00316742">
            <w:pPr>
              <w:jc w:val="center"/>
            </w:pPr>
          </w:p>
        </w:tc>
      </w:tr>
      <w:tr w:rsidR="00B14F64" w:rsidTr="00B27BCB">
        <w:tc>
          <w:tcPr>
            <w:tcW w:w="557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109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последние 3 года, млн. рублей</w:t>
            </w:r>
          </w:p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817" w:type="dxa"/>
            <w:vMerge w:val="restart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в млн. рублей (за каждый год)</w:t>
            </w:r>
          </w:p>
        </w:tc>
      </w:tr>
      <w:tr w:rsidR="00B14F64" w:rsidTr="00B27BCB">
        <w:tc>
          <w:tcPr>
            <w:tcW w:w="557" w:type="dxa"/>
            <w:vMerge/>
          </w:tcPr>
          <w:p w:rsidR="00B14F64" w:rsidRPr="00316742" w:rsidRDefault="00B14F64" w:rsidP="00B27BCB"/>
        </w:tc>
        <w:tc>
          <w:tcPr>
            <w:tcW w:w="4109" w:type="dxa"/>
            <w:vMerge/>
          </w:tcPr>
          <w:p w:rsidR="00B14F64" w:rsidRPr="00316742" w:rsidRDefault="00B14F64" w:rsidP="00B27BCB"/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120 в год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B14F64" w:rsidRPr="00316742" w:rsidRDefault="00B14F64" w:rsidP="00316742">
            <w:pPr>
              <w:jc w:val="center"/>
            </w:pP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деятельности физического лица,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57" w:name="P258"/>
            <w:bookmarkEnd w:id="857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производимых субъектами малого и среднего предпринимательства товарах, работах, услугах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"О закупках товаров, работ, услуг отдельными видами юридических лиц"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количество исполненных контрактов и общая сумма)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"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Сколково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")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деятельностью субъекта малого и среднего предпринимательства, и административное наказание в виде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дисквалификации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 (нет)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"О закупках товаров, работ, услуг отдельными видами юридических лиц" и Федеральным законом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</w:tbl>
    <w:p w:rsidR="00B14F64" w:rsidRDefault="00B14F64" w:rsidP="00197CB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197CB9" w:rsidRDefault="00B14F64" w:rsidP="00197CB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F596B" w:rsidRPr="00DB6009" w:rsidRDefault="00EF596B" w:rsidP="00EF596B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p w:rsidR="00EF596B" w:rsidRPr="00DB6009" w:rsidRDefault="00EF596B" w:rsidP="00EF596B">
      <w:pPr>
        <w:autoSpaceDE w:val="0"/>
        <w:autoSpaceDN w:val="0"/>
        <w:adjustRightInd w:val="0"/>
        <w:spacing w:line="240" w:lineRule="auto"/>
        <w:outlineLvl w:val="3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firstLine="708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FB00C0" w:rsidRPr="00DB6009" w:rsidTr="009146DD">
        <w:tc>
          <w:tcPr>
            <w:tcW w:w="3960" w:type="dxa"/>
            <w:tcBorders>
              <w:top w:val="single" w:sz="4" w:space="0" w:color="auto"/>
            </w:tcBorders>
          </w:tcPr>
          <w:p w:rsidR="00FB00C0" w:rsidRPr="00DB6009" w:rsidRDefault="00FB00C0" w:rsidP="0031674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FB00C0" w:rsidRPr="00DB6009" w:rsidRDefault="00FB00C0" w:rsidP="0031674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FB00C0" w:rsidRPr="00DB6009" w:rsidRDefault="00FB00C0" w:rsidP="00FB00C0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4F4D80" w:rsidRDefault="004F4D80" w:rsidP="004F4D80">
      <w:pPr>
        <w:ind w:firstLine="0"/>
      </w:pPr>
    </w:p>
    <w:p w:rsidR="004F4D80" w:rsidRDefault="004F4D80" w:rsidP="004F4D80">
      <w:pPr>
        <w:ind w:right="-1"/>
        <w:rPr>
          <w:color w:val="000000"/>
        </w:rPr>
      </w:pP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58" w:name="_Toc439170690"/>
      <w:bookmarkStart w:id="859" w:name="_Toc439172792"/>
      <w:bookmarkStart w:id="860" w:name="_Toc439173236"/>
      <w:bookmarkStart w:id="861" w:name="_Toc439238232"/>
    </w:p>
    <w:bookmarkEnd w:id="858"/>
    <w:bookmarkEnd w:id="859"/>
    <w:bookmarkEnd w:id="860"/>
    <w:bookmarkEnd w:id="86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62" w:name="_Toc125426243"/>
      <w:bookmarkStart w:id="863" w:name="_Toc396984070"/>
      <w:bookmarkStart w:id="864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65" w:name="_Toc439170691"/>
      <w:bookmarkStart w:id="866" w:name="_Toc439172793"/>
      <w:bookmarkStart w:id="867" w:name="_Toc439173237"/>
      <w:bookmarkStart w:id="868" w:name="_Toc439238233"/>
      <w:bookmarkStart w:id="869" w:name="_Toc439252780"/>
      <w:bookmarkStart w:id="870" w:name="_Toc439323754"/>
      <w:bookmarkStart w:id="871" w:name="_Toc440297088"/>
      <w:bookmarkStart w:id="872" w:name="_Toc440356649"/>
      <w:bookmarkStart w:id="873" w:name="_Toc440631785"/>
      <w:bookmarkStart w:id="874" w:name="_Toc440876569"/>
      <w:bookmarkStart w:id="875" w:name="_Toc441130641"/>
      <w:bookmarkStart w:id="876" w:name="_Toc441157144"/>
      <w:bookmarkStart w:id="877" w:name="_Toc447292166"/>
      <w:r>
        <w:rPr>
          <w:szCs w:val="24"/>
        </w:rPr>
        <w:lastRenderedPageBreak/>
        <w:t>Инструкции по заполнению</w:t>
      </w:r>
      <w:bookmarkEnd w:id="862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27690B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7690B">
        <w:rPr>
          <w:sz w:val="24"/>
          <w:szCs w:val="24"/>
        </w:rPr>
        <w:t>В графе 1</w:t>
      </w:r>
      <w:r w:rsidR="006D58F3" w:rsidRPr="0027690B">
        <w:rPr>
          <w:sz w:val="24"/>
          <w:szCs w:val="24"/>
        </w:rPr>
        <w:t>3</w:t>
      </w:r>
      <w:r w:rsidRPr="0027690B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27690B">
        <w:rPr>
          <w:sz w:val="24"/>
          <w:szCs w:val="24"/>
        </w:rPr>
        <w:t>Участник</w:t>
      </w:r>
      <w:r w:rsidRPr="0027690B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27690B">
        <w:rPr>
          <w:sz w:val="24"/>
          <w:szCs w:val="24"/>
        </w:rPr>
        <w:t>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Pr="0027690B">
        <w:rPr>
          <w:sz w:val="24"/>
          <w:szCs w:val="24"/>
        </w:rPr>
        <w:t xml:space="preserve"> в редакции, действующей на дату заполнения Анкеты.</w:t>
      </w:r>
    </w:p>
    <w:p w:rsidR="00651F3E" w:rsidRPr="0027690B" w:rsidRDefault="00651F3E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7690B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0242BF">
        <w:fldChar w:fldCharType="begin"/>
      </w:r>
      <w:r w:rsidR="000242BF">
        <w:instrText xml:space="preserve"> REF _Ref444161661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5.6.2</w:t>
      </w:r>
      <w:r w:rsidR="000242BF">
        <w:fldChar w:fldCharType="end"/>
      </w:r>
      <w:r w:rsidRPr="0027690B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</w:t>
      </w:r>
      <w:r w:rsidRPr="0027690B">
        <w:t xml:space="preserve">удовлетворяют критериям отнесения организации к субъектам </w:t>
      </w:r>
      <w:r w:rsidRPr="0027690B">
        <w:rPr>
          <w:sz w:val="24"/>
          <w:szCs w:val="24"/>
        </w:rPr>
        <w:t>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78" w:name="_Ref257131475"/>
      <w:bookmarkStart w:id="879" w:name="_Toc351552284"/>
      <w:bookmarkStart w:id="880" w:name="_Toc396983131"/>
      <w:bookmarkStart w:id="881" w:name="_Toc423423679"/>
      <w:bookmarkStart w:id="882" w:name="_Ref440270984"/>
      <w:bookmarkStart w:id="883" w:name="_Ref440275030"/>
      <w:bookmarkStart w:id="884" w:name="_Toc447292167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878"/>
      <w:r>
        <w:rPr>
          <w:sz w:val="22"/>
          <w:szCs w:val="22"/>
        </w:rPr>
        <w:t xml:space="preserve">производителя продукции (форма </w:t>
      </w:r>
      <w:r w:rsidR="003B6795">
        <w:rPr>
          <w:sz w:val="22"/>
          <w:szCs w:val="22"/>
        </w:rPr>
        <w:t>7</w:t>
      </w:r>
      <w:r>
        <w:rPr>
          <w:sz w:val="22"/>
          <w:szCs w:val="22"/>
        </w:rPr>
        <w:t>)</w:t>
      </w:r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pPr>
        <w:pStyle w:val="3"/>
        <w:rPr>
          <w:szCs w:val="24"/>
        </w:rPr>
      </w:pPr>
      <w:bookmarkStart w:id="885" w:name="_Toc439170708"/>
      <w:bookmarkStart w:id="886" w:name="_Toc439172810"/>
      <w:bookmarkStart w:id="887" w:name="_Toc439173251"/>
      <w:bookmarkStart w:id="888" w:name="_Toc439252794"/>
      <w:bookmarkStart w:id="889" w:name="_Toc439323768"/>
      <w:bookmarkStart w:id="890" w:name="_Toc440297090"/>
      <w:bookmarkStart w:id="891" w:name="_Toc440356651"/>
      <w:bookmarkStart w:id="892" w:name="_Toc440631787"/>
      <w:bookmarkStart w:id="893" w:name="_Toc440876571"/>
      <w:bookmarkStart w:id="894" w:name="_Toc441130643"/>
      <w:bookmarkStart w:id="895" w:name="_Toc441157146"/>
      <w:bookmarkStart w:id="896" w:name="_Toc447292168"/>
      <w:r w:rsidRPr="00F647F7">
        <w:rPr>
          <w:szCs w:val="24"/>
        </w:rPr>
        <w:t>Форма письма производителя продукции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3B6795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п.1.1.1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897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898" w:name="_Toc423423680"/>
      <w:bookmarkStart w:id="899" w:name="_Ref440272035"/>
      <w:bookmarkStart w:id="900" w:name="_Ref440274733"/>
      <w:bookmarkStart w:id="901" w:name="_Toc447292169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</w:t>
      </w:r>
      <w:r w:rsidR="003B6795">
        <w:rPr>
          <w:sz w:val="22"/>
          <w:szCs w:val="22"/>
        </w:rPr>
        <w:t xml:space="preserve"> конечных бенефициаров) (форма 8</w:t>
      </w:r>
      <w:r w:rsidRPr="00E87023">
        <w:rPr>
          <w:sz w:val="22"/>
          <w:szCs w:val="22"/>
        </w:rPr>
        <w:t>)</w:t>
      </w:r>
      <w:bookmarkEnd w:id="897"/>
      <w:bookmarkEnd w:id="898"/>
      <w:bookmarkEnd w:id="899"/>
      <w:bookmarkEnd w:id="900"/>
      <w:bookmarkEnd w:id="901"/>
    </w:p>
    <w:p w:rsidR="004F4D80" w:rsidRPr="00E87023" w:rsidRDefault="004F4D80" w:rsidP="004F4D80">
      <w:pPr>
        <w:pStyle w:val="3"/>
        <w:rPr>
          <w:sz w:val="22"/>
        </w:rPr>
      </w:pPr>
      <w:bookmarkStart w:id="902" w:name="_Toc343690584"/>
      <w:bookmarkStart w:id="903" w:name="_Toc372294428"/>
      <w:bookmarkStart w:id="904" w:name="_Toc379288896"/>
      <w:bookmarkStart w:id="905" w:name="_Toc384734780"/>
      <w:bookmarkStart w:id="906" w:name="_Toc396984078"/>
      <w:bookmarkStart w:id="907" w:name="_Toc423423681"/>
      <w:bookmarkStart w:id="908" w:name="_Toc439170710"/>
      <w:bookmarkStart w:id="909" w:name="_Toc439172812"/>
      <w:bookmarkStart w:id="910" w:name="_Toc439173253"/>
      <w:bookmarkStart w:id="911" w:name="_Toc439238249"/>
      <w:bookmarkStart w:id="912" w:name="_Toc439252796"/>
      <w:bookmarkStart w:id="913" w:name="_Toc439323770"/>
      <w:bookmarkStart w:id="914" w:name="_Toc440297092"/>
      <w:bookmarkStart w:id="915" w:name="_Toc440356653"/>
      <w:bookmarkStart w:id="916" w:name="_Toc440631789"/>
      <w:bookmarkStart w:id="917" w:name="_Toc440876573"/>
      <w:bookmarkStart w:id="918" w:name="_Toc441130645"/>
      <w:bookmarkStart w:id="919" w:name="_Toc441157148"/>
      <w:bookmarkStart w:id="920" w:name="_Toc447292170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 xml:space="preserve">Приложение </w:t>
      </w:r>
      <w:r w:rsidR="003B6795">
        <w:t>8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921" w:name="_Toc343690585"/>
      <w:bookmarkStart w:id="922" w:name="_Toc372294429"/>
      <w:bookmarkStart w:id="923" w:name="_Toc379288897"/>
      <w:bookmarkStart w:id="924" w:name="_Toc384734781"/>
      <w:bookmarkStart w:id="925" w:name="_Toc396984079"/>
      <w:bookmarkStart w:id="926" w:name="_Toc423423682"/>
      <w:bookmarkStart w:id="927" w:name="_Toc439170711"/>
      <w:bookmarkStart w:id="928" w:name="_Toc439172813"/>
      <w:bookmarkStart w:id="929" w:name="_Toc439173254"/>
      <w:bookmarkStart w:id="930" w:name="_Toc439238250"/>
      <w:bookmarkStart w:id="931" w:name="_Toc439252797"/>
      <w:bookmarkStart w:id="932" w:name="_Toc439323771"/>
      <w:bookmarkStart w:id="933" w:name="_Toc440297093"/>
      <w:bookmarkStart w:id="934" w:name="_Toc440356654"/>
      <w:bookmarkStart w:id="935" w:name="_Toc440631790"/>
      <w:bookmarkStart w:id="936" w:name="_Toc440876574"/>
      <w:bookmarkStart w:id="937" w:name="_Toc441130646"/>
      <w:bookmarkStart w:id="938" w:name="_Toc441157149"/>
      <w:bookmarkStart w:id="939" w:name="_Toc447292171"/>
      <w:r w:rsidRPr="00D27071">
        <w:rPr>
          <w:szCs w:val="24"/>
        </w:rPr>
        <w:lastRenderedPageBreak/>
        <w:t>Инструкции по заполнению</w:t>
      </w:r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4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941" w:name="_Toc423423683"/>
      <w:bookmarkStart w:id="942" w:name="_Ref440272051"/>
      <w:bookmarkStart w:id="943" w:name="_Ref440274744"/>
      <w:bookmarkStart w:id="944" w:name="_Toc44729217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</w:t>
      </w:r>
      <w:r w:rsidR="003B6795">
        <w:t>9</w:t>
      </w:r>
      <w:r w:rsidR="004F4D80" w:rsidRPr="008C4223">
        <w:t>)</w:t>
      </w:r>
      <w:bookmarkEnd w:id="940"/>
      <w:bookmarkEnd w:id="941"/>
      <w:bookmarkEnd w:id="942"/>
      <w:bookmarkEnd w:id="943"/>
      <w:bookmarkEnd w:id="944"/>
    </w:p>
    <w:p w:rsidR="004F4D80" w:rsidRPr="008C4223" w:rsidRDefault="004F4D80" w:rsidP="004F4D80">
      <w:pPr>
        <w:pStyle w:val="3"/>
        <w:rPr>
          <w:szCs w:val="24"/>
        </w:rPr>
      </w:pPr>
      <w:bookmarkStart w:id="945" w:name="_Toc343690587"/>
      <w:bookmarkStart w:id="946" w:name="_Toc372294431"/>
      <w:bookmarkStart w:id="947" w:name="_Toc379288899"/>
      <w:bookmarkStart w:id="948" w:name="_Toc384734783"/>
      <w:bookmarkStart w:id="949" w:name="_Toc396984081"/>
      <w:bookmarkStart w:id="950" w:name="_Toc423423684"/>
      <w:bookmarkStart w:id="951" w:name="_Toc439170713"/>
      <w:bookmarkStart w:id="952" w:name="_Toc439172815"/>
      <w:bookmarkStart w:id="953" w:name="_Toc439173256"/>
      <w:bookmarkStart w:id="954" w:name="_Toc439238252"/>
      <w:bookmarkStart w:id="955" w:name="_Toc439252799"/>
      <w:bookmarkStart w:id="956" w:name="_Toc439323773"/>
      <w:bookmarkStart w:id="957" w:name="_Toc440297095"/>
      <w:bookmarkStart w:id="958" w:name="_Toc440356656"/>
      <w:bookmarkStart w:id="959" w:name="_Toc440631792"/>
      <w:bookmarkStart w:id="960" w:name="_Toc440876576"/>
      <w:bookmarkStart w:id="961" w:name="_Toc441130648"/>
      <w:bookmarkStart w:id="962" w:name="_Toc441157151"/>
      <w:bookmarkStart w:id="963" w:name="_Toc447292173"/>
      <w:r w:rsidRPr="008C4223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="000D70B6" w:rsidRPr="000D70B6">
        <w:rPr>
          <w:szCs w:val="24"/>
        </w:rPr>
        <w:t>Согласия на обработку персональных данных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 xml:space="preserve">Приложение </w:t>
      </w:r>
      <w:r w:rsidR="003B6795">
        <w:t>9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3311F3" w:rsidRPr="005A2CAE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5A2CAE" w:rsidRDefault="003311F3" w:rsidP="003311F3">
      <w:pPr>
        <w:pStyle w:val="3"/>
        <w:rPr>
          <w:szCs w:val="24"/>
        </w:rPr>
      </w:pPr>
      <w:bookmarkStart w:id="964" w:name="_Toc439252801"/>
      <w:bookmarkStart w:id="965" w:name="_Toc439323774"/>
      <w:bookmarkStart w:id="966" w:name="_Toc440297096"/>
      <w:bookmarkStart w:id="967" w:name="_Toc440356657"/>
      <w:bookmarkStart w:id="968" w:name="_Toc440631793"/>
      <w:bookmarkStart w:id="969" w:name="_Toc440876577"/>
      <w:bookmarkStart w:id="970" w:name="_Toc441130649"/>
      <w:bookmarkStart w:id="971" w:name="_Toc441157152"/>
      <w:bookmarkStart w:id="972" w:name="_Toc447292174"/>
      <w:r w:rsidRPr="005A2CAE">
        <w:rPr>
          <w:szCs w:val="24"/>
        </w:rPr>
        <w:t>Инструкции по заполнению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lastRenderedPageBreak/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973" w:name="_Ref440272274"/>
      <w:bookmarkStart w:id="974" w:name="_Ref440274756"/>
      <w:bookmarkStart w:id="975" w:name="_Toc447292175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CD3D1B">
        <w:t>0</w:t>
      </w:r>
      <w:r w:rsidR="007857E5" w:rsidRPr="007A6A39">
        <w:t>)</w:t>
      </w:r>
      <w:bookmarkEnd w:id="973"/>
      <w:bookmarkEnd w:id="974"/>
      <w:bookmarkEnd w:id="975"/>
    </w:p>
    <w:p w:rsidR="007857E5" w:rsidRPr="00E47073" w:rsidRDefault="007857E5" w:rsidP="007857E5">
      <w:pPr>
        <w:pStyle w:val="3"/>
        <w:rPr>
          <w:szCs w:val="24"/>
        </w:rPr>
      </w:pPr>
      <w:bookmarkStart w:id="976" w:name="_Toc439170718"/>
      <w:bookmarkStart w:id="977" w:name="_Toc439172820"/>
      <w:bookmarkStart w:id="978" w:name="_Toc439173262"/>
      <w:bookmarkStart w:id="979" w:name="_Toc439238258"/>
      <w:bookmarkStart w:id="980" w:name="_Toc439252806"/>
      <w:bookmarkStart w:id="981" w:name="_Toc439323779"/>
      <w:bookmarkStart w:id="982" w:name="_Toc440297101"/>
      <w:bookmarkStart w:id="983" w:name="_Toc440356662"/>
      <w:bookmarkStart w:id="984" w:name="_Toc440631798"/>
      <w:bookmarkStart w:id="985" w:name="_Toc440876582"/>
      <w:bookmarkStart w:id="986" w:name="_Toc441130654"/>
      <w:bookmarkStart w:id="987" w:name="_Toc441157154"/>
      <w:bookmarkStart w:id="988" w:name="_Toc447292176"/>
      <w:r w:rsidRPr="00E47073">
        <w:rPr>
          <w:szCs w:val="24"/>
        </w:rPr>
        <w:t xml:space="preserve">Форма </w:t>
      </w:r>
      <w:bookmarkEnd w:id="97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CD3D1B">
        <w:rPr>
          <w:sz w:val="24"/>
          <w:szCs w:val="24"/>
        </w:rPr>
        <w:t>0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989" w:name="_Toc300142269"/>
      <w:bookmarkStart w:id="990" w:name="_Toc309735391"/>
      <w:bookmarkStart w:id="99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98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990"/>
      <w:bookmarkEnd w:id="99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992" w:name="_Toc439170719"/>
      <w:bookmarkStart w:id="993" w:name="_Toc439172821"/>
      <w:bookmarkStart w:id="994" w:name="_Toc439173263"/>
      <w:bookmarkStart w:id="995" w:name="_Toc439238259"/>
      <w:bookmarkStart w:id="996" w:name="_Toc439252807"/>
      <w:bookmarkStart w:id="997" w:name="_Toc439323780"/>
      <w:bookmarkStart w:id="998" w:name="_Toc440297102"/>
      <w:bookmarkStart w:id="999" w:name="_Toc440356663"/>
      <w:bookmarkStart w:id="1000" w:name="_Toc440631799"/>
      <w:bookmarkStart w:id="1001" w:name="_Toc440876583"/>
      <w:bookmarkStart w:id="1002" w:name="_Toc441130655"/>
      <w:bookmarkStart w:id="1003" w:name="_Toc441157155"/>
      <w:bookmarkStart w:id="1004" w:name="_Toc447292177"/>
      <w:r w:rsidRPr="007857E5">
        <w:rPr>
          <w:szCs w:val="24"/>
        </w:rPr>
        <w:lastRenderedPageBreak/>
        <w:t>Инструкции по заполнению</w:t>
      </w:r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5" w:name="_Ref93268095"/>
      <w:bookmarkStart w:id="1006" w:name="_Ref93268099"/>
      <w:bookmarkStart w:id="1007" w:name="_Toc98253958"/>
      <w:bookmarkStart w:id="1008" w:name="_Toc165173884"/>
      <w:bookmarkStart w:id="1009" w:name="_Toc423423678"/>
      <w:bookmarkStart w:id="1010" w:name="_Ref440272510"/>
      <w:bookmarkStart w:id="1011" w:name="_Ref440274961"/>
      <w:bookmarkStart w:id="1012" w:name="_Toc447292178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CD3D1B">
        <w:rPr>
          <w:color w:val="000000"/>
        </w:rPr>
        <w:t>1</w:t>
      </w:r>
      <w:r w:rsidRPr="00F647F7">
        <w:rPr>
          <w:color w:val="000000"/>
        </w:rPr>
        <w:t>)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635719" w:rsidRPr="00D904EF" w:rsidRDefault="00635719" w:rsidP="00635719">
      <w:pPr>
        <w:pStyle w:val="3"/>
        <w:rPr>
          <w:szCs w:val="24"/>
        </w:rPr>
      </w:pPr>
      <w:bookmarkStart w:id="1013" w:name="_Toc90385125"/>
      <w:bookmarkStart w:id="1014" w:name="_Toc439170705"/>
      <w:bookmarkStart w:id="1015" w:name="_Toc439172807"/>
      <w:bookmarkStart w:id="1016" w:name="_Toc439173268"/>
      <w:bookmarkStart w:id="1017" w:name="_Toc439238264"/>
      <w:bookmarkStart w:id="1018" w:name="_Toc439252812"/>
      <w:bookmarkStart w:id="1019" w:name="_Toc439323785"/>
      <w:bookmarkStart w:id="1020" w:name="_Toc440297104"/>
      <w:bookmarkStart w:id="1021" w:name="_Toc440356665"/>
      <w:bookmarkStart w:id="1022" w:name="_Toc440631801"/>
      <w:bookmarkStart w:id="1023" w:name="_Toc440876585"/>
      <w:bookmarkStart w:id="1024" w:name="_Toc441130657"/>
      <w:bookmarkStart w:id="1025" w:name="_Toc441157157"/>
      <w:bookmarkStart w:id="1026" w:name="_Toc447292179"/>
      <w:r w:rsidRPr="00D904E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CD3D1B">
        <w:rPr>
          <w:noProof/>
          <w:color w:val="000000"/>
          <w:sz w:val="24"/>
          <w:szCs w:val="24"/>
        </w:rPr>
        <w:t>1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7" w:name="_Toc90385126"/>
      <w:bookmarkStart w:id="1028" w:name="_Toc98253959"/>
      <w:bookmarkStart w:id="1029" w:name="_Toc157248211"/>
      <w:bookmarkStart w:id="1030" w:name="_Toc157496580"/>
      <w:bookmarkStart w:id="1031" w:name="_Toc158206119"/>
      <w:bookmarkStart w:id="1032" w:name="_Toc164057804"/>
      <w:bookmarkStart w:id="1033" w:name="_Toc164137154"/>
      <w:bookmarkStart w:id="1034" w:name="_Toc164161314"/>
      <w:bookmarkStart w:id="103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036" w:name="_Toc439170706"/>
      <w:bookmarkStart w:id="1037" w:name="_Toc439172808"/>
      <w:bookmarkStart w:id="1038" w:name="_Toc439173269"/>
      <w:bookmarkStart w:id="1039" w:name="_Toc439238265"/>
      <w:bookmarkStart w:id="1040" w:name="_Toc439252813"/>
      <w:bookmarkStart w:id="1041" w:name="_Toc439323786"/>
      <w:bookmarkStart w:id="1042" w:name="_Toc440297105"/>
      <w:bookmarkStart w:id="1043" w:name="_Toc440356666"/>
      <w:bookmarkStart w:id="1044" w:name="_Toc440631802"/>
      <w:bookmarkStart w:id="1045" w:name="_Toc440876586"/>
      <w:bookmarkStart w:id="1046" w:name="_Toc441130658"/>
      <w:bookmarkStart w:id="1047" w:name="_Toc441157158"/>
      <w:bookmarkStart w:id="1048" w:name="_Toc447292180"/>
      <w:r w:rsidRPr="00D904EF">
        <w:rPr>
          <w:szCs w:val="24"/>
        </w:rPr>
        <w:lastRenderedPageBreak/>
        <w:t>Инструкции по заполнению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3.3.10</w:t>
      </w:r>
      <w:r w:rsidR="00204A8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5.2</w:t>
      </w:r>
      <w:r w:rsidR="00204A8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360AA5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5.4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2B5044" w:rsidRPr="002B5044" w:rsidRDefault="002B5044" w:rsidP="002B5044">
      <w:pPr>
        <w:rPr>
          <w:lang w:eastAsia="ru-RU"/>
        </w:rPr>
      </w:pPr>
    </w:p>
    <w:sectPr w:rsidR="002B5044" w:rsidRPr="002B5044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CB" w:rsidRDefault="00B27BCB">
      <w:pPr>
        <w:spacing w:line="240" w:lineRule="auto"/>
      </w:pPr>
      <w:r>
        <w:separator/>
      </w:r>
    </w:p>
  </w:endnote>
  <w:endnote w:type="continuationSeparator" w:id="0">
    <w:p w:rsidR="00B27BCB" w:rsidRDefault="00B27B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7BCB" w:rsidRDefault="00B27BC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Pr="00FA0376" w:rsidRDefault="00B27BC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03E8C">
      <w:rPr>
        <w:noProof/>
        <w:sz w:val="16"/>
        <w:szCs w:val="16"/>
        <w:lang w:eastAsia="ru-RU"/>
      </w:rPr>
      <w:t>21</w:t>
    </w:r>
    <w:r w:rsidRPr="00FA0376">
      <w:rPr>
        <w:sz w:val="16"/>
        <w:szCs w:val="16"/>
        <w:lang w:eastAsia="ru-RU"/>
      </w:rPr>
      <w:fldChar w:fldCharType="end"/>
    </w:r>
  </w:p>
  <w:p w:rsidR="00B27BCB" w:rsidRDefault="00B27BC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Закрытый запрос предложений на </w:t>
    </w:r>
    <w:r w:rsidRPr="00C12FA4">
      <w:rPr>
        <w:sz w:val="18"/>
        <w:szCs w:val="18"/>
      </w:rPr>
      <w:t xml:space="preserve">право </w:t>
    </w:r>
    <w:r w:rsidRPr="004260CA">
      <w:rPr>
        <w:sz w:val="18"/>
        <w:szCs w:val="18"/>
      </w:rPr>
      <w:t xml:space="preserve">заключения Договора поставки </w:t>
    </w:r>
    <w:r w:rsidR="003671F5" w:rsidRPr="003671F5">
      <w:rPr>
        <w:sz w:val="18"/>
        <w:szCs w:val="18"/>
      </w:rPr>
      <w:t xml:space="preserve">разъединителей 10кВ </w:t>
    </w:r>
    <w:r w:rsidRPr="004260CA">
      <w:rPr>
        <w:sz w:val="18"/>
        <w:szCs w:val="18"/>
      </w:rPr>
      <w:t xml:space="preserve">для нужд </w:t>
    </w:r>
  </w:p>
  <w:p w:rsidR="00B27BCB" w:rsidRPr="00EE0539" w:rsidRDefault="00B27BCB" w:rsidP="00832D0A">
    <w:pPr>
      <w:pStyle w:val="aff2"/>
      <w:jc w:val="center"/>
      <w:rPr>
        <w:sz w:val="18"/>
        <w:szCs w:val="18"/>
      </w:rPr>
    </w:pPr>
    <w:r w:rsidRPr="004260CA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CB" w:rsidRDefault="00B27BCB">
      <w:pPr>
        <w:spacing w:line="240" w:lineRule="auto"/>
      </w:pPr>
      <w:r>
        <w:separator/>
      </w:r>
    </w:p>
  </w:footnote>
  <w:footnote w:type="continuationSeparator" w:id="0">
    <w:p w:rsidR="00B27BCB" w:rsidRDefault="00B27B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Pr="00930031" w:rsidRDefault="00B27BC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DF009C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7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1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2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3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4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5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7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8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1"/>
  </w:num>
  <w:num w:numId="22">
    <w:abstractNumId w:val="118"/>
  </w:num>
  <w:num w:numId="23">
    <w:abstractNumId w:val="95"/>
  </w:num>
  <w:num w:numId="24">
    <w:abstractNumId w:val="119"/>
  </w:num>
  <w:num w:numId="25">
    <w:abstractNumId w:val="108"/>
  </w:num>
  <w:num w:numId="26">
    <w:abstractNumId w:val="101"/>
  </w:num>
  <w:num w:numId="27">
    <w:abstractNumId w:val="75"/>
  </w:num>
  <w:num w:numId="28">
    <w:abstractNumId w:val="94"/>
  </w:num>
  <w:num w:numId="29">
    <w:abstractNumId w:val="120"/>
  </w:num>
  <w:num w:numId="30">
    <w:abstractNumId w:val="89"/>
  </w:num>
  <w:num w:numId="31">
    <w:abstractNumId w:val="90"/>
  </w:num>
  <w:num w:numId="32">
    <w:abstractNumId w:val="107"/>
  </w:num>
  <w:num w:numId="33">
    <w:abstractNumId w:val="123"/>
  </w:num>
  <w:num w:numId="34">
    <w:abstractNumId w:val="110"/>
  </w:num>
  <w:num w:numId="35">
    <w:abstractNumId w:val="100"/>
  </w:num>
  <w:num w:numId="36">
    <w:abstractNumId w:val="78"/>
  </w:num>
  <w:num w:numId="37">
    <w:abstractNumId w:val="79"/>
  </w:num>
  <w:num w:numId="38">
    <w:abstractNumId w:val="84"/>
  </w:num>
  <w:num w:numId="39">
    <w:abstractNumId w:val="91"/>
  </w:num>
  <w:num w:numId="40">
    <w:abstractNumId w:val="99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116"/>
  </w:num>
  <w:num w:numId="46">
    <w:abstractNumId w:val="0"/>
  </w:num>
  <w:num w:numId="47">
    <w:abstractNumId w:val="102"/>
  </w:num>
  <w:num w:numId="48">
    <w:abstractNumId w:val="113"/>
  </w:num>
  <w:num w:numId="49">
    <w:abstractNumId w:val="117"/>
  </w:num>
  <w:num w:numId="50">
    <w:abstractNumId w:val="109"/>
  </w:num>
  <w:num w:numId="51">
    <w:abstractNumId w:val="128"/>
  </w:num>
  <w:num w:numId="52">
    <w:abstractNumId w:val="112"/>
  </w:num>
  <w:num w:numId="53">
    <w:abstractNumId w:val="87"/>
  </w:num>
  <w:num w:numId="54">
    <w:abstractNumId w:val="98"/>
  </w:num>
  <w:num w:numId="55">
    <w:abstractNumId w:val="106"/>
  </w:num>
  <w:num w:numId="56">
    <w:abstractNumId w:val="71"/>
  </w:num>
  <w:num w:numId="57">
    <w:abstractNumId w:val="72"/>
  </w:num>
  <w:num w:numId="58">
    <w:abstractNumId w:val="124"/>
  </w:num>
  <w:num w:numId="59">
    <w:abstractNumId w:val="93"/>
  </w:num>
  <w:num w:numId="6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15"/>
  </w:num>
  <w:num w:numId="62">
    <w:abstractNumId w:val="121"/>
    <w:lvlOverride w:ilvl="0">
      <w:startOverride w:val="1"/>
    </w:lvlOverride>
  </w:num>
  <w:num w:numId="63">
    <w:abstractNumId w:val="76"/>
  </w:num>
  <w:num w:numId="64">
    <w:abstractNumId w:val="126"/>
  </w:num>
  <w:num w:numId="65">
    <w:abstractNumId w:val="82"/>
  </w:num>
  <w:num w:numId="66">
    <w:abstractNumId w:val="103"/>
  </w:num>
  <w:num w:numId="67">
    <w:abstractNumId w:val="92"/>
  </w:num>
  <w:num w:numId="68">
    <w:abstractNumId w:val="105"/>
  </w:num>
  <w:num w:numId="69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0">
    <w:abstractNumId w:val="114"/>
  </w:num>
  <w:num w:numId="71">
    <w:abstractNumId w:val="125"/>
  </w:num>
  <w:num w:numId="72">
    <w:abstractNumId w:val="85"/>
  </w:num>
  <w:num w:numId="73">
    <w:abstractNumId w:val="104"/>
  </w:num>
  <w:num w:numId="74">
    <w:abstractNumId w:val="127"/>
  </w:num>
  <w:num w:numId="75">
    <w:abstractNumId w:val="86"/>
  </w:num>
  <w:num w:numId="76">
    <w:abstractNumId w:val="73"/>
  </w:num>
  <w:num w:numId="77">
    <w:abstractNumId w:val="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3E8C"/>
    <w:rsid w:val="0000573D"/>
    <w:rsid w:val="00006EAA"/>
    <w:rsid w:val="00010A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460D"/>
    <w:rsid w:val="00065ED6"/>
    <w:rsid w:val="00066E18"/>
    <w:rsid w:val="0007043F"/>
    <w:rsid w:val="00076D8B"/>
    <w:rsid w:val="00077FB6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11C79"/>
    <w:rsid w:val="001124F8"/>
    <w:rsid w:val="0011547D"/>
    <w:rsid w:val="00123C70"/>
    <w:rsid w:val="0012590A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C01F9"/>
    <w:rsid w:val="001C1021"/>
    <w:rsid w:val="001C2F0C"/>
    <w:rsid w:val="001C325A"/>
    <w:rsid w:val="001C3B0C"/>
    <w:rsid w:val="001C3F34"/>
    <w:rsid w:val="001C53D9"/>
    <w:rsid w:val="001C646B"/>
    <w:rsid w:val="001D231F"/>
    <w:rsid w:val="001E0693"/>
    <w:rsid w:val="001E200B"/>
    <w:rsid w:val="001E3577"/>
    <w:rsid w:val="001E4152"/>
    <w:rsid w:val="001F0956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48CF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F66"/>
    <w:rsid w:val="00316742"/>
    <w:rsid w:val="003169E4"/>
    <w:rsid w:val="00317667"/>
    <w:rsid w:val="00321E72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671F5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0CA"/>
    <w:rsid w:val="0042632C"/>
    <w:rsid w:val="00426B53"/>
    <w:rsid w:val="004360F5"/>
    <w:rsid w:val="004406A6"/>
    <w:rsid w:val="00440928"/>
    <w:rsid w:val="00443E0B"/>
    <w:rsid w:val="00461F58"/>
    <w:rsid w:val="00470423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2AD5"/>
    <w:rsid w:val="0051704E"/>
    <w:rsid w:val="00517D87"/>
    <w:rsid w:val="0052048F"/>
    <w:rsid w:val="00520586"/>
    <w:rsid w:val="005213B6"/>
    <w:rsid w:val="0052231C"/>
    <w:rsid w:val="00523C23"/>
    <w:rsid w:val="00524B92"/>
    <w:rsid w:val="005335FE"/>
    <w:rsid w:val="00534967"/>
    <w:rsid w:val="00534CB8"/>
    <w:rsid w:val="00534DFA"/>
    <w:rsid w:val="00535237"/>
    <w:rsid w:val="00546518"/>
    <w:rsid w:val="00546583"/>
    <w:rsid w:val="00553A57"/>
    <w:rsid w:val="00553B6E"/>
    <w:rsid w:val="00556C74"/>
    <w:rsid w:val="005631D9"/>
    <w:rsid w:val="00570124"/>
    <w:rsid w:val="00572EA1"/>
    <w:rsid w:val="005818B2"/>
    <w:rsid w:val="00584DFA"/>
    <w:rsid w:val="00585ADB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C7A18"/>
    <w:rsid w:val="005D16BC"/>
    <w:rsid w:val="005D4A00"/>
    <w:rsid w:val="005D7AA7"/>
    <w:rsid w:val="005E12FD"/>
    <w:rsid w:val="005E3DD2"/>
    <w:rsid w:val="005E428B"/>
    <w:rsid w:val="005E7B4E"/>
    <w:rsid w:val="005F2732"/>
    <w:rsid w:val="005F2CCE"/>
    <w:rsid w:val="005F3722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61C17"/>
    <w:rsid w:val="006625DF"/>
    <w:rsid w:val="0066755B"/>
    <w:rsid w:val="00667DA0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6966"/>
    <w:rsid w:val="006B08E2"/>
    <w:rsid w:val="006B3CF3"/>
    <w:rsid w:val="006B43A1"/>
    <w:rsid w:val="006B4487"/>
    <w:rsid w:val="006B4939"/>
    <w:rsid w:val="006B7986"/>
    <w:rsid w:val="006C6116"/>
    <w:rsid w:val="006C6F82"/>
    <w:rsid w:val="006D58F3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11197"/>
    <w:rsid w:val="00711BC4"/>
    <w:rsid w:val="00714298"/>
    <w:rsid w:val="00717D9C"/>
    <w:rsid w:val="00717F60"/>
    <w:rsid w:val="00721B30"/>
    <w:rsid w:val="00725F9C"/>
    <w:rsid w:val="00726465"/>
    <w:rsid w:val="00726DAC"/>
    <w:rsid w:val="00727CA1"/>
    <w:rsid w:val="007321D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5238"/>
    <w:rsid w:val="0077654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1A9"/>
    <w:rsid w:val="007C18F1"/>
    <w:rsid w:val="007C2C39"/>
    <w:rsid w:val="007C476B"/>
    <w:rsid w:val="007D07A7"/>
    <w:rsid w:val="007D0EA7"/>
    <w:rsid w:val="007D1DD9"/>
    <w:rsid w:val="007D61B9"/>
    <w:rsid w:val="007D7C50"/>
    <w:rsid w:val="007E216D"/>
    <w:rsid w:val="007E4290"/>
    <w:rsid w:val="007E756B"/>
    <w:rsid w:val="007F3FB7"/>
    <w:rsid w:val="007F7125"/>
    <w:rsid w:val="0080108A"/>
    <w:rsid w:val="00804801"/>
    <w:rsid w:val="008134FA"/>
    <w:rsid w:val="00813F81"/>
    <w:rsid w:val="00832D0A"/>
    <w:rsid w:val="00841A6F"/>
    <w:rsid w:val="00845803"/>
    <w:rsid w:val="00847BAA"/>
    <w:rsid w:val="008515B6"/>
    <w:rsid w:val="008533D6"/>
    <w:rsid w:val="00855B41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2301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C0FB2"/>
    <w:rsid w:val="008C1016"/>
    <w:rsid w:val="008C4223"/>
    <w:rsid w:val="008C5B09"/>
    <w:rsid w:val="008C6979"/>
    <w:rsid w:val="008C7536"/>
    <w:rsid w:val="008D121B"/>
    <w:rsid w:val="008D2928"/>
    <w:rsid w:val="008D3021"/>
    <w:rsid w:val="008D6280"/>
    <w:rsid w:val="008E56BC"/>
    <w:rsid w:val="008E6130"/>
    <w:rsid w:val="008E6AA9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0315F"/>
    <w:rsid w:val="00A04BBC"/>
    <w:rsid w:val="00A1227A"/>
    <w:rsid w:val="00A140F7"/>
    <w:rsid w:val="00A154B7"/>
    <w:rsid w:val="00A15A79"/>
    <w:rsid w:val="00A23A59"/>
    <w:rsid w:val="00A2572E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600E3"/>
    <w:rsid w:val="00A639E3"/>
    <w:rsid w:val="00A64544"/>
    <w:rsid w:val="00A72612"/>
    <w:rsid w:val="00A73BFA"/>
    <w:rsid w:val="00A7661A"/>
    <w:rsid w:val="00A773C9"/>
    <w:rsid w:val="00A77A16"/>
    <w:rsid w:val="00A805FF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B54F8"/>
    <w:rsid w:val="00AB62F6"/>
    <w:rsid w:val="00AB79A3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57F2"/>
    <w:rsid w:val="00AE6158"/>
    <w:rsid w:val="00AF70A9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BCB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3D1B"/>
    <w:rsid w:val="00CD4105"/>
    <w:rsid w:val="00CD50EF"/>
    <w:rsid w:val="00CE3C78"/>
    <w:rsid w:val="00CF3523"/>
    <w:rsid w:val="00CF39D0"/>
    <w:rsid w:val="00CF531D"/>
    <w:rsid w:val="00CF6A0E"/>
    <w:rsid w:val="00D0215E"/>
    <w:rsid w:val="00D04CCE"/>
    <w:rsid w:val="00D05065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4AC7"/>
    <w:rsid w:val="00D90031"/>
    <w:rsid w:val="00D904EF"/>
    <w:rsid w:val="00D90731"/>
    <w:rsid w:val="00D92448"/>
    <w:rsid w:val="00DA4ADE"/>
    <w:rsid w:val="00DA5845"/>
    <w:rsid w:val="00DA5A22"/>
    <w:rsid w:val="00DA5FAE"/>
    <w:rsid w:val="00DB109A"/>
    <w:rsid w:val="00DB3F27"/>
    <w:rsid w:val="00DB49A1"/>
    <w:rsid w:val="00DC0DB5"/>
    <w:rsid w:val="00DC141A"/>
    <w:rsid w:val="00DC15DC"/>
    <w:rsid w:val="00DC2470"/>
    <w:rsid w:val="00DE2870"/>
    <w:rsid w:val="00DE4CCA"/>
    <w:rsid w:val="00DE5F20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64E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860E4"/>
    <w:rsid w:val="00E91F3E"/>
    <w:rsid w:val="00E922BA"/>
    <w:rsid w:val="00E9409A"/>
    <w:rsid w:val="00E95717"/>
    <w:rsid w:val="00E9613A"/>
    <w:rsid w:val="00E963D9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6876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9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header" Target="header12.xml"/><Relationship Id="rId38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footer" Target="footer8.xml"/><Relationship Id="rId37" Type="http://schemas.openxmlformats.org/officeDocument/2006/relationships/header" Target="header13.xml"/><Relationship Id="rId40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footer" Target="footer10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eader" Target="header10.xml"/><Relationship Id="rId35" Type="http://schemas.openxmlformats.org/officeDocument/2006/relationships/hyperlink" Target="http://www.rosseti.ru/about/contacts/opinion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A62B8AAD-A75A-4997-8E88-B3F4CEDF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60</Pages>
  <Words>18909</Words>
  <Characters>107787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126444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96</cp:revision>
  <cp:lastPrinted>2015-12-29T14:27:00Z</cp:lastPrinted>
  <dcterms:created xsi:type="dcterms:W3CDTF">2016-01-12T09:22:00Z</dcterms:created>
  <dcterms:modified xsi:type="dcterms:W3CDTF">2016-06-08T12:38:00Z</dcterms:modified>
</cp:coreProperties>
</file>