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65BF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57EC" w:rsidRPr="000D67AD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57EC" w:rsidRPr="00CD6DD2" w:rsidRDefault="009557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D6DD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D6DD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C65BFA">
                    <w:fldChar w:fldCharType="begin"/>
                  </w:r>
                  <w:r w:rsidR="00C65BFA" w:rsidRPr="00CD6DD2">
                    <w:rPr>
                      <w:lang w:val="en-US"/>
                    </w:rPr>
                    <w:instrText xml:space="preserve"> HYPERLINK "mailto:posta@mrsk-1.ru" </w:instrText>
                  </w:r>
                  <w:r w:rsidR="00C65BFA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CD6DD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D6DD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C65BF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CD6DD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C65BFA">
                    <w:fldChar w:fldCharType="begin"/>
                  </w:r>
                  <w:r w:rsidR="00C65BFA" w:rsidRPr="00CD6DD2">
                    <w:rPr>
                      <w:lang w:val="en-US"/>
                    </w:rPr>
                    <w:instrText xml:space="preserve"> HYPERLINK "http://www.mrsk-1.ru" </w:instrText>
                  </w:r>
                  <w:r w:rsidR="00C65BFA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CD6DD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D6DD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C65BF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57EC" w:rsidRPr="007417E6" w:rsidRDefault="009557EC" w:rsidP="009557E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9557EC" w:rsidRPr="00C12FA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C12FA4" w:rsidRDefault="009557EC" w:rsidP="009557EC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AD3AE8">
        <w:rPr>
          <w:sz w:val="24"/>
          <w:szCs w:val="24"/>
        </w:rPr>
        <w:t>26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557EC" w:rsidRPr="00C12FA4" w:rsidRDefault="009557EC" w:rsidP="009557EC">
      <w:pPr>
        <w:ind w:firstLine="0"/>
        <w:jc w:val="left"/>
        <w:rPr>
          <w:sz w:val="24"/>
          <w:szCs w:val="24"/>
        </w:rPr>
      </w:pP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470E6A">
        <w:rPr>
          <w:b/>
          <w:kern w:val="36"/>
          <w:sz w:val="24"/>
          <w:szCs w:val="24"/>
        </w:rPr>
        <w:t>000</w:t>
      </w:r>
      <w:r w:rsidR="00B2464D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-ЛП-1</w:t>
      </w:r>
      <w:r w:rsidR="00A565B0">
        <w:rPr>
          <w:b/>
          <w:kern w:val="36"/>
          <w:sz w:val="24"/>
          <w:szCs w:val="24"/>
        </w:rPr>
        <w:t>7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70E6A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557E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557EC">
        <w:rPr>
          <w:b/>
          <w:sz w:val="24"/>
          <w:szCs w:val="24"/>
        </w:rPr>
        <w:t>Договор</w:t>
      </w:r>
      <w:r w:rsidR="009557EC" w:rsidRPr="009557EC">
        <w:rPr>
          <w:b/>
          <w:sz w:val="24"/>
          <w:szCs w:val="24"/>
        </w:rPr>
        <w:t>а</w:t>
      </w:r>
      <w:proofErr w:type="gramEnd"/>
      <w:r w:rsidR="00366652" w:rsidRPr="009557EC">
        <w:rPr>
          <w:b/>
          <w:sz w:val="24"/>
          <w:szCs w:val="24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 xml:space="preserve">на оказание услуг по ремонту </w:t>
      </w:r>
      <w:r w:rsidR="00B2464D" w:rsidRPr="00B2464D">
        <w:rPr>
          <w:b/>
          <w:iCs/>
          <w:sz w:val="24"/>
          <w:szCs w:val="24"/>
          <w:lang w:eastAsia="ru-RU"/>
        </w:rPr>
        <w:t>подъемных сооружений</w:t>
      </w:r>
      <w:r w:rsidR="009557EC" w:rsidRPr="009557EC">
        <w:rPr>
          <w:b/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Pr="00C12FA4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57EC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557EC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9557EC" w:rsidRPr="00E53277">
        <w:rPr>
          <w:rStyle w:val="a7"/>
          <w:sz w:val="24"/>
          <w:szCs w:val="24"/>
          <w:lang w:val="en-US"/>
        </w:rPr>
        <w:t>nazimov</w:t>
      </w:r>
      <w:r w:rsidR="009557EC" w:rsidRPr="00E53277">
        <w:rPr>
          <w:rStyle w:val="a7"/>
          <w:sz w:val="24"/>
          <w:szCs w:val="24"/>
        </w:rPr>
        <w:t>.</w:t>
      </w:r>
      <w:r w:rsidR="009557EC" w:rsidRPr="00E53277">
        <w:rPr>
          <w:rStyle w:val="a7"/>
          <w:sz w:val="24"/>
          <w:szCs w:val="24"/>
          <w:lang w:val="en-US"/>
        </w:rPr>
        <w:t>da</w:t>
      </w:r>
      <w:r w:rsidR="009557EC" w:rsidRPr="00E53277">
        <w:rPr>
          <w:rStyle w:val="a7"/>
          <w:sz w:val="24"/>
          <w:szCs w:val="24"/>
        </w:rPr>
        <w:t>@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9557EC" w:rsidRPr="00E53277">
        <w:rPr>
          <w:rStyle w:val="a7"/>
          <w:sz w:val="24"/>
          <w:szCs w:val="24"/>
        </w:rPr>
        <w:t>-1.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ru</w:t>
      </w:r>
      <w:proofErr w:type="spellEnd"/>
      <w:r w:rsidR="009557EC" w:rsidRPr="009557EC">
        <w:rPr>
          <w:rStyle w:val="a7"/>
          <w:sz w:val="24"/>
          <w:szCs w:val="24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AD3AE8">
        <w:rPr>
          <w:sz w:val="24"/>
          <w:szCs w:val="24"/>
        </w:rPr>
        <w:t xml:space="preserve">опубликованным </w:t>
      </w:r>
      <w:r w:rsidRPr="00AD3AE8">
        <w:rPr>
          <w:b/>
          <w:sz w:val="24"/>
          <w:szCs w:val="24"/>
        </w:rPr>
        <w:t>«</w:t>
      </w:r>
      <w:r w:rsidR="00AD3AE8" w:rsidRPr="00AD3AE8">
        <w:rPr>
          <w:b/>
          <w:sz w:val="24"/>
          <w:szCs w:val="24"/>
        </w:rPr>
        <w:t>26</w:t>
      </w:r>
      <w:r w:rsidRPr="00AD3AE8">
        <w:rPr>
          <w:b/>
          <w:sz w:val="24"/>
          <w:szCs w:val="24"/>
        </w:rPr>
        <w:t xml:space="preserve">» </w:t>
      </w:r>
      <w:r w:rsidR="009557EC" w:rsidRPr="00AD3AE8">
        <w:rPr>
          <w:b/>
          <w:sz w:val="24"/>
          <w:szCs w:val="24"/>
        </w:rPr>
        <w:t>декабря</w:t>
      </w:r>
      <w:r w:rsidRPr="00AD3AE8">
        <w:rPr>
          <w:b/>
          <w:sz w:val="24"/>
          <w:szCs w:val="24"/>
        </w:rPr>
        <w:t xml:space="preserve"> 20</w:t>
      </w:r>
      <w:r w:rsidR="00C12FA4" w:rsidRPr="00AD3AE8">
        <w:rPr>
          <w:b/>
          <w:sz w:val="24"/>
          <w:szCs w:val="24"/>
        </w:rPr>
        <w:t>1</w:t>
      </w:r>
      <w:r w:rsidR="00862664" w:rsidRPr="00AD3AE8">
        <w:rPr>
          <w:b/>
          <w:sz w:val="24"/>
          <w:szCs w:val="24"/>
        </w:rPr>
        <w:t>6</w:t>
      </w:r>
      <w:r w:rsidRPr="00AD3AE8">
        <w:rPr>
          <w:b/>
          <w:sz w:val="24"/>
          <w:szCs w:val="24"/>
        </w:rPr>
        <w:t xml:space="preserve"> г.</w:t>
      </w:r>
      <w:r w:rsidRPr="00AD3AE8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proofErr w:type="gramStart"/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1B7F00">
        <w:rPr>
          <w:sz w:val="24"/>
          <w:szCs w:val="24"/>
        </w:rPr>
        <w:t>)</w:t>
      </w:r>
      <w:r w:rsidR="001B7F00" w:rsidRPr="001B7F00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</w:t>
      </w:r>
      <w:proofErr w:type="gramEnd"/>
      <w:r w:rsidR="001B7F00" w:rsidRPr="001B7F00">
        <w:rPr>
          <w:sz w:val="24"/>
          <w:szCs w:val="24"/>
        </w:rPr>
        <w:t xml:space="preserve">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557EC">
        <w:rPr>
          <w:sz w:val="24"/>
          <w:szCs w:val="24"/>
        </w:rPr>
        <w:t>О</w:t>
      </w:r>
      <w:r w:rsidRPr="009557E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557EC">
        <w:rPr>
          <w:sz w:val="24"/>
          <w:szCs w:val="24"/>
        </w:rPr>
        <w:t xml:space="preserve">на право заключения </w:t>
      </w:r>
      <w:r w:rsidR="00366652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366652" w:rsidRPr="009557EC">
        <w:rPr>
          <w:sz w:val="24"/>
          <w:szCs w:val="24"/>
        </w:rPr>
        <w:t xml:space="preserve"> </w:t>
      </w:r>
      <w:r w:rsidR="009557EC" w:rsidRPr="009557EC">
        <w:rPr>
          <w:iCs/>
          <w:sz w:val="24"/>
          <w:szCs w:val="24"/>
          <w:lang w:eastAsia="ru-RU"/>
        </w:rPr>
        <w:t xml:space="preserve">на оказание услуг по ремонту </w:t>
      </w:r>
      <w:r w:rsidR="00B2464D" w:rsidRPr="00635D25">
        <w:rPr>
          <w:iCs/>
          <w:sz w:val="24"/>
          <w:szCs w:val="24"/>
          <w:lang w:eastAsia="ru-RU"/>
        </w:rPr>
        <w:t>подъемных сооружений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136374">
        <w:rPr>
          <w:sz w:val="24"/>
          <w:szCs w:val="24"/>
        </w:rPr>
        <w:t>(филиала «Липецкэнерго», расположенного по адресу: 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557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9557EC">
        <w:rPr>
          <w:sz w:val="24"/>
          <w:szCs w:val="24"/>
        </w:rPr>
        <w:t>П</w:t>
      </w:r>
      <w:r w:rsidR="00702B2C" w:rsidRPr="009557EC">
        <w:rPr>
          <w:sz w:val="24"/>
          <w:szCs w:val="24"/>
        </w:rPr>
        <w:t xml:space="preserve">АО «Россети» </w:t>
      </w:r>
      <w:hyperlink r:id="rId18" w:history="1">
        <w:r w:rsidR="00702B2C" w:rsidRPr="009557EC">
          <w:rPr>
            <w:rStyle w:val="a7"/>
            <w:sz w:val="24"/>
            <w:szCs w:val="24"/>
          </w:rPr>
          <w:t>www.b2b-mrsk.ru</w:t>
        </w:r>
      </w:hyperlink>
      <w:r w:rsidR="009557EC" w:rsidRPr="009557EC">
        <w:rPr>
          <w:rStyle w:val="a7"/>
          <w:sz w:val="24"/>
          <w:szCs w:val="24"/>
          <w:u w:val="none"/>
        </w:rPr>
        <w:t xml:space="preserve"> </w:t>
      </w:r>
      <w:r w:rsidR="009557EC">
        <w:rPr>
          <w:rStyle w:val="a7"/>
          <w:sz w:val="24"/>
          <w:szCs w:val="24"/>
          <w:u w:val="none"/>
        </w:rPr>
        <w:t>(</w:t>
      </w:r>
      <w:r w:rsidR="00702B2C" w:rsidRPr="009557EC">
        <w:rPr>
          <w:sz w:val="24"/>
          <w:szCs w:val="24"/>
        </w:rPr>
        <w:t>далее — ЭТП)</w:t>
      </w:r>
      <w:r w:rsidR="005B75A6" w:rsidRPr="009557E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557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557EC">
        <w:rPr>
          <w:sz w:val="24"/>
          <w:szCs w:val="24"/>
        </w:rPr>
        <w:t xml:space="preserve">право заключения </w:t>
      </w:r>
      <w:r w:rsidR="00123C70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A40714" w:rsidRPr="009557EC">
        <w:rPr>
          <w:sz w:val="24"/>
          <w:szCs w:val="24"/>
        </w:rPr>
        <w:t xml:space="preserve"> </w:t>
      </w:r>
      <w:bookmarkEnd w:id="17"/>
      <w:r w:rsidR="009557EC" w:rsidRPr="009557EC">
        <w:rPr>
          <w:iCs/>
          <w:sz w:val="24"/>
          <w:szCs w:val="24"/>
          <w:lang w:eastAsia="ru-RU"/>
        </w:rPr>
        <w:t xml:space="preserve">на оказание услуг по ремонту </w:t>
      </w:r>
      <w:r w:rsidR="00B2464D" w:rsidRPr="00635D25">
        <w:rPr>
          <w:iCs/>
          <w:sz w:val="24"/>
          <w:szCs w:val="24"/>
          <w:lang w:eastAsia="ru-RU"/>
        </w:rPr>
        <w:t>подъемных сооружений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  <w:r w:rsidR="00702B2C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557EC">
        <w:rPr>
          <w:sz w:val="24"/>
          <w:szCs w:val="24"/>
        </w:rPr>
        <w:t xml:space="preserve">Количество лотов: </w:t>
      </w:r>
      <w:r w:rsidRPr="009557EC">
        <w:rPr>
          <w:b/>
          <w:sz w:val="24"/>
          <w:szCs w:val="24"/>
        </w:rPr>
        <w:t>1 (один)</w:t>
      </w:r>
      <w:r w:rsidRPr="009557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9557EC">
        <w:rPr>
          <w:sz w:val="24"/>
          <w:szCs w:val="24"/>
        </w:rPr>
        <w:t>с момента заключения договора по 29.12.2017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D1EB0">
        <w:rPr>
          <w:sz w:val="24"/>
          <w:szCs w:val="24"/>
        </w:rPr>
        <w:t xml:space="preserve">осуществляться на </w:t>
      </w:r>
      <w:r w:rsidR="00425F34" w:rsidRPr="00AD1EB0">
        <w:rPr>
          <w:sz w:val="24"/>
          <w:szCs w:val="24"/>
        </w:rPr>
        <w:t xml:space="preserve">территории </w:t>
      </w:r>
      <w:r w:rsidR="00AD1EB0" w:rsidRPr="00AD1EB0">
        <w:rPr>
          <w:sz w:val="24"/>
          <w:szCs w:val="24"/>
        </w:rPr>
        <w:t>г</w:t>
      </w:r>
      <w:r w:rsidRPr="00AD1EB0">
        <w:rPr>
          <w:sz w:val="24"/>
          <w:szCs w:val="24"/>
        </w:rPr>
        <w:t>.</w:t>
      </w:r>
      <w:bookmarkEnd w:id="20"/>
      <w:r w:rsidR="00AD1EB0" w:rsidRPr="00AD1EB0">
        <w:rPr>
          <w:sz w:val="24"/>
          <w:szCs w:val="24"/>
        </w:rPr>
        <w:t xml:space="preserve"> Липецк</w:t>
      </w:r>
      <w:r w:rsidR="00AD1EB0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D1EB0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</w:t>
      </w:r>
      <w:r w:rsidRPr="00AE1D21">
        <w:rPr>
          <w:sz w:val="24"/>
          <w:szCs w:val="24"/>
        </w:rPr>
        <w:lastRenderedPageBreak/>
        <w:t xml:space="preserve">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bookmarkStart w:id="30" w:name="_GoBack"/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</w:t>
      </w:r>
      <w:bookmarkEnd w:id="30"/>
      <w:r w:rsidR="00717F60" w:rsidRPr="00E71A48">
        <w:rPr>
          <w:bCs w:val="0"/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AD1EB0">
      <w:pPr>
        <w:pStyle w:val="3"/>
        <w:jc w:val="both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6"/>
    </w:p>
    <w:p w:rsidR="00717F60" w:rsidRPr="00B2464D" w:rsidRDefault="00B2464D" w:rsidP="00AD1EB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B2464D">
        <w:rPr>
          <w:b/>
          <w:sz w:val="24"/>
          <w:szCs w:val="24"/>
        </w:rPr>
        <w:t>2 700 000,00</w:t>
      </w:r>
      <w:r w:rsidRPr="00B2464D">
        <w:rPr>
          <w:sz w:val="24"/>
          <w:szCs w:val="24"/>
        </w:rPr>
        <w:t xml:space="preserve"> (два миллиона семьсот тысяч</w:t>
      </w:r>
      <w:r>
        <w:rPr>
          <w:sz w:val="24"/>
          <w:szCs w:val="24"/>
        </w:rPr>
        <w:t>)</w:t>
      </w:r>
      <w:r w:rsidRPr="00B2464D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B2464D">
        <w:rPr>
          <w:sz w:val="24"/>
          <w:szCs w:val="24"/>
        </w:rPr>
        <w:t xml:space="preserve">, кроме того НДС 18% – </w:t>
      </w:r>
      <w:r w:rsidRPr="00B2464D">
        <w:rPr>
          <w:b/>
          <w:sz w:val="24"/>
          <w:szCs w:val="24"/>
        </w:rPr>
        <w:t>486 000,00</w:t>
      </w:r>
      <w:r w:rsidRPr="00B2464D">
        <w:rPr>
          <w:sz w:val="24"/>
          <w:szCs w:val="24"/>
        </w:rPr>
        <w:t xml:space="preserve"> (четыреста восемьдесят шесть тысяч</w:t>
      </w:r>
      <w:r>
        <w:rPr>
          <w:sz w:val="24"/>
          <w:szCs w:val="24"/>
        </w:rPr>
        <w:t>)</w:t>
      </w:r>
      <w:r w:rsidRPr="00B2464D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</w:t>
      </w:r>
      <w:r w:rsidRPr="00B2464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итого с учетом НДС </w:t>
      </w:r>
      <w:r w:rsidRPr="00B2464D">
        <w:rPr>
          <w:b/>
          <w:sz w:val="24"/>
          <w:szCs w:val="24"/>
        </w:rPr>
        <w:t>3 186 000,00</w:t>
      </w:r>
      <w:r w:rsidRPr="00B2464D">
        <w:rPr>
          <w:sz w:val="24"/>
          <w:szCs w:val="24"/>
        </w:rPr>
        <w:t xml:space="preserve"> (три миллиона сто восемьдесят шесть тысяч</w:t>
      </w:r>
      <w:r>
        <w:rPr>
          <w:sz w:val="24"/>
          <w:szCs w:val="24"/>
        </w:rPr>
        <w:t>)</w:t>
      </w:r>
      <w:r w:rsidRPr="00B2464D">
        <w:rPr>
          <w:sz w:val="24"/>
          <w:szCs w:val="24"/>
        </w:rPr>
        <w:t xml:space="preserve"> рублей 00 копеек</w:t>
      </w:r>
      <w:r w:rsidR="007E7A1C" w:rsidRPr="00B2464D">
        <w:rPr>
          <w:sz w:val="24"/>
          <w:szCs w:val="24"/>
        </w:rPr>
        <w:t xml:space="preserve"> РФ</w:t>
      </w:r>
      <w:r w:rsidR="00AD1EB0" w:rsidRPr="00B2464D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</w:t>
      </w:r>
      <w:r w:rsidR="00141EC4">
        <w:rPr>
          <w:sz w:val="24"/>
          <w:szCs w:val="24"/>
        </w:rPr>
        <w:t>лоту</w:t>
      </w:r>
      <w:r w:rsidRPr="00491992">
        <w:rPr>
          <w:sz w:val="24"/>
          <w:szCs w:val="24"/>
        </w:rPr>
        <w:t xml:space="preserve">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603C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491992">
        <w:rPr>
          <w:bCs w:val="0"/>
          <w:sz w:val="24"/>
          <w:szCs w:val="24"/>
        </w:rPr>
        <w:t>оценивает и сопоставляет</w:t>
      </w:r>
      <w:proofErr w:type="gramEnd"/>
      <w:r w:rsidRPr="00491992">
        <w:rPr>
          <w:bCs w:val="0"/>
          <w:sz w:val="24"/>
          <w:szCs w:val="24"/>
        </w:rPr>
        <w:t xml:space="preserve">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 xml:space="preserve">за единицу </w:t>
      </w:r>
      <w:r w:rsidR="00491992" w:rsidRPr="003603C9">
        <w:rPr>
          <w:sz w:val="24"/>
          <w:szCs w:val="24"/>
        </w:rPr>
        <w:t>продукции</w:t>
      </w:r>
      <w:r w:rsidR="00491992" w:rsidRPr="003603C9">
        <w:rPr>
          <w:bCs w:val="0"/>
          <w:sz w:val="24"/>
          <w:szCs w:val="24"/>
        </w:rPr>
        <w:t xml:space="preserve"> </w:t>
      </w:r>
      <w:r w:rsidRPr="003603C9">
        <w:rPr>
          <w:bCs w:val="0"/>
          <w:sz w:val="24"/>
          <w:szCs w:val="24"/>
        </w:rPr>
        <w:t>без учета НДС.</w:t>
      </w:r>
    </w:p>
    <w:p w:rsidR="00BC1324" w:rsidRPr="003603C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03C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3603C9">
        <w:fldChar w:fldCharType="begin"/>
      </w:r>
      <w:r w:rsidR="00FB1A61" w:rsidRPr="003603C9">
        <w:instrText xml:space="preserve"> REF _Ref465670219 \r \h  \* MERGEFORMAT </w:instrText>
      </w:r>
      <w:r w:rsidR="00FB1A61" w:rsidRPr="003603C9">
        <w:fldChar w:fldCharType="separate"/>
      </w:r>
      <w:r w:rsidR="00DD092B" w:rsidRPr="003603C9">
        <w:rPr>
          <w:bCs w:val="0"/>
          <w:sz w:val="24"/>
          <w:szCs w:val="24"/>
        </w:rPr>
        <w:t>3.10</w:t>
      </w:r>
      <w:r w:rsidR="00FB1A61" w:rsidRPr="003603C9">
        <w:fldChar w:fldCharType="end"/>
      </w:r>
      <w:r w:rsidRPr="003603C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B7F00">
        <w:rPr>
          <w:bCs w:val="0"/>
          <w:sz w:val="24"/>
          <w:szCs w:val="24"/>
        </w:rPr>
        <w:t xml:space="preserve">, </w:t>
      </w:r>
      <w:r w:rsidR="001B7F00" w:rsidRPr="001B7F00">
        <w:rPr>
          <w:sz w:val="24"/>
          <w:szCs w:val="24"/>
        </w:rPr>
        <w:t>являющееся субъектом малого и среднего предпринимательства</w:t>
      </w:r>
      <w:r w:rsidRPr="001B7F00">
        <w:rPr>
          <w:bCs w:val="0"/>
          <w:sz w:val="24"/>
          <w:szCs w:val="24"/>
        </w:rPr>
        <w:t xml:space="preserve">. </w:t>
      </w:r>
      <w:proofErr w:type="gramStart"/>
      <w:r w:rsidR="00362EA4" w:rsidRPr="001B7F00">
        <w:rPr>
          <w:bCs w:val="0"/>
          <w:sz w:val="24"/>
          <w:szCs w:val="24"/>
        </w:rPr>
        <w:t>Дополните</w:t>
      </w:r>
      <w:r w:rsidR="00362EA4" w:rsidRPr="00AE1D21">
        <w:rPr>
          <w:bCs w:val="0"/>
          <w:sz w:val="24"/>
          <w:szCs w:val="24"/>
        </w:rPr>
        <w:t xml:space="preserve">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1B7F0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>.</w:t>
      </w:r>
    </w:p>
    <w:p w:rsidR="001B7F00" w:rsidRPr="001B7F00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 w:rsidRPr="001B7F00">
        <w:rPr>
          <w:sz w:val="24"/>
          <w:szCs w:val="24"/>
        </w:rPr>
        <w:t>е) 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036006" w:rsidP="00AD3AE8">
      <w:pPr>
        <w:widowControl w:val="0"/>
        <w:tabs>
          <w:tab w:val="left" w:pos="0"/>
        </w:tabs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 </w:t>
      </w:r>
      <w:r w:rsidR="001B7F00">
        <w:rPr>
          <w:sz w:val="24"/>
          <w:szCs w:val="24"/>
          <w:lang w:eastAsia="ru-RU"/>
        </w:rPr>
        <w:t xml:space="preserve">ж) </w:t>
      </w:r>
      <w:r w:rsidR="0094713A"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1B7F00" w:rsidP="001B7F00">
      <w:pPr>
        <w:suppressAutoHyphens w:val="0"/>
        <w:spacing w:line="264" w:lineRule="auto"/>
        <w:ind w:left="993" w:hanging="426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</w:t>
      </w:r>
      <w:proofErr w:type="gramStart"/>
      <w:r w:rsidR="00BD74DF"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="00BD74DF"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="00BD74DF"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BD74DF" w:rsidRPr="00AE1D21">
        <w:rPr>
          <w:sz w:val="24"/>
          <w:szCs w:val="24"/>
        </w:rPr>
        <w:t>предоставляются документы</w:t>
      </w:r>
      <w:proofErr w:type="gramEnd"/>
      <w:r w:rsidR="00BD74DF"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603C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3603C9">
        <w:rPr>
          <w:sz w:val="24"/>
          <w:szCs w:val="24"/>
        </w:rPr>
        <w:t>документа;</w:t>
      </w:r>
      <w:proofErr w:type="gramEnd"/>
    </w:p>
    <w:p w:rsidR="00BC1324" w:rsidRPr="003603C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03C9">
        <w:rPr>
          <w:sz w:val="24"/>
          <w:szCs w:val="24"/>
        </w:rPr>
        <w:t xml:space="preserve">Документы, предусмотренные п. </w:t>
      </w:r>
      <w:r w:rsidR="00FB1A61" w:rsidRPr="003603C9">
        <w:fldChar w:fldCharType="begin"/>
      </w:r>
      <w:r w:rsidR="00FB1A61" w:rsidRPr="003603C9">
        <w:instrText xml:space="preserve"> REF _Ref465675151 \r \h  \* MERGEFORMAT </w:instrText>
      </w:r>
      <w:r w:rsidR="00FB1A61" w:rsidRPr="003603C9">
        <w:fldChar w:fldCharType="separate"/>
      </w:r>
      <w:r w:rsidR="00DD092B" w:rsidRPr="003603C9">
        <w:rPr>
          <w:sz w:val="24"/>
          <w:szCs w:val="24"/>
        </w:rPr>
        <w:t>3.10.2</w:t>
      </w:r>
      <w:r w:rsidR="00FB1A61" w:rsidRPr="003603C9">
        <w:fldChar w:fldCharType="end"/>
      </w:r>
      <w:r w:rsidRPr="003603C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1B7F00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1B7F0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603C9" w:rsidRPr="00E21369">
        <w:rPr>
          <w:sz w:val="24"/>
          <w:szCs w:val="24"/>
        </w:rPr>
        <w:t>РФ, 398001, г. Липецк, ул. 50-лет НЛМК, 33</w:t>
      </w:r>
      <w:r w:rsidR="003603C9" w:rsidRPr="00E21369">
        <w:rPr>
          <w:bCs w:val="0"/>
          <w:sz w:val="24"/>
          <w:szCs w:val="24"/>
        </w:rPr>
        <w:t>, каб. №</w:t>
      </w:r>
      <w:r w:rsidR="003603C9">
        <w:rPr>
          <w:bCs w:val="0"/>
          <w:sz w:val="24"/>
          <w:szCs w:val="24"/>
        </w:rPr>
        <w:t xml:space="preserve"> </w:t>
      </w:r>
      <w:r w:rsidR="003603C9" w:rsidRPr="00E21369">
        <w:rPr>
          <w:bCs w:val="0"/>
          <w:sz w:val="24"/>
          <w:szCs w:val="24"/>
        </w:rPr>
        <w:t xml:space="preserve">103, исполнительный сотрудник – </w:t>
      </w:r>
      <w:r w:rsidR="003603C9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77695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577695">
        <w:rPr>
          <w:szCs w:val="24"/>
        </w:rPr>
        <w:t>Назимову Дмитрию Александровичу</w:t>
      </w:r>
      <w:proofErr w:type="gramEnd"/>
      <w:r w:rsidR="00577695" w:rsidRPr="006871B7">
        <w:rPr>
          <w:szCs w:val="24"/>
        </w:rPr>
        <w:t>, контактный телефон - (4742) 22-8</w:t>
      </w:r>
      <w:r w:rsidR="00577695">
        <w:rPr>
          <w:szCs w:val="24"/>
        </w:rPr>
        <w:t>3</w:t>
      </w:r>
      <w:r w:rsidR="00577695" w:rsidRPr="006871B7">
        <w:rPr>
          <w:szCs w:val="24"/>
        </w:rPr>
        <w:t>-</w:t>
      </w:r>
      <w:r w:rsidR="00577695">
        <w:rPr>
          <w:szCs w:val="24"/>
        </w:rPr>
        <w:t>67</w:t>
      </w:r>
      <w:r w:rsidR="00577695" w:rsidRPr="006871B7">
        <w:rPr>
          <w:szCs w:val="24"/>
        </w:rPr>
        <w:t xml:space="preserve">, адрес электронной почты: </w:t>
      </w:r>
      <w:r w:rsidR="00577695" w:rsidRPr="00577695">
        <w:rPr>
          <w:rStyle w:val="a7"/>
        </w:rPr>
        <w:t>nazimov.da</w:t>
      </w:r>
      <w:hyperlink r:id="rId31" w:history="1">
        <w:r w:rsidR="00577695" w:rsidRPr="003C7095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577695" w:rsidRPr="00BC379D" w:rsidRDefault="00577695" w:rsidP="0057769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577695" w:rsidRPr="00BC379D" w:rsidRDefault="00577695" w:rsidP="0057769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577695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AD3AE8">
        <w:rPr>
          <w:b/>
          <w:bCs w:val="0"/>
          <w:sz w:val="24"/>
          <w:szCs w:val="24"/>
        </w:rPr>
        <w:t xml:space="preserve">минут </w:t>
      </w:r>
      <w:r w:rsidR="00AD3AE8" w:rsidRPr="00AD3AE8">
        <w:rPr>
          <w:b/>
          <w:bCs w:val="0"/>
          <w:sz w:val="24"/>
          <w:szCs w:val="24"/>
        </w:rPr>
        <w:t>16.01.</w:t>
      </w:r>
      <w:r w:rsidR="002B5044" w:rsidRPr="00AD3AE8">
        <w:rPr>
          <w:b/>
          <w:bCs w:val="0"/>
          <w:sz w:val="24"/>
          <w:szCs w:val="24"/>
        </w:rPr>
        <w:t>20</w:t>
      </w:r>
      <w:r w:rsidR="00577695" w:rsidRPr="00AD3AE8">
        <w:rPr>
          <w:b/>
          <w:bCs w:val="0"/>
          <w:sz w:val="24"/>
          <w:szCs w:val="24"/>
        </w:rPr>
        <w:t>17</w:t>
      </w:r>
      <w:r w:rsidR="002B5044" w:rsidRPr="00AD3AE8">
        <w:rPr>
          <w:b/>
          <w:bCs w:val="0"/>
          <w:sz w:val="24"/>
          <w:szCs w:val="24"/>
        </w:rPr>
        <w:t xml:space="preserve"> года</w:t>
      </w:r>
      <w:r w:rsidR="00BB27D7" w:rsidRPr="00AD3AE8">
        <w:rPr>
          <w:b/>
          <w:bCs w:val="0"/>
          <w:sz w:val="24"/>
          <w:szCs w:val="24"/>
        </w:rPr>
        <w:t>,</w:t>
      </w:r>
      <w:r w:rsidR="00BB27D7">
        <w:rPr>
          <w:b/>
          <w:bCs w:val="0"/>
          <w:sz w:val="24"/>
          <w:szCs w:val="24"/>
        </w:rPr>
        <w:t xml:space="preserve">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AE1D21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776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  <w:lang w:eastAsia="ru-RU"/>
        </w:rPr>
        <w:t xml:space="preserve">По решению </w:t>
      </w:r>
      <w:r w:rsidR="00685336" w:rsidRPr="00577695">
        <w:rPr>
          <w:sz w:val="24"/>
          <w:szCs w:val="24"/>
          <w:lang w:eastAsia="ru-RU"/>
        </w:rPr>
        <w:t xml:space="preserve">Закупочной </w:t>
      </w:r>
      <w:r w:rsidRPr="005776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577695">
        <w:fldChar w:fldCharType="begin"/>
      </w:r>
      <w:r w:rsidR="00FB1A61" w:rsidRPr="00577695">
        <w:instrText xml:space="preserve"> REF _Ref468875877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3.7.8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</w:t>
      </w:r>
      <w:proofErr w:type="gramStart"/>
      <w:r w:rsidRPr="00577695">
        <w:rPr>
          <w:sz w:val="24"/>
          <w:szCs w:val="24"/>
        </w:rPr>
        <w:t>предоставляет документы</w:t>
      </w:r>
      <w:proofErr w:type="gramEnd"/>
      <w:r w:rsidRPr="00577695">
        <w:rPr>
          <w:sz w:val="24"/>
          <w:szCs w:val="24"/>
        </w:rPr>
        <w:t xml:space="preserve">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документации.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DD092B">
        <w:rPr>
          <w:sz w:val="24"/>
          <w:szCs w:val="24"/>
        </w:rPr>
        <w:lastRenderedPageBreak/>
        <w:t>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77695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577695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57769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577695">
        <w:fldChar w:fldCharType="begin"/>
      </w:r>
      <w:r w:rsidR="00FB1A61" w:rsidRPr="00577695">
        <w:instrText xml:space="preserve"> REF _Ref468875898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57769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7769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57769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</w:t>
      </w:r>
      <w:r w:rsidRPr="00577695">
        <w:rPr>
          <w:rFonts w:eastAsia="Times New Roman,Italic"/>
          <w:bCs w:val="0"/>
          <w:iCs/>
          <w:sz w:val="24"/>
          <w:szCs w:val="24"/>
        </w:rPr>
        <w:lastRenderedPageBreak/>
        <w:t xml:space="preserve">или несколько документов, обосновывающих эту цену, а именно: </w:t>
      </w:r>
      <w:r w:rsidRPr="0057769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577695">
        <w:rPr>
          <w:sz w:val="24"/>
          <w:szCs w:val="24"/>
        </w:rPr>
        <w:t>производителя</w:t>
      </w:r>
      <w:proofErr w:type="gramEnd"/>
      <w:r w:rsidRPr="00577695">
        <w:rPr>
          <w:rFonts w:eastAsia="Times New Roman,Italic"/>
          <w:bCs w:val="0"/>
          <w:iCs/>
          <w:sz w:val="24"/>
          <w:szCs w:val="24"/>
        </w:rPr>
        <w:t>)</w:t>
      </w:r>
      <w:r w:rsidRPr="0057769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57769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bCs w:val="0"/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769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577695">
        <w:fldChar w:fldCharType="begin"/>
      </w:r>
      <w:r w:rsidR="00FB1A61" w:rsidRPr="00577695">
        <w:instrText xml:space="preserve"> REF _Ref468875938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>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В случае</w:t>
      </w:r>
      <w:proofErr w:type="gramStart"/>
      <w:r w:rsidRPr="00577695">
        <w:rPr>
          <w:sz w:val="24"/>
          <w:szCs w:val="24"/>
        </w:rPr>
        <w:t>,</w:t>
      </w:r>
      <w:proofErr w:type="gramEnd"/>
      <w:r w:rsidRPr="0057769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577695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69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lastRenderedPageBreak/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577695">
        <w:rPr>
          <w:bCs w:val="0"/>
          <w:color w:val="000000"/>
          <w:sz w:val="24"/>
          <w:szCs w:val="24"/>
        </w:rPr>
        <w:t xml:space="preserve">момента получения от Заказчика конечной редакции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695">
        <w:rPr>
          <w:bCs w:val="0"/>
          <w:color w:val="000000"/>
          <w:sz w:val="24"/>
          <w:szCs w:val="24"/>
        </w:rPr>
        <w:t>Д</w:t>
      </w:r>
      <w:r w:rsidR="00717F60" w:rsidRPr="00577695">
        <w:rPr>
          <w:bCs w:val="0"/>
          <w:color w:val="000000"/>
          <w:sz w:val="24"/>
          <w:szCs w:val="24"/>
        </w:rPr>
        <w:t>окументации</w:t>
      </w:r>
      <w:r w:rsidR="00DF639D" w:rsidRPr="00577695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69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695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695">
        <w:rPr>
          <w:sz w:val="24"/>
          <w:szCs w:val="24"/>
        </w:rPr>
        <w:t xml:space="preserve">Условия </w:t>
      </w:r>
      <w:proofErr w:type="gramStart"/>
      <w:r w:rsidRPr="00577695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</w:t>
      </w:r>
      <w:r w:rsidRPr="00577695">
        <w:rPr>
          <w:bCs w:val="0"/>
          <w:sz w:val="24"/>
          <w:szCs w:val="24"/>
        </w:rPr>
        <w:t xml:space="preserve">Конкурсной </w:t>
      </w:r>
      <w:r w:rsidRPr="00577695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и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, не требуется.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695">
        <w:rPr>
          <w:bCs w:val="0"/>
          <w:sz w:val="24"/>
          <w:szCs w:val="24"/>
        </w:rPr>
        <w:t>Заказчика</w:t>
      </w:r>
      <w:r w:rsidR="00DA2790" w:rsidRPr="00577695">
        <w:rPr>
          <w:bCs w:val="0"/>
          <w:sz w:val="24"/>
          <w:szCs w:val="24"/>
        </w:rPr>
        <w:t xml:space="preserve"> (п. </w:t>
      </w:r>
      <w:r w:rsidR="00FB1A61" w:rsidRPr="00577695">
        <w:fldChar w:fldCharType="begin"/>
      </w:r>
      <w:r w:rsidR="00FB1A61" w:rsidRPr="00577695">
        <w:instrText xml:space="preserve"> REF _Ref468973864 \r \h  \* MERGEFORMAT </w:instrText>
      </w:r>
      <w:r w:rsidR="00FB1A61" w:rsidRPr="00577695">
        <w:fldChar w:fldCharType="separate"/>
      </w:r>
      <w:r w:rsidR="00DA2790" w:rsidRPr="00577695">
        <w:rPr>
          <w:bCs w:val="0"/>
          <w:sz w:val="24"/>
          <w:szCs w:val="24"/>
        </w:rPr>
        <w:t>3.3.14.4.4</w:t>
      </w:r>
      <w:r w:rsidR="00FB1A61" w:rsidRPr="00577695">
        <w:fldChar w:fldCharType="end"/>
      </w:r>
      <w:r w:rsidR="00DA2790" w:rsidRPr="00577695">
        <w:rPr>
          <w:bCs w:val="0"/>
          <w:sz w:val="24"/>
          <w:szCs w:val="24"/>
        </w:rPr>
        <w:t>)</w:t>
      </w:r>
      <w:r w:rsidRPr="00577695">
        <w:rPr>
          <w:bCs w:val="0"/>
          <w:sz w:val="24"/>
          <w:szCs w:val="24"/>
        </w:rPr>
        <w:t xml:space="preserve">. Выбор </w:t>
      </w:r>
      <w:proofErr w:type="gramStart"/>
      <w:r w:rsidRPr="00577695">
        <w:rPr>
          <w:bCs w:val="0"/>
          <w:sz w:val="24"/>
          <w:szCs w:val="24"/>
        </w:rPr>
        <w:t xml:space="preserve">способа </w:t>
      </w:r>
      <w:r w:rsidRPr="00577695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</w:t>
      </w:r>
      <w:r w:rsidRPr="00577695">
        <w:rPr>
          <w:sz w:val="24"/>
          <w:szCs w:val="24"/>
        </w:rPr>
        <w:lastRenderedPageBreak/>
        <w:t>по Договору</w:t>
      </w:r>
      <w:r w:rsidRPr="00577695">
        <w:rPr>
          <w:bCs w:val="0"/>
          <w:sz w:val="24"/>
          <w:szCs w:val="24"/>
        </w:rPr>
        <w:t xml:space="preserve">, осуществляется </w:t>
      </w:r>
      <w:r w:rsidR="00B43879" w:rsidRPr="00577695">
        <w:rPr>
          <w:bCs w:val="0"/>
          <w:sz w:val="24"/>
          <w:szCs w:val="24"/>
        </w:rPr>
        <w:t>Участником/Победителем.</w:t>
      </w:r>
      <w:r w:rsidRPr="00577695">
        <w:rPr>
          <w:bCs w:val="0"/>
          <w:sz w:val="24"/>
          <w:szCs w:val="24"/>
        </w:rPr>
        <w:t xml:space="preserve"> Условия и содержание </w:t>
      </w:r>
      <w:r w:rsidRPr="00577695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с учетом требований, изложенных в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а также на этапе </w:t>
      </w:r>
      <w:proofErr w:type="spellStart"/>
      <w:r w:rsidRPr="00577695">
        <w:rPr>
          <w:sz w:val="24"/>
          <w:szCs w:val="24"/>
        </w:rPr>
        <w:t>преддговорных</w:t>
      </w:r>
      <w:proofErr w:type="spellEnd"/>
      <w:r w:rsidRPr="00577695">
        <w:rPr>
          <w:sz w:val="24"/>
          <w:szCs w:val="24"/>
        </w:rPr>
        <w:t xml:space="preserve"> переговоров (п. </w:t>
      </w:r>
      <w:r w:rsidR="00FB1A61" w:rsidRPr="00577695">
        <w:fldChar w:fldCharType="begin"/>
      </w:r>
      <w:r w:rsidR="00FB1A61" w:rsidRPr="00577695">
        <w:instrText xml:space="preserve"> REF _Ref468875974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</w:t>
      </w:r>
      <w:r w:rsidR="00FB1A61" w:rsidRPr="00577695">
        <w:fldChar w:fldCharType="end"/>
      </w:r>
      <w:r w:rsidRPr="00577695">
        <w:rPr>
          <w:sz w:val="24"/>
          <w:szCs w:val="24"/>
        </w:rPr>
        <w:t>).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695">
        <w:rPr>
          <w:bCs w:val="0"/>
          <w:sz w:val="24"/>
          <w:szCs w:val="24"/>
        </w:rPr>
        <w:t xml:space="preserve">Непредставление </w:t>
      </w:r>
      <w:r w:rsidRPr="00577695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695">
        <w:rPr>
          <w:bCs w:val="0"/>
          <w:sz w:val="24"/>
          <w:szCs w:val="24"/>
        </w:rPr>
        <w:t xml:space="preserve"> до заключения Договора </w:t>
      </w:r>
      <w:r w:rsidRPr="0057769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695">
        <w:fldChar w:fldCharType="begin"/>
      </w:r>
      <w:r w:rsidR="00FB1A61" w:rsidRPr="00577695">
        <w:instrText xml:space="preserve"> REF _Ref468875995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3.11.6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7769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BFA" w:rsidRDefault="00C65BFA">
      <w:pPr>
        <w:spacing w:line="240" w:lineRule="auto"/>
      </w:pPr>
      <w:r>
        <w:separator/>
      </w:r>
    </w:p>
  </w:endnote>
  <w:endnote w:type="continuationSeparator" w:id="0">
    <w:p w:rsidR="00C65BFA" w:rsidRDefault="00C65B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57EC" w:rsidRDefault="009557E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Pr="00FA0376" w:rsidRDefault="009557E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D6DD2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9557EC" w:rsidRPr="00EE0539" w:rsidRDefault="009557E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ремонту </w:t>
    </w:r>
    <w:r w:rsidR="00B2464D" w:rsidRPr="00B2464D">
      <w:rPr>
        <w:sz w:val="18"/>
        <w:szCs w:val="18"/>
      </w:rPr>
      <w:t>подъемных сооружений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BFA" w:rsidRDefault="00C65BFA">
      <w:pPr>
        <w:spacing w:line="240" w:lineRule="auto"/>
      </w:pPr>
      <w:r>
        <w:separator/>
      </w:r>
    </w:p>
  </w:footnote>
  <w:footnote w:type="continuationSeparator" w:id="0">
    <w:p w:rsidR="00C65BFA" w:rsidRDefault="00C65BFA">
      <w:pPr>
        <w:spacing w:line="240" w:lineRule="auto"/>
      </w:pPr>
      <w:r>
        <w:continuationSeparator/>
      </w:r>
    </w:p>
  </w:footnote>
  <w:footnote w:id="1">
    <w:p w:rsidR="009557EC" w:rsidRPr="00B36685" w:rsidRDefault="009557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57EC" w:rsidRDefault="009557E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57EC" w:rsidRDefault="009557E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57EC" w:rsidRDefault="009557E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Pr="00930031" w:rsidRDefault="009557E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7EC" w:rsidRDefault="009557E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6374"/>
    <w:rsid w:val="00137C0D"/>
    <w:rsid w:val="00141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7F00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7755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3C9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4E0C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0E6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695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A1C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5162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8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0DF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57EC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65B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EB0"/>
    <w:rsid w:val="00AD3AE8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64D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5BFA"/>
    <w:rsid w:val="00C6609A"/>
    <w:rsid w:val="00C67781"/>
    <w:rsid w:val="00C70F61"/>
    <w:rsid w:val="00C718E2"/>
    <w:rsid w:val="00C74146"/>
    <w:rsid w:val="00C75A9A"/>
    <w:rsid w:val="00C75ED0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6DD2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7B3A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0D15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37F39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6976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shishlyannikova.in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65206-FF08-4D2F-A471-5704AB06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26299</Words>
  <Characters>149905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175853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129</cp:revision>
  <cp:lastPrinted>2015-12-29T14:27:00Z</cp:lastPrinted>
  <dcterms:created xsi:type="dcterms:W3CDTF">2016-01-13T12:36:00Z</dcterms:created>
  <dcterms:modified xsi:type="dcterms:W3CDTF">2016-12-26T06:38:00Z</dcterms:modified>
</cp:coreProperties>
</file>