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137B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6D54CE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D54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D54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D54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D54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D54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D54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D54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01802" w:rsidRPr="007417E6" w:rsidRDefault="00C01802" w:rsidP="00C01802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Pr="007417E6">
        <w:rPr>
          <w:sz w:val="24"/>
          <w:szCs w:val="24"/>
        </w:rPr>
        <w:t>УТВЕРЖДАЮ:</w:t>
      </w:r>
    </w:p>
    <w:p w:rsidR="00C01802" w:rsidRPr="00554D75" w:rsidRDefault="00C01802" w:rsidP="00C01802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C01802" w:rsidRPr="00554D75" w:rsidRDefault="00C01802" w:rsidP="00C01802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C01802" w:rsidRPr="00554D75" w:rsidRDefault="00C01802" w:rsidP="00C01802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C01802" w:rsidRDefault="00C01802" w:rsidP="00C01802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C01802" w:rsidRDefault="00C01802" w:rsidP="00C01802">
      <w:pPr>
        <w:ind w:firstLine="6"/>
        <w:jc w:val="right"/>
        <w:rPr>
          <w:sz w:val="24"/>
          <w:szCs w:val="24"/>
        </w:rPr>
      </w:pPr>
    </w:p>
    <w:p w:rsidR="00C01802" w:rsidRPr="00554D75" w:rsidRDefault="00C01802" w:rsidP="00C01802">
      <w:pPr>
        <w:ind w:firstLine="6"/>
        <w:rPr>
          <w:sz w:val="24"/>
          <w:szCs w:val="24"/>
        </w:rPr>
      </w:pPr>
    </w:p>
    <w:p w:rsidR="00C01802" w:rsidRDefault="00C01802" w:rsidP="00C01802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C01802" w:rsidRPr="00554D75" w:rsidRDefault="00C01802" w:rsidP="00C01802">
      <w:pPr>
        <w:jc w:val="right"/>
        <w:rPr>
          <w:sz w:val="24"/>
          <w:szCs w:val="24"/>
        </w:rPr>
      </w:pPr>
      <w:r>
        <w:rPr>
          <w:sz w:val="24"/>
          <w:szCs w:val="24"/>
        </w:rPr>
        <w:t>«29» января 2018 года.</w:t>
      </w:r>
    </w:p>
    <w:p w:rsidR="00C01802" w:rsidRPr="00C12FA4" w:rsidRDefault="00C01802" w:rsidP="00C01802">
      <w:pPr>
        <w:ind w:firstLine="0"/>
        <w:jc w:val="left"/>
        <w:rPr>
          <w:sz w:val="24"/>
          <w:szCs w:val="24"/>
        </w:rPr>
      </w:pPr>
    </w:p>
    <w:p w:rsidR="00C01802" w:rsidRPr="00C12FA4" w:rsidRDefault="00C01802" w:rsidP="00C0180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C01802" w:rsidRPr="00C12FA4" w:rsidRDefault="00C01802" w:rsidP="00C0180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C01802" w:rsidRPr="00C12FA4" w:rsidRDefault="00C01802" w:rsidP="00C0180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Pr="000B2B33">
        <w:rPr>
          <w:b/>
          <w:kern w:val="36"/>
          <w:sz w:val="24"/>
          <w:szCs w:val="24"/>
        </w:rPr>
        <w:t>3</w:t>
      </w:r>
      <w:r w:rsidR="008D193E">
        <w:rPr>
          <w:b/>
          <w:kern w:val="36"/>
          <w:sz w:val="24"/>
          <w:szCs w:val="24"/>
        </w:rPr>
        <w:t>2</w:t>
      </w:r>
      <w:r>
        <w:rPr>
          <w:b/>
          <w:kern w:val="36"/>
          <w:sz w:val="24"/>
          <w:szCs w:val="24"/>
        </w:rPr>
        <w:t>-ВР-18</w:t>
      </w:r>
    </w:p>
    <w:p w:rsidR="00C01802" w:rsidRPr="00C12FA4" w:rsidRDefault="00C01802" w:rsidP="00C0180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</w:t>
      </w:r>
      <w:r w:rsidR="008D193E">
        <w:rPr>
          <w:b/>
          <w:kern w:val="36"/>
          <w:sz w:val="24"/>
          <w:szCs w:val="24"/>
        </w:rPr>
        <w:t>9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8D193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</w:p>
    <w:p w:rsidR="00717F60" w:rsidRPr="008D193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8D193E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8D193E">
        <w:rPr>
          <w:b/>
          <w:sz w:val="24"/>
          <w:szCs w:val="24"/>
        </w:rPr>
        <w:t>Договор</w:t>
      </w:r>
      <w:r w:rsidR="008D193E" w:rsidRPr="008D193E">
        <w:rPr>
          <w:b/>
          <w:sz w:val="24"/>
          <w:szCs w:val="24"/>
        </w:rPr>
        <w:t>а</w:t>
      </w:r>
      <w:proofErr w:type="gramEnd"/>
      <w:r w:rsidR="00366652" w:rsidRPr="008D193E">
        <w:rPr>
          <w:b/>
          <w:sz w:val="24"/>
          <w:szCs w:val="24"/>
        </w:rPr>
        <w:t xml:space="preserve"> </w:t>
      </w:r>
      <w:r w:rsidR="008D193E" w:rsidRPr="008D193E">
        <w:rPr>
          <w:b/>
          <w:sz w:val="24"/>
          <w:szCs w:val="24"/>
        </w:rPr>
        <w:t xml:space="preserve">на оказание услуг по техобслуживанию систем охранной и пожарной сигнализации </w:t>
      </w:r>
      <w:r w:rsidR="00366652" w:rsidRPr="008D193E">
        <w:rPr>
          <w:b/>
          <w:sz w:val="24"/>
          <w:szCs w:val="24"/>
        </w:rPr>
        <w:t>для нужд ПАО «МРСК Центра»</w:t>
      </w:r>
      <w:r w:rsidR="007556FF" w:rsidRPr="008D193E">
        <w:rPr>
          <w:b/>
          <w:sz w:val="24"/>
          <w:szCs w:val="24"/>
        </w:rPr>
        <w:t xml:space="preserve"> (филиал</w:t>
      </w:r>
      <w:r w:rsidR="008D193E" w:rsidRPr="008D193E">
        <w:rPr>
          <w:b/>
          <w:sz w:val="24"/>
          <w:szCs w:val="24"/>
        </w:rPr>
        <w:t>а</w:t>
      </w:r>
      <w:r w:rsidR="007556FF" w:rsidRPr="008D193E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C53CE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A2253F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67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79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2253F">
        <w:rPr>
          <w:noProof/>
        </w:rPr>
        <w:t>92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A2253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A2253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A2253F">
        <w:rPr>
          <w:iCs/>
          <w:sz w:val="24"/>
          <w:szCs w:val="24"/>
        </w:rPr>
        <w:t>– ПАО «МРСК Центра» (далее – Заказчик или Организатор)</w:t>
      </w:r>
      <w:r w:rsidRPr="00A2253F">
        <w:rPr>
          <w:iCs/>
          <w:sz w:val="24"/>
          <w:szCs w:val="24"/>
        </w:rPr>
        <w:t xml:space="preserve"> (почтовый адрес:</w:t>
      </w:r>
      <w:proofErr w:type="gramEnd"/>
      <w:r w:rsidR="007556FF" w:rsidRPr="00A2253F">
        <w:rPr>
          <w:iCs/>
          <w:sz w:val="24"/>
          <w:szCs w:val="24"/>
        </w:rPr>
        <w:t xml:space="preserve"> РФ, 127018, г. Москва, ул. 2-я Ямская, 4</w:t>
      </w:r>
      <w:r w:rsidR="00EC1043" w:rsidRPr="00A2253F">
        <w:rPr>
          <w:iCs/>
          <w:sz w:val="24"/>
          <w:szCs w:val="24"/>
        </w:rPr>
        <w:t>, с</w:t>
      </w:r>
      <w:r w:rsidRPr="00A2253F">
        <w:rPr>
          <w:iCs/>
          <w:sz w:val="24"/>
          <w:szCs w:val="24"/>
        </w:rPr>
        <w:t xml:space="preserve">екретарь Закупочной комиссии – </w:t>
      </w:r>
      <w:r w:rsidR="006D54CE" w:rsidRPr="00A2253F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6D54CE" w:rsidRPr="00A2253F">
          <w:rPr>
            <w:rStyle w:val="a7"/>
            <w:sz w:val="24"/>
            <w:szCs w:val="24"/>
            <w:lang w:val="en-US"/>
          </w:rPr>
          <w:t>Zaitseva</w:t>
        </w:r>
        <w:r w:rsidR="006D54CE" w:rsidRPr="00A2253F">
          <w:rPr>
            <w:rStyle w:val="a7"/>
            <w:sz w:val="24"/>
            <w:szCs w:val="24"/>
          </w:rPr>
          <w:t>.</w:t>
        </w:r>
        <w:r w:rsidR="006D54CE" w:rsidRPr="00A2253F">
          <w:rPr>
            <w:rStyle w:val="a7"/>
            <w:sz w:val="24"/>
            <w:szCs w:val="24"/>
            <w:lang w:val="en-US"/>
          </w:rPr>
          <w:t>AA</w:t>
        </w:r>
        <w:r w:rsidR="006D54CE" w:rsidRPr="00A2253F">
          <w:rPr>
            <w:rStyle w:val="a7"/>
            <w:sz w:val="24"/>
            <w:szCs w:val="24"/>
          </w:rPr>
          <w:t>@</w:t>
        </w:r>
        <w:r w:rsidR="006D54CE" w:rsidRPr="00A2253F">
          <w:rPr>
            <w:rStyle w:val="a7"/>
            <w:sz w:val="24"/>
            <w:szCs w:val="24"/>
            <w:lang w:val="en-US"/>
          </w:rPr>
          <w:t>mrsk</w:t>
        </w:r>
        <w:r w:rsidR="006D54CE" w:rsidRPr="00A2253F">
          <w:rPr>
            <w:rStyle w:val="a7"/>
            <w:sz w:val="24"/>
            <w:szCs w:val="24"/>
          </w:rPr>
          <w:t>-1.</w:t>
        </w:r>
        <w:r w:rsidR="006D54CE" w:rsidRPr="00A2253F">
          <w:rPr>
            <w:rStyle w:val="a7"/>
            <w:sz w:val="24"/>
            <w:szCs w:val="24"/>
            <w:lang w:val="en-US"/>
          </w:rPr>
          <w:t>ru</w:t>
        </w:r>
      </w:hyperlink>
      <w:r w:rsidR="006D54CE" w:rsidRPr="00A2253F">
        <w:rPr>
          <w:rStyle w:val="a7"/>
          <w:sz w:val="24"/>
          <w:szCs w:val="24"/>
        </w:rPr>
        <w:t>,</w:t>
      </w:r>
      <w:r w:rsidR="006D54CE" w:rsidRPr="00A2253F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6D54CE" w:rsidRPr="00A2253F">
          <w:rPr>
            <w:rStyle w:val="a7"/>
            <w:sz w:val="24"/>
            <w:szCs w:val="24"/>
            <w:lang w:val="en-US"/>
          </w:rPr>
          <w:t>Lescheva</w:t>
        </w:r>
        <w:r w:rsidR="006D54CE" w:rsidRPr="00A2253F">
          <w:rPr>
            <w:rStyle w:val="a7"/>
            <w:sz w:val="24"/>
            <w:szCs w:val="24"/>
          </w:rPr>
          <w:t>.</w:t>
        </w:r>
        <w:r w:rsidR="006D54CE" w:rsidRPr="00A2253F">
          <w:rPr>
            <w:rStyle w:val="a7"/>
            <w:sz w:val="24"/>
            <w:szCs w:val="24"/>
            <w:lang w:val="en-US"/>
          </w:rPr>
          <w:t>EN</w:t>
        </w:r>
        <w:r w:rsidR="006D54CE" w:rsidRPr="00A2253F">
          <w:rPr>
            <w:rStyle w:val="a7"/>
            <w:sz w:val="24"/>
            <w:szCs w:val="24"/>
          </w:rPr>
          <w:t>@</w:t>
        </w:r>
        <w:r w:rsidR="006D54CE" w:rsidRPr="00A2253F">
          <w:rPr>
            <w:rStyle w:val="a7"/>
            <w:sz w:val="24"/>
            <w:szCs w:val="24"/>
            <w:lang w:val="en-US"/>
          </w:rPr>
          <w:t>mrsk</w:t>
        </w:r>
        <w:r w:rsidR="006D54CE" w:rsidRPr="00A2253F">
          <w:rPr>
            <w:rStyle w:val="a7"/>
            <w:sz w:val="24"/>
            <w:szCs w:val="24"/>
          </w:rPr>
          <w:t>-1.</w:t>
        </w:r>
        <w:r w:rsidR="006D54CE" w:rsidRPr="00A2253F">
          <w:rPr>
            <w:rStyle w:val="a7"/>
            <w:sz w:val="24"/>
            <w:szCs w:val="24"/>
            <w:lang w:val="en-US"/>
          </w:rPr>
          <w:t>ru</w:t>
        </w:r>
      </w:hyperlink>
      <w:r w:rsidR="004030CB" w:rsidRPr="00A2253F">
        <w:rPr>
          <w:sz w:val="24"/>
          <w:szCs w:val="24"/>
        </w:rPr>
        <w:t>.</w:t>
      </w:r>
      <w:r w:rsidR="00862664" w:rsidRPr="00A2253F">
        <w:rPr>
          <w:sz w:val="24"/>
          <w:szCs w:val="24"/>
        </w:rPr>
        <w:t xml:space="preserve"> </w:t>
      </w:r>
      <w:proofErr w:type="gramStart"/>
      <w:r w:rsidR="004B5EB3" w:rsidRPr="00A2253F">
        <w:rPr>
          <w:iCs/>
          <w:sz w:val="24"/>
          <w:szCs w:val="24"/>
        </w:rPr>
        <w:t>Извещени</w:t>
      </w:r>
      <w:r w:rsidRPr="00A2253F">
        <w:rPr>
          <w:iCs/>
          <w:sz w:val="24"/>
          <w:szCs w:val="24"/>
        </w:rPr>
        <w:t>ем</w:t>
      </w:r>
      <w:r w:rsidRPr="00A2253F">
        <w:rPr>
          <w:sz w:val="24"/>
          <w:szCs w:val="24"/>
        </w:rPr>
        <w:t xml:space="preserve"> о проведении открытого </w:t>
      </w:r>
      <w:r w:rsidRPr="00A2253F">
        <w:rPr>
          <w:iCs/>
          <w:sz w:val="24"/>
          <w:szCs w:val="24"/>
        </w:rPr>
        <w:t>запроса предложений</w:t>
      </w:r>
      <w:r w:rsidRPr="00A2253F">
        <w:rPr>
          <w:sz w:val="24"/>
          <w:szCs w:val="24"/>
        </w:rPr>
        <w:t xml:space="preserve">, опубликованным </w:t>
      </w:r>
      <w:r w:rsidRPr="00A2253F">
        <w:rPr>
          <w:b/>
          <w:sz w:val="24"/>
          <w:szCs w:val="24"/>
        </w:rPr>
        <w:t>«</w:t>
      </w:r>
      <w:r w:rsidR="006D54CE" w:rsidRPr="00A2253F">
        <w:rPr>
          <w:b/>
          <w:sz w:val="24"/>
          <w:szCs w:val="24"/>
        </w:rPr>
        <w:t>3</w:t>
      </w:r>
      <w:r w:rsidR="00862664" w:rsidRPr="00A2253F">
        <w:rPr>
          <w:b/>
          <w:sz w:val="24"/>
          <w:szCs w:val="24"/>
        </w:rPr>
        <w:t>1</w:t>
      </w:r>
      <w:r w:rsidRPr="00A2253F">
        <w:rPr>
          <w:b/>
          <w:sz w:val="24"/>
          <w:szCs w:val="24"/>
        </w:rPr>
        <w:t xml:space="preserve">» </w:t>
      </w:r>
      <w:r w:rsidR="00862664" w:rsidRPr="00A2253F">
        <w:rPr>
          <w:b/>
          <w:sz w:val="24"/>
          <w:szCs w:val="24"/>
        </w:rPr>
        <w:t>января</w:t>
      </w:r>
      <w:r w:rsidRPr="00A2253F">
        <w:rPr>
          <w:b/>
          <w:sz w:val="24"/>
          <w:szCs w:val="24"/>
        </w:rPr>
        <w:t xml:space="preserve"> </w:t>
      </w:r>
      <w:r w:rsidR="009C6DFC" w:rsidRPr="00A2253F">
        <w:rPr>
          <w:b/>
          <w:sz w:val="24"/>
          <w:szCs w:val="24"/>
        </w:rPr>
        <w:t>2018</w:t>
      </w:r>
      <w:r w:rsidRPr="00A2253F">
        <w:rPr>
          <w:b/>
          <w:sz w:val="24"/>
          <w:szCs w:val="24"/>
        </w:rPr>
        <w:t xml:space="preserve"> г.</w:t>
      </w:r>
      <w:r w:rsidRPr="00A2253F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A2253F">
          <w:rPr>
            <w:rStyle w:val="a7"/>
            <w:sz w:val="24"/>
            <w:szCs w:val="24"/>
          </w:rPr>
          <w:t>www.zakupki.</w:t>
        </w:r>
        <w:r w:rsidR="00345CCA" w:rsidRPr="00A2253F">
          <w:rPr>
            <w:rStyle w:val="a7"/>
            <w:sz w:val="24"/>
            <w:szCs w:val="24"/>
            <w:lang w:val="en-US"/>
          </w:rPr>
          <w:t>gov</w:t>
        </w:r>
        <w:r w:rsidR="00345CCA" w:rsidRPr="00A2253F">
          <w:rPr>
            <w:rStyle w:val="a7"/>
            <w:sz w:val="24"/>
            <w:szCs w:val="24"/>
          </w:rPr>
          <w:t>.ru</w:t>
        </w:r>
      </w:hyperlink>
      <w:r w:rsidRPr="00A2253F">
        <w:rPr>
          <w:sz w:val="24"/>
          <w:szCs w:val="24"/>
        </w:rPr>
        <w:t>),</w:t>
      </w:r>
      <w:r w:rsidR="009D7F01" w:rsidRPr="00A2253F">
        <w:rPr>
          <w:iCs/>
          <w:sz w:val="24"/>
          <w:szCs w:val="24"/>
        </w:rPr>
        <w:t xml:space="preserve"> </w:t>
      </w:r>
      <w:r w:rsidR="009D7F01" w:rsidRPr="00A2253F">
        <w:rPr>
          <w:sz w:val="24"/>
          <w:szCs w:val="24"/>
        </w:rPr>
        <w:t xml:space="preserve">на сайте </w:t>
      </w:r>
      <w:r w:rsidR="007556FF" w:rsidRPr="00A2253F">
        <w:rPr>
          <w:iCs/>
          <w:sz w:val="24"/>
          <w:szCs w:val="24"/>
        </w:rPr>
        <w:t>ПАО «МРСК Центра»</w:t>
      </w:r>
      <w:r w:rsidR="009D7F01" w:rsidRPr="00A2253F">
        <w:rPr>
          <w:sz w:val="24"/>
          <w:szCs w:val="24"/>
        </w:rPr>
        <w:t xml:space="preserve"> (</w:t>
      </w:r>
      <w:hyperlink r:id="rId21" w:history="1">
        <w:r w:rsidR="007556FF" w:rsidRPr="00A2253F">
          <w:rPr>
            <w:rStyle w:val="a7"/>
            <w:sz w:val="24"/>
            <w:szCs w:val="24"/>
          </w:rPr>
          <w:t>www.mrsk-1.ru</w:t>
        </w:r>
      </w:hyperlink>
      <w:r w:rsidR="00862664" w:rsidRPr="00A2253F">
        <w:rPr>
          <w:sz w:val="24"/>
          <w:szCs w:val="24"/>
        </w:rPr>
        <w:t>)</w:t>
      </w:r>
      <w:r w:rsidR="00702B2C" w:rsidRPr="00A2253F">
        <w:rPr>
          <w:sz w:val="24"/>
          <w:szCs w:val="24"/>
        </w:rPr>
        <w:t xml:space="preserve">, на сайте ЭТП, указанном в п. </w:t>
      </w:r>
      <w:r w:rsidR="00402725" w:rsidRPr="00A2253F">
        <w:rPr>
          <w:sz w:val="24"/>
          <w:szCs w:val="24"/>
        </w:rPr>
        <w:fldChar w:fldCharType="begin"/>
      </w:r>
      <w:r w:rsidR="00402725" w:rsidRPr="00A2253F">
        <w:rPr>
          <w:sz w:val="24"/>
          <w:szCs w:val="24"/>
        </w:rPr>
        <w:instrText xml:space="preserve"> REF _Ref440269836 \r \h  \* MERGEFORMAT </w:instrText>
      </w:r>
      <w:r w:rsidR="00402725" w:rsidRPr="00A2253F">
        <w:rPr>
          <w:sz w:val="24"/>
          <w:szCs w:val="24"/>
        </w:rPr>
      </w:r>
      <w:r w:rsidR="00402725" w:rsidRPr="00A2253F">
        <w:rPr>
          <w:sz w:val="24"/>
          <w:szCs w:val="24"/>
        </w:rPr>
        <w:fldChar w:fldCharType="separate"/>
      </w:r>
      <w:r w:rsidR="00A2253F" w:rsidRPr="00A2253F">
        <w:rPr>
          <w:sz w:val="24"/>
          <w:szCs w:val="24"/>
        </w:rPr>
        <w:t>1.1.2</w:t>
      </w:r>
      <w:r w:rsidR="00402725" w:rsidRPr="00A2253F">
        <w:rPr>
          <w:sz w:val="24"/>
          <w:szCs w:val="24"/>
        </w:rPr>
        <w:fldChar w:fldCharType="end"/>
      </w:r>
      <w:r w:rsidR="00702B2C" w:rsidRPr="00A2253F">
        <w:rPr>
          <w:sz w:val="24"/>
          <w:szCs w:val="24"/>
        </w:rPr>
        <w:t xml:space="preserve"> настоящей Документации,</w:t>
      </w:r>
      <w:r w:rsidR="009A7733" w:rsidRPr="00A2253F">
        <w:rPr>
          <w:iCs/>
          <w:sz w:val="24"/>
          <w:szCs w:val="24"/>
        </w:rPr>
        <w:t xml:space="preserve"> </w:t>
      </w:r>
      <w:r w:rsidRPr="00A2253F">
        <w:rPr>
          <w:iCs/>
          <w:sz w:val="24"/>
          <w:szCs w:val="24"/>
        </w:rPr>
        <w:t>приг</w:t>
      </w:r>
      <w:r w:rsidRPr="00A2253F">
        <w:rPr>
          <w:sz w:val="24"/>
          <w:szCs w:val="24"/>
        </w:rPr>
        <w:t>ласило юридических лиц</w:t>
      </w:r>
      <w:r w:rsidR="005B75A6" w:rsidRPr="00A2253F">
        <w:rPr>
          <w:sz w:val="24"/>
          <w:szCs w:val="24"/>
        </w:rPr>
        <w:t xml:space="preserve"> и физических лиц (в т.</w:t>
      </w:r>
      <w:r w:rsidR="003129D4" w:rsidRPr="00A2253F">
        <w:rPr>
          <w:sz w:val="24"/>
          <w:szCs w:val="24"/>
        </w:rPr>
        <w:t xml:space="preserve"> </w:t>
      </w:r>
      <w:r w:rsidR="005B75A6" w:rsidRPr="00A2253F">
        <w:rPr>
          <w:sz w:val="24"/>
          <w:szCs w:val="24"/>
        </w:rPr>
        <w:t>ч. индивидуальных предпринимателей)</w:t>
      </w:r>
      <w:r w:rsidR="009922A1" w:rsidRPr="00A2253F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9922A1" w:rsidRPr="00A2253F">
        <w:rPr>
          <w:sz w:val="24"/>
          <w:szCs w:val="24"/>
        </w:rPr>
        <w:t xml:space="preserve"> </w:t>
      </w:r>
      <w:proofErr w:type="gramStart"/>
      <w:r w:rsidR="009922A1" w:rsidRPr="00A2253F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A2253F">
        <w:rPr>
          <w:sz w:val="24"/>
          <w:szCs w:val="24"/>
        </w:rPr>
        <w:t xml:space="preserve"> (далее - Участники)</w:t>
      </w:r>
      <w:r w:rsidR="009D7F01" w:rsidRPr="00A2253F">
        <w:rPr>
          <w:sz w:val="24"/>
          <w:szCs w:val="24"/>
        </w:rPr>
        <w:t xml:space="preserve"> </w:t>
      </w:r>
      <w:r w:rsidR="004B5EB3" w:rsidRPr="00A2253F">
        <w:rPr>
          <w:sz w:val="24"/>
          <w:szCs w:val="24"/>
        </w:rPr>
        <w:t>к участию в процедуре О</w:t>
      </w:r>
      <w:r w:rsidRPr="00A2253F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2253F">
        <w:rPr>
          <w:sz w:val="24"/>
          <w:szCs w:val="24"/>
        </w:rPr>
        <w:t xml:space="preserve">на право заключения </w:t>
      </w:r>
      <w:r w:rsidR="00366652" w:rsidRPr="00A2253F">
        <w:rPr>
          <w:sz w:val="24"/>
          <w:szCs w:val="24"/>
        </w:rPr>
        <w:t>Договор</w:t>
      </w:r>
      <w:r w:rsidR="00525D4C" w:rsidRPr="00A2253F">
        <w:rPr>
          <w:sz w:val="24"/>
          <w:szCs w:val="24"/>
        </w:rPr>
        <w:t>а</w:t>
      </w:r>
      <w:r w:rsidR="00366652" w:rsidRPr="00A2253F">
        <w:rPr>
          <w:sz w:val="24"/>
          <w:szCs w:val="24"/>
        </w:rPr>
        <w:t xml:space="preserve"> </w:t>
      </w:r>
      <w:r w:rsidR="00525D4C" w:rsidRPr="00A2253F">
        <w:rPr>
          <w:snapToGrid w:val="0"/>
          <w:sz w:val="24"/>
          <w:szCs w:val="24"/>
        </w:rPr>
        <w:t xml:space="preserve">на оказание услуг </w:t>
      </w:r>
      <w:r w:rsidR="00525D4C" w:rsidRPr="00A2253F">
        <w:rPr>
          <w:sz w:val="24"/>
          <w:szCs w:val="24"/>
        </w:rPr>
        <w:t xml:space="preserve">по техобслуживанию систем охранной и пожарной сигнализации </w:t>
      </w:r>
      <w:r w:rsidR="00366652" w:rsidRPr="00A2253F">
        <w:rPr>
          <w:sz w:val="24"/>
          <w:szCs w:val="24"/>
        </w:rPr>
        <w:t>для нужд ПАО «МРСК Центра»</w:t>
      </w:r>
      <w:r w:rsidR="00702B2C" w:rsidRPr="00A2253F">
        <w:rPr>
          <w:sz w:val="24"/>
          <w:szCs w:val="24"/>
        </w:rPr>
        <w:t xml:space="preserve"> </w:t>
      </w:r>
      <w:r w:rsidR="00862664" w:rsidRPr="00A2253F">
        <w:rPr>
          <w:sz w:val="24"/>
          <w:szCs w:val="24"/>
        </w:rPr>
        <w:t>(филиала «Воронежэнерго»</w:t>
      </w:r>
      <w:r w:rsidR="00525D4C" w:rsidRPr="00A2253F">
        <w:rPr>
          <w:sz w:val="24"/>
          <w:szCs w:val="24"/>
        </w:rPr>
        <w:t>)</w:t>
      </w:r>
      <w:r w:rsidR="00862664" w:rsidRPr="00A2253F">
        <w:rPr>
          <w:sz w:val="24"/>
          <w:szCs w:val="24"/>
        </w:rPr>
        <w:t>, расположенного по адресу</w:t>
      </w:r>
      <w:proofErr w:type="gramEnd"/>
      <w:r w:rsidR="00862664" w:rsidRPr="00A2253F">
        <w:rPr>
          <w:sz w:val="24"/>
          <w:szCs w:val="24"/>
        </w:rPr>
        <w:t xml:space="preserve">: РФ, 394033, г. Воронеж, ул. </w:t>
      </w:r>
      <w:proofErr w:type="spellStart"/>
      <w:r w:rsidR="00862664" w:rsidRPr="00A2253F">
        <w:rPr>
          <w:sz w:val="24"/>
          <w:szCs w:val="24"/>
        </w:rPr>
        <w:t>Арзамасская</w:t>
      </w:r>
      <w:proofErr w:type="spellEnd"/>
      <w:r w:rsidR="00862664" w:rsidRPr="00A2253F">
        <w:rPr>
          <w:sz w:val="24"/>
          <w:szCs w:val="24"/>
        </w:rPr>
        <w:t>, 2</w:t>
      </w:r>
      <w:r w:rsidRPr="00A2253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22350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23507">
        <w:rPr>
          <w:sz w:val="24"/>
          <w:szCs w:val="24"/>
        </w:rPr>
        <w:t xml:space="preserve">Настоящий </w:t>
      </w:r>
      <w:r w:rsidR="004B5EB3" w:rsidRPr="00223507">
        <w:rPr>
          <w:sz w:val="24"/>
          <w:szCs w:val="24"/>
        </w:rPr>
        <w:t>З</w:t>
      </w:r>
      <w:r w:rsidRPr="002235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23507">
        <w:rPr>
          <w:sz w:val="24"/>
          <w:szCs w:val="24"/>
        </w:rPr>
        <w:t>электронной торговой площадк</w:t>
      </w:r>
      <w:r w:rsidR="00414AB1" w:rsidRPr="00223507">
        <w:rPr>
          <w:sz w:val="24"/>
          <w:szCs w:val="24"/>
        </w:rPr>
        <w:t>и</w:t>
      </w:r>
      <w:r w:rsidR="00702B2C" w:rsidRPr="00223507">
        <w:rPr>
          <w:sz w:val="24"/>
          <w:szCs w:val="24"/>
        </w:rPr>
        <w:t xml:space="preserve"> </w:t>
      </w:r>
      <w:r w:rsidR="000D70B6" w:rsidRPr="00223507">
        <w:rPr>
          <w:sz w:val="24"/>
          <w:szCs w:val="24"/>
        </w:rPr>
        <w:t>П</w:t>
      </w:r>
      <w:r w:rsidR="00702B2C" w:rsidRPr="00223507">
        <w:rPr>
          <w:sz w:val="24"/>
          <w:szCs w:val="24"/>
        </w:rPr>
        <w:t>АО «</w:t>
      </w:r>
      <w:proofErr w:type="spellStart"/>
      <w:r w:rsidR="00702B2C" w:rsidRPr="00223507">
        <w:rPr>
          <w:sz w:val="24"/>
          <w:szCs w:val="24"/>
        </w:rPr>
        <w:t>Россети</w:t>
      </w:r>
      <w:proofErr w:type="spellEnd"/>
      <w:r w:rsidR="00702B2C" w:rsidRPr="00223507">
        <w:rPr>
          <w:sz w:val="24"/>
          <w:szCs w:val="24"/>
        </w:rPr>
        <w:t xml:space="preserve">» </w:t>
      </w:r>
      <w:hyperlink r:id="rId22" w:history="1">
        <w:r w:rsidR="00702B2C" w:rsidRPr="00223507">
          <w:rPr>
            <w:rStyle w:val="a7"/>
            <w:sz w:val="24"/>
            <w:szCs w:val="24"/>
          </w:rPr>
          <w:t>www.b2b-mrsk.ru</w:t>
        </w:r>
      </w:hyperlink>
      <w:r w:rsidR="00702B2C" w:rsidRPr="00223507">
        <w:rPr>
          <w:sz w:val="24"/>
          <w:szCs w:val="24"/>
        </w:rPr>
        <w:t xml:space="preserve"> (далее — ЭТП)</w:t>
      </w:r>
      <w:r w:rsidR="005B75A6" w:rsidRPr="00223507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0F1C16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F1C16">
        <w:rPr>
          <w:sz w:val="24"/>
          <w:szCs w:val="24"/>
        </w:rPr>
        <w:t>Предмет З</w:t>
      </w:r>
      <w:r w:rsidR="00717F60" w:rsidRPr="000F1C16">
        <w:rPr>
          <w:sz w:val="24"/>
          <w:szCs w:val="24"/>
        </w:rPr>
        <w:t>апроса предложений</w:t>
      </w:r>
      <w:r w:rsidR="00702B2C" w:rsidRPr="000F1C16">
        <w:rPr>
          <w:sz w:val="24"/>
          <w:szCs w:val="24"/>
        </w:rPr>
        <w:t>:</w:t>
      </w:r>
      <w:bookmarkEnd w:id="16"/>
    </w:p>
    <w:p w:rsidR="00A40714" w:rsidRPr="000F1C1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F1C16">
        <w:rPr>
          <w:b/>
          <w:sz w:val="24"/>
          <w:szCs w:val="24"/>
          <w:u w:val="single"/>
        </w:rPr>
        <w:t>Лот №1:</w:t>
      </w:r>
      <w:r w:rsidR="00717F60" w:rsidRPr="000F1C16">
        <w:rPr>
          <w:sz w:val="24"/>
          <w:szCs w:val="24"/>
        </w:rPr>
        <w:t xml:space="preserve"> право заключения </w:t>
      </w:r>
      <w:r w:rsidR="00123C70" w:rsidRPr="000F1C16">
        <w:rPr>
          <w:sz w:val="24"/>
          <w:szCs w:val="24"/>
        </w:rPr>
        <w:t>Договор</w:t>
      </w:r>
      <w:r w:rsidR="00F4127C" w:rsidRPr="000F1C16">
        <w:rPr>
          <w:sz w:val="24"/>
          <w:szCs w:val="24"/>
        </w:rPr>
        <w:t>а</w:t>
      </w:r>
      <w:r w:rsidR="00A40714" w:rsidRPr="000F1C16">
        <w:rPr>
          <w:sz w:val="24"/>
          <w:szCs w:val="24"/>
        </w:rPr>
        <w:t xml:space="preserve"> </w:t>
      </w:r>
      <w:r w:rsidR="00F4127C" w:rsidRPr="000F1C16">
        <w:rPr>
          <w:snapToGrid w:val="0"/>
          <w:sz w:val="24"/>
          <w:szCs w:val="24"/>
        </w:rPr>
        <w:t xml:space="preserve">на оказание услуг </w:t>
      </w:r>
      <w:r w:rsidR="00F4127C" w:rsidRPr="000F1C16">
        <w:rPr>
          <w:sz w:val="24"/>
          <w:szCs w:val="24"/>
        </w:rPr>
        <w:t xml:space="preserve">по техобслуживанию систем охранной и пожарной сигнализации </w:t>
      </w:r>
      <w:r w:rsidR="00366652" w:rsidRPr="000F1C16">
        <w:rPr>
          <w:sz w:val="24"/>
          <w:szCs w:val="24"/>
        </w:rPr>
        <w:t>для нужд ПАО «МРСК Центра»</w:t>
      </w:r>
      <w:r w:rsidR="00702B2C" w:rsidRPr="000F1C16">
        <w:rPr>
          <w:sz w:val="24"/>
          <w:szCs w:val="24"/>
        </w:rPr>
        <w:t xml:space="preserve"> (филиал</w:t>
      </w:r>
      <w:r w:rsidR="00F4127C" w:rsidRPr="000F1C16">
        <w:rPr>
          <w:sz w:val="24"/>
          <w:szCs w:val="24"/>
        </w:rPr>
        <w:t>а</w:t>
      </w:r>
      <w:r w:rsidR="00702B2C" w:rsidRPr="000F1C16">
        <w:rPr>
          <w:sz w:val="24"/>
          <w:szCs w:val="24"/>
        </w:rPr>
        <w:t xml:space="preserve"> «Воронежэнерго</w:t>
      </w:r>
      <w:r w:rsidR="00862664" w:rsidRPr="000F1C16">
        <w:rPr>
          <w:sz w:val="24"/>
          <w:szCs w:val="24"/>
        </w:rPr>
        <w:t>»</w:t>
      </w:r>
      <w:r w:rsidR="00702B2C" w:rsidRPr="000F1C16">
        <w:rPr>
          <w:sz w:val="24"/>
          <w:szCs w:val="24"/>
        </w:rPr>
        <w:t>)</w:t>
      </w:r>
      <w:bookmarkEnd w:id="17"/>
      <w:r w:rsidR="00702B2C" w:rsidRPr="000F1C16">
        <w:rPr>
          <w:sz w:val="24"/>
          <w:szCs w:val="24"/>
        </w:rPr>
        <w:t>.</w:t>
      </w:r>
    </w:p>
    <w:p w:rsidR="008C4223" w:rsidRPr="000F1C1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F1C16">
        <w:rPr>
          <w:sz w:val="24"/>
          <w:szCs w:val="24"/>
        </w:rPr>
        <w:t xml:space="preserve">Количество лотов: </w:t>
      </w:r>
      <w:r w:rsidRPr="000F1C16">
        <w:rPr>
          <w:b/>
          <w:sz w:val="24"/>
          <w:szCs w:val="24"/>
        </w:rPr>
        <w:t>1 (один)</w:t>
      </w:r>
      <w:r w:rsidRPr="000F1C16">
        <w:rPr>
          <w:sz w:val="24"/>
          <w:szCs w:val="24"/>
        </w:rPr>
        <w:t>.</w:t>
      </w:r>
    </w:p>
    <w:bookmarkEnd w:id="18"/>
    <w:p w:rsidR="00804801" w:rsidRPr="000F1C1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F1C16">
        <w:rPr>
          <w:sz w:val="24"/>
          <w:szCs w:val="24"/>
        </w:rPr>
        <w:t xml:space="preserve">Частичное </w:t>
      </w:r>
      <w:r w:rsidR="00366652" w:rsidRPr="000F1C16">
        <w:rPr>
          <w:sz w:val="24"/>
          <w:szCs w:val="24"/>
        </w:rPr>
        <w:t xml:space="preserve">оказание </w:t>
      </w:r>
      <w:r w:rsidR="00AD3EBC" w:rsidRPr="000F1C16">
        <w:rPr>
          <w:sz w:val="24"/>
          <w:szCs w:val="24"/>
        </w:rPr>
        <w:t>услуг</w:t>
      </w:r>
      <w:r w:rsidRPr="000F1C16">
        <w:rPr>
          <w:sz w:val="24"/>
          <w:szCs w:val="24"/>
        </w:rPr>
        <w:t xml:space="preserve"> не допускается.</w:t>
      </w:r>
    </w:p>
    <w:p w:rsidR="00717F60" w:rsidRPr="000F1C16" w:rsidRDefault="00AA1FE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F1C16">
        <w:rPr>
          <w:sz w:val="24"/>
          <w:szCs w:val="24"/>
        </w:rPr>
        <w:t>Срок оказания услуг: 01.04.2018г.–31.12.2018г. (в соответствии со сроками, указанными в Приложении №1 к документации по запросу предложений)</w:t>
      </w:r>
      <w:r w:rsidR="00717F60" w:rsidRPr="000F1C16">
        <w:rPr>
          <w:sz w:val="24"/>
          <w:szCs w:val="24"/>
        </w:rPr>
        <w:t>.</w:t>
      </w:r>
      <w:bookmarkEnd w:id="19"/>
    </w:p>
    <w:p w:rsidR="008D2928" w:rsidRPr="00AA1FEE" w:rsidRDefault="00AA1FE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0F1C16">
        <w:rPr>
          <w:sz w:val="24"/>
          <w:szCs w:val="24"/>
        </w:rPr>
        <w:t>Оказание услуг Участником будет осуществляться на объектах</w:t>
      </w:r>
      <w:r w:rsidRPr="00AA1FEE">
        <w:rPr>
          <w:sz w:val="24"/>
          <w:szCs w:val="24"/>
        </w:rPr>
        <w:t xml:space="preserve"> Заказчика</w:t>
      </w:r>
      <w:r w:rsidR="00366652" w:rsidRPr="00AA1FEE">
        <w:rPr>
          <w:sz w:val="24"/>
          <w:szCs w:val="24"/>
        </w:rPr>
        <w:t>.</w:t>
      </w:r>
      <w:bookmarkEnd w:id="20"/>
    </w:p>
    <w:p w:rsidR="00717F60" w:rsidRPr="00EE345B" w:rsidRDefault="00D569F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EE345B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691FB1" w:rsidRPr="00EE345B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A2253F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A2253F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A2253F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724DA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>
        <w:rPr>
          <w:sz w:val="24"/>
          <w:szCs w:val="24"/>
        </w:rPr>
        <w:t xml:space="preserve">В случае, если сроки поставки продукции, отгрузочные реквизиты/базис </w:t>
      </w:r>
      <w:r>
        <w:rPr>
          <w:sz w:val="24"/>
          <w:szCs w:val="24"/>
        </w:rPr>
        <w:lastRenderedPageBreak/>
        <w:t xml:space="preserve">поставки, форма и порядок оплаты, указанные в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_Ref440270637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1.1.5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_Ref440270651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1.1.6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_Ref440270663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1.1.7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(Техническо</w:t>
      </w:r>
      <w:proofErr w:type="gramStart"/>
      <w:r>
        <w:rPr>
          <w:sz w:val="24"/>
          <w:szCs w:val="24"/>
        </w:rPr>
        <w:t>м(</w:t>
      </w:r>
      <w:proofErr w:type="gramEnd"/>
      <w:r>
        <w:rPr>
          <w:sz w:val="24"/>
          <w:szCs w:val="24"/>
        </w:rPr>
        <w:t>их) задании(</w:t>
      </w:r>
      <w:proofErr w:type="spellStart"/>
      <w:r>
        <w:rPr>
          <w:sz w:val="24"/>
          <w:szCs w:val="24"/>
        </w:rPr>
        <w:t>ях</w:t>
      </w:r>
      <w:proofErr w:type="spellEnd"/>
      <w:r>
        <w:rPr>
          <w:sz w:val="24"/>
          <w:szCs w:val="24"/>
        </w:rPr>
        <w:t xml:space="preserve">)) к настоящей Документации, Участники при подготовке Заявок должны руководствоваться условиями, указанными в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_Ref440270637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1.1.5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_Ref440270651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1.1.6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_Ref440270663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1.1.7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настоящей Документации</w:t>
      </w:r>
      <w:r w:rsidR="002A47D1" w:rsidRPr="00AE1D21">
        <w:rPr>
          <w:sz w:val="24"/>
          <w:szCs w:val="24"/>
        </w:rPr>
        <w:t>.</w:t>
      </w:r>
    </w:p>
    <w:p w:rsidR="002A47D1" w:rsidRPr="00AE1D21" w:rsidRDefault="005D6387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_Ref440270663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1.1.7</w:t>
      </w:r>
      <w:r>
        <w:rPr>
          <w:sz w:val="24"/>
          <w:szCs w:val="24"/>
        </w:rPr>
        <w:fldChar w:fldCharType="end"/>
      </w:r>
      <w:r w:rsidR="002A47D1"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279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280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A2253F" w:rsidRPr="00A2253F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281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282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283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5294"/>
      <w:bookmarkStart w:id="63" w:name="_Toc469488338"/>
      <w:bookmarkStart w:id="64" w:name="_Toc471894859"/>
      <w:bookmarkStart w:id="65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A2253F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bookmarkStart w:id="79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A2253F" w:rsidRPr="00A2253F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bookmarkStart w:id="93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A2253F" w:rsidRPr="00A2253F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5297"/>
      <w:bookmarkStart w:id="105" w:name="_Toc469488341"/>
      <w:bookmarkStart w:id="106" w:name="_Toc471894862"/>
      <w:bookmarkStart w:id="107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A2253F" w:rsidRPr="00A2253F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A2253F" w:rsidRPr="00A2253F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A2253F" w:rsidRPr="00A2253F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A2253F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A2253F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5298"/>
      <w:bookmarkStart w:id="119" w:name="_Toc469488342"/>
      <w:bookmarkStart w:id="120" w:name="_Toc471894863"/>
      <w:bookmarkStart w:id="121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A2253F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5299"/>
      <w:bookmarkStart w:id="133" w:name="_Toc469488343"/>
      <w:bookmarkStart w:id="134" w:name="_Toc471894864"/>
      <w:bookmarkStart w:id="135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A2253F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A2253F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290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291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5302"/>
      <w:bookmarkStart w:id="159" w:name="_Toc469488346"/>
      <w:bookmarkStart w:id="160" w:name="_Toc471894867"/>
      <w:bookmarkStart w:id="161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5303"/>
      <w:bookmarkStart w:id="178" w:name="_Toc469488347"/>
      <w:bookmarkStart w:id="179" w:name="_Toc471894868"/>
      <w:bookmarkStart w:id="180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A2253F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5304"/>
      <w:bookmarkStart w:id="197" w:name="_Toc469488348"/>
      <w:bookmarkStart w:id="198" w:name="_Toc471894869"/>
      <w:bookmarkStart w:id="199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5306"/>
      <w:bookmarkStart w:id="217" w:name="_Toc469488350"/>
      <w:bookmarkStart w:id="218" w:name="_Toc471894871"/>
      <w:bookmarkStart w:id="219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A2253F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5307"/>
      <w:bookmarkStart w:id="235" w:name="_Toc469488351"/>
      <w:bookmarkStart w:id="236" w:name="_Toc471894872"/>
      <w:bookmarkStart w:id="237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5308"/>
      <w:bookmarkStart w:id="254" w:name="_Toc469488352"/>
      <w:bookmarkStart w:id="255" w:name="_Toc471894873"/>
      <w:bookmarkStart w:id="256" w:name="_Toc498590298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8354"/>
      <w:bookmarkStart w:id="265" w:name="_Toc471894875"/>
      <w:bookmarkStart w:id="266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A2253F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8355"/>
      <w:bookmarkStart w:id="269" w:name="_Toc471894876"/>
      <w:bookmarkStart w:id="270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8356"/>
      <w:bookmarkStart w:id="274" w:name="_Toc471894877"/>
      <w:bookmarkStart w:id="275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8357"/>
      <w:bookmarkStart w:id="278" w:name="_Toc471894878"/>
      <w:bookmarkStart w:id="279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8358"/>
      <w:bookmarkStart w:id="282" w:name="_Toc471894879"/>
      <w:bookmarkStart w:id="283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8359"/>
      <w:bookmarkStart w:id="286" w:name="_Toc471894880"/>
      <w:bookmarkStart w:id="287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8360"/>
      <w:bookmarkStart w:id="290" w:name="_Toc471894881"/>
      <w:bookmarkStart w:id="291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5311"/>
      <w:bookmarkStart w:id="308" w:name="_Toc469488363"/>
      <w:bookmarkStart w:id="309" w:name="_Toc471894884"/>
      <w:bookmarkStart w:id="310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A2253F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A2253F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5312"/>
      <w:bookmarkStart w:id="327" w:name="_Toc469488364"/>
      <w:bookmarkStart w:id="328" w:name="_Toc471894885"/>
      <w:bookmarkStart w:id="329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311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312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5315"/>
      <w:bookmarkStart w:id="350" w:name="_Toc469488367"/>
      <w:bookmarkStart w:id="351" w:name="_Toc471894888"/>
      <w:bookmarkStart w:id="352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A2253F" w:rsidRPr="00A2253F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A2253F" w:rsidRPr="00A2253F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A2253F" w:rsidRPr="00A2253F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A2253F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5316"/>
      <w:bookmarkStart w:id="372" w:name="_Toc469488368"/>
      <w:bookmarkStart w:id="373" w:name="_Toc471894889"/>
      <w:bookmarkStart w:id="374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8"/>
      <w:bookmarkEnd w:id="359"/>
      <w:bookmarkEnd w:id="360"/>
      <w:r w:rsidRPr="00E71A48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5317"/>
      <w:bookmarkStart w:id="387" w:name="_Toc469488369"/>
      <w:bookmarkStart w:id="388" w:name="_Toc471894890"/>
      <w:bookmarkStart w:id="389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5318"/>
      <w:bookmarkStart w:id="403" w:name="_Toc469488370"/>
      <w:bookmarkStart w:id="404" w:name="_Toc471894891"/>
      <w:bookmarkStart w:id="405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5319"/>
      <w:bookmarkStart w:id="418" w:name="_Toc469488371"/>
      <w:bookmarkStart w:id="419" w:name="_Toc471894892"/>
      <w:bookmarkStart w:id="420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5320"/>
      <w:bookmarkStart w:id="432" w:name="_Toc469488372"/>
      <w:bookmarkStart w:id="433" w:name="_Toc471894893"/>
      <w:bookmarkStart w:id="434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4794"/>
      <w:bookmarkStart w:id="446" w:name="_Toc468875321"/>
      <w:bookmarkStart w:id="447" w:name="_Toc469488373"/>
      <w:bookmarkStart w:id="448" w:name="_Toc471894894"/>
      <w:bookmarkStart w:id="449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D14D4C" w:rsidRDefault="00216641" w:rsidP="00604B6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D14D4C">
        <w:rPr>
          <w:b/>
          <w:bCs w:val="0"/>
          <w:sz w:val="24"/>
          <w:szCs w:val="24"/>
          <w:u w:val="single"/>
        </w:rPr>
        <w:t>По Лоту №1:</w:t>
      </w:r>
      <w:r w:rsidR="00717F60" w:rsidRPr="00D14D4C">
        <w:rPr>
          <w:bCs w:val="0"/>
          <w:sz w:val="24"/>
          <w:szCs w:val="24"/>
        </w:rPr>
        <w:t xml:space="preserve"> </w:t>
      </w:r>
      <w:r w:rsidR="00604B6E" w:rsidRPr="00D14D4C">
        <w:rPr>
          <w:b/>
          <w:sz w:val="24"/>
          <w:szCs w:val="24"/>
        </w:rPr>
        <w:t>3 050 846,00</w:t>
      </w:r>
      <w:r w:rsidR="00604B6E" w:rsidRPr="00D14D4C">
        <w:rPr>
          <w:sz w:val="24"/>
          <w:szCs w:val="24"/>
        </w:rPr>
        <w:t xml:space="preserve"> (Три миллиона пятьдесят тысяч восемьсот сорок шесть) рублей 00 копеек РФ, без учета НДС; НДС составляет </w:t>
      </w:r>
      <w:r w:rsidR="00604B6E" w:rsidRPr="00D14D4C">
        <w:rPr>
          <w:b/>
          <w:sz w:val="24"/>
          <w:szCs w:val="24"/>
        </w:rPr>
        <w:t>549 152,28</w:t>
      </w:r>
      <w:r w:rsidR="00604B6E" w:rsidRPr="00D14D4C">
        <w:rPr>
          <w:sz w:val="24"/>
          <w:szCs w:val="24"/>
        </w:rPr>
        <w:t xml:space="preserve"> (Пятьсот сорок девять тысяч сто пятьдесят два) рубля 28 копеек РФ; </w:t>
      </w:r>
      <w:r w:rsidR="00604B6E" w:rsidRPr="00D14D4C">
        <w:rPr>
          <w:b/>
          <w:sz w:val="24"/>
          <w:szCs w:val="24"/>
        </w:rPr>
        <w:t>3 599 998,28</w:t>
      </w:r>
      <w:r w:rsidR="00604B6E" w:rsidRPr="00D14D4C">
        <w:rPr>
          <w:sz w:val="24"/>
          <w:szCs w:val="24"/>
        </w:rPr>
        <w:t xml:space="preserve"> (Три миллиона пятьсот девяносто девять тысяч девятьсот девяносто </w:t>
      </w:r>
      <w:r w:rsidR="00FF28B1" w:rsidRPr="00D14D4C">
        <w:rPr>
          <w:sz w:val="24"/>
          <w:szCs w:val="24"/>
        </w:rPr>
        <w:t>восемь</w:t>
      </w:r>
      <w:r w:rsidR="00604B6E" w:rsidRPr="00D14D4C">
        <w:rPr>
          <w:sz w:val="24"/>
          <w:szCs w:val="24"/>
        </w:rPr>
        <w:t>) рублей 28 копеек РФ, с учетом НДС.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0" w:name="_Ref191386407"/>
      <w:bookmarkStart w:id="451" w:name="_Ref191386526"/>
      <w:bookmarkStart w:id="452" w:name="_Toc440361333"/>
      <w:bookmarkStart w:id="453" w:name="_Toc440376088"/>
      <w:bookmarkStart w:id="454" w:name="_Toc440376215"/>
      <w:bookmarkStart w:id="455" w:name="_Toc440382480"/>
      <w:bookmarkStart w:id="456" w:name="_Toc440447150"/>
      <w:bookmarkStart w:id="457" w:name="_Toc440632310"/>
      <w:bookmarkStart w:id="458" w:name="_Toc440875083"/>
      <w:bookmarkStart w:id="459" w:name="_Toc441131070"/>
      <w:bookmarkStart w:id="460" w:name="_Toc465774591"/>
      <w:bookmarkStart w:id="461" w:name="_Toc465848820"/>
      <w:bookmarkStart w:id="462" w:name="_Toc468875322"/>
      <w:bookmarkStart w:id="463" w:name="_Toc469488374"/>
      <w:bookmarkStart w:id="464" w:name="_Toc471894895"/>
      <w:bookmarkStart w:id="465" w:name="_Toc498590320"/>
      <w:bookmarkStart w:id="466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7" w:name="_Ref93090116"/>
      <w:bookmarkStart w:id="468" w:name="_Ref191386482"/>
      <w:bookmarkStart w:id="469" w:name="_Ref440291364"/>
      <w:bookmarkEnd w:id="466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7"/>
      <w:r w:rsidRPr="00EB7BE2">
        <w:rPr>
          <w:bCs w:val="0"/>
          <w:sz w:val="24"/>
          <w:szCs w:val="24"/>
        </w:rPr>
        <w:t>:</w:t>
      </w:r>
      <w:bookmarkStart w:id="470" w:name="_Ref306004833"/>
      <w:bookmarkEnd w:id="468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</w:t>
      </w:r>
      <w:r w:rsidRPr="00755468">
        <w:rPr>
          <w:bCs w:val="0"/>
          <w:sz w:val="24"/>
          <w:szCs w:val="24"/>
        </w:rPr>
        <w:t xml:space="preserve">может любое юридическое, </w:t>
      </w:r>
      <w:r w:rsidRPr="00755468">
        <w:rPr>
          <w:bCs w:val="0"/>
          <w:color w:val="000000"/>
          <w:sz w:val="24"/>
          <w:szCs w:val="24"/>
        </w:rPr>
        <w:t>физическое</w:t>
      </w:r>
      <w:r w:rsidRPr="00755468">
        <w:rPr>
          <w:bCs w:val="0"/>
          <w:sz w:val="24"/>
          <w:szCs w:val="24"/>
        </w:rPr>
        <w:t xml:space="preserve"> лицо </w:t>
      </w:r>
      <w:r w:rsidR="00E71628" w:rsidRPr="00755468">
        <w:rPr>
          <w:bCs w:val="0"/>
          <w:sz w:val="24"/>
          <w:szCs w:val="24"/>
        </w:rPr>
        <w:t>(в т.</w:t>
      </w:r>
      <w:r w:rsidR="003129D4" w:rsidRPr="00755468">
        <w:rPr>
          <w:bCs w:val="0"/>
          <w:sz w:val="24"/>
          <w:szCs w:val="24"/>
        </w:rPr>
        <w:t xml:space="preserve"> </w:t>
      </w:r>
      <w:r w:rsidR="00E71628" w:rsidRPr="00755468">
        <w:rPr>
          <w:bCs w:val="0"/>
          <w:sz w:val="24"/>
          <w:szCs w:val="24"/>
        </w:rPr>
        <w:t xml:space="preserve">ч. </w:t>
      </w:r>
      <w:r w:rsidRPr="00755468">
        <w:rPr>
          <w:bCs w:val="0"/>
          <w:sz w:val="24"/>
          <w:szCs w:val="24"/>
        </w:rPr>
        <w:t>индивидуальный предприниматель</w:t>
      </w:r>
      <w:r w:rsidR="00E71628" w:rsidRPr="00755468">
        <w:rPr>
          <w:bCs w:val="0"/>
          <w:sz w:val="24"/>
          <w:szCs w:val="24"/>
        </w:rPr>
        <w:t>)</w:t>
      </w:r>
      <w:r w:rsidR="00755468" w:rsidRPr="00755468">
        <w:rPr>
          <w:bCs w:val="0"/>
          <w:sz w:val="24"/>
          <w:szCs w:val="24"/>
        </w:rPr>
        <w:t>,</w:t>
      </w:r>
      <w:r w:rsidR="00755468" w:rsidRPr="0075546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755468">
        <w:rPr>
          <w:bCs w:val="0"/>
          <w:sz w:val="24"/>
          <w:szCs w:val="24"/>
        </w:rPr>
        <w:t xml:space="preserve">. </w:t>
      </w:r>
      <w:proofErr w:type="gramStart"/>
      <w:r w:rsidR="00362EA4" w:rsidRPr="00755468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 установленным</w:t>
      </w:r>
      <w:r w:rsidR="00362EA4" w:rsidRPr="00AE1D21">
        <w:rPr>
          <w:bCs w:val="0"/>
          <w:sz w:val="24"/>
          <w:szCs w:val="24"/>
        </w:rPr>
        <w:t xml:space="preserve">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69"/>
      <w:bookmarkEnd w:id="470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1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2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3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</w:t>
      </w:r>
      <w:r w:rsidR="004F657D" w:rsidRPr="00AE1D21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2"/>
      <w:bookmarkEnd w:id="473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4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4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A2253F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EB313E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85757E" w:rsidRPr="0085757E" w:rsidRDefault="0085757E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5757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005578"/>
      <w:bookmarkStart w:id="476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</w:t>
      </w:r>
      <w:r w:rsidRPr="00AE1D21">
        <w:rPr>
          <w:sz w:val="24"/>
          <w:szCs w:val="24"/>
        </w:rPr>
        <w:lastRenderedPageBreak/>
        <w:t xml:space="preserve">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5"/>
      <w:bookmarkEnd w:id="476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7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8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5.12</w:t>
      </w:r>
      <w:r w:rsidR="00A2253F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79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0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A2253F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2190626"/>
      <w:r w:rsidRPr="00090FCB">
        <w:rPr>
          <w:sz w:val="24"/>
          <w:szCs w:val="24"/>
        </w:rPr>
        <w:lastRenderedPageBreak/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1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2" w:name="_Ref191386451"/>
      <w:bookmarkStart w:id="483" w:name="_Ref440271628"/>
      <w:bookmarkStart w:id="484" w:name="_Toc440361334"/>
      <w:bookmarkStart w:id="485" w:name="_Toc440376089"/>
      <w:bookmarkStart w:id="486" w:name="_Toc440376216"/>
      <w:bookmarkStart w:id="487" w:name="_Toc440382481"/>
      <w:bookmarkStart w:id="488" w:name="_Toc440447151"/>
      <w:bookmarkStart w:id="489" w:name="_Toc440632311"/>
      <w:bookmarkStart w:id="490" w:name="_Toc440875084"/>
      <w:bookmarkStart w:id="491" w:name="_Toc441131071"/>
      <w:bookmarkStart w:id="492" w:name="_Ref465773032"/>
      <w:bookmarkStart w:id="493" w:name="_Toc465774592"/>
      <w:bookmarkStart w:id="494" w:name="_Toc465848821"/>
      <w:bookmarkStart w:id="495" w:name="_Toc468875323"/>
      <w:bookmarkStart w:id="496" w:name="_Toc469488375"/>
      <w:bookmarkStart w:id="497" w:name="_Toc471894896"/>
      <w:bookmarkStart w:id="498" w:name="_Toc498590321"/>
      <w:r w:rsidRPr="00E71A48">
        <w:rPr>
          <w:szCs w:val="24"/>
        </w:rPr>
        <w:t xml:space="preserve">Привлечение </w:t>
      </w:r>
      <w:bookmarkEnd w:id="482"/>
      <w:bookmarkEnd w:id="483"/>
      <w:bookmarkEnd w:id="484"/>
      <w:bookmarkEnd w:id="485"/>
      <w:bookmarkEnd w:id="486"/>
      <w:r w:rsidR="00362EA4">
        <w:rPr>
          <w:szCs w:val="24"/>
        </w:rPr>
        <w:t>соисполнителей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9" w:name="_Ref191386461"/>
      <w:bookmarkStart w:id="500" w:name="_Toc440361335"/>
      <w:bookmarkStart w:id="501" w:name="_Toc440376090"/>
      <w:bookmarkStart w:id="502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3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3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4" w:name="_Toc440382482"/>
      <w:bookmarkStart w:id="505" w:name="_Toc440447152"/>
      <w:bookmarkStart w:id="506" w:name="_Toc440632312"/>
      <w:bookmarkStart w:id="507" w:name="_Toc440875085"/>
      <w:bookmarkStart w:id="508" w:name="_Ref440876619"/>
      <w:bookmarkStart w:id="509" w:name="_Ref440876660"/>
      <w:bookmarkStart w:id="510" w:name="_Toc441131072"/>
      <w:bookmarkStart w:id="511" w:name="_Ref465772690"/>
      <w:bookmarkStart w:id="512" w:name="_Toc465774593"/>
      <w:bookmarkStart w:id="513" w:name="_Toc465848822"/>
      <w:bookmarkStart w:id="514" w:name="_Toc468875324"/>
      <w:bookmarkStart w:id="515" w:name="_Toc469488376"/>
      <w:bookmarkStart w:id="516" w:name="_Toc471894897"/>
      <w:bookmarkStart w:id="517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99"/>
      <w:bookmarkEnd w:id="500"/>
      <w:bookmarkEnd w:id="501"/>
      <w:bookmarkEnd w:id="502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  <w:lang w:val="en-US"/>
        </w:rPr>
        <w:t>a</w:t>
      </w:r>
      <w:r w:rsidR="00A2253F" w:rsidRPr="00A2253F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  <w:lang w:val="en-US"/>
        </w:rPr>
        <w:t>g</w:t>
      </w:r>
      <w:r w:rsidR="00A2253F" w:rsidRPr="00A2253F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306114966"/>
      <w:bookmarkStart w:id="523" w:name="_Toc440361336"/>
      <w:bookmarkStart w:id="524" w:name="_Toc440376091"/>
      <w:bookmarkStart w:id="525" w:name="_Toc440376218"/>
      <w:bookmarkStart w:id="526" w:name="_Toc440382483"/>
      <w:bookmarkStart w:id="527" w:name="_Toc440447153"/>
      <w:bookmarkStart w:id="528" w:name="_Toc440632313"/>
      <w:bookmarkStart w:id="529" w:name="_Toc440875086"/>
      <w:bookmarkStart w:id="530" w:name="_Toc441131073"/>
      <w:bookmarkStart w:id="531" w:name="_Toc465774594"/>
      <w:bookmarkStart w:id="532" w:name="_Toc465848823"/>
      <w:bookmarkStart w:id="533" w:name="_Toc468875325"/>
      <w:bookmarkStart w:id="534" w:name="_Toc469488377"/>
      <w:bookmarkStart w:id="535" w:name="_Toc471894898"/>
      <w:bookmarkStart w:id="536" w:name="_Toc498590323"/>
      <w:r w:rsidRPr="00E71A48">
        <w:rPr>
          <w:szCs w:val="24"/>
        </w:rPr>
        <w:t>Разъяснение Документации по запросу предложений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A2253F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A2253F" w:rsidRPr="00A2253F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7" w:name="_Toc440361337"/>
      <w:bookmarkStart w:id="538" w:name="_Toc440376092"/>
      <w:bookmarkStart w:id="539" w:name="_Toc440376219"/>
      <w:bookmarkStart w:id="540" w:name="_Toc440382484"/>
      <w:bookmarkStart w:id="541" w:name="_Toc440447154"/>
      <w:bookmarkStart w:id="542" w:name="_Toc440632314"/>
      <w:bookmarkStart w:id="543" w:name="_Toc440875087"/>
      <w:bookmarkStart w:id="544" w:name="_Ref440969948"/>
      <w:bookmarkStart w:id="545" w:name="_Ref441057071"/>
      <w:bookmarkStart w:id="546" w:name="_Toc441131074"/>
      <w:bookmarkStart w:id="547" w:name="_Toc465774595"/>
      <w:bookmarkStart w:id="548" w:name="_Toc465848824"/>
      <w:bookmarkStart w:id="549" w:name="_Toc468875326"/>
      <w:bookmarkStart w:id="550" w:name="_Toc469488378"/>
      <w:bookmarkStart w:id="551" w:name="_Toc471894899"/>
      <w:bookmarkStart w:id="552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3" w:name="_Ref440289401"/>
      <w:bookmarkStart w:id="554" w:name="_Toc440361338"/>
      <w:bookmarkStart w:id="555" w:name="_Toc440376093"/>
      <w:bookmarkStart w:id="556" w:name="_Toc440376220"/>
      <w:bookmarkStart w:id="557" w:name="_Toc440382485"/>
      <w:bookmarkStart w:id="558" w:name="_Toc440447155"/>
      <w:bookmarkStart w:id="559" w:name="_Toc440632315"/>
      <w:bookmarkStart w:id="560" w:name="_Toc440875088"/>
      <w:bookmarkStart w:id="561" w:name="_Toc441131075"/>
      <w:bookmarkStart w:id="562" w:name="_Toc465774596"/>
      <w:bookmarkStart w:id="563" w:name="_Toc465848825"/>
      <w:bookmarkStart w:id="564" w:name="_Toc468875327"/>
      <w:bookmarkStart w:id="565" w:name="_Toc469488379"/>
      <w:bookmarkStart w:id="566" w:name="_Toc471894900"/>
      <w:bookmarkStart w:id="567" w:name="_Toc498590325"/>
      <w:r w:rsidRPr="00E71A48">
        <w:rPr>
          <w:szCs w:val="24"/>
        </w:rPr>
        <w:t>Продление срока окончания приема Заявок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8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9" w:name="_Toc299701566"/>
      <w:bookmarkStart w:id="570" w:name="_Ref306176386"/>
      <w:bookmarkStart w:id="571" w:name="_Ref440285128"/>
      <w:bookmarkStart w:id="572" w:name="_Toc440361339"/>
      <w:bookmarkStart w:id="573" w:name="_Toc440376094"/>
      <w:bookmarkStart w:id="574" w:name="_Toc440376221"/>
      <w:bookmarkStart w:id="575" w:name="_Toc440382486"/>
      <w:bookmarkStart w:id="576" w:name="_Toc440447156"/>
      <w:bookmarkStart w:id="577" w:name="_Toc440632316"/>
      <w:bookmarkStart w:id="578" w:name="_Toc440875089"/>
      <w:bookmarkStart w:id="579" w:name="_Toc441131076"/>
      <w:bookmarkStart w:id="580" w:name="_Toc465774597"/>
      <w:bookmarkStart w:id="581" w:name="_Toc465848826"/>
      <w:bookmarkStart w:id="582" w:name="_Toc468875328"/>
      <w:bookmarkStart w:id="583" w:name="_Toc469488380"/>
      <w:bookmarkStart w:id="584" w:name="_Toc471894901"/>
      <w:bookmarkStart w:id="585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932C0A" w:rsidRPr="00A2522B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A2522B">
        <w:rPr>
          <w:bCs w:val="0"/>
          <w:sz w:val="24"/>
          <w:szCs w:val="24"/>
        </w:rPr>
        <w:t>Участник</w:t>
      </w:r>
      <w:r w:rsidR="00932C0A" w:rsidRPr="00A2522B">
        <w:rPr>
          <w:bCs w:val="0"/>
          <w:sz w:val="24"/>
          <w:szCs w:val="24"/>
        </w:rPr>
        <w:t xml:space="preserve"> </w:t>
      </w:r>
      <w:r w:rsidR="0089163E" w:rsidRPr="00A2522B">
        <w:rPr>
          <w:bCs w:val="0"/>
          <w:sz w:val="24"/>
          <w:szCs w:val="24"/>
        </w:rPr>
        <w:t xml:space="preserve">запроса предложений </w:t>
      </w:r>
      <w:r w:rsidR="00932C0A" w:rsidRPr="00A2522B">
        <w:rPr>
          <w:bCs w:val="0"/>
          <w:sz w:val="24"/>
          <w:szCs w:val="24"/>
        </w:rPr>
        <w:t xml:space="preserve">в составе своей </w:t>
      </w:r>
      <w:r w:rsidR="004B5EB3" w:rsidRPr="00A2522B">
        <w:rPr>
          <w:bCs w:val="0"/>
          <w:sz w:val="24"/>
          <w:szCs w:val="24"/>
        </w:rPr>
        <w:t>Заявк</w:t>
      </w:r>
      <w:r w:rsidR="00932C0A" w:rsidRPr="00A2522B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A2522B">
        <w:rPr>
          <w:bCs w:val="0"/>
          <w:sz w:val="24"/>
          <w:szCs w:val="24"/>
        </w:rPr>
        <w:t>запросе предложений</w:t>
      </w:r>
      <w:r w:rsidR="00932C0A" w:rsidRPr="00A2522B">
        <w:rPr>
          <w:bCs w:val="0"/>
          <w:sz w:val="24"/>
          <w:szCs w:val="24"/>
        </w:rPr>
        <w:t xml:space="preserve"> и подачей </w:t>
      </w:r>
      <w:r w:rsidR="004B5EB3" w:rsidRPr="00A2522B">
        <w:rPr>
          <w:bCs w:val="0"/>
          <w:sz w:val="24"/>
          <w:szCs w:val="24"/>
        </w:rPr>
        <w:t>Заявк</w:t>
      </w:r>
      <w:r w:rsidR="00932C0A" w:rsidRPr="00A2522B">
        <w:rPr>
          <w:bCs w:val="0"/>
          <w:sz w:val="24"/>
          <w:szCs w:val="24"/>
        </w:rPr>
        <w:t xml:space="preserve">и, </w:t>
      </w:r>
      <w:r w:rsidR="0001744F" w:rsidRPr="00A2522B">
        <w:rPr>
          <w:bCs w:val="0"/>
          <w:sz w:val="24"/>
          <w:szCs w:val="24"/>
        </w:rPr>
        <w:t>на сумму 2% от стоимости Заявки</w:t>
      </w:r>
      <w:r w:rsidR="00932C0A" w:rsidRPr="00A2522B">
        <w:rPr>
          <w:bCs w:val="0"/>
          <w:sz w:val="24"/>
          <w:szCs w:val="24"/>
        </w:rPr>
        <w:t xml:space="preserve">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A2522B">
        <w:rPr>
          <w:sz w:val="24"/>
          <w:szCs w:val="24"/>
        </w:rPr>
        <w:t>Обеспечение исполнения обязательств Участника может</w:t>
      </w:r>
      <w:r w:rsidRPr="001E3137">
        <w:rPr>
          <w:sz w:val="24"/>
          <w:szCs w:val="24"/>
        </w:rPr>
        <w:t xml:space="preserve">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6" w:name="_Ref467168844"/>
      <w:bookmarkStart w:id="587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6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7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89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8"/>
      <w:bookmarkEnd w:id="589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A2522B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A2522B">
        <w:rPr>
          <w:bCs w:val="0"/>
          <w:sz w:val="24"/>
          <w:szCs w:val="24"/>
        </w:rPr>
        <w:t>Участник</w:t>
      </w:r>
      <w:r w:rsidR="004C5164" w:rsidRPr="00A2522B">
        <w:rPr>
          <w:bCs w:val="0"/>
          <w:sz w:val="24"/>
          <w:szCs w:val="24"/>
        </w:rPr>
        <w:t xml:space="preserve">а </w:t>
      </w:r>
      <w:r w:rsidR="007A439E" w:rsidRPr="00A2522B">
        <w:rPr>
          <w:bCs w:val="0"/>
          <w:sz w:val="24"/>
          <w:szCs w:val="24"/>
        </w:rPr>
        <w:t>запроса предложений</w:t>
      </w:r>
      <w:r w:rsidR="004C5164" w:rsidRPr="00A2522B">
        <w:rPr>
          <w:bCs w:val="0"/>
          <w:sz w:val="24"/>
          <w:szCs w:val="24"/>
        </w:rPr>
        <w:t xml:space="preserve">, </w:t>
      </w:r>
      <w:r w:rsidR="004C5164" w:rsidRPr="00A2522B">
        <w:rPr>
          <w:sz w:val="24"/>
          <w:szCs w:val="24"/>
        </w:rPr>
        <w:t xml:space="preserve">чья </w:t>
      </w:r>
      <w:r w:rsidR="004B5EB3" w:rsidRPr="00A2522B">
        <w:rPr>
          <w:sz w:val="24"/>
          <w:szCs w:val="24"/>
        </w:rPr>
        <w:t>Заявк</w:t>
      </w:r>
      <w:r w:rsidR="004C5164" w:rsidRPr="00A2522B">
        <w:rPr>
          <w:sz w:val="24"/>
          <w:szCs w:val="24"/>
        </w:rPr>
        <w:t>а признана лучшей,</w:t>
      </w:r>
      <w:r w:rsidR="007A439E" w:rsidRPr="00A2522B">
        <w:rPr>
          <w:bCs w:val="0"/>
          <w:sz w:val="24"/>
          <w:szCs w:val="24"/>
        </w:rPr>
        <w:t xml:space="preserve"> </w:t>
      </w:r>
      <w:r w:rsidRPr="00A2522B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A2522B">
        <w:rPr>
          <w:bCs w:val="0"/>
          <w:sz w:val="24"/>
          <w:szCs w:val="24"/>
        </w:rPr>
        <w:t>Договор</w:t>
      </w:r>
      <w:r w:rsidRPr="00A2522B">
        <w:rPr>
          <w:bCs w:val="0"/>
          <w:sz w:val="24"/>
          <w:szCs w:val="24"/>
        </w:rPr>
        <w:t>у</w:t>
      </w:r>
      <w:r w:rsidR="00043F1B" w:rsidRPr="00A2522B">
        <w:rPr>
          <w:bCs w:val="0"/>
          <w:sz w:val="24"/>
          <w:szCs w:val="24"/>
        </w:rPr>
        <w:t xml:space="preserve"> (п.</w:t>
      </w:r>
      <w:r w:rsidR="007F30BA" w:rsidRPr="00A2522B">
        <w:rPr>
          <w:bCs w:val="0"/>
          <w:sz w:val="24"/>
          <w:szCs w:val="24"/>
        </w:rPr>
        <w:fldChar w:fldCharType="begin"/>
      </w:r>
      <w:r w:rsidR="00043F1B" w:rsidRPr="00A2522B">
        <w:rPr>
          <w:bCs w:val="0"/>
          <w:sz w:val="24"/>
          <w:szCs w:val="24"/>
        </w:rPr>
        <w:instrText xml:space="preserve"> REF _Ref468201354 \r \h </w:instrText>
      </w:r>
      <w:r w:rsidR="007F30BA" w:rsidRPr="00A2522B">
        <w:rPr>
          <w:bCs w:val="0"/>
          <w:sz w:val="24"/>
          <w:szCs w:val="24"/>
        </w:rPr>
      </w:r>
      <w:r w:rsidR="00A2522B">
        <w:rPr>
          <w:bCs w:val="0"/>
          <w:sz w:val="24"/>
          <w:szCs w:val="24"/>
        </w:rPr>
        <w:instrText xml:space="preserve"> \* MERGEFORMAT </w:instrText>
      </w:r>
      <w:r w:rsidR="007F30BA" w:rsidRPr="00A2522B">
        <w:rPr>
          <w:bCs w:val="0"/>
          <w:sz w:val="24"/>
          <w:szCs w:val="24"/>
        </w:rPr>
        <w:fldChar w:fldCharType="separate"/>
      </w:r>
      <w:r w:rsidR="00A2253F" w:rsidRPr="00A2522B">
        <w:rPr>
          <w:bCs w:val="0"/>
          <w:sz w:val="24"/>
          <w:szCs w:val="24"/>
        </w:rPr>
        <w:t>3.13</w:t>
      </w:r>
      <w:r w:rsidR="007F30BA" w:rsidRPr="00A2522B">
        <w:rPr>
          <w:bCs w:val="0"/>
          <w:sz w:val="24"/>
          <w:szCs w:val="24"/>
        </w:rPr>
        <w:fldChar w:fldCharType="end"/>
      </w:r>
      <w:r w:rsidR="00043F1B" w:rsidRPr="00A2522B">
        <w:rPr>
          <w:bCs w:val="0"/>
          <w:sz w:val="24"/>
          <w:szCs w:val="24"/>
        </w:rPr>
        <w:t>)</w:t>
      </w:r>
      <w:r w:rsidR="00311F48" w:rsidRPr="00A2522B">
        <w:rPr>
          <w:bCs w:val="0"/>
          <w:sz w:val="24"/>
          <w:szCs w:val="24"/>
        </w:rPr>
        <w:t>.</w:t>
      </w:r>
    </w:p>
    <w:p w:rsidR="00932C0A" w:rsidRPr="00A2522B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0" w:name="_Ref307563802"/>
      <w:r w:rsidRPr="00A2522B">
        <w:rPr>
          <w:bCs w:val="0"/>
          <w:sz w:val="24"/>
          <w:szCs w:val="24"/>
        </w:rPr>
        <w:t xml:space="preserve">В случаях, указанных в п. </w:t>
      </w:r>
      <w:r w:rsidR="00402725" w:rsidRPr="00A2522B">
        <w:fldChar w:fldCharType="begin"/>
      </w:r>
      <w:r w:rsidR="00402725" w:rsidRPr="00A2522B">
        <w:instrText xml:space="preserve"> REF _Ref305753174 \r \h  \* MERGEFORMAT </w:instrText>
      </w:r>
      <w:r w:rsidR="00402725" w:rsidRPr="00A2522B">
        <w:fldChar w:fldCharType="separate"/>
      </w:r>
      <w:r w:rsidR="00A2253F" w:rsidRPr="00A2522B">
        <w:rPr>
          <w:bCs w:val="0"/>
          <w:sz w:val="24"/>
          <w:szCs w:val="24"/>
        </w:rPr>
        <w:t>-3.3.14.3</w:t>
      </w:r>
      <w:r w:rsidR="00A2253F" w:rsidRPr="00A2522B">
        <w:t>.2</w:t>
      </w:r>
      <w:r w:rsidR="00402725" w:rsidRPr="00A2522B">
        <w:fldChar w:fldCharType="end"/>
      </w:r>
      <w:r w:rsidRPr="00A2522B">
        <w:rPr>
          <w:bCs w:val="0"/>
          <w:sz w:val="24"/>
          <w:szCs w:val="24"/>
        </w:rPr>
        <w:t xml:space="preserve"> </w:t>
      </w:r>
      <w:r w:rsidR="009C744E" w:rsidRPr="00A2522B">
        <w:rPr>
          <w:bCs w:val="0"/>
          <w:sz w:val="24"/>
          <w:szCs w:val="24"/>
        </w:rPr>
        <w:t>Участник</w:t>
      </w:r>
      <w:r w:rsidRPr="00A2522B">
        <w:rPr>
          <w:bCs w:val="0"/>
          <w:sz w:val="24"/>
          <w:szCs w:val="24"/>
        </w:rPr>
        <w:t xml:space="preserve"> обязан выплатить Заказчику неустойку </w:t>
      </w:r>
      <w:bookmarkEnd w:id="590"/>
      <w:r w:rsidR="0001744F" w:rsidRPr="00A2522B">
        <w:rPr>
          <w:bCs w:val="0"/>
          <w:sz w:val="24"/>
          <w:szCs w:val="24"/>
        </w:rPr>
        <w:t>в размере 2% от стоимости Заявки</w:t>
      </w:r>
      <w:r w:rsidR="000A7A8E" w:rsidRPr="00A2522B">
        <w:rPr>
          <w:bCs w:val="0"/>
          <w:sz w:val="24"/>
          <w:szCs w:val="24"/>
        </w:rPr>
        <w:t>, с учетом НДС.</w:t>
      </w:r>
    </w:p>
    <w:p w:rsidR="00932C0A" w:rsidRPr="00A2522B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299109207"/>
      <w:bookmarkStart w:id="592" w:name="_Ref307563826"/>
      <w:r w:rsidRPr="00A2522B">
        <w:rPr>
          <w:bCs w:val="0"/>
          <w:sz w:val="24"/>
          <w:szCs w:val="24"/>
        </w:rPr>
        <w:t>Участник</w:t>
      </w:r>
      <w:r w:rsidR="00932C0A" w:rsidRPr="00A2522B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1"/>
      <w:bookmarkEnd w:id="592"/>
    </w:p>
    <w:p w:rsidR="002F273A" w:rsidRPr="00A2522B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A2522B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A2522B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A2522B">
        <w:fldChar w:fldCharType="begin"/>
      </w:r>
      <w:r w:rsidR="00402725" w:rsidRPr="00A2522B">
        <w:instrText xml:space="preserve"> REF _Ref440272256 \r \h  \* MERGEFORMAT </w:instrText>
      </w:r>
      <w:r w:rsidR="00402725" w:rsidRPr="00A2522B">
        <w:fldChar w:fldCharType="separate"/>
      </w:r>
      <w:r w:rsidR="00A2253F" w:rsidRPr="00A2522B">
        <w:rPr>
          <w:bCs w:val="0"/>
          <w:sz w:val="24"/>
          <w:szCs w:val="24"/>
          <w:lang w:eastAsia="ru-RU"/>
        </w:rPr>
        <w:t>5.14</w:t>
      </w:r>
      <w:r w:rsidR="00402725" w:rsidRPr="00A2522B">
        <w:fldChar w:fldCharType="end"/>
      </w:r>
      <w:r w:rsidRPr="00A2522B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A2522B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A2522B">
        <w:rPr>
          <w:bCs w:val="0"/>
          <w:sz w:val="24"/>
          <w:szCs w:val="24"/>
        </w:rPr>
        <w:t>(</w:t>
      </w:r>
      <w:r w:rsidRPr="00A2522B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A2522B">
        <w:fldChar w:fldCharType="begin"/>
      </w:r>
      <w:r w:rsidR="00197954" w:rsidRPr="00A2522B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2522B">
        <w:instrText xml:space="preserve"> \* MERGEFORMAT </w:instrText>
      </w:r>
      <w:r w:rsidR="007F30BA" w:rsidRPr="00A2522B">
        <w:fldChar w:fldCharType="separate"/>
      </w:r>
      <w:r w:rsidR="00A2253F" w:rsidRPr="00A2522B">
        <w:rPr>
          <w:bCs w:val="0"/>
          <w:sz w:val="24"/>
          <w:szCs w:val="24"/>
          <w:lang w:eastAsia="ru-RU"/>
        </w:rPr>
        <w:t>5.15</w:t>
      </w:r>
      <w:r w:rsidR="007F30BA" w:rsidRPr="00A2522B">
        <w:fldChar w:fldCharType="end"/>
      </w:r>
      <w:r w:rsidRPr="00A2522B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A2522B">
        <w:fldChar w:fldCharType="begin"/>
      </w:r>
      <w:r w:rsidR="00402725" w:rsidRPr="00A2522B">
        <w:instrText xml:space="preserve"> REF _Ref440289953 \r \h  \* MERGEFORMAT </w:instrText>
      </w:r>
      <w:r w:rsidR="00402725" w:rsidRPr="00A2522B">
        <w:fldChar w:fldCharType="separate"/>
      </w:r>
      <w:r w:rsidR="00A2253F" w:rsidRPr="00A2522B">
        <w:rPr>
          <w:bCs w:val="0"/>
          <w:sz w:val="24"/>
          <w:szCs w:val="24"/>
        </w:rPr>
        <w:t>3.4.1.3</w:t>
      </w:r>
      <w:r w:rsidR="00402725" w:rsidRPr="00A2522B">
        <w:fldChar w:fldCharType="end"/>
      </w:r>
      <w:r w:rsidRPr="00A2522B">
        <w:rPr>
          <w:bCs w:val="0"/>
          <w:sz w:val="24"/>
          <w:szCs w:val="24"/>
        </w:rPr>
        <w:t xml:space="preserve"> настоящей Документации, по адресу: </w:t>
      </w:r>
      <w:r w:rsidR="00C26DCC" w:rsidRPr="00A2522B">
        <w:rPr>
          <w:sz w:val="24"/>
          <w:szCs w:val="24"/>
        </w:rPr>
        <w:t xml:space="preserve">РФ, </w:t>
      </w:r>
      <w:r w:rsidR="00C26DCC" w:rsidRPr="00A2522B">
        <w:rPr>
          <w:iCs/>
          <w:sz w:val="24"/>
          <w:szCs w:val="24"/>
        </w:rPr>
        <w:t xml:space="preserve">394033, г. Воронеж, ул. </w:t>
      </w:r>
      <w:proofErr w:type="spellStart"/>
      <w:r w:rsidR="00C26DCC" w:rsidRPr="00A2522B">
        <w:rPr>
          <w:iCs/>
          <w:sz w:val="24"/>
          <w:szCs w:val="24"/>
        </w:rPr>
        <w:t>Арзамасская</w:t>
      </w:r>
      <w:proofErr w:type="spellEnd"/>
      <w:r w:rsidR="00C26DCC" w:rsidRPr="00A2522B">
        <w:rPr>
          <w:iCs/>
          <w:sz w:val="24"/>
          <w:szCs w:val="24"/>
        </w:rPr>
        <w:t>, д. 2</w:t>
      </w:r>
      <w:r w:rsidR="00C26DCC" w:rsidRPr="00A2522B">
        <w:rPr>
          <w:sz w:val="24"/>
          <w:szCs w:val="24"/>
        </w:rPr>
        <w:t xml:space="preserve">, </w:t>
      </w:r>
      <w:proofErr w:type="spellStart"/>
      <w:r w:rsidR="00C26DCC" w:rsidRPr="00A2522B">
        <w:rPr>
          <w:sz w:val="24"/>
          <w:szCs w:val="24"/>
        </w:rPr>
        <w:t>каб</w:t>
      </w:r>
      <w:proofErr w:type="spellEnd"/>
      <w:r w:rsidR="00C26DCC" w:rsidRPr="00A2522B">
        <w:rPr>
          <w:sz w:val="24"/>
          <w:szCs w:val="24"/>
        </w:rPr>
        <w:t>. №112, исполнительный сотрудник – Зайцева Александра Анатольевна, контактный телефон (473) 257-94-66</w:t>
      </w:r>
      <w:r w:rsidRPr="00A2522B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A2522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2522B">
        <w:rPr>
          <w:sz w:val="24"/>
          <w:szCs w:val="24"/>
        </w:rPr>
        <w:t>Пометка «</w:t>
      </w:r>
      <w:r w:rsidRPr="00A2522B">
        <w:rPr>
          <w:bCs w:val="0"/>
          <w:sz w:val="24"/>
          <w:szCs w:val="24"/>
        </w:rPr>
        <w:t xml:space="preserve"> Соглашение о неустойке</w:t>
      </w:r>
      <w:r w:rsidRPr="00A2522B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3" w:name="_Ref442263553"/>
      <w:bookmarkStart w:id="594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3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A2253F" w:rsidRPr="00A2253F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A2253F" w:rsidRPr="00A2253F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A2253F" w:rsidRPr="00A2253F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26DCC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C26DCC">
        <w:rPr>
          <w:rFonts w:eastAsia="Calibri"/>
          <w:szCs w:val="24"/>
          <w:lang w:eastAsia="en-US"/>
        </w:rPr>
        <w:t>73</w:t>
      </w:r>
      <w:r w:rsidR="00C26DCC" w:rsidRPr="009D331F">
        <w:rPr>
          <w:rFonts w:eastAsia="Calibri"/>
          <w:szCs w:val="24"/>
          <w:lang w:eastAsia="en-US"/>
        </w:rPr>
        <w:t xml:space="preserve">) </w:t>
      </w:r>
      <w:r w:rsidR="00C26DCC">
        <w:rPr>
          <w:rFonts w:eastAsia="Calibri"/>
          <w:szCs w:val="24"/>
          <w:lang w:eastAsia="en-US"/>
        </w:rPr>
        <w:t>257</w:t>
      </w:r>
      <w:r w:rsidR="00C26DCC" w:rsidRPr="009D331F">
        <w:rPr>
          <w:rFonts w:eastAsia="Calibri"/>
          <w:szCs w:val="24"/>
          <w:lang w:eastAsia="en-US"/>
        </w:rPr>
        <w:t>-</w:t>
      </w:r>
      <w:r w:rsidR="00C26DCC">
        <w:rPr>
          <w:rFonts w:eastAsia="Calibri"/>
          <w:szCs w:val="24"/>
          <w:lang w:eastAsia="en-US"/>
        </w:rPr>
        <w:t>94</w:t>
      </w:r>
      <w:r w:rsidR="00C26DCC" w:rsidRPr="009D331F">
        <w:rPr>
          <w:rFonts w:eastAsia="Calibri"/>
          <w:szCs w:val="24"/>
          <w:lang w:eastAsia="en-US"/>
        </w:rPr>
        <w:t>-</w:t>
      </w:r>
      <w:r w:rsidR="00C26DCC">
        <w:rPr>
          <w:rFonts w:eastAsia="Calibri"/>
          <w:szCs w:val="24"/>
          <w:lang w:eastAsia="en-US"/>
        </w:rPr>
        <w:t>66</w:t>
      </w:r>
      <w:r w:rsidR="00C26DCC" w:rsidRPr="009D331F">
        <w:rPr>
          <w:rFonts w:eastAsia="Calibri"/>
          <w:szCs w:val="24"/>
          <w:lang w:eastAsia="en-US"/>
        </w:rPr>
        <w:t>, адрес</w:t>
      </w:r>
      <w:proofErr w:type="gramEnd"/>
      <w:r w:rsidR="00C26DCC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C26DCC" w:rsidRPr="009D331F">
          <w:rPr>
            <w:rStyle w:val="a7"/>
            <w:rFonts w:eastAsia="Calibri"/>
            <w:lang w:val="en-US" w:eastAsia="en-US"/>
          </w:rPr>
          <w:t>Zaitseva</w:t>
        </w:r>
        <w:r w:rsidR="00C26DCC" w:rsidRPr="009D331F">
          <w:rPr>
            <w:rStyle w:val="a7"/>
            <w:rFonts w:eastAsia="Calibri"/>
            <w:lang w:eastAsia="en-US"/>
          </w:rPr>
          <w:t>.</w:t>
        </w:r>
        <w:r w:rsidR="00C26DCC" w:rsidRPr="009D331F">
          <w:rPr>
            <w:rStyle w:val="a7"/>
            <w:rFonts w:eastAsia="Calibri"/>
            <w:lang w:val="en-US" w:eastAsia="en-US"/>
          </w:rPr>
          <w:t>AA</w:t>
        </w:r>
        <w:r w:rsidR="00C26DCC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A2253F" w:rsidRPr="00A2253F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5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5"/>
    </w:p>
    <w:p w:rsidR="00F64A8B" w:rsidRPr="006A37BC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A37BC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26DCC" w:rsidRPr="006A37BC" w:rsidRDefault="00C26DCC" w:rsidP="00C26DC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6A37BC">
        <w:rPr>
          <w:sz w:val="24"/>
          <w:szCs w:val="24"/>
          <w:u w:val="single"/>
        </w:rPr>
        <w:t>127018, Россия, г. Москва, ул. 2-я Ямская, д.4</w:t>
      </w:r>
    </w:p>
    <w:p w:rsidR="00C26DCC" w:rsidRPr="006A37BC" w:rsidRDefault="00C26DCC" w:rsidP="00C26DC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C26DCC" w:rsidRPr="006A37BC" w:rsidRDefault="00C26DCC" w:rsidP="00C26DC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C26DCC" w:rsidRPr="006A37BC" w:rsidRDefault="00C26DCC" w:rsidP="00C26DC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C26DCC" w:rsidRPr="006A37BC" w:rsidRDefault="00C26DCC" w:rsidP="00C26DC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A37BC">
        <w:rPr>
          <w:sz w:val="24"/>
          <w:szCs w:val="24"/>
        </w:rPr>
        <w:t>Арзамасская</w:t>
      </w:r>
      <w:proofErr w:type="spellEnd"/>
      <w:proofErr w:type="gramEnd"/>
      <w:r w:rsidRPr="006A37BC">
        <w:rPr>
          <w:sz w:val="24"/>
          <w:szCs w:val="24"/>
        </w:rPr>
        <w:t>, д. 2</w:t>
      </w:r>
    </w:p>
    <w:p w:rsidR="00C26DCC" w:rsidRPr="006A37BC" w:rsidRDefault="00C26DCC" w:rsidP="00C26DC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C26DCC" w:rsidRPr="006A37BC" w:rsidRDefault="00C26DCC" w:rsidP="00C26DC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 xml:space="preserve">Банковские реквизиты </w:t>
      </w:r>
      <w:proofErr w:type="gramStart"/>
      <w:r w:rsidRPr="006A37BC">
        <w:rPr>
          <w:sz w:val="24"/>
          <w:szCs w:val="24"/>
        </w:rPr>
        <w:t>р</w:t>
      </w:r>
      <w:proofErr w:type="gramEnd"/>
      <w:r w:rsidRPr="006A37BC">
        <w:rPr>
          <w:sz w:val="24"/>
          <w:szCs w:val="24"/>
        </w:rPr>
        <w:t>/с 40702810900250005153 в Филиале ПАО</w:t>
      </w:r>
    </w:p>
    <w:p w:rsidR="00C26DCC" w:rsidRPr="006A37BC" w:rsidRDefault="00C26DCC" w:rsidP="00C26DC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A37BC">
        <w:rPr>
          <w:sz w:val="24"/>
          <w:szCs w:val="24"/>
        </w:rPr>
        <w:t xml:space="preserve">Банк ВТБ в г. Воронеже </w:t>
      </w:r>
      <w:proofErr w:type="gramStart"/>
      <w:r w:rsidRPr="006A37BC">
        <w:rPr>
          <w:sz w:val="24"/>
          <w:szCs w:val="24"/>
        </w:rPr>
        <w:t>к</w:t>
      </w:r>
      <w:proofErr w:type="gramEnd"/>
      <w:r w:rsidRPr="006A37BC">
        <w:rPr>
          <w:sz w:val="24"/>
          <w:szCs w:val="24"/>
        </w:rPr>
        <w:t>/с 30101810100000000835 БИК 042007835.</w:t>
      </w:r>
    </w:p>
    <w:p w:rsidR="00C26DCC" w:rsidRPr="001E3137" w:rsidRDefault="00C26DCC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bookmarkStart w:id="596" w:name="_GoBack"/>
      <w:bookmarkEnd w:id="596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4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8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6E0215">
        <w:rPr>
          <w:b/>
          <w:bCs w:val="0"/>
          <w:sz w:val="24"/>
          <w:szCs w:val="24"/>
        </w:rPr>
        <w:t xml:space="preserve">минут </w:t>
      </w:r>
      <w:r w:rsidR="00CF331C" w:rsidRPr="006E0215">
        <w:rPr>
          <w:b/>
          <w:bCs w:val="0"/>
          <w:sz w:val="24"/>
          <w:szCs w:val="24"/>
        </w:rPr>
        <w:t>15</w:t>
      </w:r>
      <w:r w:rsidR="002B5044" w:rsidRPr="006E0215">
        <w:rPr>
          <w:b/>
          <w:bCs w:val="0"/>
          <w:sz w:val="24"/>
          <w:szCs w:val="24"/>
        </w:rPr>
        <w:t xml:space="preserve"> </w:t>
      </w:r>
      <w:r w:rsidR="00CF331C" w:rsidRPr="006E0215">
        <w:rPr>
          <w:b/>
          <w:bCs w:val="0"/>
          <w:sz w:val="24"/>
          <w:szCs w:val="24"/>
        </w:rPr>
        <w:t>февраля</w:t>
      </w:r>
      <w:r w:rsidR="002B5044" w:rsidRPr="006E0215">
        <w:rPr>
          <w:b/>
          <w:bCs w:val="0"/>
          <w:sz w:val="24"/>
          <w:szCs w:val="24"/>
        </w:rPr>
        <w:t xml:space="preserve"> </w:t>
      </w:r>
      <w:r w:rsidR="009C6DFC" w:rsidRPr="006E0215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 xml:space="preserve">форме не </w:t>
      </w:r>
      <w:r w:rsidRPr="001E3137">
        <w:rPr>
          <w:bCs w:val="0"/>
          <w:sz w:val="24"/>
          <w:szCs w:val="24"/>
        </w:rPr>
        <w:lastRenderedPageBreak/>
        <w:t>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E71A48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65386A">
        <w:rPr>
          <w:sz w:val="24"/>
          <w:szCs w:val="24"/>
        </w:rPr>
        <w:t xml:space="preserve">Порядок проведения оценочной стадии, </w:t>
      </w:r>
      <w:r w:rsidRPr="0065386A">
        <w:rPr>
          <w:sz w:val="24"/>
          <w:szCs w:val="24"/>
        </w:rPr>
        <w:t>критери</w:t>
      </w:r>
      <w:r w:rsidR="00D275BB" w:rsidRPr="0065386A">
        <w:rPr>
          <w:sz w:val="24"/>
          <w:szCs w:val="24"/>
        </w:rPr>
        <w:t>и</w:t>
      </w:r>
      <w:r w:rsidRPr="0065386A">
        <w:rPr>
          <w:sz w:val="24"/>
          <w:szCs w:val="24"/>
        </w:rPr>
        <w:t xml:space="preserve"> и их весов</w:t>
      </w:r>
      <w:r w:rsidR="00D275BB" w:rsidRPr="0065386A">
        <w:rPr>
          <w:sz w:val="24"/>
          <w:szCs w:val="24"/>
        </w:rPr>
        <w:t>ые</w:t>
      </w:r>
      <w:r w:rsidRPr="0065386A">
        <w:rPr>
          <w:sz w:val="24"/>
          <w:szCs w:val="24"/>
        </w:rPr>
        <w:t xml:space="preserve"> коэффициент</w:t>
      </w:r>
      <w:r w:rsidR="00D275BB" w:rsidRPr="0065386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A2253F" w:rsidRPr="00A2253F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A2253F" w:rsidRPr="00A2253F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A2253F" w:rsidRPr="00A2253F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98590337"/>
      <w:bookmarkStart w:id="718" w:name="_Ref303681924"/>
      <w:bookmarkStart w:id="71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751A4B">
        <w:rPr>
          <w:sz w:val="24"/>
          <w:szCs w:val="24"/>
        </w:rPr>
        <w:lastRenderedPageBreak/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>=1,0), при этом Договор заключается по цене Договора, предложенной Участником в Заявке (</w:t>
      </w:r>
      <w:r w:rsidRPr="0065386A">
        <w:rPr>
          <w:sz w:val="24"/>
          <w:szCs w:val="24"/>
        </w:rPr>
        <w:t>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A2253F" w:rsidRPr="00A2253F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80768"/>
      <w:bookmarkStart w:id="721" w:name="_Ref471980938"/>
      <w:bookmarkStart w:id="722" w:name="_Toc498590338"/>
      <w:r w:rsidRPr="00751A4B">
        <w:lastRenderedPageBreak/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8"/>
      <w:bookmarkEnd w:id="719"/>
      <w:bookmarkEnd w:id="720"/>
      <w:bookmarkEnd w:id="721"/>
      <w:bookmarkEnd w:id="72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339"/>
      <w:bookmarkStart w:id="72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4"/>
      <w:bookmarkEnd w:id="72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2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98590340"/>
      <w:bookmarkStart w:id="733" w:name="_Ref303683929"/>
      <w:r w:rsidRPr="00EB7BE2">
        <w:rPr>
          <w:bCs w:val="0"/>
        </w:rPr>
        <w:t>Антидемпинговые меры</w:t>
      </w:r>
      <w:bookmarkEnd w:id="730"/>
      <w:bookmarkEnd w:id="731"/>
      <w:bookmarkEnd w:id="73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A2253F" w:rsidRPr="00A2253F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A2253F" w:rsidRPr="00A2253F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будет установлено, что начальная </w:t>
      </w:r>
      <w:r w:rsidRPr="00EB7BE2">
        <w:rPr>
          <w:sz w:val="24"/>
          <w:szCs w:val="24"/>
        </w:rPr>
        <w:lastRenderedPageBreak/>
        <w:t>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Ref468875001"/>
      <w:bookmarkStart w:id="736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6"/>
      <w:bookmarkEnd w:id="733"/>
      <w:bookmarkEnd w:id="735"/>
      <w:bookmarkEnd w:id="73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7" w:name="_Ref294695403"/>
      <w:bookmarkStart w:id="73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7"/>
      <w:bookmarkEnd w:id="73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 xml:space="preserve">Организатор имеет право выбрать новую выигравшую Заявку из числа остальных действующих заявок </w:t>
      </w:r>
      <w:r w:rsidR="00DB05D8" w:rsidRPr="00751A4B">
        <w:rPr>
          <w:sz w:val="24"/>
          <w:szCs w:val="24"/>
        </w:rPr>
        <w:lastRenderedPageBreak/>
        <w:t>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Toc181693189"/>
      <w:bookmarkStart w:id="743" w:name="_Ref190680463"/>
      <w:bookmarkStart w:id="744" w:name="_Ref306140410"/>
      <w:bookmarkStart w:id="745" w:name="_Ref306142159"/>
      <w:bookmarkStart w:id="746" w:name="_Ref468201354"/>
      <w:bookmarkStart w:id="747" w:name="_Ref468201447"/>
      <w:bookmarkStart w:id="748" w:name="_Toc498590342"/>
      <w:bookmarkStart w:id="749" w:name="_Ref303102866"/>
      <w:bookmarkStart w:id="750" w:name="_Toc305835589"/>
      <w:bookmarkStart w:id="751" w:name="_Ref303683952"/>
      <w:bookmarkStart w:id="752" w:name="__RefNumPara__840_922829174"/>
      <w:bookmarkEnd w:id="74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2"/>
      <w:bookmarkEnd w:id="743"/>
      <w:bookmarkEnd w:id="744"/>
      <w:bookmarkEnd w:id="745"/>
      <w:bookmarkEnd w:id="746"/>
      <w:bookmarkEnd w:id="747"/>
      <w:bookmarkEnd w:id="748"/>
      <w:r w:rsidRPr="00EB7BE2">
        <w:t xml:space="preserve"> </w:t>
      </w:r>
      <w:bookmarkEnd w:id="749"/>
      <w:bookmarkEnd w:id="75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A2253F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A2253F" w:rsidRPr="00A2253F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A2253F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5" w:name="_Ref303694483"/>
      <w:bookmarkStart w:id="756" w:name="_Toc305835590"/>
      <w:bookmarkStart w:id="757" w:name="_Ref306140451"/>
      <w:bookmarkStart w:id="758" w:name="_Toc498590343"/>
      <w:r w:rsidRPr="00EB7BE2">
        <w:t xml:space="preserve">Уведомление о результатах </w:t>
      </w:r>
      <w:bookmarkEnd w:id="755"/>
      <w:bookmarkEnd w:id="756"/>
      <w:r w:rsidRPr="00EB7BE2">
        <w:t>запроса</w:t>
      </w:r>
      <w:r w:rsidRPr="006E1884">
        <w:t xml:space="preserve"> предложений</w:t>
      </w:r>
      <w:bookmarkEnd w:id="757"/>
      <w:bookmarkEnd w:id="758"/>
    </w:p>
    <w:bookmarkEnd w:id="75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A2253F" w:rsidRPr="00A2253F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 xml:space="preserve"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</w:t>
      </w:r>
      <w:r w:rsidR="00ED5C7C" w:rsidRPr="00ED5C7C">
        <w:rPr>
          <w:bCs w:val="0"/>
          <w:sz w:val="24"/>
          <w:szCs w:val="24"/>
          <w:lang w:eastAsia="ru-RU"/>
        </w:rPr>
        <w:lastRenderedPageBreak/>
        <w:t>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9" w:name="_Ref440270568"/>
      <w:bookmarkStart w:id="760" w:name="_Ref440274159"/>
      <w:bookmarkStart w:id="761" w:name="_Ref440292555"/>
      <w:bookmarkStart w:id="762" w:name="_Ref440292779"/>
      <w:bookmarkStart w:id="763" w:name="_Toc498590344"/>
      <w:r>
        <w:rPr>
          <w:szCs w:val="24"/>
        </w:rPr>
        <w:lastRenderedPageBreak/>
        <w:t>Техническая часть</w:t>
      </w:r>
      <w:bookmarkEnd w:id="759"/>
      <w:bookmarkEnd w:id="760"/>
      <w:bookmarkEnd w:id="761"/>
      <w:bookmarkEnd w:id="762"/>
      <w:bookmarkEnd w:id="76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4" w:name="_Toc176064097"/>
      <w:bookmarkStart w:id="765" w:name="_Toc176338525"/>
      <w:bookmarkStart w:id="766" w:name="_Toc180399753"/>
      <w:bookmarkStart w:id="767" w:name="_Toc189457101"/>
      <w:bookmarkStart w:id="768" w:name="_Toc189461737"/>
      <w:bookmarkStart w:id="769" w:name="_Toc189462011"/>
      <w:bookmarkStart w:id="770" w:name="_Toc191273610"/>
      <w:bookmarkStart w:id="771" w:name="_Toc423421726"/>
      <w:bookmarkStart w:id="772" w:name="_Toc498590345"/>
      <w:bookmarkStart w:id="773" w:name="_Toc167189319"/>
      <w:bookmarkStart w:id="774" w:name="_Toc168725254"/>
      <w:r w:rsidRPr="00C12FA4">
        <w:t xml:space="preserve">Перечень, объемы и характеристики 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r w:rsidR="00C3704B">
        <w:t>закупаемых услуг</w:t>
      </w:r>
      <w:bookmarkEnd w:id="77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361359"/>
      <w:bookmarkStart w:id="784" w:name="_Toc440376114"/>
      <w:bookmarkStart w:id="785" w:name="_Toc440376241"/>
      <w:bookmarkStart w:id="786" w:name="_Toc440382503"/>
      <w:bookmarkStart w:id="787" w:name="_Toc440447173"/>
      <w:bookmarkStart w:id="788" w:name="_Toc440632334"/>
      <w:bookmarkStart w:id="789" w:name="_Toc440875107"/>
      <w:bookmarkStart w:id="790" w:name="_Toc441131094"/>
      <w:bookmarkStart w:id="791" w:name="_Toc465774615"/>
      <w:bookmarkStart w:id="792" w:name="_Toc465848844"/>
      <w:bookmarkStart w:id="793" w:name="_Toc468875347"/>
      <w:bookmarkStart w:id="794" w:name="_Toc469488399"/>
      <w:bookmarkStart w:id="795" w:name="_Toc471894921"/>
      <w:bookmarkStart w:id="796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65386A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A2253F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2B5044" w:rsidRPr="003803A7" w:rsidRDefault="002B5044" w:rsidP="0021751A">
      <w:pPr>
        <w:pStyle w:val="2"/>
        <w:ind w:left="1701" w:hanging="1134"/>
      </w:pPr>
      <w:bookmarkStart w:id="797" w:name="_Ref194832984"/>
      <w:bookmarkStart w:id="798" w:name="_Ref197686508"/>
      <w:bookmarkStart w:id="799" w:name="_Toc423421727"/>
      <w:bookmarkStart w:id="800" w:name="_Toc498590347"/>
      <w:r w:rsidRPr="003803A7">
        <w:t xml:space="preserve">Требование к </w:t>
      </w:r>
      <w:bookmarkEnd w:id="797"/>
      <w:bookmarkEnd w:id="798"/>
      <w:bookmarkEnd w:id="799"/>
      <w:r w:rsidR="00C3704B">
        <w:t>закупаемым услугам</w:t>
      </w:r>
      <w:bookmarkEnd w:id="80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1" w:name="_Toc439166314"/>
      <w:bookmarkStart w:id="802" w:name="_Toc439170662"/>
      <w:bookmarkStart w:id="803" w:name="_Toc439172764"/>
      <w:bookmarkStart w:id="804" w:name="_Toc439173208"/>
      <w:bookmarkStart w:id="805" w:name="_Toc439238202"/>
      <w:bookmarkStart w:id="806" w:name="_Toc439252754"/>
      <w:bookmarkStart w:id="807" w:name="_Toc439323612"/>
      <w:bookmarkStart w:id="808" w:name="_Toc439323728"/>
      <w:bookmarkStart w:id="809" w:name="_Toc440361362"/>
      <w:bookmarkStart w:id="810" w:name="_Toc440376117"/>
      <w:bookmarkStart w:id="811" w:name="_Toc440376244"/>
      <w:bookmarkStart w:id="812" w:name="_Toc440382505"/>
      <w:bookmarkStart w:id="813" w:name="_Toc440447175"/>
      <w:bookmarkStart w:id="814" w:name="_Toc440632336"/>
      <w:bookmarkStart w:id="815" w:name="_Toc440875109"/>
      <w:bookmarkStart w:id="816" w:name="_Toc441131096"/>
      <w:bookmarkStart w:id="817" w:name="_Toc465774617"/>
      <w:bookmarkStart w:id="818" w:name="_Toc465848846"/>
      <w:bookmarkStart w:id="819" w:name="_Toc468875349"/>
      <w:bookmarkStart w:id="820" w:name="_Toc469488401"/>
      <w:bookmarkStart w:id="821" w:name="_Toc471894923"/>
      <w:bookmarkStart w:id="822" w:name="_Toc498590348"/>
      <w:bookmarkStart w:id="823" w:name="_Ref194833053"/>
      <w:bookmarkStart w:id="824" w:name="_Ref223496951"/>
      <w:bookmarkStart w:id="82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6" w:name="_Toc461808930"/>
      <w:bookmarkStart w:id="827" w:name="_Toc464120639"/>
      <w:bookmarkStart w:id="828" w:name="_Toc498590349"/>
      <w:bookmarkEnd w:id="773"/>
      <w:bookmarkEnd w:id="774"/>
      <w:bookmarkEnd w:id="823"/>
      <w:bookmarkEnd w:id="824"/>
      <w:bookmarkEnd w:id="825"/>
      <w:r w:rsidRPr="00AE1D21">
        <w:t>Альтернативные предложения</w:t>
      </w:r>
      <w:bookmarkStart w:id="829" w:name="_Ref56252639"/>
      <w:bookmarkEnd w:id="826"/>
      <w:bookmarkEnd w:id="827"/>
      <w:bookmarkEnd w:id="82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0" w:name="_Toc461808802"/>
      <w:bookmarkStart w:id="831" w:name="_Toc461808931"/>
      <w:bookmarkStart w:id="832" w:name="_Toc464120640"/>
      <w:bookmarkStart w:id="833" w:name="_Toc465774619"/>
      <w:bookmarkStart w:id="834" w:name="_Toc465848848"/>
      <w:bookmarkStart w:id="835" w:name="_Toc468875351"/>
      <w:bookmarkStart w:id="836" w:name="_Toc469488403"/>
      <w:bookmarkStart w:id="837" w:name="_Toc471894925"/>
      <w:bookmarkStart w:id="838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9" w:name="_Ref440270602"/>
      <w:bookmarkStart w:id="840" w:name="_Toc498590351"/>
      <w:bookmarkEnd w:id="5"/>
      <w:bookmarkEnd w:id="75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39"/>
      <w:bookmarkEnd w:id="84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1" w:name="_Ref55336310"/>
      <w:bookmarkStart w:id="842" w:name="_Toc57314672"/>
      <w:bookmarkStart w:id="843" w:name="_Toc69728986"/>
      <w:bookmarkStart w:id="844" w:name="_Toc98253919"/>
      <w:bookmarkStart w:id="845" w:name="_Toc165173847"/>
      <w:bookmarkStart w:id="846" w:name="_Toc423423667"/>
      <w:bookmarkStart w:id="847" w:name="_Toc498590352"/>
      <w:r w:rsidRPr="00F647F7">
        <w:t xml:space="preserve">Письмо о подаче оферты </w:t>
      </w:r>
      <w:bookmarkStart w:id="848" w:name="_Ref22846535"/>
      <w:r w:rsidRPr="00F647F7">
        <w:t>(</w:t>
      </w:r>
      <w:bookmarkEnd w:id="84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C236C0" w:rsidRDefault="004F4D80" w:rsidP="004F4D80">
      <w:pPr>
        <w:pStyle w:val="3"/>
        <w:rPr>
          <w:szCs w:val="24"/>
        </w:rPr>
      </w:pPr>
      <w:bookmarkStart w:id="849" w:name="_Toc98253920"/>
      <w:bookmarkStart w:id="850" w:name="_Toc157248174"/>
      <w:bookmarkStart w:id="851" w:name="_Toc157496543"/>
      <w:bookmarkStart w:id="852" w:name="_Toc158206082"/>
      <w:bookmarkStart w:id="853" w:name="_Toc164057767"/>
      <w:bookmarkStart w:id="854" w:name="_Toc164137117"/>
      <w:bookmarkStart w:id="855" w:name="_Toc164161277"/>
      <w:bookmarkStart w:id="856" w:name="_Toc165173848"/>
      <w:bookmarkStart w:id="857" w:name="_Toc439170673"/>
      <w:bookmarkStart w:id="858" w:name="_Toc439172775"/>
      <w:bookmarkStart w:id="859" w:name="_Toc439173219"/>
      <w:bookmarkStart w:id="860" w:name="_Toc439238213"/>
      <w:bookmarkStart w:id="861" w:name="_Toc440361369"/>
      <w:bookmarkStart w:id="862" w:name="_Toc440376124"/>
      <w:bookmarkStart w:id="863" w:name="_Toc465774622"/>
      <w:bookmarkStart w:id="864" w:name="_Toc465848851"/>
      <w:bookmarkStart w:id="865" w:name="_Toc471894928"/>
      <w:bookmarkStart w:id="866" w:name="_Toc498590353"/>
      <w:r w:rsidRPr="00C236C0">
        <w:rPr>
          <w:szCs w:val="24"/>
        </w:rPr>
        <w:t>Форма письма о подаче оферты</w:t>
      </w:r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8" w:name="_Toc98253921"/>
      <w:bookmarkStart w:id="869" w:name="_Toc157248175"/>
      <w:bookmarkStart w:id="870" w:name="_Toc157496544"/>
      <w:bookmarkStart w:id="871" w:name="_Toc158206083"/>
      <w:bookmarkStart w:id="872" w:name="_Toc164057768"/>
      <w:bookmarkStart w:id="873" w:name="_Toc164137118"/>
      <w:bookmarkStart w:id="874" w:name="_Toc164161278"/>
      <w:bookmarkStart w:id="87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6" w:name="_Toc439170674"/>
      <w:bookmarkStart w:id="877" w:name="_Toc439172776"/>
      <w:bookmarkStart w:id="878" w:name="_Toc439173220"/>
      <w:bookmarkStart w:id="879" w:name="_Toc439238214"/>
      <w:bookmarkStart w:id="880" w:name="_Toc439252762"/>
      <w:bookmarkStart w:id="881" w:name="_Toc439323736"/>
      <w:bookmarkStart w:id="882" w:name="_Toc440361370"/>
      <w:bookmarkStart w:id="883" w:name="_Toc440376125"/>
      <w:bookmarkStart w:id="884" w:name="_Toc440376252"/>
      <w:bookmarkStart w:id="885" w:name="_Toc440382510"/>
      <w:bookmarkStart w:id="886" w:name="_Toc440447180"/>
      <w:bookmarkStart w:id="887" w:name="_Toc440632341"/>
      <w:bookmarkStart w:id="888" w:name="_Toc440875113"/>
      <w:bookmarkStart w:id="889" w:name="_Toc441131100"/>
      <w:bookmarkStart w:id="890" w:name="_Toc465774623"/>
      <w:bookmarkStart w:id="891" w:name="_Toc465848852"/>
      <w:bookmarkStart w:id="892" w:name="_Toc471894929"/>
      <w:bookmarkStart w:id="893" w:name="_Toc498590354"/>
      <w:r w:rsidRPr="00C236C0">
        <w:rPr>
          <w:szCs w:val="24"/>
        </w:rPr>
        <w:lastRenderedPageBreak/>
        <w:t>Инструкции по заполнению</w:t>
      </w:r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4" w:name="_Ref55335821"/>
      <w:bookmarkStart w:id="895" w:name="_Ref55336345"/>
      <w:bookmarkStart w:id="896" w:name="_Toc57314674"/>
      <w:bookmarkStart w:id="897" w:name="_Toc69728988"/>
      <w:bookmarkStart w:id="898" w:name="_Toc98253922"/>
      <w:bookmarkStart w:id="89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0" w:name="_Ref440271964"/>
      <w:bookmarkStart w:id="901" w:name="_Toc440361371"/>
      <w:bookmarkStart w:id="902" w:name="_Toc440376126"/>
      <w:bookmarkStart w:id="903" w:name="_Toc498590355"/>
      <w:r>
        <w:rPr>
          <w:szCs w:val="24"/>
        </w:rPr>
        <w:lastRenderedPageBreak/>
        <w:t>Антикоррупционные обязательства (Форма 1.1).</w:t>
      </w:r>
      <w:bookmarkEnd w:id="900"/>
      <w:bookmarkEnd w:id="901"/>
      <w:bookmarkEnd w:id="902"/>
      <w:bookmarkEnd w:id="90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4" w:name="_Toc439238216"/>
      <w:bookmarkStart w:id="905" w:name="_Toc439252764"/>
      <w:bookmarkStart w:id="906" w:name="_Toc439323738"/>
      <w:bookmarkStart w:id="907" w:name="_Toc440361372"/>
      <w:bookmarkStart w:id="908" w:name="_Toc440376127"/>
      <w:bookmarkStart w:id="909" w:name="_Toc440376254"/>
      <w:bookmarkStart w:id="910" w:name="_Toc440382512"/>
      <w:bookmarkStart w:id="911" w:name="_Toc440447182"/>
      <w:bookmarkStart w:id="912" w:name="_Toc440632343"/>
      <w:bookmarkStart w:id="913" w:name="_Toc440875115"/>
      <w:bookmarkStart w:id="914" w:name="_Toc441131102"/>
      <w:bookmarkStart w:id="915" w:name="_Toc465774625"/>
      <w:bookmarkStart w:id="916" w:name="_Toc465848854"/>
      <w:bookmarkStart w:id="917" w:name="_Toc471894931"/>
      <w:bookmarkStart w:id="918" w:name="_Toc498590356"/>
      <w:r w:rsidRPr="009F5821">
        <w:rPr>
          <w:szCs w:val="24"/>
        </w:rPr>
        <w:t>Форма Антикоррупционных обязательств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9" w:name="_Toc423423668"/>
      <w:bookmarkStart w:id="920" w:name="_Ref440271072"/>
      <w:bookmarkStart w:id="921" w:name="_Ref440273986"/>
      <w:bookmarkStart w:id="922" w:name="_Ref440274337"/>
      <w:bookmarkStart w:id="923" w:name="_Ref440274913"/>
      <w:bookmarkStart w:id="924" w:name="_Ref440284918"/>
      <w:bookmarkStart w:id="925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4"/>
      <w:bookmarkEnd w:id="895"/>
      <w:bookmarkEnd w:id="896"/>
      <w:bookmarkEnd w:id="897"/>
      <w:bookmarkEnd w:id="898"/>
      <w:bookmarkEnd w:id="899"/>
      <w:bookmarkEnd w:id="919"/>
      <w:bookmarkEnd w:id="920"/>
      <w:bookmarkEnd w:id="921"/>
      <w:bookmarkEnd w:id="922"/>
      <w:bookmarkEnd w:id="923"/>
      <w:bookmarkEnd w:id="924"/>
      <w:bookmarkEnd w:id="925"/>
    </w:p>
    <w:p w:rsidR="004F4D80" w:rsidRPr="00C236C0" w:rsidRDefault="004F4D80" w:rsidP="004F4D80">
      <w:pPr>
        <w:pStyle w:val="3"/>
        <w:rPr>
          <w:szCs w:val="24"/>
        </w:rPr>
      </w:pPr>
      <w:bookmarkStart w:id="926" w:name="_Toc98253923"/>
      <w:bookmarkStart w:id="927" w:name="_Toc157248177"/>
      <w:bookmarkStart w:id="928" w:name="_Toc157496546"/>
      <w:bookmarkStart w:id="929" w:name="_Toc158206085"/>
      <w:bookmarkStart w:id="930" w:name="_Toc164057770"/>
      <w:bookmarkStart w:id="931" w:name="_Toc164137120"/>
      <w:bookmarkStart w:id="932" w:name="_Toc164161280"/>
      <w:bookmarkStart w:id="933" w:name="_Toc165173851"/>
      <w:bookmarkStart w:id="934" w:name="_Ref264038986"/>
      <w:bookmarkStart w:id="935" w:name="_Ref264359294"/>
      <w:bookmarkStart w:id="936" w:name="_Toc439170676"/>
      <w:bookmarkStart w:id="937" w:name="_Toc439172778"/>
      <w:bookmarkStart w:id="938" w:name="_Toc439173222"/>
      <w:bookmarkStart w:id="939" w:name="_Toc439238218"/>
      <w:bookmarkStart w:id="940" w:name="_Toc439252766"/>
      <w:bookmarkStart w:id="941" w:name="_Toc439323740"/>
      <w:bookmarkStart w:id="942" w:name="_Toc440361374"/>
      <w:bookmarkStart w:id="943" w:name="_Toc440376129"/>
      <w:bookmarkStart w:id="944" w:name="_Toc440376256"/>
      <w:bookmarkStart w:id="945" w:name="_Toc440382514"/>
      <w:bookmarkStart w:id="946" w:name="_Toc440447184"/>
      <w:bookmarkStart w:id="947" w:name="_Toc440632345"/>
      <w:bookmarkStart w:id="948" w:name="_Toc440875117"/>
      <w:bookmarkStart w:id="949" w:name="_Toc441131104"/>
      <w:bookmarkStart w:id="950" w:name="_Toc465774627"/>
      <w:bookmarkStart w:id="951" w:name="_Toc465848856"/>
      <w:bookmarkStart w:id="952" w:name="_Toc468875359"/>
      <w:bookmarkStart w:id="953" w:name="_Toc469488411"/>
      <w:bookmarkStart w:id="954" w:name="_Toc471894933"/>
      <w:bookmarkStart w:id="955" w:name="_Toc498590358"/>
      <w:r w:rsidRPr="00C236C0">
        <w:rPr>
          <w:szCs w:val="24"/>
        </w:rPr>
        <w:t xml:space="preserve">Форма 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r w:rsidR="00492C8B">
        <w:rPr>
          <w:szCs w:val="24"/>
        </w:rPr>
        <w:t>Сводной таблицы стоимости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4A4F0B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4A4F0B">
              <w:rPr>
                <w:bCs w:val="0"/>
              </w:rPr>
              <w:t xml:space="preserve"> «</w:t>
            </w:r>
            <w:r w:rsidR="004A4F0B" w:rsidRPr="004A4F0B">
              <w:rPr>
                <w:bCs w:val="0"/>
              </w:rPr>
              <w:t>Воронежэнерго</w:t>
            </w:r>
            <w:r w:rsidRPr="004A4F0B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4A4F0B" w:rsidP="004A4F0B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4A4F0B" w:rsidP="004A4F0B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4A4F0B" w:rsidRDefault="004A4F0B" w:rsidP="004A4F0B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4A4F0B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4A4F0B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4A4F0B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6" w:name="_Toc176765534"/>
      <w:bookmarkStart w:id="957" w:name="_Toc198979983"/>
      <w:bookmarkStart w:id="958" w:name="_Toc217466315"/>
      <w:bookmarkStart w:id="959" w:name="_Toc217702856"/>
      <w:bookmarkStart w:id="960" w:name="_Toc233601974"/>
      <w:bookmarkStart w:id="961" w:name="_Toc263343460"/>
      <w:r w:rsidRPr="00F647F7">
        <w:rPr>
          <w:b w:val="0"/>
          <w:szCs w:val="24"/>
        </w:rPr>
        <w:br w:type="page"/>
      </w:r>
      <w:bookmarkStart w:id="962" w:name="_Toc439170677"/>
      <w:bookmarkStart w:id="963" w:name="_Toc439172779"/>
      <w:bookmarkStart w:id="964" w:name="_Toc439173223"/>
      <w:bookmarkStart w:id="965" w:name="_Toc439238219"/>
      <w:bookmarkStart w:id="966" w:name="_Toc439252767"/>
      <w:bookmarkStart w:id="967" w:name="_Toc439323741"/>
      <w:bookmarkStart w:id="968" w:name="_Toc440361375"/>
      <w:bookmarkStart w:id="969" w:name="_Toc440376130"/>
      <w:bookmarkStart w:id="970" w:name="_Toc440376257"/>
      <w:bookmarkStart w:id="971" w:name="_Toc440382515"/>
      <w:bookmarkStart w:id="972" w:name="_Toc440447185"/>
      <w:bookmarkStart w:id="973" w:name="_Toc440632346"/>
      <w:bookmarkStart w:id="974" w:name="_Toc440875118"/>
      <w:bookmarkStart w:id="975" w:name="_Toc441131105"/>
      <w:bookmarkStart w:id="976" w:name="_Toc465774628"/>
      <w:bookmarkStart w:id="977" w:name="_Toc465848857"/>
      <w:bookmarkStart w:id="978" w:name="_Toc468875360"/>
      <w:bookmarkStart w:id="979" w:name="_Toc469488412"/>
      <w:bookmarkStart w:id="980" w:name="_Toc471894934"/>
      <w:bookmarkStart w:id="981" w:name="_Toc498590359"/>
      <w:r w:rsidRPr="00C236C0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2" w:name="_Ref86826666"/>
      <w:bookmarkStart w:id="983" w:name="_Toc90385112"/>
      <w:bookmarkStart w:id="984" w:name="_Toc98253925"/>
      <w:bookmarkStart w:id="985" w:name="_Toc165173853"/>
      <w:bookmarkStart w:id="98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7" w:name="_Ref440537086"/>
      <w:bookmarkStart w:id="988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C236C0" w:rsidRDefault="004F4D80" w:rsidP="004F4D80">
      <w:pPr>
        <w:pStyle w:val="3"/>
        <w:rPr>
          <w:szCs w:val="24"/>
        </w:rPr>
      </w:pPr>
      <w:bookmarkStart w:id="989" w:name="_Toc90385113"/>
      <w:bookmarkStart w:id="990" w:name="_Toc98253926"/>
      <w:bookmarkStart w:id="991" w:name="_Toc157248180"/>
      <w:bookmarkStart w:id="992" w:name="_Toc157496549"/>
      <w:bookmarkStart w:id="993" w:name="_Toc158206088"/>
      <w:bookmarkStart w:id="994" w:name="_Toc164057773"/>
      <w:bookmarkStart w:id="995" w:name="_Toc164137123"/>
      <w:bookmarkStart w:id="996" w:name="_Toc164161283"/>
      <w:bookmarkStart w:id="997" w:name="_Toc165173854"/>
      <w:bookmarkStart w:id="998" w:name="_Ref193690005"/>
      <w:bookmarkStart w:id="999" w:name="_Toc439170679"/>
      <w:bookmarkStart w:id="1000" w:name="_Toc439172781"/>
      <w:bookmarkStart w:id="1001" w:name="_Toc439173225"/>
      <w:bookmarkStart w:id="1002" w:name="_Toc439238221"/>
      <w:bookmarkStart w:id="1003" w:name="_Toc439252769"/>
      <w:bookmarkStart w:id="1004" w:name="_Toc439323743"/>
      <w:bookmarkStart w:id="1005" w:name="_Toc440361377"/>
      <w:bookmarkStart w:id="1006" w:name="_Toc440376132"/>
      <w:bookmarkStart w:id="1007" w:name="_Toc440376259"/>
      <w:bookmarkStart w:id="1008" w:name="_Toc440382517"/>
      <w:bookmarkStart w:id="1009" w:name="_Toc440447187"/>
      <w:bookmarkStart w:id="1010" w:name="_Toc440632348"/>
      <w:bookmarkStart w:id="1011" w:name="_Toc440875120"/>
      <w:bookmarkStart w:id="1012" w:name="_Toc441131107"/>
      <w:bookmarkStart w:id="1013" w:name="_Toc465774630"/>
      <w:bookmarkStart w:id="1014" w:name="_Toc465848859"/>
      <w:bookmarkStart w:id="1015" w:name="_Toc468875362"/>
      <w:bookmarkStart w:id="1016" w:name="_Toc469488414"/>
      <w:bookmarkStart w:id="1017" w:name="_Toc471894936"/>
      <w:bookmarkStart w:id="1018" w:name="_Toc498590361"/>
      <w:r w:rsidRPr="00C236C0">
        <w:rPr>
          <w:szCs w:val="24"/>
        </w:rPr>
        <w:t xml:space="preserve">Форма </w:t>
      </w:r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Pr="00C236C0">
        <w:rPr>
          <w:szCs w:val="24"/>
        </w:rPr>
        <w:t>технического предложения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9" w:name="_Ref55335818"/>
      <w:bookmarkStart w:id="1020" w:name="_Ref55336334"/>
      <w:bookmarkStart w:id="1021" w:name="_Toc57314673"/>
      <w:bookmarkStart w:id="1022" w:name="_Toc69728987"/>
      <w:bookmarkStart w:id="1023" w:name="_Toc98253928"/>
      <w:bookmarkStart w:id="1024" w:name="_Toc165173856"/>
      <w:bookmarkStart w:id="1025" w:name="_Ref194749150"/>
      <w:bookmarkStart w:id="1026" w:name="_Ref194750368"/>
      <w:bookmarkStart w:id="1027" w:name="_Ref89649494"/>
      <w:bookmarkStart w:id="10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A2253F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A2253F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29" w:name="_Toc176765537"/>
      <w:bookmarkStart w:id="1030" w:name="_Toc198979986"/>
      <w:bookmarkStart w:id="1031" w:name="_Toc217466321"/>
      <w:bookmarkStart w:id="1032" w:name="_Toc217702859"/>
      <w:bookmarkStart w:id="1033" w:name="_Toc233601977"/>
      <w:bookmarkStart w:id="1034" w:name="_Toc263343463"/>
      <w:bookmarkStart w:id="1035" w:name="_Toc439170680"/>
      <w:bookmarkStart w:id="1036" w:name="_Toc439172782"/>
      <w:bookmarkStart w:id="1037" w:name="_Toc439173226"/>
      <w:bookmarkStart w:id="1038" w:name="_Toc439238222"/>
      <w:bookmarkStart w:id="1039" w:name="_Toc439252770"/>
      <w:bookmarkStart w:id="1040" w:name="_Toc439323744"/>
      <w:bookmarkStart w:id="1041" w:name="_Toc440361378"/>
      <w:bookmarkStart w:id="1042" w:name="_Toc440376133"/>
      <w:bookmarkStart w:id="1043" w:name="_Toc440376260"/>
      <w:bookmarkStart w:id="1044" w:name="_Toc440382518"/>
      <w:bookmarkStart w:id="1045" w:name="_Toc440447188"/>
      <w:bookmarkStart w:id="1046" w:name="_Toc440632349"/>
      <w:bookmarkStart w:id="1047" w:name="_Toc440875121"/>
      <w:bookmarkStart w:id="1048" w:name="_Toc441131108"/>
      <w:bookmarkStart w:id="1049" w:name="_Toc465774631"/>
      <w:bookmarkStart w:id="1050" w:name="_Toc465848860"/>
      <w:bookmarkStart w:id="1051" w:name="_Toc468875363"/>
      <w:bookmarkStart w:id="1052" w:name="_Toc469488415"/>
      <w:bookmarkStart w:id="1053" w:name="_Toc471894937"/>
      <w:bookmarkStart w:id="1054" w:name="_Toc498590362"/>
      <w:r w:rsidRPr="00C236C0">
        <w:rPr>
          <w:szCs w:val="24"/>
        </w:rPr>
        <w:lastRenderedPageBreak/>
        <w:t>Инструкции по заполнению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A2253F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6" w:name="_Toc423423670"/>
      <w:bookmarkStart w:id="1057" w:name="_Ref440271036"/>
      <w:bookmarkStart w:id="1058" w:name="_Ref440274366"/>
      <w:bookmarkStart w:id="1059" w:name="_Ref440274902"/>
      <w:bookmarkStart w:id="1060" w:name="_Ref440284947"/>
      <w:bookmarkStart w:id="1061" w:name="_Ref440361140"/>
      <w:bookmarkStart w:id="1062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9F5821" w:rsidRDefault="004F4D80" w:rsidP="004F4D80">
      <w:pPr>
        <w:pStyle w:val="3"/>
        <w:rPr>
          <w:szCs w:val="24"/>
        </w:rPr>
      </w:pPr>
      <w:bookmarkStart w:id="1063" w:name="_Toc98253929"/>
      <w:bookmarkStart w:id="1064" w:name="_Toc157248183"/>
      <w:bookmarkStart w:id="1065" w:name="_Toc157496552"/>
      <w:bookmarkStart w:id="1066" w:name="_Toc158206091"/>
      <w:bookmarkStart w:id="1067" w:name="_Toc164057776"/>
      <w:bookmarkStart w:id="1068" w:name="_Toc164137126"/>
      <w:bookmarkStart w:id="1069" w:name="_Toc164161286"/>
      <w:bookmarkStart w:id="1070" w:name="_Toc165173857"/>
      <w:bookmarkStart w:id="1071" w:name="_Toc439170682"/>
      <w:bookmarkStart w:id="1072" w:name="_Toc439172784"/>
      <w:bookmarkStart w:id="1073" w:name="_Toc439173228"/>
      <w:bookmarkStart w:id="1074" w:name="_Toc439238224"/>
      <w:bookmarkStart w:id="1075" w:name="_Toc439252772"/>
      <w:bookmarkStart w:id="1076" w:name="_Toc439323746"/>
      <w:bookmarkStart w:id="1077" w:name="_Toc440361380"/>
      <w:bookmarkStart w:id="1078" w:name="_Toc440376135"/>
      <w:bookmarkStart w:id="1079" w:name="_Toc440376262"/>
      <w:bookmarkStart w:id="1080" w:name="_Toc440382520"/>
      <w:bookmarkStart w:id="1081" w:name="_Toc440447190"/>
      <w:bookmarkStart w:id="1082" w:name="_Toc440632351"/>
      <w:bookmarkStart w:id="1083" w:name="_Toc440875123"/>
      <w:bookmarkStart w:id="1084" w:name="_Toc441131110"/>
      <w:bookmarkStart w:id="1085" w:name="_Toc465774633"/>
      <w:bookmarkStart w:id="1086" w:name="_Toc465848862"/>
      <w:bookmarkStart w:id="1087" w:name="_Toc468875365"/>
      <w:bookmarkStart w:id="1088" w:name="_Toc469488417"/>
      <w:bookmarkStart w:id="1089" w:name="_Toc471894939"/>
      <w:bookmarkStart w:id="1090" w:name="_Toc498590364"/>
      <w:r w:rsidRPr="009F5821">
        <w:rPr>
          <w:szCs w:val="24"/>
        </w:rPr>
        <w:t xml:space="preserve">Форма </w:t>
      </w:r>
      <w:bookmarkEnd w:id="1063"/>
      <w:r w:rsidRPr="009F5821">
        <w:rPr>
          <w:szCs w:val="24"/>
        </w:rPr>
        <w:t xml:space="preserve">графика 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r w:rsidR="009469A6" w:rsidRPr="009F5821">
        <w:rPr>
          <w:szCs w:val="24"/>
        </w:rPr>
        <w:t>оказания услуг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1" w:name="_Toc171070556"/>
      <w:bookmarkStart w:id="1092" w:name="_Toc98253927"/>
      <w:bookmarkStart w:id="1093" w:name="_Toc176605808"/>
      <w:bookmarkStart w:id="1094" w:name="_Toc176611017"/>
      <w:bookmarkStart w:id="1095" w:name="_Toc176611073"/>
      <w:bookmarkStart w:id="1096" w:name="_Toc176668676"/>
      <w:bookmarkStart w:id="1097" w:name="_Toc176684336"/>
      <w:bookmarkStart w:id="1098" w:name="_Toc176746279"/>
      <w:bookmarkStart w:id="1099" w:name="_Toc176747346"/>
      <w:bookmarkStart w:id="1100" w:name="_Toc198979988"/>
      <w:bookmarkStart w:id="1101" w:name="_Toc217466324"/>
      <w:bookmarkStart w:id="1102" w:name="_Toc217702862"/>
      <w:bookmarkStart w:id="1103" w:name="_Toc233601980"/>
      <w:bookmarkStart w:id="1104" w:name="_Toc263343466"/>
      <w:r w:rsidRPr="00F647F7">
        <w:rPr>
          <w:b w:val="0"/>
          <w:szCs w:val="24"/>
        </w:rPr>
        <w:br w:type="page"/>
      </w:r>
      <w:bookmarkStart w:id="1105" w:name="_Toc439170683"/>
      <w:bookmarkStart w:id="1106" w:name="_Toc439172785"/>
      <w:bookmarkStart w:id="1107" w:name="_Toc439173229"/>
      <w:bookmarkStart w:id="1108" w:name="_Toc439238225"/>
      <w:bookmarkStart w:id="1109" w:name="_Toc439252773"/>
      <w:bookmarkStart w:id="1110" w:name="_Toc439323747"/>
      <w:bookmarkStart w:id="1111" w:name="_Toc440361381"/>
      <w:bookmarkStart w:id="1112" w:name="_Toc440376136"/>
      <w:bookmarkStart w:id="1113" w:name="_Toc440376263"/>
      <w:bookmarkStart w:id="1114" w:name="_Toc440382521"/>
      <w:bookmarkStart w:id="1115" w:name="_Toc440447191"/>
      <w:bookmarkStart w:id="1116" w:name="_Toc440632352"/>
      <w:bookmarkStart w:id="1117" w:name="_Toc440875124"/>
      <w:bookmarkStart w:id="1118" w:name="_Toc441131111"/>
      <w:bookmarkStart w:id="1119" w:name="_Toc465774634"/>
      <w:bookmarkStart w:id="1120" w:name="_Toc465848863"/>
      <w:bookmarkStart w:id="1121" w:name="_Toc468875366"/>
      <w:bookmarkStart w:id="1122" w:name="_Toc469488418"/>
      <w:bookmarkStart w:id="1123" w:name="_Toc471894940"/>
      <w:bookmarkStart w:id="1124" w:name="_Toc498590365"/>
      <w:r w:rsidRPr="009F5821">
        <w:rPr>
          <w:szCs w:val="24"/>
        </w:rPr>
        <w:lastRenderedPageBreak/>
        <w:t>Инструкции по заполнению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5" w:name="_Hlt22846931"/>
      <w:bookmarkStart w:id="1126" w:name="_Ref440361439"/>
      <w:bookmarkStart w:id="1127" w:name="_Ref440361914"/>
      <w:bookmarkStart w:id="1128" w:name="_Ref440361959"/>
      <w:bookmarkStart w:id="1129" w:name="_Toc498590366"/>
      <w:bookmarkStart w:id="1130" w:name="_Ref93264992"/>
      <w:bookmarkStart w:id="1131" w:name="_Ref93265116"/>
      <w:bookmarkStart w:id="1132" w:name="_Toc98253933"/>
      <w:bookmarkStart w:id="1133" w:name="_Toc165173859"/>
      <w:bookmarkStart w:id="1134" w:name="_Toc423423671"/>
      <w:bookmarkEnd w:id="112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6"/>
      <w:bookmarkEnd w:id="1127"/>
      <w:bookmarkEnd w:id="1128"/>
      <w:bookmarkEnd w:id="1129"/>
    </w:p>
    <w:p w:rsidR="00B8118F" w:rsidRPr="009F5821" w:rsidRDefault="00B8118F" w:rsidP="00B8118F">
      <w:pPr>
        <w:pStyle w:val="3"/>
        <w:rPr>
          <w:szCs w:val="24"/>
        </w:rPr>
      </w:pPr>
      <w:bookmarkStart w:id="1135" w:name="_Toc440361383"/>
      <w:bookmarkStart w:id="1136" w:name="_Toc440376138"/>
      <w:bookmarkStart w:id="1137" w:name="_Toc440376265"/>
      <w:bookmarkStart w:id="1138" w:name="_Toc440382523"/>
      <w:bookmarkStart w:id="1139" w:name="_Toc440447193"/>
      <w:bookmarkStart w:id="1140" w:name="_Toc440632354"/>
      <w:bookmarkStart w:id="1141" w:name="_Toc440875126"/>
      <w:bookmarkStart w:id="1142" w:name="_Toc441131113"/>
      <w:bookmarkStart w:id="1143" w:name="_Toc465774636"/>
      <w:bookmarkStart w:id="1144" w:name="_Toc465848865"/>
      <w:bookmarkStart w:id="1145" w:name="_Toc468875368"/>
      <w:bookmarkStart w:id="1146" w:name="_Toc469488420"/>
      <w:bookmarkStart w:id="1147" w:name="_Toc471894942"/>
      <w:bookmarkStart w:id="1148" w:name="_Toc498590367"/>
      <w:r w:rsidRPr="009F5821">
        <w:rPr>
          <w:szCs w:val="24"/>
        </w:rPr>
        <w:t>Форма графика оплаты оказания услуг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49" w:name="_Toc440361384"/>
      <w:bookmarkStart w:id="1150" w:name="_Toc440376139"/>
      <w:bookmarkStart w:id="1151" w:name="_Toc440376266"/>
      <w:bookmarkStart w:id="1152" w:name="_Toc440382524"/>
      <w:bookmarkStart w:id="1153" w:name="_Toc440447194"/>
      <w:bookmarkStart w:id="1154" w:name="_Toc440632355"/>
      <w:bookmarkStart w:id="1155" w:name="_Toc440875127"/>
      <w:bookmarkStart w:id="1156" w:name="_Toc441131114"/>
      <w:bookmarkStart w:id="1157" w:name="_Toc465774637"/>
      <w:bookmarkStart w:id="1158" w:name="_Toc465848866"/>
      <w:bookmarkStart w:id="1159" w:name="_Toc468875369"/>
      <w:bookmarkStart w:id="1160" w:name="_Toc469488421"/>
      <w:bookmarkStart w:id="1161" w:name="_Toc471894943"/>
      <w:bookmarkStart w:id="1162" w:name="_Toc498590368"/>
      <w:r w:rsidRPr="009F5821">
        <w:rPr>
          <w:szCs w:val="24"/>
        </w:rPr>
        <w:lastRenderedPageBreak/>
        <w:t>Инструкции по заполнению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3" w:name="_Ref440361531"/>
      <w:bookmarkStart w:id="1164" w:name="_Ref440361610"/>
      <w:bookmarkStart w:id="1165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7"/>
      <w:bookmarkEnd w:id="1028"/>
      <w:bookmarkEnd w:id="1130"/>
      <w:bookmarkEnd w:id="1131"/>
      <w:bookmarkEnd w:id="1132"/>
      <w:bookmarkEnd w:id="1133"/>
      <w:bookmarkEnd w:id="1134"/>
      <w:bookmarkEnd w:id="1163"/>
      <w:bookmarkEnd w:id="1164"/>
      <w:bookmarkEnd w:id="1165"/>
    </w:p>
    <w:p w:rsidR="004F4D80" w:rsidRPr="009F5821" w:rsidRDefault="004F4D80" w:rsidP="004F4D80">
      <w:pPr>
        <w:pStyle w:val="3"/>
        <w:rPr>
          <w:szCs w:val="24"/>
        </w:rPr>
      </w:pPr>
      <w:bookmarkStart w:id="1166" w:name="_Toc439170685"/>
      <w:bookmarkStart w:id="1167" w:name="_Toc439172787"/>
      <w:bookmarkStart w:id="1168" w:name="_Toc439173231"/>
      <w:bookmarkStart w:id="1169" w:name="_Toc439238227"/>
      <w:bookmarkStart w:id="1170" w:name="_Toc439252775"/>
      <w:bookmarkStart w:id="1171" w:name="_Toc439323749"/>
      <w:bookmarkStart w:id="1172" w:name="_Toc440361386"/>
      <w:bookmarkStart w:id="1173" w:name="_Toc440376141"/>
      <w:bookmarkStart w:id="1174" w:name="_Toc440376268"/>
      <w:bookmarkStart w:id="1175" w:name="_Toc440382526"/>
      <w:bookmarkStart w:id="1176" w:name="_Toc440447196"/>
      <w:bookmarkStart w:id="1177" w:name="_Toc440632357"/>
      <w:bookmarkStart w:id="1178" w:name="_Toc440875129"/>
      <w:bookmarkStart w:id="1179" w:name="_Toc441131116"/>
      <w:bookmarkStart w:id="1180" w:name="_Toc465774639"/>
      <w:bookmarkStart w:id="1181" w:name="_Toc465848868"/>
      <w:bookmarkStart w:id="1182" w:name="_Toc468875371"/>
      <w:bookmarkStart w:id="1183" w:name="_Toc469488423"/>
      <w:bookmarkStart w:id="1184" w:name="_Toc471894945"/>
      <w:bookmarkStart w:id="1185" w:name="_Toc498590370"/>
      <w:bookmarkStart w:id="1186" w:name="_Toc157248186"/>
      <w:bookmarkStart w:id="1187" w:name="_Toc157496555"/>
      <w:bookmarkStart w:id="1188" w:name="_Toc158206094"/>
      <w:bookmarkStart w:id="1189" w:name="_Toc164057779"/>
      <w:bookmarkStart w:id="1190" w:name="_Toc164137129"/>
      <w:bookmarkStart w:id="1191" w:name="_Toc164161289"/>
      <w:bookmarkStart w:id="1192" w:name="_Toc165173860"/>
      <w:r w:rsidRPr="009F5821">
        <w:rPr>
          <w:szCs w:val="24"/>
        </w:rPr>
        <w:t>Форма Протокола разногласий к проекту Договора</w:t>
      </w:r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r w:rsidRPr="009F5821">
        <w:rPr>
          <w:szCs w:val="24"/>
        </w:rPr>
        <w:t xml:space="preserve"> </w:t>
      </w:r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A2253F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A2253F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3" w:name="_Toc439170686"/>
      <w:bookmarkStart w:id="1194" w:name="_Toc439172788"/>
      <w:bookmarkStart w:id="1195" w:name="_Toc439173232"/>
      <w:bookmarkStart w:id="1196" w:name="_Toc439238228"/>
      <w:bookmarkStart w:id="1197" w:name="_Toc439252776"/>
      <w:bookmarkStart w:id="1198" w:name="_Toc439323750"/>
      <w:bookmarkStart w:id="1199" w:name="_Toc440361387"/>
      <w:bookmarkStart w:id="1200" w:name="_Toc440376142"/>
      <w:bookmarkStart w:id="1201" w:name="_Toc440376269"/>
      <w:bookmarkStart w:id="1202" w:name="_Toc440382527"/>
      <w:bookmarkStart w:id="1203" w:name="_Toc440447197"/>
      <w:bookmarkStart w:id="1204" w:name="_Toc440632358"/>
      <w:bookmarkStart w:id="1205" w:name="_Toc440875130"/>
      <w:bookmarkStart w:id="1206" w:name="_Toc441131117"/>
      <w:bookmarkStart w:id="1207" w:name="_Toc465774640"/>
      <w:bookmarkStart w:id="1208" w:name="_Toc465848869"/>
      <w:bookmarkStart w:id="1209" w:name="_Toc468875372"/>
      <w:bookmarkStart w:id="1210" w:name="_Toc469488424"/>
      <w:bookmarkStart w:id="1211" w:name="_Toc471894946"/>
      <w:bookmarkStart w:id="1212" w:name="_Toc498590371"/>
      <w:r w:rsidRPr="009F5821">
        <w:rPr>
          <w:szCs w:val="24"/>
        </w:rPr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3" w:name="_Ref55335823"/>
      <w:bookmarkStart w:id="1214" w:name="_Ref55336359"/>
      <w:bookmarkStart w:id="1215" w:name="_Toc57314675"/>
      <w:bookmarkStart w:id="1216" w:name="_Toc69728989"/>
      <w:bookmarkStart w:id="1217" w:name="_Toc98253939"/>
      <w:bookmarkStart w:id="1218" w:name="_Toc165173865"/>
      <w:bookmarkStart w:id="1219" w:name="_Toc423423672"/>
      <w:bookmarkStart w:id="1220" w:name="_Toc498590372"/>
      <w:bookmarkEnd w:id="86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9F5821" w:rsidRDefault="004F4D80" w:rsidP="004F4D80">
      <w:pPr>
        <w:pStyle w:val="3"/>
        <w:rPr>
          <w:szCs w:val="24"/>
        </w:rPr>
      </w:pPr>
      <w:bookmarkStart w:id="1221" w:name="_Toc98253940"/>
      <w:bookmarkStart w:id="1222" w:name="_Toc157248192"/>
      <w:bookmarkStart w:id="1223" w:name="_Toc157496561"/>
      <w:bookmarkStart w:id="1224" w:name="_Toc158206100"/>
      <w:bookmarkStart w:id="1225" w:name="_Toc164057785"/>
      <w:bookmarkStart w:id="1226" w:name="_Toc164137135"/>
      <w:bookmarkStart w:id="1227" w:name="_Toc164161295"/>
      <w:bookmarkStart w:id="1228" w:name="_Toc165173866"/>
      <w:bookmarkStart w:id="1229" w:name="_Toc439170688"/>
      <w:bookmarkStart w:id="1230" w:name="_Toc439172790"/>
      <w:bookmarkStart w:id="1231" w:name="_Toc439173234"/>
      <w:bookmarkStart w:id="1232" w:name="_Toc439238230"/>
      <w:bookmarkStart w:id="1233" w:name="_Toc439252778"/>
      <w:bookmarkStart w:id="1234" w:name="_Ref440272119"/>
      <w:bookmarkStart w:id="1235" w:name="_Toc440361389"/>
      <w:bookmarkStart w:id="1236" w:name="_Ref444170274"/>
      <w:bookmarkStart w:id="1237" w:name="_Toc465774642"/>
      <w:bookmarkStart w:id="1238" w:name="_Toc465848871"/>
      <w:bookmarkStart w:id="1239" w:name="_Toc471894948"/>
      <w:bookmarkStart w:id="1240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1" w:name="_Toc439170689"/>
            <w:bookmarkStart w:id="1242" w:name="_Toc439172791"/>
            <w:bookmarkStart w:id="1243" w:name="_Toc439173235"/>
            <w:bookmarkStart w:id="1244" w:name="_Toc439238231"/>
            <w:bookmarkStart w:id="1245" w:name="_Toc439252779"/>
            <w:bookmarkStart w:id="1246" w:name="_Ref440272147"/>
            <w:bookmarkStart w:id="1247" w:name="_Toc440361390"/>
            <w:bookmarkStart w:id="1248" w:name="_Ref444170284"/>
            <w:bookmarkStart w:id="124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0" w:name="_Ref491179060"/>
      <w:bookmarkStart w:id="1251" w:name="_Toc498590374"/>
      <w:r w:rsidRPr="009F5821">
        <w:rPr>
          <w:szCs w:val="24"/>
        </w:rPr>
        <w:lastRenderedPageBreak/>
        <w:t xml:space="preserve">Форма </w:t>
      </w:r>
      <w:bookmarkEnd w:id="1241"/>
      <w:bookmarkEnd w:id="1242"/>
      <w:bookmarkEnd w:id="1243"/>
      <w:bookmarkEnd w:id="124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2" w:name="_Toc439170690"/>
      <w:bookmarkStart w:id="1253" w:name="_Toc439172792"/>
      <w:bookmarkStart w:id="1254" w:name="_Toc439173236"/>
      <w:bookmarkStart w:id="125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2"/>
    <w:bookmarkEnd w:id="1253"/>
    <w:bookmarkEnd w:id="1254"/>
    <w:bookmarkEnd w:id="125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6" w:name="_Toc125426243"/>
      <w:bookmarkStart w:id="1257" w:name="_Toc396984070"/>
      <w:bookmarkStart w:id="125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59" w:name="_Toc439170691"/>
      <w:bookmarkStart w:id="1260" w:name="_Toc439172793"/>
      <w:bookmarkStart w:id="1261" w:name="_Toc439173237"/>
      <w:bookmarkStart w:id="1262" w:name="_Toc439238233"/>
      <w:bookmarkStart w:id="1263" w:name="_Toc439252780"/>
      <w:bookmarkStart w:id="1264" w:name="_Toc439323754"/>
      <w:bookmarkStart w:id="1265" w:name="_Toc440361391"/>
      <w:bookmarkStart w:id="1266" w:name="_Toc440376146"/>
      <w:bookmarkStart w:id="1267" w:name="_Toc440376273"/>
      <w:bookmarkStart w:id="1268" w:name="_Toc440382531"/>
      <w:bookmarkStart w:id="1269" w:name="_Toc440447201"/>
      <w:bookmarkStart w:id="1270" w:name="_Toc440632362"/>
      <w:bookmarkStart w:id="1271" w:name="_Toc440875134"/>
      <w:bookmarkStart w:id="1272" w:name="_Toc441131121"/>
      <w:bookmarkStart w:id="1273" w:name="_Toc465774644"/>
      <w:bookmarkStart w:id="1274" w:name="_Toc465848873"/>
      <w:bookmarkStart w:id="1275" w:name="_Toc471894950"/>
      <w:bookmarkStart w:id="1276" w:name="_Toc498590375"/>
      <w:r w:rsidRPr="00AE1D21">
        <w:rPr>
          <w:szCs w:val="24"/>
        </w:rPr>
        <w:lastRenderedPageBreak/>
        <w:t>Инструкции по заполнению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7" w:name="_Ref55336378"/>
      <w:bookmarkStart w:id="1278" w:name="_Toc57314676"/>
      <w:bookmarkStart w:id="1279" w:name="_Toc69728990"/>
      <w:bookmarkStart w:id="1280" w:name="_Toc98253942"/>
      <w:bookmarkStart w:id="1281" w:name="_Toc165173868"/>
      <w:bookmarkStart w:id="1282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3" w:name="_Ref449016627"/>
      <w:bookmarkStart w:id="1284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3"/>
      <w:bookmarkStart w:id="1286" w:name="_Toc157248195"/>
      <w:bookmarkStart w:id="1287" w:name="_Toc157496564"/>
      <w:bookmarkStart w:id="1288" w:name="_Toc158206103"/>
      <w:bookmarkStart w:id="1289" w:name="_Toc164057788"/>
      <w:bookmarkStart w:id="1290" w:name="_Toc164137138"/>
      <w:bookmarkStart w:id="1291" w:name="_Toc164161298"/>
      <w:bookmarkStart w:id="1292" w:name="_Toc165173869"/>
      <w:bookmarkStart w:id="1293" w:name="_Toc439170693"/>
      <w:bookmarkStart w:id="1294" w:name="_Toc439172795"/>
      <w:bookmarkStart w:id="1295" w:name="_Toc439173239"/>
      <w:bookmarkStart w:id="1296" w:name="_Toc439238235"/>
      <w:bookmarkStart w:id="1297" w:name="_Toc439252782"/>
      <w:bookmarkStart w:id="1298" w:name="_Toc439323756"/>
      <w:bookmarkStart w:id="1299" w:name="_Toc440361393"/>
      <w:bookmarkStart w:id="1300" w:name="_Toc440376275"/>
      <w:bookmarkStart w:id="1301" w:name="_Toc440382533"/>
      <w:bookmarkStart w:id="1302" w:name="_Toc440447203"/>
      <w:bookmarkStart w:id="1303" w:name="_Toc440632364"/>
      <w:bookmarkStart w:id="1304" w:name="_Toc440875136"/>
      <w:bookmarkStart w:id="1305" w:name="_Toc441131123"/>
      <w:bookmarkStart w:id="1306" w:name="_Toc465774646"/>
      <w:bookmarkStart w:id="1307" w:name="_Toc465848875"/>
      <w:bookmarkStart w:id="1308" w:name="_Toc468875378"/>
      <w:bookmarkStart w:id="1309" w:name="_Toc469488430"/>
      <w:bookmarkStart w:id="1310" w:name="_Toc471894952"/>
      <w:bookmarkStart w:id="1311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2" w:name="_Toc98253944"/>
      <w:bookmarkStart w:id="1313" w:name="_Toc157248196"/>
      <w:bookmarkStart w:id="1314" w:name="_Toc157496565"/>
      <w:bookmarkStart w:id="1315" w:name="_Toc158206104"/>
      <w:bookmarkStart w:id="1316" w:name="_Toc164057789"/>
      <w:bookmarkStart w:id="1317" w:name="_Toc164137139"/>
      <w:bookmarkStart w:id="1318" w:name="_Toc164161299"/>
      <w:bookmarkStart w:id="131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4"/>
      <w:bookmarkStart w:id="1321" w:name="_Toc439172796"/>
      <w:bookmarkStart w:id="1322" w:name="_Toc439173240"/>
      <w:bookmarkStart w:id="1323" w:name="_Toc439238236"/>
      <w:bookmarkStart w:id="1324" w:name="_Toc439252783"/>
      <w:bookmarkStart w:id="1325" w:name="_Toc439323757"/>
      <w:bookmarkStart w:id="1326" w:name="_Toc440361394"/>
      <w:bookmarkStart w:id="1327" w:name="_Toc440376276"/>
      <w:bookmarkStart w:id="1328" w:name="_Toc440382534"/>
      <w:bookmarkStart w:id="1329" w:name="_Toc440447204"/>
      <w:bookmarkStart w:id="1330" w:name="_Toc440632365"/>
      <w:bookmarkStart w:id="1331" w:name="_Toc440875137"/>
      <w:bookmarkStart w:id="1332" w:name="_Toc441131124"/>
      <w:bookmarkStart w:id="1333" w:name="_Toc465774647"/>
      <w:bookmarkStart w:id="1334" w:name="_Toc465848876"/>
      <w:bookmarkStart w:id="1335" w:name="_Toc468875379"/>
      <w:bookmarkStart w:id="1336" w:name="_Toc469488431"/>
      <w:bookmarkStart w:id="1337" w:name="_Toc471894953"/>
      <w:bookmarkStart w:id="1338" w:name="_Toc498590378"/>
      <w:r w:rsidRPr="00D904EF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89"/>
      <w:bookmarkStart w:id="1340" w:name="_Toc57314677"/>
      <w:bookmarkStart w:id="1341" w:name="_Toc69728991"/>
      <w:bookmarkStart w:id="1342" w:name="_Toc98253945"/>
      <w:bookmarkStart w:id="1343" w:name="_Toc165173871"/>
      <w:bookmarkStart w:id="1344" w:name="_Toc423423675"/>
      <w:bookmarkStart w:id="1345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D904EF" w:rsidRDefault="004F4D80" w:rsidP="004F4D80">
      <w:pPr>
        <w:pStyle w:val="3"/>
        <w:rPr>
          <w:szCs w:val="24"/>
        </w:rPr>
      </w:pPr>
      <w:bookmarkStart w:id="1346" w:name="_Toc98253946"/>
      <w:bookmarkStart w:id="1347" w:name="_Toc157248198"/>
      <w:bookmarkStart w:id="1348" w:name="_Toc157496567"/>
      <w:bookmarkStart w:id="1349" w:name="_Toc158206106"/>
      <w:bookmarkStart w:id="1350" w:name="_Toc164057791"/>
      <w:bookmarkStart w:id="1351" w:name="_Toc164137141"/>
      <w:bookmarkStart w:id="1352" w:name="_Toc164161301"/>
      <w:bookmarkStart w:id="1353" w:name="_Toc165173872"/>
      <w:bookmarkStart w:id="1354" w:name="_Toc439170696"/>
      <w:bookmarkStart w:id="1355" w:name="_Toc439172798"/>
      <w:bookmarkStart w:id="1356" w:name="_Toc439173242"/>
      <w:bookmarkStart w:id="1357" w:name="_Toc439238238"/>
      <w:bookmarkStart w:id="1358" w:name="_Toc439252785"/>
      <w:bookmarkStart w:id="1359" w:name="_Toc439323759"/>
      <w:bookmarkStart w:id="1360" w:name="_Toc440361396"/>
      <w:bookmarkStart w:id="1361" w:name="_Toc440376278"/>
      <w:bookmarkStart w:id="1362" w:name="_Toc440382536"/>
      <w:bookmarkStart w:id="1363" w:name="_Toc440447206"/>
      <w:bookmarkStart w:id="1364" w:name="_Toc440632367"/>
      <w:bookmarkStart w:id="1365" w:name="_Toc440875139"/>
      <w:bookmarkStart w:id="1366" w:name="_Toc441131126"/>
      <w:bookmarkStart w:id="1367" w:name="_Toc465774649"/>
      <w:bookmarkStart w:id="1368" w:name="_Toc465848878"/>
      <w:bookmarkStart w:id="1369" w:name="_Toc468875381"/>
      <w:bookmarkStart w:id="1370" w:name="_Toc469488433"/>
      <w:bookmarkStart w:id="1371" w:name="_Toc471894955"/>
      <w:bookmarkStart w:id="1372" w:name="_Toc498590380"/>
      <w:r w:rsidRPr="00D904EF">
        <w:rPr>
          <w:szCs w:val="24"/>
        </w:rPr>
        <w:t>Форма Справки о материально-технических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3" w:name="_Toc98253947"/>
      <w:bookmarkStart w:id="1374" w:name="_Toc157248199"/>
      <w:bookmarkStart w:id="1375" w:name="_Toc157496568"/>
      <w:bookmarkStart w:id="1376" w:name="_Toc158206107"/>
      <w:bookmarkStart w:id="1377" w:name="_Toc164057792"/>
      <w:bookmarkStart w:id="1378" w:name="_Toc164137142"/>
      <w:bookmarkStart w:id="1379" w:name="_Toc164161302"/>
      <w:bookmarkStart w:id="138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1" w:name="_Toc439170697"/>
      <w:bookmarkStart w:id="1382" w:name="_Toc439172799"/>
      <w:bookmarkStart w:id="1383" w:name="_Toc439173243"/>
      <w:bookmarkStart w:id="1384" w:name="_Toc439238239"/>
      <w:bookmarkStart w:id="1385" w:name="_Toc439252786"/>
      <w:bookmarkStart w:id="1386" w:name="_Toc439323760"/>
      <w:bookmarkStart w:id="1387" w:name="_Toc440361397"/>
      <w:bookmarkStart w:id="1388" w:name="_Toc440376279"/>
      <w:bookmarkStart w:id="1389" w:name="_Toc440382537"/>
      <w:bookmarkStart w:id="1390" w:name="_Toc440447207"/>
      <w:bookmarkStart w:id="1391" w:name="_Toc440632368"/>
      <w:bookmarkStart w:id="1392" w:name="_Toc440875140"/>
      <w:bookmarkStart w:id="1393" w:name="_Toc441131127"/>
      <w:bookmarkStart w:id="1394" w:name="_Toc465774650"/>
      <w:bookmarkStart w:id="1395" w:name="_Toc465848879"/>
      <w:bookmarkStart w:id="1396" w:name="_Toc468875382"/>
      <w:bookmarkStart w:id="1397" w:name="_Toc469488434"/>
      <w:bookmarkStart w:id="1398" w:name="_Toc471894956"/>
      <w:bookmarkStart w:id="1399" w:name="_Toc498590381"/>
      <w:r w:rsidRPr="00D904EF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0" w:name="_Ref55336398"/>
      <w:bookmarkStart w:id="1401" w:name="_Toc57314678"/>
      <w:bookmarkStart w:id="1402" w:name="_Toc69728992"/>
      <w:bookmarkStart w:id="1403" w:name="_Toc98253948"/>
      <w:bookmarkStart w:id="1404" w:name="_Toc165173874"/>
      <w:bookmarkStart w:id="1405" w:name="_Toc423423676"/>
      <w:bookmarkStart w:id="1406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8253949"/>
      <w:bookmarkStart w:id="1408" w:name="_Toc157248201"/>
      <w:bookmarkStart w:id="1409" w:name="_Toc157496570"/>
      <w:bookmarkStart w:id="1410" w:name="_Toc158206109"/>
      <w:bookmarkStart w:id="1411" w:name="_Toc164057794"/>
      <w:bookmarkStart w:id="1412" w:name="_Toc164137144"/>
      <w:bookmarkStart w:id="1413" w:name="_Toc164161304"/>
      <w:bookmarkStart w:id="1414" w:name="_Toc165173875"/>
      <w:bookmarkStart w:id="1415" w:name="_Toc439170699"/>
      <w:bookmarkStart w:id="1416" w:name="_Toc439172801"/>
      <w:bookmarkStart w:id="1417" w:name="_Toc439173245"/>
      <w:bookmarkStart w:id="1418" w:name="_Toc439238241"/>
      <w:bookmarkStart w:id="1419" w:name="_Toc439252788"/>
      <w:bookmarkStart w:id="1420" w:name="_Toc439323762"/>
      <w:bookmarkStart w:id="1421" w:name="_Toc440361399"/>
      <w:bookmarkStart w:id="1422" w:name="_Toc440376281"/>
      <w:bookmarkStart w:id="1423" w:name="_Toc440382539"/>
      <w:bookmarkStart w:id="1424" w:name="_Toc440447209"/>
      <w:bookmarkStart w:id="1425" w:name="_Toc440632370"/>
      <w:bookmarkStart w:id="1426" w:name="_Toc440875142"/>
      <w:bookmarkStart w:id="1427" w:name="_Toc441131129"/>
      <w:bookmarkStart w:id="1428" w:name="_Toc465774652"/>
      <w:bookmarkStart w:id="1429" w:name="_Toc465848881"/>
      <w:bookmarkStart w:id="1430" w:name="_Toc468875384"/>
      <w:bookmarkStart w:id="1431" w:name="_Toc469488436"/>
      <w:bookmarkStart w:id="1432" w:name="_Toc471894958"/>
      <w:bookmarkStart w:id="1433" w:name="_Toc498590383"/>
      <w:r w:rsidRPr="00D904EF">
        <w:rPr>
          <w:szCs w:val="24"/>
        </w:rPr>
        <w:t>Форма Справки о кадровых ресурсах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8253950"/>
      <w:bookmarkStart w:id="1435" w:name="_Toc157248202"/>
      <w:bookmarkStart w:id="1436" w:name="_Toc157496571"/>
      <w:bookmarkStart w:id="1437" w:name="_Toc158206110"/>
      <w:bookmarkStart w:id="1438" w:name="_Toc164057795"/>
      <w:bookmarkStart w:id="1439" w:name="_Toc164137145"/>
      <w:bookmarkStart w:id="1440" w:name="_Toc164161305"/>
      <w:bookmarkStart w:id="144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2" w:name="_Toc439170700"/>
      <w:bookmarkStart w:id="1443" w:name="_Toc439172802"/>
      <w:bookmarkStart w:id="1444" w:name="_Toc439173246"/>
      <w:bookmarkStart w:id="1445" w:name="_Toc439238242"/>
      <w:bookmarkStart w:id="1446" w:name="_Toc439252789"/>
      <w:bookmarkStart w:id="1447" w:name="_Toc439323763"/>
      <w:bookmarkStart w:id="1448" w:name="_Toc440361400"/>
      <w:bookmarkStart w:id="1449" w:name="_Toc440376282"/>
      <w:bookmarkStart w:id="1450" w:name="_Toc440382540"/>
      <w:bookmarkStart w:id="1451" w:name="_Toc440447210"/>
      <w:bookmarkStart w:id="1452" w:name="_Toc440632371"/>
      <w:bookmarkStart w:id="1453" w:name="_Toc440875143"/>
      <w:bookmarkStart w:id="1454" w:name="_Toc441131130"/>
      <w:bookmarkStart w:id="1455" w:name="_Toc465774653"/>
      <w:bookmarkStart w:id="1456" w:name="_Toc465848882"/>
      <w:bookmarkStart w:id="1457" w:name="_Toc468875385"/>
      <w:bookmarkStart w:id="1458" w:name="_Toc469488437"/>
      <w:bookmarkStart w:id="1459" w:name="_Toc471894959"/>
      <w:bookmarkStart w:id="1460" w:name="_Toc498590384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1" w:name="_Toc165173881"/>
      <w:bookmarkStart w:id="1462" w:name="_Ref194749267"/>
      <w:bookmarkStart w:id="1463" w:name="_Toc423423677"/>
      <w:bookmarkStart w:id="1464" w:name="_Ref440271993"/>
      <w:bookmarkStart w:id="1465" w:name="_Ref440274659"/>
      <w:bookmarkStart w:id="1466" w:name="_Toc498590385"/>
      <w:bookmarkStart w:id="1467" w:name="_Ref90381523"/>
      <w:bookmarkStart w:id="1468" w:name="_Toc90385124"/>
      <w:bookmarkStart w:id="1469" w:name="_Ref96861029"/>
      <w:bookmarkStart w:id="1470" w:name="_Toc97651410"/>
      <w:bookmarkStart w:id="147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D904EF" w:rsidRDefault="004F4D80" w:rsidP="004F4D80">
      <w:pPr>
        <w:pStyle w:val="3"/>
        <w:rPr>
          <w:szCs w:val="24"/>
        </w:rPr>
      </w:pPr>
      <w:bookmarkStart w:id="1472" w:name="_Toc97651411"/>
      <w:bookmarkStart w:id="1473" w:name="_Toc98253956"/>
      <w:bookmarkStart w:id="1474" w:name="_Toc157248208"/>
      <w:bookmarkStart w:id="1475" w:name="_Toc157496577"/>
      <w:bookmarkStart w:id="1476" w:name="_Toc158206116"/>
      <w:bookmarkStart w:id="1477" w:name="_Toc164057801"/>
      <w:bookmarkStart w:id="1478" w:name="_Toc164137151"/>
      <w:bookmarkStart w:id="1479" w:name="_Toc164161311"/>
      <w:bookmarkStart w:id="1480" w:name="_Toc165173882"/>
      <w:bookmarkStart w:id="1481" w:name="_Toc439170702"/>
      <w:bookmarkStart w:id="1482" w:name="_Toc439172804"/>
      <w:bookmarkStart w:id="1483" w:name="_Toc439173248"/>
      <w:bookmarkStart w:id="1484" w:name="_Toc439238244"/>
      <w:bookmarkStart w:id="1485" w:name="_Toc439252791"/>
      <w:bookmarkStart w:id="1486" w:name="_Toc439323765"/>
      <w:bookmarkStart w:id="1487" w:name="_Toc440361402"/>
      <w:bookmarkStart w:id="1488" w:name="_Toc440376284"/>
      <w:bookmarkStart w:id="1489" w:name="_Toc440382542"/>
      <w:bookmarkStart w:id="1490" w:name="_Toc440447212"/>
      <w:bookmarkStart w:id="1491" w:name="_Toc440632373"/>
      <w:bookmarkStart w:id="1492" w:name="_Toc440875145"/>
      <w:bookmarkStart w:id="1493" w:name="_Toc441131132"/>
      <w:bookmarkStart w:id="1494" w:name="_Toc465774655"/>
      <w:bookmarkStart w:id="1495" w:name="_Toc465848884"/>
      <w:bookmarkStart w:id="1496" w:name="_Toc468875387"/>
      <w:bookmarkStart w:id="1497" w:name="_Toc469488439"/>
      <w:bookmarkStart w:id="1498" w:name="_Toc471894961"/>
      <w:bookmarkStart w:id="1499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0" w:name="_Toc97651412"/>
      <w:bookmarkStart w:id="1501" w:name="_Toc98253957"/>
      <w:bookmarkStart w:id="1502" w:name="_Toc157248209"/>
      <w:bookmarkStart w:id="1503" w:name="_Toc157496578"/>
      <w:bookmarkStart w:id="1504" w:name="_Toc158206117"/>
      <w:bookmarkStart w:id="1505" w:name="_Toc164057802"/>
      <w:bookmarkStart w:id="1506" w:name="_Toc164137152"/>
      <w:bookmarkStart w:id="1507" w:name="_Toc164161312"/>
      <w:bookmarkStart w:id="150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9" w:name="_Toc439170703"/>
      <w:bookmarkStart w:id="1510" w:name="_Toc439172805"/>
      <w:bookmarkStart w:id="1511" w:name="_Toc439173249"/>
      <w:bookmarkStart w:id="1512" w:name="_Toc439238245"/>
      <w:bookmarkStart w:id="1513" w:name="_Toc439252792"/>
      <w:bookmarkStart w:id="1514" w:name="_Toc439323766"/>
      <w:bookmarkStart w:id="1515" w:name="_Toc440361403"/>
      <w:bookmarkStart w:id="1516" w:name="_Toc440376285"/>
      <w:bookmarkStart w:id="1517" w:name="_Toc440382543"/>
      <w:bookmarkStart w:id="1518" w:name="_Toc440447213"/>
      <w:bookmarkStart w:id="1519" w:name="_Toc440632374"/>
      <w:bookmarkStart w:id="1520" w:name="_Toc440875146"/>
      <w:bookmarkStart w:id="1521" w:name="_Toc441131133"/>
      <w:bookmarkStart w:id="1522" w:name="_Toc465774656"/>
      <w:bookmarkStart w:id="1523" w:name="_Toc465848885"/>
      <w:bookmarkStart w:id="1524" w:name="_Toc468875388"/>
      <w:bookmarkStart w:id="1525" w:name="_Toc469488440"/>
      <w:bookmarkStart w:id="1526" w:name="_Toc471894962"/>
      <w:bookmarkStart w:id="1527" w:name="_Toc498590387"/>
      <w:r w:rsidRPr="00D904EF">
        <w:rPr>
          <w:szCs w:val="24"/>
        </w:rPr>
        <w:lastRenderedPageBreak/>
        <w:t>Инструкции по заполнению</w:t>
      </w:r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7"/>
    <w:bookmarkEnd w:id="1468"/>
    <w:bookmarkEnd w:id="1469"/>
    <w:bookmarkEnd w:id="1470"/>
    <w:bookmarkEnd w:id="147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8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9" w:name="_Toc423423680"/>
      <w:bookmarkStart w:id="1530" w:name="_Ref440272035"/>
      <w:bookmarkStart w:id="1531" w:name="_Ref440274733"/>
      <w:bookmarkStart w:id="1532" w:name="_Ref444181467"/>
      <w:bookmarkStart w:id="1533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8"/>
      <w:bookmarkEnd w:id="1529"/>
      <w:bookmarkEnd w:id="1530"/>
      <w:bookmarkEnd w:id="1531"/>
      <w:bookmarkEnd w:id="1532"/>
      <w:bookmarkEnd w:id="1533"/>
    </w:p>
    <w:p w:rsidR="004F4D80" w:rsidRPr="004D25B8" w:rsidRDefault="004D25B8" w:rsidP="004D25B8">
      <w:pPr>
        <w:pStyle w:val="3"/>
        <w:rPr>
          <w:szCs w:val="24"/>
        </w:rPr>
      </w:pPr>
      <w:bookmarkStart w:id="1534" w:name="_Toc343690584"/>
      <w:bookmarkStart w:id="1535" w:name="_Toc372294428"/>
      <w:bookmarkStart w:id="1536" w:name="_Toc379288896"/>
      <w:bookmarkStart w:id="1537" w:name="_Toc384734780"/>
      <w:bookmarkStart w:id="1538" w:name="_Toc396984078"/>
      <w:bookmarkStart w:id="1539" w:name="_Toc423423681"/>
      <w:bookmarkStart w:id="1540" w:name="_Toc439170710"/>
      <w:bookmarkStart w:id="1541" w:name="_Toc439172812"/>
      <w:bookmarkStart w:id="1542" w:name="_Toc439173253"/>
      <w:bookmarkStart w:id="1543" w:name="_Toc439238249"/>
      <w:bookmarkStart w:id="1544" w:name="_Toc439252796"/>
      <w:bookmarkStart w:id="1545" w:name="_Toc439323770"/>
      <w:bookmarkStart w:id="1546" w:name="_Toc440361405"/>
      <w:bookmarkStart w:id="1547" w:name="_Toc440376287"/>
      <w:bookmarkStart w:id="1548" w:name="_Toc440382545"/>
      <w:bookmarkStart w:id="1549" w:name="_Toc440447215"/>
      <w:bookmarkStart w:id="1550" w:name="_Toc440632376"/>
      <w:bookmarkStart w:id="1551" w:name="_Toc440875148"/>
      <w:bookmarkStart w:id="1552" w:name="_Toc441131135"/>
      <w:bookmarkStart w:id="1553" w:name="_Toc441572140"/>
      <w:bookmarkStart w:id="1554" w:name="_Toc441575232"/>
      <w:bookmarkStart w:id="1555" w:name="_Toc442195898"/>
      <w:bookmarkStart w:id="1556" w:name="_Toc442251940"/>
      <w:bookmarkStart w:id="1557" w:name="_Toc442258889"/>
      <w:bookmarkStart w:id="1558" w:name="_Toc442259129"/>
      <w:bookmarkStart w:id="1559" w:name="_Toc447292892"/>
      <w:bookmarkStart w:id="1560" w:name="_Toc461808964"/>
      <w:bookmarkStart w:id="1561" w:name="_Toc463514796"/>
      <w:bookmarkStart w:id="1562" w:name="_Toc466967523"/>
      <w:bookmarkStart w:id="1563" w:name="_Toc467574715"/>
      <w:bookmarkStart w:id="1564" w:name="_Toc468441758"/>
      <w:bookmarkStart w:id="1565" w:name="_Toc469480233"/>
      <w:bookmarkStart w:id="1566" w:name="_Toc472409262"/>
      <w:bookmarkStart w:id="1567" w:name="_Toc498417409"/>
      <w:bookmarkStart w:id="1568" w:name="_Toc498590389"/>
      <w:r w:rsidRPr="004D25B8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7"/>
      <w:bookmarkEnd w:id="1568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69" w:name="_Toc343690585"/>
      <w:bookmarkStart w:id="1570" w:name="_Toc372294429"/>
      <w:bookmarkStart w:id="1571" w:name="_Toc379288897"/>
      <w:bookmarkStart w:id="1572" w:name="_Toc384734781"/>
      <w:bookmarkStart w:id="1573" w:name="_Toc396984079"/>
      <w:bookmarkStart w:id="1574" w:name="_Toc423423682"/>
      <w:bookmarkStart w:id="1575" w:name="_Toc439170711"/>
      <w:bookmarkStart w:id="1576" w:name="_Toc439172813"/>
      <w:bookmarkStart w:id="1577" w:name="_Toc439173254"/>
      <w:bookmarkStart w:id="1578" w:name="_Toc439238250"/>
      <w:bookmarkStart w:id="1579" w:name="_Toc439252797"/>
      <w:bookmarkStart w:id="1580" w:name="_Toc439323771"/>
      <w:bookmarkStart w:id="1581" w:name="_Toc440361406"/>
      <w:bookmarkStart w:id="1582" w:name="_Toc440376288"/>
      <w:bookmarkStart w:id="1583" w:name="_Toc440382546"/>
      <w:bookmarkStart w:id="1584" w:name="_Toc440447216"/>
      <w:bookmarkStart w:id="1585" w:name="_Toc440632377"/>
      <w:bookmarkStart w:id="1586" w:name="_Toc440875149"/>
      <w:bookmarkStart w:id="1587" w:name="_Toc441131136"/>
      <w:bookmarkStart w:id="1588" w:name="_Toc465774659"/>
      <w:bookmarkStart w:id="1589" w:name="_Toc465848888"/>
      <w:bookmarkStart w:id="1590" w:name="_Toc468875391"/>
      <w:bookmarkStart w:id="1591" w:name="_Toc469488443"/>
      <w:bookmarkStart w:id="1592" w:name="_Toc471894965"/>
      <w:bookmarkStart w:id="1593" w:name="_Toc498590390"/>
      <w:r w:rsidRPr="00D27071">
        <w:rPr>
          <w:szCs w:val="24"/>
        </w:rPr>
        <w:lastRenderedPageBreak/>
        <w:t>Инструкции по заполнению</w:t>
      </w:r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A2253F" w:rsidRPr="00A2253F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4" w:name="_Toc329588495"/>
      <w:bookmarkStart w:id="1595" w:name="_Toc423423683"/>
      <w:bookmarkStart w:id="1596" w:name="_Ref440272051"/>
      <w:bookmarkStart w:id="1597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8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4"/>
      <w:bookmarkEnd w:id="1595"/>
      <w:bookmarkEnd w:id="1596"/>
      <w:bookmarkEnd w:id="1597"/>
      <w:bookmarkEnd w:id="1598"/>
    </w:p>
    <w:p w:rsidR="004F4D80" w:rsidRPr="00AE1D21" w:rsidRDefault="004F4D80" w:rsidP="004F4D80">
      <w:pPr>
        <w:pStyle w:val="3"/>
        <w:rPr>
          <w:szCs w:val="24"/>
        </w:rPr>
      </w:pPr>
      <w:bookmarkStart w:id="1599" w:name="_Toc343690587"/>
      <w:bookmarkStart w:id="1600" w:name="_Toc372294431"/>
      <w:bookmarkStart w:id="1601" w:name="_Toc379288899"/>
      <w:bookmarkStart w:id="1602" w:name="_Toc384734783"/>
      <w:bookmarkStart w:id="1603" w:name="_Toc396984081"/>
      <w:bookmarkStart w:id="1604" w:name="_Toc423423684"/>
      <w:bookmarkStart w:id="1605" w:name="_Toc439170713"/>
      <w:bookmarkStart w:id="1606" w:name="_Toc439172815"/>
      <w:bookmarkStart w:id="1607" w:name="_Toc439173256"/>
      <w:bookmarkStart w:id="1608" w:name="_Toc439238252"/>
      <w:bookmarkStart w:id="1609" w:name="_Toc439252799"/>
      <w:bookmarkStart w:id="1610" w:name="_Toc439323773"/>
      <w:bookmarkStart w:id="1611" w:name="_Toc440361408"/>
      <w:bookmarkStart w:id="1612" w:name="_Toc440376290"/>
      <w:bookmarkStart w:id="1613" w:name="_Toc440382548"/>
      <w:bookmarkStart w:id="1614" w:name="_Toc440447218"/>
      <w:bookmarkStart w:id="1615" w:name="_Toc440632379"/>
      <w:bookmarkStart w:id="1616" w:name="_Toc440875151"/>
      <w:bookmarkStart w:id="1617" w:name="_Toc441131138"/>
      <w:bookmarkStart w:id="1618" w:name="_Toc465774661"/>
      <w:bookmarkStart w:id="1619" w:name="_Toc465848890"/>
      <w:bookmarkStart w:id="1620" w:name="_Toc468875393"/>
      <w:bookmarkStart w:id="1621" w:name="_Toc469488445"/>
      <w:bookmarkStart w:id="1622" w:name="_Toc471894967"/>
      <w:bookmarkStart w:id="1623" w:name="_Toc498590392"/>
      <w:r w:rsidRPr="008C4223">
        <w:rPr>
          <w:szCs w:val="24"/>
        </w:rPr>
        <w:t xml:space="preserve">Форма 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r w:rsidR="000D70B6" w:rsidRPr="00AE1D21">
        <w:rPr>
          <w:szCs w:val="24"/>
        </w:rPr>
        <w:t>Согласия на обработку персональных данных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4" w:name="_Toc439252801"/>
      <w:bookmarkStart w:id="1625" w:name="_Toc439323774"/>
      <w:bookmarkStart w:id="1626" w:name="_Toc440361409"/>
      <w:bookmarkStart w:id="1627" w:name="_Toc440376291"/>
      <w:bookmarkStart w:id="1628" w:name="_Toc440382549"/>
      <w:bookmarkStart w:id="1629" w:name="_Toc440447219"/>
      <w:bookmarkStart w:id="1630" w:name="_Toc440632380"/>
      <w:bookmarkStart w:id="1631" w:name="_Toc440875152"/>
      <w:bookmarkStart w:id="1632" w:name="_Toc441131139"/>
      <w:bookmarkStart w:id="1633" w:name="_Toc465774662"/>
      <w:bookmarkStart w:id="1634" w:name="_Toc465848891"/>
      <w:bookmarkStart w:id="1635" w:name="_Toc468875394"/>
      <w:bookmarkStart w:id="1636" w:name="_Toc469488446"/>
      <w:bookmarkStart w:id="1637" w:name="_Toc471894968"/>
      <w:bookmarkStart w:id="1638" w:name="_Toc498590393"/>
      <w:r w:rsidRPr="00AE1D21">
        <w:rPr>
          <w:szCs w:val="24"/>
        </w:rPr>
        <w:lastRenderedPageBreak/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39" w:name="_Toc461808970"/>
      <w:bookmarkStart w:id="1640" w:name="_Toc464120680"/>
      <w:bookmarkStart w:id="1641" w:name="_Toc465774663"/>
      <w:bookmarkStart w:id="1642" w:name="_Toc465848892"/>
      <w:bookmarkStart w:id="1643" w:name="_Toc468875395"/>
      <w:bookmarkStart w:id="1644" w:name="_Toc469488447"/>
      <w:bookmarkStart w:id="1645" w:name="_Toc471894969"/>
      <w:bookmarkStart w:id="1646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8" w:name="_Toc461808972"/>
      <w:bookmarkStart w:id="1649" w:name="_Toc464120681"/>
      <w:bookmarkStart w:id="1650" w:name="_Toc465774664"/>
      <w:bookmarkStart w:id="1651" w:name="_Toc465848893"/>
      <w:bookmarkStart w:id="1652" w:name="_Toc468875396"/>
      <w:bookmarkStart w:id="1653" w:name="_Toc469488448"/>
      <w:bookmarkStart w:id="1654" w:name="_Toc471894970"/>
      <w:bookmarkStart w:id="1655" w:name="_Toc498590395"/>
      <w:r w:rsidRPr="00AE1D21">
        <w:rPr>
          <w:szCs w:val="24"/>
        </w:rPr>
        <w:lastRenderedPageBreak/>
        <w:t>Инструкции по заполнению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6" w:name="_Ref440272256"/>
      <w:bookmarkStart w:id="1657" w:name="_Ref440272678"/>
      <w:bookmarkStart w:id="1658" w:name="_Ref440274944"/>
      <w:bookmarkStart w:id="1659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6"/>
      <w:bookmarkEnd w:id="1657"/>
      <w:bookmarkEnd w:id="1658"/>
      <w:bookmarkEnd w:id="1659"/>
    </w:p>
    <w:p w:rsidR="007A6A39" w:rsidRPr="007A6A39" w:rsidRDefault="007A6A39" w:rsidP="007A6A39">
      <w:pPr>
        <w:pStyle w:val="3"/>
        <w:rPr>
          <w:szCs w:val="24"/>
        </w:rPr>
      </w:pPr>
      <w:bookmarkStart w:id="1660" w:name="_Toc439170715"/>
      <w:bookmarkStart w:id="1661" w:name="_Toc439172817"/>
      <w:bookmarkStart w:id="1662" w:name="_Toc439173259"/>
      <w:bookmarkStart w:id="1663" w:name="_Toc439238255"/>
      <w:bookmarkStart w:id="1664" w:name="_Toc439252803"/>
      <w:bookmarkStart w:id="1665" w:name="_Toc439323776"/>
      <w:bookmarkStart w:id="1666" w:name="_Toc440361411"/>
      <w:bookmarkStart w:id="1667" w:name="_Toc440376293"/>
      <w:bookmarkStart w:id="1668" w:name="_Toc440382551"/>
      <w:bookmarkStart w:id="1669" w:name="_Toc440447221"/>
      <w:bookmarkStart w:id="1670" w:name="_Toc440632382"/>
      <w:bookmarkStart w:id="1671" w:name="_Toc440875154"/>
      <w:bookmarkStart w:id="1672" w:name="_Toc441131141"/>
      <w:bookmarkStart w:id="1673" w:name="_Toc465774666"/>
      <w:bookmarkStart w:id="1674" w:name="_Toc465848895"/>
      <w:bookmarkStart w:id="1675" w:name="_Toc468875398"/>
      <w:bookmarkStart w:id="1676" w:name="_Toc469488450"/>
      <w:bookmarkStart w:id="1677" w:name="_Toc471894972"/>
      <w:bookmarkStart w:id="1678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A2253F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A2253F" w:rsidRPr="00A2253F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9" w:name="_Toc439170716"/>
      <w:bookmarkStart w:id="1680" w:name="_Toc439172818"/>
      <w:bookmarkStart w:id="1681" w:name="_Toc439173260"/>
      <w:bookmarkStart w:id="1682" w:name="_Toc439238256"/>
      <w:bookmarkStart w:id="1683" w:name="_Toc439252804"/>
      <w:bookmarkStart w:id="1684" w:name="_Toc439323777"/>
      <w:bookmarkStart w:id="1685" w:name="_Toc440361412"/>
      <w:bookmarkStart w:id="1686" w:name="_Toc440376294"/>
      <w:bookmarkStart w:id="1687" w:name="_Toc440382552"/>
      <w:bookmarkStart w:id="1688" w:name="_Toc440447222"/>
      <w:bookmarkStart w:id="1689" w:name="_Toc440632383"/>
      <w:bookmarkStart w:id="1690" w:name="_Toc440875155"/>
      <w:bookmarkStart w:id="1691" w:name="_Toc441131142"/>
      <w:bookmarkStart w:id="1692" w:name="_Toc465774667"/>
      <w:bookmarkStart w:id="1693" w:name="_Toc465848896"/>
      <w:bookmarkStart w:id="1694" w:name="_Toc468875399"/>
      <w:bookmarkStart w:id="1695" w:name="_Toc469488451"/>
      <w:bookmarkStart w:id="1696" w:name="_Toc471894973"/>
      <w:bookmarkStart w:id="1697" w:name="_Toc498590398"/>
      <w:r w:rsidRPr="007857E5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8" w:name="_Ref465847449"/>
      <w:bookmarkStart w:id="1699" w:name="_Ref465847748"/>
      <w:bookmarkStart w:id="1700" w:name="_Ref465847768"/>
      <w:bookmarkStart w:id="1701" w:name="_Toc498590399"/>
      <w:r w:rsidRPr="00AE1D21">
        <w:lastRenderedPageBreak/>
        <w:t>Расписка  сдачи-приемки соглашения о неустойке (форма 15)</w:t>
      </w:r>
      <w:bookmarkEnd w:id="1698"/>
      <w:bookmarkEnd w:id="1699"/>
      <w:bookmarkEnd w:id="1700"/>
      <w:bookmarkEnd w:id="1701"/>
    </w:p>
    <w:p w:rsidR="00AF12BB" w:rsidRPr="00CC5A3A" w:rsidRDefault="00AF12BB" w:rsidP="00AF12BB">
      <w:pPr>
        <w:pStyle w:val="3"/>
        <w:rPr>
          <w:szCs w:val="24"/>
        </w:rPr>
      </w:pPr>
      <w:bookmarkStart w:id="1702" w:name="_Toc465774669"/>
      <w:bookmarkStart w:id="1703" w:name="_Toc465848898"/>
      <w:bookmarkStart w:id="1704" w:name="_Toc468875401"/>
      <w:bookmarkStart w:id="1705" w:name="_Toc469488453"/>
      <w:bookmarkStart w:id="1706" w:name="_Toc471894975"/>
      <w:bookmarkStart w:id="1707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2"/>
      <w:bookmarkEnd w:id="1703"/>
      <w:bookmarkEnd w:id="1704"/>
      <w:bookmarkEnd w:id="1705"/>
      <w:bookmarkEnd w:id="1706"/>
      <w:bookmarkEnd w:id="170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8" w:name="_Toc465774670"/>
      <w:bookmarkStart w:id="1709" w:name="_Toc465848899"/>
      <w:bookmarkStart w:id="1710" w:name="_Toc468875402"/>
      <w:bookmarkStart w:id="1711" w:name="_Toc469488454"/>
      <w:bookmarkStart w:id="1712" w:name="_Toc471894976"/>
      <w:bookmarkStart w:id="1713" w:name="_Toc498590401"/>
      <w:r w:rsidRPr="00CC5A3A">
        <w:rPr>
          <w:szCs w:val="24"/>
        </w:rPr>
        <w:lastRenderedPageBreak/>
        <w:t>Инструкции по заполнению</w:t>
      </w:r>
      <w:bookmarkEnd w:id="1708"/>
      <w:bookmarkEnd w:id="1709"/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4" w:name="_Ref440272274"/>
      <w:bookmarkStart w:id="1715" w:name="_Ref440274756"/>
      <w:bookmarkStart w:id="1716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4"/>
      <w:bookmarkEnd w:id="1715"/>
      <w:bookmarkEnd w:id="1716"/>
    </w:p>
    <w:p w:rsidR="007857E5" w:rsidRPr="00AE1D21" w:rsidRDefault="007857E5" w:rsidP="007857E5">
      <w:pPr>
        <w:pStyle w:val="3"/>
        <w:rPr>
          <w:szCs w:val="24"/>
        </w:rPr>
      </w:pPr>
      <w:bookmarkStart w:id="1717" w:name="_Toc439170718"/>
      <w:bookmarkStart w:id="1718" w:name="_Toc439172820"/>
      <w:bookmarkStart w:id="1719" w:name="_Toc439173262"/>
      <w:bookmarkStart w:id="1720" w:name="_Toc439238258"/>
      <w:bookmarkStart w:id="1721" w:name="_Toc439252806"/>
      <w:bookmarkStart w:id="1722" w:name="_Toc439323779"/>
      <w:bookmarkStart w:id="1723" w:name="_Toc440361414"/>
      <w:bookmarkStart w:id="1724" w:name="_Toc440376296"/>
      <w:bookmarkStart w:id="1725" w:name="_Toc440382554"/>
      <w:bookmarkStart w:id="1726" w:name="_Toc440447224"/>
      <w:bookmarkStart w:id="1727" w:name="_Toc440632385"/>
      <w:bookmarkStart w:id="1728" w:name="_Toc440875157"/>
      <w:bookmarkStart w:id="1729" w:name="_Toc441131144"/>
      <w:bookmarkStart w:id="1730" w:name="_Toc465774672"/>
      <w:bookmarkStart w:id="1731" w:name="_Toc465848901"/>
      <w:bookmarkStart w:id="1732" w:name="_Toc468875404"/>
      <w:bookmarkStart w:id="1733" w:name="_Toc469488456"/>
      <w:bookmarkStart w:id="1734" w:name="_Toc471894978"/>
      <w:bookmarkStart w:id="1735" w:name="_Toc498590403"/>
      <w:r w:rsidRPr="00AE1D21">
        <w:rPr>
          <w:szCs w:val="24"/>
        </w:rPr>
        <w:t xml:space="preserve">Форма </w:t>
      </w:r>
      <w:bookmarkEnd w:id="171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6" w:name="_Toc300142269"/>
      <w:bookmarkStart w:id="1737" w:name="_Toc309735391"/>
      <w:bookmarkStart w:id="173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7"/>
      <w:bookmarkEnd w:id="173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9" w:name="_Toc439170719"/>
      <w:bookmarkStart w:id="1740" w:name="_Toc439172821"/>
      <w:bookmarkStart w:id="1741" w:name="_Toc439173263"/>
      <w:bookmarkStart w:id="1742" w:name="_Toc439238259"/>
      <w:bookmarkStart w:id="1743" w:name="_Toc439252807"/>
      <w:bookmarkStart w:id="1744" w:name="_Toc439323780"/>
      <w:bookmarkStart w:id="1745" w:name="_Toc440361415"/>
      <w:bookmarkStart w:id="1746" w:name="_Toc440376297"/>
      <w:bookmarkStart w:id="1747" w:name="_Toc440382555"/>
      <w:bookmarkStart w:id="1748" w:name="_Toc440447225"/>
      <w:bookmarkStart w:id="1749" w:name="_Toc440632386"/>
      <w:bookmarkStart w:id="1750" w:name="_Toc440875158"/>
      <w:bookmarkStart w:id="1751" w:name="_Toc441131145"/>
      <w:bookmarkStart w:id="1752" w:name="_Toc465774673"/>
      <w:bookmarkStart w:id="1753" w:name="_Toc465848902"/>
      <w:bookmarkStart w:id="1754" w:name="_Toc468875405"/>
      <w:bookmarkStart w:id="1755" w:name="_Toc469488457"/>
      <w:bookmarkStart w:id="1756" w:name="_Toc471894979"/>
      <w:bookmarkStart w:id="1757" w:name="_Toc498590404"/>
      <w:r w:rsidRPr="007857E5">
        <w:rPr>
          <w:szCs w:val="24"/>
        </w:rPr>
        <w:lastRenderedPageBreak/>
        <w:t>Инструкции по заполнению</w:t>
      </w:r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8" w:name="_Ref93268095"/>
      <w:bookmarkStart w:id="1759" w:name="_Ref93268099"/>
      <w:bookmarkStart w:id="1760" w:name="_Toc98253958"/>
      <w:bookmarkStart w:id="1761" w:name="_Toc165173884"/>
      <w:bookmarkStart w:id="1762" w:name="_Toc423423678"/>
      <w:bookmarkStart w:id="1763" w:name="_Ref440272510"/>
      <w:bookmarkStart w:id="1764" w:name="_Ref440274961"/>
      <w:bookmarkStart w:id="1765" w:name="_Ref90381141"/>
      <w:bookmarkStart w:id="1766" w:name="_Toc90385121"/>
      <w:bookmarkStart w:id="1767" w:name="_Toc98253952"/>
      <w:bookmarkStart w:id="1768" w:name="_Toc165173878"/>
      <w:bookmarkStart w:id="1769" w:name="_Toc423427449"/>
      <w:bookmarkStart w:id="1770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635719" w:rsidRPr="00D904EF" w:rsidRDefault="00635719" w:rsidP="00635719">
      <w:pPr>
        <w:pStyle w:val="3"/>
        <w:rPr>
          <w:szCs w:val="24"/>
        </w:rPr>
      </w:pPr>
      <w:bookmarkStart w:id="1771" w:name="_Toc90385125"/>
      <w:bookmarkStart w:id="1772" w:name="_Toc439170705"/>
      <w:bookmarkStart w:id="1773" w:name="_Toc439172807"/>
      <w:bookmarkStart w:id="1774" w:name="_Toc439173268"/>
      <w:bookmarkStart w:id="1775" w:name="_Toc439238264"/>
      <w:bookmarkStart w:id="1776" w:name="_Toc439252812"/>
      <w:bookmarkStart w:id="1777" w:name="_Toc439323785"/>
      <w:bookmarkStart w:id="1778" w:name="_Toc440361420"/>
      <w:bookmarkStart w:id="1779" w:name="_Toc440376302"/>
      <w:bookmarkStart w:id="1780" w:name="_Toc440382560"/>
      <w:bookmarkStart w:id="1781" w:name="_Toc440447230"/>
      <w:bookmarkStart w:id="1782" w:name="_Toc440632391"/>
      <w:bookmarkStart w:id="1783" w:name="_Toc440875160"/>
      <w:bookmarkStart w:id="1784" w:name="_Toc441131147"/>
      <w:bookmarkStart w:id="1785" w:name="_Toc465774675"/>
      <w:bookmarkStart w:id="1786" w:name="_Toc465848904"/>
      <w:bookmarkStart w:id="1787" w:name="_Toc468875407"/>
      <w:bookmarkStart w:id="1788" w:name="_Toc469488459"/>
      <w:bookmarkStart w:id="1789" w:name="_Toc471894981"/>
      <w:bookmarkStart w:id="1790" w:name="_Toc498590406"/>
      <w:r w:rsidRPr="00D904EF">
        <w:rPr>
          <w:szCs w:val="24"/>
        </w:rPr>
        <w:t xml:space="preserve">Форма 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1" w:name="_Toc90385126"/>
      <w:bookmarkStart w:id="1792" w:name="_Toc98253959"/>
      <w:bookmarkStart w:id="1793" w:name="_Toc157248211"/>
      <w:bookmarkStart w:id="1794" w:name="_Toc157496580"/>
      <w:bookmarkStart w:id="1795" w:name="_Toc158206119"/>
      <w:bookmarkStart w:id="1796" w:name="_Toc164057804"/>
      <w:bookmarkStart w:id="1797" w:name="_Toc164137154"/>
      <w:bookmarkStart w:id="1798" w:name="_Toc164161314"/>
      <w:bookmarkStart w:id="179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0" w:name="_Toc439170706"/>
      <w:bookmarkStart w:id="1801" w:name="_Toc439172808"/>
      <w:bookmarkStart w:id="1802" w:name="_Toc439173269"/>
      <w:bookmarkStart w:id="1803" w:name="_Toc439238265"/>
      <w:bookmarkStart w:id="1804" w:name="_Toc439252813"/>
      <w:bookmarkStart w:id="1805" w:name="_Toc439323786"/>
      <w:bookmarkStart w:id="1806" w:name="_Toc440361421"/>
      <w:bookmarkStart w:id="1807" w:name="_Toc440376303"/>
      <w:bookmarkStart w:id="1808" w:name="_Toc440382561"/>
      <w:bookmarkStart w:id="1809" w:name="_Toc440447231"/>
      <w:bookmarkStart w:id="1810" w:name="_Toc440632392"/>
      <w:bookmarkStart w:id="1811" w:name="_Toc440875161"/>
      <w:bookmarkStart w:id="1812" w:name="_Toc441131148"/>
      <w:bookmarkStart w:id="1813" w:name="_Toc465774676"/>
      <w:bookmarkStart w:id="1814" w:name="_Toc465848905"/>
      <w:bookmarkStart w:id="1815" w:name="_Toc468875408"/>
      <w:bookmarkStart w:id="1816" w:name="_Toc469488460"/>
      <w:bookmarkStart w:id="1817" w:name="_Toc471894982"/>
      <w:bookmarkStart w:id="1818" w:name="_Toc498590407"/>
      <w:r w:rsidRPr="00D904EF">
        <w:rPr>
          <w:szCs w:val="24"/>
        </w:rPr>
        <w:lastRenderedPageBreak/>
        <w:t>Инструкции по заполнению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9" w:name="_Ref440376324"/>
      <w:bookmarkStart w:id="1820" w:name="_Ref440376401"/>
      <w:bookmarkStart w:id="1821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9"/>
      <w:bookmarkEnd w:id="1820"/>
      <w:bookmarkEnd w:id="1821"/>
    </w:p>
    <w:p w:rsidR="00CA1534" w:rsidRPr="00D904EF" w:rsidRDefault="00CA1534" w:rsidP="00CA1534">
      <w:pPr>
        <w:pStyle w:val="3"/>
        <w:rPr>
          <w:szCs w:val="24"/>
        </w:rPr>
      </w:pPr>
      <w:bookmarkStart w:id="1822" w:name="_Toc440376305"/>
      <w:bookmarkStart w:id="1823" w:name="_Toc440382563"/>
      <w:bookmarkStart w:id="1824" w:name="_Toc440447233"/>
      <w:bookmarkStart w:id="1825" w:name="_Toc440632394"/>
      <w:bookmarkStart w:id="1826" w:name="_Toc440875163"/>
      <w:bookmarkStart w:id="1827" w:name="_Toc441131150"/>
      <w:bookmarkStart w:id="1828" w:name="_Toc465774678"/>
      <w:bookmarkStart w:id="1829" w:name="_Toc465848907"/>
      <w:bookmarkStart w:id="1830" w:name="_Toc468875410"/>
      <w:bookmarkStart w:id="1831" w:name="_Toc469488462"/>
      <w:bookmarkStart w:id="1832" w:name="_Toc471894984"/>
      <w:bookmarkStart w:id="1833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6"/>
      <w:bookmarkStart w:id="1835" w:name="_Toc440382564"/>
      <w:bookmarkStart w:id="1836" w:name="_Toc440447234"/>
      <w:bookmarkStart w:id="1837" w:name="_Toc440632395"/>
      <w:bookmarkStart w:id="1838" w:name="_Toc440875164"/>
      <w:bookmarkStart w:id="1839" w:name="_Toc441131151"/>
      <w:bookmarkStart w:id="1840" w:name="_Toc465774679"/>
      <w:bookmarkStart w:id="1841" w:name="_Toc465848908"/>
      <w:bookmarkStart w:id="1842" w:name="_Toc468875411"/>
      <w:bookmarkStart w:id="1843" w:name="_Toc469488463"/>
      <w:bookmarkStart w:id="1844" w:name="_Toc471894985"/>
      <w:bookmarkStart w:id="1845" w:name="_Toc498590410"/>
      <w:r w:rsidRPr="00D904EF">
        <w:rPr>
          <w:szCs w:val="24"/>
        </w:rPr>
        <w:lastRenderedPageBreak/>
        <w:t>Инструкции по заполнению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A2253F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7B4" w:rsidRDefault="005137B4">
      <w:pPr>
        <w:spacing w:line="240" w:lineRule="auto"/>
      </w:pPr>
      <w:r>
        <w:separator/>
      </w:r>
    </w:p>
  </w:endnote>
  <w:endnote w:type="continuationSeparator" w:id="0">
    <w:p w:rsidR="005137B4" w:rsidRDefault="005137B4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6A37BC">
      <w:rPr>
        <w:noProof/>
        <w:sz w:val="16"/>
        <w:szCs w:val="16"/>
        <w:lang w:eastAsia="ru-RU"/>
      </w:rPr>
      <w:t>28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C53CE">
      <w:rPr>
        <w:sz w:val="18"/>
        <w:szCs w:val="18"/>
      </w:rPr>
      <w:t>Договор</w:t>
    </w:r>
    <w:r w:rsidR="002C53CE" w:rsidRPr="002C53CE">
      <w:rPr>
        <w:sz w:val="18"/>
        <w:szCs w:val="18"/>
      </w:rPr>
      <w:t>а</w:t>
    </w:r>
    <w:r w:rsidRPr="002C53CE">
      <w:rPr>
        <w:sz w:val="18"/>
        <w:szCs w:val="18"/>
      </w:rPr>
      <w:t xml:space="preserve"> </w:t>
    </w:r>
    <w:r w:rsidR="002C53CE" w:rsidRPr="002C53CE">
      <w:rPr>
        <w:sz w:val="18"/>
        <w:szCs w:val="18"/>
      </w:rPr>
      <w:t xml:space="preserve">на оказание услуг по техобслуживанию систем охранной и пожарной сигнализации </w:t>
    </w:r>
    <w:r w:rsidRPr="002C53CE">
      <w:rPr>
        <w:sz w:val="18"/>
        <w:szCs w:val="18"/>
      </w:rPr>
      <w:t>для нужд ПАО «МРСК Центра» (филиал</w:t>
    </w:r>
    <w:r w:rsidR="002C53CE">
      <w:rPr>
        <w:sz w:val="18"/>
        <w:szCs w:val="18"/>
      </w:rPr>
      <w:t>а</w:t>
    </w:r>
    <w:r w:rsidRPr="002C53CE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7B4" w:rsidRDefault="005137B4">
      <w:pPr>
        <w:spacing w:line="240" w:lineRule="auto"/>
      </w:pPr>
      <w:r>
        <w:separator/>
      </w:r>
    </w:p>
  </w:footnote>
  <w:footnote w:type="continuationSeparator" w:id="0">
    <w:p w:rsidR="005137B4" w:rsidRDefault="005137B4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1744F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C6FA0"/>
    <w:rsid w:val="000D00C1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C16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0F40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507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1579"/>
    <w:rsid w:val="00273EB7"/>
    <w:rsid w:val="00274F25"/>
    <w:rsid w:val="002762F8"/>
    <w:rsid w:val="00276ABD"/>
    <w:rsid w:val="00280464"/>
    <w:rsid w:val="002848CF"/>
    <w:rsid w:val="00287580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3CE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4F0B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37B4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25D4C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4A19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6387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4B6E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386A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A2415"/>
    <w:rsid w:val="006A37BC"/>
    <w:rsid w:val="006B0604"/>
    <w:rsid w:val="006B08E2"/>
    <w:rsid w:val="006B3CF3"/>
    <w:rsid w:val="006B43A1"/>
    <w:rsid w:val="006B4939"/>
    <w:rsid w:val="006B7986"/>
    <w:rsid w:val="006C6116"/>
    <w:rsid w:val="006C6F82"/>
    <w:rsid w:val="006D54CE"/>
    <w:rsid w:val="006D58F3"/>
    <w:rsid w:val="006D7440"/>
    <w:rsid w:val="006E0215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4DA5"/>
    <w:rsid w:val="00725D87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468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57E"/>
    <w:rsid w:val="008579C8"/>
    <w:rsid w:val="00861499"/>
    <w:rsid w:val="00862664"/>
    <w:rsid w:val="00863188"/>
    <w:rsid w:val="00864850"/>
    <w:rsid w:val="00867239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43FB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193E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0A6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22A1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253F"/>
    <w:rsid w:val="00A23FE4"/>
    <w:rsid w:val="00A2522B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4E82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1FEE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1802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6DCC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31C"/>
    <w:rsid w:val="00CF3523"/>
    <w:rsid w:val="00CF39D0"/>
    <w:rsid w:val="00CF531D"/>
    <w:rsid w:val="00CF6A0E"/>
    <w:rsid w:val="00D0215E"/>
    <w:rsid w:val="00D05065"/>
    <w:rsid w:val="00D139C3"/>
    <w:rsid w:val="00D14D4C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9F3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4739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313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E345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127C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28B1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23DAE-BA8C-44D2-9908-AD4E96A5E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92</Pages>
  <Words>29129</Words>
  <Characters>166041</Characters>
  <Application>Microsoft Office Word</Application>
  <DocSecurity>0</DocSecurity>
  <Lines>1383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194781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205</cp:revision>
  <cp:lastPrinted>2018-01-31T07:02:00Z</cp:lastPrinted>
  <dcterms:created xsi:type="dcterms:W3CDTF">2016-01-13T12:36:00Z</dcterms:created>
  <dcterms:modified xsi:type="dcterms:W3CDTF">2018-01-31T07:07:00Z</dcterms:modified>
</cp:coreProperties>
</file>