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082E28"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082E28">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552FBF" w:rsidRDefault="00082E2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0764AF49" wp14:editId="3CA527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082E28" w:rsidRPr="00082E28">
        <w:rPr>
          <w:b/>
          <w:kern w:val="36"/>
          <w:sz w:val="24"/>
          <w:szCs w:val="24"/>
        </w:rPr>
        <w:t>0331-ЯР-16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proofErr w:type="gramStart"/>
      <w:r w:rsidR="00082E28" w:rsidRPr="00082E28">
        <w:rPr>
          <w:b/>
          <w:iCs/>
          <w:sz w:val="24"/>
          <w:szCs w:val="24"/>
          <w:lang w:eastAsia="ru-RU"/>
        </w:rPr>
        <w:t>договора</w:t>
      </w:r>
      <w:proofErr w:type="gramEnd"/>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по повышению квалификации рабочих, специалистов и предэкзаменационной подготовке руководителей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proofErr w:type="gramEnd"/>
      <w:r w:rsidR="007556FF" w:rsidRPr="00082E28">
        <w:rPr>
          <w:iCs/>
          <w:sz w:val="24"/>
          <w:szCs w:val="24"/>
        </w:rPr>
        <w:t xml:space="preserve"> </w:t>
      </w:r>
      <w:proofErr w:type="gramStart"/>
      <w:r w:rsidR="007556FF" w:rsidRPr="00082E28">
        <w:rPr>
          <w:iCs/>
          <w:sz w:val="24"/>
          <w:szCs w:val="24"/>
        </w:rPr>
        <w:t>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082E28" w:rsidRPr="00082E28">
        <w:rPr>
          <w:b/>
          <w:sz w:val="24"/>
          <w:szCs w:val="24"/>
        </w:rPr>
        <w:t>27</w:t>
      </w:r>
      <w:r w:rsidRPr="00082E28">
        <w:rPr>
          <w:b/>
          <w:sz w:val="24"/>
          <w:szCs w:val="24"/>
        </w:rPr>
        <w:t xml:space="preserve">» </w:t>
      </w:r>
      <w:r w:rsidR="00082E28" w:rsidRPr="00082E28">
        <w:rPr>
          <w:b/>
          <w:sz w:val="24"/>
          <w:szCs w:val="24"/>
        </w:rPr>
        <w:t>октября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w:t>
      </w:r>
      <w:proofErr w:type="gramEnd"/>
      <w:r w:rsidR="007556FF" w:rsidRPr="00082E28">
        <w:rPr>
          <w:iCs/>
          <w:sz w:val="24"/>
          <w:szCs w:val="24"/>
        </w:rPr>
        <w:t xml:space="preserve"> «</w:t>
      </w:r>
      <w:proofErr w:type="gramStart"/>
      <w:r w:rsidR="007556FF" w:rsidRPr="00082E28">
        <w:rPr>
          <w:iCs/>
          <w:sz w:val="24"/>
          <w:szCs w:val="24"/>
        </w:rPr>
        <w:t>МРСК Центра»</w:t>
      </w:r>
      <w:r w:rsidR="009D7F01" w:rsidRPr="00082E28">
        <w:rPr>
          <w:sz w:val="24"/>
          <w:szCs w:val="24"/>
        </w:rPr>
        <w:t xml:space="preserve"> (</w:t>
      </w:r>
      <w:hyperlink r:id="rId20" w:history="1">
        <w:r w:rsidR="007556FF" w:rsidRPr="00082E28">
          <w:rPr>
            <w:rStyle w:val="a7"/>
            <w:sz w:val="24"/>
            <w:szCs w:val="24"/>
          </w:rPr>
          <w:t>www.mrsk-1.ru</w:t>
        </w:r>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по повышению квалификации рабочих, специалистов и предэкзаменационной подготовке руководителей для нужд  филиала ПАО «МРСК Центра» - «Ярэнерго</w:t>
      </w:r>
      <w:proofErr w:type="gramEnd"/>
      <w:r w:rsidR="00082E28" w:rsidRPr="00082E28">
        <w:rPr>
          <w:sz w:val="24"/>
          <w:szCs w:val="24"/>
        </w:rPr>
        <w:t>»</w:t>
      </w:r>
      <w:r w:rsidR="00862664" w:rsidRPr="00082E28">
        <w:rPr>
          <w:sz w:val="24"/>
          <w:szCs w:val="24"/>
        </w:rPr>
        <w:t xml:space="preserve">, </w:t>
      </w:r>
      <w:proofErr w:type="gramStart"/>
      <w:r w:rsidR="00862664" w:rsidRPr="00082E28">
        <w:rPr>
          <w:sz w:val="24"/>
          <w:szCs w:val="24"/>
        </w:rPr>
        <w:t>расположенного</w:t>
      </w:r>
      <w:proofErr w:type="gramEnd"/>
      <w:r w:rsidR="00862664" w:rsidRPr="00082E28">
        <w:rPr>
          <w:sz w:val="24"/>
          <w:szCs w:val="24"/>
        </w:rPr>
        <w:t xml:space="preserve"> по адресу: </w:t>
      </w:r>
      <w:proofErr w:type="gramStart"/>
      <w:r w:rsidR="00862664" w:rsidRPr="00082E28">
        <w:rPr>
          <w:sz w:val="24"/>
          <w:szCs w:val="24"/>
        </w:rPr>
        <w:t xml:space="preserve">РФ, 150003, г. Ярославль, ул. </w:t>
      </w:r>
      <w:proofErr w:type="spellStart"/>
      <w:r w:rsidR="00862664" w:rsidRPr="00082E28">
        <w:rPr>
          <w:sz w:val="24"/>
          <w:szCs w:val="24"/>
        </w:rPr>
        <w:t>Воинова</w:t>
      </w:r>
      <w:proofErr w:type="spellEnd"/>
      <w:r w:rsidR="00862664" w:rsidRPr="00082E28">
        <w:rPr>
          <w:sz w:val="24"/>
          <w:szCs w:val="24"/>
        </w:rPr>
        <w:t>, д. 12)</w:t>
      </w:r>
      <w:r w:rsidRPr="00082E28">
        <w:rPr>
          <w:sz w:val="24"/>
          <w:szCs w:val="24"/>
        </w:rPr>
        <w:t>.</w:t>
      </w:r>
      <w:bookmarkEnd w:id="11"/>
      <w:bookmarkEnd w:id="12"/>
      <w:bookmarkEnd w:id="13"/>
      <w:proofErr w:type="gramEnd"/>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по повышению квалификации рабочих, специалистов и предэкзаменационной подготовке руководителей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082E2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82E28">
        <w:rPr>
          <w:sz w:val="24"/>
          <w:szCs w:val="24"/>
        </w:rPr>
        <w:t xml:space="preserve">Оказание услуг Участником будет осуществляться </w:t>
      </w:r>
      <w:r w:rsidR="00082E28" w:rsidRPr="00082E28">
        <w:rPr>
          <w:sz w:val="24"/>
          <w:szCs w:val="24"/>
        </w:rPr>
        <w:t>в г. Ярославле</w:t>
      </w:r>
      <w:r w:rsidRPr="00082E28">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82E28">
        <w:rPr>
          <w:iCs/>
          <w:sz w:val="24"/>
          <w:szCs w:val="24"/>
        </w:rPr>
        <w:t xml:space="preserve">Форма и порядок оплаты: </w:t>
      </w:r>
      <w:r w:rsidR="00366652" w:rsidRPr="00082E28">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CA3D88" w:rsidRPr="00082E28">
        <w:rPr>
          <w:iCs/>
          <w:sz w:val="24"/>
          <w:szCs w:val="24"/>
        </w:rPr>
      </w:r>
      <w:r w:rsidR="00082E28" w:rsidRPr="00082E28">
        <w:rPr>
          <w:iCs/>
          <w:sz w:val="24"/>
          <w:szCs w:val="24"/>
        </w:rPr>
        <w:instrText xml:space="preserve"> \* MERGEFORMAT </w:instrText>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CA3D88" w:rsidRPr="00082E28">
        <w:rPr>
          <w:iCs/>
          <w:sz w:val="24"/>
          <w:szCs w:val="24"/>
        </w:rPr>
      </w:r>
      <w:r w:rsidR="00082E28" w:rsidRPr="00082E28">
        <w:rPr>
          <w:iCs/>
          <w:sz w:val="24"/>
          <w:szCs w:val="24"/>
        </w:rPr>
        <w:instrText xml:space="preserve"> \* MERGEFORMAT </w:instrText>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w:t>
      </w:r>
      <w:proofErr w:type="gramStart"/>
      <w:r w:rsidR="00A154B7" w:rsidRPr="00082E28">
        <w:rPr>
          <w:sz w:val="24"/>
          <w:szCs w:val="24"/>
        </w:rPr>
        <w:t>м(</w:t>
      </w:r>
      <w:proofErr w:type="gramEnd"/>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proofErr w:type="spellStart"/>
      <w:r w:rsidRPr="00082E28">
        <w:rPr>
          <w:sz w:val="24"/>
          <w:szCs w:val="24"/>
        </w:rPr>
        <w:t>ях</w:t>
      </w:r>
      <w:proofErr w:type="spellEnd"/>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82E28">
        <w:rPr>
          <w:sz w:val="24"/>
          <w:szCs w:val="24"/>
        </w:rPr>
        <w:lastRenderedPageBreak/>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t xml:space="preserve">Участник должен указать в составе своей Заявки конкретные условия 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roofErr w:type="gramEnd"/>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2E28">
        <w:rPr>
          <w:bCs w:val="0"/>
          <w:sz w:val="24"/>
          <w:szCs w:val="24"/>
        </w:rPr>
        <w:t xml:space="preserve"> РФ. Данная процедура также не </w:t>
      </w:r>
      <w:proofErr w:type="gramStart"/>
      <w:r w:rsidRPr="00082E28">
        <w:rPr>
          <w:bCs w:val="0"/>
          <w:sz w:val="24"/>
          <w:szCs w:val="24"/>
        </w:rPr>
        <w:t>является публичным конкурсом и не регулируется</w:t>
      </w:r>
      <w:proofErr w:type="gramEnd"/>
      <w:r w:rsidRPr="00082E28">
        <w:rPr>
          <w:bCs w:val="0"/>
          <w:sz w:val="24"/>
          <w:szCs w:val="24"/>
        </w:rPr>
        <w:t xml:space="preserve">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w:t>
      </w:r>
      <w:proofErr w:type="gramStart"/>
      <w:r w:rsidR="00717F60" w:rsidRPr="00082E28">
        <w:rPr>
          <w:sz w:val="24"/>
          <w:szCs w:val="24"/>
        </w:rPr>
        <w:t>имеет правовой статус оферты и</w:t>
      </w:r>
      <w:proofErr w:type="gramEnd"/>
      <w:r w:rsidR="00717F60" w:rsidRPr="00082E28">
        <w:rPr>
          <w:sz w:val="24"/>
          <w:szCs w:val="24"/>
        </w:rPr>
        <w:t xml:space="preserve">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roofErr w:type="gramEnd"/>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w:t>
      </w:r>
      <w:proofErr w:type="gramStart"/>
      <w:r w:rsidRPr="00082E28">
        <w:rPr>
          <w:sz w:val="24"/>
          <w:szCs w:val="24"/>
        </w:rPr>
        <w:t>ств в св</w:t>
      </w:r>
      <w:proofErr w:type="gramEnd"/>
      <w:r w:rsidRPr="00082E28">
        <w:rPr>
          <w:sz w:val="24"/>
          <w:szCs w:val="24"/>
        </w:rPr>
        <w:t xml:space="preserve">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 xml:space="preserve">могут быть решены в Третейском суде при Российском союзе промышленников и </w:t>
      </w:r>
      <w:r w:rsidRPr="00082E2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w:t>
      </w:r>
      <w:proofErr w:type="gramStart"/>
      <w:r w:rsidR="00717F60" w:rsidRPr="00082E28">
        <w:rPr>
          <w:sz w:val="24"/>
          <w:szCs w:val="24"/>
        </w:rPr>
        <w:t>отвечает и не имеет</w:t>
      </w:r>
      <w:proofErr w:type="gramEnd"/>
      <w:r w:rsidR="00717F60" w:rsidRPr="00082E28">
        <w:rPr>
          <w:sz w:val="24"/>
          <w:szCs w:val="24"/>
        </w:rPr>
        <w:t xml:space="preserve">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w:t>
      </w:r>
      <w:proofErr w:type="gramStart"/>
      <w:r w:rsidRPr="00082E28">
        <w:rPr>
          <w:sz w:val="24"/>
          <w:szCs w:val="24"/>
        </w:rPr>
        <w:t xml:space="preserve">представляют собой риск для </w:t>
      </w:r>
      <w:r w:rsidR="009C744E" w:rsidRPr="00082E28">
        <w:rPr>
          <w:sz w:val="24"/>
          <w:szCs w:val="24"/>
        </w:rPr>
        <w:t>Участник</w:t>
      </w:r>
      <w:r w:rsidRPr="00082E28">
        <w:rPr>
          <w:sz w:val="24"/>
          <w:szCs w:val="24"/>
        </w:rPr>
        <w:t>а и может</w:t>
      </w:r>
      <w:proofErr w:type="gramEnd"/>
      <w:r w:rsidRPr="00082E28">
        <w:rPr>
          <w:sz w:val="24"/>
          <w:szCs w:val="24"/>
        </w:rPr>
        <w:t xml:space="preserve">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roofErr w:type="gramEnd"/>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lastRenderedPageBreak/>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w:t>
      </w:r>
      <w:proofErr w:type="gramStart"/>
      <w:r w:rsidRPr="00082E28">
        <w:rPr>
          <w:sz w:val="24"/>
          <w:szCs w:val="24"/>
        </w:rPr>
        <w:t>,</w:t>
      </w:r>
      <w:proofErr w:type="gramEnd"/>
      <w:r w:rsidRPr="00082E28">
        <w:rPr>
          <w:sz w:val="24"/>
          <w:szCs w:val="24"/>
        </w:rPr>
        <w:t xml:space="preserve"> если факт </w:t>
      </w:r>
      <w:proofErr w:type="spellStart"/>
      <w:r w:rsidRPr="00082E28">
        <w:rPr>
          <w:sz w:val="24"/>
          <w:szCs w:val="24"/>
        </w:rPr>
        <w:t>аффилированности</w:t>
      </w:r>
      <w:proofErr w:type="spellEnd"/>
      <w:r w:rsidRPr="00082E28">
        <w:rPr>
          <w:sz w:val="24"/>
          <w:szCs w:val="24"/>
        </w:rPr>
        <w:t xml:space="preserve">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ПАО «МРСК 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w:t>
      </w:r>
      <w:proofErr w:type="gramStart"/>
      <w:r w:rsidRPr="00082E28">
        <w:rPr>
          <w:sz w:val="24"/>
          <w:szCs w:val="24"/>
        </w:rPr>
        <w:t xml:space="preserve">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 xml:space="preserve">ся только по тем лотам, на которые Участник </w:t>
      </w:r>
      <w:proofErr w:type="gramStart"/>
      <w:r w:rsidRPr="00082E28">
        <w:rPr>
          <w:b w:val="0"/>
          <w:szCs w:val="24"/>
        </w:rPr>
        <w:t>подал Заявку и по которым он был</w:t>
      </w:r>
      <w:proofErr w:type="gramEnd"/>
      <w:r w:rsidRPr="00082E2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w:t>
      </w:r>
      <w:proofErr w:type="gramStart"/>
      <w:r w:rsidRPr="00082E2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82E28">
        <w:rPr>
          <w:sz w:val="24"/>
          <w:szCs w:val="24"/>
        </w:rPr>
        <w:t xml:space="preserve">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2. </w:t>
      </w:r>
      <w:proofErr w:type="gramStart"/>
      <w:r w:rsidRPr="00082E2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082E28">
        <w:rPr>
          <w:sz w:val="24"/>
          <w:szCs w:val="24"/>
        </w:rPr>
        <w:t xml:space="preserve"> </w:t>
      </w:r>
      <w:proofErr w:type="gramStart"/>
      <w:r w:rsidRPr="00082E28">
        <w:rPr>
          <w:sz w:val="24"/>
          <w:szCs w:val="24"/>
        </w:rPr>
        <w:t xml:space="preserve">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082E28">
        <w:rPr>
          <w:sz w:val="24"/>
          <w:szCs w:val="24"/>
        </w:rPr>
        <w:t xml:space="preserve">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w:t>
      </w:r>
      <w:proofErr w:type="gramStart"/>
      <w:r w:rsidRPr="00082E2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roofErr w:type="gramEnd"/>
    </w:p>
    <w:p w:rsidR="005C5D3E" w:rsidRPr="00082E28" w:rsidRDefault="005C5D3E" w:rsidP="005C5D3E">
      <w:pPr>
        <w:autoSpaceDE w:val="0"/>
        <w:autoSpaceDN w:val="0"/>
        <w:adjustRightInd w:val="0"/>
        <w:spacing w:line="240" w:lineRule="auto"/>
        <w:ind w:firstLine="709"/>
        <w:rPr>
          <w:sz w:val="24"/>
          <w:szCs w:val="24"/>
        </w:rPr>
      </w:pPr>
      <w:proofErr w:type="gramStart"/>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82E28">
        <w:rPr>
          <w:sz w:val="24"/>
          <w:szCs w:val="24"/>
        </w:rPr>
        <w:lastRenderedPageBreak/>
        <w:t>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 xml:space="preserve">Это подтверждение должно быть направлено в течение десяти рабочих дней </w:t>
      </w:r>
      <w:proofErr w:type="gramStart"/>
      <w:r w:rsidRPr="00082E28">
        <w:rPr>
          <w:sz w:val="24"/>
          <w:szCs w:val="24"/>
        </w:rPr>
        <w:t>с даты направления</w:t>
      </w:r>
      <w:proofErr w:type="gramEnd"/>
      <w:r w:rsidRPr="00082E28">
        <w:rPr>
          <w:sz w:val="24"/>
          <w:szCs w:val="24"/>
        </w:rPr>
        <w:t xml:space="preserve">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5. </w:t>
      </w:r>
      <w:proofErr w:type="gramStart"/>
      <w:r w:rsidRPr="00082E2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82E28">
        <w:rPr>
          <w:sz w:val="24"/>
          <w:szCs w:val="24"/>
        </w:rPr>
        <w:t xml:space="preserve">, направив письменное уведомление о расторжении. Сторона, по чьей инициативе </w:t>
      </w:r>
      <w:proofErr w:type="gramStart"/>
      <w:r w:rsidRPr="00082E28">
        <w:rPr>
          <w:sz w:val="24"/>
          <w:szCs w:val="24"/>
        </w:rPr>
        <w:t>был</w:t>
      </w:r>
      <w:proofErr w:type="gramEnd"/>
      <w:r w:rsidRPr="00082E2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 xml:space="preserve">Иные публикации не </w:t>
      </w:r>
      <w:proofErr w:type="gramStart"/>
      <w:r w:rsidRPr="00082E28">
        <w:rPr>
          <w:sz w:val="24"/>
          <w:szCs w:val="24"/>
        </w:rPr>
        <w:t>являются официальными и не влекут</w:t>
      </w:r>
      <w:proofErr w:type="gramEnd"/>
      <w:r w:rsidRPr="00082E28">
        <w:rPr>
          <w:sz w:val="24"/>
          <w:szCs w:val="24"/>
        </w:rPr>
        <w:t xml:space="preserve">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CA3D88" w:rsidRPr="00082E28">
        <w:rPr>
          <w:bCs w:val="0"/>
          <w:sz w:val="24"/>
          <w:szCs w:val="24"/>
          <w:lang w:eastAsia="ru-RU"/>
        </w:rPr>
      </w:r>
      <w:r w:rsidR="00082E28" w:rsidRPr="00082E28">
        <w:rPr>
          <w:bCs w:val="0"/>
          <w:sz w:val="24"/>
          <w:szCs w:val="24"/>
          <w:lang w:eastAsia="ru-RU"/>
        </w:rPr>
        <w:instrText xml:space="preserve"> \* MERGEFORMAT </w:instrText>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CA3D88" w:rsidRPr="00082E28">
        <w:rPr>
          <w:bCs w:val="0"/>
          <w:sz w:val="24"/>
          <w:szCs w:val="24"/>
          <w:lang w:eastAsia="ru-RU"/>
        </w:rPr>
      </w:r>
      <w:r w:rsidR="00082E28" w:rsidRPr="00082E28">
        <w:rPr>
          <w:bCs w:val="0"/>
          <w:sz w:val="24"/>
          <w:szCs w:val="24"/>
          <w:lang w:eastAsia="ru-RU"/>
        </w:rPr>
        <w:instrText xml:space="preserve"> \* MERGEFORMAT </w:instrText>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CA3D88" w:rsidRPr="00082E28">
        <w:rPr>
          <w:bCs w:val="0"/>
          <w:sz w:val="24"/>
          <w:szCs w:val="24"/>
          <w:lang w:eastAsia="ru-RU"/>
        </w:rPr>
      </w:r>
      <w:r w:rsidR="00082E28" w:rsidRPr="00082E28">
        <w:rPr>
          <w:bCs w:val="0"/>
          <w:sz w:val="24"/>
          <w:szCs w:val="24"/>
          <w:lang w:eastAsia="ru-RU"/>
        </w:rPr>
        <w:instrText xml:space="preserve"> \* MERGEFORMAT </w:instrText>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w:t>
      </w:r>
      <w:proofErr w:type="gramStart"/>
      <w:r w:rsidRPr="00082E28">
        <w:rPr>
          <w:bCs w:val="0"/>
          <w:sz w:val="24"/>
          <w:szCs w:val="24"/>
        </w:rPr>
        <w:t>плана распределения объемов оказания услуг</w:t>
      </w:r>
      <w:proofErr w:type="gramEnd"/>
      <w:r w:rsidRPr="00082E28">
        <w:rPr>
          <w:bCs w:val="0"/>
          <w:sz w:val="24"/>
          <w:szCs w:val="24"/>
        </w:rPr>
        <w:t xml:space="preserve">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w:t>
      </w:r>
      <w:proofErr w:type="gramStart"/>
      <w:r w:rsidR="0039141F" w:rsidRPr="00082E28">
        <w:rPr>
          <w:bCs w:val="0"/>
          <w:sz w:val="24"/>
          <w:szCs w:val="24"/>
        </w:rPr>
        <w:t xml:space="preserve">плана распределения объемов </w:t>
      </w:r>
      <w:r w:rsidR="00B76768" w:rsidRPr="00082E28">
        <w:rPr>
          <w:bCs w:val="0"/>
          <w:sz w:val="24"/>
          <w:szCs w:val="24"/>
        </w:rPr>
        <w:t>оказания услуг</w:t>
      </w:r>
      <w:proofErr w:type="gramEnd"/>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82E28">
        <w:rPr>
          <w:bCs w:val="0"/>
          <w:sz w:val="24"/>
          <w:szCs w:val="24"/>
        </w:rPr>
        <w:t>образом</w:t>
      </w:r>
      <w:proofErr w:type="gramEnd"/>
      <w:r w:rsidRPr="00082E28">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2E28">
        <w:rPr>
          <w:bCs w:val="0"/>
          <w:sz w:val="24"/>
          <w:szCs w:val="24"/>
        </w:rPr>
        <w:t>апостилированный</w:t>
      </w:r>
      <w:proofErr w:type="spellEnd"/>
      <w:r w:rsidRPr="00082E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Все суммы денежных сре</w:t>
      </w:r>
      <w:proofErr w:type="gramStart"/>
      <w:r w:rsidRPr="00082E28">
        <w:rPr>
          <w:bCs w:val="0"/>
          <w:sz w:val="24"/>
          <w:szCs w:val="24"/>
        </w:rPr>
        <w:t>дств в д</w:t>
      </w:r>
      <w:proofErr w:type="gramEnd"/>
      <w:r w:rsidRPr="00082E28">
        <w:rPr>
          <w:bCs w:val="0"/>
          <w:sz w:val="24"/>
          <w:szCs w:val="24"/>
        </w:rPr>
        <w:t xml:space="preserve">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w:t>
      </w:r>
      <w:proofErr w:type="gramStart"/>
      <w:r w:rsidRPr="00082E28">
        <w:rPr>
          <w:bCs w:val="0"/>
          <w:sz w:val="24"/>
          <w:szCs w:val="24"/>
        </w:rPr>
        <w:t xml:space="preserve">фиксируется в рублях </w:t>
      </w:r>
      <w:r w:rsidR="00676A76" w:rsidRPr="00082E28">
        <w:rPr>
          <w:bCs w:val="0"/>
          <w:sz w:val="24"/>
          <w:szCs w:val="24"/>
        </w:rPr>
        <w:t xml:space="preserve">РФ </w:t>
      </w:r>
      <w:r w:rsidRPr="00082E28">
        <w:rPr>
          <w:bCs w:val="0"/>
          <w:sz w:val="24"/>
          <w:szCs w:val="24"/>
        </w:rPr>
        <w:t>и не подлежит</w:t>
      </w:r>
      <w:proofErr w:type="gramEnd"/>
      <w:r w:rsidRPr="00082E28">
        <w:rPr>
          <w:bCs w:val="0"/>
          <w:sz w:val="24"/>
          <w:szCs w:val="24"/>
        </w:rPr>
        <w:t xml:space="preserve"> изменению при 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lastRenderedPageBreak/>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082E2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Начальная (максимальная) цена </w:t>
      </w:r>
      <w:r w:rsidR="00123C70" w:rsidRPr="00082E28">
        <w:rPr>
          <w:bCs w:val="0"/>
          <w:sz w:val="24"/>
          <w:szCs w:val="24"/>
        </w:rPr>
        <w:t>Договор</w:t>
      </w:r>
      <w:r w:rsidRPr="00082E28">
        <w:rPr>
          <w:bCs w:val="0"/>
          <w:sz w:val="24"/>
          <w:szCs w:val="24"/>
        </w:rPr>
        <w:t>а</w:t>
      </w:r>
      <w:r w:rsidR="00216641" w:rsidRPr="00082E28">
        <w:rPr>
          <w:bCs w:val="0"/>
          <w:sz w:val="24"/>
          <w:szCs w:val="24"/>
        </w:rPr>
        <w:t>:</w:t>
      </w:r>
    </w:p>
    <w:p w:rsidR="00280464" w:rsidRPr="00082E28" w:rsidRDefault="00216641" w:rsidP="00082E28">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082E28">
        <w:rPr>
          <w:b/>
          <w:bCs w:val="0"/>
          <w:sz w:val="24"/>
          <w:szCs w:val="24"/>
          <w:u w:val="single"/>
        </w:rPr>
        <w:t>По Лоту №1:</w:t>
      </w:r>
      <w:r w:rsidR="00717F60" w:rsidRPr="00082E28">
        <w:rPr>
          <w:bCs w:val="0"/>
          <w:sz w:val="24"/>
          <w:szCs w:val="24"/>
        </w:rPr>
        <w:t xml:space="preserve"> </w:t>
      </w:r>
      <w:r w:rsidR="00082E28" w:rsidRPr="00082E28">
        <w:rPr>
          <w:b/>
          <w:sz w:val="24"/>
          <w:szCs w:val="24"/>
        </w:rPr>
        <w:t>1 639 550</w:t>
      </w:r>
      <w:r w:rsidR="00082E28" w:rsidRPr="00082E28">
        <w:rPr>
          <w:sz w:val="24"/>
          <w:szCs w:val="24"/>
        </w:rPr>
        <w:t xml:space="preserve"> (один миллион шестьсот тридцать девять тысяч пятьсот пятьдесят рублей) 00 копеек РФ, без учета НДС; НДС составляет </w:t>
      </w:r>
      <w:r w:rsidR="00082E28" w:rsidRPr="00082E28">
        <w:rPr>
          <w:b/>
          <w:sz w:val="24"/>
          <w:szCs w:val="24"/>
        </w:rPr>
        <w:t>295 119</w:t>
      </w:r>
      <w:r w:rsidR="00082E28" w:rsidRPr="00082E28">
        <w:rPr>
          <w:sz w:val="24"/>
          <w:szCs w:val="24"/>
        </w:rPr>
        <w:t xml:space="preserve"> (двести девяносто пять тысяч сто девятнадцать рублей) 00 копеек РФ; </w:t>
      </w:r>
      <w:r w:rsidR="00082E28" w:rsidRPr="00082E28">
        <w:rPr>
          <w:b/>
          <w:sz w:val="24"/>
          <w:szCs w:val="24"/>
        </w:rPr>
        <w:t>1 934 669</w:t>
      </w:r>
      <w:r w:rsidR="00082E28" w:rsidRPr="00082E28">
        <w:rPr>
          <w:sz w:val="24"/>
          <w:szCs w:val="24"/>
        </w:rPr>
        <w:t xml:space="preserve"> (один миллион девятьсот тридцать четыре тысячи шестьсот шестьдесят девять рублей) 00 копеек РФ, с учетом НДС.</w:t>
      </w:r>
      <w:proofErr w:type="gramEnd"/>
    </w:p>
    <w:p w:rsidR="004F657D"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82E28">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w:t>
      </w:r>
      <w:proofErr w:type="gramStart"/>
      <w:r w:rsidRPr="00082E28">
        <w:rPr>
          <w:bCs w:val="0"/>
          <w:sz w:val="24"/>
          <w:szCs w:val="24"/>
        </w:rPr>
        <w:t>оценивает и сопоставляет</w:t>
      </w:r>
      <w:proofErr w:type="gramEnd"/>
      <w:r w:rsidRPr="00082E28">
        <w:rPr>
          <w:bCs w:val="0"/>
          <w:sz w:val="24"/>
          <w:szCs w:val="24"/>
        </w:rPr>
        <w:t xml:space="preserve"> стоимость Заявки без учета НДС.</w:t>
      </w:r>
    </w:p>
    <w:p w:rsidR="002A5B42" w:rsidRPr="00082E2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4"/>
      <w:r w:rsidRPr="00082E28">
        <w:rPr>
          <w:bCs w:val="0"/>
          <w:sz w:val="24"/>
          <w:szCs w:val="24"/>
        </w:rPr>
        <w:t>:</w:t>
      </w:r>
      <w:bookmarkStart w:id="307" w:name="_Ref306004833"/>
      <w:bookmarkEnd w:id="305"/>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proofErr w:type="gramStart"/>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6"/>
      <w:bookmarkEnd w:id="307"/>
      <w:proofErr w:type="gramEnd"/>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8"/>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82E28">
        <w:rPr>
          <w:bCs w:val="0"/>
          <w:color w:val="000000"/>
          <w:sz w:val="24"/>
          <w:szCs w:val="24"/>
        </w:rPr>
        <w:t xml:space="preserve">должен </w:t>
      </w:r>
      <w:bookmarkStart w:id="310"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09"/>
      <w:bookmarkEnd w:id="310"/>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082E28">
        <w:rPr>
          <w:sz w:val="24"/>
          <w:szCs w:val="24"/>
          <w:lang w:eastAsia="ru-RU"/>
        </w:rPr>
        <w:lastRenderedPageBreak/>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1"/>
      <w:proofErr w:type="gramEnd"/>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w:t>
      </w:r>
      <w:proofErr w:type="spellStart"/>
      <w:r w:rsidR="00036006" w:rsidRPr="00082E28">
        <w:rPr>
          <w:color w:val="000000"/>
          <w:sz w:val="24"/>
          <w:szCs w:val="24"/>
          <w:lang w:eastAsia="ru-RU"/>
        </w:rPr>
        <w:t>т.ч</w:t>
      </w:r>
      <w:proofErr w:type="spellEnd"/>
      <w:r w:rsidR="00036006" w:rsidRPr="00082E28">
        <w:rPr>
          <w:color w:val="000000"/>
          <w:sz w:val="24"/>
          <w:szCs w:val="24"/>
          <w:lang w:eastAsia="ru-RU"/>
        </w:rPr>
        <w:t xml:space="preserve">.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proofErr w:type="spellStart"/>
      <w:r w:rsidRPr="00082E28">
        <w:rPr>
          <w:sz w:val="24"/>
          <w:szCs w:val="24"/>
          <w:lang w:eastAsia="ru-RU"/>
        </w:rPr>
        <w:t>ях</w:t>
      </w:r>
      <w:proofErr w:type="spellEnd"/>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proofErr w:type="gramStart"/>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82E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82E28">
        <w:rPr>
          <w:color w:val="000000"/>
          <w:sz w:val="24"/>
          <w:szCs w:val="24"/>
        </w:rPr>
        <w:t>предоставляются документы</w:t>
      </w:r>
      <w:proofErr w:type="gramEnd"/>
      <w:r w:rsidRPr="00082E28">
        <w:rPr>
          <w:color w:val="000000"/>
          <w:sz w:val="24"/>
          <w:szCs w:val="24"/>
        </w:rPr>
        <w:t xml:space="preserve"> (копия Устава, выписка из ЕГРЮЛ/ЕГРИП, учредительный договор), подтверждающие факт </w:t>
      </w:r>
      <w:proofErr w:type="spellStart"/>
      <w:r w:rsidRPr="00082E28">
        <w:rPr>
          <w:color w:val="000000"/>
          <w:sz w:val="24"/>
          <w:szCs w:val="24"/>
        </w:rPr>
        <w:t>аффилированности</w:t>
      </w:r>
      <w:proofErr w:type="spellEnd"/>
      <w:r w:rsidRPr="00082E28">
        <w:rPr>
          <w:color w:val="000000"/>
          <w:sz w:val="24"/>
          <w:szCs w:val="24"/>
        </w:rPr>
        <w:t xml:space="preserve">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82E28">
        <w:rPr>
          <w:bCs w:val="0"/>
          <w:sz w:val="24"/>
          <w:szCs w:val="24"/>
        </w:rPr>
        <w:t xml:space="preserve">В связи с </w:t>
      </w:r>
      <w:proofErr w:type="gramStart"/>
      <w:r w:rsidRPr="00082E28">
        <w:rPr>
          <w:bCs w:val="0"/>
          <w:sz w:val="24"/>
          <w:szCs w:val="24"/>
        </w:rPr>
        <w:t>вышеизложенным</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3"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или ликвидации, </w:t>
      </w:r>
      <w:proofErr w:type="gramStart"/>
      <w:r w:rsidR="00553A57" w:rsidRPr="00082E28">
        <w:rPr>
          <w:sz w:val="24"/>
          <w:szCs w:val="24"/>
        </w:rPr>
        <w:t>выданную</w:t>
      </w:r>
      <w:proofErr w:type="gramEnd"/>
      <w:r w:rsidR="00553A57" w:rsidRPr="00082E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082E28">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82E28">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Информационное письмо о налич</w:t>
      </w:r>
      <w:proofErr w:type="gramStart"/>
      <w:r w:rsidRPr="00082E28">
        <w:rPr>
          <w:sz w:val="24"/>
          <w:szCs w:val="24"/>
        </w:rPr>
        <w:t>ии у У</w:t>
      </w:r>
      <w:proofErr w:type="gramEnd"/>
      <w:r w:rsidRPr="00082E28">
        <w:rPr>
          <w:sz w:val="24"/>
          <w:szCs w:val="24"/>
        </w:rPr>
        <w:t xml:space="preserve">частника конфликта интересов и/или связей, носящих характер </w:t>
      </w:r>
      <w:proofErr w:type="spellStart"/>
      <w:r w:rsidRPr="00082E28">
        <w:rPr>
          <w:sz w:val="24"/>
          <w:szCs w:val="24"/>
        </w:rPr>
        <w:t>аффилированности</w:t>
      </w:r>
      <w:proofErr w:type="spellEnd"/>
      <w:r w:rsidRPr="00082E28">
        <w:rPr>
          <w:sz w:val="24"/>
          <w:szCs w:val="24"/>
        </w:rPr>
        <w:t xml:space="preserve">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5"/>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roofErr w:type="gramEnd"/>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82E28">
        <w:rPr>
          <w:sz w:val="24"/>
          <w:szCs w:val="24"/>
        </w:rPr>
        <w:t>форма</w:t>
      </w:r>
      <w:proofErr w:type="gramEnd"/>
      <w:r w:rsidR="00F82225" w:rsidRPr="00082E28">
        <w:rPr>
          <w:sz w:val="24"/>
          <w:szCs w:val="24"/>
        </w:rPr>
        <w:t xml:space="preserve">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82E28">
        <w:rPr>
          <w:sz w:val="24"/>
          <w:szCs w:val="24"/>
        </w:rPr>
        <w:lastRenderedPageBreak/>
        <w:t>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82E28">
        <w:rPr>
          <w:sz w:val="24"/>
          <w:szCs w:val="24"/>
        </w:rPr>
        <w:t xml:space="preserve">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F82225" w:rsidRPr="00082E28">
        <w:rPr>
          <w:sz w:val="24"/>
          <w:szCs w:val="24"/>
        </w:rPr>
        <w:t>;</w:t>
      </w:r>
      <w:bookmarkEnd w:id="316"/>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82E28">
        <w:rPr>
          <w:sz w:val="24"/>
          <w:szCs w:val="24"/>
        </w:rPr>
        <w:t xml:space="preserve"> предпринимательства в Российской Федерации»)</w:t>
      </w:r>
      <w:r w:rsidR="00D15047" w:rsidRPr="00082E28">
        <w:rPr>
          <w:sz w:val="24"/>
          <w:szCs w:val="24"/>
        </w:rPr>
        <w:t>.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sz w:val="24"/>
          <w:szCs w:val="24"/>
        </w:rPr>
        <w:t>;</w:t>
      </w:r>
      <w:bookmarkEnd w:id="317"/>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З</w:t>
      </w:r>
      <w:r w:rsidR="00A316B7" w:rsidRPr="00082E28">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082E28">
        <w:rPr>
          <w:sz w:val="24"/>
          <w:szCs w:val="24"/>
        </w:rPr>
        <w:lastRenderedPageBreak/>
        <w:t>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roofErr w:type="gramEnd"/>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8"/>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82E28">
        <w:rPr>
          <w:i/>
          <w:sz w:val="24"/>
          <w:szCs w:val="24"/>
        </w:rPr>
        <w:lastRenderedPageBreak/>
        <w:t>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lastRenderedPageBreak/>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В случае</w:t>
      </w:r>
      <w:proofErr w:type="gramStart"/>
      <w:r w:rsidRPr="00082E28">
        <w:rPr>
          <w:bCs w:val="0"/>
          <w:sz w:val="24"/>
          <w:szCs w:val="24"/>
        </w:rPr>
        <w:t>,</w:t>
      </w:r>
      <w:proofErr w:type="gramEnd"/>
      <w:r w:rsidRPr="00082E28">
        <w:rPr>
          <w:bCs w:val="0"/>
          <w:sz w:val="24"/>
          <w:szCs w:val="24"/>
        </w:rPr>
        <w:t xml:space="preserve">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w:t>
      </w:r>
      <w:proofErr w:type="gramStart"/>
      <w:r w:rsidRPr="00082E28">
        <w:rPr>
          <w:sz w:val="24"/>
          <w:szCs w:val="24"/>
        </w:rPr>
        <w:t>предоставляет аналогичные документы</w:t>
      </w:r>
      <w:proofErr w:type="gramEnd"/>
      <w:r w:rsidRPr="00082E28">
        <w:rPr>
          <w:sz w:val="24"/>
          <w:szCs w:val="24"/>
        </w:rPr>
        <w:t xml:space="preserve">. Такие документы должны быть переведены на русский язык и </w:t>
      </w:r>
      <w:proofErr w:type="spellStart"/>
      <w:r w:rsidRPr="00082E28">
        <w:rPr>
          <w:sz w:val="24"/>
          <w:szCs w:val="24"/>
        </w:rPr>
        <w:t>апостилированы</w:t>
      </w:r>
      <w:proofErr w:type="spellEnd"/>
      <w:r w:rsidRPr="00082E28">
        <w:rPr>
          <w:sz w:val="24"/>
          <w:szCs w:val="24"/>
        </w:rPr>
        <w:t xml:space="preserve">,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82E28">
        <w:rPr>
          <w:szCs w:val="24"/>
        </w:rPr>
        <w:t xml:space="preserve">Привлечение </w:t>
      </w:r>
      <w:bookmarkEnd w:id="319"/>
      <w:bookmarkEnd w:id="320"/>
      <w:bookmarkEnd w:id="321"/>
      <w:bookmarkEnd w:id="322"/>
      <w:bookmarkEnd w:id="323"/>
      <w:r w:rsidR="00362EA4" w:rsidRPr="00082E28">
        <w:rPr>
          <w:szCs w:val="24"/>
        </w:rPr>
        <w:t>соисполнителей</w:t>
      </w:r>
      <w:bookmarkEnd w:id="324"/>
      <w:bookmarkEnd w:id="325"/>
      <w:bookmarkEnd w:id="326"/>
      <w:bookmarkEnd w:id="327"/>
      <w:bookmarkEnd w:id="328"/>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82E28">
        <w:rPr>
          <w:bCs w:val="0"/>
          <w:sz w:val="24"/>
          <w:szCs w:val="24"/>
        </w:rPr>
        <w:t>согласен</w:t>
      </w:r>
      <w:proofErr w:type="gramEnd"/>
      <w:r w:rsidRPr="00082E28">
        <w:rPr>
          <w:bCs w:val="0"/>
          <w:sz w:val="24"/>
          <w:szCs w:val="24"/>
        </w:rPr>
        <w:t xml:space="preserve">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82E2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82E28">
        <w:rPr>
          <w:bCs w:val="0"/>
          <w:color w:val="000000"/>
          <w:sz w:val="24"/>
          <w:szCs w:val="24"/>
        </w:rPr>
        <w:t>признания Заявки Участника запроса предложений</w:t>
      </w:r>
      <w:proofErr w:type="gramEnd"/>
      <w:r w:rsidRPr="00082E28">
        <w:rPr>
          <w:bCs w:val="0"/>
          <w:color w:val="000000"/>
          <w:sz w:val="24"/>
          <w:szCs w:val="24"/>
        </w:rPr>
        <w:t xml:space="preserve">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 xml:space="preserve">должна быть подготовлена отдельно по каждому из лотов с указанием номера и </w:t>
      </w:r>
      <w:r w:rsidR="00362EA4" w:rsidRPr="00082E28">
        <w:rPr>
          <w:sz w:val="24"/>
          <w:szCs w:val="24"/>
        </w:rPr>
        <w:lastRenderedPageBreak/>
        <w:t>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1"/>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2"/>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082E28">
        <w:rPr>
          <w:bCs w:val="0"/>
          <w:sz w:val="24"/>
          <w:szCs w:val="24"/>
        </w:rPr>
        <w:lastRenderedPageBreak/>
        <w:t xml:space="preserve">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срок действия соглашения должен быть не менее</w:t>
      </w:r>
      <w:proofErr w:type="gramStart"/>
      <w:r w:rsidRPr="00082E28">
        <w:rPr>
          <w:bCs w:val="0"/>
          <w:sz w:val="24"/>
          <w:szCs w:val="24"/>
        </w:rPr>
        <w:t>,</w:t>
      </w:r>
      <w:proofErr w:type="gramEnd"/>
      <w:r w:rsidRPr="00082E28">
        <w:rPr>
          <w:bCs w:val="0"/>
          <w:sz w:val="24"/>
          <w:szCs w:val="24"/>
        </w:rPr>
        <w:t xml:space="preserve">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3"/>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 xml:space="preserve">индивидуальный предприниматель, </w:t>
      </w:r>
      <w:proofErr w:type="gramStart"/>
      <w:r w:rsidRPr="00082E28">
        <w:rPr>
          <w:bCs w:val="0"/>
          <w:sz w:val="24"/>
          <w:szCs w:val="24"/>
        </w:rPr>
        <w:t>может участвовать только в одном объединении и не имеет</w:t>
      </w:r>
      <w:proofErr w:type="gramEnd"/>
      <w:r w:rsidRPr="00082E28">
        <w:rPr>
          <w:bCs w:val="0"/>
          <w:sz w:val="24"/>
          <w:szCs w:val="24"/>
        </w:rPr>
        <w:t xml:space="preserve">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roofErr w:type="gramEnd"/>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w:t>
      </w:r>
      <w:proofErr w:type="gramStart"/>
      <w:r w:rsidR="00AD3EBC" w:rsidRPr="00082E28">
        <w:rPr>
          <w:bCs w:val="0"/>
          <w:sz w:val="24"/>
          <w:szCs w:val="24"/>
        </w:rPr>
        <w:t>подготавливается и подается</w:t>
      </w:r>
      <w:proofErr w:type="gramEnd"/>
      <w:r w:rsidR="00AD3EBC" w:rsidRPr="00082E28">
        <w:rPr>
          <w:bCs w:val="0"/>
          <w:sz w:val="24"/>
          <w:szCs w:val="24"/>
        </w:rPr>
        <w:t xml:space="preserve">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w:t>
      </w:r>
      <w:proofErr w:type="gramStart"/>
      <w:r w:rsidR="00EE2EFB" w:rsidRPr="00082E28">
        <w:rPr>
          <w:bCs w:val="0"/>
          <w:sz w:val="24"/>
          <w:szCs w:val="24"/>
        </w:rPr>
        <w:t>указанных</w:t>
      </w:r>
      <w:proofErr w:type="gramEnd"/>
      <w:r w:rsidR="00EE2EFB" w:rsidRPr="00082E28">
        <w:rPr>
          <w:bCs w:val="0"/>
          <w:sz w:val="24"/>
          <w:szCs w:val="24"/>
        </w:rPr>
        <w:t xml:space="preserve">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82E2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 xml:space="preserve">и вправе обратиться </w:t>
      </w:r>
      <w:r w:rsidRPr="00082E28">
        <w:rPr>
          <w:bCs w:val="0"/>
          <w:iCs/>
          <w:sz w:val="24"/>
          <w:szCs w:val="24"/>
        </w:rPr>
        <w:lastRenderedPageBreak/>
        <w:t>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если в тексте ответа не будет указано иное. В случае</w:t>
      </w:r>
      <w:proofErr w:type="gramStart"/>
      <w:r w:rsidRPr="00082E28">
        <w:rPr>
          <w:bCs w:val="0"/>
          <w:iCs/>
          <w:sz w:val="24"/>
          <w:szCs w:val="24"/>
        </w:rPr>
        <w:t>,</w:t>
      </w:r>
      <w:proofErr w:type="gramEnd"/>
      <w:r w:rsidRPr="00082E28">
        <w:rPr>
          <w:bCs w:val="0"/>
          <w:iCs/>
          <w:sz w:val="24"/>
          <w:szCs w:val="24"/>
        </w:rPr>
        <w:t xml:space="preserve">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CA3D88" w:rsidRPr="00082E28">
        <w:rPr>
          <w:bCs w:val="0"/>
          <w:iCs/>
          <w:sz w:val="24"/>
          <w:szCs w:val="24"/>
        </w:rPr>
      </w:r>
      <w:r w:rsidR="00082E28" w:rsidRPr="00082E28">
        <w:rPr>
          <w:bCs w:val="0"/>
          <w:iCs/>
          <w:sz w:val="24"/>
          <w:szCs w:val="24"/>
        </w:rPr>
        <w:instrText xml:space="preserve"> \* MERGEFORMAT </w:instrText>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82E2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82E2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82E2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82E28">
        <w:rPr>
          <w:bCs w:val="0"/>
          <w:szCs w:val="24"/>
          <w:lang w:eastAsia="ru-RU"/>
        </w:rPr>
        <w:t xml:space="preserve">Обеспечение </w:t>
      </w:r>
      <w:proofErr w:type="gramStart"/>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proofErr w:type="gramEnd"/>
      <w:r w:rsidRPr="00082E2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w:t>
      </w:r>
      <w:proofErr w:type="gramStart"/>
      <w:r w:rsidRPr="00082E28">
        <w:rPr>
          <w:bCs w:val="0"/>
          <w:sz w:val="24"/>
          <w:szCs w:val="24"/>
        </w:rPr>
        <w:t xml:space="preserve">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запроса предложений</w:t>
      </w:r>
      <w:proofErr w:type="gramEnd"/>
      <w:r w:rsidR="0089163E" w:rsidRPr="00082E28">
        <w:rPr>
          <w:bCs w:val="0"/>
          <w:sz w:val="24"/>
          <w:szCs w:val="24"/>
        </w:rPr>
        <w:t xml:space="preserve"> </w:t>
      </w:r>
      <w:r w:rsidRPr="00082E28">
        <w:rPr>
          <w:bCs w:val="0"/>
          <w:sz w:val="24"/>
          <w:szCs w:val="24"/>
        </w:rPr>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4"/>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CA3D88" w:rsidRPr="00082E28">
        <w:rPr>
          <w:bCs w:val="0"/>
          <w:sz w:val="24"/>
          <w:szCs w:val="24"/>
          <w:lang w:eastAsia="ru-RU"/>
        </w:rPr>
      </w:r>
      <w:r w:rsidR="00082E28" w:rsidRPr="00082E28">
        <w:rPr>
          <w:bCs w:val="0"/>
          <w:sz w:val="24"/>
          <w:szCs w:val="24"/>
          <w:lang w:eastAsia="ru-RU"/>
        </w:rPr>
        <w:instrText xml:space="preserve"> \* MERGEFORMAT </w:instrText>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82E28">
        <w:rPr>
          <w:bCs w:val="0"/>
          <w:sz w:val="24"/>
          <w:szCs w:val="24"/>
        </w:rPr>
        <w:t>В соглашении о неустойке должно быть указано</w:t>
      </w:r>
      <w:bookmarkStart w:id="386" w:name="_Ref305753174"/>
      <w:r w:rsidRPr="00082E28">
        <w:rPr>
          <w:bCs w:val="0"/>
          <w:sz w:val="24"/>
          <w:szCs w:val="24"/>
        </w:rPr>
        <w:t xml:space="preserve"> право Заказчика/Организатора взыскать неустойку в случаях ненадлежащего исполнения </w:t>
      </w:r>
      <w:r w:rsidRPr="00082E28">
        <w:rPr>
          <w:bCs w:val="0"/>
          <w:sz w:val="24"/>
          <w:szCs w:val="24"/>
        </w:rPr>
        <w:lastRenderedPageBreak/>
        <w:t xml:space="preserve">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5"/>
      <w:bookmarkEnd w:id="386"/>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roofErr w:type="gramEnd"/>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7"/>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исполнительный сотрудник – Смирнова марина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82E28">
        <w:rPr>
          <w:bCs w:val="0"/>
          <w:sz w:val="24"/>
          <w:szCs w:val="24"/>
        </w:rPr>
        <w:t xml:space="preserve">Непредставление </w:t>
      </w:r>
      <w:proofErr w:type="gramStart"/>
      <w:r w:rsidRPr="00082E28">
        <w:rPr>
          <w:bCs w:val="0"/>
          <w:sz w:val="24"/>
          <w:szCs w:val="24"/>
        </w:rPr>
        <w:t xml:space="preserve">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proofErr w:type="gramEnd"/>
      <w:r w:rsidR="007A439E" w:rsidRPr="00082E28">
        <w:rPr>
          <w:bCs w:val="0"/>
          <w:sz w:val="24"/>
          <w:szCs w:val="24"/>
        </w:rPr>
        <w:t xml:space="preserve"> </w:t>
      </w:r>
      <w:r w:rsidRPr="00082E28">
        <w:rPr>
          <w:bCs w:val="0"/>
          <w:sz w:val="24"/>
          <w:szCs w:val="24"/>
        </w:rPr>
        <w:t xml:space="preserve">или несоответствие условий и содержания обеспечения обязательств 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0"/>
    </w:p>
    <w:p w:rsidR="00717F60" w:rsidRPr="00082E28" w:rsidRDefault="00717F60" w:rsidP="00E71A48">
      <w:pPr>
        <w:pStyle w:val="2"/>
        <w:tabs>
          <w:tab w:val="clear" w:pos="0"/>
          <w:tab w:val="clear" w:pos="1700"/>
          <w:tab w:val="num" w:pos="709"/>
        </w:tabs>
        <w:spacing w:line="264" w:lineRule="auto"/>
      </w:pPr>
      <w:bookmarkStart w:id="391" w:name="_Ref305973214"/>
      <w:bookmarkStart w:id="392" w:name="_Toc441131077"/>
      <w:r w:rsidRPr="00082E28">
        <w:t>Подача Заявок и их прием</w:t>
      </w:r>
      <w:bookmarkStart w:id="393" w:name="_Ref56229451"/>
      <w:bookmarkEnd w:id="372"/>
      <w:bookmarkEnd w:id="391"/>
      <w:bookmarkEnd w:id="392"/>
    </w:p>
    <w:p w:rsidR="00717F60" w:rsidRPr="00082E2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82E2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w:t>
      </w:r>
      <w:r w:rsidRPr="00082E28">
        <w:rPr>
          <w:bCs w:val="0"/>
          <w:sz w:val="24"/>
          <w:szCs w:val="24"/>
        </w:rPr>
        <w:lastRenderedPageBreak/>
        <w:t xml:space="preserve">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38211D" w:rsidRPr="00082E28">
        <w:rPr>
          <w:bCs w:val="0"/>
          <w:sz w:val="24"/>
          <w:szCs w:val="24"/>
        </w:rPr>
        <w:t>)</w:t>
      </w:r>
      <w:r w:rsidRPr="00082E28">
        <w:rPr>
          <w:bCs w:val="0"/>
          <w:sz w:val="24"/>
          <w:szCs w:val="24"/>
        </w:rPr>
        <w:t xml:space="preserve"> в доступном для прочтения формате (предпочтительнее формат *.</w:t>
      </w:r>
      <w:proofErr w:type="spellStart"/>
      <w:r w:rsidRPr="00082E28">
        <w:rPr>
          <w:bCs w:val="0"/>
          <w:sz w:val="24"/>
          <w:szCs w:val="24"/>
        </w:rPr>
        <w:t>pdf</w:t>
      </w:r>
      <w:proofErr w:type="spellEnd"/>
      <w:r w:rsidRPr="00082E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082E28" w:rsidRPr="00082E28">
        <w:rPr>
          <w:b/>
          <w:bCs w:val="0"/>
          <w:sz w:val="24"/>
          <w:szCs w:val="24"/>
        </w:rPr>
        <w:t>14 ноября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3"/>
    </w:p>
    <w:p w:rsidR="00717F60" w:rsidRPr="00082E2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4"/>
      <w:bookmarkEnd w:id="405"/>
      <w:bookmarkEnd w:id="406"/>
      <w:bookmarkEnd w:id="407"/>
      <w:bookmarkEnd w:id="408"/>
      <w:bookmarkEnd w:id="409"/>
      <w:bookmarkEnd w:id="410"/>
      <w:bookmarkEnd w:id="411"/>
      <w:bookmarkEnd w:id="412"/>
      <w:bookmarkEnd w:id="413"/>
    </w:p>
    <w:bookmarkEnd w:id="393"/>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4" w:name="_Ref303683883"/>
      <w:bookmarkStart w:id="415" w:name="_Toc441131080"/>
      <w:r w:rsidRPr="00082E28">
        <w:t xml:space="preserve">Изменение и отзыв </w:t>
      </w:r>
      <w:r w:rsidR="004B5EB3" w:rsidRPr="00082E28">
        <w:t>Заявк</w:t>
      </w:r>
      <w:r w:rsidRPr="00082E28">
        <w:t>и</w:t>
      </w:r>
      <w:bookmarkEnd w:id="414"/>
      <w:bookmarkEnd w:id="415"/>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6" w:name="_Ref305973250"/>
      <w:bookmarkStart w:id="417"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После окончани</w:t>
      </w:r>
      <w:bookmarkStart w:id="418" w:name="_GoBack"/>
      <w:bookmarkEnd w:id="418"/>
      <w:r w:rsidRPr="00082E28">
        <w:rPr>
          <w:sz w:val="24"/>
          <w:szCs w:val="24"/>
        </w:rPr>
        <w:t xml:space="preserve">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6"/>
      <w:bookmarkEnd w:id="417"/>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w:t>
      </w:r>
      <w:proofErr w:type="gramStart"/>
      <w:r w:rsidRPr="00082E28">
        <w:rPr>
          <w:bCs w:val="0"/>
          <w:sz w:val="24"/>
          <w:szCs w:val="24"/>
        </w:rPr>
        <w:t>является строго конфиденциальной и не подлежит</w:t>
      </w:r>
      <w:proofErr w:type="gramEnd"/>
      <w:r w:rsidRPr="00082E28">
        <w:rPr>
          <w:bCs w:val="0"/>
          <w:sz w:val="24"/>
          <w:szCs w:val="24"/>
        </w:rPr>
        <w:t xml:space="preserve">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w:t>
      </w:r>
      <w:r w:rsidR="00717F60" w:rsidRPr="00082E28">
        <w:rPr>
          <w:bCs w:val="0"/>
          <w:sz w:val="24"/>
          <w:szCs w:val="24"/>
        </w:rPr>
        <w:lastRenderedPageBreak/>
        <w:t xml:space="preserve">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Федерального закона от 18.07.2011 № 223-ФЗ «О закупках товаров, работ, услуг отдельными видами юридических лиц»;</w:t>
      </w:r>
      <w:proofErr w:type="gramEnd"/>
      <w:r w:rsidRPr="00082E28">
        <w:rPr>
          <w:bCs w:val="0"/>
          <w:sz w:val="24"/>
          <w:szCs w:val="24"/>
        </w:rPr>
        <w:t xml:space="preserve">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82E28">
        <w:rPr>
          <w:sz w:val="24"/>
          <w:szCs w:val="24"/>
        </w:rPr>
        <w:t>числе</w:t>
      </w:r>
      <w:proofErr w:type="gramEnd"/>
      <w:r w:rsidRPr="00082E28">
        <w:rPr>
          <w:sz w:val="24"/>
          <w:szCs w:val="24"/>
        </w:rPr>
        <w:t xml:space="preserve"> если Участник (в </w:t>
      </w:r>
      <w:proofErr w:type="spellStart"/>
      <w:r w:rsidRPr="00082E28">
        <w:rPr>
          <w:sz w:val="24"/>
          <w:szCs w:val="24"/>
        </w:rPr>
        <w:t>т.ч</w:t>
      </w:r>
      <w:proofErr w:type="spellEnd"/>
      <w:r w:rsidRPr="00082E2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поданы Участниками, но не содержат всех </w:t>
      </w:r>
      <w:proofErr w:type="gramStart"/>
      <w:r w:rsidRPr="00082E28">
        <w:rPr>
          <w:sz w:val="24"/>
          <w:szCs w:val="24"/>
        </w:rPr>
        <w:t>документов</w:t>
      </w:r>
      <w:proofErr w:type="gramEnd"/>
      <w:r w:rsidRPr="00082E28">
        <w:rPr>
          <w:sz w:val="24"/>
          <w:szCs w:val="24"/>
        </w:rPr>
        <w:t xml:space="preserve"> требуемых настоящей </w:t>
      </w:r>
      <w:r w:rsidRPr="00082E28">
        <w:rPr>
          <w:sz w:val="24"/>
          <w:szCs w:val="24"/>
        </w:rPr>
        <w:lastRenderedPageBreak/>
        <w:t>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очевидные арифметические или грамматические ошибки, с исправлением 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 xml:space="preserve">рамках оценочной стадии Закупочная комиссия </w:t>
      </w:r>
      <w:proofErr w:type="gramStart"/>
      <w:r w:rsidRPr="00082E28">
        <w:rPr>
          <w:sz w:val="24"/>
          <w:szCs w:val="24"/>
        </w:rPr>
        <w:t>оценивает и сопоставляет</w:t>
      </w:r>
      <w:proofErr w:type="gramEnd"/>
      <w:r w:rsidRPr="00082E28">
        <w:rPr>
          <w:sz w:val="24"/>
          <w:szCs w:val="24"/>
        </w:rPr>
        <w:t xml:space="preserve">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lastRenderedPageBreak/>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В случае</w:t>
      </w:r>
      <w:proofErr w:type="gramStart"/>
      <w:r w:rsidRPr="00082E28">
        <w:rPr>
          <w:iCs/>
          <w:sz w:val="24"/>
          <w:szCs w:val="24"/>
          <w:lang w:eastAsia="ru-RU"/>
        </w:rPr>
        <w:t>,</w:t>
      </w:r>
      <w:proofErr w:type="gramEnd"/>
      <w:r w:rsidRPr="00082E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w:t>
      </w:r>
      <w:proofErr w:type="gramStart"/>
      <w:r w:rsidR="0087407B" w:rsidRPr="00082E28">
        <w:rPr>
          <w:bCs w:val="0"/>
          <w:sz w:val="24"/>
          <w:szCs w:val="24"/>
        </w:rPr>
        <w:t>наилучшей</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lastRenderedPageBreak/>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который подписывается ответственным секретарем Закупочной 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 xml:space="preserve">Признание запроса предложений </w:t>
      </w:r>
      <w:proofErr w:type="gramStart"/>
      <w:r w:rsidRPr="00082E28">
        <w:t>несостоявшимся</w:t>
      </w:r>
      <w:bookmarkEnd w:id="470"/>
      <w:bookmarkEnd w:id="471"/>
      <w:proofErr w:type="gramEnd"/>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proofErr w:type="gramStart"/>
      <w:r w:rsidRPr="00082E28">
        <w:rPr>
          <w:bCs w:val="0"/>
          <w:sz w:val="24"/>
          <w:szCs w:val="24"/>
          <w:lang w:eastAsia="ru-RU"/>
        </w:rPr>
        <w:t>,</w:t>
      </w:r>
      <w:proofErr w:type="gramEnd"/>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roofErr w:type="gramEnd"/>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w:t>
      </w:r>
      <w:proofErr w:type="gramStart"/>
      <w:r w:rsidR="00717F60" w:rsidRPr="00082E28">
        <w:rPr>
          <w:bCs w:val="0"/>
          <w:color w:val="000000"/>
          <w:sz w:val="24"/>
          <w:szCs w:val="24"/>
        </w:rPr>
        <w:t xml:space="preserve">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082E28">
        <w:rPr>
          <w:bCs w:val="0"/>
          <w:color w:val="000000"/>
          <w:sz w:val="24"/>
          <w:szCs w:val="24"/>
        </w:rPr>
        <w:lastRenderedPageBreak/>
        <w:t xml:space="preserve">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roofErr w:type="gramEnd"/>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proofErr w:type="gramStart"/>
      <w:r w:rsidR="00696966" w:rsidRPr="00082E28">
        <w:rPr>
          <w:sz w:val="24"/>
          <w:szCs w:val="24"/>
        </w:rPr>
        <w:t>наилучшей</w:t>
      </w:r>
      <w:proofErr w:type="gramEnd"/>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w:t>
      </w:r>
      <w:proofErr w:type="gramStart"/>
      <w:r w:rsidR="003776BB" w:rsidRPr="00082E28">
        <w:rPr>
          <w:b w:val="0"/>
          <w:szCs w:val="24"/>
        </w:rPr>
        <w:t>е(</w:t>
      </w:r>
      <w:proofErr w:type="spellStart"/>
      <w:proofErr w:type="gramEnd"/>
      <w:r w:rsidRPr="00082E28">
        <w:rPr>
          <w:b w:val="0"/>
          <w:szCs w:val="24"/>
        </w:rPr>
        <w:t>ие</w:t>
      </w:r>
      <w:proofErr w:type="spellEnd"/>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CA3D88" w:rsidRPr="00082E28">
        <w:rPr>
          <w:b w:val="0"/>
          <w:szCs w:val="24"/>
        </w:rPr>
      </w:r>
      <w:r w:rsidR="00082E28" w:rsidRPr="00082E28">
        <w:rPr>
          <w:b w:val="0"/>
          <w:szCs w:val="24"/>
        </w:rPr>
        <w:instrText xml:space="preserve"> \* MERGEFORMAT </w:instrText>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w:t>
      </w:r>
      <w:proofErr w:type="gramStart"/>
      <w:r w:rsidR="003776BB" w:rsidRPr="00082E28">
        <w:rPr>
          <w:b w:val="0"/>
          <w:szCs w:val="24"/>
          <w:lang w:eastAsia="ru-RU"/>
        </w:rPr>
        <w:t>м(</w:t>
      </w:r>
      <w:proofErr w:type="gramEnd"/>
      <w:r w:rsidR="003776BB" w:rsidRPr="00082E28">
        <w:rPr>
          <w:b w:val="0"/>
          <w:szCs w:val="24"/>
          <w:lang w:eastAsia="ru-RU"/>
        </w:rPr>
        <w:t>их) задании(</w:t>
      </w:r>
      <w:proofErr w:type="spellStart"/>
      <w:r w:rsidR="003776BB" w:rsidRPr="00082E28">
        <w:rPr>
          <w:b w:val="0"/>
          <w:szCs w:val="24"/>
          <w:lang w:eastAsia="ru-RU"/>
        </w:rPr>
        <w:t>ях</w:t>
      </w:r>
      <w:proofErr w:type="spellEnd"/>
      <w:r w:rsidR="003776BB" w:rsidRPr="00082E28">
        <w:rPr>
          <w:b w:val="0"/>
          <w:szCs w:val="24"/>
          <w:lang w:eastAsia="ru-RU"/>
        </w:rPr>
        <w:t>)) к настоящей Документации. При несоблюдении требований Техническог</w:t>
      </w:r>
      <w:proofErr w:type="gramStart"/>
      <w:r w:rsidR="003776BB" w:rsidRPr="00082E28">
        <w:rPr>
          <w:b w:val="0"/>
          <w:szCs w:val="24"/>
          <w:lang w:eastAsia="ru-RU"/>
        </w:rPr>
        <w:t>о(</w:t>
      </w:r>
      <w:proofErr w:type="gramEnd"/>
      <w:r w:rsidR="003776BB" w:rsidRPr="00082E28">
        <w:rPr>
          <w:b w:val="0"/>
          <w:szCs w:val="24"/>
          <w:lang w:eastAsia="ru-RU"/>
        </w:rPr>
        <w:t>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xml:space="preserve">, опубликованное </w:t>
      </w:r>
      <w:proofErr w:type="gramStart"/>
      <w:r w:rsidRPr="00082E28">
        <w:rPr>
          <w:sz w:val="24"/>
          <w:szCs w:val="24"/>
        </w:rPr>
        <w:t>в</w:t>
      </w:r>
      <w:proofErr w:type="gramEnd"/>
      <w:r w:rsidRPr="00082E28">
        <w:rPr>
          <w:sz w:val="24"/>
          <w:szCs w:val="24"/>
        </w:rPr>
        <w:t xml:space="preserve"> [</w:t>
      </w:r>
      <w:r w:rsidRPr="00082E28">
        <w:rPr>
          <w:rStyle w:val="aa"/>
          <w:sz w:val="24"/>
          <w:szCs w:val="24"/>
        </w:rPr>
        <w:t xml:space="preserve">указывается </w:t>
      </w:r>
      <w:proofErr w:type="gramStart"/>
      <w:r w:rsidRPr="00082E28">
        <w:rPr>
          <w:rStyle w:val="aa"/>
          <w:sz w:val="24"/>
          <w:szCs w:val="24"/>
        </w:rPr>
        <w:t>дата</w:t>
      </w:r>
      <w:proofErr w:type="gramEnd"/>
      <w:r w:rsidRPr="00082E28">
        <w:rPr>
          <w:rStyle w:val="aa"/>
          <w:sz w:val="24"/>
          <w:szCs w:val="24"/>
        </w:rPr>
        <w:t xml:space="preserve">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proofErr w:type="gramStart"/>
      <w:r w:rsidRPr="00082E28">
        <w:rPr>
          <w:sz w:val="24"/>
          <w:szCs w:val="24"/>
        </w:rPr>
        <w:t>зарегистрированное</w:t>
      </w:r>
      <w:proofErr w:type="gramEnd"/>
      <w:r w:rsidRPr="00082E28">
        <w:rPr>
          <w:sz w:val="24"/>
          <w:szCs w:val="24"/>
        </w:rPr>
        <w:t xml:space="preserve">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w:t>
            </w:r>
            <w:proofErr w:type="spellStart"/>
            <w:r w:rsidRPr="00082E28">
              <w:rPr>
                <w:sz w:val="24"/>
                <w:szCs w:val="24"/>
              </w:rPr>
              <w:t>руб.РФ</w:t>
            </w:r>
            <w:proofErr w:type="spellEnd"/>
            <w:r w:rsidRPr="00082E28">
              <w:rPr>
                <w:sz w:val="24"/>
                <w:szCs w:val="24"/>
              </w:rPr>
              <w:t>.</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proofErr w:type="gramStart"/>
            <w:r w:rsidRPr="00082E28">
              <w:rPr>
                <w:rStyle w:val="aa"/>
                <w:b w:val="0"/>
                <w:i w:val="0"/>
                <w:sz w:val="24"/>
                <w:szCs w:val="24"/>
              </w:rPr>
              <w:t>п</w:t>
            </w:r>
            <w:proofErr w:type="gramEnd"/>
            <w:r w:rsidRPr="00082E28">
              <w:rPr>
                <w:rStyle w:val="aa"/>
                <w:b w:val="0"/>
                <w:i w:val="0"/>
                <w:sz w:val="24"/>
                <w:szCs w:val="24"/>
              </w:rPr>
              <w:t>/п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 xml:space="preserve">Стоимость </w:t>
      </w:r>
      <w:proofErr w:type="gramStart"/>
      <w:r w:rsidRPr="00082E28">
        <w:rPr>
          <w:sz w:val="24"/>
          <w:szCs w:val="24"/>
        </w:rPr>
        <w:t>является окончательной и содержит</w:t>
      </w:r>
      <w:proofErr w:type="gramEnd"/>
      <w:r w:rsidRPr="00082E28">
        <w:rPr>
          <w:sz w:val="24"/>
          <w:szCs w:val="24"/>
        </w:rPr>
        <w:t xml:space="preserve">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w:t>
      </w:r>
      <w:proofErr w:type="gramStart"/>
      <w:r w:rsidRPr="00082E28">
        <w:rPr>
          <w:sz w:val="24"/>
          <w:szCs w:val="24"/>
        </w:rPr>
        <w:t>имеет правовой статус оферты и действует</w:t>
      </w:r>
      <w:proofErr w:type="gramEnd"/>
      <w:r w:rsidRPr="00082E28">
        <w:rPr>
          <w:sz w:val="24"/>
          <w:szCs w:val="24"/>
        </w:rPr>
        <w:t xml:space="preserve">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 xml:space="preserve">вы не </w:t>
      </w:r>
      <w:proofErr w:type="gramStart"/>
      <w:r w:rsidRPr="00082E28">
        <w:rPr>
          <w:sz w:val="24"/>
          <w:szCs w:val="24"/>
        </w:rPr>
        <w:t>отвечаете и не имеете</w:t>
      </w:r>
      <w:proofErr w:type="gramEnd"/>
      <w:r w:rsidRPr="00082E2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proofErr w:type="gramStart"/>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w:t>
      </w:r>
      <w:proofErr w:type="gramStart"/>
      <w:r w:rsidRPr="00082E28">
        <w:rPr>
          <w:sz w:val="24"/>
          <w:szCs w:val="24"/>
        </w:rPr>
        <w:t>обеспечения исполнения обязательств Участника закупки</w:t>
      </w:r>
      <w:proofErr w:type="gramEnd"/>
      <w:r w:rsidRPr="00082E28">
        <w:rPr>
          <w:sz w:val="24"/>
          <w:szCs w:val="24"/>
        </w:rPr>
        <w:t xml:space="preserve">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w:t>
      </w:r>
      <w:proofErr w:type="gramEnd"/>
      <w:r w:rsidRPr="00082E28">
        <w:rPr>
          <w:rStyle w:val="FTN-"/>
          <w:sz w:val="24"/>
          <w:szCs w:val="24"/>
        </w:rPr>
        <w:t xml:space="preserve"> </w:t>
      </w:r>
      <w:proofErr w:type="gramStart"/>
      <w:r w:rsidRPr="00082E28">
        <w:rPr>
          <w:rStyle w:val="FTN-"/>
          <w:sz w:val="24"/>
          <w:szCs w:val="24"/>
        </w:rPr>
        <w:t>При подготовке Заявки юридическим лицом – данная формулировка подлежит удалению]</w:t>
      </w:r>
      <w:r w:rsidRPr="00082E28">
        <w:rPr>
          <w:sz w:val="24"/>
          <w:szCs w:val="24"/>
        </w:rPr>
        <w:t>;</w:t>
      </w:r>
      <w:proofErr w:type="gramEnd"/>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w:t>
      </w:r>
      <w:proofErr w:type="gramEnd"/>
      <w:r w:rsidRPr="00082E28">
        <w:rPr>
          <w:sz w:val="24"/>
          <w:szCs w:val="24"/>
        </w:rPr>
        <w:t xml:space="preserve">  ________________________(</w:t>
      </w:r>
      <w:proofErr w:type="gramStart"/>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roofErr w:type="gramEnd"/>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xml:space="preserve">№ </w:t>
            </w:r>
            <w:proofErr w:type="spellStart"/>
            <w:proofErr w:type="gramStart"/>
            <w:r w:rsidRPr="00082E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82E28">
        <w:rPr>
          <w:sz w:val="24"/>
          <w:szCs w:val="24"/>
        </w:rPr>
        <w:t>ХХХ</w:t>
      </w:r>
      <w:proofErr w:type="spellEnd"/>
      <w:r w:rsidR="004F4D80" w:rsidRPr="00082E28">
        <w:rPr>
          <w:sz w:val="24"/>
          <w:szCs w:val="24"/>
        </w:rPr>
        <w:t> ХХХ</w:t>
      </w:r>
      <w:proofErr w:type="gramStart"/>
      <w:r w:rsidR="004F4D80" w:rsidRPr="00082E28">
        <w:rPr>
          <w:sz w:val="24"/>
          <w:szCs w:val="24"/>
        </w:rPr>
        <w:t>,Х</w:t>
      </w:r>
      <w:proofErr w:type="gramEnd"/>
      <w:r w:rsidR="004F4D80" w:rsidRPr="00082E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w:t>
      </w:r>
      <w:proofErr w:type="gramStart"/>
      <w:r w:rsidR="004F4D80" w:rsidRPr="00082E28">
        <w:rPr>
          <w:sz w:val="24"/>
          <w:szCs w:val="24"/>
        </w:rPr>
        <w:t>перечислить и указать</w:t>
      </w:r>
      <w:proofErr w:type="gramEnd"/>
      <w:r w:rsidR="004F4D80" w:rsidRPr="00082E2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w:t>
      </w:r>
      <w:proofErr w:type="gramStart"/>
      <w:r w:rsidRPr="00082E28">
        <w:rPr>
          <w:sz w:val="24"/>
          <w:szCs w:val="24"/>
        </w:rPr>
        <w:t>подписано и скреплено</w:t>
      </w:r>
      <w:proofErr w:type="gramEnd"/>
      <w:r w:rsidRPr="00082E28">
        <w:rPr>
          <w:sz w:val="24"/>
          <w:szCs w:val="24"/>
        </w:rPr>
        <w:t xml:space="preserve">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82E28">
        <w:rPr>
          <w:color w:val="000000"/>
          <w:sz w:val="24"/>
          <w:szCs w:val="24"/>
        </w:rPr>
        <w:t>гарантирует и заверяет</w:t>
      </w:r>
      <w:proofErr w:type="gramEnd"/>
      <w:r w:rsidRPr="00082E28">
        <w:rPr>
          <w:color w:val="000000"/>
          <w:sz w:val="24"/>
          <w:szCs w:val="24"/>
        </w:rPr>
        <w:t xml:space="preserve">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82E28">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82E28">
        <w:rPr>
          <w:sz w:val="24"/>
          <w:szCs w:val="24"/>
        </w:rPr>
        <w:t>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82E28">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 xml:space="preserve">непредставление информации о наличии аффилированных и иных связей, </w:t>
      </w:r>
      <w:proofErr w:type="gramStart"/>
      <w:r w:rsidRPr="00082E28">
        <w:rPr>
          <w:color w:val="000000"/>
          <w:sz w:val="24"/>
          <w:szCs w:val="24"/>
        </w:rPr>
        <w:t>пред</w:t>
      </w:r>
      <w:proofErr w:type="gramEnd"/>
      <w:r w:rsidRPr="00082E28">
        <w:rPr>
          <w:color w:val="000000"/>
          <w:sz w:val="24"/>
          <w:szCs w:val="24"/>
        </w:rPr>
        <w:t>/</w:t>
      </w:r>
      <w:proofErr w:type="gramStart"/>
      <w:r w:rsidRPr="00082E28">
        <w:rPr>
          <w:color w:val="000000"/>
          <w:sz w:val="24"/>
          <w:szCs w:val="24"/>
        </w:rPr>
        <w:t>конфликта</w:t>
      </w:r>
      <w:proofErr w:type="gramEnd"/>
      <w:r w:rsidRPr="00082E28">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proofErr w:type="spellStart"/>
      <w:r w:rsidRPr="00082E28">
        <w:rPr>
          <w:sz w:val="24"/>
          <w:szCs w:val="24"/>
        </w:rPr>
        <w:t>тимулирование</w:t>
      </w:r>
      <w:proofErr w:type="spellEnd"/>
      <w:r w:rsidRPr="00082E28">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После получения такого письменного уведомления Заказчик </w:t>
      </w:r>
      <w:proofErr w:type="gramStart"/>
      <w:r w:rsidRPr="00082E28">
        <w:rPr>
          <w:color w:val="000000"/>
          <w:sz w:val="24"/>
          <w:szCs w:val="24"/>
        </w:rPr>
        <w:t>осуществляет соответствующую проверку и направляет</w:t>
      </w:r>
      <w:proofErr w:type="gramEnd"/>
      <w:r w:rsidRPr="00082E28">
        <w:rPr>
          <w:color w:val="000000"/>
          <w:sz w:val="24"/>
          <w:szCs w:val="24"/>
        </w:rPr>
        <w:t xml:space="preserve">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w:t>
      </w:r>
      <w:proofErr w:type="gramStart"/>
      <w:r w:rsidRPr="00082E28">
        <w:rPr>
          <w:color w:val="000000"/>
          <w:sz w:val="24"/>
          <w:szCs w:val="24"/>
        </w:rPr>
        <w:t>соблюдать и исполнять</w:t>
      </w:r>
      <w:proofErr w:type="gramEnd"/>
      <w:r w:rsidRPr="00082E28">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w:t>
      </w:r>
      <w:proofErr w:type="gramStart"/>
      <w:r w:rsidRPr="00082E28">
        <w:rPr>
          <w:i/>
          <w:color w:val="2F2C2D"/>
          <w:sz w:val="24"/>
          <w:szCs w:val="24"/>
          <w:shd w:val="clear" w:color="auto" w:fill="FFFFFF"/>
        </w:rPr>
        <w:t>или</w:t>
      </w:r>
      <w:proofErr w:type="gramEnd"/>
      <w:r w:rsidRPr="00082E28">
        <w:rPr>
          <w:i/>
          <w:color w:val="2F2C2D"/>
          <w:sz w:val="24"/>
          <w:szCs w:val="24"/>
          <w:shd w:val="clear" w:color="auto" w:fill="FFFFFF"/>
        </w:rPr>
        <w:t xml:space="preserve">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82E28">
        <w:rPr>
          <w:b/>
          <w:color w:val="000000"/>
          <w:spacing w:val="36"/>
          <w:sz w:val="24"/>
          <w:szCs w:val="24"/>
        </w:rPr>
        <w:t>к</w:t>
      </w:r>
      <w:proofErr w:type="gramEnd"/>
      <w:r w:rsidRPr="00082E28">
        <w:rPr>
          <w:b/>
          <w:color w:val="000000"/>
          <w:spacing w:val="36"/>
          <w:sz w:val="24"/>
          <w:szCs w:val="24"/>
        </w:rPr>
        <w:t>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w:t>
      </w:r>
      <w:proofErr w:type="spellStart"/>
      <w:r w:rsidRPr="00082E28">
        <w:rPr>
          <w:sz w:val="24"/>
          <w:szCs w:val="24"/>
        </w:rPr>
        <w:t>XXX</w:t>
      </w:r>
      <w:proofErr w:type="spellEnd"/>
      <w:r w:rsidRPr="00082E28">
        <w:rPr>
          <w:sz w:val="24"/>
          <w:szCs w:val="24"/>
        </w:rPr>
        <w:t xml:space="preserve">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proofErr w:type="gramStart"/>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CA3D88" w:rsidRPr="00082E28">
        <w:rPr>
          <w:i/>
          <w:color w:val="000000"/>
          <w:sz w:val="24"/>
          <w:szCs w:val="24"/>
        </w:rPr>
      </w:r>
      <w:r w:rsidR="00082E28" w:rsidRPr="00082E28">
        <w:rPr>
          <w:i/>
          <w:color w:val="000000"/>
          <w:sz w:val="24"/>
          <w:szCs w:val="24"/>
        </w:rPr>
        <w:instrText xml:space="preserve"> \* MERGEFORMAT </w:instrText>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roofErr w:type="gramEnd"/>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82E28">
        <w:rPr>
          <w:i/>
          <w:color w:val="000000"/>
          <w:sz w:val="24"/>
          <w:szCs w:val="24"/>
        </w:rPr>
        <w:t>задание</w:t>
      </w:r>
      <w:proofErr w:type="gramEnd"/>
      <w:r w:rsidRPr="00082E28">
        <w:rPr>
          <w:i/>
          <w:color w:val="000000"/>
          <w:sz w:val="24"/>
          <w:szCs w:val="24"/>
        </w:rPr>
        <w:t xml:space="preserve">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CA3D88" w:rsidRPr="00082E28">
        <w:rPr>
          <w:i/>
          <w:color w:val="000000"/>
          <w:sz w:val="24"/>
          <w:szCs w:val="24"/>
        </w:rPr>
      </w:r>
      <w:r w:rsidR="00082E28" w:rsidRPr="00082E28">
        <w:rPr>
          <w:i/>
          <w:color w:val="000000"/>
          <w:sz w:val="24"/>
          <w:szCs w:val="24"/>
        </w:rPr>
        <w:instrText xml:space="preserve"> \* MERGEFORMAT </w:instrText>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CA3D88" w:rsidRPr="00082E28">
        <w:rPr>
          <w:bCs w:val="0"/>
          <w:sz w:val="24"/>
          <w:szCs w:val="24"/>
        </w:rPr>
      </w:r>
      <w:r w:rsidR="00082E28" w:rsidRPr="00082E28">
        <w:rPr>
          <w:bCs w:val="0"/>
          <w:sz w:val="24"/>
          <w:szCs w:val="24"/>
        </w:rPr>
        <w:instrText xml:space="preserve"> \* MERGEFORMAT </w:instrText>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Для указания сроков против каждого этапа / </w:t>
      </w:r>
      <w:proofErr w:type="spellStart"/>
      <w:r w:rsidRPr="00082E28">
        <w:rPr>
          <w:sz w:val="24"/>
          <w:szCs w:val="24"/>
        </w:rPr>
        <w:t>подэтапа</w:t>
      </w:r>
      <w:proofErr w:type="spellEnd"/>
      <w:r w:rsidRPr="00082E2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82E28">
        <w:rPr>
          <w:sz w:val="24"/>
          <w:szCs w:val="24"/>
        </w:rPr>
        <w:t>Microsoft</w:t>
      </w:r>
      <w:proofErr w:type="spellEnd"/>
      <w:r w:rsidRPr="00082E28">
        <w:rPr>
          <w:sz w:val="24"/>
          <w:szCs w:val="24"/>
        </w:rPr>
        <w:t xml:space="preserve"> </w:t>
      </w:r>
      <w:proofErr w:type="spellStart"/>
      <w:r w:rsidRPr="00082E28">
        <w:rPr>
          <w:sz w:val="24"/>
          <w:szCs w:val="24"/>
        </w:rPr>
        <w:t>Project</w:t>
      </w:r>
      <w:proofErr w:type="spellEnd"/>
      <w:r w:rsidRPr="00082E28">
        <w:rPr>
          <w:sz w:val="24"/>
          <w:szCs w:val="24"/>
        </w:rPr>
        <w:t xml:space="preserve">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xml:space="preserve">№ </w:t>
            </w:r>
            <w:proofErr w:type="gramStart"/>
            <w:r w:rsidRPr="00082E28">
              <w:rPr>
                <w:color w:val="000000"/>
                <w:sz w:val="24"/>
                <w:szCs w:val="24"/>
              </w:rPr>
              <w:t>п</w:t>
            </w:r>
            <w:proofErr w:type="gramEnd"/>
            <w:r w:rsidRPr="00082E28">
              <w:rPr>
                <w:color w:val="000000"/>
                <w:sz w:val="24"/>
                <w:szCs w:val="24"/>
              </w:rPr>
              <w:t>/п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w:t>
      </w:r>
      <w:proofErr w:type="gramStart"/>
      <w:r w:rsidRPr="00082E28">
        <w:rPr>
          <w:sz w:val="24"/>
          <w:szCs w:val="24"/>
        </w:rPr>
        <w:t xml:space="preserve">подготовлен на основе Графика </w:t>
      </w:r>
      <w:r w:rsidRPr="00082E28">
        <w:rPr>
          <w:color w:val="000000"/>
          <w:sz w:val="24"/>
          <w:szCs w:val="24"/>
        </w:rPr>
        <w:t xml:space="preserve">оказания услуг </w:t>
      </w:r>
      <w:r w:rsidRPr="00082E28">
        <w:rPr>
          <w:sz w:val="24"/>
          <w:szCs w:val="24"/>
        </w:rPr>
        <w:t>и должен</w:t>
      </w:r>
      <w:proofErr w:type="gramEnd"/>
      <w:r w:rsidRPr="00082E28">
        <w:rPr>
          <w:sz w:val="24"/>
          <w:szCs w:val="24"/>
        </w:rPr>
        <w:t xml:space="preserve"> содержать ссылки на отдельные этапы / </w:t>
      </w:r>
      <w:proofErr w:type="spellStart"/>
      <w:r w:rsidRPr="00082E28">
        <w:rPr>
          <w:sz w:val="24"/>
          <w:szCs w:val="24"/>
        </w:rPr>
        <w:t>подэтапы</w:t>
      </w:r>
      <w:proofErr w:type="spellEnd"/>
      <w:r w:rsidRPr="00082E28">
        <w:rPr>
          <w:sz w:val="24"/>
          <w:szCs w:val="24"/>
        </w:rPr>
        <w:t xml:space="preserve">,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82E28">
        <w:rPr>
          <w:sz w:val="24"/>
          <w:szCs w:val="24"/>
        </w:rPr>
        <w:t>отклонение</w:t>
      </w:r>
      <w:proofErr w:type="gramEnd"/>
      <w:r w:rsidRPr="00082E28">
        <w:rPr>
          <w:sz w:val="24"/>
          <w:szCs w:val="24"/>
        </w:rPr>
        <w:t xml:space="preserve">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w:t>
      </w:r>
      <w:proofErr w:type="gramStart"/>
      <w:r w:rsidRPr="00082E28">
        <w:rPr>
          <w:sz w:val="24"/>
          <w:szCs w:val="24"/>
        </w:rPr>
        <w:t>рассмотреть и принять</w:t>
      </w:r>
      <w:proofErr w:type="gramEnd"/>
      <w:r w:rsidRPr="00082E2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82E28">
        <w:rPr>
          <w:sz w:val="24"/>
          <w:szCs w:val="24"/>
        </w:rPr>
        <w:t>,</w:t>
      </w:r>
      <w:proofErr w:type="gramEnd"/>
      <w:r w:rsidRPr="00082E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w:t>
            </w:r>
            <w:proofErr w:type="gramStart"/>
            <w:r w:rsidRPr="00082E28">
              <w:rPr>
                <w:sz w:val="24"/>
                <w:szCs w:val="24"/>
              </w:rPr>
              <w:t>о</w:t>
            </w:r>
            <w:proofErr w:type="gramEnd"/>
            <w:r w:rsidRPr="00082E28">
              <w:rPr>
                <w:sz w:val="24"/>
                <w:szCs w:val="24"/>
              </w:rPr>
              <w:t xml:space="preserve">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w:t>
            </w:r>
            <w:proofErr w:type="spellStart"/>
            <w:r w:rsidRPr="00082E28">
              <w:rPr>
                <w:sz w:val="24"/>
                <w:szCs w:val="24"/>
              </w:rPr>
              <w:t>Сколково</w:t>
            </w:r>
            <w:proofErr w:type="spellEnd"/>
            <w:r w:rsidRPr="00082E28">
              <w:rPr>
                <w:sz w:val="24"/>
                <w:szCs w:val="24"/>
              </w:rPr>
              <w:t>"</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proofErr w:type="gramStart"/>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до 15 – </w:t>
            </w:r>
            <w:proofErr w:type="spellStart"/>
            <w:r w:rsidRPr="00082E28">
              <w:rPr>
                <w:sz w:val="24"/>
                <w:szCs w:val="24"/>
              </w:rPr>
              <w:t>микропред</w:t>
            </w:r>
            <w:r w:rsidRPr="00082E28">
              <w:rPr>
                <w:sz w:val="24"/>
                <w:szCs w:val="24"/>
              </w:rPr>
              <w:softHyphen/>
              <w:t>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 xml:space="preserve">определяется в порядке, установленном законодательством Российской Федерации о налогах и сборах, </w:t>
            </w:r>
            <w:proofErr w:type="gramStart"/>
            <w:r w:rsidRPr="00082E28">
              <w:rPr>
                <w:sz w:val="24"/>
                <w:szCs w:val="24"/>
              </w:rPr>
              <w:t>суммируется по всем осуществляемым видам деятельности и применяется</w:t>
            </w:r>
            <w:proofErr w:type="gramEnd"/>
            <w:r w:rsidRPr="00082E28">
              <w:rPr>
                <w:sz w:val="24"/>
                <w:szCs w:val="24"/>
              </w:rPr>
              <w:t xml:space="preserve">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120 в год – </w:t>
            </w:r>
            <w:proofErr w:type="spellStart"/>
            <w:r w:rsidRPr="00082E28">
              <w:rPr>
                <w:sz w:val="24"/>
                <w:szCs w:val="24"/>
              </w:rPr>
              <w:t>микро</w:t>
            </w:r>
            <w:r w:rsidRPr="00082E28">
              <w:rPr>
                <w:sz w:val="24"/>
                <w:szCs w:val="24"/>
              </w:rPr>
              <w:softHyphen/>
              <w:t>предприятие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82E28">
              <w:rPr>
                <w:sz w:val="24"/>
                <w:szCs w:val="24"/>
              </w:rPr>
              <w:t xml:space="preserve">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 xml:space="preserve">(фамилия, имя, отчество (при наличии) </w:t>
      </w:r>
      <w:proofErr w:type="gramStart"/>
      <w:r w:rsidRPr="00082E28">
        <w:rPr>
          <w:sz w:val="24"/>
          <w:szCs w:val="24"/>
        </w:rPr>
        <w:t>подписавшего</w:t>
      </w:r>
      <w:proofErr w:type="gramEnd"/>
      <w:r w:rsidRPr="00082E28">
        <w:rPr>
          <w:sz w:val="24"/>
          <w:szCs w:val="24"/>
        </w:rPr>
        <w:t>,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w:t>
      </w:r>
      <w:proofErr w:type="gramStart"/>
      <w:r w:rsidRPr="00082E28">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Справка о перечне и объемах выполнения аналогичных договоров </w:t>
      </w:r>
      <w:proofErr w:type="gramStart"/>
      <w:r w:rsidRPr="00082E28">
        <w:rPr>
          <w:b/>
          <w:sz w:val="24"/>
          <w:szCs w:val="24"/>
        </w:rPr>
        <w:t>за</w:t>
      </w:r>
      <w:proofErr w:type="gramEnd"/>
      <w:r w:rsidRPr="00082E28">
        <w:rPr>
          <w:b/>
          <w:sz w:val="24"/>
          <w:szCs w:val="24"/>
        </w:rPr>
        <w:t xml:space="preserve">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w:t>
            </w:r>
            <w:proofErr w:type="gramEnd"/>
            <w:r w:rsidRPr="00082E28">
              <w:rPr>
                <w:b/>
                <w:szCs w:val="24"/>
              </w:rPr>
              <w:t xml:space="preserve"> [</w:t>
            </w:r>
            <w:r w:rsidRPr="00082E28">
              <w:rPr>
                <w:rStyle w:val="aa"/>
                <w:szCs w:val="24"/>
              </w:rPr>
              <w:t xml:space="preserve">указать, </w:t>
            </w:r>
            <w:proofErr w:type="gramStart"/>
            <w:r w:rsidRPr="00082E28">
              <w:rPr>
                <w:rStyle w:val="aa"/>
                <w:szCs w:val="24"/>
              </w:rPr>
              <w:t>в</w:t>
            </w:r>
            <w:proofErr w:type="gramEnd"/>
            <w:r w:rsidRPr="00082E28">
              <w:rPr>
                <w:rStyle w:val="aa"/>
                <w:szCs w:val="24"/>
              </w:rPr>
              <w:t xml:space="preserve">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w:t>
      </w:r>
      <w:proofErr w:type="gramStart"/>
      <w:r w:rsidRPr="00082E28">
        <w:rPr>
          <w:sz w:val="24"/>
          <w:szCs w:val="24"/>
        </w:rPr>
        <w:t>считает ключевыми и планирует</w:t>
      </w:r>
      <w:proofErr w:type="gramEnd"/>
      <w:r w:rsidRPr="00082E2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r>
            <w:proofErr w:type="gramStart"/>
            <w:r w:rsidRPr="00082E28">
              <w:rPr>
                <w:sz w:val="24"/>
                <w:szCs w:val="24"/>
              </w:rPr>
              <w:t>п</w:t>
            </w:r>
            <w:proofErr w:type="gramEnd"/>
            <w:r w:rsidRPr="00082E28">
              <w:rPr>
                <w:sz w:val="24"/>
                <w:szCs w:val="24"/>
              </w:rPr>
              <w:t>/п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w:t>
      </w:r>
      <w:proofErr w:type="gramStart"/>
      <w:r w:rsidRPr="00082E28">
        <w:rPr>
          <w:sz w:val="24"/>
          <w:szCs w:val="24"/>
        </w:rPr>
        <w:t>указывается</w:t>
      </w:r>
      <w:proofErr w:type="gramEnd"/>
      <w:r w:rsidRPr="00082E28">
        <w:rPr>
          <w:sz w:val="24"/>
          <w:szCs w:val="24"/>
        </w:rPr>
        <w:t xml:space="preserve">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Информационное письмо о налич</w:t>
      </w:r>
      <w:proofErr w:type="gramStart"/>
      <w:r w:rsidRPr="00082E28">
        <w:t xml:space="preserve">ии у </w:t>
      </w:r>
      <w:r w:rsidR="00C236C0" w:rsidRPr="00082E28">
        <w:t>У</w:t>
      </w:r>
      <w:proofErr w:type="gramEnd"/>
      <w:r w:rsidR="00C236C0" w:rsidRPr="00082E28">
        <w:t>частник</w:t>
      </w:r>
      <w:r w:rsidRPr="00082E28">
        <w:t xml:space="preserve">а </w:t>
      </w:r>
      <w:r w:rsidR="00A600E3" w:rsidRPr="00082E28">
        <w:t xml:space="preserve">конфликта интересов и/или </w:t>
      </w:r>
      <w:r w:rsidRPr="00082E28">
        <w:t xml:space="preserve">связей, носящих характер </w:t>
      </w:r>
      <w:proofErr w:type="spellStart"/>
      <w:r w:rsidRPr="00082E28">
        <w:t>аффилированности</w:t>
      </w:r>
      <w:proofErr w:type="spellEnd"/>
      <w:r w:rsidRPr="00082E28">
        <w:t xml:space="preserve">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Форма письма о налич</w:t>
      </w:r>
      <w:proofErr w:type="gramStart"/>
      <w:r w:rsidRPr="00082E28">
        <w:rPr>
          <w:szCs w:val="24"/>
        </w:rPr>
        <w:t xml:space="preserve">ии у </w:t>
      </w:r>
      <w:r w:rsidR="00C236C0" w:rsidRPr="00082E28">
        <w:rPr>
          <w:szCs w:val="24"/>
        </w:rPr>
        <w:t>У</w:t>
      </w:r>
      <w:proofErr w:type="gramEnd"/>
      <w:r w:rsidR="00C236C0" w:rsidRPr="00082E28">
        <w:rPr>
          <w:szCs w:val="24"/>
        </w:rPr>
        <w:t>частник</w:t>
      </w:r>
      <w:r w:rsidRPr="00082E28">
        <w:rPr>
          <w:szCs w:val="24"/>
        </w:rPr>
        <w:t xml:space="preserve">а </w:t>
      </w:r>
      <w:r w:rsidR="00A600E3" w:rsidRPr="00082E28">
        <w:rPr>
          <w:szCs w:val="24"/>
        </w:rPr>
        <w:t xml:space="preserve">конфликта интересов и/или </w:t>
      </w:r>
      <w:r w:rsidRPr="00082E28">
        <w:rPr>
          <w:szCs w:val="24"/>
        </w:rPr>
        <w:t xml:space="preserve">связей, носящих характер </w:t>
      </w:r>
      <w:proofErr w:type="spellStart"/>
      <w:r w:rsidRPr="00082E28">
        <w:rPr>
          <w:szCs w:val="24"/>
        </w:rPr>
        <w:t>аффилированности</w:t>
      </w:r>
      <w:proofErr w:type="spellEnd"/>
      <w:r w:rsidRPr="00082E28">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w:t>
      </w:r>
      <w:proofErr w:type="spellStart"/>
      <w:r w:rsidRPr="00082E28">
        <w:rPr>
          <w:sz w:val="24"/>
          <w:szCs w:val="24"/>
        </w:rPr>
        <w:t>аффилированности</w:t>
      </w:r>
      <w:proofErr w:type="spellEnd"/>
      <w:r w:rsidRPr="00082E28">
        <w:rPr>
          <w:sz w:val="24"/>
          <w:szCs w:val="24"/>
        </w:rPr>
        <w:t xml:space="preserve"> с лицами, являющимися </w:t>
      </w:r>
      <w:r w:rsidRPr="00082E28">
        <w:rPr>
          <w:b/>
          <w:i/>
          <w:sz w:val="24"/>
          <w:szCs w:val="24"/>
        </w:rPr>
        <w:t>{</w:t>
      </w:r>
      <w:proofErr w:type="gramStart"/>
      <w:r w:rsidRPr="00082E28">
        <w:rPr>
          <w:b/>
          <w:i/>
          <w:sz w:val="24"/>
          <w:szCs w:val="24"/>
        </w:rPr>
        <w:t>указывается</w:t>
      </w:r>
      <w:proofErr w:type="gramEnd"/>
      <w:r w:rsidRPr="00082E28">
        <w:rPr>
          <w:b/>
          <w:i/>
          <w:sz w:val="24"/>
          <w:szCs w:val="24"/>
        </w:rPr>
        <w:t xml:space="preserve">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w:t>
      </w:r>
      <w:proofErr w:type="gramStart"/>
      <w:r w:rsidR="004F4D80" w:rsidRPr="00082E28">
        <w:rPr>
          <w:sz w:val="24"/>
          <w:szCs w:val="24"/>
        </w:rPr>
        <w:t>лиц</w:t>
      </w:r>
      <w:proofErr w:type="gramEnd"/>
      <w:r w:rsidR="004F4D80" w:rsidRPr="00082E28">
        <w:rPr>
          <w:sz w:val="24"/>
          <w:szCs w:val="24"/>
        </w:rPr>
        <w:t xml:space="preserve">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 xml:space="preserve">связей, которые могут быть признаны носящими характер </w:t>
      </w:r>
      <w:proofErr w:type="spellStart"/>
      <w:r w:rsidR="004F4D80" w:rsidRPr="00082E28">
        <w:rPr>
          <w:sz w:val="24"/>
          <w:szCs w:val="24"/>
        </w:rPr>
        <w:t>аффилированности</w:t>
      </w:r>
      <w:proofErr w:type="spellEnd"/>
      <w:r w:rsidR="004F4D80" w:rsidRPr="00082E2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w:t>
      </w:r>
      <w:proofErr w:type="spellStart"/>
      <w:r w:rsidRPr="00082E28">
        <w:rPr>
          <w:sz w:val="24"/>
          <w:szCs w:val="24"/>
        </w:rPr>
        <w:t>аффилированности</w:t>
      </w:r>
      <w:proofErr w:type="spellEnd"/>
      <w:r w:rsidRPr="00082E28">
        <w:rPr>
          <w:sz w:val="24"/>
          <w:szCs w:val="24"/>
        </w:rPr>
        <w:t xml:space="preserve">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и повлечь отклонение</w:t>
      </w:r>
      <w:proofErr w:type="gramEnd"/>
      <w:r w:rsidRPr="00082E28">
        <w:rPr>
          <w:sz w:val="24"/>
          <w:szCs w:val="24"/>
        </w:rPr>
        <w:t xml:space="preserve">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 </w:t>
            </w:r>
            <w:proofErr w:type="spellStart"/>
            <w:r w:rsidRPr="00082E28">
              <w:rPr>
                <w:b/>
                <w:bCs w:val="0"/>
                <w:color w:val="000000"/>
                <w:sz w:val="24"/>
                <w:szCs w:val="24"/>
              </w:rPr>
              <w:t>п.п</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серия и номер документа, удостоверяющего личность (для </w:t>
            </w:r>
            <w:proofErr w:type="spellStart"/>
            <w:r w:rsidRPr="00082E28">
              <w:rPr>
                <w:b/>
                <w:bCs w:val="0"/>
                <w:color w:val="000000"/>
                <w:sz w:val="24"/>
                <w:szCs w:val="24"/>
              </w:rPr>
              <w:t>физ</w:t>
            </w:r>
            <w:proofErr w:type="gramStart"/>
            <w:r w:rsidRPr="00082E28">
              <w:rPr>
                <w:b/>
                <w:bCs w:val="0"/>
                <w:color w:val="000000"/>
                <w:sz w:val="24"/>
                <w:szCs w:val="24"/>
              </w:rPr>
              <w:t>.л</w:t>
            </w:r>
            <w:proofErr w:type="gramEnd"/>
            <w:r w:rsidRPr="00082E28">
              <w:rPr>
                <w:b/>
                <w:bCs w:val="0"/>
                <w:color w:val="000000"/>
                <w:sz w:val="24"/>
                <w:szCs w:val="24"/>
              </w:rPr>
              <w:t>иц</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82E28">
        <w:rPr>
          <w:sz w:val="24"/>
          <w:szCs w:val="24"/>
        </w:rPr>
        <w:t xml:space="preserve">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82E28">
        <w:rPr>
          <w:sz w:val="24"/>
          <w:szCs w:val="24"/>
        </w:rPr>
        <w:t>гос. учреждения</w:t>
      </w:r>
      <w:proofErr w:type="gramEnd"/>
      <w:r w:rsidRPr="00082E28">
        <w:rPr>
          <w:sz w:val="24"/>
          <w:szCs w:val="24"/>
        </w:rPr>
        <w:t xml:space="preserve">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82E28">
        <w:rPr>
          <w:sz w:val="24"/>
          <w:szCs w:val="24"/>
        </w:rPr>
        <w:t>а(</w:t>
      </w:r>
      <w:proofErr w:type="spellStart"/>
      <w:proofErr w:type="gramEnd"/>
      <w:r w:rsidRPr="00082E28">
        <w:rPr>
          <w:sz w:val="24"/>
          <w:szCs w:val="24"/>
        </w:rPr>
        <w:t>ов</w:t>
      </w:r>
      <w:proofErr w:type="spellEnd"/>
      <w:r w:rsidRPr="00082E28">
        <w:rPr>
          <w:sz w:val="24"/>
          <w:szCs w:val="24"/>
        </w:rPr>
        <w:t xml:space="preserve">) общества (выписка из реестра акционеров либо решение учредителя участника общества и т.д.). </w:t>
      </w:r>
      <w:proofErr w:type="gramStart"/>
      <w:r w:rsidRPr="00082E28">
        <w:rPr>
          <w:sz w:val="24"/>
          <w:szCs w:val="24"/>
        </w:rPr>
        <w:t>Скан-копии</w:t>
      </w:r>
      <w:proofErr w:type="gramEnd"/>
      <w:r w:rsidRPr="00082E28">
        <w:rPr>
          <w:sz w:val="24"/>
          <w:szCs w:val="24"/>
        </w:rPr>
        <w:t xml:space="preserve">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proofErr w:type="gramStart"/>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2E28">
        <w:rPr>
          <w:sz w:val="24"/>
          <w:szCs w:val="24"/>
        </w:rPr>
        <w:t>субконтрагентов</w:t>
      </w:r>
      <w:proofErr w:type="spellEnd"/>
      <w:r w:rsidRPr="00082E28">
        <w:rPr>
          <w:sz w:val="24"/>
          <w:szCs w:val="24"/>
        </w:rPr>
        <w:t xml:space="preserve"> и</w:t>
      </w:r>
      <w:proofErr w:type="gramEnd"/>
      <w:r w:rsidRPr="00082E28">
        <w:rPr>
          <w:sz w:val="24"/>
          <w:szCs w:val="24"/>
        </w:rPr>
        <w:t xml:space="preserve"> </w:t>
      </w:r>
      <w:proofErr w:type="gramStart"/>
      <w:r w:rsidRPr="00082E28">
        <w:rPr>
          <w:sz w:val="24"/>
          <w:szCs w:val="24"/>
        </w:rPr>
        <w:t>их собственников (участников, учредителей, акционеров), в том числе конечных бенефициаров (</w:t>
      </w:r>
      <w:r w:rsidRPr="00082E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2E28">
        <w:rPr>
          <w:snapToGrid w:val="0"/>
          <w:sz w:val="24"/>
          <w:szCs w:val="24"/>
        </w:rPr>
        <w:t xml:space="preserve"> ИНН </w:t>
      </w:r>
      <w:r w:rsidRPr="00082E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2E28">
        <w:rPr>
          <w:sz w:val="24"/>
          <w:szCs w:val="24"/>
        </w:rPr>
        <w:t>Росфинмониторинг</w:t>
      </w:r>
      <w:proofErr w:type="spellEnd"/>
      <w:r w:rsidRPr="00082E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proofErr w:type="gramStart"/>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2E28">
        <w:rPr>
          <w:snapToGrid w:val="0"/>
          <w:sz w:val="24"/>
          <w:szCs w:val="24"/>
        </w:rPr>
        <w:t>выполнения / отмены действия поручений Правительства Российской</w:t>
      </w:r>
      <w:proofErr w:type="gramEnd"/>
      <w:r w:rsidRPr="00082E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82E28">
        <w:rPr>
          <w:sz w:val="24"/>
          <w:szCs w:val="24"/>
        </w:rPr>
        <w:t>субконтрагентов</w:t>
      </w:r>
      <w:proofErr w:type="spellEnd"/>
      <w:r w:rsidRPr="00082E28">
        <w:rPr>
          <w:sz w:val="24"/>
          <w:szCs w:val="24"/>
        </w:rPr>
        <w:t xml:space="preserve">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roofErr w:type="gramEnd"/>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2E28">
        <w:rPr>
          <w:sz w:val="24"/>
          <w:szCs w:val="24"/>
        </w:rPr>
        <w:t>субконтрагентов</w:t>
      </w:r>
      <w:proofErr w:type="spellEnd"/>
      <w:r w:rsidRPr="00082E28">
        <w:rPr>
          <w:sz w:val="24"/>
          <w:szCs w:val="24"/>
        </w:rPr>
        <w:t xml:space="preserve"> за предоставление Обществу данных о своих собственниках (участниках, учредителях, акционерах</w:t>
      </w:r>
      <w:proofErr w:type="gramEnd"/>
      <w:r w:rsidRPr="00082E28">
        <w:rPr>
          <w:sz w:val="24"/>
          <w:szCs w:val="24"/>
        </w:rPr>
        <w:t xml:space="preserve">), в том числе бенефициарах и бенефициарах своего </w:t>
      </w:r>
      <w:proofErr w:type="spellStart"/>
      <w:r w:rsidRPr="00082E28">
        <w:rPr>
          <w:sz w:val="24"/>
          <w:szCs w:val="24"/>
        </w:rPr>
        <w:t>субконтрагента</w:t>
      </w:r>
      <w:proofErr w:type="spellEnd"/>
      <w:r w:rsidRPr="00082E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2E28">
        <w:rPr>
          <w:sz w:val="24"/>
          <w:szCs w:val="24"/>
        </w:rPr>
        <w:t>субконтрагентов</w:t>
      </w:r>
      <w:proofErr w:type="spellEnd"/>
      <w:r w:rsidRPr="00082E28">
        <w:rPr>
          <w:sz w:val="24"/>
          <w:szCs w:val="24"/>
        </w:rPr>
        <w:t xml:space="preserve">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CA3D88" w:rsidRPr="00082E28">
        <w:rPr>
          <w:sz w:val="24"/>
          <w:szCs w:val="24"/>
          <w:vertAlign w:val="subscript"/>
        </w:rPr>
      </w:r>
      <w:r w:rsidR="00082E28" w:rsidRPr="00082E28">
        <w:rPr>
          <w:sz w:val="24"/>
          <w:szCs w:val="24"/>
          <w:vertAlign w:val="subscript"/>
        </w:rPr>
        <w:instrText xml:space="preserve"> \* MERGEFORMAT </w:instrText>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CA3D88" w:rsidRPr="00082E28">
        <w:rPr>
          <w:sz w:val="24"/>
          <w:szCs w:val="24"/>
          <w:vertAlign w:val="subscript"/>
        </w:rPr>
      </w:r>
      <w:r w:rsidR="00082E28" w:rsidRPr="00082E28">
        <w:rPr>
          <w:sz w:val="24"/>
          <w:szCs w:val="24"/>
          <w:vertAlign w:val="subscript"/>
        </w:rPr>
        <w:instrText xml:space="preserve"> \* MERGEFORMAT </w:instrText>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w:t>
      </w:r>
      <w:proofErr w:type="gramStart"/>
      <w:r w:rsidRPr="00082E28">
        <w:rPr>
          <w:sz w:val="24"/>
          <w:szCs w:val="24"/>
        </w:rPr>
        <w:t xml:space="preserve"> _____________________ (_______________) </w:t>
      </w:r>
      <w:proofErr w:type="gramEnd"/>
      <w:r w:rsidRPr="00082E28">
        <w:rPr>
          <w:sz w:val="24"/>
          <w:szCs w:val="24"/>
        </w:rPr>
        <w:t>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w:t>
      </w:r>
      <w:proofErr w:type="gramStart"/>
      <w:r w:rsidRPr="00082E28">
        <w:rPr>
          <w:sz w:val="24"/>
          <w:szCs w:val="24"/>
        </w:rPr>
        <w:t>установили и согласились</w:t>
      </w:r>
      <w:proofErr w:type="gramEnd"/>
      <w:r w:rsidRPr="00082E28">
        <w:rPr>
          <w:sz w:val="24"/>
          <w:szCs w:val="24"/>
        </w:rPr>
        <w:t xml:space="preserve">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proofErr w:type="gramStart"/>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w:t>
      </w:r>
      <w:proofErr w:type="gramEnd"/>
      <w:r w:rsidRPr="00082E28">
        <w:rPr>
          <w:sz w:val="24"/>
          <w:szCs w:val="24"/>
        </w:rPr>
        <w:t xml:space="preserve"> </w:t>
      </w:r>
      <w:proofErr w:type="gramStart"/>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Заключение настоящего соглашения не является основанием возникновения права Участника не </w:t>
      </w:r>
      <w:proofErr w:type="gramStart"/>
      <w:r w:rsidRPr="00082E28">
        <w:rPr>
          <w:sz w:val="24"/>
          <w:szCs w:val="24"/>
        </w:rPr>
        <w:t>предоставлять иные документы</w:t>
      </w:r>
      <w:proofErr w:type="gramEnd"/>
      <w:r w:rsidRPr="00082E28">
        <w:rPr>
          <w:sz w:val="24"/>
          <w:szCs w:val="24"/>
        </w:rPr>
        <w:t>,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82E28">
        <w:rPr>
          <w:sz w:val="24"/>
          <w:szCs w:val="24"/>
        </w:rPr>
        <w:t xml:space="preserve">предпринимателей) </w:t>
      </w:r>
      <w:proofErr w:type="gramEnd"/>
      <w:r w:rsidRPr="00082E28">
        <w:rPr>
          <w:sz w:val="24"/>
          <w:szCs w:val="24"/>
        </w:rPr>
        <w:t xml:space="preserve">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082E28">
        <w:rPr>
          <w:szCs w:val="24"/>
        </w:rPr>
        <w:t xml:space="preserve">Плана распределения объемов </w:t>
      </w:r>
      <w:r w:rsidR="00C718E2" w:rsidRPr="00082E28">
        <w:rPr>
          <w:color w:val="000000"/>
          <w:szCs w:val="24"/>
        </w:rPr>
        <w:t>оказания услуг</w:t>
      </w:r>
      <w:proofErr w:type="gramEnd"/>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w:t>
      </w:r>
      <w:proofErr w:type="gramStart"/>
      <w:r w:rsidRPr="00082E28">
        <w:rPr>
          <w:szCs w:val="24"/>
        </w:rPr>
        <w:t xml:space="preserve">плана распределения объемов </w:t>
      </w:r>
      <w:r w:rsidR="00C718E2" w:rsidRPr="00082E28">
        <w:rPr>
          <w:szCs w:val="24"/>
        </w:rPr>
        <w:t>оказания услуг</w:t>
      </w:r>
      <w:proofErr w:type="gramEnd"/>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CA3D88" w:rsidRPr="00082E28">
        <w:rPr>
          <w:sz w:val="24"/>
          <w:szCs w:val="24"/>
        </w:rPr>
      </w:r>
      <w:r w:rsidR="00082E28" w:rsidRPr="00082E28">
        <w:rPr>
          <w:sz w:val="24"/>
          <w:szCs w:val="24"/>
        </w:rPr>
        <w:instrText xml:space="preserve"> \* MERGEFORMAT </w:instrText>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w:t>
            </w:r>
            <w:proofErr w:type="gramStart"/>
            <w:r w:rsidRPr="00082E28">
              <w:rPr>
                <w:sz w:val="24"/>
                <w:szCs w:val="24"/>
              </w:rPr>
              <w:t>МСК</w:t>
            </w:r>
            <w:proofErr w:type="gramEnd"/>
            <w:r w:rsidRPr="00082E28">
              <w:rPr>
                <w:sz w:val="24"/>
                <w:szCs w:val="24"/>
              </w:rPr>
              <w:t>)</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 xml:space="preserve">«Участник», в </w:t>
      </w:r>
      <w:proofErr w:type="gramStart"/>
      <w:r w:rsidRPr="00082E28">
        <w:rPr>
          <w:sz w:val="24"/>
          <w:szCs w:val="24"/>
        </w:rPr>
        <w:t>которой</w:t>
      </w:r>
      <w:proofErr w:type="gramEnd"/>
      <w:r w:rsidRPr="00082E28">
        <w:rPr>
          <w:sz w:val="24"/>
          <w:szCs w:val="24"/>
        </w:rPr>
        <w:t xml:space="preserve">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82E28">
        <w:rPr>
          <w:sz w:val="24"/>
          <w:szCs w:val="24"/>
        </w:rPr>
        <w:t>«Номер на ЭТП», в которой указывает номер закупочной процедуры на ЭТП.</w:t>
      </w:r>
      <w:proofErr w:type="gramEnd"/>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859" w:rsidRDefault="00033859">
      <w:pPr>
        <w:spacing w:line="240" w:lineRule="auto"/>
      </w:pPr>
      <w:r>
        <w:separator/>
      </w:r>
    </w:p>
  </w:endnote>
  <w:endnote w:type="continuationSeparator" w:id="0">
    <w:p w:rsidR="00033859" w:rsidRDefault="00033859">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D6642">
      <w:rPr>
        <w:noProof/>
        <w:sz w:val="16"/>
        <w:szCs w:val="16"/>
        <w:lang w:eastAsia="ru-RU"/>
      </w:rPr>
      <w:t>6</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по повышению квалификации рабочих, специалистов и предэкзаменационной подготовке руководителей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859" w:rsidRDefault="00033859">
      <w:pPr>
        <w:spacing w:line="240" w:lineRule="auto"/>
      </w:pPr>
      <w:r>
        <w:separator/>
      </w:r>
    </w:p>
  </w:footnote>
  <w:footnote w:type="continuationSeparator" w:id="0">
    <w:p w:rsidR="00033859" w:rsidRDefault="00033859">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64B6F-118A-4DDD-810E-52DD7166A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82</Pages>
  <Words>23367</Words>
  <Characters>133196</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92</cp:revision>
  <cp:lastPrinted>2015-12-29T14:27:00Z</cp:lastPrinted>
  <dcterms:created xsi:type="dcterms:W3CDTF">2016-01-13T12:36:00Z</dcterms:created>
  <dcterms:modified xsi:type="dcterms:W3CDTF">2016-10-26T13:04:00Z</dcterms:modified>
</cp:coreProperties>
</file>