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06125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6125C" w:rsidRPr="000D67AD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6125C" w:rsidRPr="0006125C" w:rsidRDefault="0006125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6125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6125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6125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6125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6125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6125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6125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>УТВЕРЖДАЮ: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 xml:space="preserve">Председатель закупочной комиссии – 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 xml:space="preserve">Заместитель генерального директора – 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 xml:space="preserve">директор филиала 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>ПАО «МРСК Центра» - «</w:t>
      </w:r>
      <w:proofErr w:type="spellStart"/>
      <w:r w:rsidRPr="0006125C">
        <w:rPr>
          <w:sz w:val="24"/>
          <w:szCs w:val="24"/>
        </w:rPr>
        <w:t>Орёлэнерго</w:t>
      </w:r>
      <w:proofErr w:type="spellEnd"/>
      <w:r w:rsidRPr="0006125C">
        <w:rPr>
          <w:sz w:val="24"/>
          <w:szCs w:val="24"/>
        </w:rPr>
        <w:t>»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>____________________ Ю.А. Волченков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  <w:r w:rsidRPr="0006125C">
        <w:rPr>
          <w:sz w:val="24"/>
          <w:szCs w:val="24"/>
        </w:rPr>
        <w:t xml:space="preserve"> «____» ___________________ 2019 г.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sz w:val="24"/>
          <w:szCs w:val="24"/>
        </w:rPr>
      </w:pP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b/>
          <w:sz w:val="24"/>
          <w:szCs w:val="24"/>
        </w:rPr>
      </w:pPr>
      <w:r w:rsidRPr="0006125C">
        <w:rPr>
          <w:b/>
          <w:sz w:val="24"/>
          <w:szCs w:val="24"/>
        </w:rPr>
        <w:t>Согласовано на заседании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b/>
          <w:sz w:val="24"/>
          <w:szCs w:val="24"/>
        </w:rPr>
      </w:pPr>
      <w:r w:rsidRPr="0006125C">
        <w:rPr>
          <w:b/>
          <w:sz w:val="24"/>
          <w:szCs w:val="24"/>
        </w:rPr>
        <w:t>закупочной комиссии</w:t>
      </w:r>
    </w:p>
    <w:p w:rsidR="0006125C" w:rsidRPr="0006125C" w:rsidRDefault="0006125C" w:rsidP="0006125C">
      <w:pPr>
        <w:spacing w:line="240" w:lineRule="auto"/>
        <w:ind w:left="5103" w:firstLine="0"/>
        <w:jc w:val="left"/>
        <w:rPr>
          <w:b/>
          <w:sz w:val="24"/>
          <w:szCs w:val="24"/>
        </w:rPr>
      </w:pPr>
      <w:r w:rsidRPr="0006125C">
        <w:rPr>
          <w:b/>
          <w:sz w:val="24"/>
          <w:szCs w:val="24"/>
        </w:rPr>
        <w:t>Протокол № ____________</w:t>
      </w:r>
    </w:p>
    <w:p w:rsidR="007556FF" w:rsidRPr="00382A07" w:rsidRDefault="0006125C" w:rsidP="0006125C">
      <w:pPr>
        <w:spacing w:line="240" w:lineRule="auto"/>
        <w:ind w:left="5103" w:firstLine="0"/>
        <w:jc w:val="left"/>
        <w:rPr>
          <w:b/>
          <w:kern w:val="36"/>
          <w:sz w:val="24"/>
          <w:szCs w:val="24"/>
        </w:rPr>
      </w:pPr>
      <w:r w:rsidRPr="0006125C">
        <w:rPr>
          <w:b/>
          <w:sz w:val="24"/>
          <w:szCs w:val="24"/>
        </w:rPr>
        <w:t>от «___» _______ 2019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125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125C">
        <w:rPr>
          <w:rFonts w:ascii="Times New Roman" w:hAnsi="Times New Roman"/>
          <w:b/>
          <w:sz w:val="24"/>
          <w:szCs w:val="24"/>
        </w:rPr>
        <w:t>ЗАПРОС ПРЕДЛОЖЕНИЙ</w:t>
      </w:r>
      <w:r w:rsidR="00A12257" w:rsidRPr="0006125C">
        <w:rPr>
          <w:rFonts w:ascii="Times New Roman" w:hAnsi="Times New Roman"/>
          <w:b/>
          <w:sz w:val="24"/>
          <w:szCs w:val="24"/>
        </w:rPr>
        <w:t xml:space="preserve"> В ЭЛЕКТРОННОЙ ФОРМЕ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125C">
        <w:rPr>
          <w:b/>
          <w:sz w:val="24"/>
          <w:szCs w:val="24"/>
        </w:rPr>
        <w:t xml:space="preserve">на право заключения </w:t>
      </w:r>
      <w:r w:rsidR="007556FF" w:rsidRPr="0006125C">
        <w:rPr>
          <w:b/>
          <w:sz w:val="24"/>
          <w:szCs w:val="24"/>
        </w:rPr>
        <w:t>Договор</w:t>
      </w:r>
      <w:r w:rsidR="0006125C" w:rsidRPr="0006125C">
        <w:rPr>
          <w:b/>
          <w:sz w:val="24"/>
          <w:szCs w:val="24"/>
        </w:rPr>
        <w:t>а</w:t>
      </w:r>
      <w:r w:rsidR="007556FF" w:rsidRPr="0006125C">
        <w:rPr>
          <w:b/>
          <w:sz w:val="24"/>
          <w:szCs w:val="24"/>
        </w:rPr>
        <w:t xml:space="preserve"> на </w:t>
      </w:r>
      <w:r w:rsidR="0006125C" w:rsidRPr="0006125C">
        <w:rPr>
          <w:b/>
          <w:sz w:val="24"/>
          <w:szCs w:val="24"/>
        </w:rPr>
        <w:t>поставку роботов-тренажеров для нужд ПАО «МРСК Центра» (филиала «</w:t>
      </w:r>
      <w:proofErr w:type="spellStart"/>
      <w:r w:rsidR="0006125C" w:rsidRPr="0006125C">
        <w:rPr>
          <w:b/>
          <w:sz w:val="24"/>
          <w:szCs w:val="24"/>
        </w:rPr>
        <w:t>Орёлэнерго</w:t>
      </w:r>
      <w:proofErr w:type="spellEnd"/>
      <w:r w:rsidR="0006125C" w:rsidRPr="0006125C">
        <w:rPr>
          <w:b/>
          <w:sz w:val="24"/>
          <w:szCs w:val="24"/>
        </w:rPr>
        <w:t>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06125C">
        <w:rPr>
          <w:sz w:val="24"/>
          <w:szCs w:val="24"/>
        </w:rPr>
        <w:t>Орёл</w:t>
      </w:r>
      <w:r w:rsidRPr="00382A07">
        <w:rPr>
          <w:sz w:val="24"/>
          <w:szCs w:val="24"/>
        </w:rPr>
        <w:br/>
      </w:r>
      <w:r w:rsidR="00EC5743">
        <w:rPr>
          <w:sz w:val="24"/>
          <w:szCs w:val="24"/>
        </w:rPr>
        <w:t>2019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0D6E7D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 w:rsidR="005314AA"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9</w:t>
      </w:r>
      <w:r w:rsidR="000D6E7D">
        <w:rPr>
          <w:noProof/>
        </w:rPr>
        <w:t>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 w:rsidR="005314AA"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0D6E7D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r w:rsidR="0006125C" w:rsidRPr="00702B2C">
        <w:rPr>
          <w:iCs/>
          <w:sz w:val="24"/>
          <w:szCs w:val="24"/>
        </w:rPr>
        <w:t xml:space="preserve">почтовый адрес: РФ, </w:t>
      </w:r>
      <w:r w:rsidR="0006125C">
        <w:rPr>
          <w:iCs/>
          <w:sz w:val="24"/>
          <w:szCs w:val="24"/>
        </w:rPr>
        <w:t>302030</w:t>
      </w:r>
      <w:r w:rsidR="0006125C" w:rsidRPr="00702B2C">
        <w:rPr>
          <w:iCs/>
          <w:sz w:val="24"/>
          <w:szCs w:val="24"/>
        </w:rPr>
        <w:t xml:space="preserve">, г. </w:t>
      </w:r>
      <w:r w:rsidR="0006125C">
        <w:rPr>
          <w:iCs/>
          <w:sz w:val="24"/>
          <w:szCs w:val="24"/>
        </w:rPr>
        <w:t>Орёл</w:t>
      </w:r>
      <w:r w:rsidR="0006125C" w:rsidRPr="00702B2C">
        <w:rPr>
          <w:iCs/>
          <w:sz w:val="24"/>
          <w:szCs w:val="24"/>
        </w:rPr>
        <w:t xml:space="preserve">, </w:t>
      </w:r>
      <w:r w:rsidR="0006125C">
        <w:rPr>
          <w:iCs/>
          <w:sz w:val="24"/>
          <w:szCs w:val="24"/>
        </w:rPr>
        <w:t>п</w:t>
      </w:r>
      <w:r w:rsidR="0006125C" w:rsidRPr="00702B2C">
        <w:rPr>
          <w:iCs/>
          <w:sz w:val="24"/>
          <w:szCs w:val="24"/>
        </w:rPr>
        <w:t xml:space="preserve">л. </w:t>
      </w:r>
      <w:r w:rsidR="0006125C">
        <w:rPr>
          <w:iCs/>
          <w:sz w:val="24"/>
          <w:szCs w:val="24"/>
        </w:rPr>
        <w:t>Мира</w:t>
      </w:r>
      <w:r w:rsidR="0006125C" w:rsidRPr="00702B2C">
        <w:rPr>
          <w:iCs/>
          <w:sz w:val="24"/>
          <w:szCs w:val="24"/>
        </w:rPr>
        <w:t xml:space="preserve">, </w:t>
      </w:r>
      <w:r w:rsidR="0006125C">
        <w:rPr>
          <w:iCs/>
          <w:sz w:val="24"/>
          <w:szCs w:val="24"/>
        </w:rPr>
        <w:t>2, с</w:t>
      </w:r>
      <w:r w:rsidR="0006125C" w:rsidRPr="00702B2C">
        <w:rPr>
          <w:iCs/>
          <w:sz w:val="24"/>
          <w:szCs w:val="24"/>
        </w:rPr>
        <w:t xml:space="preserve">екретарь Закупочной комиссии – </w:t>
      </w:r>
      <w:r w:rsidR="0006125C">
        <w:rPr>
          <w:iCs/>
          <w:sz w:val="24"/>
          <w:szCs w:val="24"/>
        </w:rPr>
        <w:t>н</w:t>
      </w:r>
      <w:r w:rsidR="0006125C" w:rsidRPr="002C4C2B">
        <w:rPr>
          <w:iCs/>
          <w:sz w:val="24"/>
          <w:szCs w:val="24"/>
        </w:rPr>
        <w:t xml:space="preserve">ачальник отдела закупочной деятельности </w:t>
      </w:r>
      <w:r w:rsidR="0006125C">
        <w:rPr>
          <w:iCs/>
          <w:sz w:val="24"/>
          <w:szCs w:val="24"/>
        </w:rPr>
        <w:t>у</w:t>
      </w:r>
      <w:r w:rsidR="0006125C" w:rsidRPr="002C4C2B">
        <w:rPr>
          <w:iCs/>
          <w:sz w:val="24"/>
          <w:szCs w:val="24"/>
        </w:rPr>
        <w:t>правления логистики и материально-технического обеспечения филиала ПАО «МРСК Центра» - «</w:t>
      </w:r>
      <w:proofErr w:type="spellStart"/>
      <w:r w:rsidR="0006125C" w:rsidRPr="002C4C2B">
        <w:rPr>
          <w:iCs/>
          <w:sz w:val="24"/>
          <w:szCs w:val="24"/>
        </w:rPr>
        <w:t>Орёлэнерго</w:t>
      </w:r>
      <w:proofErr w:type="spellEnd"/>
      <w:r w:rsidR="0006125C" w:rsidRPr="002C4C2B">
        <w:rPr>
          <w:iCs/>
          <w:sz w:val="24"/>
          <w:szCs w:val="24"/>
        </w:rPr>
        <w:t>»</w:t>
      </w:r>
      <w:r w:rsidR="0006125C" w:rsidRPr="00702B2C">
        <w:rPr>
          <w:iCs/>
          <w:sz w:val="24"/>
          <w:szCs w:val="24"/>
        </w:rPr>
        <w:t xml:space="preserve"> </w:t>
      </w:r>
      <w:r w:rsidR="0006125C">
        <w:rPr>
          <w:snapToGrid w:val="0"/>
          <w:sz w:val="24"/>
          <w:szCs w:val="24"/>
        </w:rPr>
        <w:t>Алисов М.А</w:t>
      </w:r>
      <w:r w:rsidR="0006125C" w:rsidRPr="00702B2C">
        <w:rPr>
          <w:iCs/>
          <w:sz w:val="24"/>
          <w:szCs w:val="24"/>
        </w:rPr>
        <w:t xml:space="preserve">., контактные телефоны: </w:t>
      </w:r>
      <w:r w:rsidR="0006125C" w:rsidRPr="002C4C2B">
        <w:rPr>
          <w:iCs/>
          <w:sz w:val="24"/>
          <w:szCs w:val="24"/>
        </w:rPr>
        <w:t xml:space="preserve">(4862) 44-50-31 (доб. 375), адрес электронной почты: </w:t>
      </w:r>
      <w:hyperlink r:id="rId17" w:history="1">
        <w:r w:rsidR="0006125C" w:rsidRPr="002C4C2B">
          <w:rPr>
            <w:rStyle w:val="a7"/>
            <w:iCs/>
            <w:sz w:val="24"/>
            <w:szCs w:val="24"/>
          </w:rPr>
          <w:t>Alisov.MA@mrsk-1.ru</w:t>
        </w:r>
      </w:hyperlink>
      <w:r w:rsidR="0006125C" w:rsidRPr="00702B2C">
        <w:rPr>
          <w:iCs/>
          <w:sz w:val="24"/>
          <w:szCs w:val="24"/>
        </w:rPr>
        <w:t xml:space="preserve">, </w:t>
      </w:r>
      <w:r w:rsidR="0006125C" w:rsidRPr="002C4C2B">
        <w:rPr>
          <w:iCs/>
          <w:sz w:val="24"/>
          <w:szCs w:val="24"/>
        </w:rPr>
        <w:t>ответственное лицо –</w:t>
      </w:r>
      <w:r w:rsidR="0006125C" w:rsidRPr="002C4C2B">
        <w:rPr>
          <w:sz w:val="24"/>
          <w:szCs w:val="24"/>
        </w:rPr>
        <w:t xml:space="preserve"> Алисов Максим Александрович, контактные телефоны - (4862) 44-50-31 (доб. 375), адрес электронной почты: </w:t>
      </w:r>
      <w:hyperlink r:id="rId18" w:history="1">
        <w:r w:rsidR="0006125C" w:rsidRPr="002C4C2B">
          <w:rPr>
            <w:rStyle w:val="a7"/>
            <w:sz w:val="24"/>
            <w:szCs w:val="24"/>
          </w:rPr>
          <w:t>Alisov.MA@mrsk-1.ru</w:t>
        </w:r>
      </w:hyperlink>
      <w:r w:rsidR="0006125C" w:rsidRPr="002C4C2B">
        <w:rPr>
          <w:sz w:val="24"/>
          <w:szCs w:val="24"/>
        </w:rPr>
        <w:t xml:space="preserve"> (Ноздрина Оксана Николаевна, контактный телефон: (4862) 44-50-31 (доб. 571), адрес электронной </w:t>
      </w:r>
      <w:r w:rsidR="0006125C" w:rsidRPr="0006125C">
        <w:rPr>
          <w:sz w:val="24"/>
          <w:szCs w:val="24"/>
        </w:rPr>
        <w:t xml:space="preserve">почты: </w:t>
      </w:r>
      <w:hyperlink r:id="rId19" w:history="1">
        <w:r w:rsidR="0006125C" w:rsidRPr="0006125C">
          <w:rPr>
            <w:rStyle w:val="a7"/>
            <w:sz w:val="24"/>
            <w:szCs w:val="24"/>
          </w:rPr>
          <w:t>Nozdrina.ON@mrsk-1.ru</w:t>
        </w:r>
      </w:hyperlink>
      <w:r w:rsidR="0006125C" w:rsidRPr="0006125C">
        <w:rPr>
          <w:rStyle w:val="a7"/>
        </w:rPr>
        <w:t>)</w:t>
      </w:r>
      <w:r w:rsidR="00223240" w:rsidRPr="0006125C">
        <w:rPr>
          <w:rStyle w:val="a7"/>
          <w:color w:val="auto"/>
        </w:rPr>
        <w:t>)</w:t>
      </w:r>
      <w:r w:rsidR="00862664" w:rsidRPr="0006125C">
        <w:rPr>
          <w:sz w:val="24"/>
          <w:szCs w:val="24"/>
        </w:rPr>
        <w:t xml:space="preserve"> </w:t>
      </w:r>
      <w:r w:rsidR="004B5EB3" w:rsidRPr="0006125C">
        <w:rPr>
          <w:iCs/>
          <w:sz w:val="24"/>
          <w:szCs w:val="24"/>
        </w:rPr>
        <w:t>Извещени</w:t>
      </w:r>
      <w:r w:rsidRPr="0006125C">
        <w:rPr>
          <w:iCs/>
          <w:sz w:val="24"/>
          <w:szCs w:val="24"/>
        </w:rPr>
        <w:t>ем</w:t>
      </w:r>
      <w:r w:rsidRPr="0006125C">
        <w:rPr>
          <w:sz w:val="24"/>
          <w:szCs w:val="24"/>
        </w:rPr>
        <w:t xml:space="preserve"> о проведении </w:t>
      </w:r>
      <w:r w:rsidRPr="0006125C">
        <w:rPr>
          <w:iCs/>
          <w:sz w:val="24"/>
          <w:szCs w:val="24"/>
        </w:rPr>
        <w:t>запроса предложений</w:t>
      </w:r>
      <w:r w:rsidRPr="0006125C">
        <w:rPr>
          <w:sz w:val="24"/>
          <w:szCs w:val="24"/>
        </w:rPr>
        <w:t xml:space="preserve">, опубликованным </w:t>
      </w:r>
      <w:r w:rsidRPr="0006125C">
        <w:rPr>
          <w:b/>
          <w:sz w:val="24"/>
          <w:szCs w:val="24"/>
        </w:rPr>
        <w:t>«</w:t>
      </w:r>
      <w:r w:rsidR="0006125C" w:rsidRPr="0006125C">
        <w:rPr>
          <w:b/>
          <w:sz w:val="24"/>
          <w:szCs w:val="24"/>
        </w:rPr>
        <w:t>08</w:t>
      </w:r>
      <w:r w:rsidRPr="0006125C">
        <w:rPr>
          <w:b/>
          <w:sz w:val="24"/>
          <w:szCs w:val="24"/>
        </w:rPr>
        <w:t xml:space="preserve">» </w:t>
      </w:r>
      <w:r w:rsidR="0006125C" w:rsidRPr="0006125C">
        <w:rPr>
          <w:b/>
          <w:sz w:val="24"/>
          <w:szCs w:val="24"/>
        </w:rPr>
        <w:t>феврал</w:t>
      </w:r>
      <w:r w:rsidR="00862664" w:rsidRPr="0006125C">
        <w:rPr>
          <w:b/>
          <w:sz w:val="24"/>
          <w:szCs w:val="24"/>
        </w:rPr>
        <w:t>я</w:t>
      </w:r>
      <w:r w:rsidRPr="0006125C">
        <w:rPr>
          <w:b/>
          <w:sz w:val="24"/>
          <w:szCs w:val="24"/>
        </w:rPr>
        <w:t xml:space="preserve"> </w:t>
      </w:r>
      <w:r w:rsidR="00EC5743" w:rsidRPr="0006125C">
        <w:rPr>
          <w:b/>
          <w:sz w:val="24"/>
          <w:szCs w:val="24"/>
        </w:rPr>
        <w:t>2019</w:t>
      </w:r>
      <w:r w:rsidRPr="0006125C">
        <w:rPr>
          <w:b/>
          <w:sz w:val="24"/>
          <w:szCs w:val="24"/>
        </w:rPr>
        <w:t xml:space="preserve"> г</w:t>
      </w:r>
      <w:r w:rsidR="0006125C" w:rsidRPr="0006125C">
        <w:rPr>
          <w:b/>
          <w:sz w:val="24"/>
          <w:szCs w:val="24"/>
        </w:rPr>
        <w:t>ода</w:t>
      </w:r>
      <w:r w:rsidRPr="00382A0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1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06125C">
        <w:rPr>
          <w:sz w:val="24"/>
          <w:szCs w:val="24"/>
        </w:rPr>
        <w:t>лиц</w:t>
      </w:r>
      <w:r w:rsidR="005B75A6" w:rsidRPr="0006125C">
        <w:rPr>
          <w:sz w:val="24"/>
          <w:szCs w:val="24"/>
        </w:rPr>
        <w:t xml:space="preserve"> и физических лиц (в т.</w:t>
      </w:r>
      <w:r w:rsidR="003129D4" w:rsidRPr="0006125C">
        <w:rPr>
          <w:sz w:val="24"/>
          <w:szCs w:val="24"/>
        </w:rPr>
        <w:t xml:space="preserve"> </w:t>
      </w:r>
      <w:r w:rsidR="005B75A6" w:rsidRPr="0006125C">
        <w:rPr>
          <w:sz w:val="24"/>
          <w:szCs w:val="24"/>
        </w:rPr>
        <w:t>ч. индивидуальных предпринимателей)</w:t>
      </w:r>
      <w:r w:rsidR="009D7F01" w:rsidRPr="0006125C">
        <w:rPr>
          <w:sz w:val="24"/>
          <w:szCs w:val="24"/>
        </w:rPr>
        <w:t xml:space="preserve"> </w:t>
      </w:r>
      <w:r w:rsidR="00D15381" w:rsidRPr="0006125C">
        <w:rPr>
          <w:sz w:val="24"/>
          <w:szCs w:val="24"/>
        </w:rPr>
        <w:t xml:space="preserve">(далее – Участники) </w:t>
      </w:r>
      <w:r w:rsidR="004B5EB3" w:rsidRPr="0006125C">
        <w:rPr>
          <w:sz w:val="24"/>
          <w:szCs w:val="24"/>
        </w:rPr>
        <w:t xml:space="preserve">к участию в процедуре </w:t>
      </w:r>
      <w:r w:rsidR="00EC5743" w:rsidRPr="0006125C">
        <w:rPr>
          <w:sz w:val="24"/>
          <w:szCs w:val="24"/>
        </w:rPr>
        <w:t>З</w:t>
      </w:r>
      <w:r w:rsidRPr="0006125C">
        <w:rPr>
          <w:sz w:val="24"/>
          <w:szCs w:val="24"/>
        </w:rPr>
        <w:t>апроса предложений</w:t>
      </w:r>
      <w:r w:rsidR="00A12257" w:rsidRPr="0006125C">
        <w:rPr>
          <w:sz w:val="24"/>
          <w:szCs w:val="24"/>
        </w:rPr>
        <w:t xml:space="preserve"> в электронной форме</w:t>
      </w:r>
      <w:r w:rsidRPr="0006125C">
        <w:rPr>
          <w:sz w:val="24"/>
          <w:szCs w:val="24"/>
        </w:rPr>
        <w:t xml:space="preserve"> (далее – запрос предложений) </w:t>
      </w:r>
      <w:bookmarkEnd w:id="10"/>
      <w:r w:rsidR="004B5EB3" w:rsidRPr="0006125C">
        <w:rPr>
          <w:sz w:val="24"/>
          <w:szCs w:val="24"/>
        </w:rPr>
        <w:t xml:space="preserve">на право заключения </w:t>
      </w:r>
      <w:r w:rsidR="00702B2C" w:rsidRPr="0006125C">
        <w:rPr>
          <w:sz w:val="24"/>
          <w:szCs w:val="24"/>
        </w:rPr>
        <w:t>Договор</w:t>
      </w:r>
      <w:r w:rsidR="0006125C" w:rsidRPr="0006125C">
        <w:rPr>
          <w:sz w:val="24"/>
          <w:szCs w:val="24"/>
        </w:rPr>
        <w:t>а</w:t>
      </w:r>
      <w:r w:rsidR="00702B2C" w:rsidRPr="0006125C">
        <w:rPr>
          <w:sz w:val="24"/>
          <w:szCs w:val="24"/>
        </w:rPr>
        <w:t xml:space="preserve"> на поставку </w:t>
      </w:r>
      <w:r w:rsidR="0006125C" w:rsidRPr="0006125C">
        <w:rPr>
          <w:sz w:val="24"/>
          <w:szCs w:val="24"/>
        </w:rPr>
        <w:t>роботов-тренажеров</w:t>
      </w:r>
      <w:r w:rsidR="00702B2C" w:rsidRPr="0006125C">
        <w:rPr>
          <w:sz w:val="24"/>
          <w:szCs w:val="24"/>
        </w:rPr>
        <w:t xml:space="preserve"> для нужд ПАО «МРСК Центра» </w:t>
      </w:r>
      <w:r w:rsidR="00862664" w:rsidRPr="0006125C">
        <w:rPr>
          <w:sz w:val="24"/>
          <w:szCs w:val="24"/>
        </w:rPr>
        <w:t>(филиала «Орелэнерго», расположенн</w:t>
      </w:r>
      <w:r w:rsidR="0006125C" w:rsidRPr="0006125C">
        <w:rPr>
          <w:sz w:val="24"/>
          <w:szCs w:val="24"/>
        </w:rPr>
        <w:t>ого</w:t>
      </w:r>
      <w:r w:rsidR="00862664" w:rsidRPr="0006125C">
        <w:rPr>
          <w:sz w:val="24"/>
          <w:szCs w:val="24"/>
        </w:rPr>
        <w:t xml:space="preserve"> по адресу: Р</w:t>
      </w:r>
      <w:r w:rsidR="0006125C" w:rsidRPr="0006125C">
        <w:rPr>
          <w:sz w:val="24"/>
          <w:szCs w:val="24"/>
        </w:rPr>
        <w:t>Ф, 302030, г. Орел, пл. Мира, 2</w:t>
      </w:r>
      <w:r w:rsidR="00862664" w:rsidRPr="0006125C">
        <w:rPr>
          <w:sz w:val="24"/>
          <w:szCs w:val="24"/>
        </w:rPr>
        <w:t>)</w:t>
      </w:r>
      <w:r w:rsidRPr="0006125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6125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6125C">
        <w:rPr>
          <w:sz w:val="24"/>
          <w:szCs w:val="24"/>
        </w:rPr>
        <w:t xml:space="preserve">Настоящий </w:t>
      </w:r>
      <w:r w:rsidR="004B5EB3" w:rsidRPr="0006125C">
        <w:rPr>
          <w:sz w:val="24"/>
          <w:szCs w:val="24"/>
        </w:rPr>
        <w:t>З</w:t>
      </w:r>
      <w:r w:rsidRPr="0006125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06125C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914CDF" w:rsidRPr="0006125C">
          <w:rPr>
            <w:rStyle w:val="a7"/>
            <w:sz w:val="24"/>
            <w:szCs w:val="24"/>
          </w:rPr>
          <w:t>https://rosseti.roseltorg.ru</w:t>
        </w:r>
      </w:hyperlink>
      <w:r w:rsidR="00CA33D5" w:rsidRPr="0006125C">
        <w:rPr>
          <w:sz w:val="24"/>
          <w:szCs w:val="24"/>
        </w:rPr>
        <w:t xml:space="preserve"> </w:t>
      </w:r>
      <w:r w:rsidR="00702B2C" w:rsidRPr="0006125C">
        <w:rPr>
          <w:sz w:val="24"/>
          <w:szCs w:val="24"/>
        </w:rPr>
        <w:t xml:space="preserve">(далее </w:t>
      </w:r>
      <w:r w:rsidR="0006125C" w:rsidRPr="0006125C">
        <w:rPr>
          <w:sz w:val="24"/>
          <w:szCs w:val="24"/>
        </w:rPr>
        <w:t>-</w:t>
      </w:r>
      <w:r w:rsidR="00702B2C" w:rsidRPr="0006125C">
        <w:rPr>
          <w:sz w:val="24"/>
          <w:szCs w:val="24"/>
        </w:rPr>
        <w:t xml:space="preserve"> ЭТП)</w:t>
      </w:r>
      <w:r w:rsidR="005B75A6" w:rsidRPr="0006125C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06125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</w:t>
      </w:r>
      <w:r w:rsidR="00717F60" w:rsidRPr="0006125C">
        <w:rPr>
          <w:sz w:val="24"/>
          <w:szCs w:val="24"/>
        </w:rPr>
        <w:t xml:space="preserve">право заключения </w:t>
      </w:r>
      <w:r w:rsidR="00123C70" w:rsidRPr="0006125C">
        <w:rPr>
          <w:sz w:val="24"/>
          <w:szCs w:val="24"/>
        </w:rPr>
        <w:t>Договор</w:t>
      </w:r>
      <w:r w:rsidR="0006125C" w:rsidRPr="0006125C">
        <w:rPr>
          <w:sz w:val="24"/>
          <w:szCs w:val="24"/>
        </w:rPr>
        <w:t>а</w:t>
      </w:r>
      <w:r w:rsidR="00A40714" w:rsidRPr="0006125C">
        <w:rPr>
          <w:sz w:val="24"/>
          <w:szCs w:val="24"/>
        </w:rPr>
        <w:t xml:space="preserve"> </w:t>
      </w:r>
      <w:r w:rsidR="00702B2C" w:rsidRPr="0006125C">
        <w:rPr>
          <w:sz w:val="24"/>
          <w:szCs w:val="24"/>
        </w:rPr>
        <w:t xml:space="preserve">на поставку </w:t>
      </w:r>
      <w:r w:rsidR="0006125C" w:rsidRPr="0006125C">
        <w:rPr>
          <w:sz w:val="24"/>
          <w:szCs w:val="24"/>
        </w:rPr>
        <w:t>роботов-тренажеров</w:t>
      </w:r>
      <w:r w:rsidR="00702B2C" w:rsidRPr="0006125C">
        <w:rPr>
          <w:sz w:val="24"/>
          <w:szCs w:val="24"/>
        </w:rPr>
        <w:t xml:space="preserve"> для нужд ПАО «МРСК Центра» (филиал</w:t>
      </w:r>
      <w:r w:rsidR="0006125C" w:rsidRPr="0006125C">
        <w:rPr>
          <w:sz w:val="24"/>
          <w:szCs w:val="24"/>
        </w:rPr>
        <w:t>а</w:t>
      </w:r>
      <w:r w:rsidR="00702B2C" w:rsidRPr="0006125C">
        <w:rPr>
          <w:sz w:val="24"/>
          <w:szCs w:val="24"/>
        </w:rPr>
        <w:t xml:space="preserve"> </w:t>
      </w:r>
      <w:r w:rsidR="0006125C" w:rsidRPr="0006125C">
        <w:rPr>
          <w:sz w:val="24"/>
          <w:szCs w:val="24"/>
        </w:rPr>
        <w:t>«</w:t>
      </w:r>
      <w:proofErr w:type="spellStart"/>
      <w:r w:rsidR="0006125C" w:rsidRPr="0006125C">
        <w:rPr>
          <w:sz w:val="24"/>
          <w:szCs w:val="24"/>
        </w:rPr>
        <w:t>Орёлэнерго</w:t>
      </w:r>
      <w:proofErr w:type="spellEnd"/>
      <w:r w:rsidR="0006125C" w:rsidRPr="0006125C">
        <w:rPr>
          <w:sz w:val="24"/>
          <w:szCs w:val="24"/>
        </w:rPr>
        <w:t>»</w:t>
      </w:r>
      <w:r w:rsidR="00702B2C" w:rsidRPr="0006125C">
        <w:rPr>
          <w:sz w:val="24"/>
          <w:szCs w:val="24"/>
        </w:rPr>
        <w:t>)</w:t>
      </w:r>
      <w:bookmarkEnd w:id="17"/>
      <w:r w:rsidR="00702B2C" w:rsidRPr="0006125C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125C">
        <w:rPr>
          <w:sz w:val="24"/>
          <w:szCs w:val="24"/>
        </w:rPr>
        <w:t xml:space="preserve">Количество лотов: </w:t>
      </w:r>
      <w:r w:rsidRPr="0006125C">
        <w:rPr>
          <w:b/>
          <w:sz w:val="24"/>
          <w:szCs w:val="24"/>
        </w:rPr>
        <w:t>1 (один)</w:t>
      </w:r>
      <w:r w:rsidRPr="0006125C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0612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125C">
        <w:rPr>
          <w:sz w:val="24"/>
          <w:szCs w:val="24"/>
        </w:rPr>
        <w:t>Частичное выполнение</w:t>
      </w:r>
      <w:r w:rsidR="002946EF" w:rsidRPr="0006125C">
        <w:rPr>
          <w:sz w:val="24"/>
          <w:szCs w:val="24"/>
        </w:rPr>
        <w:t xml:space="preserve"> </w:t>
      </w:r>
      <w:r w:rsidR="004D17BD" w:rsidRPr="0006125C">
        <w:rPr>
          <w:sz w:val="24"/>
          <w:szCs w:val="24"/>
        </w:rPr>
        <w:t xml:space="preserve">поставок, </w:t>
      </w:r>
      <w:r w:rsidR="00AD3EBC" w:rsidRPr="0006125C">
        <w:rPr>
          <w:sz w:val="24"/>
          <w:szCs w:val="24"/>
        </w:rPr>
        <w:t>работ (услуг)</w:t>
      </w:r>
      <w:r w:rsidRPr="0006125C">
        <w:rPr>
          <w:sz w:val="24"/>
          <w:szCs w:val="24"/>
        </w:rPr>
        <w:t xml:space="preserve"> не допускается.</w:t>
      </w:r>
    </w:p>
    <w:p w:rsidR="00717F60" w:rsidRPr="0006125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6125C">
        <w:rPr>
          <w:sz w:val="24"/>
          <w:szCs w:val="24"/>
        </w:rPr>
        <w:t>Сроки</w:t>
      </w:r>
      <w:r w:rsidR="00717F60" w:rsidRPr="0006125C">
        <w:rPr>
          <w:sz w:val="24"/>
          <w:szCs w:val="24"/>
        </w:rPr>
        <w:t xml:space="preserve"> </w:t>
      </w:r>
      <w:r w:rsidR="002946EF" w:rsidRPr="0006125C">
        <w:rPr>
          <w:sz w:val="24"/>
          <w:szCs w:val="24"/>
        </w:rPr>
        <w:t xml:space="preserve">выполнения </w:t>
      </w:r>
      <w:r w:rsidR="00702B2C" w:rsidRPr="0006125C">
        <w:rPr>
          <w:sz w:val="24"/>
          <w:szCs w:val="24"/>
        </w:rPr>
        <w:t>поставок</w:t>
      </w:r>
      <w:r w:rsidR="00717F60" w:rsidRPr="0006125C">
        <w:rPr>
          <w:sz w:val="24"/>
          <w:szCs w:val="24"/>
        </w:rPr>
        <w:t xml:space="preserve">: </w:t>
      </w:r>
      <w:r w:rsidR="0006125C" w:rsidRPr="0006125C">
        <w:rPr>
          <w:b/>
          <w:sz w:val="24"/>
          <w:szCs w:val="24"/>
        </w:rPr>
        <w:t>30 календарных дней с момента заключения договора</w:t>
      </w:r>
      <w:r w:rsidR="00717F60" w:rsidRPr="0006125C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bookmarkEnd w:id="20"/>
      <w:r w:rsidR="0006125C" w:rsidRPr="0006125C">
        <w:rPr>
          <w:sz w:val="24"/>
          <w:szCs w:val="24"/>
        </w:rPr>
        <w:t xml:space="preserve">реквизиты/базис поставки: на условиях DDP (Согласно ИНКОТЕРМС 2010) по адресу филиала </w:t>
      </w:r>
      <w:r w:rsidR="0006125C" w:rsidRPr="0006125C">
        <w:rPr>
          <w:iCs/>
          <w:sz w:val="24"/>
          <w:szCs w:val="24"/>
        </w:rPr>
        <w:t>ПАО «МРСК Центра»</w:t>
      </w:r>
      <w:r w:rsidR="0006125C" w:rsidRPr="0006125C">
        <w:rPr>
          <w:sz w:val="24"/>
          <w:szCs w:val="24"/>
        </w:rPr>
        <w:t xml:space="preserve"> - «Орелэнерго», РФ, 302008, г. Орел, ул. Высоковольтная, 9 (Центральный склад)</w:t>
      </w:r>
      <w:r w:rsidR="002556E6" w:rsidRPr="0006125C">
        <w:rPr>
          <w:sz w:val="24"/>
          <w:szCs w:val="24"/>
        </w:rPr>
        <w:t>.</w:t>
      </w:r>
    </w:p>
    <w:p w:rsidR="00717F60" w:rsidRPr="0006125C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125C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</w:t>
      </w:r>
      <w:r w:rsidR="0006125C">
        <w:rPr>
          <w:iCs/>
          <w:sz w:val="24"/>
          <w:szCs w:val="24"/>
        </w:rPr>
        <w:t xml:space="preserve">ктуры </w:t>
      </w:r>
      <w:r w:rsidRPr="0006125C">
        <w:rPr>
          <w:iCs/>
          <w:sz w:val="24"/>
          <w:szCs w:val="24"/>
        </w:rPr>
        <w:t>и иных документов, предусмотренных договором.</w:t>
      </w:r>
      <w:bookmarkEnd w:id="21"/>
      <w:r w:rsidR="0035634C" w:rsidRPr="0006125C">
        <w:rPr>
          <w:iCs/>
          <w:sz w:val="24"/>
          <w:szCs w:val="24"/>
        </w:rPr>
        <w:t xml:space="preserve"> В случае, если </w:t>
      </w:r>
      <w:r w:rsidR="0006125C">
        <w:rPr>
          <w:iCs/>
          <w:sz w:val="24"/>
          <w:szCs w:val="24"/>
        </w:rPr>
        <w:t>Участник является</w:t>
      </w:r>
      <w:r w:rsidR="0035634C" w:rsidRPr="0006125C">
        <w:rPr>
          <w:iCs/>
          <w:sz w:val="24"/>
          <w:szCs w:val="24"/>
        </w:rPr>
        <w:t xml:space="preserve">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</w:r>
      <w:r w:rsidR="0035634C" w:rsidRPr="0006125C">
        <w:rPr>
          <w:iCs/>
          <w:sz w:val="24"/>
          <w:szCs w:val="24"/>
        </w:rPr>
        <w:lastRenderedPageBreak/>
        <w:t>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594AB9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594AB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594AB9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594AB9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>поставки и оплаты, не хуже условий</w:t>
      </w:r>
      <w:r w:rsidR="0006125C">
        <w:rPr>
          <w:bCs w:val="0"/>
          <w:iCs/>
          <w:sz w:val="24"/>
          <w:szCs w:val="24"/>
        </w:rPr>
        <w:t>,</w:t>
      </w:r>
      <w:r w:rsidR="00DA1402" w:rsidRPr="00382A07">
        <w:rPr>
          <w:bCs w:val="0"/>
          <w:iCs/>
          <w:sz w:val="24"/>
          <w:szCs w:val="24"/>
        </w:rPr>
        <w:t xml:space="preserve">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4AB9" w:rsidRPr="00594AB9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Запрос </w:t>
      </w:r>
      <w:r w:rsidRPr="0006125C">
        <w:rPr>
          <w:bCs w:val="0"/>
          <w:sz w:val="24"/>
          <w:szCs w:val="24"/>
        </w:rPr>
        <w:t>предложений</w:t>
      </w:r>
      <w:r w:rsidRPr="0006125C">
        <w:rPr>
          <w:sz w:val="24"/>
          <w:szCs w:val="24"/>
        </w:rPr>
        <w:t xml:space="preserve"> </w:t>
      </w:r>
      <w:r w:rsidRPr="0006125C">
        <w:rPr>
          <w:bCs w:val="0"/>
          <w:sz w:val="24"/>
          <w:szCs w:val="24"/>
        </w:rPr>
        <w:t xml:space="preserve">проводится в соответствии с </w:t>
      </w:r>
      <w:r w:rsidR="0022360B" w:rsidRPr="0006125C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125C">
        <w:rPr>
          <w:bCs w:val="0"/>
          <w:sz w:val="24"/>
          <w:szCs w:val="24"/>
        </w:rPr>
        <w:t>Россети</w:t>
      </w:r>
      <w:proofErr w:type="spellEnd"/>
      <w:r w:rsidR="0022360B" w:rsidRPr="0006125C">
        <w:rPr>
          <w:bCs w:val="0"/>
          <w:sz w:val="24"/>
          <w:szCs w:val="24"/>
        </w:rPr>
        <w:t>»</w:t>
      </w:r>
      <w:r w:rsidR="00D60E4B" w:rsidRPr="0006125C">
        <w:rPr>
          <w:bCs w:val="0"/>
          <w:sz w:val="24"/>
          <w:szCs w:val="24"/>
        </w:rPr>
        <w:t xml:space="preserve"> (Положение о закупке</w:t>
      </w:r>
      <w:r w:rsidR="003303E9" w:rsidRPr="0006125C">
        <w:rPr>
          <w:bCs w:val="0"/>
          <w:sz w:val="24"/>
          <w:szCs w:val="24"/>
        </w:rPr>
        <w:t>)</w:t>
      </w:r>
      <w:r w:rsidR="00721B30" w:rsidRPr="0006125C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125C">
        <w:rPr>
          <w:bCs w:val="0"/>
          <w:sz w:val="24"/>
          <w:szCs w:val="24"/>
        </w:rPr>
        <w:t>П</w:t>
      </w:r>
      <w:r w:rsidR="00721B30" w:rsidRPr="0006125C">
        <w:rPr>
          <w:bCs w:val="0"/>
          <w:sz w:val="24"/>
          <w:szCs w:val="24"/>
        </w:rPr>
        <w:t xml:space="preserve">АО «МРСК Центра» (Протокол </w:t>
      </w:r>
      <w:r w:rsidR="00D60E4B" w:rsidRPr="0006125C">
        <w:rPr>
          <w:color w:val="000000"/>
          <w:sz w:val="24"/>
          <w:szCs w:val="24"/>
        </w:rPr>
        <w:t>№44/18 от «25» декабря 2018 года</w:t>
      </w:r>
      <w:r w:rsidR="00721B30" w:rsidRPr="0006125C">
        <w:rPr>
          <w:bCs w:val="0"/>
          <w:sz w:val="24"/>
          <w:szCs w:val="24"/>
        </w:rPr>
        <w:t>), и Постановлением Правительства РФ от 11.12.2014 № 1352 «Об</w:t>
      </w:r>
      <w:r w:rsidR="00721B30" w:rsidRPr="00382A07">
        <w:rPr>
          <w:bCs w:val="0"/>
          <w:sz w:val="24"/>
          <w:szCs w:val="24"/>
        </w:rPr>
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 xml:space="preserve"> 1.4.1 </w:t>
      </w:r>
      <w:r w:rsidR="00007625">
        <w:fldChar w:fldCharType="end"/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Факт подачи Заявок лицами</w:t>
      </w:r>
      <w:r w:rsidR="0006125C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2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88857"/>
      <w:r w:rsidRPr="00382A07">
        <w:t>Проект договора</w:t>
      </w:r>
      <w:bookmarkEnd w:id="47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4AB9" w:rsidRPr="00594AB9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9" w:name="_Toc468462417"/>
      <w:bookmarkStart w:id="100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594AB9" w:rsidRPr="00594AB9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382A07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3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4" w:name="_Toc469470557"/>
      <w:bookmarkStart w:id="155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4"/>
      <w:bookmarkEnd w:id="15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594AB9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F31976">
        <w:rPr>
          <w:b w:val="0"/>
          <w:szCs w:val="24"/>
        </w:rPr>
        <w:t xml:space="preserve">в) </w:t>
      </w:r>
      <w:proofErr w:type="gramStart"/>
      <w:r w:rsidRPr="00F31976">
        <w:rPr>
          <w:rFonts w:eastAsia="Calibri"/>
          <w:b w:val="0"/>
          <w:szCs w:val="24"/>
        </w:rPr>
        <w:t>В</w:t>
      </w:r>
      <w:proofErr w:type="gramEnd"/>
      <w:r w:rsidRPr="00F31976">
        <w:rPr>
          <w:rFonts w:eastAsia="Calibri"/>
          <w:b w:val="0"/>
          <w:szCs w:val="24"/>
        </w:rPr>
        <w:t xml:space="preserve">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382A07">
        <w:rPr>
          <w:szCs w:val="24"/>
        </w:rPr>
        <w:t>Заявок</w:t>
      </w:r>
      <w:bookmarkEnd w:id="186"/>
      <w:bookmarkEnd w:id="187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8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594AB9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594AB9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594AB9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594AB9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C230AD">
      <w:pPr>
        <w:pStyle w:val="3"/>
        <w:jc w:val="both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06125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125C">
        <w:rPr>
          <w:sz w:val="24"/>
          <w:szCs w:val="24"/>
          <w:lang w:eastAsia="ru-RU"/>
        </w:rPr>
        <w:t xml:space="preserve">отказ от проведения </w:t>
      </w:r>
      <w:r w:rsidR="00027C2B" w:rsidRPr="0006125C">
        <w:rPr>
          <w:sz w:val="24"/>
          <w:szCs w:val="24"/>
          <w:lang w:eastAsia="ru-RU"/>
        </w:rPr>
        <w:t>З</w:t>
      </w:r>
      <w:r w:rsidR="0089163E" w:rsidRPr="0006125C">
        <w:rPr>
          <w:sz w:val="24"/>
          <w:szCs w:val="24"/>
          <w:lang w:eastAsia="ru-RU"/>
        </w:rPr>
        <w:t>апроса предложений</w:t>
      </w:r>
      <w:r w:rsidR="00C230AD" w:rsidRPr="0006125C">
        <w:rPr>
          <w:sz w:val="24"/>
          <w:szCs w:val="24"/>
          <w:lang w:eastAsia="ru-RU"/>
        </w:rPr>
        <w:t xml:space="preserve">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Pr="0006125C">
        <w:rPr>
          <w:sz w:val="24"/>
          <w:szCs w:val="24"/>
          <w:lang w:eastAsia="ru-RU"/>
        </w:rPr>
        <w:t>;</w:t>
      </w:r>
    </w:p>
    <w:p w:rsidR="0099066F" w:rsidRPr="0006125C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125C">
        <w:rPr>
          <w:sz w:val="24"/>
          <w:szCs w:val="24"/>
          <w:lang w:eastAsia="ru-RU"/>
        </w:rPr>
        <w:t>П</w:t>
      </w:r>
      <w:r w:rsidR="0099066F" w:rsidRPr="0006125C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125C">
        <w:rPr>
          <w:sz w:val="24"/>
          <w:szCs w:val="24"/>
          <w:lang w:eastAsia="ru-RU"/>
        </w:rPr>
        <w:t>З</w:t>
      </w:r>
      <w:r w:rsidR="0089163E" w:rsidRPr="0006125C">
        <w:rPr>
          <w:sz w:val="24"/>
          <w:szCs w:val="24"/>
          <w:lang w:eastAsia="ru-RU"/>
        </w:rPr>
        <w:t xml:space="preserve">апроса предложений </w:t>
      </w:r>
      <w:r w:rsidR="0099066F" w:rsidRPr="0006125C">
        <w:rPr>
          <w:sz w:val="24"/>
          <w:szCs w:val="24"/>
          <w:lang w:eastAsia="ru-RU"/>
        </w:rPr>
        <w:t xml:space="preserve">и </w:t>
      </w:r>
      <w:r w:rsidR="00DA1402" w:rsidRPr="0006125C">
        <w:rPr>
          <w:sz w:val="24"/>
          <w:szCs w:val="24"/>
        </w:rPr>
        <w:t xml:space="preserve">подписанные членами </w:t>
      </w:r>
      <w:r w:rsidR="002946EF" w:rsidRPr="0006125C">
        <w:rPr>
          <w:sz w:val="24"/>
          <w:szCs w:val="24"/>
          <w:lang w:eastAsia="ru-RU"/>
        </w:rPr>
        <w:t xml:space="preserve">Закупочной </w:t>
      </w:r>
      <w:r w:rsidR="0099066F" w:rsidRPr="0006125C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125C">
        <w:rPr>
          <w:sz w:val="24"/>
          <w:szCs w:val="24"/>
          <w:lang w:eastAsia="ru-RU"/>
        </w:rPr>
        <w:t>П</w:t>
      </w:r>
      <w:r w:rsidR="00C230AD" w:rsidRPr="0006125C">
        <w:rPr>
          <w:sz w:val="24"/>
          <w:szCs w:val="24"/>
          <w:lang w:eastAsia="ru-RU"/>
        </w:rPr>
        <w:t>ротоколов;</w:t>
      </w:r>
    </w:p>
    <w:p w:rsidR="00C230AD" w:rsidRPr="0006125C" w:rsidRDefault="00C230AD" w:rsidP="00C230AD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06125C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C230AD" w:rsidRPr="0006125C" w:rsidRDefault="00C230AD" w:rsidP="009942AA">
      <w:pPr>
        <w:overflowPunct w:val="0"/>
        <w:autoSpaceDE w:val="0"/>
        <w:spacing w:line="264" w:lineRule="auto"/>
        <w:rPr>
          <w:sz w:val="24"/>
          <w:szCs w:val="24"/>
        </w:rPr>
      </w:pPr>
      <w:bookmarkStart w:id="219" w:name="_Ref303250835"/>
      <w:bookmarkStart w:id="220" w:name="_Ref305973033"/>
      <w:bookmarkStart w:id="221" w:name="_Toc498588877"/>
      <w:bookmarkStart w:id="222" w:name="_Ref191386178"/>
      <w:r w:rsidRPr="0006125C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9942AA" w:rsidRPr="009942AA" w:rsidRDefault="009942AA" w:rsidP="009942AA">
      <w:pPr>
        <w:overflowPunct w:val="0"/>
        <w:autoSpaceDE w:val="0"/>
        <w:spacing w:line="264" w:lineRule="auto"/>
        <w:rPr>
          <w:sz w:val="24"/>
          <w:szCs w:val="24"/>
          <w:highlight w:val="cyan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r w:rsidRPr="00382A07">
        <w:lastRenderedPageBreak/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19"/>
      <w:r w:rsidRPr="00382A07">
        <w:t xml:space="preserve"> по запросу предложений</w:t>
      </w:r>
      <w:bookmarkEnd w:id="220"/>
      <w:bookmarkEnd w:id="221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382A07">
        <w:t xml:space="preserve">Подготовка </w:t>
      </w:r>
      <w:bookmarkEnd w:id="224"/>
      <w:r w:rsidRPr="00382A07">
        <w:t>Заявок</w:t>
      </w:r>
      <w:bookmarkEnd w:id="225"/>
      <w:bookmarkEnd w:id="22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594AB9" w:rsidRPr="00594AB9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0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</w:t>
      </w:r>
      <w:r w:rsidRPr="00577EC9">
        <w:rPr>
          <w:sz w:val="24"/>
          <w:szCs w:val="24"/>
        </w:rPr>
        <w:lastRenderedPageBreak/>
        <w:t>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594AB9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594AB9" w:rsidRPr="00594AB9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594AB9" w:rsidRPr="00594AB9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а отклоняются без </w:t>
      </w:r>
      <w:proofErr w:type="gramStart"/>
      <w:r w:rsidR="00717F60" w:rsidRPr="00DB5A15">
        <w:rPr>
          <w:bCs w:val="0"/>
          <w:sz w:val="24"/>
          <w:szCs w:val="24"/>
        </w:rPr>
        <w:t>рассмотрения</w:t>
      </w:r>
      <w:proofErr w:type="gramEnd"/>
      <w:r w:rsidR="00717F60" w:rsidRPr="00DB5A15">
        <w:rPr>
          <w:bCs w:val="0"/>
          <w:sz w:val="24"/>
          <w:szCs w:val="24"/>
        </w:rPr>
        <w:t xml:space="preserve"> по существу.</w:t>
      </w:r>
      <w:bookmarkEnd w:id="241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594AB9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образом уполномоченным им лицом на основании доверенности (далее </w:t>
      </w:r>
      <w:r w:rsidR="0006125C">
        <w:rPr>
          <w:bCs w:val="0"/>
          <w:sz w:val="24"/>
          <w:szCs w:val="24"/>
        </w:rPr>
        <w:t>-</w:t>
      </w:r>
      <w:r w:rsidRPr="00382A07">
        <w:rPr>
          <w:bCs w:val="0"/>
          <w:sz w:val="24"/>
          <w:szCs w:val="24"/>
        </w:rPr>
        <w:t xml:space="preserve">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2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5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245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</w:t>
      </w:r>
      <w:r w:rsidRPr="00382A07">
        <w:rPr>
          <w:sz w:val="24"/>
          <w:szCs w:val="24"/>
        </w:rPr>
        <w:lastRenderedPageBreak/>
        <w:t xml:space="preserve">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6"/>
      <w:bookmarkEnd w:id="247"/>
      <w:bookmarkEnd w:id="248"/>
      <w:r w:rsidRPr="00382A07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sz w:val="24"/>
          <w:szCs w:val="24"/>
        </w:rPr>
        <w:t>.</w:t>
      </w:r>
      <w:bookmarkEnd w:id="27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382A07">
        <w:rPr>
          <w:szCs w:val="24"/>
        </w:rPr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382A07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6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326"/>
      <w:r w:rsidR="0006125C">
        <w:rPr>
          <w:bCs w:val="0"/>
          <w:sz w:val="24"/>
          <w:szCs w:val="24"/>
        </w:rPr>
        <w:t xml:space="preserve"> </w:t>
      </w:r>
      <w:r w:rsidR="0006125C" w:rsidRPr="0006125C">
        <w:rPr>
          <w:b/>
          <w:bCs w:val="0"/>
          <w:iCs/>
          <w:sz w:val="24"/>
          <w:szCs w:val="24"/>
        </w:rPr>
        <w:t>720 000,00</w:t>
      </w:r>
      <w:r w:rsidR="0006125C" w:rsidRPr="0006125C">
        <w:rPr>
          <w:bCs w:val="0"/>
          <w:sz w:val="24"/>
          <w:szCs w:val="24"/>
        </w:rPr>
        <w:t xml:space="preserve"> (семьсот двадцать тысяч) рублей 00 копеек РФ, без учета НДС; НДС составляет </w:t>
      </w:r>
      <w:r w:rsidR="0006125C" w:rsidRPr="0006125C">
        <w:rPr>
          <w:b/>
          <w:bCs w:val="0"/>
          <w:sz w:val="24"/>
          <w:szCs w:val="24"/>
        </w:rPr>
        <w:t>144 000,00</w:t>
      </w:r>
      <w:r w:rsidR="0006125C" w:rsidRPr="0006125C">
        <w:rPr>
          <w:bCs w:val="0"/>
          <w:sz w:val="24"/>
          <w:szCs w:val="24"/>
        </w:rPr>
        <w:t xml:space="preserve"> (сто сорок четыре тысячи) рублей 00 копеек РФ; </w:t>
      </w:r>
      <w:r w:rsidR="0006125C" w:rsidRPr="0006125C">
        <w:rPr>
          <w:b/>
          <w:bCs w:val="0"/>
          <w:sz w:val="24"/>
          <w:szCs w:val="24"/>
        </w:rPr>
        <w:t>864 000,00</w:t>
      </w:r>
      <w:r w:rsidR="0006125C" w:rsidRPr="0006125C">
        <w:rPr>
          <w:bCs w:val="0"/>
          <w:sz w:val="24"/>
          <w:szCs w:val="24"/>
        </w:rPr>
        <w:t xml:space="preserve"> (восемьсот шестьдесят четыре тысячи) рублей 00 копеек РФ, с учетом НДС</w:t>
      </w:r>
      <w:r w:rsidR="00711D2C">
        <w:rPr>
          <w:bCs w:val="0"/>
          <w:sz w:val="24"/>
          <w:szCs w:val="24"/>
        </w:rPr>
        <w:t>.</w:t>
      </w:r>
    </w:p>
    <w:p w:rsidR="00546518" w:rsidRPr="005314AA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5314AA" w:rsidRDefault="005314AA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314AA">
        <w:rPr>
          <w:bCs w:val="0"/>
          <w:sz w:val="24"/>
          <w:szCs w:val="24"/>
        </w:rPr>
        <w:t xml:space="preserve">В </w:t>
      </w:r>
      <w:r w:rsidRPr="005314AA">
        <w:rPr>
          <w:sz w:val="24"/>
          <w:szCs w:val="24"/>
        </w:rPr>
        <w:t>Сводной таблице стоимости</w:t>
      </w:r>
      <w:r w:rsidRPr="005314AA">
        <w:rPr>
          <w:bCs w:val="0"/>
          <w:sz w:val="24"/>
          <w:szCs w:val="24"/>
        </w:rPr>
        <w:t xml:space="preserve"> </w:t>
      </w:r>
      <w:r w:rsidRPr="005314AA">
        <w:rPr>
          <w:sz w:val="24"/>
          <w:szCs w:val="24"/>
        </w:rPr>
        <w:t>поставок</w:t>
      </w:r>
      <w:r w:rsidRPr="005314AA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</w:t>
      </w:r>
      <w:r>
        <w:rPr>
          <w:bCs w:val="0"/>
          <w:sz w:val="24"/>
          <w:szCs w:val="24"/>
        </w:rPr>
        <w:t>.</w:t>
      </w:r>
    </w:p>
    <w:p w:rsidR="005314AA" w:rsidRPr="00382A07" w:rsidRDefault="005314AA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</w:t>
      </w:r>
      <w:r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</w:t>
      </w:r>
      <w:proofErr w:type="gramStart"/>
      <w:r w:rsidRPr="00382A07">
        <w:rPr>
          <w:bCs w:val="0"/>
          <w:sz w:val="24"/>
          <w:szCs w:val="24"/>
        </w:rPr>
        <w:t>рассмотрения</w:t>
      </w:r>
      <w:proofErr w:type="gramEnd"/>
      <w:r w:rsidRPr="00382A07">
        <w:rPr>
          <w:bCs w:val="0"/>
          <w:sz w:val="24"/>
          <w:szCs w:val="24"/>
        </w:rPr>
        <w:t xml:space="preserve">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11D2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11D2C">
        <w:rPr>
          <w:bCs w:val="0"/>
          <w:sz w:val="24"/>
          <w:szCs w:val="24"/>
        </w:rPr>
        <w:t>Начальная (</w:t>
      </w:r>
      <w:r w:rsidR="007C6A7B" w:rsidRPr="00711D2C">
        <w:rPr>
          <w:szCs w:val="24"/>
        </w:rPr>
        <w:t>максимальная</w:t>
      </w:r>
      <w:r w:rsidRPr="00711D2C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11D2C">
        <w:rPr>
          <w:bCs w:val="0"/>
          <w:sz w:val="24"/>
          <w:szCs w:val="24"/>
        </w:rPr>
        <w:t>.</w:t>
      </w:r>
      <w:r w:rsidR="00AD344A" w:rsidRPr="00711D2C">
        <w:rPr>
          <w:bCs w:val="0"/>
          <w:sz w:val="24"/>
          <w:szCs w:val="24"/>
        </w:rPr>
        <w:t xml:space="preserve"> 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7" w:name="_Ref191386407"/>
      <w:bookmarkStart w:id="328" w:name="_Ref191386526"/>
      <w:bookmarkStart w:id="329" w:name="_Toc440357097"/>
      <w:bookmarkStart w:id="330" w:name="_Toc440359652"/>
      <w:bookmarkStart w:id="331" w:name="_Toc440632115"/>
      <w:bookmarkStart w:id="332" w:name="_Toc440875936"/>
      <w:bookmarkStart w:id="333" w:name="_Toc441130964"/>
      <w:bookmarkStart w:id="334" w:name="_Toc447269779"/>
      <w:bookmarkStart w:id="335" w:name="_Toc464120601"/>
      <w:bookmarkStart w:id="336" w:name="_Toc466970521"/>
      <w:bookmarkStart w:id="337" w:name="_Toc468462434"/>
      <w:bookmarkStart w:id="338" w:name="_Toc469482027"/>
      <w:bookmarkStart w:id="339" w:name="_Toc472411801"/>
      <w:bookmarkStart w:id="340" w:name="_Toc498588886"/>
      <w:bookmarkStart w:id="341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93090116"/>
      <w:bookmarkStart w:id="343" w:name="_Ref191386482"/>
      <w:bookmarkStart w:id="344" w:name="_Ref440291364"/>
      <w:bookmarkEnd w:id="341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2"/>
      <w:r w:rsidRPr="004A1A68">
        <w:rPr>
          <w:bCs w:val="0"/>
          <w:sz w:val="24"/>
          <w:szCs w:val="24"/>
        </w:rPr>
        <w:t>:</w:t>
      </w:r>
      <w:bookmarkStart w:id="345" w:name="_Ref306004833"/>
      <w:bookmarkEnd w:id="343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</w:t>
      </w:r>
      <w:bookmarkStart w:id="346" w:name="_GoBack"/>
      <w:bookmarkEnd w:id="346"/>
      <w:r w:rsidRPr="004A1A68">
        <w:rPr>
          <w:bCs w:val="0"/>
          <w:sz w:val="24"/>
          <w:szCs w:val="24"/>
        </w:rPr>
        <w:t>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lastRenderedPageBreak/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4"/>
      <w:bookmarkEnd w:id="345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532999203"/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>;</w:t>
      </w:r>
      <w:bookmarkEnd w:id="348"/>
      <w:r w:rsidR="009D7F01" w:rsidRPr="00382A07">
        <w:rPr>
          <w:sz w:val="24"/>
          <w:szCs w:val="24"/>
        </w:rPr>
        <w:t xml:space="preserve"> </w:t>
      </w:r>
      <w:bookmarkEnd w:id="349"/>
      <w:bookmarkEnd w:id="35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» (</w:t>
      </w:r>
      <w:hyperlink r:id="rId29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5.10</w:t>
      </w:r>
      <w:r w:rsidR="00594AB9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594AB9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5314AA">
        <w:t>5.12</w:t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382A07">
        <w:rPr>
          <w:sz w:val="24"/>
          <w:szCs w:val="24"/>
        </w:rPr>
        <w:t>законодательству</w:t>
      </w:r>
      <w:proofErr w:type="gramEnd"/>
      <w:r w:rsidRPr="00382A07">
        <w:rPr>
          <w:sz w:val="24"/>
          <w:szCs w:val="24"/>
        </w:rPr>
        <w:t xml:space="preserve">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382A07">
        <w:rPr>
          <w:sz w:val="24"/>
          <w:szCs w:val="24"/>
        </w:rPr>
        <w:t>законодательству</w:t>
      </w:r>
      <w:proofErr w:type="gramEnd"/>
      <w:r w:rsidRPr="00382A07">
        <w:rPr>
          <w:sz w:val="24"/>
          <w:szCs w:val="24"/>
        </w:rPr>
        <w:t xml:space="preserve">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</w:t>
      </w:r>
      <w:proofErr w:type="gramStart"/>
      <w:r w:rsidRPr="000D2D6A">
        <w:rPr>
          <w:sz w:val="24"/>
          <w:szCs w:val="24"/>
        </w:rPr>
        <w:t>вышеуказанным требованиям</w:t>
      </w:r>
      <w:proofErr w:type="gramEnd"/>
      <w:r w:rsidRPr="000D2D6A">
        <w:rPr>
          <w:sz w:val="24"/>
          <w:szCs w:val="24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594AB9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594AB9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94AB9">
        <w:rPr>
          <w:bCs w:val="0"/>
          <w:sz w:val="24"/>
          <w:szCs w:val="24"/>
        </w:rPr>
        <w:t>Участник</w:t>
      </w:r>
      <w:r w:rsidRPr="00594AB9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94AB9">
        <w:rPr>
          <w:bCs w:val="0"/>
          <w:sz w:val="24"/>
          <w:szCs w:val="24"/>
        </w:rPr>
        <w:t>Участник</w:t>
      </w:r>
      <w:r w:rsidRPr="00594AB9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94AB9">
        <w:rPr>
          <w:bCs w:val="0"/>
          <w:sz w:val="24"/>
          <w:szCs w:val="24"/>
        </w:rPr>
        <w:t>Д</w:t>
      </w:r>
      <w:r w:rsidRPr="00594AB9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594AB9" w:rsidRPr="00594AB9">
        <w:rPr>
          <w:bCs w:val="0"/>
          <w:sz w:val="24"/>
          <w:szCs w:val="24"/>
        </w:rPr>
        <w:t>пп</w:t>
      </w:r>
      <w:proofErr w:type="spellEnd"/>
      <w:r w:rsidR="00594AB9" w:rsidRPr="00594AB9">
        <w:rPr>
          <w:bCs w:val="0"/>
          <w:sz w:val="24"/>
          <w:szCs w:val="24"/>
        </w:rPr>
        <w:t xml:space="preserve">. </w:t>
      </w:r>
      <w:r w:rsidR="00594AB9" w:rsidRPr="00594AB9">
        <w:rPr>
          <w:bCs w:val="0"/>
          <w:sz w:val="24"/>
          <w:szCs w:val="24"/>
        </w:rPr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_Ref532999203 \r \h </w:instrText>
      </w:r>
      <w:r w:rsidR="00594AB9">
        <w:rPr>
          <w:bCs w:val="0"/>
          <w:sz w:val="24"/>
          <w:szCs w:val="24"/>
        </w:rPr>
        <w:instrText xml:space="preserve"> \* MERGEFORMAT </w:instrText>
      </w:r>
      <w:r w:rsidR="00594AB9" w:rsidRPr="00594AB9">
        <w:rPr>
          <w:bCs w:val="0"/>
          <w:sz w:val="24"/>
          <w:szCs w:val="24"/>
        </w:rPr>
      </w:r>
      <w:r w:rsidR="00594AB9" w:rsidRPr="00594AB9">
        <w:rPr>
          <w:bCs w:val="0"/>
          <w:sz w:val="24"/>
          <w:szCs w:val="24"/>
        </w:rPr>
        <w:fldChar w:fldCharType="separate"/>
      </w:r>
      <w:proofErr w:type="gramStart"/>
      <w:r w:rsidR="00594AB9" w:rsidRPr="00594AB9">
        <w:rPr>
          <w:bCs w:val="0"/>
          <w:sz w:val="24"/>
          <w:szCs w:val="24"/>
        </w:rPr>
        <w:t>а)</w:t>
      </w:r>
      <w:r w:rsidR="00594AB9" w:rsidRPr="00594AB9">
        <w:rPr>
          <w:bCs w:val="0"/>
          <w:sz w:val="24"/>
          <w:szCs w:val="24"/>
        </w:rPr>
        <w:fldChar w:fldCharType="end"/>
      </w:r>
      <w:r w:rsidR="00594AB9" w:rsidRPr="00594AB9">
        <w:rPr>
          <w:bCs w:val="0"/>
          <w:sz w:val="24"/>
          <w:szCs w:val="24"/>
        </w:rPr>
        <w:t>-</w:t>
      </w:r>
      <w:proofErr w:type="gramEnd"/>
      <w:r w:rsidR="00594AB9" w:rsidRPr="00594AB9">
        <w:rPr>
          <w:bCs w:val="0"/>
          <w:sz w:val="24"/>
          <w:szCs w:val="24"/>
        </w:rPr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_Ref306032457 \r \h </w:instrText>
      </w:r>
      <w:r w:rsidR="00594AB9">
        <w:rPr>
          <w:bCs w:val="0"/>
          <w:sz w:val="24"/>
          <w:szCs w:val="24"/>
        </w:rPr>
        <w:instrText xml:space="preserve"> \* MERGEFORMAT </w:instrText>
      </w:r>
      <w:r w:rsidR="00594AB9" w:rsidRPr="00594AB9">
        <w:rPr>
          <w:bCs w:val="0"/>
          <w:sz w:val="24"/>
          <w:szCs w:val="24"/>
        </w:rPr>
      </w:r>
      <w:r w:rsidR="00594AB9" w:rsidRPr="00594AB9">
        <w:rPr>
          <w:bCs w:val="0"/>
          <w:sz w:val="24"/>
          <w:szCs w:val="24"/>
        </w:rPr>
        <w:fldChar w:fldCharType="separate"/>
      </w:r>
      <w:r w:rsidR="00594AB9" w:rsidRPr="00594AB9">
        <w:rPr>
          <w:bCs w:val="0"/>
          <w:sz w:val="24"/>
          <w:szCs w:val="24"/>
        </w:rPr>
        <w:t>в)</w:t>
      </w:r>
      <w:r w:rsidR="00594AB9" w:rsidRPr="00594AB9">
        <w:rPr>
          <w:bCs w:val="0"/>
          <w:sz w:val="24"/>
          <w:szCs w:val="24"/>
        </w:rPr>
        <w:fldChar w:fldCharType="end"/>
      </w:r>
      <w:r w:rsidR="00594AB9" w:rsidRPr="00594AB9">
        <w:rPr>
          <w:bCs w:val="0"/>
          <w:sz w:val="24"/>
          <w:szCs w:val="24"/>
        </w:rPr>
        <w:t xml:space="preserve"> п. </w:t>
      </w:r>
      <w:r w:rsidR="00594AB9" w:rsidRPr="00594AB9"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_Ref303669127 \r \h </w:instrText>
      </w:r>
      <w:r w:rsidR="00594AB9">
        <w:instrText xml:space="preserve"> \* MERGEFORMAT </w:instrText>
      </w:r>
      <w:r w:rsidR="00594AB9" w:rsidRPr="00594AB9">
        <w:fldChar w:fldCharType="separate"/>
      </w:r>
      <w:r w:rsidR="00594AB9" w:rsidRPr="00594AB9">
        <w:rPr>
          <w:bCs w:val="0"/>
          <w:sz w:val="24"/>
          <w:szCs w:val="24"/>
        </w:rPr>
        <w:t>3.3.8.2</w:t>
      </w:r>
      <w:r w:rsidR="00594AB9" w:rsidRPr="00594AB9">
        <w:fldChar w:fldCharType="end"/>
      </w:r>
      <w:r w:rsidRPr="00594AB9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594AB9">
        <w:rPr>
          <w:bCs w:val="0"/>
          <w:sz w:val="24"/>
          <w:szCs w:val="24"/>
        </w:rPr>
        <w:t>Юридические лица</w:t>
      </w:r>
      <w:r w:rsidR="001F0956" w:rsidRPr="00594AB9">
        <w:rPr>
          <w:bCs w:val="0"/>
          <w:sz w:val="24"/>
          <w:szCs w:val="24"/>
        </w:rPr>
        <w:t>, физические лица</w:t>
      </w:r>
      <w:r w:rsidR="00A15A79" w:rsidRPr="00594AB9">
        <w:rPr>
          <w:bCs w:val="0"/>
          <w:sz w:val="24"/>
          <w:szCs w:val="24"/>
        </w:rPr>
        <w:t>,</w:t>
      </w:r>
      <w:r w:rsidRPr="00594AB9">
        <w:rPr>
          <w:bCs w:val="0"/>
          <w:sz w:val="24"/>
          <w:szCs w:val="24"/>
        </w:rPr>
        <w:t xml:space="preserve"> </w:t>
      </w:r>
      <w:r w:rsidR="001F0956" w:rsidRPr="00594AB9">
        <w:rPr>
          <w:bCs w:val="0"/>
          <w:sz w:val="24"/>
          <w:szCs w:val="24"/>
        </w:rPr>
        <w:t xml:space="preserve">в том числе </w:t>
      </w:r>
      <w:r w:rsidRPr="00594AB9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594AB9">
        <w:rPr>
          <w:bCs w:val="0"/>
          <w:sz w:val="24"/>
          <w:szCs w:val="24"/>
        </w:rPr>
        <w:t>Участник</w:t>
      </w:r>
      <w:r w:rsidRPr="00594AB9">
        <w:rPr>
          <w:bCs w:val="0"/>
          <w:sz w:val="24"/>
          <w:szCs w:val="24"/>
        </w:rPr>
        <w:t>а, заключают между собой соглашение, соответствующее нормам Гражданского</w:t>
      </w:r>
      <w:r w:rsidRPr="00382A07">
        <w:rPr>
          <w:bCs w:val="0"/>
          <w:sz w:val="24"/>
          <w:szCs w:val="24"/>
        </w:rPr>
        <w:t xml:space="preserve">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proofErr w:type="gramStart"/>
      <w:r w:rsidR="00594AB9" w:rsidRPr="00594AB9">
        <w:rPr>
          <w:bCs w:val="0"/>
          <w:sz w:val="24"/>
          <w:szCs w:val="24"/>
          <w:lang w:val="en-US"/>
        </w:rPr>
        <w:t>a</w:t>
      </w:r>
      <w:r w:rsidR="00594AB9" w:rsidRPr="00594AB9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>-</w:t>
      </w:r>
      <w:proofErr w:type="gramEnd"/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  <w:lang w:val="en-US"/>
        </w:rPr>
        <w:t>g</w:t>
      </w:r>
      <w:r w:rsidR="00594AB9" w:rsidRPr="00594AB9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594AB9" w:rsidRPr="00594AB9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5314AA">
        <w:t>5.13</w:t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594AB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количественные параметры членов объединения суммируются в соответствии с </w:t>
      </w:r>
      <w:r w:rsidRPr="00594AB9">
        <w:rPr>
          <w:bCs w:val="0"/>
          <w:sz w:val="24"/>
          <w:szCs w:val="24"/>
        </w:rPr>
        <w:t xml:space="preserve">распределением </w:t>
      </w:r>
      <w:r w:rsidR="00BE62BA" w:rsidRPr="00594AB9">
        <w:rPr>
          <w:sz w:val="24"/>
          <w:szCs w:val="24"/>
        </w:rPr>
        <w:t xml:space="preserve">объемов выполняемых </w:t>
      </w:r>
      <w:r w:rsidR="0007043F" w:rsidRPr="00594AB9">
        <w:rPr>
          <w:bCs w:val="0"/>
          <w:sz w:val="24"/>
          <w:szCs w:val="24"/>
        </w:rPr>
        <w:t xml:space="preserve">поставок, </w:t>
      </w:r>
      <w:r w:rsidR="0007043F" w:rsidRPr="00594AB9">
        <w:rPr>
          <w:sz w:val="24"/>
          <w:szCs w:val="24"/>
        </w:rPr>
        <w:t>работ</w:t>
      </w:r>
      <w:r w:rsidR="0091430E" w:rsidRPr="00594AB9">
        <w:rPr>
          <w:sz w:val="24"/>
          <w:szCs w:val="24"/>
        </w:rPr>
        <w:t>,</w:t>
      </w:r>
      <w:r w:rsidR="00F85CCF" w:rsidRPr="00594AB9">
        <w:rPr>
          <w:sz w:val="24"/>
          <w:szCs w:val="24"/>
        </w:rPr>
        <w:t xml:space="preserve"> </w:t>
      </w:r>
      <w:r w:rsidR="0007043F" w:rsidRPr="00594AB9">
        <w:rPr>
          <w:sz w:val="24"/>
          <w:szCs w:val="24"/>
        </w:rPr>
        <w:t>услуг</w:t>
      </w:r>
      <w:r w:rsidR="00BE62BA" w:rsidRPr="00594AB9">
        <w:rPr>
          <w:sz w:val="24"/>
          <w:szCs w:val="24"/>
        </w:rPr>
        <w:t xml:space="preserve"> </w:t>
      </w:r>
      <w:r w:rsidRPr="00594AB9">
        <w:rPr>
          <w:bCs w:val="0"/>
          <w:sz w:val="24"/>
          <w:szCs w:val="24"/>
        </w:rPr>
        <w:t xml:space="preserve">между членами коллективного </w:t>
      </w:r>
      <w:r w:rsidR="009C744E" w:rsidRPr="00594AB9">
        <w:rPr>
          <w:bCs w:val="0"/>
          <w:sz w:val="24"/>
          <w:szCs w:val="24"/>
        </w:rPr>
        <w:t>Участник</w:t>
      </w:r>
      <w:r w:rsidRPr="00594AB9">
        <w:rPr>
          <w:bCs w:val="0"/>
          <w:sz w:val="24"/>
          <w:szCs w:val="24"/>
        </w:rPr>
        <w:t>а. Не подлежащие суммированию показатели</w:t>
      </w:r>
      <w:r w:rsidR="00EE2EFB" w:rsidRPr="00594AB9">
        <w:rPr>
          <w:bCs w:val="0"/>
          <w:sz w:val="24"/>
          <w:szCs w:val="24"/>
        </w:rPr>
        <w:t xml:space="preserve"> (за исключением указанных </w:t>
      </w:r>
      <w:proofErr w:type="spellStart"/>
      <w:r w:rsidR="00594AB9" w:rsidRPr="00594AB9">
        <w:rPr>
          <w:bCs w:val="0"/>
          <w:sz w:val="24"/>
          <w:szCs w:val="24"/>
        </w:rPr>
        <w:t>пп</w:t>
      </w:r>
      <w:proofErr w:type="spellEnd"/>
      <w:r w:rsidR="00594AB9" w:rsidRPr="00594AB9">
        <w:rPr>
          <w:bCs w:val="0"/>
          <w:sz w:val="24"/>
          <w:szCs w:val="24"/>
        </w:rPr>
        <w:t xml:space="preserve">. </w:t>
      </w:r>
      <w:r w:rsidR="00594AB9" w:rsidRPr="00594AB9">
        <w:rPr>
          <w:bCs w:val="0"/>
          <w:sz w:val="24"/>
          <w:szCs w:val="24"/>
        </w:rPr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_Ref532999203 \r \h </w:instrText>
      </w:r>
      <w:r w:rsidR="00594AB9">
        <w:rPr>
          <w:bCs w:val="0"/>
          <w:sz w:val="24"/>
          <w:szCs w:val="24"/>
        </w:rPr>
        <w:instrText xml:space="preserve"> \* MERGEFORMAT </w:instrText>
      </w:r>
      <w:r w:rsidR="00594AB9" w:rsidRPr="00594AB9">
        <w:rPr>
          <w:bCs w:val="0"/>
          <w:sz w:val="24"/>
          <w:szCs w:val="24"/>
        </w:rPr>
      </w:r>
      <w:r w:rsidR="00594AB9" w:rsidRPr="00594AB9">
        <w:rPr>
          <w:bCs w:val="0"/>
          <w:sz w:val="24"/>
          <w:szCs w:val="24"/>
        </w:rPr>
        <w:fldChar w:fldCharType="separate"/>
      </w:r>
      <w:proofErr w:type="gramStart"/>
      <w:r w:rsidR="00594AB9" w:rsidRPr="00594AB9">
        <w:rPr>
          <w:bCs w:val="0"/>
          <w:sz w:val="24"/>
          <w:szCs w:val="24"/>
        </w:rPr>
        <w:t>а)</w:t>
      </w:r>
      <w:r w:rsidR="00594AB9" w:rsidRPr="00594AB9">
        <w:rPr>
          <w:bCs w:val="0"/>
          <w:sz w:val="24"/>
          <w:szCs w:val="24"/>
        </w:rPr>
        <w:fldChar w:fldCharType="end"/>
      </w:r>
      <w:r w:rsidR="00594AB9" w:rsidRPr="00594AB9">
        <w:rPr>
          <w:bCs w:val="0"/>
          <w:sz w:val="24"/>
          <w:szCs w:val="24"/>
        </w:rPr>
        <w:t>-</w:t>
      </w:r>
      <w:proofErr w:type="gramEnd"/>
      <w:r w:rsidR="00594AB9" w:rsidRPr="00594AB9">
        <w:rPr>
          <w:bCs w:val="0"/>
          <w:sz w:val="24"/>
          <w:szCs w:val="24"/>
        </w:rPr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_Ref306032457 \r \h </w:instrText>
      </w:r>
      <w:r w:rsidR="00594AB9">
        <w:rPr>
          <w:bCs w:val="0"/>
          <w:sz w:val="24"/>
          <w:szCs w:val="24"/>
        </w:rPr>
        <w:instrText xml:space="preserve"> \* MERGEFORMAT </w:instrText>
      </w:r>
      <w:r w:rsidR="00594AB9" w:rsidRPr="00594AB9">
        <w:rPr>
          <w:bCs w:val="0"/>
          <w:sz w:val="24"/>
          <w:szCs w:val="24"/>
        </w:rPr>
      </w:r>
      <w:r w:rsidR="00594AB9" w:rsidRPr="00594AB9">
        <w:rPr>
          <w:bCs w:val="0"/>
          <w:sz w:val="24"/>
          <w:szCs w:val="24"/>
        </w:rPr>
        <w:fldChar w:fldCharType="separate"/>
      </w:r>
      <w:r w:rsidR="00594AB9" w:rsidRPr="00594AB9">
        <w:rPr>
          <w:bCs w:val="0"/>
          <w:sz w:val="24"/>
          <w:szCs w:val="24"/>
        </w:rPr>
        <w:t>в)</w:t>
      </w:r>
      <w:r w:rsidR="00594AB9" w:rsidRPr="00594AB9">
        <w:rPr>
          <w:bCs w:val="0"/>
          <w:sz w:val="24"/>
          <w:szCs w:val="24"/>
        </w:rPr>
        <w:fldChar w:fldCharType="end"/>
      </w:r>
      <w:r w:rsidR="00594AB9" w:rsidRPr="00594AB9">
        <w:rPr>
          <w:bCs w:val="0"/>
          <w:sz w:val="24"/>
          <w:szCs w:val="24"/>
        </w:rPr>
        <w:t xml:space="preserve"> п. </w:t>
      </w:r>
      <w:r w:rsidR="00594AB9" w:rsidRPr="00594AB9">
        <w:fldChar w:fldCharType="begin"/>
      </w:r>
      <w:r w:rsidR="00594AB9" w:rsidRPr="00594AB9">
        <w:rPr>
          <w:bCs w:val="0"/>
          <w:sz w:val="24"/>
          <w:szCs w:val="24"/>
        </w:rPr>
        <w:instrText xml:space="preserve"> REF _Ref303669127 \r \h </w:instrText>
      </w:r>
      <w:r w:rsidR="00594AB9">
        <w:instrText xml:space="preserve"> \* MERGEFORMAT </w:instrText>
      </w:r>
      <w:r w:rsidR="00594AB9" w:rsidRPr="00594AB9">
        <w:fldChar w:fldCharType="separate"/>
      </w:r>
      <w:r w:rsidR="00594AB9" w:rsidRPr="00594AB9">
        <w:rPr>
          <w:bCs w:val="0"/>
          <w:sz w:val="24"/>
          <w:szCs w:val="24"/>
        </w:rPr>
        <w:t>3.3.8.2</w:t>
      </w:r>
      <w:r w:rsidR="00594AB9" w:rsidRPr="00594AB9">
        <w:fldChar w:fldCharType="end"/>
      </w:r>
      <w:r w:rsidR="00D77DCB" w:rsidRPr="00594AB9">
        <w:rPr>
          <w:bCs w:val="0"/>
          <w:sz w:val="24"/>
          <w:szCs w:val="24"/>
        </w:rPr>
        <w:t xml:space="preserve">) </w:t>
      </w:r>
      <w:r w:rsidRPr="00594AB9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94AB9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94AB9">
        <w:rPr>
          <w:bCs w:val="0"/>
          <w:sz w:val="24"/>
          <w:szCs w:val="24"/>
        </w:rPr>
        <w:t>Заявк</w:t>
      </w:r>
      <w:r w:rsidRPr="00594AB9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94AB9">
        <w:rPr>
          <w:bCs w:val="0"/>
          <w:sz w:val="24"/>
          <w:szCs w:val="24"/>
        </w:rPr>
        <w:t>Договор</w:t>
      </w:r>
      <w:r w:rsidRPr="00594AB9">
        <w:rPr>
          <w:bCs w:val="0"/>
          <w:sz w:val="24"/>
          <w:szCs w:val="24"/>
        </w:rPr>
        <w:t>а, если</w:t>
      </w:r>
      <w:r w:rsidRPr="00382A07">
        <w:rPr>
          <w:bCs w:val="0"/>
          <w:sz w:val="24"/>
          <w:szCs w:val="24"/>
        </w:rPr>
        <w:t xml:space="preserve">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382A07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594AB9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711D2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11D2C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11D2C">
        <w:rPr>
          <w:b/>
          <w:sz w:val="24"/>
          <w:szCs w:val="24"/>
        </w:rPr>
        <w:t>12:00 1</w:t>
      </w:r>
      <w:r w:rsidR="00711D2C" w:rsidRPr="00711D2C">
        <w:rPr>
          <w:b/>
          <w:sz w:val="24"/>
          <w:szCs w:val="24"/>
        </w:rPr>
        <w:t>4</w:t>
      </w:r>
      <w:r w:rsidRPr="00711D2C">
        <w:rPr>
          <w:b/>
          <w:sz w:val="24"/>
          <w:szCs w:val="24"/>
        </w:rPr>
        <w:t xml:space="preserve"> </w:t>
      </w:r>
      <w:r w:rsidR="00711D2C" w:rsidRPr="00711D2C">
        <w:rPr>
          <w:b/>
          <w:sz w:val="24"/>
          <w:szCs w:val="24"/>
        </w:rPr>
        <w:t>февраля</w:t>
      </w:r>
      <w:r w:rsidRPr="00711D2C">
        <w:rPr>
          <w:b/>
          <w:sz w:val="24"/>
          <w:szCs w:val="24"/>
        </w:rPr>
        <w:t xml:space="preserve"> </w:t>
      </w:r>
      <w:r w:rsidR="00EC5743" w:rsidRPr="00711D2C">
        <w:rPr>
          <w:b/>
          <w:sz w:val="24"/>
          <w:szCs w:val="24"/>
        </w:rPr>
        <w:t>2019</w:t>
      </w:r>
      <w:r w:rsidRPr="00711D2C">
        <w:rPr>
          <w:b/>
          <w:sz w:val="24"/>
          <w:szCs w:val="24"/>
        </w:rPr>
        <w:t xml:space="preserve"> года</w:t>
      </w:r>
      <w:r w:rsidRPr="00711D2C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594AB9" w:rsidRPr="00594AB9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594AB9" w:rsidRPr="00594AB9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711D2C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11D2C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1530C9" w:rsidRPr="00711D2C">
        <w:rPr>
          <w:iCs/>
          <w:sz w:val="24"/>
          <w:szCs w:val="24"/>
        </w:rPr>
        <w:t xml:space="preserve">(п. </w:t>
      </w:r>
      <w:r w:rsidR="001530C9" w:rsidRPr="00711D2C">
        <w:rPr>
          <w:sz w:val="24"/>
          <w:szCs w:val="24"/>
        </w:rPr>
        <w:fldChar w:fldCharType="begin"/>
      </w:r>
      <w:r w:rsidR="001530C9" w:rsidRPr="00711D2C">
        <w:rPr>
          <w:iCs/>
          <w:sz w:val="24"/>
          <w:szCs w:val="24"/>
        </w:rPr>
        <w:instrText xml:space="preserve"> REF _Ref440289953 \r \h </w:instrText>
      </w:r>
      <w:r w:rsidR="001530C9" w:rsidRPr="00711D2C">
        <w:rPr>
          <w:sz w:val="24"/>
          <w:szCs w:val="24"/>
        </w:rPr>
      </w:r>
      <w:r w:rsidR="00711D2C">
        <w:rPr>
          <w:sz w:val="24"/>
          <w:szCs w:val="24"/>
        </w:rPr>
        <w:instrText xml:space="preserve"> \* MERGEFORMAT </w:instrText>
      </w:r>
      <w:r w:rsidR="001530C9" w:rsidRPr="00711D2C">
        <w:rPr>
          <w:sz w:val="24"/>
          <w:szCs w:val="24"/>
        </w:rPr>
        <w:fldChar w:fldCharType="separate"/>
      </w:r>
      <w:r w:rsidR="001530C9" w:rsidRPr="00711D2C">
        <w:rPr>
          <w:iCs/>
          <w:sz w:val="24"/>
          <w:szCs w:val="24"/>
        </w:rPr>
        <w:t>3.4.1.3</w:t>
      </w:r>
      <w:r w:rsidR="001530C9" w:rsidRPr="00711D2C">
        <w:rPr>
          <w:sz w:val="24"/>
          <w:szCs w:val="24"/>
        </w:rPr>
        <w:fldChar w:fldCharType="end"/>
      </w:r>
      <w:r w:rsidR="001530C9" w:rsidRPr="00711D2C">
        <w:rPr>
          <w:iCs/>
          <w:sz w:val="24"/>
          <w:szCs w:val="24"/>
        </w:rPr>
        <w:t xml:space="preserve">) </w:t>
      </w:r>
      <w:r w:rsidRPr="00711D2C">
        <w:rPr>
          <w:bCs w:val="0"/>
          <w:sz w:val="24"/>
          <w:szCs w:val="24"/>
        </w:rPr>
        <w:t xml:space="preserve">вправе внести изменения в настоящую </w:t>
      </w:r>
      <w:r w:rsidRPr="00711D2C">
        <w:rPr>
          <w:bCs w:val="0"/>
          <w:iCs/>
          <w:sz w:val="24"/>
          <w:szCs w:val="24"/>
        </w:rPr>
        <w:t>Д</w:t>
      </w:r>
      <w:r w:rsidRPr="00711D2C">
        <w:rPr>
          <w:bCs w:val="0"/>
          <w:sz w:val="24"/>
          <w:szCs w:val="24"/>
        </w:rPr>
        <w:t xml:space="preserve">окументацию по запросу предложений. </w:t>
      </w:r>
      <w:r w:rsidR="001530C9" w:rsidRPr="00711D2C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530C9" w:rsidRPr="00711D2C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530C9" w:rsidRPr="00711D2C">
        <w:rPr>
          <w:iCs/>
          <w:sz w:val="24"/>
          <w:szCs w:val="24"/>
        </w:rPr>
        <w:t xml:space="preserve">(п. </w:t>
      </w:r>
      <w:r w:rsidR="001530C9" w:rsidRPr="00711D2C">
        <w:rPr>
          <w:sz w:val="24"/>
          <w:szCs w:val="24"/>
        </w:rPr>
        <w:fldChar w:fldCharType="begin"/>
      </w:r>
      <w:r w:rsidR="001530C9" w:rsidRPr="00711D2C">
        <w:rPr>
          <w:iCs/>
          <w:sz w:val="24"/>
          <w:szCs w:val="24"/>
        </w:rPr>
        <w:instrText xml:space="preserve"> REF _Ref440289953 \r \h </w:instrText>
      </w:r>
      <w:r w:rsidR="001530C9" w:rsidRPr="00711D2C">
        <w:rPr>
          <w:sz w:val="24"/>
          <w:szCs w:val="24"/>
        </w:rPr>
      </w:r>
      <w:r w:rsidR="00711D2C">
        <w:rPr>
          <w:sz w:val="24"/>
          <w:szCs w:val="24"/>
        </w:rPr>
        <w:instrText xml:space="preserve"> \* MERGEFORMAT </w:instrText>
      </w:r>
      <w:r w:rsidR="001530C9" w:rsidRPr="00711D2C">
        <w:rPr>
          <w:sz w:val="24"/>
          <w:szCs w:val="24"/>
        </w:rPr>
        <w:fldChar w:fldCharType="separate"/>
      </w:r>
      <w:r w:rsidR="001530C9" w:rsidRPr="00711D2C">
        <w:rPr>
          <w:iCs/>
          <w:sz w:val="24"/>
          <w:szCs w:val="24"/>
        </w:rPr>
        <w:t>3.4.1.3</w:t>
      </w:r>
      <w:r w:rsidR="001530C9" w:rsidRPr="00711D2C">
        <w:rPr>
          <w:sz w:val="24"/>
          <w:szCs w:val="24"/>
        </w:rPr>
        <w:fldChar w:fldCharType="end"/>
      </w:r>
      <w:r w:rsidR="001530C9" w:rsidRPr="00711D2C">
        <w:rPr>
          <w:iCs/>
          <w:sz w:val="24"/>
          <w:szCs w:val="24"/>
        </w:rPr>
        <w:t>)</w:t>
      </w:r>
      <w:r w:rsidR="001530C9" w:rsidRPr="00711D2C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530C9" w:rsidRPr="00711D2C">
        <w:rPr>
          <w:iCs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711D2C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711D2C">
        <w:rPr>
          <w:bCs w:val="0"/>
          <w:szCs w:val="24"/>
          <w:lang w:eastAsia="ru-RU"/>
        </w:rPr>
        <w:t xml:space="preserve">Обеспечение </w:t>
      </w:r>
      <w:r w:rsidRPr="00711D2C">
        <w:rPr>
          <w:szCs w:val="24"/>
        </w:rPr>
        <w:t>исполнения</w:t>
      </w:r>
      <w:r w:rsidRPr="00711D2C">
        <w:rPr>
          <w:bCs w:val="0"/>
          <w:szCs w:val="24"/>
          <w:lang w:eastAsia="ru-RU"/>
        </w:rPr>
        <w:t xml:space="preserve"> </w:t>
      </w:r>
      <w:r w:rsidR="00D12816" w:rsidRPr="00711D2C">
        <w:rPr>
          <w:bCs w:val="0"/>
          <w:szCs w:val="24"/>
          <w:lang w:eastAsia="ru-RU"/>
        </w:rPr>
        <w:t xml:space="preserve">обязательств </w:t>
      </w:r>
      <w:r w:rsidR="009C744E" w:rsidRPr="00711D2C">
        <w:rPr>
          <w:bCs w:val="0"/>
          <w:szCs w:val="24"/>
          <w:lang w:eastAsia="ru-RU"/>
        </w:rPr>
        <w:t>Участник</w:t>
      </w:r>
      <w:r w:rsidRPr="00711D2C">
        <w:rPr>
          <w:bCs w:val="0"/>
          <w:szCs w:val="24"/>
          <w:lang w:eastAsia="ru-RU"/>
        </w:rPr>
        <w:t>а запроса предложений.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711D2C" w:rsidRDefault="001B5E84" w:rsidP="00711D2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11D2C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46" w:name="_Ref305973214"/>
      <w:bookmarkStart w:id="447" w:name="_Toc498588893"/>
      <w:r w:rsidRPr="00382A07">
        <w:t>Подача Заявок и их прием</w:t>
      </w:r>
      <w:bookmarkStart w:id="448" w:name="_Ref56229451"/>
      <w:bookmarkEnd w:id="430"/>
      <w:bookmarkEnd w:id="446"/>
      <w:bookmarkEnd w:id="44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9" w:name="_Toc439323707"/>
      <w:bookmarkStart w:id="450" w:name="_Toc440357105"/>
      <w:bookmarkStart w:id="451" w:name="_Toc440359660"/>
      <w:bookmarkStart w:id="452" w:name="_Toc440632123"/>
      <w:bookmarkStart w:id="453" w:name="_Toc440875944"/>
      <w:bookmarkStart w:id="454" w:name="_Toc441130972"/>
      <w:bookmarkStart w:id="455" w:name="_Toc447269787"/>
      <w:bookmarkStart w:id="456" w:name="_Toc464120609"/>
      <w:bookmarkStart w:id="457" w:name="_Toc466970529"/>
      <w:bookmarkStart w:id="458" w:name="_Toc468462442"/>
      <w:bookmarkStart w:id="459" w:name="_Toc469482035"/>
      <w:bookmarkStart w:id="460" w:name="_Toc472411809"/>
      <w:bookmarkStart w:id="461" w:name="_Toc498588894"/>
      <w:r w:rsidRPr="00382A07">
        <w:rPr>
          <w:szCs w:val="24"/>
        </w:rPr>
        <w:t>Подача Заявок через ЭТП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62" w:name="_Ref440289953"/>
      <w:r w:rsidRPr="00711D2C">
        <w:rPr>
          <w:bCs w:val="0"/>
          <w:sz w:val="24"/>
          <w:szCs w:val="24"/>
        </w:rPr>
        <w:t>Заявк</w:t>
      </w:r>
      <w:r w:rsidR="00717F60" w:rsidRPr="00711D2C">
        <w:rPr>
          <w:bCs w:val="0"/>
          <w:sz w:val="24"/>
          <w:szCs w:val="24"/>
        </w:rPr>
        <w:t xml:space="preserve">и на ЭТП могут быть поданы до </w:t>
      </w:r>
      <w:r w:rsidR="002B5044" w:rsidRPr="00711D2C">
        <w:rPr>
          <w:b/>
          <w:bCs w:val="0"/>
          <w:sz w:val="24"/>
          <w:szCs w:val="24"/>
        </w:rPr>
        <w:t xml:space="preserve">12 часов 00 минут </w:t>
      </w:r>
      <w:r w:rsidR="00711D2C" w:rsidRPr="00711D2C">
        <w:rPr>
          <w:b/>
          <w:bCs w:val="0"/>
          <w:sz w:val="24"/>
          <w:szCs w:val="24"/>
        </w:rPr>
        <w:t>19</w:t>
      </w:r>
      <w:r w:rsidR="002B5044" w:rsidRPr="00711D2C">
        <w:rPr>
          <w:b/>
          <w:bCs w:val="0"/>
          <w:sz w:val="24"/>
          <w:szCs w:val="24"/>
        </w:rPr>
        <w:t xml:space="preserve"> </w:t>
      </w:r>
      <w:r w:rsidR="00711D2C" w:rsidRPr="00711D2C">
        <w:rPr>
          <w:b/>
          <w:bCs w:val="0"/>
          <w:sz w:val="24"/>
          <w:szCs w:val="24"/>
        </w:rPr>
        <w:t>феврал</w:t>
      </w:r>
      <w:r w:rsidR="002B5044" w:rsidRPr="00711D2C">
        <w:rPr>
          <w:b/>
          <w:bCs w:val="0"/>
          <w:sz w:val="24"/>
          <w:szCs w:val="24"/>
        </w:rPr>
        <w:t xml:space="preserve">я </w:t>
      </w:r>
      <w:r w:rsidR="00EC5743" w:rsidRPr="00711D2C">
        <w:rPr>
          <w:b/>
          <w:bCs w:val="0"/>
          <w:sz w:val="24"/>
          <w:szCs w:val="24"/>
        </w:rPr>
        <w:t>2019</w:t>
      </w:r>
      <w:r w:rsidR="002B5044" w:rsidRPr="00711D2C">
        <w:rPr>
          <w:b/>
          <w:bCs w:val="0"/>
          <w:sz w:val="24"/>
          <w:szCs w:val="24"/>
        </w:rPr>
        <w:t xml:space="preserve"> года</w:t>
      </w:r>
      <w:r w:rsidR="00BC2634" w:rsidRPr="00711D2C">
        <w:rPr>
          <w:b/>
          <w:bCs w:val="0"/>
          <w:sz w:val="24"/>
          <w:szCs w:val="24"/>
        </w:rPr>
        <w:t xml:space="preserve">, </w:t>
      </w:r>
      <w:r w:rsidR="00BC2634" w:rsidRPr="00711D2C">
        <w:rPr>
          <w:bCs w:val="0"/>
          <w:sz w:val="24"/>
          <w:szCs w:val="24"/>
        </w:rPr>
        <w:t>при этом предложенная Участником в Письме о подаче</w:t>
      </w:r>
      <w:r w:rsidR="00BC2634" w:rsidRPr="00382A07">
        <w:rPr>
          <w:bCs w:val="0"/>
          <w:sz w:val="24"/>
          <w:szCs w:val="24"/>
        </w:rPr>
        <w:t xml:space="preserve">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62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63" w:name="_Ref115077798"/>
      <w:bookmarkStart w:id="464" w:name="_Toc439323708"/>
      <w:bookmarkStart w:id="465" w:name="_Toc440357106"/>
      <w:bookmarkStart w:id="466" w:name="_Toc440359661"/>
      <w:bookmarkStart w:id="467" w:name="_Toc440632124"/>
      <w:bookmarkStart w:id="468" w:name="_Toc440875945"/>
      <w:bookmarkStart w:id="469" w:name="_Toc441130973"/>
      <w:bookmarkStart w:id="470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1" w:name="_Toc464120610"/>
      <w:bookmarkStart w:id="472" w:name="_Toc466970530"/>
      <w:bookmarkStart w:id="473" w:name="_Toc468462443"/>
      <w:bookmarkStart w:id="474" w:name="_Toc469482036"/>
      <w:bookmarkStart w:id="475" w:name="_Toc472411810"/>
      <w:bookmarkStart w:id="476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bookmarkEnd w:id="448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7" w:name="_Ref303683883"/>
      <w:bookmarkStart w:id="478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77"/>
      <w:bookmarkEnd w:id="478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9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0" w:name="_Ref468199992"/>
      <w:bookmarkStart w:id="481" w:name="_Ref468200102"/>
      <w:bookmarkStart w:id="482" w:name="_Toc498588897"/>
      <w:r w:rsidRPr="00382A07">
        <w:lastRenderedPageBreak/>
        <w:t>Оценка Заявок и проведение переговоров</w:t>
      </w:r>
      <w:bookmarkEnd w:id="479"/>
      <w:bookmarkEnd w:id="480"/>
      <w:bookmarkEnd w:id="481"/>
      <w:bookmarkEnd w:id="482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3" w:name="_Toc439323711"/>
      <w:bookmarkStart w:id="484" w:name="_Toc440357109"/>
      <w:bookmarkStart w:id="485" w:name="_Toc440359664"/>
      <w:bookmarkStart w:id="486" w:name="_Toc440632127"/>
      <w:bookmarkStart w:id="487" w:name="_Toc440875948"/>
      <w:bookmarkStart w:id="488" w:name="_Toc441130976"/>
      <w:bookmarkStart w:id="489" w:name="_Toc447269791"/>
      <w:bookmarkStart w:id="490" w:name="_Toc464120613"/>
      <w:bookmarkStart w:id="491" w:name="_Toc466970533"/>
      <w:bookmarkStart w:id="492" w:name="_Toc468462446"/>
      <w:bookmarkStart w:id="493" w:name="_Toc469482039"/>
      <w:bookmarkStart w:id="494" w:name="_Toc472411813"/>
      <w:bookmarkStart w:id="495" w:name="_Toc498588898"/>
      <w:r w:rsidRPr="00382A07">
        <w:rPr>
          <w:szCs w:val="24"/>
        </w:rPr>
        <w:t>Общие положения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Ref93089454"/>
      <w:bookmarkStart w:id="497" w:name="_Toc439323712"/>
      <w:bookmarkStart w:id="498" w:name="_Toc440357110"/>
      <w:bookmarkStart w:id="499" w:name="_Toc440359665"/>
      <w:bookmarkStart w:id="500" w:name="_Toc440632128"/>
      <w:bookmarkStart w:id="501" w:name="_Toc440875949"/>
      <w:bookmarkStart w:id="502" w:name="_Toc441130977"/>
      <w:bookmarkStart w:id="503" w:name="_Toc447269792"/>
      <w:bookmarkStart w:id="504" w:name="_Toc464120614"/>
      <w:bookmarkStart w:id="505" w:name="_Toc466970534"/>
      <w:bookmarkStart w:id="506" w:name="_Toc468462447"/>
      <w:bookmarkStart w:id="507" w:name="_Toc469482040"/>
      <w:bookmarkStart w:id="508" w:name="_Toc472411814"/>
      <w:bookmarkStart w:id="509" w:name="_Toc498588899"/>
      <w:r w:rsidRPr="00382A07">
        <w:rPr>
          <w:szCs w:val="24"/>
        </w:rPr>
        <w:t>Отборочная стадия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</w:t>
      </w:r>
      <w:proofErr w:type="gramStart"/>
      <w:r w:rsidR="003A59B8" w:rsidRPr="00382A07">
        <w:rPr>
          <w:bCs w:val="0"/>
          <w:sz w:val="24"/>
          <w:szCs w:val="24"/>
        </w:rPr>
        <w:t>Заявки</w:t>
      </w:r>
      <w:proofErr w:type="gramEnd"/>
      <w:r w:rsidR="003A59B8" w:rsidRPr="00382A07">
        <w:rPr>
          <w:bCs w:val="0"/>
          <w:sz w:val="24"/>
          <w:szCs w:val="24"/>
        </w:rPr>
        <w:t xml:space="preserve">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10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11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10"/>
      <w:bookmarkEnd w:id="511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12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12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13" w:name="_Ref303670674"/>
      <w:bookmarkStart w:id="514" w:name="_Toc439323713"/>
      <w:bookmarkStart w:id="515" w:name="_Toc440357111"/>
      <w:bookmarkStart w:id="516" w:name="_Toc440359666"/>
      <w:bookmarkStart w:id="517" w:name="_Toc440632129"/>
      <w:bookmarkStart w:id="518" w:name="_Toc440875950"/>
      <w:bookmarkStart w:id="519" w:name="_Toc441130978"/>
      <w:bookmarkStart w:id="520" w:name="_Toc447269793"/>
      <w:bookmarkStart w:id="521" w:name="_Toc464120615"/>
      <w:bookmarkStart w:id="522" w:name="_Toc466970535"/>
      <w:bookmarkStart w:id="523" w:name="_Toc468462448"/>
      <w:bookmarkStart w:id="524" w:name="_Toc469482041"/>
      <w:bookmarkStart w:id="525" w:name="_Toc472411815"/>
      <w:bookmarkStart w:id="526" w:name="_Toc498588900"/>
      <w:r w:rsidRPr="00382A07">
        <w:rPr>
          <w:szCs w:val="24"/>
        </w:rPr>
        <w:t>Проведение переговоров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7" w:name="_Ref306138385"/>
      <w:bookmarkStart w:id="528" w:name="_Toc439323714"/>
      <w:bookmarkStart w:id="529" w:name="_Toc440357112"/>
      <w:bookmarkStart w:id="530" w:name="_Toc440359667"/>
      <w:bookmarkStart w:id="531" w:name="_Toc440632130"/>
      <w:bookmarkStart w:id="532" w:name="_Toc440875951"/>
      <w:bookmarkStart w:id="533" w:name="_Toc441130979"/>
      <w:bookmarkStart w:id="534" w:name="_Toc447269794"/>
      <w:bookmarkStart w:id="535" w:name="_Toc464120616"/>
      <w:bookmarkStart w:id="536" w:name="_Toc466970536"/>
      <w:bookmarkStart w:id="537" w:name="_Toc468462449"/>
      <w:bookmarkStart w:id="538" w:name="_Toc469482042"/>
      <w:bookmarkStart w:id="539" w:name="_Toc472411816"/>
      <w:bookmarkStart w:id="540" w:name="_Toc498588901"/>
      <w:r w:rsidRPr="00382A07">
        <w:rPr>
          <w:szCs w:val="24"/>
        </w:rPr>
        <w:t>Оценочная стадия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41" w:name="_Ref303250967"/>
      <w:bookmarkStart w:id="542" w:name="_Toc305697378"/>
      <w:bookmarkStart w:id="543" w:name="_Toc498588902"/>
      <w:bookmarkStart w:id="544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41"/>
      <w:bookmarkEnd w:id="542"/>
      <w:bookmarkEnd w:id="543"/>
      <w:r w:rsidRPr="00382A07">
        <w:t xml:space="preserve"> </w:t>
      </w:r>
    </w:p>
    <w:bookmarkEnd w:id="544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45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45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46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46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594AB9" w:rsidRPr="00594AB9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594AB9" w:rsidRPr="00594AB9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594AB9" w:rsidRPr="00594AB9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47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47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48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382A07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48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49" w:name="_Ref471821960"/>
      <w:bookmarkStart w:id="550" w:name="_Toc471986593"/>
      <w:bookmarkStart w:id="551" w:name="_Toc472409204"/>
      <w:bookmarkStart w:id="552" w:name="_Toc498588903"/>
      <w:bookmarkStart w:id="553" w:name="_Ref303681924"/>
      <w:bookmarkStart w:id="554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49"/>
      <w:bookmarkEnd w:id="550"/>
      <w:bookmarkEnd w:id="551"/>
      <w:bookmarkEnd w:id="552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</w:t>
      </w:r>
      <w:r w:rsidRPr="001018D6">
        <w:rPr>
          <w:sz w:val="24"/>
          <w:szCs w:val="24"/>
        </w:rPr>
        <w:lastRenderedPageBreak/>
        <w:t>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711D2C">
        <w:rPr>
          <w:sz w:val="24"/>
          <w:szCs w:val="24"/>
        </w:rPr>
        <w:t xml:space="preserve">иначе </w:t>
      </w:r>
      <w:r w:rsidRPr="00711D2C">
        <w:rPr>
          <w:i/>
          <w:sz w:val="24"/>
          <w:szCs w:val="24"/>
          <w:lang w:val="en-US"/>
        </w:rPr>
        <w:t>k</w:t>
      </w:r>
      <w:r w:rsidRPr="00711D2C">
        <w:rPr>
          <w:i/>
          <w:sz w:val="24"/>
          <w:szCs w:val="24"/>
          <w:vertAlign w:val="subscript"/>
        </w:rPr>
        <w:t>ПРИОР</w:t>
      </w:r>
      <w:r w:rsidRPr="00711D2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594AB9" w:rsidRPr="00594AB9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Пр</w:t>
      </w:r>
      <w:proofErr w:type="spell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55" w:name="_Ref472412060"/>
      <w:bookmarkStart w:id="556" w:name="_Ref472412072"/>
      <w:bookmarkStart w:id="557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53"/>
      <w:bookmarkEnd w:id="554"/>
      <w:bookmarkEnd w:id="555"/>
      <w:bookmarkEnd w:id="556"/>
      <w:bookmarkEnd w:id="557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58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58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функционалом ЭТП согласно </w:t>
      </w:r>
      <w:proofErr w:type="gramStart"/>
      <w:r w:rsidR="00717F60" w:rsidRPr="00382A07">
        <w:rPr>
          <w:bCs w:val="0"/>
          <w:sz w:val="24"/>
          <w:szCs w:val="24"/>
        </w:rPr>
        <w:t>правилам</w:t>
      </w:r>
      <w:proofErr w:type="gramEnd"/>
      <w:r w:rsidR="00717F60" w:rsidRPr="00382A07">
        <w:rPr>
          <w:bCs w:val="0"/>
          <w:sz w:val="24"/>
          <w:szCs w:val="24"/>
        </w:rPr>
        <w:t xml:space="preserve">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</w:t>
      </w:r>
      <w:proofErr w:type="gramStart"/>
      <w:r w:rsidRPr="00EB7A17">
        <w:rPr>
          <w:sz w:val="24"/>
          <w:szCs w:val="24"/>
        </w:rPr>
        <w:t>)</w:t>
      </w:r>
      <w:proofErr w:type="gramEnd"/>
      <w:r w:rsidRPr="00EB7A17">
        <w:rPr>
          <w:sz w:val="24"/>
          <w:szCs w:val="24"/>
        </w:rPr>
        <w:t xml:space="preserve">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59" w:name="_Ref303251044"/>
      <w:bookmarkStart w:id="560" w:name="_Toc498588905"/>
      <w:bookmarkStart w:id="561" w:name="_Ref191386295"/>
      <w:r w:rsidRPr="00382A07">
        <w:t>Признание запроса предложений несостоявшимся</w:t>
      </w:r>
      <w:bookmarkEnd w:id="559"/>
      <w:bookmarkEnd w:id="560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62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62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63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6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64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64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65" w:name="_Ref465670219"/>
      <w:bookmarkStart w:id="566" w:name="_Toc468441704"/>
      <w:bookmarkStart w:id="567" w:name="_Toc498588906"/>
      <w:bookmarkStart w:id="568" w:name="_Ref303683929"/>
      <w:r w:rsidRPr="004A1A68">
        <w:rPr>
          <w:bCs w:val="0"/>
        </w:rPr>
        <w:t>Антидемпинговые меры</w:t>
      </w:r>
      <w:bookmarkEnd w:id="565"/>
      <w:bookmarkEnd w:id="566"/>
      <w:bookmarkEnd w:id="567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594AB9" w:rsidRPr="00594AB9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69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69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4AB9" w:rsidRPr="00594AB9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lastRenderedPageBreak/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468462141"/>
      <w:bookmarkStart w:id="571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61"/>
      <w:bookmarkEnd w:id="568"/>
      <w:bookmarkEnd w:id="570"/>
      <w:bookmarkEnd w:id="571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4D5055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72" w:name="_Ref294695403"/>
      <w:bookmarkStart w:id="573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72"/>
      <w:bookmarkEnd w:id="573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594AB9" w:rsidRPr="00594AB9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594AB9" w:rsidRPr="00594AB9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594AB9" w:rsidRPr="00594AB9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74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74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594AB9" w:rsidRPr="00594AB9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594AB9" w:rsidRPr="00594AB9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594AB9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594AB9" w:rsidRPr="00594AB9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75" w:name="_Ref468462243"/>
      <w:r w:rsidRPr="004D5055">
        <w:rPr>
          <w:sz w:val="24"/>
          <w:szCs w:val="24"/>
        </w:rPr>
        <w:lastRenderedPageBreak/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594AB9" w:rsidRPr="00594AB9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75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76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77" w:name="_Toc181693189"/>
      <w:bookmarkStart w:id="578" w:name="_Ref190680463"/>
      <w:bookmarkStart w:id="579" w:name="_Ref306140410"/>
      <w:bookmarkStart w:id="580" w:name="_Ref306142159"/>
      <w:bookmarkStart w:id="581" w:name="_Ref468200380"/>
      <w:bookmarkStart w:id="582" w:name="_Ref468200508"/>
      <w:bookmarkStart w:id="583" w:name="_Ref303102866"/>
      <w:bookmarkStart w:id="584" w:name="_Toc305835589"/>
      <w:bookmarkStart w:id="585" w:name="_Ref303683952"/>
      <w:bookmarkStart w:id="586" w:name="__RefNumPara__840_922829174"/>
      <w:bookmarkEnd w:id="576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87" w:name="_Ref472412218"/>
      <w:bookmarkStart w:id="588" w:name="_Ref472412231"/>
      <w:bookmarkStart w:id="589" w:name="_Ref472412248"/>
      <w:bookmarkStart w:id="590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77"/>
      <w:bookmarkEnd w:id="578"/>
      <w:bookmarkEnd w:id="579"/>
      <w:bookmarkEnd w:id="580"/>
      <w:bookmarkEnd w:id="581"/>
      <w:bookmarkEnd w:id="582"/>
      <w:bookmarkEnd w:id="587"/>
      <w:bookmarkEnd w:id="588"/>
      <w:bookmarkEnd w:id="589"/>
      <w:bookmarkEnd w:id="590"/>
      <w:r w:rsidRPr="001018D6">
        <w:t xml:space="preserve"> </w:t>
      </w:r>
      <w:bookmarkEnd w:id="583"/>
      <w:bookmarkEnd w:id="584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594AB9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91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591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594AB9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592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592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303694483"/>
      <w:bookmarkStart w:id="594" w:name="_Toc305835590"/>
      <w:bookmarkStart w:id="595" w:name="_Ref306140451"/>
      <w:bookmarkStart w:id="596" w:name="_Toc498588909"/>
      <w:r w:rsidRPr="004A1A68">
        <w:t xml:space="preserve">Уведомление о результатах </w:t>
      </w:r>
      <w:bookmarkEnd w:id="593"/>
      <w:bookmarkEnd w:id="594"/>
      <w:r w:rsidRPr="004A1A68">
        <w:t>запроса предложений</w:t>
      </w:r>
      <w:bookmarkEnd w:id="595"/>
      <w:bookmarkEnd w:id="596"/>
    </w:p>
    <w:bookmarkEnd w:id="585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594AB9" w:rsidRPr="00594AB9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97" w:name="_Ref440270568"/>
      <w:bookmarkStart w:id="598" w:name="_Ref440274159"/>
      <w:bookmarkStart w:id="599" w:name="_Ref440292555"/>
      <w:bookmarkStart w:id="600" w:name="_Ref440292779"/>
      <w:bookmarkStart w:id="601" w:name="_Toc498588910"/>
      <w:r w:rsidRPr="00382A07">
        <w:rPr>
          <w:szCs w:val="24"/>
        </w:rPr>
        <w:lastRenderedPageBreak/>
        <w:t>Техническая часть</w:t>
      </w:r>
      <w:bookmarkEnd w:id="597"/>
      <w:bookmarkEnd w:id="598"/>
      <w:bookmarkEnd w:id="599"/>
      <w:bookmarkEnd w:id="600"/>
      <w:bookmarkEnd w:id="601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02" w:name="_Toc176064096"/>
      <w:bookmarkStart w:id="603" w:name="_Toc176338524"/>
      <w:bookmarkStart w:id="604" w:name="_Toc180399752"/>
      <w:bookmarkStart w:id="605" w:name="_Toc191205941"/>
      <w:bookmarkStart w:id="606" w:name="_Toc194315544"/>
      <w:bookmarkStart w:id="607" w:name="_Toc423421725"/>
      <w:bookmarkStart w:id="608" w:name="_Toc498588911"/>
      <w:r w:rsidRPr="00382A07">
        <w:t>Общие требования к условиям поставки продукции</w:t>
      </w:r>
      <w:bookmarkStart w:id="609" w:name="_Toc176064097"/>
      <w:bookmarkStart w:id="610" w:name="_Toc176338525"/>
      <w:bookmarkStart w:id="611" w:name="_Toc180399753"/>
      <w:bookmarkStart w:id="612" w:name="_Toc189457101"/>
      <w:bookmarkStart w:id="613" w:name="_Toc189461737"/>
      <w:bookmarkStart w:id="614" w:name="_Toc189462011"/>
      <w:bookmarkStart w:id="615" w:name="_Toc191273610"/>
      <w:bookmarkStart w:id="616" w:name="_Toc167189319"/>
      <w:bookmarkStart w:id="617" w:name="_Toc168725254"/>
      <w:bookmarkEnd w:id="602"/>
      <w:bookmarkEnd w:id="603"/>
      <w:bookmarkEnd w:id="604"/>
      <w:bookmarkEnd w:id="605"/>
      <w:bookmarkEnd w:id="606"/>
      <w:bookmarkEnd w:id="607"/>
      <w:bookmarkEnd w:id="60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18" w:name="_Toc439166308"/>
      <w:bookmarkStart w:id="619" w:name="_Toc439170656"/>
      <w:bookmarkStart w:id="620" w:name="_Toc439172758"/>
      <w:bookmarkStart w:id="621" w:name="_Toc439173202"/>
      <w:bookmarkStart w:id="622" w:name="_Toc439238196"/>
      <w:bookmarkStart w:id="623" w:name="_Toc439252748"/>
      <w:bookmarkStart w:id="624" w:name="_Toc439323606"/>
      <w:bookmarkStart w:id="625" w:name="_Toc439323722"/>
      <w:bookmarkStart w:id="626" w:name="_Toc440357120"/>
      <w:bookmarkStart w:id="627" w:name="_Toc440359675"/>
      <w:bookmarkStart w:id="628" w:name="_Toc440632139"/>
      <w:bookmarkStart w:id="629" w:name="_Toc440875960"/>
      <w:bookmarkStart w:id="630" w:name="_Toc441130988"/>
      <w:bookmarkStart w:id="631" w:name="_Toc447269803"/>
      <w:bookmarkStart w:id="632" w:name="_Toc464120625"/>
      <w:bookmarkStart w:id="633" w:name="_Toc466970545"/>
      <w:bookmarkStart w:id="634" w:name="_Toc468462459"/>
      <w:bookmarkStart w:id="635" w:name="_Toc469482052"/>
      <w:bookmarkStart w:id="636" w:name="_Toc472411827"/>
      <w:bookmarkStart w:id="637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8" w:name="_Toc439166309"/>
      <w:bookmarkStart w:id="639" w:name="_Toc439170657"/>
      <w:bookmarkStart w:id="640" w:name="_Toc439172759"/>
      <w:bookmarkStart w:id="641" w:name="_Toc439173203"/>
      <w:bookmarkStart w:id="642" w:name="_Toc439238197"/>
      <w:bookmarkStart w:id="643" w:name="_Toc439252749"/>
      <w:bookmarkStart w:id="644" w:name="_Toc439323607"/>
      <w:bookmarkStart w:id="645" w:name="_Toc439323723"/>
      <w:bookmarkStart w:id="646" w:name="_Toc440357121"/>
      <w:bookmarkStart w:id="647" w:name="_Toc440359676"/>
      <w:bookmarkStart w:id="648" w:name="_Toc440632140"/>
      <w:bookmarkStart w:id="649" w:name="_Toc440875961"/>
      <w:bookmarkStart w:id="650" w:name="_Toc441130989"/>
      <w:bookmarkStart w:id="651" w:name="_Toc447269804"/>
      <w:bookmarkStart w:id="652" w:name="_Toc464120626"/>
      <w:bookmarkStart w:id="653" w:name="_Toc466970546"/>
      <w:bookmarkStart w:id="654" w:name="_Toc468462460"/>
      <w:bookmarkStart w:id="655" w:name="_Toc469482053"/>
      <w:bookmarkStart w:id="656" w:name="_Toc472411828"/>
      <w:bookmarkStart w:id="657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</w:p>
    <w:p w:rsidR="002B5044" w:rsidRPr="00382A07" w:rsidRDefault="002B5044" w:rsidP="0021751A">
      <w:pPr>
        <w:pStyle w:val="2"/>
        <w:ind w:left="1701" w:hanging="1134"/>
      </w:pPr>
      <w:bookmarkStart w:id="658" w:name="_Toc423421726"/>
      <w:bookmarkStart w:id="659" w:name="_Ref450646963"/>
      <w:bookmarkStart w:id="660" w:name="_Toc498588914"/>
      <w:r w:rsidRPr="00382A07">
        <w:t>Перечень, объемы и характеристики закупаемой продукции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58"/>
      <w:bookmarkEnd w:id="659"/>
      <w:bookmarkEnd w:id="660"/>
    </w:p>
    <w:p w:rsidR="002B5044" w:rsidRPr="00711D2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61" w:name="_Toc439166311"/>
      <w:bookmarkStart w:id="662" w:name="_Toc439170659"/>
      <w:bookmarkStart w:id="663" w:name="_Toc439172761"/>
      <w:bookmarkStart w:id="664" w:name="_Toc439173205"/>
      <w:bookmarkStart w:id="665" w:name="_Toc439238199"/>
      <w:bookmarkStart w:id="666" w:name="_Toc439252751"/>
      <w:bookmarkStart w:id="667" w:name="_Toc439323609"/>
      <w:bookmarkStart w:id="668" w:name="_Toc439323725"/>
      <w:bookmarkStart w:id="669" w:name="_Toc440357123"/>
      <w:bookmarkStart w:id="670" w:name="_Toc440359678"/>
      <w:bookmarkStart w:id="671" w:name="_Toc440632142"/>
      <w:bookmarkStart w:id="672" w:name="_Toc440875963"/>
      <w:bookmarkStart w:id="673" w:name="_Toc441130991"/>
      <w:bookmarkStart w:id="674" w:name="_Toc447269806"/>
      <w:bookmarkStart w:id="675" w:name="_Toc464120628"/>
      <w:bookmarkStart w:id="676" w:name="_Toc466970548"/>
      <w:bookmarkStart w:id="677" w:name="_Toc468462462"/>
      <w:bookmarkStart w:id="678" w:name="_Toc469482055"/>
      <w:bookmarkStart w:id="679" w:name="_Toc472411830"/>
      <w:bookmarkStart w:id="680" w:name="_Toc498588915"/>
      <w:r w:rsidRPr="00711D2C">
        <w:rPr>
          <w:b w:val="0"/>
          <w:szCs w:val="24"/>
        </w:rPr>
        <w:t>Техническ</w:t>
      </w:r>
      <w:r w:rsidR="003776BB" w:rsidRPr="00711D2C">
        <w:rPr>
          <w:b w:val="0"/>
          <w:szCs w:val="24"/>
        </w:rPr>
        <w:t>ое(</w:t>
      </w:r>
      <w:proofErr w:type="spellStart"/>
      <w:r w:rsidRPr="00711D2C">
        <w:rPr>
          <w:b w:val="0"/>
          <w:szCs w:val="24"/>
        </w:rPr>
        <w:t>ие</w:t>
      </w:r>
      <w:proofErr w:type="spellEnd"/>
      <w:r w:rsidR="003776BB" w:rsidRPr="00711D2C">
        <w:rPr>
          <w:b w:val="0"/>
          <w:szCs w:val="24"/>
        </w:rPr>
        <w:t>)</w:t>
      </w:r>
      <w:r w:rsidRPr="00711D2C">
        <w:rPr>
          <w:b w:val="0"/>
          <w:szCs w:val="24"/>
        </w:rPr>
        <w:t xml:space="preserve"> задани</w:t>
      </w:r>
      <w:r w:rsidR="003776BB" w:rsidRPr="00711D2C">
        <w:rPr>
          <w:b w:val="0"/>
          <w:szCs w:val="24"/>
        </w:rPr>
        <w:t>е(</w:t>
      </w:r>
      <w:r w:rsidRPr="00711D2C">
        <w:rPr>
          <w:b w:val="0"/>
          <w:szCs w:val="24"/>
        </w:rPr>
        <w:t>я</w:t>
      </w:r>
      <w:r w:rsidR="003776BB" w:rsidRPr="00711D2C">
        <w:rPr>
          <w:b w:val="0"/>
          <w:szCs w:val="24"/>
        </w:rPr>
        <w:t>)</w:t>
      </w:r>
      <w:r w:rsidRPr="00711D2C">
        <w:rPr>
          <w:b w:val="0"/>
          <w:szCs w:val="24"/>
        </w:rPr>
        <w:t xml:space="preserve"> </w:t>
      </w:r>
      <w:r w:rsidR="00A154B7" w:rsidRPr="00711D2C">
        <w:rPr>
          <w:b w:val="0"/>
          <w:szCs w:val="24"/>
        </w:rPr>
        <w:t xml:space="preserve">по Лоту №1 (подраздел </w:t>
      </w:r>
      <w:r w:rsidR="00007625" w:rsidRPr="00711D2C">
        <w:fldChar w:fldCharType="begin"/>
      </w:r>
      <w:r w:rsidR="00007625" w:rsidRPr="00711D2C">
        <w:instrText xml:space="preserve"> REF _Ref440275279 \r \h  \* MERGEFORMAT </w:instrText>
      </w:r>
      <w:r w:rsidR="00007625" w:rsidRPr="00711D2C">
        <w:fldChar w:fldCharType="separate"/>
      </w:r>
      <w:r w:rsidR="00594AB9" w:rsidRPr="00711D2C">
        <w:rPr>
          <w:b w:val="0"/>
          <w:szCs w:val="24"/>
        </w:rPr>
        <w:t>1.1.4</w:t>
      </w:r>
      <w:r w:rsidR="00007625" w:rsidRPr="00711D2C">
        <w:fldChar w:fldCharType="end"/>
      </w:r>
      <w:r w:rsidR="00A154B7" w:rsidRPr="00711D2C">
        <w:rPr>
          <w:b w:val="0"/>
          <w:szCs w:val="24"/>
        </w:rPr>
        <w:t>)</w:t>
      </w:r>
      <w:r w:rsidRPr="00711D2C">
        <w:rPr>
          <w:b w:val="0"/>
          <w:szCs w:val="24"/>
        </w:rPr>
        <w:t xml:space="preserve"> изложен</w:t>
      </w:r>
      <w:r w:rsidR="00F463E8" w:rsidRPr="00711D2C">
        <w:rPr>
          <w:b w:val="0"/>
          <w:szCs w:val="24"/>
        </w:rPr>
        <w:t>о(</w:t>
      </w:r>
      <w:r w:rsidRPr="00711D2C">
        <w:rPr>
          <w:b w:val="0"/>
          <w:szCs w:val="24"/>
        </w:rPr>
        <w:t>ы</w:t>
      </w:r>
      <w:r w:rsidR="00F463E8" w:rsidRPr="00711D2C">
        <w:rPr>
          <w:b w:val="0"/>
          <w:szCs w:val="24"/>
        </w:rPr>
        <w:t>)</w:t>
      </w:r>
      <w:r w:rsidRPr="00711D2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11D2C">
        <w:rPr>
          <w:b w:val="0"/>
          <w:szCs w:val="24"/>
        </w:rPr>
        <w:t>Участник</w:t>
      </w:r>
      <w:r w:rsidRPr="00711D2C">
        <w:rPr>
          <w:b w:val="0"/>
          <w:szCs w:val="24"/>
        </w:rPr>
        <w:t>ам вместе с ней в качестве отдельного документа.</w:t>
      </w:r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51E53" w:rsidRPr="00711D2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81" w:name="_Toc464120629"/>
      <w:bookmarkStart w:id="682" w:name="_Toc466970549"/>
      <w:bookmarkStart w:id="683" w:name="_Toc468462463"/>
      <w:bookmarkStart w:id="684" w:name="_Toc469482056"/>
      <w:bookmarkStart w:id="685" w:name="_Toc472411831"/>
      <w:bookmarkStart w:id="686" w:name="_Toc498588916"/>
      <w:bookmarkStart w:id="687" w:name="_Ref194832984"/>
      <w:bookmarkStart w:id="688" w:name="_Ref197686508"/>
      <w:bookmarkStart w:id="689" w:name="_Toc423421727"/>
      <w:r w:rsidRPr="00711D2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81"/>
      <w:bookmarkEnd w:id="682"/>
      <w:bookmarkEnd w:id="683"/>
      <w:bookmarkEnd w:id="684"/>
      <w:bookmarkEnd w:id="685"/>
      <w:bookmarkEnd w:id="686"/>
    </w:p>
    <w:p w:rsidR="002B5044" w:rsidRPr="00382A07" w:rsidRDefault="002B5044" w:rsidP="0021751A">
      <w:pPr>
        <w:pStyle w:val="2"/>
        <w:ind w:left="1701" w:hanging="1134"/>
      </w:pPr>
      <w:bookmarkStart w:id="690" w:name="_Toc498588917"/>
      <w:r w:rsidRPr="00382A07">
        <w:t>Требование к поставляемой продукции</w:t>
      </w:r>
      <w:bookmarkEnd w:id="687"/>
      <w:bookmarkEnd w:id="688"/>
      <w:bookmarkEnd w:id="689"/>
      <w:bookmarkEnd w:id="69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1" w:name="_Toc439166313"/>
      <w:bookmarkStart w:id="692" w:name="_Toc439170661"/>
      <w:bookmarkStart w:id="693" w:name="_Toc439172763"/>
      <w:bookmarkStart w:id="694" w:name="_Toc439173207"/>
      <w:bookmarkStart w:id="695" w:name="_Toc439238201"/>
      <w:bookmarkStart w:id="696" w:name="_Toc439252753"/>
      <w:bookmarkStart w:id="697" w:name="_Toc439323611"/>
      <w:bookmarkStart w:id="698" w:name="_Toc439323727"/>
      <w:bookmarkStart w:id="699" w:name="_Toc440357125"/>
      <w:bookmarkStart w:id="700" w:name="_Toc440359680"/>
      <w:bookmarkStart w:id="701" w:name="_Toc440632144"/>
      <w:bookmarkStart w:id="702" w:name="_Toc440875965"/>
      <w:bookmarkStart w:id="703" w:name="_Toc441130993"/>
      <w:bookmarkStart w:id="704" w:name="_Toc447269808"/>
      <w:bookmarkStart w:id="705" w:name="_Toc464120631"/>
      <w:bookmarkStart w:id="706" w:name="_Toc466970551"/>
      <w:bookmarkStart w:id="707" w:name="_Toc468462465"/>
      <w:bookmarkStart w:id="708" w:name="_Toc469482058"/>
      <w:bookmarkStart w:id="709" w:name="_Toc472411833"/>
      <w:bookmarkStart w:id="710" w:name="_Toc498588918"/>
      <w:bookmarkStart w:id="711" w:name="_Ref194833053"/>
      <w:bookmarkStart w:id="712" w:name="_Ref223496951"/>
      <w:bookmarkStart w:id="71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14"/>
      <w:bookmarkStart w:id="715" w:name="_Toc439170662"/>
      <w:bookmarkStart w:id="716" w:name="_Toc439172764"/>
      <w:bookmarkStart w:id="717" w:name="_Toc439173208"/>
      <w:bookmarkStart w:id="718" w:name="_Toc439238202"/>
      <w:bookmarkStart w:id="719" w:name="_Toc439252754"/>
      <w:bookmarkStart w:id="720" w:name="_Toc439323612"/>
      <w:bookmarkStart w:id="721" w:name="_Toc439323728"/>
      <w:bookmarkStart w:id="722" w:name="_Toc440357126"/>
      <w:bookmarkStart w:id="723" w:name="_Toc440359681"/>
      <w:bookmarkStart w:id="724" w:name="_Toc440632145"/>
      <w:bookmarkStart w:id="725" w:name="_Toc440875966"/>
      <w:bookmarkStart w:id="726" w:name="_Toc441130994"/>
      <w:bookmarkStart w:id="727" w:name="_Toc447269809"/>
      <w:bookmarkStart w:id="728" w:name="_Toc464120632"/>
      <w:bookmarkStart w:id="729" w:name="_Toc466970552"/>
      <w:bookmarkStart w:id="730" w:name="_Toc468462466"/>
      <w:bookmarkStart w:id="731" w:name="_Toc469482059"/>
      <w:bookmarkStart w:id="732" w:name="_Toc472411834"/>
      <w:bookmarkStart w:id="73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1751A">
      <w:pPr>
        <w:pStyle w:val="2"/>
        <w:ind w:left="1701" w:hanging="1134"/>
      </w:pPr>
      <w:bookmarkStart w:id="734" w:name="_Ref247513861"/>
      <w:bookmarkStart w:id="735" w:name="_Toc423421728"/>
      <w:bookmarkStart w:id="73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1"/>
      <w:bookmarkEnd w:id="712"/>
      <w:bookmarkEnd w:id="713"/>
      <w:r w:rsidRPr="00382A07">
        <w:t>.</w:t>
      </w:r>
      <w:bookmarkEnd w:id="734"/>
      <w:bookmarkEnd w:id="735"/>
      <w:bookmarkEnd w:id="73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7" w:name="_Toc439166317"/>
      <w:bookmarkStart w:id="738" w:name="_Toc439170665"/>
      <w:bookmarkStart w:id="739" w:name="_Toc439172767"/>
      <w:bookmarkStart w:id="740" w:name="_Toc439173211"/>
      <w:bookmarkStart w:id="741" w:name="_Toc439238205"/>
      <w:bookmarkStart w:id="742" w:name="_Toc439252756"/>
      <w:bookmarkStart w:id="743" w:name="_Toc439323614"/>
      <w:bookmarkStart w:id="744" w:name="_Toc439323730"/>
      <w:bookmarkStart w:id="745" w:name="_Ref440292618"/>
      <w:bookmarkStart w:id="746" w:name="_Toc440357128"/>
      <w:bookmarkStart w:id="747" w:name="_Toc440359683"/>
      <w:bookmarkStart w:id="748" w:name="_Toc440632147"/>
      <w:bookmarkStart w:id="749" w:name="_Toc440875968"/>
      <w:bookmarkStart w:id="750" w:name="_Toc441130996"/>
      <w:bookmarkStart w:id="751" w:name="_Toc447269811"/>
      <w:bookmarkStart w:id="752" w:name="_Toc464120634"/>
      <w:bookmarkStart w:id="753" w:name="_Toc466970554"/>
      <w:bookmarkStart w:id="754" w:name="_Toc468462468"/>
      <w:bookmarkStart w:id="755" w:name="_Toc469482061"/>
      <w:bookmarkStart w:id="756" w:name="_Toc472411836"/>
      <w:bookmarkStart w:id="75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8" w:name="_Toc439166318"/>
      <w:bookmarkStart w:id="759" w:name="_Toc439170666"/>
      <w:bookmarkStart w:id="760" w:name="_Toc439172768"/>
      <w:bookmarkStart w:id="761" w:name="_Toc439173212"/>
      <w:bookmarkStart w:id="762" w:name="_Toc439238206"/>
      <w:bookmarkStart w:id="763" w:name="_Toc439252757"/>
      <w:bookmarkStart w:id="764" w:name="_Toc439323615"/>
      <w:bookmarkStart w:id="765" w:name="_Toc439323731"/>
      <w:bookmarkStart w:id="766" w:name="_Toc440357129"/>
      <w:bookmarkStart w:id="767" w:name="_Toc440359684"/>
      <w:bookmarkStart w:id="768" w:name="_Toc440632148"/>
      <w:bookmarkStart w:id="769" w:name="_Toc440875969"/>
      <w:bookmarkStart w:id="770" w:name="_Toc441130997"/>
      <w:bookmarkStart w:id="771" w:name="_Toc447269812"/>
      <w:bookmarkStart w:id="772" w:name="_Toc464120635"/>
      <w:bookmarkStart w:id="773" w:name="_Toc466970555"/>
      <w:bookmarkStart w:id="774" w:name="_Toc468462469"/>
      <w:bookmarkStart w:id="775" w:name="_Toc469482062"/>
      <w:bookmarkStart w:id="776" w:name="_Toc472411837"/>
      <w:bookmarkStart w:id="77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</w:p>
    <w:p w:rsidR="00464832" w:rsidRPr="00382A07" w:rsidRDefault="00464832" w:rsidP="00464832">
      <w:pPr>
        <w:pStyle w:val="2"/>
        <w:ind w:left="1701" w:hanging="1134"/>
      </w:pPr>
      <w:bookmarkStart w:id="778" w:name="_Toc248219573"/>
      <w:bookmarkStart w:id="779" w:name="_Toc256099315"/>
      <w:bookmarkStart w:id="780" w:name="_Toc423421664"/>
      <w:bookmarkStart w:id="781" w:name="_Toc498588923"/>
      <w:bookmarkEnd w:id="616"/>
      <w:bookmarkEnd w:id="617"/>
      <w:r w:rsidRPr="00382A07">
        <w:t>Иные требования</w:t>
      </w:r>
      <w:bookmarkEnd w:id="778"/>
      <w:bookmarkEnd w:id="779"/>
      <w:bookmarkEnd w:id="780"/>
      <w:bookmarkEnd w:id="78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2" w:name="_Toc464120637"/>
      <w:bookmarkStart w:id="783" w:name="_Toc466970557"/>
      <w:bookmarkStart w:id="784" w:name="_Toc468462471"/>
      <w:bookmarkStart w:id="785" w:name="_Toc469482064"/>
      <w:bookmarkStart w:id="786" w:name="_Toc472411839"/>
      <w:bookmarkStart w:id="787" w:name="_Toc498588924"/>
      <w:bookmarkStart w:id="78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2"/>
      <w:bookmarkEnd w:id="783"/>
      <w:bookmarkEnd w:id="784"/>
      <w:bookmarkEnd w:id="785"/>
      <w:bookmarkEnd w:id="786"/>
      <w:bookmarkEnd w:id="78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8"/>
      <w:bookmarkStart w:id="790" w:name="_Toc466970558"/>
      <w:bookmarkStart w:id="791" w:name="_Toc468462472"/>
      <w:bookmarkStart w:id="792" w:name="_Toc469482065"/>
      <w:bookmarkStart w:id="793" w:name="_Toc472411840"/>
      <w:bookmarkStart w:id="79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88"/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5" w:name="_Toc461808930"/>
      <w:bookmarkStart w:id="796" w:name="_Toc498588926"/>
      <w:r w:rsidRPr="00382A07">
        <w:lastRenderedPageBreak/>
        <w:t>Альтернативные предложения</w:t>
      </w:r>
      <w:bookmarkStart w:id="797" w:name="_Ref56252639"/>
      <w:bookmarkEnd w:id="795"/>
      <w:bookmarkEnd w:id="79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8" w:name="_Toc461808802"/>
      <w:bookmarkStart w:id="799" w:name="_Toc461808931"/>
      <w:bookmarkStart w:id="800" w:name="_Toc464120640"/>
      <w:bookmarkStart w:id="801" w:name="_Toc466970560"/>
      <w:bookmarkStart w:id="802" w:name="_Toc468462474"/>
      <w:bookmarkStart w:id="803" w:name="_Toc469482067"/>
      <w:bookmarkStart w:id="804" w:name="_Toc472411842"/>
      <w:bookmarkStart w:id="80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6" w:name="_Ref440270602"/>
      <w:bookmarkStart w:id="807" w:name="_Toc498588928"/>
      <w:bookmarkEnd w:id="5"/>
      <w:bookmarkEnd w:id="586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6"/>
      <w:bookmarkEnd w:id="80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8" w:name="_Ref55336310"/>
      <w:bookmarkStart w:id="809" w:name="_Toc57314672"/>
      <w:bookmarkStart w:id="810" w:name="_Toc69728986"/>
      <w:bookmarkStart w:id="811" w:name="_Toc98253919"/>
      <w:bookmarkStart w:id="812" w:name="_Toc165173847"/>
      <w:bookmarkStart w:id="813" w:name="_Toc423423667"/>
      <w:bookmarkStart w:id="814" w:name="_Toc498588929"/>
      <w:r w:rsidRPr="00382A07">
        <w:t xml:space="preserve">Письмо о подаче оферты </w:t>
      </w:r>
      <w:bookmarkStart w:id="815" w:name="_Ref22846535"/>
      <w:r w:rsidRPr="00382A07">
        <w:t>(</w:t>
      </w:r>
      <w:bookmarkEnd w:id="81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8"/>
      <w:bookmarkEnd w:id="809"/>
      <w:bookmarkEnd w:id="810"/>
      <w:bookmarkEnd w:id="811"/>
      <w:bookmarkEnd w:id="812"/>
      <w:bookmarkEnd w:id="813"/>
      <w:bookmarkEnd w:id="814"/>
    </w:p>
    <w:p w:rsidR="004F4D80" w:rsidRPr="00382A07" w:rsidRDefault="004F4D80" w:rsidP="004F4D80">
      <w:pPr>
        <w:pStyle w:val="3"/>
        <w:rPr>
          <w:szCs w:val="24"/>
        </w:rPr>
      </w:pPr>
      <w:bookmarkStart w:id="816" w:name="_Toc98253920"/>
      <w:bookmarkStart w:id="817" w:name="_Toc157248174"/>
      <w:bookmarkStart w:id="818" w:name="_Toc157496543"/>
      <w:bookmarkStart w:id="819" w:name="_Toc158206082"/>
      <w:bookmarkStart w:id="820" w:name="_Toc164057767"/>
      <w:bookmarkStart w:id="821" w:name="_Toc164137117"/>
      <w:bookmarkStart w:id="822" w:name="_Toc164161277"/>
      <w:bookmarkStart w:id="823" w:name="_Toc165173848"/>
      <w:bookmarkStart w:id="824" w:name="_Toc439170673"/>
      <w:bookmarkStart w:id="825" w:name="_Toc439172775"/>
      <w:bookmarkStart w:id="826" w:name="_Toc439173219"/>
      <w:bookmarkStart w:id="827" w:name="_Toc439238213"/>
      <w:bookmarkStart w:id="828" w:name="_Toc440357133"/>
      <w:bookmarkStart w:id="829" w:name="_Toc440359688"/>
      <w:bookmarkStart w:id="830" w:name="_Toc447269817"/>
      <w:bookmarkStart w:id="831" w:name="_Toc464120643"/>
      <w:bookmarkStart w:id="832" w:name="_Toc466970563"/>
      <w:bookmarkStart w:id="833" w:name="_Toc472411845"/>
      <w:bookmarkStart w:id="834" w:name="_Toc498588930"/>
      <w:r w:rsidRPr="00382A07">
        <w:rPr>
          <w:szCs w:val="24"/>
        </w:rPr>
        <w:t>Форма письма о подаче оферты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711D2C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proofErr w:type="gramStart"/>
            <w:r w:rsidRPr="00382A07">
              <w:t>кроме того</w:t>
            </w:r>
            <w:proofErr w:type="gramEnd"/>
            <w:r w:rsidRPr="00382A07">
              <w:t xml:space="preserve">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</w:t>
      </w:r>
      <w:proofErr w:type="gramStart"/>
      <w:r w:rsidRPr="00382A07">
        <w:rPr>
          <w:sz w:val="24"/>
          <w:szCs w:val="24"/>
        </w:rPr>
        <w:t>_(</w:t>
      </w:r>
      <w:proofErr w:type="gramEnd"/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</w:t>
      </w:r>
      <w:proofErr w:type="gramStart"/>
      <w:r w:rsidRPr="00382A07">
        <w:rPr>
          <w:sz w:val="24"/>
          <w:szCs w:val="24"/>
        </w:rPr>
        <w:t>_(</w:t>
      </w:r>
      <w:proofErr w:type="gramEnd"/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711D2C" w:rsidRDefault="00975C64" w:rsidP="00711D2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</w:t>
      </w:r>
      <w:proofErr w:type="gramStart"/>
      <w:r w:rsidRPr="00382A07">
        <w:rPr>
          <w:sz w:val="24"/>
          <w:szCs w:val="24"/>
        </w:rPr>
        <w:t>_(</w:t>
      </w:r>
      <w:proofErr w:type="gramEnd"/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6" w:name="_Toc98253921"/>
      <w:bookmarkStart w:id="837" w:name="_Toc157248175"/>
      <w:bookmarkStart w:id="838" w:name="_Toc157496544"/>
      <w:bookmarkStart w:id="839" w:name="_Toc158206083"/>
      <w:bookmarkStart w:id="840" w:name="_Toc164057768"/>
      <w:bookmarkStart w:id="841" w:name="_Toc164137118"/>
      <w:bookmarkStart w:id="842" w:name="_Toc164161278"/>
      <w:bookmarkStart w:id="84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4" w:name="_Toc439170674"/>
      <w:bookmarkStart w:id="845" w:name="_Toc439172776"/>
      <w:bookmarkStart w:id="846" w:name="_Toc439173220"/>
      <w:bookmarkStart w:id="847" w:name="_Toc439238214"/>
      <w:bookmarkStart w:id="848" w:name="_Toc439252762"/>
      <w:bookmarkStart w:id="849" w:name="_Toc439323736"/>
      <w:bookmarkStart w:id="850" w:name="_Toc440357134"/>
      <w:bookmarkStart w:id="851" w:name="_Toc440359689"/>
      <w:bookmarkStart w:id="852" w:name="_Toc440632153"/>
      <w:bookmarkStart w:id="853" w:name="_Toc440875973"/>
      <w:bookmarkStart w:id="854" w:name="_Toc441131001"/>
      <w:bookmarkStart w:id="855" w:name="_Toc447269818"/>
      <w:bookmarkStart w:id="856" w:name="_Toc464120644"/>
      <w:bookmarkStart w:id="857" w:name="_Toc466970564"/>
      <w:bookmarkStart w:id="858" w:name="_Toc472411846"/>
      <w:bookmarkStart w:id="859" w:name="_Toc498588931"/>
      <w:r w:rsidRPr="00382A07">
        <w:rPr>
          <w:szCs w:val="24"/>
        </w:rPr>
        <w:lastRenderedPageBreak/>
        <w:t>Инструкции по заполнению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</w:t>
      </w:r>
      <w:proofErr w:type="gramStart"/>
      <w:r w:rsidR="004F4D80" w:rsidRPr="00382A07">
        <w:rPr>
          <w:sz w:val="24"/>
          <w:szCs w:val="24"/>
        </w:rPr>
        <w:t>ХХХ,ХХ</w:t>
      </w:r>
      <w:proofErr w:type="gramEnd"/>
      <w:r w:rsidR="004F4D80" w:rsidRPr="00382A07">
        <w:rPr>
          <w:sz w:val="24"/>
          <w:szCs w:val="24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0" w:name="_Ref55335821"/>
      <w:bookmarkStart w:id="861" w:name="_Ref55336345"/>
      <w:bookmarkStart w:id="862" w:name="_Toc57314674"/>
      <w:bookmarkStart w:id="863" w:name="_Toc69728988"/>
      <w:bookmarkStart w:id="864" w:name="_Toc98253922"/>
      <w:bookmarkStart w:id="86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6" w:name="_Ref440271964"/>
      <w:bookmarkStart w:id="867" w:name="_Toc440357135"/>
      <w:bookmarkStart w:id="868" w:name="_Toc440359690"/>
      <w:bookmarkStart w:id="86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6"/>
      <w:bookmarkEnd w:id="867"/>
      <w:bookmarkEnd w:id="868"/>
      <w:bookmarkEnd w:id="86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0" w:name="_Toc439238216"/>
      <w:bookmarkStart w:id="871" w:name="_Toc439252764"/>
      <w:bookmarkStart w:id="872" w:name="_Toc439323738"/>
      <w:bookmarkStart w:id="873" w:name="_Toc440357136"/>
      <w:bookmarkStart w:id="874" w:name="_Toc440359691"/>
      <w:bookmarkStart w:id="875" w:name="_Toc440632155"/>
      <w:bookmarkStart w:id="876" w:name="_Toc440875975"/>
      <w:bookmarkStart w:id="877" w:name="_Toc441131003"/>
      <w:bookmarkStart w:id="878" w:name="_Toc447269820"/>
      <w:bookmarkStart w:id="879" w:name="_Toc464120646"/>
      <w:bookmarkStart w:id="880" w:name="_Toc466970566"/>
      <w:bookmarkStart w:id="881" w:name="_Toc472411848"/>
      <w:bookmarkStart w:id="882" w:name="_Toc498588933"/>
      <w:r w:rsidRPr="00382A07">
        <w:rPr>
          <w:szCs w:val="24"/>
        </w:rPr>
        <w:t>Форма Антикоррупционных обязательств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proofErr w:type="gramStart"/>
      <w:r w:rsidRPr="00382A07">
        <w:t>Россети</w:t>
      </w:r>
      <w:proofErr w:type="spellEnd"/>
      <w:r w:rsidRPr="00382A07">
        <w:t>»/</w:t>
      </w:r>
      <w:proofErr w:type="gramEnd"/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proofErr w:type="gramStart"/>
      <w:r w:rsidRPr="00382A07">
        <w:t>Россети</w:t>
      </w:r>
      <w:proofErr w:type="spellEnd"/>
      <w:r w:rsidRPr="00382A07">
        <w:t>»/</w:t>
      </w:r>
      <w:proofErr w:type="gramEnd"/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proofErr w:type="gramStart"/>
      <w:r w:rsidRPr="00382A07">
        <w:t>Россети</w:t>
      </w:r>
      <w:proofErr w:type="spellEnd"/>
      <w:r w:rsidRPr="00382A07">
        <w:t>»/</w:t>
      </w:r>
      <w:proofErr w:type="gramEnd"/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</w:t>
      </w:r>
      <w:proofErr w:type="spellStart"/>
      <w:proofErr w:type="gramStart"/>
      <w:r w:rsidRPr="00382A07">
        <w:t>Россети</w:t>
      </w:r>
      <w:proofErr w:type="spellEnd"/>
      <w:r w:rsidRPr="00382A07">
        <w:t>»/</w:t>
      </w:r>
      <w:proofErr w:type="gramEnd"/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proofErr w:type="gramStart"/>
      <w:r w:rsidRPr="00382A07">
        <w:t>так же</w:t>
      </w:r>
      <w:proofErr w:type="gramEnd"/>
      <w:r w:rsidRPr="00382A07">
        <w:t xml:space="preserve">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3" w:name="_Toc423423668"/>
      <w:bookmarkStart w:id="884" w:name="_Ref440271072"/>
      <w:bookmarkStart w:id="885" w:name="_Ref440273986"/>
      <w:bookmarkStart w:id="886" w:name="_Ref440274337"/>
      <w:bookmarkStart w:id="887" w:name="_Ref440274913"/>
      <w:bookmarkStart w:id="888" w:name="_Ref440284918"/>
      <w:bookmarkStart w:id="88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0"/>
      <w:bookmarkEnd w:id="861"/>
      <w:bookmarkEnd w:id="862"/>
      <w:bookmarkEnd w:id="863"/>
      <w:bookmarkEnd w:id="864"/>
      <w:bookmarkEnd w:id="865"/>
      <w:bookmarkEnd w:id="883"/>
      <w:bookmarkEnd w:id="884"/>
      <w:bookmarkEnd w:id="885"/>
      <w:bookmarkEnd w:id="886"/>
      <w:bookmarkEnd w:id="887"/>
      <w:bookmarkEnd w:id="888"/>
      <w:bookmarkEnd w:id="889"/>
    </w:p>
    <w:p w:rsidR="004F4D80" w:rsidRPr="00382A07" w:rsidRDefault="004F4D80" w:rsidP="004F4D80">
      <w:pPr>
        <w:pStyle w:val="3"/>
        <w:rPr>
          <w:szCs w:val="24"/>
        </w:rPr>
      </w:pPr>
      <w:bookmarkStart w:id="890" w:name="_Toc98253923"/>
      <w:bookmarkStart w:id="891" w:name="_Toc157248177"/>
      <w:bookmarkStart w:id="892" w:name="_Toc157496546"/>
      <w:bookmarkStart w:id="893" w:name="_Toc158206085"/>
      <w:bookmarkStart w:id="894" w:name="_Toc164057770"/>
      <w:bookmarkStart w:id="895" w:name="_Toc164137120"/>
      <w:bookmarkStart w:id="896" w:name="_Toc164161280"/>
      <w:bookmarkStart w:id="897" w:name="_Toc165173851"/>
      <w:bookmarkStart w:id="898" w:name="_Ref264038986"/>
      <w:bookmarkStart w:id="899" w:name="_Ref264359294"/>
      <w:bookmarkStart w:id="900" w:name="_Toc439170676"/>
      <w:bookmarkStart w:id="901" w:name="_Toc439172778"/>
      <w:bookmarkStart w:id="902" w:name="_Toc439173222"/>
      <w:bookmarkStart w:id="903" w:name="_Toc439238218"/>
      <w:bookmarkStart w:id="904" w:name="_Toc439252766"/>
      <w:bookmarkStart w:id="905" w:name="_Toc439323740"/>
      <w:bookmarkStart w:id="906" w:name="_Toc440357138"/>
      <w:bookmarkStart w:id="907" w:name="_Toc440359693"/>
      <w:bookmarkStart w:id="908" w:name="_Toc440632157"/>
      <w:bookmarkStart w:id="909" w:name="_Toc440875977"/>
      <w:bookmarkStart w:id="910" w:name="_Toc441131005"/>
      <w:bookmarkStart w:id="911" w:name="_Toc447269822"/>
      <w:bookmarkStart w:id="912" w:name="_Toc464120648"/>
      <w:bookmarkStart w:id="913" w:name="_Toc466970568"/>
      <w:bookmarkStart w:id="914" w:name="_Toc468462482"/>
      <w:bookmarkStart w:id="915" w:name="_Toc469482075"/>
      <w:bookmarkStart w:id="916" w:name="_Toc472411850"/>
      <w:bookmarkStart w:id="917" w:name="_Toc498588935"/>
      <w:r w:rsidRPr="00382A07">
        <w:rPr>
          <w:szCs w:val="24"/>
        </w:rPr>
        <w:t xml:space="preserve">Форма 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r w:rsidR="00492C8B" w:rsidRPr="00382A07">
        <w:rPr>
          <w:szCs w:val="24"/>
        </w:rPr>
        <w:t>Сводной таблицы стоимости</w:t>
      </w:r>
      <w:bookmarkEnd w:id="904"/>
      <w:bookmarkEnd w:id="905"/>
      <w:bookmarkEnd w:id="906"/>
      <w:bookmarkEnd w:id="907"/>
      <w:bookmarkEnd w:id="908"/>
      <w:bookmarkEnd w:id="909"/>
      <w:r w:rsidR="00F04258" w:rsidRPr="00382A07">
        <w:rPr>
          <w:bCs w:val="0"/>
          <w:szCs w:val="24"/>
        </w:rPr>
        <w:t xml:space="preserve"> поставок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proofErr w:type="gramStart"/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>(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11D2C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11D2C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11D2C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8" w:name="_Toc176765534"/>
      <w:bookmarkStart w:id="919" w:name="_Toc198979983"/>
      <w:bookmarkStart w:id="920" w:name="_Toc217466315"/>
      <w:bookmarkStart w:id="921" w:name="_Toc217702856"/>
      <w:bookmarkStart w:id="922" w:name="_Toc233601974"/>
      <w:bookmarkStart w:id="923" w:name="_Toc263343460"/>
      <w:r w:rsidRPr="00382A07">
        <w:rPr>
          <w:b w:val="0"/>
          <w:szCs w:val="24"/>
        </w:rPr>
        <w:br w:type="page"/>
      </w:r>
      <w:bookmarkStart w:id="924" w:name="_Toc439170677"/>
      <w:bookmarkStart w:id="925" w:name="_Toc439172779"/>
      <w:bookmarkStart w:id="926" w:name="_Toc439173223"/>
      <w:bookmarkStart w:id="927" w:name="_Toc439238219"/>
      <w:bookmarkStart w:id="928" w:name="_Toc439252767"/>
      <w:bookmarkStart w:id="929" w:name="_Toc439323741"/>
      <w:bookmarkStart w:id="930" w:name="_Toc440357139"/>
      <w:bookmarkStart w:id="931" w:name="_Toc440359694"/>
      <w:bookmarkStart w:id="932" w:name="_Toc440632158"/>
      <w:bookmarkStart w:id="933" w:name="_Toc440875978"/>
      <w:bookmarkStart w:id="934" w:name="_Toc441131006"/>
      <w:bookmarkStart w:id="935" w:name="_Toc447269823"/>
      <w:bookmarkStart w:id="936" w:name="_Toc464120649"/>
      <w:bookmarkStart w:id="937" w:name="_Toc466970569"/>
      <w:bookmarkStart w:id="938" w:name="_Toc468462483"/>
      <w:bookmarkStart w:id="939" w:name="_Toc469482076"/>
      <w:bookmarkStart w:id="940" w:name="_Toc472411851"/>
      <w:bookmarkStart w:id="941" w:name="_Toc498588936"/>
      <w:r w:rsidRPr="00382A07">
        <w:rPr>
          <w:szCs w:val="24"/>
        </w:rPr>
        <w:lastRenderedPageBreak/>
        <w:t>Инструкции по заполнению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594AB9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594AB9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XXX,XX</w:t>
      </w:r>
      <w:proofErr w:type="gramEnd"/>
      <w:r w:rsidRPr="00382A07">
        <w:rPr>
          <w:sz w:val="24"/>
          <w:szCs w:val="24"/>
        </w:rPr>
        <w:t xml:space="preserve">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4AB9" w:rsidRPr="00594AB9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2" w:name="_Ref86826666"/>
      <w:bookmarkStart w:id="943" w:name="_Toc90385112"/>
      <w:bookmarkStart w:id="944" w:name="_Toc98253925"/>
      <w:bookmarkStart w:id="945" w:name="_Toc165173853"/>
      <w:bookmarkStart w:id="946" w:name="_Toc423423669"/>
      <w:bookmarkStart w:id="94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4F4D80" w:rsidP="004F4D80">
      <w:pPr>
        <w:pStyle w:val="3"/>
        <w:rPr>
          <w:szCs w:val="24"/>
        </w:rPr>
      </w:pPr>
      <w:bookmarkStart w:id="948" w:name="_Toc90385113"/>
      <w:bookmarkStart w:id="949" w:name="_Toc98253926"/>
      <w:bookmarkStart w:id="950" w:name="_Toc157248180"/>
      <w:bookmarkStart w:id="951" w:name="_Toc157496549"/>
      <w:bookmarkStart w:id="952" w:name="_Toc158206088"/>
      <w:bookmarkStart w:id="953" w:name="_Toc164057773"/>
      <w:bookmarkStart w:id="954" w:name="_Toc164137123"/>
      <w:bookmarkStart w:id="955" w:name="_Toc164161283"/>
      <w:bookmarkStart w:id="956" w:name="_Toc165173854"/>
      <w:bookmarkStart w:id="957" w:name="_Ref193690005"/>
      <w:bookmarkStart w:id="958" w:name="_Toc439170679"/>
      <w:bookmarkStart w:id="959" w:name="_Toc439172781"/>
      <w:bookmarkStart w:id="960" w:name="_Toc439173225"/>
      <w:bookmarkStart w:id="961" w:name="_Toc439238221"/>
      <w:bookmarkStart w:id="962" w:name="_Toc439252769"/>
      <w:bookmarkStart w:id="963" w:name="_Toc439323743"/>
      <w:bookmarkStart w:id="964" w:name="_Toc440357141"/>
      <w:bookmarkStart w:id="965" w:name="_Toc440359696"/>
      <w:bookmarkStart w:id="966" w:name="_Toc440632160"/>
      <w:bookmarkStart w:id="967" w:name="_Toc440875980"/>
      <w:bookmarkStart w:id="968" w:name="_Toc441131008"/>
      <w:bookmarkStart w:id="969" w:name="_Toc447269825"/>
      <w:bookmarkStart w:id="970" w:name="_Toc464120651"/>
      <w:bookmarkStart w:id="971" w:name="_Toc466970571"/>
      <w:bookmarkStart w:id="972" w:name="_Toc468462485"/>
      <w:bookmarkStart w:id="973" w:name="_Toc469482078"/>
      <w:bookmarkStart w:id="974" w:name="_Toc472411853"/>
      <w:bookmarkStart w:id="975" w:name="_Toc498588938"/>
      <w:r w:rsidRPr="00382A07">
        <w:rPr>
          <w:szCs w:val="24"/>
        </w:rPr>
        <w:t xml:space="preserve">Форма 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Pr="00382A07">
        <w:rPr>
          <w:szCs w:val="24"/>
        </w:rPr>
        <w:t>технического предложения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6" w:name="_Ref55335818"/>
      <w:bookmarkStart w:id="977" w:name="_Ref55336334"/>
      <w:bookmarkStart w:id="978" w:name="_Toc57314673"/>
      <w:bookmarkStart w:id="979" w:name="_Toc69728987"/>
      <w:bookmarkStart w:id="980" w:name="_Toc98253928"/>
      <w:bookmarkStart w:id="981" w:name="_Toc165173856"/>
      <w:bookmarkStart w:id="982" w:name="_Ref194749150"/>
      <w:bookmarkStart w:id="983" w:name="_Ref194750368"/>
      <w:bookmarkStart w:id="984" w:name="_Ref89649494"/>
      <w:bookmarkStart w:id="98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6" w:name="_Toc176765537"/>
      <w:bookmarkStart w:id="987" w:name="_Toc198979986"/>
      <w:bookmarkStart w:id="988" w:name="_Toc217466321"/>
      <w:bookmarkStart w:id="989" w:name="_Toc217702859"/>
      <w:bookmarkStart w:id="990" w:name="_Toc233601977"/>
      <w:bookmarkStart w:id="991" w:name="_Toc263343463"/>
      <w:bookmarkStart w:id="992" w:name="_Toc439170680"/>
      <w:bookmarkStart w:id="993" w:name="_Toc439172782"/>
      <w:bookmarkStart w:id="994" w:name="_Toc439173226"/>
      <w:bookmarkStart w:id="995" w:name="_Toc439238222"/>
      <w:bookmarkStart w:id="996" w:name="_Toc439252770"/>
      <w:bookmarkStart w:id="997" w:name="_Toc439323744"/>
      <w:bookmarkStart w:id="998" w:name="_Toc440357142"/>
      <w:bookmarkStart w:id="999" w:name="_Toc440359697"/>
      <w:bookmarkStart w:id="1000" w:name="_Toc440632161"/>
      <w:bookmarkStart w:id="1001" w:name="_Toc440875981"/>
      <w:bookmarkStart w:id="1002" w:name="_Toc441131009"/>
      <w:bookmarkStart w:id="1003" w:name="_Toc447269826"/>
      <w:bookmarkStart w:id="1004" w:name="_Toc464120652"/>
      <w:bookmarkStart w:id="1005" w:name="_Toc466970572"/>
      <w:bookmarkStart w:id="1006" w:name="_Toc468462486"/>
      <w:bookmarkStart w:id="1007" w:name="_Toc469482079"/>
      <w:bookmarkStart w:id="1008" w:name="_Toc472411854"/>
      <w:bookmarkStart w:id="1009" w:name="_Toc498588939"/>
      <w:r w:rsidRPr="00382A07">
        <w:rPr>
          <w:szCs w:val="24"/>
        </w:rPr>
        <w:t>Инструкции по заполнению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594AB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</w:t>
      </w:r>
      <w:proofErr w:type="gramStart"/>
      <w:r w:rsidRPr="00382A07">
        <w:rPr>
          <w:sz w:val="24"/>
          <w:szCs w:val="24"/>
        </w:rPr>
        <w:t>рассмотрения</w:t>
      </w:r>
      <w:proofErr w:type="gramEnd"/>
      <w:r w:rsidRPr="00382A07">
        <w:rPr>
          <w:sz w:val="24"/>
          <w:szCs w:val="24"/>
        </w:rPr>
        <w:t xml:space="preserve">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382A07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57144"/>
      <w:bookmarkStart w:id="1032" w:name="_Toc440359699"/>
      <w:bookmarkStart w:id="1033" w:name="_Toc440632163"/>
      <w:bookmarkStart w:id="1034" w:name="_Toc440875983"/>
      <w:bookmarkStart w:id="1035" w:name="_Toc441131011"/>
      <w:bookmarkStart w:id="1036" w:name="_Toc447269828"/>
      <w:bookmarkStart w:id="1037" w:name="_Toc464120654"/>
      <w:bookmarkStart w:id="1038" w:name="_Toc466970574"/>
      <w:bookmarkStart w:id="1039" w:name="_Toc468462488"/>
      <w:bookmarkStart w:id="1040" w:name="_Toc469482081"/>
      <w:bookmarkStart w:id="1041" w:name="_Toc472411856"/>
      <w:bookmarkStart w:id="1042" w:name="_Toc498588941"/>
      <w:r w:rsidRPr="00382A07">
        <w:rPr>
          <w:szCs w:val="24"/>
        </w:rPr>
        <w:t xml:space="preserve">Форма </w:t>
      </w:r>
      <w:bookmarkEnd w:id="1017"/>
      <w:r w:rsidRPr="00382A07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512B0F" w:rsidRPr="00382A07">
        <w:rPr>
          <w:szCs w:val="24"/>
        </w:rPr>
        <w:t>выполнения поставок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171070556"/>
      <w:bookmarkStart w:id="1044" w:name="_Toc98253927"/>
      <w:bookmarkStart w:id="1045" w:name="_Toc176605808"/>
      <w:bookmarkStart w:id="1046" w:name="_Toc176611017"/>
      <w:bookmarkStart w:id="1047" w:name="_Toc176611073"/>
      <w:bookmarkStart w:id="1048" w:name="_Toc176668676"/>
      <w:bookmarkStart w:id="1049" w:name="_Toc176684336"/>
      <w:bookmarkStart w:id="1050" w:name="_Toc176746279"/>
      <w:bookmarkStart w:id="1051" w:name="_Toc176747346"/>
      <w:bookmarkStart w:id="1052" w:name="_Toc198979988"/>
      <w:bookmarkStart w:id="1053" w:name="_Toc217466324"/>
      <w:bookmarkStart w:id="1054" w:name="_Toc217702862"/>
      <w:bookmarkStart w:id="1055" w:name="_Toc233601980"/>
      <w:bookmarkStart w:id="1056" w:name="_Toc263343466"/>
      <w:r w:rsidRPr="00382A07">
        <w:rPr>
          <w:b w:val="0"/>
          <w:szCs w:val="24"/>
        </w:rPr>
        <w:br w:type="page"/>
      </w:r>
      <w:bookmarkStart w:id="1057" w:name="_Toc439170683"/>
      <w:bookmarkStart w:id="1058" w:name="_Toc439172785"/>
      <w:bookmarkStart w:id="1059" w:name="_Toc439173229"/>
      <w:bookmarkStart w:id="1060" w:name="_Toc439238225"/>
      <w:bookmarkStart w:id="1061" w:name="_Toc439252773"/>
      <w:bookmarkStart w:id="1062" w:name="_Toc439323747"/>
      <w:bookmarkStart w:id="1063" w:name="_Toc440357145"/>
      <w:bookmarkStart w:id="1064" w:name="_Toc440359700"/>
      <w:bookmarkStart w:id="1065" w:name="_Toc440632164"/>
      <w:bookmarkStart w:id="1066" w:name="_Toc440875984"/>
      <w:bookmarkStart w:id="1067" w:name="_Toc441131012"/>
      <w:bookmarkStart w:id="1068" w:name="_Toc447269829"/>
      <w:bookmarkStart w:id="1069" w:name="_Toc464120655"/>
      <w:bookmarkStart w:id="1070" w:name="_Toc466970575"/>
      <w:bookmarkStart w:id="1071" w:name="_Toc468462489"/>
      <w:bookmarkStart w:id="1072" w:name="_Toc469482082"/>
      <w:bookmarkStart w:id="1073" w:name="_Toc472411857"/>
      <w:bookmarkStart w:id="1074" w:name="_Toc498588942"/>
      <w:r w:rsidRPr="00382A07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5" w:name="_Hlt22846931"/>
      <w:bookmarkStart w:id="1076" w:name="_Ref93264992"/>
      <w:bookmarkStart w:id="1077" w:name="_Ref93265116"/>
      <w:bookmarkStart w:id="1078" w:name="_Toc98253933"/>
      <w:bookmarkStart w:id="1079" w:name="_Toc165173859"/>
      <w:bookmarkStart w:id="1080" w:name="_Toc423423671"/>
      <w:bookmarkStart w:id="1081" w:name="_Toc498588943"/>
      <w:bookmarkEnd w:id="107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4"/>
      <w:bookmarkEnd w:id="985"/>
      <w:bookmarkEnd w:id="1076"/>
      <w:bookmarkEnd w:id="1077"/>
      <w:bookmarkEnd w:id="1078"/>
      <w:bookmarkEnd w:id="1079"/>
      <w:bookmarkEnd w:id="1080"/>
      <w:bookmarkEnd w:id="1081"/>
    </w:p>
    <w:p w:rsidR="004F4D80" w:rsidRPr="00382A07" w:rsidRDefault="004F4D80" w:rsidP="004F4D80">
      <w:pPr>
        <w:pStyle w:val="3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57147"/>
      <w:bookmarkStart w:id="1089" w:name="_Toc440359702"/>
      <w:bookmarkStart w:id="1090" w:name="_Toc440632166"/>
      <w:bookmarkStart w:id="1091" w:name="_Toc440875986"/>
      <w:bookmarkStart w:id="1092" w:name="_Toc441131014"/>
      <w:bookmarkStart w:id="1093" w:name="_Toc447269831"/>
      <w:bookmarkStart w:id="1094" w:name="_Toc464120657"/>
      <w:bookmarkStart w:id="1095" w:name="_Toc466970577"/>
      <w:bookmarkStart w:id="1096" w:name="_Toc468462491"/>
      <w:bookmarkStart w:id="1097" w:name="_Toc469482084"/>
      <w:bookmarkStart w:id="1098" w:name="_Toc472411859"/>
      <w:bookmarkStart w:id="1099" w:name="_Toc498588944"/>
      <w:bookmarkStart w:id="1100" w:name="_Toc157248186"/>
      <w:bookmarkStart w:id="1101" w:name="_Toc157496555"/>
      <w:bookmarkStart w:id="1102" w:name="_Toc158206094"/>
      <w:bookmarkStart w:id="1103" w:name="_Toc164057779"/>
      <w:bookmarkStart w:id="1104" w:name="_Toc164137129"/>
      <w:bookmarkStart w:id="1105" w:name="_Toc164161289"/>
      <w:bookmarkStart w:id="1106" w:name="_Toc165173860"/>
      <w:r w:rsidRPr="00382A07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r w:rsidRPr="00382A07">
        <w:rPr>
          <w:szCs w:val="24"/>
        </w:rPr>
        <w:t xml:space="preserve"> </w:t>
      </w:r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594AB9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594AB9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7" w:name="_Toc439170686"/>
      <w:bookmarkStart w:id="1108" w:name="_Toc439172788"/>
      <w:bookmarkStart w:id="1109" w:name="_Toc439173232"/>
      <w:bookmarkStart w:id="1110" w:name="_Toc439238228"/>
      <w:bookmarkStart w:id="1111" w:name="_Toc439252776"/>
      <w:bookmarkStart w:id="1112" w:name="_Toc439323750"/>
      <w:bookmarkStart w:id="1113" w:name="_Toc440357148"/>
      <w:bookmarkStart w:id="1114" w:name="_Toc440359703"/>
      <w:bookmarkStart w:id="1115" w:name="_Toc440632167"/>
      <w:bookmarkStart w:id="1116" w:name="_Toc440875987"/>
      <w:bookmarkStart w:id="1117" w:name="_Toc441131015"/>
      <w:bookmarkStart w:id="1118" w:name="_Toc447269832"/>
      <w:bookmarkStart w:id="1119" w:name="_Toc464120658"/>
      <w:bookmarkStart w:id="1120" w:name="_Toc466970578"/>
      <w:bookmarkStart w:id="1121" w:name="_Toc468462492"/>
      <w:bookmarkStart w:id="1122" w:name="_Toc469482085"/>
      <w:bookmarkStart w:id="1123" w:name="_Toc472411860"/>
      <w:bookmarkStart w:id="112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594AB9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</w:t>
      </w:r>
      <w:proofErr w:type="gramStart"/>
      <w:r w:rsidRPr="00382A07">
        <w:rPr>
          <w:sz w:val="24"/>
          <w:szCs w:val="24"/>
        </w:rPr>
        <w:t xml:space="preserve">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 xml:space="preserve"> 1.2.6</w:t>
      </w:r>
      <w:proofErr w:type="gramEnd"/>
      <w:r w:rsidR="00594AB9" w:rsidRPr="00594AB9">
        <w:rPr>
          <w:sz w:val="24"/>
          <w:szCs w:val="24"/>
        </w:rPr>
        <w:t xml:space="preserve">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Ref55335823"/>
      <w:bookmarkStart w:id="1126" w:name="_Ref55336359"/>
      <w:bookmarkStart w:id="1127" w:name="_Toc57314675"/>
      <w:bookmarkStart w:id="1128" w:name="_Toc69728989"/>
      <w:bookmarkStart w:id="1129" w:name="_Toc98253939"/>
      <w:bookmarkStart w:id="1130" w:name="_Toc165173865"/>
      <w:bookmarkStart w:id="1131" w:name="_Toc423423672"/>
      <w:bookmarkStart w:id="1132" w:name="_Toc498588946"/>
      <w:bookmarkEnd w:id="835"/>
      <w:r w:rsidRPr="00382A07">
        <w:lastRenderedPageBreak/>
        <w:t>Анкета (форма 6)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Style w:val="3"/>
        <w:rPr>
          <w:szCs w:val="24"/>
        </w:rPr>
      </w:pPr>
      <w:bookmarkStart w:id="1133" w:name="_Toc98253940"/>
      <w:bookmarkStart w:id="1134" w:name="_Toc157248192"/>
      <w:bookmarkStart w:id="1135" w:name="_Toc157496561"/>
      <w:bookmarkStart w:id="1136" w:name="_Toc158206100"/>
      <w:bookmarkStart w:id="1137" w:name="_Toc164057785"/>
      <w:bookmarkStart w:id="1138" w:name="_Toc164137135"/>
      <w:bookmarkStart w:id="1139" w:name="_Toc164161295"/>
      <w:bookmarkStart w:id="1140" w:name="_Toc165173866"/>
      <w:bookmarkStart w:id="1141" w:name="_Toc439170688"/>
      <w:bookmarkStart w:id="1142" w:name="_Toc439172790"/>
      <w:bookmarkStart w:id="1143" w:name="_Toc439173234"/>
      <w:bookmarkStart w:id="1144" w:name="_Toc439238230"/>
      <w:bookmarkStart w:id="1145" w:name="_Toc439252778"/>
      <w:bookmarkStart w:id="1146" w:name="_Ref440272119"/>
      <w:bookmarkStart w:id="1147" w:name="_Toc440357150"/>
      <w:bookmarkStart w:id="1148" w:name="_Toc440359705"/>
      <w:bookmarkStart w:id="1149" w:name="_Ref444164229"/>
      <w:bookmarkStart w:id="1150" w:name="_Toc447269834"/>
      <w:bookmarkStart w:id="1151" w:name="_Toc464120660"/>
      <w:bookmarkStart w:id="1152" w:name="_Toc466970580"/>
      <w:bookmarkStart w:id="1153" w:name="_Toc472411862"/>
      <w:bookmarkStart w:id="115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</w:t>
            </w:r>
            <w:proofErr w:type="gramStart"/>
            <w:r w:rsidRPr="00382A07">
              <w:rPr>
                <w:szCs w:val="24"/>
              </w:rPr>
              <w:t>%  (</w:t>
            </w:r>
            <w:proofErr w:type="gramEnd"/>
            <w:r w:rsidRPr="00382A07">
              <w:rPr>
                <w:szCs w:val="24"/>
              </w:rPr>
              <w:t>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5" w:name="_Toc439170689"/>
            <w:bookmarkStart w:id="1156" w:name="_Toc439172791"/>
            <w:bookmarkStart w:id="1157" w:name="_Toc439173235"/>
            <w:bookmarkStart w:id="1158" w:name="_Toc439238231"/>
            <w:bookmarkStart w:id="1159" w:name="_Toc439252779"/>
            <w:bookmarkStart w:id="1160" w:name="_Ref440272147"/>
            <w:bookmarkStart w:id="1161" w:name="_Toc440357151"/>
            <w:bookmarkStart w:id="1162" w:name="_Toc440359706"/>
            <w:bookmarkStart w:id="1163" w:name="_Ref444164176"/>
            <w:bookmarkStart w:id="116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5" w:name="_Ref491179450"/>
      <w:bookmarkStart w:id="1166" w:name="_Toc498588948"/>
      <w:r w:rsidRPr="00382A07">
        <w:rPr>
          <w:szCs w:val="24"/>
        </w:rPr>
        <w:lastRenderedPageBreak/>
        <w:t xml:space="preserve">Форма </w:t>
      </w:r>
      <w:bookmarkEnd w:id="1155"/>
      <w:bookmarkEnd w:id="1156"/>
      <w:bookmarkEnd w:id="1157"/>
      <w:bookmarkEnd w:id="115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</w:t>
      </w:r>
      <w:proofErr w:type="gramStart"/>
      <w:r w:rsidRPr="00382A07">
        <w:t>_»_</w:t>
      </w:r>
      <w:proofErr w:type="gramEnd"/>
      <w:r w:rsidRPr="00382A07">
        <w:t>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7" w:name="_Toc439170690"/>
      <w:bookmarkStart w:id="1168" w:name="_Toc439172792"/>
      <w:bookmarkStart w:id="1169" w:name="_Toc439173236"/>
      <w:bookmarkStart w:id="117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1" w:name="_Toc125426243"/>
      <w:bookmarkStart w:id="1172" w:name="_Toc396984070"/>
      <w:bookmarkStart w:id="1173" w:name="_Toc423423673"/>
      <w:bookmarkStart w:id="1174" w:name="_Toc439170691"/>
      <w:bookmarkStart w:id="1175" w:name="_Toc439172793"/>
      <w:bookmarkStart w:id="1176" w:name="_Toc439173237"/>
      <w:bookmarkStart w:id="1177" w:name="_Toc439238233"/>
      <w:bookmarkStart w:id="1178" w:name="_Toc439252780"/>
      <w:bookmarkStart w:id="1179" w:name="_Toc439323754"/>
      <w:bookmarkStart w:id="1180" w:name="_Toc440357152"/>
      <w:bookmarkStart w:id="1181" w:name="_Toc440359707"/>
      <w:bookmarkStart w:id="1182" w:name="_Toc440632171"/>
      <w:bookmarkStart w:id="1183" w:name="_Toc440875991"/>
      <w:bookmarkStart w:id="1184" w:name="_Toc441131019"/>
      <w:bookmarkStart w:id="1185" w:name="_Toc447269836"/>
      <w:bookmarkEnd w:id="1167"/>
      <w:bookmarkEnd w:id="1168"/>
      <w:bookmarkEnd w:id="1169"/>
      <w:bookmarkEnd w:id="117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ИНН/</w:t>
      </w:r>
      <w:proofErr w:type="gramStart"/>
      <w:r w:rsidRPr="00382A07">
        <w:rPr>
          <w:sz w:val="24"/>
          <w:szCs w:val="24"/>
        </w:rPr>
        <w:t xml:space="preserve">КПП:  </w:t>
      </w:r>
      <w:r w:rsidRPr="00382A07">
        <w:rPr>
          <w:sz w:val="24"/>
          <w:szCs w:val="24"/>
        </w:rPr>
        <w:tab/>
      </w:r>
      <w:proofErr w:type="gramEnd"/>
      <w:r w:rsidRPr="00382A07">
        <w:rPr>
          <w:sz w:val="24"/>
          <w:szCs w:val="24"/>
        </w:rPr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 xml:space="preserve">ОГРН:  </w:t>
      </w:r>
      <w:r w:rsidRPr="00382A07">
        <w:rPr>
          <w:sz w:val="24"/>
          <w:szCs w:val="24"/>
        </w:rPr>
        <w:tab/>
      </w:r>
      <w:proofErr w:type="gramEnd"/>
      <w:r w:rsidRPr="00382A07">
        <w:rPr>
          <w:sz w:val="24"/>
          <w:szCs w:val="24"/>
        </w:rPr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указывается количество </w:t>
            </w:r>
            <w:proofErr w:type="gramStart"/>
            <w:r w:rsidRPr="00382A07">
              <w:t>человек</w:t>
            </w:r>
            <w:r w:rsidRPr="00382A07">
              <w:br/>
              <w:t>(</w:t>
            </w:r>
            <w:proofErr w:type="gramEnd"/>
            <w:r w:rsidRPr="00382A07">
              <w:t>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указывается в млн. </w:t>
            </w:r>
            <w:proofErr w:type="gramStart"/>
            <w:r w:rsidRPr="00382A07">
              <w:t>рублей</w:t>
            </w:r>
            <w:r w:rsidRPr="00382A07">
              <w:br/>
              <w:t>(</w:t>
            </w:r>
            <w:proofErr w:type="gramEnd"/>
            <w:r w:rsidRPr="00382A07">
              <w:t>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</w:t>
            </w:r>
            <w:proofErr w:type="gramStart"/>
            <w:r w:rsidRPr="00382A07">
              <w:t>)</w:t>
            </w:r>
            <w:r w:rsidRPr="00382A07">
              <w:br/>
              <w:t>(</w:t>
            </w:r>
            <w:proofErr w:type="gramEnd"/>
            <w:r w:rsidRPr="00382A07">
              <w:t xml:space="preserve">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</w:t>
            </w:r>
            <w:proofErr w:type="gramStart"/>
            <w:r w:rsidRPr="00382A07">
              <w:t>)</w:t>
            </w:r>
            <w:r w:rsidRPr="00382A07">
              <w:br/>
              <w:t>(</w:t>
            </w:r>
            <w:proofErr w:type="gramEnd"/>
            <w:r w:rsidRPr="00382A07">
              <w:t xml:space="preserve">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6" w:name="_Toc464120662"/>
      <w:bookmarkStart w:id="1187" w:name="_Toc466970582"/>
      <w:bookmarkStart w:id="1188" w:name="_Toc472411864"/>
      <w:bookmarkStart w:id="1189" w:name="_Toc498588949"/>
      <w:r w:rsidRPr="00382A07">
        <w:rPr>
          <w:szCs w:val="24"/>
        </w:rPr>
        <w:lastRenderedPageBreak/>
        <w:t>Инструкции по заполнению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</w:t>
      </w:r>
      <w:proofErr w:type="gramStart"/>
      <w:r w:rsidRPr="00AD71A7">
        <w:t>законодательством их стран-членов</w:t>
      </w:r>
      <w:proofErr w:type="gramEnd"/>
      <w:r w:rsidRPr="00AD71A7">
        <w:t xml:space="preserve">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0" w:name="_Ref55336378"/>
      <w:bookmarkStart w:id="1191" w:name="_Toc57314676"/>
      <w:bookmarkStart w:id="1192" w:name="_Toc69728990"/>
      <w:bookmarkStart w:id="1193" w:name="_Toc98253942"/>
      <w:bookmarkStart w:id="1194" w:name="_Toc165173868"/>
      <w:bookmarkStart w:id="119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594AB9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6" w:name="_Ref449017073"/>
      <w:bookmarkStart w:id="119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4F4D80" w:rsidRPr="00382A07" w:rsidRDefault="004F4D80" w:rsidP="004F4D80">
      <w:pPr>
        <w:pStyle w:val="3"/>
        <w:rPr>
          <w:szCs w:val="24"/>
        </w:rPr>
      </w:pPr>
      <w:bookmarkStart w:id="1198" w:name="_Toc98253943"/>
      <w:bookmarkStart w:id="1199" w:name="_Toc157248195"/>
      <w:bookmarkStart w:id="1200" w:name="_Toc157496564"/>
      <w:bookmarkStart w:id="1201" w:name="_Toc158206103"/>
      <w:bookmarkStart w:id="1202" w:name="_Toc164057788"/>
      <w:bookmarkStart w:id="1203" w:name="_Toc164137138"/>
      <w:bookmarkStart w:id="1204" w:name="_Toc164161298"/>
      <w:bookmarkStart w:id="1205" w:name="_Toc165173869"/>
      <w:bookmarkStart w:id="1206" w:name="_Toc439170693"/>
      <w:bookmarkStart w:id="1207" w:name="_Toc439172795"/>
      <w:bookmarkStart w:id="1208" w:name="_Toc439173239"/>
      <w:bookmarkStart w:id="1209" w:name="_Toc439238235"/>
      <w:bookmarkStart w:id="1210" w:name="_Toc439252782"/>
      <w:bookmarkStart w:id="1211" w:name="_Toc439323756"/>
      <w:bookmarkStart w:id="1212" w:name="_Toc440357154"/>
      <w:bookmarkStart w:id="1213" w:name="_Toc440359709"/>
      <w:bookmarkStart w:id="1214" w:name="_Toc440632173"/>
      <w:bookmarkStart w:id="1215" w:name="_Toc440875993"/>
      <w:bookmarkStart w:id="1216" w:name="_Toc441131021"/>
      <w:bookmarkStart w:id="1217" w:name="_Toc447269838"/>
      <w:bookmarkStart w:id="1218" w:name="_Toc464120664"/>
      <w:bookmarkStart w:id="1219" w:name="_Toc466970584"/>
      <w:bookmarkStart w:id="1220" w:name="_Toc468462498"/>
      <w:bookmarkStart w:id="1221" w:name="_Toc469482091"/>
      <w:bookmarkStart w:id="1222" w:name="_Toc472411866"/>
      <w:bookmarkStart w:id="122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Описание </w:t>
            </w:r>
            <w:proofErr w:type="gramStart"/>
            <w:r w:rsidRPr="00382A07">
              <w:t>договора</w:t>
            </w:r>
            <w:r w:rsidRPr="00382A07">
              <w:br/>
              <w:t>(</w:t>
            </w:r>
            <w:proofErr w:type="gramEnd"/>
            <w:r w:rsidRPr="00382A07">
              <w:t>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EC574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382A07">
              <w:rPr>
                <w:rStyle w:val="aa"/>
                <w:sz w:val="22"/>
              </w:rPr>
              <w:t>например</w:t>
            </w:r>
            <w:proofErr w:type="gramEnd"/>
            <w:r w:rsidRPr="00382A07">
              <w:rPr>
                <w:rStyle w:val="aa"/>
                <w:sz w:val="22"/>
              </w:rPr>
              <w:t xml:space="preserve"> «201</w:t>
            </w:r>
            <w:r w:rsidR="00EC5743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EC574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382A07">
              <w:rPr>
                <w:rStyle w:val="aa"/>
                <w:sz w:val="22"/>
              </w:rPr>
              <w:t>например</w:t>
            </w:r>
            <w:proofErr w:type="gramEnd"/>
            <w:r w:rsidRPr="00382A07">
              <w:rPr>
                <w:rStyle w:val="aa"/>
                <w:sz w:val="22"/>
              </w:rPr>
              <w:t xml:space="preserve"> «201</w:t>
            </w:r>
            <w:r w:rsidR="00EC5743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EC574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 xml:space="preserve">указать, в зависимости от обстоятельств, </w:t>
            </w:r>
            <w:proofErr w:type="gramStart"/>
            <w:r w:rsidRPr="00382A07">
              <w:rPr>
                <w:rStyle w:val="aa"/>
                <w:sz w:val="22"/>
              </w:rPr>
              <w:t>например</w:t>
            </w:r>
            <w:proofErr w:type="gramEnd"/>
            <w:r w:rsidRPr="00382A07">
              <w:rPr>
                <w:rStyle w:val="aa"/>
                <w:sz w:val="22"/>
              </w:rPr>
              <w:t xml:space="preserve"> «I квартал 201</w:t>
            </w:r>
            <w:r w:rsidR="00EC5743">
              <w:rPr>
                <w:rStyle w:val="aa"/>
                <w:sz w:val="22"/>
              </w:rPr>
              <w:t>8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EC5743">
              <w:rPr>
                <w:rStyle w:val="aa"/>
                <w:sz w:val="22"/>
              </w:rPr>
              <w:t>8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4" w:name="_Toc98253944"/>
      <w:bookmarkStart w:id="1225" w:name="_Toc157248196"/>
      <w:bookmarkStart w:id="1226" w:name="_Toc157496565"/>
      <w:bookmarkStart w:id="1227" w:name="_Toc158206104"/>
      <w:bookmarkStart w:id="1228" w:name="_Toc164057789"/>
      <w:bookmarkStart w:id="1229" w:name="_Toc164137139"/>
      <w:bookmarkStart w:id="1230" w:name="_Toc164161299"/>
      <w:bookmarkStart w:id="123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2" w:name="_Toc439170694"/>
      <w:bookmarkStart w:id="1233" w:name="_Toc439172796"/>
      <w:bookmarkStart w:id="1234" w:name="_Toc439173240"/>
      <w:bookmarkStart w:id="1235" w:name="_Toc439238236"/>
      <w:bookmarkStart w:id="1236" w:name="_Toc439252783"/>
      <w:bookmarkStart w:id="1237" w:name="_Toc439323757"/>
      <w:bookmarkStart w:id="1238" w:name="_Toc440357155"/>
      <w:bookmarkStart w:id="1239" w:name="_Toc440359710"/>
      <w:bookmarkStart w:id="1240" w:name="_Toc440632174"/>
      <w:bookmarkStart w:id="1241" w:name="_Toc440875994"/>
      <w:bookmarkStart w:id="1242" w:name="_Toc441131022"/>
      <w:bookmarkStart w:id="1243" w:name="_Toc447269839"/>
      <w:bookmarkStart w:id="1244" w:name="_Toc464120665"/>
      <w:bookmarkStart w:id="1245" w:name="_Toc466970585"/>
      <w:bookmarkStart w:id="1246" w:name="_Toc468462499"/>
      <w:bookmarkStart w:id="1247" w:name="_Toc469482092"/>
      <w:bookmarkStart w:id="1248" w:name="_Toc472411867"/>
      <w:bookmarkStart w:id="1249" w:name="_Toc498588952"/>
      <w:r w:rsidRPr="00382A07">
        <w:rPr>
          <w:szCs w:val="24"/>
        </w:rPr>
        <w:lastRenderedPageBreak/>
        <w:t>Инструкции по заполнению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594AB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0" w:name="_Ref55336398"/>
      <w:bookmarkStart w:id="1251" w:name="_Toc57314678"/>
      <w:bookmarkStart w:id="1252" w:name="_Toc69728992"/>
      <w:bookmarkStart w:id="1253" w:name="_Toc98253948"/>
      <w:bookmarkStart w:id="1254" w:name="_Toc165173874"/>
      <w:bookmarkStart w:id="1255" w:name="_Toc423423676"/>
      <w:bookmarkStart w:id="125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pStyle w:val="3"/>
        <w:rPr>
          <w:szCs w:val="24"/>
        </w:rPr>
      </w:pPr>
      <w:bookmarkStart w:id="1257" w:name="_Toc98253949"/>
      <w:bookmarkStart w:id="1258" w:name="_Toc157248201"/>
      <w:bookmarkStart w:id="1259" w:name="_Toc157496570"/>
      <w:bookmarkStart w:id="1260" w:name="_Toc158206109"/>
      <w:bookmarkStart w:id="1261" w:name="_Toc164057794"/>
      <w:bookmarkStart w:id="1262" w:name="_Toc164137144"/>
      <w:bookmarkStart w:id="1263" w:name="_Toc164161304"/>
      <w:bookmarkStart w:id="1264" w:name="_Toc165173875"/>
      <w:bookmarkStart w:id="1265" w:name="_Toc439170699"/>
      <w:bookmarkStart w:id="1266" w:name="_Toc439172801"/>
      <w:bookmarkStart w:id="1267" w:name="_Toc439173245"/>
      <w:bookmarkStart w:id="1268" w:name="_Toc439238241"/>
      <w:bookmarkStart w:id="1269" w:name="_Toc439252788"/>
      <w:bookmarkStart w:id="1270" w:name="_Toc439323762"/>
      <w:bookmarkStart w:id="1271" w:name="_Toc440357160"/>
      <w:bookmarkStart w:id="1272" w:name="_Toc440359712"/>
      <w:bookmarkStart w:id="1273" w:name="_Toc440632176"/>
      <w:bookmarkStart w:id="1274" w:name="_Toc440875996"/>
      <w:bookmarkStart w:id="1275" w:name="_Toc441131024"/>
      <w:bookmarkStart w:id="1276" w:name="_Toc447269841"/>
      <w:bookmarkStart w:id="1277" w:name="_Toc464120667"/>
      <w:bookmarkStart w:id="1278" w:name="_Toc466970587"/>
      <w:bookmarkStart w:id="1279" w:name="_Toc468462501"/>
      <w:bookmarkStart w:id="1280" w:name="_Toc469482094"/>
      <w:bookmarkStart w:id="1281" w:name="_Toc472411869"/>
      <w:bookmarkStart w:id="1282" w:name="_Toc498588954"/>
      <w:r w:rsidRPr="00382A07">
        <w:rPr>
          <w:szCs w:val="24"/>
        </w:rPr>
        <w:t>Форма Справки о кадровых ресурсах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3" w:name="_Toc98253950"/>
      <w:bookmarkStart w:id="1284" w:name="_Toc157248202"/>
      <w:bookmarkStart w:id="1285" w:name="_Toc157496571"/>
      <w:bookmarkStart w:id="1286" w:name="_Toc158206110"/>
      <w:bookmarkStart w:id="1287" w:name="_Toc164057795"/>
      <w:bookmarkStart w:id="1288" w:name="_Toc164137145"/>
      <w:bookmarkStart w:id="1289" w:name="_Toc164161305"/>
      <w:bookmarkStart w:id="129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1" w:name="_Toc439170700"/>
      <w:bookmarkStart w:id="1292" w:name="_Toc439172802"/>
      <w:bookmarkStart w:id="1293" w:name="_Toc439173246"/>
      <w:bookmarkStart w:id="1294" w:name="_Toc439238242"/>
      <w:bookmarkStart w:id="1295" w:name="_Toc439252789"/>
      <w:bookmarkStart w:id="1296" w:name="_Toc439323763"/>
      <w:bookmarkStart w:id="1297" w:name="_Toc440357161"/>
      <w:bookmarkStart w:id="1298" w:name="_Toc440359713"/>
      <w:bookmarkStart w:id="1299" w:name="_Toc440632177"/>
      <w:bookmarkStart w:id="1300" w:name="_Toc440875997"/>
      <w:bookmarkStart w:id="1301" w:name="_Toc441131025"/>
      <w:bookmarkStart w:id="1302" w:name="_Toc447269842"/>
      <w:bookmarkStart w:id="1303" w:name="_Toc464120668"/>
      <w:bookmarkStart w:id="1304" w:name="_Toc466970588"/>
      <w:bookmarkStart w:id="1305" w:name="_Toc468462502"/>
      <w:bookmarkStart w:id="1306" w:name="_Toc469482095"/>
      <w:bookmarkStart w:id="1307" w:name="_Toc472411870"/>
      <w:bookmarkStart w:id="1308" w:name="_Toc498588955"/>
      <w:r w:rsidRPr="00382A07">
        <w:rPr>
          <w:szCs w:val="24"/>
        </w:rPr>
        <w:lastRenderedPageBreak/>
        <w:t>Инструкции по заполнению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9" w:name="_Toc165173881"/>
      <w:bookmarkStart w:id="1310" w:name="_Ref194749267"/>
      <w:bookmarkStart w:id="1311" w:name="_Toc423423677"/>
      <w:bookmarkStart w:id="1312" w:name="_Ref440271993"/>
      <w:bookmarkStart w:id="1313" w:name="_Ref440274659"/>
      <w:bookmarkStart w:id="1314" w:name="_Toc498588956"/>
      <w:bookmarkStart w:id="1315" w:name="_Ref90381523"/>
      <w:bookmarkStart w:id="1316" w:name="_Toc90385124"/>
      <w:bookmarkStart w:id="1317" w:name="_Ref96861029"/>
      <w:bookmarkStart w:id="1318" w:name="_Toc97651410"/>
      <w:bookmarkStart w:id="131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09"/>
      <w:bookmarkEnd w:id="1310"/>
      <w:bookmarkEnd w:id="1311"/>
      <w:bookmarkEnd w:id="1312"/>
      <w:bookmarkEnd w:id="1313"/>
      <w:bookmarkEnd w:id="1314"/>
    </w:p>
    <w:p w:rsidR="004F4D80" w:rsidRPr="00382A07" w:rsidRDefault="004F4D80" w:rsidP="004F4D80">
      <w:pPr>
        <w:pStyle w:val="3"/>
        <w:rPr>
          <w:szCs w:val="24"/>
        </w:rPr>
      </w:pPr>
      <w:bookmarkStart w:id="1320" w:name="_Toc97651411"/>
      <w:bookmarkStart w:id="1321" w:name="_Toc98253956"/>
      <w:bookmarkStart w:id="1322" w:name="_Toc157248208"/>
      <w:bookmarkStart w:id="1323" w:name="_Toc157496577"/>
      <w:bookmarkStart w:id="1324" w:name="_Toc158206116"/>
      <w:bookmarkStart w:id="1325" w:name="_Toc164057801"/>
      <w:bookmarkStart w:id="1326" w:name="_Toc164137151"/>
      <w:bookmarkStart w:id="1327" w:name="_Toc164161311"/>
      <w:bookmarkStart w:id="1328" w:name="_Toc165173882"/>
      <w:bookmarkStart w:id="1329" w:name="_Toc439170702"/>
      <w:bookmarkStart w:id="1330" w:name="_Toc439172804"/>
      <w:bookmarkStart w:id="1331" w:name="_Toc439173248"/>
      <w:bookmarkStart w:id="1332" w:name="_Toc439238244"/>
      <w:bookmarkStart w:id="1333" w:name="_Toc439252791"/>
      <w:bookmarkStart w:id="1334" w:name="_Toc439323765"/>
      <w:bookmarkStart w:id="1335" w:name="_Toc440357163"/>
      <w:bookmarkStart w:id="1336" w:name="_Toc440359715"/>
      <w:bookmarkStart w:id="1337" w:name="_Toc440632179"/>
      <w:bookmarkStart w:id="1338" w:name="_Toc440875999"/>
      <w:bookmarkStart w:id="1339" w:name="_Toc441131027"/>
      <w:bookmarkStart w:id="1340" w:name="_Toc447269844"/>
      <w:bookmarkStart w:id="1341" w:name="_Toc464120670"/>
      <w:bookmarkStart w:id="1342" w:name="_Toc466970590"/>
      <w:bookmarkStart w:id="1343" w:name="_Toc468462504"/>
      <w:bookmarkStart w:id="1344" w:name="_Toc469482097"/>
      <w:bookmarkStart w:id="1345" w:name="_Toc472411872"/>
      <w:bookmarkStart w:id="134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 xml:space="preserve">запроса </w:t>
      </w:r>
      <w:proofErr w:type="gramStart"/>
      <w:r w:rsidR="00D904EF" w:rsidRPr="00382A07">
        <w:rPr>
          <w:b/>
          <w:i/>
          <w:sz w:val="24"/>
          <w:szCs w:val="24"/>
        </w:rPr>
        <w:t>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</w:t>
      </w:r>
      <w:proofErr w:type="gramEnd"/>
      <w:r w:rsidRPr="00382A07">
        <w:rPr>
          <w:sz w:val="24"/>
          <w:szCs w:val="24"/>
        </w:rPr>
        <w:t xml:space="preserve">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7" w:name="_Toc97651412"/>
      <w:bookmarkStart w:id="1348" w:name="_Toc98253957"/>
      <w:bookmarkStart w:id="1349" w:name="_Toc157248209"/>
      <w:bookmarkStart w:id="1350" w:name="_Toc157496578"/>
      <w:bookmarkStart w:id="1351" w:name="_Toc158206117"/>
      <w:bookmarkStart w:id="1352" w:name="_Toc164057802"/>
      <w:bookmarkStart w:id="1353" w:name="_Toc164137152"/>
      <w:bookmarkStart w:id="1354" w:name="_Toc164161312"/>
      <w:bookmarkStart w:id="135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6" w:name="_Toc439170703"/>
      <w:bookmarkStart w:id="1357" w:name="_Toc439172805"/>
      <w:bookmarkStart w:id="1358" w:name="_Toc439173249"/>
      <w:bookmarkStart w:id="1359" w:name="_Toc439238245"/>
      <w:bookmarkStart w:id="1360" w:name="_Toc439252792"/>
      <w:bookmarkStart w:id="1361" w:name="_Toc439323766"/>
      <w:bookmarkStart w:id="1362" w:name="_Toc440357164"/>
      <w:bookmarkStart w:id="1363" w:name="_Toc440359716"/>
      <w:bookmarkStart w:id="1364" w:name="_Toc440632180"/>
      <w:bookmarkStart w:id="1365" w:name="_Toc440876000"/>
      <w:bookmarkStart w:id="1366" w:name="_Toc441131028"/>
      <w:bookmarkStart w:id="1367" w:name="_Toc447269845"/>
      <w:bookmarkStart w:id="1368" w:name="_Toc464120671"/>
      <w:bookmarkStart w:id="1369" w:name="_Toc466970591"/>
      <w:bookmarkStart w:id="1370" w:name="_Toc468462505"/>
      <w:bookmarkStart w:id="1371" w:name="_Toc469482098"/>
      <w:bookmarkStart w:id="1372" w:name="_Toc472411873"/>
      <w:bookmarkStart w:id="1373" w:name="_Toc498588958"/>
      <w:r w:rsidRPr="00382A07">
        <w:rPr>
          <w:szCs w:val="24"/>
        </w:rPr>
        <w:lastRenderedPageBreak/>
        <w:t>Инструкции по заполнению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5"/>
    <w:bookmarkEnd w:id="1316"/>
    <w:bookmarkEnd w:id="1317"/>
    <w:bookmarkEnd w:id="1318"/>
    <w:bookmarkEnd w:id="131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5" w:name="_Toc423423680"/>
      <w:bookmarkStart w:id="1376" w:name="_Ref440272035"/>
      <w:bookmarkStart w:id="1377" w:name="_Ref440274733"/>
      <w:bookmarkStart w:id="1378" w:name="_Ref444179578"/>
      <w:bookmarkStart w:id="137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4"/>
      <w:bookmarkEnd w:id="1375"/>
      <w:bookmarkEnd w:id="1376"/>
      <w:bookmarkEnd w:id="1377"/>
      <w:bookmarkEnd w:id="1378"/>
      <w:bookmarkEnd w:id="1379"/>
    </w:p>
    <w:p w:rsidR="004F4D80" w:rsidRPr="001D6DBB" w:rsidRDefault="001D6DBB" w:rsidP="004F4D80">
      <w:pPr>
        <w:pStyle w:val="3"/>
        <w:rPr>
          <w:szCs w:val="24"/>
        </w:rPr>
      </w:pPr>
      <w:bookmarkStart w:id="1380" w:name="_Toc343690584"/>
      <w:bookmarkStart w:id="1381" w:name="_Toc372294428"/>
      <w:bookmarkStart w:id="1382" w:name="_Toc379288896"/>
      <w:bookmarkStart w:id="1383" w:name="_Toc384734780"/>
      <w:bookmarkStart w:id="1384" w:name="_Toc396984078"/>
      <w:bookmarkStart w:id="1385" w:name="_Toc423423681"/>
      <w:bookmarkStart w:id="1386" w:name="_Toc439170710"/>
      <w:bookmarkStart w:id="1387" w:name="_Toc439172812"/>
      <w:bookmarkStart w:id="1388" w:name="_Toc439173253"/>
      <w:bookmarkStart w:id="1389" w:name="_Toc439238249"/>
      <w:bookmarkStart w:id="1390" w:name="_Toc439252796"/>
      <w:bookmarkStart w:id="1391" w:name="_Toc439323770"/>
      <w:bookmarkStart w:id="1392" w:name="_Toc440361405"/>
      <w:bookmarkStart w:id="1393" w:name="_Toc440376287"/>
      <w:bookmarkStart w:id="1394" w:name="_Toc440382545"/>
      <w:bookmarkStart w:id="1395" w:name="_Toc440447215"/>
      <w:bookmarkStart w:id="1396" w:name="_Toc440632376"/>
      <w:bookmarkStart w:id="1397" w:name="_Toc440875148"/>
      <w:bookmarkStart w:id="1398" w:name="_Toc441131135"/>
      <w:bookmarkStart w:id="1399" w:name="_Toc441572140"/>
      <w:bookmarkStart w:id="1400" w:name="_Toc441575232"/>
      <w:bookmarkStart w:id="1401" w:name="_Toc442195898"/>
      <w:bookmarkStart w:id="1402" w:name="_Toc442251940"/>
      <w:bookmarkStart w:id="1403" w:name="_Toc442258889"/>
      <w:bookmarkStart w:id="1404" w:name="_Toc442259129"/>
      <w:bookmarkStart w:id="1405" w:name="_Toc447292892"/>
      <w:bookmarkStart w:id="1406" w:name="_Toc461808964"/>
      <w:bookmarkStart w:id="1407" w:name="_Toc463514796"/>
      <w:bookmarkStart w:id="1408" w:name="_Toc466967523"/>
      <w:bookmarkStart w:id="1409" w:name="_Toc467574715"/>
      <w:bookmarkStart w:id="1410" w:name="_Toc468441758"/>
      <w:bookmarkStart w:id="1411" w:name="_Toc469480233"/>
      <w:bookmarkStart w:id="1412" w:name="_Toc472409262"/>
      <w:bookmarkStart w:id="1413" w:name="_Toc498417409"/>
      <w:bookmarkStart w:id="1414" w:name="_Toc498588960"/>
      <w:r w:rsidRPr="001D6DBB">
        <w:rPr>
          <w:szCs w:val="24"/>
        </w:rPr>
        <w:t xml:space="preserve">Форма </w:t>
      </w:r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3"/>
      <w:bookmarkEnd w:id="141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</w:t>
      </w:r>
      <w:proofErr w:type="gramStart"/>
      <w:r w:rsidRPr="001D6DBB">
        <w:rPr>
          <w:sz w:val="24"/>
          <w:szCs w:val="24"/>
        </w:rPr>
        <w:t>_»_</w:t>
      </w:r>
      <w:proofErr w:type="gramEnd"/>
      <w:r w:rsidRPr="001D6DBB">
        <w:rPr>
          <w:sz w:val="24"/>
          <w:szCs w:val="24"/>
        </w:rPr>
        <w:t>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5" w:name="_Toc343690585"/>
      <w:bookmarkStart w:id="1416" w:name="_Toc372294429"/>
      <w:bookmarkStart w:id="1417" w:name="_Toc379288897"/>
      <w:bookmarkStart w:id="1418" w:name="_Toc384734781"/>
      <w:bookmarkStart w:id="1419" w:name="_Toc396984079"/>
      <w:bookmarkStart w:id="1420" w:name="_Toc423423682"/>
      <w:bookmarkStart w:id="1421" w:name="_Toc439170711"/>
      <w:bookmarkStart w:id="1422" w:name="_Toc439172813"/>
      <w:bookmarkStart w:id="1423" w:name="_Toc439173254"/>
      <w:bookmarkStart w:id="1424" w:name="_Toc439238250"/>
      <w:bookmarkStart w:id="1425" w:name="_Toc439252797"/>
      <w:bookmarkStart w:id="1426" w:name="_Toc439323771"/>
      <w:bookmarkStart w:id="1427" w:name="_Toc440357169"/>
      <w:bookmarkStart w:id="1428" w:name="_Toc440359721"/>
      <w:bookmarkStart w:id="1429" w:name="_Toc440632185"/>
      <w:bookmarkStart w:id="1430" w:name="_Toc440876005"/>
      <w:bookmarkStart w:id="1431" w:name="_Toc441131033"/>
      <w:bookmarkStart w:id="1432" w:name="_Toc447269850"/>
      <w:bookmarkStart w:id="1433" w:name="_Toc464120676"/>
      <w:bookmarkStart w:id="1434" w:name="_Toc466970594"/>
      <w:bookmarkStart w:id="1435" w:name="_Toc468462508"/>
      <w:bookmarkStart w:id="1436" w:name="_Toc469482101"/>
      <w:bookmarkStart w:id="1437" w:name="_Toc472411876"/>
      <w:bookmarkStart w:id="143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 xml:space="preserve">* </w:t>
      </w:r>
      <w:proofErr w:type="gramStart"/>
      <w:r w:rsidRPr="001D6DBB">
        <w:rPr>
          <w:snapToGrid w:val="0"/>
          <w:sz w:val="24"/>
          <w:szCs w:val="24"/>
        </w:rPr>
        <w:t>В</w:t>
      </w:r>
      <w:proofErr w:type="gramEnd"/>
      <w:r w:rsidRPr="001D6DBB">
        <w:rPr>
          <w:snapToGrid w:val="0"/>
          <w:sz w:val="24"/>
          <w:szCs w:val="24"/>
        </w:rPr>
        <w:t xml:space="preserve">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</w:t>
      </w:r>
      <w:proofErr w:type="gramStart"/>
      <w:r w:rsidRPr="00382A07">
        <w:rPr>
          <w:sz w:val="24"/>
          <w:szCs w:val="24"/>
        </w:rPr>
        <w:t>собственников  (</w:t>
      </w:r>
      <w:proofErr w:type="gramEnd"/>
      <w:r w:rsidRPr="00382A07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«руководитель/участник/акционер/бенефициар» (№14) – указывается, кем </w:t>
      </w:r>
      <w:proofErr w:type="gramStart"/>
      <w:r w:rsidRPr="001D6DBB">
        <w:rPr>
          <w:sz w:val="24"/>
          <w:szCs w:val="24"/>
        </w:rPr>
        <w:t>является  лицо</w:t>
      </w:r>
      <w:proofErr w:type="gramEnd"/>
      <w:r w:rsidRPr="001D6DBB">
        <w:rPr>
          <w:sz w:val="24"/>
          <w:szCs w:val="24"/>
        </w:rPr>
        <w:t xml:space="preserve">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39" w:name="_Toc329588495"/>
      <w:bookmarkStart w:id="1440" w:name="_Toc423423683"/>
      <w:bookmarkStart w:id="1441" w:name="_Ref440272051"/>
      <w:bookmarkStart w:id="144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39"/>
      <w:bookmarkEnd w:id="1440"/>
      <w:bookmarkEnd w:id="1441"/>
      <w:bookmarkEnd w:id="1442"/>
      <w:bookmarkEnd w:id="1443"/>
    </w:p>
    <w:p w:rsidR="004F4D80" w:rsidRPr="00382A07" w:rsidRDefault="004F4D80" w:rsidP="004F4D80">
      <w:pPr>
        <w:pStyle w:val="3"/>
        <w:rPr>
          <w:szCs w:val="24"/>
        </w:rPr>
      </w:pPr>
      <w:bookmarkStart w:id="1444" w:name="_Toc343690587"/>
      <w:bookmarkStart w:id="1445" w:name="_Toc372294431"/>
      <w:bookmarkStart w:id="1446" w:name="_Toc379288899"/>
      <w:bookmarkStart w:id="1447" w:name="_Toc384734783"/>
      <w:bookmarkStart w:id="1448" w:name="_Toc396984081"/>
      <w:bookmarkStart w:id="1449" w:name="_Toc423423684"/>
      <w:bookmarkStart w:id="1450" w:name="_Toc439170713"/>
      <w:bookmarkStart w:id="1451" w:name="_Toc439172815"/>
      <w:bookmarkStart w:id="1452" w:name="_Toc439173256"/>
      <w:bookmarkStart w:id="1453" w:name="_Toc439238252"/>
      <w:bookmarkStart w:id="1454" w:name="_Toc439252799"/>
      <w:bookmarkStart w:id="1455" w:name="_Toc439323773"/>
      <w:bookmarkStart w:id="1456" w:name="_Toc440357171"/>
      <w:bookmarkStart w:id="1457" w:name="_Toc440359723"/>
      <w:bookmarkStart w:id="1458" w:name="_Toc440632187"/>
      <w:bookmarkStart w:id="1459" w:name="_Toc440876007"/>
      <w:bookmarkStart w:id="1460" w:name="_Toc441131035"/>
      <w:bookmarkStart w:id="1461" w:name="_Toc447269852"/>
      <w:bookmarkStart w:id="1462" w:name="_Toc464120678"/>
      <w:bookmarkStart w:id="1463" w:name="_Toc466970596"/>
      <w:bookmarkStart w:id="1464" w:name="_Toc468462510"/>
      <w:bookmarkStart w:id="1465" w:name="_Toc469482103"/>
      <w:bookmarkStart w:id="1466" w:name="_Toc472411878"/>
      <w:bookmarkStart w:id="1467" w:name="_Toc498588963"/>
      <w:r w:rsidRPr="00382A07">
        <w:rPr>
          <w:szCs w:val="24"/>
        </w:rPr>
        <w:t xml:space="preserve">Форма 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r w:rsidR="000D70B6" w:rsidRPr="00382A07">
        <w:rPr>
          <w:szCs w:val="24"/>
        </w:rPr>
        <w:t>Согласия на обработку персональных данных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E25DFC" w:rsidRPr="00914CDF" w:rsidRDefault="00E25DFC" w:rsidP="00E25DFC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8" w:name="_Toc439252801"/>
      <w:bookmarkStart w:id="1469" w:name="_Toc439323774"/>
      <w:bookmarkStart w:id="1470" w:name="_Toc440357172"/>
      <w:bookmarkStart w:id="1471" w:name="_Toc440359724"/>
      <w:bookmarkStart w:id="1472" w:name="_Toc440632188"/>
      <w:bookmarkStart w:id="1473" w:name="_Toc440876008"/>
      <w:bookmarkStart w:id="1474" w:name="_Toc441131036"/>
      <w:bookmarkStart w:id="1475" w:name="_Toc447269853"/>
      <w:bookmarkStart w:id="1476" w:name="_Toc464120679"/>
      <w:bookmarkStart w:id="1477" w:name="_Toc466970597"/>
      <w:bookmarkStart w:id="1478" w:name="_Toc468462511"/>
      <w:bookmarkStart w:id="1479" w:name="_Toc469482104"/>
      <w:bookmarkStart w:id="1480" w:name="_Toc472411879"/>
      <w:bookmarkStart w:id="148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E25DFC" w:rsidRPr="00914CDF" w:rsidRDefault="00E25DFC" w:rsidP="00E25DFC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E25DFC" w:rsidRPr="00914CDF" w:rsidRDefault="00E25DFC" w:rsidP="00E25DFC">
      <w:pPr>
        <w:jc w:val="center"/>
        <w:rPr>
          <w:sz w:val="24"/>
          <w:szCs w:val="24"/>
        </w:rPr>
      </w:pPr>
    </w:p>
    <w:p w:rsidR="00E25DFC" w:rsidRPr="00914CDF" w:rsidRDefault="00E25DFC" w:rsidP="00E25DFC">
      <w:pPr>
        <w:jc w:val="center"/>
        <w:rPr>
          <w:sz w:val="24"/>
          <w:szCs w:val="24"/>
        </w:rPr>
      </w:pPr>
    </w:p>
    <w:p w:rsidR="00E25DFC" w:rsidRPr="00914CDF" w:rsidRDefault="00E25DFC" w:rsidP="00E25DFC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E25DFC" w:rsidRPr="00914CDF" w:rsidRDefault="00E25DFC" w:rsidP="00E25DFC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E25DFC" w:rsidRPr="00914CDF" w:rsidRDefault="00E25DFC" w:rsidP="00E25DF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E25DFC" w:rsidRPr="00914CDF" w:rsidRDefault="00E25DFC" w:rsidP="00E25DFC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E25DFC" w:rsidRPr="00914CDF" w:rsidRDefault="00E25DFC" w:rsidP="00E25DFC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E25DFC" w:rsidRPr="00914CDF" w:rsidRDefault="00E25DFC" w:rsidP="00E25DFC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E25DFC" w:rsidRPr="00914CDF" w:rsidRDefault="00E25DFC" w:rsidP="00E25DFC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E25DFC" w:rsidRPr="00914CDF" w:rsidRDefault="00E25DFC" w:rsidP="00E25DFC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E25DFC" w:rsidRPr="00914CDF" w:rsidRDefault="00E25DFC" w:rsidP="00E25DFC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E25DFC" w:rsidRPr="00914CDF" w:rsidRDefault="00E25DFC" w:rsidP="00E25DFC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E25DFC" w:rsidRPr="00914CDF" w:rsidRDefault="00E25DFC" w:rsidP="00E25DFC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E25DFC" w:rsidRPr="00914CDF" w:rsidRDefault="00E25DFC" w:rsidP="00E25DFC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E25DFC" w:rsidRPr="00914CDF" w:rsidRDefault="00E25DFC" w:rsidP="00E25DFC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 xml:space="preserve">сведения о дате выдачи указанного документа и выдавшем его органе, должность и место </w:t>
      </w:r>
      <w:proofErr w:type="gramStart"/>
      <w:r w:rsidRPr="00914CDF">
        <w:rPr>
          <w:b/>
          <w:bCs w:val="0"/>
          <w:i/>
          <w:iCs/>
          <w:sz w:val="24"/>
          <w:szCs w:val="24"/>
        </w:rPr>
        <w:t>работы)*</w:t>
      </w:r>
      <w:proofErr w:type="gramEnd"/>
      <w:r w:rsidRPr="00914CDF">
        <w:rPr>
          <w:b/>
          <w:bCs w:val="0"/>
          <w:i/>
          <w:iCs/>
          <w:sz w:val="24"/>
          <w:szCs w:val="24"/>
        </w:rPr>
        <w:t>*</w:t>
      </w:r>
    </w:p>
    <w:p w:rsidR="00E25DFC" w:rsidRPr="00914CDF" w:rsidRDefault="00E25DFC" w:rsidP="00E25DF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E25DFC" w:rsidRPr="00914CDF" w:rsidRDefault="00E25DFC" w:rsidP="00E25DFC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25DFC" w:rsidRPr="008434B4" w:rsidRDefault="00E25DFC" w:rsidP="00E25DFC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 xml:space="preserve">, либо отзыва настоящего согласия посредством письменного обращения субъекта персональных </w:t>
      </w:r>
      <w:proofErr w:type="gramStart"/>
      <w:r w:rsidRPr="00914CDF">
        <w:rPr>
          <w:snapToGrid w:val="0"/>
          <w:color w:val="000000"/>
          <w:sz w:val="24"/>
          <w:szCs w:val="24"/>
        </w:rPr>
        <w:t>данных</w:t>
      </w:r>
      <w:proofErr w:type="gramEnd"/>
      <w:r w:rsidRPr="00914CDF">
        <w:rPr>
          <w:snapToGrid w:val="0"/>
          <w:color w:val="000000"/>
          <w:sz w:val="24"/>
          <w:szCs w:val="24"/>
        </w:rPr>
        <w:t xml:space="preserve">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 xml:space="preserve">уполномоченного </w:t>
      </w:r>
      <w:proofErr w:type="gramStart"/>
      <w:r w:rsidRPr="008434B4">
        <w:rPr>
          <w:bCs w:val="0"/>
          <w:sz w:val="20"/>
          <w:szCs w:val="20"/>
          <w:lang w:eastAsia="ru-RU"/>
        </w:rPr>
        <w:t>представителя</w:t>
      </w:r>
      <w:r w:rsidRPr="008434B4">
        <w:rPr>
          <w:bCs w:val="0"/>
          <w:sz w:val="26"/>
          <w:szCs w:val="26"/>
          <w:lang w:eastAsia="ru-RU"/>
        </w:rPr>
        <w:t xml:space="preserve">)   </w:t>
      </w:r>
      <w:proofErr w:type="gramEnd"/>
      <w:r w:rsidRPr="008434B4">
        <w:rPr>
          <w:bCs w:val="0"/>
          <w:sz w:val="26"/>
          <w:szCs w:val="26"/>
          <w:lang w:eastAsia="ru-RU"/>
        </w:rPr>
        <w:t xml:space="preserve">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25DFC" w:rsidRPr="008434B4" w:rsidRDefault="00E25DFC" w:rsidP="00E25DFC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E25DFC" w:rsidRPr="003D41EE" w:rsidRDefault="00E25DFC" w:rsidP="00E25DFC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E25DFC" w:rsidRPr="003D41EE" w:rsidRDefault="00E25DFC" w:rsidP="00E25DFC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 Указывается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D41EE">
        <w:rPr>
          <w:sz w:val="24"/>
          <w:szCs w:val="24"/>
        </w:rPr>
        <w:t xml:space="preserve">регистрации, место работы и занимаемая </w:t>
      </w:r>
      <w:r w:rsidRPr="003D41EE">
        <w:rPr>
          <w:bCs w:val="0"/>
          <w:sz w:val="24"/>
          <w:szCs w:val="24"/>
        </w:rPr>
        <w:t>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E25DFC" w:rsidRPr="003D41EE" w:rsidRDefault="00E25DFC" w:rsidP="00E25DFC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3D41EE">
        <w:rPr>
          <w:bCs w:val="0"/>
          <w:sz w:val="24"/>
          <w:szCs w:val="24"/>
        </w:rPr>
        <w:t>Россети</w:t>
      </w:r>
      <w:proofErr w:type="spellEnd"/>
      <w:r w:rsidRPr="003D41EE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D41EE">
        <w:rPr>
          <w:bCs w:val="0"/>
          <w:sz w:val="24"/>
          <w:szCs w:val="24"/>
        </w:rPr>
        <w:t>субконтрагентов</w:t>
      </w:r>
      <w:proofErr w:type="spellEnd"/>
      <w:r w:rsidRPr="003D41EE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3D41EE">
        <w:rPr>
          <w:bCs w:val="0"/>
          <w:sz w:val="24"/>
          <w:szCs w:val="24"/>
        </w:rPr>
        <w:t>субконтрагента</w:t>
      </w:r>
      <w:proofErr w:type="spellEnd"/>
      <w:r w:rsidRPr="003D41EE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D41EE">
        <w:rPr>
          <w:sz w:val="24"/>
          <w:szCs w:val="24"/>
        </w:rPr>
        <w:t>– представитель субъектов персональных данных</w:t>
      </w:r>
      <w:r w:rsidRPr="003D41EE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D41EE">
        <w:rPr>
          <w:bCs w:val="0"/>
          <w:sz w:val="24"/>
          <w:szCs w:val="24"/>
        </w:rPr>
        <w:t>субконтрагентов</w:t>
      </w:r>
      <w:proofErr w:type="spellEnd"/>
      <w:r w:rsidRPr="003D41EE">
        <w:rPr>
          <w:bCs w:val="0"/>
          <w:sz w:val="24"/>
          <w:szCs w:val="24"/>
        </w:rPr>
        <w:t xml:space="preserve"> согласие на представление (обработку) </w:t>
      </w:r>
      <w:r w:rsidRPr="003D41EE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D41EE">
        <w:rPr>
          <w:bCs w:val="0"/>
          <w:sz w:val="24"/>
          <w:szCs w:val="24"/>
        </w:rPr>
        <w:t>ПАО «</w:t>
      </w:r>
      <w:proofErr w:type="spellStart"/>
      <w:r w:rsidRPr="003D41EE">
        <w:rPr>
          <w:bCs w:val="0"/>
          <w:sz w:val="24"/>
          <w:szCs w:val="24"/>
        </w:rPr>
        <w:t>Россети</w:t>
      </w:r>
      <w:proofErr w:type="spellEnd"/>
      <w:r w:rsidRPr="003D41EE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2" w:name="_Ref440272274"/>
      <w:bookmarkStart w:id="1483" w:name="_Ref440274756"/>
      <w:bookmarkStart w:id="148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</w:t>
      </w:r>
      <w:r w:rsidR="007857E5" w:rsidRPr="00711D2C">
        <w:t>1</w:t>
      </w:r>
      <w:r w:rsidR="00711D2C">
        <w:t>2</w:t>
      </w:r>
      <w:r w:rsidR="007857E5" w:rsidRPr="00382A07">
        <w:t>)</w:t>
      </w:r>
      <w:bookmarkEnd w:id="1482"/>
      <w:bookmarkEnd w:id="1483"/>
      <w:bookmarkEnd w:id="1484"/>
    </w:p>
    <w:p w:rsidR="007857E5" w:rsidRPr="00382A07" w:rsidRDefault="007857E5" w:rsidP="007857E5">
      <w:pPr>
        <w:pStyle w:val="3"/>
        <w:rPr>
          <w:szCs w:val="24"/>
        </w:rPr>
      </w:pPr>
      <w:bookmarkStart w:id="1485" w:name="_Toc439170718"/>
      <w:bookmarkStart w:id="1486" w:name="_Toc439172820"/>
      <w:bookmarkStart w:id="1487" w:name="_Toc439173262"/>
      <w:bookmarkStart w:id="1488" w:name="_Toc439238258"/>
      <w:bookmarkStart w:id="1489" w:name="_Toc439252806"/>
      <w:bookmarkStart w:id="1490" w:name="_Toc439323779"/>
      <w:bookmarkStart w:id="1491" w:name="_Toc440357177"/>
      <w:bookmarkStart w:id="1492" w:name="_Toc440359729"/>
      <w:bookmarkStart w:id="1493" w:name="_Toc440632193"/>
      <w:bookmarkStart w:id="1494" w:name="_Toc440876013"/>
      <w:bookmarkStart w:id="1495" w:name="_Toc441131041"/>
      <w:bookmarkStart w:id="1496" w:name="_Toc447269858"/>
      <w:bookmarkStart w:id="1497" w:name="_Toc464120689"/>
      <w:bookmarkStart w:id="1498" w:name="_Toc466970607"/>
      <w:bookmarkStart w:id="1499" w:name="_Toc468462521"/>
      <w:bookmarkStart w:id="1500" w:name="_Toc469482114"/>
      <w:bookmarkStart w:id="1501" w:name="_Toc472411889"/>
      <w:bookmarkStart w:id="1502" w:name="_Toc498588974"/>
      <w:r w:rsidRPr="00382A07">
        <w:rPr>
          <w:szCs w:val="24"/>
        </w:rPr>
        <w:t xml:space="preserve">Форма </w:t>
      </w:r>
      <w:bookmarkEnd w:id="148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711D2C">
        <w:rPr>
          <w:sz w:val="24"/>
          <w:szCs w:val="24"/>
        </w:rPr>
        <w:t>1</w:t>
      </w:r>
      <w:r w:rsidR="00711D2C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03" w:name="_Toc300142269"/>
      <w:bookmarkStart w:id="1504" w:name="_Toc309735391"/>
      <w:bookmarkStart w:id="150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0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04"/>
      <w:bookmarkEnd w:id="150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</w:t>
      </w:r>
      <w:proofErr w:type="gramStart"/>
      <w:r w:rsidRPr="00382A07">
        <w:rPr>
          <w:sz w:val="24"/>
          <w:szCs w:val="24"/>
        </w:rPr>
        <w:t>свое  согласие</w:t>
      </w:r>
      <w:proofErr w:type="gramEnd"/>
      <w:r w:rsidRPr="00382A07">
        <w:rPr>
          <w:sz w:val="24"/>
          <w:szCs w:val="24"/>
        </w:rPr>
        <w:t xml:space="preserve">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</w:t>
      </w:r>
      <w:proofErr w:type="gramStart"/>
      <w:r w:rsidRPr="00382A07">
        <w:rPr>
          <w:bCs w:val="0"/>
          <w:snapToGrid w:val="0"/>
          <w:sz w:val="24"/>
          <w:szCs w:val="24"/>
        </w:rPr>
        <w:t xml:space="preserve">представителя)   </w:t>
      </w:r>
      <w:proofErr w:type="gramEnd"/>
      <w:r w:rsidRPr="00382A07">
        <w:rPr>
          <w:bCs w:val="0"/>
          <w:snapToGrid w:val="0"/>
          <w:sz w:val="24"/>
          <w:szCs w:val="24"/>
        </w:rPr>
        <w:t xml:space="preserve">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06" w:name="_Toc439170719"/>
      <w:bookmarkStart w:id="1507" w:name="_Toc439172821"/>
      <w:bookmarkStart w:id="1508" w:name="_Toc439173263"/>
      <w:bookmarkStart w:id="1509" w:name="_Toc439238259"/>
      <w:bookmarkStart w:id="1510" w:name="_Toc439252807"/>
      <w:bookmarkStart w:id="1511" w:name="_Toc439323780"/>
      <w:bookmarkStart w:id="1512" w:name="_Toc440357178"/>
      <w:bookmarkStart w:id="1513" w:name="_Toc440359730"/>
      <w:bookmarkStart w:id="1514" w:name="_Toc440632194"/>
      <w:bookmarkStart w:id="1515" w:name="_Toc440876014"/>
      <w:bookmarkStart w:id="1516" w:name="_Toc441131042"/>
      <w:bookmarkStart w:id="1517" w:name="_Toc447269859"/>
      <w:bookmarkStart w:id="1518" w:name="_Toc464120690"/>
      <w:bookmarkStart w:id="1519" w:name="_Toc466970608"/>
      <w:bookmarkStart w:id="1520" w:name="_Toc468462522"/>
      <w:bookmarkStart w:id="1521" w:name="_Toc469482115"/>
      <w:bookmarkStart w:id="1522" w:name="_Toc472411890"/>
      <w:bookmarkStart w:id="1523" w:name="_Toc498588975"/>
      <w:r w:rsidRPr="00382A07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93268095"/>
      <w:bookmarkStart w:id="1525" w:name="_Ref93268099"/>
      <w:bookmarkStart w:id="1526" w:name="_Toc98253958"/>
      <w:bookmarkStart w:id="1527" w:name="_Toc165173884"/>
      <w:bookmarkStart w:id="1528" w:name="_Toc423423678"/>
      <w:bookmarkStart w:id="1529" w:name="_Ref440272510"/>
      <w:bookmarkStart w:id="1530" w:name="_Ref440274961"/>
      <w:bookmarkStart w:id="153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711D2C">
        <w:t>1</w:t>
      </w:r>
      <w:r w:rsidR="00711D2C">
        <w:t>3</w:t>
      </w:r>
      <w:r w:rsidRPr="00382A07">
        <w:t>)</w:t>
      </w:r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</w:p>
    <w:p w:rsidR="00635719" w:rsidRPr="00382A07" w:rsidRDefault="00635719" w:rsidP="00635719">
      <w:pPr>
        <w:pStyle w:val="3"/>
        <w:rPr>
          <w:szCs w:val="24"/>
        </w:rPr>
      </w:pPr>
      <w:bookmarkStart w:id="1532" w:name="_Toc90385125"/>
      <w:bookmarkStart w:id="1533" w:name="_Toc439170705"/>
      <w:bookmarkStart w:id="1534" w:name="_Toc439172807"/>
      <w:bookmarkStart w:id="1535" w:name="_Toc439173268"/>
      <w:bookmarkStart w:id="1536" w:name="_Toc439238264"/>
      <w:bookmarkStart w:id="1537" w:name="_Toc439252812"/>
      <w:bookmarkStart w:id="1538" w:name="_Toc439323785"/>
      <w:bookmarkStart w:id="1539" w:name="_Toc440357183"/>
      <w:bookmarkStart w:id="1540" w:name="_Toc440359735"/>
      <w:bookmarkStart w:id="1541" w:name="_Toc440632199"/>
      <w:bookmarkStart w:id="1542" w:name="_Toc440876016"/>
      <w:bookmarkStart w:id="1543" w:name="_Toc441131044"/>
      <w:bookmarkStart w:id="1544" w:name="_Toc447269861"/>
      <w:bookmarkStart w:id="1545" w:name="_Toc464120692"/>
      <w:bookmarkStart w:id="1546" w:name="_Toc466970610"/>
      <w:bookmarkStart w:id="1547" w:name="_Toc468462524"/>
      <w:bookmarkStart w:id="1548" w:name="_Toc469482117"/>
      <w:bookmarkStart w:id="1549" w:name="_Toc472411892"/>
      <w:bookmarkStart w:id="155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711D2C">
        <w:rPr>
          <w:noProof/>
          <w:sz w:val="24"/>
          <w:szCs w:val="24"/>
        </w:rPr>
        <w:t>1</w:t>
      </w:r>
      <w:r w:rsidR="00711D2C">
        <w:rPr>
          <w:noProof/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</w:t>
      </w:r>
      <w:proofErr w:type="gramStart"/>
      <w:r w:rsidRPr="00382A07">
        <w:rPr>
          <w:sz w:val="24"/>
          <w:szCs w:val="24"/>
        </w:rPr>
        <w:t>_»_</w:t>
      </w:r>
      <w:proofErr w:type="gramEnd"/>
      <w:r w:rsidRPr="00382A07">
        <w:rPr>
          <w:sz w:val="24"/>
          <w:szCs w:val="24"/>
        </w:rPr>
        <w:t>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51" w:name="_Toc90385126"/>
      <w:bookmarkStart w:id="1552" w:name="_Toc98253959"/>
      <w:bookmarkStart w:id="1553" w:name="_Toc157248211"/>
      <w:bookmarkStart w:id="1554" w:name="_Toc157496580"/>
      <w:bookmarkStart w:id="1555" w:name="_Toc158206119"/>
      <w:bookmarkStart w:id="1556" w:name="_Toc164057804"/>
      <w:bookmarkStart w:id="1557" w:name="_Toc164137154"/>
      <w:bookmarkStart w:id="1558" w:name="_Toc164161314"/>
      <w:bookmarkStart w:id="155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560" w:name="_Toc439170706"/>
      <w:bookmarkStart w:id="1561" w:name="_Toc439172808"/>
      <w:bookmarkStart w:id="1562" w:name="_Toc439173269"/>
      <w:bookmarkStart w:id="1563" w:name="_Toc439238265"/>
      <w:bookmarkStart w:id="1564" w:name="_Toc439252813"/>
      <w:bookmarkStart w:id="1565" w:name="_Toc439323786"/>
      <w:bookmarkStart w:id="1566" w:name="_Toc440357184"/>
      <w:bookmarkStart w:id="1567" w:name="_Toc440359736"/>
      <w:bookmarkStart w:id="1568" w:name="_Toc440632200"/>
      <w:bookmarkStart w:id="1569" w:name="_Toc440876017"/>
      <w:bookmarkStart w:id="1570" w:name="_Toc441131045"/>
      <w:bookmarkStart w:id="1571" w:name="_Toc447269862"/>
      <w:bookmarkStart w:id="1572" w:name="_Toc464120693"/>
      <w:bookmarkStart w:id="1573" w:name="_Toc466970611"/>
      <w:bookmarkStart w:id="1574" w:name="_Toc468462525"/>
      <w:bookmarkStart w:id="1575" w:name="_Toc469482118"/>
      <w:bookmarkStart w:id="1576" w:name="_Toc472411893"/>
      <w:bookmarkStart w:id="1577" w:name="_Toc498588978"/>
      <w:r w:rsidRPr="00382A07">
        <w:rPr>
          <w:szCs w:val="24"/>
        </w:rPr>
        <w:lastRenderedPageBreak/>
        <w:t>Инструкции по заполнению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594AB9" w:rsidRPr="00594AB9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25C" w:rsidRDefault="0006125C">
      <w:pPr>
        <w:spacing w:line="240" w:lineRule="auto"/>
      </w:pPr>
      <w:r>
        <w:separator/>
      </w:r>
    </w:p>
  </w:endnote>
  <w:endnote w:type="continuationSeparator" w:id="0">
    <w:p w:rsidR="0006125C" w:rsidRDefault="0006125C">
      <w:pPr>
        <w:spacing w:line="240" w:lineRule="auto"/>
      </w:pPr>
      <w:r>
        <w:continuationSeparator/>
      </w:r>
    </w:p>
  </w:endnote>
  <w:endnote w:id="1">
    <w:p w:rsidR="0006125C" w:rsidRPr="001D6DBB" w:rsidRDefault="0006125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Pr="00FA0376" w:rsidRDefault="00061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314AA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06125C" w:rsidRPr="00EE0539" w:rsidRDefault="0006125C" w:rsidP="00832D0A">
    <w:pPr>
      <w:pStyle w:val="aff2"/>
      <w:jc w:val="center"/>
      <w:rPr>
        <w:sz w:val="18"/>
        <w:szCs w:val="18"/>
      </w:rPr>
    </w:pPr>
    <w:r w:rsidRPr="0006125C">
      <w:rPr>
        <w:sz w:val="18"/>
        <w:szCs w:val="18"/>
      </w:rPr>
      <w:t>Запрос предложений в электронной форме на право заключения Договора на поставку роботов-тренажеров для нужд ПАО «МРСК Центра» (филиала «</w:t>
    </w:r>
    <w:proofErr w:type="spellStart"/>
    <w:r w:rsidRPr="0006125C">
      <w:rPr>
        <w:sz w:val="18"/>
        <w:szCs w:val="18"/>
      </w:rPr>
      <w:t>Орёлэнерго</w:t>
    </w:r>
    <w:proofErr w:type="spellEnd"/>
    <w:r w:rsidRPr="0006125C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125C" w:rsidRDefault="0006125C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25C" w:rsidRDefault="0006125C">
      <w:pPr>
        <w:spacing w:line="240" w:lineRule="auto"/>
      </w:pPr>
      <w:r>
        <w:separator/>
      </w:r>
    </w:p>
  </w:footnote>
  <w:footnote w:type="continuationSeparator" w:id="0">
    <w:p w:rsidR="0006125C" w:rsidRDefault="0006125C">
      <w:pPr>
        <w:spacing w:line="240" w:lineRule="auto"/>
      </w:pPr>
      <w:r>
        <w:continuationSeparator/>
      </w:r>
    </w:p>
  </w:footnote>
  <w:footnote w:id="1">
    <w:p w:rsidR="0006125C" w:rsidRPr="00B36685" w:rsidRDefault="0006125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6125C" w:rsidRDefault="0006125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6125C" w:rsidRDefault="0006125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6125C" w:rsidRPr="00F83889" w:rsidRDefault="0006125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6125C" w:rsidRPr="00F83889" w:rsidRDefault="0006125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6125C" w:rsidRPr="00F83889" w:rsidRDefault="0006125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6125C" w:rsidRPr="00F83889" w:rsidRDefault="0006125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6125C" w:rsidRDefault="0006125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Pr="00930031" w:rsidRDefault="0006125C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25C" w:rsidRDefault="00061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7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6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4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8"/>
  </w:num>
  <w:num w:numId="94">
    <w:abstractNumId w:val="142"/>
  </w:num>
  <w:num w:numId="95">
    <w:abstractNumId w:val="145"/>
  </w:num>
  <w:num w:numId="96">
    <w:abstractNumId w:val="1"/>
  </w:num>
  <w:num w:numId="97">
    <w:abstractNumId w:val="143"/>
  </w:num>
  <w:num w:numId="98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125C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6E7D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0C9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974EE"/>
    <w:rsid w:val="001A1D23"/>
    <w:rsid w:val="001A3C31"/>
    <w:rsid w:val="001A6126"/>
    <w:rsid w:val="001A6511"/>
    <w:rsid w:val="001B5E84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0090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14AA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4AB9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1D2C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6227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2AA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57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AF7BB7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0AD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97D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0E4B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DFC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2A9C"/>
    <w:rsid w:val="00E963D9"/>
    <w:rsid w:val="00EB1E5E"/>
    <w:rsid w:val="00EB5268"/>
    <w:rsid w:val="00EC1043"/>
    <w:rsid w:val="00EC2E49"/>
    <w:rsid w:val="00EC5743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oNotEmbedSmartTags/>
  <w:decimalSymbol w:val=","/>
  <w:listSeparator w:val=";"/>
  <w15:docId w15:val="{5B3E6537-41C6-4820-8526-E5613A04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Alisov.MA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footer" Target="footer6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Alisov.MA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8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http://www.rosseti.ru/investment/science/attestation/" TargetMode="Externa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header" Target="header7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rosseti.ru/about/anticorruptionpolicy/policy/index.php" TargetMode="External"/><Relationship Id="rId28" Type="http://schemas.openxmlformats.org/officeDocument/2006/relationships/footer" Target="footer5.xml"/><Relationship Id="rId36" Type="http://schemas.openxmlformats.org/officeDocument/2006/relationships/footer" Target="footer7.xml"/><Relationship Id="rId49" Type="http://schemas.openxmlformats.org/officeDocument/2006/relationships/header" Target="header10.xml"/><Relationship Id="rId10" Type="http://schemas.openxmlformats.org/officeDocument/2006/relationships/image" Target="media/image1.png"/><Relationship Id="rId19" Type="http://schemas.openxmlformats.org/officeDocument/2006/relationships/hyperlink" Target="mailto:Nozdrina.ON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rosseti.roseltorg.ru/" TargetMode="External"/><Relationship Id="rId27" Type="http://schemas.openxmlformats.org/officeDocument/2006/relationships/header" Target="head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9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90BE9-F887-49EF-A2F2-554BF650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81</Pages>
  <Words>26984</Words>
  <Characters>153810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180434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Алисов Максим Александрович</cp:lastModifiedBy>
  <cp:revision>87</cp:revision>
  <cp:lastPrinted>2015-12-29T14:27:00Z</cp:lastPrinted>
  <dcterms:created xsi:type="dcterms:W3CDTF">2016-12-02T12:44:00Z</dcterms:created>
  <dcterms:modified xsi:type="dcterms:W3CDTF">2019-02-07T12:35:00Z</dcterms:modified>
</cp:coreProperties>
</file>