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A644D1" w:rsidP="006A398B">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6548B2"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548B2">
                    <w:rPr>
                      <w:rFonts w:ascii="Helios" w:hAnsi="Helios"/>
                      <w:sz w:val="12"/>
                      <w:szCs w:val="12"/>
                      <w:lang w:val="en-US"/>
                    </w:rPr>
                    <w:t>-</w:t>
                  </w:r>
                  <w:r w:rsidRPr="000D67AD">
                    <w:rPr>
                      <w:rFonts w:ascii="Helios" w:hAnsi="Helios"/>
                      <w:sz w:val="12"/>
                      <w:szCs w:val="12"/>
                      <w:lang w:val="en-US"/>
                    </w:rPr>
                    <w:t>mail</w:t>
                  </w:r>
                  <w:proofErr w:type="gramEnd"/>
                  <w:r w:rsidRPr="006548B2">
                    <w:rPr>
                      <w:rFonts w:ascii="Helios" w:hAnsi="Helios"/>
                      <w:sz w:val="12"/>
                      <w:szCs w:val="12"/>
                      <w:lang w:val="en-US"/>
                    </w:rPr>
                    <w:t xml:space="preserve">: </w:t>
                  </w:r>
                  <w:r w:rsidR="00A644D1">
                    <w:fldChar w:fldCharType="begin"/>
                  </w:r>
                  <w:r w:rsidR="00A644D1" w:rsidRPr="006548B2">
                    <w:rPr>
                      <w:lang w:val="en-US"/>
                    </w:rPr>
                    <w:instrText xml:space="preserve"> HYPERLINK "mailto:posta@mrsk-1.ru" </w:instrText>
                  </w:r>
                  <w:r w:rsidR="00A644D1">
                    <w:fldChar w:fldCharType="separate"/>
                  </w:r>
                  <w:r w:rsidRPr="000D67AD">
                    <w:rPr>
                      <w:rFonts w:ascii="Helios" w:hAnsi="Helios"/>
                      <w:sz w:val="12"/>
                      <w:szCs w:val="12"/>
                      <w:lang w:val="en-US"/>
                    </w:rPr>
                    <w:t>posta</w:t>
                  </w:r>
                  <w:r w:rsidRPr="006548B2">
                    <w:rPr>
                      <w:rFonts w:ascii="Helios" w:hAnsi="Helios"/>
                      <w:sz w:val="12"/>
                      <w:szCs w:val="12"/>
                      <w:lang w:val="en-US"/>
                    </w:rPr>
                    <w:t>@</w:t>
                  </w:r>
                  <w:r w:rsidRPr="000D67AD">
                    <w:rPr>
                      <w:rFonts w:ascii="Helios" w:hAnsi="Helios"/>
                      <w:sz w:val="12"/>
                      <w:szCs w:val="12"/>
                      <w:lang w:val="en-US"/>
                    </w:rPr>
                    <w:t>mrsk</w:t>
                  </w:r>
                  <w:r w:rsidRPr="006548B2">
                    <w:rPr>
                      <w:rFonts w:ascii="Helios" w:hAnsi="Helios"/>
                      <w:sz w:val="12"/>
                      <w:szCs w:val="12"/>
                      <w:lang w:val="en-US"/>
                    </w:rPr>
                    <w:t>-1.</w:t>
                  </w:r>
                  <w:r w:rsidRPr="000D67AD">
                    <w:rPr>
                      <w:rFonts w:ascii="Helios" w:hAnsi="Helios"/>
                      <w:sz w:val="12"/>
                      <w:szCs w:val="12"/>
                      <w:lang w:val="en-US"/>
                    </w:rPr>
                    <w:t>ru</w:t>
                  </w:r>
                  <w:r w:rsidR="00A644D1">
                    <w:rPr>
                      <w:rFonts w:ascii="Helios" w:hAnsi="Helios"/>
                      <w:sz w:val="12"/>
                      <w:szCs w:val="12"/>
                      <w:lang w:val="en-US"/>
                    </w:rPr>
                    <w:fldChar w:fldCharType="end"/>
                  </w:r>
                  <w:r w:rsidRPr="006548B2">
                    <w:rPr>
                      <w:rFonts w:ascii="Helios" w:hAnsi="Helios"/>
                      <w:sz w:val="12"/>
                      <w:szCs w:val="12"/>
                      <w:lang w:val="en-US"/>
                    </w:rPr>
                    <w:t xml:space="preserve">, </w:t>
                  </w:r>
                  <w:r w:rsidR="00A644D1">
                    <w:fldChar w:fldCharType="begin"/>
                  </w:r>
                  <w:r w:rsidR="00A644D1" w:rsidRPr="006548B2">
                    <w:rPr>
                      <w:lang w:val="en-US"/>
                    </w:rPr>
                    <w:instrText xml:space="preserve"> HYPERLINK "http://www.mrsk-1.ru" </w:instrText>
                  </w:r>
                  <w:r w:rsidR="00A644D1">
                    <w:fldChar w:fldCharType="separate"/>
                  </w:r>
                  <w:r w:rsidRPr="000D67AD">
                    <w:rPr>
                      <w:rFonts w:ascii="Helios" w:hAnsi="Helios"/>
                      <w:sz w:val="12"/>
                      <w:szCs w:val="12"/>
                      <w:lang w:val="en-US"/>
                    </w:rPr>
                    <w:t>www</w:t>
                  </w:r>
                  <w:r w:rsidRPr="006548B2">
                    <w:rPr>
                      <w:rFonts w:ascii="Helios" w:hAnsi="Helios"/>
                      <w:sz w:val="12"/>
                      <w:szCs w:val="12"/>
                      <w:lang w:val="en-US"/>
                    </w:rPr>
                    <w:t>.</w:t>
                  </w:r>
                  <w:r w:rsidRPr="000D67AD">
                    <w:rPr>
                      <w:rFonts w:ascii="Helios" w:hAnsi="Helios"/>
                      <w:sz w:val="12"/>
                      <w:szCs w:val="12"/>
                      <w:lang w:val="en-US"/>
                    </w:rPr>
                    <w:t>mrsk</w:t>
                  </w:r>
                  <w:r w:rsidRPr="006548B2">
                    <w:rPr>
                      <w:rFonts w:ascii="Helios" w:hAnsi="Helios"/>
                      <w:sz w:val="12"/>
                      <w:szCs w:val="12"/>
                      <w:lang w:val="en-US"/>
                    </w:rPr>
                    <w:t>-1.</w:t>
                  </w:r>
                  <w:proofErr w:type="spellStart"/>
                  <w:r w:rsidRPr="000D67AD">
                    <w:rPr>
                      <w:rFonts w:ascii="Helios" w:hAnsi="Helios"/>
                      <w:sz w:val="12"/>
                      <w:szCs w:val="12"/>
                      <w:lang w:val="en-US"/>
                    </w:rPr>
                    <w:t>ru</w:t>
                  </w:r>
                  <w:proofErr w:type="spellEnd"/>
                  <w:r w:rsidR="00A644D1">
                    <w:rPr>
                      <w:rFonts w:ascii="Helios" w:hAnsi="Helios"/>
                      <w:sz w:val="12"/>
                      <w:szCs w:val="12"/>
                      <w:lang w:val="en-US"/>
                    </w:rPr>
                    <w:fldChar w:fldCharType="end"/>
                  </w:r>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proofErr w:type="spellStart"/>
      <w:r w:rsidR="006548B2">
        <w:rPr>
          <w:b/>
          <w:sz w:val="26"/>
          <w:szCs w:val="26"/>
        </w:rPr>
        <w:t>Краснозоре</w:t>
      </w:r>
      <w:r w:rsidR="006A398B" w:rsidRPr="006A398B">
        <w:rPr>
          <w:b/>
          <w:sz w:val="26"/>
          <w:szCs w:val="26"/>
        </w:rPr>
        <w:t>нского</w:t>
      </w:r>
      <w:proofErr w:type="spellEnd"/>
      <w:r w:rsidR="006A398B" w:rsidRPr="006A398B">
        <w:rPr>
          <w:b/>
          <w:sz w:val="26"/>
          <w:szCs w:val="26"/>
        </w:rPr>
        <w:t xml:space="preserve">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6"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7"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18"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24</w:t>
      </w:r>
      <w:r w:rsidRPr="006A398B">
        <w:rPr>
          <w:b/>
          <w:sz w:val="26"/>
          <w:szCs w:val="26"/>
        </w:rPr>
        <w:t xml:space="preserve">» </w:t>
      </w:r>
      <w:r w:rsidR="006A398B" w:rsidRPr="006A398B">
        <w:rPr>
          <w:b/>
          <w:sz w:val="26"/>
          <w:szCs w:val="26"/>
        </w:rPr>
        <w:t>октябрь</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19"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0"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1" w:history="1">
        <w:r w:rsidR="00433EB1" w:rsidRPr="006A398B">
          <w:rPr>
            <w:rStyle w:val="a7"/>
            <w:sz w:val="26"/>
            <w:szCs w:val="26"/>
          </w:rPr>
          <w:t>www.b2b-mrsk.ru</w:t>
        </w:r>
      </w:hyperlink>
      <w:r w:rsidR="00433EB1" w:rsidRPr="006A398B">
        <w:rPr>
          <w:sz w:val="26"/>
          <w:szCs w:val="26"/>
        </w:rPr>
        <w:t xml:space="preserve"> (далее —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proofErr w:type="spellStart"/>
      <w:r w:rsidR="006548B2">
        <w:rPr>
          <w:sz w:val="26"/>
          <w:szCs w:val="26"/>
        </w:rPr>
        <w:t>Краснозорен</w:t>
      </w:r>
      <w:r w:rsidR="006A398B" w:rsidRPr="006A398B">
        <w:rPr>
          <w:sz w:val="26"/>
          <w:szCs w:val="26"/>
        </w:rPr>
        <w:t>ского</w:t>
      </w:r>
      <w:proofErr w:type="spellEnd"/>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proofErr w:type="spellStart"/>
      <w:r w:rsidR="006548B2">
        <w:rPr>
          <w:sz w:val="26"/>
          <w:szCs w:val="26"/>
        </w:rPr>
        <w:t>Краснозорен</w:t>
      </w:r>
      <w:r w:rsidR="006548B2" w:rsidRPr="006A398B">
        <w:rPr>
          <w:sz w:val="26"/>
          <w:szCs w:val="26"/>
        </w:rPr>
        <w:t>ского</w:t>
      </w:r>
      <w:proofErr w:type="spellEnd"/>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7"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6548B2">
        <w:rPr>
          <w:b/>
          <w:sz w:val="26"/>
          <w:szCs w:val="26"/>
        </w:rPr>
        <w:t xml:space="preserve">756 </w:t>
      </w:r>
      <w:r w:rsidR="006548B2" w:rsidRPr="004C4058">
        <w:rPr>
          <w:b/>
          <w:sz w:val="26"/>
          <w:szCs w:val="26"/>
        </w:rPr>
        <w:t>016</w:t>
      </w:r>
      <w:r w:rsidR="006548B2">
        <w:rPr>
          <w:b/>
          <w:sz w:val="26"/>
          <w:szCs w:val="26"/>
        </w:rPr>
        <w:t>,</w:t>
      </w:r>
      <w:r w:rsidR="006548B2" w:rsidRPr="004C4058">
        <w:rPr>
          <w:b/>
          <w:sz w:val="26"/>
          <w:szCs w:val="26"/>
        </w:rPr>
        <w:t>00</w:t>
      </w:r>
      <w:r w:rsidR="006548B2" w:rsidRPr="00143FBA">
        <w:rPr>
          <w:sz w:val="26"/>
          <w:szCs w:val="26"/>
        </w:rPr>
        <w:t xml:space="preserve"> (</w:t>
      </w:r>
      <w:r w:rsidR="006548B2">
        <w:rPr>
          <w:sz w:val="26"/>
          <w:szCs w:val="26"/>
        </w:rPr>
        <w:t>семьсот пятьдесят шесть тысяч шестнадцать</w:t>
      </w:r>
      <w:r w:rsidR="006548B2" w:rsidRPr="00143FBA">
        <w:rPr>
          <w:sz w:val="26"/>
          <w:szCs w:val="26"/>
        </w:rPr>
        <w:t>) рубл</w:t>
      </w:r>
      <w:r w:rsidR="006548B2">
        <w:rPr>
          <w:sz w:val="26"/>
          <w:szCs w:val="26"/>
        </w:rPr>
        <w:t>ей</w:t>
      </w:r>
      <w:r w:rsidR="006548B2" w:rsidRPr="00143FBA">
        <w:rPr>
          <w:sz w:val="26"/>
          <w:szCs w:val="26"/>
        </w:rPr>
        <w:t xml:space="preserve"> 00 копеек РФ, без учета НДС; НДС составляет </w:t>
      </w:r>
      <w:r w:rsidR="006548B2" w:rsidRPr="004C4058">
        <w:rPr>
          <w:b/>
          <w:sz w:val="26"/>
          <w:szCs w:val="26"/>
        </w:rPr>
        <w:t>136</w:t>
      </w:r>
      <w:r w:rsidR="006548B2">
        <w:rPr>
          <w:b/>
          <w:sz w:val="26"/>
          <w:szCs w:val="26"/>
        </w:rPr>
        <w:t xml:space="preserve"> </w:t>
      </w:r>
      <w:r w:rsidR="006548B2" w:rsidRPr="004C4058">
        <w:rPr>
          <w:b/>
          <w:sz w:val="26"/>
          <w:szCs w:val="26"/>
        </w:rPr>
        <w:t>082</w:t>
      </w:r>
      <w:r w:rsidR="006548B2">
        <w:rPr>
          <w:b/>
          <w:sz w:val="26"/>
          <w:szCs w:val="26"/>
        </w:rPr>
        <w:t>,</w:t>
      </w:r>
      <w:r w:rsidR="006548B2" w:rsidRPr="004C4058">
        <w:rPr>
          <w:b/>
          <w:sz w:val="26"/>
          <w:szCs w:val="26"/>
        </w:rPr>
        <w:t>88</w:t>
      </w:r>
      <w:r w:rsidR="006548B2" w:rsidRPr="00143FBA">
        <w:rPr>
          <w:sz w:val="26"/>
          <w:szCs w:val="26"/>
        </w:rPr>
        <w:t xml:space="preserve"> (</w:t>
      </w:r>
      <w:r w:rsidR="006548B2">
        <w:rPr>
          <w:sz w:val="26"/>
          <w:szCs w:val="26"/>
        </w:rPr>
        <w:t>сто тридцать шесть тысяч восемьдесят два</w:t>
      </w:r>
      <w:r w:rsidR="006548B2" w:rsidRPr="00143FBA">
        <w:rPr>
          <w:sz w:val="26"/>
          <w:szCs w:val="26"/>
        </w:rPr>
        <w:t xml:space="preserve">) рубля </w:t>
      </w:r>
      <w:r w:rsidR="006548B2">
        <w:rPr>
          <w:sz w:val="26"/>
          <w:szCs w:val="26"/>
        </w:rPr>
        <w:t>88</w:t>
      </w:r>
      <w:r w:rsidR="006548B2" w:rsidRPr="00143FBA">
        <w:rPr>
          <w:sz w:val="26"/>
          <w:szCs w:val="26"/>
        </w:rPr>
        <w:t xml:space="preserve"> копеек РФ; </w:t>
      </w:r>
      <w:r w:rsidR="006548B2" w:rsidRPr="004C4058">
        <w:rPr>
          <w:b/>
          <w:sz w:val="26"/>
          <w:szCs w:val="26"/>
        </w:rPr>
        <w:t>892</w:t>
      </w:r>
      <w:r w:rsidR="006548B2">
        <w:rPr>
          <w:b/>
          <w:sz w:val="26"/>
          <w:szCs w:val="26"/>
        </w:rPr>
        <w:t xml:space="preserve"> </w:t>
      </w:r>
      <w:r w:rsidR="006548B2" w:rsidRPr="004C4058">
        <w:rPr>
          <w:b/>
          <w:sz w:val="26"/>
          <w:szCs w:val="26"/>
        </w:rPr>
        <w:t>098</w:t>
      </w:r>
      <w:r w:rsidR="006548B2">
        <w:rPr>
          <w:b/>
          <w:sz w:val="26"/>
          <w:szCs w:val="26"/>
        </w:rPr>
        <w:t>,</w:t>
      </w:r>
      <w:r w:rsidR="006548B2" w:rsidRPr="004C4058">
        <w:rPr>
          <w:b/>
          <w:sz w:val="26"/>
          <w:szCs w:val="26"/>
        </w:rPr>
        <w:t>88</w:t>
      </w:r>
      <w:r w:rsidR="006548B2" w:rsidRPr="00143FBA">
        <w:rPr>
          <w:sz w:val="26"/>
          <w:szCs w:val="26"/>
        </w:rPr>
        <w:t xml:space="preserve"> (</w:t>
      </w:r>
      <w:r w:rsidR="006548B2">
        <w:rPr>
          <w:sz w:val="26"/>
          <w:szCs w:val="26"/>
        </w:rPr>
        <w:t>восемьсот девяносто две тысячи девяносто восемь</w:t>
      </w:r>
      <w:r w:rsidR="006548B2" w:rsidRPr="00143FBA">
        <w:rPr>
          <w:sz w:val="26"/>
          <w:szCs w:val="26"/>
        </w:rPr>
        <w:t xml:space="preserve">) рублей </w:t>
      </w:r>
      <w:r w:rsidR="006548B2">
        <w:rPr>
          <w:sz w:val="26"/>
          <w:szCs w:val="26"/>
        </w:rPr>
        <w:t>88</w:t>
      </w:r>
      <w:r w:rsidR="006548B2" w:rsidRPr="00143FBA">
        <w:rPr>
          <w:sz w:val="26"/>
          <w:szCs w:val="26"/>
        </w:rPr>
        <w:t xml:space="preserve"> копеек РФ, с учетом НДС</w:t>
      </w:r>
      <w:bookmarkStart w:id="205" w:name="_GoBack"/>
      <w:bookmarkEnd w:id="205"/>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546518"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sidR="00546518" w:rsidRPr="006A398B">
        <w:rPr>
          <w:sz w:val="26"/>
          <w:szCs w:val="26"/>
        </w:rPr>
        <w:t>.</w:t>
      </w:r>
    </w:p>
    <w:p w:rsidR="006A398B" w:rsidRPr="006A398B" w:rsidRDefault="006A398B"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lastRenderedPageBreak/>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6" w:name="_Ref191386407"/>
      <w:bookmarkStart w:id="207" w:name="_Ref191386526"/>
      <w:bookmarkStart w:id="208" w:name="_Toc440357097"/>
      <w:bookmarkStart w:id="209" w:name="_Toc440359652"/>
      <w:bookmarkStart w:id="210" w:name="_Toc440632115"/>
      <w:bookmarkStart w:id="211" w:name="_Toc440875936"/>
      <w:bookmarkStart w:id="212" w:name="_Toc441131268"/>
      <w:bookmarkStart w:id="213" w:name="_Toc447292459"/>
      <w:bookmarkStart w:id="214"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6"/>
      <w:bookmarkEnd w:id="207"/>
      <w:bookmarkEnd w:id="208"/>
      <w:bookmarkEnd w:id="209"/>
      <w:bookmarkEnd w:id="210"/>
      <w:bookmarkEnd w:id="211"/>
      <w:bookmarkEnd w:id="212"/>
      <w:bookmarkEnd w:id="213"/>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5" w:name="_Ref93090116"/>
      <w:bookmarkStart w:id="216" w:name="_Ref191386482"/>
      <w:bookmarkStart w:id="217" w:name="_Ref440291364"/>
      <w:bookmarkEnd w:id="214"/>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5"/>
      <w:r w:rsidRPr="006A398B">
        <w:rPr>
          <w:bCs w:val="0"/>
          <w:sz w:val="26"/>
          <w:szCs w:val="26"/>
        </w:rPr>
        <w:t>:</w:t>
      </w:r>
      <w:bookmarkStart w:id="218" w:name="_Ref306004833"/>
      <w:bookmarkEnd w:id="216"/>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7"/>
      <w:bookmarkEnd w:id="218"/>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9"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9"/>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20" w:name="_Ref306032455"/>
      <w:r w:rsidRPr="006A398B">
        <w:rPr>
          <w:bCs w:val="0"/>
          <w:color w:val="000000"/>
          <w:sz w:val="26"/>
          <w:szCs w:val="26"/>
        </w:rPr>
        <w:t xml:space="preserve">должен </w:t>
      </w:r>
      <w:bookmarkStart w:id="221"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20"/>
      <w:bookmarkEnd w:id="221"/>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2"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2"/>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xml:space="preserve">. объемам поставок) и общей </w:t>
      </w:r>
      <w:r w:rsidR="00036006" w:rsidRPr="006A398B">
        <w:rPr>
          <w:color w:val="000000"/>
          <w:sz w:val="26"/>
          <w:szCs w:val="26"/>
          <w:lang w:eastAsia="ru-RU"/>
        </w:rPr>
        <w:lastRenderedPageBreak/>
        <w:t>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к настоящей Документации. При несоблюдении требований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3"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4"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3"/>
      <w:bookmarkEnd w:id="224"/>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5"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5"/>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6"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6"/>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w:t>
      </w:r>
      <w:r w:rsidRPr="006A398B">
        <w:rPr>
          <w:sz w:val="26"/>
          <w:szCs w:val="26"/>
        </w:rPr>
        <w:lastRenderedPageBreak/>
        <w:t>"Бухгалтерская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3" w:history="1">
        <w:r w:rsidRPr="006A398B">
          <w:rPr>
            <w:sz w:val="26"/>
            <w:szCs w:val="26"/>
          </w:rPr>
          <w:t>декларации</w:t>
        </w:r>
      </w:hyperlink>
      <w:r w:rsidRPr="006A398B">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7"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7"/>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8"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8"/>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 xml:space="preserve">Соглашение о неустойке </w:t>
      </w:r>
      <w:r w:rsidR="00A154B7" w:rsidRPr="006A398B">
        <w:rPr>
          <w:bCs w:val="0"/>
          <w:sz w:val="26"/>
          <w:szCs w:val="26"/>
        </w:rPr>
        <w:t>по форме и в соответствии с инструкциями, 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xml:space="preserve">, подтверждающая право единоличного или </w:t>
      </w:r>
      <w:r w:rsidRPr="006A398B">
        <w:rPr>
          <w:i/>
          <w:sz w:val="26"/>
          <w:szCs w:val="26"/>
        </w:rPr>
        <w:lastRenderedPageBreak/>
        <w:t>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w:t>
      </w:r>
      <w:r w:rsidRPr="006A398B">
        <w:rPr>
          <w:bCs w:val="0"/>
          <w:sz w:val="26"/>
          <w:szCs w:val="26"/>
        </w:rPr>
        <w:lastRenderedPageBreak/>
        <w:t xml:space="preserve">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1269"/>
      <w:bookmarkStart w:id="236" w:name="_Toc447292460"/>
      <w:r w:rsidRPr="006A398B">
        <w:rPr>
          <w:sz w:val="26"/>
          <w:szCs w:val="26"/>
        </w:rPr>
        <w:t xml:space="preserve">Привлечение </w:t>
      </w:r>
      <w:bookmarkEnd w:id="229"/>
      <w:proofErr w:type="spellStart"/>
      <w:r w:rsidR="005B074F" w:rsidRPr="006A398B">
        <w:rPr>
          <w:sz w:val="26"/>
          <w:szCs w:val="26"/>
        </w:rPr>
        <w:t>сопоставщиков</w:t>
      </w:r>
      <w:bookmarkEnd w:id="230"/>
      <w:bookmarkEnd w:id="231"/>
      <w:bookmarkEnd w:id="232"/>
      <w:bookmarkEnd w:id="233"/>
      <w:bookmarkEnd w:id="234"/>
      <w:bookmarkEnd w:id="235"/>
      <w:bookmarkEnd w:id="236"/>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7" w:name="_Ref191386461"/>
      <w:bookmarkStart w:id="238" w:name="_Toc440357099"/>
      <w:bookmarkStart w:id="239" w:name="_Toc440359654"/>
      <w:bookmarkStart w:id="240" w:name="_Toc440632117"/>
      <w:bookmarkStart w:id="241" w:name="_Toc440875938"/>
      <w:bookmarkStart w:id="242" w:name="_Toc441131270"/>
      <w:bookmarkStart w:id="243"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7"/>
      <w:bookmarkEnd w:id="238"/>
      <w:bookmarkEnd w:id="239"/>
      <w:bookmarkEnd w:id="240"/>
      <w:bookmarkEnd w:id="241"/>
      <w:bookmarkEnd w:id="242"/>
      <w:bookmarkEnd w:id="243"/>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4"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4"/>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5"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5"/>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6"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6"/>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w:t>
      </w:r>
      <w:r w:rsidRPr="006A398B">
        <w:rPr>
          <w:bCs w:val="0"/>
          <w:sz w:val="26"/>
          <w:szCs w:val="26"/>
        </w:rPr>
        <w:lastRenderedPageBreak/>
        <w:t xml:space="preserve">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7" w:name="_Ref306114966"/>
      <w:bookmarkStart w:id="248" w:name="_Toc440357100"/>
      <w:bookmarkStart w:id="249" w:name="_Toc440359655"/>
      <w:bookmarkStart w:id="250" w:name="_Toc440632118"/>
      <w:bookmarkStart w:id="251" w:name="_Toc440875939"/>
      <w:bookmarkStart w:id="252" w:name="_Toc441131271"/>
      <w:bookmarkStart w:id="253" w:name="_Toc447292462"/>
      <w:r w:rsidRPr="006A398B">
        <w:rPr>
          <w:sz w:val="26"/>
          <w:szCs w:val="26"/>
        </w:rPr>
        <w:t>Разъяснение Документации по запросу предложений</w:t>
      </w:r>
      <w:bookmarkEnd w:id="247"/>
      <w:bookmarkEnd w:id="248"/>
      <w:bookmarkEnd w:id="249"/>
      <w:bookmarkEnd w:id="250"/>
      <w:bookmarkEnd w:id="251"/>
      <w:bookmarkEnd w:id="252"/>
      <w:bookmarkEnd w:id="253"/>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Такой ответ Организатора имеет силу неотъемлемых дополнений к </w:t>
      </w:r>
      <w:r w:rsidRPr="006A398B">
        <w:rPr>
          <w:bCs w:val="0"/>
          <w:iCs/>
          <w:sz w:val="26"/>
          <w:szCs w:val="26"/>
        </w:rPr>
        <w:lastRenderedPageBreak/>
        <w:t>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6A398B" w:rsidRPr="006A398B">
        <w:rPr>
          <w:bCs w:val="0"/>
          <w:iCs/>
          <w:sz w:val="26"/>
          <w:szCs w:val="26"/>
        </w:rPr>
        <w:instrText xml:space="preserve"> \* MERGEFORMAT </w:instrText>
      </w:r>
      <w:r w:rsidR="002620A8" w:rsidRPr="006A398B">
        <w:rPr>
          <w:bCs w:val="0"/>
          <w:iCs/>
          <w:sz w:val="26"/>
          <w:szCs w:val="26"/>
        </w:rPr>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4" w:name="_Toc440357101"/>
      <w:bookmarkStart w:id="255" w:name="_Toc440359656"/>
      <w:bookmarkStart w:id="256" w:name="_Toc440632119"/>
      <w:bookmarkStart w:id="257" w:name="_Toc440875940"/>
      <w:bookmarkStart w:id="258" w:name="_Ref440969806"/>
      <w:bookmarkStart w:id="259" w:name="_Toc441131272"/>
      <w:bookmarkStart w:id="260" w:name="_Toc447292463"/>
      <w:r w:rsidRPr="006A398B">
        <w:rPr>
          <w:sz w:val="26"/>
          <w:szCs w:val="26"/>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1" w:name="_Ref440289401"/>
      <w:bookmarkStart w:id="262" w:name="_Toc440357102"/>
      <w:bookmarkStart w:id="263" w:name="_Toc440359657"/>
      <w:bookmarkStart w:id="264" w:name="_Toc440632120"/>
      <w:bookmarkStart w:id="265" w:name="_Toc440875941"/>
      <w:bookmarkStart w:id="266" w:name="_Toc441131273"/>
      <w:bookmarkStart w:id="267" w:name="_Toc447292464"/>
      <w:r w:rsidRPr="006A398B">
        <w:rPr>
          <w:sz w:val="26"/>
          <w:szCs w:val="26"/>
        </w:rPr>
        <w:t>Продление срока окончания приема Заявок</w:t>
      </w:r>
      <w:bookmarkEnd w:id="261"/>
      <w:bookmarkEnd w:id="262"/>
      <w:bookmarkEnd w:id="263"/>
      <w:bookmarkEnd w:id="264"/>
      <w:bookmarkEnd w:id="265"/>
      <w:bookmarkEnd w:id="266"/>
      <w:bookmarkEnd w:id="267"/>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8" w:name="_Ref191386249"/>
    </w:p>
    <w:p w:rsidR="00AC1995" w:rsidRPr="006A398B" w:rsidRDefault="00AC1995" w:rsidP="006A398B">
      <w:pPr>
        <w:pStyle w:val="3"/>
        <w:spacing w:before="0" w:after="0"/>
        <w:rPr>
          <w:sz w:val="26"/>
          <w:szCs w:val="26"/>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1274"/>
      <w:bookmarkStart w:id="277"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9"/>
      <w:bookmarkEnd w:id="270"/>
      <w:bookmarkEnd w:id="271"/>
      <w:bookmarkEnd w:id="272"/>
      <w:bookmarkEnd w:id="273"/>
      <w:bookmarkEnd w:id="274"/>
      <w:bookmarkEnd w:id="275"/>
      <w:bookmarkEnd w:id="276"/>
      <w:bookmarkEnd w:id="277"/>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8"/>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6A398B" w:rsidRPr="006A398B">
        <w:rPr>
          <w:bCs w:val="0"/>
          <w:sz w:val="26"/>
          <w:szCs w:val="26"/>
          <w:lang w:eastAsia="ru-RU"/>
        </w:rPr>
        <w:instrText xml:space="preserve"> \* MERGEFORMAT </w:instrText>
      </w:r>
      <w:r w:rsidR="002620A8" w:rsidRPr="006A398B">
        <w:rPr>
          <w:bCs w:val="0"/>
          <w:sz w:val="26"/>
          <w:szCs w:val="26"/>
          <w:lang w:eastAsia="ru-RU"/>
        </w:rPr>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9"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80"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9"/>
      <w:bookmarkEnd w:id="280"/>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1" w:name="_Ref307563802"/>
      <w:r w:rsidRPr="006A398B">
        <w:rPr>
          <w:bCs w:val="0"/>
          <w:sz w:val="26"/>
          <w:szCs w:val="26"/>
        </w:rPr>
        <w:lastRenderedPageBreak/>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1"/>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2" w:name="_Ref299109207"/>
      <w:bookmarkStart w:id="283"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4" w:name="_Ref305973214"/>
      <w:bookmarkStart w:id="285" w:name="_Toc447292466"/>
      <w:r w:rsidRPr="006A398B">
        <w:rPr>
          <w:sz w:val="26"/>
          <w:szCs w:val="26"/>
        </w:rPr>
        <w:t>Подача Заявок и их прием</w:t>
      </w:r>
      <w:bookmarkStart w:id="286" w:name="_Ref56229451"/>
      <w:bookmarkEnd w:id="268"/>
      <w:bookmarkEnd w:id="284"/>
      <w:bookmarkEnd w:id="285"/>
    </w:p>
    <w:p w:rsidR="00717F60" w:rsidRPr="006A398B" w:rsidRDefault="00717F60" w:rsidP="006A398B">
      <w:pPr>
        <w:pStyle w:val="3"/>
        <w:spacing w:before="0" w:after="0"/>
        <w:rPr>
          <w:sz w:val="26"/>
          <w:szCs w:val="26"/>
        </w:rPr>
      </w:pPr>
      <w:bookmarkStart w:id="287" w:name="_Toc439323707"/>
      <w:bookmarkStart w:id="288" w:name="_Toc440357105"/>
      <w:bookmarkStart w:id="289" w:name="_Toc440359660"/>
      <w:bookmarkStart w:id="290" w:name="_Toc440632123"/>
      <w:bookmarkStart w:id="291" w:name="_Toc440875944"/>
      <w:bookmarkStart w:id="292" w:name="_Toc441131276"/>
      <w:bookmarkStart w:id="293" w:name="_Toc447292467"/>
      <w:r w:rsidRPr="006A398B">
        <w:rPr>
          <w:sz w:val="26"/>
          <w:szCs w:val="26"/>
        </w:rPr>
        <w:t>Подача Заявок через ЭТП</w:t>
      </w:r>
      <w:bookmarkEnd w:id="287"/>
      <w:bookmarkEnd w:id="288"/>
      <w:bookmarkEnd w:id="289"/>
      <w:bookmarkEnd w:id="290"/>
      <w:bookmarkEnd w:id="291"/>
      <w:bookmarkEnd w:id="292"/>
      <w:bookmarkEnd w:id="293"/>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4" w:name="_Ref115077798"/>
      <w:bookmarkStart w:id="295" w:name="_Toc439323708"/>
      <w:bookmarkStart w:id="296" w:name="_Toc440357106"/>
      <w:bookmarkStart w:id="297" w:name="_Toc440359661"/>
      <w:bookmarkStart w:id="298" w:name="_Toc440632124"/>
      <w:bookmarkStart w:id="299" w:name="_Toc440875945"/>
      <w:bookmarkStart w:id="300" w:name="_Toc441131277"/>
      <w:bookmarkStart w:id="301" w:name="_Toc447292468"/>
      <w:r w:rsidRPr="006A398B">
        <w:rPr>
          <w:sz w:val="26"/>
          <w:szCs w:val="26"/>
        </w:rPr>
        <w:t>Подача Заявок в письменной форме</w:t>
      </w:r>
      <w:bookmarkEnd w:id="294"/>
      <w:bookmarkEnd w:id="295"/>
      <w:bookmarkEnd w:id="296"/>
      <w:bookmarkEnd w:id="297"/>
      <w:bookmarkEnd w:id="298"/>
      <w:bookmarkEnd w:id="299"/>
      <w:bookmarkEnd w:id="300"/>
      <w:bookmarkEnd w:id="301"/>
    </w:p>
    <w:bookmarkEnd w:id="286"/>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2" w:name="_Ref93172396"/>
      <w:r w:rsidRPr="006A398B">
        <w:rPr>
          <w:bCs w:val="0"/>
          <w:sz w:val="26"/>
          <w:szCs w:val="26"/>
        </w:rPr>
        <w:t>На каждом из этих конвертов необходимо указать следующие сведения: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3"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3"/>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4"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6A398B" w:rsidRPr="006A398B">
        <w:rPr>
          <w:b/>
          <w:bCs w:val="0"/>
          <w:sz w:val="26"/>
          <w:szCs w:val="26"/>
        </w:rPr>
        <w:t>09</w:t>
      </w:r>
      <w:r w:rsidRPr="006A398B">
        <w:rPr>
          <w:b/>
          <w:bCs w:val="0"/>
          <w:sz w:val="26"/>
          <w:szCs w:val="26"/>
        </w:rPr>
        <w:t xml:space="preserve"> </w:t>
      </w:r>
      <w:r w:rsidR="006A398B" w:rsidRPr="006A398B">
        <w:rPr>
          <w:b/>
          <w:bCs w:val="0"/>
          <w:sz w:val="26"/>
          <w:szCs w:val="26"/>
        </w:rPr>
        <w:t>нояб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4"/>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5" w:name="_Ref303683883"/>
      <w:bookmarkStart w:id="306"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5"/>
      <w:bookmarkEnd w:id="306"/>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8"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8"/>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9" w:name="_Toc447292470"/>
      <w:r w:rsidRPr="006A398B">
        <w:rPr>
          <w:sz w:val="26"/>
          <w:szCs w:val="26"/>
        </w:rPr>
        <w:t>Оценка Заявок и проведение переговоров</w:t>
      </w:r>
      <w:bookmarkEnd w:id="307"/>
      <w:bookmarkEnd w:id="309"/>
      <w:r w:rsidRPr="006A398B">
        <w:rPr>
          <w:sz w:val="26"/>
          <w:szCs w:val="26"/>
        </w:rPr>
        <w:t xml:space="preserve"> </w:t>
      </w:r>
    </w:p>
    <w:p w:rsidR="00717F60" w:rsidRPr="006A398B" w:rsidRDefault="00717F60" w:rsidP="006A398B">
      <w:pPr>
        <w:pStyle w:val="3"/>
        <w:spacing w:before="0" w:after="0"/>
        <w:rPr>
          <w:sz w:val="26"/>
          <w:szCs w:val="26"/>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6A398B">
        <w:rPr>
          <w:sz w:val="26"/>
          <w:szCs w:val="26"/>
        </w:rPr>
        <w:t>Общие положения</w:t>
      </w:r>
      <w:bookmarkEnd w:id="310"/>
      <w:bookmarkEnd w:id="311"/>
      <w:bookmarkEnd w:id="312"/>
      <w:bookmarkEnd w:id="313"/>
      <w:bookmarkEnd w:id="314"/>
      <w:bookmarkEnd w:id="315"/>
      <w:bookmarkEnd w:id="316"/>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6A398B">
        <w:rPr>
          <w:sz w:val="26"/>
          <w:szCs w:val="26"/>
        </w:rPr>
        <w:t>Отборочная стадия</w:t>
      </w:r>
      <w:bookmarkEnd w:id="317"/>
      <w:bookmarkEnd w:id="318"/>
      <w:bookmarkEnd w:id="319"/>
      <w:bookmarkEnd w:id="320"/>
      <w:bookmarkEnd w:id="321"/>
      <w:bookmarkEnd w:id="322"/>
      <w:bookmarkEnd w:id="323"/>
      <w:bookmarkEnd w:id="324"/>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xml:space="preserve">, Федерального </w:t>
      </w:r>
      <w:r w:rsidRPr="006A398B">
        <w:rPr>
          <w:bCs w:val="0"/>
          <w:sz w:val="26"/>
          <w:szCs w:val="26"/>
        </w:rPr>
        <w:lastRenderedPageBreak/>
        <w:t>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6"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5"/>
      <w:bookmarkEnd w:id="326"/>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6A398B">
        <w:rPr>
          <w:sz w:val="26"/>
          <w:szCs w:val="26"/>
        </w:rPr>
        <w:t>Проведение переговоров</w:t>
      </w:r>
      <w:bookmarkEnd w:id="327"/>
      <w:bookmarkEnd w:id="328"/>
      <w:bookmarkEnd w:id="329"/>
      <w:bookmarkEnd w:id="330"/>
      <w:bookmarkEnd w:id="331"/>
      <w:bookmarkEnd w:id="332"/>
      <w:bookmarkEnd w:id="333"/>
      <w:bookmarkEnd w:id="334"/>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w:t>
      </w:r>
      <w:r w:rsidRPr="006A398B">
        <w:rPr>
          <w:sz w:val="26"/>
          <w:szCs w:val="26"/>
        </w:rPr>
        <w:lastRenderedPageBreak/>
        <w:t xml:space="preserve">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6A398B">
        <w:rPr>
          <w:sz w:val="26"/>
          <w:szCs w:val="26"/>
        </w:rPr>
        <w:t>Оценочная стадия</w:t>
      </w:r>
      <w:bookmarkEnd w:id="335"/>
      <w:bookmarkEnd w:id="336"/>
      <w:bookmarkEnd w:id="337"/>
      <w:bookmarkEnd w:id="338"/>
      <w:bookmarkEnd w:id="339"/>
      <w:bookmarkEnd w:id="340"/>
      <w:bookmarkEnd w:id="341"/>
      <w:bookmarkEnd w:id="342"/>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3" w:name="_Ref303250967"/>
      <w:bookmarkStart w:id="344" w:name="_Toc305697378"/>
      <w:bookmarkStart w:id="345" w:name="_Toc447292475"/>
      <w:bookmarkStart w:id="346"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3"/>
      <w:bookmarkEnd w:id="344"/>
      <w:bookmarkEnd w:id="345"/>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7" w:name="_Ref303681924"/>
      <w:bookmarkStart w:id="348" w:name="_Ref303683914"/>
      <w:bookmarkEnd w:id="346"/>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w:t>
      </w:r>
      <w:r w:rsidRPr="006A398B">
        <w:rPr>
          <w:sz w:val="26"/>
          <w:szCs w:val="26"/>
        </w:rPr>
        <w:lastRenderedPageBreak/>
        <w:t>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w:t>
      </w:r>
      <w:r w:rsidRPr="006A398B">
        <w:rPr>
          <w:sz w:val="26"/>
          <w:szCs w:val="26"/>
        </w:rPr>
        <w:lastRenderedPageBreak/>
        <w:t xml:space="preserve">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9" w:name="_Ref440880942"/>
      <w:bookmarkStart w:id="350"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7"/>
      <w:bookmarkEnd w:id="348"/>
      <w:bookmarkEnd w:id="349"/>
      <w:bookmarkEnd w:id="350"/>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1"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w:t>
      </w:r>
      <w:r w:rsidR="004D431C" w:rsidRPr="006A398B">
        <w:rPr>
          <w:sz w:val="26"/>
          <w:szCs w:val="26"/>
        </w:rPr>
        <w:lastRenderedPageBreak/>
        <w:t xml:space="preserve">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1"/>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2" w:name="_Ref303251044"/>
      <w:bookmarkStart w:id="353" w:name="_Toc447292477"/>
      <w:bookmarkStart w:id="354"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2"/>
      <w:bookmarkEnd w:id="353"/>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5"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5"/>
    </w:p>
    <w:p w:rsidR="00717F60" w:rsidRPr="006A398B" w:rsidRDefault="00717F60" w:rsidP="006A398B">
      <w:pPr>
        <w:pStyle w:val="35"/>
        <w:numPr>
          <w:ilvl w:val="0"/>
          <w:numId w:val="12"/>
        </w:numPr>
        <w:suppressAutoHyphens w:val="0"/>
        <w:ind w:left="0" w:firstLine="284"/>
        <w:rPr>
          <w:sz w:val="26"/>
          <w:szCs w:val="26"/>
          <w:lang w:eastAsia="ru-RU"/>
        </w:rPr>
      </w:pPr>
      <w:bookmarkStart w:id="356"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6"/>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7"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7"/>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8" w:name="_Ref303683929"/>
      <w:bookmarkStart w:id="359"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4"/>
      <w:bookmarkEnd w:id="358"/>
      <w:bookmarkEnd w:id="359"/>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60" w:name="_Ref294695403"/>
      <w:bookmarkStart w:id="361" w:name="_Ref306320315"/>
      <w:r w:rsidRPr="006A398B">
        <w:rPr>
          <w:bCs w:val="0"/>
          <w:sz w:val="26"/>
          <w:szCs w:val="26"/>
        </w:rPr>
        <w:lastRenderedPageBreak/>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60"/>
      <w:bookmarkEnd w:id="361"/>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2"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2"/>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3"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4"/>
      <w:bookmarkEnd w:id="365"/>
      <w:bookmarkEnd w:id="366"/>
      <w:bookmarkEnd w:id="367"/>
      <w:bookmarkEnd w:id="368"/>
      <w:r w:rsidRPr="006A398B">
        <w:rPr>
          <w:sz w:val="26"/>
          <w:szCs w:val="26"/>
        </w:rPr>
        <w:t xml:space="preserve"> </w:t>
      </w:r>
      <w:bookmarkEnd w:id="369"/>
      <w:bookmarkEnd w:id="370"/>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3" w:name="_Ref303694483"/>
      <w:bookmarkStart w:id="374" w:name="_Toc305835590"/>
      <w:bookmarkStart w:id="375" w:name="_Ref306140451"/>
      <w:bookmarkStart w:id="376" w:name="_Toc447292480"/>
      <w:r w:rsidRPr="006A398B">
        <w:rPr>
          <w:sz w:val="26"/>
          <w:szCs w:val="26"/>
        </w:rPr>
        <w:t xml:space="preserve">Уведомление о результатах </w:t>
      </w:r>
      <w:bookmarkEnd w:id="373"/>
      <w:bookmarkEnd w:id="374"/>
      <w:r w:rsidRPr="006A398B">
        <w:rPr>
          <w:sz w:val="26"/>
          <w:szCs w:val="26"/>
        </w:rPr>
        <w:t>запроса предложений</w:t>
      </w:r>
      <w:bookmarkEnd w:id="375"/>
      <w:bookmarkEnd w:id="376"/>
    </w:p>
    <w:bookmarkEnd w:id="371"/>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 xml:space="preserve">Организатор вправе опубликовать в других средствах массовой </w:t>
      </w:r>
      <w:r w:rsidR="00ED5C7C" w:rsidRPr="006A398B">
        <w:rPr>
          <w:bCs w:val="0"/>
          <w:sz w:val="26"/>
          <w:szCs w:val="26"/>
          <w:lang w:eastAsia="ru-RU"/>
        </w:rPr>
        <w:lastRenderedPageBreak/>
        <w:t>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7" w:name="_Ref440270568"/>
      <w:bookmarkStart w:id="378" w:name="_Ref440274159"/>
      <w:bookmarkStart w:id="379" w:name="_Ref440292555"/>
      <w:bookmarkStart w:id="380" w:name="_Ref440292779"/>
      <w:bookmarkStart w:id="381" w:name="_Toc447292481"/>
      <w:r w:rsidRPr="006A398B">
        <w:rPr>
          <w:sz w:val="26"/>
          <w:szCs w:val="26"/>
        </w:rPr>
        <w:lastRenderedPageBreak/>
        <w:t>Техническая часть</w:t>
      </w:r>
      <w:bookmarkEnd w:id="377"/>
      <w:bookmarkEnd w:id="378"/>
      <w:bookmarkEnd w:id="379"/>
      <w:bookmarkEnd w:id="380"/>
      <w:bookmarkEnd w:id="381"/>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6A398B">
        <w:rPr>
          <w:sz w:val="26"/>
          <w:szCs w:val="26"/>
        </w:rPr>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6A398B" w:rsidRDefault="002B5044" w:rsidP="006A398B">
      <w:pPr>
        <w:pStyle w:val="3"/>
        <w:spacing w:before="0" w:after="0"/>
        <w:ind w:left="0" w:firstLine="851"/>
        <w:jc w:val="both"/>
        <w:rPr>
          <w:b w:val="0"/>
          <w:sz w:val="26"/>
          <w:szCs w:val="26"/>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6A398B">
        <w:rPr>
          <w:b w:val="0"/>
          <w:sz w:val="26"/>
          <w:szCs w:val="26"/>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6A398B" w:rsidRDefault="002B5044" w:rsidP="006A398B">
      <w:pPr>
        <w:pStyle w:val="3"/>
        <w:spacing w:before="0" w:after="0"/>
        <w:ind w:left="0" w:firstLine="851"/>
        <w:jc w:val="both"/>
        <w:rPr>
          <w:b w:val="0"/>
          <w:sz w:val="26"/>
          <w:szCs w:val="26"/>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6A398B">
        <w:rPr>
          <w:b w:val="0"/>
          <w:sz w:val="26"/>
          <w:szCs w:val="26"/>
        </w:rPr>
        <w:t>Продукция должна соответствовать ГОСТ, ТУ и Технической политике ПАО «МРСК Центра».</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6A398B" w:rsidRDefault="002B5044" w:rsidP="006A398B">
      <w:pPr>
        <w:pStyle w:val="2"/>
        <w:spacing w:before="0" w:after="0" w:line="240" w:lineRule="auto"/>
        <w:ind w:left="1701" w:hanging="1134"/>
        <w:rPr>
          <w:sz w:val="26"/>
          <w:szCs w:val="26"/>
        </w:rPr>
      </w:pPr>
      <w:bookmarkStart w:id="426" w:name="_Toc423421726"/>
      <w:bookmarkStart w:id="427" w:name="_Toc447292485"/>
      <w:bookmarkStart w:id="428" w:name="_Ref450653625"/>
      <w:r w:rsidRPr="006A398B">
        <w:rPr>
          <w:sz w:val="26"/>
          <w:szCs w:val="26"/>
        </w:rPr>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6A398B" w:rsidRDefault="002B5044" w:rsidP="006A398B">
      <w:pPr>
        <w:pStyle w:val="3"/>
        <w:spacing w:before="0" w:after="0"/>
        <w:ind w:left="0" w:firstLine="851"/>
        <w:jc w:val="both"/>
        <w:rPr>
          <w:b w:val="0"/>
          <w:sz w:val="26"/>
          <w:szCs w:val="26"/>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6A398B" w:rsidRDefault="002B5044" w:rsidP="006A398B">
      <w:pPr>
        <w:pStyle w:val="2"/>
        <w:spacing w:before="0" w:after="0" w:line="240" w:lineRule="auto"/>
        <w:ind w:left="1701" w:hanging="1134"/>
        <w:rPr>
          <w:sz w:val="26"/>
          <w:szCs w:val="26"/>
        </w:rPr>
      </w:pPr>
      <w:bookmarkStart w:id="443" w:name="_Ref194832984"/>
      <w:bookmarkStart w:id="444" w:name="_Ref197686508"/>
      <w:bookmarkStart w:id="445" w:name="_Toc423421727"/>
      <w:bookmarkStart w:id="446" w:name="_Toc447292487"/>
      <w:r w:rsidRPr="006A398B">
        <w:rPr>
          <w:sz w:val="26"/>
          <w:szCs w:val="26"/>
        </w:rPr>
        <w:t>Требование к поставляемой продукции</w:t>
      </w:r>
      <w:bookmarkEnd w:id="443"/>
      <w:bookmarkEnd w:id="444"/>
      <w:bookmarkEnd w:id="445"/>
      <w:bookmarkEnd w:id="446"/>
    </w:p>
    <w:p w:rsidR="002B5044" w:rsidRPr="006A398B" w:rsidRDefault="0021751A" w:rsidP="006A398B">
      <w:pPr>
        <w:pStyle w:val="3"/>
        <w:spacing w:before="0" w:after="0"/>
        <w:ind w:left="0" w:firstLine="851"/>
        <w:jc w:val="both"/>
        <w:rPr>
          <w:b w:val="0"/>
          <w:sz w:val="26"/>
          <w:szCs w:val="26"/>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6A398B" w:rsidRDefault="002B5044" w:rsidP="006A398B">
      <w:pPr>
        <w:pStyle w:val="3"/>
        <w:spacing w:before="0" w:after="0"/>
        <w:ind w:left="0" w:firstLine="851"/>
        <w:jc w:val="both"/>
        <w:rPr>
          <w:b w:val="0"/>
          <w:sz w:val="26"/>
          <w:szCs w:val="26"/>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6A398B" w:rsidRDefault="002B5044" w:rsidP="006A398B">
      <w:pPr>
        <w:pStyle w:val="2"/>
        <w:spacing w:before="0" w:after="0" w:line="240" w:lineRule="auto"/>
        <w:ind w:left="1701" w:hanging="1134"/>
        <w:rPr>
          <w:sz w:val="26"/>
          <w:szCs w:val="26"/>
        </w:rPr>
      </w:pPr>
      <w:bookmarkStart w:id="478" w:name="_Ref247513861"/>
      <w:bookmarkStart w:id="479" w:name="_Toc423421728"/>
      <w:bookmarkStart w:id="480"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1"/>
      <w:bookmarkEnd w:id="462"/>
      <w:bookmarkEnd w:id="463"/>
      <w:r w:rsidRPr="006A398B">
        <w:rPr>
          <w:sz w:val="26"/>
          <w:szCs w:val="26"/>
        </w:rPr>
        <w:t>.</w:t>
      </w:r>
      <w:bookmarkEnd w:id="478"/>
      <w:bookmarkEnd w:id="479"/>
      <w:bookmarkEnd w:id="480"/>
    </w:p>
    <w:p w:rsidR="002B5044" w:rsidRPr="006A398B" w:rsidRDefault="002B5044" w:rsidP="006A398B">
      <w:pPr>
        <w:pStyle w:val="3"/>
        <w:spacing w:before="0" w:after="0"/>
        <w:ind w:left="0" w:firstLine="851"/>
        <w:jc w:val="both"/>
        <w:rPr>
          <w:b w:val="0"/>
          <w:sz w:val="26"/>
          <w:szCs w:val="26"/>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6A398B" w:rsidRDefault="002B5044" w:rsidP="006A398B">
      <w:pPr>
        <w:pStyle w:val="3"/>
        <w:spacing w:before="0" w:after="0"/>
        <w:ind w:left="0" w:firstLine="851"/>
        <w:jc w:val="both"/>
        <w:rPr>
          <w:b w:val="0"/>
          <w:sz w:val="26"/>
          <w:szCs w:val="26"/>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6A398B" w:rsidRDefault="00AB67FF" w:rsidP="006A398B">
      <w:pPr>
        <w:pStyle w:val="2"/>
        <w:spacing w:before="0" w:after="0" w:line="240" w:lineRule="auto"/>
        <w:ind w:left="1701" w:hanging="1134"/>
        <w:rPr>
          <w:sz w:val="26"/>
          <w:szCs w:val="26"/>
        </w:rPr>
      </w:pPr>
      <w:bookmarkStart w:id="510" w:name="_Toc248219573"/>
      <w:bookmarkStart w:id="511" w:name="_Toc256099315"/>
      <w:bookmarkStart w:id="512" w:name="_Toc423421664"/>
      <w:bookmarkStart w:id="513" w:name="_Toc447269813"/>
      <w:bookmarkStart w:id="514" w:name="_Toc447292493"/>
      <w:bookmarkEnd w:id="396"/>
      <w:bookmarkEnd w:id="397"/>
      <w:r w:rsidRPr="006A398B">
        <w:rPr>
          <w:sz w:val="26"/>
          <w:szCs w:val="26"/>
        </w:rPr>
        <w:t>Иные требования</w:t>
      </w:r>
      <w:bookmarkEnd w:id="510"/>
      <w:bookmarkEnd w:id="511"/>
      <w:bookmarkEnd w:id="512"/>
      <w:bookmarkEnd w:id="513"/>
      <w:bookmarkEnd w:id="514"/>
    </w:p>
    <w:p w:rsidR="00C33F99" w:rsidRPr="006A398B" w:rsidRDefault="00C33F99" w:rsidP="006A398B">
      <w:pPr>
        <w:pStyle w:val="3"/>
        <w:spacing w:before="0" w:after="0"/>
        <w:ind w:left="0" w:firstLine="851"/>
        <w:jc w:val="both"/>
        <w:rPr>
          <w:b w:val="0"/>
          <w:sz w:val="26"/>
          <w:szCs w:val="26"/>
        </w:rPr>
      </w:pPr>
      <w:bookmarkStart w:id="515" w:name="_Toc447292494"/>
      <w:bookmarkStart w:id="516"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5"/>
    </w:p>
    <w:p w:rsidR="00AB67FF" w:rsidRPr="006A398B" w:rsidRDefault="00AB67FF" w:rsidP="006A398B">
      <w:pPr>
        <w:pStyle w:val="3"/>
        <w:spacing w:before="0" w:after="0"/>
        <w:ind w:left="0" w:firstLine="851"/>
        <w:jc w:val="both"/>
        <w:rPr>
          <w:b w:val="0"/>
          <w:sz w:val="26"/>
          <w:szCs w:val="26"/>
        </w:rPr>
      </w:pPr>
      <w:bookmarkStart w:id="517"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8" w:name="_Ref440270602"/>
      <w:bookmarkStart w:id="519" w:name="_Toc447292496"/>
      <w:bookmarkEnd w:id="5"/>
      <w:bookmarkEnd w:id="372"/>
      <w:r w:rsidRPr="006A398B">
        <w:rPr>
          <w:sz w:val="26"/>
          <w:szCs w:val="26"/>
        </w:rPr>
        <w:lastRenderedPageBreak/>
        <w:t>Образцы основных форм документов, включаемых в Заявку</w:t>
      </w:r>
      <w:bookmarkEnd w:id="518"/>
      <w:bookmarkEnd w:id="519"/>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6A398B">
        <w:rPr>
          <w:sz w:val="26"/>
          <w:szCs w:val="26"/>
        </w:rPr>
        <w:t xml:space="preserve">Письмо о подаче оферты </w:t>
      </w:r>
      <w:bookmarkStart w:id="527" w:name="_Ref22846535"/>
      <w:r w:rsidRPr="006A398B">
        <w:rPr>
          <w:sz w:val="26"/>
          <w:szCs w:val="26"/>
        </w:rPr>
        <w:t>(</w:t>
      </w:r>
      <w:bookmarkEnd w:id="527"/>
      <w:r w:rsidRPr="006A398B">
        <w:rPr>
          <w:sz w:val="26"/>
          <w:szCs w:val="26"/>
        </w:rPr>
        <w:t xml:space="preserve">форма </w:t>
      </w:r>
      <w:r w:rsidRPr="006A398B">
        <w:rPr>
          <w:noProof/>
          <w:sz w:val="26"/>
          <w:szCs w:val="26"/>
        </w:rPr>
        <w:t>1</w:t>
      </w:r>
      <w:r w:rsidRPr="006A398B">
        <w:rPr>
          <w:sz w:val="26"/>
          <w:szCs w:val="26"/>
        </w:rPr>
        <w:t>)</w:t>
      </w:r>
      <w:bookmarkEnd w:id="520"/>
      <w:bookmarkEnd w:id="521"/>
      <w:bookmarkEnd w:id="522"/>
      <w:bookmarkEnd w:id="523"/>
      <w:bookmarkEnd w:id="524"/>
      <w:bookmarkEnd w:id="525"/>
      <w:bookmarkEnd w:id="526"/>
    </w:p>
    <w:p w:rsidR="004F4D80" w:rsidRPr="006A398B" w:rsidRDefault="004F4D80" w:rsidP="006A398B">
      <w:pPr>
        <w:pStyle w:val="3"/>
        <w:spacing w:before="0" w:after="0"/>
        <w:rPr>
          <w:sz w:val="26"/>
          <w:szCs w:val="26"/>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6A398B">
        <w:rPr>
          <w:sz w:val="26"/>
          <w:szCs w:val="26"/>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3"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sidRPr="006A398B">
        <w:rPr>
          <w:b/>
          <w:sz w:val="26"/>
          <w:szCs w:val="26"/>
        </w:rPr>
        <w:br w:type="page"/>
      </w:r>
    </w:p>
    <w:p w:rsidR="004F4D80" w:rsidRPr="006A398B" w:rsidRDefault="004F4D80" w:rsidP="006A398B">
      <w:pPr>
        <w:pStyle w:val="3"/>
        <w:spacing w:before="0" w:after="0"/>
        <w:rPr>
          <w:sz w:val="26"/>
          <w:szCs w:val="26"/>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6A398B">
        <w:rPr>
          <w:sz w:val="26"/>
          <w:szCs w:val="26"/>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4" w:name="_Ref55335821"/>
      <w:bookmarkStart w:id="565" w:name="_Ref55336345"/>
      <w:bookmarkStart w:id="566" w:name="_Toc57314674"/>
      <w:bookmarkStart w:id="567" w:name="_Toc69728988"/>
      <w:bookmarkStart w:id="568" w:name="_Toc98253922"/>
      <w:bookmarkStart w:id="569" w:name="_Toc165173850"/>
      <w:r w:rsidRPr="006A398B">
        <w:rPr>
          <w:sz w:val="26"/>
          <w:szCs w:val="26"/>
        </w:rPr>
        <w:br w:type="page"/>
      </w:r>
    </w:p>
    <w:p w:rsidR="00920CB0" w:rsidRPr="006A398B" w:rsidRDefault="00920CB0" w:rsidP="006A398B">
      <w:pPr>
        <w:pStyle w:val="3"/>
        <w:spacing w:before="0" w:after="0"/>
        <w:rPr>
          <w:sz w:val="26"/>
          <w:szCs w:val="26"/>
        </w:rPr>
      </w:pPr>
      <w:bookmarkStart w:id="570" w:name="_Ref440271964"/>
      <w:bookmarkStart w:id="571" w:name="_Toc440357135"/>
      <w:bookmarkStart w:id="572" w:name="_Toc440359690"/>
      <w:bookmarkStart w:id="573" w:name="_Toc447292500"/>
      <w:r w:rsidRPr="006A398B">
        <w:rPr>
          <w:sz w:val="26"/>
          <w:szCs w:val="26"/>
        </w:rPr>
        <w:lastRenderedPageBreak/>
        <w:t>Антикоррупционные обязательства (Форма 1.1).</w:t>
      </w:r>
      <w:bookmarkEnd w:id="570"/>
      <w:bookmarkEnd w:id="571"/>
      <w:bookmarkEnd w:id="572"/>
      <w:bookmarkEnd w:id="573"/>
    </w:p>
    <w:p w:rsidR="00920CB0" w:rsidRPr="006A398B" w:rsidRDefault="00920CB0" w:rsidP="006A398B">
      <w:pPr>
        <w:pStyle w:val="3"/>
        <w:numPr>
          <w:ilvl w:val="3"/>
          <w:numId w:val="76"/>
        </w:numPr>
        <w:spacing w:before="0" w:after="0"/>
        <w:rPr>
          <w:b w:val="0"/>
          <w:sz w:val="26"/>
          <w:szCs w:val="26"/>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6A398B">
        <w:rPr>
          <w:b w:val="0"/>
          <w:sz w:val="26"/>
          <w:szCs w:val="26"/>
        </w:rPr>
        <w:t>Форма Антикоррупционных обязательств</w:t>
      </w:r>
      <w:bookmarkEnd w:id="574"/>
      <w:bookmarkEnd w:id="575"/>
      <w:bookmarkEnd w:id="576"/>
      <w:bookmarkEnd w:id="577"/>
      <w:bookmarkEnd w:id="578"/>
      <w:bookmarkEnd w:id="579"/>
      <w:bookmarkEnd w:id="580"/>
      <w:bookmarkEnd w:id="581"/>
      <w:bookmarkEnd w:id="582"/>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39"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0"/>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6A398B" w:rsidRDefault="004F4D80" w:rsidP="006A398B">
      <w:pPr>
        <w:pStyle w:val="3"/>
        <w:spacing w:before="0" w:after="0"/>
        <w:rPr>
          <w:sz w:val="26"/>
          <w:szCs w:val="26"/>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6A398B">
        <w:rPr>
          <w:sz w:val="26"/>
          <w:szCs w:val="26"/>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sidRPr="006A398B">
        <w:rPr>
          <w:sz w:val="26"/>
          <w:szCs w:val="26"/>
        </w:rPr>
        <w:t>Сводной таблицы стоимости</w:t>
      </w:r>
      <w:bookmarkEnd w:id="604"/>
      <w:bookmarkEnd w:id="605"/>
      <w:bookmarkEnd w:id="606"/>
      <w:bookmarkEnd w:id="607"/>
      <w:bookmarkEnd w:id="608"/>
      <w:bookmarkEnd w:id="609"/>
      <w:r w:rsidR="00BA0806" w:rsidRPr="006A398B">
        <w:rPr>
          <w:bCs w:val="0"/>
          <w:sz w:val="26"/>
          <w:szCs w:val="26"/>
        </w:rPr>
        <w:t xml:space="preserve"> поставок</w:t>
      </w:r>
      <w:bookmarkEnd w:id="610"/>
      <w:bookmarkEnd w:id="6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2" w:name="_Toc176765534"/>
      <w:bookmarkStart w:id="613" w:name="_Toc198979983"/>
      <w:bookmarkStart w:id="614" w:name="_Toc217466315"/>
      <w:bookmarkStart w:id="615" w:name="_Toc217702856"/>
      <w:bookmarkStart w:id="616" w:name="_Toc233601974"/>
      <w:bookmarkStart w:id="617" w:name="_Toc263343460"/>
      <w:r w:rsidRPr="006A398B">
        <w:rPr>
          <w:b w:val="0"/>
          <w:sz w:val="26"/>
          <w:szCs w:val="26"/>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6A398B">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30" w:name="_Ref86826666"/>
      <w:bookmarkStart w:id="631" w:name="_Toc90385112"/>
      <w:bookmarkStart w:id="632" w:name="_Toc98253925"/>
      <w:bookmarkStart w:id="633" w:name="_Toc165173853"/>
      <w:bookmarkStart w:id="634" w:name="_Toc423423669"/>
      <w:bookmarkStart w:id="635"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30"/>
      <w:bookmarkEnd w:id="631"/>
      <w:bookmarkEnd w:id="632"/>
      <w:bookmarkEnd w:id="633"/>
      <w:bookmarkEnd w:id="634"/>
      <w:bookmarkEnd w:id="635"/>
    </w:p>
    <w:p w:rsidR="004F4D80" w:rsidRPr="006A398B" w:rsidRDefault="004F4D80" w:rsidP="006A398B">
      <w:pPr>
        <w:pStyle w:val="3"/>
        <w:spacing w:before="0" w:after="0"/>
        <w:rPr>
          <w:sz w:val="26"/>
          <w:szCs w:val="26"/>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6A398B">
        <w:rPr>
          <w:sz w:val="26"/>
          <w:szCs w:val="26"/>
        </w:rPr>
        <w:t xml:space="preserve">Форма </w:t>
      </w:r>
      <w:bookmarkEnd w:id="636"/>
      <w:bookmarkEnd w:id="637"/>
      <w:bookmarkEnd w:id="638"/>
      <w:bookmarkEnd w:id="639"/>
      <w:bookmarkEnd w:id="640"/>
      <w:bookmarkEnd w:id="641"/>
      <w:bookmarkEnd w:id="642"/>
      <w:bookmarkEnd w:id="643"/>
      <w:bookmarkEnd w:id="644"/>
      <w:bookmarkEnd w:id="645"/>
      <w:r w:rsidRPr="006A398B">
        <w:rPr>
          <w:sz w:val="26"/>
          <w:szCs w:val="26"/>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6A398B">
        <w:rPr>
          <w:sz w:val="26"/>
          <w:szCs w:val="26"/>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6"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7" w:name="_Toc423423670"/>
      <w:bookmarkStart w:id="688" w:name="_Ref440271036"/>
      <w:bookmarkStart w:id="689" w:name="_Ref440274366"/>
      <w:bookmarkStart w:id="690" w:name="_Ref440274902"/>
      <w:bookmarkStart w:id="691" w:name="_Ref440284947"/>
      <w:bookmarkStart w:id="692"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6A398B" w:rsidRDefault="004F4D80" w:rsidP="006A398B">
      <w:pPr>
        <w:pStyle w:val="3"/>
        <w:spacing w:before="0" w:after="0"/>
        <w:rPr>
          <w:b w:val="0"/>
          <w:sz w:val="26"/>
          <w:szCs w:val="26"/>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6A398B">
        <w:rPr>
          <w:b w:val="0"/>
          <w:sz w:val="26"/>
          <w:szCs w:val="26"/>
        </w:rPr>
        <w:t xml:space="preserve">Форма </w:t>
      </w:r>
      <w:bookmarkEnd w:id="693"/>
      <w:r w:rsidRPr="006A398B">
        <w:rPr>
          <w:b w:val="0"/>
          <w:sz w:val="26"/>
          <w:szCs w:val="26"/>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sidRPr="006A398B">
        <w:rPr>
          <w:b w:val="0"/>
          <w:sz w:val="26"/>
          <w:szCs w:val="26"/>
        </w:rPr>
        <w:t>выполнения поставок</w:t>
      </w:r>
      <w:bookmarkEnd w:id="707"/>
      <w:bookmarkEnd w:id="708"/>
      <w:bookmarkEnd w:id="709"/>
      <w:bookmarkEnd w:id="710"/>
      <w:bookmarkEnd w:id="711"/>
      <w:bookmarkEnd w:id="71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6A398B">
        <w:rPr>
          <w:b w:val="0"/>
          <w:sz w:val="26"/>
          <w:szCs w:val="26"/>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6A398B">
        <w:rPr>
          <w:b w:val="0"/>
          <w:sz w:val="26"/>
          <w:szCs w:val="26"/>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6"/>
      <w:bookmarkEnd w:id="667"/>
      <w:bookmarkEnd w:id="740"/>
      <w:bookmarkEnd w:id="741"/>
      <w:bookmarkEnd w:id="742"/>
      <w:bookmarkEnd w:id="743"/>
      <w:bookmarkEnd w:id="744"/>
      <w:bookmarkEnd w:id="745"/>
    </w:p>
    <w:p w:rsidR="004F4D80" w:rsidRPr="006A398B" w:rsidRDefault="004F4D80" w:rsidP="006A398B">
      <w:pPr>
        <w:pStyle w:val="3"/>
        <w:spacing w:before="0" w:after="0"/>
        <w:rPr>
          <w:b w:val="0"/>
          <w:sz w:val="26"/>
          <w:szCs w:val="26"/>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6A398B">
        <w:rPr>
          <w:b w:val="0"/>
          <w:sz w:val="26"/>
          <w:szCs w:val="26"/>
        </w:rPr>
        <w:t>Форма Протокола разногласий к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6A398B">
        <w:rPr>
          <w:b w:val="0"/>
          <w:sz w:val="26"/>
          <w:szCs w:val="26"/>
        </w:rPr>
        <w:t xml:space="preserve"> </w:t>
      </w:r>
      <w:bookmarkEnd w:id="758"/>
      <w:bookmarkEnd w:id="759"/>
      <w:bookmarkEnd w:id="760"/>
      <w:bookmarkEnd w:id="761"/>
      <w:bookmarkEnd w:id="762"/>
      <w:bookmarkEnd w:id="763"/>
      <w:bookmarkEnd w:id="764"/>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6A398B">
        <w:rPr>
          <w:b w:val="0"/>
          <w:sz w:val="26"/>
          <w:szCs w:val="26"/>
        </w:rPr>
        <w:t>Инструкции по заполнению Протокола разногласий к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6A398B">
        <w:rPr>
          <w:sz w:val="26"/>
          <w:szCs w:val="26"/>
        </w:rPr>
        <w:lastRenderedPageBreak/>
        <w:t>Анкета (форма 6)</w:t>
      </w:r>
      <w:bookmarkEnd w:id="777"/>
      <w:bookmarkEnd w:id="778"/>
      <w:bookmarkEnd w:id="779"/>
      <w:bookmarkEnd w:id="780"/>
      <w:bookmarkEnd w:id="781"/>
      <w:bookmarkEnd w:id="782"/>
      <w:bookmarkEnd w:id="783"/>
      <w:bookmarkEnd w:id="784"/>
    </w:p>
    <w:p w:rsidR="004F4D80" w:rsidRPr="006A398B" w:rsidRDefault="004F4D80" w:rsidP="006A398B">
      <w:pPr>
        <w:pStyle w:val="3"/>
        <w:spacing w:before="0" w:after="0"/>
        <w:rPr>
          <w:b w:val="0"/>
          <w:sz w:val="26"/>
          <w:szCs w:val="26"/>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6A398B">
        <w:rPr>
          <w:b w:val="0"/>
          <w:sz w:val="26"/>
          <w:szCs w:val="26"/>
        </w:rPr>
        <w:lastRenderedPageBreak/>
        <w:t xml:space="preserve">Форма </w:t>
      </w:r>
      <w:bookmarkEnd w:id="803"/>
      <w:bookmarkEnd w:id="804"/>
      <w:bookmarkEnd w:id="805"/>
      <w:bookmarkEnd w:id="806"/>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7"/>
      <w:bookmarkEnd w:id="808"/>
      <w:bookmarkEnd w:id="809"/>
      <w:bookmarkEnd w:id="810"/>
      <w:bookmarkEnd w:id="811"/>
      <w:bookmarkEnd w:id="812"/>
      <w:bookmarkEnd w:id="813"/>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6"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9" w:name="_Toc439170690"/>
      <w:bookmarkStart w:id="830" w:name="_Toc439172792"/>
      <w:bookmarkStart w:id="831" w:name="_Toc439173236"/>
      <w:bookmarkStart w:id="832"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6A398B">
          <w:rPr>
            <w:sz w:val="26"/>
            <w:szCs w:val="26"/>
          </w:rPr>
          <w:t>подпунктах "в"</w:t>
        </w:r>
      </w:hyperlink>
      <w:r w:rsidRPr="006A398B">
        <w:rPr>
          <w:sz w:val="26"/>
          <w:szCs w:val="26"/>
        </w:rPr>
        <w:t xml:space="preserve"> - </w:t>
      </w:r>
      <w:hyperlink r:id="rId48"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4"/>
      <w:r w:rsidRPr="006A398B">
        <w:rPr>
          <w:sz w:val="26"/>
          <w:szCs w:val="26"/>
        </w:rPr>
        <w:t xml:space="preserve"> Анкеты </w:t>
      </w:r>
      <w:r w:rsidR="00C236C0" w:rsidRPr="006A398B">
        <w:rPr>
          <w:sz w:val="26"/>
          <w:szCs w:val="26"/>
        </w:rPr>
        <w:t>Участник</w:t>
      </w:r>
      <w:r w:rsidRPr="006A398B">
        <w:rPr>
          <w:sz w:val="26"/>
          <w:szCs w:val="26"/>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3" w:name="_Ref55336378"/>
      <w:bookmarkStart w:id="834" w:name="_Toc57314676"/>
      <w:bookmarkStart w:id="835" w:name="_Toc69728990"/>
      <w:bookmarkStart w:id="836" w:name="_Toc98253942"/>
      <w:bookmarkStart w:id="837" w:name="_Toc165173868"/>
      <w:bookmarkStart w:id="838"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9" w:name="_Toc447292518"/>
      <w:bookmarkStart w:id="840" w:name="_Ref449017008"/>
      <w:r w:rsidRPr="006A398B">
        <w:rPr>
          <w:sz w:val="26"/>
          <w:szCs w:val="26"/>
        </w:rPr>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6A398B" w:rsidRDefault="004F4D80" w:rsidP="006A398B">
      <w:pPr>
        <w:pStyle w:val="3"/>
        <w:spacing w:before="0" w:after="0"/>
        <w:rPr>
          <w:sz w:val="26"/>
          <w:szCs w:val="26"/>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6A398B">
        <w:rPr>
          <w:sz w:val="26"/>
          <w:szCs w:val="26"/>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sidRPr="006A398B">
        <w:rPr>
          <w:sz w:val="26"/>
          <w:szCs w:val="26"/>
        </w:rPr>
        <w:br w:type="page"/>
      </w:r>
    </w:p>
    <w:p w:rsidR="004F4D80" w:rsidRPr="006A398B" w:rsidRDefault="004F4D80" w:rsidP="006A398B">
      <w:pPr>
        <w:pStyle w:val="3"/>
        <w:spacing w:before="0" w:after="0"/>
        <w:rPr>
          <w:sz w:val="26"/>
          <w:szCs w:val="26"/>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6A398B">
        <w:rPr>
          <w:sz w:val="26"/>
          <w:szCs w:val="26"/>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1"/>
      <w:bookmarkEnd w:id="882"/>
      <w:bookmarkEnd w:id="883"/>
      <w:bookmarkEnd w:id="884"/>
      <w:bookmarkEnd w:id="885"/>
      <w:bookmarkEnd w:id="886"/>
      <w:bookmarkEnd w:id="887"/>
    </w:p>
    <w:p w:rsidR="004F4D80" w:rsidRPr="006A398B" w:rsidRDefault="004F4D80" w:rsidP="006A398B">
      <w:pPr>
        <w:pStyle w:val="3"/>
        <w:spacing w:before="0" w:after="0"/>
        <w:rPr>
          <w:sz w:val="26"/>
          <w:szCs w:val="26"/>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6A398B">
        <w:rPr>
          <w:sz w:val="26"/>
          <w:szCs w:val="26"/>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sidRPr="006A398B">
        <w:rPr>
          <w:b/>
          <w:sz w:val="26"/>
          <w:szCs w:val="26"/>
        </w:rPr>
        <w:br w:type="page"/>
      </w:r>
    </w:p>
    <w:p w:rsidR="004F4D80" w:rsidRPr="006A398B" w:rsidRDefault="004F4D80" w:rsidP="006A398B">
      <w:pPr>
        <w:pStyle w:val="3"/>
        <w:spacing w:before="0" w:after="0"/>
        <w:rPr>
          <w:sz w:val="26"/>
          <w:szCs w:val="26"/>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6A398B">
        <w:rPr>
          <w:sz w:val="26"/>
          <w:szCs w:val="26"/>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8"/>
      <w:bookmarkEnd w:id="929"/>
      <w:bookmarkEnd w:id="930"/>
      <w:bookmarkEnd w:id="931"/>
      <w:bookmarkEnd w:id="932"/>
      <w:bookmarkEnd w:id="933"/>
    </w:p>
    <w:p w:rsidR="004F4D80" w:rsidRPr="006A398B" w:rsidRDefault="004F4D80" w:rsidP="006A398B">
      <w:pPr>
        <w:pStyle w:val="3"/>
        <w:spacing w:before="0" w:after="0"/>
        <w:rPr>
          <w:sz w:val="26"/>
          <w:szCs w:val="26"/>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sidRPr="006A398B">
        <w:rPr>
          <w:b/>
          <w:sz w:val="26"/>
          <w:szCs w:val="26"/>
        </w:rPr>
        <w:br w:type="page"/>
      </w:r>
    </w:p>
    <w:p w:rsidR="004F4D80" w:rsidRPr="006A398B" w:rsidRDefault="004F4D80" w:rsidP="006A398B">
      <w:pPr>
        <w:pStyle w:val="3"/>
        <w:spacing w:before="0" w:after="0"/>
        <w:rPr>
          <w:sz w:val="26"/>
          <w:szCs w:val="26"/>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6A398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sidRPr="006A398B">
        <w:rPr>
          <w:sz w:val="26"/>
          <w:szCs w:val="26"/>
        </w:rPr>
        <w:lastRenderedPageBreak/>
        <w:t xml:space="preserve">Письмо </w:t>
      </w:r>
      <w:bookmarkEnd w:id="981"/>
      <w:r w:rsidRPr="006A398B">
        <w:rPr>
          <w:sz w:val="26"/>
          <w:szCs w:val="26"/>
        </w:rPr>
        <w:t>производителя продукции (форма 1</w:t>
      </w:r>
      <w:r w:rsidR="000D67AD" w:rsidRPr="006A398B">
        <w:rPr>
          <w:sz w:val="26"/>
          <w:szCs w:val="26"/>
        </w:rPr>
        <w:t>0</w:t>
      </w:r>
      <w:r w:rsidRPr="006A398B">
        <w:rPr>
          <w:sz w:val="26"/>
          <w:szCs w:val="26"/>
        </w:rPr>
        <w:t>)</w:t>
      </w:r>
      <w:bookmarkEnd w:id="982"/>
      <w:bookmarkEnd w:id="983"/>
      <w:bookmarkEnd w:id="984"/>
      <w:bookmarkEnd w:id="985"/>
      <w:bookmarkEnd w:id="986"/>
      <w:bookmarkEnd w:id="987"/>
    </w:p>
    <w:p w:rsidR="004F4D80" w:rsidRPr="006A398B" w:rsidRDefault="004F4D80" w:rsidP="006A398B">
      <w:pPr>
        <w:pStyle w:val="3"/>
        <w:spacing w:before="0" w:after="0"/>
        <w:rPr>
          <w:sz w:val="26"/>
          <w:szCs w:val="26"/>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6A398B">
        <w:rPr>
          <w:sz w:val="26"/>
          <w:szCs w:val="26"/>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9"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1000" w:name="_Toc423423680"/>
      <w:bookmarkStart w:id="1001" w:name="_Ref440272035"/>
      <w:bookmarkStart w:id="1002" w:name="_Ref440274733"/>
      <w:bookmarkStart w:id="1003" w:name="_Ref444180254"/>
      <w:bookmarkStart w:id="1004"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9"/>
      <w:bookmarkEnd w:id="1000"/>
      <w:bookmarkEnd w:id="1001"/>
      <w:bookmarkEnd w:id="1002"/>
      <w:bookmarkEnd w:id="1003"/>
      <w:bookmarkEnd w:id="1004"/>
    </w:p>
    <w:p w:rsidR="004F4D80" w:rsidRPr="006A398B" w:rsidRDefault="004F4D80" w:rsidP="006A398B">
      <w:pPr>
        <w:pStyle w:val="3"/>
        <w:spacing w:before="0" w:after="0"/>
        <w:rPr>
          <w:sz w:val="26"/>
          <w:szCs w:val="26"/>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6A398B">
        <w:rPr>
          <w:sz w:val="26"/>
          <w:szCs w:val="26"/>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1"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2" w:name="_Toc423423683"/>
      <w:bookmarkStart w:id="1043" w:name="_Ref440272051"/>
      <w:bookmarkStart w:id="1044" w:name="_Ref440274744"/>
      <w:bookmarkStart w:id="1045"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1"/>
      <w:bookmarkEnd w:id="1042"/>
      <w:bookmarkEnd w:id="1043"/>
      <w:bookmarkEnd w:id="1044"/>
      <w:bookmarkEnd w:id="1045"/>
    </w:p>
    <w:p w:rsidR="004F4D80" w:rsidRPr="006A398B" w:rsidRDefault="004F4D80" w:rsidP="006A398B">
      <w:pPr>
        <w:pStyle w:val="3"/>
        <w:spacing w:before="0" w:after="0"/>
        <w:rPr>
          <w:sz w:val="26"/>
          <w:szCs w:val="26"/>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6A398B">
        <w:rPr>
          <w:sz w:val="26"/>
          <w:szCs w:val="26"/>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6A398B">
        <w:rPr>
          <w:sz w:val="26"/>
          <w:szCs w:val="26"/>
        </w:rPr>
        <w:t>Согласия на обработку персональных данных</w:t>
      </w:r>
      <w:bookmarkEnd w:id="1057"/>
      <w:bookmarkEnd w:id="1058"/>
      <w:bookmarkEnd w:id="1059"/>
      <w:bookmarkEnd w:id="1060"/>
      <w:bookmarkEnd w:id="1061"/>
      <w:bookmarkEnd w:id="1062"/>
      <w:bookmarkEnd w:id="1063"/>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6A398B">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2" w:name="_Ref440272256"/>
      <w:bookmarkStart w:id="1073" w:name="_Ref440272678"/>
      <w:bookmarkStart w:id="1074" w:name="_Ref440274944"/>
      <w:bookmarkStart w:id="1075"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2"/>
      <w:bookmarkEnd w:id="1073"/>
      <w:bookmarkEnd w:id="1074"/>
      <w:bookmarkEnd w:id="1075"/>
    </w:p>
    <w:p w:rsidR="007A6A39" w:rsidRPr="006A398B" w:rsidRDefault="007A6A39" w:rsidP="006A398B">
      <w:pPr>
        <w:pStyle w:val="3"/>
        <w:spacing w:before="0" w:after="0"/>
        <w:rPr>
          <w:sz w:val="26"/>
          <w:szCs w:val="26"/>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6A398B">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100" w:name="_Ref440272274"/>
      <w:bookmarkStart w:id="1101" w:name="_Ref440274756"/>
      <w:bookmarkStart w:id="1102"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100"/>
      <w:bookmarkEnd w:id="1101"/>
      <w:bookmarkEnd w:id="1102"/>
    </w:p>
    <w:p w:rsidR="007857E5" w:rsidRPr="006A398B" w:rsidRDefault="007857E5" w:rsidP="006A398B">
      <w:pPr>
        <w:pStyle w:val="3"/>
        <w:spacing w:before="0" w:after="0"/>
        <w:rPr>
          <w:sz w:val="26"/>
          <w:szCs w:val="26"/>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6A398B">
        <w:rPr>
          <w:sz w:val="26"/>
          <w:szCs w:val="26"/>
        </w:rPr>
        <w:t xml:space="preserve">Форма </w:t>
      </w:r>
      <w:bookmarkEnd w:id="1103"/>
      <w:r w:rsidR="00E47073" w:rsidRPr="006A398B">
        <w:rPr>
          <w:sz w:val="26"/>
          <w:szCs w:val="26"/>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5" w:name="_Toc300142269"/>
      <w:bookmarkStart w:id="1116" w:name="_Toc309735391"/>
      <w:bookmarkStart w:id="1117"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5"/>
      <w:r w:rsidRPr="006A398B">
        <w:rPr>
          <w:b/>
          <w:bCs w:val="0"/>
          <w:snapToGrid w:val="0"/>
          <w:sz w:val="26"/>
          <w:szCs w:val="26"/>
        </w:rPr>
        <w:t xml:space="preserve"> </w:t>
      </w:r>
      <w:bookmarkEnd w:id="1116"/>
      <w:bookmarkEnd w:id="1117"/>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6A398B">
        <w:rPr>
          <w:sz w:val="26"/>
          <w:szCs w:val="26"/>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30"/>
      <w:bookmarkEnd w:id="1131"/>
      <w:bookmarkEnd w:id="1132"/>
      <w:bookmarkEnd w:id="1133"/>
      <w:bookmarkEnd w:id="1134"/>
      <w:bookmarkEnd w:id="1135"/>
      <w:bookmarkEnd w:id="1136"/>
      <w:bookmarkEnd w:id="1137"/>
    </w:p>
    <w:p w:rsidR="00635719" w:rsidRPr="006A398B" w:rsidRDefault="00635719" w:rsidP="006A398B">
      <w:pPr>
        <w:pStyle w:val="3"/>
        <w:spacing w:before="0" w:after="0"/>
        <w:rPr>
          <w:sz w:val="26"/>
          <w:szCs w:val="26"/>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6A398B">
        <w:rPr>
          <w:sz w:val="26"/>
          <w:szCs w:val="26"/>
        </w:rPr>
        <w:t>Форма плана распределения объемов выполнения поставок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4D1" w:rsidRDefault="00A644D1">
      <w:pPr>
        <w:spacing w:line="240" w:lineRule="auto"/>
      </w:pPr>
      <w:r>
        <w:separator/>
      </w:r>
    </w:p>
  </w:endnote>
  <w:endnote w:type="continuationSeparator" w:id="0">
    <w:p w:rsidR="00A644D1" w:rsidRDefault="00A644D1">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6548B2">
      <w:rPr>
        <w:noProof/>
        <w:sz w:val="16"/>
        <w:szCs w:val="16"/>
        <w:lang w:eastAsia="ru-RU"/>
      </w:rPr>
      <w:t>26</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proofErr w:type="spellStart"/>
    <w:r w:rsidR="006548B2">
      <w:rPr>
        <w:sz w:val="18"/>
        <w:szCs w:val="18"/>
      </w:rPr>
      <w:t>Краснозоре</w:t>
    </w:r>
    <w:r w:rsidR="006A398B" w:rsidRPr="006A398B">
      <w:rPr>
        <w:sz w:val="18"/>
        <w:szCs w:val="18"/>
      </w:rPr>
      <w:t>нского</w:t>
    </w:r>
    <w:proofErr w:type="spellEnd"/>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4D1" w:rsidRDefault="00A644D1">
      <w:pPr>
        <w:spacing w:line="240" w:lineRule="auto"/>
      </w:pPr>
      <w:r>
        <w:separator/>
      </w:r>
    </w:p>
  </w:footnote>
  <w:footnote w:type="continuationSeparator" w:id="0">
    <w:p w:rsidR="00A644D1" w:rsidRDefault="00A644D1">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48B2"/>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644D1"/>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932EE-8488-461C-9019-A88BB5357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80</Pages>
  <Words>23507</Words>
  <Characters>133994</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157187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61</cp:revision>
  <cp:lastPrinted>2015-12-29T14:27:00Z</cp:lastPrinted>
  <dcterms:created xsi:type="dcterms:W3CDTF">2016-01-18T07:59:00Z</dcterms:created>
  <dcterms:modified xsi:type="dcterms:W3CDTF">2016-10-24T13:28:00Z</dcterms:modified>
</cp:coreProperties>
</file>