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Pr="00D053CF" w:rsidRDefault="00277F02"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24E76" w:rsidRPr="00881784" w:rsidRDefault="00324E76"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324E76" w:rsidRPr="00881784" w:rsidRDefault="00324E76"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324E76" w:rsidRPr="00881784" w:rsidRDefault="00324E76"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324E76" w:rsidRPr="00881784" w:rsidRDefault="00324E76"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324E76" w:rsidRDefault="00324E76" w:rsidP="005E428B">
                  <w:pPr>
                    <w:spacing w:line="240" w:lineRule="auto"/>
                    <w:ind w:right="-23"/>
                    <w:rPr>
                      <w:rFonts w:ascii="Helios" w:hAnsi="Helios"/>
                      <w:sz w:val="14"/>
                      <w:szCs w:val="14"/>
                    </w:rPr>
                  </w:pPr>
                  <w:r w:rsidRPr="00881784">
                    <w:rPr>
                      <w:rFonts w:ascii="Helios" w:hAnsi="Helios"/>
                      <w:sz w:val="14"/>
                      <w:szCs w:val="14"/>
                    </w:rPr>
                    <w:t>тел.: +7 (495) 747-92-92,</w:t>
                  </w:r>
                </w:p>
                <w:p w:rsidR="00324E76" w:rsidRPr="00881784" w:rsidRDefault="00324E76"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324E76" w:rsidRDefault="00324E76"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324E76" w:rsidRDefault="00324E76"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324E76" w:rsidRPr="00881784" w:rsidRDefault="00324E76"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324E76" w:rsidRPr="005F2981" w:rsidRDefault="00324E76"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8"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9"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396A33" w:rsidRPr="00382A07" w:rsidRDefault="00396A33" w:rsidP="00396A33">
      <w:pPr>
        <w:ind w:left="5670" w:firstLine="0"/>
        <w:jc w:val="center"/>
        <w:rPr>
          <w:sz w:val="24"/>
          <w:szCs w:val="24"/>
        </w:rPr>
      </w:pPr>
    </w:p>
    <w:p w:rsidR="00396A33" w:rsidRPr="007765E5" w:rsidRDefault="00396A33" w:rsidP="00396A33">
      <w:pPr>
        <w:ind w:left="5670" w:firstLine="0"/>
        <w:jc w:val="center"/>
        <w:rPr>
          <w:sz w:val="24"/>
          <w:szCs w:val="24"/>
        </w:rPr>
      </w:pPr>
      <w:r w:rsidRPr="007765E5">
        <w:rPr>
          <w:sz w:val="24"/>
          <w:szCs w:val="24"/>
        </w:rPr>
        <w:t>УТВЕРЖДАЮ:</w:t>
      </w:r>
    </w:p>
    <w:p w:rsidR="00396A33" w:rsidRPr="007765E5" w:rsidRDefault="00396A33" w:rsidP="00396A33">
      <w:pPr>
        <w:spacing w:line="240" w:lineRule="auto"/>
        <w:jc w:val="right"/>
        <w:rPr>
          <w:sz w:val="24"/>
          <w:szCs w:val="24"/>
        </w:rPr>
      </w:pPr>
      <w:r w:rsidRPr="007765E5">
        <w:rPr>
          <w:sz w:val="24"/>
          <w:szCs w:val="24"/>
        </w:rPr>
        <w:t>Председатель закупочной комиссии -</w:t>
      </w:r>
    </w:p>
    <w:p w:rsidR="00396A33" w:rsidRPr="007765E5" w:rsidRDefault="00396A33" w:rsidP="00396A33">
      <w:pPr>
        <w:spacing w:line="240" w:lineRule="auto"/>
        <w:jc w:val="right"/>
        <w:rPr>
          <w:sz w:val="24"/>
          <w:szCs w:val="24"/>
        </w:rPr>
      </w:pPr>
      <w:r w:rsidRPr="007765E5">
        <w:rPr>
          <w:sz w:val="24"/>
          <w:szCs w:val="24"/>
        </w:rPr>
        <w:t>Начальник управления</w:t>
      </w:r>
    </w:p>
    <w:p w:rsidR="00396A33" w:rsidRPr="007765E5" w:rsidRDefault="00396A33" w:rsidP="00396A33">
      <w:pPr>
        <w:spacing w:line="240" w:lineRule="auto"/>
        <w:jc w:val="right"/>
        <w:rPr>
          <w:sz w:val="24"/>
          <w:szCs w:val="24"/>
        </w:rPr>
      </w:pPr>
      <w:r w:rsidRPr="007765E5">
        <w:rPr>
          <w:sz w:val="24"/>
          <w:szCs w:val="24"/>
        </w:rPr>
        <w:t>логистики и МТО филиала</w:t>
      </w:r>
    </w:p>
    <w:p w:rsidR="00396A33" w:rsidRPr="007765E5" w:rsidRDefault="00396A33" w:rsidP="00396A33">
      <w:pPr>
        <w:spacing w:line="240" w:lineRule="auto"/>
        <w:jc w:val="right"/>
        <w:rPr>
          <w:sz w:val="24"/>
          <w:szCs w:val="24"/>
        </w:rPr>
      </w:pPr>
      <w:r w:rsidRPr="007765E5">
        <w:rPr>
          <w:sz w:val="24"/>
          <w:szCs w:val="24"/>
        </w:rPr>
        <w:t>ПАО «МРСК Центра»-</w:t>
      </w:r>
    </w:p>
    <w:p w:rsidR="00396A33" w:rsidRPr="007765E5" w:rsidRDefault="00396A33" w:rsidP="00396A33">
      <w:pPr>
        <w:spacing w:line="240" w:lineRule="auto"/>
        <w:jc w:val="right"/>
        <w:rPr>
          <w:sz w:val="24"/>
          <w:szCs w:val="24"/>
        </w:rPr>
      </w:pPr>
      <w:r w:rsidRPr="007765E5">
        <w:rPr>
          <w:sz w:val="24"/>
          <w:szCs w:val="24"/>
        </w:rPr>
        <w:t>«Белгородэнерго»</w:t>
      </w:r>
    </w:p>
    <w:p w:rsidR="00396A33" w:rsidRPr="007765E5" w:rsidRDefault="00396A33" w:rsidP="00396A33">
      <w:pPr>
        <w:spacing w:line="240" w:lineRule="auto"/>
        <w:jc w:val="right"/>
        <w:rPr>
          <w:sz w:val="24"/>
          <w:szCs w:val="24"/>
        </w:rPr>
      </w:pPr>
      <w:r w:rsidRPr="007765E5">
        <w:rPr>
          <w:sz w:val="24"/>
          <w:szCs w:val="24"/>
        </w:rPr>
        <w:t>____________ З.М. Кравченко</w:t>
      </w:r>
    </w:p>
    <w:p w:rsidR="00396A33" w:rsidRPr="007765E5" w:rsidRDefault="00396A33" w:rsidP="00396A33">
      <w:pPr>
        <w:spacing w:line="240" w:lineRule="auto"/>
        <w:jc w:val="right"/>
        <w:rPr>
          <w:sz w:val="24"/>
          <w:szCs w:val="24"/>
        </w:rPr>
      </w:pPr>
    </w:p>
    <w:p w:rsidR="00396A33" w:rsidRPr="007765E5" w:rsidRDefault="00396A33" w:rsidP="00396A33">
      <w:pPr>
        <w:ind w:left="5670" w:firstLine="0"/>
        <w:jc w:val="right"/>
        <w:rPr>
          <w:sz w:val="24"/>
          <w:szCs w:val="24"/>
        </w:rPr>
      </w:pPr>
      <w:r w:rsidRPr="007765E5">
        <w:rPr>
          <w:sz w:val="24"/>
          <w:szCs w:val="24"/>
        </w:rPr>
        <w:t xml:space="preserve"> «</w:t>
      </w:r>
      <w:r>
        <w:rPr>
          <w:sz w:val="24"/>
          <w:szCs w:val="24"/>
        </w:rPr>
        <w:t>29</w:t>
      </w:r>
      <w:r w:rsidRPr="007765E5">
        <w:rPr>
          <w:sz w:val="24"/>
          <w:szCs w:val="24"/>
        </w:rPr>
        <w:t xml:space="preserve">» </w:t>
      </w:r>
      <w:r>
        <w:rPr>
          <w:sz w:val="24"/>
          <w:szCs w:val="24"/>
        </w:rPr>
        <w:t>августа</w:t>
      </w:r>
      <w:r w:rsidRPr="007765E5">
        <w:rPr>
          <w:sz w:val="24"/>
          <w:szCs w:val="24"/>
        </w:rPr>
        <w:t xml:space="preserve"> 2017 г.</w:t>
      </w:r>
    </w:p>
    <w:p w:rsidR="00396A33" w:rsidRPr="007765E5" w:rsidRDefault="00396A33" w:rsidP="00396A33">
      <w:pPr>
        <w:ind w:firstLine="0"/>
        <w:jc w:val="left"/>
        <w:rPr>
          <w:sz w:val="24"/>
          <w:szCs w:val="24"/>
        </w:rPr>
      </w:pPr>
    </w:p>
    <w:p w:rsidR="00396A33" w:rsidRPr="0082692F" w:rsidRDefault="00396A33" w:rsidP="00396A33">
      <w:pPr>
        <w:spacing w:line="240" w:lineRule="auto"/>
        <w:ind w:left="6804" w:firstLine="0"/>
        <w:rPr>
          <w:b/>
          <w:kern w:val="36"/>
          <w:sz w:val="24"/>
          <w:szCs w:val="24"/>
        </w:rPr>
      </w:pPr>
      <w:r w:rsidRPr="0082692F">
        <w:rPr>
          <w:b/>
          <w:kern w:val="36"/>
          <w:sz w:val="24"/>
          <w:szCs w:val="24"/>
        </w:rPr>
        <w:t>Согласовано на заседании</w:t>
      </w:r>
    </w:p>
    <w:p w:rsidR="00396A33" w:rsidRPr="0082692F" w:rsidRDefault="00396A33" w:rsidP="00396A33">
      <w:pPr>
        <w:spacing w:line="240" w:lineRule="auto"/>
        <w:ind w:left="6804" w:firstLine="0"/>
        <w:rPr>
          <w:b/>
          <w:kern w:val="36"/>
          <w:sz w:val="24"/>
          <w:szCs w:val="24"/>
        </w:rPr>
      </w:pPr>
      <w:r w:rsidRPr="0082692F">
        <w:rPr>
          <w:b/>
          <w:kern w:val="36"/>
          <w:sz w:val="24"/>
          <w:szCs w:val="24"/>
        </w:rPr>
        <w:t>закупочной комиссии</w:t>
      </w:r>
    </w:p>
    <w:p w:rsidR="00396A33" w:rsidRPr="0082692F" w:rsidRDefault="00396A33" w:rsidP="00396A33">
      <w:pPr>
        <w:spacing w:line="240" w:lineRule="auto"/>
        <w:ind w:left="6804" w:firstLine="0"/>
        <w:rPr>
          <w:b/>
          <w:kern w:val="36"/>
          <w:sz w:val="24"/>
          <w:szCs w:val="24"/>
        </w:rPr>
      </w:pPr>
      <w:r w:rsidRPr="0082692F">
        <w:rPr>
          <w:b/>
          <w:kern w:val="36"/>
          <w:sz w:val="24"/>
          <w:szCs w:val="24"/>
        </w:rPr>
        <w:t>Протокол №0</w:t>
      </w:r>
      <w:r>
        <w:rPr>
          <w:b/>
          <w:kern w:val="36"/>
          <w:sz w:val="24"/>
          <w:szCs w:val="24"/>
        </w:rPr>
        <w:t>54</w:t>
      </w:r>
      <w:r w:rsidR="00324E76">
        <w:rPr>
          <w:b/>
          <w:kern w:val="36"/>
          <w:sz w:val="24"/>
          <w:szCs w:val="24"/>
        </w:rPr>
        <w:t>1</w:t>
      </w:r>
      <w:r w:rsidRPr="0082692F">
        <w:rPr>
          <w:b/>
          <w:kern w:val="36"/>
          <w:sz w:val="24"/>
          <w:szCs w:val="24"/>
        </w:rPr>
        <w:t>- БЕ-17</w:t>
      </w:r>
    </w:p>
    <w:p w:rsidR="00396A33" w:rsidRPr="007765E5" w:rsidRDefault="00396A33" w:rsidP="00396A33">
      <w:pPr>
        <w:spacing w:line="240" w:lineRule="auto"/>
        <w:ind w:left="6804" w:firstLine="0"/>
        <w:rPr>
          <w:b/>
          <w:kern w:val="36"/>
          <w:sz w:val="24"/>
          <w:szCs w:val="24"/>
        </w:rPr>
      </w:pPr>
      <w:r w:rsidRPr="0082692F">
        <w:rPr>
          <w:b/>
          <w:kern w:val="36"/>
          <w:sz w:val="24"/>
          <w:szCs w:val="24"/>
        </w:rPr>
        <w:t>от «</w:t>
      </w:r>
      <w:r>
        <w:rPr>
          <w:b/>
          <w:kern w:val="36"/>
          <w:sz w:val="24"/>
          <w:szCs w:val="24"/>
        </w:rPr>
        <w:t>29</w:t>
      </w:r>
      <w:r w:rsidRPr="0082692F">
        <w:rPr>
          <w:b/>
          <w:kern w:val="36"/>
          <w:sz w:val="24"/>
          <w:szCs w:val="24"/>
        </w:rPr>
        <w:t xml:space="preserve">» </w:t>
      </w:r>
      <w:r>
        <w:rPr>
          <w:b/>
          <w:kern w:val="36"/>
          <w:sz w:val="24"/>
          <w:szCs w:val="24"/>
        </w:rPr>
        <w:t>августа</w:t>
      </w:r>
      <w:r w:rsidRPr="0082692F">
        <w:rPr>
          <w:b/>
          <w:kern w:val="36"/>
          <w:sz w:val="24"/>
          <w:szCs w:val="24"/>
        </w:rPr>
        <w:t xml:space="preserve">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324E76" w:rsidRPr="00324E76">
        <w:rPr>
          <w:b/>
          <w:sz w:val="24"/>
          <w:szCs w:val="24"/>
        </w:rPr>
        <w:t>Договора на поставку арматуры к проводу СИП для нужд ПАО МРСК Центра (филиал Белгородэнерго)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396A33">
        <w:rPr>
          <w:sz w:val="24"/>
          <w:szCs w:val="24"/>
        </w:rPr>
        <w:t>Белгород</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277F02">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77F02">
        <w:rPr>
          <w:noProof/>
        </w:rPr>
        <w:fldChar w:fldCharType="begin"/>
      </w:r>
      <w:r>
        <w:rPr>
          <w:noProof/>
        </w:rPr>
        <w:instrText xml:space="preserve"> PAGEREF _Toc472416824 \h </w:instrText>
      </w:r>
      <w:r w:rsidR="00277F02">
        <w:rPr>
          <w:noProof/>
        </w:rPr>
      </w:r>
      <w:r w:rsidR="00277F02">
        <w:rPr>
          <w:noProof/>
        </w:rPr>
        <w:fldChar w:fldCharType="separate"/>
      </w:r>
      <w:r w:rsidR="007E29D1">
        <w:rPr>
          <w:noProof/>
        </w:rPr>
        <w:t>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77F02">
        <w:rPr>
          <w:noProof/>
        </w:rPr>
        <w:fldChar w:fldCharType="begin"/>
      </w:r>
      <w:r>
        <w:rPr>
          <w:noProof/>
        </w:rPr>
        <w:instrText xml:space="preserve"> PAGEREF _Toc472416825 \h </w:instrText>
      </w:r>
      <w:r w:rsidR="00277F02">
        <w:rPr>
          <w:noProof/>
        </w:rPr>
      </w:r>
      <w:r w:rsidR="00277F02">
        <w:rPr>
          <w:noProof/>
        </w:rPr>
        <w:fldChar w:fldCharType="separate"/>
      </w:r>
      <w:r w:rsidR="007E29D1">
        <w:rPr>
          <w:noProof/>
        </w:rPr>
        <w:t>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77F02">
        <w:rPr>
          <w:noProof/>
        </w:rPr>
        <w:fldChar w:fldCharType="begin"/>
      </w:r>
      <w:r>
        <w:rPr>
          <w:noProof/>
        </w:rPr>
        <w:instrText xml:space="preserve"> PAGEREF _Toc472416826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77F02">
        <w:rPr>
          <w:noProof/>
        </w:rPr>
        <w:fldChar w:fldCharType="begin"/>
      </w:r>
      <w:r>
        <w:rPr>
          <w:noProof/>
        </w:rPr>
        <w:instrText xml:space="preserve"> PAGEREF _Toc472416827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77F02">
        <w:rPr>
          <w:noProof/>
        </w:rPr>
        <w:fldChar w:fldCharType="begin"/>
      </w:r>
      <w:r>
        <w:rPr>
          <w:noProof/>
        </w:rPr>
        <w:instrText xml:space="preserve"> PAGEREF _Toc472416828 \h </w:instrText>
      </w:r>
      <w:r w:rsidR="00277F02">
        <w:rPr>
          <w:noProof/>
        </w:rPr>
      </w:r>
      <w:r w:rsidR="00277F02">
        <w:rPr>
          <w:noProof/>
        </w:rPr>
        <w:fldChar w:fldCharType="separate"/>
      </w:r>
      <w:r w:rsidR="007E29D1">
        <w:rPr>
          <w:noProof/>
        </w:rPr>
        <w:t>8</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77F02">
        <w:rPr>
          <w:noProof/>
        </w:rPr>
        <w:fldChar w:fldCharType="begin"/>
      </w:r>
      <w:r>
        <w:rPr>
          <w:noProof/>
        </w:rPr>
        <w:instrText xml:space="preserve"> PAGEREF _Toc472416829 \h </w:instrText>
      </w:r>
      <w:r w:rsidR="00277F02">
        <w:rPr>
          <w:noProof/>
        </w:rPr>
      </w:r>
      <w:r w:rsidR="00277F02">
        <w:rPr>
          <w:noProof/>
        </w:rPr>
        <w:fldChar w:fldCharType="separate"/>
      </w:r>
      <w:r w:rsidR="007E29D1">
        <w:rPr>
          <w:noProof/>
        </w:rPr>
        <w:t>10</w:t>
      </w:r>
      <w:r w:rsidR="00277F02">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_Toc472416835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77F02">
        <w:rPr>
          <w:noProof/>
        </w:rPr>
        <w:fldChar w:fldCharType="begin"/>
      </w:r>
      <w:r>
        <w:rPr>
          <w:noProof/>
        </w:rPr>
        <w:instrText xml:space="preserve"> PAGEREF _Toc472416836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_Toc472416840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277F02">
        <w:rPr>
          <w:noProof/>
        </w:rPr>
        <w:fldChar w:fldCharType="begin"/>
      </w:r>
      <w:r>
        <w:rPr>
          <w:noProof/>
        </w:rPr>
        <w:instrText xml:space="preserve"> PAGEREF _Toc472416844 \h </w:instrText>
      </w:r>
      <w:r w:rsidR="00277F02">
        <w:rPr>
          <w:noProof/>
        </w:rPr>
      </w:r>
      <w:r w:rsidR="00277F02">
        <w:rPr>
          <w:noProof/>
        </w:rPr>
        <w:fldChar w:fldCharType="separate"/>
      </w:r>
      <w:r w:rsidR="007E29D1">
        <w:rPr>
          <w:noProof/>
        </w:rPr>
        <w:t>12</w:t>
      </w:r>
      <w:r w:rsidR="00277F02">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77F02">
        <w:rPr>
          <w:noProof/>
        </w:rPr>
        <w:fldChar w:fldCharType="begin"/>
      </w:r>
      <w:r>
        <w:rPr>
          <w:noProof/>
        </w:rPr>
        <w:instrText xml:space="preserve"> PAGEREF _Toc472416852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77F02">
        <w:rPr>
          <w:noProof/>
        </w:rPr>
        <w:fldChar w:fldCharType="begin"/>
      </w:r>
      <w:r>
        <w:rPr>
          <w:noProof/>
        </w:rPr>
        <w:instrText xml:space="preserve"> PAGEREF _Toc472416853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277F02">
        <w:rPr>
          <w:noProof/>
        </w:rPr>
        <w:fldChar w:fldCharType="begin"/>
      </w:r>
      <w:r>
        <w:rPr>
          <w:noProof/>
        </w:rPr>
        <w:instrText xml:space="preserve"> PAGEREF _Toc472416856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77F02">
        <w:rPr>
          <w:noProof/>
        </w:rPr>
        <w:fldChar w:fldCharType="begin"/>
      </w:r>
      <w:r>
        <w:rPr>
          <w:noProof/>
        </w:rPr>
        <w:instrText xml:space="preserve"> PAGEREF _Toc472416857 \h </w:instrText>
      </w:r>
      <w:r w:rsidR="00277F02">
        <w:rPr>
          <w:noProof/>
        </w:rPr>
      </w:r>
      <w:r w:rsidR="00277F02">
        <w:rPr>
          <w:noProof/>
        </w:rPr>
        <w:fldChar w:fldCharType="separate"/>
      </w:r>
      <w:r w:rsidR="007E29D1">
        <w:rPr>
          <w:noProof/>
        </w:rPr>
        <w:t>15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77F02">
        <w:rPr>
          <w:noProof/>
        </w:rPr>
        <w:fldChar w:fldCharType="begin"/>
      </w:r>
      <w:r>
        <w:rPr>
          <w:noProof/>
        </w:rPr>
        <w:instrText xml:space="preserve"> PAGEREF _Toc472416872 \h </w:instrText>
      </w:r>
      <w:r w:rsidR="00277F02">
        <w:rPr>
          <w:noProof/>
        </w:rPr>
      </w:r>
      <w:r w:rsidR="00277F02">
        <w:rPr>
          <w:noProof/>
        </w:rPr>
        <w:fldChar w:fldCharType="separate"/>
      </w:r>
      <w:r w:rsidR="007E29D1">
        <w:rPr>
          <w:noProof/>
        </w:rPr>
        <w:t>26</w:t>
      </w:r>
      <w:r w:rsidR="00277F02">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277F02" w:rsidRPr="00B007DA">
        <w:rPr>
          <w:noProof/>
        </w:rPr>
        <w:fldChar w:fldCharType="begin"/>
      </w:r>
      <w:r w:rsidRPr="00B007DA">
        <w:rPr>
          <w:noProof/>
        </w:rPr>
        <w:instrText xml:space="preserve"> PAGEREF _Toc472416875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277F02" w:rsidRPr="00B007DA">
        <w:rPr>
          <w:noProof/>
        </w:rPr>
        <w:fldChar w:fldCharType="begin"/>
      </w:r>
      <w:r w:rsidRPr="00B007DA">
        <w:rPr>
          <w:noProof/>
        </w:rPr>
        <w:instrText xml:space="preserve"> PAGEREF _Toc472416876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277F02" w:rsidRPr="00B007DA">
        <w:rPr>
          <w:noProof/>
        </w:rPr>
        <w:fldChar w:fldCharType="begin"/>
      </w:r>
      <w:r w:rsidRPr="00B007DA">
        <w:rPr>
          <w:noProof/>
        </w:rPr>
        <w:instrText xml:space="preserve"> PAGEREF _Toc472416881 \h </w:instrText>
      </w:r>
      <w:r w:rsidR="00277F02" w:rsidRPr="00B007DA">
        <w:rPr>
          <w:noProof/>
        </w:rPr>
      </w:r>
      <w:r w:rsidR="00277F02" w:rsidRPr="00B007DA">
        <w:rPr>
          <w:noProof/>
        </w:rPr>
        <w:fldChar w:fldCharType="separate"/>
      </w:r>
      <w:r w:rsidR="007E29D1">
        <w:rPr>
          <w:noProof/>
        </w:rPr>
        <w:t>28</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277F02" w:rsidRPr="00B007DA">
        <w:rPr>
          <w:noProof/>
        </w:rPr>
        <w:fldChar w:fldCharType="begin"/>
      </w:r>
      <w:r w:rsidRPr="00B007DA">
        <w:rPr>
          <w:noProof/>
        </w:rPr>
        <w:instrText xml:space="preserve"> PAGEREF _Toc472416882 \h </w:instrText>
      </w:r>
      <w:r w:rsidR="00277F02" w:rsidRPr="00B007DA">
        <w:rPr>
          <w:noProof/>
        </w:rPr>
      </w:r>
      <w:r w:rsidR="00277F02" w:rsidRPr="00B007DA">
        <w:rPr>
          <w:noProof/>
        </w:rPr>
        <w:fldChar w:fldCharType="separate"/>
      </w:r>
      <w:r w:rsidR="007E29D1">
        <w:rPr>
          <w:noProof/>
        </w:rPr>
        <w:t>30</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277F02" w:rsidRPr="00B007DA">
        <w:rPr>
          <w:noProof/>
        </w:rPr>
        <w:fldChar w:fldCharType="begin"/>
      </w:r>
      <w:r w:rsidRPr="00B007DA">
        <w:rPr>
          <w:noProof/>
        </w:rPr>
        <w:instrText xml:space="preserve"> PAGEREF _Toc472416883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277F02" w:rsidRPr="00B007DA">
        <w:rPr>
          <w:noProof/>
        </w:rPr>
        <w:fldChar w:fldCharType="begin"/>
      </w:r>
      <w:r w:rsidRPr="00B007DA">
        <w:rPr>
          <w:noProof/>
        </w:rPr>
        <w:instrText xml:space="preserve"> PAGEREF _Toc472416884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277F02">
        <w:rPr>
          <w:noProof/>
        </w:rPr>
        <w:fldChar w:fldCharType="begin"/>
      </w:r>
      <w:r>
        <w:rPr>
          <w:noProof/>
        </w:rPr>
        <w:instrText xml:space="preserve"> PAGEREF _Toc472416885 \h </w:instrText>
      </w:r>
      <w:r w:rsidR="00277F02">
        <w:rPr>
          <w:noProof/>
        </w:rPr>
      </w:r>
      <w:r w:rsidR="00277F02">
        <w:rPr>
          <w:noProof/>
        </w:rPr>
        <w:fldChar w:fldCharType="separate"/>
      </w:r>
      <w:r w:rsidR="007E29D1">
        <w:rPr>
          <w:noProof/>
        </w:rPr>
        <w:t>33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77F02">
        <w:rPr>
          <w:noProof/>
        </w:rPr>
        <w:fldChar w:fldCharType="begin"/>
      </w:r>
      <w:r>
        <w:rPr>
          <w:noProof/>
        </w:rPr>
        <w:instrText xml:space="preserve"> PAGEREF _Toc472416886 \h </w:instrText>
      </w:r>
      <w:r w:rsidR="00277F02">
        <w:rPr>
          <w:noProof/>
        </w:rPr>
      </w:r>
      <w:r w:rsidR="00277F02">
        <w:rPr>
          <w:noProof/>
        </w:rPr>
        <w:fldChar w:fldCharType="separate"/>
      </w:r>
      <w:r w:rsidR="007E29D1">
        <w:rPr>
          <w:noProof/>
        </w:rPr>
        <w:t>34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77F02">
        <w:rPr>
          <w:noProof/>
        </w:rPr>
        <w:fldChar w:fldCharType="begin"/>
      </w:r>
      <w:r>
        <w:rPr>
          <w:noProof/>
        </w:rPr>
        <w:instrText xml:space="preserve"> PAGEREF _Toc472416887 \h </w:instrText>
      </w:r>
      <w:r w:rsidR="00277F02">
        <w:rPr>
          <w:noProof/>
        </w:rPr>
      </w:r>
      <w:r w:rsidR="00277F02">
        <w:rPr>
          <w:noProof/>
        </w:rPr>
        <w:fldChar w:fldCharType="separate"/>
      </w:r>
      <w:r w:rsidR="007E29D1">
        <w:rPr>
          <w:noProof/>
        </w:rPr>
        <w:t>35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77F02">
        <w:rPr>
          <w:noProof/>
        </w:rPr>
        <w:fldChar w:fldCharType="begin"/>
      </w:r>
      <w:r>
        <w:rPr>
          <w:noProof/>
        </w:rPr>
        <w:instrText xml:space="preserve"> PAGEREF _Toc472416888 \h </w:instrText>
      </w:r>
      <w:r w:rsidR="00277F02">
        <w:rPr>
          <w:noProof/>
        </w:rPr>
      </w:r>
      <w:r w:rsidR="00277F02">
        <w:rPr>
          <w:noProof/>
        </w:rPr>
        <w:fldChar w:fldCharType="separate"/>
      </w:r>
      <w:r w:rsidR="007E29D1">
        <w:rPr>
          <w:noProof/>
        </w:rPr>
        <w:t>36</w:t>
      </w:r>
      <w:r w:rsidR="00277F02">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77F02">
        <w:rPr>
          <w:noProof/>
        </w:rPr>
        <w:fldChar w:fldCharType="begin"/>
      </w:r>
      <w:r>
        <w:rPr>
          <w:noProof/>
        </w:rPr>
        <w:instrText xml:space="preserve"> PAGEREF _Toc472416889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77F02">
        <w:rPr>
          <w:noProof/>
        </w:rPr>
        <w:fldChar w:fldCharType="begin"/>
      </w:r>
      <w:r>
        <w:rPr>
          <w:noProof/>
        </w:rPr>
        <w:instrText xml:space="preserve"> PAGEREF _Toc472416890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77F02">
        <w:rPr>
          <w:noProof/>
        </w:rPr>
        <w:fldChar w:fldCharType="begin"/>
      </w:r>
      <w:r>
        <w:rPr>
          <w:noProof/>
        </w:rPr>
        <w:instrText xml:space="preserve"> PAGEREF _Toc472416893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77F02">
        <w:rPr>
          <w:noProof/>
        </w:rPr>
        <w:fldChar w:fldCharType="begin"/>
      </w:r>
      <w:r>
        <w:rPr>
          <w:noProof/>
        </w:rPr>
        <w:instrText xml:space="preserve"> PAGEREF _Toc472416896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77F02">
        <w:rPr>
          <w:noProof/>
        </w:rPr>
        <w:fldChar w:fldCharType="begin"/>
      </w:r>
      <w:r>
        <w:rPr>
          <w:noProof/>
        </w:rPr>
        <w:instrText xml:space="preserve"> PAGEREF _Toc472416899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77F02">
        <w:rPr>
          <w:noProof/>
        </w:rPr>
        <w:fldChar w:fldCharType="begin"/>
      </w:r>
      <w:r>
        <w:rPr>
          <w:noProof/>
        </w:rPr>
        <w:instrText xml:space="preserve"> PAGEREF _Toc472416902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77F02">
        <w:rPr>
          <w:noProof/>
        </w:rPr>
        <w:fldChar w:fldCharType="begin"/>
      </w:r>
      <w:r>
        <w:rPr>
          <w:noProof/>
        </w:rPr>
        <w:instrText xml:space="preserve"> PAGEREF _Toc472416905 \h </w:instrText>
      </w:r>
      <w:r w:rsidR="00277F02">
        <w:rPr>
          <w:noProof/>
        </w:rPr>
      </w:r>
      <w:r w:rsidR="00277F02">
        <w:rPr>
          <w:noProof/>
        </w:rPr>
        <w:fldChar w:fldCharType="separate"/>
      </w:r>
      <w:r w:rsidR="007E29D1">
        <w:rPr>
          <w:noProof/>
        </w:rPr>
        <w:t>38</w:t>
      </w:r>
      <w:r w:rsidR="00277F02">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77F02">
        <w:rPr>
          <w:noProof/>
        </w:rPr>
        <w:fldChar w:fldCharType="begin"/>
      </w:r>
      <w:r>
        <w:rPr>
          <w:noProof/>
        </w:rPr>
        <w:instrText xml:space="preserve"> PAGEREF _Toc472416907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77F02">
        <w:rPr>
          <w:noProof/>
        </w:rPr>
        <w:fldChar w:fldCharType="begin"/>
      </w:r>
      <w:r>
        <w:rPr>
          <w:noProof/>
        </w:rPr>
        <w:instrText xml:space="preserve"> PAGEREF _Toc472416908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77F02">
        <w:rPr>
          <w:noProof/>
        </w:rPr>
        <w:fldChar w:fldCharType="begin"/>
      </w:r>
      <w:r>
        <w:rPr>
          <w:noProof/>
        </w:rPr>
        <w:instrText xml:space="preserve"> PAGEREF _Toc472416911 \h </w:instrText>
      </w:r>
      <w:r w:rsidR="00277F02">
        <w:rPr>
          <w:noProof/>
        </w:rPr>
      </w:r>
      <w:r w:rsidR="00277F02">
        <w:rPr>
          <w:noProof/>
        </w:rPr>
        <w:fldChar w:fldCharType="separate"/>
      </w:r>
      <w:r w:rsidR="007E29D1">
        <w:rPr>
          <w:noProof/>
        </w:rPr>
        <w:t>43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277F02">
        <w:rPr>
          <w:noProof/>
        </w:rPr>
        <w:fldChar w:fldCharType="begin"/>
      </w:r>
      <w:r>
        <w:rPr>
          <w:noProof/>
        </w:rPr>
        <w:instrText xml:space="preserve"> PAGEREF _Toc472416913 \h </w:instrText>
      </w:r>
      <w:r w:rsidR="00277F02">
        <w:rPr>
          <w:noProof/>
        </w:rPr>
      </w:r>
      <w:r w:rsidR="00277F02">
        <w:rPr>
          <w:noProof/>
        </w:rPr>
        <w:fldChar w:fldCharType="separate"/>
      </w:r>
      <w:r w:rsidR="007E29D1">
        <w:rPr>
          <w:noProof/>
        </w:rPr>
        <w:t>45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77F02">
        <w:rPr>
          <w:noProof/>
        </w:rPr>
        <w:fldChar w:fldCharType="begin"/>
      </w:r>
      <w:r>
        <w:rPr>
          <w:noProof/>
        </w:rPr>
        <w:instrText xml:space="preserve"> PAGEREF _Toc472416916 \h </w:instrText>
      </w:r>
      <w:r w:rsidR="00277F02">
        <w:rPr>
          <w:noProof/>
        </w:rPr>
      </w:r>
      <w:r w:rsidR="00277F02">
        <w:rPr>
          <w:noProof/>
        </w:rPr>
        <w:fldChar w:fldCharType="separate"/>
      </w:r>
      <w:r w:rsidR="007E29D1">
        <w:rPr>
          <w:noProof/>
        </w:rPr>
        <w:t>49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77F02">
        <w:rPr>
          <w:noProof/>
        </w:rPr>
        <w:fldChar w:fldCharType="begin"/>
      </w:r>
      <w:r>
        <w:rPr>
          <w:noProof/>
        </w:rPr>
        <w:instrText xml:space="preserve"> PAGEREF _Toc472416919 \h </w:instrText>
      </w:r>
      <w:r w:rsidR="00277F02">
        <w:rPr>
          <w:noProof/>
        </w:rPr>
      </w:r>
      <w:r w:rsidR="00277F02">
        <w:rPr>
          <w:noProof/>
        </w:rPr>
        <w:fldChar w:fldCharType="separate"/>
      </w:r>
      <w:r w:rsidR="007E29D1">
        <w:rPr>
          <w:noProof/>
        </w:rPr>
        <w:t>51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77F02">
        <w:rPr>
          <w:noProof/>
        </w:rPr>
        <w:fldChar w:fldCharType="begin"/>
      </w:r>
      <w:r>
        <w:rPr>
          <w:noProof/>
        </w:rPr>
        <w:instrText xml:space="preserve"> PAGEREF _Toc472416922 \h </w:instrText>
      </w:r>
      <w:r w:rsidR="00277F02">
        <w:rPr>
          <w:noProof/>
        </w:rPr>
      </w:r>
      <w:r w:rsidR="00277F02">
        <w:rPr>
          <w:noProof/>
        </w:rPr>
        <w:fldChar w:fldCharType="separate"/>
      </w:r>
      <w:r w:rsidR="007E29D1">
        <w:rPr>
          <w:noProof/>
        </w:rPr>
        <w:t>53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77F02">
        <w:rPr>
          <w:noProof/>
        </w:rPr>
        <w:fldChar w:fldCharType="begin"/>
      </w:r>
      <w:r>
        <w:rPr>
          <w:noProof/>
        </w:rPr>
        <w:instrText xml:space="preserve"> PAGEREF _Toc472416925 \h </w:instrText>
      </w:r>
      <w:r w:rsidR="00277F02">
        <w:rPr>
          <w:noProof/>
        </w:rPr>
      </w:r>
      <w:r w:rsidR="00277F02">
        <w:rPr>
          <w:noProof/>
        </w:rPr>
        <w:fldChar w:fldCharType="separate"/>
      </w:r>
      <w:r w:rsidR="007E29D1">
        <w:rPr>
          <w:noProof/>
        </w:rPr>
        <w:t>55</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77F02">
        <w:rPr>
          <w:noProof/>
        </w:rPr>
        <w:fldChar w:fldCharType="begin"/>
      </w:r>
      <w:r>
        <w:rPr>
          <w:noProof/>
        </w:rPr>
        <w:instrText xml:space="preserve"> PAGEREF _Toc472416927 \h </w:instrText>
      </w:r>
      <w:r w:rsidR="00277F02">
        <w:rPr>
          <w:noProof/>
        </w:rPr>
      </w:r>
      <w:r w:rsidR="00277F02">
        <w:rPr>
          <w:noProof/>
        </w:rPr>
        <w:fldChar w:fldCharType="separate"/>
      </w:r>
      <w:r w:rsidR="007E29D1">
        <w:rPr>
          <w:noProof/>
        </w:rPr>
        <w:t>56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277F02">
        <w:rPr>
          <w:noProof/>
        </w:rPr>
        <w:fldChar w:fldCharType="begin"/>
      </w:r>
      <w:r>
        <w:rPr>
          <w:noProof/>
        </w:rPr>
        <w:instrText xml:space="preserve"> PAGEREF _Toc472416929 \h </w:instrText>
      </w:r>
      <w:r w:rsidR="00277F02">
        <w:rPr>
          <w:noProof/>
        </w:rPr>
      </w:r>
      <w:r w:rsidR="00277F02">
        <w:rPr>
          <w:noProof/>
        </w:rPr>
        <w:fldChar w:fldCharType="separate"/>
      </w:r>
      <w:r w:rsidR="007E29D1">
        <w:rPr>
          <w:noProof/>
        </w:rPr>
        <w:t>62</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277F02">
        <w:rPr>
          <w:noProof/>
        </w:rPr>
        <w:fldChar w:fldCharType="begin"/>
      </w:r>
      <w:r>
        <w:rPr>
          <w:noProof/>
        </w:rPr>
        <w:instrText xml:space="preserve"> PAGEREF _Toc472416932 \h </w:instrText>
      </w:r>
      <w:r w:rsidR="00277F02">
        <w:rPr>
          <w:noProof/>
        </w:rPr>
      </w:r>
      <w:r w:rsidR="00277F02">
        <w:rPr>
          <w:noProof/>
        </w:rPr>
        <w:fldChar w:fldCharType="separate"/>
      </w:r>
      <w:r w:rsidR="007E29D1">
        <w:rPr>
          <w:noProof/>
        </w:rPr>
        <w:t>65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277F02">
        <w:rPr>
          <w:noProof/>
        </w:rPr>
        <w:fldChar w:fldCharType="begin"/>
      </w:r>
      <w:r>
        <w:rPr>
          <w:noProof/>
        </w:rPr>
        <w:instrText xml:space="preserve"> PAGEREF _Toc472416937 \h </w:instrText>
      </w:r>
      <w:r w:rsidR="00277F02">
        <w:rPr>
          <w:noProof/>
        </w:rPr>
      </w:r>
      <w:r w:rsidR="00277F02">
        <w:rPr>
          <w:noProof/>
        </w:rPr>
        <w:fldChar w:fldCharType="separate"/>
      </w:r>
      <w:r w:rsidR="007E29D1">
        <w:rPr>
          <w:noProof/>
        </w:rPr>
        <w:t>69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277F02">
        <w:rPr>
          <w:noProof/>
        </w:rPr>
        <w:fldChar w:fldCharType="begin"/>
      </w:r>
      <w:r>
        <w:rPr>
          <w:noProof/>
        </w:rPr>
        <w:instrText xml:space="preserve"> PAGEREF _Toc472416940 \h </w:instrText>
      </w:r>
      <w:r w:rsidR="00277F02">
        <w:rPr>
          <w:noProof/>
        </w:rPr>
      </w:r>
      <w:r w:rsidR="00277F02">
        <w:rPr>
          <w:noProof/>
        </w:rPr>
        <w:fldChar w:fldCharType="separate"/>
      </w:r>
      <w:r w:rsidR="007E29D1">
        <w:rPr>
          <w:noProof/>
        </w:rPr>
        <w:t>71</w:t>
      </w:r>
      <w:r w:rsidR="00277F02">
        <w:rPr>
          <w:noProof/>
        </w:rPr>
        <w:fldChar w:fldCharType="end"/>
      </w:r>
    </w:p>
    <w:p w:rsidR="00717F60" w:rsidRPr="00D053CF" w:rsidRDefault="00277F02"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396A33"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w:t>
      </w:r>
      <w:r>
        <w:t xml:space="preserve">филиал </w:t>
      </w:r>
      <w:r w:rsidRPr="000C6526">
        <w:t>ПАО «МРСК Центра</w:t>
      </w:r>
      <w:proofErr w:type="gramStart"/>
      <w:r w:rsidRPr="000C6526">
        <w:t>»</w:t>
      </w:r>
      <w:r>
        <w:t>-</w:t>
      </w:r>
      <w:proofErr w:type="gramEnd"/>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ответственное лицо Ермолова Ирина Валерьевна – контактный телефон: (4722) 58-</w:t>
      </w:r>
      <w:r w:rsidRPr="00C646B1">
        <w:rPr>
          <w:bCs w:val="0"/>
          <w:sz w:val="24"/>
          <w:szCs w:val="24"/>
          <w:lang w:eastAsia="ru-RU"/>
        </w:rPr>
        <w:t xml:space="preserve">17-81, адрес электронной почты: </w:t>
      </w:r>
      <w:r w:rsidRPr="00C646B1">
        <w:rPr>
          <w:color w:val="0000FF"/>
          <w:sz w:val="24"/>
          <w:szCs w:val="24"/>
          <w:u w:val="single"/>
          <w:lang w:eastAsia="ru-RU"/>
        </w:rPr>
        <w:t>Ermolova.IV@mrsk-1.ru</w:t>
      </w:r>
      <w:r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Pr="0057459F">
        <w:t xml:space="preserve">Челомбиткин </w:t>
      </w:r>
      <w:hyperlink r:id="rId17" w:tgtFrame="_blank" w:history="1">
        <w:r w:rsidRPr="00261A71">
          <w:t>Евгений Петрович</w:t>
        </w:r>
      </w:hyperlink>
      <w:r w:rsidRPr="00BA26CD">
        <w:t xml:space="preserve"> контактный телефон: </w:t>
      </w:r>
      <w:r w:rsidRPr="0057459F">
        <w:t>(4722) (4722) 58-80-95</w:t>
      </w:r>
      <w:r w:rsidRPr="00BA26CD">
        <w:t>, адрес электронной почты:</w:t>
      </w:r>
      <w:r w:rsidRPr="0057459F">
        <w:t xml:space="preserve"> </w:t>
      </w:r>
      <w:r w:rsidRPr="00396A33">
        <w:rPr>
          <w:rStyle w:val="a7"/>
          <w:lang w:eastAsia="ru-RU"/>
        </w:rPr>
        <w:t>Chelombitkin.EP@mrsk-1.ru</w:t>
      </w:r>
      <w:r w:rsidRPr="00396A33">
        <w:rPr>
          <w:bCs w:val="0"/>
          <w:lang w:eastAsia="ru-RU"/>
        </w:rPr>
        <w:t>.</w:t>
      </w:r>
      <w:r w:rsidRPr="00396A33">
        <w:rPr>
          <w:iCs/>
          <w:sz w:val="24"/>
          <w:szCs w:val="24"/>
        </w:rPr>
        <w:t xml:space="preserve"> </w:t>
      </w:r>
      <w:proofErr w:type="gramStart"/>
      <w:r w:rsidRPr="00396A33">
        <w:rPr>
          <w:iCs/>
          <w:sz w:val="24"/>
          <w:szCs w:val="24"/>
        </w:rPr>
        <w:t>Извещением</w:t>
      </w:r>
      <w:r w:rsidRPr="00396A33">
        <w:rPr>
          <w:sz w:val="24"/>
          <w:szCs w:val="24"/>
        </w:rPr>
        <w:t xml:space="preserve"> о проведении открытого </w:t>
      </w:r>
      <w:r w:rsidRPr="00396A33">
        <w:rPr>
          <w:iCs/>
          <w:sz w:val="24"/>
          <w:szCs w:val="24"/>
        </w:rPr>
        <w:t>запроса предложений</w:t>
      </w:r>
      <w:r w:rsidRPr="00396A33">
        <w:rPr>
          <w:sz w:val="24"/>
          <w:szCs w:val="24"/>
        </w:rPr>
        <w:t>, опубликованным</w:t>
      </w:r>
      <w:r w:rsidRPr="00396A33">
        <w:rPr>
          <w:b/>
          <w:sz w:val="24"/>
          <w:szCs w:val="24"/>
        </w:rPr>
        <w:t xml:space="preserve"> </w:t>
      </w:r>
      <w:r w:rsidR="00717F60" w:rsidRPr="00396A33">
        <w:rPr>
          <w:b/>
          <w:sz w:val="24"/>
          <w:szCs w:val="24"/>
        </w:rPr>
        <w:t>«</w:t>
      </w:r>
      <w:r w:rsidR="009324D0">
        <w:rPr>
          <w:b/>
          <w:sz w:val="24"/>
          <w:szCs w:val="24"/>
        </w:rPr>
        <w:t>04</w:t>
      </w:r>
      <w:r w:rsidR="00717F60" w:rsidRPr="00396A33">
        <w:rPr>
          <w:b/>
          <w:sz w:val="24"/>
          <w:szCs w:val="24"/>
        </w:rPr>
        <w:t xml:space="preserve">» </w:t>
      </w:r>
      <w:r w:rsidR="009324D0">
        <w:rPr>
          <w:b/>
          <w:sz w:val="24"/>
          <w:szCs w:val="24"/>
        </w:rPr>
        <w:t>сентября</w:t>
      </w:r>
      <w:r w:rsidR="00717F60" w:rsidRPr="00396A33">
        <w:rPr>
          <w:b/>
          <w:sz w:val="24"/>
          <w:szCs w:val="24"/>
        </w:rPr>
        <w:t xml:space="preserve"> 20</w:t>
      </w:r>
      <w:r w:rsidR="00C12FA4" w:rsidRPr="00396A33">
        <w:rPr>
          <w:b/>
          <w:sz w:val="24"/>
          <w:szCs w:val="24"/>
        </w:rPr>
        <w:t>1</w:t>
      </w:r>
      <w:r w:rsidR="00773E05" w:rsidRPr="00396A33">
        <w:rPr>
          <w:b/>
          <w:sz w:val="24"/>
          <w:szCs w:val="24"/>
        </w:rPr>
        <w:t>7</w:t>
      </w:r>
      <w:r w:rsidR="00717F60" w:rsidRPr="00396A33">
        <w:rPr>
          <w:b/>
          <w:sz w:val="24"/>
          <w:szCs w:val="24"/>
        </w:rPr>
        <w:t xml:space="preserve"> г.</w:t>
      </w:r>
      <w:r w:rsidR="00717F60" w:rsidRPr="00396A33">
        <w:rPr>
          <w:sz w:val="24"/>
          <w:szCs w:val="24"/>
        </w:rPr>
        <w:t xml:space="preserve"> на официальном сайте (</w:t>
      </w:r>
      <w:hyperlink r:id="rId18" w:history="1">
        <w:r w:rsidR="00345CCA" w:rsidRPr="00396A33">
          <w:rPr>
            <w:rStyle w:val="a7"/>
            <w:color w:val="auto"/>
            <w:sz w:val="24"/>
            <w:szCs w:val="24"/>
          </w:rPr>
          <w:t>www.zakupki.</w:t>
        </w:r>
        <w:r w:rsidR="00345CCA" w:rsidRPr="00396A33">
          <w:rPr>
            <w:rStyle w:val="a7"/>
            <w:color w:val="auto"/>
            <w:sz w:val="24"/>
            <w:szCs w:val="24"/>
            <w:lang w:val="en-US"/>
          </w:rPr>
          <w:t>gov</w:t>
        </w:r>
        <w:r w:rsidR="00345CCA" w:rsidRPr="00396A33">
          <w:rPr>
            <w:rStyle w:val="a7"/>
            <w:color w:val="auto"/>
            <w:sz w:val="24"/>
            <w:szCs w:val="24"/>
          </w:rPr>
          <w:t>.ru</w:t>
        </w:r>
      </w:hyperlink>
      <w:r w:rsidR="00717F60" w:rsidRPr="00396A33">
        <w:rPr>
          <w:sz w:val="24"/>
          <w:szCs w:val="24"/>
        </w:rPr>
        <w:t>),</w:t>
      </w:r>
      <w:r w:rsidR="009D7F01" w:rsidRPr="00396A33">
        <w:rPr>
          <w:iCs/>
          <w:sz w:val="24"/>
          <w:szCs w:val="24"/>
        </w:rPr>
        <w:t xml:space="preserve"> </w:t>
      </w:r>
      <w:r w:rsidR="009D7F01" w:rsidRPr="00396A33">
        <w:rPr>
          <w:sz w:val="24"/>
          <w:szCs w:val="24"/>
        </w:rPr>
        <w:t xml:space="preserve">на сайте </w:t>
      </w:r>
      <w:r w:rsidR="007556FF" w:rsidRPr="00396A33">
        <w:rPr>
          <w:iCs/>
          <w:sz w:val="24"/>
          <w:szCs w:val="24"/>
        </w:rPr>
        <w:t>ПАО «МРСК Центра»</w:t>
      </w:r>
      <w:r w:rsidR="009D7F01" w:rsidRPr="00396A33">
        <w:rPr>
          <w:sz w:val="24"/>
          <w:szCs w:val="24"/>
        </w:rPr>
        <w:t xml:space="preserve"> (</w:t>
      </w:r>
      <w:hyperlink r:id="rId19" w:history="1">
        <w:r w:rsidR="007556FF" w:rsidRPr="00396A33">
          <w:rPr>
            <w:rStyle w:val="a7"/>
            <w:color w:val="auto"/>
            <w:sz w:val="24"/>
            <w:szCs w:val="24"/>
          </w:rPr>
          <w:t>www.mrsk-1.ru</w:t>
        </w:r>
      </w:hyperlink>
      <w:r w:rsidR="00862664" w:rsidRPr="00396A33">
        <w:rPr>
          <w:sz w:val="24"/>
          <w:szCs w:val="24"/>
        </w:rPr>
        <w:t>)</w:t>
      </w:r>
      <w:r w:rsidR="00702B2C" w:rsidRPr="00396A33">
        <w:rPr>
          <w:sz w:val="24"/>
          <w:szCs w:val="24"/>
        </w:rPr>
        <w:t xml:space="preserve">, на сайте ЭТП, указанном в п. </w:t>
      </w:r>
      <w:fldSimple w:instr=" REF _Ref440269836 \r \h  \* MERGEFORMAT ">
        <w:r w:rsidR="00B007DA" w:rsidRPr="00396A33">
          <w:rPr>
            <w:sz w:val="24"/>
            <w:szCs w:val="24"/>
          </w:rPr>
          <w:t>1.1.3</w:t>
        </w:r>
      </w:fldSimple>
      <w:r w:rsidR="00702B2C" w:rsidRPr="00396A33">
        <w:rPr>
          <w:sz w:val="24"/>
          <w:szCs w:val="24"/>
        </w:rPr>
        <w:t xml:space="preserve"> настоящей Документации</w:t>
      </w:r>
      <w:r w:rsidR="003B6795" w:rsidRPr="00396A33">
        <w:rPr>
          <w:sz w:val="24"/>
          <w:szCs w:val="24"/>
        </w:rPr>
        <w:t xml:space="preserve">, </w:t>
      </w:r>
      <w:r w:rsidR="00717F60" w:rsidRPr="00396A33">
        <w:rPr>
          <w:iCs/>
          <w:sz w:val="24"/>
          <w:szCs w:val="24"/>
        </w:rPr>
        <w:t>приг</w:t>
      </w:r>
      <w:r w:rsidR="00717F60" w:rsidRPr="00396A33">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 xml:space="preserve">ч. </w:t>
      </w:r>
      <w:r w:rsidR="005B75A6" w:rsidRPr="00396A33">
        <w:rPr>
          <w:sz w:val="24"/>
          <w:szCs w:val="24"/>
        </w:rPr>
        <w:t>индивидуальных предпринимателей)</w:t>
      </w:r>
      <w:r w:rsidR="001C2F0C" w:rsidRPr="00396A33">
        <w:rPr>
          <w:sz w:val="24"/>
          <w:szCs w:val="24"/>
        </w:rPr>
        <w:t xml:space="preserve">, соответствующих требованиям п. </w:t>
      </w:r>
      <w:fldSimple w:instr=" REF _Ref440357582 \r \h  \* MERGEFORMAT ">
        <w:r w:rsidR="00B007DA" w:rsidRPr="00396A33">
          <w:rPr>
            <w:sz w:val="24"/>
            <w:szCs w:val="24"/>
          </w:rPr>
          <w:t>1.1.2</w:t>
        </w:r>
      </w:fldSimple>
      <w:r w:rsidR="0006460D" w:rsidRPr="00396A33">
        <w:rPr>
          <w:sz w:val="24"/>
          <w:szCs w:val="24"/>
        </w:rPr>
        <w:t xml:space="preserve"> (далее – Участники)</w:t>
      </w:r>
      <w:r w:rsidR="001C2F0C" w:rsidRPr="00396A33">
        <w:rPr>
          <w:sz w:val="24"/>
          <w:szCs w:val="24"/>
        </w:rPr>
        <w:t xml:space="preserve">, </w:t>
      </w:r>
      <w:r w:rsidR="004B5EB3" w:rsidRPr="00396A33">
        <w:rPr>
          <w:sz w:val="24"/>
          <w:szCs w:val="24"/>
        </w:rPr>
        <w:t xml:space="preserve">к участию в процедуре </w:t>
      </w:r>
      <w:r w:rsidR="00075C00" w:rsidRPr="00396A33">
        <w:rPr>
          <w:sz w:val="24"/>
          <w:szCs w:val="24"/>
        </w:rPr>
        <w:t>запроса предложений</w:t>
      </w:r>
      <w:r w:rsidR="00717F60" w:rsidRPr="00396A33">
        <w:rPr>
          <w:sz w:val="24"/>
          <w:szCs w:val="24"/>
        </w:rPr>
        <w:t xml:space="preserve"> </w:t>
      </w:r>
      <w:bookmarkEnd w:id="10"/>
      <w:r w:rsidR="004B5EB3" w:rsidRPr="00396A33">
        <w:rPr>
          <w:sz w:val="24"/>
          <w:szCs w:val="24"/>
        </w:rPr>
        <w:t>на право</w:t>
      </w:r>
      <w:proofErr w:type="gramEnd"/>
      <w:r w:rsidR="004B5EB3" w:rsidRPr="00396A33">
        <w:rPr>
          <w:sz w:val="24"/>
          <w:szCs w:val="24"/>
        </w:rPr>
        <w:t xml:space="preserve"> заключения </w:t>
      </w:r>
      <w:r w:rsidR="00324E76">
        <w:rPr>
          <w:iCs/>
          <w:lang w:eastAsia="ru-RU"/>
        </w:rPr>
        <w:t>Д</w:t>
      </w:r>
      <w:r w:rsidR="00324E76" w:rsidRPr="00B34C62">
        <w:rPr>
          <w:iCs/>
          <w:lang w:eastAsia="ru-RU"/>
        </w:rPr>
        <w:t xml:space="preserve">оговора </w:t>
      </w:r>
      <w:r w:rsidR="00324E76" w:rsidRPr="00B34C62">
        <w:rPr>
          <w:snapToGrid w:val="0"/>
        </w:rPr>
        <w:t xml:space="preserve">на </w:t>
      </w:r>
      <w:r w:rsidR="00324E76" w:rsidRPr="00B34C62">
        <w:rPr>
          <w:rFonts w:eastAsia="Calibri"/>
        </w:rPr>
        <w:t xml:space="preserve">поставку </w:t>
      </w:r>
      <w:r w:rsidR="00324E76" w:rsidRPr="003968E9">
        <w:t xml:space="preserve">арматуры к проводу СИП для нужд ПАО МРСК </w:t>
      </w:r>
      <w:r w:rsidR="00324E76">
        <w:t>Центра (филиал Белгородэнерго)</w:t>
      </w:r>
      <w:r w:rsidR="00862664" w:rsidRPr="00396A33">
        <w:rPr>
          <w:sz w:val="24"/>
          <w:szCs w:val="24"/>
        </w:rPr>
        <w:t>, ра</w:t>
      </w:r>
      <w:r w:rsidRPr="00396A33">
        <w:rPr>
          <w:sz w:val="24"/>
          <w:szCs w:val="24"/>
        </w:rPr>
        <w:t>сположенного по адресу: РФ, 3080</w:t>
      </w:r>
      <w:r w:rsidR="00862664" w:rsidRPr="00396A33">
        <w:rPr>
          <w:sz w:val="24"/>
          <w:szCs w:val="24"/>
        </w:rPr>
        <w:t>00, г. Белгород, ул. Преображенская, д. 42;</w:t>
      </w:r>
      <w:r w:rsidR="00717F60" w:rsidRPr="00396A33">
        <w:rPr>
          <w:sz w:val="24"/>
          <w:szCs w:val="24"/>
        </w:rPr>
        <w:t>.</w:t>
      </w:r>
      <w:bookmarkEnd w:id="11"/>
      <w:bookmarkEnd w:id="12"/>
      <w:bookmarkEnd w:id="13"/>
    </w:p>
    <w:p w:rsidR="001C2F0C" w:rsidRPr="00396A33"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396A33">
        <w:rPr>
          <w:sz w:val="24"/>
          <w:szCs w:val="24"/>
        </w:rPr>
        <w:t>Участвовать в настоящем</w:t>
      </w:r>
      <w:r w:rsidRPr="00D053CF">
        <w:rPr>
          <w:sz w:val="24"/>
          <w:szCs w:val="24"/>
        </w:rPr>
        <w:t xml:space="preserve">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 xml:space="preserve">открытого одноэтапного конкурса без предварительного </w:t>
      </w:r>
      <w:r w:rsidR="003F4558" w:rsidRPr="00324E76">
        <w:rPr>
          <w:sz w:val="24"/>
          <w:szCs w:val="24"/>
        </w:rPr>
        <w:t xml:space="preserve">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gramStart"/>
      <w:r w:rsidR="003F4558" w:rsidRPr="00324E76">
        <w:rPr>
          <w:sz w:val="24"/>
          <w:szCs w:val="24"/>
        </w:rPr>
        <w:t>«</w:t>
      </w:r>
      <w:proofErr w:type="spellStart"/>
      <w:r w:rsidR="003F4558" w:rsidRPr="00324E76">
        <w:rPr>
          <w:sz w:val="24"/>
          <w:szCs w:val="24"/>
        </w:rPr>
        <w:t>Россети</w:t>
      </w:r>
      <w:proofErr w:type="spellEnd"/>
      <w:r w:rsidR="003F4558" w:rsidRPr="00324E76">
        <w:rPr>
          <w:sz w:val="24"/>
          <w:szCs w:val="24"/>
        </w:rPr>
        <w:t xml:space="preserve">»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324E76" w:rsidRPr="00324E76">
        <w:rPr>
          <w:sz w:val="24"/>
          <w:szCs w:val="24"/>
        </w:rPr>
        <w:t>поставка арматуры к самонесущему изолированному проводу (СИП) на напряжение до 1000 В» ПАО «МРСК Центра»» на основании Протокола заседания Закупочной комиссии</w:t>
      </w:r>
      <w:r w:rsidR="00324E76" w:rsidRPr="00AE4D0E">
        <w:rPr>
          <w:sz w:val="24"/>
          <w:szCs w:val="24"/>
        </w:rPr>
        <w:t xml:space="preserve"> ПАО «</w:t>
      </w:r>
      <w:proofErr w:type="spellStart"/>
      <w:r w:rsidR="00324E76" w:rsidRPr="00AE4D0E">
        <w:rPr>
          <w:sz w:val="24"/>
          <w:szCs w:val="24"/>
        </w:rPr>
        <w:t>Россети</w:t>
      </w:r>
      <w:proofErr w:type="spellEnd"/>
      <w:r w:rsidR="00324E76" w:rsidRPr="00AE4D0E">
        <w:rPr>
          <w:sz w:val="24"/>
          <w:szCs w:val="24"/>
        </w:rPr>
        <w:t>» №</w:t>
      </w:r>
      <w:r w:rsidR="00324E76" w:rsidRPr="00AE4D0E">
        <w:t xml:space="preserve"> </w:t>
      </w:r>
      <w:r w:rsidR="00324E76" w:rsidRPr="00AE4D0E">
        <w:rPr>
          <w:sz w:val="24"/>
          <w:szCs w:val="24"/>
        </w:rPr>
        <w:t>16/717140от 16.05.2017г. и заключившим соответствующие Рамочные соглашения</w:t>
      </w:r>
      <w:r w:rsidR="00324E76" w:rsidRPr="00AE4D0E">
        <w:t>.</w:t>
      </w:r>
      <w:r w:rsidRPr="00396A33">
        <w:rPr>
          <w:sz w:val="24"/>
          <w:szCs w:val="24"/>
        </w:rPr>
        <w:t>.</w:t>
      </w:r>
      <w:bookmarkEnd w:id="14"/>
      <w:proofErr w:type="gramEnd"/>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0"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396A3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w:t>
      </w:r>
      <w:bookmarkEnd w:id="18"/>
      <w:r w:rsidR="00396A33" w:rsidRPr="00382A07">
        <w:rPr>
          <w:sz w:val="24"/>
          <w:szCs w:val="24"/>
        </w:rPr>
        <w:t xml:space="preserve">право </w:t>
      </w:r>
      <w:r w:rsidR="00396A33" w:rsidRPr="00C646B1">
        <w:rPr>
          <w:sz w:val="24"/>
          <w:szCs w:val="24"/>
        </w:rPr>
        <w:t xml:space="preserve">заключения </w:t>
      </w:r>
      <w:r w:rsidR="00324E76">
        <w:rPr>
          <w:iCs/>
          <w:lang w:eastAsia="ru-RU"/>
        </w:rPr>
        <w:t>Д</w:t>
      </w:r>
      <w:r w:rsidR="00324E76" w:rsidRPr="00B34C62">
        <w:rPr>
          <w:iCs/>
          <w:lang w:eastAsia="ru-RU"/>
        </w:rPr>
        <w:t xml:space="preserve">оговора </w:t>
      </w:r>
      <w:r w:rsidR="00324E76" w:rsidRPr="00B34C62">
        <w:rPr>
          <w:snapToGrid w:val="0"/>
        </w:rPr>
        <w:t xml:space="preserve">на </w:t>
      </w:r>
      <w:r w:rsidR="00324E76" w:rsidRPr="00B34C62">
        <w:rPr>
          <w:rFonts w:eastAsia="Calibri"/>
        </w:rPr>
        <w:t xml:space="preserve">поставку </w:t>
      </w:r>
      <w:r w:rsidR="00324E76" w:rsidRPr="003968E9">
        <w:t xml:space="preserve">арматуры к проводу СИП для нужд ПАО МРСК </w:t>
      </w:r>
      <w:r w:rsidR="00324E76">
        <w:t>Центра (филиал Белгородэнерго)</w:t>
      </w:r>
      <w:r w:rsidR="00702B2C" w:rsidRPr="00396A33">
        <w:rPr>
          <w:sz w:val="24"/>
          <w:szCs w:val="24"/>
        </w:rPr>
        <w:t>.</w:t>
      </w:r>
    </w:p>
    <w:p w:rsidR="008C4223" w:rsidRPr="00396A33" w:rsidRDefault="008C4223" w:rsidP="008C4223">
      <w:pPr>
        <w:autoSpaceDE w:val="0"/>
        <w:autoSpaceDN w:val="0"/>
        <w:spacing w:line="264" w:lineRule="auto"/>
        <w:ind w:firstLine="540"/>
        <w:rPr>
          <w:sz w:val="24"/>
          <w:szCs w:val="24"/>
          <w:lang w:eastAsia="ru-RU"/>
        </w:rPr>
      </w:pPr>
      <w:r w:rsidRPr="00396A33">
        <w:rPr>
          <w:sz w:val="24"/>
          <w:szCs w:val="24"/>
        </w:rPr>
        <w:t xml:space="preserve">Количество лотов: </w:t>
      </w:r>
      <w:r w:rsidRPr="00396A33">
        <w:rPr>
          <w:b/>
          <w:sz w:val="24"/>
          <w:szCs w:val="24"/>
        </w:rPr>
        <w:t>1 (один)</w:t>
      </w:r>
      <w:r w:rsidRPr="00396A33">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396A33">
        <w:rPr>
          <w:i/>
          <w:sz w:val="24"/>
          <w:szCs w:val="24"/>
        </w:rPr>
        <w:t xml:space="preserve">Участник самостоятельно, в рамках своей </w:t>
      </w:r>
      <w:r w:rsidR="00702B2C" w:rsidRPr="00396A33">
        <w:rPr>
          <w:i/>
          <w:sz w:val="24"/>
          <w:szCs w:val="24"/>
        </w:rPr>
        <w:t>Заявки</w:t>
      </w:r>
      <w:r w:rsidRPr="00396A33">
        <w:rPr>
          <w:i/>
          <w:sz w:val="24"/>
          <w:szCs w:val="24"/>
        </w:rPr>
        <w:t xml:space="preserve"> формирует стоимость </w:t>
      </w:r>
      <w:r w:rsidR="007813AA" w:rsidRPr="00396A33">
        <w:rPr>
          <w:i/>
          <w:sz w:val="24"/>
          <w:szCs w:val="24"/>
        </w:rPr>
        <w:t xml:space="preserve">предлагаемой к поставке продукции, закупаемой </w:t>
      </w:r>
      <w:r w:rsidRPr="00396A33">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396A33">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t>.</w:t>
      </w:r>
      <w:bookmarkEnd w:id="20"/>
    </w:p>
    <w:p w:rsidR="008D2928" w:rsidRPr="00396A3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w:t>
      </w:r>
      <w:r w:rsidR="008D2928" w:rsidRPr="00D053CF">
        <w:rPr>
          <w:sz w:val="24"/>
          <w:szCs w:val="24"/>
        </w:rPr>
        <w:lastRenderedPageBreak/>
        <w:t xml:space="preserve">ИНКОТЕРМС </w:t>
      </w:r>
      <w:r w:rsidR="003E4055" w:rsidRPr="00D053CF">
        <w:rPr>
          <w:sz w:val="24"/>
          <w:szCs w:val="24"/>
        </w:rPr>
        <w:t>2010</w:t>
      </w:r>
      <w:r w:rsidR="008D2928" w:rsidRPr="00D053CF">
        <w:rPr>
          <w:sz w:val="24"/>
          <w:szCs w:val="24"/>
        </w:rPr>
        <w:t>) по адре</w:t>
      </w:r>
      <w:r w:rsidR="00396A33">
        <w:rPr>
          <w:sz w:val="24"/>
          <w:szCs w:val="24"/>
        </w:rPr>
        <w:t>су</w:t>
      </w:r>
      <w:r w:rsidR="008D2928" w:rsidRPr="00D053CF">
        <w:rPr>
          <w:sz w:val="24"/>
          <w:szCs w:val="24"/>
        </w:rPr>
        <w:t xml:space="preserve"> филиал</w:t>
      </w:r>
      <w:r w:rsidR="00396A33">
        <w:rPr>
          <w:sz w:val="24"/>
          <w:szCs w:val="24"/>
        </w:rPr>
        <w:t>а</w:t>
      </w:r>
      <w:r w:rsidR="008D2928" w:rsidRPr="00D053CF">
        <w:rPr>
          <w:sz w:val="24"/>
          <w:szCs w:val="24"/>
        </w:rPr>
        <w:t xml:space="preserve"> ПАО «МРСК Центра</w:t>
      </w:r>
      <w:r w:rsidR="008D2928" w:rsidRPr="00396A33">
        <w:rPr>
          <w:sz w:val="24"/>
          <w:szCs w:val="24"/>
        </w:rPr>
        <w:t>»:</w:t>
      </w:r>
      <w:bookmarkEnd w:id="21"/>
      <w:r w:rsidR="00231479" w:rsidRPr="00396A33">
        <w:rPr>
          <w:sz w:val="24"/>
          <w:szCs w:val="24"/>
        </w:rPr>
        <w:t xml:space="preserve">  </w:t>
      </w:r>
      <w:proofErr w:type="gramStart"/>
      <w:r w:rsidR="00231479" w:rsidRPr="00396A33">
        <w:rPr>
          <w:sz w:val="24"/>
          <w:szCs w:val="24"/>
        </w:rPr>
        <w:t>указанным</w:t>
      </w:r>
      <w:proofErr w:type="gramEnd"/>
      <w:r w:rsidR="00231479" w:rsidRPr="00396A33">
        <w:rPr>
          <w:sz w:val="24"/>
          <w:szCs w:val="24"/>
        </w:rPr>
        <w:t xml:space="preserve"> в Приложении №1 к настоящей Документации.</w:t>
      </w:r>
    </w:p>
    <w:p w:rsidR="008D2928" w:rsidRPr="00396A33" w:rsidRDefault="008D2928" w:rsidP="00A222A8">
      <w:pPr>
        <w:pStyle w:val="afffffff2"/>
        <w:numPr>
          <w:ilvl w:val="0"/>
          <w:numId w:val="69"/>
        </w:numPr>
        <w:tabs>
          <w:tab w:val="num" w:pos="1560"/>
        </w:tabs>
        <w:spacing w:line="240" w:lineRule="auto"/>
        <w:rPr>
          <w:rFonts w:ascii="Times New Roman" w:hAnsi="Times New Roman"/>
          <w:sz w:val="24"/>
          <w:szCs w:val="24"/>
        </w:rPr>
      </w:pPr>
      <w:r w:rsidRPr="00396A33">
        <w:rPr>
          <w:rFonts w:ascii="Times New Roman" w:hAnsi="Times New Roman"/>
          <w:sz w:val="24"/>
          <w:szCs w:val="24"/>
        </w:rPr>
        <w:t>«Белгородэнерго», РФ, 308000, г. Белгород, 5-й Заводской переулок, д. 17 (Центральный склад);</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fldSimple w:instr=" REF _Ref311232052 \r \h  \* MERGEFORMAT ">
        <w:r w:rsidR="00B007DA">
          <w:t>3</w:t>
        </w:r>
      </w:fldSimple>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fldSimple w:instr=" REF _Ref440270568 \r \h  \* MERGEFORMAT ">
        <w:r w:rsidR="00B007DA">
          <w:t>4</w:t>
        </w:r>
      </w:fldSimple>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fldSimple w:instr=" REF _Ref305973574 \r \h  \* MERGEFORMAT ">
        <w:r w:rsidR="00B007DA">
          <w:t>2</w:t>
        </w:r>
      </w:fldSimple>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fldSimple w:instr=" REF _Ref440270602 \r \h  \* MERGEFORMAT ">
        <w:r w:rsidR="00B007DA">
          <w:t>5</w:t>
        </w:r>
      </w:fldSimple>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B007DA" w:rsidRPr="00B007DA">
          <w:rPr>
            <w:sz w:val="24"/>
            <w:szCs w:val="24"/>
          </w:rPr>
          <w:t>1.1.6</w:t>
        </w:r>
      </w:fldSimple>
      <w:r w:rsidRPr="00D053CF">
        <w:rPr>
          <w:sz w:val="24"/>
          <w:szCs w:val="24"/>
        </w:rPr>
        <w:t xml:space="preserve">, </w:t>
      </w:r>
      <w:fldSimple w:instr=" REF _Ref440270651 \r \h  \* MERGEFORMAT ">
        <w:r w:rsidR="00B007DA" w:rsidRPr="00B007DA">
          <w:rPr>
            <w:sz w:val="24"/>
            <w:szCs w:val="24"/>
          </w:rPr>
          <w:t>1.1.7</w:t>
        </w:r>
      </w:fldSimple>
      <w:r w:rsidRPr="00D053CF">
        <w:rPr>
          <w:sz w:val="24"/>
          <w:szCs w:val="24"/>
        </w:rPr>
        <w:t xml:space="preserve">, </w:t>
      </w:r>
      <w:fldSimple w:instr=" REF _Ref440270663 \r \h  \* MERGEFORMAT ">
        <w:r w:rsidR="00B007DA" w:rsidRPr="00B007DA">
          <w:rPr>
            <w:sz w:val="24"/>
            <w:szCs w:val="24"/>
          </w:rPr>
          <w:t>1.1.8</w:t>
        </w:r>
      </w:fldSimple>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B007DA" w:rsidRPr="00B007DA">
          <w:rPr>
            <w:sz w:val="24"/>
            <w:szCs w:val="24"/>
          </w:rPr>
          <w:t>1.1.6</w:t>
        </w:r>
      </w:fldSimple>
      <w:r w:rsidR="008D2928" w:rsidRPr="00D053CF">
        <w:rPr>
          <w:sz w:val="24"/>
          <w:szCs w:val="24"/>
        </w:rPr>
        <w:t xml:space="preserve">, </w:t>
      </w:r>
      <w:fldSimple w:instr=" REF _Ref440270651 \r \h  \* MERGEFORMAT ">
        <w:r w:rsidR="00B007DA" w:rsidRPr="00B007DA">
          <w:rPr>
            <w:sz w:val="24"/>
            <w:szCs w:val="24"/>
          </w:rPr>
          <w:t>1.1.7</w:t>
        </w:r>
      </w:fldSimple>
      <w:r w:rsidR="008D2928" w:rsidRPr="00D053CF">
        <w:rPr>
          <w:sz w:val="24"/>
          <w:szCs w:val="24"/>
        </w:rPr>
        <w:t xml:space="preserve">, </w:t>
      </w:r>
      <w:fldSimple w:instr=" REF _Ref440270663 \r \h  \* MERGEFORMAT ">
        <w:r w:rsidR="00B007DA" w:rsidRPr="00B007DA">
          <w:rPr>
            <w:sz w:val="24"/>
            <w:szCs w:val="24"/>
          </w:rPr>
          <w:t>1.1.8</w:t>
        </w:r>
      </w:fldSimple>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fldSimple w:instr=" REF _Ref440270637 \r \h  \* MERGEFORMAT ">
        <w:r w:rsidR="00B007DA" w:rsidRPr="00B007DA">
          <w:rPr>
            <w:sz w:val="24"/>
            <w:szCs w:val="24"/>
          </w:rPr>
          <w:t>1.1.6</w:t>
        </w:r>
      </w:fldSimple>
      <w:r w:rsidR="003E4055" w:rsidRPr="00D053CF">
        <w:rPr>
          <w:sz w:val="24"/>
          <w:szCs w:val="24"/>
        </w:rPr>
        <w:t xml:space="preserve"> и </w:t>
      </w:r>
      <w:fldSimple w:instr=" REF _Ref440270663 \r \h  \* MERGEFORMAT ">
        <w:r w:rsidR="00B007DA" w:rsidRPr="00B007DA">
          <w:rPr>
            <w:sz w:val="24"/>
            <w:szCs w:val="24"/>
          </w:rPr>
          <w:t>1.1.8</w:t>
        </w:r>
      </w:fldSimple>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fldSimple w:instr=" REF _Ref305973033 \r \h  \* MERGEFORMAT ">
        <w:r w:rsidR="00B007DA" w:rsidRPr="00B007DA">
          <w:rPr>
            <w:sz w:val="24"/>
            <w:szCs w:val="24"/>
          </w:rPr>
          <w:t>3.2</w:t>
        </w:r>
      </w:fldSimple>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fldSimple w:instr=" REF _Ref191386109 \n \h  \* MERGEFORMAT ">
        <w:r w:rsidR="00B007DA" w:rsidRPr="00B007DA">
          <w:rPr>
            <w:sz w:val="24"/>
            <w:szCs w:val="24"/>
          </w:rPr>
          <w:t>3.3.2</w:t>
        </w:r>
      </w:fldSimple>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w:t>
      </w:r>
      <w:r w:rsidR="0099066F" w:rsidRPr="00D053CF">
        <w:rPr>
          <w:sz w:val="24"/>
          <w:szCs w:val="24"/>
        </w:rPr>
        <w:lastRenderedPageBreak/>
        <w:t>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fldSimple w:instr=" REF _Ref191386164 \r \h  \* MERGEFORMAT ">
        <w:r w:rsidR="00B007DA" w:rsidRPr="00B007DA">
          <w:rPr>
            <w:sz w:val="24"/>
            <w:szCs w:val="24"/>
          </w:rPr>
          <w:t xml:space="preserve"> 1.4.1 </w:t>
        </w:r>
      </w:fldSimple>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fldSimple w:instr=" REF _Ref306978606 \r \h  \* MERGEFORMAT ">
        <w:r w:rsidR="00B007DA" w:rsidRPr="00B007DA">
          <w:rPr>
            <w:sz w:val="24"/>
            <w:szCs w:val="24"/>
          </w:rPr>
          <w:t xml:space="preserve"> 1.4.2 </w:t>
        </w:r>
      </w:fldSimple>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w:t>
      </w:r>
      <w:r w:rsidRPr="00D053CF">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fldSimple w:instr=" REF _Ref306114966 \r \h  \* MERGEFORMAT ">
        <w:r w:rsidR="00B007DA" w:rsidRPr="00B007DA">
          <w:rPr>
            <w:sz w:val="24"/>
            <w:szCs w:val="24"/>
          </w:rPr>
          <w:t>3.3.11</w:t>
        </w:r>
      </w:fldSimple>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B007DA" w:rsidRPr="00B007DA">
          <w:rPr>
            <w:b w:val="0"/>
          </w:rPr>
          <w:t>1.1.5</w:t>
        </w:r>
      </w:fldSimple>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fldSimple w:instr=" REF _Ref440357740 \r \h  \* MERGEFORMAT ">
        <w:r w:rsidR="00B007DA" w:rsidRPr="00B007DA">
          <w:rPr>
            <w:b w:val="0"/>
            <w:szCs w:val="24"/>
          </w:rPr>
          <w:t>3.3</w:t>
        </w:r>
      </w:fldSimple>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fldSimple w:instr=" REF _Ref55336310 \r \h  \* MERGEFORMAT ">
        <w:r w:rsidR="00B007DA" w:rsidRPr="00B007DA">
          <w:rPr>
            <w:b w:val="0"/>
            <w:szCs w:val="24"/>
          </w:rPr>
          <w:t>5.1</w:t>
        </w:r>
      </w:fldSimple>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fldSimple w:instr=" REF _Ref440284918 \r \h  \* MERGEFORMAT ">
        <w:r w:rsidR="00B007DA" w:rsidRPr="00B007DA">
          <w:rPr>
            <w:b w:val="0"/>
            <w:szCs w:val="24"/>
          </w:rPr>
          <w:t>5.2</w:t>
        </w:r>
      </w:fldSimple>
      <w:r w:rsidRPr="00D053CF">
        <w:rPr>
          <w:b w:val="0"/>
          <w:szCs w:val="24"/>
        </w:rPr>
        <w:t xml:space="preserve">), Техническое предложение (подраздел </w:t>
      </w:r>
      <w:fldSimple w:instr=" REF _Ref86826666 \r \h  \* MERGEFORMAT ">
        <w:r w:rsidR="00B007DA" w:rsidRPr="00B007DA">
          <w:rPr>
            <w:b w:val="0"/>
            <w:szCs w:val="24"/>
          </w:rPr>
          <w:t>5.3</w:t>
        </w:r>
      </w:fldSimple>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fldSimple w:instr=" REF _Ref440284947 \r \h  \* MERGEFORMAT ">
        <w:r w:rsidR="00B007DA" w:rsidRPr="00B007DA">
          <w:rPr>
            <w:b w:val="0"/>
            <w:szCs w:val="24"/>
          </w:rPr>
          <w:t>5.4</w:t>
        </w:r>
      </w:fldSimple>
      <w:r w:rsidRPr="00D053CF">
        <w:rPr>
          <w:b w:val="0"/>
          <w:szCs w:val="24"/>
        </w:rPr>
        <w:t>)</w:t>
      </w:r>
      <w:r w:rsidR="00AE556B" w:rsidRPr="00D053CF">
        <w:rPr>
          <w:b w:val="0"/>
          <w:szCs w:val="24"/>
        </w:rPr>
        <w:t xml:space="preserve"> и Протокол разногласий к проекту Договора (подраздел </w:t>
      </w:r>
      <w:fldSimple w:instr=" REF _Ref93264992 \r \h  \* MERGEFORMAT ">
        <w:r w:rsidR="00B007DA" w:rsidRPr="00B007DA">
          <w:rPr>
            <w:b w:val="0"/>
            <w:szCs w:val="24"/>
          </w:rPr>
          <w:t>5.5</w:t>
        </w:r>
      </w:fldSimple>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fldSimple w:instr=" REF _Ref305973250 \r \h  \* MERGEFORMAT ">
        <w:r w:rsidR="00B007DA" w:rsidRPr="00B007DA">
          <w:rPr>
            <w:b w:val="0"/>
            <w:szCs w:val="24"/>
          </w:rPr>
          <w:t>3.6</w:t>
        </w:r>
      </w:fldSimple>
      <w:r w:rsidRPr="00D053CF">
        <w:rPr>
          <w:b w:val="0"/>
          <w:szCs w:val="24"/>
        </w:rPr>
        <w:t xml:space="preserve">) и подведение итогов запроса предложений (подраздел </w:t>
      </w:r>
      <w:r w:rsidR="00277F02">
        <w:fldChar w:fldCharType="begin"/>
      </w:r>
      <w:r w:rsidR="00B007DA">
        <w:rPr>
          <w:b w:val="0"/>
          <w:szCs w:val="24"/>
        </w:rPr>
        <w:instrText xml:space="preserve"> REF _Ref472416955 \r \h </w:instrText>
      </w:r>
      <w:r w:rsidR="00277F02">
        <w:fldChar w:fldCharType="separate"/>
      </w:r>
      <w:r w:rsidR="00B007DA">
        <w:rPr>
          <w:b w:val="0"/>
          <w:szCs w:val="24"/>
        </w:rPr>
        <w:t>3.9</w:t>
      </w:r>
      <w:r w:rsidR="00277F02">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fldSimple w:instr=" REF _Ref93264992 \r \h  \* MERGEFORMAT ">
        <w:r w:rsidR="00B007DA" w:rsidRPr="00B007DA">
          <w:rPr>
            <w:b w:val="0"/>
          </w:rPr>
          <w:t>5.5</w:t>
        </w:r>
      </w:fldSimple>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B007DA" w:rsidRPr="00B007DA">
          <w:rPr>
            <w:b w:val="0"/>
          </w:rPr>
          <w:t>2.2.3</w:t>
        </w:r>
      </w:fldSimple>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6"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77F02">
        <w:rPr>
          <w:b w:val="0"/>
        </w:rPr>
        <w:fldChar w:fldCharType="begin"/>
      </w:r>
      <w:r>
        <w:rPr>
          <w:b w:val="0"/>
        </w:rPr>
        <w:instrText xml:space="preserve"> REF _Ref469470272 \r \h </w:instrText>
      </w:r>
      <w:r w:rsidR="00277F02">
        <w:rPr>
          <w:b w:val="0"/>
        </w:rPr>
      </w:r>
      <w:r w:rsidR="00277F02">
        <w:rPr>
          <w:b w:val="0"/>
        </w:rPr>
        <w:fldChar w:fldCharType="separate"/>
      </w:r>
      <w:r w:rsidR="00B007DA">
        <w:rPr>
          <w:b w:val="0"/>
        </w:rPr>
        <w:t>2.3.3</w:t>
      </w:r>
      <w:r w:rsidR="00277F02">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B007DA" w:rsidRPr="00B007DA">
          <w:rPr>
            <w:bCs w:val="0"/>
            <w:sz w:val="24"/>
            <w:szCs w:val="24"/>
          </w:rPr>
          <w:t>3.2</w:t>
        </w:r>
      </w:fldSimple>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440357740 \r \h  \* MERGEFORMAT ">
        <w:r w:rsidR="00B007DA" w:rsidRPr="00B007DA">
          <w:rPr>
            <w:bCs w:val="0"/>
            <w:sz w:val="24"/>
            <w:szCs w:val="24"/>
          </w:rPr>
          <w:t>3.3</w:t>
        </w:r>
      </w:fldSimple>
      <w:r w:rsidR="00277F02"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277F02"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fldSimple w:instr=" REF _Ref462236869 \r \h  \* MERGEFORMAT ">
        <w:r w:rsidR="00B007DA" w:rsidRPr="00B007DA">
          <w:rPr>
            <w:bCs w:val="0"/>
            <w:sz w:val="24"/>
            <w:szCs w:val="24"/>
          </w:rPr>
          <w:t>3.4</w:t>
        </w:r>
      </w:fldSimple>
      <w:r w:rsidR="00096E9D" w:rsidRPr="00D053CF">
        <w:rPr>
          <w:bCs w:val="0"/>
          <w:sz w:val="24"/>
          <w:szCs w:val="24"/>
        </w:rPr>
        <w:t xml:space="preserve">, </w:t>
      </w:r>
      <w:fldSimple w:instr=" REF _Ref303683883 \r \h  \* MERGEFORMAT ">
        <w:r w:rsidR="00B007DA" w:rsidRPr="00B007DA">
          <w:rPr>
            <w:bCs w:val="0"/>
            <w:sz w:val="24"/>
            <w:szCs w:val="24"/>
          </w:rPr>
          <w:t>3.5</w:t>
        </w:r>
      </w:fldSimple>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fldSimple w:instr=" REF _Ref305973250 \r \h  \* MERGEFORMAT ">
        <w:r w:rsidR="00B007DA" w:rsidRPr="00B007DA">
          <w:rPr>
            <w:bCs w:val="0"/>
            <w:sz w:val="24"/>
            <w:szCs w:val="24"/>
          </w:rPr>
          <w:t>3.6</w:t>
        </w:r>
      </w:fldSimple>
      <w:r w:rsidR="00277F02"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fldSimple w:instr=" REF _Ref303250967 \r \h  \* MERGEFORMAT ">
        <w:r w:rsidR="00B007DA" w:rsidRPr="00B007DA">
          <w:rPr>
            <w:bCs w:val="0"/>
            <w:sz w:val="24"/>
            <w:szCs w:val="24"/>
          </w:rPr>
          <w:t>3.7</w:t>
        </w:r>
      </w:fldSimple>
      <w:r w:rsidR="00277F02"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277F02">
        <w:fldChar w:fldCharType="begin"/>
      </w:r>
      <w:r w:rsidR="00B007DA">
        <w:rPr>
          <w:bCs w:val="0"/>
          <w:sz w:val="24"/>
          <w:szCs w:val="24"/>
        </w:rPr>
        <w:instrText xml:space="preserve"> REF _Ref472416971 \r \h </w:instrText>
      </w:r>
      <w:r w:rsidR="00277F02">
        <w:fldChar w:fldCharType="separate"/>
      </w:r>
      <w:r w:rsidR="00B007DA">
        <w:rPr>
          <w:bCs w:val="0"/>
          <w:sz w:val="24"/>
          <w:szCs w:val="24"/>
        </w:rPr>
        <w:t>3.9</w:t>
      </w:r>
      <w:r w:rsidR="00277F02">
        <w:fldChar w:fldCharType="end"/>
      </w:r>
      <w:r w:rsidR="00277F02"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277F02">
        <w:fldChar w:fldCharType="begin"/>
      </w:r>
      <w:r w:rsidR="00B007DA">
        <w:rPr>
          <w:bCs w:val="0"/>
          <w:sz w:val="24"/>
          <w:szCs w:val="24"/>
        </w:rPr>
        <w:instrText xml:space="preserve"> REF _Ref468805820 \r \h </w:instrText>
      </w:r>
      <w:r w:rsidR="00277F02">
        <w:fldChar w:fldCharType="separate"/>
      </w:r>
      <w:r w:rsidR="00B007DA">
        <w:rPr>
          <w:bCs w:val="0"/>
          <w:sz w:val="24"/>
          <w:szCs w:val="24"/>
        </w:rPr>
        <w:t>3.12</w:t>
      </w:r>
      <w:r w:rsidR="00277F02">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fldSimple w:instr=" REF _Ref472417185 \r \h  \* MERGEFORMAT ">
        <w:r w:rsidR="00B007DA" w:rsidRPr="00B007DA">
          <w:rPr>
            <w:bCs w:val="0"/>
            <w:sz w:val="24"/>
            <w:szCs w:val="24"/>
          </w:rPr>
          <w:t>3.13</w:t>
        </w:r>
      </w:fldSimple>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fldSimple w:instr=" REF _Ref306140451 \r \h  \* MERGEFORMAT ">
        <w:r w:rsidR="00B007DA" w:rsidRPr="00B007DA">
          <w:rPr>
            <w:bCs w:val="0"/>
            <w:sz w:val="24"/>
            <w:szCs w:val="24"/>
          </w:rPr>
          <w:t>3.14</w:t>
        </w:r>
      </w:fldSimple>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fldSimple w:instr=" REF _Ref302563524 \n \h  \* MERGEFORMAT ">
        <w:r w:rsidR="00B007DA" w:rsidRPr="00B007DA">
          <w:rPr>
            <w:sz w:val="24"/>
            <w:szCs w:val="24"/>
          </w:rPr>
          <w:t>1.1.1</w:t>
        </w:r>
      </w:fldSimple>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55336310 \r \h  \* MERGEFORMAT ">
        <w:r w:rsidR="00B007DA" w:rsidRPr="00B007DA">
          <w:rPr>
            <w:bCs w:val="0"/>
            <w:sz w:val="24"/>
            <w:szCs w:val="24"/>
          </w:rPr>
          <w:t>5.1</w:t>
        </w:r>
      </w:fldSimple>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440271072 \r \h  \* MERGEFORMAT ">
        <w:r w:rsidR="00B007DA" w:rsidRPr="00B007DA">
          <w:rPr>
            <w:bCs w:val="0"/>
            <w:sz w:val="24"/>
            <w:szCs w:val="24"/>
          </w:rPr>
          <w:t>5.2</w:t>
        </w:r>
      </w:fldSimple>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fldSimple w:instr=" REF _Ref440271036 \r \h  \* MERGEFORMAT ">
        <w:r w:rsidR="00B007DA" w:rsidRPr="00B007DA">
          <w:rPr>
            <w:bCs w:val="0"/>
            <w:sz w:val="24"/>
            <w:szCs w:val="24"/>
          </w:rPr>
          <w:t>5.4</w:t>
        </w:r>
      </w:fldSimple>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fldSimple w:instr=" REF _Ref191386407 \r \h  \* MERGEFORMAT ">
        <w:r w:rsidR="00B007DA" w:rsidRPr="00B007DA">
          <w:rPr>
            <w:bCs w:val="0"/>
            <w:sz w:val="24"/>
            <w:szCs w:val="24"/>
          </w:rPr>
          <w:t>3.3.8</w:t>
        </w:r>
      </w:fldSimple>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93264992 \r \h  \* MERGEFORMAT ">
        <w:r w:rsidR="00B007DA" w:rsidRPr="00B007DA">
          <w:rPr>
            <w:bCs w:val="0"/>
            <w:sz w:val="24"/>
            <w:szCs w:val="24"/>
          </w:rPr>
          <w:t>5.5</w:t>
        </w:r>
      </w:fldSimple>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55336310 \r \h  \* MERGEFORMAT ">
        <w:r w:rsidR="00B007DA" w:rsidRPr="00B007DA">
          <w:rPr>
            <w:bCs w:val="0"/>
            <w:sz w:val="24"/>
            <w:szCs w:val="24"/>
            <w:lang w:eastAsia="ru-RU"/>
          </w:rPr>
          <w:t>5.1</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proofErr w:type="spellStart"/>
      <w:r w:rsidRPr="00D053CF">
        <w:rPr>
          <w:sz w:val="24"/>
          <w:szCs w:val="24"/>
        </w:rPr>
        <w:t>Антикоррупционные</w:t>
      </w:r>
      <w:proofErr w:type="spellEnd"/>
      <w:r w:rsidRPr="00D053CF">
        <w:rPr>
          <w:sz w:val="24"/>
          <w:szCs w:val="24"/>
        </w:rPr>
        <w:t xml:space="preserve"> обязательства (подраздел </w:t>
      </w:r>
      <w:fldSimple w:instr=" REF _Ref440271964 \r \h  \* MERGEFORMAT ">
        <w:r w:rsidR="00B007DA" w:rsidRPr="00B007DA">
          <w:rPr>
            <w:sz w:val="24"/>
            <w:szCs w:val="24"/>
          </w:rPr>
          <w:t>5.1.3</w:t>
        </w:r>
      </w:fldSimple>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fldSimple w:instr=" REF _Ref440279062 \r \h  \* MERGEFORMAT ">
        <w:r w:rsidR="00B007DA" w:rsidRPr="00B007DA">
          <w:rPr>
            <w:sz w:val="24"/>
            <w:szCs w:val="24"/>
          </w:rPr>
          <w:t>а)</w:t>
        </w:r>
      </w:fldSimple>
      <w:r w:rsidR="00F463E8" w:rsidRPr="00D053CF">
        <w:rPr>
          <w:sz w:val="24"/>
          <w:szCs w:val="24"/>
        </w:rPr>
        <w:t xml:space="preserve"> п. </w:t>
      </w:r>
      <w:fldSimple w:instr=" REF _Ref306005578 \r \h  \* MERGEFORMAT ">
        <w:r w:rsidR="00B007DA" w:rsidRPr="00B007DA">
          <w:rPr>
            <w:sz w:val="24"/>
            <w:szCs w:val="24"/>
          </w:rPr>
          <w:t>3.3.8.3</w:t>
        </w:r>
      </w:fldSimple>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fldSimple w:instr=" REF _Ref86826666 \r \h  \* MERGEFORMAT ">
        <w:r w:rsidR="00B007DA" w:rsidRPr="00B007DA">
          <w:rPr>
            <w:bCs w:val="0"/>
            <w:sz w:val="24"/>
            <w:szCs w:val="24"/>
            <w:lang w:eastAsia="ru-RU"/>
          </w:rPr>
          <w:t>5.3</w:t>
        </w:r>
      </w:fldSimple>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13 \r \h  \* MERGEFORMAT ">
        <w:r w:rsidR="00B007DA" w:rsidRPr="00B007DA">
          <w:rPr>
            <w:bCs w:val="0"/>
            <w:sz w:val="24"/>
            <w:szCs w:val="24"/>
            <w:lang w:eastAsia="ru-RU"/>
          </w:rPr>
          <w:t>5.2</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02 \r \h  \* MERGEFORMAT ">
        <w:r w:rsidR="00B007DA" w:rsidRPr="00B007DA">
          <w:rPr>
            <w:bCs w:val="0"/>
            <w:sz w:val="24"/>
            <w:szCs w:val="24"/>
            <w:lang w:eastAsia="ru-RU"/>
          </w:rPr>
          <w:t>5.4</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93264992 \r \h  \* MERGEFORMAT ">
        <w:r w:rsidR="00B007DA" w:rsidRPr="00B007DA">
          <w:rPr>
            <w:bCs w:val="0"/>
            <w:sz w:val="24"/>
            <w:szCs w:val="24"/>
            <w:lang w:eastAsia="ru-RU"/>
          </w:rPr>
          <w:t>5.5</w:t>
        </w:r>
      </w:fldSimple>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444162540 \r \h  \* MERGEFORMAT ">
        <w:r w:rsidR="00B007DA" w:rsidRPr="00B007DA">
          <w:rPr>
            <w:bCs w:val="0"/>
            <w:sz w:val="24"/>
            <w:szCs w:val="24"/>
            <w:lang w:eastAsia="ru-RU"/>
          </w:rPr>
          <w:t>5.6.1</w:t>
        </w:r>
      </w:fldSimple>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fldSimple w:instr=" REF _Ref306005578 \r \h  \* MERGEFORMAT ">
        <w:r w:rsidR="00B007DA" w:rsidRPr="00B007DA">
          <w:rPr>
            <w:bCs w:val="0"/>
            <w:sz w:val="24"/>
            <w:szCs w:val="24"/>
          </w:rPr>
          <w:t>3.3.8.3</w:t>
        </w:r>
      </w:fldSimple>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fldSimple w:instr=" REF _Ref440279062 \r \h  \* MERGEFORMAT ">
        <w:r w:rsidR="00B007DA" w:rsidRPr="00B007DA">
          <w:rPr>
            <w:sz w:val="24"/>
            <w:szCs w:val="24"/>
          </w:rPr>
          <w:t>а)</w:t>
        </w:r>
      </w:fldSimple>
      <w:r w:rsidR="00EE4285" w:rsidRPr="00D053CF">
        <w:rPr>
          <w:sz w:val="24"/>
          <w:szCs w:val="24"/>
        </w:rPr>
        <w:t xml:space="preserve">, </w:t>
      </w:r>
      <w:fldSimple w:instr=" REF _Ref440372317 \r \h  \* MERGEFORMAT ">
        <w:r w:rsidR="00B007DA" w:rsidRPr="00B007DA">
          <w:rPr>
            <w:sz w:val="24"/>
            <w:szCs w:val="24"/>
          </w:rPr>
          <w:t>в)</w:t>
        </w:r>
      </w:fldSimple>
      <w:r w:rsidR="00D34BD2" w:rsidRPr="00D053CF">
        <w:rPr>
          <w:sz w:val="24"/>
          <w:szCs w:val="24"/>
        </w:rPr>
        <w:t xml:space="preserve">, </w:t>
      </w:r>
      <w:fldSimple w:instr=" REF _Ref440371826 \r \h  \* MERGEFORMAT ">
        <w:r w:rsidR="00B007DA" w:rsidRPr="00B007DA">
          <w:rPr>
            <w:sz w:val="24"/>
            <w:szCs w:val="24"/>
          </w:rPr>
          <w:t>е)</w:t>
        </w:r>
      </w:fldSimple>
      <w:r w:rsidR="00EE4285" w:rsidRPr="00D053CF">
        <w:rPr>
          <w:sz w:val="24"/>
          <w:szCs w:val="24"/>
        </w:rPr>
        <w:t xml:space="preserve">, </w:t>
      </w:r>
      <w:fldSimple w:instr=" REF _Ref440371846 \r \h  \* MERGEFORMAT ">
        <w:r w:rsidR="00573574" w:rsidRPr="00573574">
          <w:rPr>
            <w:sz w:val="24"/>
            <w:szCs w:val="24"/>
          </w:rPr>
          <w:t>ж)</w:t>
        </w:r>
      </w:fldSimple>
      <w:r w:rsidR="00F463E8" w:rsidRPr="00D053CF">
        <w:rPr>
          <w:sz w:val="24"/>
          <w:szCs w:val="24"/>
        </w:rPr>
        <w:t xml:space="preserve"> п. </w:t>
      </w:r>
      <w:fldSimple w:instr=" REF _Ref306005578 \r \h  \* MERGEFORMAT ">
        <w:r w:rsidR="00B007DA" w:rsidRPr="00B007DA">
          <w:rPr>
            <w:sz w:val="24"/>
            <w:szCs w:val="24"/>
          </w:rPr>
          <w:t>3.3.8.3</w:t>
        </w:r>
      </w:fldSimple>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2233515 \r \h  \* MERGEFORMAT ">
        <w:r w:rsidR="00B007DA" w:rsidRPr="00B007DA">
          <w:rPr>
            <w:bCs w:val="0"/>
            <w:sz w:val="24"/>
            <w:szCs w:val="24"/>
          </w:rPr>
          <w:t>3.3.10.7</w:t>
        </w:r>
      </w:fldSimple>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fldSimple w:instr=" REF _Ref440270602 \r \h  \* MERGEFORMAT ">
        <w:r w:rsidR="00B007DA">
          <w:t>5</w:t>
        </w:r>
      </w:fldSimple>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B007DA" w:rsidRPr="00B007DA">
          <w:rPr>
            <w:bCs w:val="0"/>
            <w:sz w:val="24"/>
            <w:szCs w:val="24"/>
          </w:rPr>
          <w:t>3.3.2</w:t>
        </w:r>
      </w:fldSimple>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00B71B9D" w:rsidRPr="00D053CF">
        <w:rPr>
          <w:bCs w:val="0"/>
          <w:spacing w:val="-1"/>
          <w:sz w:val="24"/>
          <w:szCs w:val="24"/>
        </w:rPr>
        <w:t>)</w:t>
      </w:r>
      <w:r w:rsidRPr="00D053CF">
        <w:rPr>
          <w:sz w:val="24"/>
          <w:szCs w:val="24"/>
        </w:rPr>
        <w:t xml:space="preserve"> вместо информации, изложенной в п. </w:t>
      </w:r>
      <w:fldSimple w:instr=" REF _Ref440271182 \r \h  \* MERGEFORMAT ">
        <w:r w:rsidR="00B007DA" w:rsidRPr="00B007DA">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440271072 \r \h  \* MERGEFORMAT ">
        <w:r w:rsidR="00B007DA" w:rsidRPr="00B007DA">
          <w:rPr>
            <w:bCs w:val="0"/>
            <w:sz w:val="24"/>
            <w:szCs w:val="24"/>
          </w:rPr>
          <w:t>5.2</w:t>
        </w:r>
      </w:fldSimple>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fldSimple w:instr=" REF _Ref440271036 \r \h  \* MERGEFORMAT ">
        <w:r w:rsidR="00B007DA" w:rsidRPr="00B007DA">
          <w:rPr>
            <w:bCs w:val="0"/>
            <w:sz w:val="24"/>
            <w:szCs w:val="24"/>
          </w:rPr>
          <w:t>5.4</w:t>
        </w:r>
      </w:fldSimple>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55336310 \r \h  \* MERGEFORMAT ">
        <w:r w:rsidR="00B007DA" w:rsidRPr="00B007DA">
          <w:rPr>
            <w:bCs w:val="0"/>
            <w:sz w:val="24"/>
            <w:szCs w:val="24"/>
          </w:rPr>
          <w:t>5.1</w:t>
        </w:r>
      </w:fldSimple>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fldSimple w:instr=" REF _Ref55336310 \r \h  \* MERGEFORMAT ">
        <w:r w:rsidR="00B007DA" w:rsidRPr="00B007DA">
          <w:rPr>
            <w:bCs w:val="0"/>
            <w:sz w:val="24"/>
            <w:szCs w:val="24"/>
          </w:rPr>
          <w:t>5.1</w:t>
        </w:r>
      </w:fldSimple>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fldSimple w:instr=" REF _Ref440289953 \r \h  \* MERGEFORMAT ">
        <w:r w:rsidR="00B007DA" w:rsidRPr="00B007DA">
          <w:rPr>
            <w:bCs w:val="0"/>
            <w:sz w:val="24"/>
            <w:szCs w:val="24"/>
          </w:rPr>
          <w:t>3.4.1.3</w:t>
        </w:r>
      </w:fldSimple>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3812E7"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3812E7">
        <w:rPr>
          <w:bCs w:val="0"/>
          <w:sz w:val="24"/>
          <w:szCs w:val="24"/>
        </w:rPr>
        <w:t xml:space="preserve">Начальная (максимальная) цена </w:t>
      </w:r>
      <w:r w:rsidR="00123C70" w:rsidRPr="003812E7">
        <w:rPr>
          <w:bCs w:val="0"/>
          <w:sz w:val="24"/>
          <w:szCs w:val="24"/>
        </w:rPr>
        <w:t>Договор</w:t>
      </w:r>
      <w:r w:rsidRPr="003812E7">
        <w:rPr>
          <w:bCs w:val="0"/>
          <w:sz w:val="24"/>
          <w:szCs w:val="24"/>
        </w:rPr>
        <w:t>а</w:t>
      </w:r>
      <w:r w:rsidR="00216641" w:rsidRPr="003812E7">
        <w:rPr>
          <w:bCs w:val="0"/>
          <w:sz w:val="24"/>
          <w:szCs w:val="24"/>
        </w:rPr>
        <w:t>:</w:t>
      </w:r>
      <w:bookmarkEnd w:id="397"/>
    </w:p>
    <w:p w:rsidR="00717F60" w:rsidRPr="00D053CF"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812E7">
        <w:rPr>
          <w:b/>
          <w:bCs w:val="0"/>
          <w:sz w:val="24"/>
          <w:szCs w:val="24"/>
          <w:u w:val="single"/>
        </w:rPr>
        <w:t>По Лоту №1:</w:t>
      </w:r>
      <w:proofErr w:type="gramStart"/>
      <w:r w:rsidR="00717F60" w:rsidRPr="003812E7">
        <w:rPr>
          <w:bCs w:val="0"/>
          <w:sz w:val="24"/>
          <w:szCs w:val="24"/>
        </w:rPr>
        <w:t xml:space="preserve"> </w:t>
      </w:r>
      <w:r w:rsidR="00324E76" w:rsidRPr="00D10A11">
        <w:t>:</w:t>
      </w:r>
      <w:proofErr w:type="gramEnd"/>
      <w:r w:rsidR="00324E76" w:rsidRPr="00D10A11">
        <w:t xml:space="preserve"> </w:t>
      </w:r>
      <w:r w:rsidR="00324E76" w:rsidRPr="00AE4D0E">
        <w:rPr>
          <w:b/>
          <w:sz w:val="24"/>
          <w:szCs w:val="24"/>
        </w:rPr>
        <w:t>1 207 840,00</w:t>
      </w:r>
      <w:r w:rsidR="00324E76" w:rsidRPr="00B55F0D">
        <w:rPr>
          <w:sz w:val="24"/>
          <w:szCs w:val="24"/>
        </w:rPr>
        <w:t xml:space="preserve"> </w:t>
      </w:r>
      <w:r w:rsidR="00324E76" w:rsidRPr="00D10A11">
        <w:t>(</w:t>
      </w:r>
      <w:r w:rsidR="00324E76" w:rsidRPr="00AE4D0E">
        <w:t>один миллион двести семь тысяч восемьсот сорок</w:t>
      </w:r>
      <w:r w:rsidR="00324E76">
        <w:t>)</w:t>
      </w:r>
      <w:r w:rsidR="00324E76" w:rsidRPr="00AE4D0E">
        <w:t xml:space="preserve"> рублей </w:t>
      </w:r>
      <w:r w:rsidR="00324E76" w:rsidRPr="00D10A11">
        <w:t xml:space="preserve">  00 копеек РФ, без учета НДС; НДС составляет </w:t>
      </w:r>
      <w:r w:rsidR="00324E76" w:rsidRPr="00AE4D0E">
        <w:rPr>
          <w:b/>
          <w:sz w:val="24"/>
          <w:szCs w:val="24"/>
        </w:rPr>
        <w:t>217 411,20</w:t>
      </w:r>
      <w:r w:rsidR="00324E76" w:rsidRPr="00B55F0D">
        <w:rPr>
          <w:sz w:val="24"/>
          <w:szCs w:val="24"/>
        </w:rPr>
        <w:t xml:space="preserve"> </w:t>
      </w:r>
      <w:r w:rsidR="00324E76" w:rsidRPr="00D10A11">
        <w:t>(</w:t>
      </w:r>
      <w:r w:rsidR="00324E76" w:rsidRPr="00AE4D0E">
        <w:t>двести семнадцать тысяч четыреста одиннадцать</w:t>
      </w:r>
      <w:r w:rsidR="00324E76">
        <w:t>)</w:t>
      </w:r>
      <w:r w:rsidR="00324E76" w:rsidRPr="00AE4D0E">
        <w:t xml:space="preserve"> рублей </w:t>
      </w:r>
      <w:r w:rsidR="00324E76" w:rsidRPr="00D10A11">
        <w:t xml:space="preserve">  </w:t>
      </w:r>
      <w:r w:rsidR="00324E76">
        <w:t>20</w:t>
      </w:r>
      <w:r w:rsidR="00324E76" w:rsidRPr="00D10A11">
        <w:t xml:space="preserve"> копеек РФ; </w:t>
      </w:r>
      <w:r w:rsidR="00324E76" w:rsidRPr="00AE4D0E">
        <w:rPr>
          <w:b/>
          <w:sz w:val="24"/>
          <w:szCs w:val="24"/>
        </w:rPr>
        <w:t>1 425 251,20</w:t>
      </w:r>
      <w:r w:rsidR="00324E76" w:rsidRPr="00B55F0D">
        <w:rPr>
          <w:sz w:val="24"/>
          <w:szCs w:val="24"/>
        </w:rPr>
        <w:t xml:space="preserve"> </w:t>
      </w:r>
      <w:r w:rsidR="00324E76" w:rsidRPr="00D10A11">
        <w:t>(</w:t>
      </w:r>
      <w:r w:rsidR="00324E76" w:rsidRPr="00AE4D0E">
        <w:t>один миллион четыреста двадцать пять тысяч двести пятьдесят один</w:t>
      </w:r>
      <w:r w:rsidR="00324E76">
        <w:t>)</w:t>
      </w:r>
      <w:r w:rsidR="00324E76" w:rsidRPr="00AE4D0E">
        <w:t xml:space="preserve"> рубль </w:t>
      </w:r>
      <w:r w:rsidR="00324E76" w:rsidRPr="00D10A11">
        <w:t xml:space="preserve">  </w:t>
      </w:r>
      <w:r w:rsidR="00324E76">
        <w:t>20</w:t>
      </w:r>
      <w:r w:rsidR="00324E76" w:rsidRPr="00D10A11">
        <w:t xml:space="preserve"> копеек РФ</w:t>
      </w:r>
      <w:r w:rsidR="00324E76">
        <w:t>,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fldSimple w:instr=" REF _Ref55336310 \r \h  \* MERGEFORMAT ">
        <w:r w:rsidR="00B007DA" w:rsidRPr="00B007DA">
          <w:rPr>
            <w:bCs w:val="0"/>
            <w:sz w:val="24"/>
            <w:szCs w:val="24"/>
          </w:rPr>
          <w:t>5.1</w:t>
        </w:r>
      </w:fldSimple>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fldSimple w:instr=" REF _Ref440271072 \r \h  \* MERGEFORMAT ">
        <w:r w:rsidR="00B007DA" w:rsidRPr="00B007DA">
          <w:rPr>
            <w:bCs w:val="0"/>
            <w:sz w:val="24"/>
            <w:szCs w:val="24"/>
          </w:rPr>
          <w:t>5.2</w:t>
        </w:r>
      </w:fldSimple>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fldSimple w:instr=" REF _Ref306138385 \r \h  \* MERGEFORMAT ">
        <w:r w:rsidR="00B007DA" w:rsidRPr="00B007DA">
          <w:rPr>
            <w:bCs w:val="0"/>
            <w:sz w:val="24"/>
            <w:szCs w:val="24"/>
          </w:rPr>
          <w:t>3.6.4</w:t>
        </w:r>
      </w:fldSimple>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007DA" w:rsidRPr="00B007DA">
          <w:rPr>
            <w:bCs w:val="0"/>
            <w:sz w:val="24"/>
            <w:szCs w:val="24"/>
          </w:rPr>
          <w:t>3.11</w:t>
        </w:r>
      </w:fldSimple>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fldSimple w:instr=" REF _Ref440357582 \r \h  \* MERGEFORMAT ">
        <w:r w:rsidR="00B007DA" w:rsidRPr="00B007DA">
          <w:rPr>
            <w:sz w:val="24"/>
            <w:szCs w:val="24"/>
          </w:rPr>
          <w:t>1.1.2</w:t>
        </w:r>
      </w:fldSimple>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fldSimple w:instr=" REF _Ref440271628 \r \h  \* MERGEFORMAT ">
        <w:r w:rsidR="00B007DA" w:rsidRPr="00B007DA">
          <w:rPr>
            <w:bCs w:val="0"/>
            <w:sz w:val="24"/>
            <w:szCs w:val="24"/>
          </w:rPr>
          <w:t>3.3.9</w:t>
        </w:r>
      </w:fldSimple>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fldSimple w:instr=" REF _Ref191386461 \n \h  \* MERGEFORMAT ">
        <w:r w:rsidR="00B007DA" w:rsidRPr="00B007DA">
          <w:rPr>
            <w:bCs w:val="0"/>
            <w:sz w:val="24"/>
            <w:szCs w:val="24"/>
          </w:rPr>
          <w:t>3.3.10</w:t>
        </w:r>
      </w:fldSimple>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lastRenderedPageBreak/>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fldSimple w:instr=" REF _Ref440291364 \r \h  \* MERGEFORMAT ">
        <w:r w:rsidR="00B007DA" w:rsidRPr="00B007DA">
          <w:rPr>
            <w:sz w:val="24"/>
            <w:szCs w:val="24"/>
          </w:rPr>
          <w:t>3.3.8.1</w:t>
        </w:r>
      </w:fldSimple>
      <w:r w:rsidRPr="00D053CF">
        <w:rPr>
          <w:sz w:val="24"/>
          <w:szCs w:val="24"/>
        </w:rPr>
        <w:t>-</w:t>
      </w:r>
      <w:fldSimple w:instr=" REF _Ref303669127 \r \h  \* MERGEFORMAT ">
        <w:r w:rsidR="00B007DA" w:rsidRPr="00B007DA">
          <w:rPr>
            <w:sz w:val="24"/>
            <w:szCs w:val="24"/>
          </w:rPr>
          <w:t>3.3.8.2</w:t>
        </w:r>
      </w:fldSimple>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fldSimple w:instr=" REF _Ref440271964 \r \h  \* MERGEFORMAT ">
        <w:r w:rsidR="00B007DA" w:rsidRPr="00B007DA">
          <w:rPr>
            <w:sz w:val="24"/>
            <w:szCs w:val="24"/>
          </w:rPr>
          <w:t>5.1.3</w:t>
        </w:r>
      </w:fldSimple>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fldSimple w:instr=" REF _Ref440272035 \r \h  \* MERGEFORMAT ">
        <w:r w:rsidR="00B007DA" w:rsidRPr="00B007DA">
          <w:rPr>
            <w:sz w:val="24"/>
            <w:szCs w:val="24"/>
          </w:rPr>
          <w:t>5.7</w:t>
        </w:r>
      </w:fldSimple>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fldSimple w:instr=" REF _Ref440272051 \r \h  \* MERGEFORMAT ">
        <w:r w:rsidR="00B007DA" w:rsidRPr="00B007DA">
          <w:rPr>
            <w:sz w:val="24"/>
            <w:szCs w:val="24"/>
          </w:rPr>
          <w:t>5.8</w:t>
        </w:r>
      </w:fldSimple>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fldSimple w:instr=" REF _Ref440272119 \r \h  \* MERGEFORMAT ">
        <w:r w:rsidR="00B007DA" w:rsidRPr="00B007DA">
          <w:rPr>
            <w:sz w:val="24"/>
            <w:szCs w:val="24"/>
          </w:rPr>
          <w:t>5.6.1</w:t>
        </w:r>
      </w:fldSimple>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277F02">
        <w:rPr>
          <w:sz w:val="24"/>
          <w:szCs w:val="24"/>
        </w:rPr>
        <w:fldChar w:fldCharType="begin"/>
      </w:r>
      <w:r>
        <w:rPr>
          <w:sz w:val="24"/>
          <w:szCs w:val="24"/>
        </w:rPr>
        <w:instrText xml:space="preserve"> REF _Ref491181272 \r \h </w:instrText>
      </w:r>
      <w:r w:rsidR="00277F02">
        <w:rPr>
          <w:sz w:val="24"/>
          <w:szCs w:val="24"/>
        </w:rPr>
      </w:r>
      <w:r w:rsidR="00277F02">
        <w:rPr>
          <w:sz w:val="24"/>
          <w:szCs w:val="24"/>
        </w:rPr>
        <w:fldChar w:fldCharType="separate"/>
      </w:r>
      <w:r>
        <w:rPr>
          <w:sz w:val="24"/>
          <w:szCs w:val="24"/>
        </w:rPr>
        <w:t>5.6.2</w:t>
      </w:r>
      <w:r w:rsidR="00277F02">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577EC9">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fldSimple w:instr=" REF _Ref440272274 \r \h  \* MERGEFORMAT ">
        <w:r w:rsidR="00B007DA" w:rsidRPr="00B007DA">
          <w:rPr>
            <w:sz w:val="24"/>
            <w:szCs w:val="24"/>
          </w:rPr>
          <w:t>5.9</w:t>
        </w:r>
      </w:fldSimple>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fldSimple w:instr=" REF _Ref465675151 \r \h  \* MERGEFORMAT ">
        <w:r w:rsidR="00F91CA3" w:rsidRPr="00F91CA3">
          <w:rPr>
            <w:sz w:val="24"/>
            <w:szCs w:val="24"/>
          </w:rPr>
          <w:t>3.11.2</w:t>
        </w:r>
      </w:fldSimple>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fldSimple w:instr=" REF _Ref191386482 \r \h  \* MERGEFORMAT ">
        <w:r w:rsidR="00B007DA" w:rsidRPr="00B007DA">
          <w:rPr>
            <w:bCs w:val="0"/>
            <w:sz w:val="24"/>
            <w:szCs w:val="24"/>
          </w:rPr>
          <w:t>3.3.8.1</w:t>
        </w:r>
      </w:fldSimple>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fldSimple w:instr=" REF _Ref191386407 \r \h  \* MERGEFORMAT ">
        <w:r w:rsidR="00B007DA" w:rsidRPr="00B007DA">
          <w:rPr>
            <w:bCs w:val="0"/>
            <w:sz w:val="24"/>
            <w:szCs w:val="24"/>
          </w:rPr>
          <w:t>3.3.8</w:t>
        </w:r>
      </w:fldSimple>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277F02">
        <w:fldChar w:fldCharType="begin"/>
      </w:r>
      <w:r w:rsidR="004B3109">
        <w:rPr>
          <w:bCs w:val="0"/>
          <w:sz w:val="24"/>
          <w:szCs w:val="24"/>
        </w:rPr>
        <w:instrText xml:space="preserve"> REF _Ref303669127 \r \h </w:instrText>
      </w:r>
      <w:r w:rsidR="00277F02">
        <w:fldChar w:fldCharType="separate"/>
      </w:r>
      <w:r w:rsidR="00B007DA">
        <w:rPr>
          <w:bCs w:val="0"/>
          <w:sz w:val="24"/>
          <w:szCs w:val="24"/>
        </w:rPr>
        <w:t>3.3.8.2</w:t>
      </w:r>
      <w:r w:rsidR="00277F02">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 xml:space="preserve">а в целом, включая платежи, совершаются исключительно с лидером, </w:t>
      </w:r>
      <w:r w:rsidRPr="00D053CF">
        <w:rPr>
          <w:bCs w:val="0"/>
          <w:sz w:val="24"/>
          <w:szCs w:val="24"/>
        </w:rPr>
        <w:lastRenderedPageBreak/>
        <w:t>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B007DA" w:rsidRPr="00B007DA">
          <w:rPr>
            <w:bCs w:val="0"/>
            <w:sz w:val="24"/>
            <w:szCs w:val="24"/>
            <w:lang w:val="en-US"/>
          </w:rPr>
          <w:t>a</w:t>
        </w:r>
        <w:r w:rsidR="00B007DA" w:rsidRPr="00BF4A02">
          <w:rPr>
            <w:bCs w:val="0"/>
            <w:sz w:val="24"/>
            <w:szCs w:val="24"/>
          </w:rPr>
          <w:t>)</w:t>
        </w:r>
      </w:fldSimple>
      <w:r w:rsidRPr="00D053CF">
        <w:rPr>
          <w:bCs w:val="0"/>
          <w:sz w:val="24"/>
          <w:szCs w:val="24"/>
        </w:rPr>
        <w:t xml:space="preserve">- </w:t>
      </w:r>
      <w:fldSimple w:instr=" REF _Ref307563262 \r \h  \* MERGEFORMAT ">
        <w:r w:rsidR="00B007DA" w:rsidRPr="00B007DA">
          <w:rPr>
            <w:bCs w:val="0"/>
            <w:sz w:val="24"/>
            <w:szCs w:val="24"/>
            <w:lang w:val="en-US"/>
          </w:rPr>
          <w:t>g</w:t>
        </w:r>
        <w:r w:rsidR="00B007DA" w:rsidRPr="00BF4A02">
          <w:rPr>
            <w:bCs w:val="0"/>
            <w:sz w:val="24"/>
            <w:szCs w:val="24"/>
          </w:rPr>
          <w:t>)</w:t>
        </w:r>
      </w:fldSimple>
      <w:r w:rsidRPr="00D053CF">
        <w:rPr>
          <w:bCs w:val="0"/>
          <w:sz w:val="24"/>
          <w:szCs w:val="24"/>
        </w:rPr>
        <w:t xml:space="preserve">п. </w:t>
      </w:r>
      <w:fldSimple w:instr=" REF _Ref306032591 \r \h  \* MERGEFORMAT ">
        <w:r w:rsidR="00B007DA" w:rsidRPr="00B007DA">
          <w:rPr>
            <w:bCs w:val="0"/>
            <w:sz w:val="24"/>
            <w:szCs w:val="24"/>
          </w:rPr>
          <w:t>3.3.10.4</w:t>
        </w:r>
      </w:fldSimple>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fldSimple w:instr=" REF _Ref303669127 \r \h  \* MERGEFORMAT ">
        <w:r w:rsidR="00B007DA" w:rsidRPr="00B007DA">
          <w:rPr>
            <w:bCs w:val="0"/>
            <w:sz w:val="24"/>
            <w:szCs w:val="24"/>
          </w:rPr>
          <w:t>3.3.8.2</w:t>
        </w:r>
      </w:fldSimple>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fldSimple w:instr=" REF _Ref465332160 \r \h  \* MERGEFORMAT ">
        <w:r w:rsidR="00573574" w:rsidRPr="00573574">
          <w:rPr>
            <w:sz w:val="24"/>
            <w:szCs w:val="24"/>
          </w:rPr>
          <w:t>и)</w:t>
        </w:r>
      </w:fldSimple>
      <w:r w:rsidR="005A37E7" w:rsidRPr="00D053CF">
        <w:rPr>
          <w:sz w:val="24"/>
          <w:szCs w:val="24"/>
        </w:rPr>
        <w:t xml:space="preserve"> п. </w:t>
      </w:r>
      <w:fldSimple w:instr=" REF _Ref306005578 \r \h  \* MERGEFORMAT ">
        <w:r w:rsidR="00B007DA" w:rsidRPr="00B007DA">
          <w:rPr>
            <w:sz w:val="24"/>
            <w:szCs w:val="24"/>
          </w:rPr>
          <w:t>3.3.8.3</w:t>
        </w:r>
      </w:fldSimple>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fldSimple w:instr=" REF _Ref440272510 \r \h  \* MERGEFORMAT ">
        <w:r w:rsidR="00B007DA" w:rsidRPr="00B007DA">
          <w:rPr>
            <w:bCs w:val="0"/>
            <w:sz w:val="24"/>
            <w:szCs w:val="24"/>
          </w:rPr>
          <w:t>5.10</w:t>
        </w:r>
      </w:fldSimple>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fldSimple w:instr=" REF _Ref440291364 \r \h  \* MERGEFORMAT ">
        <w:r w:rsidR="00B007DA" w:rsidRPr="00B007DA">
          <w:rPr>
            <w:bCs w:val="0"/>
            <w:sz w:val="24"/>
            <w:szCs w:val="24"/>
          </w:rPr>
          <w:t>3.3.8.1</w:t>
        </w:r>
      </w:fldSimple>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w:t>
      </w:r>
      <w:r w:rsidRPr="00D053CF">
        <w:rPr>
          <w:bCs w:val="0"/>
          <w:iCs/>
          <w:sz w:val="24"/>
          <w:szCs w:val="24"/>
        </w:rPr>
        <w:lastRenderedPageBreak/>
        <w:t xml:space="preserve">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fldSimple w:instr=" REF _Ref440969644 \r \h  \* MERGEFORMAT ">
        <w:r w:rsidR="00B007DA" w:rsidRPr="00B007DA">
          <w:rPr>
            <w:bCs w:val="0"/>
            <w:iCs/>
            <w:sz w:val="24"/>
            <w:szCs w:val="24"/>
          </w:rPr>
          <w:t>3.3.12</w:t>
        </w:r>
      </w:fldSimple>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fldSimple w:instr=" REF _Ref440289401 \r \h  \* MERGEFORMAT ">
        <w:r w:rsidR="00B007DA" w:rsidRPr="00B007DA">
          <w:rPr>
            <w:bCs w:val="0"/>
            <w:iCs/>
            <w:sz w:val="24"/>
            <w:szCs w:val="24"/>
          </w:rPr>
          <w:t>3.3.13</w:t>
        </w:r>
      </w:fldSimple>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lastRenderedPageBreak/>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w:t>
      </w:r>
      <w:r w:rsidR="002B5044" w:rsidRPr="003812E7">
        <w:rPr>
          <w:b/>
          <w:bCs w:val="0"/>
          <w:sz w:val="24"/>
          <w:szCs w:val="24"/>
        </w:rPr>
        <w:t xml:space="preserve">минут </w:t>
      </w:r>
      <w:r w:rsidR="009324D0">
        <w:rPr>
          <w:b/>
          <w:bCs w:val="0"/>
          <w:sz w:val="24"/>
          <w:szCs w:val="24"/>
        </w:rPr>
        <w:t>20</w:t>
      </w:r>
      <w:r w:rsidR="002B5044" w:rsidRPr="003812E7">
        <w:rPr>
          <w:b/>
          <w:bCs w:val="0"/>
          <w:sz w:val="24"/>
          <w:szCs w:val="24"/>
        </w:rPr>
        <w:t xml:space="preserve"> </w:t>
      </w:r>
      <w:r w:rsidR="003812E7" w:rsidRPr="003812E7">
        <w:rPr>
          <w:b/>
          <w:bCs w:val="0"/>
          <w:sz w:val="24"/>
          <w:szCs w:val="24"/>
        </w:rPr>
        <w:t xml:space="preserve">сентября </w:t>
      </w:r>
      <w:r w:rsidR="002B5044" w:rsidRPr="003812E7">
        <w:rPr>
          <w:b/>
          <w:bCs w:val="0"/>
          <w:sz w:val="24"/>
          <w:szCs w:val="24"/>
        </w:rPr>
        <w:t>201</w:t>
      </w:r>
      <w:r w:rsidR="00773E05" w:rsidRPr="003812E7">
        <w:rPr>
          <w:b/>
          <w:bCs w:val="0"/>
          <w:sz w:val="24"/>
          <w:szCs w:val="24"/>
        </w:rPr>
        <w:t>7</w:t>
      </w:r>
      <w:r w:rsidR="002B5044" w:rsidRPr="003812E7">
        <w:rPr>
          <w:b/>
          <w:bCs w:val="0"/>
          <w:sz w:val="24"/>
          <w:szCs w:val="24"/>
        </w:rPr>
        <w:t xml:space="preserve"> года</w:t>
      </w:r>
      <w:r w:rsidR="009E28D8" w:rsidRPr="003812E7">
        <w:rPr>
          <w:b/>
          <w:bCs w:val="0"/>
          <w:sz w:val="24"/>
          <w:szCs w:val="24"/>
        </w:rPr>
        <w:t xml:space="preserve">, </w:t>
      </w:r>
      <w:r w:rsidR="009E28D8" w:rsidRPr="003812E7">
        <w:rPr>
          <w:bCs w:val="0"/>
          <w:sz w:val="24"/>
          <w:szCs w:val="24"/>
        </w:rPr>
        <w:t xml:space="preserve">при этом предложенная Участником в Письме о подаче оферты </w:t>
      </w:r>
      <w:r w:rsidR="009E28D8" w:rsidRPr="003812E7">
        <w:rPr>
          <w:bCs w:val="0"/>
          <w:spacing w:val="-2"/>
          <w:sz w:val="24"/>
          <w:szCs w:val="24"/>
        </w:rPr>
        <w:t>(под</w:t>
      </w:r>
      <w:r w:rsidR="009E28D8" w:rsidRPr="003812E7">
        <w:rPr>
          <w:bCs w:val="0"/>
          <w:sz w:val="24"/>
          <w:szCs w:val="24"/>
        </w:rPr>
        <w:t xml:space="preserve">раздел </w:t>
      </w:r>
      <w:fldSimple w:instr=" REF _Ref55336310 \r \h  \* MERGEFORMAT ">
        <w:r w:rsidR="00B007DA" w:rsidRPr="003812E7">
          <w:rPr>
            <w:bCs w:val="0"/>
            <w:sz w:val="24"/>
            <w:szCs w:val="24"/>
          </w:rPr>
          <w:t>5.1</w:t>
        </w:r>
      </w:fldSimple>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B007DA" w:rsidRPr="00B007DA">
          <w:rPr>
            <w:bCs w:val="0"/>
            <w:sz w:val="24"/>
            <w:szCs w:val="24"/>
          </w:rPr>
          <w:t>3.4.1.3</w:t>
        </w:r>
      </w:fldSimple>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fldSimple w:instr=" REF _Ref440289953 \r \h  \* MERGEFORMAT ">
        <w:r w:rsidR="00B007DA" w:rsidRPr="00B007DA">
          <w:rPr>
            <w:bCs w:val="0"/>
            <w:sz w:val="24"/>
            <w:szCs w:val="24"/>
          </w:rPr>
          <w:t>3.4.1.3</w:t>
        </w:r>
      </w:fldSimple>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fldSimple w:instr=" REF _Ref440289953 \r \h  \* MERGEFORMAT ">
        <w:r w:rsidR="00B007DA" w:rsidRPr="00B007DA">
          <w:rPr>
            <w:bCs w:val="0"/>
            <w:sz w:val="24"/>
            <w:szCs w:val="24"/>
          </w:rPr>
          <w:t>3.4.1.3</w:t>
        </w:r>
      </w:fldSimple>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fldSimple w:instr=" REF _Ref440289953 \r \h  \* MERGEFORMAT ">
        <w:r w:rsidR="00B007DA" w:rsidRPr="00B007DA">
          <w:rPr>
            <w:bCs w:val="0"/>
            <w:sz w:val="24"/>
            <w:szCs w:val="24"/>
          </w:rPr>
          <w:t>3.4.1.3</w:t>
        </w:r>
      </w:fldSimple>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B007DA" w:rsidRPr="00B007DA">
          <w:rPr>
            <w:sz w:val="24"/>
            <w:szCs w:val="24"/>
          </w:rPr>
          <w:t>3.3.1.6</w:t>
        </w:r>
      </w:fldSimple>
      <w:r w:rsidRPr="00D053CF">
        <w:rPr>
          <w:sz w:val="24"/>
          <w:szCs w:val="24"/>
        </w:rPr>
        <w:t xml:space="preserve">, </w:t>
      </w:r>
      <w:fldSimple w:instr=" REF _Ref195087786 \r \h  \* MERGEFORMAT ">
        <w:r w:rsidR="00B007DA" w:rsidRPr="00B007DA">
          <w:rPr>
            <w:sz w:val="24"/>
            <w:szCs w:val="24"/>
          </w:rPr>
          <w:t>3.3.1.7</w:t>
        </w:r>
      </w:fldSimple>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lastRenderedPageBreak/>
        <w:t xml:space="preserve">Оценка Заявок может включать отборочную стадию (пункт </w:t>
      </w:r>
      <w:fldSimple w:instr=" REF _Ref93089454 \n \h  \* MERGEFORMAT ">
        <w:r w:rsidR="00B007DA" w:rsidRPr="00B007DA">
          <w:rPr>
            <w:bCs w:val="0"/>
            <w:sz w:val="24"/>
            <w:szCs w:val="24"/>
          </w:rPr>
          <w:t>3.6.2</w:t>
        </w:r>
      </w:fldSimple>
      <w:r w:rsidRPr="00D053CF">
        <w:rPr>
          <w:bCs w:val="0"/>
          <w:sz w:val="24"/>
          <w:szCs w:val="24"/>
        </w:rPr>
        <w:t xml:space="preserve">), проведение (при необходимости) переговоров (пункт </w:t>
      </w:r>
      <w:fldSimple w:instr=" REF _Ref303670674 \n \h  \* MERGEFORMAT ">
        <w:r w:rsidR="00B007DA" w:rsidRPr="00B007DA">
          <w:rPr>
            <w:bCs w:val="0"/>
            <w:sz w:val="24"/>
            <w:szCs w:val="24"/>
          </w:rPr>
          <w:t>3.6.3</w:t>
        </w:r>
      </w:fldSimple>
      <w:r w:rsidRPr="00D053CF">
        <w:rPr>
          <w:bCs w:val="0"/>
          <w:sz w:val="24"/>
          <w:szCs w:val="24"/>
        </w:rPr>
        <w:t>) и оценочную стадию (пункт</w:t>
      </w:r>
      <w:r w:rsidR="007F3FB7" w:rsidRPr="00D053CF">
        <w:rPr>
          <w:bCs w:val="0"/>
          <w:sz w:val="24"/>
          <w:szCs w:val="24"/>
        </w:rPr>
        <w:t xml:space="preserve"> </w:t>
      </w:r>
      <w:fldSimple w:instr=" REF _Ref306138385 \r \h  \* MERGEFORMAT ">
        <w:r w:rsidR="00B007DA" w:rsidRPr="00B007DA">
          <w:rPr>
            <w:bCs w:val="0"/>
            <w:sz w:val="24"/>
            <w:szCs w:val="24"/>
          </w:rPr>
          <w:t>3.6.4</w:t>
        </w:r>
      </w:fldSimple>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w:t>
      </w:r>
      <w:r w:rsidRPr="00D053CF">
        <w:rPr>
          <w:sz w:val="24"/>
          <w:szCs w:val="24"/>
        </w:rPr>
        <w:lastRenderedPageBreak/>
        <w:t xml:space="preserve">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D11933" w:rsidRPr="003C6D0A">
          <w:rPr>
            <w:sz w:val="24"/>
            <w:szCs w:val="24"/>
          </w:rPr>
          <w:t>3.8</w:t>
        </w:r>
      </w:fldSimple>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xml:space="preserve">, за исключением документов, </w:t>
      </w:r>
      <w:r w:rsidR="00076D8B" w:rsidRPr="00D053CF">
        <w:rPr>
          <w:iCs/>
          <w:sz w:val="24"/>
          <w:szCs w:val="24"/>
          <w:lang w:eastAsia="ru-RU"/>
        </w:rPr>
        <w:lastRenderedPageBreak/>
        <w:t>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fldSimple w:instr=" REF _Ref465849801 \r \h  \* MERGEFORMAT ">
        <w:r w:rsidR="00B007DA" w:rsidRPr="00B007DA">
          <w:rPr>
            <w:iCs/>
            <w:sz w:val="24"/>
            <w:szCs w:val="24"/>
            <w:lang w:eastAsia="ru-RU"/>
          </w:rPr>
          <w:t>3.7.9</w:t>
        </w:r>
      </w:fldSimple>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B007DA" w:rsidRPr="00B007DA">
          <w:rPr>
            <w:iCs/>
            <w:sz w:val="24"/>
            <w:szCs w:val="24"/>
            <w:lang w:eastAsia="ru-RU"/>
          </w:rPr>
          <w:t>3.7.3</w:t>
        </w:r>
      </w:fldSimple>
      <w:r w:rsidRPr="00D053CF">
        <w:rPr>
          <w:iCs/>
          <w:sz w:val="24"/>
          <w:szCs w:val="24"/>
          <w:lang w:eastAsia="ru-RU"/>
        </w:rPr>
        <w:t xml:space="preserve"> - </w:t>
      </w:r>
      <w:fldSimple w:instr=" REF _Ref306353005 \r \h  \* MERGEFORMAT ">
        <w:r w:rsidR="00B007DA" w:rsidRPr="00B007DA">
          <w:rPr>
            <w:iCs/>
            <w:sz w:val="24"/>
            <w:szCs w:val="24"/>
            <w:lang w:eastAsia="ru-RU"/>
          </w:rPr>
          <w:t>3.7.5</w:t>
        </w:r>
      </w:fldSimple>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007DA" w:rsidRPr="00F91CA3">
          <w:rPr>
            <w:sz w:val="24"/>
            <w:szCs w:val="24"/>
          </w:rPr>
          <w:t>3.11</w:t>
        </w:r>
      </w:fldSimple>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fldSimple w:instr=" REF _Ref468805718 \r \h  \* MERGEFORMAT ">
        <w:r w:rsidR="00B007DA" w:rsidRPr="00F91CA3">
          <w:rPr>
            <w:sz w:val="24"/>
            <w:szCs w:val="24"/>
          </w:rPr>
          <w:t>3.7.8</w:t>
        </w:r>
      </w:fldSimple>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fldSimple w:instr=" REF _Ref465675151 \r \h  \* MERGEFORMAT ">
        <w:r w:rsidR="00F91CA3" w:rsidRPr="00F91CA3">
          <w:rPr>
            <w:sz w:val="24"/>
            <w:szCs w:val="24"/>
          </w:rPr>
          <w:t>3.11.2</w:t>
        </w:r>
      </w:fldSimple>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fldSimple w:instr=" REF _Ref465675151 \r \h  \* MERGEFORMAT ">
        <w:r w:rsidR="00F91CA3" w:rsidRPr="003C6D0A">
          <w:rPr>
            <w:sz w:val="24"/>
            <w:szCs w:val="24"/>
          </w:rPr>
          <w:t>3.11.2</w:t>
        </w:r>
      </w:fldSimple>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3C6D0A">
        <w:rPr>
          <w:sz w:val="24"/>
          <w:szCs w:val="24"/>
        </w:rPr>
        <w:lastRenderedPageBreak/>
        <w:t xml:space="preserve">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fldSimple w:instr=" REF _Ref303251044 \r \h  \* MERGEFORMAT ">
        <w:r w:rsidRPr="003C6D0A">
          <w:rPr>
            <w:rFonts w:ascii="Times New Roman" w:hAnsi="Times New Roman" w:cs="Times New Roman"/>
            <w:sz w:val="24"/>
            <w:szCs w:val="24"/>
          </w:rPr>
          <w:t>3.10</w:t>
        </w:r>
      </w:fldSimple>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w:t>
      </w:r>
      <w:proofErr w:type="spellStart"/>
      <w:r w:rsidRPr="003C6D0A">
        <w:rPr>
          <w:rFonts w:ascii="Times New Roman" w:hAnsi="Times New Roman" w:cs="Times New Roman"/>
          <w:sz w:val="24"/>
          <w:szCs w:val="24"/>
        </w:rPr>
        <w:t>нач</w:t>
      </w:r>
      <w:proofErr w:type="spell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w:t>
      </w:r>
      <w:r w:rsidRPr="003C6D0A">
        <w:rPr>
          <w:rFonts w:ascii="Times New Roman" w:hAnsi="Times New Roman" w:cs="Times New Roman"/>
          <w:sz w:val="24"/>
          <w:szCs w:val="24"/>
        </w:rPr>
        <w:lastRenderedPageBreak/>
        <w:t>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w:t>
      </w:r>
      <w:proofErr w:type="spellStart"/>
      <w:r w:rsidRPr="003C6D0A">
        <w:rPr>
          <w:sz w:val="24"/>
          <w:szCs w:val="24"/>
        </w:rPr>
        <w:t>нач</w:t>
      </w:r>
      <w:proofErr w:type="spell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w:t>
      </w:r>
      <w:proofErr w:type="spellStart"/>
      <w:r w:rsidRPr="003C6D0A">
        <w:rPr>
          <w:sz w:val="24"/>
          <w:szCs w:val="24"/>
        </w:rPr>
        <w:t>нач</w:t>
      </w:r>
      <w:proofErr w:type="spell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fldSimple w:instr=" REF _Ref472416470 \r \h  \* MERGEFORMAT ">
        <w:r w:rsidRPr="003C6D0A">
          <w:rPr>
            <w:sz w:val="24"/>
            <w:szCs w:val="24"/>
          </w:rPr>
          <w:t>3.3.7.1</w:t>
        </w:r>
      </w:fldSimple>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fldSimple w:instr=" REF _Ref440271072 \r \h  \* MERGEFORMAT ">
        <w:r w:rsidRPr="003C6D0A">
          <w:rPr>
            <w:bCs w:val="0"/>
            <w:sz w:val="24"/>
            <w:szCs w:val="24"/>
          </w:rPr>
          <w:t>5.2</w:t>
        </w:r>
      </w:fldSimple>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 xml:space="preserve">ов полностью удовлетворит </w:t>
      </w:r>
      <w:r w:rsidRPr="00D053CF">
        <w:rPr>
          <w:bCs w:val="0"/>
          <w:sz w:val="24"/>
          <w:szCs w:val="24"/>
        </w:rPr>
        <w:lastRenderedPageBreak/>
        <w:t>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fldSimple w:instr=" REF _Ref468805747 \r \h  \* MERGEFORMAT ">
        <w:r w:rsidR="00B007DA" w:rsidRPr="00F91CA3">
          <w:rPr>
            <w:rFonts w:eastAsia="Times New Roman,Italic"/>
            <w:iCs/>
            <w:sz w:val="24"/>
            <w:szCs w:val="24"/>
          </w:rPr>
          <w:t>3.3.7</w:t>
        </w:r>
      </w:fldSimple>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w:t>
      </w:r>
      <w:r w:rsidRPr="00FD4E6C">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fldSimple w:instr=" REF _Ref465675151 \r \h  \* MERGEFORMAT ">
        <w:r w:rsidR="00F91CA3" w:rsidRPr="007310E1">
          <w:rPr>
            <w:rFonts w:eastAsia="Times New Roman,Italic"/>
            <w:bCs/>
            <w:iCs/>
            <w:sz w:val="24"/>
            <w:szCs w:val="24"/>
          </w:rPr>
          <w:t>3.11.2</w:t>
        </w:r>
      </w:fldSimple>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fldSimple w:instr=" REF _Ref468805797 \r \h  \* MERGEFORMAT ">
        <w:r w:rsidR="00F91CA3">
          <w:rPr>
            <w:rFonts w:eastAsia="Times New Roman,Italic"/>
            <w:bCs/>
            <w:iCs/>
            <w:sz w:val="24"/>
            <w:szCs w:val="24"/>
          </w:rPr>
          <w:t>3.6.2.5</w:t>
        </w:r>
      </w:fldSimple>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fldSimple w:instr=" REF _Ref465437572 \r \h  \* MERGEFORMAT ">
        <w:r w:rsidR="00F91CA3" w:rsidRPr="007310E1">
          <w:rPr>
            <w:sz w:val="24"/>
            <w:szCs w:val="24"/>
          </w:rPr>
          <w:t>3.13.2</w:t>
        </w:r>
      </w:fldSimple>
      <w:r w:rsidRPr="007310E1">
        <w:rPr>
          <w:sz w:val="24"/>
          <w:szCs w:val="24"/>
        </w:rPr>
        <w:t>-</w:t>
      </w:r>
      <w:fldSimple w:instr=" REF _Ref472417478 \r \h  \* MERGEFORMAT ">
        <w:r w:rsidR="00F91CA3" w:rsidRPr="007310E1">
          <w:rPr>
            <w:sz w:val="24"/>
            <w:szCs w:val="24"/>
          </w:rPr>
          <w:t>3.13.4</w:t>
        </w:r>
      </w:fldSimple>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fldSimple w:instr=" REF _Ref465437572 \r \h  \* MERGEFORMAT ">
        <w:r w:rsidR="00F91CA3" w:rsidRPr="007310E1">
          <w:rPr>
            <w:sz w:val="24"/>
            <w:szCs w:val="24"/>
          </w:rPr>
          <w:t>3.13.2</w:t>
        </w:r>
      </w:fldSimple>
      <w:r w:rsidR="00F91CA3" w:rsidRPr="007310E1">
        <w:rPr>
          <w:sz w:val="24"/>
          <w:szCs w:val="24"/>
        </w:rPr>
        <w:t>-</w:t>
      </w:r>
      <w:fldSimple w:instr=" REF _Ref472417478 \r \h  \* MERGEFORMAT ">
        <w:r w:rsidR="00F91CA3" w:rsidRPr="007310E1">
          <w:rPr>
            <w:sz w:val="24"/>
            <w:szCs w:val="24"/>
          </w:rPr>
          <w:t>3.13.4</w:t>
        </w:r>
      </w:fldSimple>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w:t>
      </w:r>
      <w:r w:rsidRPr="00D053CF">
        <w:rPr>
          <w:bCs w:val="0"/>
          <w:i/>
          <w:sz w:val="24"/>
          <w:szCs w:val="24"/>
        </w:rPr>
        <w:lastRenderedPageBreak/>
        <w:t>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fldSimple w:instr=" REF _Ref465670219 \r \h  \* MERGEFORMAT ">
        <w:r w:rsidR="00B007DA" w:rsidRPr="00F91CA3">
          <w:rPr>
            <w:sz w:val="24"/>
            <w:szCs w:val="24"/>
          </w:rPr>
          <w:t>3.11</w:t>
        </w:r>
      </w:fldSimple>
      <w:r w:rsidRPr="00F91CA3">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F91CA3" w:rsidRPr="00F91CA3">
          <w:rPr>
            <w:b/>
            <w:bCs w:val="0"/>
            <w:sz w:val="24"/>
            <w:szCs w:val="24"/>
          </w:rPr>
          <w:t>3.13.2</w:t>
        </w:r>
      </w:fldSimple>
      <w:r w:rsidRPr="00F91CA3">
        <w:rPr>
          <w:sz w:val="24"/>
          <w:szCs w:val="24"/>
        </w:rPr>
        <w:t>-</w:t>
      </w:r>
      <w:fldSimple w:instr=" REF _Ref472417478 \r \h  \* MERGEFORMAT ">
        <w:r w:rsidR="00F91CA3">
          <w:rPr>
            <w:b/>
            <w:sz w:val="24"/>
            <w:szCs w:val="24"/>
          </w:rPr>
          <w:t>3.13.4</w:t>
        </w:r>
      </w:fldSimple>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fldSimple w:instr=" REF _Ref294695546 \r \h  \* MERGEFORMAT ">
        <w:r w:rsidR="00B007DA" w:rsidRPr="00B007DA">
          <w:rPr>
            <w:bCs w:val="0"/>
            <w:sz w:val="24"/>
            <w:szCs w:val="24"/>
          </w:rPr>
          <w:t xml:space="preserve"> 1.2.6 </w:t>
        </w:r>
      </w:fldSimple>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fldSimple w:instr=" REF _Ref294695403 \n \h  \* MERGEFORMAT ">
        <w:r w:rsidR="00B007DA" w:rsidRPr="00B007DA">
          <w:rPr>
            <w:bCs w:val="0"/>
            <w:sz w:val="24"/>
            <w:szCs w:val="24"/>
          </w:rPr>
          <w:t>3.12.3</w:t>
        </w:r>
      </w:fldSimple>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277F02">
        <w:rPr>
          <w:bCs w:val="0"/>
          <w:sz w:val="24"/>
          <w:szCs w:val="24"/>
        </w:rPr>
        <w:fldChar w:fldCharType="begin"/>
      </w:r>
      <w:r w:rsidR="00F91CA3">
        <w:rPr>
          <w:bCs w:val="0"/>
          <w:sz w:val="24"/>
          <w:szCs w:val="24"/>
        </w:rPr>
        <w:instrText xml:space="preserve"> REF _Ref472417616 \r \h </w:instrText>
      </w:r>
      <w:r w:rsidR="00277F02">
        <w:rPr>
          <w:bCs w:val="0"/>
          <w:sz w:val="24"/>
          <w:szCs w:val="24"/>
        </w:rPr>
      </w:r>
      <w:r w:rsidR="00277F02">
        <w:rPr>
          <w:bCs w:val="0"/>
          <w:sz w:val="24"/>
          <w:szCs w:val="24"/>
        </w:rPr>
        <w:fldChar w:fldCharType="separate"/>
      </w:r>
      <w:r w:rsidR="00F91CA3">
        <w:rPr>
          <w:bCs w:val="0"/>
          <w:sz w:val="24"/>
          <w:szCs w:val="24"/>
        </w:rPr>
        <w:t>3.13</w:t>
      </w:r>
      <w:r w:rsidR="00277F02">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fldSimple w:instr=" REF _Ref466909528 \r \h  \* MERGEFORMAT ">
        <w:r w:rsidR="00B007DA" w:rsidRPr="003C6D0A">
          <w:rPr>
            <w:sz w:val="24"/>
            <w:szCs w:val="24"/>
          </w:rPr>
          <w:t>3.3.8.9</w:t>
        </w:r>
      </w:fldSimple>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fldSimple w:instr=" REF _Ref468805899 \r \h  \* MERGEFORMAT ">
        <w:r w:rsidR="00B007DA" w:rsidRPr="003C6D0A">
          <w:rPr>
            <w:sz w:val="24"/>
            <w:szCs w:val="24"/>
          </w:rPr>
          <w:t>3.12.5</w:t>
        </w:r>
      </w:fldSimple>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3C6D0A">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Pr="003C6D0A">
          <w:rPr>
            <w:sz w:val="24"/>
            <w:szCs w:val="24"/>
          </w:rPr>
          <w:t>3.8</w:t>
        </w:r>
      </w:fldSimple>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fldSimple w:instr=" REF _Ref440272931 \r \h  \* MERGEFORMAT ">
        <w:r w:rsidR="00B007DA" w:rsidRPr="003C6D0A">
          <w:t>2</w:t>
        </w:r>
      </w:fldSimple>
      <w:r w:rsidRPr="003C6D0A">
        <w:rPr>
          <w:sz w:val="24"/>
          <w:szCs w:val="24"/>
        </w:rPr>
        <w:t>)</w:t>
      </w:r>
      <w:r w:rsidRPr="003C6D0A">
        <w:rPr>
          <w:color w:val="7030A0"/>
          <w:sz w:val="24"/>
          <w:szCs w:val="24"/>
        </w:rPr>
        <w:t xml:space="preserve"> </w:t>
      </w:r>
      <w:r w:rsidRPr="003C6D0A">
        <w:rPr>
          <w:sz w:val="24"/>
          <w:szCs w:val="24"/>
        </w:rPr>
        <w:t xml:space="preserve">и подпункте </w:t>
      </w:r>
      <w:fldSimple w:instr=" REF _Ref465437572 \r \h  \* MERGEFORMAT ">
        <w:r w:rsidR="00B007DA" w:rsidRPr="003C6D0A">
          <w:rPr>
            <w:sz w:val="24"/>
            <w:szCs w:val="24"/>
          </w:rPr>
          <w:t>3.13.2</w:t>
        </w:r>
      </w:fldSimple>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fldSimple w:instr=" REF _Ref468974799 \r \h  \* MERGEFORMAT ">
        <w:r w:rsidR="00B007DA" w:rsidRPr="00B007DA">
          <w:rPr>
            <w:sz w:val="24"/>
            <w:szCs w:val="24"/>
          </w:rPr>
          <w:t>3.13.3.1</w:t>
        </w:r>
      </w:fldSimple>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fldSimple w:instr=" REF _Ref440272931 \r \h  \* MERGEFORMAT ">
        <w:r w:rsidR="00B007DA">
          <w:t>2</w:t>
        </w:r>
      </w:fldSimple>
      <w:r w:rsidRPr="00FD4E6C">
        <w:rPr>
          <w:sz w:val="24"/>
          <w:szCs w:val="24"/>
        </w:rPr>
        <w:t xml:space="preserve">) с учетом требований, изложенных в подпункте </w:t>
      </w:r>
      <w:fldSimple w:instr=" REF _Ref465437572 \r \h  \* MERGEFORMAT ">
        <w:r w:rsidR="00B007DA" w:rsidRPr="00B007DA">
          <w:rPr>
            <w:sz w:val="24"/>
            <w:szCs w:val="24"/>
          </w:rPr>
          <w:t>3.13.2</w:t>
        </w:r>
      </w:fldSimple>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fldSimple w:instr=" REF _Ref468805820 \r \h  \* MERGEFORMAT ">
        <w:r w:rsidR="00B007DA" w:rsidRPr="00B007DA">
          <w:rPr>
            <w:sz w:val="24"/>
            <w:szCs w:val="24"/>
          </w:rPr>
          <w:t>3.12</w:t>
        </w:r>
      </w:fldSimple>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3812E7" w:rsidRPr="007765E5" w:rsidRDefault="003812E7" w:rsidP="003812E7">
      <w:pPr>
        <w:pStyle w:val="affffff0"/>
        <w:ind w:left="1800"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3812E7" w:rsidRPr="007765E5" w:rsidRDefault="003812E7" w:rsidP="003812E7">
      <w:pPr>
        <w:pStyle w:val="affffff0"/>
        <w:ind w:left="1800" w:firstLine="0"/>
        <w:rPr>
          <w:sz w:val="24"/>
          <w:szCs w:val="24"/>
        </w:rPr>
      </w:pPr>
      <w:r w:rsidRPr="007765E5">
        <w:rPr>
          <w:sz w:val="24"/>
          <w:szCs w:val="24"/>
        </w:rPr>
        <w:t>Место расположения филиала ПАО «МРСК Центра»- «Белгородэнерго»:</w:t>
      </w:r>
    </w:p>
    <w:p w:rsidR="003812E7" w:rsidRPr="007765E5" w:rsidRDefault="003812E7" w:rsidP="003812E7">
      <w:pPr>
        <w:pStyle w:val="affffff0"/>
        <w:ind w:left="1800" w:firstLine="0"/>
        <w:rPr>
          <w:sz w:val="24"/>
          <w:szCs w:val="24"/>
        </w:rPr>
      </w:pPr>
      <w:r w:rsidRPr="007765E5">
        <w:rPr>
          <w:sz w:val="24"/>
          <w:szCs w:val="24"/>
        </w:rPr>
        <w:t>308000 г. Белгород ул. Преображенская, д. 42</w:t>
      </w:r>
    </w:p>
    <w:p w:rsidR="003812E7" w:rsidRPr="007765E5" w:rsidRDefault="003812E7" w:rsidP="003812E7">
      <w:pPr>
        <w:pStyle w:val="affffff0"/>
        <w:ind w:left="1800" w:firstLine="0"/>
        <w:rPr>
          <w:sz w:val="24"/>
          <w:szCs w:val="24"/>
        </w:rPr>
      </w:pPr>
      <w:r w:rsidRPr="007765E5">
        <w:rPr>
          <w:sz w:val="24"/>
          <w:szCs w:val="24"/>
        </w:rPr>
        <w:t>ИНН 6901067107/ КПП 312302001</w:t>
      </w:r>
    </w:p>
    <w:p w:rsidR="00A222A8" w:rsidRPr="00B03B3C" w:rsidRDefault="003812E7" w:rsidP="003812E7">
      <w:pPr>
        <w:pStyle w:val="aff6"/>
        <w:numPr>
          <w:ilvl w:val="0"/>
          <w:numId w:val="0"/>
        </w:numPr>
        <w:tabs>
          <w:tab w:val="left" w:pos="2127"/>
        </w:tabs>
        <w:spacing w:line="240" w:lineRule="auto"/>
        <w:ind w:left="1800"/>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fldSimple w:instr=" REF _Ref468805929 \r \h  \* MERGEFORMAT ">
        <w:r w:rsidR="00F91CA3" w:rsidRPr="00F91CA3">
          <w:rPr>
            <w:sz w:val="24"/>
            <w:szCs w:val="24"/>
          </w:rPr>
          <w:t>3.12.6</w:t>
        </w:r>
      </w:fldSimple>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fldSimple w:instr=" REF _Ref191386085 \r \h  \* MERGEFORMAT ">
        <w:r w:rsidR="00B007DA" w:rsidRPr="00B007DA">
          <w:rPr>
            <w:iCs/>
            <w:sz w:val="24"/>
            <w:szCs w:val="24"/>
          </w:rPr>
          <w:t>1.1.1</w:t>
        </w:r>
      </w:fldSimple>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 xml:space="preserve">ов Протокол о выборе победителя запроса </w:t>
      </w:r>
      <w:r w:rsidR="00ED5C7C" w:rsidRPr="00D053CF">
        <w:rPr>
          <w:bCs w:val="0"/>
          <w:sz w:val="24"/>
          <w:szCs w:val="24"/>
          <w:lang w:eastAsia="ru-RU"/>
        </w:rPr>
        <w:lastRenderedPageBreak/>
        <w:t>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3812E7">
        <w:rPr>
          <w:b w:val="0"/>
          <w:szCs w:val="24"/>
        </w:rPr>
        <w:t>)</w:t>
      </w:r>
      <w:r w:rsidRPr="003812E7">
        <w:rPr>
          <w:b w:val="0"/>
          <w:szCs w:val="24"/>
        </w:rPr>
        <w:t xml:space="preserve"> </w:t>
      </w:r>
      <w:r w:rsidR="00A154B7" w:rsidRPr="003812E7">
        <w:rPr>
          <w:b w:val="0"/>
          <w:szCs w:val="24"/>
        </w:rPr>
        <w:t xml:space="preserve">по Лоту №1 (подраздел </w:t>
      </w:r>
      <w:fldSimple w:instr=" REF _Ref440275279 \r \h  \* MERGEFORMAT ">
        <w:r w:rsidR="00B007DA" w:rsidRPr="003812E7">
          <w:rPr>
            <w:b w:val="0"/>
            <w:szCs w:val="24"/>
          </w:rPr>
          <w:t>1.1.5</w:t>
        </w:r>
      </w:fldSimple>
      <w:r w:rsidR="00A154B7" w:rsidRPr="003812E7">
        <w:rPr>
          <w:b w:val="0"/>
          <w:szCs w:val="24"/>
        </w:rPr>
        <w:t>)</w:t>
      </w:r>
      <w:r w:rsidRPr="003812E7">
        <w:rPr>
          <w:b w:val="0"/>
          <w:szCs w:val="24"/>
        </w:rPr>
        <w:t xml:space="preserve"> изложен</w:t>
      </w:r>
      <w:r w:rsidR="00F463E8" w:rsidRPr="003812E7">
        <w:rPr>
          <w:b w:val="0"/>
          <w:szCs w:val="24"/>
        </w:rPr>
        <w:t>о(</w:t>
      </w:r>
      <w:proofErr w:type="spellStart"/>
      <w:r w:rsidRPr="003812E7">
        <w:rPr>
          <w:b w:val="0"/>
          <w:szCs w:val="24"/>
        </w:rPr>
        <w:t>ы</w:t>
      </w:r>
      <w:proofErr w:type="spellEnd"/>
      <w:r w:rsidR="00F463E8" w:rsidRPr="003812E7">
        <w:rPr>
          <w:b w:val="0"/>
          <w:szCs w:val="24"/>
        </w:rPr>
        <w:t>)</w:t>
      </w:r>
      <w:r w:rsidRPr="003812E7">
        <w:rPr>
          <w:b w:val="0"/>
          <w:szCs w:val="24"/>
        </w:rPr>
        <w:t xml:space="preserve"> в Приложении №1, которое является неотъемлемым приложением к настоящей документации и предоставляется </w:t>
      </w:r>
      <w:r w:rsidR="0021751A" w:rsidRPr="003812E7">
        <w:rPr>
          <w:b w:val="0"/>
          <w:szCs w:val="24"/>
        </w:rPr>
        <w:t>Участник</w:t>
      </w:r>
      <w:r w:rsidRPr="003812E7">
        <w:rPr>
          <w:b w:val="0"/>
          <w:szCs w:val="24"/>
        </w:rPr>
        <w:t>ам вместе с ней в качестве отдельного</w:t>
      </w:r>
      <w:r w:rsidRPr="00D053CF">
        <w:rPr>
          <w:b w:val="0"/>
          <w:szCs w:val="24"/>
        </w:rPr>
        <w:t xml:space="preserve">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D053CF" w:rsidRDefault="002B5044" w:rsidP="0021751A">
      <w:pPr>
        <w:pStyle w:val="2"/>
        <w:ind w:left="1701" w:hanging="1134"/>
      </w:pPr>
      <w:bookmarkStart w:id="752" w:name="_Ref194832984"/>
      <w:bookmarkStart w:id="753" w:name="_Ref197686508"/>
      <w:bookmarkStart w:id="754" w:name="_Toc423421727"/>
      <w:bookmarkStart w:id="755" w:name="_Toc472416896"/>
      <w:r w:rsidRPr="00D053CF">
        <w:t>Требование к поставляемой продукции</w:t>
      </w:r>
      <w:bookmarkEnd w:id="752"/>
      <w:bookmarkEnd w:id="753"/>
      <w:bookmarkEnd w:id="754"/>
      <w:bookmarkEnd w:id="755"/>
    </w:p>
    <w:p w:rsidR="002B5044" w:rsidRPr="00D053CF" w:rsidRDefault="0021751A" w:rsidP="002B5044">
      <w:pPr>
        <w:pStyle w:val="3"/>
        <w:ind w:left="0" w:firstLine="851"/>
        <w:jc w:val="both"/>
        <w:rPr>
          <w:b w:val="0"/>
          <w:szCs w:val="24"/>
        </w:rPr>
      </w:pPr>
      <w:bookmarkStart w:id="756" w:name="_Toc439166313"/>
      <w:bookmarkStart w:id="757" w:name="_Toc439170661"/>
      <w:bookmarkStart w:id="758" w:name="_Toc439172763"/>
      <w:bookmarkStart w:id="759" w:name="_Toc439173207"/>
      <w:bookmarkStart w:id="760" w:name="_Toc439238201"/>
      <w:bookmarkStart w:id="761" w:name="_Toc439252753"/>
      <w:bookmarkStart w:id="762" w:name="_Toc439323611"/>
      <w:bookmarkStart w:id="763" w:name="_Toc439323727"/>
      <w:bookmarkStart w:id="764" w:name="_Toc440297061"/>
      <w:bookmarkStart w:id="765" w:name="_Toc440356622"/>
      <w:bookmarkStart w:id="766" w:name="_Toc440631758"/>
      <w:bookmarkStart w:id="767" w:name="_Toc440876543"/>
      <w:bookmarkStart w:id="768" w:name="_Toc441130615"/>
      <w:bookmarkStart w:id="769" w:name="_Toc441157118"/>
      <w:bookmarkStart w:id="770" w:name="_Toc447292137"/>
      <w:bookmarkStart w:id="771" w:name="_Toc462234895"/>
      <w:bookmarkStart w:id="772" w:name="_Toc466966862"/>
      <w:bookmarkStart w:id="773" w:name="_Toc468806113"/>
      <w:bookmarkStart w:id="774" w:name="_Toc469480380"/>
      <w:bookmarkStart w:id="775" w:name="_Toc472416897"/>
      <w:bookmarkStart w:id="776" w:name="_Ref194833053"/>
      <w:bookmarkStart w:id="777" w:name="_Ref223496951"/>
      <w:bookmarkStart w:id="77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D053CF" w:rsidRDefault="002B5044" w:rsidP="002B5044">
      <w:pPr>
        <w:pStyle w:val="3"/>
        <w:ind w:left="0" w:firstLine="851"/>
        <w:jc w:val="both"/>
        <w:rPr>
          <w:b w:val="0"/>
          <w:szCs w:val="24"/>
        </w:rPr>
      </w:pPr>
      <w:bookmarkStart w:id="779" w:name="_Toc439166314"/>
      <w:bookmarkStart w:id="780" w:name="_Toc439170662"/>
      <w:bookmarkStart w:id="781" w:name="_Toc439172764"/>
      <w:bookmarkStart w:id="782" w:name="_Toc439173208"/>
      <w:bookmarkStart w:id="783" w:name="_Toc439238202"/>
      <w:bookmarkStart w:id="784" w:name="_Toc439252754"/>
      <w:bookmarkStart w:id="785" w:name="_Toc439323612"/>
      <w:bookmarkStart w:id="786" w:name="_Toc439323728"/>
      <w:bookmarkStart w:id="787" w:name="_Toc440297062"/>
      <w:bookmarkStart w:id="788" w:name="_Toc440356623"/>
      <w:bookmarkStart w:id="789" w:name="_Toc440631759"/>
      <w:bookmarkStart w:id="790" w:name="_Toc440876544"/>
      <w:bookmarkStart w:id="791" w:name="_Toc441130616"/>
      <w:bookmarkStart w:id="792" w:name="_Toc441157119"/>
      <w:bookmarkStart w:id="793" w:name="_Toc447292138"/>
      <w:bookmarkStart w:id="794" w:name="_Toc462234896"/>
      <w:bookmarkStart w:id="795" w:name="_Toc466966863"/>
      <w:bookmarkStart w:id="796" w:name="_Toc468806114"/>
      <w:bookmarkStart w:id="797" w:name="_Toc469480381"/>
      <w:bookmarkStart w:id="79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D053CF" w:rsidRDefault="002B5044" w:rsidP="0021751A">
      <w:pPr>
        <w:pStyle w:val="2"/>
        <w:ind w:left="1701" w:hanging="1134"/>
      </w:pPr>
      <w:bookmarkStart w:id="799" w:name="_Ref247513861"/>
      <w:bookmarkStart w:id="800" w:name="_Toc423421728"/>
      <w:bookmarkStart w:id="801" w:name="_Toc472416899"/>
      <w:r w:rsidRPr="00D053CF">
        <w:t xml:space="preserve">Требование к </w:t>
      </w:r>
      <w:r w:rsidR="0021751A" w:rsidRPr="00D053CF">
        <w:t>Участник</w:t>
      </w:r>
      <w:r w:rsidRPr="00D053CF">
        <w:t>у</w:t>
      </w:r>
      <w:bookmarkEnd w:id="776"/>
      <w:bookmarkEnd w:id="777"/>
      <w:bookmarkEnd w:id="778"/>
      <w:r w:rsidRPr="00D053CF">
        <w:t>.</w:t>
      </w:r>
      <w:bookmarkEnd w:id="799"/>
      <w:bookmarkEnd w:id="800"/>
      <w:bookmarkEnd w:id="801"/>
    </w:p>
    <w:p w:rsidR="002B5044" w:rsidRPr="00D053CF" w:rsidRDefault="002B5044" w:rsidP="002B5044">
      <w:pPr>
        <w:pStyle w:val="3"/>
        <w:ind w:left="0" w:firstLine="851"/>
        <w:jc w:val="both"/>
        <w:rPr>
          <w:b w:val="0"/>
          <w:szCs w:val="24"/>
        </w:rPr>
      </w:pPr>
      <w:bookmarkStart w:id="802" w:name="_Toc439166317"/>
      <w:bookmarkStart w:id="803" w:name="_Toc439170665"/>
      <w:bookmarkStart w:id="804" w:name="_Toc439172767"/>
      <w:bookmarkStart w:id="805" w:name="_Toc439173211"/>
      <w:bookmarkStart w:id="806" w:name="_Toc439238205"/>
      <w:bookmarkStart w:id="807" w:name="_Toc439252756"/>
      <w:bookmarkStart w:id="808" w:name="_Toc439323614"/>
      <w:bookmarkStart w:id="809" w:name="_Toc439323730"/>
      <w:bookmarkStart w:id="810" w:name="_Ref440292618"/>
      <w:bookmarkStart w:id="811" w:name="_Toc440297064"/>
      <w:bookmarkStart w:id="812" w:name="_Toc440356625"/>
      <w:bookmarkStart w:id="813" w:name="_Toc440631761"/>
      <w:bookmarkStart w:id="814" w:name="_Toc440876546"/>
      <w:bookmarkStart w:id="815" w:name="_Toc441130618"/>
      <w:bookmarkStart w:id="816" w:name="_Toc441157121"/>
      <w:bookmarkStart w:id="817" w:name="_Toc447292140"/>
      <w:bookmarkStart w:id="818" w:name="_Toc462234898"/>
      <w:bookmarkStart w:id="819" w:name="_Toc466966865"/>
      <w:bookmarkStart w:id="820" w:name="_Toc468806116"/>
      <w:bookmarkStart w:id="821" w:name="_Toc469480383"/>
      <w:bookmarkStart w:id="82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fldSimple w:instr=" REF _Ref86826666 \r \h  \* MERGEFORMAT ">
        <w:r w:rsidR="00B007DA" w:rsidRPr="00B007DA">
          <w:rPr>
            <w:b w:val="0"/>
            <w:szCs w:val="24"/>
          </w:rPr>
          <w:t>5.3</w:t>
        </w:r>
      </w:fldSimple>
      <w:r w:rsidRPr="00D053CF">
        <w:rPr>
          <w:b w:val="0"/>
          <w:szCs w:val="24"/>
        </w:rPr>
        <w:t>).</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2B5044" w:rsidRPr="00D053CF" w:rsidRDefault="002B5044" w:rsidP="002B5044">
      <w:pPr>
        <w:pStyle w:val="3"/>
        <w:ind w:left="0" w:firstLine="851"/>
        <w:jc w:val="both"/>
        <w:rPr>
          <w:b w:val="0"/>
          <w:szCs w:val="24"/>
        </w:rPr>
      </w:pPr>
      <w:bookmarkStart w:id="823" w:name="_Toc439166318"/>
      <w:bookmarkStart w:id="824" w:name="_Toc439170666"/>
      <w:bookmarkStart w:id="825" w:name="_Toc439172768"/>
      <w:bookmarkStart w:id="826" w:name="_Toc439173212"/>
      <w:bookmarkStart w:id="827" w:name="_Toc439238206"/>
      <w:bookmarkStart w:id="828" w:name="_Toc439252757"/>
      <w:bookmarkStart w:id="829" w:name="_Toc439323615"/>
      <w:bookmarkStart w:id="830" w:name="_Toc439323731"/>
      <w:bookmarkStart w:id="831" w:name="_Toc440297065"/>
      <w:bookmarkStart w:id="832" w:name="_Toc440356626"/>
      <w:bookmarkStart w:id="833" w:name="_Toc440631762"/>
      <w:bookmarkStart w:id="834" w:name="_Toc440876547"/>
      <w:bookmarkStart w:id="835" w:name="_Toc441130619"/>
      <w:bookmarkStart w:id="836" w:name="_Toc441157122"/>
      <w:bookmarkStart w:id="837" w:name="_Toc447292141"/>
      <w:bookmarkStart w:id="838" w:name="_Toc462234899"/>
      <w:bookmarkStart w:id="839" w:name="_Toc466966866"/>
      <w:bookmarkStart w:id="840" w:name="_Toc468806117"/>
      <w:bookmarkStart w:id="841" w:name="_Toc469480384"/>
      <w:bookmarkStart w:id="84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fldSimple w:instr=" REF _Ref86826666 \r \h  \* MERGEFORMAT ">
        <w:r w:rsidR="00B007DA" w:rsidRPr="00B007DA">
          <w:rPr>
            <w:b w:val="0"/>
            <w:szCs w:val="24"/>
          </w:rPr>
          <w:t>5.3</w:t>
        </w:r>
      </w:fldSimple>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A549DD" w:rsidRPr="00D053CF" w:rsidRDefault="00A549DD" w:rsidP="00A549DD">
      <w:pPr>
        <w:pStyle w:val="2"/>
        <w:ind w:left="1701" w:hanging="1134"/>
      </w:pPr>
      <w:bookmarkStart w:id="843" w:name="_Toc248219573"/>
      <w:bookmarkStart w:id="844" w:name="_Toc256099315"/>
      <w:bookmarkStart w:id="845" w:name="_Toc423421664"/>
      <w:bookmarkStart w:id="846" w:name="_Toc447269813"/>
      <w:bookmarkStart w:id="847" w:name="_Toc472416902"/>
      <w:bookmarkEnd w:id="687"/>
      <w:bookmarkEnd w:id="688"/>
      <w:r w:rsidRPr="00D053CF">
        <w:t>Иные требования</w:t>
      </w:r>
      <w:bookmarkEnd w:id="843"/>
      <w:bookmarkEnd w:id="844"/>
      <w:bookmarkEnd w:id="845"/>
      <w:bookmarkEnd w:id="846"/>
      <w:bookmarkEnd w:id="847"/>
    </w:p>
    <w:p w:rsidR="008F28AA" w:rsidRPr="00D053CF" w:rsidRDefault="00BE26DC" w:rsidP="008F28AA">
      <w:pPr>
        <w:pStyle w:val="3"/>
        <w:ind w:left="0" w:firstLine="851"/>
        <w:jc w:val="both"/>
        <w:rPr>
          <w:b w:val="0"/>
          <w:szCs w:val="24"/>
        </w:rPr>
      </w:pPr>
      <w:bookmarkStart w:id="848" w:name="_Toc447292143"/>
      <w:bookmarkStart w:id="849" w:name="_Toc462234901"/>
      <w:bookmarkStart w:id="850" w:name="_Toc466966868"/>
      <w:bookmarkStart w:id="851" w:name="_Toc468806119"/>
      <w:bookmarkStart w:id="852" w:name="_Toc469480386"/>
      <w:bookmarkStart w:id="853" w:name="_Toc472416903"/>
      <w:bookmarkStart w:id="85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8"/>
      <w:bookmarkEnd w:id="849"/>
      <w:bookmarkEnd w:id="850"/>
      <w:bookmarkEnd w:id="851"/>
      <w:bookmarkEnd w:id="852"/>
      <w:bookmarkEnd w:id="853"/>
    </w:p>
    <w:p w:rsidR="00A549DD" w:rsidRPr="00D053CF" w:rsidRDefault="00A549DD" w:rsidP="00A549DD">
      <w:pPr>
        <w:pStyle w:val="3"/>
        <w:ind w:left="0" w:firstLine="851"/>
        <w:jc w:val="both"/>
        <w:rPr>
          <w:b w:val="0"/>
          <w:szCs w:val="24"/>
        </w:rPr>
      </w:pPr>
      <w:bookmarkStart w:id="855" w:name="_Toc447292144"/>
      <w:bookmarkStart w:id="856" w:name="_Toc462234902"/>
      <w:bookmarkStart w:id="857" w:name="_Toc466966869"/>
      <w:bookmarkStart w:id="858" w:name="_Toc468806120"/>
      <w:bookmarkStart w:id="859" w:name="_Toc469480387"/>
      <w:bookmarkStart w:id="86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4"/>
      <w:bookmarkEnd w:id="855"/>
      <w:bookmarkEnd w:id="856"/>
      <w:bookmarkEnd w:id="857"/>
      <w:bookmarkEnd w:id="858"/>
      <w:bookmarkEnd w:id="859"/>
      <w:bookmarkEnd w:id="860"/>
    </w:p>
    <w:p w:rsidR="00BE26DC" w:rsidRPr="00D053CF" w:rsidRDefault="00BE26DC" w:rsidP="00BE26DC">
      <w:pPr>
        <w:pStyle w:val="2"/>
        <w:ind w:left="1701" w:hanging="1134"/>
      </w:pPr>
      <w:bookmarkStart w:id="861" w:name="_Toc461809058"/>
      <w:bookmarkStart w:id="862" w:name="_Toc462216759"/>
      <w:bookmarkStart w:id="863" w:name="_Toc472416905"/>
      <w:r w:rsidRPr="00D053CF">
        <w:t>Альтернативные предложения</w:t>
      </w:r>
      <w:bookmarkStart w:id="864" w:name="_Ref56252639"/>
      <w:bookmarkEnd w:id="861"/>
      <w:bookmarkEnd w:id="862"/>
      <w:bookmarkEnd w:id="863"/>
    </w:p>
    <w:p w:rsidR="002B5044" w:rsidRPr="00D053CF" w:rsidRDefault="00BE26DC" w:rsidP="002B5044">
      <w:pPr>
        <w:pStyle w:val="3"/>
        <w:spacing w:before="100" w:beforeAutospacing="1" w:after="100" w:afterAutospacing="1"/>
        <w:ind w:left="0" w:firstLine="851"/>
        <w:jc w:val="both"/>
        <w:rPr>
          <w:lang w:eastAsia="ru-RU"/>
        </w:rPr>
      </w:pPr>
      <w:bookmarkStart w:id="865" w:name="_Toc461809059"/>
      <w:bookmarkStart w:id="866" w:name="_Toc462216760"/>
      <w:bookmarkStart w:id="867" w:name="_Toc462234904"/>
      <w:bookmarkStart w:id="868" w:name="_Toc466966871"/>
      <w:bookmarkStart w:id="869" w:name="_Toc468806122"/>
      <w:bookmarkStart w:id="870" w:name="_Toc469480389"/>
      <w:bookmarkStart w:id="87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4"/>
      <w:bookmarkEnd w:id="865"/>
      <w:bookmarkEnd w:id="866"/>
      <w:bookmarkEnd w:id="867"/>
      <w:bookmarkEnd w:id="868"/>
      <w:bookmarkEnd w:id="869"/>
      <w:bookmarkEnd w:id="870"/>
      <w:bookmarkEnd w:id="87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2" w:name="_Ref440270602"/>
      <w:bookmarkStart w:id="873" w:name="_Toc472416907"/>
      <w:bookmarkEnd w:id="5"/>
      <w:bookmarkEnd w:id="656"/>
      <w:r w:rsidRPr="00D053CF">
        <w:rPr>
          <w:szCs w:val="24"/>
        </w:rPr>
        <w:lastRenderedPageBreak/>
        <w:t>Образцы основных форм документов, включаемых в Заявку</w:t>
      </w:r>
      <w:bookmarkEnd w:id="872"/>
      <w:bookmarkEnd w:id="873"/>
      <w:r w:rsidRPr="00D053CF">
        <w:rPr>
          <w:szCs w:val="24"/>
        </w:rPr>
        <w:t xml:space="preserve"> </w:t>
      </w:r>
    </w:p>
    <w:p w:rsidR="004F4D80" w:rsidRPr="00D053CF" w:rsidRDefault="004F4D80" w:rsidP="004F4D80">
      <w:pPr>
        <w:pStyle w:val="2"/>
      </w:pPr>
      <w:bookmarkStart w:id="874" w:name="_Ref55336310"/>
      <w:bookmarkStart w:id="875" w:name="_Toc57314672"/>
      <w:bookmarkStart w:id="876" w:name="_Toc69728986"/>
      <w:bookmarkStart w:id="877" w:name="_Toc98253919"/>
      <w:bookmarkStart w:id="878" w:name="_Toc165173847"/>
      <w:bookmarkStart w:id="879" w:name="_Toc423423667"/>
      <w:bookmarkStart w:id="880" w:name="_Toc472416908"/>
      <w:r w:rsidRPr="00D053CF">
        <w:t xml:space="preserve">Письмо о подаче оферты </w:t>
      </w:r>
      <w:bookmarkStart w:id="881" w:name="_Ref22846535"/>
      <w:r w:rsidRPr="00D053CF">
        <w:t>(</w:t>
      </w:r>
      <w:bookmarkEnd w:id="881"/>
      <w:r w:rsidRPr="00D053CF">
        <w:t xml:space="preserve">форма </w:t>
      </w:r>
      <w:r w:rsidRPr="00D053CF">
        <w:rPr>
          <w:noProof/>
        </w:rPr>
        <w:t>1</w:t>
      </w:r>
      <w:r w:rsidRPr="00D053CF">
        <w:t>)</w:t>
      </w:r>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2" w:name="_Toc98253920"/>
      <w:bookmarkStart w:id="883" w:name="_Toc157248174"/>
      <w:bookmarkStart w:id="884" w:name="_Toc157496543"/>
      <w:bookmarkStart w:id="885" w:name="_Toc158206082"/>
      <w:bookmarkStart w:id="886" w:name="_Toc164057767"/>
      <w:bookmarkStart w:id="887" w:name="_Toc164137117"/>
      <w:bookmarkStart w:id="888" w:name="_Toc164161277"/>
      <w:bookmarkStart w:id="889" w:name="_Toc165173848"/>
      <w:bookmarkStart w:id="890" w:name="_Toc439170673"/>
      <w:bookmarkStart w:id="891" w:name="_Toc439172775"/>
      <w:bookmarkStart w:id="892" w:name="_Toc439173219"/>
      <w:bookmarkStart w:id="893" w:name="_Toc439238213"/>
      <w:bookmarkStart w:id="894" w:name="_Toc440297069"/>
      <w:bookmarkStart w:id="895" w:name="_Toc440356630"/>
      <w:bookmarkStart w:id="896" w:name="_Toc462234907"/>
      <w:bookmarkStart w:id="897" w:name="_Toc472416909"/>
      <w:r w:rsidRPr="00D053CF">
        <w:rPr>
          <w:szCs w:val="24"/>
        </w:rPr>
        <w:t>Форма письма о подаче оферты</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99" w:name="_Toc98253921"/>
      <w:bookmarkStart w:id="900" w:name="_Toc157248175"/>
      <w:bookmarkStart w:id="901" w:name="_Toc157496544"/>
      <w:bookmarkStart w:id="902" w:name="_Toc158206083"/>
      <w:bookmarkStart w:id="903" w:name="_Toc164057768"/>
      <w:bookmarkStart w:id="904" w:name="_Toc164137118"/>
      <w:bookmarkStart w:id="905" w:name="_Toc164161278"/>
      <w:bookmarkStart w:id="906" w:name="_Toc165173849"/>
      <w:r w:rsidRPr="00D053CF">
        <w:rPr>
          <w:b/>
          <w:szCs w:val="24"/>
        </w:rPr>
        <w:br w:type="page"/>
      </w:r>
    </w:p>
    <w:p w:rsidR="004F4D80" w:rsidRPr="00D053CF" w:rsidRDefault="004F4D80" w:rsidP="004F4D80">
      <w:pPr>
        <w:pStyle w:val="3"/>
        <w:rPr>
          <w:szCs w:val="24"/>
        </w:rPr>
      </w:pPr>
      <w:bookmarkStart w:id="907" w:name="_Toc439170674"/>
      <w:bookmarkStart w:id="908" w:name="_Toc439172776"/>
      <w:bookmarkStart w:id="909" w:name="_Toc439173220"/>
      <w:bookmarkStart w:id="910" w:name="_Toc439238214"/>
      <w:bookmarkStart w:id="911" w:name="_Toc439252762"/>
      <w:bookmarkStart w:id="912" w:name="_Toc439323736"/>
      <w:bookmarkStart w:id="913" w:name="_Toc440297070"/>
      <w:bookmarkStart w:id="914" w:name="_Toc440356631"/>
      <w:bookmarkStart w:id="915" w:name="_Toc440631767"/>
      <w:bookmarkStart w:id="916" w:name="_Toc440876551"/>
      <w:bookmarkStart w:id="917" w:name="_Toc441130623"/>
      <w:bookmarkStart w:id="918" w:name="_Toc441157126"/>
      <w:bookmarkStart w:id="919" w:name="_Toc447292148"/>
      <w:bookmarkStart w:id="920" w:name="_Toc462234908"/>
      <w:bookmarkStart w:id="921" w:name="_Toc472416910"/>
      <w:r w:rsidRPr="00D053CF">
        <w:rPr>
          <w:szCs w:val="24"/>
        </w:rPr>
        <w:lastRenderedPageBreak/>
        <w:t>Инструкции по заполнению</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fldSimple w:instr=" REF _Ref306008743 \r \h  \* MERGEFORMAT ">
        <w:r w:rsidR="00B007DA" w:rsidRPr="00B007DA">
          <w:rPr>
            <w:sz w:val="24"/>
            <w:szCs w:val="24"/>
          </w:rPr>
          <w:t>3.3.4</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B007DA" w:rsidRPr="00B007DA">
          <w:rPr>
            <w:sz w:val="24"/>
            <w:szCs w:val="24"/>
          </w:rPr>
          <w:t>3.3.1.6</w:t>
        </w:r>
      </w:fldSimple>
      <w:r w:rsidRPr="00D053CF">
        <w:rPr>
          <w:sz w:val="24"/>
          <w:szCs w:val="24"/>
        </w:rPr>
        <w:t xml:space="preserve"> и </w:t>
      </w:r>
      <w:fldSimple w:instr=" REF _Ref195087786 \r \h  \* MERGEFORMAT ">
        <w:r w:rsidR="00B007DA" w:rsidRPr="00B007DA">
          <w:rPr>
            <w:sz w:val="24"/>
            <w:szCs w:val="24"/>
          </w:rPr>
          <w:t>3.3.1.7</w:t>
        </w:r>
      </w:fldSimple>
      <w:r w:rsidRPr="00D053CF">
        <w:rPr>
          <w:sz w:val="24"/>
          <w:szCs w:val="24"/>
        </w:rPr>
        <w:t>.</w:t>
      </w:r>
    </w:p>
    <w:p w:rsidR="00920CB0" w:rsidRPr="00D053CF" w:rsidRDefault="00920CB0">
      <w:pPr>
        <w:suppressAutoHyphens w:val="0"/>
        <w:spacing w:line="240" w:lineRule="auto"/>
        <w:ind w:firstLine="0"/>
        <w:jc w:val="left"/>
        <w:rPr>
          <w:b/>
          <w:sz w:val="24"/>
          <w:szCs w:val="24"/>
        </w:rPr>
      </w:pPr>
      <w:bookmarkStart w:id="922" w:name="_Ref55335821"/>
      <w:bookmarkStart w:id="923" w:name="_Ref55336345"/>
      <w:bookmarkStart w:id="924" w:name="_Toc57314674"/>
      <w:bookmarkStart w:id="925" w:name="_Toc69728988"/>
      <w:bookmarkStart w:id="926" w:name="_Toc98253922"/>
      <w:bookmarkStart w:id="927" w:name="_Toc165173850"/>
      <w:r w:rsidRPr="00D053CF">
        <w:br w:type="page"/>
      </w:r>
    </w:p>
    <w:p w:rsidR="00920CB0" w:rsidRPr="00D053CF" w:rsidRDefault="00920CB0" w:rsidP="00920CB0">
      <w:pPr>
        <w:pStyle w:val="3"/>
        <w:rPr>
          <w:szCs w:val="24"/>
        </w:rPr>
      </w:pPr>
      <w:bookmarkStart w:id="928" w:name="_Ref440271964"/>
      <w:bookmarkStart w:id="929" w:name="_Toc440297071"/>
      <w:bookmarkStart w:id="930" w:name="_Toc440356632"/>
      <w:bookmarkStart w:id="931" w:name="_Toc472416911"/>
      <w:r w:rsidRPr="00D053CF">
        <w:rPr>
          <w:szCs w:val="24"/>
        </w:rPr>
        <w:lastRenderedPageBreak/>
        <w:t>Антикоррупционные обязательства (Форма 1.1).</w:t>
      </w:r>
      <w:bookmarkEnd w:id="928"/>
      <w:bookmarkEnd w:id="929"/>
      <w:bookmarkEnd w:id="930"/>
      <w:bookmarkEnd w:id="931"/>
    </w:p>
    <w:p w:rsidR="00920CB0" w:rsidRPr="00D053CF" w:rsidRDefault="00920CB0" w:rsidP="00A222A8">
      <w:pPr>
        <w:pStyle w:val="3"/>
        <w:numPr>
          <w:ilvl w:val="3"/>
          <w:numId w:val="65"/>
        </w:numPr>
        <w:rPr>
          <w:b w:val="0"/>
          <w:szCs w:val="24"/>
        </w:rPr>
      </w:pPr>
      <w:bookmarkStart w:id="932" w:name="_Toc439238216"/>
      <w:bookmarkStart w:id="933" w:name="_Toc439252764"/>
      <w:bookmarkStart w:id="934" w:name="_Toc439323738"/>
      <w:bookmarkStart w:id="935" w:name="_Toc440297072"/>
      <w:bookmarkStart w:id="936" w:name="_Toc440356633"/>
      <w:bookmarkStart w:id="937" w:name="_Toc440631769"/>
      <w:bookmarkStart w:id="938" w:name="_Toc440876553"/>
      <w:bookmarkStart w:id="939" w:name="_Toc441130625"/>
      <w:bookmarkStart w:id="940" w:name="_Toc441157128"/>
      <w:bookmarkStart w:id="941" w:name="_Toc447292150"/>
      <w:bookmarkStart w:id="942" w:name="_Toc462234910"/>
      <w:bookmarkStart w:id="943" w:name="_Toc472416912"/>
      <w:r w:rsidRPr="00D053CF">
        <w:rPr>
          <w:b w:val="0"/>
          <w:szCs w:val="24"/>
        </w:rPr>
        <w:t>Форма Антикоррупционных обязательств</w:t>
      </w:r>
      <w:bookmarkEnd w:id="932"/>
      <w:bookmarkEnd w:id="933"/>
      <w:bookmarkEnd w:id="934"/>
      <w:bookmarkEnd w:id="935"/>
      <w:bookmarkEnd w:id="936"/>
      <w:bookmarkEnd w:id="937"/>
      <w:bookmarkEnd w:id="938"/>
      <w:bookmarkEnd w:id="939"/>
      <w:bookmarkEnd w:id="940"/>
      <w:bookmarkEnd w:id="941"/>
      <w:bookmarkEnd w:id="942"/>
      <w:bookmarkEnd w:id="94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9"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0"/>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4" w:name="_Toc423423668"/>
      <w:bookmarkStart w:id="945" w:name="_Ref440271072"/>
      <w:bookmarkStart w:id="946" w:name="_Ref440273986"/>
      <w:bookmarkStart w:id="947" w:name="_Ref440274337"/>
      <w:bookmarkStart w:id="948" w:name="_Ref440274913"/>
      <w:bookmarkStart w:id="949" w:name="_Ref440284918"/>
      <w:bookmarkStart w:id="95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2"/>
      <w:bookmarkEnd w:id="923"/>
      <w:bookmarkEnd w:id="924"/>
      <w:bookmarkEnd w:id="925"/>
      <w:bookmarkEnd w:id="926"/>
      <w:bookmarkEnd w:id="927"/>
      <w:bookmarkEnd w:id="944"/>
      <w:bookmarkEnd w:id="945"/>
      <w:bookmarkEnd w:id="946"/>
      <w:bookmarkEnd w:id="947"/>
      <w:bookmarkEnd w:id="948"/>
      <w:bookmarkEnd w:id="949"/>
      <w:bookmarkEnd w:id="95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1" w:name="_Toc98253923"/>
      <w:bookmarkStart w:id="952" w:name="_Toc157248177"/>
      <w:bookmarkStart w:id="953" w:name="_Toc157496546"/>
      <w:bookmarkStart w:id="954" w:name="_Toc158206085"/>
      <w:bookmarkStart w:id="955" w:name="_Toc164057770"/>
      <w:bookmarkStart w:id="956" w:name="_Toc164137120"/>
      <w:bookmarkStart w:id="957" w:name="_Toc164161280"/>
      <w:bookmarkStart w:id="958" w:name="_Toc165173851"/>
      <w:bookmarkStart w:id="959" w:name="_Ref264038986"/>
      <w:bookmarkStart w:id="960" w:name="_Ref264359294"/>
      <w:bookmarkStart w:id="961" w:name="_Toc439170676"/>
      <w:bookmarkStart w:id="962" w:name="_Toc439172778"/>
      <w:bookmarkStart w:id="963" w:name="_Toc439173222"/>
      <w:bookmarkStart w:id="964" w:name="_Toc439238218"/>
      <w:bookmarkStart w:id="965" w:name="_Toc439252766"/>
      <w:bookmarkStart w:id="966" w:name="_Toc439323740"/>
      <w:bookmarkStart w:id="967" w:name="_Toc440297074"/>
      <w:bookmarkStart w:id="968" w:name="_Toc440356635"/>
      <w:bookmarkStart w:id="969" w:name="_Toc440631771"/>
      <w:bookmarkStart w:id="970" w:name="_Toc440876555"/>
      <w:bookmarkStart w:id="971" w:name="_Toc441130627"/>
      <w:bookmarkStart w:id="972" w:name="_Toc441157130"/>
      <w:bookmarkStart w:id="973" w:name="_Toc447292152"/>
      <w:bookmarkStart w:id="974" w:name="_Toc462234912"/>
      <w:bookmarkStart w:id="975" w:name="_Toc466966879"/>
      <w:bookmarkStart w:id="976" w:name="_Toc468806130"/>
      <w:bookmarkStart w:id="977" w:name="_Toc469480397"/>
      <w:bookmarkStart w:id="978" w:name="_Toc472416914"/>
      <w:r w:rsidRPr="00D053CF">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00492C8B" w:rsidRPr="00D053CF">
        <w:rPr>
          <w:szCs w:val="24"/>
        </w:rPr>
        <w:t>Сводной таблицы стоимости</w:t>
      </w:r>
      <w:bookmarkEnd w:id="965"/>
      <w:bookmarkEnd w:id="966"/>
      <w:bookmarkEnd w:id="967"/>
      <w:bookmarkEnd w:id="968"/>
      <w:bookmarkEnd w:id="969"/>
      <w:bookmarkEnd w:id="970"/>
      <w:r w:rsidR="002F710E" w:rsidRPr="00D053CF">
        <w:rPr>
          <w:b w:val="0"/>
          <w:szCs w:val="24"/>
        </w:rPr>
        <w:t xml:space="preserve"> </w:t>
      </w:r>
      <w:r w:rsidR="002F710E" w:rsidRPr="00D053CF">
        <w:rPr>
          <w:szCs w:val="24"/>
        </w:rPr>
        <w:t>поставок</w:t>
      </w:r>
      <w:bookmarkEnd w:id="971"/>
      <w:bookmarkEnd w:id="972"/>
      <w:bookmarkEnd w:id="973"/>
      <w:bookmarkEnd w:id="974"/>
      <w:bookmarkEnd w:id="975"/>
      <w:bookmarkEnd w:id="976"/>
      <w:bookmarkEnd w:id="977"/>
      <w:bookmarkEnd w:id="97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79" w:name="_Toc176765534"/>
      <w:bookmarkStart w:id="980" w:name="_Toc198979983"/>
      <w:bookmarkStart w:id="981" w:name="_Toc217466315"/>
      <w:bookmarkStart w:id="982" w:name="_Toc217702856"/>
      <w:bookmarkStart w:id="983" w:name="_Toc233601974"/>
      <w:bookmarkStart w:id="984" w:name="_Toc263343460"/>
      <w:r w:rsidRPr="00D053CF">
        <w:rPr>
          <w:b w:val="0"/>
          <w:szCs w:val="24"/>
        </w:rPr>
        <w:br w:type="page"/>
      </w:r>
      <w:bookmarkStart w:id="985" w:name="_Toc439170677"/>
      <w:bookmarkStart w:id="986" w:name="_Toc439172779"/>
      <w:bookmarkStart w:id="987" w:name="_Toc439173223"/>
      <w:bookmarkStart w:id="988" w:name="_Toc439238219"/>
      <w:bookmarkStart w:id="989" w:name="_Toc439252767"/>
      <w:bookmarkStart w:id="990" w:name="_Toc439323741"/>
      <w:bookmarkStart w:id="991" w:name="_Toc440297075"/>
      <w:bookmarkStart w:id="992" w:name="_Toc440356636"/>
      <w:bookmarkStart w:id="993" w:name="_Toc440631772"/>
      <w:bookmarkStart w:id="994" w:name="_Toc440876556"/>
      <w:bookmarkStart w:id="995" w:name="_Toc441130628"/>
      <w:bookmarkStart w:id="996" w:name="_Toc441157131"/>
      <w:bookmarkStart w:id="997" w:name="_Toc447292153"/>
      <w:bookmarkStart w:id="998" w:name="_Toc462234913"/>
      <w:bookmarkStart w:id="999" w:name="_Toc466966880"/>
      <w:bookmarkStart w:id="1000" w:name="_Toc468806131"/>
      <w:bookmarkStart w:id="1001" w:name="_Toc469480398"/>
      <w:bookmarkStart w:id="1002" w:name="_Toc472416915"/>
      <w:r w:rsidRPr="00D053C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fldSimple w:instr=" REF _Ref450652998 \r \h  \* MERGEFORMAT ">
        <w:r w:rsidR="00B007DA" w:rsidRPr="00B007DA">
          <w:rPr>
            <w:sz w:val="24"/>
            <w:szCs w:val="24"/>
          </w:rPr>
          <w:t>4.2</w:t>
        </w:r>
      </w:fldSimple>
      <w:r w:rsidRPr="00D053CF">
        <w:rPr>
          <w:sz w:val="24"/>
          <w:szCs w:val="24"/>
        </w:rPr>
        <w:t xml:space="preserve">) и Технического предложения (подраздел </w:t>
      </w:r>
      <w:fldSimple w:instr=" REF _Ref86826666 \r \h  \* MERGEFORMAT ">
        <w:r w:rsidR="00B007DA" w:rsidRPr="00B007DA">
          <w:rPr>
            <w:sz w:val="24"/>
            <w:szCs w:val="24"/>
          </w:rPr>
          <w:t>5.3</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fldSimple w:instr=" REF _Ref440292752 \r \h  \* MERGEFORMAT ">
        <w:r w:rsidR="00B007DA" w:rsidRPr="003C6D0A">
          <w:t>2</w:t>
        </w:r>
      </w:fldSimple>
      <w:r w:rsidRPr="003C6D0A">
        <w:rPr>
          <w:sz w:val="24"/>
          <w:szCs w:val="24"/>
        </w:rPr>
        <w:t xml:space="preserve"> и </w:t>
      </w:r>
      <w:fldSimple w:instr=" REF _Ref440292779 \r \h  \* MERGEFORMAT ">
        <w:r w:rsidR="00B007DA" w:rsidRPr="003C6D0A">
          <w:t>4</w:t>
        </w:r>
      </w:fldSimple>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fldSimple w:instr=" REF _Ref440271072 \r \h  \* MERGEFORMAT ">
        <w:r w:rsidRPr="003C6D0A">
          <w:rPr>
            <w:bCs w:val="0"/>
            <w:sz w:val="24"/>
            <w:szCs w:val="24"/>
          </w:rPr>
          <w:t>5.2</w:t>
        </w:r>
      </w:fldSimple>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3" w:name="_Ref86826666"/>
      <w:bookmarkStart w:id="1004" w:name="_Toc90385112"/>
      <w:bookmarkStart w:id="1005" w:name="_Toc98253925"/>
      <w:bookmarkStart w:id="1006" w:name="_Toc165173853"/>
      <w:bookmarkStart w:id="1007" w:name="_Toc423423669"/>
      <w:bookmarkStart w:id="1008" w:name="_Toc472416916"/>
      <w:r w:rsidRPr="00D053CF">
        <w:lastRenderedPageBreak/>
        <w:t xml:space="preserve">Техническое предложение (форма </w:t>
      </w:r>
      <w:r w:rsidRPr="00D053CF">
        <w:rPr>
          <w:noProof/>
        </w:rPr>
        <w:t>3</w:t>
      </w:r>
      <w:r w:rsidRPr="00D053CF">
        <w:t>)</w:t>
      </w:r>
      <w:bookmarkEnd w:id="1003"/>
      <w:bookmarkEnd w:id="1004"/>
      <w:bookmarkEnd w:id="1005"/>
      <w:bookmarkEnd w:id="1006"/>
      <w:bookmarkEnd w:id="1007"/>
      <w:bookmarkEnd w:id="100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0385113"/>
      <w:bookmarkStart w:id="1010" w:name="_Toc98253926"/>
      <w:bookmarkStart w:id="1011" w:name="_Toc157248180"/>
      <w:bookmarkStart w:id="1012" w:name="_Toc157496549"/>
      <w:bookmarkStart w:id="1013" w:name="_Toc158206088"/>
      <w:bookmarkStart w:id="1014" w:name="_Toc164057773"/>
      <w:bookmarkStart w:id="1015" w:name="_Toc164137123"/>
      <w:bookmarkStart w:id="1016" w:name="_Toc164161283"/>
      <w:bookmarkStart w:id="1017" w:name="_Toc165173854"/>
      <w:bookmarkStart w:id="1018" w:name="_Ref193690005"/>
      <w:bookmarkStart w:id="1019" w:name="_Toc439170679"/>
      <w:bookmarkStart w:id="1020" w:name="_Toc439172781"/>
      <w:bookmarkStart w:id="1021" w:name="_Toc439173225"/>
      <w:bookmarkStart w:id="1022" w:name="_Toc439238221"/>
      <w:bookmarkStart w:id="1023" w:name="_Toc439252769"/>
      <w:bookmarkStart w:id="1024" w:name="_Toc439323743"/>
      <w:bookmarkStart w:id="1025" w:name="_Toc440297077"/>
      <w:bookmarkStart w:id="1026" w:name="_Toc440356638"/>
      <w:bookmarkStart w:id="1027" w:name="_Toc440631774"/>
      <w:bookmarkStart w:id="1028" w:name="_Toc440876558"/>
      <w:bookmarkStart w:id="1029" w:name="_Toc441130630"/>
      <w:bookmarkStart w:id="1030" w:name="_Toc441157133"/>
      <w:bookmarkStart w:id="1031" w:name="_Toc447292155"/>
      <w:bookmarkStart w:id="1032" w:name="_Toc462234915"/>
      <w:bookmarkStart w:id="1033" w:name="_Toc466966882"/>
      <w:bookmarkStart w:id="1034" w:name="_Toc468806133"/>
      <w:bookmarkStart w:id="1035" w:name="_Toc469480400"/>
      <w:bookmarkStart w:id="1036" w:name="_Toc472416917"/>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r w:rsidRPr="00D053CF">
        <w:rPr>
          <w:szCs w:val="24"/>
        </w:rPr>
        <w:t>технического предложения</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7" w:name="_Ref55335818"/>
      <w:bookmarkStart w:id="1038" w:name="_Ref55336334"/>
      <w:bookmarkStart w:id="1039" w:name="_Toc57314673"/>
      <w:bookmarkStart w:id="1040" w:name="_Toc69728987"/>
      <w:bookmarkStart w:id="1041" w:name="_Toc98253928"/>
      <w:bookmarkStart w:id="1042" w:name="_Toc165173856"/>
      <w:bookmarkStart w:id="1043" w:name="_Ref194749150"/>
      <w:bookmarkStart w:id="1044" w:name="_Ref194750368"/>
      <w:bookmarkStart w:id="1045" w:name="_Ref89649494"/>
      <w:bookmarkStart w:id="104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7" w:name="_Toc176765537"/>
      <w:bookmarkStart w:id="1048" w:name="_Toc198979986"/>
      <w:bookmarkStart w:id="1049" w:name="_Toc217466321"/>
      <w:bookmarkStart w:id="1050" w:name="_Toc217702859"/>
      <w:bookmarkStart w:id="1051" w:name="_Toc233601977"/>
      <w:bookmarkStart w:id="1052" w:name="_Toc263343463"/>
      <w:bookmarkStart w:id="1053" w:name="_Toc439170680"/>
      <w:bookmarkStart w:id="1054" w:name="_Toc439172782"/>
      <w:bookmarkStart w:id="1055" w:name="_Toc439173226"/>
      <w:bookmarkStart w:id="1056" w:name="_Toc439238222"/>
      <w:bookmarkStart w:id="1057" w:name="_Toc439252770"/>
      <w:bookmarkStart w:id="1058" w:name="_Toc439323744"/>
      <w:bookmarkStart w:id="1059" w:name="_Toc440297078"/>
      <w:bookmarkStart w:id="1060" w:name="_Toc440356639"/>
      <w:bookmarkStart w:id="1061" w:name="_Toc440631775"/>
      <w:bookmarkStart w:id="1062" w:name="_Toc440876559"/>
      <w:bookmarkStart w:id="1063" w:name="_Toc441130631"/>
      <w:bookmarkStart w:id="1064" w:name="_Toc441157134"/>
      <w:bookmarkStart w:id="1065" w:name="_Toc447292156"/>
      <w:bookmarkStart w:id="1066" w:name="_Toc462234916"/>
      <w:bookmarkStart w:id="1067" w:name="_Toc466966883"/>
      <w:bookmarkStart w:id="1068" w:name="_Toc468806134"/>
      <w:bookmarkStart w:id="1069" w:name="_Toc469480401"/>
      <w:bookmarkStart w:id="1070" w:name="_Toc472416918"/>
      <w:r w:rsidRPr="00D053C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fldSimple w:instr=" REF _Ref440292555 \r \h  \* MERGEFORMAT ">
        <w:r w:rsidR="00B007DA">
          <w:t>4</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fldSimple w:instr=" REF _Ref440271182 \r \h  \* MERGEFORMAT ">
        <w:r w:rsidR="00B007DA" w:rsidRPr="00B007DA">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B007DA" w:rsidRPr="00B007DA">
          <w:rPr>
            <w:sz w:val="24"/>
            <w:szCs w:val="24"/>
          </w:rPr>
          <w:t>4.4.1</w:t>
        </w:r>
      </w:fldSimple>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2" w:name="_Toc423423670"/>
      <w:bookmarkStart w:id="1073" w:name="_Ref440271036"/>
      <w:bookmarkStart w:id="1074" w:name="_Ref440274366"/>
      <w:bookmarkStart w:id="1075" w:name="_Ref440274902"/>
      <w:bookmarkStart w:id="1076" w:name="_Ref440284947"/>
      <w:bookmarkStart w:id="107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7"/>
      <w:bookmarkEnd w:id="1038"/>
      <w:bookmarkEnd w:id="1039"/>
      <w:bookmarkEnd w:id="1040"/>
      <w:bookmarkEnd w:id="1041"/>
      <w:bookmarkEnd w:id="1042"/>
      <w:bookmarkEnd w:id="1043"/>
      <w:bookmarkEnd w:id="1044"/>
      <w:bookmarkEnd w:id="1071"/>
      <w:bookmarkEnd w:id="1072"/>
      <w:bookmarkEnd w:id="1073"/>
      <w:bookmarkEnd w:id="1074"/>
      <w:bookmarkEnd w:id="1075"/>
      <w:bookmarkEnd w:id="1076"/>
      <w:bookmarkEnd w:id="107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8" w:name="_Toc98253929"/>
      <w:bookmarkStart w:id="1079" w:name="_Toc157248183"/>
      <w:bookmarkStart w:id="1080" w:name="_Toc157496552"/>
      <w:bookmarkStart w:id="1081" w:name="_Toc158206091"/>
      <w:bookmarkStart w:id="1082" w:name="_Toc164057776"/>
      <w:bookmarkStart w:id="1083" w:name="_Toc164137126"/>
      <w:bookmarkStart w:id="1084" w:name="_Toc164161286"/>
      <w:bookmarkStart w:id="1085" w:name="_Toc165173857"/>
      <w:bookmarkStart w:id="1086" w:name="_Toc439170682"/>
      <w:bookmarkStart w:id="1087" w:name="_Toc439172784"/>
      <w:bookmarkStart w:id="1088" w:name="_Toc439173228"/>
      <w:bookmarkStart w:id="1089" w:name="_Toc439238224"/>
      <w:bookmarkStart w:id="1090" w:name="_Toc439252772"/>
      <w:bookmarkStart w:id="1091" w:name="_Toc439323746"/>
      <w:bookmarkStart w:id="1092" w:name="_Toc440297080"/>
      <w:bookmarkStart w:id="1093" w:name="_Toc440356641"/>
      <w:bookmarkStart w:id="1094" w:name="_Toc440631777"/>
      <w:bookmarkStart w:id="1095" w:name="_Toc440876561"/>
      <w:bookmarkStart w:id="1096" w:name="_Toc441130633"/>
      <w:bookmarkStart w:id="1097" w:name="_Toc441157136"/>
      <w:bookmarkStart w:id="1098" w:name="_Toc447292158"/>
      <w:bookmarkStart w:id="1099" w:name="_Toc462234918"/>
      <w:bookmarkStart w:id="1100" w:name="_Toc466966885"/>
      <w:bookmarkStart w:id="1101" w:name="_Toc468806136"/>
      <w:bookmarkStart w:id="1102" w:name="_Toc469480403"/>
      <w:bookmarkStart w:id="1103" w:name="_Toc472416920"/>
      <w:r w:rsidRPr="00D053CF">
        <w:rPr>
          <w:b w:val="0"/>
          <w:szCs w:val="24"/>
        </w:rPr>
        <w:t xml:space="preserve">Форма </w:t>
      </w:r>
      <w:bookmarkEnd w:id="1078"/>
      <w:r w:rsidRPr="00D053CF">
        <w:rPr>
          <w:b w:val="0"/>
          <w:szCs w:val="24"/>
        </w:rPr>
        <w:t xml:space="preserve">графика </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00360AA5" w:rsidRPr="00D053CF">
        <w:rPr>
          <w:b w:val="0"/>
          <w:szCs w:val="24"/>
        </w:rPr>
        <w:t>выполнения поставок</w:t>
      </w:r>
      <w:bookmarkEnd w:id="1093"/>
      <w:bookmarkEnd w:id="1094"/>
      <w:bookmarkEnd w:id="1095"/>
      <w:bookmarkEnd w:id="1096"/>
      <w:bookmarkEnd w:id="1097"/>
      <w:bookmarkEnd w:id="1098"/>
      <w:bookmarkEnd w:id="1099"/>
      <w:bookmarkEnd w:id="1100"/>
      <w:bookmarkEnd w:id="1101"/>
      <w:bookmarkEnd w:id="1102"/>
      <w:bookmarkEnd w:id="110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4" w:name="_Toc171070556"/>
      <w:bookmarkStart w:id="1105" w:name="_Toc98253927"/>
      <w:bookmarkStart w:id="1106" w:name="_Toc176605808"/>
      <w:bookmarkStart w:id="1107" w:name="_Toc176611017"/>
      <w:bookmarkStart w:id="1108" w:name="_Toc176611073"/>
      <w:bookmarkStart w:id="1109" w:name="_Toc176668676"/>
      <w:bookmarkStart w:id="1110" w:name="_Toc176684336"/>
      <w:bookmarkStart w:id="1111" w:name="_Toc176746279"/>
      <w:bookmarkStart w:id="1112" w:name="_Toc176747346"/>
      <w:bookmarkStart w:id="1113" w:name="_Toc198979988"/>
      <w:bookmarkStart w:id="1114" w:name="_Toc217466324"/>
      <w:bookmarkStart w:id="1115" w:name="_Toc217702862"/>
      <w:bookmarkStart w:id="1116" w:name="_Toc233601980"/>
      <w:bookmarkStart w:id="1117" w:name="_Toc263343466"/>
      <w:r w:rsidRPr="00D053CF">
        <w:rPr>
          <w:b w:val="0"/>
          <w:szCs w:val="24"/>
        </w:rPr>
        <w:br w:type="page"/>
      </w:r>
      <w:bookmarkStart w:id="1118" w:name="_Toc439170683"/>
      <w:bookmarkStart w:id="1119" w:name="_Toc439172785"/>
      <w:bookmarkStart w:id="1120" w:name="_Toc439173229"/>
      <w:bookmarkStart w:id="1121" w:name="_Toc439238225"/>
      <w:bookmarkStart w:id="1122" w:name="_Toc439252773"/>
      <w:bookmarkStart w:id="1123" w:name="_Toc439323747"/>
      <w:bookmarkStart w:id="1124" w:name="_Toc440297081"/>
      <w:bookmarkStart w:id="1125" w:name="_Toc440356642"/>
      <w:bookmarkStart w:id="1126" w:name="_Toc440631778"/>
      <w:bookmarkStart w:id="1127" w:name="_Toc440876562"/>
      <w:bookmarkStart w:id="1128" w:name="_Toc441130634"/>
      <w:bookmarkStart w:id="1129" w:name="_Toc441157137"/>
      <w:bookmarkStart w:id="1130" w:name="_Toc447292159"/>
      <w:bookmarkStart w:id="1131" w:name="_Toc462234919"/>
      <w:bookmarkStart w:id="1132" w:name="_Toc466966886"/>
      <w:bookmarkStart w:id="1133" w:name="_Toc468806137"/>
      <w:bookmarkStart w:id="1134" w:name="_Toc469480404"/>
      <w:bookmarkStart w:id="1135" w:name="_Toc472416921"/>
      <w:r w:rsidRPr="00D053CF">
        <w:rPr>
          <w:b w:val="0"/>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fldSimple w:instr=" REF _Ref440273986 \r \h  \* MERGEFORMAT ">
        <w:r w:rsidR="00B007DA" w:rsidRPr="00B007DA">
          <w:rPr>
            <w:sz w:val="24"/>
            <w:szCs w:val="24"/>
          </w:rPr>
          <w:t>5.2</w:t>
        </w:r>
      </w:fldSimple>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93264992"/>
      <w:bookmarkStart w:id="1138" w:name="_Ref93265116"/>
      <w:bookmarkStart w:id="1139" w:name="_Toc98253933"/>
      <w:bookmarkStart w:id="1140" w:name="_Toc165173859"/>
      <w:bookmarkStart w:id="1141" w:name="_Toc423423671"/>
      <w:bookmarkStart w:id="1142" w:name="_Toc472416922"/>
      <w:bookmarkEnd w:id="1136"/>
      <w:r w:rsidRPr="00D053CF">
        <w:lastRenderedPageBreak/>
        <w:t xml:space="preserve">Протокол разногласий к проекту Договора (форма </w:t>
      </w:r>
      <w:r w:rsidRPr="00D053CF">
        <w:rPr>
          <w:noProof/>
        </w:rPr>
        <w:t>5</w:t>
      </w:r>
      <w:r w:rsidRPr="00D053CF">
        <w:t>)</w:t>
      </w:r>
      <w:bookmarkEnd w:id="1045"/>
      <w:bookmarkEnd w:id="1046"/>
      <w:bookmarkEnd w:id="1137"/>
      <w:bookmarkEnd w:id="1138"/>
      <w:bookmarkEnd w:id="1139"/>
      <w:bookmarkEnd w:id="1140"/>
      <w:bookmarkEnd w:id="1141"/>
      <w:bookmarkEnd w:id="114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3" w:name="_Toc439170685"/>
      <w:bookmarkStart w:id="1144" w:name="_Toc439172787"/>
      <w:bookmarkStart w:id="1145" w:name="_Toc439173231"/>
      <w:bookmarkStart w:id="1146" w:name="_Toc439238227"/>
      <w:bookmarkStart w:id="1147" w:name="_Toc439252775"/>
      <w:bookmarkStart w:id="1148" w:name="_Toc439323749"/>
      <w:bookmarkStart w:id="1149" w:name="_Toc440297083"/>
      <w:bookmarkStart w:id="1150" w:name="_Toc440356644"/>
      <w:bookmarkStart w:id="1151" w:name="_Toc440631780"/>
      <w:bookmarkStart w:id="1152" w:name="_Toc440876564"/>
      <w:bookmarkStart w:id="1153" w:name="_Toc441130636"/>
      <w:bookmarkStart w:id="1154" w:name="_Toc441157139"/>
      <w:bookmarkStart w:id="1155" w:name="_Toc447292161"/>
      <w:bookmarkStart w:id="1156" w:name="_Toc462234921"/>
      <w:bookmarkStart w:id="1157" w:name="_Toc466966888"/>
      <w:bookmarkStart w:id="1158" w:name="_Toc468806139"/>
      <w:bookmarkStart w:id="1159" w:name="_Toc469480406"/>
      <w:bookmarkStart w:id="1160" w:name="_Toc472416923"/>
      <w:bookmarkStart w:id="1161" w:name="_Toc157248186"/>
      <w:bookmarkStart w:id="1162" w:name="_Toc157496555"/>
      <w:bookmarkStart w:id="1163" w:name="_Toc158206094"/>
      <w:bookmarkStart w:id="1164" w:name="_Toc164057779"/>
      <w:bookmarkStart w:id="1165" w:name="_Toc164137129"/>
      <w:bookmarkStart w:id="1166" w:name="_Toc164161289"/>
      <w:bookmarkStart w:id="1167" w:name="_Toc165173860"/>
      <w:r w:rsidRPr="00D053CF">
        <w:rPr>
          <w:b w:val="0"/>
          <w:szCs w:val="24"/>
        </w:rPr>
        <w:t>Форма Протокола разногласий к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053CF">
        <w:rPr>
          <w:b w:val="0"/>
          <w:szCs w:val="24"/>
        </w:rPr>
        <w:t xml:space="preserve"> </w:t>
      </w:r>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B007DA">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B007DA">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8" w:name="_Toc439170686"/>
      <w:bookmarkStart w:id="1169" w:name="_Toc439172788"/>
      <w:bookmarkStart w:id="1170" w:name="_Toc439173232"/>
      <w:bookmarkStart w:id="1171" w:name="_Toc439238228"/>
      <w:bookmarkStart w:id="1172" w:name="_Toc439252776"/>
      <w:bookmarkStart w:id="1173" w:name="_Toc439323750"/>
      <w:bookmarkStart w:id="1174" w:name="_Toc440297084"/>
      <w:bookmarkStart w:id="1175" w:name="_Toc440356645"/>
      <w:bookmarkStart w:id="1176" w:name="_Toc440631781"/>
      <w:bookmarkStart w:id="1177" w:name="_Toc440876565"/>
      <w:bookmarkStart w:id="1178" w:name="_Toc441130637"/>
      <w:bookmarkStart w:id="1179" w:name="_Toc441157140"/>
      <w:bookmarkStart w:id="1180" w:name="_Toc447292162"/>
      <w:bookmarkStart w:id="1181" w:name="_Toc462234922"/>
      <w:bookmarkStart w:id="1182" w:name="_Toc466966889"/>
      <w:bookmarkStart w:id="1183" w:name="_Toc468806140"/>
      <w:bookmarkStart w:id="1184" w:name="_Toc469480407"/>
      <w:bookmarkStart w:id="1185" w:name="_Toc472416924"/>
      <w:r w:rsidRPr="00D053CF">
        <w:rPr>
          <w:b w:val="0"/>
          <w:szCs w:val="24"/>
        </w:rPr>
        <w:t>Инструкции по заполнению Протокола разногласий к проекту Договора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fldSimple w:instr=" REF _Ref440274025 \r \h  \* MERGEFORMAT ">
        <w:r w:rsidR="00B007DA">
          <w:t>2</w:t>
        </w:r>
      </w:fldSimple>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fldSimple w:instr=" REF _Ref294695546 \r \h  \* MERGEFORMAT ">
        <w:r w:rsidR="00B007DA" w:rsidRPr="00B007DA">
          <w:rPr>
            <w:sz w:val="24"/>
            <w:szCs w:val="24"/>
          </w:rPr>
          <w:t xml:space="preserve"> 1.2.6 </w:t>
        </w:r>
      </w:fldSimple>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6" w:name="_Ref55335823"/>
      <w:bookmarkStart w:id="1187" w:name="_Ref55336359"/>
      <w:bookmarkStart w:id="1188" w:name="_Toc57314675"/>
      <w:bookmarkStart w:id="1189" w:name="_Toc69728989"/>
      <w:bookmarkStart w:id="1190" w:name="_Toc98253939"/>
      <w:bookmarkStart w:id="1191" w:name="_Toc165173865"/>
      <w:bookmarkStart w:id="1192" w:name="_Toc423423672"/>
      <w:bookmarkStart w:id="1193" w:name="_Toc472416925"/>
      <w:bookmarkEnd w:id="898"/>
      <w:r w:rsidRPr="00D053CF">
        <w:lastRenderedPageBreak/>
        <w:t>Анкета (форма 6)</w:t>
      </w:r>
      <w:bookmarkEnd w:id="1186"/>
      <w:bookmarkEnd w:id="1187"/>
      <w:bookmarkEnd w:id="1188"/>
      <w:bookmarkEnd w:id="1189"/>
      <w:bookmarkEnd w:id="1190"/>
      <w:bookmarkEnd w:id="1191"/>
      <w:bookmarkEnd w:id="1192"/>
      <w:bookmarkEnd w:id="1193"/>
    </w:p>
    <w:p w:rsidR="004F4D80" w:rsidRPr="00D053CF" w:rsidRDefault="004F4D80" w:rsidP="004F4D80">
      <w:pPr>
        <w:pStyle w:val="3"/>
        <w:rPr>
          <w:b w:val="0"/>
          <w:szCs w:val="24"/>
        </w:rPr>
      </w:pPr>
      <w:bookmarkStart w:id="1194" w:name="_Toc98253940"/>
      <w:bookmarkStart w:id="1195" w:name="_Toc157248192"/>
      <w:bookmarkStart w:id="1196" w:name="_Toc157496561"/>
      <w:bookmarkStart w:id="1197" w:name="_Toc158206100"/>
      <w:bookmarkStart w:id="1198" w:name="_Toc164057785"/>
      <w:bookmarkStart w:id="1199" w:name="_Toc164137135"/>
      <w:bookmarkStart w:id="1200" w:name="_Toc164161295"/>
      <w:bookmarkStart w:id="1201" w:name="_Toc165173866"/>
      <w:bookmarkStart w:id="1202" w:name="_Toc439170688"/>
      <w:bookmarkStart w:id="1203" w:name="_Toc439172790"/>
      <w:bookmarkStart w:id="1204" w:name="_Toc439173234"/>
      <w:bookmarkStart w:id="1205" w:name="_Toc439238230"/>
      <w:bookmarkStart w:id="1206" w:name="_Toc439252778"/>
      <w:bookmarkStart w:id="1207" w:name="_Ref440272119"/>
      <w:bookmarkStart w:id="1208" w:name="_Toc440297086"/>
      <w:bookmarkStart w:id="1209" w:name="_Toc440356647"/>
      <w:bookmarkStart w:id="1210" w:name="_Ref444162540"/>
      <w:bookmarkStart w:id="1211" w:name="_Toc447292164"/>
      <w:bookmarkStart w:id="1212" w:name="_Toc462234924"/>
      <w:bookmarkStart w:id="121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396A33">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4" w:name="_GoBack"/>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396A3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396A33">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5" w:name="_Ref491181272"/>
      <w:bookmarkEnd w:id="1214"/>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bookmarkEnd w:id="1225"/>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6" w:name="_Toc125426243"/>
      <w:bookmarkStart w:id="1227" w:name="_Toc396984070"/>
      <w:bookmarkStart w:id="1228" w:name="_Toc423423673"/>
      <w:bookmarkStart w:id="1229" w:name="_Toc439170691"/>
      <w:bookmarkStart w:id="1230" w:name="_Toc439172793"/>
      <w:bookmarkStart w:id="1231" w:name="_Toc439173237"/>
      <w:bookmarkStart w:id="1232" w:name="_Toc439238233"/>
      <w:bookmarkStart w:id="1233" w:name="_Toc439252780"/>
      <w:bookmarkStart w:id="1234" w:name="_Toc439323754"/>
      <w:bookmarkStart w:id="1235" w:name="_Toc440297088"/>
      <w:bookmarkStart w:id="1236" w:name="_Toc440356649"/>
      <w:bookmarkStart w:id="1237" w:name="_Toc440631785"/>
      <w:bookmarkStart w:id="1238" w:name="_Toc440876569"/>
      <w:bookmarkStart w:id="1239" w:name="_Toc441130641"/>
      <w:bookmarkStart w:id="1240" w:name="_Toc441157144"/>
      <w:bookmarkStart w:id="1241"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D053CF">
                <w:t>О закупках товаров</w:t>
              </w:r>
            </w:hyperlink>
            <w:r w:rsidRPr="00D053CF">
              <w:t>, работ, услуг отдельными видами юридических лиц" и "</w:t>
            </w:r>
            <w:hyperlink r:id="rId46"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2" w:name="_Toc439170690"/>
      <w:bookmarkStart w:id="1243" w:name="_Toc439172792"/>
      <w:bookmarkStart w:id="1244" w:name="_Toc439173236"/>
      <w:bookmarkStart w:id="1245"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2"/>
    <w:bookmarkEnd w:id="1243"/>
    <w:bookmarkEnd w:id="1244"/>
    <w:bookmarkEnd w:id="1245"/>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6" w:name="_Toc462234926"/>
      <w:bookmarkStart w:id="1247" w:name="_Toc472416928"/>
      <w:r w:rsidRPr="00D053C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6"/>
      <w:bookmarkEnd w:id="1247"/>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8"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9" w:name="_Toc423423680"/>
      <w:bookmarkStart w:id="1250" w:name="_Ref440272035"/>
      <w:bookmarkStart w:id="1251" w:name="_Ref440274733"/>
      <w:bookmarkStart w:id="1252"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8"/>
      <w:bookmarkEnd w:id="1249"/>
      <w:bookmarkEnd w:id="1250"/>
      <w:bookmarkEnd w:id="1251"/>
      <w:bookmarkEnd w:id="1252"/>
    </w:p>
    <w:p w:rsidR="004F4D80" w:rsidRPr="00D053CF" w:rsidRDefault="004F4D80" w:rsidP="004F4D80">
      <w:pPr>
        <w:pStyle w:val="3"/>
        <w:rPr>
          <w:sz w:val="22"/>
        </w:rPr>
      </w:pPr>
      <w:bookmarkStart w:id="1253" w:name="_Toc343690584"/>
      <w:bookmarkStart w:id="1254" w:name="_Toc372294428"/>
      <w:bookmarkStart w:id="1255" w:name="_Toc379288896"/>
      <w:bookmarkStart w:id="1256" w:name="_Toc384734780"/>
      <w:bookmarkStart w:id="1257" w:name="_Toc396984078"/>
      <w:bookmarkStart w:id="1258" w:name="_Toc423423681"/>
      <w:bookmarkStart w:id="1259" w:name="_Toc439170710"/>
      <w:bookmarkStart w:id="1260" w:name="_Toc439172812"/>
      <w:bookmarkStart w:id="1261" w:name="_Toc439173253"/>
      <w:bookmarkStart w:id="1262" w:name="_Toc439238249"/>
      <w:bookmarkStart w:id="1263" w:name="_Toc439252796"/>
      <w:bookmarkStart w:id="1264" w:name="_Toc439323770"/>
      <w:bookmarkStart w:id="1265" w:name="_Toc440297092"/>
      <w:bookmarkStart w:id="1266" w:name="_Toc440356653"/>
      <w:bookmarkStart w:id="1267" w:name="_Toc440631789"/>
      <w:bookmarkStart w:id="1268" w:name="_Toc440876573"/>
      <w:bookmarkStart w:id="1269" w:name="_Toc441130645"/>
      <w:bookmarkStart w:id="1270" w:name="_Toc441157148"/>
      <w:bookmarkStart w:id="1271" w:name="_Toc447292170"/>
      <w:bookmarkStart w:id="1272" w:name="_Toc462234930"/>
      <w:bookmarkStart w:id="1273" w:name="_Toc466966895"/>
      <w:bookmarkStart w:id="1274" w:name="_Toc468806146"/>
      <w:bookmarkStart w:id="1275" w:name="_Toc469480413"/>
      <w:bookmarkStart w:id="1276"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7" w:name="_Toc343690585"/>
      <w:bookmarkStart w:id="1278" w:name="_Toc372294429"/>
      <w:bookmarkStart w:id="1279" w:name="_Toc379288897"/>
      <w:bookmarkStart w:id="1280" w:name="_Toc384734781"/>
      <w:bookmarkStart w:id="1281" w:name="_Toc396984079"/>
      <w:bookmarkStart w:id="1282" w:name="_Toc423423682"/>
      <w:bookmarkStart w:id="1283" w:name="_Toc439170711"/>
      <w:bookmarkStart w:id="1284" w:name="_Toc439172813"/>
      <w:bookmarkStart w:id="1285" w:name="_Toc439173254"/>
      <w:bookmarkStart w:id="1286" w:name="_Toc439238250"/>
      <w:bookmarkStart w:id="1287" w:name="_Toc439252797"/>
      <w:bookmarkStart w:id="1288" w:name="_Toc439323771"/>
      <w:bookmarkStart w:id="1289" w:name="_Toc440297093"/>
      <w:bookmarkStart w:id="1290" w:name="_Toc440356654"/>
      <w:bookmarkStart w:id="1291" w:name="_Toc440631790"/>
      <w:bookmarkStart w:id="1292" w:name="_Toc440876574"/>
      <w:bookmarkStart w:id="1293" w:name="_Toc441130646"/>
      <w:bookmarkStart w:id="1294" w:name="_Toc441157149"/>
      <w:bookmarkStart w:id="1295" w:name="_Toc447292171"/>
      <w:bookmarkStart w:id="1296" w:name="_Toc462234931"/>
      <w:bookmarkStart w:id="1297" w:name="_Toc466966896"/>
      <w:bookmarkStart w:id="1298" w:name="_Toc468806147"/>
      <w:bookmarkStart w:id="1299" w:name="_Toc469480414"/>
      <w:bookmarkStart w:id="1300" w:name="_Toc472416931"/>
      <w:r w:rsidRPr="00D053CF">
        <w:rPr>
          <w:szCs w:val="24"/>
        </w:rPr>
        <w:lastRenderedPageBreak/>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1"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2" w:name="_Toc423423683"/>
      <w:bookmarkStart w:id="1303" w:name="_Ref440272051"/>
      <w:bookmarkStart w:id="1304" w:name="_Ref440274744"/>
      <w:bookmarkStart w:id="1305"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1"/>
      <w:bookmarkEnd w:id="1302"/>
      <w:bookmarkEnd w:id="1303"/>
      <w:bookmarkEnd w:id="1304"/>
      <w:bookmarkEnd w:id="1305"/>
    </w:p>
    <w:p w:rsidR="004F4D80" w:rsidRPr="00D053CF" w:rsidRDefault="004F4D80" w:rsidP="004F4D80">
      <w:pPr>
        <w:pStyle w:val="3"/>
        <w:rPr>
          <w:szCs w:val="24"/>
        </w:rPr>
      </w:pPr>
      <w:bookmarkStart w:id="1306" w:name="_Toc343690587"/>
      <w:bookmarkStart w:id="1307" w:name="_Toc372294431"/>
      <w:bookmarkStart w:id="1308" w:name="_Toc379288899"/>
      <w:bookmarkStart w:id="1309" w:name="_Toc384734783"/>
      <w:bookmarkStart w:id="1310" w:name="_Toc396984081"/>
      <w:bookmarkStart w:id="1311" w:name="_Toc423423684"/>
      <w:bookmarkStart w:id="1312" w:name="_Toc439170713"/>
      <w:bookmarkStart w:id="1313" w:name="_Toc439172815"/>
      <w:bookmarkStart w:id="1314" w:name="_Toc439173256"/>
      <w:bookmarkStart w:id="1315" w:name="_Toc439238252"/>
      <w:bookmarkStart w:id="1316" w:name="_Toc439252799"/>
      <w:bookmarkStart w:id="1317" w:name="_Toc439323773"/>
      <w:bookmarkStart w:id="1318" w:name="_Toc440297095"/>
      <w:bookmarkStart w:id="1319" w:name="_Toc440356656"/>
      <w:bookmarkStart w:id="1320" w:name="_Toc440631792"/>
      <w:bookmarkStart w:id="1321" w:name="_Toc440876576"/>
      <w:bookmarkStart w:id="1322" w:name="_Toc441130648"/>
      <w:bookmarkStart w:id="1323" w:name="_Toc441157151"/>
      <w:bookmarkStart w:id="1324" w:name="_Toc447292173"/>
      <w:bookmarkStart w:id="1325" w:name="_Toc462234933"/>
      <w:bookmarkStart w:id="1326" w:name="_Toc466966898"/>
      <w:bookmarkStart w:id="1327" w:name="_Toc468806149"/>
      <w:bookmarkStart w:id="1328" w:name="_Toc469480416"/>
      <w:bookmarkStart w:id="1329" w:name="_Toc472416933"/>
      <w:r w:rsidRPr="00D053CF">
        <w:rPr>
          <w:szCs w:val="24"/>
        </w:rPr>
        <w:t xml:space="preserve">Форма </w:t>
      </w:r>
      <w:bookmarkEnd w:id="1306"/>
      <w:bookmarkEnd w:id="1307"/>
      <w:bookmarkEnd w:id="1308"/>
      <w:bookmarkEnd w:id="1309"/>
      <w:bookmarkEnd w:id="1310"/>
      <w:bookmarkEnd w:id="1311"/>
      <w:bookmarkEnd w:id="1312"/>
      <w:bookmarkEnd w:id="1313"/>
      <w:bookmarkEnd w:id="1314"/>
      <w:bookmarkEnd w:id="1315"/>
      <w:bookmarkEnd w:id="1316"/>
      <w:r w:rsidR="000D70B6" w:rsidRPr="00D053CF">
        <w:rPr>
          <w:szCs w:val="24"/>
        </w:rPr>
        <w:t>Согласия на обработку персональных данных</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0" w:name="_Toc439252801"/>
      <w:bookmarkStart w:id="1331" w:name="_Toc439323774"/>
      <w:bookmarkStart w:id="1332" w:name="_Toc440297096"/>
      <w:bookmarkStart w:id="1333" w:name="_Toc440356657"/>
      <w:bookmarkStart w:id="1334" w:name="_Toc440631793"/>
      <w:bookmarkStart w:id="1335" w:name="_Toc440876577"/>
      <w:bookmarkStart w:id="1336" w:name="_Toc441130649"/>
      <w:bookmarkStart w:id="1337" w:name="_Toc441157152"/>
      <w:bookmarkStart w:id="1338" w:name="_Toc447292174"/>
      <w:bookmarkStart w:id="1339" w:name="_Toc462234934"/>
      <w:bookmarkStart w:id="1340" w:name="_Toc466966899"/>
      <w:bookmarkStart w:id="1341" w:name="_Toc468806150"/>
      <w:bookmarkStart w:id="1342" w:name="_Toc469480417"/>
      <w:bookmarkStart w:id="1343" w:name="_Toc472416934"/>
      <w:r w:rsidRPr="00D053CF">
        <w:rPr>
          <w:szCs w:val="24"/>
        </w:rPr>
        <w:lastRenderedPageBreak/>
        <w:t>Инструкции по заполнению</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4" w:name="_Toc462216791"/>
      <w:bookmarkStart w:id="1345" w:name="_Toc462234935"/>
      <w:bookmarkStart w:id="1346" w:name="_Toc466966900"/>
      <w:bookmarkStart w:id="1347" w:name="_Toc468806151"/>
      <w:bookmarkStart w:id="1348" w:name="_Toc469480418"/>
      <w:bookmarkStart w:id="1349" w:name="_Toc472416935"/>
      <w:r w:rsidRPr="00D053CF">
        <w:rPr>
          <w:szCs w:val="24"/>
        </w:rPr>
        <w:lastRenderedPageBreak/>
        <w:t>Форма Согласия на обработку персональных данных</w:t>
      </w:r>
      <w:bookmarkEnd w:id="1344"/>
      <w:bookmarkEnd w:id="1345"/>
      <w:bookmarkEnd w:id="1346"/>
      <w:bookmarkEnd w:id="1347"/>
      <w:bookmarkEnd w:id="1348"/>
      <w:bookmarkEnd w:id="1349"/>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0" w:name="_Toc461809099"/>
      <w:r w:rsidRPr="00D053CF">
        <w:rPr>
          <w:b/>
          <w:sz w:val="24"/>
          <w:szCs w:val="24"/>
        </w:rPr>
        <w:t>Согласие на обработку персональных данных</w:t>
      </w:r>
      <w:bookmarkEnd w:id="1350"/>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1" w:name="_Toc461809100"/>
      <w:bookmarkStart w:id="1352" w:name="_Toc462216792"/>
      <w:bookmarkStart w:id="1353" w:name="_Toc462234936"/>
      <w:bookmarkStart w:id="1354" w:name="_Toc466966901"/>
      <w:bookmarkStart w:id="1355" w:name="_Toc468806152"/>
      <w:bookmarkStart w:id="1356" w:name="_Toc469480419"/>
      <w:bookmarkStart w:id="1357" w:name="_Toc472416936"/>
      <w:r w:rsidRPr="00D053CF">
        <w:rPr>
          <w:szCs w:val="24"/>
        </w:rPr>
        <w:lastRenderedPageBreak/>
        <w:t>Инструкции по заполнению</w:t>
      </w:r>
      <w:bookmarkEnd w:id="1351"/>
      <w:bookmarkEnd w:id="1352"/>
      <w:bookmarkEnd w:id="1353"/>
      <w:bookmarkEnd w:id="1354"/>
      <w:bookmarkEnd w:id="1355"/>
      <w:bookmarkEnd w:id="1356"/>
      <w:bookmarkEnd w:id="1357"/>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8" w:name="_Ref440272274"/>
      <w:bookmarkStart w:id="1359" w:name="_Ref440274756"/>
      <w:bookmarkStart w:id="1360"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8"/>
      <w:bookmarkEnd w:id="1359"/>
      <w:bookmarkEnd w:id="1360"/>
    </w:p>
    <w:p w:rsidR="007857E5" w:rsidRPr="00D053CF" w:rsidRDefault="007857E5" w:rsidP="007857E5">
      <w:pPr>
        <w:pStyle w:val="3"/>
        <w:rPr>
          <w:szCs w:val="24"/>
        </w:rPr>
      </w:pPr>
      <w:bookmarkStart w:id="1361" w:name="_Toc439170718"/>
      <w:bookmarkStart w:id="1362" w:name="_Toc439172820"/>
      <w:bookmarkStart w:id="1363" w:name="_Toc439173262"/>
      <w:bookmarkStart w:id="1364" w:name="_Toc439238258"/>
      <w:bookmarkStart w:id="1365" w:name="_Toc439252806"/>
      <w:bookmarkStart w:id="1366" w:name="_Toc439323779"/>
      <w:bookmarkStart w:id="1367" w:name="_Toc440297101"/>
      <w:bookmarkStart w:id="1368" w:name="_Toc440356662"/>
      <w:bookmarkStart w:id="1369" w:name="_Toc440631798"/>
      <w:bookmarkStart w:id="1370" w:name="_Toc440876582"/>
      <w:bookmarkStart w:id="1371" w:name="_Toc441130654"/>
      <w:bookmarkStart w:id="1372" w:name="_Toc441157154"/>
      <w:bookmarkStart w:id="1373" w:name="_Toc447292176"/>
      <w:bookmarkStart w:id="1374" w:name="_Toc462234938"/>
      <w:bookmarkStart w:id="1375" w:name="_Toc466966903"/>
      <w:bookmarkStart w:id="1376" w:name="_Toc468806154"/>
      <w:bookmarkStart w:id="1377" w:name="_Toc469480421"/>
      <w:bookmarkStart w:id="1378" w:name="_Toc472416938"/>
      <w:r w:rsidRPr="00D053CF">
        <w:rPr>
          <w:szCs w:val="24"/>
        </w:rPr>
        <w:t xml:space="preserve">Форма </w:t>
      </w:r>
      <w:bookmarkEnd w:id="1361"/>
      <w:r w:rsidR="00E47073" w:rsidRPr="00D053CF">
        <w:rPr>
          <w:szCs w:val="24"/>
        </w:rPr>
        <w:t>согласия Участника налоговым органам на разглашение сведений, составляющих налоговую тайну</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9" w:name="_Toc300142269"/>
      <w:bookmarkStart w:id="1380" w:name="_Toc309735391"/>
      <w:bookmarkStart w:id="1381"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9"/>
      <w:r w:rsidRPr="00D053CF">
        <w:rPr>
          <w:b/>
          <w:bCs w:val="0"/>
          <w:snapToGrid w:val="0"/>
          <w:sz w:val="24"/>
          <w:szCs w:val="24"/>
        </w:rPr>
        <w:t xml:space="preserve"> </w:t>
      </w:r>
      <w:bookmarkEnd w:id="1380"/>
      <w:bookmarkEnd w:id="1381"/>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2" w:name="_Toc439170719"/>
      <w:bookmarkStart w:id="1383" w:name="_Toc439172821"/>
      <w:bookmarkStart w:id="1384" w:name="_Toc439173263"/>
      <w:bookmarkStart w:id="1385" w:name="_Toc439238259"/>
      <w:bookmarkStart w:id="1386" w:name="_Toc439252807"/>
      <w:bookmarkStart w:id="1387" w:name="_Toc439323780"/>
      <w:bookmarkStart w:id="1388" w:name="_Toc440297102"/>
      <w:bookmarkStart w:id="1389" w:name="_Toc440356663"/>
      <w:bookmarkStart w:id="1390" w:name="_Toc440631799"/>
      <w:bookmarkStart w:id="1391" w:name="_Toc440876583"/>
      <w:bookmarkStart w:id="1392" w:name="_Toc441130655"/>
      <w:bookmarkStart w:id="1393" w:name="_Toc441157155"/>
      <w:bookmarkStart w:id="1394" w:name="_Toc447292177"/>
      <w:bookmarkStart w:id="1395" w:name="_Toc462234939"/>
      <w:bookmarkStart w:id="1396" w:name="_Toc466966904"/>
      <w:bookmarkStart w:id="1397" w:name="_Toc468806155"/>
      <w:bookmarkStart w:id="1398" w:name="_Toc469480422"/>
      <w:bookmarkStart w:id="1399" w:name="_Toc472416939"/>
      <w:r w:rsidRPr="00D053C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0" w:name="_Ref93268095"/>
      <w:bookmarkStart w:id="1401" w:name="_Ref93268099"/>
      <w:bookmarkStart w:id="1402" w:name="_Toc98253958"/>
      <w:bookmarkStart w:id="1403" w:name="_Toc165173884"/>
      <w:bookmarkStart w:id="1404" w:name="_Toc423423678"/>
      <w:bookmarkStart w:id="1405" w:name="_Ref440272510"/>
      <w:bookmarkStart w:id="1406" w:name="_Ref440274961"/>
      <w:bookmarkStart w:id="1407"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0"/>
      <w:bookmarkEnd w:id="1401"/>
      <w:bookmarkEnd w:id="1402"/>
      <w:bookmarkEnd w:id="1403"/>
      <w:bookmarkEnd w:id="1404"/>
      <w:bookmarkEnd w:id="1405"/>
      <w:bookmarkEnd w:id="1406"/>
      <w:bookmarkEnd w:id="1407"/>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8" w:name="_Toc90385125"/>
      <w:bookmarkStart w:id="1409" w:name="_Toc439170705"/>
      <w:bookmarkStart w:id="1410" w:name="_Toc439172807"/>
      <w:bookmarkStart w:id="1411" w:name="_Toc439173268"/>
      <w:bookmarkStart w:id="1412" w:name="_Toc439238264"/>
      <w:bookmarkStart w:id="1413" w:name="_Toc439252812"/>
      <w:bookmarkStart w:id="1414" w:name="_Toc439323785"/>
      <w:bookmarkStart w:id="1415" w:name="_Toc440297104"/>
      <w:bookmarkStart w:id="1416" w:name="_Toc440356665"/>
      <w:bookmarkStart w:id="1417" w:name="_Toc440631801"/>
      <w:bookmarkStart w:id="1418" w:name="_Toc440876585"/>
      <w:bookmarkStart w:id="1419" w:name="_Toc441130657"/>
      <w:bookmarkStart w:id="1420" w:name="_Toc441157157"/>
      <w:bookmarkStart w:id="1421" w:name="_Toc447292179"/>
      <w:bookmarkStart w:id="1422" w:name="_Toc462234941"/>
      <w:bookmarkStart w:id="1423" w:name="_Toc466966906"/>
      <w:bookmarkStart w:id="1424" w:name="_Toc468806157"/>
      <w:bookmarkStart w:id="1425" w:name="_Toc469480424"/>
      <w:bookmarkStart w:id="1426" w:name="_Toc472416941"/>
      <w:r w:rsidRPr="00D053CF">
        <w:rPr>
          <w:szCs w:val="24"/>
        </w:rPr>
        <w:t>Форма плана распределения объемов выполнения поставок внутри коллективного Участника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B007DA" w:rsidRPr="00B007DA">
          <w:rPr>
            <w:sz w:val="24"/>
            <w:szCs w:val="24"/>
          </w:rPr>
          <w:t>3.3.10</w:t>
        </w:r>
      </w:fldSimple>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fldSimple w:instr=" REF _Ref440274337 \r \h  \* MERGEFORMAT ">
        <w:r w:rsidR="00B007DA" w:rsidRPr="00B007DA">
          <w:rPr>
            <w:sz w:val="24"/>
            <w:szCs w:val="24"/>
          </w:rPr>
          <w:t>5.2</w:t>
        </w:r>
      </w:fldSimple>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fldSimple w:instr=" REF _Ref440274366 \r \h  \* MERGEFORMAT ">
        <w:r w:rsidR="00B007DA" w:rsidRPr="00B007DA">
          <w:rPr>
            <w:sz w:val="24"/>
            <w:szCs w:val="24"/>
          </w:rPr>
          <w:t>5.4</w:t>
        </w:r>
      </w:fldSimple>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4BC" w:rsidRDefault="007454BC">
      <w:pPr>
        <w:spacing w:line="240" w:lineRule="auto"/>
      </w:pPr>
      <w:r>
        <w:separator/>
      </w:r>
    </w:p>
  </w:endnote>
  <w:endnote w:type="continuationSeparator" w:id="0">
    <w:p w:rsidR="007454BC" w:rsidRDefault="007454BC">
      <w:pPr>
        <w:spacing w:line="240" w:lineRule="auto"/>
      </w:pPr>
      <w:r>
        <w:continuationSeparator/>
      </w:r>
    </w:p>
  </w:endnote>
  <w:endnote w:id="1">
    <w:p w:rsidR="00324E76" w:rsidRDefault="00324E76"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277F02">
    <w:pPr>
      <w:pStyle w:val="aff2"/>
      <w:framePr w:wrap="around" w:vAnchor="text" w:hAnchor="margin" w:xAlign="right" w:y="1"/>
      <w:rPr>
        <w:rStyle w:val="a6"/>
      </w:rPr>
    </w:pPr>
    <w:r>
      <w:rPr>
        <w:rStyle w:val="a6"/>
      </w:rPr>
      <w:fldChar w:fldCharType="begin"/>
    </w:r>
    <w:r w:rsidR="00324E76">
      <w:rPr>
        <w:rStyle w:val="a6"/>
      </w:rPr>
      <w:instrText xml:space="preserve">PAGE  </w:instrText>
    </w:r>
    <w:r>
      <w:rPr>
        <w:rStyle w:val="a6"/>
      </w:rPr>
      <w:fldChar w:fldCharType="end"/>
    </w:r>
  </w:p>
  <w:p w:rsidR="00324E76" w:rsidRDefault="00324E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Pr="00FA0376" w:rsidRDefault="00324E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77F02" w:rsidRPr="00FA0376">
      <w:rPr>
        <w:sz w:val="16"/>
        <w:szCs w:val="16"/>
        <w:lang w:eastAsia="ru-RU"/>
      </w:rPr>
      <w:fldChar w:fldCharType="begin"/>
    </w:r>
    <w:r w:rsidRPr="00FA0376">
      <w:rPr>
        <w:sz w:val="16"/>
        <w:szCs w:val="16"/>
        <w:lang w:eastAsia="ru-RU"/>
      </w:rPr>
      <w:instrText xml:space="preserve"> PAGE </w:instrText>
    </w:r>
    <w:r w:rsidR="00277F02" w:rsidRPr="00FA0376">
      <w:rPr>
        <w:sz w:val="16"/>
        <w:szCs w:val="16"/>
        <w:lang w:eastAsia="ru-RU"/>
      </w:rPr>
      <w:fldChar w:fldCharType="separate"/>
    </w:r>
    <w:r w:rsidR="009324D0">
      <w:rPr>
        <w:noProof/>
        <w:sz w:val="16"/>
        <w:szCs w:val="16"/>
        <w:lang w:eastAsia="ru-RU"/>
      </w:rPr>
      <w:t>23</w:t>
    </w:r>
    <w:r w:rsidR="00277F02" w:rsidRPr="00FA0376">
      <w:rPr>
        <w:sz w:val="16"/>
        <w:szCs w:val="16"/>
        <w:lang w:eastAsia="ru-RU"/>
      </w:rPr>
      <w:fldChar w:fldCharType="end"/>
    </w:r>
  </w:p>
  <w:p w:rsidR="00324E76" w:rsidRPr="00EE0539" w:rsidRDefault="00324E76"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324E76">
      <w:rPr>
        <w:sz w:val="18"/>
        <w:szCs w:val="18"/>
      </w:rPr>
      <w:t>Договора на поставку арматуры к проводу СИП для нужд ПАО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4BC" w:rsidRDefault="007454BC">
      <w:pPr>
        <w:spacing w:line="240" w:lineRule="auto"/>
      </w:pPr>
      <w:r>
        <w:separator/>
      </w:r>
    </w:p>
  </w:footnote>
  <w:footnote w:type="continuationSeparator" w:id="0">
    <w:p w:rsidR="007454BC" w:rsidRDefault="007454BC">
      <w:pPr>
        <w:spacing w:line="240" w:lineRule="auto"/>
      </w:pPr>
      <w:r>
        <w:continuationSeparator/>
      </w:r>
    </w:p>
  </w:footnote>
  <w:footnote w:id="1">
    <w:p w:rsidR="00324E76" w:rsidRPr="00B36685" w:rsidRDefault="00324E76"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24E76" w:rsidRDefault="00324E76"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24E76" w:rsidRDefault="00324E76" w:rsidP="001B4F5D">
      <w:pPr>
        <w:pStyle w:val="1ff5"/>
        <w:rPr>
          <w:rFonts w:ascii="Times New Roman" w:eastAsia="Times New Roman" w:hAnsi="Times New Roman" w:cs="Times New Roman"/>
          <w:lang w:eastAsia="ru-RU"/>
        </w:rPr>
      </w:pPr>
    </w:p>
  </w:footnote>
  <w:footnote w:id="3">
    <w:p w:rsidR="00324E76" w:rsidRDefault="00324E76" w:rsidP="0047469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Pr="00930031" w:rsidRDefault="00324E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E76" w:rsidRDefault="00324E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74434"/>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77F02"/>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584D"/>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4E76"/>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12E7"/>
    <w:rsid w:val="003832F6"/>
    <w:rsid w:val="0039141F"/>
    <w:rsid w:val="00395BC1"/>
    <w:rsid w:val="00396A33"/>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562"/>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7F1"/>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5C10"/>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54BC"/>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4D0"/>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4A98"/>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13ABB42-9F4B-4F50-A13C-C55B9CCCA397%7d"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hyperlink" Target="mailto:posta@mrsk-1.ru" TargetMode="Externa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3023441E-1A16-46F9-88AF-BE524C6F6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69</Pages>
  <Words>22858</Words>
  <Characters>130292</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152845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153</cp:revision>
  <cp:lastPrinted>2015-12-29T14:27:00Z</cp:lastPrinted>
  <dcterms:created xsi:type="dcterms:W3CDTF">2016-01-12T09:22:00Z</dcterms:created>
  <dcterms:modified xsi:type="dcterms:W3CDTF">2017-09-04T11:23:00Z</dcterms:modified>
</cp:coreProperties>
</file>