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3231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81186" w:rsidRPr="000D67AD" w:rsidRDefault="0088118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81186" w:rsidRPr="000D67AD" w:rsidRDefault="0088118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81186" w:rsidRPr="000D67AD" w:rsidRDefault="0088118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81186" w:rsidRPr="000D67AD" w:rsidRDefault="0088118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81186" w:rsidRPr="000D67AD" w:rsidRDefault="0088118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81186" w:rsidRPr="000D67AD" w:rsidRDefault="0088118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81186" w:rsidRPr="000D67AD" w:rsidRDefault="0088118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81186" w:rsidRPr="000D67AD" w:rsidRDefault="0088118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81186" w:rsidRPr="000D67AD" w:rsidRDefault="0088118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81186" w:rsidRPr="00A75D47" w:rsidRDefault="0088118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75D47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75D47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75D47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75D4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75D47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75D47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75D4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881186" w:rsidRPr="00513DAE" w:rsidRDefault="00881186" w:rsidP="00881186">
      <w:pPr>
        <w:suppressAutoHyphens w:val="0"/>
        <w:spacing w:line="240" w:lineRule="auto"/>
        <w:ind w:left="7088" w:firstLine="0"/>
        <w:jc w:val="center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УТВЕРЖДАЮ:</w:t>
      </w:r>
    </w:p>
    <w:p w:rsidR="00881186" w:rsidRPr="00513DAE" w:rsidRDefault="00881186" w:rsidP="0088118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881186" w:rsidRPr="00513DAE" w:rsidRDefault="00881186" w:rsidP="0088118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начальник Управления логистики и</w:t>
      </w:r>
    </w:p>
    <w:p w:rsidR="00881186" w:rsidRPr="00513DAE" w:rsidRDefault="00881186" w:rsidP="0088118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материально-технического обеспечения</w:t>
      </w:r>
    </w:p>
    <w:p w:rsidR="00881186" w:rsidRPr="00513DAE" w:rsidRDefault="00881186" w:rsidP="0088118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филиала ПАО «МРСК Центра» -</w:t>
      </w:r>
    </w:p>
    <w:p w:rsidR="00881186" w:rsidRPr="00513DAE" w:rsidRDefault="00881186" w:rsidP="0088118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«Смоленскэнерго»</w:t>
      </w:r>
    </w:p>
    <w:p w:rsidR="00881186" w:rsidRPr="00513DAE" w:rsidRDefault="00881186" w:rsidP="00881186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881186" w:rsidRPr="00513DAE" w:rsidRDefault="00881186" w:rsidP="0088118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_______________ Д.М. Ковалев</w:t>
      </w:r>
    </w:p>
    <w:p w:rsidR="00881186" w:rsidRPr="00C12FA4" w:rsidRDefault="00881186" w:rsidP="00881186">
      <w:pPr>
        <w:spacing w:line="240" w:lineRule="auto"/>
        <w:jc w:val="right"/>
        <w:rPr>
          <w:sz w:val="24"/>
          <w:szCs w:val="24"/>
        </w:rPr>
      </w:pPr>
    </w:p>
    <w:p w:rsidR="00881186" w:rsidRPr="00C12FA4" w:rsidRDefault="00881186" w:rsidP="00881186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881186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 xml:space="preserve">ОТКРЫТЫЙ </w:t>
      </w:r>
      <w:r w:rsidRPr="00881186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881186">
        <w:rPr>
          <w:b/>
          <w:sz w:val="24"/>
          <w:szCs w:val="24"/>
        </w:rPr>
        <w:t xml:space="preserve">на право заключения </w:t>
      </w:r>
      <w:proofErr w:type="gramStart"/>
      <w:r w:rsidR="00881186" w:rsidRPr="00881186">
        <w:rPr>
          <w:b/>
          <w:sz w:val="24"/>
          <w:szCs w:val="24"/>
        </w:rPr>
        <w:t>Договора</w:t>
      </w:r>
      <w:proofErr w:type="gramEnd"/>
      <w:r w:rsidR="00881186" w:rsidRPr="00881186">
        <w:rPr>
          <w:b/>
          <w:sz w:val="24"/>
          <w:szCs w:val="24"/>
        </w:rPr>
        <w:t xml:space="preserve"> на оказание услуг по проведению специальной оценки условий труда для нужд ПАО «МРСК Центра» (филиала «Смоленскэнерго»</w:t>
      </w:r>
      <w:r w:rsidR="007556FF" w:rsidRPr="00881186">
        <w:rPr>
          <w:b/>
          <w:sz w:val="24"/>
          <w:szCs w:val="24"/>
        </w:rPr>
        <w:t>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81186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="00881186">
        <w:rPr>
          <w:iCs/>
          <w:sz w:val="24"/>
          <w:szCs w:val="24"/>
        </w:rPr>
        <w:t>екретарь Закупочной комиссии –</w:t>
      </w:r>
      <w:r w:rsidR="00881186" w:rsidRPr="00702B2C">
        <w:rPr>
          <w:iCs/>
          <w:sz w:val="24"/>
          <w:szCs w:val="24"/>
        </w:rPr>
        <w:t xml:space="preserve"> </w:t>
      </w:r>
      <w:r w:rsidR="00881186" w:rsidRPr="00645574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proofErr w:type="gramStart"/>
        <w:r w:rsidR="00881186" w:rsidRPr="00645574">
          <w:rPr>
            <w:rStyle w:val="a7"/>
            <w:iCs/>
            <w:sz w:val="24"/>
            <w:szCs w:val="24"/>
          </w:rPr>
          <w:t>L</w:t>
        </w:r>
        <w:r w:rsidR="00881186" w:rsidRPr="00645574">
          <w:rPr>
            <w:rStyle w:val="a7"/>
            <w:iCs/>
            <w:sz w:val="24"/>
            <w:szCs w:val="24"/>
            <w:lang w:val="en-US"/>
          </w:rPr>
          <w:t>ebedev</w:t>
        </w:r>
        <w:r w:rsidR="00881186" w:rsidRPr="00645574">
          <w:rPr>
            <w:rStyle w:val="a7"/>
            <w:iCs/>
            <w:sz w:val="24"/>
            <w:szCs w:val="24"/>
          </w:rPr>
          <w:t>.</w:t>
        </w:r>
        <w:r w:rsidR="00881186" w:rsidRPr="00645574">
          <w:rPr>
            <w:rStyle w:val="a7"/>
            <w:iCs/>
            <w:sz w:val="24"/>
            <w:szCs w:val="24"/>
            <w:lang w:val="en-US"/>
          </w:rPr>
          <w:t>AAL</w:t>
        </w:r>
        <w:r w:rsidR="00881186" w:rsidRPr="00645574">
          <w:rPr>
            <w:rStyle w:val="a7"/>
            <w:iCs/>
            <w:sz w:val="24"/>
            <w:szCs w:val="24"/>
          </w:rPr>
          <w:t>@mrsk-1.ru</w:t>
        </w:r>
      </w:hyperlink>
      <w:r w:rsidR="00881186" w:rsidRPr="00645574">
        <w:rPr>
          <w:iCs/>
          <w:sz w:val="24"/>
          <w:szCs w:val="24"/>
        </w:rPr>
        <w:t xml:space="preserve">,, </w:t>
      </w:r>
      <w:r w:rsidR="00881186" w:rsidRPr="0046181E">
        <w:rPr>
          <w:iCs/>
          <w:sz w:val="24"/>
          <w:szCs w:val="24"/>
        </w:rPr>
        <w:t>ответственное лицо – Лебедев Александр Александрович, контактный телефон - (4812</w:t>
      </w:r>
      <w:r w:rsidR="00881186" w:rsidRPr="00E117CA">
        <w:rPr>
          <w:iCs/>
          <w:sz w:val="24"/>
          <w:szCs w:val="24"/>
        </w:rPr>
        <w:t>) 42-95-08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C31465">
        <w:rPr>
          <w:sz w:val="24"/>
          <w:szCs w:val="24"/>
        </w:rPr>
        <w:t xml:space="preserve">опубликованным </w:t>
      </w:r>
      <w:r w:rsidRPr="00C31465">
        <w:rPr>
          <w:b/>
          <w:sz w:val="24"/>
          <w:szCs w:val="24"/>
        </w:rPr>
        <w:t>«</w:t>
      </w:r>
      <w:r w:rsidR="00A75D47">
        <w:rPr>
          <w:b/>
          <w:sz w:val="24"/>
          <w:szCs w:val="24"/>
        </w:rPr>
        <w:t>19</w:t>
      </w:r>
      <w:r w:rsidRPr="00C31465">
        <w:rPr>
          <w:b/>
          <w:sz w:val="24"/>
          <w:szCs w:val="24"/>
        </w:rPr>
        <w:t xml:space="preserve">» </w:t>
      </w:r>
      <w:r w:rsidR="00881186" w:rsidRPr="00C31465">
        <w:rPr>
          <w:b/>
          <w:sz w:val="24"/>
          <w:szCs w:val="24"/>
        </w:rPr>
        <w:t>апрел</w:t>
      </w:r>
      <w:r w:rsidR="00862664" w:rsidRPr="00C31465">
        <w:rPr>
          <w:b/>
          <w:sz w:val="24"/>
          <w:szCs w:val="24"/>
        </w:rPr>
        <w:t>я</w:t>
      </w:r>
      <w:r w:rsidRPr="00C31465">
        <w:rPr>
          <w:b/>
          <w:sz w:val="24"/>
          <w:szCs w:val="24"/>
        </w:rPr>
        <w:t xml:space="preserve"> 20</w:t>
      </w:r>
      <w:r w:rsidR="00C12FA4" w:rsidRPr="00C31465">
        <w:rPr>
          <w:b/>
          <w:sz w:val="24"/>
          <w:szCs w:val="24"/>
        </w:rPr>
        <w:t>1</w:t>
      </w:r>
      <w:r w:rsidR="00DB05D8" w:rsidRPr="00C31465">
        <w:rPr>
          <w:b/>
          <w:sz w:val="24"/>
          <w:szCs w:val="24"/>
        </w:rPr>
        <w:t>7</w:t>
      </w:r>
      <w:r w:rsidRPr="00C31465">
        <w:rPr>
          <w:b/>
          <w:sz w:val="24"/>
          <w:szCs w:val="24"/>
        </w:rPr>
        <w:t xml:space="preserve"> г.</w:t>
      </w:r>
      <w:r w:rsidRPr="00C31465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2579F">
        <w:fldChar w:fldCharType="begin"/>
      </w:r>
      <w:r w:rsidR="0022579F">
        <w:instrText xml:space="preserve"> REF _Ref440269836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1.1.2</w:t>
      </w:r>
      <w:r w:rsidR="0022579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4C7F9A">
        <w:rPr>
          <w:sz w:val="24"/>
          <w:szCs w:val="24"/>
        </w:rPr>
        <w:t>)</w:t>
      </w:r>
      <w:r w:rsidR="00DC6125" w:rsidRPr="004C7F9A">
        <w:rPr>
          <w:sz w:val="24"/>
          <w:szCs w:val="24"/>
        </w:rPr>
        <w:t xml:space="preserve"> </w:t>
      </w:r>
      <w:r w:rsidR="004C7F9A" w:rsidRPr="004C7F9A">
        <w:rPr>
          <w:sz w:val="24"/>
          <w:szCs w:val="24"/>
        </w:rPr>
        <w:t>являющихся</w:t>
      </w:r>
      <w:proofErr w:type="gramEnd"/>
      <w:r w:rsidR="004C7F9A" w:rsidRPr="004C7F9A">
        <w:rPr>
          <w:sz w:val="24"/>
          <w:szCs w:val="24"/>
        </w:rPr>
        <w:t xml:space="preserve"> </w:t>
      </w:r>
      <w:proofErr w:type="gramStart"/>
      <w:r w:rsidR="004C7F9A" w:rsidRPr="004C7F9A">
        <w:rPr>
          <w:sz w:val="24"/>
          <w:szCs w:val="24"/>
        </w:rPr>
        <w:t>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4C7F9A">
        <w:rPr>
          <w:sz w:val="24"/>
          <w:szCs w:val="24"/>
        </w:rPr>
        <w:t xml:space="preserve"> </w:t>
      </w:r>
      <w:r w:rsidR="00DC6125">
        <w:rPr>
          <w:sz w:val="24"/>
          <w:szCs w:val="24"/>
        </w:rPr>
        <w:t>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881186" w:rsidRPr="00645574">
        <w:rPr>
          <w:sz w:val="24"/>
          <w:szCs w:val="24"/>
        </w:rPr>
        <w:t xml:space="preserve">Договора </w:t>
      </w:r>
      <w:r w:rsidR="00881186" w:rsidRPr="00BB73D6">
        <w:rPr>
          <w:sz w:val="24"/>
          <w:szCs w:val="24"/>
        </w:rPr>
        <w:t xml:space="preserve">на оказание услуг </w:t>
      </w:r>
      <w:r w:rsidR="00881186" w:rsidRPr="00EE0C44">
        <w:rPr>
          <w:snapToGrid w:val="0"/>
          <w:sz w:val="24"/>
          <w:szCs w:val="20"/>
          <w:lang w:eastAsia="ru-RU"/>
        </w:rPr>
        <w:t xml:space="preserve">по проведению </w:t>
      </w:r>
      <w:r w:rsidR="00881186" w:rsidRPr="00EE0C44">
        <w:rPr>
          <w:sz w:val="24"/>
          <w:szCs w:val="24"/>
        </w:rPr>
        <w:t>специальной оценки</w:t>
      </w:r>
      <w:proofErr w:type="gramEnd"/>
      <w:r w:rsidR="00881186" w:rsidRPr="00EE0C44">
        <w:rPr>
          <w:sz w:val="24"/>
          <w:szCs w:val="24"/>
        </w:rPr>
        <w:t xml:space="preserve"> </w:t>
      </w:r>
      <w:proofErr w:type="gramStart"/>
      <w:r w:rsidR="00881186" w:rsidRPr="00EE0C44">
        <w:rPr>
          <w:sz w:val="24"/>
          <w:szCs w:val="24"/>
        </w:rPr>
        <w:t>условий труда</w:t>
      </w:r>
      <w:r w:rsidR="00881186" w:rsidRPr="00645574">
        <w:rPr>
          <w:sz w:val="24"/>
          <w:szCs w:val="24"/>
        </w:rPr>
        <w:t xml:space="preserve"> для нужд ПАО «МРСК Центра» (филиала «Смоленскэнерго», расположенного по адресу:</w:t>
      </w:r>
      <w:proofErr w:type="gramEnd"/>
      <w:r w:rsidR="00881186" w:rsidRPr="00645574">
        <w:rPr>
          <w:sz w:val="24"/>
          <w:szCs w:val="24"/>
        </w:rPr>
        <w:t xml:space="preserve"> </w:t>
      </w:r>
      <w:proofErr w:type="gramStart"/>
      <w:r w:rsidR="00881186" w:rsidRPr="00645574">
        <w:rPr>
          <w:sz w:val="24"/>
          <w:szCs w:val="24"/>
        </w:rPr>
        <w:t xml:space="preserve">РФ, 214019, г. Смоленск, ул. </w:t>
      </w:r>
      <w:proofErr w:type="spellStart"/>
      <w:r w:rsidR="00881186" w:rsidRPr="00645574">
        <w:rPr>
          <w:sz w:val="24"/>
          <w:szCs w:val="24"/>
        </w:rPr>
        <w:t>Тенишевой</w:t>
      </w:r>
      <w:proofErr w:type="spellEnd"/>
      <w:r w:rsidR="00881186" w:rsidRPr="00645574">
        <w:rPr>
          <w:sz w:val="24"/>
          <w:szCs w:val="24"/>
        </w:rPr>
        <w:t>, д. 33).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81186">
        <w:rPr>
          <w:sz w:val="24"/>
          <w:szCs w:val="24"/>
        </w:rPr>
        <w:t xml:space="preserve">Настоящий </w:t>
      </w:r>
      <w:r w:rsidR="004B5EB3" w:rsidRPr="00881186">
        <w:rPr>
          <w:sz w:val="24"/>
          <w:szCs w:val="24"/>
        </w:rPr>
        <w:t>З</w:t>
      </w:r>
      <w:r w:rsidRPr="00881186">
        <w:rPr>
          <w:sz w:val="24"/>
          <w:szCs w:val="24"/>
        </w:rPr>
        <w:t xml:space="preserve">апрос предложений проводится в </w:t>
      </w:r>
      <w:proofErr w:type="gramStart"/>
      <w:r w:rsidRPr="00881186">
        <w:rPr>
          <w:sz w:val="24"/>
          <w:szCs w:val="24"/>
        </w:rPr>
        <w:t>соответствии</w:t>
      </w:r>
      <w:proofErr w:type="gramEnd"/>
      <w:r w:rsidRPr="00881186">
        <w:rPr>
          <w:sz w:val="24"/>
          <w:szCs w:val="24"/>
        </w:rPr>
        <w:t xml:space="preserve"> с правилами и с использованием функционала </w:t>
      </w:r>
      <w:r w:rsidR="00702B2C" w:rsidRPr="00881186">
        <w:rPr>
          <w:sz w:val="24"/>
          <w:szCs w:val="24"/>
        </w:rPr>
        <w:t>электронной торговой площадк</w:t>
      </w:r>
      <w:r w:rsidR="00414AB1" w:rsidRPr="00881186">
        <w:rPr>
          <w:sz w:val="24"/>
          <w:szCs w:val="24"/>
        </w:rPr>
        <w:t>и</w:t>
      </w:r>
      <w:r w:rsidR="00702B2C" w:rsidRPr="00881186">
        <w:rPr>
          <w:sz w:val="24"/>
          <w:szCs w:val="24"/>
        </w:rPr>
        <w:t xml:space="preserve"> </w:t>
      </w:r>
      <w:r w:rsidR="000D70B6" w:rsidRPr="00881186">
        <w:rPr>
          <w:sz w:val="24"/>
          <w:szCs w:val="24"/>
        </w:rPr>
        <w:t>П</w:t>
      </w:r>
      <w:r w:rsidR="00702B2C" w:rsidRPr="00881186">
        <w:rPr>
          <w:sz w:val="24"/>
          <w:szCs w:val="24"/>
        </w:rPr>
        <w:t>АО «</w:t>
      </w:r>
      <w:proofErr w:type="spellStart"/>
      <w:r w:rsidR="00702B2C" w:rsidRPr="00881186">
        <w:rPr>
          <w:sz w:val="24"/>
          <w:szCs w:val="24"/>
        </w:rPr>
        <w:t>Россети</w:t>
      </w:r>
      <w:proofErr w:type="spellEnd"/>
      <w:r w:rsidR="00702B2C" w:rsidRPr="00881186">
        <w:rPr>
          <w:sz w:val="24"/>
          <w:szCs w:val="24"/>
        </w:rPr>
        <w:t xml:space="preserve">» </w:t>
      </w:r>
      <w:hyperlink r:id="rId21" w:history="1">
        <w:r w:rsidR="00862664" w:rsidRPr="00881186">
          <w:rPr>
            <w:rStyle w:val="a7"/>
            <w:sz w:val="24"/>
            <w:szCs w:val="24"/>
          </w:rPr>
          <w:t>etp.rosseti.ru</w:t>
        </w:r>
      </w:hyperlink>
      <w:r w:rsidR="00862664" w:rsidRPr="00881186">
        <w:rPr>
          <w:sz w:val="24"/>
          <w:szCs w:val="24"/>
        </w:rPr>
        <w:t xml:space="preserve"> </w:t>
      </w:r>
      <w:r w:rsidR="00702B2C" w:rsidRPr="00881186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88118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81186">
        <w:rPr>
          <w:b/>
          <w:sz w:val="24"/>
          <w:szCs w:val="24"/>
          <w:u w:val="single"/>
        </w:rPr>
        <w:t>Лот №1:</w:t>
      </w:r>
      <w:r w:rsidR="00717F60" w:rsidRPr="00881186">
        <w:rPr>
          <w:sz w:val="24"/>
          <w:szCs w:val="24"/>
        </w:rPr>
        <w:t xml:space="preserve"> право заключения </w:t>
      </w:r>
      <w:r w:rsidR="00123C70" w:rsidRPr="00881186">
        <w:rPr>
          <w:sz w:val="24"/>
          <w:szCs w:val="24"/>
        </w:rPr>
        <w:t>Договор</w:t>
      </w:r>
      <w:r w:rsidR="00881186" w:rsidRPr="00881186">
        <w:rPr>
          <w:sz w:val="24"/>
          <w:szCs w:val="24"/>
        </w:rPr>
        <w:t>а</w:t>
      </w:r>
      <w:r w:rsidR="00A40714" w:rsidRPr="00881186">
        <w:rPr>
          <w:sz w:val="24"/>
          <w:szCs w:val="24"/>
        </w:rPr>
        <w:t xml:space="preserve"> </w:t>
      </w:r>
      <w:r w:rsidR="00366652" w:rsidRPr="00881186">
        <w:rPr>
          <w:sz w:val="24"/>
          <w:szCs w:val="24"/>
        </w:rPr>
        <w:t xml:space="preserve">на оказание услуг </w:t>
      </w:r>
      <w:r w:rsidR="00881186" w:rsidRPr="00881186">
        <w:rPr>
          <w:snapToGrid w:val="0"/>
          <w:sz w:val="24"/>
          <w:szCs w:val="20"/>
          <w:lang w:eastAsia="ru-RU"/>
        </w:rPr>
        <w:t xml:space="preserve">по проведению </w:t>
      </w:r>
      <w:r w:rsidR="00881186" w:rsidRPr="00881186">
        <w:rPr>
          <w:sz w:val="24"/>
          <w:szCs w:val="24"/>
        </w:rPr>
        <w:t>специальной оценки условий труда</w:t>
      </w:r>
      <w:r w:rsidR="00366652" w:rsidRPr="00881186">
        <w:rPr>
          <w:sz w:val="24"/>
          <w:szCs w:val="24"/>
        </w:rPr>
        <w:t xml:space="preserve"> для нужд ПАО «МРСК Центра»</w:t>
      </w:r>
      <w:r w:rsidR="00881186" w:rsidRPr="00881186">
        <w:rPr>
          <w:sz w:val="24"/>
          <w:szCs w:val="24"/>
        </w:rPr>
        <w:t xml:space="preserve"> (филиала</w:t>
      </w:r>
      <w:r w:rsidR="00702B2C" w:rsidRPr="00881186">
        <w:rPr>
          <w:sz w:val="24"/>
          <w:szCs w:val="24"/>
        </w:rPr>
        <w:t xml:space="preserve"> </w:t>
      </w:r>
      <w:r w:rsidR="00881186" w:rsidRPr="00881186">
        <w:rPr>
          <w:sz w:val="24"/>
          <w:szCs w:val="24"/>
        </w:rPr>
        <w:t>«Смоленскэнерго»</w:t>
      </w:r>
      <w:r w:rsidR="00702B2C" w:rsidRPr="00881186">
        <w:rPr>
          <w:sz w:val="24"/>
          <w:szCs w:val="24"/>
        </w:rPr>
        <w:t>)</w:t>
      </w:r>
      <w:bookmarkEnd w:id="17"/>
      <w:r w:rsidR="00702B2C" w:rsidRPr="00881186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81186">
        <w:rPr>
          <w:sz w:val="24"/>
          <w:szCs w:val="24"/>
        </w:rPr>
        <w:t xml:space="preserve">Количество лотов: </w:t>
      </w:r>
      <w:r w:rsidRPr="00881186">
        <w:rPr>
          <w:b/>
          <w:sz w:val="24"/>
          <w:szCs w:val="24"/>
        </w:rPr>
        <w:t>1 (один)</w:t>
      </w:r>
      <w:r w:rsidRPr="00881186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C3146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31465">
        <w:rPr>
          <w:sz w:val="24"/>
          <w:szCs w:val="24"/>
        </w:rPr>
        <w:t>Сроки</w:t>
      </w:r>
      <w:r w:rsidR="00717F60" w:rsidRPr="00C31465">
        <w:rPr>
          <w:sz w:val="24"/>
          <w:szCs w:val="24"/>
        </w:rPr>
        <w:t xml:space="preserve"> </w:t>
      </w:r>
      <w:r w:rsidR="00366652" w:rsidRPr="00C31465">
        <w:rPr>
          <w:sz w:val="24"/>
          <w:szCs w:val="24"/>
        </w:rPr>
        <w:t>оказания услуг</w:t>
      </w:r>
      <w:r w:rsidR="00717F60" w:rsidRPr="00C31465">
        <w:rPr>
          <w:sz w:val="24"/>
          <w:szCs w:val="24"/>
        </w:rPr>
        <w:t xml:space="preserve">: </w:t>
      </w:r>
      <w:r w:rsidR="00881186" w:rsidRPr="00C31465">
        <w:rPr>
          <w:sz w:val="24"/>
          <w:szCs w:val="24"/>
          <w:lang w:val="en-US"/>
        </w:rPr>
        <w:t>I</w:t>
      </w:r>
      <w:r w:rsidR="00881186" w:rsidRPr="00C31465">
        <w:rPr>
          <w:sz w:val="24"/>
          <w:szCs w:val="24"/>
        </w:rPr>
        <w:t>-</w:t>
      </w:r>
      <w:r w:rsidR="00881186" w:rsidRPr="00C31465">
        <w:rPr>
          <w:sz w:val="24"/>
          <w:szCs w:val="24"/>
          <w:lang w:val="en-US"/>
        </w:rPr>
        <w:t>II</w:t>
      </w:r>
      <w:r w:rsidR="00881186" w:rsidRPr="00C31465">
        <w:rPr>
          <w:sz w:val="24"/>
          <w:szCs w:val="24"/>
        </w:rPr>
        <w:t xml:space="preserve"> этапы: июль-сентябрь 2017, </w:t>
      </w:r>
      <w:r w:rsidR="00881186" w:rsidRPr="00C31465">
        <w:rPr>
          <w:sz w:val="24"/>
          <w:szCs w:val="24"/>
          <w:lang w:val="en-US"/>
        </w:rPr>
        <w:t>III</w:t>
      </w:r>
      <w:r w:rsidR="00881186" w:rsidRPr="00C31465">
        <w:rPr>
          <w:sz w:val="24"/>
          <w:szCs w:val="24"/>
        </w:rPr>
        <w:t>-</w:t>
      </w:r>
      <w:r w:rsidR="00881186" w:rsidRPr="00C31465">
        <w:rPr>
          <w:sz w:val="24"/>
          <w:szCs w:val="24"/>
          <w:lang w:val="en-US"/>
        </w:rPr>
        <w:t>IV</w:t>
      </w:r>
      <w:r w:rsidR="00881186" w:rsidRPr="00C31465">
        <w:rPr>
          <w:sz w:val="24"/>
          <w:szCs w:val="24"/>
        </w:rPr>
        <w:t xml:space="preserve"> этапы: сентябрь-ноябрь 2017 года</w:t>
      </w:r>
      <w:r w:rsidR="00717F60" w:rsidRPr="00C31465">
        <w:rPr>
          <w:sz w:val="24"/>
          <w:szCs w:val="24"/>
        </w:rPr>
        <w:t>.</w:t>
      </w:r>
      <w:bookmarkEnd w:id="19"/>
    </w:p>
    <w:p w:rsidR="008D2928" w:rsidRPr="00C31465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31465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C31465">
        <w:rPr>
          <w:sz w:val="24"/>
          <w:szCs w:val="24"/>
        </w:rPr>
        <w:t xml:space="preserve">территории </w:t>
      </w:r>
      <w:r w:rsidR="00881186" w:rsidRPr="00C31465">
        <w:rPr>
          <w:sz w:val="24"/>
          <w:szCs w:val="24"/>
        </w:rPr>
        <w:t>г. Смоленска и Смоленской области</w:t>
      </w:r>
      <w:r w:rsidRPr="00C31465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881186">
        <w:rPr>
          <w:iCs/>
          <w:sz w:val="24"/>
          <w:szCs w:val="24"/>
        </w:rPr>
        <w:t>календарны</w:t>
      </w:r>
      <w:r w:rsidR="00366652" w:rsidRPr="00366652">
        <w:rPr>
          <w:iCs/>
          <w:sz w:val="24"/>
          <w:szCs w:val="24"/>
        </w:rPr>
        <w:t>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2579F">
        <w:fldChar w:fldCharType="begin"/>
      </w:r>
      <w:r w:rsidR="0022579F">
        <w:instrText xml:space="preserve"> REF _Ref305973574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Pr="00366652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22579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3.2</w:t>
      </w:r>
      <w:r w:rsidR="0022579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</w:t>
      </w:r>
      <w:proofErr w:type="gramStart"/>
      <w:r w:rsidR="00717F60" w:rsidRPr="00E71A48">
        <w:rPr>
          <w:sz w:val="24"/>
          <w:szCs w:val="24"/>
        </w:rPr>
        <w:t>соо</w:t>
      </w:r>
      <w:r w:rsidR="00717F60" w:rsidRPr="00E71A48">
        <w:rPr>
          <w:bCs w:val="0"/>
          <w:sz w:val="24"/>
          <w:szCs w:val="24"/>
        </w:rPr>
        <w:t>тветствии</w:t>
      </w:r>
      <w:proofErr w:type="gramEnd"/>
      <w:r w:rsidR="00717F60" w:rsidRPr="00E71A48">
        <w:rPr>
          <w:bCs w:val="0"/>
          <w:sz w:val="24"/>
          <w:szCs w:val="24"/>
        </w:rPr>
        <w:t xml:space="preserve">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2579F">
        <w:fldChar w:fldCharType="begin"/>
      </w:r>
      <w:r w:rsidR="0022579F">
        <w:instrText xml:space="preserve"> REF _Ref191386109 \n \h  \* MERGEFORMAT </w:instrText>
      </w:r>
      <w:r w:rsidR="0022579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22579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2579F">
        <w:fldChar w:fldCharType="begin"/>
      </w:r>
      <w:r w:rsidR="0022579F">
        <w:instrText xml:space="preserve"> REF _Ref191386164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22579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</w:t>
      </w:r>
      <w:proofErr w:type="gramStart"/>
      <w:r w:rsidR="00717F60" w:rsidRPr="00E71A48">
        <w:rPr>
          <w:sz w:val="24"/>
          <w:szCs w:val="24"/>
        </w:rPr>
        <w:t>орган</w:t>
      </w:r>
      <w:r w:rsidR="005C3F93">
        <w:rPr>
          <w:sz w:val="24"/>
          <w:szCs w:val="24"/>
        </w:rPr>
        <w:t>е</w:t>
      </w:r>
      <w:proofErr w:type="gramEnd"/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2579F">
        <w:fldChar w:fldCharType="begin"/>
      </w:r>
      <w:r w:rsidR="0022579F">
        <w:instrText xml:space="preserve"> REF _Ref306978606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22579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_Ref306114966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3.3.11</w:t>
      </w:r>
      <w:r w:rsidR="0022579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3.3</w:t>
      </w:r>
      <w:r w:rsidR="0022579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5.1</w:t>
      </w:r>
      <w:r w:rsidR="0022579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_Ref440284918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5.2</w:t>
      </w:r>
      <w:r w:rsidR="0022579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22579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5.4</w:t>
      </w:r>
      <w:r w:rsidR="0022579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 xml:space="preserve">изложен в </w:t>
      </w:r>
      <w:proofErr w:type="gramStart"/>
      <w:r w:rsidRPr="003803A7">
        <w:rPr>
          <w:b w:val="0"/>
        </w:rPr>
        <w:t>Приложении</w:t>
      </w:r>
      <w:proofErr w:type="gramEnd"/>
      <w:r w:rsidRPr="003803A7">
        <w:rPr>
          <w:b w:val="0"/>
        </w:rPr>
        <w:t xml:space="preserve">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</w:t>
      </w:r>
      <w:proofErr w:type="gramStart"/>
      <w:r w:rsidRPr="00796F09">
        <w:rPr>
          <w:sz w:val="24"/>
          <w:szCs w:val="24"/>
        </w:rPr>
        <w:t>случае</w:t>
      </w:r>
      <w:proofErr w:type="gramEnd"/>
      <w:r w:rsidRPr="00796F09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</w:t>
      </w:r>
      <w:proofErr w:type="gramStart"/>
      <w:r w:rsidRPr="00796F09">
        <w:rPr>
          <w:sz w:val="24"/>
          <w:szCs w:val="24"/>
        </w:rPr>
        <w:t>уведомлении</w:t>
      </w:r>
      <w:proofErr w:type="gramEnd"/>
      <w:r w:rsidRPr="00796F09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 xml:space="preserve">* Наименование контрагента указывается в </w:t>
      </w:r>
      <w:proofErr w:type="gramStart"/>
      <w:r w:rsidRPr="00796F09">
        <w:rPr>
          <w:i/>
          <w:sz w:val="24"/>
          <w:szCs w:val="24"/>
        </w:rPr>
        <w:t>соответствии</w:t>
      </w:r>
      <w:proofErr w:type="gramEnd"/>
      <w:r w:rsidRPr="00796F09">
        <w:rPr>
          <w:i/>
          <w:sz w:val="24"/>
          <w:szCs w:val="24"/>
        </w:rPr>
        <w:t xml:space="preserve">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</w:t>
      </w:r>
      <w:proofErr w:type="gramStart"/>
      <w:r w:rsidRPr="00F31976">
        <w:rPr>
          <w:rFonts w:eastAsia="Calibri"/>
          <w:b w:val="0"/>
          <w:szCs w:val="24"/>
        </w:rPr>
        <w:t>случае</w:t>
      </w:r>
      <w:proofErr w:type="gramEnd"/>
      <w:r w:rsidRPr="00F31976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</w:t>
      </w:r>
      <w:proofErr w:type="gramStart"/>
      <w:r w:rsidRPr="006F543E">
        <w:rPr>
          <w:rFonts w:eastAsia="Calibri"/>
          <w:b w:val="0"/>
          <w:szCs w:val="24"/>
        </w:rPr>
        <w:t>соответствии</w:t>
      </w:r>
      <w:proofErr w:type="gramEnd"/>
      <w:r w:rsidRPr="006F543E">
        <w:rPr>
          <w:rFonts w:eastAsia="Calibri"/>
          <w:b w:val="0"/>
          <w:szCs w:val="24"/>
        </w:rPr>
        <w:t xml:space="preserve">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</w:t>
      </w:r>
      <w:proofErr w:type="gramStart"/>
      <w:r w:rsidRPr="00E71A48">
        <w:rPr>
          <w:bCs w:val="0"/>
          <w:szCs w:val="24"/>
        </w:rPr>
        <w:t>следующем</w:t>
      </w:r>
      <w:proofErr w:type="gramEnd"/>
      <w:r w:rsidRPr="00E71A48">
        <w:rPr>
          <w:bCs w:val="0"/>
          <w:szCs w:val="24"/>
        </w:rPr>
        <w:t xml:space="preserve">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22579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22579F">
        <w:fldChar w:fldCharType="begin"/>
      </w:r>
      <w:r w:rsidR="0022579F">
        <w:instrText xml:space="preserve"> REF _Ref305973214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22579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_Ref303683883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2579F">
        <w:fldChar w:fldCharType="begin"/>
      </w:r>
      <w:r w:rsidR="0022579F">
        <w:instrText xml:space="preserve"> REF _Ref303250967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2579F">
        <w:fldChar w:fldCharType="begin"/>
      </w:r>
      <w:r w:rsidR="0022579F">
        <w:instrText xml:space="preserve"> REF _Ref306140410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22579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proofErr w:type="gramStart"/>
      <w:r w:rsidRPr="00E71A48">
        <w:rPr>
          <w:bCs w:val="0"/>
          <w:szCs w:val="24"/>
        </w:rPr>
        <w:t>процессе</w:t>
      </w:r>
      <w:proofErr w:type="gramEnd"/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</w:t>
      </w:r>
      <w:proofErr w:type="gramStart"/>
      <w:r w:rsidR="0099066F" w:rsidRPr="00AE1D21">
        <w:rPr>
          <w:sz w:val="24"/>
          <w:szCs w:val="24"/>
          <w:lang w:eastAsia="ru-RU"/>
        </w:rPr>
        <w:t>процессе</w:t>
      </w:r>
      <w:proofErr w:type="gramEnd"/>
      <w:r w:rsidR="0099066F" w:rsidRPr="00AE1D21">
        <w:rPr>
          <w:sz w:val="24"/>
          <w:szCs w:val="24"/>
          <w:lang w:eastAsia="ru-RU"/>
        </w:rPr>
        <w:t xml:space="preserve">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2579F">
        <w:fldChar w:fldCharType="begin"/>
      </w:r>
      <w:r w:rsidR="0022579F">
        <w:instrText xml:space="preserve"> REF _Ref302563524 \n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</w:t>
      </w:r>
      <w:proofErr w:type="gramStart"/>
      <w:r w:rsidRPr="00AE1D21">
        <w:rPr>
          <w:bCs w:val="0"/>
          <w:sz w:val="24"/>
          <w:szCs w:val="24"/>
        </w:rPr>
        <w:t>соответствии</w:t>
      </w:r>
      <w:proofErr w:type="gramEnd"/>
      <w:r w:rsidRPr="00AE1D21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_Ref440361610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22579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</w:t>
      </w:r>
      <w:proofErr w:type="gramStart"/>
      <w:r w:rsidRPr="00AE1D21">
        <w:rPr>
          <w:bCs w:val="0"/>
          <w:sz w:val="24"/>
          <w:szCs w:val="24"/>
        </w:rPr>
        <w:t>составе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22579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_Ref440274913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_Ref440274902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 xml:space="preserve"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 xml:space="preserve">. В </w:t>
      </w:r>
      <w:proofErr w:type="gramStart"/>
      <w:r w:rsidR="00F14993" w:rsidRPr="00F14993">
        <w:rPr>
          <w:bCs w:val="0"/>
          <w:sz w:val="24"/>
          <w:szCs w:val="24"/>
        </w:rPr>
        <w:t>случае</w:t>
      </w:r>
      <w:proofErr w:type="gramEnd"/>
      <w:r w:rsidR="00F14993" w:rsidRPr="00F14993">
        <w:rPr>
          <w:bCs w:val="0"/>
          <w:sz w:val="24"/>
          <w:szCs w:val="24"/>
        </w:rPr>
        <w:t xml:space="preserve">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22579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_Ref440372326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д)</w:t>
      </w:r>
      <w:r w:rsidR="0022579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_Ref440371812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м)</w:t>
      </w:r>
      <w:r w:rsidR="0022579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_Ref440371822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н)</w:t>
      </w:r>
      <w:r w:rsidR="0022579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_Ref306143446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22579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_Ref465847423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22579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Cs w:val="24"/>
        </w:rPr>
        <w:t>3.3.14.4</w:t>
      </w:r>
      <w:r w:rsidR="0022579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>у. В </w:t>
      </w:r>
      <w:proofErr w:type="gramStart"/>
      <w:r w:rsidR="00717F60" w:rsidRPr="001E3137">
        <w:rPr>
          <w:bCs w:val="0"/>
          <w:sz w:val="24"/>
          <w:szCs w:val="24"/>
        </w:rPr>
        <w:t>случае</w:t>
      </w:r>
      <w:proofErr w:type="gramEnd"/>
      <w:r w:rsidR="00717F60" w:rsidRPr="001E3137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22579F">
        <w:fldChar w:fldCharType="begin"/>
      </w:r>
      <w:r w:rsidR="0022579F">
        <w:instrText xml:space="preserve"> REF _Ref440270602 \r \h  \* MERGEFORMAT </w:instrText>
      </w:r>
      <w:r w:rsidR="0022579F">
        <w:fldChar w:fldCharType="separate"/>
      </w:r>
      <w:r w:rsidR="00093638">
        <w:t>5</w:t>
      </w:r>
      <w:r w:rsidR="0022579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2579F">
        <w:fldChar w:fldCharType="begin"/>
      </w:r>
      <w:r w:rsidR="0022579F">
        <w:instrText xml:space="preserve"> REF _Ref191386419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22579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AE1D21">
        <w:rPr>
          <w:bCs w:val="0"/>
          <w:sz w:val="24"/>
          <w:szCs w:val="24"/>
        </w:rPr>
        <w:t>последнем</w:t>
      </w:r>
      <w:proofErr w:type="gramEnd"/>
      <w:r w:rsidRPr="00AE1D21">
        <w:rPr>
          <w:bCs w:val="0"/>
          <w:sz w:val="24"/>
          <w:szCs w:val="24"/>
        </w:rPr>
        <w:t xml:space="preserve">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_Ref440361959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22579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_Ref440271036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22579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</w:t>
      </w:r>
      <w:proofErr w:type="gramStart"/>
      <w:r w:rsidRPr="00EB7BE2">
        <w:rPr>
          <w:sz w:val="24"/>
          <w:szCs w:val="24"/>
        </w:rPr>
        <w:t>случае</w:t>
      </w:r>
      <w:proofErr w:type="gramEnd"/>
      <w:r w:rsidRPr="00EB7BE2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</w:t>
      </w:r>
      <w:proofErr w:type="gramStart"/>
      <w:r w:rsidR="00717F60" w:rsidRPr="00D71E6D">
        <w:rPr>
          <w:bCs w:val="0"/>
          <w:sz w:val="24"/>
          <w:szCs w:val="24"/>
        </w:rPr>
        <w:t>письме</w:t>
      </w:r>
      <w:proofErr w:type="gramEnd"/>
      <w:r w:rsidR="00717F60" w:rsidRPr="00D71E6D">
        <w:rPr>
          <w:bCs w:val="0"/>
          <w:sz w:val="24"/>
          <w:szCs w:val="24"/>
        </w:rPr>
        <w:t xml:space="preserve">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proofErr w:type="gramStart"/>
      <w:r w:rsidRPr="00E71A48">
        <w:rPr>
          <w:bCs w:val="0"/>
          <w:sz w:val="24"/>
          <w:szCs w:val="24"/>
        </w:rPr>
        <w:t>рублях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31465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31465">
        <w:rPr>
          <w:szCs w:val="24"/>
        </w:rPr>
        <w:t xml:space="preserve">Начальная (максимальная) цена </w:t>
      </w:r>
      <w:r w:rsidR="00123C70" w:rsidRPr="00C31465">
        <w:rPr>
          <w:szCs w:val="24"/>
        </w:rPr>
        <w:t>Договор</w:t>
      </w:r>
      <w:r w:rsidRPr="00C31465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31465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31465">
        <w:rPr>
          <w:bCs w:val="0"/>
          <w:sz w:val="24"/>
          <w:szCs w:val="24"/>
        </w:rPr>
        <w:t xml:space="preserve">Начальная (максимальная) цена </w:t>
      </w:r>
      <w:r w:rsidR="00123C70" w:rsidRPr="00C31465">
        <w:rPr>
          <w:bCs w:val="0"/>
          <w:sz w:val="24"/>
          <w:szCs w:val="24"/>
        </w:rPr>
        <w:t>Договор</w:t>
      </w:r>
      <w:r w:rsidRPr="00C31465">
        <w:rPr>
          <w:bCs w:val="0"/>
          <w:sz w:val="24"/>
          <w:szCs w:val="24"/>
        </w:rPr>
        <w:t>а</w:t>
      </w:r>
      <w:r w:rsidR="00216641" w:rsidRPr="00C31465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C31465">
        <w:rPr>
          <w:b/>
          <w:bCs w:val="0"/>
          <w:sz w:val="24"/>
          <w:szCs w:val="24"/>
          <w:u w:val="single"/>
        </w:rPr>
        <w:t>По Лоту №1:</w:t>
      </w:r>
      <w:r w:rsidR="00717F60" w:rsidRPr="00C31465">
        <w:rPr>
          <w:bCs w:val="0"/>
          <w:sz w:val="24"/>
          <w:szCs w:val="24"/>
        </w:rPr>
        <w:t xml:space="preserve"> </w:t>
      </w:r>
      <w:r w:rsidR="00647382" w:rsidRPr="00C31465">
        <w:rPr>
          <w:b/>
          <w:sz w:val="24"/>
          <w:szCs w:val="24"/>
        </w:rPr>
        <w:t xml:space="preserve">580 000,00 </w:t>
      </w:r>
      <w:r w:rsidR="00647382" w:rsidRPr="00C31465">
        <w:rPr>
          <w:sz w:val="24"/>
          <w:szCs w:val="24"/>
        </w:rPr>
        <w:t xml:space="preserve">(пятьсот восемьдесят  тысяч) рублей 00 копеек РФ, без учета НДС; НДС составляет </w:t>
      </w:r>
      <w:r w:rsidR="00647382" w:rsidRPr="00C31465">
        <w:rPr>
          <w:b/>
          <w:sz w:val="24"/>
          <w:szCs w:val="24"/>
        </w:rPr>
        <w:t xml:space="preserve">104 400,00 </w:t>
      </w:r>
      <w:r w:rsidR="00647382" w:rsidRPr="00C31465">
        <w:rPr>
          <w:sz w:val="24"/>
          <w:szCs w:val="24"/>
        </w:rPr>
        <w:t>(сто четыре  тысячи четыреста) рублей 00 копеек РФ;</w:t>
      </w:r>
      <w:r w:rsidR="00647382" w:rsidRPr="00C31465">
        <w:rPr>
          <w:b/>
          <w:sz w:val="24"/>
          <w:szCs w:val="24"/>
        </w:rPr>
        <w:t xml:space="preserve"> 684 400,00 </w:t>
      </w:r>
      <w:r w:rsidR="00647382" w:rsidRPr="00C31465">
        <w:rPr>
          <w:sz w:val="24"/>
          <w:szCs w:val="24"/>
        </w:rPr>
        <w:t>(шестьсот восемьдесят четыре тысячи четыреста)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_Ref440271072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22579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22579F">
        <w:fldChar w:fldCharType="begin"/>
      </w:r>
      <w:r w:rsidR="0022579F">
        <w:instrText xml:space="preserve"> REF _Ref440361439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5.5</w:t>
      </w:r>
      <w:r w:rsidR="0022579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</w:t>
      </w:r>
      <w:proofErr w:type="gramEnd"/>
      <w:r w:rsidRPr="00AE1D21">
        <w:rPr>
          <w:bCs w:val="0"/>
          <w:sz w:val="24"/>
          <w:szCs w:val="24"/>
        </w:rPr>
        <w:t xml:space="preserve"> В противном </w:t>
      </w:r>
      <w:proofErr w:type="gramStart"/>
      <w:r w:rsidRPr="00AE1D21">
        <w:rPr>
          <w:bCs w:val="0"/>
          <w:sz w:val="24"/>
          <w:szCs w:val="24"/>
        </w:rPr>
        <w:t>случае</w:t>
      </w:r>
      <w:proofErr w:type="gramEnd"/>
      <w:r w:rsidRPr="00AE1D21">
        <w:rPr>
          <w:bCs w:val="0"/>
          <w:sz w:val="24"/>
          <w:szCs w:val="24"/>
        </w:rPr>
        <w:t xml:space="preserve">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</w:t>
      </w:r>
      <w:proofErr w:type="gramStart"/>
      <w:r w:rsidRPr="00AE1D21">
        <w:rPr>
          <w:bCs w:val="0"/>
          <w:sz w:val="24"/>
          <w:szCs w:val="24"/>
        </w:rPr>
        <w:t>рамках</w:t>
      </w:r>
      <w:proofErr w:type="gramEnd"/>
      <w:r w:rsidRPr="00AE1D21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</w:t>
      </w:r>
      <w:r w:rsidRPr="004C7F9A">
        <w:rPr>
          <w:bCs w:val="0"/>
          <w:sz w:val="24"/>
          <w:szCs w:val="24"/>
        </w:rPr>
        <w:t xml:space="preserve">может любое юридическое, </w:t>
      </w:r>
      <w:r w:rsidRPr="004C7F9A">
        <w:rPr>
          <w:bCs w:val="0"/>
          <w:color w:val="000000"/>
          <w:sz w:val="24"/>
          <w:szCs w:val="24"/>
        </w:rPr>
        <w:t>физическое</w:t>
      </w:r>
      <w:r w:rsidRPr="004C7F9A">
        <w:rPr>
          <w:bCs w:val="0"/>
          <w:sz w:val="24"/>
          <w:szCs w:val="24"/>
        </w:rPr>
        <w:t xml:space="preserve"> лицо </w:t>
      </w:r>
      <w:r w:rsidR="00E71628" w:rsidRPr="004C7F9A">
        <w:rPr>
          <w:bCs w:val="0"/>
          <w:sz w:val="24"/>
          <w:szCs w:val="24"/>
        </w:rPr>
        <w:t>(в т.</w:t>
      </w:r>
      <w:r w:rsidR="003129D4" w:rsidRPr="004C7F9A">
        <w:rPr>
          <w:bCs w:val="0"/>
          <w:sz w:val="24"/>
          <w:szCs w:val="24"/>
        </w:rPr>
        <w:t xml:space="preserve"> </w:t>
      </w:r>
      <w:r w:rsidR="00E71628" w:rsidRPr="004C7F9A">
        <w:rPr>
          <w:bCs w:val="0"/>
          <w:sz w:val="24"/>
          <w:szCs w:val="24"/>
        </w:rPr>
        <w:t xml:space="preserve">ч. </w:t>
      </w:r>
      <w:r w:rsidRPr="004C7F9A">
        <w:rPr>
          <w:bCs w:val="0"/>
          <w:sz w:val="24"/>
          <w:szCs w:val="24"/>
        </w:rPr>
        <w:t>индивидуальный предприниматель</w:t>
      </w:r>
      <w:r w:rsidR="00E71628" w:rsidRPr="004C7F9A">
        <w:rPr>
          <w:bCs w:val="0"/>
          <w:sz w:val="24"/>
          <w:szCs w:val="24"/>
        </w:rPr>
        <w:t>)</w:t>
      </w:r>
      <w:r w:rsidR="004C7F9A" w:rsidRPr="004C7F9A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4C7F9A">
        <w:rPr>
          <w:bCs w:val="0"/>
          <w:sz w:val="24"/>
          <w:szCs w:val="24"/>
        </w:rPr>
        <w:t>.</w:t>
      </w:r>
      <w:r w:rsidRPr="00EB7BE2">
        <w:rPr>
          <w:bCs w:val="0"/>
          <w:sz w:val="24"/>
          <w:szCs w:val="24"/>
        </w:rPr>
        <w:t xml:space="preserve">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22579F">
        <w:fldChar w:fldCharType="begin"/>
      </w:r>
      <w:r w:rsidR="0022579F">
        <w:instrText xml:space="preserve"> REF _Ref191386451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_Ref440876619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22579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</w:t>
      </w:r>
      <w:proofErr w:type="gramStart"/>
      <w:r w:rsidRPr="00AE1D21">
        <w:rPr>
          <w:bCs w:val="0"/>
          <w:color w:val="000000"/>
          <w:sz w:val="24"/>
          <w:szCs w:val="24"/>
        </w:rPr>
        <w:t>объеме</w:t>
      </w:r>
      <w:proofErr w:type="gramEnd"/>
      <w:r w:rsidRPr="00AE1D21">
        <w:rPr>
          <w:bCs w:val="0"/>
          <w:color w:val="000000"/>
          <w:sz w:val="24"/>
          <w:szCs w:val="24"/>
        </w:rPr>
        <w:t xml:space="preserve">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  <w:proofErr w:type="gramEnd"/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>, в соответствии с требованиями законод</w:t>
      </w:r>
      <w:r w:rsidR="00647382">
        <w:rPr>
          <w:sz w:val="24"/>
          <w:szCs w:val="24"/>
        </w:rPr>
        <w:t>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C7F9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</w:t>
      </w:r>
      <w:r w:rsidR="005347FA" w:rsidRPr="004C7F9A">
        <w:rPr>
          <w:color w:val="000000"/>
          <w:sz w:val="24"/>
          <w:szCs w:val="24"/>
          <w:lang w:eastAsia="ru-RU"/>
        </w:rPr>
        <w:t xml:space="preserve">наличие </w:t>
      </w:r>
      <w:r w:rsidR="00036006" w:rsidRPr="004C7F9A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C7F9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C7F9A">
        <w:rPr>
          <w:color w:val="000000"/>
          <w:sz w:val="24"/>
          <w:szCs w:val="24"/>
          <w:lang w:eastAsia="ru-RU"/>
        </w:rPr>
        <w:t xml:space="preserve"> по </w:t>
      </w:r>
      <w:r w:rsidR="002037C3" w:rsidRPr="004C7F9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C7F9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C7F9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C7F9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C7F9A">
        <w:rPr>
          <w:color w:val="000000"/>
          <w:sz w:val="24"/>
          <w:szCs w:val="24"/>
          <w:lang w:eastAsia="ru-RU"/>
        </w:rPr>
        <w:t>услуг</w:t>
      </w:r>
      <w:r w:rsidR="00036006" w:rsidRPr="004C7F9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4C7F9A">
        <w:rPr>
          <w:color w:val="000000"/>
          <w:sz w:val="24"/>
          <w:szCs w:val="24"/>
          <w:lang w:eastAsia="ru-RU"/>
        </w:rPr>
        <w:t>)</w:t>
      </w:r>
      <w:r w:rsidR="00036006" w:rsidRPr="004C7F9A">
        <w:rPr>
          <w:color w:val="000000"/>
          <w:sz w:val="24"/>
          <w:szCs w:val="24"/>
          <w:lang w:eastAsia="ru-RU"/>
        </w:rPr>
        <w:t xml:space="preserve">. </w:t>
      </w:r>
    </w:p>
    <w:p w:rsidR="004C7F9A" w:rsidRPr="004C7F9A" w:rsidRDefault="004C7F9A" w:rsidP="004C7F9A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C7F9A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</w:t>
      </w:r>
      <w:proofErr w:type="gramStart"/>
      <w:r w:rsidRPr="004C7F9A">
        <w:rPr>
          <w:sz w:val="24"/>
          <w:szCs w:val="24"/>
        </w:rPr>
        <w:t>соответствии</w:t>
      </w:r>
      <w:proofErr w:type="gramEnd"/>
      <w:r w:rsidRPr="004C7F9A">
        <w:rPr>
          <w:sz w:val="24"/>
          <w:szCs w:val="24"/>
        </w:rPr>
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Заявки в обязательном порядке предоставляются документы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AE1D21">
        <w:rPr>
          <w:sz w:val="24"/>
          <w:szCs w:val="24"/>
        </w:rPr>
        <w:t>каждом</w:t>
      </w:r>
      <w:proofErr w:type="gramEnd"/>
      <w:r w:rsidRPr="00AE1D21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_Ref440291364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3.3.8.1</w:t>
      </w:r>
      <w:r w:rsidR="0022579F">
        <w:fldChar w:fldCharType="end"/>
      </w:r>
      <w:r w:rsidRPr="00AE1D21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proofErr w:type="gramStart"/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  <w:proofErr w:type="gramEnd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_Ref440271993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5.11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_Ref440272035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</w:t>
      </w:r>
      <w:proofErr w:type="gramStart"/>
      <w:r w:rsidRPr="00F82225">
        <w:rPr>
          <w:sz w:val="24"/>
          <w:szCs w:val="24"/>
        </w:rPr>
        <w:t>случаях</w:t>
      </w:r>
      <w:proofErr w:type="gramEnd"/>
      <w:r w:rsidRPr="00F82225">
        <w:rPr>
          <w:sz w:val="24"/>
          <w:szCs w:val="24"/>
        </w:rPr>
        <w:t xml:space="preserve">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_Ref440272119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5.7.1</w:t>
      </w:r>
      <w:r w:rsidR="0022579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 xml:space="preserve">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_Ref55336389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5.9</w:t>
      </w:r>
      <w:r w:rsidR="0022579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_Ref55336398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5.10</w:t>
      </w:r>
      <w:r w:rsidR="0022579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_Ref440272274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5.16</w:t>
      </w:r>
      <w:r w:rsidR="0022579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</w:t>
      </w:r>
      <w:proofErr w:type="gramStart"/>
      <w:r w:rsidRPr="00B20653">
        <w:rPr>
          <w:bCs w:val="0"/>
          <w:sz w:val="24"/>
          <w:szCs w:val="24"/>
        </w:rPr>
        <w:t>случае</w:t>
      </w:r>
      <w:proofErr w:type="gramEnd"/>
      <w:r w:rsidRPr="00B20653">
        <w:rPr>
          <w:bCs w:val="0"/>
          <w:sz w:val="24"/>
          <w:szCs w:val="24"/>
        </w:rPr>
        <w:t xml:space="preserve">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proofErr w:type="gramStart"/>
      <w:r w:rsidR="00DC7643">
        <w:rPr>
          <w:sz w:val="24"/>
          <w:szCs w:val="24"/>
        </w:rPr>
        <w:t>оказании</w:t>
      </w:r>
      <w:proofErr w:type="gramEnd"/>
      <w:r w:rsidR="00DC7643">
        <w:rPr>
          <w:sz w:val="24"/>
          <w:szCs w:val="24"/>
        </w:rPr>
        <w:t xml:space="preserve">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_Ref440272510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</w:t>
      </w:r>
      <w:proofErr w:type="gramStart"/>
      <w:r w:rsidRPr="00362EA4">
        <w:rPr>
          <w:bCs w:val="0"/>
          <w:sz w:val="24"/>
          <w:szCs w:val="24"/>
        </w:rPr>
        <w:t>запросе</w:t>
      </w:r>
      <w:proofErr w:type="gramEnd"/>
      <w:r w:rsidRPr="00362EA4">
        <w:rPr>
          <w:bCs w:val="0"/>
          <w:sz w:val="24"/>
          <w:szCs w:val="24"/>
        </w:rPr>
        <w:t xml:space="preserve">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</w:t>
      </w:r>
      <w:proofErr w:type="gramStart"/>
      <w:r w:rsidRPr="00E71A48">
        <w:rPr>
          <w:bCs w:val="0"/>
          <w:color w:val="000000"/>
          <w:sz w:val="24"/>
          <w:szCs w:val="24"/>
        </w:rPr>
        <w:t>Запросе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</w:t>
      </w:r>
      <w:proofErr w:type="gramStart"/>
      <w:r w:rsidRPr="00E71A48">
        <w:rPr>
          <w:szCs w:val="24"/>
        </w:rPr>
        <w:t>запросе</w:t>
      </w:r>
      <w:proofErr w:type="gramEnd"/>
      <w:r w:rsidRPr="00E71A48">
        <w:rPr>
          <w:szCs w:val="24"/>
        </w:rPr>
        <w:t xml:space="preserve">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_Ref191386482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2579F">
        <w:fldChar w:fldCharType="begin"/>
      </w:r>
      <w:r w:rsidR="0022579F">
        <w:instrText xml:space="preserve"> REF _Ref307563248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2579F">
        <w:fldChar w:fldCharType="begin"/>
      </w:r>
      <w:r w:rsidR="0022579F">
        <w:instrText xml:space="preserve"> REF _Ref307563262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2579F">
        <w:fldChar w:fldCharType="begin"/>
      </w:r>
      <w:r w:rsidR="0022579F">
        <w:instrText xml:space="preserve"> REF _Ref306032591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22579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</w:t>
      </w:r>
      <w:proofErr w:type="gramEnd"/>
      <w:r w:rsidRPr="00AE1D21">
        <w:rPr>
          <w:sz w:val="24"/>
          <w:szCs w:val="24"/>
        </w:rPr>
        <w:t xml:space="preserve"> В 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</w:t>
      </w:r>
      <w:proofErr w:type="gramStart"/>
      <w:r w:rsidRPr="00E71A48">
        <w:rPr>
          <w:bCs w:val="0"/>
          <w:iCs/>
          <w:sz w:val="24"/>
          <w:szCs w:val="24"/>
        </w:rPr>
        <w:t>процессе</w:t>
      </w:r>
      <w:proofErr w:type="gramEnd"/>
      <w:r w:rsidRPr="00E71A48">
        <w:rPr>
          <w:bCs w:val="0"/>
          <w:iCs/>
          <w:sz w:val="24"/>
          <w:szCs w:val="24"/>
        </w:rPr>
        <w:t xml:space="preserve">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</w:t>
      </w:r>
      <w:proofErr w:type="gramStart"/>
      <w:r w:rsidRPr="00E71A48">
        <w:rPr>
          <w:bCs w:val="0"/>
          <w:iCs/>
          <w:sz w:val="24"/>
          <w:szCs w:val="24"/>
        </w:rPr>
        <w:t>тексте</w:t>
      </w:r>
      <w:proofErr w:type="gramEnd"/>
      <w:r w:rsidRPr="00E71A48">
        <w:rPr>
          <w:bCs w:val="0"/>
          <w:iCs/>
          <w:sz w:val="24"/>
          <w:szCs w:val="24"/>
        </w:rPr>
        <w:t xml:space="preserve">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22579F">
        <w:fldChar w:fldCharType="begin"/>
      </w:r>
      <w:r w:rsidR="0022579F">
        <w:instrText xml:space="preserve"> REF _Ref440289401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22579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C31465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31465">
        <w:rPr>
          <w:bCs w:val="0"/>
          <w:sz w:val="24"/>
          <w:szCs w:val="24"/>
        </w:rPr>
        <w:t>Участник</w:t>
      </w:r>
      <w:r w:rsidR="00932C0A" w:rsidRPr="00C31465">
        <w:rPr>
          <w:bCs w:val="0"/>
          <w:sz w:val="24"/>
          <w:szCs w:val="24"/>
        </w:rPr>
        <w:t xml:space="preserve"> </w:t>
      </w:r>
      <w:r w:rsidR="0089163E" w:rsidRPr="00C31465">
        <w:rPr>
          <w:bCs w:val="0"/>
          <w:sz w:val="24"/>
          <w:szCs w:val="24"/>
        </w:rPr>
        <w:t xml:space="preserve">запроса предложений </w:t>
      </w:r>
      <w:r w:rsidR="00932C0A" w:rsidRPr="00C31465">
        <w:rPr>
          <w:bCs w:val="0"/>
          <w:sz w:val="24"/>
          <w:szCs w:val="24"/>
        </w:rPr>
        <w:t xml:space="preserve">в </w:t>
      </w:r>
      <w:proofErr w:type="gramStart"/>
      <w:r w:rsidR="00932C0A" w:rsidRPr="00C31465">
        <w:rPr>
          <w:bCs w:val="0"/>
          <w:sz w:val="24"/>
          <w:szCs w:val="24"/>
        </w:rPr>
        <w:t>составе</w:t>
      </w:r>
      <w:proofErr w:type="gramEnd"/>
      <w:r w:rsidR="00932C0A" w:rsidRPr="00C31465">
        <w:rPr>
          <w:bCs w:val="0"/>
          <w:sz w:val="24"/>
          <w:szCs w:val="24"/>
        </w:rPr>
        <w:t xml:space="preserve"> своей </w:t>
      </w:r>
      <w:r w:rsidR="004B5EB3" w:rsidRPr="00C31465">
        <w:rPr>
          <w:bCs w:val="0"/>
          <w:sz w:val="24"/>
          <w:szCs w:val="24"/>
        </w:rPr>
        <w:t>Заявк</w:t>
      </w:r>
      <w:r w:rsidR="00932C0A" w:rsidRPr="00C31465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C31465">
        <w:rPr>
          <w:bCs w:val="0"/>
          <w:sz w:val="24"/>
          <w:szCs w:val="24"/>
        </w:rPr>
        <w:t>запросе предложений</w:t>
      </w:r>
      <w:r w:rsidR="00932C0A" w:rsidRPr="00C31465">
        <w:rPr>
          <w:bCs w:val="0"/>
          <w:sz w:val="24"/>
          <w:szCs w:val="24"/>
        </w:rPr>
        <w:t xml:space="preserve"> и подачей </w:t>
      </w:r>
      <w:r w:rsidR="004B5EB3" w:rsidRPr="00C31465">
        <w:rPr>
          <w:bCs w:val="0"/>
          <w:sz w:val="24"/>
          <w:szCs w:val="24"/>
        </w:rPr>
        <w:t>Заявк</w:t>
      </w:r>
      <w:r w:rsidR="00647382" w:rsidRPr="00C31465">
        <w:rPr>
          <w:bCs w:val="0"/>
          <w:sz w:val="24"/>
          <w:szCs w:val="24"/>
        </w:rPr>
        <w:t>и, на сумму  2</w:t>
      </w:r>
      <w:r w:rsidR="00932C0A" w:rsidRPr="00C31465">
        <w:rPr>
          <w:bCs w:val="0"/>
          <w:sz w:val="24"/>
          <w:szCs w:val="24"/>
        </w:rPr>
        <w:t xml:space="preserve">% от стоимости </w:t>
      </w:r>
      <w:r w:rsidR="004B5EB3" w:rsidRPr="00C31465">
        <w:rPr>
          <w:bCs w:val="0"/>
          <w:sz w:val="24"/>
          <w:szCs w:val="24"/>
        </w:rPr>
        <w:t>Заявк</w:t>
      </w:r>
      <w:r w:rsidR="00932C0A" w:rsidRPr="00C31465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3146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2579F" w:rsidRPr="00C31465">
        <w:fldChar w:fldCharType="begin"/>
      </w:r>
      <w:r w:rsidR="0022579F" w:rsidRPr="00C31465">
        <w:instrText xml:space="preserve"> REF _Ref467168844 \r \h  \* MERGEFORMAT </w:instrText>
      </w:r>
      <w:r w:rsidR="0022579F" w:rsidRPr="00C31465">
        <w:fldChar w:fldCharType="separate"/>
      </w:r>
      <w:r w:rsidR="00093638" w:rsidRPr="00C31465">
        <w:rPr>
          <w:sz w:val="24"/>
          <w:szCs w:val="24"/>
        </w:rPr>
        <w:t>3.3.14.3</w:t>
      </w:r>
      <w:r w:rsidR="0022579F" w:rsidRPr="00C31465">
        <w:fldChar w:fldCharType="end"/>
      </w:r>
      <w:r w:rsidRPr="00C31465">
        <w:rPr>
          <w:sz w:val="24"/>
          <w:szCs w:val="24"/>
        </w:rPr>
        <w:t>)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(п.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3.3.14.4</w:t>
      </w:r>
      <w:r w:rsidR="0022579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proofErr w:type="gramStart"/>
      <w:r w:rsidR="00F64A8B" w:rsidRPr="001E3137">
        <w:rPr>
          <w:sz w:val="24"/>
          <w:szCs w:val="24"/>
        </w:rPr>
        <w:t>Запросе</w:t>
      </w:r>
      <w:proofErr w:type="gramEnd"/>
      <w:r w:rsidR="00F64A8B" w:rsidRPr="001E3137">
        <w:rPr>
          <w:sz w:val="24"/>
          <w:szCs w:val="24"/>
        </w:rPr>
        <w:t xml:space="preserve">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 xml:space="preserve">В </w:t>
      </w:r>
      <w:proofErr w:type="gramStart"/>
      <w:r w:rsidRPr="001E3137">
        <w:rPr>
          <w:sz w:val="24"/>
          <w:szCs w:val="24"/>
        </w:rPr>
        <w:t>случае</w:t>
      </w:r>
      <w:proofErr w:type="gramEnd"/>
      <w:r w:rsidRPr="001E3137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_Ref440272678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 xml:space="preserve">В </w:t>
      </w:r>
      <w:proofErr w:type="gramStart"/>
      <w:r w:rsidRPr="00AE1D21">
        <w:rPr>
          <w:bCs w:val="0"/>
          <w:sz w:val="24"/>
          <w:szCs w:val="24"/>
        </w:rPr>
        <w:t>соглашении</w:t>
      </w:r>
      <w:proofErr w:type="gramEnd"/>
      <w:r w:rsidRPr="00AE1D21">
        <w:rPr>
          <w:bCs w:val="0"/>
          <w:sz w:val="24"/>
          <w:szCs w:val="24"/>
        </w:rPr>
        <w:t xml:space="preserve">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2579F">
        <w:fldChar w:fldCharType="begin"/>
      </w:r>
      <w:r w:rsidR="0022579F">
        <w:instrText xml:space="preserve"> REF _Ref306008743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</w:t>
      </w:r>
      <w:r w:rsidRPr="00E71A48">
        <w:rPr>
          <w:bCs w:val="0"/>
          <w:sz w:val="24"/>
          <w:szCs w:val="24"/>
        </w:rPr>
        <w:lastRenderedPageBreak/>
        <w:t xml:space="preserve">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C31465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случаях</w:t>
      </w:r>
      <w:proofErr w:type="gramEnd"/>
      <w:r w:rsidRPr="00E71A48">
        <w:rPr>
          <w:bCs w:val="0"/>
          <w:sz w:val="24"/>
          <w:szCs w:val="24"/>
        </w:rPr>
        <w:t xml:space="preserve">, </w:t>
      </w:r>
      <w:r w:rsidRPr="00C31465">
        <w:rPr>
          <w:bCs w:val="0"/>
          <w:sz w:val="24"/>
          <w:szCs w:val="24"/>
        </w:rPr>
        <w:t xml:space="preserve">указанных в п. </w:t>
      </w:r>
      <w:r w:rsidR="0022579F" w:rsidRPr="00C31465">
        <w:fldChar w:fldCharType="begin"/>
      </w:r>
      <w:r w:rsidR="0022579F" w:rsidRPr="00C31465">
        <w:instrText xml:space="preserve"> REF _Ref305753174 \r \h  \* MERGEFORMAT </w:instrText>
      </w:r>
      <w:r w:rsidR="0022579F" w:rsidRPr="00C31465">
        <w:fldChar w:fldCharType="separate"/>
      </w:r>
      <w:r w:rsidR="00093638" w:rsidRPr="00C31465">
        <w:rPr>
          <w:bCs w:val="0"/>
          <w:sz w:val="24"/>
          <w:szCs w:val="24"/>
        </w:rPr>
        <w:t>-3.3.14.3</w:t>
      </w:r>
      <w:r w:rsidR="00093638" w:rsidRPr="00C31465">
        <w:t>.2</w:t>
      </w:r>
      <w:r w:rsidR="0022579F" w:rsidRPr="00C31465">
        <w:fldChar w:fldCharType="end"/>
      </w:r>
      <w:r w:rsidRPr="00C31465">
        <w:rPr>
          <w:bCs w:val="0"/>
          <w:sz w:val="24"/>
          <w:szCs w:val="24"/>
        </w:rPr>
        <w:t xml:space="preserve"> </w:t>
      </w:r>
      <w:r w:rsidR="009C744E" w:rsidRPr="00C31465">
        <w:rPr>
          <w:bCs w:val="0"/>
          <w:sz w:val="24"/>
          <w:szCs w:val="24"/>
        </w:rPr>
        <w:t>Участник</w:t>
      </w:r>
      <w:r w:rsidRPr="00C31465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647382" w:rsidRPr="00C31465">
        <w:rPr>
          <w:bCs w:val="0"/>
          <w:sz w:val="24"/>
          <w:szCs w:val="24"/>
        </w:rPr>
        <w:t>2</w:t>
      </w:r>
      <w:r w:rsidR="000A7A8E" w:rsidRPr="00C31465">
        <w:rPr>
          <w:bCs w:val="0"/>
          <w:sz w:val="24"/>
          <w:szCs w:val="24"/>
        </w:rPr>
        <w:t>% от стоимости Заявки, с учетом НДС.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C31465">
        <w:rPr>
          <w:bCs w:val="0"/>
          <w:sz w:val="24"/>
          <w:szCs w:val="24"/>
        </w:rPr>
        <w:t>Участник</w:t>
      </w:r>
      <w:r w:rsidR="00932C0A" w:rsidRPr="00C31465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</w:t>
      </w:r>
      <w:r w:rsidR="00932C0A" w:rsidRPr="00E71A48">
        <w:rPr>
          <w:bCs w:val="0"/>
          <w:sz w:val="24"/>
          <w:szCs w:val="24"/>
        </w:rPr>
        <w:t xml:space="preserve">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</w:t>
      </w:r>
      <w:r w:rsidR="00647382" w:rsidRPr="00E117CA">
        <w:rPr>
          <w:bCs w:val="0"/>
          <w:sz w:val="24"/>
          <w:szCs w:val="24"/>
        </w:rPr>
        <w:t xml:space="preserve">по адресу: </w:t>
      </w:r>
      <w:r w:rsidR="00647382" w:rsidRPr="00E117CA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647382" w:rsidRPr="00E117CA">
        <w:rPr>
          <w:b/>
          <w:bCs w:val="0"/>
          <w:sz w:val="24"/>
          <w:szCs w:val="24"/>
        </w:rPr>
        <w:t>Тенишевой</w:t>
      </w:r>
      <w:proofErr w:type="spellEnd"/>
      <w:r w:rsidR="00647382" w:rsidRPr="00E117CA">
        <w:rPr>
          <w:b/>
          <w:bCs w:val="0"/>
          <w:sz w:val="24"/>
          <w:szCs w:val="24"/>
        </w:rPr>
        <w:t xml:space="preserve">, д. 33, </w:t>
      </w:r>
      <w:proofErr w:type="spellStart"/>
      <w:r w:rsidR="00647382" w:rsidRPr="00E117CA">
        <w:rPr>
          <w:b/>
          <w:bCs w:val="0"/>
          <w:sz w:val="24"/>
          <w:szCs w:val="24"/>
        </w:rPr>
        <w:t>каб</w:t>
      </w:r>
      <w:proofErr w:type="spellEnd"/>
      <w:r w:rsidR="00647382" w:rsidRPr="00E117CA">
        <w:rPr>
          <w:b/>
          <w:bCs w:val="0"/>
          <w:sz w:val="24"/>
          <w:szCs w:val="24"/>
        </w:rPr>
        <w:t>. 111</w:t>
      </w:r>
      <w:r w:rsidR="00647382" w:rsidRPr="00E117CA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22579F">
        <w:fldChar w:fldCharType="begin"/>
      </w:r>
      <w:r w:rsidR="0022579F">
        <w:instrText xml:space="preserve"> REF _Ref303323780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22579F">
        <w:fldChar w:fldCharType="begin"/>
      </w:r>
      <w:r w:rsidR="0022579F">
        <w:instrText xml:space="preserve"> REF _Ref467508029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3.3.14.5</w:t>
      </w:r>
      <w:r w:rsidR="0022579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 xml:space="preserve">В </w:t>
      </w:r>
      <w:proofErr w:type="gramStart"/>
      <w:r w:rsidRPr="001E3137">
        <w:rPr>
          <w:sz w:val="24"/>
          <w:szCs w:val="24"/>
        </w:rPr>
        <w:t>случае</w:t>
      </w:r>
      <w:proofErr w:type="gramEnd"/>
      <w:r w:rsidRPr="001E3137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 xml:space="preserve">). В </w:t>
      </w:r>
      <w:proofErr w:type="gramStart"/>
      <w:r w:rsidRPr="001E3137">
        <w:rPr>
          <w:szCs w:val="24"/>
        </w:rPr>
        <w:t>случае</w:t>
      </w:r>
      <w:proofErr w:type="gramEnd"/>
      <w:r w:rsidRPr="001E3137">
        <w:rPr>
          <w:szCs w:val="24"/>
        </w:rPr>
        <w:t xml:space="preserve">, если на момент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платежным поручением (квитанцией в случае наличной формы оплаты) с отметкой банка об оплате.</w:t>
      </w:r>
      <w:proofErr w:type="gramEnd"/>
      <w:r w:rsidRPr="001E3137">
        <w:rPr>
          <w:szCs w:val="24"/>
        </w:rPr>
        <w:t xml:space="preserve">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1E3137">
        <w:rPr>
          <w:szCs w:val="24"/>
        </w:rPr>
        <w:t>поручении</w:t>
      </w:r>
      <w:proofErr w:type="gramEnd"/>
      <w:r w:rsidRPr="001E3137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1E3137">
        <w:rPr>
          <w:szCs w:val="24"/>
        </w:rPr>
        <w:t>случае</w:t>
      </w:r>
      <w:proofErr w:type="gramEnd"/>
      <w:r w:rsidRPr="001E3137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2579F">
        <w:fldChar w:fldCharType="begin"/>
      </w:r>
      <w:r w:rsidR="0022579F">
        <w:instrText xml:space="preserve"> REF _Ref55335823 \r \h  \* MERGEFORMAT </w:instrText>
      </w:r>
      <w:r w:rsidR="0022579F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22579F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647382" w:rsidRPr="00E117CA">
        <w:rPr>
          <w:iCs/>
          <w:szCs w:val="24"/>
        </w:rPr>
        <w:t xml:space="preserve">ведущему специалисту </w:t>
      </w:r>
      <w:r w:rsidR="00647382" w:rsidRPr="00E117CA">
        <w:rPr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647382" w:rsidRPr="00E117CA">
        <w:rPr>
          <w:rFonts w:eastAsia="Calibri"/>
          <w:szCs w:val="24"/>
          <w:lang w:eastAsia="en-US"/>
        </w:rPr>
        <w:t xml:space="preserve"> Лебедеву Александру Александровичу</w:t>
      </w:r>
      <w:proofErr w:type="gramEnd"/>
      <w:r w:rsidR="00647382" w:rsidRPr="00E117CA">
        <w:rPr>
          <w:rFonts w:eastAsia="Calibri"/>
          <w:szCs w:val="24"/>
          <w:lang w:eastAsia="en-US"/>
        </w:rPr>
        <w:t xml:space="preserve"> - контактный телефон </w:t>
      </w:r>
      <w:r w:rsidR="00647382" w:rsidRPr="00E117CA">
        <w:rPr>
          <w:rFonts w:eastAsia="Calibri"/>
          <w:iCs/>
          <w:szCs w:val="24"/>
          <w:lang w:eastAsia="en-US"/>
        </w:rPr>
        <w:t>(4812) 42-95-08</w:t>
      </w:r>
      <w:r w:rsidR="00647382" w:rsidRPr="00E117CA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647382" w:rsidRPr="00E117CA">
          <w:rPr>
            <w:rStyle w:val="a7"/>
          </w:rPr>
          <w:t>Lebedev.AAL@mrsk-1.ru</w:t>
        </w:r>
      </w:hyperlink>
      <w:r w:rsidR="00647382" w:rsidRPr="00E117CA">
        <w:rPr>
          <w:rFonts w:eastAsia="Calibri"/>
          <w:szCs w:val="24"/>
          <w:lang w:eastAsia="en-US"/>
        </w:rPr>
        <w:t>.</w:t>
      </w:r>
      <w:r w:rsidRPr="001E3137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</w:t>
      </w:r>
      <w:proofErr w:type="gramStart"/>
      <w:r w:rsidRPr="001E3137">
        <w:rPr>
          <w:szCs w:val="24"/>
        </w:rPr>
        <w:t>качестве</w:t>
      </w:r>
      <w:proofErr w:type="gramEnd"/>
      <w:r w:rsidRPr="001E3137">
        <w:rPr>
          <w:szCs w:val="24"/>
        </w:rPr>
        <w:t xml:space="preserve">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647382" w:rsidRPr="00E117CA" w:rsidRDefault="00647382" w:rsidP="0064738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117CA">
        <w:rPr>
          <w:sz w:val="24"/>
          <w:szCs w:val="24"/>
          <w:u w:val="single"/>
        </w:rPr>
        <w:t xml:space="preserve">Получатель платежа: </w:t>
      </w:r>
      <w:r w:rsidRPr="00E117CA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647382" w:rsidRPr="00E117CA" w:rsidRDefault="00647382" w:rsidP="00647382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117CA">
        <w:rPr>
          <w:sz w:val="24"/>
          <w:szCs w:val="24"/>
        </w:rPr>
        <w:t>ИНН/КПП: 6901067107/673102001</w:t>
      </w:r>
    </w:p>
    <w:p w:rsidR="00647382" w:rsidRPr="00E117CA" w:rsidRDefault="00647382" w:rsidP="0064738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117CA">
        <w:rPr>
          <w:sz w:val="24"/>
          <w:szCs w:val="24"/>
        </w:rPr>
        <w:t>р</w:t>
      </w:r>
      <w:proofErr w:type="gramEnd"/>
      <w:r w:rsidRPr="00E117CA">
        <w:rPr>
          <w:sz w:val="24"/>
          <w:szCs w:val="24"/>
        </w:rPr>
        <w:t>/с: 40702810623250000008 в филиале Банка ВТБ (ПАО) в  г. Воронеже</w:t>
      </w:r>
    </w:p>
    <w:p w:rsidR="00647382" w:rsidRPr="00E117CA" w:rsidRDefault="00647382" w:rsidP="0064738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117CA">
        <w:rPr>
          <w:sz w:val="24"/>
          <w:szCs w:val="24"/>
        </w:rPr>
        <w:t>БИК: 042007835</w:t>
      </w:r>
    </w:p>
    <w:p w:rsidR="00647382" w:rsidRPr="00E5650F" w:rsidRDefault="00647382" w:rsidP="00647382">
      <w:pPr>
        <w:spacing w:line="240" w:lineRule="auto"/>
        <w:rPr>
          <w:bCs w:val="0"/>
          <w:sz w:val="24"/>
          <w:szCs w:val="24"/>
          <w:lang w:eastAsia="ru-RU"/>
        </w:rPr>
      </w:pPr>
      <w:r w:rsidRPr="00E117CA">
        <w:rPr>
          <w:sz w:val="24"/>
          <w:szCs w:val="24"/>
        </w:rPr>
        <w:t xml:space="preserve">                                   к/с: </w:t>
      </w:r>
      <w:r w:rsidRPr="00E117CA">
        <w:rPr>
          <w:bCs w:val="0"/>
          <w:sz w:val="24"/>
          <w:szCs w:val="24"/>
          <w:lang w:eastAsia="ru-RU"/>
        </w:rPr>
        <w:t>30101810100000000835</w:t>
      </w:r>
      <w:r w:rsidRPr="00E5650F">
        <w:rPr>
          <w:bCs w:val="0"/>
          <w:sz w:val="24"/>
          <w:szCs w:val="24"/>
          <w:lang w:eastAsia="ru-RU"/>
        </w:rPr>
        <w:t xml:space="preserve"> 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  <w:proofErr w:type="gramEnd"/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3.14</w:t>
      </w:r>
      <w:r w:rsidR="0022579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lastRenderedPageBreak/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31465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E71A48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</w:t>
      </w:r>
      <w:r w:rsidRPr="00C31465">
        <w:rPr>
          <w:bCs w:val="0"/>
          <w:sz w:val="24"/>
          <w:szCs w:val="24"/>
        </w:rPr>
        <w:t>частей (томов) на ЭТП не допускается.</w:t>
      </w:r>
    </w:p>
    <w:p w:rsidR="00717F60" w:rsidRPr="00C31465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C31465">
        <w:rPr>
          <w:bCs w:val="0"/>
          <w:sz w:val="24"/>
          <w:szCs w:val="24"/>
        </w:rPr>
        <w:t>Заявк</w:t>
      </w:r>
      <w:r w:rsidR="00717F60" w:rsidRPr="00C31465">
        <w:rPr>
          <w:bCs w:val="0"/>
          <w:sz w:val="24"/>
          <w:szCs w:val="24"/>
        </w:rPr>
        <w:t xml:space="preserve">и на ЭТП могут быть </w:t>
      </w:r>
      <w:r w:rsidR="00717F60" w:rsidRPr="00A75D47">
        <w:rPr>
          <w:bCs w:val="0"/>
          <w:sz w:val="24"/>
          <w:szCs w:val="24"/>
        </w:rPr>
        <w:t xml:space="preserve">поданы до </w:t>
      </w:r>
      <w:r w:rsidR="002B5044" w:rsidRPr="00A75D47">
        <w:rPr>
          <w:b/>
          <w:bCs w:val="0"/>
          <w:sz w:val="24"/>
          <w:szCs w:val="24"/>
        </w:rPr>
        <w:t xml:space="preserve">12 часов 00 минут </w:t>
      </w:r>
      <w:r w:rsidR="00A75D47" w:rsidRPr="00A75D47">
        <w:rPr>
          <w:b/>
          <w:bCs w:val="0"/>
          <w:sz w:val="24"/>
          <w:szCs w:val="24"/>
        </w:rPr>
        <w:t>05</w:t>
      </w:r>
      <w:r w:rsidR="00647382" w:rsidRPr="00A75D47">
        <w:rPr>
          <w:b/>
          <w:bCs w:val="0"/>
          <w:sz w:val="24"/>
          <w:szCs w:val="24"/>
        </w:rPr>
        <w:t xml:space="preserve"> ма</w:t>
      </w:r>
      <w:r w:rsidR="002B5044" w:rsidRPr="00A75D47">
        <w:rPr>
          <w:b/>
          <w:bCs w:val="0"/>
          <w:sz w:val="24"/>
          <w:szCs w:val="24"/>
        </w:rPr>
        <w:t>я 201</w:t>
      </w:r>
      <w:r w:rsidR="00DB05D8" w:rsidRPr="00A75D47">
        <w:rPr>
          <w:b/>
          <w:bCs w:val="0"/>
          <w:sz w:val="24"/>
          <w:szCs w:val="24"/>
        </w:rPr>
        <w:t>7</w:t>
      </w:r>
      <w:r w:rsidR="002B5044" w:rsidRPr="00A75D47">
        <w:rPr>
          <w:b/>
          <w:bCs w:val="0"/>
          <w:sz w:val="24"/>
          <w:szCs w:val="24"/>
        </w:rPr>
        <w:t xml:space="preserve"> года</w:t>
      </w:r>
      <w:r w:rsidR="00BB27D7" w:rsidRPr="00A75D47">
        <w:rPr>
          <w:b/>
          <w:bCs w:val="0"/>
          <w:sz w:val="24"/>
          <w:szCs w:val="24"/>
        </w:rPr>
        <w:t>,</w:t>
      </w:r>
      <w:r w:rsidR="00BB27D7" w:rsidRPr="00C31465">
        <w:rPr>
          <w:b/>
          <w:bCs w:val="0"/>
          <w:sz w:val="24"/>
          <w:szCs w:val="24"/>
        </w:rPr>
        <w:t xml:space="preserve"> </w:t>
      </w:r>
      <w:r w:rsidR="00BB27D7" w:rsidRPr="00C3146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31465">
        <w:rPr>
          <w:bCs w:val="0"/>
          <w:spacing w:val="-2"/>
          <w:sz w:val="24"/>
          <w:szCs w:val="24"/>
        </w:rPr>
        <w:t>(под</w:t>
      </w:r>
      <w:r w:rsidR="00BB27D7" w:rsidRPr="00C31465">
        <w:rPr>
          <w:bCs w:val="0"/>
          <w:sz w:val="24"/>
          <w:szCs w:val="24"/>
        </w:rPr>
        <w:t xml:space="preserve">раздел </w:t>
      </w:r>
      <w:r w:rsidR="00F810AA" w:rsidRPr="00C31465">
        <w:rPr>
          <w:bCs w:val="0"/>
          <w:sz w:val="24"/>
          <w:szCs w:val="24"/>
        </w:rPr>
        <w:fldChar w:fldCharType="begin"/>
      </w:r>
      <w:r w:rsidR="00BB27D7" w:rsidRPr="00C31465">
        <w:rPr>
          <w:bCs w:val="0"/>
          <w:sz w:val="24"/>
          <w:szCs w:val="24"/>
        </w:rPr>
        <w:instrText xml:space="preserve"> REF _Ref55336310 \r \h </w:instrText>
      </w:r>
      <w:r w:rsidR="00C31465">
        <w:rPr>
          <w:bCs w:val="0"/>
          <w:sz w:val="24"/>
          <w:szCs w:val="24"/>
        </w:rPr>
        <w:instrText xml:space="preserve"> \* MERGEFORMAT </w:instrText>
      </w:r>
      <w:r w:rsidR="00F810AA" w:rsidRPr="00C31465">
        <w:rPr>
          <w:bCs w:val="0"/>
          <w:sz w:val="24"/>
          <w:szCs w:val="24"/>
        </w:rPr>
      </w:r>
      <w:r w:rsidR="00F810AA" w:rsidRPr="00C31465">
        <w:rPr>
          <w:bCs w:val="0"/>
          <w:sz w:val="24"/>
          <w:szCs w:val="24"/>
        </w:rPr>
        <w:fldChar w:fldCharType="separate"/>
      </w:r>
      <w:r w:rsidR="00093638" w:rsidRPr="00C31465">
        <w:rPr>
          <w:bCs w:val="0"/>
          <w:sz w:val="24"/>
          <w:szCs w:val="24"/>
        </w:rPr>
        <w:t>5.1</w:t>
      </w:r>
      <w:r w:rsidR="00F810AA" w:rsidRPr="00C31465">
        <w:rPr>
          <w:bCs w:val="0"/>
          <w:sz w:val="24"/>
          <w:szCs w:val="24"/>
        </w:rPr>
        <w:fldChar w:fldCharType="end"/>
      </w:r>
      <w:r w:rsidR="00BB27D7" w:rsidRPr="00C31465">
        <w:rPr>
          <w:bCs w:val="0"/>
          <w:sz w:val="24"/>
          <w:szCs w:val="24"/>
          <w:lang w:eastAsia="ru-RU"/>
        </w:rPr>
        <w:t>)</w:t>
      </w:r>
      <w:r w:rsidR="00BB27D7" w:rsidRPr="00C3146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31465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3146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</w:t>
      </w:r>
      <w:bookmarkStart w:id="581" w:name="_GoBack"/>
      <w:bookmarkEnd w:id="581"/>
      <w:r w:rsidRPr="00AE1D21">
        <w:rPr>
          <w:bCs w:val="0"/>
          <w:sz w:val="24"/>
          <w:szCs w:val="24"/>
        </w:rPr>
        <w:t xml:space="preserve">дуры получает доступ для скачивания полученных Заявок Участников. </w:t>
      </w:r>
      <w:proofErr w:type="gramStart"/>
      <w:r w:rsidRPr="00AE1D21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2579F">
        <w:fldChar w:fldCharType="begin"/>
      </w:r>
      <w:r w:rsidR="0022579F">
        <w:instrText xml:space="preserve"> REF _Ref55279015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3.3.1.6</w:t>
      </w:r>
      <w:r w:rsidR="0022579F">
        <w:fldChar w:fldCharType="end"/>
      </w:r>
      <w:r w:rsidRPr="00223D18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_Ref195087786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3.3.1.7</w:t>
      </w:r>
      <w:r w:rsidR="0022579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lastRenderedPageBreak/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2579F">
        <w:fldChar w:fldCharType="begin"/>
      </w:r>
      <w:r w:rsidR="0022579F">
        <w:instrText xml:space="preserve"> REF _Ref93089454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2579F">
        <w:fldChar w:fldCharType="begin"/>
      </w:r>
      <w:r w:rsidR="0022579F">
        <w:instrText xml:space="preserve"> REF _Ref303670674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22579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рамках</w:t>
      </w:r>
      <w:proofErr w:type="gramEnd"/>
      <w:r w:rsidRPr="00E71A48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22579F">
        <w:fldChar w:fldCharType="begin"/>
      </w:r>
      <w:r w:rsidR="0022579F">
        <w:instrText xml:space="preserve"> REF _Ref444181467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E21378">
        <w:rPr>
          <w:sz w:val="24"/>
          <w:szCs w:val="24"/>
        </w:rPr>
        <w:t>соответствии</w:t>
      </w:r>
      <w:proofErr w:type="gramEnd"/>
      <w:r w:rsidRPr="00E21378">
        <w:rPr>
          <w:sz w:val="24"/>
          <w:szCs w:val="24"/>
        </w:rPr>
        <w:t xml:space="preserve"> с 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647382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7382">
        <w:rPr>
          <w:sz w:val="24"/>
          <w:szCs w:val="24"/>
        </w:rPr>
        <w:t>В</w:t>
      </w:r>
      <w:r w:rsidR="00D275BB" w:rsidRPr="00647382">
        <w:rPr>
          <w:sz w:val="24"/>
          <w:szCs w:val="24"/>
        </w:rPr>
        <w:t xml:space="preserve"> </w:t>
      </w:r>
      <w:proofErr w:type="gramStart"/>
      <w:r w:rsidRPr="00647382">
        <w:rPr>
          <w:sz w:val="24"/>
          <w:szCs w:val="24"/>
        </w:rPr>
        <w:t>рамках</w:t>
      </w:r>
      <w:proofErr w:type="gramEnd"/>
      <w:r w:rsidRPr="00647382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647382">
        <w:rPr>
          <w:sz w:val="24"/>
          <w:szCs w:val="24"/>
        </w:rPr>
        <w:t xml:space="preserve">. Порядок проведения оценочной стадии, </w:t>
      </w:r>
      <w:r w:rsidRPr="00647382">
        <w:rPr>
          <w:sz w:val="24"/>
          <w:szCs w:val="24"/>
        </w:rPr>
        <w:t>критери</w:t>
      </w:r>
      <w:r w:rsidR="00D275BB" w:rsidRPr="00647382">
        <w:rPr>
          <w:sz w:val="24"/>
          <w:szCs w:val="24"/>
        </w:rPr>
        <w:t>и</w:t>
      </w:r>
      <w:r w:rsidRPr="00647382">
        <w:rPr>
          <w:sz w:val="24"/>
          <w:szCs w:val="24"/>
        </w:rPr>
        <w:t xml:space="preserve"> и их весов</w:t>
      </w:r>
      <w:r w:rsidR="00D275BB" w:rsidRPr="00647382">
        <w:rPr>
          <w:sz w:val="24"/>
          <w:szCs w:val="24"/>
        </w:rPr>
        <w:t>ые</w:t>
      </w:r>
      <w:r w:rsidRPr="00647382">
        <w:rPr>
          <w:sz w:val="24"/>
          <w:szCs w:val="24"/>
        </w:rPr>
        <w:t xml:space="preserve"> коэффициент</w:t>
      </w:r>
      <w:r w:rsidR="00D275BB" w:rsidRPr="00647382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2579F">
        <w:fldChar w:fldCharType="begin"/>
      </w:r>
      <w:r w:rsidR="0022579F">
        <w:instrText xml:space="preserve"> REF _Ref471894330 \r \h  \* MERGEFORMAT </w:instrText>
      </w:r>
      <w:r w:rsidR="0022579F">
        <w:fldChar w:fldCharType="separate"/>
      </w:r>
      <w:r w:rsidR="00854CC7" w:rsidRPr="00751A4B">
        <w:rPr>
          <w:sz w:val="24"/>
          <w:szCs w:val="24"/>
        </w:rPr>
        <w:t>3.8</w:t>
      </w:r>
      <w:r w:rsidR="0022579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2579F">
        <w:fldChar w:fldCharType="begin"/>
      </w:r>
      <w:r w:rsidR="0022579F">
        <w:instrText xml:space="preserve"> REF _Ref465847813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22579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2579F">
        <w:fldChar w:fldCharType="begin"/>
      </w:r>
      <w:r w:rsidR="0022579F">
        <w:instrText xml:space="preserve"> REF _Ref306352987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2579F">
        <w:fldChar w:fldCharType="begin"/>
      </w:r>
      <w:r w:rsidR="0022579F">
        <w:instrText xml:space="preserve"> REF _Ref306353005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22579F">
        <w:fldChar w:fldCharType="begin"/>
      </w:r>
      <w:r w:rsidR="0022579F">
        <w:instrText xml:space="preserve"> REF _Ref468874106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3.7.8</w:t>
      </w:r>
      <w:r w:rsidR="0022579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</w:t>
      </w:r>
      <w:proofErr w:type="gramStart"/>
      <w:r w:rsidRPr="00751A4B">
        <w:rPr>
          <w:sz w:val="24"/>
          <w:szCs w:val="24"/>
        </w:rPr>
        <w:t>рамках</w:t>
      </w:r>
      <w:proofErr w:type="gramEnd"/>
      <w:r w:rsidRPr="00751A4B">
        <w:rPr>
          <w:sz w:val="24"/>
          <w:szCs w:val="24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</w:t>
      </w:r>
      <w:r w:rsidRPr="004C7F9A">
        <w:rPr>
          <w:sz w:val="24"/>
          <w:szCs w:val="24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Приоритет не предоставляется в </w:t>
      </w:r>
      <w:proofErr w:type="gramStart"/>
      <w:r w:rsidRPr="00751A4B">
        <w:rPr>
          <w:sz w:val="24"/>
          <w:szCs w:val="24"/>
        </w:rPr>
        <w:t>случаях</w:t>
      </w:r>
      <w:proofErr w:type="gramEnd"/>
      <w:r w:rsidRPr="00751A4B">
        <w:rPr>
          <w:sz w:val="24"/>
          <w:szCs w:val="24"/>
        </w:rPr>
        <w:t>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2579F">
        <w:fldChar w:fldCharType="begin"/>
      </w:r>
      <w:r w:rsidR="0022579F">
        <w:instrText xml:space="preserve"> REF _Ref303251044 \r \h  \* MERGEFORMAT </w:instrText>
      </w:r>
      <w:r w:rsidR="0022579F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22579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proofErr w:type="gramStart"/>
      <w:r>
        <w:rPr>
          <w:sz w:val="24"/>
          <w:szCs w:val="24"/>
        </w:rPr>
        <w:t>запросе</w:t>
      </w:r>
      <w:proofErr w:type="gramEnd"/>
      <w:r>
        <w:rPr>
          <w:sz w:val="24"/>
          <w:szCs w:val="24"/>
        </w:rPr>
        <w:t xml:space="preserve">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</w:t>
      </w:r>
      <w:proofErr w:type="gramStart"/>
      <w:r w:rsidRPr="00E71A48">
        <w:rPr>
          <w:sz w:val="24"/>
          <w:szCs w:val="24"/>
        </w:rPr>
        <w:t>несостоявшимся</w:t>
      </w:r>
      <w:proofErr w:type="gramEnd"/>
      <w:r w:rsidRPr="00E71A48">
        <w:rPr>
          <w:sz w:val="24"/>
          <w:szCs w:val="24"/>
        </w:rPr>
        <w:t xml:space="preserve">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22579F">
        <w:fldChar w:fldCharType="begin"/>
      </w:r>
      <w:r w:rsidR="0022579F">
        <w:instrText xml:space="preserve"> REF _Ref468874794 \r \h  \* MERGEFORMAT </w:instrText>
      </w:r>
      <w:r w:rsidR="0022579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22579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 xml:space="preserve">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в </w:t>
      </w: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 xml:space="preserve">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22579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1D3EAC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1D3EAC">
        <w:rPr>
          <w:rFonts w:eastAsia="Times New Roman,Italic"/>
          <w:bCs w:val="0"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2579F">
        <w:fldChar w:fldCharType="begin"/>
      </w:r>
      <w:r w:rsidR="0022579F">
        <w:instrText xml:space="preserve"> REF _Ref468874893 \r \h  \* MERGEFORMAT </w:instrText>
      </w:r>
      <w:r w:rsidR="0022579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22579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  <w:proofErr w:type="gramEnd"/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 xml:space="preserve">Ход переговоров и достигнутые результаты фиксируются в </w:t>
      </w:r>
      <w:proofErr w:type="gramStart"/>
      <w:r w:rsidRPr="00E71A48">
        <w:rPr>
          <w:rStyle w:val="adskobk"/>
          <w:i/>
          <w:sz w:val="24"/>
          <w:szCs w:val="24"/>
        </w:rPr>
        <w:t>Протоколе</w:t>
      </w:r>
      <w:proofErr w:type="gramEnd"/>
      <w:r w:rsidRPr="00E71A48">
        <w:rPr>
          <w:rStyle w:val="adskobk"/>
          <w:i/>
          <w:sz w:val="24"/>
          <w:szCs w:val="24"/>
        </w:rPr>
        <w:t xml:space="preserve">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proofErr w:type="gramStart"/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  <w:proofErr w:type="gramEnd"/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22579F">
        <w:fldChar w:fldCharType="begin"/>
      </w:r>
      <w:r w:rsidR="0022579F">
        <w:instrText xml:space="preserve"> REF _Ref294695546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22579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_Ref294695403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22579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22579F">
        <w:fldChar w:fldCharType="begin"/>
      </w:r>
      <w:r w:rsidR="0022579F">
        <w:instrText xml:space="preserve"> REF _Ref468201447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 xml:space="preserve">переговоры проводятся по инициативе Заказчика в </w:t>
      </w:r>
      <w:proofErr w:type="gramStart"/>
      <w:r w:rsidRPr="00751A4B">
        <w:rPr>
          <w:bCs w:val="0"/>
          <w:sz w:val="24"/>
          <w:szCs w:val="24"/>
        </w:rPr>
        <w:t>соответствии</w:t>
      </w:r>
      <w:proofErr w:type="gramEnd"/>
      <w:r w:rsidRPr="00751A4B">
        <w:rPr>
          <w:bCs w:val="0"/>
          <w:sz w:val="24"/>
          <w:szCs w:val="24"/>
        </w:rPr>
        <w:t xml:space="preserve">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_Ref305979053 \r \h  \* MERGEFORMAT </w:instrText>
      </w:r>
      <w:r w:rsidR="0022579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22579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</w:t>
      </w:r>
      <w:proofErr w:type="gramStart"/>
      <w:r w:rsidRPr="00EB7BE2">
        <w:rPr>
          <w:sz w:val="24"/>
          <w:szCs w:val="24"/>
        </w:rPr>
        <w:t>проекте</w:t>
      </w:r>
      <w:proofErr w:type="gramEnd"/>
      <w:r w:rsidRPr="00EB7BE2">
        <w:rPr>
          <w:sz w:val="24"/>
          <w:szCs w:val="24"/>
        </w:rPr>
        <w:t xml:space="preserve">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</w:t>
      </w:r>
      <w:proofErr w:type="gramStart"/>
      <w:r w:rsidRPr="00EB7BE2">
        <w:rPr>
          <w:sz w:val="24"/>
          <w:szCs w:val="24"/>
        </w:rPr>
        <w:t>порядке</w:t>
      </w:r>
      <w:proofErr w:type="gramEnd"/>
      <w:r w:rsidRPr="00EB7BE2">
        <w:rPr>
          <w:sz w:val="24"/>
          <w:szCs w:val="24"/>
        </w:rPr>
        <w:t xml:space="preserve">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22579F">
        <w:fldChar w:fldCharType="begin"/>
      </w:r>
      <w:r w:rsidR="0022579F">
        <w:instrText xml:space="preserve"> REF _Ref468973892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22579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22579F">
        <w:fldChar w:fldCharType="begin"/>
      </w:r>
      <w:r w:rsidR="0022579F">
        <w:instrText xml:space="preserve"> REF _Ref468875001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</w:t>
      </w:r>
      <w:r w:rsidR="0022579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proofErr w:type="gramStart"/>
      <w:r w:rsidRPr="00EB7BE2">
        <w:rPr>
          <w:sz w:val="24"/>
          <w:szCs w:val="24"/>
        </w:rPr>
        <w:t>подпункте</w:t>
      </w:r>
      <w:proofErr w:type="gramEnd"/>
      <w:r w:rsidRPr="00EB7BE2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_Ref468875070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3.12.6</w:t>
      </w:r>
      <w:r w:rsidR="0022579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22579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4C7F9A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F810A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</w:t>
      </w:r>
      <w:proofErr w:type="gramStart"/>
      <w:r w:rsidRPr="00AE1D21">
        <w:rPr>
          <w:sz w:val="24"/>
          <w:szCs w:val="24"/>
        </w:rPr>
        <w:t>законодательстве</w:t>
      </w:r>
      <w:proofErr w:type="gramEnd"/>
      <w:r w:rsidRPr="00AE1D21">
        <w:rPr>
          <w:sz w:val="24"/>
          <w:szCs w:val="24"/>
        </w:rPr>
        <w:t xml:space="preserve">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принять или отклонить любую Заявку в </w:t>
      </w:r>
      <w:proofErr w:type="gramStart"/>
      <w:r w:rsidRPr="00AE1D21">
        <w:rPr>
          <w:sz w:val="24"/>
          <w:szCs w:val="24"/>
        </w:rPr>
        <w:t>соответствии</w:t>
      </w:r>
      <w:proofErr w:type="gramEnd"/>
      <w:r w:rsidRPr="00AE1D21">
        <w:rPr>
          <w:sz w:val="24"/>
          <w:szCs w:val="24"/>
        </w:rPr>
        <w:t xml:space="preserve">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</w:t>
      </w:r>
      <w:proofErr w:type="gramStart"/>
      <w:r w:rsidRPr="00414CAF">
        <w:rPr>
          <w:sz w:val="24"/>
          <w:szCs w:val="24"/>
        </w:rPr>
        <w:t>составе</w:t>
      </w:r>
      <w:proofErr w:type="gramEnd"/>
      <w:r w:rsidRPr="00414CAF">
        <w:rPr>
          <w:sz w:val="24"/>
          <w:szCs w:val="24"/>
        </w:rPr>
        <w:t xml:space="preserve">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финансовое обеспечение по Договору, заключенному по итогам проведения закупки, в </w:t>
      </w:r>
      <w:proofErr w:type="gramStart"/>
      <w:r w:rsidRPr="00414CAF">
        <w:rPr>
          <w:sz w:val="24"/>
          <w:szCs w:val="24"/>
        </w:rPr>
        <w:t>случае</w:t>
      </w:r>
      <w:proofErr w:type="gramEnd"/>
      <w:r w:rsidRPr="00414CAF">
        <w:rPr>
          <w:sz w:val="24"/>
          <w:szCs w:val="24"/>
        </w:rPr>
        <w:t xml:space="preserve">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</w:t>
      </w:r>
      <w:proofErr w:type="gramStart"/>
      <w:r w:rsidR="004F4D80" w:rsidRPr="00F647F7">
        <w:rPr>
          <w:sz w:val="24"/>
          <w:szCs w:val="24"/>
        </w:rPr>
        <w:t>рублях</w:t>
      </w:r>
      <w:proofErr w:type="gramEnd"/>
      <w:r w:rsidR="004F4D80" w:rsidRPr="00F647F7">
        <w:rPr>
          <w:sz w:val="24"/>
          <w:szCs w:val="24"/>
        </w:rPr>
        <w:t>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аффилированные лица, бенефициары, работники, посредники и/или иные лица, действующие в </w:t>
      </w:r>
      <w:proofErr w:type="gramStart"/>
      <w:r w:rsidRPr="00160223">
        <w:rPr>
          <w:color w:val="000000"/>
        </w:rPr>
        <w:t>интересах</w:t>
      </w:r>
      <w:proofErr w:type="gramEnd"/>
      <w:r w:rsidRPr="00160223">
        <w:rPr>
          <w:color w:val="000000"/>
        </w:rPr>
        <w:t xml:space="preserve">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иные действия, выполняемые работником в </w:t>
      </w:r>
      <w:proofErr w:type="gramStart"/>
      <w:r w:rsidRPr="00160223">
        <w:rPr>
          <w:color w:val="000000"/>
        </w:rPr>
        <w:t>рамках</w:t>
      </w:r>
      <w:proofErr w:type="gramEnd"/>
      <w:r w:rsidRPr="00160223">
        <w:rPr>
          <w:color w:val="000000"/>
        </w:rPr>
        <w:t xml:space="preserve">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lastRenderedPageBreak/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 xml:space="preserve">Услуги будут исполнены в </w:t>
      </w:r>
      <w:proofErr w:type="gramStart"/>
      <w:r w:rsidRPr="00843BBD">
        <w:rPr>
          <w:i/>
          <w:color w:val="000000"/>
        </w:rPr>
        <w:t>соответствии</w:t>
      </w:r>
      <w:proofErr w:type="gramEnd"/>
      <w:r w:rsidRPr="00843BBD">
        <w:rPr>
          <w:i/>
          <w:color w:val="000000"/>
        </w:rPr>
        <w:t xml:space="preserve">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 w:rsidR="008B28CE">
              <w:rPr>
                <w:color w:val="000000"/>
              </w:rPr>
              <w:t>днях</w:t>
            </w:r>
            <w:proofErr w:type="gramEnd"/>
            <w:r w:rsidR="008B28CE"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>
              <w:rPr>
                <w:color w:val="000000"/>
              </w:rPr>
              <w:t>днях</w:t>
            </w:r>
            <w:proofErr w:type="gramEnd"/>
            <w:r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88118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88118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88118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Участник освобожден от обязанности уплаты налога на прибыль или применяет ставку 0%  (в </w:t>
            </w:r>
            <w:proofErr w:type="gramStart"/>
            <w:r w:rsidRPr="005A2CAE">
              <w:rPr>
                <w:szCs w:val="24"/>
              </w:rPr>
              <w:t>соответствии</w:t>
            </w:r>
            <w:proofErr w:type="gramEnd"/>
            <w:r w:rsidRPr="005A2CAE">
              <w:rPr>
                <w:szCs w:val="24"/>
              </w:rPr>
              <w:t xml:space="preserve">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881186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88118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881186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88118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</w:t>
            </w:r>
            <w:proofErr w:type="gramStart"/>
            <w:r w:rsidRPr="00ED7814">
              <w:rPr>
                <w:i/>
                <w:sz w:val="20"/>
                <w:szCs w:val="20"/>
              </w:rPr>
              <w:t>случае</w:t>
            </w:r>
            <w:proofErr w:type="gramEnd"/>
            <w:r w:rsidRPr="00ED7814">
              <w:rPr>
                <w:i/>
                <w:sz w:val="20"/>
                <w:szCs w:val="20"/>
              </w:rPr>
              <w:t xml:space="preserve">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881186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соответствии</w:t>
      </w:r>
      <w:proofErr w:type="gramEnd"/>
      <w:r>
        <w:rPr>
          <w:sz w:val="24"/>
          <w:szCs w:val="24"/>
        </w:rPr>
        <w:t xml:space="preserve">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 xml:space="preserve">(наименование уполномоченного органа, дата внесения в реестр и номер в </w:t>
      </w:r>
      <w:proofErr w:type="gramStart"/>
      <w:r w:rsidRPr="00AE1D21">
        <w:t>реестре</w:t>
      </w:r>
      <w:proofErr w:type="gramEnd"/>
      <w:r w:rsidRPr="00AE1D21">
        <w:t>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</w:t>
            </w:r>
            <w:proofErr w:type="gramStart"/>
            <w:r w:rsidRPr="00154BCB">
              <w:t>капитале</w:t>
            </w:r>
            <w:proofErr w:type="gramEnd"/>
            <w:r w:rsidRPr="00154BCB">
              <w:t xml:space="preserve">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154BCB">
              <w:t>соответствии</w:t>
            </w:r>
            <w:proofErr w:type="gramEnd"/>
            <w:r w:rsidRPr="00154BCB">
              <w:t xml:space="preserve">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</w:t>
            </w:r>
            <w:proofErr w:type="gramStart"/>
            <w:r w:rsidRPr="00154BCB">
              <w:t>порядке</w:t>
            </w:r>
            <w:proofErr w:type="gramEnd"/>
            <w:r w:rsidRPr="00154BCB">
              <w:t xml:space="preserve">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Содержащиеся в Едином государственном </w:t>
            </w:r>
            <w:proofErr w:type="gramStart"/>
            <w:r w:rsidRPr="00154BCB">
              <w:t>реестре</w:t>
            </w:r>
            <w:proofErr w:type="gramEnd"/>
            <w:r w:rsidRPr="00154BCB"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</w:t>
            </w:r>
            <w:proofErr w:type="gramStart"/>
            <w:r w:rsidRPr="00154BCB">
              <w:t>случае</w:t>
            </w:r>
            <w:proofErr w:type="gramEnd"/>
            <w:r w:rsidRPr="00154BCB">
              <w:t xml:space="preserve">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</w:t>
      </w:r>
      <w:proofErr w:type="gramStart"/>
      <w:r>
        <w:rPr>
          <w:sz w:val="22"/>
        </w:rPr>
        <w:t>случае</w:t>
      </w:r>
      <w:proofErr w:type="gramEnd"/>
      <w:r>
        <w:rPr>
          <w:sz w:val="22"/>
        </w:rPr>
        <w:t xml:space="preserve">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AE1D21">
        <w:rPr>
          <w:sz w:val="24"/>
          <w:szCs w:val="24"/>
        </w:rPr>
        <w:t>соответствии</w:t>
      </w:r>
      <w:proofErr w:type="gramEnd"/>
      <w:r w:rsidR="004F4D80" w:rsidRPr="00AE1D21">
        <w:rPr>
          <w:sz w:val="24"/>
          <w:szCs w:val="24"/>
        </w:rPr>
        <w:t xml:space="preserve"> с письмом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 xml:space="preserve">по всем позициям. В </w:t>
      </w:r>
      <w:proofErr w:type="gramStart"/>
      <w:r w:rsidR="004F4D80" w:rsidRPr="00AE1D21">
        <w:rPr>
          <w:sz w:val="24"/>
          <w:szCs w:val="24"/>
        </w:rPr>
        <w:t>случае</w:t>
      </w:r>
      <w:proofErr w:type="gramEnd"/>
      <w:r w:rsidR="004F4D80" w:rsidRPr="00AE1D21">
        <w:rPr>
          <w:sz w:val="24"/>
          <w:szCs w:val="24"/>
        </w:rPr>
        <w:t xml:space="preserve">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22579F">
        <w:fldChar w:fldCharType="begin"/>
      </w:r>
      <w:r w:rsidR="0022579F">
        <w:instrText xml:space="preserve"> REF _Ref444170359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5.7.2</w:t>
      </w:r>
      <w:r w:rsidR="0022579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  <w:proofErr w:type="gramEnd"/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</w:t>
      </w:r>
      <w:proofErr w:type="gramStart"/>
      <w:r w:rsidRPr="00D27071">
        <w:rPr>
          <w:sz w:val="24"/>
          <w:szCs w:val="24"/>
        </w:rPr>
        <w:t>следующем</w:t>
      </w:r>
      <w:proofErr w:type="gramEnd"/>
      <w:r w:rsidRPr="00D27071">
        <w:rPr>
          <w:sz w:val="24"/>
          <w:szCs w:val="24"/>
        </w:rPr>
        <w:t xml:space="preserve">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Согласие должно быть составлено в </w:t>
      </w:r>
      <w:proofErr w:type="gramStart"/>
      <w:r w:rsidRPr="00AE1D21">
        <w:rPr>
          <w:sz w:val="24"/>
          <w:szCs w:val="24"/>
        </w:rPr>
        <w:t>отношении</w:t>
      </w:r>
      <w:proofErr w:type="gramEnd"/>
      <w:r w:rsidRPr="00AE1D21">
        <w:rPr>
          <w:sz w:val="24"/>
          <w:szCs w:val="24"/>
        </w:rPr>
        <w:t xml:space="preserve">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</w:t>
      </w:r>
      <w:proofErr w:type="gramStart"/>
      <w:r w:rsidRPr="00AE1D21">
        <w:rPr>
          <w:b/>
          <w:bCs w:val="0"/>
          <w:sz w:val="24"/>
          <w:szCs w:val="24"/>
        </w:rPr>
        <w:t>случае</w:t>
      </w:r>
      <w:proofErr w:type="gramEnd"/>
      <w:r w:rsidRPr="00AE1D21">
        <w:rPr>
          <w:b/>
          <w:bCs w:val="0"/>
          <w:sz w:val="24"/>
          <w:szCs w:val="24"/>
        </w:rPr>
        <w:t>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 </w:t>
      </w:r>
      <w:proofErr w:type="gramStart"/>
      <w:r w:rsidRPr="00AE1D21">
        <w:rPr>
          <w:sz w:val="24"/>
          <w:szCs w:val="24"/>
        </w:rPr>
        <w:t>Приложении</w:t>
      </w:r>
      <w:proofErr w:type="gramEnd"/>
      <w:r w:rsidRPr="00AE1D21">
        <w:rPr>
          <w:sz w:val="24"/>
          <w:szCs w:val="24"/>
        </w:rPr>
        <w:t xml:space="preserve">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 xml:space="preserve">* Нужно указать лицо, имеющее право в </w:t>
      </w:r>
      <w:proofErr w:type="gramStart"/>
      <w:r w:rsidRPr="00AE1D21">
        <w:rPr>
          <w:b/>
          <w:sz w:val="24"/>
          <w:szCs w:val="24"/>
        </w:rPr>
        <w:t>соответствии</w:t>
      </w:r>
      <w:proofErr w:type="gramEnd"/>
      <w:r w:rsidRPr="00AE1D21">
        <w:rPr>
          <w:b/>
          <w:sz w:val="24"/>
          <w:szCs w:val="24"/>
        </w:rPr>
        <w:t xml:space="preserve">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AE1D21">
        <w:rPr>
          <w:b/>
          <w:sz w:val="24"/>
          <w:szCs w:val="24"/>
        </w:rPr>
        <w:t>последнем</w:t>
      </w:r>
      <w:proofErr w:type="gramEnd"/>
      <w:r w:rsidRPr="00AE1D21">
        <w:rPr>
          <w:b/>
          <w:sz w:val="24"/>
          <w:szCs w:val="24"/>
        </w:rPr>
        <w:t xml:space="preserve">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________ «_________________», именуемое в </w:t>
      </w:r>
      <w:proofErr w:type="gramStart"/>
      <w:r w:rsidRPr="007A6A39">
        <w:rPr>
          <w:sz w:val="24"/>
          <w:szCs w:val="24"/>
        </w:rPr>
        <w:t>дальнейшем</w:t>
      </w:r>
      <w:proofErr w:type="gramEnd"/>
      <w:r w:rsidRPr="007A6A39">
        <w:rPr>
          <w:sz w:val="24"/>
          <w:szCs w:val="24"/>
        </w:rPr>
        <w:t xml:space="preserve">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Заявки; 3) </w:t>
      </w:r>
      <w:r w:rsidRPr="008A4155">
        <w:rPr>
          <w:sz w:val="24"/>
          <w:szCs w:val="24"/>
        </w:rPr>
        <w:t xml:space="preserve">заключить договор в установленном документацией по запросу предложений </w:t>
      </w:r>
      <w:proofErr w:type="gramStart"/>
      <w:r w:rsidRPr="008A4155">
        <w:rPr>
          <w:sz w:val="24"/>
          <w:szCs w:val="24"/>
        </w:rPr>
        <w:t>порядке</w:t>
      </w:r>
      <w:proofErr w:type="gramEnd"/>
      <w:r w:rsidRPr="008A4155">
        <w:rPr>
          <w:sz w:val="24"/>
          <w:szCs w:val="24"/>
        </w:rPr>
        <w:t>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 xml:space="preserve">) предоставить финансовое обеспечение по договору, заключенному по итогам запроса предложений, в </w:t>
      </w:r>
      <w:proofErr w:type="gramStart"/>
      <w:r w:rsidRPr="008A4155">
        <w:rPr>
          <w:sz w:val="24"/>
          <w:szCs w:val="24"/>
        </w:rPr>
        <w:t>случае</w:t>
      </w:r>
      <w:proofErr w:type="gramEnd"/>
      <w:r w:rsidRPr="008A4155">
        <w:rPr>
          <w:sz w:val="24"/>
          <w:szCs w:val="24"/>
        </w:rPr>
        <w:t xml:space="preserve">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</w:t>
      </w:r>
      <w:proofErr w:type="gramStart"/>
      <w:r w:rsidRPr="008A4155">
        <w:rPr>
          <w:sz w:val="24"/>
          <w:szCs w:val="24"/>
        </w:rPr>
        <w:t>случае</w:t>
      </w:r>
      <w:proofErr w:type="gramEnd"/>
      <w:r w:rsidRPr="008A4155">
        <w:rPr>
          <w:sz w:val="24"/>
          <w:szCs w:val="24"/>
        </w:rPr>
        <w:t xml:space="preserve">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</w:t>
      </w:r>
      <w:proofErr w:type="gramStart"/>
      <w:r w:rsidRPr="008A4155">
        <w:rPr>
          <w:vertAlign w:val="subscript"/>
        </w:rPr>
        <w:t>соответствии</w:t>
      </w:r>
      <w:proofErr w:type="gramEnd"/>
      <w:r w:rsidRPr="008A4155">
        <w:rPr>
          <w:vertAlign w:val="subscript"/>
        </w:rPr>
        <w:t xml:space="preserve"> с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vertAlign w:val="subscript"/>
        </w:rPr>
        <w:t>1.1.4</w:t>
      </w:r>
      <w:r w:rsidR="0022579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>;</w:t>
      </w:r>
      <w:proofErr w:type="gramEnd"/>
      <w:r w:rsidRPr="008A4155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Полное наименование Участника закупочной процедуры указывается в </w:t>
      </w:r>
      <w:proofErr w:type="gramStart"/>
      <w:r w:rsidRPr="007857E5">
        <w:rPr>
          <w:sz w:val="24"/>
          <w:szCs w:val="24"/>
        </w:rPr>
        <w:t>соответствии</w:t>
      </w:r>
      <w:proofErr w:type="gramEnd"/>
      <w:r w:rsidRPr="007857E5">
        <w:rPr>
          <w:sz w:val="24"/>
          <w:szCs w:val="24"/>
        </w:rPr>
        <w:t xml:space="preserve">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310" w:rsidRDefault="00732310">
      <w:pPr>
        <w:spacing w:line="240" w:lineRule="auto"/>
      </w:pPr>
      <w:r>
        <w:separator/>
      </w:r>
    </w:p>
  </w:endnote>
  <w:endnote w:type="continuationSeparator" w:id="0">
    <w:p w:rsidR="00732310" w:rsidRDefault="00732310">
      <w:pPr>
        <w:spacing w:line="240" w:lineRule="auto"/>
      </w:pPr>
      <w:r>
        <w:continuationSeparator/>
      </w:r>
    </w:p>
  </w:endnote>
  <w:endnote w:id="1">
    <w:p w:rsidR="00881186" w:rsidRDefault="00881186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1186" w:rsidRDefault="0088118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Pr="00FA0376" w:rsidRDefault="0088118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75D47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881186" w:rsidRPr="00EE0539" w:rsidRDefault="0088118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81186">
      <w:rPr>
        <w:sz w:val="18"/>
        <w:szCs w:val="18"/>
      </w:rPr>
      <w:t>Договора на оказание услуг по проведению специальной оценки условий труда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310" w:rsidRDefault="00732310">
      <w:pPr>
        <w:spacing w:line="240" w:lineRule="auto"/>
      </w:pPr>
      <w:r>
        <w:separator/>
      </w:r>
    </w:p>
  </w:footnote>
  <w:footnote w:type="continuationSeparator" w:id="0">
    <w:p w:rsidR="00732310" w:rsidRDefault="00732310">
      <w:pPr>
        <w:spacing w:line="240" w:lineRule="auto"/>
      </w:pPr>
      <w:r>
        <w:continuationSeparator/>
      </w:r>
    </w:p>
  </w:footnote>
  <w:footnote w:id="1">
    <w:p w:rsidR="00881186" w:rsidRPr="00B36685" w:rsidRDefault="0088118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81186" w:rsidRDefault="0088118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соответствии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с требованиями стандарта «Организация договорной работы», утвержденного в Обществе. </w:t>
      </w:r>
    </w:p>
    <w:p w:rsidR="00881186" w:rsidRDefault="00881186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81186" w:rsidRDefault="0088118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Pr="00930031" w:rsidRDefault="0088118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86" w:rsidRDefault="008811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C7F9A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382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2310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66C03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1186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4F92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1ABC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17D0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5D47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465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0036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Lebedev.AAL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EA87D-5DE7-42A0-A65F-D3797A181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89</Pages>
  <Words>26978</Words>
  <Characters>153775</Characters>
  <Application>Microsoft Office Word</Application>
  <DocSecurity>0</DocSecurity>
  <Lines>1281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180393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129</cp:revision>
  <cp:lastPrinted>2015-12-29T14:27:00Z</cp:lastPrinted>
  <dcterms:created xsi:type="dcterms:W3CDTF">2016-01-13T12:36:00Z</dcterms:created>
  <dcterms:modified xsi:type="dcterms:W3CDTF">2017-04-19T07:16:00Z</dcterms:modified>
</cp:coreProperties>
</file>