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AE4E38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50198" w:rsidRPr="00F7198A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7198A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F7198A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7198A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7198A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7198A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7198A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7198A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22CAE" w:rsidRPr="00382A07" w:rsidRDefault="00722CAE" w:rsidP="00722CAE">
      <w:pPr>
        <w:ind w:left="5670" w:firstLine="0"/>
        <w:jc w:val="center"/>
        <w:rPr>
          <w:sz w:val="24"/>
          <w:szCs w:val="24"/>
        </w:rPr>
      </w:pPr>
    </w:p>
    <w:p w:rsidR="00722CAE" w:rsidRPr="007765E5" w:rsidRDefault="00722CAE" w:rsidP="00722CAE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</w:p>
    <w:p w:rsidR="00722CAE" w:rsidRPr="007765E5" w:rsidRDefault="00722CAE" w:rsidP="00722CAE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>
        <w:rPr>
          <w:sz w:val="24"/>
          <w:szCs w:val="24"/>
        </w:rPr>
        <w:t>2</w:t>
      </w:r>
      <w:r w:rsidR="00B37429">
        <w:rPr>
          <w:sz w:val="24"/>
          <w:szCs w:val="24"/>
        </w:rPr>
        <w:t>7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ноября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722CAE" w:rsidRPr="007765E5" w:rsidRDefault="00722CAE" w:rsidP="00722CAE">
      <w:pPr>
        <w:ind w:firstLine="0"/>
        <w:jc w:val="left"/>
        <w:rPr>
          <w:sz w:val="24"/>
          <w:szCs w:val="24"/>
        </w:rPr>
      </w:pPr>
    </w:p>
    <w:p w:rsidR="00722CAE" w:rsidRPr="0082692F" w:rsidRDefault="00722CAE" w:rsidP="00722CA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722CAE" w:rsidRPr="0082692F" w:rsidRDefault="00722CAE" w:rsidP="00722CA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722CAE" w:rsidRPr="0082692F" w:rsidRDefault="00722CAE" w:rsidP="00722CA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 w:rsidR="0099097B">
        <w:rPr>
          <w:b/>
          <w:kern w:val="36"/>
          <w:sz w:val="24"/>
          <w:szCs w:val="24"/>
        </w:rPr>
        <w:t>705</w:t>
      </w:r>
      <w:bookmarkStart w:id="6" w:name="_GoBack"/>
      <w:bookmarkEnd w:id="6"/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722CAE" w:rsidRPr="007765E5" w:rsidRDefault="00722CAE" w:rsidP="00722CA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</w:t>
      </w:r>
      <w:r w:rsidR="00B37429">
        <w:rPr>
          <w:b/>
          <w:kern w:val="36"/>
          <w:sz w:val="24"/>
          <w:szCs w:val="24"/>
        </w:rPr>
        <w:t>7</w:t>
      </w:r>
      <w:r w:rsidRPr="0082692F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ноября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22CAE" w:rsidRPr="00382A07" w:rsidRDefault="00722CAE" w:rsidP="00722CAE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722CAE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722CAE" w:rsidRPr="00722CAE">
        <w:rPr>
          <w:b/>
          <w:sz w:val="24"/>
          <w:szCs w:val="24"/>
        </w:rPr>
        <w:t xml:space="preserve">Договора </w:t>
      </w:r>
      <w:r w:rsidR="00722CAE" w:rsidRPr="00722CAE">
        <w:rPr>
          <w:b/>
          <w:snapToGrid w:val="0"/>
          <w:sz w:val="24"/>
          <w:szCs w:val="24"/>
        </w:rPr>
        <w:t xml:space="preserve">на </w:t>
      </w:r>
      <w:r w:rsidR="00722CAE" w:rsidRPr="00722CAE">
        <w:rPr>
          <w:b/>
          <w:sz w:val="24"/>
          <w:szCs w:val="24"/>
        </w:rPr>
        <w:t xml:space="preserve">поставку </w:t>
      </w:r>
      <w:r w:rsidR="00B37429" w:rsidRPr="00B37429">
        <w:rPr>
          <w:b/>
          <w:sz w:val="24"/>
          <w:szCs w:val="24"/>
        </w:rPr>
        <w:t>защитных кремов, аэрозолей</w:t>
      </w:r>
      <w:r w:rsidR="00722CAE" w:rsidRPr="00722CAE">
        <w:rPr>
          <w:b/>
          <w:sz w:val="24"/>
          <w:szCs w:val="24"/>
        </w:rPr>
        <w:t xml:space="preserve"> для нужд ПАО МРСК Центра (филиал Белгородэнерго)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722CAE">
        <w:rPr>
          <w:sz w:val="24"/>
          <w:szCs w:val="24"/>
        </w:rPr>
        <w:t>Белгород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88843"/>
      <w:bookmarkEnd w:id="7"/>
      <w:r w:rsidRPr="00382A07">
        <w:rPr>
          <w:szCs w:val="24"/>
        </w:rPr>
        <w:lastRenderedPageBreak/>
        <w:t>Общие положения</w:t>
      </w:r>
      <w:bookmarkEnd w:id="8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88844"/>
      <w:bookmarkEnd w:id="9"/>
      <w:r w:rsidRPr="00382A07">
        <w:t>Общие сведения о процедуре запроса предложений</w:t>
      </w:r>
      <w:bookmarkEnd w:id="10"/>
    </w:p>
    <w:p w:rsidR="005B75A6" w:rsidRPr="00D57841" w:rsidRDefault="00722CAE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</w:t>
      </w:r>
      <w:r>
        <w:t xml:space="preserve">филиал </w:t>
      </w:r>
      <w:r w:rsidRPr="000C6526">
        <w:t xml:space="preserve">ПАО </w:t>
      </w:r>
      <w:r w:rsidRPr="00B37429">
        <w:rPr>
          <w:sz w:val="24"/>
          <w:szCs w:val="24"/>
        </w:rPr>
        <w:t>«МРСК Центра»-«Белгородэнерго», расположенный по адресу</w:t>
      </w:r>
      <w:r w:rsidRPr="00B37429">
        <w:rPr>
          <w:iCs/>
          <w:sz w:val="24"/>
          <w:szCs w:val="24"/>
        </w:rPr>
        <w:t>: РФ, 308000, г. Белгород, ул. Преображенская, 42, секретарь Закупочной комиссии – Аверьянова</w:t>
      </w:r>
      <w:r w:rsidRPr="00B37429">
        <w:rPr>
          <w:bCs w:val="0"/>
          <w:sz w:val="24"/>
          <w:szCs w:val="24"/>
          <w:lang w:eastAsia="ru-RU"/>
        </w:rPr>
        <w:t xml:space="preserve"> Татьяна Николаевна</w:t>
      </w:r>
      <w:r w:rsidRPr="00B7422A">
        <w:rPr>
          <w:bCs w:val="0"/>
          <w:sz w:val="24"/>
          <w:szCs w:val="24"/>
          <w:lang w:eastAsia="ru-RU"/>
        </w:rPr>
        <w:t xml:space="preserve">, контактный телефон: (4722) 58-17-51 или по адресу электронной почты: </w:t>
      </w:r>
      <w:hyperlink r:id="rId17" w:history="1">
        <w:r w:rsidRPr="00E82A43">
          <w:rPr>
            <w:color w:val="0000FF"/>
            <w:sz w:val="24"/>
            <w:szCs w:val="24"/>
            <w:u w:val="single"/>
          </w:rPr>
          <w:t>Averyanova.TN@mrsk-1.ru</w:t>
        </w:r>
      </w:hyperlink>
      <w:r w:rsidRPr="00B7422A">
        <w:rPr>
          <w:bCs w:val="0"/>
          <w:sz w:val="24"/>
          <w:szCs w:val="24"/>
          <w:lang w:eastAsia="ru-RU"/>
        </w:rPr>
        <w:t xml:space="preserve">, </w:t>
      </w:r>
      <w:r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r w:rsidRPr="00A90554">
        <w:rPr>
          <w:bCs w:val="0"/>
          <w:sz w:val="24"/>
          <w:szCs w:val="24"/>
          <w:lang w:eastAsia="ru-RU"/>
        </w:rPr>
        <w:t xml:space="preserve">, по вопросам, связанным с разъяснением </w:t>
      </w:r>
      <w:r w:rsidRPr="00157A5F">
        <w:rPr>
          <w:bCs w:val="0"/>
          <w:sz w:val="24"/>
          <w:szCs w:val="24"/>
          <w:lang w:eastAsia="ru-RU"/>
        </w:rPr>
        <w:t xml:space="preserve">технического задания, обращаться к ответственному сотруднику </w:t>
      </w:r>
      <w:r w:rsidRPr="00972A2D">
        <w:rPr>
          <w:bCs w:val="0"/>
          <w:sz w:val="24"/>
          <w:szCs w:val="24"/>
          <w:lang w:eastAsia="ru-RU"/>
        </w:rPr>
        <w:t xml:space="preserve">Организатора  </w:t>
      </w:r>
      <w:r w:rsidRPr="0057459F">
        <w:rPr>
          <w:sz w:val="24"/>
          <w:szCs w:val="24"/>
        </w:rPr>
        <w:t xml:space="preserve">- </w:t>
      </w:r>
      <w:r w:rsidR="00F7198A" w:rsidRPr="00F7198A">
        <w:rPr>
          <w:sz w:val="24"/>
          <w:szCs w:val="24"/>
        </w:rPr>
        <w:t xml:space="preserve">Кирсанову Константину Анатольевичу тел.: (4722) 30-41-07, адрес электронной почты </w:t>
      </w:r>
      <w:hyperlink r:id="rId18" w:history="1">
        <w:r w:rsidR="00F7198A" w:rsidRPr="00F7198A">
          <w:rPr>
            <w:rStyle w:val="a7"/>
            <w:sz w:val="24"/>
            <w:szCs w:val="24"/>
          </w:rPr>
          <w:t>Kirsanov.KA@mrsk-1.ru</w:t>
        </w:r>
      </w:hyperlink>
      <w:r w:rsidRPr="00F7198A">
        <w:rPr>
          <w:rStyle w:val="a7"/>
          <w:sz w:val="24"/>
          <w:szCs w:val="24"/>
        </w:rPr>
        <w:t>.</w:t>
      </w:r>
      <w:r w:rsidR="00862664" w:rsidRPr="00F7198A">
        <w:rPr>
          <w:sz w:val="24"/>
          <w:szCs w:val="24"/>
        </w:rPr>
        <w:t xml:space="preserve"> </w:t>
      </w:r>
      <w:r w:rsidR="004B5EB3" w:rsidRPr="00F7198A">
        <w:rPr>
          <w:iCs/>
          <w:sz w:val="24"/>
          <w:szCs w:val="24"/>
        </w:rPr>
        <w:t>Извещени</w:t>
      </w:r>
      <w:r w:rsidR="00717F60" w:rsidRPr="00F7198A">
        <w:rPr>
          <w:iCs/>
          <w:sz w:val="24"/>
          <w:szCs w:val="24"/>
        </w:rPr>
        <w:t>ем</w:t>
      </w:r>
      <w:r w:rsidR="00717F60" w:rsidRPr="00F7198A">
        <w:rPr>
          <w:sz w:val="24"/>
          <w:szCs w:val="24"/>
        </w:rPr>
        <w:t xml:space="preserve"> о проведении</w:t>
      </w:r>
      <w:r w:rsidR="00717F60" w:rsidRPr="00382A07">
        <w:rPr>
          <w:sz w:val="24"/>
          <w:szCs w:val="24"/>
        </w:rPr>
        <w:t xml:space="preserve"> открытого </w:t>
      </w:r>
      <w:r w:rsidR="00717F60" w:rsidRPr="00382A07">
        <w:rPr>
          <w:iCs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, опубликованным </w:t>
      </w:r>
      <w:r w:rsidR="00717F60" w:rsidRPr="00D57841">
        <w:rPr>
          <w:b/>
          <w:sz w:val="24"/>
          <w:szCs w:val="24"/>
        </w:rPr>
        <w:t>«</w:t>
      </w:r>
      <w:r w:rsidRPr="00D57841">
        <w:rPr>
          <w:b/>
          <w:sz w:val="24"/>
          <w:szCs w:val="24"/>
        </w:rPr>
        <w:t>2</w:t>
      </w:r>
      <w:r w:rsidR="00B37429">
        <w:rPr>
          <w:b/>
          <w:sz w:val="24"/>
          <w:szCs w:val="24"/>
        </w:rPr>
        <w:t>8</w:t>
      </w:r>
      <w:r w:rsidR="00717F60" w:rsidRPr="00D57841">
        <w:rPr>
          <w:b/>
          <w:sz w:val="24"/>
          <w:szCs w:val="24"/>
        </w:rPr>
        <w:t xml:space="preserve">» </w:t>
      </w:r>
      <w:r w:rsidRPr="00D57841">
        <w:rPr>
          <w:b/>
          <w:sz w:val="24"/>
          <w:szCs w:val="24"/>
        </w:rPr>
        <w:t>нояб</w:t>
      </w:r>
      <w:r w:rsidR="00862664" w:rsidRPr="00D57841">
        <w:rPr>
          <w:b/>
          <w:sz w:val="24"/>
          <w:szCs w:val="24"/>
        </w:rPr>
        <w:t>ря</w:t>
      </w:r>
      <w:r w:rsidR="00717F60" w:rsidRPr="00D57841">
        <w:rPr>
          <w:b/>
          <w:sz w:val="24"/>
          <w:szCs w:val="24"/>
        </w:rPr>
        <w:t xml:space="preserve"> </w:t>
      </w:r>
      <w:r w:rsidR="0042517C" w:rsidRPr="00D57841">
        <w:rPr>
          <w:b/>
          <w:sz w:val="24"/>
          <w:szCs w:val="24"/>
        </w:rPr>
        <w:t>2018</w:t>
      </w:r>
      <w:r w:rsidR="00717F60" w:rsidRPr="00D57841">
        <w:rPr>
          <w:b/>
          <w:sz w:val="24"/>
          <w:szCs w:val="24"/>
        </w:rPr>
        <w:t xml:space="preserve"> г.</w:t>
      </w:r>
      <w:r w:rsidR="00717F60" w:rsidRPr="00382A07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="00717F60"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20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</w:t>
      </w:r>
      <w:r w:rsidRPr="00394B5D">
        <w:t>на сайте ЭТП</w:t>
      </w:r>
      <w:r w:rsidRPr="00394B5D">
        <w:rPr>
          <w:rStyle w:val="a7"/>
        </w:rPr>
        <w:t xml:space="preserve"> </w:t>
      </w:r>
      <w:hyperlink r:id="rId21" w:history="1">
        <w:r w:rsidRPr="00394B5D">
          <w:rPr>
            <w:rStyle w:val="a7"/>
          </w:rPr>
          <w:t>etp.rosseti.ru</w:t>
        </w:r>
      </w:hyperlink>
      <w:r w:rsidRPr="00972A2D">
        <w:rPr>
          <w:sz w:val="24"/>
          <w:szCs w:val="24"/>
        </w:rPr>
        <w:t xml:space="preserve">, указанном в п. </w:t>
      </w:r>
      <w:r w:rsidRPr="00972A2D">
        <w:fldChar w:fldCharType="begin"/>
      </w:r>
      <w:r w:rsidRPr="00972A2D">
        <w:instrText xml:space="preserve"> REF _Ref440269836 \r \h  \* MERGEFORMAT </w:instrText>
      </w:r>
      <w:r w:rsidRPr="00972A2D">
        <w:fldChar w:fldCharType="separate"/>
      </w:r>
      <w:r w:rsidRPr="00972A2D">
        <w:rPr>
          <w:sz w:val="24"/>
          <w:szCs w:val="24"/>
        </w:rPr>
        <w:t>1.1.2</w:t>
      </w:r>
      <w:r w:rsidRPr="00972A2D">
        <w:fldChar w:fldCharType="end"/>
      </w:r>
      <w:r w:rsidRPr="00972A2D">
        <w:rPr>
          <w:sz w:val="24"/>
          <w:szCs w:val="24"/>
        </w:rPr>
        <w:t xml:space="preserve"> настоящей </w:t>
      </w:r>
      <w:r w:rsidRPr="00D5109A">
        <w:rPr>
          <w:sz w:val="24"/>
          <w:szCs w:val="24"/>
        </w:rPr>
        <w:t xml:space="preserve">Документации, </w:t>
      </w:r>
      <w:r w:rsidRPr="00D5109A">
        <w:rPr>
          <w:iCs/>
          <w:sz w:val="24"/>
          <w:szCs w:val="24"/>
        </w:rPr>
        <w:t xml:space="preserve"> приг</w:t>
      </w:r>
      <w:r w:rsidRPr="00D5109A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</w:t>
      </w:r>
      <w:r w:rsidRPr="00A479D2">
        <w:rPr>
          <w:sz w:val="24"/>
          <w:szCs w:val="24"/>
        </w:rPr>
        <w:t>Российской Федерации»)  (далее - Участники)</w:t>
      </w:r>
      <w:r w:rsidR="00D15381"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к участию в процедуре О</w:t>
      </w:r>
      <w:r w:rsidR="00717F60"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382A07">
        <w:rPr>
          <w:sz w:val="24"/>
          <w:szCs w:val="24"/>
        </w:rPr>
        <w:t xml:space="preserve">на </w:t>
      </w:r>
      <w:r w:rsidR="004B5EB3" w:rsidRPr="00D57841">
        <w:rPr>
          <w:sz w:val="24"/>
          <w:szCs w:val="24"/>
        </w:rPr>
        <w:t xml:space="preserve">право заключения </w:t>
      </w:r>
      <w:r w:rsidR="00D57841" w:rsidRPr="00D57841">
        <w:rPr>
          <w:sz w:val="24"/>
          <w:szCs w:val="24"/>
        </w:rPr>
        <w:t xml:space="preserve">Договора </w:t>
      </w:r>
      <w:r w:rsidR="00D57841" w:rsidRPr="00D57841">
        <w:rPr>
          <w:snapToGrid w:val="0"/>
          <w:sz w:val="24"/>
          <w:szCs w:val="24"/>
        </w:rPr>
        <w:t xml:space="preserve">на </w:t>
      </w:r>
      <w:r w:rsidR="00D57841" w:rsidRPr="00D57841">
        <w:rPr>
          <w:sz w:val="24"/>
          <w:szCs w:val="24"/>
        </w:rPr>
        <w:t xml:space="preserve">поставку </w:t>
      </w:r>
      <w:r w:rsidR="00B37429" w:rsidRPr="009D5701">
        <w:rPr>
          <w:sz w:val="24"/>
          <w:szCs w:val="24"/>
        </w:rPr>
        <w:t>защитных кремов, аэрозолей</w:t>
      </w:r>
      <w:r w:rsidR="00D57841" w:rsidRPr="00D57841">
        <w:rPr>
          <w:sz w:val="24"/>
          <w:szCs w:val="24"/>
        </w:rPr>
        <w:t xml:space="preserve"> для нужд ПАО МРСК Центра (филиал Белгородэнерго)</w:t>
      </w:r>
      <w:r w:rsidR="00862664" w:rsidRPr="00D57841">
        <w:rPr>
          <w:sz w:val="24"/>
          <w:szCs w:val="24"/>
        </w:rPr>
        <w:t>, расположенного по адресу: РФ, 308600, г. Белгород, ул. Преображенская, д. 42</w:t>
      </w:r>
      <w:r w:rsidR="00717F60" w:rsidRPr="00D57841">
        <w:rPr>
          <w:sz w:val="24"/>
          <w:szCs w:val="24"/>
        </w:rPr>
        <w:t>.</w:t>
      </w:r>
      <w:bookmarkEnd w:id="12"/>
      <w:bookmarkEnd w:id="13"/>
      <w:bookmarkEnd w:id="14"/>
    </w:p>
    <w:p w:rsidR="00717F60" w:rsidRPr="00382A07" w:rsidRDefault="00D5784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30591C">
        <w:rPr>
          <w:sz w:val="24"/>
          <w:szCs w:val="24"/>
        </w:rPr>
        <w:t xml:space="preserve">Настоящий Запрос предложений проводится в соответствии с правилами и с использованием функционала электронной торговой площадки ПАО «Россети </w:t>
      </w:r>
      <w:hyperlink r:id="rId22" w:history="1">
        <w:r w:rsidRPr="0030591C">
          <w:rPr>
            <w:rStyle w:val="a7"/>
            <w:sz w:val="24"/>
            <w:szCs w:val="24"/>
          </w:rPr>
          <w:t>etp.rosseti.ru</w:t>
        </w:r>
      </w:hyperlink>
      <w:r w:rsidRPr="0030591C">
        <w:rPr>
          <w:sz w:val="24"/>
          <w:szCs w:val="24"/>
        </w:rPr>
        <w:t xml:space="preserve"> (далее — ЭТП)</w:t>
      </w:r>
      <w:r w:rsidR="005B75A6" w:rsidRPr="00382A07">
        <w:rPr>
          <w:sz w:val="24"/>
          <w:szCs w:val="24"/>
        </w:rPr>
        <w:t>.</w:t>
      </w:r>
      <w:bookmarkEnd w:id="15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6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7"/>
    </w:p>
    <w:p w:rsidR="00A40714" w:rsidRPr="00D57841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8"/>
      <w:r w:rsidR="00D57841" w:rsidRPr="00D57841">
        <w:rPr>
          <w:sz w:val="24"/>
          <w:szCs w:val="24"/>
        </w:rPr>
        <w:t xml:space="preserve">Договора </w:t>
      </w:r>
      <w:r w:rsidR="00D57841" w:rsidRPr="00D57841">
        <w:rPr>
          <w:snapToGrid w:val="0"/>
          <w:sz w:val="24"/>
          <w:szCs w:val="24"/>
        </w:rPr>
        <w:t xml:space="preserve">на </w:t>
      </w:r>
      <w:r w:rsidR="00D57841" w:rsidRPr="00D57841">
        <w:rPr>
          <w:sz w:val="24"/>
          <w:szCs w:val="24"/>
        </w:rPr>
        <w:t xml:space="preserve">поставку </w:t>
      </w:r>
      <w:r w:rsidR="00B37429" w:rsidRPr="009D5701">
        <w:rPr>
          <w:sz w:val="24"/>
          <w:szCs w:val="24"/>
        </w:rPr>
        <w:t>защитных кремов, аэрозолей</w:t>
      </w:r>
      <w:r w:rsidR="00D57841" w:rsidRPr="00D57841">
        <w:rPr>
          <w:sz w:val="24"/>
          <w:szCs w:val="24"/>
        </w:rPr>
        <w:t xml:space="preserve"> для нужд ПАО МРСК Центра (филиал Белгородэнерго)</w:t>
      </w:r>
      <w:r w:rsidR="00702B2C" w:rsidRPr="00D57841">
        <w:rPr>
          <w:sz w:val="24"/>
          <w:szCs w:val="24"/>
        </w:rPr>
        <w:t>.</w:t>
      </w:r>
    </w:p>
    <w:p w:rsidR="008C4223" w:rsidRPr="00D57841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57841">
        <w:rPr>
          <w:sz w:val="24"/>
          <w:szCs w:val="24"/>
        </w:rPr>
        <w:t xml:space="preserve">Количество лотов: </w:t>
      </w:r>
      <w:r w:rsidRPr="00D57841">
        <w:rPr>
          <w:b/>
          <w:sz w:val="24"/>
          <w:szCs w:val="24"/>
        </w:rPr>
        <w:t>1 (один)</w:t>
      </w:r>
      <w:r w:rsidRPr="00D57841">
        <w:rPr>
          <w:sz w:val="24"/>
          <w:szCs w:val="24"/>
        </w:rPr>
        <w:t>.</w:t>
      </w:r>
    </w:p>
    <w:bookmarkEnd w:id="19"/>
    <w:p w:rsidR="009D7F01" w:rsidRPr="00D57841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D57841">
        <w:rPr>
          <w:sz w:val="24"/>
          <w:szCs w:val="24"/>
        </w:rPr>
        <w:t xml:space="preserve">Участник самостоятельно, в рамках своей </w:t>
      </w:r>
      <w:r w:rsidR="00702B2C" w:rsidRPr="00D57841">
        <w:rPr>
          <w:sz w:val="24"/>
          <w:szCs w:val="24"/>
        </w:rPr>
        <w:t>Заявки</w:t>
      </w:r>
      <w:r w:rsidRPr="00D57841">
        <w:rPr>
          <w:sz w:val="24"/>
          <w:szCs w:val="24"/>
        </w:rPr>
        <w:t xml:space="preserve"> формирует стоимость </w:t>
      </w:r>
      <w:r w:rsidR="00E56A22" w:rsidRPr="00D57841">
        <w:rPr>
          <w:sz w:val="24"/>
          <w:szCs w:val="24"/>
        </w:rPr>
        <w:t>предлагаемой к поставке продукции</w:t>
      </w:r>
      <w:r w:rsidRPr="00D57841">
        <w:rPr>
          <w:sz w:val="24"/>
          <w:szCs w:val="24"/>
        </w:rPr>
        <w:t>, закупаемо</w:t>
      </w:r>
      <w:r w:rsidR="00E56A22" w:rsidRPr="00D57841">
        <w:rPr>
          <w:sz w:val="24"/>
          <w:szCs w:val="24"/>
        </w:rPr>
        <w:t>й</w:t>
      </w:r>
      <w:r w:rsidRPr="00D57841">
        <w:rPr>
          <w:sz w:val="24"/>
          <w:szCs w:val="24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57841">
        <w:rPr>
          <w:sz w:val="24"/>
          <w:szCs w:val="24"/>
        </w:rPr>
        <w:t>Частичное выполнение</w:t>
      </w:r>
      <w:r w:rsidR="002946EF" w:rsidRPr="00D57841">
        <w:rPr>
          <w:sz w:val="24"/>
          <w:szCs w:val="24"/>
        </w:rPr>
        <w:t xml:space="preserve"> </w:t>
      </w:r>
      <w:r w:rsidR="004D17BD" w:rsidRPr="00D57841">
        <w:rPr>
          <w:sz w:val="24"/>
          <w:szCs w:val="24"/>
        </w:rPr>
        <w:t xml:space="preserve">поставок, </w:t>
      </w:r>
      <w:r w:rsidR="00AD3EBC" w:rsidRPr="00D57841">
        <w:rPr>
          <w:sz w:val="24"/>
          <w:szCs w:val="24"/>
        </w:rPr>
        <w:t>работ (услуг)</w:t>
      </w:r>
      <w:r w:rsidRPr="00D57841">
        <w:rPr>
          <w:sz w:val="24"/>
          <w:szCs w:val="24"/>
        </w:rPr>
        <w:t xml:space="preserve"> не допускается.</w:t>
      </w:r>
    </w:p>
    <w:p w:rsidR="00717F60" w:rsidRPr="00D57841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D57841" w:rsidRPr="00D57841">
        <w:rPr>
          <w:sz w:val="24"/>
          <w:szCs w:val="24"/>
        </w:rPr>
        <w:t>в соответствии со сроками, указанными в Приложении №1 к Закупочной документации</w:t>
      </w:r>
      <w:r w:rsidR="00717F60" w:rsidRPr="00D57841">
        <w:rPr>
          <w:sz w:val="24"/>
          <w:szCs w:val="24"/>
        </w:rPr>
        <w:t>.</w:t>
      </w:r>
      <w:bookmarkEnd w:id="20"/>
    </w:p>
    <w:p w:rsidR="008D2928" w:rsidRPr="00D57841" w:rsidRDefault="002A47D1" w:rsidP="00D5784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D57841">
        <w:rPr>
          <w:sz w:val="24"/>
          <w:szCs w:val="24"/>
        </w:rPr>
        <w:t xml:space="preserve">Отгрузочные реквизиты/базис поставки: </w:t>
      </w:r>
      <w:r w:rsidR="008D2928" w:rsidRPr="00D57841">
        <w:rPr>
          <w:sz w:val="24"/>
          <w:szCs w:val="24"/>
        </w:rPr>
        <w:t xml:space="preserve">на условиях DDP (Согласно ИНКОТЕРМС </w:t>
      </w:r>
      <w:r w:rsidR="00DA1402" w:rsidRPr="00D57841">
        <w:rPr>
          <w:sz w:val="24"/>
          <w:szCs w:val="24"/>
        </w:rPr>
        <w:t>2010</w:t>
      </w:r>
      <w:r w:rsidR="008D2928" w:rsidRPr="00D57841">
        <w:rPr>
          <w:sz w:val="24"/>
          <w:szCs w:val="24"/>
        </w:rPr>
        <w:t>) по адрес</w:t>
      </w:r>
      <w:r w:rsidR="00D57841" w:rsidRPr="00D57841">
        <w:rPr>
          <w:sz w:val="24"/>
          <w:szCs w:val="24"/>
        </w:rPr>
        <w:t>у</w:t>
      </w:r>
      <w:r w:rsidR="008D2928" w:rsidRPr="00D57841">
        <w:rPr>
          <w:sz w:val="24"/>
          <w:szCs w:val="24"/>
        </w:rPr>
        <w:t xml:space="preserve"> филиал</w:t>
      </w:r>
      <w:r w:rsidR="00D57841" w:rsidRPr="00D57841">
        <w:rPr>
          <w:sz w:val="24"/>
          <w:szCs w:val="24"/>
        </w:rPr>
        <w:t>а</w:t>
      </w:r>
      <w:r w:rsidR="008D2928" w:rsidRPr="00D57841">
        <w:rPr>
          <w:sz w:val="24"/>
          <w:szCs w:val="24"/>
        </w:rPr>
        <w:t xml:space="preserve"> ПАО «МРСК Центра</w:t>
      </w:r>
      <w:bookmarkEnd w:id="21"/>
      <w:r w:rsidR="00D57841" w:rsidRPr="00D57841">
        <w:rPr>
          <w:sz w:val="24"/>
          <w:szCs w:val="24"/>
        </w:rPr>
        <w:t xml:space="preserve">» </w:t>
      </w:r>
      <w:r w:rsidR="008D2928" w:rsidRPr="00D57841">
        <w:rPr>
          <w:sz w:val="24"/>
          <w:szCs w:val="24"/>
        </w:rPr>
        <w:t>«Белгородэнерго», РФ, 308000, г. Белгород, 5-й Заводской переулок, д. 17 (Центральный склад);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D57841">
        <w:rPr>
          <w:iCs/>
          <w:sz w:val="24"/>
          <w:szCs w:val="24"/>
        </w:rPr>
        <w:t xml:space="preserve">Форма и порядок оплаты: </w:t>
      </w:r>
      <w:bookmarkEnd w:id="22"/>
      <w:r w:rsidR="00D57841" w:rsidRPr="00D57841">
        <w:rPr>
          <w:iCs/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35634C" w:rsidRPr="00D57841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</w:t>
      </w:r>
      <w:r w:rsidRPr="00382A07">
        <w:rPr>
          <w:iCs/>
          <w:sz w:val="24"/>
          <w:szCs w:val="24"/>
        </w:rPr>
        <w:lastRenderedPageBreak/>
        <w:t xml:space="preserve">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767CE4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861AC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861AC7">
        <w:rPr>
          <w:szCs w:val="24"/>
        </w:rPr>
        <w:t xml:space="preserve">Начальная (максимальная) цена </w:t>
      </w:r>
      <w:r w:rsidR="00123C70" w:rsidRPr="00861AC7">
        <w:rPr>
          <w:szCs w:val="24"/>
        </w:rPr>
        <w:t>Договор</w:t>
      </w:r>
      <w:r w:rsidRPr="00861AC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80464" w:rsidRPr="00450198" w:rsidRDefault="00717F60" w:rsidP="00861AC7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bookmarkStart w:id="411" w:name="_Ref472411304"/>
      <w:r w:rsidRPr="00861AC7">
        <w:rPr>
          <w:bCs w:val="0"/>
          <w:sz w:val="24"/>
          <w:szCs w:val="24"/>
        </w:rPr>
        <w:t xml:space="preserve">Начальная (максимальная) цена </w:t>
      </w:r>
      <w:r w:rsidR="00123C70" w:rsidRPr="00861AC7">
        <w:rPr>
          <w:bCs w:val="0"/>
          <w:sz w:val="24"/>
          <w:szCs w:val="24"/>
        </w:rPr>
        <w:t>Договор</w:t>
      </w:r>
      <w:r w:rsidRPr="00861AC7">
        <w:rPr>
          <w:bCs w:val="0"/>
          <w:sz w:val="24"/>
          <w:szCs w:val="24"/>
        </w:rPr>
        <w:t>а</w:t>
      </w:r>
      <w:r w:rsidR="00216641" w:rsidRPr="00861AC7">
        <w:rPr>
          <w:bCs w:val="0"/>
          <w:sz w:val="24"/>
          <w:szCs w:val="24"/>
        </w:rPr>
        <w:t>:</w:t>
      </w:r>
      <w:bookmarkEnd w:id="411"/>
      <w:r w:rsidR="00861AC7" w:rsidRPr="00861AC7">
        <w:rPr>
          <w:bCs w:val="0"/>
          <w:sz w:val="24"/>
          <w:szCs w:val="24"/>
        </w:rPr>
        <w:t xml:space="preserve"> </w:t>
      </w:r>
      <w:r w:rsidR="00B37429" w:rsidRPr="00B37429">
        <w:rPr>
          <w:b/>
          <w:sz w:val="24"/>
          <w:szCs w:val="24"/>
        </w:rPr>
        <w:t>422 322,00</w:t>
      </w:r>
      <w:r w:rsidR="00B37429" w:rsidRPr="00B37429">
        <w:rPr>
          <w:sz w:val="24"/>
          <w:szCs w:val="24"/>
        </w:rPr>
        <w:t xml:space="preserve"> (четыреста двадцать две тысячи триста двадцать два) рубля 00 копеек РФ, без учета НДС; НДС составляет </w:t>
      </w:r>
      <w:r w:rsidR="00B37429">
        <w:rPr>
          <w:sz w:val="24"/>
          <w:szCs w:val="24"/>
        </w:rPr>
        <w:t xml:space="preserve">      </w:t>
      </w:r>
      <w:r w:rsidR="00B37429" w:rsidRPr="00B37429">
        <w:rPr>
          <w:sz w:val="24"/>
          <w:szCs w:val="24"/>
        </w:rPr>
        <w:t xml:space="preserve"> </w:t>
      </w:r>
      <w:r w:rsidR="00B37429" w:rsidRPr="00B37429">
        <w:rPr>
          <w:b/>
          <w:sz w:val="24"/>
          <w:szCs w:val="24"/>
        </w:rPr>
        <w:t>84 464,40</w:t>
      </w:r>
      <w:r w:rsidR="00B37429" w:rsidRPr="00B37429">
        <w:rPr>
          <w:sz w:val="24"/>
          <w:szCs w:val="24"/>
        </w:rPr>
        <w:t xml:space="preserve"> (восемьдесят четыре тысячи четыреста шестьдесят четыре) рубля 40 копеек РФ;  </w:t>
      </w:r>
      <w:r w:rsidR="00B37429" w:rsidRPr="00B37429">
        <w:rPr>
          <w:b/>
          <w:sz w:val="24"/>
          <w:szCs w:val="24"/>
        </w:rPr>
        <w:t>506 786,40</w:t>
      </w:r>
      <w:r w:rsidR="00B37429" w:rsidRPr="00B37429">
        <w:rPr>
          <w:sz w:val="24"/>
          <w:szCs w:val="24"/>
        </w:rPr>
        <w:t xml:space="preserve"> (пятьсот шесть тысяч семьсот восемьдесят шесть) рублей 40 копеек РФ, с учетом НДС</w:t>
      </w:r>
      <w:r w:rsidR="00280464" w:rsidRPr="00450198">
        <w:rPr>
          <w:rFonts w:eastAsia="Calibri"/>
          <w:sz w:val="24"/>
          <w:szCs w:val="24"/>
          <w:lang w:eastAsia="en-US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861AC7">
        <w:rPr>
          <w:sz w:val="24"/>
          <w:szCs w:val="24"/>
        </w:rPr>
        <w:t>Организатор отклонит Заявку Участника только на том основании, что</w:t>
      </w:r>
      <w:r w:rsidRPr="00382A07">
        <w:rPr>
          <w:sz w:val="24"/>
          <w:szCs w:val="24"/>
        </w:rPr>
        <w:t xml:space="preserve">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C5368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r w:rsidR="00AD344A" w:rsidRPr="00AD344A">
        <w:rPr>
          <w:bCs w:val="0"/>
          <w:sz w:val="24"/>
          <w:szCs w:val="24"/>
        </w:rPr>
        <w:t xml:space="preserve"> </w:t>
      </w:r>
      <w:r w:rsidR="00AD344A" w:rsidRPr="00C53688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C53688">
        <w:rPr>
          <w:bCs w:val="0"/>
          <w:sz w:val="24"/>
          <w:szCs w:val="24"/>
        </w:rPr>
        <w:t>,</w:t>
      </w:r>
      <w:r w:rsidR="00C53688" w:rsidRPr="00C53688">
        <w:rPr>
          <w:sz w:val="24"/>
          <w:szCs w:val="24"/>
        </w:rPr>
        <w:t xml:space="preserve"> </w:t>
      </w:r>
      <w:r w:rsidR="00C53688" w:rsidRPr="00893A02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53688" w:rsidRDefault="00C53688" w:rsidP="00EE0599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r w:rsidRPr="00B909BD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EE0599" w:rsidRPr="0039402D" w:rsidRDefault="00EE0599" w:rsidP="00EE0599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r w:rsidRPr="0039402D">
        <w:rPr>
          <w:sz w:val="24"/>
          <w:szCs w:val="24"/>
          <w:lang w:eastAsia="ru-RU"/>
        </w:rPr>
        <w:t xml:space="preserve">должен пройти обязательную аттестацию продукции в аккредитованном Центре </w:t>
      </w:r>
      <w:r w:rsidRPr="0039402D">
        <w:rPr>
          <w:sz w:val="24"/>
          <w:szCs w:val="24"/>
          <w:lang w:eastAsia="ru-RU"/>
        </w:rPr>
        <w:lastRenderedPageBreak/>
        <w:t>ПАО «Россети» при условии, что поставляемая продукция входит в перечень оборудования и материалов, подлежащих аттестации в соответствии с Приложением 1 и 2 Порядка проведения</w:t>
      </w:r>
      <w:r w:rsidRPr="0039402D">
        <w:rPr>
          <w:sz w:val="24"/>
          <w:szCs w:val="24"/>
        </w:rPr>
        <w:t xml:space="preserve">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34" w:history="1">
        <w:r w:rsidRPr="0039402D">
          <w:rPr>
            <w:rStyle w:val="a7"/>
            <w:sz w:val="24"/>
            <w:szCs w:val="24"/>
          </w:rPr>
          <w:t>http://www.rosseti.ru/investment/science/attestation/</w:t>
        </w:r>
      </w:hyperlink>
      <w:r w:rsidRPr="0039402D">
        <w:rPr>
          <w:sz w:val="24"/>
          <w:szCs w:val="24"/>
        </w:rPr>
        <w:t xml:space="preserve">). </w:t>
      </w:r>
    </w:p>
    <w:p w:rsidR="00EE0599" w:rsidRPr="0039402D" w:rsidRDefault="00EE0599" w:rsidP="00EE0599">
      <w:pPr>
        <w:spacing w:line="240" w:lineRule="auto"/>
        <w:ind w:left="993" w:firstLine="0"/>
        <w:rPr>
          <w:sz w:val="24"/>
          <w:szCs w:val="24"/>
        </w:rPr>
      </w:pPr>
      <w:r w:rsidRPr="0039402D">
        <w:rPr>
          <w:sz w:val="24"/>
          <w:szCs w:val="24"/>
        </w:rPr>
        <w:t>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</w:t>
      </w:r>
      <w:r w:rsidRPr="00382A07">
        <w:rPr>
          <w:sz w:val="24"/>
          <w:szCs w:val="24"/>
        </w:rPr>
        <w:lastRenderedPageBreak/>
        <w:t xml:space="preserve">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</w:t>
      </w:r>
      <w:r w:rsidRPr="00382A07">
        <w:rPr>
          <w:sz w:val="24"/>
          <w:szCs w:val="24"/>
        </w:rPr>
        <w:lastRenderedPageBreak/>
        <w:t>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5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</w:t>
      </w:r>
      <w:r w:rsidRPr="00577EC9">
        <w:rPr>
          <w:sz w:val="24"/>
          <w:szCs w:val="24"/>
        </w:rPr>
        <w:lastRenderedPageBreak/>
        <w:t xml:space="preserve">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унитарного предприятия – документ, подтверждающий решение </w:t>
      </w:r>
      <w:r w:rsidRPr="00382A07">
        <w:rPr>
          <w:i/>
          <w:sz w:val="24"/>
          <w:szCs w:val="24"/>
        </w:rPr>
        <w:lastRenderedPageBreak/>
        <w:t>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</w:t>
      </w:r>
      <w:r w:rsidRPr="00382A07">
        <w:rPr>
          <w:bCs w:val="0"/>
          <w:sz w:val="24"/>
          <w:szCs w:val="24"/>
        </w:rPr>
        <w:lastRenderedPageBreak/>
        <w:t>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1E5DC9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с </w:t>
      </w:r>
      <w:r w:rsidRPr="001E5DC9">
        <w:rPr>
          <w:sz w:val="24"/>
          <w:szCs w:val="24"/>
        </w:rPr>
        <w:t xml:space="preserve">даты публикации закупочной процедуры (п. </w:t>
      </w:r>
      <w:r w:rsidRPr="001E5DC9">
        <w:rPr>
          <w:sz w:val="24"/>
          <w:szCs w:val="24"/>
        </w:rPr>
        <w:fldChar w:fldCharType="begin"/>
      </w:r>
      <w:r w:rsidRPr="001E5DC9">
        <w:rPr>
          <w:sz w:val="24"/>
          <w:szCs w:val="24"/>
        </w:rPr>
        <w:instrText xml:space="preserve"> REF _Ref191386085 \r \h  \* MERGEFORMAT </w:instrText>
      </w:r>
      <w:r w:rsidRPr="001E5DC9">
        <w:rPr>
          <w:sz w:val="24"/>
          <w:szCs w:val="24"/>
        </w:rPr>
      </w:r>
      <w:r w:rsidRPr="001E5DC9">
        <w:rPr>
          <w:sz w:val="24"/>
          <w:szCs w:val="24"/>
        </w:rPr>
        <w:fldChar w:fldCharType="separate"/>
      </w:r>
      <w:r w:rsidR="004D5055" w:rsidRPr="001E5DC9">
        <w:rPr>
          <w:sz w:val="24"/>
          <w:szCs w:val="24"/>
        </w:rPr>
        <w:t>1.1.1</w:t>
      </w:r>
      <w:r w:rsidRPr="001E5DC9">
        <w:rPr>
          <w:sz w:val="24"/>
          <w:szCs w:val="24"/>
        </w:rPr>
        <w:fldChar w:fldCharType="end"/>
      </w:r>
      <w:r w:rsidRPr="001E5DC9">
        <w:rPr>
          <w:sz w:val="24"/>
          <w:szCs w:val="24"/>
        </w:rPr>
        <w:t>).</w:t>
      </w:r>
    </w:p>
    <w:p w:rsidR="0015384A" w:rsidRPr="001E5DC9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E5DC9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1E5DC9">
        <w:rPr>
          <w:b/>
          <w:sz w:val="24"/>
          <w:szCs w:val="24"/>
        </w:rPr>
        <w:t xml:space="preserve">12:00 </w:t>
      </w:r>
      <w:r w:rsidR="00636257">
        <w:rPr>
          <w:b/>
          <w:sz w:val="24"/>
          <w:szCs w:val="24"/>
        </w:rPr>
        <w:t>11</w:t>
      </w:r>
      <w:r w:rsidRPr="001E5DC9">
        <w:rPr>
          <w:b/>
          <w:sz w:val="24"/>
          <w:szCs w:val="24"/>
        </w:rPr>
        <w:t xml:space="preserve"> </w:t>
      </w:r>
      <w:r w:rsidR="00116B44">
        <w:rPr>
          <w:b/>
          <w:sz w:val="24"/>
          <w:szCs w:val="24"/>
        </w:rPr>
        <w:t>дека</w:t>
      </w:r>
      <w:r w:rsidR="001E5DC9" w:rsidRPr="001E5DC9">
        <w:rPr>
          <w:b/>
          <w:sz w:val="24"/>
          <w:szCs w:val="24"/>
        </w:rPr>
        <w:t>бря</w:t>
      </w:r>
      <w:r w:rsidRPr="001E5DC9">
        <w:rPr>
          <w:b/>
          <w:sz w:val="24"/>
          <w:szCs w:val="24"/>
        </w:rPr>
        <w:t xml:space="preserve"> 2018 года</w:t>
      </w:r>
      <w:r w:rsidRPr="001E5DC9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</w:t>
      </w:r>
      <w:r w:rsidRPr="00382A07">
        <w:rPr>
          <w:bCs w:val="0"/>
          <w:sz w:val="24"/>
          <w:szCs w:val="24"/>
        </w:rPr>
        <w:lastRenderedPageBreak/>
        <w:t xml:space="preserve">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791B82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</w:t>
      </w:r>
      <w:r w:rsidRPr="00ED3DEB">
        <w:rPr>
          <w:sz w:val="24"/>
          <w:szCs w:val="24"/>
          <w:lang w:eastAsia="ru-RU"/>
        </w:rPr>
        <w:lastRenderedPageBreak/>
        <w:t>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6D68FC" w:rsidRPr="006D68FC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C515C5" w:rsidRPr="007765E5">
        <w:rPr>
          <w:sz w:val="24"/>
          <w:szCs w:val="24"/>
        </w:rPr>
        <w:t xml:space="preserve">РФ, 308000, г. Белгород, ул. Преображенская, дом 42, каб. №715, исполнительный сотрудник – </w:t>
      </w:r>
      <w:r w:rsidR="00C515C5">
        <w:rPr>
          <w:sz w:val="24"/>
          <w:szCs w:val="24"/>
        </w:rPr>
        <w:t>Аверьянова</w:t>
      </w:r>
      <w:r w:rsidR="00C515C5" w:rsidRPr="007765E5">
        <w:rPr>
          <w:sz w:val="24"/>
          <w:szCs w:val="24"/>
        </w:rPr>
        <w:t xml:space="preserve"> Татьяна Николаевна, контактный телефон: (4722) 58-17-51. (либо Ермолова Ирина Валерьевна), конта</w:t>
      </w:r>
      <w:r w:rsidR="00C515C5">
        <w:rPr>
          <w:sz w:val="24"/>
          <w:szCs w:val="24"/>
        </w:rPr>
        <w:t>ктный телефон : (4722) 58-17-81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</w:t>
      </w:r>
      <w:r w:rsidRPr="00DB5A15">
        <w:rPr>
          <w:szCs w:val="24"/>
        </w:rPr>
        <w:lastRenderedPageBreak/>
        <w:t>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515C5">
        <w:rPr>
          <w:iCs/>
        </w:rPr>
        <w:t>Аверьяновой</w:t>
      </w:r>
      <w:r w:rsidR="00C515C5" w:rsidRPr="00B7422A">
        <w:t xml:space="preserve"> Татьян</w:t>
      </w:r>
      <w:r w:rsidR="00C515C5">
        <w:t>е</w:t>
      </w:r>
      <w:r w:rsidR="00C515C5" w:rsidRPr="00B7422A">
        <w:t xml:space="preserve"> Николаевн</w:t>
      </w:r>
      <w:r w:rsidR="00C515C5">
        <w:t>е</w:t>
      </w:r>
      <w:r w:rsidR="00C515C5" w:rsidRPr="00B7422A">
        <w:t xml:space="preserve">, контактный телефон: (4722) 58-17-51 или по адресу электронной почты: </w:t>
      </w:r>
      <w:hyperlink r:id="rId37" w:history="1">
        <w:r w:rsidR="00C515C5" w:rsidRPr="00E82A43">
          <w:rPr>
            <w:color w:val="0000FF"/>
            <w:szCs w:val="24"/>
            <w:u w:val="single"/>
          </w:rPr>
          <w:t>Averyanova.TN@mrsk-1.ru</w:t>
        </w:r>
      </w:hyperlink>
      <w:r w:rsidR="00C515C5" w:rsidRPr="00E82A43">
        <w:rPr>
          <w:color w:val="0000FF"/>
          <w:u w:val="single"/>
        </w:rPr>
        <w:t>,</w:t>
      </w:r>
      <w:r w:rsidR="00C515C5" w:rsidRPr="00B7422A">
        <w:t xml:space="preserve"> </w:t>
      </w:r>
      <w:r w:rsidR="00C515C5" w:rsidRPr="00A90554">
        <w:t>Ермолов</w:t>
      </w:r>
      <w:r w:rsidR="00C515C5">
        <w:t>ой</w:t>
      </w:r>
      <w:r w:rsidR="00C515C5" w:rsidRPr="00A90554">
        <w:t xml:space="preserve"> Ирин</w:t>
      </w:r>
      <w:r w:rsidR="00C515C5">
        <w:t>е</w:t>
      </w:r>
      <w:r w:rsidR="00C515C5" w:rsidRPr="00A90554">
        <w:t xml:space="preserve"> Валерьевн</w:t>
      </w:r>
      <w:r w:rsidR="00C515C5">
        <w:t>е</w:t>
      </w:r>
      <w:r w:rsidR="00C515C5" w:rsidRPr="00A90554">
        <w:t xml:space="preserve"> – контактный телефон: (4722) 58-17-81, адрес электронной почты: </w:t>
      </w:r>
      <w:r w:rsidR="00C515C5" w:rsidRPr="00A90554">
        <w:rPr>
          <w:color w:val="0000FF"/>
          <w:u w:val="single"/>
        </w:rPr>
        <w:t>Ermolova.IV@mrsk-1.ru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C515C5" w:rsidRPr="007765E5" w:rsidRDefault="00C515C5" w:rsidP="00C515C5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C515C5" w:rsidRPr="007765E5" w:rsidRDefault="00C515C5" w:rsidP="00C515C5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C515C5" w:rsidRPr="007765E5" w:rsidRDefault="00C515C5" w:rsidP="00C515C5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C515C5" w:rsidRPr="007765E5" w:rsidRDefault="00C515C5" w:rsidP="00C515C5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C515C5" w:rsidRDefault="00C515C5" w:rsidP="00C515C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7765E5">
        <w:rPr>
          <w:sz w:val="24"/>
          <w:szCs w:val="24"/>
        </w:rPr>
        <w:t>р/с: 40702810107000008158  в  Белго</w:t>
      </w:r>
      <w:r>
        <w:rPr>
          <w:sz w:val="24"/>
          <w:szCs w:val="24"/>
        </w:rPr>
        <w:t>родском отделении  № 8592  ПАО </w:t>
      </w:r>
      <w:r w:rsidRPr="007765E5">
        <w:rPr>
          <w:sz w:val="24"/>
          <w:szCs w:val="24"/>
        </w:rPr>
        <w:t>Сбербанк БИК 041403633, к/с 30101810100000000633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 xml:space="preserve">непредоставление или предоставление с нарушением условий, установленных действующим законодательством, до заключения договора </w:t>
      </w:r>
      <w:r w:rsidRPr="00B03BF3">
        <w:rPr>
          <w:sz w:val="24"/>
          <w:szCs w:val="24"/>
        </w:rPr>
        <w:lastRenderedPageBreak/>
        <w:t>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F8469C">
        <w:rPr>
          <w:b/>
          <w:bCs w:val="0"/>
          <w:sz w:val="24"/>
          <w:szCs w:val="24"/>
        </w:rPr>
        <w:t xml:space="preserve">минут </w:t>
      </w:r>
      <w:r w:rsidR="00636257">
        <w:rPr>
          <w:b/>
          <w:bCs w:val="0"/>
          <w:sz w:val="24"/>
          <w:szCs w:val="24"/>
        </w:rPr>
        <w:t>14</w:t>
      </w:r>
      <w:r w:rsidR="002B5044" w:rsidRPr="00F8469C">
        <w:rPr>
          <w:b/>
          <w:bCs w:val="0"/>
          <w:sz w:val="24"/>
          <w:szCs w:val="24"/>
        </w:rPr>
        <w:t xml:space="preserve"> </w:t>
      </w:r>
      <w:r w:rsidR="00F8469C" w:rsidRPr="00F8469C">
        <w:rPr>
          <w:b/>
          <w:bCs w:val="0"/>
          <w:sz w:val="24"/>
          <w:szCs w:val="24"/>
        </w:rPr>
        <w:t>декаб</w:t>
      </w:r>
      <w:r w:rsidR="002B5044" w:rsidRPr="00F8469C">
        <w:rPr>
          <w:b/>
          <w:bCs w:val="0"/>
          <w:sz w:val="24"/>
          <w:szCs w:val="24"/>
        </w:rPr>
        <w:t xml:space="preserve">ря </w:t>
      </w:r>
      <w:r w:rsidR="0042517C" w:rsidRPr="00F8469C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 xml:space="preserve">, а </w:t>
      </w:r>
      <w:r w:rsidR="00076D8B" w:rsidRPr="00382A07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lastRenderedPageBreak/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382A07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</w:t>
      </w:r>
      <w:r w:rsidRPr="001018D6">
        <w:rPr>
          <w:sz w:val="24"/>
          <w:szCs w:val="24"/>
        </w:rPr>
        <w:lastRenderedPageBreak/>
        <w:t>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F8469C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F8469C">
        <w:rPr>
          <w:sz w:val="24"/>
          <w:szCs w:val="24"/>
        </w:rPr>
        <w:t>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</w:t>
      </w:r>
      <w:r w:rsidRPr="00EB7A17">
        <w:rPr>
          <w:sz w:val="24"/>
          <w:szCs w:val="24"/>
        </w:rPr>
        <w:lastRenderedPageBreak/>
        <w:t>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</w:t>
      </w:r>
      <w:r w:rsidRPr="00B32CC3">
        <w:rPr>
          <w:rFonts w:eastAsia="Times New Roman,Italic"/>
          <w:bCs/>
          <w:iCs/>
          <w:sz w:val="24"/>
          <w:szCs w:val="24"/>
        </w:rPr>
        <w:lastRenderedPageBreak/>
        <w:t xml:space="preserve">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</w:t>
      </w:r>
      <w:r w:rsidRPr="004D5055">
        <w:rPr>
          <w:sz w:val="24"/>
          <w:szCs w:val="24"/>
        </w:rPr>
        <w:lastRenderedPageBreak/>
        <w:t>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lastRenderedPageBreak/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связанное </w:t>
      </w:r>
      <w:r w:rsidRPr="004A1A68">
        <w:rPr>
          <w:sz w:val="24"/>
          <w:szCs w:val="24"/>
        </w:rPr>
        <w:lastRenderedPageBreak/>
        <w:t>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F8469C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F8469C">
        <w:rPr>
          <w:b w:val="0"/>
          <w:szCs w:val="24"/>
        </w:rPr>
        <w:t>Лоту 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</w:t>
      </w:r>
      <w:r w:rsidRPr="00F8469C">
        <w:rPr>
          <w:b w:val="0"/>
          <w:szCs w:val="24"/>
        </w:rPr>
        <w:t xml:space="preserve">предоставляется </w:t>
      </w:r>
      <w:r w:rsidR="0021751A" w:rsidRPr="00F8469C">
        <w:rPr>
          <w:b w:val="0"/>
          <w:szCs w:val="24"/>
        </w:rPr>
        <w:t>Участник</w:t>
      </w:r>
      <w:r w:rsidRPr="00F8469C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F8469C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F8469C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4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1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3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4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E38" w:rsidRDefault="00AE4E38">
      <w:pPr>
        <w:spacing w:line="240" w:lineRule="auto"/>
      </w:pPr>
      <w:r>
        <w:separator/>
      </w:r>
    </w:p>
  </w:endnote>
  <w:endnote w:type="continuationSeparator" w:id="0">
    <w:p w:rsidR="00AE4E38" w:rsidRDefault="00AE4E38">
      <w:pPr>
        <w:spacing w:line="240" w:lineRule="auto"/>
      </w:pPr>
      <w:r>
        <w:continuationSeparator/>
      </w:r>
    </w:p>
  </w:endnote>
  <w:endnote w:id="1">
    <w:p w:rsidR="00450198" w:rsidRPr="001D6DBB" w:rsidRDefault="0045019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0198" w:rsidRDefault="0045019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Pr="00FA0376" w:rsidRDefault="0045019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9097B">
      <w:rPr>
        <w:noProof/>
        <w:sz w:val="16"/>
        <w:szCs w:val="16"/>
        <w:lang w:eastAsia="ru-RU"/>
      </w:rPr>
      <w:t>3</w:t>
    </w:r>
    <w:r w:rsidRPr="00FA0376">
      <w:rPr>
        <w:sz w:val="16"/>
        <w:szCs w:val="16"/>
        <w:lang w:eastAsia="ru-RU"/>
      </w:rPr>
      <w:fldChar w:fldCharType="end"/>
    </w:r>
  </w:p>
  <w:p w:rsidR="00450198" w:rsidRPr="00EE0539" w:rsidRDefault="0045019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722CAE">
      <w:rPr>
        <w:sz w:val="18"/>
        <w:szCs w:val="18"/>
      </w:rPr>
      <w:t xml:space="preserve">Договора на поставку </w:t>
    </w:r>
    <w:r w:rsidR="00B37429" w:rsidRPr="00B37429">
      <w:rPr>
        <w:sz w:val="18"/>
        <w:szCs w:val="18"/>
      </w:rPr>
      <w:t>защитных кремов, аэрозолей</w:t>
    </w:r>
    <w:r w:rsidRPr="00722CAE">
      <w:rPr>
        <w:sz w:val="18"/>
        <w:szCs w:val="18"/>
      </w:rPr>
      <w:t xml:space="preserve">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E38" w:rsidRDefault="00AE4E38">
      <w:pPr>
        <w:spacing w:line="240" w:lineRule="auto"/>
      </w:pPr>
      <w:r>
        <w:separator/>
      </w:r>
    </w:p>
  </w:footnote>
  <w:footnote w:type="continuationSeparator" w:id="0">
    <w:p w:rsidR="00AE4E38" w:rsidRDefault="00AE4E38">
      <w:pPr>
        <w:spacing w:line="240" w:lineRule="auto"/>
      </w:pPr>
      <w:r>
        <w:continuationSeparator/>
      </w:r>
    </w:p>
  </w:footnote>
  <w:footnote w:id="1">
    <w:p w:rsidR="00450198" w:rsidRPr="00B36685" w:rsidRDefault="0045019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50198" w:rsidRDefault="0045019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50198" w:rsidRDefault="0045019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50198" w:rsidRPr="00F83889" w:rsidRDefault="0045019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450198" w:rsidRPr="00F83889" w:rsidRDefault="0045019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450198" w:rsidRPr="00F83889" w:rsidRDefault="0045019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450198" w:rsidRPr="00F83889" w:rsidRDefault="0045019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450198" w:rsidRDefault="0045019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Pr="00930031" w:rsidRDefault="0045019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4776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6B44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E5DC9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1592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0198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36BC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257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D68FC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2CAE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67CE4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1B82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1AC7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097B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4E38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37429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661"/>
    <w:rsid w:val="00C30AF4"/>
    <w:rsid w:val="00C33106"/>
    <w:rsid w:val="00C40AD9"/>
    <w:rsid w:val="00C41228"/>
    <w:rsid w:val="00C421E1"/>
    <w:rsid w:val="00C47845"/>
    <w:rsid w:val="00C515C5"/>
    <w:rsid w:val="00C521DF"/>
    <w:rsid w:val="00C53688"/>
    <w:rsid w:val="00C55B59"/>
    <w:rsid w:val="00C606DE"/>
    <w:rsid w:val="00C634E3"/>
    <w:rsid w:val="00C6609A"/>
    <w:rsid w:val="00C678FC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1F0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57841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059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872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198A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469C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CBA402B4-FBD0-49AC-BEB9-19AF0075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Kirsanov.K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://www.rosseti.ru/investment/science/attestation/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7.xm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Averyanova.TN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6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Averyanova.TN@mrsk-1.ru" TargetMode="Externa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5F079-E93F-49CA-814C-2205C2D08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30355</Words>
  <Characters>173025</Characters>
  <Application>Microsoft Office Word</Application>
  <DocSecurity>0</DocSecurity>
  <Lines>1441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202975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Сечная Инна Павловна</cp:lastModifiedBy>
  <cp:revision>89</cp:revision>
  <cp:lastPrinted>2015-12-29T14:27:00Z</cp:lastPrinted>
  <dcterms:created xsi:type="dcterms:W3CDTF">2016-12-02T12:44:00Z</dcterms:created>
  <dcterms:modified xsi:type="dcterms:W3CDTF">2018-11-27T08:42:00Z</dcterms:modified>
</cp:coreProperties>
</file>