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B423F4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F5F76" w:rsidRPr="00041308" w:rsidRDefault="001F5F76" w:rsidP="00F37A55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«Костромаэнерго»</w:t>
                  </w:r>
                </w:p>
                <w:p w:rsidR="001F5F76" w:rsidRPr="00010061" w:rsidRDefault="001F5F76" w:rsidP="00F37A55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р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. Мира, д.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53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 г.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Кострома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 xml:space="preserve">, Россия,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156961</w:t>
                  </w:r>
                </w:p>
                <w:p w:rsidR="001F5F76" w:rsidRPr="006034C0" w:rsidRDefault="001F5F76" w:rsidP="00F37A55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34173B">
                    <w:rPr>
                      <w:rFonts w:ascii="Helios" w:hAnsi="Helios"/>
                      <w:sz w:val="12"/>
                      <w:szCs w:val="12"/>
                    </w:rPr>
                    <w:t xml:space="preserve">ел.: (4942) 39-63-59, факс: (4942) 55-87-43, </w:t>
                  </w:r>
                </w:p>
                <w:p w:rsidR="001F5F76" w:rsidRPr="006034C0" w:rsidRDefault="001F5F76" w:rsidP="00F37A55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</w:p>
                <w:p w:rsidR="001F5F76" w:rsidRPr="00010061" w:rsidRDefault="001F5F76" w:rsidP="00F37A55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1F5F76" w:rsidRPr="001F5F76" w:rsidRDefault="001F5F76" w:rsidP="00F37A55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F5F7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1F5F7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kostromaenergo</w:t>
                  </w:r>
                  <w:r w:rsidRPr="001F5F7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1F5F7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1F5F7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1F5F7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1F5F7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1F5F7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  <w:p w:rsidR="001F5F76" w:rsidRPr="001F5F76" w:rsidRDefault="001F5F76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F37A55" w:rsidRPr="00CD7FCD" w:rsidRDefault="00F37A55" w:rsidP="00F37A55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Заместитель п</w:t>
      </w:r>
      <w:r w:rsidRPr="00CD7FCD">
        <w:rPr>
          <w:sz w:val="24"/>
          <w:szCs w:val="24"/>
        </w:rPr>
        <w:t>редседател</w:t>
      </w:r>
      <w:r>
        <w:rPr>
          <w:sz w:val="24"/>
          <w:szCs w:val="24"/>
        </w:rPr>
        <w:t>я</w:t>
      </w:r>
      <w:r w:rsidRPr="00CD7FCD">
        <w:rPr>
          <w:sz w:val="24"/>
          <w:szCs w:val="24"/>
        </w:rPr>
        <w:t xml:space="preserve"> закупочной комиссии -</w:t>
      </w:r>
    </w:p>
    <w:p w:rsidR="00F37A55" w:rsidRPr="00F302C0" w:rsidRDefault="00F37A55" w:rsidP="00F37A55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  <w:r w:rsidRPr="00791DAE">
        <w:rPr>
          <w:sz w:val="24"/>
          <w:szCs w:val="24"/>
        </w:rPr>
        <w:t xml:space="preserve">Заместитель директора по безопасности – </w:t>
      </w:r>
    </w:p>
    <w:p w:rsidR="00F37A55" w:rsidRPr="004B5B93" w:rsidRDefault="00F37A55" w:rsidP="00F37A55">
      <w:pPr>
        <w:spacing w:line="240" w:lineRule="auto"/>
        <w:jc w:val="right"/>
        <w:rPr>
          <w:sz w:val="24"/>
          <w:szCs w:val="24"/>
        </w:rPr>
      </w:pPr>
      <w:r w:rsidRPr="00791DAE">
        <w:rPr>
          <w:sz w:val="24"/>
          <w:szCs w:val="24"/>
        </w:rPr>
        <w:t xml:space="preserve">начальник отдела безопасности </w:t>
      </w:r>
    </w:p>
    <w:p w:rsidR="00F37A55" w:rsidRPr="00CD7FCD" w:rsidRDefault="00F37A55" w:rsidP="00F37A55">
      <w:pPr>
        <w:spacing w:line="240" w:lineRule="auto"/>
        <w:jc w:val="right"/>
        <w:rPr>
          <w:sz w:val="24"/>
          <w:szCs w:val="24"/>
        </w:rPr>
      </w:pPr>
      <w:r w:rsidRPr="00791DAE">
        <w:rPr>
          <w:sz w:val="24"/>
          <w:szCs w:val="24"/>
        </w:rPr>
        <w:t>филиала ПАО «МРСК Центра» - «Костромаэнерго»</w:t>
      </w:r>
    </w:p>
    <w:p w:rsidR="00F37A55" w:rsidRPr="007E4F4E" w:rsidRDefault="00F37A55" w:rsidP="00F37A55">
      <w:pPr>
        <w:spacing w:line="240" w:lineRule="auto"/>
        <w:jc w:val="right"/>
        <w:rPr>
          <w:highlight w:val="yellow"/>
        </w:rPr>
      </w:pPr>
    </w:p>
    <w:p w:rsidR="00F37A55" w:rsidRPr="00C12FA4" w:rsidRDefault="00F37A55" w:rsidP="00F37A55">
      <w:pPr>
        <w:spacing w:line="240" w:lineRule="auto"/>
        <w:jc w:val="right"/>
        <w:rPr>
          <w:sz w:val="24"/>
          <w:szCs w:val="24"/>
        </w:rPr>
      </w:pPr>
      <w:r w:rsidRPr="00CD7FCD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</w:t>
      </w:r>
      <w:r w:rsidRPr="00040816">
        <w:rPr>
          <w:sz w:val="24"/>
          <w:szCs w:val="24"/>
        </w:rPr>
        <w:t>.</w:t>
      </w:r>
      <w:r>
        <w:rPr>
          <w:sz w:val="24"/>
          <w:szCs w:val="24"/>
        </w:rPr>
        <w:t>В</w:t>
      </w:r>
      <w:r w:rsidRPr="00040816">
        <w:rPr>
          <w:sz w:val="24"/>
          <w:szCs w:val="24"/>
        </w:rPr>
        <w:t xml:space="preserve">. </w:t>
      </w:r>
      <w:r>
        <w:rPr>
          <w:sz w:val="24"/>
          <w:szCs w:val="24"/>
        </w:rPr>
        <w:t>Коротин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</w:t>
      </w:r>
      <w:r w:rsidRPr="00F37A55">
        <w:rPr>
          <w:b/>
          <w:sz w:val="24"/>
          <w:szCs w:val="24"/>
        </w:rPr>
        <w:t xml:space="preserve">заключения </w:t>
      </w:r>
      <w:r w:rsidR="007556FF" w:rsidRPr="00F37A55">
        <w:rPr>
          <w:b/>
          <w:sz w:val="24"/>
          <w:szCs w:val="24"/>
        </w:rPr>
        <w:t>Договор</w:t>
      </w:r>
      <w:r w:rsidR="00F37A55" w:rsidRPr="00F37A55">
        <w:rPr>
          <w:b/>
          <w:sz w:val="24"/>
          <w:szCs w:val="24"/>
        </w:rPr>
        <w:t>а</w:t>
      </w:r>
      <w:r w:rsidR="007556FF" w:rsidRPr="00F37A55">
        <w:rPr>
          <w:b/>
          <w:sz w:val="24"/>
          <w:szCs w:val="24"/>
        </w:rPr>
        <w:t xml:space="preserve"> на поставку </w:t>
      </w:r>
      <w:r w:rsidR="00F37A55" w:rsidRPr="00F37A55">
        <w:rPr>
          <w:b/>
          <w:sz w:val="24"/>
          <w:szCs w:val="24"/>
        </w:rPr>
        <w:t xml:space="preserve">силового кабеля до 1 </w:t>
      </w:r>
      <w:proofErr w:type="spellStart"/>
      <w:r w:rsidR="00F37A55" w:rsidRPr="00F37A55">
        <w:rPr>
          <w:b/>
          <w:sz w:val="24"/>
          <w:szCs w:val="24"/>
        </w:rPr>
        <w:t>кВ</w:t>
      </w:r>
      <w:proofErr w:type="spellEnd"/>
      <w:r w:rsidR="00F37A55" w:rsidRPr="00F37A55">
        <w:rPr>
          <w:b/>
          <w:sz w:val="24"/>
          <w:szCs w:val="24"/>
        </w:rPr>
        <w:t xml:space="preserve"> для нужд ПАО «МРСК Центра» (филиала «Костромаэнерго»)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F37A55" w:rsidRPr="006E7D20">
        <w:rPr>
          <w:sz w:val="24"/>
          <w:szCs w:val="24"/>
        </w:rPr>
        <w:t>Кострома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392CF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34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49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54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67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69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78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84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86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CF3">
        <w:rPr>
          <w:noProof/>
        </w:rPr>
        <w:t>88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</w:t>
      </w:r>
      <w:r w:rsidR="00B6744A" w:rsidRPr="00B942F6">
        <w:rPr>
          <w:iCs/>
          <w:sz w:val="24"/>
          <w:szCs w:val="24"/>
        </w:rPr>
        <w:t>РФ, 156961, г. Кострома, проспект Мира, 53, сек</w:t>
      </w:r>
      <w:r w:rsidR="00B6744A" w:rsidRPr="00382A07">
        <w:rPr>
          <w:iCs/>
          <w:sz w:val="24"/>
          <w:szCs w:val="24"/>
        </w:rPr>
        <w:t xml:space="preserve">ретарь Закупочной комиссии </w:t>
      </w:r>
      <w:r w:rsidR="00B6744A" w:rsidRPr="00B942F6">
        <w:rPr>
          <w:iCs/>
          <w:sz w:val="24"/>
          <w:szCs w:val="24"/>
        </w:rPr>
        <w:t xml:space="preserve">– специалист 2-й категории отдела закупочной деятельности филиала ПАО «МРСК Центра» - «Костромаэнерго» Дейтер Инна Константиновна, контактный телефон: (4942) 396-482, </w:t>
      </w:r>
      <w:r w:rsidR="00B6744A" w:rsidRPr="00B942F6">
        <w:rPr>
          <w:sz w:val="24"/>
          <w:szCs w:val="24"/>
        </w:rPr>
        <w:t xml:space="preserve">адрес электронной почты: </w:t>
      </w:r>
      <w:proofErr w:type="spellStart"/>
      <w:proofErr w:type="gramStart"/>
      <w:r w:rsidR="00B6744A" w:rsidRPr="00B942F6">
        <w:rPr>
          <w:rStyle w:val="a7"/>
          <w:sz w:val="24"/>
          <w:szCs w:val="24"/>
        </w:rPr>
        <w:t>Deyter</w:t>
      </w:r>
      <w:proofErr w:type="spellEnd"/>
      <w:r w:rsidR="00B6744A" w:rsidRPr="00B942F6">
        <w:rPr>
          <w:rStyle w:val="a7"/>
          <w:sz w:val="24"/>
          <w:szCs w:val="24"/>
        </w:rPr>
        <w:t>.</w:t>
      </w:r>
      <w:r w:rsidR="00B6744A" w:rsidRPr="00B942F6">
        <w:rPr>
          <w:rStyle w:val="a7"/>
          <w:sz w:val="24"/>
          <w:szCs w:val="24"/>
          <w:lang w:val="en-US"/>
        </w:rPr>
        <w:t>IK</w:t>
      </w:r>
      <w:r w:rsidR="00B6744A" w:rsidRPr="00B942F6">
        <w:rPr>
          <w:rStyle w:val="a7"/>
          <w:sz w:val="24"/>
          <w:szCs w:val="24"/>
        </w:rPr>
        <w:t>@</w:t>
      </w:r>
      <w:proofErr w:type="spellStart"/>
      <w:r w:rsidR="00B6744A" w:rsidRPr="00B942F6">
        <w:rPr>
          <w:rStyle w:val="a7"/>
          <w:sz w:val="24"/>
          <w:szCs w:val="24"/>
          <w:lang w:val="en-US"/>
        </w:rPr>
        <w:t>mrsk</w:t>
      </w:r>
      <w:proofErr w:type="spellEnd"/>
      <w:r w:rsidR="00B6744A" w:rsidRPr="00B942F6">
        <w:rPr>
          <w:rStyle w:val="a7"/>
          <w:sz w:val="24"/>
          <w:szCs w:val="24"/>
        </w:rPr>
        <w:t>-</w:t>
      </w:r>
      <w:r w:rsidR="00B6744A" w:rsidRPr="00B6744A">
        <w:rPr>
          <w:rStyle w:val="a7"/>
          <w:sz w:val="24"/>
          <w:szCs w:val="24"/>
        </w:rPr>
        <w:t>1.</w:t>
      </w:r>
      <w:proofErr w:type="spellStart"/>
      <w:r w:rsidR="00B6744A" w:rsidRPr="00B6744A">
        <w:rPr>
          <w:rStyle w:val="a7"/>
          <w:sz w:val="24"/>
          <w:szCs w:val="24"/>
          <w:lang w:val="en-US"/>
        </w:rPr>
        <w:t>ru</w:t>
      </w:r>
      <w:proofErr w:type="spellEnd"/>
      <w:r w:rsidR="00223240" w:rsidRPr="00B6744A">
        <w:rPr>
          <w:rStyle w:val="a7"/>
          <w:color w:val="auto"/>
        </w:rPr>
        <w:t>)</w:t>
      </w:r>
      <w:r w:rsidR="00B6744A" w:rsidRPr="00B6744A">
        <w:rPr>
          <w:rStyle w:val="a7"/>
          <w:color w:val="auto"/>
        </w:rPr>
        <w:t>,</w:t>
      </w:r>
      <w:r w:rsidR="00862664" w:rsidRPr="00382A07">
        <w:rPr>
          <w:sz w:val="24"/>
          <w:szCs w:val="24"/>
        </w:rPr>
        <w:t xml:space="preserve"> </w:t>
      </w:r>
      <w:r w:rsidR="004B5EB3" w:rsidRPr="00382A07">
        <w:rPr>
          <w:iCs/>
          <w:sz w:val="24"/>
          <w:szCs w:val="24"/>
        </w:rPr>
        <w:t>Извещени</w:t>
      </w:r>
      <w:r w:rsidRPr="00382A07">
        <w:rPr>
          <w:iCs/>
          <w:sz w:val="24"/>
          <w:szCs w:val="24"/>
        </w:rPr>
        <w:t>ем</w:t>
      </w:r>
      <w:r w:rsidRPr="00382A07">
        <w:rPr>
          <w:sz w:val="24"/>
          <w:szCs w:val="24"/>
        </w:rPr>
        <w:t xml:space="preserve"> о проведении открытого </w:t>
      </w:r>
      <w:r w:rsidRPr="00382A07">
        <w:rPr>
          <w:iCs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опубликованным </w:t>
      </w:r>
      <w:r w:rsidRPr="0057717F">
        <w:rPr>
          <w:b/>
          <w:sz w:val="24"/>
          <w:szCs w:val="24"/>
        </w:rPr>
        <w:t>«</w:t>
      </w:r>
      <w:r w:rsidR="00B6744A" w:rsidRPr="0057717F">
        <w:rPr>
          <w:b/>
          <w:sz w:val="24"/>
          <w:szCs w:val="24"/>
        </w:rPr>
        <w:t>06</w:t>
      </w:r>
      <w:r w:rsidRPr="0057717F">
        <w:rPr>
          <w:b/>
          <w:sz w:val="24"/>
          <w:szCs w:val="24"/>
        </w:rPr>
        <w:t xml:space="preserve">» </w:t>
      </w:r>
      <w:r w:rsidR="00B6744A" w:rsidRPr="0057717F">
        <w:rPr>
          <w:b/>
          <w:sz w:val="24"/>
          <w:szCs w:val="24"/>
        </w:rPr>
        <w:t>августа</w:t>
      </w:r>
      <w:r w:rsidRPr="0057717F">
        <w:rPr>
          <w:b/>
          <w:sz w:val="24"/>
          <w:szCs w:val="24"/>
        </w:rPr>
        <w:t xml:space="preserve"> </w:t>
      </w:r>
      <w:r w:rsidR="0042517C" w:rsidRPr="0057717F">
        <w:rPr>
          <w:b/>
          <w:sz w:val="24"/>
          <w:szCs w:val="24"/>
        </w:rPr>
        <w:t>2018</w:t>
      </w:r>
      <w:r w:rsidRPr="0057717F">
        <w:rPr>
          <w:b/>
          <w:sz w:val="24"/>
          <w:szCs w:val="24"/>
        </w:rPr>
        <w:t xml:space="preserve"> г.</w:t>
      </w:r>
      <w:r w:rsidRPr="0057717F">
        <w:rPr>
          <w:sz w:val="24"/>
          <w:szCs w:val="24"/>
        </w:rPr>
        <w:t xml:space="preserve"> на</w:t>
      </w:r>
      <w:r w:rsidRPr="00382A07">
        <w:rPr>
          <w:sz w:val="24"/>
          <w:szCs w:val="24"/>
        </w:rPr>
        <w:t xml:space="preserve"> официальном сайте (</w:t>
      </w:r>
      <w:hyperlink r:id="rId16" w:history="1">
        <w:r w:rsidR="00345CCA" w:rsidRPr="00382A07">
          <w:rPr>
            <w:rStyle w:val="a7"/>
            <w:color w:val="auto"/>
            <w:sz w:val="24"/>
            <w:szCs w:val="24"/>
          </w:rPr>
          <w:t>www.zakupki.</w:t>
        </w:r>
        <w:r w:rsidR="00345CCA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382A07">
          <w:rPr>
            <w:rStyle w:val="a7"/>
            <w:color w:val="auto"/>
            <w:sz w:val="24"/>
            <w:szCs w:val="24"/>
          </w:rPr>
          <w:t>.ru</w:t>
        </w:r>
      </w:hyperlink>
      <w:r w:rsidRPr="00382A07">
        <w:rPr>
          <w:sz w:val="24"/>
          <w:szCs w:val="24"/>
        </w:rPr>
        <w:t>),</w:t>
      </w:r>
      <w:r w:rsidR="009D7F01" w:rsidRPr="00382A07">
        <w:rPr>
          <w:iCs/>
          <w:sz w:val="24"/>
          <w:szCs w:val="24"/>
        </w:rPr>
        <w:t xml:space="preserve"> </w:t>
      </w:r>
      <w:r w:rsidR="009D7F01" w:rsidRPr="00382A07">
        <w:rPr>
          <w:sz w:val="24"/>
          <w:szCs w:val="24"/>
        </w:rPr>
        <w:t xml:space="preserve">на сайте </w:t>
      </w:r>
      <w:r w:rsidR="007556FF" w:rsidRPr="00382A07">
        <w:rPr>
          <w:iCs/>
          <w:sz w:val="24"/>
          <w:szCs w:val="24"/>
        </w:rPr>
        <w:t>ПАО «МРСК Центра»</w:t>
      </w:r>
      <w:r w:rsidR="009D7F01" w:rsidRPr="00382A07">
        <w:rPr>
          <w:sz w:val="24"/>
          <w:szCs w:val="24"/>
        </w:rPr>
        <w:t xml:space="preserve"> (</w:t>
      </w:r>
      <w:hyperlink r:id="rId17" w:history="1">
        <w:r w:rsidR="007556FF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82A07">
        <w:rPr>
          <w:sz w:val="24"/>
          <w:szCs w:val="24"/>
        </w:rPr>
        <w:t>)</w:t>
      </w:r>
      <w:r w:rsidR="00702B2C" w:rsidRPr="00382A07">
        <w:rPr>
          <w:sz w:val="24"/>
          <w:szCs w:val="24"/>
        </w:rPr>
        <w:t xml:space="preserve">, на сайте ЭТП, указанном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приг</w:t>
      </w:r>
      <w:r w:rsidRPr="00382A07">
        <w:rPr>
          <w:sz w:val="24"/>
          <w:szCs w:val="24"/>
        </w:rPr>
        <w:t>ласило юридических лиц</w:t>
      </w:r>
      <w:r w:rsidR="005B75A6" w:rsidRPr="00382A07">
        <w:rPr>
          <w:sz w:val="24"/>
          <w:szCs w:val="24"/>
        </w:rPr>
        <w:t xml:space="preserve"> и физических лиц (в т.</w:t>
      </w:r>
      <w:r w:rsidR="003129D4" w:rsidRPr="00382A07">
        <w:rPr>
          <w:sz w:val="24"/>
          <w:szCs w:val="24"/>
        </w:rPr>
        <w:t xml:space="preserve"> </w:t>
      </w:r>
      <w:r w:rsidR="005B75A6" w:rsidRPr="00382A07">
        <w:rPr>
          <w:sz w:val="24"/>
          <w:szCs w:val="24"/>
        </w:rPr>
        <w:t>ч. индивидуальных предпринимателей)</w:t>
      </w:r>
      <w:r w:rsidR="00C23D0F">
        <w:rPr>
          <w:sz w:val="24"/>
          <w:szCs w:val="24"/>
        </w:rPr>
        <w:t xml:space="preserve">, </w:t>
      </w:r>
      <w:r w:rsidR="00C23D0F" w:rsidRPr="00C23D0F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</w:t>
      </w:r>
      <w:proofErr w:type="gramEnd"/>
      <w:r w:rsidR="00C23D0F" w:rsidRPr="00C23D0F">
        <w:rPr>
          <w:sz w:val="24"/>
          <w:szCs w:val="24"/>
        </w:rPr>
        <w:t xml:space="preserve"> </w:t>
      </w:r>
      <w:proofErr w:type="gramStart"/>
      <w:r w:rsidR="00C23D0F" w:rsidRPr="00C23D0F">
        <w:rPr>
          <w:sz w:val="24"/>
          <w:szCs w:val="24"/>
        </w:rPr>
        <w:t>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382A07">
        <w:rPr>
          <w:sz w:val="24"/>
          <w:szCs w:val="24"/>
        </w:rPr>
        <w:t xml:space="preserve"> </w:t>
      </w:r>
      <w:r w:rsidR="00D15381" w:rsidRPr="00382A07">
        <w:rPr>
          <w:sz w:val="24"/>
          <w:szCs w:val="24"/>
        </w:rPr>
        <w:t>(далее – Участники)</w:t>
      </w:r>
      <w:r w:rsidR="00C23D0F">
        <w:rPr>
          <w:sz w:val="24"/>
          <w:szCs w:val="24"/>
        </w:rPr>
        <w:t>,</w:t>
      </w:r>
      <w:r w:rsidR="00D15381"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к участию в процедуре О</w:t>
      </w:r>
      <w:r w:rsidRPr="00382A07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382A07">
        <w:rPr>
          <w:sz w:val="24"/>
          <w:szCs w:val="24"/>
        </w:rPr>
        <w:t xml:space="preserve">на право заключения </w:t>
      </w:r>
      <w:r w:rsidR="00702B2C" w:rsidRPr="00B6744A">
        <w:rPr>
          <w:sz w:val="24"/>
          <w:szCs w:val="24"/>
        </w:rPr>
        <w:t>Договор</w:t>
      </w:r>
      <w:r w:rsidR="00B6744A" w:rsidRPr="00B6744A">
        <w:rPr>
          <w:sz w:val="24"/>
          <w:szCs w:val="24"/>
        </w:rPr>
        <w:t>а</w:t>
      </w:r>
      <w:r w:rsidR="00702B2C" w:rsidRPr="00B6744A">
        <w:rPr>
          <w:sz w:val="24"/>
          <w:szCs w:val="24"/>
        </w:rPr>
        <w:t xml:space="preserve"> на поставку </w:t>
      </w:r>
      <w:r w:rsidR="00B6744A" w:rsidRPr="00B6744A">
        <w:rPr>
          <w:iCs/>
          <w:sz w:val="24"/>
          <w:szCs w:val="24"/>
          <w:lang w:eastAsia="ru-RU"/>
        </w:rPr>
        <w:t xml:space="preserve">силового кабеля до 1 </w:t>
      </w:r>
      <w:proofErr w:type="spellStart"/>
      <w:r w:rsidR="00B6744A" w:rsidRPr="00B6744A">
        <w:rPr>
          <w:iCs/>
          <w:sz w:val="24"/>
          <w:szCs w:val="24"/>
          <w:lang w:eastAsia="ru-RU"/>
        </w:rPr>
        <w:t>кВ</w:t>
      </w:r>
      <w:proofErr w:type="spellEnd"/>
      <w:r w:rsidR="00B6744A" w:rsidRPr="00B6744A">
        <w:rPr>
          <w:snapToGrid w:val="0"/>
          <w:sz w:val="24"/>
          <w:szCs w:val="24"/>
        </w:rPr>
        <w:t xml:space="preserve"> </w:t>
      </w:r>
      <w:r w:rsidR="00702B2C" w:rsidRPr="00B6744A">
        <w:rPr>
          <w:sz w:val="24"/>
          <w:szCs w:val="24"/>
        </w:rPr>
        <w:t xml:space="preserve">для нужд ПАО «МРСК Центра» </w:t>
      </w:r>
      <w:r w:rsidR="00862664" w:rsidRPr="00B6744A">
        <w:rPr>
          <w:sz w:val="24"/>
          <w:szCs w:val="24"/>
        </w:rPr>
        <w:t>(филиала «Костромаэнерго», расположенного по</w:t>
      </w:r>
      <w:proofErr w:type="gramEnd"/>
      <w:r w:rsidR="00862664" w:rsidRPr="00B6744A">
        <w:rPr>
          <w:sz w:val="24"/>
          <w:szCs w:val="24"/>
        </w:rPr>
        <w:t xml:space="preserve"> адресу: </w:t>
      </w:r>
      <w:proofErr w:type="gramStart"/>
      <w:r w:rsidR="00862664" w:rsidRPr="00B6744A">
        <w:rPr>
          <w:sz w:val="24"/>
          <w:szCs w:val="24"/>
        </w:rPr>
        <w:t>РФ, 156961, г. Кострома, п</w:t>
      </w:r>
      <w:r w:rsidR="005D51C7">
        <w:rPr>
          <w:sz w:val="24"/>
          <w:szCs w:val="24"/>
        </w:rPr>
        <w:t>роспект Мира, 53</w:t>
      </w:r>
      <w:bookmarkStart w:id="14" w:name="_GoBack"/>
      <w:bookmarkEnd w:id="14"/>
      <w:r w:rsidR="00862664" w:rsidRPr="00B6744A">
        <w:rPr>
          <w:sz w:val="24"/>
          <w:szCs w:val="24"/>
        </w:rPr>
        <w:t>)</w:t>
      </w:r>
      <w:r w:rsidRPr="00B6744A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382A07">
        <w:rPr>
          <w:sz w:val="24"/>
          <w:szCs w:val="24"/>
        </w:rPr>
        <w:t xml:space="preserve">Настоящий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382A07">
        <w:rPr>
          <w:sz w:val="24"/>
          <w:szCs w:val="24"/>
        </w:rPr>
        <w:t>электронной торговой площадк</w:t>
      </w:r>
      <w:r w:rsidR="00414AB1" w:rsidRPr="00382A07">
        <w:rPr>
          <w:sz w:val="24"/>
          <w:szCs w:val="24"/>
        </w:rPr>
        <w:t>и</w:t>
      </w:r>
      <w:r w:rsidR="00702B2C" w:rsidRPr="00382A07">
        <w:rPr>
          <w:sz w:val="24"/>
          <w:szCs w:val="24"/>
        </w:rPr>
        <w:t xml:space="preserve"> </w:t>
      </w:r>
      <w:r w:rsidR="000D70B6" w:rsidRPr="00382A07">
        <w:rPr>
          <w:sz w:val="24"/>
          <w:szCs w:val="24"/>
        </w:rPr>
        <w:t>П</w:t>
      </w:r>
      <w:r w:rsidR="00702B2C" w:rsidRPr="00382A07">
        <w:rPr>
          <w:sz w:val="24"/>
          <w:szCs w:val="24"/>
        </w:rPr>
        <w:t>АО «</w:t>
      </w:r>
      <w:proofErr w:type="spellStart"/>
      <w:r w:rsidR="00702B2C" w:rsidRPr="00382A07">
        <w:rPr>
          <w:sz w:val="24"/>
          <w:szCs w:val="24"/>
        </w:rPr>
        <w:t>Россети</w:t>
      </w:r>
      <w:proofErr w:type="spellEnd"/>
      <w:r w:rsidR="00702B2C" w:rsidRPr="00382A07">
        <w:rPr>
          <w:sz w:val="24"/>
          <w:szCs w:val="24"/>
        </w:rPr>
        <w:t xml:space="preserve">» </w:t>
      </w:r>
      <w:hyperlink r:id="rId18" w:history="1">
        <w:r w:rsidR="00862664" w:rsidRPr="00B6744A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B6744A">
        <w:rPr>
          <w:sz w:val="24"/>
          <w:szCs w:val="24"/>
        </w:rPr>
        <w:t xml:space="preserve"> </w:t>
      </w:r>
      <w:r w:rsidR="00702B2C" w:rsidRPr="00B6744A">
        <w:rPr>
          <w:sz w:val="24"/>
          <w:szCs w:val="24"/>
        </w:rPr>
        <w:t>(далее</w:t>
      </w:r>
      <w:r w:rsidR="00702B2C" w:rsidRPr="00382A07">
        <w:rPr>
          <w:sz w:val="24"/>
          <w:szCs w:val="24"/>
        </w:rPr>
        <w:t xml:space="preserve"> — ЭТП)</w:t>
      </w:r>
      <w:r w:rsidR="005B75A6" w:rsidRPr="00382A07">
        <w:rPr>
          <w:sz w:val="24"/>
          <w:szCs w:val="24"/>
        </w:rPr>
        <w:t>.</w:t>
      </w:r>
      <w:bookmarkEnd w:id="15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6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7"/>
    </w:p>
    <w:p w:rsidR="00A40714" w:rsidRPr="00382A07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Лот №1:</w:t>
      </w:r>
      <w:r w:rsidR="00717F60" w:rsidRPr="00382A07">
        <w:rPr>
          <w:sz w:val="24"/>
          <w:szCs w:val="24"/>
        </w:rPr>
        <w:t xml:space="preserve"> право </w:t>
      </w:r>
      <w:r w:rsidR="00717F60" w:rsidRPr="00B6744A">
        <w:rPr>
          <w:sz w:val="24"/>
          <w:szCs w:val="24"/>
        </w:rPr>
        <w:t xml:space="preserve">заключения </w:t>
      </w:r>
      <w:r w:rsidR="00123C70" w:rsidRPr="00B6744A">
        <w:rPr>
          <w:sz w:val="24"/>
          <w:szCs w:val="24"/>
        </w:rPr>
        <w:t>Договор</w:t>
      </w:r>
      <w:r w:rsidR="00B6744A" w:rsidRPr="00B6744A">
        <w:rPr>
          <w:sz w:val="24"/>
          <w:szCs w:val="24"/>
        </w:rPr>
        <w:t>а</w:t>
      </w:r>
      <w:r w:rsidR="00A40714" w:rsidRPr="00B6744A">
        <w:rPr>
          <w:sz w:val="24"/>
          <w:szCs w:val="24"/>
        </w:rPr>
        <w:t xml:space="preserve"> </w:t>
      </w:r>
      <w:r w:rsidR="00702B2C" w:rsidRPr="00B6744A">
        <w:rPr>
          <w:sz w:val="24"/>
          <w:szCs w:val="24"/>
        </w:rPr>
        <w:t xml:space="preserve">на поставку </w:t>
      </w:r>
      <w:bookmarkEnd w:id="18"/>
      <w:r w:rsidR="00B6744A" w:rsidRPr="0003658A">
        <w:rPr>
          <w:iCs/>
          <w:sz w:val="24"/>
          <w:szCs w:val="24"/>
          <w:lang w:eastAsia="ru-RU"/>
        </w:rPr>
        <w:t xml:space="preserve">силового кабеля до 1 </w:t>
      </w:r>
      <w:proofErr w:type="spellStart"/>
      <w:r w:rsidR="00B6744A" w:rsidRPr="0003658A">
        <w:rPr>
          <w:iCs/>
          <w:sz w:val="24"/>
          <w:szCs w:val="24"/>
          <w:lang w:eastAsia="ru-RU"/>
        </w:rPr>
        <w:t>к</w:t>
      </w:r>
      <w:r w:rsidR="00B6744A">
        <w:rPr>
          <w:iCs/>
          <w:sz w:val="24"/>
          <w:szCs w:val="24"/>
          <w:lang w:eastAsia="ru-RU"/>
        </w:rPr>
        <w:t>В</w:t>
      </w:r>
      <w:proofErr w:type="spellEnd"/>
      <w:r w:rsidR="00B6744A" w:rsidRPr="0003658A">
        <w:rPr>
          <w:snapToGrid w:val="0"/>
          <w:sz w:val="24"/>
          <w:szCs w:val="24"/>
        </w:rPr>
        <w:t xml:space="preserve"> для нужд ПАО «МРСК Центра» (филиала </w:t>
      </w:r>
      <w:r w:rsidR="00B6744A" w:rsidRPr="0003658A">
        <w:rPr>
          <w:sz w:val="24"/>
          <w:szCs w:val="24"/>
        </w:rPr>
        <w:t>«Костромаэнерго»</w:t>
      </w:r>
      <w:r w:rsidR="00B6744A" w:rsidRPr="0003658A">
        <w:rPr>
          <w:snapToGrid w:val="0"/>
          <w:sz w:val="24"/>
          <w:szCs w:val="24"/>
        </w:rPr>
        <w:t>)</w:t>
      </w:r>
      <w:r w:rsidR="00702B2C" w:rsidRPr="00382A07">
        <w:rPr>
          <w:sz w:val="24"/>
          <w:szCs w:val="24"/>
        </w:rPr>
        <w:t>.</w:t>
      </w:r>
    </w:p>
    <w:p w:rsidR="008C4223" w:rsidRPr="00382A0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Количество лотов</w:t>
      </w:r>
      <w:r w:rsidRPr="00B6744A">
        <w:rPr>
          <w:sz w:val="24"/>
          <w:szCs w:val="24"/>
        </w:rPr>
        <w:t xml:space="preserve">: </w:t>
      </w:r>
      <w:r w:rsidRPr="00B6744A">
        <w:rPr>
          <w:b/>
          <w:sz w:val="24"/>
          <w:szCs w:val="24"/>
        </w:rPr>
        <w:t>1 (один)</w:t>
      </w:r>
      <w:r w:rsidRPr="00B6744A">
        <w:rPr>
          <w:sz w:val="24"/>
          <w:szCs w:val="24"/>
        </w:rPr>
        <w:t>.</w:t>
      </w:r>
    </w:p>
    <w:bookmarkEnd w:id="19"/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382A07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382A07">
        <w:rPr>
          <w:sz w:val="24"/>
          <w:szCs w:val="24"/>
        </w:rPr>
        <w:t>поставок</w:t>
      </w:r>
      <w:r w:rsidR="00717F60" w:rsidRPr="00382A07">
        <w:rPr>
          <w:sz w:val="24"/>
          <w:szCs w:val="24"/>
        </w:rPr>
        <w:t xml:space="preserve">: </w:t>
      </w:r>
      <w:r w:rsidR="00B6744A">
        <w:rPr>
          <w:sz w:val="24"/>
        </w:rPr>
        <w:t>в</w:t>
      </w:r>
      <w:r w:rsidR="00B6744A" w:rsidRPr="00E9016D">
        <w:rPr>
          <w:sz w:val="24"/>
        </w:rPr>
        <w:t xml:space="preserve"> течение 30 календарных</w:t>
      </w:r>
      <w:r w:rsidR="00B6744A" w:rsidRPr="00E9016D">
        <w:rPr>
          <w:sz w:val="26"/>
          <w:szCs w:val="26"/>
        </w:rPr>
        <w:t xml:space="preserve"> </w:t>
      </w:r>
      <w:r w:rsidR="00B6744A" w:rsidRPr="00E9016D">
        <w:rPr>
          <w:sz w:val="24"/>
        </w:rPr>
        <w:t>дней с момента заключения договора</w:t>
      </w:r>
      <w:r w:rsidR="00717F60" w:rsidRPr="00382A07">
        <w:rPr>
          <w:sz w:val="24"/>
          <w:szCs w:val="24"/>
        </w:rPr>
        <w:t>.</w:t>
      </w:r>
      <w:bookmarkEnd w:id="20"/>
    </w:p>
    <w:p w:rsidR="008D2928" w:rsidRPr="00B6744A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382A07">
        <w:rPr>
          <w:sz w:val="24"/>
          <w:szCs w:val="24"/>
        </w:rPr>
        <w:t xml:space="preserve">Отгрузочные реквизиты/базис поставки: </w:t>
      </w:r>
      <w:r w:rsidR="008D2928" w:rsidRPr="00382A07">
        <w:rPr>
          <w:sz w:val="24"/>
          <w:szCs w:val="24"/>
        </w:rPr>
        <w:t xml:space="preserve">на условиях DDP (Согласно </w:t>
      </w:r>
      <w:r w:rsidR="008D2928" w:rsidRPr="00B6744A">
        <w:rPr>
          <w:sz w:val="24"/>
          <w:szCs w:val="24"/>
        </w:rPr>
        <w:t xml:space="preserve">ИНКОТЕРМС </w:t>
      </w:r>
      <w:r w:rsidR="00DA1402" w:rsidRPr="00B6744A">
        <w:rPr>
          <w:sz w:val="24"/>
          <w:szCs w:val="24"/>
        </w:rPr>
        <w:t>2010</w:t>
      </w:r>
      <w:r w:rsidR="008D2928" w:rsidRPr="00B6744A">
        <w:rPr>
          <w:sz w:val="24"/>
          <w:szCs w:val="24"/>
        </w:rPr>
        <w:t>) по адрес</w:t>
      </w:r>
      <w:r w:rsidR="00B6744A" w:rsidRPr="00B6744A">
        <w:rPr>
          <w:sz w:val="24"/>
          <w:szCs w:val="24"/>
        </w:rPr>
        <w:t>у</w:t>
      </w:r>
      <w:r w:rsidR="008D2928" w:rsidRPr="00B6744A">
        <w:rPr>
          <w:sz w:val="24"/>
          <w:szCs w:val="24"/>
        </w:rPr>
        <w:t xml:space="preserve"> филиал</w:t>
      </w:r>
      <w:r w:rsidR="00B6744A" w:rsidRPr="00B6744A">
        <w:rPr>
          <w:sz w:val="24"/>
          <w:szCs w:val="24"/>
        </w:rPr>
        <w:t>а</w:t>
      </w:r>
      <w:r w:rsidR="008D2928" w:rsidRPr="00B6744A">
        <w:rPr>
          <w:sz w:val="24"/>
          <w:szCs w:val="24"/>
        </w:rPr>
        <w:t xml:space="preserve"> ПАО «МРСК Центра</w:t>
      </w:r>
      <w:bookmarkEnd w:id="21"/>
      <w:r w:rsidR="00B6744A" w:rsidRPr="00B6744A">
        <w:rPr>
          <w:sz w:val="24"/>
          <w:szCs w:val="24"/>
        </w:rPr>
        <w:t>:</w:t>
      </w:r>
    </w:p>
    <w:p w:rsidR="002A47D1" w:rsidRPr="00B6744A" w:rsidRDefault="008D2928" w:rsidP="00B6744A">
      <w:pPr>
        <w:pStyle w:val="afffffff2"/>
        <w:keepNext/>
        <w:numPr>
          <w:ilvl w:val="0"/>
          <w:numId w:val="77"/>
        </w:numPr>
        <w:tabs>
          <w:tab w:val="num" w:pos="15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B6744A">
        <w:rPr>
          <w:rFonts w:ascii="Times New Roman" w:hAnsi="Times New Roman"/>
          <w:sz w:val="24"/>
          <w:szCs w:val="24"/>
        </w:rPr>
        <w:t>Центральн</w:t>
      </w:r>
      <w:r w:rsidR="001F5F76">
        <w:rPr>
          <w:rFonts w:ascii="Times New Roman" w:hAnsi="Times New Roman"/>
          <w:sz w:val="24"/>
          <w:szCs w:val="24"/>
        </w:rPr>
        <w:t>ый</w:t>
      </w:r>
      <w:r w:rsidRPr="00B6744A">
        <w:rPr>
          <w:rFonts w:ascii="Times New Roman" w:hAnsi="Times New Roman"/>
          <w:sz w:val="24"/>
          <w:szCs w:val="24"/>
        </w:rPr>
        <w:t xml:space="preserve"> </w:t>
      </w:r>
      <w:r w:rsidR="001F5F76" w:rsidRPr="00B6744A">
        <w:rPr>
          <w:rFonts w:ascii="Times New Roman" w:hAnsi="Times New Roman"/>
          <w:sz w:val="24"/>
          <w:szCs w:val="24"/>
        </w:rPr>
        <w:t xml:space="preserve">склад </w:t>
      </w:r>
      <w:r w:rsidR="001F5F76" w:rsidRPr="00571B13">
        <w:rPr>
          <w:rFonts w:ascii="Times New Roman" w:hAnsi="Times New Roman"/>
          <w:bCs/>
          <w:sz w:val="24"/>
          <w:szCs w:val="22"/>
        </w:rPr>
        <w:t>филиала</w:t>
      </w:r>
      <w:r w:rsidR="001F5F76">
        <w:rPr>
          <w:rFonts w:ascii="Times New Roman" w:hAnsi="Times New Roman"/>
          <w:bCs/>
          <w:sz w:val="24"/>
          <w:szCs w:val="22"/>
        </w:rPr>
        <w:t xml:space="preserve"> </w:t>
      </w:r>
      <w:r w:rsidR="001F5F76" w:rsidRPr="00571B13">
        <w:rPr>
          <w:rFonts w:ascii="Times New Roman" w:hAnsi="Times New Roman"/>
          <w:bCs/>
          <w:sz w:val="24"/>
          <w:szCs w:val="22"/>
        </w:rPr>
        <w:t>ПАО «МРСК Центра» - «Костромаэнерго»</w:t>
      </w:r>
      <w:r w:rsidRPr="00B6744A">
        <w:rPr>
          <w:rFonts w:ascii="Times New Roman" w:hAnsi="Times New Roman"/>
          <w:sz w:val="24"/>
          <w:szCs w:val="24"/>
        </w:rPr>
        <w:t xml:space="preserve">: </w:t>
      </w:r>
      <w:r w:rsidR="001F5F76">
        <w:rPr>
          <w:rFonts w:ascii="Times New Roman" w:hAnsi="Times New Roman"/>
          <w:sz w:val="24"/>
          <w:szCs w:val="24"/>
        </w:rPr>
        <w:t xml:space="preserve">РФ, </w:t>
      </w:r>
      <w:r w:rsidR="001F5F76" w:rsidRPr="00571B13">
        <w:rPr>
          <w:rFonts w:ascii="Times New Roman" w:hAnsi="Times New Roman"/>
          <w:bCs/>
          <w:sz w:val="24"/>
          <w:szCs w:val="22"/>
        </w:rPr>
        <w:t>156013</w:t>
      </w:r>
      <w:r w:rsidR="001F5F76">
        <w:rPr>
          <w:rFonts w:ascii="Times New Roman" w:hAnsi="Times New Roman"/>
          <w:bCs/>
          <w:sz w:val="24"/>
          <w:szCs w:val="22"/>
        </w:rPr>
        <w:t xml:space="preserve">, </w:t>
      </w:r>
      <w:r w:rsidRPr="00B6744A">
        <w:rPr>
          <w:rFonts w:ascii="Times New Roman" w:hAnsi="Times New Roman"/>
          <w:sz w:val="24"/>
          <w:szCs w:val="24"/>
        </w:rPr>
        <w:t>г. Кострома, ул. Катушечная, 157</w:t>
      </w:r>
      <w:r w:rsidR="00B6744A" w:rsidRPr="00B6744A">
        <w:rPr>
          <w:rFonts w:ascii="Times New Roman" w:hAnsi="Times New Roman"/>
          <w:sz w:val="24"/>
          <w:szCs w:val="24"/>
        </w:rPr>
        <w:t>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B6744A">
        <w:rPr>
          <w:sz w:val="24"/>
        </w:rPr>
        <w:t>календарных</w:t>
      </w:r>
      <w:r w:rsidR="00B6744A" w:rsidRPr="006546D8">
        <w:rPr>
          <w:sz w:val="24"/>
        </w:rPr>
        <w:t xml:space="preserve"> </w:t>
      </w:r>
      <w:r w:rsidRPr="00382A07">
        <w:rPr>
          <w:iCs/>
          <w:sz w:val="24"/>
          <w:szCs w:val="24"/>
        </w:rPr>
        <w:t>дней с момента  подписания Сторонами накладной, предоставления счета-фактуры  и иных документов, предусмотренных договором.</w:t>
      </w:r>
      <w:bookmarkEnd w:id="22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00216B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382A07">
        <w:t>Правовой статус документов</w:t>
      </w:r>
      <w:bookmarkEnd w:id="27"/>
      <w:bookmarkEnd w:id="28"/>
      <w:bookmarkEnd w:id="29"/>
      <w:bookmarkEnd w:id="30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382A07">
        <w:t>Особые положения в связи с проведением Запроса предложений на ЭТП</w:t>
      </w:r>
      <w:bookmarkEnd w:id="34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382A07">
        <w:t>Обжалование</w:t>
      </w:r>
      <w:bookmarkEnd w:id="36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9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 xml:space="preserve">, предусмотренных Федеральным </w:t>
      </w:r>
      <w:r w:rsidR="0099066F" w:rsidRPr="00382A07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382A07">
        <w:t>Прочие положения</w:t>
      </w:r>
      <w:bookmarkEnd w:id="41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849"/>
      <w:bookmarkStart w:id="53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70493"/>
      <w:bookmarkStart w:id="62" w:name="_Toc468462406"/>
      <w:bookmarkStart w:id="63" w:name="_Toc469481991"/>
      <w:bookmarkStart w:id="64" w:name="_Toc472411765"/>
      <w:bookmarkStart w:id="65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70494"/>
      <w:bookmarkStart w:id="74" w:name="_Toc468462407"/>
      <w:bookmarkStart w:id="75" w:name="_Toc469481992"/>
      <w:bookmarkStart w:id="76" w:name="_Toc472411766"/>
      <w:bookmarkStart w:id="77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70495"/>
      <w:bookmarkStart w:id="86" w:name="_Toc468462408"/>
      <w:bookmarkStart w:id="87" w:name="_Toc469481993"/>
      <w:bookmarkStart w:id="88" w:name="_Toc472411767"/>
      <w:bookmarkStart w:id="89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70496"/>
      <w:bookmarkStart w:id="98" w:name="_Toc468462409"/>
      <w:bookmarkStart w:id="99" w:name="_Toc469481994"/>
      <w:bookmarkStart w:id="100" w:name="_Toc472411768"/>
      <w:bookmarkStart w:id="101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70497"/>
      <w:bookmarkStart w:id="110" w:name="_Toc468462410"/>
      <w:bookmarkStart w:id="111" w:name="_Toc469481995"/>
      <w:bookmarkStart w:id="112" w:name="_Toc472411769"/>
      <w:bookmarkStart w:id="113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382A07">
        <w:rPr>
          <w:b w:val="0"/>
          <w:szCs w:val="24"/>
        </w:rPr>
        <w:lastRenderedPageBreak/>
        <w:t>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70498"/>
      <w:bookmarkStart w:id="122" w:name="_Toc468462411"/>
      <w:bookmarkStart w:id="123" w:name="_Toc469481996"/>
      <w:bookmarkStart w:id="124" w:name="_Toc472411770"/>
      <w:bookmarkStart w:id="125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00216B" w:rsidRPr="0000216B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00216B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856"/>
      <w:bookmarkEnd w:id="53"/>
      <w:bookmarkEnd w:id="126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7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857"/>
      <w:r w:rsidRPr="00382A07">
        <w:t>Проект договора</w:t>
      </w:r>
      <w:bookmarkEnd w:id="132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70501"/>
      <w:bookmarkStart w:id="146" w:name="_Toc468462414"/>
      <w:bookmarkStart w:id="147" w:name="_Toc469481999"/>
      <w:bookmarkStart w:id="148" w:name="_Toc472411773"/>
      <w:bookmarkStart w:id="149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70502"/>
      <w:bookmarkStart w:id="163" w:name="_Toc468462415"/>
      <w:bookmarkStart w:id="164" w:name="_Toc469482000"/>
      <w:bookmarkStart w:id="165" w:name="_Toc472411774"/>
      <w:bookmarkStart w:id="166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70503"/>
      <w:bookmarkStart w:id="180" w:name="_Toc468462416"/>
      <w:bookmarkStart w:id="181" w:name="_Toc469482001"/>
      <w:bookmarkStart w:id="182" w:name="_Toc472411775"/>
      <w:bookmarkStart w:id="183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68462417"/>
      <w:bookmarkStart w:id="185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57081"/>
      <w:bookmarkStart w:id="191" w:name="_Toc440359636"/>
      <w:bookmarkStart w:id="192" w:name="_Toc440632099"/>
      <w:bookmarkStart w:id="193" w:name="_Toc440875920"/>
      <w:bookmarkStart w:id="194" w:name="_Toc441130948"/>
      <w:bookmarkStart w:id="195" w:name="_Toc447269763"/>
      <w:bookmarkStart w:id="196" w:name="_Toc464120585"/>
      <w:bookmarkStart w:id="197" w:name="_Toc466970505"/>
      <w:bookmarkStart w:id="198" w:name="_Toc468462418"/>
      <w:bookmarkStart w:id="199" w:name="_Toc469482003"/>
      <w:bookmarkStart w:id="200" w:name="_Toc472411777"/>
      <w:bookmarkStart w:id="201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00216B" w:rsidRPr="0000216B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57082"/>
      <w:bookmarkStart w:id="207" w:name="_Toc440359637"/>
      <w:bookmarkStart w:id="208" w:name="_Toc440632100"/>
      <w:bookmarkStart w:id="209" w:name="_Toc440875921"/>
      <w:bookmarkStart w:id="210" w:name="_Toc441130949"/>
      <w:bookmarkStart w:id="211" w:name="_Toc447269764"/>
      <w:bookmarkStart w:id="212" w:name="_Toc464120586"/>
      <w:bookmarkStart w:id="213" w:name="_Toc466970506"/>
      <w:bookmarkStart w:id="214" w:name="_Toc468462419"/>
      <w:bookmarkStart w:id="215" w:name="_Toc469482004"/>
      <w:bookmarkStart w:id="216" w:name="_Toc472411778"/>
      <w:bookmarkStart w:id="217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57083"/>
      <w:bookmarkStart w:id="224" w:name="_Toc440359638"/>
      <w:bookmarkStart w:id="225" w:name="_Toc440632101"/>
      <w:bookmarkStart w:id="226" w:name="_Toc440875922"/>
      <w:bookmarkStart w:id="227" w:name="_Toc441130950"/>
      <w:bookmarkStart w:id="228" w:name="_Toc447269765"/>
      <w:bookmarkStart w:id="229" w:name="_Toc464120587"/>
      <w:bookmarkStart w:id="230" w:name="_Toc466970507"/>
      <w:bookmarkStart w:id="231" w:name="_Toc468462420"/>
      <w:bookmarkStart w:id="232" w:name="_Toc469482005"/>
      <w:bookmarkStart w:id="233" w:name="_Toc472411779"/>
      <w:bookmarkStart w:id="234" w:name="_Toc498588864"/>
      <w:r w:rsidRPr="00382A07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4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2007"/>
      <w:bookmarkStart w:id="243" w:name="_Toc472411781"/>
      <w:bookmarkStart w:id="244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00216B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  <w:bookmarkEnd w:id="243"/>
      <w:bookmarkEnd w:id="24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5" w:name="_Toc469470559"/>
      <w:bookmarkStart w:id="246" w:name="_Toc469482008"/>
      <w:bookmarkStart w:id="247" w:name="_Toc472411782"/>
      <w:bookmarkStart w:id="248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5"/>
      <w:bookmarkEnd w:id="246"/>
      <w:bookmarkEnd w:id="247"/>
      <w:bookmarkEnd w:id="248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9" w:name="_Ref469470272"/>
      <w:bookmarkStart w:id="250" w:name="_Toc469470560"/>
      <w:bookmarkStart w:id="251" w:name="_Toc469482009"/>
      <w:bookmarkStart w:id="252" w:name="_Toc472411783"/>
      <w:bookmarkStart w:id="253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9"/>
      <w:bookmarkEnd w:id="250"/>
      <w:bookmarkEnd w:id="251"/>
      <w:bookmarkEnd w:id="252"/>
      <w:bookmarkEnd w:id="25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1"/>
      <w:bookmarkStart w:id="255" w:name="_Toc469482010"/>
      <w:bookmarkStart w:id="256" w:name="_Toc472411784"/>
      <w:bookmarkStart w:id="257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4"/>
      <w:bookmarkEnd w:id="255"/>
      <w:bookmarkEnd w:id="256"/>
      <w:bookmarkEnd w:id="25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8" w:name="_Toc469470562"/>
      <w:bookmarkStart w:id="259" w:name="_Toc469482011"/>
      <w:bookmarkStart w:id="260" w:name="_Toc472411785"/>
      <w:bookmarkStart w:id="261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8"/>
      <w:bookmarkEnd w:id="259"/>
      <w:bookmarkEnd w:id="260"/>
      <w:bookmarkEnd w:id="261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3"/>
      <w:bookmarkStart w:id="263" w:name="_Toc469482012"/>
      <w:bookmarkStart w:id="264" w:name="_Toc472411786"/>
      <w:bookmarkStart w:id="265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2"/>
      <w:bookmarkEnd w:id="263"/>
      <w:bookmarkEnd w:id="264"/>
      <w:bookmarkEnd w:id="265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4"/>
      <w:bookmarkStart w:id="267" w:name="_Toc469482013"/>
      <w:bookmarkStart w:id="268" w:name="_Toc472411787"/>
      <w:bookmarkStart w:id="269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6"/>
      <w:bookmarkEnd w:id="267"/>
      <w:bookmarkEnd w:id="268"/>
      <w:bookmarkEnd w:id="269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0" w:name="_Ref303711222"/>
      <w:bookmarkStart w:id="271" w:name="_Ref311232052"/>
      <w:bookmarkStart w:id="272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70"/>
      <w:r w:rsidR="00D51A0B" w:rsidRPr="00382A07">
        <w:rPr>
          <w:szCs w:val="24"/>
        </w:rPr>
        <w:t>Заявок</w:t>
      </w:r>
      <w:bookmarkEnd w:id="271"/>
      <w:bookmarkEnd w:id="272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3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3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4" w:name="_Toc439323688"/>
      <w:bookmarkStart w:id="275" w:name="_Toc440357086"/>
      <w:bookmarkStart w:id="276" w:name="_Toc440359641"/>
      <w:bookmarkStart w:id="277" w:name="_Toc440632104"/>
      <w:bookmarkStart w:id="278" w:name="_Toc440875925"/>
      <w:bookmarkStart w:id="279" w:name="_Toc441130953"/>
      <w:bookmarkStart w:id="280" w:name="_Toc447269768"/>
      <w:bookmarkStart w:id="281" w:name="_Toc464120590"/>
      <w:bookmarkStart w:id="282" w:name="_Toc466970510"/>
      <w:bookmarkStart w:id="283" w:name="_Toc468462423"/>
      <w:bookmarkStart w:id="284" w:name="_Toc469482016"/>
      <w:bookmarkStart w:id="285" w:name="_Toc472411790"/>
      <w:bookmarkStart w:id="286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28_922829174"/>
      <w:bookmarkEnd w:id="287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2_922829174"/>
      <w:bookmarkEnd w:id="288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4_922829174"/>
      <w:bookmarkEnd w:id="289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36_922829174"/>
      <w:bookmarkEnd w:id="290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1" w:name="_Toc439323689"/>
      <w:bookmarkStart w:id="292" w:name="_Toc440357087"/>
      <w:bookmarkStart w:id="293" w:name="_Toc440359642"/>
      <w:bookmarkStart w:id="294" w:name="_Toc440632105"/>
      <w:bookmarkStart w:id="295" w:name="_Toc440875926"/>
      <w:bookmarkStart w:id="296" w:name="_Toc441130954"/>
      <w:bookmarkStart w:id="297" w:name="_Toc447269769"/>
      <w:bookmarkStart w:id="298" w:name="_Toc464120591"/>
      <w:bookmarkStart w:id="299" w:name="_Toc466970511"/>
      <w:bookmarkStart w:id="300" w:name="_Toc468462424"/>
      <w:bookmarkStart w:id="301" w:name="_Toc469482017"/>
      <w:bookmarkStart w:id="302" w:name="_Toc472411791"/>
      <w:bookmarkStart w:id="303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4" w:name="_Ref303250835"/>
      <w:bookmarkStart w:id="305" w:name="_Ref305973033"/>
      <w:bookmarkStart w:id="306" w:name="_Toc498588877"/>
      <w:bookmarkStart w:id="307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4"/>
      <w:r w:rsidRPr="00382A07">
        <w:t xml:space="preserve"> по запросу предложений</w:t>
      </w:r>
      <w:bookmarkEnd w:id="305"/>
      <w:bookmarkEnd w:id="306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_RefNumPara__444_922829174"/>
      <w:bookmarkStart w:id="309" w:name="_Ref191386216"/>
      <w:bookmarkStart w:id="310" w:name="_Ref305973147"/>
      <w:bookmarkStart w:id="311" w:name="_Toc498588878"/>
      <w:bookmarkEnd w:id="307"/>
      <w:bookmarkEnd w:id="308"/>
      <w:r w:rsidRPr="00382A07">
        <w:lastRenderedPageBreak/>
        <w:t xml:space="preserve">Подготовка </w:t>
      </w:r>
      <w:bookmarkEnd w:id="309"/>
      <w:r w:rsidRPr="00382A07">
        <w:t>Заявок</w:t>
      </w:r>
      <w:bookmarkEnd w:id="310"/>
      <w:bookmarkEnd w:id="31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2" w:name="_Ref306114638"/>
      <w:bookmarkStart w:id="313" w:name="_Toc440357090"/>
      <w:bookmarkStart w:id="314" w:name="_Toc440359645"/>
      <w:bookmarkStart w:id="315" w:name="_Toc440632108"/>
      <w:bookmarkStart w:id="316" w:name="_Toc440875929"/>
      <w:bookmarkStart w:id="317" w:name="_Toc441130957"/>
      <w:bookmarkStart w:id="318" w:name="_Toc447269772"/>
      <w:bookmarkStart w:id="319" w:name="_Toc464120594"/>
      <w:bookmarkStart w:id="320" w:name="_Toc466970514"/>
      <w:bookmarkStart w:id="321" w:name="_Toc468462427"/>
      <w:bookmarkStart w:id="322" w:name="_Toc469482020"/>
      <w:bookmarkStart w:id="323" w:name="_Toc472411794"/>
      <w:bookmarkStart w:id="324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00216B" w:rsidRPr="000E09E6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5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00216B" w:rsidRPr="000E09E6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6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6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55279015"/>
      <w:bookmarkStart w:id="328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7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9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8"/>
      <w:bookmarkEnd w:id="329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0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30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1" w:name="_Ref115076752"/>
      <w:bookmarkStart w:id="332" w:name="_Ref191386109"/>
      <w:bookmarkStart w:id="333" w:name="_Ref191386419"/>
      <w:bookmarkStart w:id="334" w:name="_Toc440357091"/>
      <w:bookmarkStart w:id="335" w:name="_Toc440359646"/>
      <w:bookmarkStart w:id="336" w:name="_Toc440632109"/>
      <w:bookmarkStart w:id="337" w:name="_Toc440875930"/>
      <w:bookmarkStart w:id="338" w:name="_Toc441130958"/>
      <w:bookmarkStart w:id="339" w:name="_Toc447269773"/>
      <w:bookmarkStart w:id="340" w:name="_Toc464120595"/>
      <w:bookmarkStart w:id="341" w:name="_Toc466970515"/>
      <w:bookmarkStart w:id="342" w:name="_Toc468462428"/>
      <w:bookmarkStart w:id="343" w:name="_Toc469482021"/>
      <w:bookmarkStart w:id="344" w:name="_Toc472411795"/>
      <w:bookmarkStart w:id="345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1"/>
      <w:bookmarkEnd w:id="332"/>
      <w:bookmarkEnd w:id="333"/>
      <w:r w:rsidRPr="00382A07">
        <w:rPr>
          <w:szCs w:val="24"/>
        </w:rPr>
        <w:t>ЭТП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6" w:name="_Ref115076807"/>
      <w:bookmarkStart w:id="347" w:name="_Toc440357092"/>
      <w:bookmarkStart w:id="348" w:name="_Toc440359647"/>
      <w:bookmarkStart w:id="349" w:name="_Toc440632110"/>
      <w:bookmarkStart w:id="350" w:name="_Toc440875931"/>
      <w:bookmarkStart w:id="351" w:name="_Toc441130959"/>
      <w:bookmarkStart w:id="352" w:name="_Toc447269774"/>
      <w:bookmarkStart w:id="353" w:name="_Toc464120596"/>
      <w:bookmarkStart w:id="354" w:name="_Toc466970516"/>
      <w:bookmarkStart w:id="355" w:name="_Toc468462429"/>
      <w:bookmarkStart w:id="356" w:name="_Toc469482022"/>
      <w:bookmarkStart w:id="357" w:name="_Toc472411796"/>
      <w:bookmarkStart w:id="358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306008743"/>
      <w:bookmarkStart w:id="361" w:name="_Toc440357093"/>
      <w:bookmarkStart w:id="362" w:name="_Toc440359648"/>
      <w:bookmarkStart w:id="363" w:name="_Toc440632111"/>
      <w:bookmarkStart w:id="364" w:name="_Toc440875932"/>
      <w:bookmarkStart w:id="365" w:name="_Toc441130960"/>
      <w:bookmarkStart w:id="366" w:name="_Toc447269775"/>
      <w:bookmarkStart w:id="367" w:name="_Toc464120597"/>
      <w:bookmarkStart w:id="368" w:name="_Toc466970517"/>
      <w:bookmarkStart w:id="369" w:name="_Toc468462430"/>
      <w:bookmarkStart w:id="370" w:name="_Toc469482023"/>
      <w:bookmarkStart w:id="371" w:name="_Toc472411797"/>
      <w:bookmarkStart w:id="372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3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3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Toc440357094"/>
      <w:bookmarkStart w:id="375" w:name="_Toc440359649"/>
      <w:bookmarkStart w:id="376" w:name="_Toc440632112"/>
      <w:bookmarkStart w:id="377" w:name="_Toc440875933"/>
      <w:bookmarkStart w:id="378" w:name="_Toc441130961"/>
      <w:bookmarkStart w:id="379" w:name="_Toc447269776"/>
      <w:bookmarkStart w:id="380" w:name="_Toc464120598"/>
      <w:bookmarkStart w:id="381" w:name="_Toc466970518"/>
      <w:bookmarkStart w:id="382" w:name="_Toc468462431"/>
      <w:bookmarkStart w:id="383" w:name="_Toc469482024"/>
      <w:bookmarkStart w:id="384" w:name="_Toc472411798"/>
      <w:bookmarkStart w:id="385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6" w:name="_Toc440357095"/>
      <w:bookmarkStart w:id="387" w:name="_Toc440359650"/>
      <w:bookmarkStart w:id="388" w:name="_Toc440632113"/>
      <w:bookmarkStart w:id="389" w:name="_Toc440875934"/>
      <w:bookmarkStart w:id="390" w:name="_Toc441130962"/>
      <w:bookmarkStart w:id="391" w:name="_Toc447269777"/>
      <w:bookmarkStart w:id="392" w:name="_Toc464120599"/>
      <w:bookmarkStart w:id="393" w:name="_Toc466970519"/>
      <w:bookmarkStart w:id="394" w:name="_Toc468462432"/>
      <w:bookmarkStart w:id="395" w:name="_Toc469482025"/>
      <w:bookmarkStart w:id="396" w:name="_Toc472411799"/>
      <w:bookmarkStart w:id="397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1"/>
    </w:p>
    <w:p w:rsidR="00280464" w:rsidRPr="00B6744A" w:rsidRDefault="00216641" w:rsidP="00B6744A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B6744A">
        <w:rPr>
          <w:b/>
          <w:bCs w:val="0"/>
          <w:sz w:val="24"/>
          <w:szCs w:val="24"/>
          <w:u w:val="single"/>
        </w:rPr>
        <w:t>По Лоту №1:</w:t>
      </w:r>
      <w:r w:rsidR="00717F60" w:rsidRPr="00382A07">
        <w:rPr>
          <w:bCs w:val="0"/>
          <w:sz w:val="24"/>
          <w:szCs w:val="24"/>
        </w:rPr>
        <w:t xml:space="preserve"> </w:t>
      </w:r>
      <w:r w:rsidR="00B6744A" w:rsidRPr="00F6271E">
        <w:rPr>
          <w:b/>
          <w:bCs w:val="0"/>
          <w:sz w:val="24"/>
          <w:szCs w:val="24"/>
        </w:rPr>
        <w:t>558</w:t>
      </w:r>
      <w:r w:rsidR="00155DAF" w:rsidRPr="00F6271E">
        <w:rPr>
          <w:b/>
          <w:sz w:val="24"/>
          <w:szCs w:val="24"/>
        </w:rPr>
        <w:t xml:space="preserve"> </w:t>
      </w:r>
      <w:r w:rsidR="00B6744A" w:rsidRPr="00F6271E">
        <w:rPr>
          <w:b/>
          <w:sz w:val="24"/>
          <w:szCs w:val="24"/>
        </w:rPr>
        <w:t>990</w:t>
      </w:r>
      <w:r w:rsidR="00155DAF" w:rsidRPr="00F6271E">
        <w:rPr>
          <w:sz w:val="24"/>
          <w:szCs w:val="24"/>
        </w:rPr>
        <w:t xml:space="preserve"> (</w:t>
      </w:r>
      <w:r w:rsidR="00B6744A" w:rsidRPr="00F6271E">
        <w:rPr>
          <w:sz w:val="24"/>
          <w:szCs w:val="24"/>
        </w:rPr>
        <w:t>Пятьсот</w:t>
      </w:r>
      <w:r w:rsidR="00155DAF" w:rsidRPr="00F6271E">
        <w:rPr>
          <w:sz w:val="24"/>
          <w:szCs w:val="24"/>
        </w:rPr>
        <w:t xml:space="preserve"> </w:t>
      </w:r>
      <w:r w:rsidR="00B6744A" w:rsidRPr="00F6271E">
        <w:rPr>
          <w:sz w:val="24"/>
          <w:szCs w:val="24"/>
        </w:rPr>
        <w:t>пятьдесят</w:t>
      </w:r>
      <w:r w:rsidR="00155DAF" w:rsidRPr="00F6271E">
        <w:rPr>
          <w:sz w:val="24"/>
          <w:szCs w:val="24"/>
        </w:rPr>
        <w:t xml:space="preserve"> </w:t>
      </w:r>
      <w:r w:rsidR="00B6744A" w:rsidRPr="00F6271E">
        <w:rPr>
          <w:sz w:val="24"/>
          <w:szCs w:val="24"/>
        </w:rPr>
        <w:t>восемь</w:t>
      </w:r>
      <w:r w:rsidR="00155DAF" w:rsidRPr="00F6271E">
        <w:rPr>
          <w:sz w:val="24"/>
          <w:szCs w:val="24"/>
        </w:rPr>
        <w:t xml:space="preserve"> тысяч </w:t>
      </w:r>
      <w:r w:rsidR="00F6271E" w:rsidRPr="00F6271E">
        <w:rPr>
          <w:sz w:val="24"/>
          <w:szCs w:val="24"/>
        </w:rPr>
        <w:t>девятьсот</w:t>
      </w:r>
      <w:r w:rsidR="00155DAF" w:rsidRPr="00F6271E">
        <w:rPr>
          <w:sz w:val="24"/>
          <w:szCs w:val="24"/>
        </w:rPr>
        <w:t xml:space="preserve"> </w:t>
      </w:r>
      <w:r w:rsidR="00F6271E" w:rsidRPr="00F6271E">
        <w:rPr>
          <w:sz w:val="24"/>
          <w:szCs w:val="24"/>
        </w:rPr>
        <w:t>девяносто</w:t>
      </w:r>
      <w:r w:rsidR="00155DAF" w:rsidRPr="00F6271E">
        <w:rPr>
          <w:sz w:val="24"/>
          <w:szCs w:val="24"/>
        </w:rPr>
        <w:t>) рубл</w:t>
      </w:r>
      <w:r w:rsidR="00F6271E" w:rsidRPr="00F6271E">
        <w:rPr>
          <w:sz w:val="24"/>
          <w:szCs w:val="24"/>
        </w:rPr>
        <w:t>ей</w:t>
      </w:r>
      <w:r w:rsidR="00155DAF" w:rsidRPr="00F6271E">
        <w:rPr>
          <w:sz w:val="24"/>
          <w:szCs w:val="24"/>
        </w:rPr>
        <w:t xml:space="preserve"> 00 копеек РФ, без учета НДС; НДС составляет </w:t>
      </w:r>
      <w:r w:rsidR="00F6271E" w:rsidRPr="00F6271E">
        <w:rPr>
          <w:b/>
          <w:sz w:val="24"/>
          <w:szCs w:val="24"/>
        </w:rPr>
        <w:t>100</w:t>
      </w:r>
      <w:r w:rsidR="00155DAF" w:rsidRPr="00F6271E">
        <w:rPr>
          <w:b/>
          <w:sz w:val="24"/>
          <w:szCs w:val="24"/>
        </w:rPr>
        <w:t xml:space="preserve"> </w:t>
      </w:r>
      <w:r w:rsidR="00F6271E" w:rsidRPr="00F6271E">
        <w:rPr>
          <w:b/>
          <w:sz w:val="24"/>
          <w:szCs w:val="24"/>
        </w:rPr>
        <w:t>618</w:t>
      </w:r>
      <w:r w:rsidR="00155DAF" w:rsidRPr="00F6271E">
        <w:rPr>
          <w:sz w:val="24"/>
          <w:szCs w:val="24"/>
        </w:rPr>
        <w:t xml:space="preserve"> (</w:t>
      </w:r>
      <w:r w:rsidR="00F6271E" w:rsidRPr="00F6271E">
        <w:rPr>
          <w:sz w:val="24"/>
          <w:szCs w:val="24"/>
        </w:rPr>
        <w:t>Сто</w:t>
      </w:r>
      <w:r w:rsidR="00155DAF" w:rsidRPr="00F6271E">
        <w:rPr>
          <w:sz w:val="24"/>
          <w:szCs w:val="24"/>
        </w:rPr>
        <w:t xml:space="preserve"> тысяч </w:t>
      </w:r>
      <w:r w:rsidR="00F6271E" w:rsidRPr="00F6271E">
        <w:rPr>
          <w:sz w:val="24"/>
          <w:szCs w:val="24"/>
        </w:rPr>
        <w:t>шестьсот</w:t>
      </w:r>
      <w:r w:rsidR="00155DAF" w:rsidRPr="00F6271E">
        <w:rPr>
          <w:sz w:val="24"/>
          <w:szCs w:val="24"/>
        </w:rPr>
        <w:t xml:space="preserve"> </w:t>
      </w:r>
      <w:r w:rsidR="00F6271E" w:rsidRPr="00F6271E">
        <w:rPr>
          <w:sz w:val="24"/>
          <w:szCs w:val="24"/>
        </w:rPr>
        <w:t>восемнадцать</w:t>
      </w:r>
      <w:r w:rsidR="00155DAF" w:rsidRPr="00F6271E">
        <w:rPr>
          <w:sz w:val="24"/>
          <w:szCs w:val="24"/>
        </w:rPr>
        <w:t xml:space="preserve">) рублей </w:t>
      </w:r>
      <w:r w:rsidR="00F6271E" w:rsidRPr="00F6271E">
        <w:rPr>
          <w:sz w:val="24"/>
          <w:szCs w:val="24"/>
        </w:rPr>
        <w:t>20</w:t>
      </w:r>
      <w:r w:rsidR="00155DAF" w:rsidRPr="00F6271E">
        <w:rPr>
          <w:sz w:val="24"/>
          <w:szCs w:val="24"/>
        </w:rPr>
        <w:t xml:space="preserve"> копеек РФ; </w:t>
      </w:r>
      <w:r w:rsidR="00F6271E" w:rsidRPr="00F6271E">
        <w:rPr>
          <w:b/>
          <w:sz w:val="24"/>
          <w:szCs w:val="24"/>
        </w:rPr>
        <w:t>659</w:t>
      </w:r>
      <w:r w:rsidR="00155DAF" w:rsidRPr="00F6271E">
        <w:rPr>
          <w:b/>
          <w:sz w:val="24"/>
          <w:szCs w:val="24"/>
        </w:rPr>
        <w:t xml:space="preserve"> </w:t>
      </w:r>
      <w:r w:rsidR="00F6271E" w:rsidRPr="00F6271E">
        <w:rPr>
          <w:b/>
          <w:sz w:val="24"/>
          <w:szCs w:val="24"/>
        </w:rPr>
        <w:t>608</w:t>
      </w:r>
      <w:r w:rsidR="00155DAF" w:rsidRPr="00F6271E">
        <w:rPr>
          <w:sz w:val="24"/>
          <w:szCs w:val="24"/>
        </w:rPr>
        <w:t xml:space="preserve"> (</w:t>
      </w:r>
      <w:r w:rsidR="00F6271E" w:rsidRPr="00F6271E">
        <w:rPr>
          <w:sz w:val="24"/>
          <w:szCs w:val="24"/>
        </w:rPr>
        <w:t>Шестьсот</w:t>
      </w:r>
      <w:r w:rsidR="00155DAF" w:rsidRPr="00F6271E">
        <w:rPr>
          <w:sz w:val="24"/>
          <w:szCs w:val="24"/>
        </w:rPr>
        <w:t xml:space="preserve"> </w:t>
      </w:r>
      <w:r w:rsidR="00F6271E" w:rsidRPr="00F6271E">
        <w:rPr>
          <w:sz w:val="24"/>
          <w:szCs w:val="24"/>
        </w:rPr>
        <w:t>пятьдесят</w:t>
      </w:r>
      <w:r w:rsidR="00155DAF" w:rsidRPr="00F6271E">
        <w:rPr>
          <w:sz w:val="24"/>
          <w:szCs w:val="24"/>
        </w:rPr>
        <w:t xml:space="preserve"> </w:t>
      </w:r>
      <w:r w:rsidR="00F6271E" w:rsidRPr="00F6271E">
        <w:rPr>
          <w:sz w:val="24"/>
          <w:szCs w:val="24"/>
        </w:rPr>
        <w:t>девять</w:t>
      </w:r>
      <w:r w:rsidR="00155DAF" w:rsidRPr="00F6271E">
        <w:rPr>
          <w:sz w:val="24"/>
          <w:szCs w:val="24"/>
        </w:rPr>
        <w:t xml:space="preserve"> тысяч </w:t>
      </w:r>
      <w:r w:rsidR="00F6271E" w:rsidRPr="00F6271E">
        <w:rPr>
          <w:sz w:val="24"/>
          <w:szCs w:val="24"/>
        </w:rPr>
        <w:t>шестьсот восемь</w:t>
      </w:r>
      <w:r w:rsidR="00155DAF" w:rsidRPr="00F6271E">
        <w:rPr>
          <w:sz w:val="24"/>
          <w:szCs w:val="24"/>
        </w:rPr>
        <w:t xml:space="preserve">) рублей </w:t>
      </w:r>
      <w:r w:rsidR="00F6271E" w:rsidRPr="00F6271E">
        <w:rPr>
          <w:sz w:val="24"/>
          <w:szCs w:val="24"/>
        </w:rPr>
        <w:t>20</w:t>
      </w:r>
      <w:r w:rsidR="00155DAF" w:rsidRPr="00F6271E">
        <w:rPr>
          <w:sz w:val="24"/>
          <w:szCs w:val="24"/>
        </w:rPr>
        <w:t xml:space="preserve"> копеек РФ, с учетом НДС</w:t>
      </w:r>
      <w:r w:rsidR="00280464" w:rsidRPr="00F6271E">
        <w:rPr>
          <w:rFonts w:eastAsia="Calibri"/>
          <w:sz w:val="24"/>
          <w:szCs w:val="24"/>
          <w:lang w:eastAsia="en-US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C23D0F">
        <w:rPr>
          <w:bCs w:val="0"/>
          <w:sz w:val="24"/>
          <w:szCs w:val="24"/>
        </w:rPr>
        <w:t xml:space="preserve">, </w:t>
      </w:r>
      <w:r w:rsidR="00C23D0F" w:rsidRPr="00C23D0F">
        <w:rPr>
          <w:sz w:val="24"/>
          <w:szCs w:val="24"/>
        </w:rPr>
        <w:t>являющееся субъектом малого и среднего предпринимательства</w:t>
      </w:r>
      <w:r w:rsidRPr="00C23D0F">
        <w:rPr>
          <w:bCs w:val="0"/>
          <w:sz w:val="24"/>
          <w:szCs w:val="24"/>
        </w:rPr>
        <w:t>.</w:t>
      </w:r>
      <w:r w:rsidRPr="004A1A68">
        <w:rPr>
          <w:bCs w:val="0"/>
          <w:sz w:val="24"/>
          <w:szCs w:val="24"/>
        </w:rPr>
        <w:t xml:space="preserve">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C23D0F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 xml:space="preserve">05.04.2013 № 44-ФЗ «О контрактной системе в сфере закупок товаров, </w:t>
      </w:r>
      <w:r w:rsidR="00A75256" w:rsidRPr="00C23D0F">
        <w:rPr>
          <w:rFonts w:eastAsia="Arial Unicode MS"/>
          <w:sz w:val="24"/>
          <w:szCs w:val="24"/>
        </w:rPr>
        <w:t>работ, услуг для обеспечения государственных и муниципальных нужд»</w:t>
      </w:r>
      <w:r w:rsidRPr="00C23D0F">
        <w:rPr>
          <w:rFonts w:eastAsia="Arial Unicode MS"/>
          <w:sz w:val="24"/>
          <w:szCs w:val="24"/>
          <w:lang w:eastAsia="ru-RU"/>
        </w:rPr>
        <w:t>;</w:t>
      </w:r>
      <w:bookmarkEnd w:id="434"/>
      <w:proofErr w:type="gramEnd"/>
    </w:p>
    <w:p w:rsidR="00C23D0F" w:rsidRPr="00C23D0F" w:rsidRDefault="00C23D0F" w:rsidP="00C23D0F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23D0F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216B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0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1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00216B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proofErr w:type="spellStart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a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g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F6271E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B03BF3">
        <w:rPr>
          <w:sz w:val="24"/>
          <w:szCs w:val="24"/>
        </w:rPr>
        <w:t xml:space="preserve">с даты </w:t>
      </w:r>
      <w:r w:rsidRPr="00F6271E">
        <w:rPr>
          <w:sz w:val="24"/>
          <w:szCs w:val="24"/>
        </w:rPr>
        <w:t>публикации</w:t>
      </w:r>
      <w:proofErr w:type="gramEnd"/>
      <w:r w:rsidRPr="00F6271E">
        <w:rPr>
          <w:sz w:val="24"/>
          <w:szCs w:val="24"/>
        </w:rPr>
        <w:t xml:space="preserve"> закупочной процедуры (п. </w:t>
      </w:r>
      <w:r w:rsidRPr="00F6271E">
        <w:rPr>
          <w:sz w:val="24"/>
          <w:szCs w:val="24"/>
        </w:rPr>
        <w:fldChar w:fldCharType="begin"/>
      </w:r>
      <w:r w:rsidRPr="00F6271E">
        <w:rPr>
          <w:sz w:val="24"/>
          <w:szCs w:val="24"/>
        </w:rPr>
        <w:instrText xml:space="preserve"> REF _Ref191386085 \r \h  \* MERGEFORMAT </w:instrText>
      </w:r>
      <w:r w:rsidRPr="00F6271E">
        <w:rPr>
          <w:sz w:val="24"/>
          <w:szCs w:val="24"/>
        </w:rPr>
      </w:r>
      <w:r w:rsidRPr="00F6271E">
        <w:rPr>
          <w:sz w:val="24"/>
          <w:szCs w:val="24"/>
        </w:rPr>
        <w:fldChar w:fldCharType="separate"/>
      </w:r>
      <w:r w:rsidRPr="00F6271E">
        <w:rPr>
          <w:sz w:val="24"/>
          <w:szCs w:val="24"/>
        </w:rPr>
        <w:t>1.1.1</w:t>
      </w:r>
      <w:r w:rsidRPr="00F6271E">
        <w:rPr>
          <w:sz w:val="24"/>
          <w:szCs w:val="24"/>
        </w:rPr>
        <w:fldChar w:fldCharType="end"/>
      </w:r>
      <w:r w:rsidRPr="00F6271E">
        <w:rPr>
          <w:sz w:val="24"/>
          <w:szCs w:val="24"/>
        </w:rPr>
        <w:t>).</w:t>
      </w:r>
    </w:p>
    <w:p w:rsidR="0015384A" w:rsidRPr="00F6271E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6271E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F6271E">
        <w:rPr>
          <w:b/>
          <w:sz w:val="24"/>
          <w:szCs w:val="24"/>
        </w:rPr>
        <w:t>12:00 16 августа 2018 года</w:t>
      </w:r>
      <w:r w:rsidRPr="00F6271E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</w:t>
      </w:r>
      <w:r w:rsidR="00C23D0F" w:rsidRPr="00C23D0F">
        <w:rPr>
          <w:bCs w:val="0"/>
          <w:sz w:val="24"/>
          <w:szCs w:val="24"/>
        </w:rPr>
        <w:t>сумму 2% от стоимости Заявки</w:t>
      </w:r>
      <w:r w:rsidR="00932C0A" w:rsidRPr="00C23D0F">
        <w:rPr>
          <w:bCs w:val="0"/>
          <w:sz w:val="24"/>
          <w:szCs w:val="24"/>
        </w:rPr>
        <w:t>,</w:t>
      </w:r>
      <w:r w:rsidR="00932C0A" w:rsidRPr="00DB5A15">
        <w:rPr>
          <w:bCs w:val="0"/>
          <w:sz w:val="24"/>
          <w:szCs w:val="24"/>
        </w:rPr>
        <w:t xml:space="preserve">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2"/>
      <w:bookmarkEnd w:id="533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D07A7" w:rsidRPr="002F7C72">
        <w:rPr>
          <w:bCs w:val="0"/>
          <w:sz w:val="24"/>
          <w:szCs w:val="24"/>
        </w:rPr>
        <w:t xml:space="preserve">запроса </w:t>
      </w:r>
      <w:r w:rsidR="00D536DC" w:rsidRPr="002F7C72">
        <w:rPr>
          <w:bCs w:val="0"/>
          <w:sz w:val="24"/>
          <w:szCs w:val="24"/>
        </w:rPr>
        <w:t>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D536DC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D536DC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>, давшего предпоследн</w:t>
      </w:r>
      <w:r w:rsidR="00FE5731" w:rsidRPr="002F7C72">
        <w:rPr>
          <w:bCs w:val="0"/>
          <w:sz w:val="24"/>
          <w:szCs w:val="24"/>
        </w:rPr>
        <w:t>юю</w:t>
      </w:r>
      <w:r w:rsidRPr="002F7C72">
        <w:rPr>
          <w:bCs w:val="0"/>
          <w:sz w:val="24"/>
          <w:szCs w:val="24"/>
        </w:rPr>
        <w:t xml:space="preserve"> </w:t>
      </w:r>
      <w:r w:rsidR="004B5EB3" w:rsidRPr="002F7C72">
        <w:rPr>
          <w:bCs w:val="0"/>
          <w:sz w:val="24"/>
          <w:szCs w:val="24"/>
        </w:rPr>
        <w:t>Заявк</w:t>
      </w:r>
      <w:r w:rsidR="00FE5731" w:rsidRPr="002F7C72">
        <w:rPr>
          <w:bCs w:val="0"/>
          <w:sz w:val="24"/>
          <w:szCs w:val="24"/>
        </w:rPr>
        <w:t xml:space="preserve">у </w:t>
      </w:r>
      <w:r w:rsidRPr="002F7C72">
        <w:rPr>
          <w:bCs w:val="0"/>
          <w:sz w:val="24"/>
          <w:szCs w:val="24"/>
        </w:rPr>
        <w:t xml:space="preserve">по цене при условии уклонения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FE5731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FE5731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от заключения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а 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 xml:space="preserve">, признанного единственным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окументации</w:t>
      </w:r>
      <w:r w:rsidR="007D07A7" w:rsidRPr="002F7C72">
        <w:rPr>
          <w:bCs w:val="0"/>
          <w:sz w:val="24"/>
          <w:szCs w:val="24"/>
        </w:rPr>
        <w:t xml:space="preserve"> по запросу предложений</w:t>
      </w:r>
      <w:r w:rsidRPr="002F7C72">
        <w:rPr>
          <w:bCs w:val="0"/>
          <w:sz w:val="24"/>
          <w:szCs w:val="24"/>
        </w:rPr>
        <w:t xml:space="preserve">, заключить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 в установленном настоящей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окументацией порядке (п</w:t>
      </w:r>
      <w:r w:rsidR="00403042" w:rsidRPr="002F7C72">
        <w:rPr>
          <w:bCs w:val="0"/>
          <w:sz w:val="24"/>
          <w:szCs w:val="24"/>
        </w:rPr>
        <w:t>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_Ref468462141 \r \h </w:instrText>
      </w:r>
      <w:r w:rsidR="002F7C72">
        <w:instrText xml:space="preserve"> \* MERGEFORMAT </w:instrText>
      </w:r>
      <w:r w:rsidR="00D161E0" w:rsidRPr="002F7C72">
        <w:fldChar w:fldCharType="separate"/>
      </w:r>
      <w:r w:rsidR="0000216B" w:rsidRPr="002F7C72">
        <w:rPr>
          <w:bCs w:val="0"/>
          <w:sz w:val="24"/>
          <w:szCs w:val="24"/>
        </w:rPr>
        <w:t>3.12</w:t>
      </w:r>
      <w:r w:rsidR="00D161E0" w:rsidRPr="002F7C72">
        <w:fldChar w:fldCharType="end"/>
      </w:r>
      <w:r w:rsidRPr="002F7C72">
        <w:rPr>
          <w:bCs w:val="0"/>
          <w:sz w:val="24"/>
          <w:szCs w:val="24"/>
        </w:rPr>
        <w:t>);</w:t>
      </w:r>
      <w:proofErr w:type="gramEnd"/>
    </w:p>
    <w:p w:rsidR="002F7C72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7A439E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>у</w:t>
      </w:r>
      <w:r w:rsidR="00B80887" w:rsidRPr="002F7C72">
        <w:rPr>
          <w:bCs w:val="0"/>
          <w:sz w:val="24"/>
          <w:szCs w:val="24"/>
        </w:rPr>
        <w:t xml:space="preserve"> (п.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rPr>
          <w:bCs w:val="0"/>
          <w:sz w:val="24"/>
          <w:szCs w:val="24"/>
        </w:rPr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_Ref472412231 \r \h </w:instrText>
      </w:r>
      <w:r w:rsidR="002F7C72">
        <w:rPr>
          <w:bCs w:val="0"/>
          <w:sz w:val="24"/>
          <w:szCs w:val="24"/>
        </w:rPr>
        <w:instrText xml:space="preserve"> \* MERGEFORMAT </w:instrText>
      </w:r>
      <w:r w:rsidR="00D161E0" w:rsidRPr="002F7C72">
        <w:rPr>
          <w:bCs w:val="0"/>
          <w:sz w:val="24"/>
          <w:szCs w:val="24"/>
        </w:rPr>
      </w:r>
      <w:r w:rsidR="00D161E0" w:rsidRPr="002F7C72">
        <w:rPr>
          <w:bCs w:val="0"/>
          <w:sz w:val="24"/>
          <w:szCs w:val="24"/>
        </w:rPr>
        <w:fldChar w:fldCharType="separate"/>
      </w:r>
      <w:r w:rsidR="0000216B" w:rsidRPr="002F7C72">
        <w:rPr>
          <w:bCs w:val="0"/>
          <w:sz w:val="24"/>
          <w:szCs w:val="24"/>
        </w:rPr>
        <w:t>3.13</w:t>
      </w:r>
      <w:r w:rsidR="00D161E0" w:rsidRPr="002F7C72">
        <w:rPr>
          <w:bCs w:val="0"/>
          <w:sz w:val="24"/>
          <w:szCs w:val="24"/>
        </w:rPr>
        <w:fldChar w:fldCharType="end"/>
      </w:r>
      <w:r w:rsidR="00B80887" w:rsidRPr="002F7C72">
        <w:rPr>
          <w:bCs w:val="0"/>
          <w:sz w:val="24"/>
          <w:szCs w:val="24"/>
        </w:rPr>
        <w:t>)</w:t>
      </w:r>
      <w:r w:rsidR="002F7C72" w:rsidRPr="002F7C72">
        <w:rPr>
          <w:bCs w:val="0"/>
          <w:sz w:val="24"/>
          <w:szCs w:val="24"/>
        </w:rPr>
        <w:t>;</w:t>
      </w:r>
    </w:p>
    <w:p w:rsidR="00932C0A" w:rsidRPr="002F7C72" w:rsidRDefault="002F7C72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snapToGrid w:val="0"/>
          <w:sz w:val="24"/>
          <w:szCs w:val="24"/>
          <w:lang w:eastAsia="x-none"/>
        </w:rPr>
        <w:t xml:space="preserve">отказа </w:t>
      </w:r>
      <w:r w:rsidRPr="002F7C72">
        <w:rPr>
          <w:sz w:val="24"/>
          <w:szCs w:val="24"/>
          <w:lang w:val="x-none" w:eastAsia="x-none"/>
        </w:rPr>
        <w:t xml:space="preserve">Победителя или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2F7C72">
        <w:rPr>
          <w:sz w:val="24"/>
          <w:szCs w:val="24"/>
          <w:lang w:eastAsia="x-none"/>
        </w:rPr>
        <w:t>Д</w:t>
      </w:r>
      <w:proofErr w:type="spellStart"/>
      <w:r w:rsidRPr="002F7C72">
        <w:rPr>
          <w:sz w:val="24"/>
          <w:szCs w:val="24"/>
          <w:lang w:val="x-none" w:eastAsia="x-none"/>
        </w:rPr>
        <w:t>окументации</w:t>
      </w:r>
      <w:proofErr w:type="spellEnd"/>
      <w:r w:rsidRPr="002F7C72">
        <w:rPr>
          <w:sz w:val="24"/>
          <w:szCs w:val="24"/>
          <w:lang w:eastAsia="x-none"/>
        </w:rPr>
        <w:t xml:space="preserve"> по запросу предложений</w:t>
      </w:r>
      <w:r w:rsidRPr="002F7C72">
        <w:rPr>
          <w:sz w:val="24"/>
          <w:szCs w:val="24"/>
        </w:rPr>
        <w:t>,</w:t>
      </w:r>
      <w:r w:rsidRPr="002F7C72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2F7C72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2F7C72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2F7C72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2F7C72">
        <w:rPr>
          <w:i/>
          <w:iCs/>
          <w:sz w:val="24"/>
          <w:szCs w:val="24"/>
        </w:rPr>
        <w:t>я(</w:t>
      </w:r>
      <w:proofErr w:type="gramEnd"/>
      <w:r w:rsidRPr="002F7C72">
        <w:rPr>
          <w:i/>
          <w:iCs/>
          <w:sz w:val="24"/>
          <w:szCs w:val="24"/>
        </w:rPr>
        <w:t>ей) продукции по договору</w:t>
      </w:r>
      <w:r w:rsidR="00311F48" w:rsidRPr="002F7C72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C23D0F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</w:t>
      </w:r>
      <w:r w:rsidRPr="00382A07">
        <w:rPr>
          <w:sz w:val="24"/>
          <w:szCs w:val="24"/>
        </w:rPr>
        <w:lastRenderedPageBreak/>
        <w:t xml:space="preserve">адресу: </w:t>
      </w:r>
      <w:r w:rsidR="00F6271E" w:rsidRPr="00D80A5F">
        <w:rPr>
          <w:iCs/>
          <w:sz w:val="24"/>
          <w:szCs w:val="24"/>
        </w:rPr>
        <w:t xml:space="preserve">РФ, 156961, г. Кострома, проспект Мира, </w:t>
      </w:r>
      <w:r w:rsidR="00F6271E" w:rsidRPr="00F25259">
        <w:rPr>
          <w:iCs/>
          <w:sz w:val="24"/>
          <w:szCs w:val="24"/>
        </w:rPr>
        <w:t>53</w:t>
      </w:r>
      <w:r w:rsidR="00F6271E" w:rsidRPr="00F25259">
        <w:rPr>
          <w:sz w:val="24"/>
          <w:szCs w:val="24"/>
        </w:rPr>
        <w:t xml:space="preserve">, </w:t>
      </w:r>
      <w:proofErr w:type="spellStart"/>
      <w:r w:rsidR="00F6271E" w:rsidRPr="00F25259">
        <w:rPr>
          <w:sz w:val="24"/>
          <w:szCs w:val="24"/>
        </w:rPr>
        <w:t>каб</w:t>
      </w:r>
      <w:proofErr w:type="spellEnd"/>
      <w:r w:rsidR="00F6271E" w:rsidRPr="00F25259">
        <w:rPr>
          <w:sz w:val="24"/>
          <w:szCs w:val="24"/>
        </w:rPr>
        <w:t>. №</w:t>
      </w:r>
      <w:r w:rsidR="00F6271E">
        <w:rPr>
          <w:sz w:val="24"/>
          <w:szCs w:val="24"/>
        </w:rPr>
        <w:t xml:space="preserve"> </w:t>
      </w:r>
      <w:r w:rsidR="00F6271E" w:rsidRPr="00F25259">
        <w:rPr>
          <w:sz w:val="24"/>
          <w:szCs w:val="24"/>
        </w:rPr>
        <w:t>31</w:t>
      </w:r>
      <w:r w:rsidR="00F6271E" w:rsidRPr="001513EF">
        <w:rPr>
          <w:sz w:val="24"/>
          <w:szCs w:val="24"/>
        </w:rPr>
        <w:t xml:space="preserve">8, исполнительный сотрудник - </w:t>
      </w:r>
      <w:r w:rsidR="00F6271E">
        <w:rPr>
          <w:sz w:val="24"/>
          <w:szCs w:val="24"/>
        </w:rPr>
        <w:t>Дейтер Инна Константиновна</w:t>
      </w:r>
      <w:r w:rsidR="00F6271E" w:rsidRPr="00F25259">
        <w:rPr>
          <w:sz w:val="24"/>
          <w:szCs w:val="24"/>
        </w:rPr>
        <w:t xml:space="preserve">, контактный телефон (4942) </w:t>
      </w:r>
      <w:r w:rsidR="00F6271E">
        <w:rPr>
          <w:sz w:val="24"/>
          <w:szCs w:val="24"/>
        </w:rPr>
        <w:t>396-48</w:t>
      </w:r>
      <w:r w:rsidR="00F6271E" w:rsidRPr="00912492">
        <w:rPr>
          <w:sz w:val="24"/>
          <w:szCs w:val="24"/>
        </w:rPr>
        <w:t>2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15384A" w:rsidRPr="00B03BF3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</w:t>
      </w:r>
      <w:r w:rsidRPr="00DB5A15">
        <w:rPr>
          <w:rFonts w:eastAsia="Calibri"/>
          <w:szCs w:val="24"/>
          <w:lang w:eastAsia="en-US"/>
        </w:rPr>
        <w:lastRenderedPageBreak/>
        <w:t xml:space="preserve">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00216B" w:rsidRPr="0000216B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6271E" w:rsidRPr="00581674">
        <w:rPr>
          <w:rFonts w:eastAsia="Calibri"/>
          <w:szCs w:val="24"/>
          <w:lang w:eastAsia="en-US"/>
        </w:rPr>
        <w:t xml:space="preserve">специалисту 2-й категории отдела закупочной деятельности филиала ПАО «МРСК Центра» - «Костромаэнерго» </w:t>
      </w:r>
      <w:r w:rsidR="00F6271E">
        <w:rPr>
          <w:rFonts w:eastAsia="Calibri"/>
          <w:szCs w:val="24"/>
          <w:lang w:eastAsia="en-US"/>
        </w:rPr>
        <w:t>Дейтер Инне Константиновне</w:t>
      </w:r>
      <w:r w:rsidR="00F6271E" w:rsidRPr="00581674">
        <w:rPr>
          <w:rFonts w:eastAsia="Calibri"/>
          <w:szCs w:val="24"/>
          <w:lang w:eastAsia="en-US"/>
        </w:rPr>
        <w:t xml:space="preserve"> - контактный телефон (4942) 396-</w:t>
      </w:r>
      <w:r w:rsidR="00F6271E">
        <w:rPr>
          <w:rFonts w:eastAsia="Calibri"/>
          <w:szCs w:val="24"/>
          <w:lang w:eastAsia="en-US"/>
        </w:rPr>
        <w:t>482</w:t>
      </w:r>
      <w:proofErr w:type="gramEnd"/>
      <w:r w:rsidR="00F6271E" w:rsidRPr="00581674">
        <w:rPr>
          <w:rFonts w:eastAsia="Calibri"/>
          <w:szCs w:val="24"/>
          <w:lang w:eastAsia="en-US"/>
        </w:rPr>
        <w:t xml:space="preserve">, адрес электронной почты: </w:t>
      </w:r>
      <w:proofErr w:type="spellStart"/>
      <w:r w:rsidR="00F6271E" w:rsidRPr="0084149A">
        <w:rPr>
          <w:rStyle w:val="a7"/>
        </w:rPr>
        <w:t>Deyter</w:t>
      </w:r>
      <w:proofErr w:type="spellEnd"/>
      <w:r w:rsidR="00F6271E" w:rsidRPr="0084149A">
        <w:rPr>
          <w:rStyle w:val="a7"/>
        </w:rPr>
        <w:t>.</w:t>
      </w:r>
      <w:r w:rsidR="00F6271E">
        <w:rPr>
          <w:rStyle w:val="a7"/>
          <w:lang w:val="en-US"/>
        </w:rPr>
        <w:t>IK</w:t>
      </w:r>
      <w:r w:rsidR="00F6271E" w:rsidRPr="00E947C9">
        <w:rPr>
          <w:rStyle w:val="a7"/>
        </w:rPr>
        <w:t>@</w:t>
      </w:r>
      <w:proofErr w:type="spellStart"/>
      <w:r w:rsidR="00F6271E" w:rsidRPr="00E947C9">
        <w:rPr>
          <w:rStyle w:val="a7"/>
          <w:lang w:val="en-US"/>
        </w:rPr>
        <w:t>mrsk</w:t>
      </w:r>
      <w:proofErr w:type="spellEnd"/>
      <w:r w:rsidR="00F6271E" w:rsidRPr="00E947C9">
        <w:rPr>
          <w:rStyle w:val="a7"/>
        </w:rPr>
        <w:t>-1.</w:t>
      </w:r>
      <w:proofErr w:type="spellStart"/>
      <w:r w:rsidR="00F6271E" w:rsidRPr="00E947C9">
        <w:rPr>
          <w:rStyle w:val="a7"/>
          <w:lang w:val="en-US"/>
        </w:rPr>
        <w:t>ru</w:t>
      </w:r>
      <w:proofErr w:type="spellEnd"/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9"/>
    </w:p>
    <w:p w:rsidR="00F6271E" w:rsidRPr="001247C0" w:rsidRDefault="00F6271E" w:rsidP="00F6271E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1247C0">
        <w:rPr>
          <w:sz w:val="24"/>
          <w:szCs w:val="24"/>
          <w:u w:val="single"/>
        </w:rPr>
        <w:t xml:space="preserve">Получатель платежа: </w:t>
      </w:r>
      <w:r w:rsidRPr="00330CCB">
        <w:rPr>
          <w:sz w:val="24"/>
          <w:szCs w:val="24"/>
          <w:u w:val="single"/>
        </w:rPr>
        <w:t>Филиал ПАО «МРСК Центра» - «Костромаэнерго»</w:t>
      </w:r>
    </w:p>
    <w:p w:rsidR="00F6271E" w:rsidRPr="001247C0" w:rsidRDefault="00F6271E" w:rsidP="00F6271E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1247C0">
        <w:rPr>
          <w:sz w:val="24"/>
          <w:szCs w:val="24"/>
        </w:rPr>
        <w:t>ИНН/КПП: 6901067107/440102001</w:t>
      </w:r>
    </w:p>
    <w:p w:rsidR="00F6271E" w:rsidRPr="001247C0" w:rsidRDefault="00F6271E" w:rsidP="00F6271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highlight w:val="red"/>
        </w:rPr>
      </w:pPr>
      <w:proofErr w:type="gramStart"/>
      <w:r w:rsidRPr="001247C0">
        <w:rPr>
          <w:sz w:val="24"/>
          <w:szCs w:val="24"/>
        </w:rPr>
        <w:t>р</w:t>
      </w:r>
      <w:proofErr w:type="gramEnd"/>
      <w:r w:rsidRPr="001247C0">
        <w:rPr>
          <w:sz w:val="24"/>
          <w:szCs w:val="24"/>
        </w:rPr>
        <w:t>/с: 40702810829000001175 в отделении №8640 ПАО Сбербанк России</w:t>
      </w:r>
    </w:p>
    <w:p w:rsidR="00F6271E" w:rsidRPr="001247C0" w:rsidRDefault="00F6271E" w:rsidP="00F6271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1247C0">
        <w:rPr>
          <w:sz w:val="24"/>
          <w:szCs w:val="24"/>
        </w:rPr>
        <w:t>БИК: 043469623</w:t>
      </w:r>
    </w:p>
    <w:p w:rsidR="006D2FCD" w:rsidRPr="00DB5A15" w:rsidRDefault="00F6271E" w:rsidP="00F6271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1247C0">
        <w:rPr>
          <w:sz w:val="24"/>
          <w:szCs w:val="24"/>
        </w:rPr>
        <w:t>к/с: 30101810200000000623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lastRenderedPageBreak/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</w:t>
      </w:r>
      <w:r w:rsidR="002B5044" w:rsidRPr="0057717F">
        <w:rPr>
          <w:b/>
          <w:bCs w:val="0"/>
          <w:sz w:val="24"/>
          <w:szCs w:val="24"/>
        </w:rPr>
        <w:t xml:space="preserve">минут </w:t>
      </w:r>
      <w:r w:rsidR="00F6271E" w:rsidRPr="0057717F">
        <w:rPr>
          <w:b/>
          <w:bCs w:val="0"/>
          <w:sz w:val="24"/>
          <w:szCs w:val="24"/>
        </w:rPr>
        <w:t>2</w:t>
      </w:r>
      <w:r w:rsidR="005818B2" w:rsidRPr="0057717F">
        <w:rPr>
          <w:b/>
          <w:bCs w:val="0"/>
          <w:sz w:val="24"/>
          <w:szCs w:val="24"/>
        </w:rPr>
        <w:t>1</w:t>
      </w:r>
      <w:r w:rsidR="002B5044" w:rsidRPr="0057717F">
        <w:rPr>
          <w:b/>
          <w:bCs w:val="0"/>
          <w:sz w:val="24"/>
          <w:szCs w:val="24"/>
        </w:rPr>
        <w:t xml:space="preserve"> </w:t>
      </w:r>
      <w:r w:rsidR="00F6271E" w:rsidRPr="0057717F">
        <w:rPr>
          <w:b/>
          <w:bCs w:val="0"/>
          <w:sz w:val="24"/>
          <w:szCs w:val="24"/>
        </w:rPr>
        <w:t>августа</w:t>
      </w:r>
      <w:r w:rsidR="002B5044" w:rsidRPr="0057717F">
        <w:rPr>
          <w:b/>
          <w:bCs w:val="0"/>
          <w:sz w:val="24"/>
          <w:szCs w:val="24"/>
        </w:rPr>
        <w:t xml:space="preserve"> </w:t>
      </w:r>
      <w:r w:rsidR="0042517C" w:rsidRPr="0057717F">
        <w:rPr>
          <w:b/>
          <w:bCs w:val="0"/>
          <w:sz w:val="24"/>
          <w:szCs w:val="24"/>
        </w:rPr>
        <w:t>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lastRenderedPageBreak/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 xml:space="preserve">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 xml:space="preserve">ы изложены </w:t>
      </w:r>
      <w:r w:rsidR="00D275BB" w:rsidRPr="001018D6">
        <w:rPr>
          <w:sz w:val="24"/>
          <w:szCs w:val="24"/>
        </w:rPr>
        <w:lastRenderedPageBreak/>
        <w:t>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lastRenderedPageBreak/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</w:t>
      </w:r>
      <w:r w:rsidRPr="001018D6">
        <w:rPr>
          <w:sz w:val="24"/>
          <w:szCs w:val="24"/>
        </w:rPr>
        <w:lastRenderedPageBreak/>
        <w:t>мая 2014 г. национальный режим предоставляется продукции стран-участниц указанных международных соглашений.</w:t>
      </w:r>
    </w:p>
    <w:p w:rsidR="00031513" w:rsidRPr="00F6271E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1018D6">
        <w:rPr>
          <w:i/>
          <w:sz w:val="24"/>
          <w:szCs w:val="24"/>
          <w:lang w:val="en-US"/>
        </w:rPr>
        <w:t>k</w:t>
      </w:r>
      <w:proofErr w:type="gramEnd"/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F6271E">
        <w:rPr>
          <w:sz w:val="24"/>
          <w:szCs w:val="24"/>
        </w:rPr>
        <w:t>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00216B" w:rsidRPr="0000216B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– цена единицы продукции российского происхождения по i-той позиции (учитываются позиции, по которым Участник предложил </w:t>
      </w:r>
      <w:r w:rsidRPr="001018D6">
        <w:rPr>
          <w:sz w:val="24"/>
          <w:szCs w:val="24"/>
        </w:rPr>
        <w:lastRenderedPageBreak/>
        <w:t>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 xml:space="preserve">запросе </w:t>
      </w:r>
      <w:r>
        <w:rPr>
          <w:sz w:val="24"/>
          <w:szCs w:val="24"/>
        </w:rPr>
        <w:lastRenderedPageBreak/>
        <w:t>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5"/>
      <w:bookmarkEnd w:id="656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00216B" w:rsidRPr="0000216B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</w:t>
      </w:r>
      <w:r w:rsidRPr="004A1A68">
        <w:rPr>
          <w:sz w:val="24"/>
          <w:szCs w:val="24"/>
        </w:rPr>
        <w:lastRenderedPageBreak/>
        <w:t>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proofErr w:type="gramStart"/>
      <w:r w:rsidRPr="0000216B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00216B">
        <w:rPr>
          <w:bCs w:val="0"/>
          <w:sz w:val="24"/>
          <w:szCs w:val="24"/>
        </w:rPr>
        <w:t xml:space="preserve">Победителя </w:t>
      </w:r>
      <w:r w:rsidRPr="0000216B">
        <w:rPr>
          <w:color w:val="000000"/>
          <w:sz w:val="24"/>
          <w:szCs w:val="24"/>
          <w:lang w:eastAsia="ru-RU"/>
        </w:rPr>
        <w:t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00216B"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00216B">
        <w:rPr>
          <w:color w:val="000000"/>
          <w:sz w:val="24"/>
          <w:szCs w:val="24"/>
          <w:lang w:eastAsia="ru-RU"/>
        </w:rPr>
        <w:t xml:space="preserve">включение  в договор условий, обусловленных изменениями законодательства или предписаниями органов </w:t>
      </w:r>
      <w:r w:rsidRPr="0000216B">
        <w:rPr>
          <w:color w:val="000000"/>
          <w:sz w:val="24"/>
          <w:szCs w:val="24"/>
          <w:lang w:eastAsia="ru-RU"/>
        </w:rPr>
        <w:lastRenderedPageBreak/>
        <w:t xml:space="preserve">государственной власти, органов местного самоуправления; уточнение любых условий технико-коммерческого предложения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(например, технических характеристик оборудования и т.д.), при условии, что это не изменяет существенные условия договора);</w:t>
      </w:r>
      <w:proofErr w:type="gramEnd"/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717F60" w:rsidRPr="0000216B" w:rsidRDefault="0000216B" w:rsidP="0000216B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00216B">
        <w:rPr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00216B">
        <w:rPr>
          <w:sz w:val="24"/>
          <w:szCs w:val="24"/>
        </w:rPr>
        <w:t>Победителя</w:t>
      </w:r>
      <w:r w:rsidRPr="0000216B">
        <w:rPr>
          <w:sz w:val="24"/>
          <w:szCs w:val="24"/>
          <w:lang w:eastAsia="ru-RU"/>
        </w:rPr>
        <w:t>.</w:t>
      </w:r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00216B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0216B">
        <w:rPr>
          <w:rStyle w:val="adskobk"/>
          <w:sz w:val="24"/>
          <w:szCs w:val="24"/>
        </w:rPr>
        <w:t>д</w:t>
      </w:r>
      <w:r w:rsidR="00123C70" w:rsidRPr="0000216B">
        <w:rPr>
          <w:rStyle w:val="adskobk"/>
          <w:sz w:val="24"/>
          <w:szCs w:val="24"/>
        </w:rPr>
        <w:t>оговор</w:t>
      </w:r>
      <w:r w:rsidRPr="0000216B">
        <w:rPr>
          <w:rStyle w:val="adskobk"/>
          <w:sz w:val="24"/>
          <w:szCs w:val="24"/>
        </w:rPr>
        <w:t>ных переговоров</w:t>
      </w:r>
      <w:r w:rsidR="00E60F8E" w:rsidRPr="0000216B">
        <w:rPr>
          <w:rStyle w:val="adskobk"/>
          <w:sz w:val="24"/>
          <w:szCs w:val="24"/>
        </w:rPr>
        <w:t>,</w:t>
      </w:r>
      <w:r w:rsidR="00E60F8E" w:rsidRPr="0000216B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proofErr w:type="gramStart"/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 xml:space="preserve"> между Заказчиком и </w:t>
      </w:r>
      <w:r w:rsidR="009C744E" w:rsidRPr="00B03BF3">
        <w:rPr>
          <w:sz w:val="24"/>
          <w:szCs w:val="24"/>
        </w:rPr>
        <w:t>Участник</w:t>
      </w:r>
      <w:r w:rsidR="0087407B" w:rsidRPr="00B03BF3">
        <w:rPr>
          <w:sz w:val="24"/>
          <w:szCs w:val="24"/>
        </w:rPr>
        <w:t xml:space="preserve">ом, чья </w:t>
      </w:r>
      <w:r w:rsidR="004B5EB3" w:rsidRPr="00B03BF3">
        <w:rPr>
          <w:sz w:val="24"/>
          <w:szCs w:val="24"/>
        </w:rPr>
        <w:t>Заявк</w:t>
      </w:r>
      <w:r w:rsidR="0087407B" w:rsidRPr="00B03BF3">
        <w:rPr>
          <w:sz w:val="24"/>
          <w:szCs w:val="24"/>
        </w:rPr>
        <w:t xml:space="preserve">а признана лучшей, </w:t>
      </w:r>
      <w:r w:rsidR="00717F60" w:rsidRPr="00B03BF3">
        <w:rPr>
          <w:sz w:val="24"/>
          <w:szCs w:val="24"/>
        </w:rPr>
        <w:t xml:space="preserve">подписывается </w:t>
      </w:r>
      <w:r w:rsidR="0015384A" w:rsidRPr="00B03BF3">
        <w:rPr>
          <w:sz w:val="24"/>
          <w:szCs w:val="24"/>
        </w:rPr>
        <w:t>не ранее чем через 10 (десять) дней</w:t>
      </w:r>
      <w:r w:rsidR="0015384A" w:rsidRPr="00B03BF3">
        <w:rPr>
          <w:bCs/>
          <w:sz w:val="24"/>
          <w:szCs w:val="24"/>
        </w:rPr>
        <w:t xml:space="preserve"> и не позднее чем через </w:t>
      </w:r>
      <w:r w:rsidR="0015384A" w:rsidRPr="00B03BF3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B03BF3">
        <w:rPr>
          <w:color w:val="000000"/>
          <w:sz w:val="24"/>
          <w:szCs w:val="24"/>
        </w:rPr>
        <w:t>.</w:t>
      </w:r>
      <w:proofErr w:type="gramEnd"/>
      <w:r w:rsidR="0015384A" w:rsidRPr="00B03BF3">
        <w:rPr>
          <w:color w:val="000000"/>
          <w:sz w:val="24"/>
          <w:szCs w:val="24"/>
        </w:rPr>
        <w:t xml:space="preserve"> </w:t>
      </w:r>
      <w:r w:rsidR="0015384A" w:rsidRPr="00B03BF3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B03BF3">
        <w:rPr>
          <w:sz w:val="24"/>
          <w:szCs w:val="24"/>
        </w:rPr>
        <w:t xml:space="preserve">. </w:t>
      </w:r>
      <w:proofErr w:type="gramStart"/>
      <w:r w:rsidR="00717F60" w:rsidRPr="00B03BF3">
        <w:rPr>
          <w:sz w:val="24"/>
          <w:szCs w:val="24"/>
        </w:rPr>
        <w:t xml:space="preserve">Для </w:t>
      </w:r>
      <w:r w:rsidR="009C744E" w:rsidRPr="00B03BF3">
        <w:rPr>
          <w:sz w:val="24"/>
          <w:szCs w:val="24"/>
        </w:rPr>
        <w:t>Участник</w:t>
      </w:r>
      <w:r w:rsidR="0087407B" w:rsidRPr="00B03BF3">
        <w:rPr>
          <w:sz w:val="24"/>
          <w:szCs w:val="24"/>
        </w:rPr>
        <w:t xml:space="preserve">а, чья </w:t>
      </w:r>
      <w:r w:rsidR="004B5EB3" w:rsidRPr="00B03BF3">
        <w:rPr>
          <w:sz w:val="24"/>
          <w:szCs w:val="24"/>
        </w:rPr>
        <w:t>Заявк</w:t>
      </w:r>
      <w:r w:rsidR="0087407B" w:rsidRPr="00B03BF3">
        <w:rPr>
          <w:sz w:val="24"/>
          <w:szCs w:val="24"/>
        </w:rPr>
        <w:t xml:space="preserve">а признана лучшей, </w:t>
      </w:r>
      <w:r w:rsidR="00717F60" w:rsidRPr="00B03BF3">
        <w:rPr>
          <w:sz w:val="24"/>
          <w:szCs w:val="24"/>
        </w:rPr>
        <w:t xml:space="preserve">срок для подписания </w:t>
      </w:r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>а для подписания, при этом в течение 2 рабочих дней с момента получения от Заказчика соответствующего</w:t>
      </w:r>
      <w:r w:rsidR="00717F60" w:rsidRPr="004A1A68">
        <w:rPr>
          <w:sz w:val="24"/>
          <w:szCs w:val="24"/>
        </w:rPr>
        <w:t xml:space="preserve">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8"/>
      <w:bookmarkEnd w:id="669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70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</w:t>
      </w:r>
      <w:r w:rsidRPr="001018D6">
        <w:rPr>
          <w:sz w:val="24"/>
          <w:szCs w:val="24"/>
        </w:rPr>
        <w:lastRenderedPageBreak/>
        <w:t xml:space="preserve">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</w:t>
      </w:r>
      <w:r w:rsidRPr="004A1A68">
        <w:rPr>
          <w:sz w:val="24"/>
          <w:szCs w:val="24"/>
        </w:rPr>
        <w:lastRenderedPageBreak/>
        <w:t xml:space="preserve">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F6271E">
        <w:rPr>
          <w:b w:val="0"/>
          <w:szCs w:val="24"/>
        </w:rPr>
        <w:t>№1 (</w:t>
      </w:r>
      <w:r w:rsidR="00A154B7" w:rsidRPr="00382A07">
        <w:rPr>
          <w:b w:val="0"/>
          <w:szCs w:val="24"/>
        </w:rPr>
        <w:t xml:space="preserve">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2B5044" w:rsidRPr="00382A07" w:rsidRDefault="002B5044" w:rsidP="0021751A">
      <w:pPr>
        <w:pStyle w:val="2"/>
        <w:ind w:left="1701" w:hanging="1134"/>
      </w:pPr>
      <w:bookmarkStart w:id="777" w:name="_Ref194832984"/>
      <w:bookmarkStart w:id="778" w:name="_Ref197686508"/>
      <w:bookmarkStart w:id="779" w:name="_Toc423421727"/>
      <w:bookmarkStart w:id="780" w:name="_Toc498588917"/>
      <w:r w:rsidRPr="00382A07">
        <w:t>Требование к поставляемой продукции</w:t>
      </w:r>
      <w:bookmarkEnd w:id="777"/>
      <w:bookmarkEnd w:id="778"/>
      <w:bookmarkEnd w:id="779"/>
      <w:bookmarkEnd w:id="780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1" w:name="_Toc439166313"/>
      <w:bookmarkStart w:id="782" w:name="_Toc439170661"/>
      <w:bookmarkStart w:id="783" w:name="_Toc439172763"/>
      <w:bookmarkStart w:id="784" w:name="_Toc439173207"/>
      <w:bookmarkStart w:id="785" w:name="_Toc439238201"/>
      <w:bookmarkStart w:id="786" w:name="_Toc439252753"/>
      <w:bookmarkStart w:id="787" w:name="_Toc439323611"/>
      <w:bookmarkStart w:id="788" w:name="_Toc439323727"/>
      <w:bookmarkStart w:id="789" w:name="_Toc440357125"/>
      <w:bookmarkStart w:id="790" w:name="_Toc440359680"/>
      <w:bookmarkStart w:id="791" w:name="_Toc440632144"/>
      <w:bookmarkStart w:id="792" w:name="_Toc440875965"/>
      <w:bookmarkStart w:id="793" w:name="_Toc441130993"/>
      <w:bookmarkStart w:id="794" w:name="_Toc447269808"/>
      <w:bookmarkStart w:id="795" w:name="_Toc464120631"/>
      <w:bookmarkStart w:id="796" w:name="_Toc466970551"/>
      <w:bookmarkStart w:id="797" w:name="_Toc468462465"/>
      <w:bookmarkStart w:id="798" w:name="_Toc469482058"/>
      <w:bookmarkStart w:id="799" w:name="_Toc472411833"/>
      <w:bookmarkStart w:id="800" w:name="_Toc498588918"/>
      <w:bookmarkStart w:id="801" w:name="_Ref194833053"/>
      <w:bookmarkStart w:id="802" w:name="_Ref223496951"/>
      <w:bookmarkStart w:id="803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4" w:name="_Toc439166314"/>
      <w:bookmarkStart w:id="805" w:name="_Toc439170662"/>
      <w:bookmarkStart w:id="806" w:name="_Toc439172764"/>
      <w:bookmarkStart w:id="807" w:name="_Toc439173208"/>
      <w:bookmarkStart w:id="808" w:name="_Toc439238202"/>
      <w:bookmarkStart w:id="809" w:name="_Toc439252754"/>
      <w:bookmarkStart w:id="810" w:name="_Toc439323612"/>
      <w:bookmarkStart w:id="811" w:name="_Toc439323728"/>
      <w:bookmarkStart w:id="812" w:name="_Toc440357126"/>
      <w:bookmarkStart w:id="813" w:name="_Toc440359681"/>
      <w:bookmarkStart w:id="814" w:name="_Toc440632145"/>
      <w:bookmarkStart w:id="815" w:name="_Toc440875966"/>
      <w:bookmarkStart w:id="816" w:name="_Toc441130994"/>
      <w:bookmarkStart w:id="817" w:name="_Toc447269809"/>
      <w:bookmarkStart w:id="818" w:name="_Toc464120632"/>
      <w:bookmarkStart w:id="819" w:name="_Toc466970552"/>
      <w:bookmarkStart w:id="820" w:name="_Toc468462466"/>
      <w:bookmarkStart w:id="821" w:name="_Toc469482059"/>
      <w:bookmarkStart w:id="822" w:name="_Toc472411834"/>
      <w:bookmarkStart w:id="823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2B5044" w:rsidRPr="00382A07" w:rsidRDefault="002B5044" w:rsidP="0021751A">
      <w:pPr>
        <w:pStyle w:val="2"/>
        <w:ind w:left="1701" w:hanging="1134"/>
      </w:pPr>
      <w:bookmarkStart w:id="824" w:name="_Ref247513861"/>
      <w:bookmarkStart w:id="825" w:name="_Toc423421728"/>
      <w:bookmarkStart w:id="826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1"/>
      <w:bookmarkEnd w:id="802"/>
      <w:bookmarkEnd w:id="803"/>
      <w:r w:rsidRPr="00382A07">
        <w:t>.</w:t>
      </w:r>
      <w:bookmarkEnd w:id="824"/>
      <w:bookmarkEnd w:id="825"/>
      <w:bookmarkEnd w:id="82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7" w:name="_Toc439166317"/>
      <w:bookmarkStart w:id="828" w:name="_Toc439170665"/>
      <w:bookmarkStart w:id="829" w:name="_Toc439172767"/>
      <w:bookmarkStart w:id="830" w:name="_Toc439173211"/>
      <w:bookmarkStart w:id="831" w:name="_Toc439238205"/>
      <w:bookmarkStart w:id="832" w:name="_Toc439252756"/>
      <w:bookmarkStart w:id="833" w:name="_Toc439323614"/>
      <w:bookmarkStart w:id="834" w:name="_Toc439323730"/>
      <w:bookmarkStart w:id="835" w:name="_Ref440292618"/>
      <w:bookmarkStart w:id="836" w:name="_Toc440357128"/>
      <w:bookmarkStart w:id="837" w:name="_Toc440359683"/>
      <w:bookmarkStart w:id="838" w:name="_Toc440632147"/>
      <w:bookmarkStart w:id="839" w:name="_Toc440875968"/>
      <w:bookmarkStart w:id="840" w:name="_Toc441130996"/>
      <w:bookmarkStart w:id="841" w:name="_Toc447269811"/>
      <w:bookmarkStart w:id="842" w:name="_Toc464120634"/>
      <w:bookmarkStart w:id="843" w:name="_Toc466970554"/>
      <w:bookmarkStart w:id="844" w:name="_Toc468462468"/>
      <w:bookmarkStart w:id="845" w:name="_Toc469482061"/>
      <w:bookmarkStart w:id="846" w:name="_Toc472411836"/>
      <w:bookmarkStart w:id="847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8"/>
      <w:bookmarkStart w:id="849" w:name="_Toc439170666"/>
      <w:bookmarkStart w:id="850" w:name="_Toc439172768"/>
      <w:bookmarkStart w:id="851" w:name="_Toc439173212"/>
      <w:bookmarkStart w:id="852" w:name="_Toc439238206"/>
      <w:bookmarkStart w:id="853" w:name="_Toc439252757"/>
      <w:bookmarkStart w:id="854" w:name="_Toc439323615"/>
      <w:bookmarkStart w:id="855" w:name="_Toc439323731"/>
      <w:bookmarkStart w:id="856" w:name="_Toc440357129"/>
      <w:bookmarkStart w:id="857" w:name="_Toc440359684"/>
      <w:bookmarkStart w:id="858" w:name="_Toc440632148"/>
      <w:bookmarkStart w:id="859" w:name="_Toc440875969"/>
      <w:bookmarkStart w:id="860" w:name="_Toc441130997"/>
      <w:bookmarkStart w:id="861" w:name="_Toc447269812"/>
      <w:bookmarkStart w:id="862" w:name="_Toc464120635"/>
      <w:bookmarkStart w:id="863" w:name="_Toc466970555"/>
      <w:bookmarkStart w:id="864" w:name="_Toc468462469"/>
      <w:bookmarkStart w:id="865" w:name="_Toc469482062"/>
      <w:bookmarkStart w:id="866" w:name="_Toc472411837"/>
      <w:bookmarkStart w:id="867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64832" w:rsidRPr="00382A07" w:rsidRDefault="00464832" w:rsidP="00464832">
      <w:pPr>
        <w:pStyle w:val="2"/>
        <w:ind w:left="1701" w:hanging="1134"/>
      </w:pPr>
      <w:bookmarkStart w:id="868" w:name="_Toc248219573"/>
      <w:bookmarkStart w:id="869" w:name="_Toc256099315"/>
      <w:bookmarkStart w:id="870" w:name="_Toc423421664"/>
      <w:bookmarkStart w:id="871" w:name="_Toc498588923"/>
      <w:bookmarkEnd w:id="712"/>
      <w:bookmarkEnd w:id="713"/>
      <w:r w:rsidRPr="00382A07">
        <w:t>Иные требования</w:t>
      </w:r>
      <w:bookmarkEnd w:id="868"/>
      <w:bookmarkEnd w:id="869"/>
      <w:bookmarkEnd w:id="870"/>
      <w:bookmarkEnd w:id="871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2" w:name="_Toc464120637"/>
      <w:bookmarkStart w:id="873" w:name="_Toc466970557"/>
      <w:bookmarkStart w:id="874" w:name="_Toc468462471"/>
      <w:bookmarkStart w:id="875" w:name="_Toc469482064"/>
      <w:bookmarkStart w:id="876" w:name="_Toc472411839"/>
      <w:bookmarkStart w:id="877" w:name="_Toc498588924"/>
      <w:bookmarkStart w:id="878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2"/>
      <w:bookmarkEnd w:id="873"/>
      <w:bookmarkEnd w:id="874"/>
      <w:bookmarkEnd w:id="875"/>
      <w:bookmarkEnd w:id="876"/>
      <w:bookmarkEnd w:id="877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9" w:name="_Toc464120638"/>
      <w:bookmarkStart w:id="880" w:name="_Toc466970558"/>
      <w:bookmarkStart w:id="881" w:name="_Toc468462472"/>
      <w:bookmarkStart w:id="882" w:name="_Toc469482065"/>
      <w:bookmarkStart w:id="883" w:name="_Toc472411840"/>
      <w:bookmarkStart w:id="884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8"/>
      <w:bookmarkEnd w:id="879"/>
      <w:bookmarkEnd w:id="880"/>
      <w:bookmarkEnd w:id="881"/>
      <w:bookmarkEnd w:id="882"/>
      <w:bookmarkEnd w:id="883"/>
      <w:bookmarkEnd w:id="88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5" w:name="_Toc461808930"/>
      <w:bookmarkStart w:id="886" w:name="_Toc498588926"/>
      <w:r w:rsidRPr="00382A07">
        <w:t>Альтернативные предложения</w:t>
      </w:r>
      <w:bookmarkStart w:id="887" w:name="_Ref56252639"/>
      <w:bookmarkEnd w:id="885"/>
      <w:bookmarkEnd w:id="886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8" w:name="_Toc461808802"/>
      <w:bookmarkStart w:id="889" w:name="_Toc461808931"/>
      <w:bookmarkStart w:id="890" w:name="_Toc464120640"/>
      <w:bookmarkStart w:id="891" w:name="_Toc466970560"/>
      <w:bookmarkStart w:id="892" w:name="_Toc468462474"/>
      <w:bookmarkStart w:id="893" w:name="_Toc469482067"/>
      <w:bookmarkStart w:id="894" w:name="_Toc472411842"/>
      <w:bookmarkStart w:id="895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6" w:name="_Ref440270602"/>
      <w:bookmarkStart w:id="897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6"/>
      <w:bookmarkEnd w:id="897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8" w:name="_Ref55336310"/>
      <w:bookmarkStart w:id="899" w:name="_Toc57314672"/>
      <w:bookmarkStart w:id="900" w:name="_Toc69728986"/>
      <w:bookmarkStart w:id="901" w:name="_Toc98253919"/>
      <w:bookmarkStart w:id="902" w:name="_Toc165173847"/>
      <w:bookmarkStart w:id="903" w:name="_Toc423423667"/>
      <w:bookmarkStart w:id="904" w:name="_Toc498588929"/>
      <w:r w:rsidRPr="00382A07">
        <w:t xml:space="preserve">Письмо о подаче оферты </w:t>
      </w:r>
      <w:bookmarkStart w:id="905" w:name="_Ref22846535"/>
      <w:r w:rsidRPr="00382A07">
        <w:t>(</w:t>
      </w:r>
      <w:bookmarkEnd w:id="905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382A07" w:rsidRDefault="004F4D80" w:rsidP="004F4D80">
      <w:pPr>
        <w:pStyle w:val="3"/>
        <w:rPr>
          <w:szCs w:val="24"/>
        </w:rPr>
      </w:pPr>
      <w:bookmarkStart w:id="906" w:name="_Toc98253920"/>
      <w:bookmarkStart w:id="907" w:name="_Toc157248174"/>
      <w:bookmarkStart w:id="908" w:name="_Toc157496543"/>
      <w:bookmarkStart w:id="909" w:name="_Toc158206082"/>
      <w:bookmarkStart w:id="910" w:name="_Toc164057767"/>
      <w:bookmarkStart w:id="911" w:name="_Toc164137117"/>
      <w:bookmarkStart w:id="912" w:name="_Toc164161277"/>
      <w:bookmarkStart w:id="913" w:name="_Toc165173848"/>
      <w:bookmarkStart w:id="914" w:name="_Toc439170673"/>
      <w:bookmarkStart w:id="915" w:name="_Toc439172775"/>
      <w:bookmarkStart w:id="916" w:name="_Toc439173219"/>
      <w:bookmarkStart w:id="917" w:name="_Toc439238213"/>
      <w:bookmarkStart w:id="918" w:name="_Toc440357133"/>
      <w:bookmarkStart w:id="919" w:name="_Toc440359688"/>
      <w:bookmarkStart w:id="920" w:name="_Toc447269817"/>
      <w:bookmarkStart w:id="921" w:name="_Toc464120643"/>
      <w:bookmarkStart w:id="922" w:name="_Toc466970563"/>
      <w:bookmarkStart w:id="923" w:name="_Toc472411845"/>
      <w:bookmarkStart w:id="924" w:name="_Toc498588930"/>
      <w:r w:rsidRPr="00382A07">
        <w:rPr>
          <w:szCs w:val="24"/>
        </w:rPr>
        <w:t>Форма письма о подаче оферты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5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6" w:name="_Toc98253921"/>
      <w:bookmarkStart w:id="927" w:name="_Toc157248175"/>
      <w:bookmarkStart w:id="928" w:name="_Toc157496544"/>
      <w:bookmarkStart w:id="929" w:name="_Toc158206083"/>
      <w:bookmarkStart w:id="930" w:name="_Toc164057768"/>
      <w:bookmarkStart w:id="931" w:name="_Toc164137118"/>
      <w:bookmarkStart w:id="932" w:name="_Toc164161278"/>
      <w:bookmarkStart w:id="933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4" w:name="_Toc439170674"/>
      <w:bookmarkStart w:id="935" w:name="_Toc439172776"/>
      <w:bookmarkStart w:id="936" w:name="_Toc439173220"/>
      <w:bookmarkStart w:id="937" w:name="_Toc439238214"/>
      <w:bookmarkStart w:id="938" w:name="_Toc439252762"/>
      <w:bookmarkStart w:id="939" w:name="_Toc439323736"/>
      <w:bookmarkStart w:id="940" w:name="_Toc440357134"/>
      <w:bookmarkStart w:id="941" w:name="_Toc440359689"/>
      <w:bookmarkStart w:id="942" w:name="_Toc440632153"/>
      <w:bookmarkStart w:id="943" w:name="_Toc440875973"/>
      <w:bookmarkStart w:id="944" w:name="_Toc441131001"/>
      <w:bookmarkStart w:id="945" w:name="_Toc447269818"/>
      <w:bookmarkStart w:id="946" w:name="_Toc464120644"/>
      <w:bookmarkStart w:id="947" w:name="_Toc466970564"/>
      <w:bookmarkStart w:id="948" w:name="_Toc472411846"/>
      <w:bookmarkStart w:id="949" w:name="_Toc498588931"/>
      <w:r w:rsidRPr="00382A07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0" w:name="_Ref55335821"/>
      <w:bookmarkStart w:id="951" w:name="_Ref55336345"/>
      <w:bookmarkStart w:id="952" w:name="_Toc57314674"/>
      <w:bookmarkStart w:id="953" w:name="_Toc69728988"/>
      <w:bookmarkStart w:id="954" w:name="_Toc98253922"/>
      <w:bookmarkStart w:id="955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6" w:name="_Ref440271964"/>
      <w:bookmarkStart w:id="957" w:name="_Toc440357135"/>
      <w:bookmarkStart w:id="958" w:name="_Toc440359690"/>
      <w:bookmarkStart w:id="959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6"/>
      <w:bookmarkEnd w:id="957"/>
      <w:bookmarkEnd w:id="958"/>
      <w:bookmarkEnd w:id="959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0" w:name="_Toc439238216"/>
      <w:bookmarkStart w:id="961" w:name="_Toc439252764"/>
      <w:bookmarkStart w:id="962" w:name="_Toc439323738"/>
      <w:bookmarkStart w:id="963" w:name="_Toc440357136"/>
      <w:bookmarkStart w:id="964" w:name="_Toc440359691"/>
      <w:bookmarkStart w:id="965" w:name="_Toc440632155"/>
      <w:bookmarkStart w:id="966" w:name="_Toc440875975"/>
      <w:bookmarkStart w:id="967" w:name="_Toc441131003"/>
      <w:bookmarkStart w:id="968" w:name="_Toc447269820"/>
      <w:bookmarkStart w:id="969" w:name="_Toc464120646"/>
      <w:bookmarkStart w:id="970" w:name="_Toc466970566"/>
      <w:bookmarkStart w:id="971" w:name="_Toc472411848"/>
      <w:bookmarkStart w:id="972" w:name="_Toc498588933"/>
      <w:r w:rsidRPr="00382A07">
        <w:rPr>
          <w:szCs w:val="24"/>
        </w:rPr>
        <w:t>Форма Антикоррупционных обязательств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38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3" w:name="_Toc423423668"/>
      <w:bookmarkStart w:id="974" w:name="_Ref440271072"/>
      <w:bookmarkStart w:id="975" w:name="_Ref440273986"/>
      <w:bookmarkStart w:id="976" w:name="_Ref440274337"/>
      <w:bookmarkStart w:id="977" w:name="_Ref440274913"/>
      <w:bookmarkStart w:id="978" w:name="_Ref440284918"/>
      <w:bookmarkStart w:id="979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0"/>
      <w:bookmarkEnd w:id="951"/>
      <w:bookmarkEnd w:id="952"/>
      <w:bookmarkEnd w:id="953"/>
      <w:bookmarkEnd w:id="954"/>
      <w:bookmarkEnd w:id="955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382A07" w:rsidRDefault="004F4D80" w:rsidP="004F4D80">
      <w:pPr>
        <w:pStyle w:val="3"/>
        <w:rPr>
          <w:szCs w:val="24"/>
        </w:rPr>
      </w:pPr>
      <w:bookmarkStart w:id="980" w:name="_Toc98253923"/>
      <w:bookmarkStart w:id="981" w:name="_Toc157248177"/>
      <w:bookmarkStart w:id="982" w:name="_Toc157496546"/>
      <w:bookmarkStart w:id="983" w:name="_Toc158206085"/>
      <w:bookmarkStart w:id="984" w:name="_Toc164057770"/>
      <w:bookmarkStart w:id="985" w:name="_Toc164137120"/>
      <w:bookmarkStart w:id="986" w:name="_Toc164161280"/>
      <w:bookmarkStart w:id="987" w:name="_Toc165173851"/>
      <w:bookmarkStart w:id="988" w:name="_Ref264038986"/>
      <w:bookmarkStart w:id="989" w:name="_Ref264359294"/>
      <w:bookmarkStart w:id="990" w:name="_Toc439170676"/>
      <w:bookmarkStart w:id="991" w:name="_Toc439172778"/>
      <w:bookmarkStart w:id="992" w:name="_Toc439173222"/>
      <w:bookmarkStart w:id="993" w:name="_Toc439238218"/>
      <w:bookmarkStart w:id="994" w:name="_Toc439252766"/>
      <w:bookmarkStart w:id="995" w:name="_Toc439323740"/>
      <w:bookmarkStart w:id="996" w:name="_Toc440357138"/>
      <w:bookmarkStart w:id="997" w:name="_Toc440359693"/>
      <w:bookmarkStart w:id="998" w:name="_Toc440632157"/>
      <w:bookmarkStart w:id="999" w:name="_Toc440875977"/>
      <w:bookmarkStart w:id="1000" w:name="_Toc441131005"/>
      <w:bookmarkStart w:id="1001" w:name="_Toc447269822"/>
      <w:bookmarkStart w:id="1002" w:name="_Toc464120648"/>
      <w:bookmarkStart w:id="1003" w:name="_Toc466970568"/>
      <w:bookmarkStart w:id="1004" w:name="_Toc468462482"/>
      <w:bookmarkStart w:id="1005" w:name="_Toc469482075"/>
      <w:bookmarkStart w:id="1006" w:name="_Toc472411850"/>
      <w:bookmarkStart w:id="1007" w:name="_Toc498588935"/>
      <w:r w:rsidRPr="00382A07">
        <w:rPr>
          <w:szCs w:val="24"/>
        </w:rPr>
        <w:t xml:space="preserve">Форма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r w:rsidR="00492C8B" w:rsidRPr="00382A07">
        <w:rPr>
          <w:szCs w:val="24"/>
        </w:rPr>
        <w:t>Сводной таблицы стоимости</w:t>
      </w:r>
      <w:bookmarkEnd w:id="994"/>
      <w:bookmarkEnd w:id="995"/>
      <w:bookmarkEnd w:id="996"/>
      <w:bookmarkEnd w:id="997"/>
      <w:bookmarkEnd w:id="998"/>
      <w:bookmarkEnd w:id="999"/>
      <w:r w:rsidR="00F04258" w:rsidRPr="00382A07">
        <w:rPr>
          <w:bCs w:val="0"/>
          <w:szCs w:val="24"/>
        </w:rPr>
        <w:t xml:space="preserve"> поставок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8" w:name="_Toc176765534"/>
      <w:bookmarkStart w:id="1009" w:name="_Toc198979983"/>
      <w:bookmarkStart w:id="1010" w:name="_Toc217466315"/>
      <w:bookmarkStart w:id="1011" w:name="_Toc217702856"/>
      <w:bookmarkStart w:id="1012" w:name="_Toc233601974"/>
      <w:bookmarkStart w:id="1013" w:name="_Toc263343460"/>
      <w:r w:rsidRPr="00382A07">
        <w:rPr>
          <w:b w:val="0"/>
          <w:szCs w:val="24"/>
        </w:rPr>
        <w:br w:type="page"/>
      </w:r>
      <w:bookmarkStart w:id="1014" w:name="_Toc439170677"/>
      <w:bookmarkStart w:id="1015" w:name="_Toc439172779"/>
      <w:bookmarkStart w:id="1016" w:name="_Toc439173223"/>
      <w:bookmarkStart w:id="1017" w:name="_Toc439238219"/>
      <w:bookmarkStart w:id="1018" w:name="_Toc439252767"/>
      <w:bookmarkStart w:id="1019" w:name="_Toc439323741"/>
      <w:bookmarkStart w:id="1020" w:name="_Toc440357139"/>
      <w:bookmarkStart w:id="1021" w:name="_Toc440359694"/>
      <w:bookmarkStart w:id="1022" w:name="_Toc440632158"/>
      <w:bookmarkStart w:id="1023" w:name="_Toc440875978"/>
      <w:bookmarkStart w:id="1024" w:name="_Toc441131006"/>
      <w:bookmarkStart w:id="1025" w:name="_Toc447269823"/>
      <w:bookmarkStart w:id="1026" w:name="_Toc464120649"/>
      <w:bookmarkStart w:id="1027" w:name="_Toc466970569"/>
      <w:bookmarkStart w:id="1028" w:name="_Toc468462483"/>
      <w:bookmarkStart w:id="1029" w:name="_Toc469482076"/>
      <w:bookmarkStart w:id="1030" w:name="_Toc472411851"/>
      <w:bookmarkStart w:id="1031" w:name="_Toc498588936"/>
      <w:r w:rsidRPr="00382A07">
        <w:rPr>
          <w:szCs w:val="24"/>
        </w:rPr>
        <w:lastRenderedPageBreak/>
        <w:t>Инструкции по заполнению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Ref86826666"/>
      <w:bookmarkStart w:id="1033" w:name="_Toc90385112"/>
      <w:bookmarkStart w:id="1034" w:name="_Toc98253925"/>
      <w:bookmarkStart w:id="1035" w:name="_Toc165173853"/>
      <w:bookmarkStart w:id="1036" w:name="_Toc423423669"/>
      <w:bookmarkStart w:id="1037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4F4D80" w:rsidP="004F4D80">
      <w:pPr>
        <w:pStyle w:val="3"/>
        <w:rPr>
          <w:szCs w:val="24"/>
        </w:rPr>
      </w:pPr>
      <w:bookmarkStart w:id="1038" w:name="_Toc90385113"/>
      <w:bookmarkStart w:id="1039" w:name="_Toc98253926"/>
      <w:bookmarkStart w:id="1040" w:name="_Toc157248180"/>
      <w:bookmarkStart w:id="1041" w:name="_Toc157496549"/>
      <w:bookmarkStart w:id="1042" w:name="_Toc158206088"/>
      <w:bookmarkStart w:id="1043" w:name="_Toc164057773"/>
      <w:bookmarkStart w:id="1044" w:name="_Toc164137123"/>
      <w:bookmarkStart w:id="1045" w:name="_Toc164161283"/>
      <w:bookmarkStart w:id="1046" w:name="_Toc165173854"/>
      <w:bookmarkStart w:id="1047" w:name="_Ref193690005"/>
      <w:bookmarkStart w:id="1048" w:name="_Toc439170679"/>
      <w:bookmarkStart w:id="1049" w:name="_Toc439172781"/>
      <w:bookmarkStart w:id="1050" w:name="_Toc439173225"/>
      <w:bookmarkStart w:id="1051" w:name="_Toc439238221"/>
      <w:bookmarkStart w:id="1052" w:name="_Toc439252769"/>
      <w:bookmarkStart w:id="1053" w:name="_Toc439323743"/>
      <w:bookmarkStart w:id="1054" w:name="_Toc440357141"/>
      <w:bookmarkStart w:id="1055" w:name="_Toc440359696"/>
      <w:bookmarkStart w:id="1056" w:name="_Toc440632160"/>
      <w:bookmarkStart w:id="1057" w:name="_Toc440875980"/>
      <w:bookmarkStart w:id="1058" w:name="_Toc441131008"/>
      <w:bookmarkStart w:id="1059" w:name="_Toc447269825"/>
      <w:bookmarkStart w:id="1060" w:name="_Toc464120651"/>
      <w:bookmarkStart w:id="1061" w:name="_Toc466970571"/>
      <w:bookmarkStart w:id="1062" w:name="_Toc468462485"/>
      <w:bookmarkStart w:id="1063" w:name="_Toc469482078"/>
      <w:bookmarkStart w:id="1064" w:name="_Toc472411853"/>
      <w:bookmarkStart w:id="1065" w:name="_Toc498588938"/>
      <w:r w:rsidRPr="00382A07">
        <w:rPr>
          <w:szCs w:val="24"/>
        </w:rPr>
        <w:t xml:space="preserve">Форма 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r w:rsidRPr="00382A07">
        <w:rPr>
          <w:szCs w:val="24"/>
        </w:rPr>
        <w:t>технического предложения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6" w:name="_Ref55335818"/>
      <w:bookmarkStart w:id="1067" w:name="_Ref55336334"/>
      <w:bookmarkStart w:id="1068" w:name="_Toc57314673"/>
      <w:bookmarkStart w:id="1069" w:name="_Toc69728987"/>
      <w:bookmarkStart w:id="1070" w:name="_Toc98253928"/>
      <w:bookmarkStart w:id="1071" w:name="_Toc165173856"/>
      <w:bookmarkStart w:id="1072" w:name="_Ref194749150"/>
      <w:bookmarkStart w:id="1073" w:name="_Ref194750368"/>
      <w:bookmarkStart w:id="1074" w:name="_Ref89649494"/>
      <w:bookmarkStart w:id="1075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6" w:name="_Toc176765537"/>
      <w:bookmarkStart w:id="1077" w:name="_Toc198979986"/>
      <w:bookmarkStart w:id="1078" w:name="_Toc217466321"/>
      <w:bookmarkStart w:id="1079" w:name="_Toc217702859"/>
      <w:bookmarkStart w:id="1080" w:name="_Toc233601977"/>
      <w:bookmarkStart w:id="1081" w:name="_Toc263343463"/>
      <w:bookmarkStart w:id="1082" w:name="_Toc439170680"/>
      <w:bookmarkStart w:id="1083" w:name="_Toc439172782"/>
      <w:bookmarkStart w:id="1084" w:name="_Toc439173226"/>
      <w:bookmarkStart w:id="1085" w:name="_Toc439238222"/>
      <w:bookmarkStart w:id="1086" w:name="_Toc439252770"/>
      <w:bookmarkStart w:id="1087" w:name="_Toc439323744"/>
      <w:bookmarkStart w:id="1088" w:name="_Toc440357142"/>
      <w:bookmarkStart w:id="1089" w:name="_Toc440359697"/>
      <w:bookmarkStart w:id="1090" w:name="_Toc440632161"/>
      <w:bookmarkStart w:id="1091" w:name="_Toc440875981"/>
      <w:bookmarkStart w:id="1092" w:name="_Toc441131009"/>
      <w:bookmarkStart w:id="1093" w:name="_Toc447269826"/>
      <w:bookmarkStart w:id="1094" w:name="_Toc464120652"/>
      <w:bookmarkStart w:id="1095" w:name="_Toc466970572"/>
      <w:bookmarkStart w:id="1096" w:name="_Toc468462486"/>
      <w:bookmarkStart w:id="1097" w:name="_Toc469482079"/>
      <w:bookmarkStart w:id="1098" w:name="_Toc472411854"/>
      <w:bookmarkStart w:id="1099" w:name="_Toc498588939"/>
      <w:r w:rsidRPr="00382A07">
        <w:rPr>
          <w:szCs w:val="24"/>
        </w:rPr>
        <w:t>Инструкции по заполнению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1" w:name="_Toc423423670"/>
      <w:bookmarkStart w:id="1102" w:name="_Ref440271036"/>
      <w:bookmarkStart w:id="1103" w:name="_Ref440274366"/>
      <w:bookmarkStart w:id="1104" w:name="_Ref440274902"/>
      <w:bookmarkStart w:id="1105" w:name="_Ref440284947"/>
      <w:bookmarkStart w:id="1106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382A07" w:rsidRDefault="004F4D80" w:rsidP="004F4D80">
      <w:pPr>
        <w:pStyle w:val="3"/>
        <w:rPr>
          <w:szCs w:val="24"/>
        </w:rPr>
      </w:pPr>
      <w:bookmarkStart w:id="1107" w:name="_Toc98253929"/>
      <w:bookmarkStart w:id="1108" w:name="_Toc157248183"/>
      <w:bookmarkStart w:id="1109" w:name="_Toc157496552"/>
      <w:bookmarkStart w:id="1110" w:name="_Toc158206091"/>
      <w:bookmarkStart w:id="1111" w:name="_Toc164057776"/>
      <w:bookmarkStart w:id="1112" w:name="_Toc164137126"/>
      <w:bookmarkStart w:id="1113" w:name="_Toc164161286"/>
      <w:bookmarkStart w:id="1114" w:name="_Toc165173857"/>
      <w:bookmarkStart w:id="1115" w:name="_Toc439170682"/>
      <w:bookmarkStart w:id="1116" w:name="_Toc439172784"/>
      <w:bookmarkStart w:id="1117" w:name="_Toc439173228"/>
      <w:bookmarkStart w:id="1118" w:name="_Toc439238224"/>
      <w:bookmarkStart w:id="1119" w:name="_Toc439252772"/>
      <w:bookmarkStart w:id="1120" w:name="_Toc439323746"/>
      <w:bookmarkStart w:id="1121" w:name="_Toc440357144"/>
      <w:bookmarkStart w:id="1122" w:name="_Toc440359699"/>
      <w:bookmarkStart w:id="1123" w:name="_Toc440632163"/>
      <w:bookmarkStart w:id="1124" w:name="_Toc440875983"/>
      <w:bookmarkStart w:id="1125" w:name="_Toc441131011"/>
      <w:bookmarkStart w:id="1126" w:name="_Toc447269828"/>
      <w:bookmarkStart w:id="1127" w:name="_Toc464120654"/>
      <w:bookmarkStart w:id="1128" w:name="_Toc466970574"/>
      <w:bookmarkStart w:id="1129" w:name="_Toc468462488"/>
      <w:bookmarkStart w:id="1130" w:name="_Toc469482081"/>
      <w:bookmarkStart w:id="1131" w:name="_Toc472411856"/>
      <w:bookmarkStart w:id="1132" w:name="_Toc498588941"/>
      <w:r w:rsidRPr="00382A07">
        <w:rPr>
          <w:szCs w:val="24"/>
        </w:rPr>
        <w:t xml:space="preserve">Форма </w:t>
      </w:r>
      <w:bookmarkEnd w:id="1107"/>
      <w:r w:rsidRPr="00382A07">
        <w:rPr>
          <w:szCs w:val="24"/>
        </w:rPr>
        <w:t xml:space="preserve">графика 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r w:rsidR="00512B0F" w:rsidRPr="00382A07">
        <w:rPr>
          <w:szCs w:val="24"/>
        </w:rPr>
        <w:t>выполнения поставок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3" w:name="_Toc171070556"/>
      <w:bookmarkStart w:id="1134" w:name="_Toc98253927"/>
      <w:bookmarkStart w:id="1135" w:name="_Toc176605808"/>
      <w:bookmarkStart w:id="1136" w:name="_Toc176611017"/>
      <w:bookmarkStart w:id="1137" w:name="_Toc176611073"/>
      <w:bookmarkStart w:id="1138" w:name="_Toc176668676"/>
      <w:bookmarkStart w:id="1139" w:name="_Toc176684336"/>
      <w:bookmarkStart w:id="1140" w:name="_Toc176746279"/>
      <w:bookmarkStart w:id="1141" w:name="_Toc176747346"/>
      <w:bookmarkStart w:id="1142" w:name="_Toc198979988"/>
      <w:bookmarkStart w:id="1143" w:name="_Toc217466324"/>
      <w:bookmarkStart w:id="1144" w:name="_Toc217702862"/>
      <w:bookmarkStart w:id="1145" w:name="_Toc233601980"/>
      <w:bookmarkStart w:id="1146" w:name="_Toc263343466"/>
      <w:r w:rsidRPr="00382A07">
        <w:rPr>
          <w:b w:val="0"/>
          <w:szCs w:val="24"/>
        </w:rPr>
        <w:br w:type="page"/>
      </w:r>
      <w:bookmarkStart w:id="1147" w:name="_Toc439170683"/>
      <w:bookmarkStart w:id="1148" w:name="_Toc439172785"/>
      <w:bookmarkStart w:id="1149" w:name="_Toc439173229"/>
      <w:bookmarkStart w:id="1150" w:name="_Toc439238225"/>
      <w:bookmarkStart w:id="1151" w:name="_Toc439252773"/>
      <w:bookmarkStart w:id="1152" w:name="_Toc439323747"/>
      <w:bookmarkStart w:id="1153" w:name="_Toc440357145"/>
      <w:bookmarkStart w:id="1154" w:name="_Toc440359700"/>
      <w:bookmarkStart w:id="1155" w:name="_Toc440632164"/>
      <w:bookmarkStart w:id="1156" w:name="_Toc440875984"/>
      <w:bookmarkStart w:id="1157" w:name="_Toc441131012"/>
      <w:bookmarkStart w:id="1158" w:name="_Toc447269829"/>
      <w:bookmarkStart w:id="1159" w:name="_Toc464120655"/>
      <w:bookmarkStart w:id="1160" w:name="_Toc466970575"/>
      <w:bookmarkStart w:id="1161" w:name="_Toc468462489"/>
      <w:bookmarkStart w:id="1162" w:name="_Toc469482082"/>
      <w:bookmarkStart w:id="1163" w:name="_Toc472411857"/>
      <w:bookmarkStart w:id="1164" w:name="_Toc498588942"/>
      <w:r w:rsidRPr="00382A07">
        <w:rPr>
          <w:szCs w:val="24"/>
        </w:rPr>
        <w:lastRenderedPageBreak/>
        <w:t>Инструкции по 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5" w:name="_Hlt22846931"/>
      <w:bookmarkStart w:id="1166" w:name="_Ref93264992"/>
      <w:bookmarkStart w:id="1167" w:name="_Ref93265116"/>
      <w:bookmarkStart w:id="1168" w:name="_Toc98253933"/>
      <w:bookmarkStart w:id="1169" w:name="_Toc165173859"/>
      <w:bookmarkStart w:id="1170" w:name="_Toc423423671"/>
      <w:bookmarkStart w:id="1171" w:name="_Toc498588943"/>
      <w:bookmarkEnd w:id="1165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4"/>
      <w:bookmarkEnd w:id="1075"/>
      <w:bookmarkEnd w:id="1166"/>
      <w:bookmarkEnd w:id="1167"/>
      <w:bookmarkEnd w:id="1168"/>
      <w:bookmarkEnd w:id="1169"/>
      <w:bookmarkEnd w:id="1170"/>
      <w:bookmarkEnd w:id="1171"/>
    </w:p>
    <w:p w:rsidR="004F4D80" w:rsidRPr="00382A07" w:rsidRDefault="004F4D80" w:rsidP="004F4D80">
      <w:pPr>
        <w:pStyle w:val="3"/>
        <w:rPr>
          <w:szCs w:val="24"/>
        </w:rPr>
      </w:pPr>
      <w:bookmarkStart w:id="1172" w:name="_Toc439170685"/>
      <w:bookmarkStart w:id="1173" w:name="_Toc439172787"/>
      <w:bookmarkStart w:id="1174" w:name="_Toc439173231"/>
      <w:bookmarkStart w:id="1175" w:name="_Toc439238227"/>
      <w:bookmarkStart w:id="1176" w:name="_Toc439252775"/>
      <w:bookmarkStart w:id="1177" w:name="_Toc439323749"/>
      <w:bookmarkStart w:id="1178" w:name="_Toc440357147"/>
      <w:bookmarkStart w:id="1179" w:name="_Toc440359702"/>
      <w:bookmarkStart w:id="1180" w:name="_Toc440632166"/>
      <w:bookmarkStart w:id="1181" w:name="_Toc440875986"/>
      <w:bookmarkStart w:id="1182" w:name="_Toc441131014"/>
      <w:bookmarkStart w:id="1183" w:name="_Toc447269831"/>
      <w:bookmarkStart w:id="1184" w:name="_Toc464120657"/>
      <w:bookmarkStart w:id="1185" w:name="_Toc466970577"/>
      <w:bookmarkStart w:id="1186" w:name="_Toc468462491"/>
      <w:bookmarkStart w:id="1187" w:name="_Toc469482084"/>
      <w:bookmarkStart w:id="1188" w:name="_Toc472411859"/>
      <w:bookmarkStart w:id="1189" w:name="_Toc498588944"/>
      <w:bookmarkStart w:id="1190" w:name="_Toc157248186"/>
      <w:bookmarkStart w:id="1191" w:name="_Toc157496555"/>
      <w:bookmarkStart w:id="1192" w:name="_Toc158206094"/>
      <w:bookmarkStart w:id="1193" w:name="_Toc164057779"/>
      <w:bookmarkStart w:id="1194" w:name="_Toc164137129"/>
      <w:bookmarkStart w:id="1195" w:name="_Toc164161289"/>
      <w:bookmarkStart w:id="1196" w:name="_Toc165173860"/>
      <w:r w:rsidRPr="00382A07">
        <w:rPr>
          <w:szCs w:val="24"/>
        </w:rPr>
        <w:t>Форма Протокола разногласий к проекту Договора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r w:rsidRPr="00382A07">
        <w:rPr>
          <w:szCs w:val="24"/>
        </w:rPr>
        <w:t xml:space="preserve"> </w:t>
      </w:r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7" w:name="_Toc439170686"/>
      <w:bookmarkStart w:id="1198" w:name="_Toc439172788"/>
      <w:bookmarkStart w:id="1199" w:name="_Toc439173232"/>
      <w:bookmarkStart w:id="1200" w:name="_Toc439238228"/>
      <w:bookmarkStart w:id="1201" w:name="_Toc439252776"/>
      <w:bookmarkStart w:id="1202" w:name="_Toc439323750"/>
      <w:bookmarkStart w:id="1203" w:name="_Toc440357148"/>
      <w:bookmarkStart w:id="1204" w:name="_Toc440359703"/>
      <w:bookmarkStart w:id="1205" w:name="_Toc440632167"/>
      <w:bookmarkStart w:id="1206" w:name="_Toc440875987"/>
      <w:bookmarkStart w:id="1207" w:name="_Toc441131015"/>
      <w:bookmarkStart w:id="1208" w:name="_Toc447269832"/>
      <w:bookmarkStart w:id="1209" w:name="_Toc464120658"/>
      <w:bookmarkStart w:id="1210" w:name="_Toc466970578"/>
      <w:bookmarkStart w:id="1211" w:name="_Toc468462492"/>
      <w:bookmarkStart w:id="1212" w:name="_Toc469482085"/>
      <w:bookmarkStart w:id="1213" w:name="_Toc472411860"/>
      <w:bookmarkStart w:id="1214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88946"/>
      <w:bookmarkEnd w:id="925"/>
      <w:r w:rsidRPr="00382A07">
        <w:lastRenderedPageBreak/>
        <w:t>Анкета (форма 6)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382A07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57150"/>
      <w:bookmarkStart w:id="1238" w:name="_Toc440359705"/>
      <w:bookmarkStart w:id="1239" w:name="_Ref444164229"/>
      <w:bookmarkStart w:id="1240" w:name="_Toc447269834"/>
      <w:bookmarkStart w:id="1241" w:name="_Toc464120660"/>
      <w:bookmarkStart w:id="1242" w:name="_Toc466970580"/>
      <w:bookmarkStart w:id="1243" w:name="_Toc472411862"/>
      <w:bookmarkStart w:id="1244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5" w:name="_Toc439170689"/>
            <w:bookmarkStart w:id="1246" w:name="_Toc439172791"/>
            <w:bookmarkStart w:id="1247" w:name="_Toc439173235"/>
            <w:bookmarkStart w:id="1248" w:name="_Toc439238231"/>
            <w:bookmarkStart w:id="1249" w:name="_Toc439252779"/>
            <w:bookmarkStart w:id="1250" w:name="_Ref440272147"/>
            <w:bookmarkStart w:id="1251" w:name="_Toc440357151"/>
            <w:bookmarkStart w:id="1252" w:name="_Toc440359706"/>
            <w:bookmarkStart w:id="1253" w:name="_Ref444164176"/>
            <w:bookmarkStart w:id="1254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5" w:name="_Ref491179450"/>
      <w:bookmarkStart w:id="1256" w:name="_Toc498588948"/>
      <w:r w:rsidRPr="00382A07">
        <w:rPr>
          <w:szCs w:val="24"/>
        </w:rPr>
        <w:lastRenderedPageBreak/>
        <w:t xml:space="preserve">Форма </w:t>
      </w:r>
      <w:bookmarkEnd w:id="1245"/>
      <w:bookmarkEnd w:id="1246"/>
      <w:bookmarkEnd w:id="1247"/>
      <w:bookmarkEnd w:id="1248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7" w:name="_Toc439170690"/>
      <w:bookmarkStart w:id="1258" w:name="_Toc439172792"/>
      <w:bookmarkStart w:id="1259" w:name="_Toc439173236"/>
      <w:bookmarkStart w:id="1260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1" w:name="_Toc125426243"/>
      <w:bookmarkStart w:id="1262" w:name="_Toc396984070"/>
      <w:bookmarkStart w:id="1263" w:name="_Toc423423673"/>
      <w:bookmarkStart w:id="1264" w:name="_Toc439170691"/>
      <w:bookmarkStart w:id="1265" w:name="_Toc439172793"/>
      <w:bookmarkStart w:id="1266" w:name="_Toc439173237"/>
      <w:bookmarkStart w:id="1267" w:name="_Toc439238233"/>
      <w:bookmarkStart w:id="1268" w:name="_Toc439252780"/>
      <w:bookmarkStart w:id="1269" w:name="_Toc439323754"/>
      <w:bookmarkStart w:id="1270" w:name="_Toc440357152"/>
      <w:bookmarkStart w:id="1271" w:name="_Toc440359707"/>
      <w:bookmarkStart w:id="1272" w:name="_Toc440632171"/>
      <w:bookmarkStart w:id="1273" w:name="_Toc440875991"/>
      <w:bookmarkStart w:id="1274" w:name="_Toc441131019"/>
      <w:bookmarkStart w:id="1275" w:name="_Toc447269836"/>
      <w:bookmarkEnd w:id="1257"/>
      <w:bookmarkEnd w:id="1258"/>
      <w:bookmarkEnd w:id="1259"/>
      <w:bookmarkEnd w:id="1260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5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6" w:name="_Toc464120662"/>
      <w:bookmarkStart w:id="1277" w:name="_Toc466970582"/>
      <w:bookmarkStart w:id="1278" w:name="_Toc472411864"/>
      <w:bookmarkStart w:id="1279" w:name="_Toc498588949"/>
      <w:r w:rsidRPr="00382A07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6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7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48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382A07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70584"/>
      <w:bookmarkStart w:id="1310" w:name="_Toc468462498"/>
      <w:bookmarkStart w:id="1311" w:name="_Toc469482091"/>
      <w:bookmarkStart w:id="1312" w:name="_Toc472411866"/>
      <w:bookmarkStart w:id="1313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70585"/>
      <w:bookmarkStart w:id="1336" w:name="_Toc468462499"/>
      <w:bookmarkStart w:id="1337" w:name="_Toc469482092"/>
      <w:bookmarkStart w:id="1338" w:name="_Toc472411867"/>
      <w:bookmarkStart w:id="1339" w:name="_Toc498588952"/>
      <w:r w:rsidRPr="00382A07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382A07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70587"/>
      <w:bookmarkStart w:id="1369" w:name="_Toc468462501"/>
      <w:bookmarkStart w:id="1370" w:name="_Toc469482094"/>
      <w:bookmarkStart w:id="1371" w:name="_Toc472411869"/>
      <w:bookmarkStart w:id="1372" w:name="_Toc498588954"/>
      <w:r w:rsidRPr="00382A07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70588"/>
      <w:bookmarkStart w:id="1395" w:name="_Toc468462502"/>
      <w:bookmarkStart w:id="1396" w:name="_Toc469482095"/>
      <w:bookmarkStart w:id="1397" w:name="_Toc472411870"/>
      <w:bookmarkStart w:id="1398" w:name="_Toc498588955"/>
      <w:r w:rsidRPr="00382A07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956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70590"/>
      <w:bookmarkStart w:id="1433" w:name="_Toc468462504"/>
      <w:bookmarkStart w:id="1434" w:name="_Toc469482097"/>
      <w:bookmarkStart w:id="1435" w:name="_Toc472411872"/>
      <w:bookmarkStart w:id="1436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70591"/>
      <w:bookmarkStart w:id="1460" w:name="_Toc468462505"/>
      <w:bookmarkStart w:id="1461" w:name="_Toc469482098"/>
      <w:bookmarkStart w:id="1462" w:name="_Toc472411873"/>
      <w:bookmarkStart w:id="1463" w:name="_Toc498588958"/>
      <w:r w:rsidRPr="00382A07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1D6DBB" w:rsidRDefault="001D6DBB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960"/>
      <w:r w:rsidRPr="001D6DBB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F37A5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F37A5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F37A5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F37A5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F37A5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F37A5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F37A5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F37A5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F37A5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F37A5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F37A5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F37A5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F37A5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F37A5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F37A5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F37A5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F37A5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F37A5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F37A5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F37A5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F37A5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F37A5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F37A5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F37A5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F37A5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F37A5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F37A5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F37A5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F37A5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F37A5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F37A5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F37A5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F37A5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F37A5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F37A5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70594"/>
      <w:bookmarkStart w:id="1525" w:name="_Toc468462508"/>
      <w:bookmarkStart w:id="1526" w:name="_Toc469482101"/>
      <w:bookmarkStart w:id="1527" w:name="_Toc472411876"/>
      <w:bookmarkStart w:id="1528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F37A5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F37A5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F37A5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F37A5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F37A5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F37A5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F37A5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F37A5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F37A5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F37A5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F37A5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F37A5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F37A5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F37A5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F37A5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F37A5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F37A5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F37A5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F37A5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F37A5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F37A5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F37A5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F37A5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F37A5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F37A5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F37A5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F37A5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F37A5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F37A5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F37A5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F37A5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F37A5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F37A5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F37A5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F37A5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F37A5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F37A5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F37A5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F37A5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F37A5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F37A5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F37A5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F37A5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F37A5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9"/>
      <w:bookmarkEnd w:id="1530"/>
      <w:bookmarkEnd w:id="1531"/>
      <w:bookmarkEnd w:id="1532"/>
      <w:bookmarkEnd w:id="1533"/>
    </w:p>
    <w:p w:rsidR="004F4D80" w:rsidRPr="00382A07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70596"/>
      <w:bookmarkStart w:id="1554" w:name="_Toc468462510"/>
      <w:bookmarkStart w:id="1555" w:name="_Toc469482103"/>
      <w:bookmarkStart w:id="1556" w:name="_Toc472411878"/>
      <w:bookmarkStart w:id="1557" w:name="_Toc498588963"/>
      <w:r w:rsidRPr="00382A07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382A07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C4C08" w:rsidRPr="008434B4" w:rsidRDefault="003C4C08" w:rsidP="003C4C08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558" w:name="_Toc441572144"/>
      <w:bookmarkStart w:id="1559" w:name="_Toc441575236"/>
      <w:bookmarkStart w:id="1560" w:name="_Toc442195902"/>
      <w:bookmarkStart w:id="1561" w:name="_Toc442251944"/>
      <w:bookmarkStart w:id="1562" w:name="_Toc442258893"/>
      <w:bookmarkStart w:id="1563" w:name="_Toc442259133"/>
      <w:bookmarkStart w:id="1564" w:name="_Toc442265444"/>
      <w:bookmarkStart w:id="1565" w:name="_Toc447292650"/>
      <w:bookmarkStart w:id="1566" w:name="_Toc461809096"/>
      <w:bookmarkStart w:id="1567" w:name="_Toc463514515"/>
      <w:bookmarkStart w:id="1568" w:name="_Toc466908635"/>
      <w:bookmarkStart w:id="1569" w:name="_Toc468196574"/>
      <w:bookmarkStart w:id="1570" w:name="_Toc468446655"/>
      <w:bookmarkStart w:id="1571" w:name="_Toc468446849"/>
      <w:bookmarkStart w:id="1572" w:name="_Toc469479705"/>
      <w:bookmarkStart w:id="1573" w:name="_Toc471986655"/>
      <w:bookmarkStart w:id="1574" w:name="_Toc498509289"/>
      <w:bookmarkStart w:id="1575" w:name="_Toc439252801"/>
      <w:bookmarkStart w:id="1576" w:name="_Toc439323774"/>
      <w:bookmarkStart w:id="1577" w:name="_Toc440357172"/>
      <w:bookmarkStart w:id="1578" w:name="_Toc440359724"/>
      <w:bookmarkStart w:id="1579" w:name="_Toc440632188"/>
      <w:bookmarkStart w:id="1580" w:name="_Toc440876008"/>
      <w:bookmarkStart w:id="1581" w:name="_Toc441131036"/>
      <w:bookmarkStart w:id="1582" w:name="_Toc447269853"/>
      <w:bookmarkStart w:id="1583" w:name="_Toc464120679"/>
      <w:bookmarkStart w:id="1584" w:name="_Toc466970597"/>
      <w:bookmarkStart w:id="1585" w:name="_Toc468462511"/>
      <w:bookmarkStart w:id="1586" w:name="_Toc469482104"/>
      <w:bookmarkStart w:id="1587" w:name="_Toc472411879"/>
      <w:bookmarkStart w:id="1588" w:name="_Toc498588964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3C4C08" w:rsidRPr="008434B4" w:rsidRDefault="003C4C08" w:rsidP="003C4C08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  <w:proofErr w:type="gramEnd"/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>, зарегистрированному по адресу: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proofErr w:type="gramStart"/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8434B4">
        <w:rPr>
          <w:bCs w:val="0"/>
          <w:sz w:val="24"/>
          <w:szCs w:val="24"/>
          <w:lang w:eastAsia="ru-RU"/>
        </w:rPr>
        <w:t>субконтрагентов</w:t>
      </w:r>
      <w:proofErr w:type="spellEnd"/>
      <w:r w:rsidRPr="008434B4">
        <w:rPr>
          <w:bCs w:val="0"/>
          <w:sz w:val="24"/>
          <w:szCs w:val="24"/>
          <w:lang w:eastAsia="ru-RU"/>
        </w:rPr>
        <w:t xml:space="preserve">: </w:t>
      </w:r>
      <w:r w:rsidRPr="008434B4">
        <w:rPr>
          <w:bCs w:val="0"/>
          <w:snapToGrid w:val="0"/>
          <w:sz w:val="24"/>
          <w:szCs w:val="24"/>
          <w:lang w:eastAsia="ru-RU"/>
        </w:rPr>
        <w:t>фамилия имя отчество, серия и номер документа, удостоверяющего личность, сведения о дате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proofErr w:type="gramStart"/>
      <w:r w:rsidRPr="008434B4">
        <w:rPr>
          <w:bCs w:val="0"/>
          <w:snapToGrid w:val="0"/>
          <w:sz w:val="24"/>
          <w:szCs w:val="24"/>
          <w:lang w:eastAsia="ru-RU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8434B4">
        <w:rPr>
          <w:bCs w:val="0"/>
          <w:sz w:val="24"/>
          <w:szCs w:val="24"/>
          <w:lang w:eastAsia="ru-RU"/>
        </w:rPr>
        <w:t>Росфинмониторинг</w:t>
      </w:r>
      <w:proofErr w:type="spellEnd"/>
      <w:r w:rsidRPr="008434B4">
        <w:rPr>
          <w:bCs w:val="0"/>
          <w:sz w:val="24"/>
          <w:szCs w:val="24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8434B4">
        <w:rPr>
          <w:bCs w:val="0"/>
          <w:sz w:val="24"/>
          <w:szCs w:val="24"/>
          <w:lang w:eastAsia="ru-RU"/>
        </w:rPr>
        <w:t xml:space="preserve"> собственников (участников, учредителей, акционеров) и бенефициаров.**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proofErr w:type="gramStart"/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r w:rsidRPr="008434B4">
        <w:rPr>
          <w:bCs w:val="0"/>
          <w:snapToGrid w:val="0"/>
          <w:sz w:val="24"/>
          <w:szCs w:val="24"/>
          <w:lang w:eastAsia="ru-RU"/>
        </w:rPr>
        <w:lastRenderedPageBreak/>
        <w:t>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proofErr w:type="gramStart"/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8434B4">
        <w:rPr>
          <w:bCs w:val="0"/>
          <w:sz w:val="24"/>
          <w:szCs w:val="24"/>
        </w:rPr>
        <w:t>Россети</w:t>
      </w:r>
      <w:proofErr w:type="spellEnd"/>
      <w:r w:rsidRPr="008434B4">
        <w:rPr>
          <w:bCs w:val="0"/>
          <w:sz w:val="24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8434B4">
        <w:rPr>
          <w:bCs w:val="0"/>
          <w:sz w:val="24"/>
          <w:szCs w:val="24"/>
        </w:rPr>
        <w:t>субконтрагентов</w:t>
      </w:r>
      <w:proofErr w:type="spellEnd"/>
      <w:r w:rsidRPr="008434B4">
        <w:rPr>
          <w:bCs w:val="0"/>
          <w:sz w:val="24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8434B4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8434B4">
        <w:rPr>
          <w:bCs w:val="0"/>
          <w:sz w:val="24"/>
          <w:szCs w:val="24"/>
        </w:rPr>
        <w:t>субконтрагента</w:t>
      </w:r>
      <w:proofErr w:type="spellEnd"/>
      <w:r w:rsidRPr="008434B4">
        <w:rPr>
          <w:bCs w:val="0"/>
          <w:sz w:val="24"/>
          <w:szCs w:val="24"/>
        </w:rPr>
        <w:t xml:space="preserve">, и предполагает, что участник закупки (потенциальный контрагент) / контрагент получил у руководителя, своих бенефициаров и бенефициаров своих </w:t>
      </w:r>
      <w:proofErr w:type="spellStart"/>
      <w:r w:rsidRPr="008434B4">
        <w:rPr>
          <w:bCs w:val="0"/>
          <w:sz w:val="24"/>
          <w:szCs w:val="24"/>
        </w:rPr>
        <w:t>субконтрагентов</w:t>
      </w:r>
      <w:proofErr w:type="spellEnd"/>
      <w:r w:rsidRPr="008434B4">
        <w:rPr>
          <w:bCs w:val="0"/>
          <w:sz w:val="24"/>
          <w:szCs w:val="24"/>
        </w:rPr>
        <w:t xml:space="preserve"> согласие на представление (обработку) ПАО «</w:t>
      </w:r>
      <w:proofErr w:type="spellStart"/>
      <w:r w:rsidRPr="008434B4">
        <w:rPr>
          <w:bCs w:val="0"/>
          <w:sz w:val="24"/>
          <w:szCs w:val="24"/>
        </w:rPr>
        <w:t>Россети</w:t>
      </w:r>
      <w:proofErr w:type="spellEnd"/>
      <w:r w:rsidRPr="008434B4">
        <w:rPr>
          <w:bCs w:val="0"/>
          <w:sz w:val="24"/>
          <w:szCs w:val="24"/>
        </w:rPr>
        <w:t>», ПАО «МРСК Центра» и в уполномоченные государственные органы указанных сведений.</w:t>
      </w:r>
    </w:p>
    <w:p w:rsidR="003C4C08" w:rsidRPr="003C4C08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3C4C08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9" w:name="_Ref440272256"/>
      <w:bookmarkStart w:id="1590" w:name="_Ref440272678"/>
      <w:bookmarkStart w:id="1591" w:name="_Ref440274944"/>
      <w:bookmarkStart w:id="1592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89"/>
      <w:bookmarkEnd w:id="1590"/>
      <w:bookmarkEnd w:id="1591"/>
      <w:bookmarkEnd w:id="1592"/>
    </w:p>
    <w:p w:rsidR="007A6A39" w:rsidRPr="00382A07" w:rsidRDefault="007A6A39" w:rsidP="007A6A39">
      <w:pPr>
        <w:pStyle w:val="3"/>
        <w:rPr>
          <w:szCs w:val="24"/>
        </w:rPr>
      </w:pPr>
      <w:bookmarkStart w:id="1593" w:name="_Toc439170715"/>
      <w:bookmarkStart w:id="1594" w:name="_Toc439172817"/>
      <w:bookmarkStart w:id="1595" w:name="_Toc439173259"/>
      <w:bookmarkStart w:id="1596" w:name="_Toc439238255"/>
      <w:bookmarkStart w:id="1597" w:name="_Toc439252803"/>
      <w:bookmarkStart w:id="1598" w:name="_Toc439323776"/>
      <w:bookmarkStart w:id="1599" w:name="_Toc440357174"/>
      <w:bookmarkStart w:id="1600" w:name="_Toc440359726"/>
      <w:bookmarkStart w:id="1601" w:name="_Toc440632190"/>
      <w:bookmarkStart w:id="1602" w:name="_Toc440876010"/>
      <w:bookmarkStart w:id="1603" w:name="_Toc441131038"/>
      <w:bookmarkStart w:id="1604" w:name="_Toc447269855"/>
      <w:bookmarkStart w:id="1605" w:name="_Toc464120683"/>
      <w:bookmarkStart w:id="1606" w:name="_Toc466970601"/>
      <w:bookmarkStart w:id="1607" w:name="_Toc468462515"/>
      <w:bookmarkStart w:id="1608" w:name="_Toc469482108"/>
      <w:bookmarkStart w:id="1609" w:name="_Toc472411883"/>
      <w:bookmarkStart w:id="1610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г. </w:t>
      </w:r>
      <w:r w:rsidR="00CF5F2F">
        <w:rPr>
          <w:bCs w:val="0"/>
          <w:sz w:val="24"/>
          <w:szCs w:val="24"/>
        </w:rPr>
        <w:t>Кострома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F7C7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</w:t>
      </w:r>
      <w:proofErr w:type="gramStart"/>
      <w:r w:rsidRPr="00382A07">
        <w:rPr>
          <w:sz w:val="24"/>
          <w:szCs w:val="24"/>
        </w:rPr>
        <w:t xml:space="preserve">3) заключить договор в установленном документацией по запросу </w:t>
      </w:r>
      <w:r w:rsidRPr="00B10F18">
        <w:rPr>
          <w:sz w:val="24"/>
          <w:szCs w:val="24"/>
        </w:rPr>
        <w:t xml:space="preserve">предложений порядке, в случае </w:t>
      </w:r>
      <w:r w:rsidRPr="002F7C72">
        <w:rPr>
          <w:sz w:val="24"/>
          <w:szCs w:val="24"/>
        </w:rPr>
        <w:t>признания Участника победителем запроса предложений</w:t>
      </w:r>
      <w:r w:rsidR="00B10F18" w:rsidRPr="002F7C7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2F7C72">
        <w:rPr>
          <w:sz w:val="24"/>
          <w:szCs w:val="24"/>
        </w:rPr>
        <w:t xml:space="preserve">; </w:t>
      </w:r>
      <w:r w:rsidR="002F7C72" w:rsidRPr="002F7C72">
        <w:rPr>
          <w:sz w:val="24"/>
          <w:szCs w:val="24"/>
        </w:rPr>
        <w:t>4) предоставить финансовое обеспечение по договору,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 (</w:t>
      </w:r>
      <w:r w:rsidR="002F7C72" w:rsidRPr="002F7C7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2F7C72" w:rsidRPr="002F7C72">
        <w:rPr>
          <w:sz w:val="24"/>
          <w:szCs w:val="24"/>
        </w:rPr>
        <w:t>);</w:t>
      </w:r>
      <w:proofErr w:type="gramEnd"/>
      <w:r w:rsidR="002F7C72" w:rsidRPr="002F7C72">
        <w:rPr>
          <w:sz w:val="24"/>
          <w:szCs w:val="24"/>
        </w:rPr>
        <w:t xml:space="preserve"> 5) предоставить </w:t>
      </w:r>
      <w:r w:rsidR="002F7C72" w:rsidRPr="002F7C72">
        <w:rPr>
          <w:snapToGrid w:val="0"/>
          <w:sz w:val="24"/>
          <w:szCs w:val="24"/>
          <w:lang w:eastAsia="x-none"/>
        </w:rPr>
        <w:t xml:space="preserve">документальное подтверждение </w:t>
      </w:r>
      <w:r w:rsidR="002F7C72" w:rsidRPr="002F7C72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="002F7C72" w:rsidRPr="002F7C72">
        <w:rPr>
          <w:i/>
          <w:iCs/>
          <w:sz w:val="24"/>
          <w:szCs w:val="24"/>
        </w:rPr>
        <w:t>я(</w:t>
      </w:r>
      <w:proofErr w:type="gramEnd"/>
      <w:r w:rsidR="002F7C72" w:rsidRPr="002F7C72">
        <w:rPr>
          <w:i/>
          <w:iCs/>
          <w:sz w:val="24"/>
          <w:szCs w:val="24"/>
        </w:rPr>
        <w:t>ей) продукции по договору</w:t>
      </w:r>
      <w:r w:rsidR="002F7C72" w:rsidRPr="002F7C72">
        <w:rPr>
          <w:sz w:val="24"/>
          <w:szCs w:val="24"/>
        </w:rPr>
        <w:t>, заключенному по итогам Запроса предложений,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F7C72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1" w:name="_Toc439170716"/>
      <w:bookmarkStart w:id="1612" w:name="_Toc439172818"/>
      <w:bookmarkStart w:id="1613" w:name="_Toc439173260"/>
      <w:bookmarkStart w:id="1614" w:name="_Toc439238256"/>
      <w:bookmarkStart w:id="1615" w:name="_Toc439252804"/>
      <w:bookmarkStart w:id="1616" w:name="_Toc439323777"/>
      <w:bookmarkStart w:id="1617" w:name="_Toc440357175"/>
      <w:bookmarkStart w:id="1618" w:name="_Toc440359727"/>
      <w:bookmarkStart w:id="1619" w:name="_Toc440632191"/>
      <w:bookmarkStart w:id="1620" w:name="_Toc440876011"/>
      <w:bookmarkStart w:id="1621" w:name="_Toc441131039"/>
      <w:bookmarkStart w:id="1622" w:name="_Toc447269856"/>
      <w:bookmarkStart w:id="1623" w:name="_Toc464120684"/>
      <w:bookmarkStart w:id="1624" w:name="_Toc466970602"/>
      <w:bookmarkStart w:id="1625" w:name="_Toc468462516"/>
      <w:bookmarkStart w:id="1626" w:name="_Toc469482109"/>
      <w:bookmarkStart w:id="1627" w:name="_Toc472411884"/>
      <w:bookmarkStart w:id="1628" w:name="_Toc498588969"/>
      <w:r w:rsidRPr="00382A07">
        <w:rPr>
          <w:szCs w:val="24"/>
        </w:rPr>
        <w:lastRenderedPageBreak/>
        <w:t>Инструкции по заполнению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9" w:name="_Toc426108836"/>
      <w:bookmarkStart w:id="1630" w:name="_Ref441574460"/>
      <w:bookmarkStart w:id="1631" w:name="_Ref441574649"/>
      <w:bookmarkStart w:id="1632" w:name="_Toc441575251"/>
      <w:bookmarkStart w:id="1633" w:name="_Ref442187883"/>
      <w:bookmarkStart w:id="1634" w:name="_Ref467569419"/>
      <w:bookmarkStart w:id="1635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29"/>
      <w:bookmarkEnd w:id="1630"/>
      <w:bookmarkEnd w:id="1631"/>
      <w:bookmarkEnd w:id="1632"/>
      <w:bookmarkEnd w:id="1633"/>
      <w:bookmarkEnd w:id="1634"/>
      <w:bookmarkEnd w:id="1635"/>
    </w:p>
    <w:p w:rsidR="00726A75" w:rsidRPr="00382A07" w:rsidRDefault="00726A75" w:rsidP="00726A75">
      <w:pPr>
        <w:pStyle w:val="3"/>
        <w:rPr>
          <w:szCs w:val="24"/>
        </w:rPr>
      </w:pPr>
      <w:bookmarkStart w:id="1636" w:name="_Toc426108837"/>
      <w:bookmarkStart w:id="1637" w:name="_Ref441574456"/>
      <w:bookmarkStart w:id="1638" w:name="_Toc441575252"/>
      <w:bookmarkStart w:id="1639" w:name="_Toc447269864"/>
      <w:bookmarkStart w:id="1640" w:name="_Toc464120686"/>
      <w:bookmarkStart w:id="1641" w:name="_Toc466970604"/>
      <w:bookmarkStart w:id="1642" w:name="_Toc468462518"/>
      <w:bookmarkStart w:id="1643" w:name="_Toc469482111"/>
      <w:bookmarkStart w:id="1644" w:name="_Toc472411886"/>
      <w:bookmarkStart w:id="1645" w:name="_Toc498588971"/>
      <w:r w:rsidRPr="00382A07">
        <w:rPr>
          <w:szCs w:val="24"/>
        </w:rPr>
        <w:t xml:space="preserve">Форма Расписки  сдачи-приемки </w:t>
      </w:r>
      <w:bookmarkEnd w:id="1636"/>
      <w:r w:rsidRPr="00382A07">
        <w:rPr>
          <w:szCs w:val="24"/>
        </w:rPr>
        <w:t>соглашения о неустойке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6" w:name="_Toc426108838"/>
      <w:bookmarkStart w:id="1647" w:name="_Toc441575253"/>
      <w:bookmarkStart w:id="1648" w:name="_Toc447269865"/>
      <w:bookmarkStart w:id="1649" w:name="_Toc464120687"/>
      <w:bookmarkStart w:id="1650" w:name="_Toc466970605"/>
      <w:bookmarkStart w:id="1651" w:name="_Toc468462519"/>
      <w:bookmarkStart w:id="1652" w:name="_Toc469482112"/>
      <w:bookmarkStart w:id="1653" w:name="_Toc472411887"/>
      <w:bookmarkStart w:id="1654" w:name="_Toc498588972"/>
      <w:r w:rsidRPr="00382A07">
        <w:rPr>
          <w:szCs w:val="24"/>
        </w:rPr>
        <w:lastRenderedPageBreak/>
        <w:t>Инструкции по заполнению</w:t>
      </w:r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5" w:name="_Ref440272274"/>
      <w:bookmarkStart w:id="1656" w:name="_Ref440274756"/>
      <w:bookmarkStart w:id="1657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5"/>
      <w:bookmarkEnd w:id="1656"/>
      <w:bookmarkEnd w:id="1657"/>
    </w:p>
    <w:p w:rsidR="007857E5" w:rsidRPr="00382A07" w:rsidRDefault="007857E5" w:rsidP="007857E5">
      <w:pPr>
        <w:pStyle w:val="3"/>
        <w:rPr>
          <w:szCs w:val="24"/>
        </w:rPr>
      </w:pPr>
      <w:bookmarkStart w:id="1658" w:name="_Toc439170718"/>
      <w:bookmarkStart w:id="1659" w:name="_Toc439172820"/>
      <w:bookmarkStart w:id="1660" w:name="_Toc439173262"/>
      <w:bookmarkStart w:id="1661" w:name="_Toc439238258"/>
      <w:bookmarkStart w:id="1662" w:name="_Toc439252806"/>
      <w:bookmarkStart w:id="1663" w:name="_Toc439323779"/>
      <w:bookmarkStart w:id="1664" w:name="_Toc440357177"/>
      <w:bookmarkStart w:id="1665" w:name="_Toc440359729"/>
      <w:bookmarkStart w:id="1666" w:name="_Toc440632193"/>
      <w:bookmarkStart w:id="1667" w:name="_Toc440876013"/>
      <w:bookmarkStart w:id="1668" w:name="_Toc441131041"/>
      <w:bookmarkStart w:id="1669" w:name="_Toc447269858"/>
      <w:bookmarkStart w:id="1670" w:name="_Toc464120689"/>
      <w:bookmarkStart w:id="1671" w:name="_Toc466970607"/>
      <w:bookmarkStart w:id="1672" w:name="_Toc468462521"/>
      <w:bookmarkStart w:id="1673" w:name="_Toc469482114"/>
      <w:bookmarkStart w:id="1674" w:name="_Toc472411889"/>
      <w:bookmarkStart w:id="1675" w:name="_Toc498588974"/>
      <w:r w:rsidRPr="00382A07">
        <w:rPr>
          <w:szCs w:val="24"/>
        </w:rPr>
        <w:t xml:space="preserve">Форма </w:t>
      </w:r>
      <w:bookmarkEnd w:id="1658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6" w:name="_Toc300142269"/>
      <w:bookmarkStart w:id="1677" w:name="_Toc309735391"/>
      <w:bookmarkStart w:id="1678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6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77"/>
      <w:bookmarkEnd w:id="1678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79" w:name="_Toc439170719"/>
      <w:bookmarkStart w:id="1680" w:name="_Toc439172821"/>
      <w:bookmarkStart w:id="1681" w:name="_Toc439173263"/>
      <w:bookmarkStart w:id="1682" w:name="_Toc439238259"/>
      <w:bookmarkStart w:id="1683" w:name="_Toc439252807"/>
      <w:bookmarkStart w:id="1684" w:name="_Toc439323780"/>
      <w:bookmarkStart w:id="1685" w:name="_Toc440357178"/>
      <w:bookmarkStart w:id="1686" w:name="_Toc440359730"/>
      <w:bookmarkStart w:id="1687" w:name="_Toc440632194"/>
      <w:bookmarkStart w:id="1688" w:name="_Toc440876014"/>
      <w:bookmarkStart w:id="1689" w:name="_Toc441131042"/>
      <w:bookmarkStart w:id="1690" w:name="_Toc447269859"/>
      <w:bookmarkStart w:id="1691" w:name="_Toc464120690"/>
      <w:bookmarkStart w:id="1692" w:name="_Toc466970608"/>
      <w:bookmarkStart w:id="1693" w:name="_Toc468462522"/>
      <w:bookmarkStart w:id="1694" w:name="_Toc469482115"/>
      <w:bookmarkStart w:id="1695" w:name="_Toc472411890"/>
      <w:bookmarkStart w:id="1696" w:name="_Toc498588975"/>
      <w:r w:rsidRPr="00382A07">
        <w:rPr>
          <w:szCs w:val="24"/>
        </w:rPr>
        <w:lastRenderedPageBreak/>
        <w:t>Инструкции по заполнению</w:t>
      </w:r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7" w:name="_Ref93268095"/>
      <w:bookmarkStart w:id="1698" w:name="_Ref93268099"/>
      <w:bookmarkStart w:id="1699" w:name="_Toc98253958"/>
      <w:bookmarkStart w:id="1700" w:name="_Toc165173884"/>
      <w:bookmarkStart w:id="1701" w:name="_Toc423423678"/>
      <w:bookmarkStart w:id="1702" w:name="_Ref440272510"/>
      <w:bookmarkStart w:id="1703" w:name="_Ref440274961"/>
      <w:bookmarkStart w:id="1704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</w:p>
    <w:p w:rsidR="00635719" w:rsidRPr="00382A07" w:rsidRDefault="00635719" w:rsidP="00635719">
      <w:pPr>
        <w:pStyle w:val="3"/>
        <w:rPr>
          <w:szCs w:val="24"/>
        </w:rPr>
      </w:pPr>
      <w:bookmarkStart w:id="1705" w:name="_Toc90385125"/>
      <w:bookmarkStart w:id="1706" w:name="_Toc439170705"/>
      <w:bookmarkStart w:id="1707" w:name="_Toc439172807"/>
      <w:bookmarkStart w:id="1708" w:name="_Toc439173268"/>
      <w:bookmarkStart w:id="1709" w:name="_Toc439238264"/>
      <w:bookmarkStart w:id="1710" w:name="_Toc439252812"/>
      <w:bookmarkStart w:id="1711" w:name="_Toc439323785"/>
      <w:bookmarkStart w:id="1712" w:name="_Toc440357183"/>
      <w:bookmarkStart w:id="1713" w:name="_Toc440359735"/>
      <w:bookmarkStart w:id="1714" w:name="_Toc440632199"/>
      <w:bookmarkStart w:id="1715" w:name="_Toc440876016"/>
      <w:bookmarkStart w:id="1716" w:name="_Toc441131044"/>
      <w:bookmarkStart w:id="1717" w:name="_Toc447269861"/>
      <w:bookmarkStart w:id="1718" w:name="_Toc464120692"/>
      <w:bookmarkStart w:id="1719" w:name="_Toc466970610"/>
      <w:bookmarkStart w:id="1720" w:name="_Toc468462524"/>
      <w:bookmarkStart w:id="1721" w:name="_Toc469482117"/>
      <w:bookmarkStart w:id="1722" w:name="_Toc472411892"/>
      <w:bookmarkStart w:id="1723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4" w:name="_Toc90385126"/>
      <w:bookmarkStart w:id="1725" w:name="_Toc98253959"/>
      <w:bookmarkStart w:id="1726" w:name="_Toc157248211"/>
      <w:bookmarkStart w:id="1727" w:name="_Toc157496580"/>
      <w:bookmarkStart w:id="1728" w:name="_Toc158206119"/>
      <w:bookmarkStart w:id="1729" w:name="_Toc164057804"/>
      <w:bookmarkStart w:id="1730" w:name="_Toc164137154"/>
      <w:bookmarkStart w:id="1731" w:name="_Toc164161314"/>
      <w:bookmarkStart w:id="1732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3" w:name="_Toc439170706"/>
      <w:bookmarkStart w:id="1734" w:name="_Toc439172808"/>
      <w:bookmarkStart w:id="1735" w:name="_Toc439173269"/>
      <w:bookmarkStart w:id="1736" w:name="_Toc439238265"/>
      <w:bookmarkStart w:id="1737" w:name="_Toc439252813"/>
      <w:bookmarkStart w:id="1738" w:name="_Toc439323786"/>
      <w:bookmarkStart w:id="1739" w:name="_Toc440357184"/>
      <w:bookmarkStart w:id="1740" w:name="_Toc440359736"/>
      <w:bookmarkStart w:id="1741" w:name="_Toc440632200"/>
      <w:bookmarkStart w:id="1742" w:name="_Toc440876017"/>
      <w:bookmarkStart w:id="1743" w:name="_Toc441131045"/>
      <w:bookmarkStart w:id="1744" w:name="_Toc447269862"/>
      <w:bookmarkStart w:id="1745" w:name="_Toc464120693"/>
      <w:bookmarkStart w:id="1746" w:name="_Toc466970611"/>
      <w:bookmarkStart w:id="1747" w:name="_Toc468462525"/>
      <w:bookmarkStart w:id="1748" w:name="_Toc469482118"/>
      <w:bookmarkStart w:id="1749" w:name="_Toc472411893"/>
      <w:bookmarkStart w:id="1750" w:name="_Toc498588978"/>
      <w:r w:rsidRPr="00382A07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3F4" w:rsidRDefault="00B423F4">
      <w:pPr>
        <w:spacing w:line="240" w:lineRule="auto"/>
      </w:pPr>
      <w:r>
        <w:separator/>
      </w:r>
    </w:p>
  </w:endnote>
  <w:endnote w:type="continuationSeparator" w:id="0">
    <w:p w:rsidR="00B423F4" w:rsidRDefault="00B423F4">
      <w:pPr>
        <w:spacing w:line="240" w:lineRule="auto"/>
      </w:pPr>
      <w:r>
        <w:continuationSeparator/>
      </w:r>
    </w:p>
  </w:endnote>
  <w:endnote w:id="1">
    <w:p w:rsidR="001F5F76" w:rsidRPr="001D6DBB" w:rsidRDefault="001F5F76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F76" w:rsidRDefault="001F5F76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F76" w:rsidRDefault="001F5F7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F5F76" w:rsidRDefault="001F5F76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F76" w:rsidRDefault="001F5F7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F76" w:rsidRDefault="001F5F7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F76" w:rsidRPr="00FA0376" w:rsidRDefault="001F5F7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5D51C7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1F5F76" w:rsidRPr="00EE0539" w:rsidRDefault="001F5F76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F37A55">
      <w:rPr>
        <w:sz w:val="18"/>
        <w:szCs w:val="18"/>
      </w:rPr>
      <w:t xml:space="preserve">Договора на поставку силового кабеля до 1 </w:t>
    </w:r>
    <w:proofErr w:type="spellStart"/>
    <w:r w:rsidRPr="00F37A55">
      <w:rPr>
        <w:sz w:val="18"/>
        <w:szCs w:val="18"/>
      </w:rPr>
      <w:t>кВ</w:t>
    </w:r>
    <w:proofErr w:type="spellEnd"/>
    <w:r w:rsidRPr="00F37A55">
      <w:rPr>
        <w:sz w:val="18"/>
        <w:szCs w:val="18"/>
      </w:rPr>
      <w:t xml:space="preserve"> для нужд ПАО «МРСК Центра» (филиала «Костромаэнерго»)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F76" w:rsidRDefault="001F5F7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F76" w:rsidRDefault="001F5F7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F76" w:rsidRDefault="001F5F7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F76" w:rsidRDefault="001F5F7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F76" w:rsidRDefault="001F5F7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F76" w:rsidRDefault="001F5F7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F76" w:rsidRDefault="001F5F7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3F4" w:rsidRDefault="00B423F4">
      <w:pPr>
        <w:spacing w:line="240" w:lineRule="auto"/>
      </w:pPr>
      <w:r>
        <w:separator/>
      </w:r>
    </w:p>
  </w:footnote>
  <w:footnote w:type="continuationSeparator" w:id="0">
    <w:p w:rsidR="00B423F4" w:rsidRDefault="00B423F4">
      <w:pPr>
        <w:spacing w:line="240" w:lineRule="auto"/>
      </w:pPr>
      <w:r>
        <w:continuationSeparator/>
      </w:r>
    </w:p>
  </w:footnote>
  <w:footnote w:id="1">
    <w:p w:rsidR="001F5F76" w:rsidRPr="00B36685" w:rsidRDefault="001F5F76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F5F76" w:rsidRDefault="001F5F76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F5F76" w:rsidRDefault="001F5F76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F5F76" w:rsidRPr="00F83889" w:rsidRDefault="001F5F76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F5F76" w:rsidRPr="00F83889" w:rsidRDefault="001F5F76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F5F76" w:rsidRPr="00F83889" w:rsidRDefault="001F5F76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F5F76" w:rsidRPr="00F83889" w:rsidRDefault="001F5F76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F5F76" w:rsidRDefault="001F5F76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F76" w:rsidRDefault="001F5F76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F76" w:rsidRDefault="001F5F76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F76" w:rsidRDefault="001F5F76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F76" w:rsidRDefault="001F5F76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F76" w:rsidRDefault="001F5F76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F76" w:rsidRPr="00930031" w:rsidRDefault="001F5F76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F76" w:rsidRDefault="001F5F7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F76" w:rsidRDefault="001F5F76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F76" w:rsidRDefault="001F5F7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F76" w:rsidRDefault="001F5F7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F76" w:rsidRDefault="001F5F76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F76" w:rsidRDefault="001F5F7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F76" w:rsidRDefault="001F5F76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F76" w:rsidRDefault="001F5F76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F76" w:rsidRDefault="001F5F7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4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3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2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5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BC0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5F76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049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2B4E"/>
    <w:rsid w:val="00375A91"/>
    <w:rsid w:val="003776BB"/>
    <w:rsid w:val="003803A7"/>
    <w:rsid w:val="0038155C"/>
    <w:rsid w:val="00382A07"/>
    <w:rsid w:val="003832F6"/>
    <w:rsid w:val="003902C8"/>
    <w:rsid w:val="0039141F"/>
    <w:rsid w:val="00392CF3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4F787D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7717F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51C7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5597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10E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B66C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3F4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6744A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3D0F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5F2F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37A55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71E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F6271E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etp.rosseti.ru" TargetMode="External"/><Relationship Id="rId26" Type="http://schemas.openxmlformats.org/officeDocument/2006/relationships/header" Target="header8.xml"/><Relationship Id="rId39" Type="http://schemas.openxmlformats.org/officeDocument/2006/relationships/footer" Target="footer10.xml"/><Relationship Id="rId21" Type="http://schemas.openxmlformats.org/officeDocument/2006/relationships/footer" Target="footer4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yperlink" Target="consultantplus://offline/ref=B7E04B8F5BC345C22463EADCAE81D93CF0C11310A0643D58FEE589F49Ff2C9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E3EFB01C62B67668DFC4D0EA1y5xAN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footer" Target="footer9.xml"/><Relationship Id="rId49" Type="http://schemas.openxmlformats.org/officeDocument/2006/relationships/header" Target="header13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yperlink" Target="consultantplus://offline/ref=B7E04B8F5BC345C22463EADCAE81D93CF4CA1215A36F6052F6BC85F6f9C8L" TargetMode="External"/><Relationship Id="rId8" Type="http://schemas.openxmlformats.org/officeDocument/2006/relationships/endnotes" Target="endnotes.xml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C5B57-6A01-4B7F-A0EF-E534424FD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89</Pages>
  <Words>29847</Words>
  <Characters>170129</Characters>
  <Application>Microsoft Office Word</Application>
  <DocSecurity>0</DocSecurity>
  <Lines>1417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199577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Дейтер Инна Константиновна</cp:lastModifiedBy>
  <cp:revision>71</cp:revision>
  <cp:lastPrinted>2015-12-29T14:27:00Z</cp:lastPrinted>
  <dcterms:created xsi:type="dcterms:W3CDTF">2016-12-02T12:44:00Z</dcterms:created>
  <dcterms:modified xsi:type="dcterms:W3CDTF">2018-08-06T06:34:00Z</dcterms:modified>
</cp:coreProperties>
</file>