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AC5F97"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32FE2" w:rsidRPr="00BD5AF6" w:rsidRDefault="00232FE2" w:rsidP="00BD5AF6">
                  <w:pPr>
                    <w:spacing w:line="240" w:lineRule="auto"/>
                    <w:ind w:right="-23"/>
                    <w:rPr>
                      <w:rFonts w:ascii="Helios" w:hAnsi="Helios"/>
                      <w:sz w:val="12"/>
                      <w:szCs w:val="12"/>
                    </w:rPr>
                  </w:pPr>
                  <w:r w:rsidRPr="00BD5AF6">
                    <w:rPr>
                      <w:rFonts w:ascii="Helios" w:hAnsi="Helios"/>
                      <w:sz w:val="12"/>
                      <w:szCs w:val="12"/>
                    </w:rPr>
                    <w:t>Филиал ПАО «МРСК Центра» - «Липецкэнерго»</w:t>
                  </w:r>
                </w:p>
                <w:p w:rsidR="00232FE2" w:rsidRPr="00BD5AF6" w:rsidRDefault="00232FE2" w:rsidP="00BD5AF6">
                  <w:pPr>
                    <w:spacing w:line="240" w:lineRule="auto"/>
                    <w:ind w:right="-23"/>
                    <w:rPr>
                      <w:rFonts w:ascii="Helios" w:hAnsi="Helios"/>
                      <w:sz w:val="12"/>
                      <w:szCs w:val="12"/>
                    </w:rPr>
                  </w:pPr>
                  <w:r w:rsidRPr="00BD5AF6">
                    <w:rPr>
                      <w:rFonts w:ascii="Helios" w:hAnsi="Helios"/>
                      <w:sz w:val="12"/>
                      <w:szCs w:val="12"/>
                    </w:rPr>
                    <w:t>ул. 50 лет НЛМК, д. 33, г. Липецк, Россия, 398001</w:t>
                  </w:r>
                </w:p>
                <w:p w:rsidR="00232FE2" w:rsidRPr="00BD5AF6" w:rsidRDefault="00232FE2" w:rsidP="00BD5AF6">
                  <w:pPr>
                    <w:spacing w:line="240" w:lineRule="auto"/>
                    <w:ind w:right="-23"/>
                    <w:rPr>
                      <w:rFonts w:ascii="Helios" w:hAnsi="Helios"/>
                      <w:sz w:val="12"/>
                      <w:szCs w:val="12"/>
                    </w:rPr>
                  </w:pPr>
                  <w:r w:rsidRPr="00BD5AF6">
                    <w:rPr>
                      <w:rFonts w:ascii="Helios" w:hAnsi="Helios"/>
                      <w:sz w:val="12"/>
                      <w:szCs w:val="12"/>
                    </w:rPr>
                    <w:t>тел.: +7 (4742) 22-83-59, факс: +7 (4742) 22-46-32</w:t>
                  </w:r>
                </w:p>
                <w:p w:rsidR="00232FE2" w:rsidRPr="00BD5AF6" w:rsidRDefault="00232FE2" w:rsidP="00BD5AF6">
                  <w:pPr>
                    <w:spacing w:line="240" w:lineRule="auto"/>
                    <w:ind w:right="-23"/>
                    <w:rPr>
                      <w:rFonts w:ascii="Helios" w:hAnsi="Helios"/>
                      <w:sz w:val="12"/>
                      <w:szCs w:val="12"/>
                    </w:rPr>
                  </w:pPr>
                  <w:r w:rsidRPr="00BD5AF6">
                    <w:rPr>
                      <w:rFonts w:ascii="Helios" w:hAnsi="Helios"/>
                      <w:sz w:val="12"/>
                      <w:szCs w:val="12"/>
                    </w:rPr>
                    <w:t>тел./прямая линия энергетиков: 8-800-50-50-115,</w:t>
                  </w:r>
                </w:p>
                <w:p w:rsidR="00232FE2" w:rsidRPr="00BD5AF6" w:rsidRDefault="00232FE2" w:rsidP="00BD5AF6">
                  <w:pPr>
                    <w:spacing w:line="240" w:lineRule="auto"/>
                    <w:ind w:right="-23"/>
                    <w:rPr>
                      <w:rFonts w:ascii="Helios" w:hAnsi="Helios"/>
                      <w:sz w:val="12"/>
                      <w:szCs w:val="12"/>
                    </w:rPr>
                  </w:pPr>
                  <w:r w:rsidRPr="00BD5AF6">
                    <w:rPr>
                      <w:rFonts w:ascii="Helios" w:hAnsi="Helios"/>
                      <w:sz w:val="12"/>
                      <w:szCs w:val="12"/>
                    </w:rPr>
                    <w:t>телефон доверия: +7 (495) 747-92-99</w:t>
                  </w:r>
                </w:p>
                <w:p w:rsidR="00232FE2" w:rsidRPr="00232FE2" w:rsidRDefault="00232FE2" w:rsidP="00BD5AF6">
                  <w:pPr>
                    <w:spacing w:line="240" w:lineRule="auto"/>
                    <w:ind w:right="-23"/>
                    <w:rPr>
                      <w:rFonts w:ascii="Helios" w:hAnsi="Helios"/>
                      <w:sz w:val="12"/>
                      <w:szCs w:val="12"/>
                      <w:lang w:val="en-US"/>
                    </w:rPr>
                  </w:pPr>
                  <w:proofErr w:type="gramStart"/>
                  <w:r w:rsidRPr="00BD5AF6">
                    <w:rPr>
                      <w:rFonts w:ascii="Helios" w:hAnsi="Helios"/>
                      <w:sz w:val="12"/>
                      <w:szCs w:val="12"/>
                      <w:lang w:val="en-US"/>
                    </w:rPr>
                    <w:t>e</w:t>
                  </w:r>
                  <w:r w:rsidRPr="00232FE2">
                    <w:rPr>
                      <w:rFonts w:ascii="Helios" w:hAnsi="Helios"/>
                      <w:sz w:val="12"/>
                      <w:szCs w:val="12"/>
                      <w:lang w:val="en-US"/>
                    </w:rPr>
                    <w:t>-</w:t>
                  </w:r>
                  <w:r w:rsidRPr="00BD5AF6">
                    <w:rPr>
                      <w:rFonts w:ascii="Helios" w:hAnsi="Helios"/>
                      <w:sz w:val="12"/>
                      <w:szCs w:val="12"/>
                      <w:lang w:val="en-US"/>
                    </w:rPr>
                    <w:t>mail</w:t>
                  </w:r>
                  <w:proofErr w:type="gramEnd"/>
                  <w:r w:rsidRPr="00232FE2">
                    <w:rPr>
                      <w:rFonts w:ascii="Helios" w:hAnsi="Helios"/>
                      <w:sz w:val="12"/>
                      <w:szCs w:val="12"/>
                      <w:lang w:val="en-US"/>
                    </w:rPr>
                    <w:t xml:space="preserve">: </w:t>
                  </w:r>
                  <w:r w:rsidRPr="00BD5AF6">
                    <w:rPr>
                      <w:rFonts w:ascii="Helios" w:hAnsi="Helios"/>
                      <w:sz w:val="12"/>
                      <w:szCs w:val="12"/>
                      <w:lang w:val="en-US"/>
                    </w:rPr>
                    <w:t>lipetskenergo</w:t>
                  </w:r>
                  <w:r w:rsidRPr="00232FE2">
                    <w:rPr>
                      <w:rFonts w:ascii="Helios" w:hAnsi="Helios"/>
                      <w:sz w:val="12"/>
                      <w:szCs w:val="12"/>
                      <w:lang w:val="en-US"/>
                    </w:rPr>
                    <w:t>@</w:t>
                  </w:r>
                  <w:r w:rsidRPr="00BD5AF6">
                    <w:rPr>
                      <w:rFonts w:ascii="Helios" w:hAnsi="Helios"/>
                      <w:sz w:val="12"/>
                      <w:szCs w:val="12"/>
                      <w:lang w:val="en-US"/>
                    </w:rPr>
                    <w:t>mrsk</w:t>
                  </w:r>
                  <w:r w:rsidRPr="00232FE2">
                    <w:rPr>
                      <w:rFonts w:ascii="Helios" w:hAnsi="Helios"/>
                      <w:sz w:val="12"/>
                      <w:szCs w:val="12"/>
                      <w:lang w:val="en-US"/>
                    </w:rPr>
                    <w:t>-1.</w:t>
                  </w:r>
                  <w:r w:rsidRPr="00BD5AF6">
                    <w:rPr>
                      <w:rFonts w:ascii="Helios" w:hAnsi="Helios"/>
                      <w:sz w:val="12"/>
                      <w:szCs w:val="12"/>
                      <w:lang w:val="en-US"/>
                    </w:rPr>
                    <w:t>ru</w:t>
                  </w:r>
                  <w:r w:rsidRPr="00232FE2">
                    <w:rPr>
                      <w:rFonts w:ascii="Helios" w:hAnsi="Helios"/>
                      <w:sz w:val="12"/>
                      <w:szCs w:val="12"/>
                      <w:lang w:val="en-US"/>
                    </w:rPr>
                    <w:t xml:space="preserve">, </w:t>
                  </w:r>
                  <w:r w:rsidRPr="00BD5AF6">
                    <w:rPr>
                      <w:rFonts w:ascii="Helios" w:hAnsi="Helios"/>
                      <w:sz w:val="12"/>
                      <w:szCs w:val="12"/>
                      <w:lang w:val="en-US"/>
                    </w:rPr>
                    <w:t>http</w:t>
                  </w:r>
                  <w:r w:rsidRPr="00232FE2">
                    <w:rPr>
                      <w:rFonts w:ascii="Helios" w:hAnsi="Helios"/>
                      <w:sz w:val="12"/>
                      <w:szCs w:val="12"/>
                      <w:lang w:val="en-US"/>
                    </w:rPr>
                    <w:t>://</w:t>
                  </w:r>
                  <w:r w:rsidRPr="00BD5AF6">
                    <w:rPr>
                      <w:rFonts w:ascii="Helios" w:hAnsi="Helios"/>
                      <w:sz w:val="12"/>
                      <w:szCs w:val="12"/>
                      <w:lang w:val="en-US"/>
                    </w:rPr>
                    <w:t>www</w:t>
                  </w:r>
                  <w:r w:rsidRPr="00232FE2">
                    <w:rPr>
                      <w:rFonts w:ascii="Helios" w:hAnsi="Helios"/>
                      <w:sz w:val="12"/>
                      <w:szCs w:val="12"/>
                      <w:lang w:val="en-US"/>
                    </w:rPr>
                    <w:t>.</w:t>
                  </w:r>
                  <w:r w:rsidRPr="00BD5AF6">
                    <w:rPr>
                      <w:rFonts w:ascii="Helios" w:hAnsi="Helios"/>
                      <w:sz w:val="12"/>
                      <w:szCs w:val="12"/>
                      <w:lang w:val="en-US"/>
                    </w:rPr>
                    <w:t>mrsk</w:t>
                  </w:r>
                  <w:r w:rsidRPr="00232FE2">
                    <w:rPr>
                      <w:rFonts w:ascii="Helios" w:hAnsi="Helios"/>
                      <w:sz w:val="12"/>
                      <w:szCs w:val="12"/>
                      <w:lang w:val="en-US"/>
                    </w:rPr>
                    <w:t>-1.</w:t>
                  </w:r>
                  <w:r w:rsidRPr="00BD5AF6">
                    <w:rPr>
                      <w:rFonts w:ascii="Helios" w:hAnsi="Helios"/>
                      <w:sz w:val="12"/>
                      <w:szCs w:val="12"/>
                      <w:lang w:val="en-US"/>
                    </w:rPr>
                    <w:t>ru</w:t>
                  </w:r>
                </w:p>
                <w:p w:rsidR="00232FE2" w:rsidRPr="00232FE2" w:rsidRDefault="00232FE2" w:rsidP="00BF0828">
                  <w:pPr>
                    <w:spacing w:line="240" w:lineRule="auto"/>
                    <w:ind w:right="-23"/>
                    <w:rPr>
                      <w:rFonts w:ascii="Helios" w:hAnsi="Helios"/>
                      <w:sz w:val="12"/>
                      <w:szCs w:val="12"/>
                      <w:lang w:val="en-US"/>
                    </w:rPr>
                  </w:pPr>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D5AF6" w:rsidRPr="00BD5AF6" w:rsidRDefault="00BD5AF6" w:rsidP="00BD5AF6">
      <w:pPr>
        <w:spacing w:line="240" w:lineRule="auto"/>
        <w:jc w:val="right"/>
        <w:rPr>
          <w:sz w:val="24"/>
          <w:szCs w:val="24"/>
        </w:rPr>
      </w:pPr>
      <w:r w:rsidRPr="00BD5AF6">
        <w:rPr>
          <w:sz w:val="24"/>
          <w:szCs w:val="24"/>
        </w:rPr>
        <w:t>Председатель закупочной комиссии -</w:t>
      </w:r>
    </w:p>
    <w:p w:rsidR="00BD5AF6" w:rsidRPr="00BD5AF6" w:rsidRDefault="00BD5AF6" w:rsidP="00BD5AF6">
      <w:pPr>
        <w:spacing w:line="240" w:lineRule="auto"/>
        <w:jc w:val="right"/>
        <w:rPr>
          <w:sz w:val="24"/>
          <w:szCs w:val="24"/>
        </w:rPr>
      </w:pPr>
      <w:r w:rsidRPr="00BD5AF6">
        <w:rPr>
          <w:sz w:val="24"/>
          <w:szCs w:val="24"/>
        </w:rPr>
        <w:t>Начальник Управления логистики и МТО</w:t>
      </w:r>
    </w:p>
    <w:p w:rsidR="00BD5AF6" w:rsidRPr="00BD5AF6" w:rsidRDefault="00BD5AF6" w:rsidP="00BD5AF6">
      <w:pPr>
        <w:spacing w:line="240" w:lineRule="auto"/>
        <w:jc w:val="right"/>
        <w:rPr>
          <w:sz w:val="24"/>
          <w:szCs w:val="24"/>
        </w:rPr>
      </w:pPr>
      <w:r w:rsidRPr="00BD5AF6">
        <w:rPr>
          <w:sz w:val="24"/>
          <w:szCs w:val="24"/>
        </w:rPr>
        <w:t>филиала ПАО «МРСК Центра» - «Липецкэнерго»</w:t>
      </w:r>
    </w:p>
    <w:p w:rsidR="00BD5AF6" w:rsidRPr="00BD5AF6" w:rsidRDefault="00BD5AF6" w:rsidP="00BD5AF6">
      <w:pPr>
        <w:spacing w:line="240" w:lineRule="auto"/>
        <w:jc w:val="right"/>
        <w:rPr>
          <w:sz w:val="24"/>
          <w:szCs w:val="24"/>
        </w:rPr>
      </w:pPr>
    </w:p>
    <w:p w:rsidR="00BD5AF6" w:rsidRPr="00BD5AF6" w:rsidRDefault="00BD5AF6" w:rsidP="00BD5AF6">
      <w:pPr>
        <w:spacing w:line="240" w:lineRule="auto"/>
        <w:jc w:val="right"/>
        <w:rPr>
          <w:sz w:val="24"/>
          <w:szCs w:val="24"/>
        </w:rPr>
      </w:pPr>
      <w:r w:rsidRPr="00BD5AF6">
        <w:rPr>
          <w:sz w:val="24"/>
          <w:szCs w:val="24"/>
        </w:rPr>
        <w:t>____________________ С.С. Введенский</w:t>
      </w:r>
    </w:p>
    <w:p w:rsidR="007556FF" w:rsidRPr="00382A07" w:rsidRDefault="007556FF" w:rsidP="007556FF">
      <w:pPr>
        <w:spacing w:line="240" w:lineRule="auto"/>
        <w:jc w:val="right"/>
        <w:rPr>
          <w:sz w:val="24"/>
          <w:szCs w:val="24"/>
        </w:rPr>
      </w:pPr>
    </w:p>
    <w:p w:rsidR="007556FF" w:rsidRPr="00382A07" w:rsidRDefault="00561F2D" w:rsidP="007556FF">
      <w:pPr>
        <w:ind w:left="5670" w:firstLine="0"/>
        <w:jc w:val="right"/>
        <w:rPr>
          <w:sz w:val="24"/>
          <w:szCs w:val="24"/>
        </w:rPr>
      </w:pPr>
      <w:r>
        <w:rPr>
          <w:sz w:val="24"/>
          <w:szCs w:val="24"/>
        </w:rPr>
        <w:t xml:space="preserve"> </w:t>
      </w:r>
      <w:r w:rsidR="00931E62" w:rsidRPr="00931E62">
        <w:rPr>
          <w:sz w:val="24"/>
          <w:szCs w:val="24"/>
        </w:rPr>
        <w:t>«24</w:t>
      </w:r>
      <w:r w:rsidR="007556FF" w:rsidRPr="00931E62">
        <w:rPr>
          <w:sz w:val="24"/>
          <w:szCs w:val="24"/>
        </w:rPr>
        <w:t xml:space="preserve">» </w:t>
      </w:r>
      <w:r w:rsidRPr="00931E62">
        <w:rPr>
          <w:sz w:val="24"/>
          <w:szCs w:val="24"/>
        </w:rPr>
        <w:t>марта</w:t>
      </w:r>
      <w:r w:rsidR="007556FF" w:rsidRPr="00931E62">
        <w:rPr>
          <w:sz w:val="24"/>
          <w:szCs w:val="24"/>
        </w:rPr>
        <w:t xml:space="preserve"> </w:t>
      </w:r>
      <w:r w:rsidR="004E638A" w:rsidRPr="00931E62">
        <w:rPr>
          <w:sz w:val="24"/>
          <w:szCs w:val="24"/>
        </w:rPr>
        <w:t>2017</w:t>
      </w:r>
      <w:r w:rsidR="007556FF" w:rsidRPr="00931E62">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9F04D0" w:rsidP="007556FF">
      <w:pPr>
        <w:spacing w:line="240" w:lineRule="auto"/>
        <w:ind w:left="6804" w:firstLine="0"/>
        <w:rPr>
          <w:b/>
          <w:kern w:val="36"/>
          <w:sz w:val="24"/>
          <w:szCs w:val="24"/>
        </w:rPr>
      </w:pPr>
      <w:r>
        <w:rPr>
          <w:b/>
          <w:kern w:val="36"/>
          <w:sz w:val="24"/>
          <w:szCs w:val="24"/>
        </w:rPr>
        <w:t>Протокол № 0094</w:t>
      </w:r>
      <w:r w:rsidR="00BD5AF6">
        <w:rPr>
          <w:b/>
          <w:kern w:val="36"/>
          <w:sz w:val="24"/>
          <w:szCs w:val="24"/>
        </w:rPr>
        <w:t>-ЛП-17</w:t>
      </w:r>
    </w:p>
    <w:p w:rsidR="007556FF" w:rsidRPr="00382A07" w:rsidRDefault="00BD5AF6" w:rsidP="007556FF">
      <w:pPr>
        <w:spacing w:line="240" w:lineRule="auto"/>
        <w:ind w:left="6804" w:firstLine="0"/>
        <w:rPr>
          <w:b/>
          <w:kern w:val="36"/>
          <w:sz w:val="24"/>
          <w:szCs w:val="24"/>
        </w:rPr>
      </w:pPr>
      <w:r>
        <w:rPr>
          <w:b/>
          <w:kern w:val="36"/>
          <w:sz w:val="24"/>
          <w:szCs w:val="24"/>
        </w:rPr>
        <w:t>от «22</w:t>
      </w:r>
      <w:r w:rsidR="007556FF" w:rsidRPr="00382A07">
        <w:rPr>
          <w:b/>
          <w:kern w:val="36"/>
          <w:sz w:val="24"/>
          <w:szCs w:val="24"/>
        </w:rPr>
        <w:t xml:space="preserve">» </w:t>
      </w:r>
      <w:r>
        <w:rPr>
          <w:b/>
          <w:kern w:val="36"/>
          <w:sz w:val="24"/>
          <w:szCs w:val="24"/>
        </w:rPr>
        <w:t>марта</w:t>
      </w:r>
      <w:r w:rsidR="007556FF" w:rsidRPr="00382A07">
        <w:rPr>
          <w:b/>
          <w:kern w:val="36"/>
          <w:sz w:val="24"/>
          <w:szCs w:val="24"/>
        </w:rPr>
        <w:t xml:space="preserve"> </w:t>
      </w:r>
      <w:r w:rsidR="004E638A">
        <w:rPr>
          <w:b/>
          <w:kern w:val="36"/>
          <w:sz w:val="24"/>
          <w:szCs w:val="24"/>
        </w:rPr>
        <w:t>2017</w:t>
      </w:r>
      <w:r w:rsidR="007556FF"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BD5AF6" w:rsidRPr="00382A07" w:rsidRDefault="00717F60" w:rsidP="00BD5AF6">
      <w:pPr>
        <w:spacing w:line="264" w:lineRule="auto"/>
        <w:ind w:firstLine="0"/>
        <w:jc w:val="center"/>
        <w:rPr>
          <w:b/>
          <w:sz w:val="24"/>
          <w:szCs w:val="24"/>
        </w:rPr>
      </w:pPr>
      <w:r w:rsidRPr="00382A07">
        <w:rPr>
          <w:b/>
          <w:sz w:val="24"/>
          <w:szCs w:val="24"/>
        </w:rPr>
        <w:t xml:space="preserve">на право заключения </w:t>
      </w:r>
      <w:r w:rsidR="00BD5AF6">
        <w:rPr>
          <w:b/>
          <w:sz w:val="24"/>
          <w:szCs w:val="24"/>
        </w:rPr>
        <w:t>Договора</w:t>
      </w:r>
      <w:r w:rsidR="00BD5AF6" w:rsidRPr="007812B0">
        <w:rPr>
          <w:b/>
          <w:sz w:val="24"/>
          <w:szCs w:val="24"/>
        </w:rPr>
        <w:t xml:space="preserve"> на </w:t>
      </w:r>
      <w:r w:rsidR="00BD5AF6" w:rsidRPr="007812B0">
        <w:rPr>
          <w:b/>
          <w:iCs/>
          <w:sz w:val="24"/>
          <w:szCs w:val="24"/>
        </w:rPr>
        <w:t xml:space="preserve">поставку </w:t>
      </w:r>
      <w:r w:rsidR="009F04D0" w:rsidRPr="009F04D0">
        <w:rPr>
          <w:b/>
          <w:iCs/>
          <w:sz w:val="24"/>
          <w:szCs w:val="24"/>
        </w:rPr>
        <w:t>сушильных шкафов</w:t>
      </w:r>
      <w:r w:rsidR="00BD5AF6" w:rsidRPr="007812B0">
        <w:rPr>
          <w:b/>
          <w:iCs/>
          <w:sz w:val="24"/>
          <w:szCs w:val="24"/>
        </w:rPr>
        <w:t xml:space="preserve"> для нужд ПАО «МРСК Центра» (филиала «Липецкэнерго»)</w:t>
      </w:r>
    </w:p>
    <w:p w:rsidR="007556FF" w:rsidRPr="00382A07" w:rsidRDefault="007556FF" w:rsidP="00BD5AF6">
      <w:pPr>
        <w:spacing w:line="264" w:lineRule="auto"/>
        <w:ind w:firstLine="0"/>
        <w:jc w:val="center"/>
        <w:rPr>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BD5AF6" w:rsidP="007556FF">
      <w:pPr>
        <w:spacing w:line="240" w:lineRule="auto"/>
        <w:ind w:firstLine="0"/>
        <w:jc w:val="center"/>
        <w:rPr>
          <w:sz w:val="24"/>
          <w:szCs w:val="24"/>
        </w:rPr>
      </w:pPr>
      <w:r>
        <w:rPr>
          <w:sz w:val="24"/>
          <w:szCs w:val="24"/>
        </w:rPr>
        <w:t>г. Липецк</w:t>
      </w:r>
      <w:r w:rsidR="007556FF" w:rsidRPr="00382A07">
        <w:rPr>
          <w:sz w:val="24"/>
          <w:szCs w:val="24"/>
        </w:rPr>
        <w:br/>
      </w:r>
      <w:r w:rsidR="004E638A">
        <w:rPr>
          <w:sz w:val="24"/>
          <w:szCs w:val="24"/>
        </w:rPr>
        <w:t>2017</w:t>
      </w:r>
      <w:r w:rsidR="007556FF"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5726FA">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5726FA">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5726FA">
        <w:rPr>
          <w:noProof/>
        </w:rPr>
        <w:t>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65BA5">
        <w:rPr>
          <w:noProof/>
        </w:rPr>
        <w:fldChar w:fldCharType="begin"/>
      </w:r>
      <w:r>
        <w:rPr>
          <w:noProof/>
        </w:rPr>
        <w:instrText xml:space="preserve"> PAGEREF _Toc472411764 \h </w:instrText>
      </w:r>
      <w:r w:rsidR="00A65BA5">
        <w:rPr>
          <w:noProof/>
        </w:rPr>
      </w:r>
      <w:r w:rsidR="00A65BA5">
        <w:rPr>
          <w:noProof/>
        </w:rPr>
        <w:fldChar w:fldCharType="separate"/>
      </w:r>
      <w:r w:rsidR="005726FA">
        <w:rPr>
          <w:noProof/>
        </w:rPr>
        <w:t>9</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5726FA">
        <w:rPr>
          <w:noProof/>
        </w:rPr>
        <w:t>11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5726FA">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5726FA">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5726FA">
        <w:rPr>
          <w:noProof/>
        </w:rPr>
        <w:t>31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5726FA">
        <w:rPr>
          <w:noProof/>
        </w:rPr>
        <w:t>31</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5726FA">
        <w:rPr>
          <w:noProof/>
        </w:rPr>
        <w:t>33</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5726FA">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5726FA">
        <w:rPr>
          <w:noProof/>
        </w:rPr>
        <w:t>37</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5726FA">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5726FA">
        <w:rPr>
          <w:noProof/>
        </w:rPr>
        <w:t>38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5726FA">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5726FA">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5726FA">
        <w:rPr>
          <w:noProof/>
        </w:rPr>
        <w:t>41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5726FA">
        <w:rPr>
          <w:noProof/>
        </w:rPr>
        <w:t>43</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5726FA">
        <w:rPr>
          <w:noProof/>
        </w:rPr>
        <w:t>48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5726FA">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5726FA">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5726FA">
        <w:rPr>
          <w:noProof/>
        </w:rPr>
        <w:t>56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5726FA">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5726FA">
        <w:rPr>
          <w:noProof/>
        </w:rPr>
        <w:t>60</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5726FA">
        <w:rPr>
          <w:noProof/>
        </w:rPr>
        <w:t>62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5726FA">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5726FA">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5726FA">
        <w:rPr>
          <w:noProof/>
        </w:rPr>
        <w:t>71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5726FA">
        <w:rPr>
          <w:noProof/>
        </w:rPr>
        <w:t>73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5726FA">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5726FA">
        <w:rPr>
          <w:noProof/>
        </w:rPr>
        <w:t>80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5726FA">
        <w:rPr>
          <w:noProof/>
        </w:rPr>
        <w:t>83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5726FA">
        <w:rPr>
          <w:noProof/>
        </w:rPr>
        <w:t>85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5726FA">
        <w:rPr>
          <w:noProof/>
        </w:rPr>
        <w:t>87</w:t>
      </w:r>
      <w:r w:rsidR="00A65BA5">
        <w:rPr>
          <w:noProof/>
        </w:rPr>
        <w:fldChar w:fldCharType="end"/>
      </w:r>
    </w:p>
    <w:p w:rsidR="00717F60" w:rsidRPr="00382A07" w:rsidRDefault="00A65BA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w:t>
      </w:r>
      <w:proofErr w:type="gramStart"/>
      <w:r w:rsidR="007556FF" w:rsidRPr="00382A07">
        <w:rPr>
          <w:iCs/>
          <w:sz w:val="24"/>
          <w:szCs w:val="24"/>
        </w:rPr>
        <w:t>РФ, 127018, г. Москва, ул. 2-я Ямская, 4</w:t>
      </w:r>
      <w:r w:rsidR="00EC1043" w:rsidRPr="00382A07">
        <w:rPr>
          <w:iCs/>
          <w:sz w:val="24"/>
          <w:szCs w:val="24"/>
        </w:rPr>
        <w:t xml:space="preserve">, </w:t>
      </w:r>
      <w:r w:rsidR="00BD5AF6" w:rsidRPr="00AA44B9">
        <w:rPr>
          <w:iCs/>
          <w:sz w:val="24"/>
          <w:szCs w:val="24"/>
        </w:rPr>
        <w:t xml:space="preserve">секретарь Закупочной комиссии – Специалист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r w:rsidR="00BD5AF6" w:rsidRPr="00AA44B9">
        <w:rPr>
          <w:rStyle w:val="a7"/>
          <w:sz w:val="24"/>
          <w:szCs w:val="24"/>
        </w:rPr>
        <w:t>nazimov.da@mrsk-1.ru</w:t>
      </w:r>
      <w:r w:rsidR="00BD5AF6" w:rsidRPr="00AA44B9">
        <w:rPr>
          <w:iCs/>
          <w:sz w:val="24"/>
          <w:szCs w:val="24"/>
        </w:rPr>
        <w:t xml:space="preserve">, </w:t>
      </w:r>
      <w:r w:rsidR="00BD5AF6" w:rsidRPr="00561F2D">
        <w:rPr>
          <w:iCs/>
          <w:sz w:val="24"/>
          <w:szCs w:val="24"/>
        </w:rPr>
        <w:t>ответственное лицо – Телятник Валентина Сергеевна, контактный телефон: (4742) 22-83-04,</w:t>
      </w:r>
      <w:r w:rsidR="00862664" w:rsidRPr="00561F2D">
        <w:rPr>
          <w:sz w:val="24"/>
          <w:szCs w:val="24"/>
        </w:rPr>
        <w:t xml:space="preserve"> </w:t>
      </w:r>
      <w:r w:rsidR="004B5EB3" w:rsidRPr="00561F2D">
        <w:rPr>
          <w:iCs/>
          <w:sz w:val="24"/>
          <w:szCs w:val="24"/>
        </w:rPr>
        <w:t>Извещени</w:t>
      </w:r>
      <w:r w:rsidRPr="00561F2D">
        <w:rPr>
          <w:iCs/>
          <w:sz w:val="24"/>
          <w:szCs w:val="24"/>
        </w:rPr>
        <w:t>ем</w:t>
      </w:r>
      <w:r w:rsidRPr="00561F2D">
        <w:rPr>
          <w:sz w:val="24"/>
          <w:szCs w:val="24"/>
        </w:rPr>
        <w:t xml:space="preserve"> о проведении открытого </w:t>
      </w:r>
      <w:r w:rsidRPr="00561F2D">
        <w:rPr>
          <w:iCs/>
          <w:sz w:val="24"/>
          <w:szCs w:val="24"/>
        </w:rPr>
        <w:t>запроса предложений</w:t>
      </w:r>
      <w:r w:rsidRPr="00561F2D">
        <w:rPr>
          <w:sz w:val="24"/>
          <w:szCs w:val="24"/>
        </w:rPr>
        <w:t xml:space="preserve">, опубликованным </w:t>
      </w:r>
      <w:r w:rsidRPr="00931E62">
        <w:rPr>
          <w:b/>
          <w:sz w:val="24"/>
          <w:szCs w:val="24"/>
        </w:rPr>
        <w:t>«</w:t>
      </w:r>
      <w:r w:rsidR="00931E62" w:rsidRPr="00931E62">
        <w:rPr>
          <w:b/>
          <w:sz w:val="24"/>
          <w:szCs w:val="24"/>
        </w:rPr>
        <w:t>24</w:t>
      </w:r>
      <w:r w:rsidRPr="00931E62">
        <w:rPr>
          <w:b/>
          <w:sz w:val="24"/>
          <w:szCs w:val="24"/>
        </w:rPr>
        <w:t xml:space="preserve">» </w:t>
      </w:r>
      <w:r w:rsidR="00561F2D" w:rsidRPr="00931E62">
        <w:rPr>
          <w:b/>
          <w:sz w:val="24"/>
          <w:szCs w:val="24"/>
        </w:rPr>
        <w:t>марта</w:t>
      </w:r>
      <w:r w:rsidRPr="00561F2D">
        <w:rPr>
          <w:b/>
          <w:sz w:val="24"/>
          <w:szCs w:val="24"/>
        </w:rPr>
        <w:t xml:space="preserve"> </w:t>
      </w:r>
      <w:r w:rsidR="004E638A" w:rsidRPr="00561F2D">
        <w:rPr>
          <w:b/>
          <w:sz w:val="24"/>
          <w:szCs w:val="24"/>
        </w:rPr>
        <w:t>2017</w:t>
      </w:r>
      <w:r w:rsidRPr="00561F2D">
        <w:rPr>
          <w:b/>
          <w:sz w:val="24"/>
          <w:szCs w:val="24"/>
        </w:rPr>
        <w:t xml:space="preserve"> г</w:t>
      </w:r>
      <w:proofErr w:type="gramEnd"/>
      <w:r w:rsidRPr="00561F2D">
        <w:rPr>
          <w:b/>
          <w:sz w:val="24"/>
          <w:szCs w:val="24"/>
        </w:rPr>
        <w:t>.</w:t>
      </w:r>
      <w:r w:rsidRPr="00561F2D">
        <w:rPr>
          <w:sz w:val="24"/>
          <w:szCs w:val="24"/>
        </w:rPr>
        <w:t xml:space="preserve"> </w:t>
      </w:r>
      <w:proofErr w:type="gramStart"/>
      <w:r w:rsidRPr="00561F2D">
        <w:rPr>
          <w:sz w:val="24"/>
          <w:szCs w:val="24"/>
        </w:rPr>
        <w:t>на официальном сайте (</w:t>
      </w:r>
      <w:hyperlink r:id="rId16" w:history="1">
        <w:r w:rsidR="00345CCA" w:rsidRPr="00561F2D">
          <w:rPr>
            <w:rStyle w:val="a7"/>
            <w:sz w:val="24"/>
            <w:szCs w:val="24"/>
          </w:rPr>
          <w:t>www.zakupki.gov.ru</w:t>
        </w:r>
      </w:hyperlink>
      <w:r w:rsidRPr="00561F2D">
        <w:rPr>
          <w:sz w:val="24"/>
          <w:szCs w:val="24"/>
        </w:rPr>
        <w:t>),</w:t>
      </w:r>
      <w:r w:rsidR="009D7F01" w:rsidRPr="00561F2D">
        <w:rPr>
          <w:iCs/>
          <w:sz w:val="24"/>
          <w:szCs w:val="24"/>
        </w:rPr>
        <w:t xml:space="preserve"> </w:t>
      </w:r>
      <w:r w:rsidR="009D7F01" w:rsidRPr="00561F2D">
        <w:rPr>
          <w:sz w:val="24"/>
          <w:szCs w:val="24"/>
        </w:rPr>
        <w:t xml:space="preserve">на сайте </w:t>
      </w:r>
      <w:r w:rsidR="007556FF" w:rsidRPr="00561F2D">
        <w:rPr>
          <w:iCs/>
          <w:sz w:val="24"/>
          <w:szCs w:val="24"/>
        </w:rPr>
        <w:t>ПАО «МРСК Центра»</w:t>
      </w:r>
      <w:r w:rsidR="009D7F01" w:rsidRPr="00561F2D">
        <w:rPr>
          <w:sz w:val="24"/>
          <w:szCs w:val="24"/>
        </w:rPr>
        <w:t xml:space="preserve"> (</w:t>
      </w:r>
      <w:hyperlink r:id="rId17" w:history="1">
        <w:r w:rsidR="007556FF" w:rsidRPr="00561F2D">
          <w:rPr>
            <w:rStyle w:val="a7"/>
            <w:sz w:val="24"/>
            <w:szCs w:val="24"/>
          </w:rPr>
          <w:t>www.mrsk-1.ru</w:t>
        </w:r>
      </w:hyperlink>
      <w:r w:rsidR="00862664" w:rsidRPr="00561F2D">
        <w:rPr>
          <w:sz w:val="24"/>
          <w:szCs w:val="24"/>
        </w:rPr>
        <w:t>)</w:t>
      </w:r>
      <w:r w:rsidR="00702B2C" w:rsidRPr="00561F2D">
        <w:rPr>
          <w:sz w:val="24"/>
          <w:szCs w:val="24"/>
        </w:rPr>
        <w:t xml:space="preserve">, на сайте ЭТП, указанном в п. </w:t>
      </w:r>
      <w:r w:rsidR="00152F2A" w:rsidRPr="00561F2D">
        <w:fldChar w:fldCharType="begin"/>
      </w:r>
      <w:r w:rsidR="00152F2A" w:rsidRPr="00561F2D">
        <w:instrText xml:space="preserve"> REF _Ref440269836 \r \h  \* MERGEFORMAT </w:instrText>
      </w:r>
      <w:r w:rsidR="00152F2A" w:rsidRPr="00561F2D">
        <w:fldChar w:fldCharType="separate"/>
      </w:r>
      <w:r w:rsidR="00991C07" w:rsidRPr="00561F2D">
        <w:rPr>
          <w:sz w:val="24"/>
          <w:szCs w:val="24"/>
        </w:rPr>
        <w:t>1.1.2</w:t>
      </w:r>
      <w:r w:rsidR="00152F2A" w:rsidRPr="00561F2D">
        <w:fldChar w:fldCharType="end"/>
      </w:r>
      <w:r w:rsidR="00702B2C" w:rsidRPr="00561F2D">
        <w:rPr>
          <w:sz w:val="24"/>
          <w:szCs w:val="24"/>
        </w:rPr>
        <w:t xml:space="preserve"> настоящей Документации, </w:t>
      </w:r>
      <w:r w:rsidR="009A7733" w:rsidRPr="00561F2D">
        <w:rPr>
          <w:iCs/>
          <w:sz w:val="24"/>
          <w:szCs w:val="24"/>
        </w:rPr>
        <w:t xml:space="preserve"> </w:t>
      </w:r>
      <w:r w:rsidRPr="00561F2D">
        <w:rPr>
          <w:iCs/>
          <w:sz w:val="24"/>
          <w:szCs w:val="24"/>
        </w:rPr>
        <w:t>приг</w:t>
      </w:r>
      <w:r w:rsidRPr="00561F2D">
        <w:rPr>
          <w:sz w:val="24"/>
          <w:szCs w:val="24"/>
        </w:rPr>
        <w:t>ласило юридических</w:t>
      </w:r>
      <w:r w:rsidRPr="00382A07">
        <w:rPr>
          <w:sz w:val="24"/>
          <w:szCs w:val="24"/>
        </w:rPr>
        <w:t xml:space="preserve">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BD5AF6">
        <w:rPr>
          <w:sz w:val="24"/>
          <w:szCs w:val="24"/>
        </w:rPr>
        <w:t>,</w:t>
      </w:r>
      <w:r w:rsidR="009D7F01" w:rsidRPr="00382A07">
        <w:rPr>
          <w:sz w:val="24"/>
          <w:szCs w:val="24"/>
        </w:rPr>
        <w:t xml:space="preserve"> </w:t>
      </w:r>
      <w:r w:rsidR="00BD5AF6" w:rsidRPr="00BD5AF6">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w:t>
      </w:r>
      <w:proofErr w:type="gramEnd"/>
      <w:r w:rsidR="00BD5AF6" w:rsidRPr="00BD5AF6">
        <w:rPr>
          <w:sz w:val="24"/>
          <w:szCs w:val="24"/>
        </w:rPr>
        <w:t xml:space="preserve"> 2007 г. N 209-ФЗ «О развитии малого и среднего предпринимательства в Российской Федерации») (далее – Участники)</w:t>
      </w:r>
      <w:r w:rsidR="00BD5AF6">
        <w:rPr>
          <w:sz w:val="24"/>
          <w:szCs w:val="24"/>
        </w:rPr>
        <w:t>,</w:t>
      </w:r>
      <w:r w:rsidR="00D15381" w:rsidRPr="00382A07">
        <w:rPr>
          <w:sz w:val="24"/>
          <w:szCs w:val="24"/>
        </w:rPr>
        <w:t xml:space="preserve">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на право заключения</w:t>
      </w:r>
      <w:r w:rsidR="00BD5AF6" w:rsidRPr="00185778">
        <w:rPr>
          <w:sz w:val="24"/>
          <w:szCs w:val="24"/>
        </w:rPr>
        <w:t xml:space="preserve"> Договора на </w:t>
      </w:r>
      <w:r w:rsidR="00BD5AF6" w:rsidRPr="00185778">
        <w:rPr>
          <w:iCs/>
          <w:sz w:val="24"/>
          <w:szCs w:val="24"/>
        </w:rPr>
        <w:t xml:space="preserve">поставку </w:t>
      </w:r>
      <w:r w:rsidR="009F04D0" w:rsidRPr="009F04D0">
        <w:rPr>
          <w:iCs/>
          <w:sz w:val="24"/>
          <w:szCs w:val="24"/>
        </w:rPr>
        <w:t>сушильных шкафов</w:t>
      </w:r>
      <w:r w:rsidR="00BD5AF6" w:rsidRPr="00185778">
        <w:rPr>
          <w:iCs/>
          <w:sz w:val="24"/>
          <w:szCs w:val="24"/>
        </w:rPr>
        <w:t xml:space="preserve"> для нужд ПАО «МРСК Центра» (филиала «Липецкэнерго»</w:t>
      </w:r>
      <w:r w:rsidR="00BD5AF6" w:rsidRPr="00185778">
        <w:rPr>
          <w:sz w:val="24"/>
          <w:szCs w:val="24"/>
        </w:rPr>
        <w:t xml:space="preserve">, расположенного по адресу: </w:t>
      </w:r>
      <w:proofErr w:type="gramStart"/>
      <w:r w:rsidR="00BD5AF6" w:rsidRPr="00185778">
        <w:rPr>
          <w:sz w:val="24"/>
          <w:szCs w:val="24"/>
        </w:rPr>
        <w:t>РФ, 398001, г. Липецк, ул. 50-лет НЛМК, 33)</w:t>
      </w:r>
      <w:r w:rsidRPr="00382A07">
        <w:rPr>
          <w:sz w:val="24"/>
          <w:szCs w:val="24"/>
        </w:rPr>
        <w:t>.</w:t>
      </w:r>
      <w:bookmarkEnd w:id="11"/>
      <w:bookmarkEnd w:id="12"/>
      <w:bookmarkEnd w:id="13"/>
      <w:proofErr w:type="gramEnd"/>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w:t>
      </w:r>
      <w:proofErr w:type="spellStart"/>
      <w:r w:rsidR="00702B2C" w:rsidRPr="00382A07">
        <w:rPr>
          <w:sz w:val="24"/>
          <w:szCs w:val="24"/>
        </w:rPr>
        <w:t>Россети</w:t>
      </w:r>
      <w:proofErr w:type="spellEnd"/>
      <w:r w:rsidR="00702B2C" w:rsidRPr="00382A07">
        <w:rPr>
          <w:sz w:val="24"/>
          <w:szCs w:val="24"/>
        </w:rPr>
        <w:t xml:space="preserve">» </w:t>
      </w:r>
      <w:hyperlink r:id="rId18" w:history="1">
        <w:r w:rsidR="00862664" w:rsidRPr="00BD5AF6">
          <w:rPr>
            <w:rStyle w:val="a7"/>
            <w:sz w:val="24"/>
            <w:szCs w:val="24"/>
          </w:rPr>
          <w:t>etp.rosseti.ru</w:t>
        </w:r>
      </w:hyperlink>
      <w:r w:rsidR="00862664" w:rsidRPr="00BD5AF6">
        <w:rPr>
          <w:sz w:val="24"/>
          <w:szCs w:val="24"/>
        </w:rPr>
        <w:t xml:space="preserve"> </w:t>
      </w:r>
      <w:r w:rsidR="00702B2C" w:rsidRPr="00BD5AF6">
        <w:rPr>
          <w:sz w:val="24"/>
          <w:szCs w:val="24"/>
        </w:rPr>
        <w:t>(дал</w:t>
      </w:r>
      <w:r w:rsidR="00702B2C" w:rsidRPr="00382A07">
        <w:rPr>
          <w:sz w:val="24"/>
          <w:szCs w:val="24"/>
        </w:rPr>
        <w:t>ее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7"/>
      <w:r w:rsidR="00BD5AF6" w:rsidRPr="00185778">
        <w:rPr>
          <w:sz w:val="24"/>
          <w:szCs w:val="24"/>
        </w:rPr>
        <w:t xml:space="preserve">Договора на </w:t>
      </w:r>
      <w:r w:rsidR="00BD5AF6" w:rsidRPr="00185778">
        <w:rPr>
          <w:iCs/>
          <w:sz w:val="24"/>
          <w:szCs w:val="24"/>
        </w:rPr>
        <w:t xml:space="preserve">поставку </w:t>
      </w:r>
      <w:r w:rsidR="009F04D0" w:rsidRPr="009F04D0">
        <w:rPr>
          <w:iCs/>
          <w:sz w:val="24"/>
          <w:szCs w:val="24"/>
        </w:rPr>
        <w:t>сушильных шкафов</w:t>
      </w:r>
      <w:r w:rsidR="00BD5AF6" w:rsidRPr="00185778">
        <w:rPr>
          <w:iCs/>
          <w:sz w:val="24"/>
          <w:szCs w:val="24"/>
        </w:rPr>
        <w:t xml:space="preserve"> для нужд ПАО «МРСК Центра» (филиала «Липецкэнерго»)</w:t>
      </w:r>
      <w:r w:rsidR="00702B2C" w:rsidRPr="00382A07">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382A07">
        <w:rPr>
          <w:sz w:val="24"/>
          <w:szCs w:val="24"/>
        </w:rPr>
        <w:t xml:space="preserve">Количество </w:t>
      </w:r>
      <w:r w:rsidRPr="00BD5AF6">
        <w:rPr>
          <w:sz w:val="24"/>
          <w:szCs w:val="24"/>
        </w:rPr>
        <w:t xml:space="preserve">лотов: </w:t>
      </w:r>
      <w:r w:rsidRPr="00BD5AF6">
        <w:rPr>
          <w:b/>
          <w:sz w:val="24"/>
          <w:szCs w:val="24"/>
        </w:rPr>
        <w:t>1 (один)</w:t>
      </w:r>
      <w:r w:rsidRPr="00BD5AF6">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82A07">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9F04D0" w:rsidRPr="009F04D0">
        <w:rPr>
          <w:b/>
          <w:sz w:val="24"/>
          <w:szCs w:val="24"/>
        </w:rPr>
        <w:t>в течение 45 календарных дней с момента подачи заявки от Покупателя</w:t>
      </w:r>
      <w:r w:rsidR="00717F60" w:rsidRPr="00382A07">
        <w:rPr>
          <w:sz w:val="24"/>
          <w:szCs w:val="24"/>
        </w:rPr>
        <w:t>.</w:t>
      </w:r>
      <w:bookmarkEnd w:id="19"/>
    </w:p>
    <w:p w:rsidR="008D2928" w:rsidRPr="00931E62" w:rsidRDefault="002A47D1" w:rsidP="00931E62">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382A07">
        <w:rPr>
          <w:sz w:val="24"/>
          <w:szCs w:val="24"/>
        </w:rPr>
        <w:t xml:space="preserve">Отгрузочные реквизиты/базис поставки: </w:t>
      </w:r>
      <w:r w:rsidR="008D2928" w:rsidRPr="00382A07">
        <w:rPr>
          <w:sz w:val="24"/>
          <w:szCs w:val="24"/>
        </w:rPr>
        <w:t xml:space="preserve">на условиях DDP (Согласно ИНКОТЕРМС </w:t>
      </w:r>
      <w:r w:rsidR="00DA1402" w:rsidRPr="00382A07">
        <w:rPr>
          <w:sz w:val="24"/>
          <w:szCs w:val="24"/>
        </w:rPr>
        <w:t>2010</w:t>
      </w:r>
      <w:r w:rsidR="008D2928" w:rsidRPr="00382A07">
        <w:rPr>
          <w:sz w:val="24"/>
          <w:szCs w:val="24"/>
        </w:rPr>
        <w:t xml:space="preserve">) </w:t>
      </w:r>
      <w:bookmarkEnd w:id="20"/>
      <w:r w:rsidR="00BD5AF6" w:rsidRPr="00BD5AF6">
        <w:rPr>
          <w:sz w:val="24"/>
          <w:szCs w:val="24"/>
        </w:rPr>
        <w:t xml:space="preserve">по адресу: г. Липецк, Липецкий р-он, с. </w:t>
      </w:r>
      <w:proofErr w:type="gramStart"/>
      <w:r w:rsidR="00BD5AF6" w:rsidRPr="00BD5AF6">
        <w:rPr>
          <w:sz w:val="24"/>
          <w:szCs w:val="24"/>
        </w:rPr>
        <w:t>Подгорное</w:t>
      </w:r>
      <w:proofErr w:type="gramEnd"/>
      <w:r w:rsidR="00BD5AF6" w:rsidRPr="00BD5AF6">
        <w:rPr>
          <w:sz w:val="24"/>
          <w:szCs w:val="24"/>
        </w:rPr>
        <w:t>, ПС Правобережная, Центральный склад филиала ПАО «МРСК Центра» - «Липецкэнерго»</w:t>
      </w:r>
      <w:r w:rsidR="002556E6" w:rsidRPr="00BD5AF6">
        <w:rPr>
          <w:sz w:val="24"/>
          <w:szCs w:val="24"/>
        </w:rPr>
        <w:t>.</w:t>
      </w:r>
      <w:r w:rsidR="00931E62" w:rsidRPr="00931E62">
        <w:rPr>
          <w:bCs w:val="0"/>
          <w:sz w:val="24"/>
          <w:szCs w:val="20"/>
          <w:lang w:eastAsia="ru-RU"/>
        </w:rPr>
        <w:t xml:space="preserve"> </w:t>
      </w:r>
      <w:r w:rsidR="00931E62" w:rsidRPr="00931E62">
        <w:rPr>
          <w:sz w:val="24"/>
          <w:szCs w:val="24"/>
        </w:rPr>
        <w:t>Поставщик за свой счет и своими силами обязуется произвести сборку, монтаж и наладку поставляемого оборудования  в пяти районах Липецкой области.</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BD5AF6" w:rsidRPr="00BD5AF6">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lastRenderedPageBreak/>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152F2A">
        <w:fldChar w:fldCharType="begin"/>
      </w:r>
      <w:r w:rsidR="00152F2A">
        <w:instrText xml:space="preserve"> REF _Ref311232052 \r \h  \* MERGEFORMAT </w:instrText>
      </w:r>
      <w:r w:rsidR="00152F2A">
        <w:fldChar w:fldCharType="separate"/>
      </w:r>
      <w:r w:rsidR="00991C07">
        <w:t>3</w:t>
      </w:r>
      <w:r w:rsidR="00152F2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152F2A">
        <w:fldChar w:fldCharType="begin"/>
      </w:r>
      <w:r w:rsidR="00152F2A">
        <w:instrText xml:space="preserve"> REF _Ref440270568 \r \h  \* MERGEFORMAT </w:instrText>
      </w:r>
      <w:r w:rsidR="00152F2A">
        <w:fldChar w:fldCharType="separate"/>
      </w:r>
      <w:r w:rsidR="00991C07">
        <w:t>4</w:t>
      </w:r>
      <w:r w:rsidR="00152F2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152F2A">
        <w:fldChar w:fldCharType="begin"/>
      </w:r>
      <w:r w:rsidR="00152F2A">
        <w:instrText xml:space="preserve"> REF _Ref305973574 \r \h  \* MERGEFORMAT </w:instrText>
      </w:r>
      <w:r w:rsidR="00152F2A">
        <w:fldChar w:fldCharType="separate"/>
      </w:r>
      <w:r w:rsidR="00991C07">
        <w:t>2</w:t>
      </w:r>
      <w:r w:rsidR="00152F2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008D2928"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008D2928"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152F2A">
        <w:fldChar w:fldCharType="begin"/>
      </w:r>
      <w:r w:rsidR="00152F2A">
        <w:instrText xml:space="preserve"> REF _Ref440270637 \r \h  \* MERGEFORMAT </w:instrText>
      </w:r>
      <w:r w:rsidR="00152F2A">
        <w:fldChar w:fldCharType="separate"/>
      </w:r>
      <w:r w:rsidR="00991C07" w:rsidRPr="00991C07">
        <w:rPr>
          <w:bCs w:val="0"/>
          <w:iCs/>
          <w:sz w:val="24"/>
          <w:szCs w:val="24"/>
        </w:rPr>
        <w:t>1.1.5</w:t>
      </w:r>
      <w:r w:rsidR="00152F2A">
        <w:fldChar w:fldCharType="end"/>
      </w:r>
      <w:r w:rsidR="00DA1402" w:rsidRPr="00382A07">
        <w:rPr>
          <w:bCs w:val="0"/>
          <w:iCs/>
          <w:sz w:val="24"/>
          <w:szCs w:val="24"/>
        </w:rPr>
        <w:t xml:space="preserve"> и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152F2A">
        <w:fldChar w:fldCharType="begin"/>
      </w:r>
      <w:r w:rsidR="00152F2A">
        <w:instrText xml:space="preserve"> REF _Ref305973033 \r \h  \* MERGEFORMAT </w:instrText>
      </w:r>
      <w:r w:rsidR="00152F2A">
        <w:fldChar w:fldCharType="separate"/>
      </w:r>
      <w:r w:rsidR="00991C07" w:rsidRPr="00991C07">
        <w:rPr>
          <w:sz w:val="24"/>
          <w:szCs w:val="24"/>
        </w:rPr>
        <w:t>3.2</w:t>
      </w:r>
      <w:r w:rsidR="00152F2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lastRenderedPageBreak/>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152F2A">
        <w:fldChar w:fldCharType="begin"/>
      </w:r>
      <w:r w:rsidR="00152F2A">
        <w:instrText xml:space="preserve"> REF _Ref191386109 \n \h  \* MERGEFORMAT </w:instrText>
      </w:r>
      <w:r w:rsidR="00152F2A">
        <w:fldChar w:fldCharType="separate"/>
      </w:r>
      <w:r w:rsidR="00991C07" w:rsidRPr="00991C07">
        <w:rPr>
          <w:sz w:val="24"/>
          <w:szCs w:val="24"/>
        </w:rPr>
        <w:t>3.3.2</w:t>
      </w:r>
      <w:r w:rsidR="00152F2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lastRenderedPageBreak/>
        <w:t>Если претензионный порядок, указанный в п.</w:t>
      </w:r>
      <w:r w:rsidR="00152F2A">
        <w:fldChar w:fldCharType="begin"/>
      </w:r>
      <w:r w:rsidR="00152F2A">
        <w:instrText xml:space="preserve"> REF _Ref191386164 \r \h  \* MERGEFORMAT </w:instrText>
      </w:r>
      <w:r w:rsidR="00152F2A">
        <w:fldChar w:fldCharType="separate"/>
      </w:r>
      <w:r w:rsidR="00991C07" w:rsidRPr="00991C07">
        <w:rPr>
          <w:sz w:val="24"/>
          <w:szCs w:val="24"/>
        </w:rPr>
        <w:t xml:space="preserve"> 1.4.1 </w:t>
      </w:r>
      <w:r w:rsidR="00152F2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152F2A">
        <w:fldChar w:fldCharType="begin"/>
      </w:r>
      <w:r w:rsidR="00152F2A">
        <w:instrText xml:space="preserve"> REF _Ref306978606 \r \h  \* MERGEFORMAT </w:instrText>
      </w:r>
      <w:r w:rsidR="00152F2A">
        <w:fldChar w:fldCharType="separate"/>
      </w:r>
      <w:r w:rsidR="00991C07" w:rsidRPr="00991C07">
        <w:rPr>
          <w:sz w:val="24"/>
          <w:szCs w:val="24"/>
        </w:rPr>
        <w:t xml:space="preserve"> 1.4.2 </w:t>
      </w:r>
      <w:r w:rsidR="00152F2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152F2A">
        <w:fldChar w:fldCharType="begin"/>
      </w:r>
      <w:r w:rsidR="00152F2A">
        <w:instrText xml:space="preserve"> REF _Ref306114966 \r \h  \* MERGEFORMAT </w:instrText>
      </w:r>
      <w:r w:rsidR="00152F2A">
        <w:fldChar w:fldCharType="separate"/>
      </w:r>
      <w:r w:rsidR="00991C07" w:rsidRPr="00991C07">
        <w:rPr>
          <w:sz w:val="24"/>
          <w:szCs w:val="24"/>
        </w:rPr>
        <w:t>3.3.11</w:t>
      </w:r>
      <w:r w:rsidR="00152F2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152F2A">
        <w:fldChar w:fldCharType="begin"/>
      </w:r>
      <w:r w:rsidR="00152F2A">
        <w:instrText xml:space="preserve"> REF _Ref440275279 \r \h  \* MERGEFORMAT </w:instrText>
      </w:r>
      <w:r w:rsidR="00152F2A">
        <w:fldChar w:fldCharType="separate"/>
      </w:r>
      <w:r w:rsidR="00991C07" w:rsidRPr="00991C07">
        <w:rPr>
          <w:b w:val="0"/>
        </w:rPr>
        <w:t>1.1.4</w:t>
      </w:r>
      <w:r w:rsidR="00152F2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152F2A">
        <w:fldChar w:fldCharType="begin"/>
      </w:r>
      <w:r w:rsidR="00152F2A">
        <w:instrText xml:space="preserve"> REF _Ref305973147 \r \h  \* MERGEFORMAT </w:instrText>
      </w:r>
      <w:r w:rsidR="00152F2A">
        <w:fldChar w:fldCharType="separate"/>
      </w:r>
      <w:r w:rsidR="00991C07" w:rsidRPr="00991C07">
        <w:rPr>
          <w:b w:val="0"/>
          <w:szCs w:val="24"/>
        </w:rPr>
        <w:t>3.3</w:t>
      </w:r>
      <w:r w:rsidR="00152F2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b w:val="0"/>
          <w:szCs w:val="24"/>
        </w:rPr>
        <w:t>5.1</w:t>
      </w:r>
      <w:r w:rsidR="00152F2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152F2A">
        <w:fldChar w:fldCharType="begin"/>
      </w:r>
      <w:r w:rsidR="00152F2A">
        <w:instrText xml:space="preserve"> REF _Ref440284918 \r \h  \* MERGEFORMAT </w:instrText>
      </w:r>
      <w:r w:rsidR="00152F2A">
        <w:fldChar w:fldCharType="separate"/>
      </w:r>
      <w:r w:rsidR="00991C07" w:rsidRPr="00991C07">
        <w:rPr>
          <w:b w:val="0"/>
          <w:szCs w:val="24"/>
        </w:rPr>
        <w:t>5.2</w:t>
      </w:r>
      <w:r w:rsidR="00152F2A">
        <w:fldChar w:fldCharType="end"/>
      </w:r>
      <w:r w:rsidRPr="00382A07">
        <w:rPr>
          <w:b w:val="0"/>
          <w:szCs w:val="24"/>
        </w:rPr>
        <w:t xml:space="preserve">), Техническое предложение (подраздел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152F2A">
        <w:fldChar w:fldCharType="begin"/>
      </w:r>
      <w:r w:rsidR="00152F2A">
        <w:instrText xml:space="preserve"> REF _Ref440284947 \r \h  \* MERGEFORMAT </w:instrText>
      </w:r>
      <w:r w:rsidR="00152F2A">
        <w:fldChar w:fldCharType="separate"/>
      </w:r>
      <w:r w:rsidR="00991C07" w:rsidRPr="00991C07">
        <w:rPr>
          <w:b w:val="0"/>
          <w:szCs w:val="24"/>
        </w:rPr>
        <w:t>5.4</w:t>
      </w:r>
      <w:r w:rsidR="00152F2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152F2A">
        <w:fldChar w:fldCharType="begin"/>
      </w:r>
      <w:r w:rsidR="00152F2A">
        <w:instrText xml:space="preserve"> REF _Ref93264992 \r \h  \* MERGEFORMAT </w:instrText>
      </w:r>
      <w:r w:rsidR="00152F2A">
        <w:fldChar w:fldCharType="separate"/>
      </w:r>
      <w:r w:rsidR="00991C07" w:rsidRPr="00991C07">
        <w:rPr>
          <w:b w:val="0"/>
          <w:szCs w:val="24"/>
        </w:rPr>
        <w:t>5.5</w:t>
      </w:r>
      <w:r w:rsidR="00152F2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152F2A">
        <w:fldChar w:fldCharType="begin"/>
      </w:r>
      <w:r w:rsidR="00152F2A">
        <w:instrText xml:space="preserve"> REF _Ref440285128 \r \h  \* MERGEFORMAT </w:instrText>
      </w:r>
      <w:r w:rsidR="00152F2A">
        <w:fldChar w:fldCharType="separate"/>
      </w:r>
      <w:r w:rsidR="00991C07" w:rsidRPr="00991C07">
        <w:rPr>
          <w:b w:val="0"/>
          <w:szCs w:val="24"/>
        </w:rPr>
        <w:t>3.3.14</w:t>
      </w:r>
      <w:r w:rsidR="00152F2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152F2A">
        <w:fldChar w:fldCharType="begin"/>
      </w:r>
      <w:r w:rsidR="00152F2A">
        <w:instrText xml:space="preserve"> REF _Ref468199992 \r \h  \* MERGEFORMAT </w:instrText>
      </w:r>
      <w:r w:rsidR="00152F2A">
        <w:fldChar w:fldCharType="separate"/>
      </w:r>
      <w:r w:rsidR="00991C07" w:rsidRPr="00991C07">
        <w:rPr>
          <w:b w:val="0"/>
        </w:rPr>
        <w:t>3.6</w:t>
      </w:r>
      <w:r w:rsidR="00152F2A">
        <w:fldChar w:fldCharType="end"/>
      </w:r>
      <w:r w:rsidRPr="00382A07">
        <w:rPr>
          <w:b w:val="0"/>
          <w:szCs w:val="24"/>
        </w:rPr>
        <w:t xml:space="preserve">) и подведение итогов запроса предложений (подраздел </w:t>
      </w:r>
      <w:r w:rsidR="00A65BA5">
        <w:fldChar w:fldCharType="begin"/>
      </w:r>
      <w:r w:rsidR="00991C07">
        <w:rPr>
          <w:b w:val="0"/>
          <w:szCs w:val="24"/>
        </w:rPr>
        <w:instrText xml:space="preserve"> REF _Ref472412060 \r \h </w:instrText>
      </w:r>
      <w:r w:rsidR="00A65BA5">
        <w:fldChar w:fldCharType="separate"/>
      </w:r>
      <w:r w:rsidR="00991C07">
        <w:rPr>
          <w:b w:val="0"/>
          <w:szCs w:val="24"/>
        </w:rPr>
        <w:t>3.9</w:t>
      </w:r>
      <w:r w:rsidR="00A65BA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152F2A">
        <w:fldChar w:fldCharType="begin"/>
      </w:r>
      <w:r w:rsidR="00152F2A">
        <w:instrText xml:space="preserve"> REF _Ref93264992 \r \h  \* MERGEFORMAT </w:instrText>
      </w:r>
      <w:r w:rsidR="00152F2A">
        <w:fldChar w:fldCharType="separate"/>
      </w:r>
      <w:r w:rsidR="00991C07" w:rsidRPr="00991C07">
        <w:rPr>
          <w:b w:val="0"/>
        </w:rPr>
        <w:t>5.5</w:t>
      </w:r>
      <w:r w:rsidR="00152F2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52F2A">
        <w:fldChar w:fldCharType="begin"/>
      </w:r>
      <w:r w:rsidR="00152F2A">
        <w:instrText xml:space="preserve"> REF _Ref440270867 \r \h  \* MERGEFORMAT </w:instrText>
      </w:r>
      <w:r w:rsidR="00152F2A">
        <w:fldChar w:fldCharType="separate"/>
      </w:r>
      <w:r w:rsidR="00991C07" w:rsidRPr="00991C07">
        <w:rPr>
          <w:b w:val="0"/>
        </w:rPr>
        <w:t>2.2.3</w:t>
      </w:r>
      <w:r w:rsidR="00152F2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4"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991C07">
        <w:rPr>
          <w:b w:val="0"/>
        </w:rPr>
        <w:t>2.3.3</w:t>
      </w:r>
      <w:r w:rsidR="00A65BA5">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152F2A">
        <w:fldChar w:fldCharType="begin"/>
      </w:r>
      <w:r w:rsidR="00152F2A">
        <w:instrText xml:space="preserve"> REF _Ref305973033 \r \h  \* MERGEFORMAT </w:instrText>
      </w:r>
      <w:r w:rsidR="00152F2A">
        <w:fldChar w:fldCharType="separate"/>
      </w:r>
      <w:r w:rsidR="00991C07" w:rsidRPr="00991C07">
        <w:rPr>
          <w:bCs w:val="0"/>
          <w:sz w:val="24"/>
          <w:szCs w:val="24"/>
        </w:rPr>
        <w:t>3.2</w:t>
      </w:r>
      <w:r w:rsidR="00152F2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152F2A">
        <w:fldChar w:fldCharType="begin"/>
      </w:r>
      <w:r w:rsidR="00152F2A">
        <w:instrText xml:space="preserve"> REF _Ref305973147 \r \h  \* MERGEFORMAT </w:instrText>
      </w:r>
      <w:r w:rsidR="00152F2A">
        <w:fldChar w:fldCharType="separate"/>
      </w:r>
      <w:r w:rsidR="00991C07" w:rsidRPr="00991C07">
        <w:rPr>
          <w:bCs w:val="0"/>
          <w:sz w:val="24"/>
          <w:szCs w:val="24"/>
        </w:rPr>
        <w:t>3.3</w:t>
      </w:r>
      <w:r w:rsidR="00152F2A">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152F2A">
        <w:fldChar w:fldCharType="begin"/>
      </w:r>
      <w:r w:rsidR="00152F2A">
        <w:instrText xml:space="preserve"> REF _Ref305973214 \r \h  \* MERGEFORMAT </w:instrText>
      </w:r>
      <w:r w:rsidR="00152F2A">
        <w:fldChar w:fldCharType="separate"/>
      </w:r>
      <w:r w:rsidR="00991C07" w:rsidRPr="00991C07">
        <w:rPr>
          <w:bCs w:val="0"/>
          <w:sz w:val="24"/>
          <w:szCs w:val="24"/>
        </w:rPr>
        <w:t>3.4</w:t>
      </w:r>
      <w:r w:rsidR="00152F2A">
        <w:fldChar w:fldCharType="end"/>
      </w:r>
      <w:r w:rsidR="00096E9D" w:rsidRPr="00382A07">
        <w:rPr>
          <w:bCs w:val="0"/>
          <w:sz w:val="24"/>
          <w:szCs w:val="24"/>
        </w:rPr>
        <w:t xml:space="preserve">, </w:t>
      </w:r>
      <w:r w:rsidR="00152F2A">
        <w:fldChar w:fldCharType="begin"/>
      </w:r>
      <w:r w:rsidR="00152F2A">
        <w:instrText xml:space="preserve"> REF _Ref303683883 \r \h  \* MERGEFORMAT </w:instrText>
      </w:r>
      <w:r w:rsidR="00152F2A">
        <w:fldChar w:fldCharType="separate"/>
      </w:r>
      <w:r w:rsidR="00991C07" w:rsidRPr="00991C07">
        <w:rPr>
          <w:bCs w:val="0"/>
          <w:sz w:val="24"/>
          <w:szCs w:val="24"/>
        </w:rPr>
        <w:t>3.5</w:t>
      </w:r>
      <w:r w:rsidR="00152F2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991C07">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152F2A">
        <w:fldChar w:fldCharType="begin"/>
      </w:r>
      <w:r w:rsidR="00152F2A">
        <w:instrText xml:space="preserve"> REF _Ref303250967 \r \h  \* MERGEFORMAT </w:instrText>
      </w:r>
      <w:r w:rsidR="00152F2A">
        <w:fldChar w:fldCharType="separate"/>
      </w:r>
      <w:r w:rsidR="00991C07" w:rsidRPr="00991C07">
        <w:rPr>
          <w:bCs w:val="0"/>
          <w:sz w:val="24"/>
          <w:szCs w:val="24"/>
        </w:rPr>
        <w:t>3.7</w:t>
      </w:r>
      <w:r w:rsidR="00152F2A">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991C07">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991C07">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152F2A">
        <w:fldChar w:fldCharType="begin"/>
      </w:r>
      <w:r w:rsidR="00152F2A">
        <w:instrText xml:space="preserve"> REF _Ref306140451 \r \h  \* MERGEFORMAT </w:instrText>
      </w:r>
      <w:r w:rsidR="00152F2A">
        <w:fldChar w:fldCharType="separate"/>
      </w:r>
      <w:r w:rsidR="00991C07" w:rsidRPr="00991C07">
        <w:rPr>
          <w:bCs w:val="0"/>
          <w:sz w:val="24"/>
          <w:szCs w:val="24"/>
        </w:rPr>
        <w:t>3.14</w:t>
      </w:r>
      <w:r w:rsidR="00152F2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152F2A">
        <w:fldChar w:fldCharType="begin"/>
      </w:r>
      <w:r w:rsidR="00152F2A">
        <w:instrText xml:space="preserve"> REF _Ref302563524 \n \h  \* MERGEFORMAT </w:instrText>
      </w:r>
      <w:r w:rsidR="00152F2A">
        <w:fldChar w:fldCharType="separate"/>
      </w:r>
      <w:r w:rsidR="00991C07" w:rsidRPr="00991C07">
        <w:rPr>
          <w:sz w:val="24"/>
          <w:szCs w:val="24"/>
        </w:rPr>
        <w:t>1.1.1</w:t>
      </w:r>
      <w:r w:rsidR="00152F2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z w:val="24"/>
          <w:szCs w:val="24"/>
        </w:rPr>
        <w:t>5.3</w:t>
      </w:r>
      <w:r w:rsidR="00152F2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rPr>
        <w:t>5.5</w:t>
      </w:r>
      <w:r w:rsidR="00152F2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lang w:eastAsia="ru-RU"/>
        </w:rPr>
        <w:t>5.1</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Cs w:val="0"/>
          <w:sz w:val="24"/>
          <w:szCs w:val="24"/>
          <w:lang w:eastAsia="ru-RU"/>
        </w:rPr>
        <w:t>5.3</w:t>
      </w:r>
      <w:r w:rsidR="00152F2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_Ref440274913 \r \h  \* MERGEFORMAT </w:instrText>
      </w:r>
      <w:r w:rsidR="00152F2A">
        <w:fldChar w:fldCharType="separate"/>
      </w:r>
      <w:r w:rsidR="00991C07" w:rsidRPr="00991C07">
        <w:rPr>
          <w:bCs w:val="0"/>
          <w:sz w:val="24"/>
          <w:szCs w:val="24"/>
          <w:lang w:eastAsia="ru-RU"/>
        </w:rPr>
        <w:t>5.2</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_Ref440274902 \r \h  \* MERGEFORMAT </w:instrText>
      </w:r>
      <w:r w:rsidR="00152F2A">
        <w:fldChar w:fldCharType="separate"/>
      </w:r>
      <w:r w:rsidR="00991C07" w:rsidRPr="00991C07">
        <w:rPr>
          <w:bCs w:val="0"/>
          <w:sz w:val="24"/>
          <w:szCs w:val="24"/>
          <w:lang w:eastAsia="ru-RU"/>
        </w:rPr>
        <w:t>5.4</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lang w:eastAsia="ru-RU"/>
        </w:rPr>
        <w:t>5.5</w:t>
      </w:r>
      <w:r w:rsidR="00152F2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_Ref444164229 \r \h  \* MERGEFORMAT </w:instrText>
      </w:r>
      <w:r w:rsidR="00152F2A">
        <w:fldChar w:fldCharType="separate"/>
      </w:r>
      <w:r w:rsidR="00991C07" w:rsidRPr="00991C07">
        <w:rPr>
          <w:bCs w:val="0"/>
          <w:sz w:val="24"/>
          <w:szCs w:val="24"/>
          <w:lang w:eastAsia="ru-RU"/>
        </w:rPr>
        <w:t>5.6.1</w:t>
      </w:r>
      <w:r w:rsidR="00152F2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_Ref444164241 \r \h  \* MERGEFORMAT </w:instrText>
      </w:r>
      <w:r w:rsidR="00152F2A">
        <w:fldChar w:fldCharType="separate"/>
      </w:r>
      <w:r w:rsidR="00991C07" w:rsidRPr="00991C07">
        <w:rPr>
          <w:sz w:val="24"/>
          <w:szCs w:val="24"/>
        </w:rPr>
        <w:t>5.6.2</w:t>
      </w:r>
      <w:r w:rsidR="00152F2A">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958E8" w:rsidRPr="00382A07">
        <w:rPr>
          <w:sz w:val="24"/>
          <w:szCs w:val="24"/>
        </w:rPr>
        <w:t xml:space="preserve">, </w:t>
      </w:r>
      <w:r w:rsidR="00152F2A">
        <w:fldChar w:fldCharType="begin"/>
      </w:r>
      <w:r w:rsidR="00152F2A">
        <w:instrText xml:space="preserve"> REF _Ref440372460 \r \h  \* MERGEFORMAT </w:instrText>
      </w:r>
      <w:r w:rsidR="00152F2A">
        <w:fldChar w:fldCharType="separate"/>
      </w:r>
      <w:r w:rsidR="00991C07" w:rsidRPr="00991C07">
        <w:rPr>
          <w:sz w:val="24"/>
          <w:szCs w:val="24"/>
        </w:rPr>
        <w:t>д)</w:t>
      </w:r>
      <w:r w:rsidR="00152F2A">
        <w:fldChar w:fldCharType="end"/>
      </w:r>
      <w:r w:rsidR="00F958E8" w:rsidRPr="00382A07">
        <w:rPr>
          <w:sz w:val="24"/>
          <w:szCs w:val="24"/>
        </w:rPr>
        <w:t xml:space="preserve">, </w:t>
      </w:r>
      <w:r w:rsidR="00152F2A">
        <w:fldChar w:fldCharType="begin"/>
      </w:r>
      <w:r w:rsidR="00152F2A">
        <w:instrText xml:space="preserve"> REF _Ref440372474 \r \h  \* MERGEFORMAT </w:instrText>
      </w:r>
      <w:r w:rsidR="00152F2A">
        <w:fldChar w:fldCharType="separate"/>
      </w:r>
      <w:r w:rsidR="00991C07" w:rsidRPr="00991C07">
        <w:rPr>
          <w:sz w:val="24"/>
          <w:szCs w:val="24"/>
        </w:rPr>
        <w:t>м)</w:t>
      </w:r>
      <w:r w:rsidR="00152F2A">
        <w:fldChar w:fldCharType="end"/>
      </w:r>
      <w:r w:rsidR="00F958E8" w:rsidRPr="00382A07">
        <w:rPr>
          <w:sz w:val="24"/>
          <w:szCs w:val="24"/>
        </w:rPr>
        <w:t xml:space="preserve">, </w:t>
      </w:r>
      <w:r w:rsidR="00152F2A">
        <w:fldChar w:fldCharType="begin"/>
      </w:r>
      <w:r w:rsidR="00152F2A">
        <w:instrText xml:space="preserve"> REF _Ref440372477 \r \h  \* MERGEFORMAT </w:instrText>
      </w:r>
      <w:r w:rsidR="00152F2A">
        <w:fldChar w:fldCharType="separate"/>
      </w:r>
      <w:r w:rsidR="00991C07" w:rsidRPr="00991C07">
        <w:rPr>
          <w:sz w:val="24"/>
          <w:szCs w:val="24"/>
        </w:rPr>
        <w:t>н)</w:t>
      </w:r>
      <w:r w:rsidR="00152F2A">
        <w:fldChar w:fldCharType="end"/>
      </w:r>
      <w:r w:rsidR="00A24167"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52F2A">
        <w:fldChar w:fldCharType="begin"/>
      </w:r>
      <w:r w:rsidR="00152F2A">
        <w:instrText xml:space="preserve"> REF _Ref464116309 \r \h  \* MERGEFORMAT </w:instrText>
      </w:r>
      <w:r w:rsidR="00152F2A">
        <w:fldChar w:fldCharType="separate"/>
      </w:r>
      <w:r w:rsidR="00991C07" w:rsidRPr="00991C07">
        <w:rPr>
          <w:sz w:val="24"/>
          <w:szCs w:val="24"/>
        </w:rPr>
        <w:t>3.3.10.7</w:t>
      </w:r>
      <w:r w:rsidR="00152F2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152F2A">
        <w:fldChar w:fldCharType="begin"/>
      </w:r>
      <w:r w:rsidR="00152F2A">
        <w:instrText xml:space="preserve"> REF _Ref191386419 \n \h  \* MERGEFORMAT </w:instrText>
      </w:r>
      <w:r w:rsidR="00152F2A">
        <w:fldChar w:fldCharType="separate"/>
      </w:r>
      <w:r w:rsidR="00991C07" w:rsidRPr="00991C07">
        <w:rPr>
          <w:bCs w:val="0"/>
          <w:sz w:val="24"/>
          <w:szCs w:val="24"/>
        </w:rPr>
        <w:t>3.3.2</w:t>
      </w:r>
      <w:r w:rsidR="00152F2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717F60" w:rsidRPr="00382A07" w:rsidRDefault="009F04D0" w:rsidP="00216641">
      <w:pPr>
        <w:widowControl w:val="0"/>
        <w:shd w:val="clear" w:color="auto" w:fill="FFFFFF"/>
        <w:tabs>
          <w:tab w:val="left" w:pos="1701"/>
        </w:tabs>
        <w:autoSpaceDE w:val="0"/>
        <w:spacing w:after="100" w:line="264" w:lineRule="auto"/>
        <w:ind w:right="17" w:firstLine="0"/>
        <w:rPr>
          <w:bCs w:val="0"/>
          <w:sz w:val="24"/>
          <w:szCs w:val="24"/>
        </w:rPr>
      </w:pPr>
      <w:r w:rsidRPr="00037F07">
        <w:rPr>
          <w:b/>
          <w:sz w:val="24"/>
          <w:szCs w:val="24"/>
        </w:rPr>
        <w:t>687 388</w:t>
      </w:r>
      <w:r w:rsidRPr="00037F07">
        <w:rPr>
          <w:sz w:val="24"/>
          <w:szCs w:val="24"/>
        </w:rPr>
        <w:t xml:space="preserve"> (Шестьсот восемьдесят семь тысяч триста восемьдесят восемь) рублей 00 копеек РФ, без учета НДС; НДС составляет </w:t>
      </w:r>
      <w:r w:rsidRPr="00037F07">
        <w:rPr>
          <w:b/>
          <w:sz w:val="24"/>
          <w:szCs w:val="24"/>
        </w:rPr>
        <w:t>123 729</w:t>
      </w:r>
      <w:r w:rsidRPr="00037F07">
        <w:rPr>
          <w:sz w:val="24"/>
          <w:szCs w:val="24"/>
        </w:rPr>
        <w:t xml:space="preserve"> (Сто двадцать три тысячи семьсот двадцать девять) рублей 84 копейки РФ; </w:t>
      </w:r>
      <w:r w:rsidRPr="00037F07">
        <w:rPr>
          <w:b/>
          <w:sz w:val="24"/>
          <w:szCs w:val="24"/>
        </w:rPr>
        <w:t>811 117</w:t>
      </w:r>
      <w:r w:rsidRPr="00037F07">
        <w:rPr>
          <w:sz w:val="24"/>
          <w:szCs w:val="24"/>
        </w:rPr>
        <w:t xml:space="preserve"> (Восемьсот одиннадцать тысяч сто семнадцать) рублей 84 копейки РФ, с учетом НДС</w:t>
      </w:r>
      <w:r w:rsidR="00057389">
        <w:rPr>
          <w:rFonts w:eastAsia="Calibri"/>
          <w:sz w:val="24"/>
          <w:szCs w:val="24"/>
          <w:lang w:eastAsia="en-US"/>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bCs w:val="0"/>
          <w:sz w:val="24"/>
          <w:szCs w:val="24"/>
        </w:rPr>
        <w:t>3.11</w:t>
      </w:r>
      <w:r w:rsidR="00152F2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232FE2" w:rsidRPr="00232FE2">
        <w:rPr>
          <w:sz w:val="24"/>
          <w:szCs w:val="24"/>
        </w:rPr>
        <w:t>, 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152F2A">
        <w:fldChar w:fldCharType="begin"/>
      </w:r>
      <w:r w:rsidR="00152F2A">
        <w:instrText xml:space="preserve"> REF _Ref440271628 \r \h  \* MERGEFORMAT </w:instrText>
      </w:r>
      <w:r w:rsidR="00152F2A">
        <w:fldChar w:fldCharType="separate"/>
      </w:r>
      <w:r w:rsidR="00991C07" w:rsidRPr="00991C07">
        <w:rPr>
          <w:bCs w:val="0"/>
          <w:sz w:val="24"/>
          <w:szCs w:val="24"/>
        </w:rPr>
        <w:t>3.3.9</w:t>
      </w:r>
      <w:r w:rsidR="00152F2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152F2A">
        <w:fldChar w:fldCharType="begin"/>
      </w:r>
      <w:r w:rsidR="00152F2A">
        <w:instrText xml:space="preserve"> REF _Ref191386461 \n \h  \* MERGEFORMAT </w:instrText>
      </w:r>
      <w:r w:rsidR="00152F2A">
        <w:fldChar w:fldCharType="separate"/>
      </w:r>
      <w:r w:rsidR="00991C07" w:rsidRPr="00991C07">
        <w:rPr>
          <w:bCs w:val="0"/>
          <w:sz w:val="24"/>
          <w:szCs w:val="24"/>
        </w:rPr>
        <w:t>3.3.10</w:t>
      </w:r>
      <w:r w:rsidR="00152F2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232FE2" w:rsidRPr="00232FE2" w:rsidRDefault="00232FE2" w:rsidP="00232FE2">
      <w:pPr>
        <w:numPr>
          <w:ilvl w:val="0"/>
          <w:numId w:val="21"/>
        </w:numPr>
        <w:suppressAutoHyphens w:val="0"/>
        <w:spacing w:line="264" w:lineRule="auto"/>
        <w:rPr>
          <w:sz w:val="24"/>
          <w:szCs w:val="24"/>
          <w:lang w:eastAsia="ru-RU"/>
        </w:rPr>
      </w:pPr>
      <w:r w:rsidRPr="00232FE2">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w:t>
      </w:r>
      <w:r w:rsidRPr="00382A07">
        <w:rPr>
          <w:sz w:val="24"/>
          <w:szCs w:val="24"/>
        </w:rPr>
        <w:lastRenderedPageBreak/>
        <w:t xml:space="preserve">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sz w:val="24"/>
          <w:szCs w:val="24"/>
        </w:rPr>
        <w:t>3.3.8.1</w:t>
      </w:r>
      <w:r w:rsidR="00152F2A">
        <w:fldChar w:fldCharType="end"/>
      </w:r>
      <w:r w:rsidRPr="00382A07">
        <w:rPr>
          <w:sz w:val="24"/>
          <w:szCs w:val="24"/>
        </w:rPr>
        <w:t>-</w:t>
      </w:r>
      <w:r w:rsidR="00152F2A">
        <w:fldChar w:fldCharType="begin"/>
      </w:r>
      <w:r w:rsidR="00152F2A">
        <w:instrText xml:space="preserve"> REF _Ref303669127 \r \h  \* MERGEFORMAT </w:instrText>
      </w:r>
      <w:r w:rsidR="00152F2A">
        <w:fldChar w:fldCharType="separate"/>
      </w:r>
      <w:r w:rsidR="00991C07" w:rsidRPr="00991C07">
        <w:rPr>
          <w:sz w:val="24"/>
          <w:szCs w:val="24"/>
        </w:rPr>
        <w:t>3.3.8.2</w:t>
      </w:r>
      <w:r w:rsidR="00152F2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w:t>
      </w:r>
      <w:r w:rsidRPr="00382A07">
        <w:rPr>
          <w:sz w:val="24"/>
          <w:szCs w:val="24"/>
        </w:rPr>
        <w:lastRenderedPageBreak/>
        <w:t>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_Ref440271993 \r \h  \* MERGEFORMAT </w:instrText>
      </w:r>
      <w:r w:rsidR="00152F2A">
        <w:fldChar w:fldCharType="separate"/>
      </w:r>
      <w:r w:rsidR="00991C07" w:rsidRPr="00991C07">
        <w:rPr>
          <w:sz w:val="24"/>
          <w:szCs w:val="24"/>
        </w:rPr>
        <w:t>5.9</w:t>
      </w:r>
      <w:r w:rsidR="00152F2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152F2A">
        <w:fldChar w:fldCharType="begin"/>
      </w:r>
      <w:r w:rsidR="00152F2A">
        <w:instrText xml:space="preserve"> REF _Ref440272035 \r \h  \* MERGEFORMAT </w:instrText>
      </w:r>
      <w:r w:rsidR="00152F2A">
        <w:fldChar w:fldCharType="separate"/>
      </w:r>
      <w:r w:rsidR="00991C07" w:rsidRPr="00991C07">
        <w:rPr>
          <w:sz w:val="24"/>
          <w:szCs w:val="24"/>
        </w:rPr>
        <w:t>5.10</w:t>
      </w:r>
      <w:r w:rsidR="00152F2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_Ref440272051 \r \h  \* MERGEFORMAT </w:instrText>
      </w:r>
      <w:r w:rsidR="00152F2A">
        <w:fldChar w:fldCharType="separate"/>
      </w:r>
      <w:r w:rsidR="00991C07" w:rsidRPr="00991C07">
        <w:rPr>
          <w:sz w:val="24"/>
          <w:szCs w:val="24"/>
        </w:rPr>
        <w:t>5.11</w:t>
      </w:r>
      <w:r w:rsidR="00152F2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0"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lastRenderedPageBreak/>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152F2A">
        <w:fldChar w:fldCharType="begin"/>
      </w:r>
      <w:r w:rsidR="00152F2A">
        <w:instrText xml:space="preserve"> REF _Ref440272119 \r \h  \* MERGEFORMAT </w:instrText>
      </w:r>
      <w:r w:rsidR="00152F2A">
        <w:fldChar w:fldCharType="separate"/>
      </w:r>
      <w:r w:rsidR="00991C07" w:rsidRPr="00991C07">
        <w:rPr>
          <w:sz w:val="24"/>
          <w:szCs w:val="24"/>
        </w:rPr>
        <w:t>5.6.1</w:t>
      </w:r>
      <w:r w:rsidR="00152F2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152F2A">
        <w:fldChar w:fldCharType="begin"/>
      </w:r>
      <w:r w:rsidR="00152F2A">
        <w:instrText xml:space="preserve"> REF _Ref440272147 \r \h  \* MERGEFORMAT </w:instrText>
      </w:r>
      <w:r w:rsidR="00152F2A">
        <w:fldChar w:fldCharType="separate"/>
      </w:r>
      <w:r w:rsidR="00991C07" w:rsidRPr="00991C07">
        <w:rPr>
          <w:sz w:val="24"/>
          <w:szCs w:val="24"/>
        </w:rPr>
        <w:t>5.6.2</w:t>
      </w:r>
      <w:r w:rsidR="00152F2A">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152F2A">
        <w:fldChar w:fldCharType="begin"/>
      </w:r>
      <w:r w:rsidR="00152F2A">
        <w:instrText xml:space="preserve"> REF _Ref449017073 \r \h  \* MERGEFORMAT </w:instrText>
      </w:r>
      <w:r w:rsidR="00152F2A">
        <w:fldChar w:fldCharType="separate"/>
      </w:r>
      <w:r w:rsidR="00991C07" w:rsidRPr="00991C07">
        <w:rPr>
          <w:sz w:val="24"/>
          <w:szCs w:val="24"/>
        </w:rPr>
        <w:t>5.7</w:t>
      </w:r>
      <w:r w:rsidR="00152F2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152F2A">
        <w:fldChar w:fldCharType="begin"/>
      </w:r>
      <w:r w:rsidR="00152F2A">
        <w:instrText xml:space="preserve"> REF _Ref55336398 \r \h  \* MERGEFORMAT </w:instrText>
      </w:r>
      <w:r w:rsidR="00152F2A">
        <w:fldChar w:fldCharType="separate"/>
      </w:r>
      <w:r w:rsidR="00991C07" w:rsidRPr="00991C07">
        <w:rPr>
          <w:sz w:val="24"/>
          <w:szCs w:val="24"/>
        </w:rPr>
        <w:t>5.8</w:t>
      </w:r>
      <w:r w:rsidR="00152F2A">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Pr="00382A07">
        <w:rPr>
          <w:sz w:val="24"/>
          <w:szCs w:val="24"/>
        </w:rPr>
        <w:lastRenderedPageBreak/>
        <w:t>(</w:t>
      </w:r>
      <w:r w:rsidR="003C2207" w:rsidRPr="00382A07">
        <w:rPr>
          <w:sz w:val="24"/>
          <w:szCs w:val="24"/>
        </w:rPr>
        <w:t>подраздел</w:t>
      </w:r>
      <w:r w:rsidRPr="00382A07">
        <w:rPr>
          <w:sz w:val="24"/>
          <w:szCs w:val="24"/>
        </w:rPr>
        <w:t xml:space="preserve"> </w:t>
      </w:r>
      <w:r w:rsidR="00152F2A">
        <w:fldChar w:fldCharType="begin"/>
      </w:r>
      <w:r w:rsidR="00152F2A">
        <w:instrText xml:space="preserve"> REF _Ref440272274 \r \h  \* MERGEFORMAT </w:instrText>
      </w:r>
      <w:r w:rsidR="00152F2A">
        <w:fldChar w:fldCharType="separate"/>
      </w:r>
      <w:r w:rsidR="00991C07" w:rsidRPr="00991C07">
        <w:rPr>
          <w:sz w:val="24"/>
          <w:szCs w:val="24"/>
        </w:rPr>
        <w:t>5.14</w:t>
      </w:r>
      <w:r w:rsidR="00152F2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w:t>
      </w:r>
      <w:r w:rsidRPr="00382A07">
        <w:rPr>
          <w:i/>
          <w:sz w:val="24"/>
          <w:szCs w:val="24"/>
        </w:rPr>
        <w:lastRenderedPageBreak/>
        <w:t>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152F2A">
        <w:fldChar w:fldCharType="begin"/>
      </w:r>
      <w:r w:rsidR="00152F2A">
        <w:instrText xml:space="preserve"> REF _Ref465675151 \r \h  \* MERGEFORMAT </w:instrText>
      </w:r>
      <w:r w:rsidR="00152F2A">
        <w:fldChar w:fldCharType="separate"/>
      </w:r>
      <w:r w:rsidR="00991C07">
        <w:rPr>
          <w:sz w:val="24"/>
          <w:szCs w:val="24"/>
        </w:rPr>
        <w:t>3.11.2</w:t>
      </w:r>
      <w:r w:rsidR="00152F2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w:t>
      </w:r>
      <w:r w:rsidRPr="00382A07">
        <w:rPr>
          <w:sz w:val="24"/>
          <w:szCs w:val="24"/>
        </w:rPr>
        <w:lastRenderedPageBreak/>
        <w:t xml:space="preserve">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152F2A">
        <w:fldChar w:fldCharType="begin"/>
      </w:r>
      <w:r w:rsidR="00152F2A">
        <w:instrText xml:space="preserve"> REF _Ref191386482 \r \h  \* MERGEFORMAT </w:instrText>
      </w:r>
      <w:r w:rsidR="00152F2A">
        <w:fldChar w:fldCharType="separate"/>
      </w:r>
      <w:r w:rsidR="00991C07" w:rsidRPr="00991C07">
        <w:rPr>
          <w:bCs w:val="0"/>
          <w:sz w:val="24"/>
          <w:szCs w:val="24"/>
        </w:rPr>
        <w:t>3.3.8.1</w:t>
      </w:r>
      <w:r w:rsidR="00152F2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991C07">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lastRenderedPageBreak/>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52F2A">
        <w:fldChar w:fldCharType="begin"/>
      </w:r>
      <w:r w:rsidR="00152F2A">
        <w:instrText xml:space="preserve"> REF _Ref307563248 \r \h  \* MERGEFORMAT </w:instrText>
      </w:r>
      <w:r w:rsidR="00152F2A">
        <w:fldChar w:fldCharType="separate"/>
      </w:r>
      <w:r w:rsidR="00991C07" w:rsidRPr="00991C07">
        <w:rPr>
          <w:bCs w:val="0"/>
          <w:sz w:val="24"/>
          <w:szCs w:val="24"/>
          <w:lang w:val="en-US"/>
        </w:rPr>
        <w:t>a</w:t>
      </w:r>
      <w:r w:rsidR="00991C07" w:rsidRPr="00152F2A">
        <w:rPr>
          <w:bCs w:val="0"/>
          <w:sz w:val="24"/>
          <w:szCs w:val="24"/>
        </w:rPr>
        <w:t>)</w:t>
      </w:r>
      <w:r w:rsidR="00152F2A">
        <w:fldChar w:fldCharType="end"/>
      </w:r>
      <w:r w:rsidRPr="00382A07">
        <w:rPr>
          <w:bCs w:val="0"/>
          <w:sz w:val="24"/>
          <w:szCs w:val="24"/>
        </w:rPr>
        <w:t xml:space="preserve">- </w:t>
      </w:r>
      <w:r w:rsidR="00152F2A">
        <w:fldChar w:fldCharType="begin"/>
      </w:r>
      <w:r w:rsidR="00152F2A">
        <w:instrText xml:space="preserve"> REF _Ref307563262 \r \h  \* MERGEFORMAT </w:instrText>
      </w:r>
      <w:r w:rsidR="00152F2A">
        <w:fldChar w:fldCharType="separate"/>
      </w:r>
      <w:r w:rsidR="00991C07" w:rsidRPr="00991C07">
        <w:rPr>
          <w:bCs w:val="0"/>
          <w:sz w:val="24"/>
          <w:szCs w:val="24"/>
          <w:lang w:val="en-US"/>
        </w:rPr>
        <w:t>g</w:t>
      </w:r>
      <w:r w:rsidR="00991C07" w:rsidRPr="00152F2A">
        <w:rPr>
          <w:bCs w:val="0"/>
          <w:sz w:val="24"/>
          <w:szCs w:val="24"/>
        </w:rPr>
        <w:t>)</w:t>
      </w:r>
      <w:r w:rsidR="00152F2A">
        <w:fldChar w:fldCharType="end"/>
      </w:r>
      <w:r w:rsidRPr="00382A07">
        <w:rPr>
          <w:bCs w:val="0"/>
          <w:sz w:val="24"/>
          <w:szCs w:val="24"/>
        </w:rPr>
        <w:t xml:space="preserve">п. </w:t>
      </w:r>
      <w:r w:rsidR="00152F2A">
        <w:fldChar w:fldCharType="begin"/>
      </w:r>
      <w:r w:rsidR="00152F2A">
        <w:instrText xml:space="preserve"> REF _Ref306032591 \r \h  \* MERGEFORMAT </w:instrText>
      </w:r>
      <w:r w:rsidR="00152F2A">
        <w:fldChar w:fldCharType="separate"/>
      </w:r>
      <w:r w:rsidR="00991C07" w:rsidRPr="00991C07">
        <w:rPr>
          <w:bCs w:val="0"/>
          <w:sz w:val="24"/>
          <w:szCs w:val="24"/>
        </w:rPr>
        <w:t>3.3.10.4</w:t>
      </w:r>
      <w:r w:rsidR="00152F2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152F2A">
        <w:fldChar w:fldCharType="begin"/>
      </w:r>
      <w:r w:rsidR="00152F2A">
        <w:instrText xml:space="preserve"> REF _Ref303669127 \r \h  \* MERGEFORMAT </w:instrText>
      </w:r>
      <w:r w:rsidR="00152F2A">
        <w:fldChar w:fldCharType="separate"/>
      </w:r>
      <w:r w:rsidR="00991C07" w:rsidRPr="00991C07">
        <w:rPr>
          <w:bCs w:val="0"/>
          <w:sz w:val="24"/>
          <w:szCs w:val="24"/>
        </w:rPr>
        <w:t>3.3.8.2</w:t>
      </w:r>
      <w:r w:rsidR="00152F2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8941A2" w:rsidRPr="00382A07">
        <w:rPr>
          <w:sz w:val="24"/>
          <w:szCs w:val="24"/>
        </w:rPr>
        <w:t xml:space="preserve"> и </w:t>
      </w:r>
      <w:r w:rsidR="00152F2A">
        <w:fldChar w:fldCharType="begin"/>
      </w:r>
      <w:r w:rsidR="00152F2A">
        <w:instrText xml:space="preserve"> REF _Ref464462966 \r \h  \* MERGEFORMAT </w:instrText>
      </w:r>
      <w:r w:rsidR="00152F2A">
        <w:fldChar w:fldCharType="separate"/>
      </w:r>
      <w:r w:rsidR="00991C07" w:rsidRPr="00991C07">
        <w:rPr>
          <w:sz w:val="24"/>
          <w:szCs w:val="24"/>
        </w:rPr>
        <w:t>х)</w:t>
      </w:r>
      <w:r w:rsidR="00152F2A">
        <w:fldChar w:fldCharType="end"/>
      </w:r>
      <w:r w:rsidR="008941A2"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152F2A">
        <w:fldChar w:fldCharType="begin"/>
      </w:r>
      <w:r w:rsidR="00152F2A">
        <w:instrText xml:space="preserve"> REF _Ref440272510 \r \h  \* MERGEFORMAT </w:instrText>
      </w:r>
      <w:r w:rsidR="00152F2A">
        <w:fldChar w:fldCharType="separate"/>
      </w:r>
      <w:r w:rsidR="00991C07" w:rsidRPr="00991C07">
        <w:rPr>
          <w:bCs w:val="0"/>
          <w:sz w:val="24"/>
          <w:szCs w:val="24"/>
        </w:rPr>
        <w:t>5.15</w:t>
      </w:r>
      <w:r w:rsidR="00152F2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bCs w:val="0"/>
          <w:sz w:val="24"/>
          <w:szCs w:val="24"/>
        </w:rPr>
        <w:t>3.3.8.1</w:t>
      </w:r>
      <w:r w:rsidR="00152F2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w:t>
      </w:r>
      <w:r w:rsidRPr="00382A07">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152F2A">
        <w:fldChar w:fldCharType="begin"/>
      </w:r>
      <w:r w:rsidR="00152F2A">
        <w:instrText xml:space="preserve"> REF _Ref440969765 \r \h  \* MERGEFORMAT </w:instrText>
      </w:r>
      <w:r w:rsidR="00152F2A">
        <w:fldChar w:fldCharType="separate"/>
      </w:r>
      <w:r w:rsidR="00991C07" w:rsidRPr="00991C07">
        <w:rPr>
          <w:bCs w:val="0"/>
          <w:iCs/>
          <w:sz w:val="24"/>
          <w:szCs w:val="24"/>
        </w:rPr>
        <w:t>3.3.12</w:t>
      </w:r>
      <w:r w:rsidR="00152F2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152F2A">
        <w:fldChar w:fldCharType="begin"/>
      </w:r>
      <w:r w:rsidR="00152F2A">
        <w:instrText xml:space="preserve"> REF _Ref440289401 \r \h  \* MERGEFORMAT </w:instrText>
      </w:r>
      <w:r w:rsidR="00152F2A">
        <w:fldChar w:fldCharType="separate"/>
      </w:r>
      <w:r w:rsidR="00991C07" w:rsidRPr="00991C07">
        <w:rPr>
          <w:bCs w:val="0"/>
          <w:iCs/>
          <w:sz w:val="24"/>
          <w:szCs w:val="24"/>
        </w:rPr>
        <w:t>3.3.13</w:t>
      </w:r>
      <w:r w:rsidR="00152F2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на сумму </w:t>
      </w:r>
      <w:r w:rsidR="007B1330">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52F2A">
        <w:fldChar w:fldCharType="begin"/>
      </w:r>
      <w:r w:rsidR="00152F2A">
        <w:instrText xml:space="preserve"> REF _Ref467168844 \r \h  \* MERGEFORMAT </w:instrText>
      </w:r>
      <w:r w:rsidR="00152F2A">
        <w:fldChar w:fldCharType="separate"/>
      </w:r>
      <w:r w:rsidR="00991C07" w:rsidRPr="00991C07">
        <w:rPr>
          <w:sz w:val="24"/>
          <w:szCs w:val="24"/>
        </w:rPr>
        <w:t>3.3.14.3</w:t>
      </w:r>
      <w:r w:rsidR="00152F2A">
        <w:fldChar w:fldCharType="end"/>
      </w:r>
      <w:r w:rsidRPr="00DB5A15">
        <w:rPr>
          <w:sz w:val="24"/>
          <w:szCs w:val="24"/>
        </w:rPr>
        <w:t xml:space="preserve">) или путем внесения денежных средств на расчетный счет Заказчика (п.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152F2A">
        <w:fldChar w:fldCharType="begin"/>
      </w:r>
      <w:r w:rsidR="00152F2A">
        <w:instrText xml:space="preserve"> REF _Ref440272678 \r \h  \* MERGEFORMAT </w:instrText>
      </w:r>
      <w:r w:rsidR="00152F2A">
        <w:fldChar w:fldCharType="separate"/>
      </w:r>
      <w:r w:rsidR="00991C07" w:rsidRPr="00991C07">
        <w:rPr>
          <w:sz w:val="24"/>
          <w:szCs w:val="24"/>
          <w:lang w:eastAsia="ru-RU"/>
        </w:rPr>
        <w:t>5.12</w:t>
      </w:r>
      <w:r w:rsidR="00152F2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w:t>
      </w:r>
      <w:r w:rsidRPr="00382A07">
        <w:rPr>
          <w:sz w:val="24"/>
          <w:szCs w:val="24"/>
        </w:rPr>
        <w:lastRenderedPageBreak/>
        <w:t xml:space="preserve">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152F2A">
        <w:fldChar w:fldCharType="begin"/>
      </w:r>
      <w:r w:rsidR="00152F2A">
        <w:instrText xml:space="preserve"> REF _Ref306008743 \r \h  \* MERGEFORMAT </w:instrText>
      </w:r>
      <w:r w:rsidR="00152F2A">
        <w:fldChar w:fldCharType="separate"/>
      </w:r>
      <w:r w:rsidR="00991C07" w:rsidRPr="00991C07">
        <w:rPr>
          <w:bCs w:val="0"/>
          <w:sz w:val="24"/>
          <w:szCs w:val="24"/>
        </w:rPr>
        <w:t>3.3.4</w:t>
      </w:r>
      <w:r w:rsidR="00152F2A">
        <w:fldChar w:fldCharType="end"/>
      </w:r>
      <w:r w:rsidRPr="00382A07">
        <w:rPr>
          <w:bCs w:val="0"/>
          <w:sz w:val="24"/>
          <w:szCs w:val="24"/>
        </w:rPr>
        <w:t xml:space="preserve">) после истечения срока окончания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65BA5">
        <w:rPr>
          <w:bCs w:val="0"/>
          <w:sz w:val="24"/>
          <w:szCs w:val="24"/>
        </w:rPr>
        <w:fldChar w:fldCharType="begin"/>
      </w:r>
      <w:r w:rsidR="00991C07">
        <w:rPr>
          <w:bCs w:val="0"/>
          <w:sz w:val="24"/>
          <w:szCs w:val="24"/>
        </w:rPr>
        <w:instrText xml:space="preserve"> REF _Ref472412231 \r \h </w:instrText>
      </w:r>
      <w:r w:rsidR="00A65BA5">
        <w:rPr>
          <w:bCs w:val="0"/>
          <w:sz w:val="24"/>
          <w:szCs w:val="24"/>
        </w:rPr>
      </w:r>
      <w:r w:rsidR="00A65BA5">
        <w:rPr>
          <w:bCs w:val="0"/>
          <w:sz w:val="24"/>
          <w:szCs w:val="24"/>
        </w:rPr>
        <w:fldChar w:fldCharType="separate"/>
      </w:r>
      <w:r w:rsidR="00991C07">
        <w:rPr>
          <w:bCs w:val="0"/>
          <w:sz w:val="24"/>
          <w:szCs w:val="24"/>
        </w:rPr>
        <w:t>3.13</w:t>
      </w:r>
      <w:r w:rsidR="00A65BA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152F2A">
        <w:fldChar w:fldCharType="begin"/>
      </w:r>
      <w:r w:rsidR="00152F2A">
        <w:instrText xml:space="preserve"> REF _Ref305753174 \r \h  \* MERGEFORMAT </w:instrText>
      </w:r>
      <w:r w:rsidR="00152F2A">
        <w:fldChar w:fldCharType="separate"/>
      </w:r>
      <w:r w:rsidR="00991C07" w:rsidRPr="00991C07">
        <w:rPr>
          <w:sz w:val="24"/>
          <w:szCs w:val="24"/>
        </w:rPr>
        <w:t>3.3.14.3.2</w:t>
      </w:r>
      <w:r w:rsidR="00152F2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057389">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lang w:eastAsia="ru-RU"/>
        </w:rPr>
        <w:t>5.12</w:t>
      </w:r>
      <w:r w:rsidR="00152F2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152F2A">
        <w:fldChar w:fldCharType="begin"/>
      </w:r>
      <w:r w:rsidR="00152F2A">
        <w:instrText xml:space="preserve"> REF _Ref441574460 \r \h  \* MERGEFORMAT </w:instrText>
      </w:r>
      <w:r w:rsidR="00152F2A">
        <w:fldChar w:fldCharType="separate"/>
      </w:r>
      <w:r w:rsidR="00991C07" w:rsidRPr="00991C07">
        <w:rPr>
          <w:sz w:val="24"/>
          <w:szCs w:val="24"/>
          <w:lang w:eastAsia="ru-RU"/>
        </w:rPr>
        <w:t>5.13</w:t>
      </w:r>
      <w:r w:rsidR="00152F2A">
        <w:fldChar w:fldCharType="end"/>
      </w:r>
      <w:r w:rsidRPr="00382A07">
        <w:rPr>
          <w:sz w:val="24"/>
          <w:szCs w:val="24"/>
        </w:rPr>
        <w:t xml:space="preserve">), в срок не позднее даты и времени окончания приема заявок, указанных в пункте </w:t>
      </w:r>
      <w:r w:rsidR="00152F2A">
        <w:fldChar w:fldCharType="begin"/>
      </w:r>
      <w:r w:rsidR="00152F2A">
        <w:instrText xml:space="preserve"> REF _Ref440289953 \r \h  \* MERGEFORMAT </w:instrText>
      </w:r>
      <w:r w:rsidR="00152F2A">
        <w:fldChar w:fldCharType="separate"/>
      </w:r>
      <w:r w:rsidR="00991C07" w:rsidRPr="00991C07">
        <w:rPr>
          <w:sz w:val="24"/>
          <w:szCs w:val="24"/>
        </w:rPr>
        <w:t>3.4.1.3</w:t>
      </w:r>
      <w:r w:rsidR="00152F2A">
        <w:fldChar w:fldCharType="end"/>
      </w:r>
      <w:r w:rsidRPr="00382A07">
        <w:rPr>
          <w:sz w:val="24"/>
          <w:szCs w:val="24"/>
        </w:rPr>
        <w:t xml:space="preserve"> настоящей Документации, по адресу: </w:t>
      </w:r>
      <w:r w:rsidR="00057389" w:rsidRPr="00DB6412">
        <w:rPr>
          <w:bCs/>
          <w:sz w:val="24"/>
          <w:szCs w:val="24"/>
        </w:rPr>
        <w:t xml:space="preserve">РФ, 398001, г. Липецк, ул. 50 лет НЛМК,  д. 33, </w:t>
      </w:r>
      <w:proofErr w:type="spellStart"/>
      <w:r w:rsidR="00057389" w:rsidRPr="00DB6412">
        <w:rPr>
          <w:bCs/>
          <w:sz w:val="24"/>
          <w:szCs w:val="24"/>
        </w:rPr>
        <w:t>каб</w:t>
      </w:r>
      <w:proofErr w:type="spellEnd"/>
      <w:r w:rsidR="00057389" w:rsidRPr="00DB6412">
        <w:rPr>
          <w:bCs/>
          <w:sz w:val="24"/>
          <w:szCs w:val="24"/>
        </w:rPr>
        <w:t xml:space="preserve">. №103, исполнительный сотрудник – Телятник Валентина Сергеевна, контактный телефон </w:t>
      </w:r>
      <w:r w:rsidR="00057389" w:rsidRPr="00DB6412">
        <w:rPr>
          <w:b/>
          <w:bCs/>
          <w:sz w:val="24"/>
          <w:szCs w:val="24"/>
        </w:rPr>
        <w:t>(4742) 22-83-04</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152F2A">
        <w:fldChar w:fldCharType="begin"/>
      </w:r>
      <w:r w:rsidR="00152F2A">
        <w:instrText xml:space="preserve"> REF _Ref191386085 \r \h  \* MERGEFORMAT </w:instrText>
      </w:r>
      <w:r w:rsidR="00152F2A">
        <w:fldChar w:fldCharType="separate"/>
      </w:r>
      <w:r w:rsidR="00991C07" w:rsidRPr="00991C07">
        <w:rPr>
          <w:sz w:val="24"/>
          <w:szCs w:val="24"/>
        </w:rPr>
        <w:t>1.1.1</w:t>
      </w:r>
      <w:r w:rsidR="00152F2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152F2A">
        <w:fldChar w:fldCharType="begin"/>
      </w:r>
      <w:r w:rsidR="00152F2A">
        <w:instrText xml:space="preserve"> REF _Ref303323780 \r \h  \* MERGEFORMAT </w:instrText>
      </w:r>
      <w:r w:rsidR="00152F2A">
        <w:fldChar w:fldCharType="separate"/>
      </w:r>
      <w:r w:rsidR="00991C07" w:rsidRPr="00991C07">
        <w:rPr>
          <w:sz w:val="24"/>
          <w:szCs w:val="24"/>
        </w:rPr>
        <w:t>1.1.4</w:t>
      </w:r>
      <w:r w:rsidR="00152F2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152F2A">
        <w:fldChar w:fldCharType="begin"/>
      </w:r>
      <w:r w:rsidR="00152F2A">
        <w:instrText xml:space="preserve"> REF _Ref467569911 \r \h  \* MERGEFORMAT </w:instrText>
      </w:r>
      <w:r w:rsidR="00152F2A">
        <w:fldChar w:fldCharType="separate"/>
      </w:r>
      <w:r w:rsidR="00991C07" w:rsidRPr="00991C07">
        <w:rPr>
          <w:sz w:val="24"/>
          <w:szCs w:val="24"/>
        </w:rPr>
        <w:t>3.3.14.5</w:t>
      </w:r>
      <w:r w:rsidR="00152F2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xml:space="preserve">) денежные средства, перечисляемые Участником в качестве обеспечения исполнения обязательств, связанных с участием в Запросе предложений и подачей </w:t>
      </w:r>
      <w:r w:rsidRPr="00DB5A15">
        <w:rPr>
          <w:szCs w:val="24"/>
        </w:rPr>
        <w:lastRenderedPageBreak/>
        <w:t>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52F2A">
        <w:fldChar w:fldCharType="begin"/>
      </w:r>
      <w:r w:rsidR="00152F2A">
        <w:instrText xml:space="preserve"> REF _Ref55335823 \r \h  \* MERGEFORMAT </w:instrText>
      </w:r>
      <w:r w:rsidR="00152F2A">
        <w:fldChar w:fldCharType="separate"/>
      </w:r>
      <w:r w:rsidR="00991C07" w:rsidRPr="00991C07">
        <w:rPr>
          <w:rFonts w:eastAsia="Calibri"/>
          <w:szCs w:val="24"/>
          <w:lang w:eastAsia="en-US"/>
        </w:rPr>
        <w:t>5.6</w:t>
      </w:r>
      <w:r w:rsidR="00152F2A">
        <w:fldChar w:fldCharType="end"/>
      </w:r>
      <w:r w:rsidRPr="00DB5A15">
        <w:rPr>
          <w:rFonts w:eastAsia="Calibri"/>
          <w:szCs w:val="24"/>
          <w:lang w:eastAsia="en-US"/>
        </w:rPr>
        <w:t xml:space="preserve">) Участник обязан направить на электронную почту </w:t>
      </w:r>
      <w:r w:rsidR="00057389">
        <w:rPr>
          <w:rFonts w:eastAsia="Calibri"/>
          <w:szCs w:val="24"/>
          <w:lang w:eastAsia="en-US"/>
        </w:rPr>
        <w:t>с</w:t>
      </w:r>
      <w:r w:rsidR="00057389" w:rsidRPr="00DB6412">
        <w:rPr>
          <w:rFonts w:eastAsia="Calibri"/>
          <w:szCs w:val="24"/>
          <w:lang w:eastAsia="en-US"/>
        </w:rPr>
        <w:t>пециалист</w:t>
      </w:r>
      <w:r w:rsidR="00057389">
        <w:rPr>
          <w:rFonts w:eastAsia="Calibri"/>
          <w:szCs w:val="24"/>
          <w:lang w:eastAsia="en-US"/>
        </w:rPr>
        <w:t>у</w:t>
      </w:r>
      <w:r w:rsidR="00057389" w:rsidRPr="00DB6412">
        <w:rPr>
          <w:rFonts w:eastAsia="Calibri"/>
          <w:szCs w:val="24"/>
          <w:lang w:eastAsia="en-US"/>
        </w:rPr>
        <w:t xml:space="preserve"> I категории отдела закупочной деятельности Управления логистики и МТО филиала ПАО «МРСК Центра» - Липецкэнерго» Телятник Валентине Сергеевне</w:t>
      </w:r>
      <w:proofErr w:type="gramEnd"/>
      <w:r w:rsidR="00057389" w:rsidRPr="00DB6412">
        <w:rPr>
          <w:rFonts w:eastAsia="Calibri"/>
          <w:szCs w:val="24"/>
          <w:lang w:eastAsia="en-US"/>
        </w:rPr>
        <w:t xml:space="preserve"> - контактный телефон </w:t>
      </w:r>
      <w:r w:rsidR="00057389" w:rsidRPr="00DB6412">
        <w:rPr>
          <w:rFonts w:eastAsia="Calibri"/>
          <w:b/>
          <w:szCs w:val="24"/>
          <w:lang w:eastAsia="en-US"/>
        </w:rPr>
        <w:t>(4742) 22-83-04</w:t>
      </w:r>
      <w:r w:rsidR="00057389" w:rsidRPr="00DB6412">
        <w:rPr>
          <w:rFonts w:eastAsia="Calibri"/>
          <w:szCs w:val="24"/>
          <w:lang w:eastAsia="en-US"/>
        </w:rPr>
        <w:t xml:space="preserve">, адрес электронной почты: </w:t>
      </w:r>
      <w:hyperlink r:id="rId31" w:history="1">
        <w:r w:rsidR="00057389" w:rsidRPr="00DB6412">
          <w:rPr>
            <w:rStyle w:val="a7"/>
            <w:rFonts w:eastAsia="Calibri"/>
            <w:lang w:eastAsia="en-US"/>
          </w:rPr>
          <w:t>telyatnik.vs@mrsk-1.ru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057389" w:rsidRPr="00057389" w:rsidRDefault="00057389" w:rsidP="00057389">
      <w:pPr>
        <w:spacing w:line="240" w:lineRule="auto"/>
        <w:jc w:val="center"/>
        <w:rPr>
          <w:sz w:val="24"/>
          <w:szCs w:val="24"/>
          <w:u w:val="single"/>
        </w:rPr>
      </w:pPr>
      <w:r w:rsidRPr="00057389">
        <w:rPr>
          <w:sz w:val="24"/>
          <w:szCs w:val="24"/>
          <w:u w:val="single"/>
        </w:rPr>
        <w:t>Получатель платежа:  Филиал ПАО «МРСК Центра» - «Липецкэнерго»</w:t>
      </w:r>
    </w:p>
    <w:p w:rsidR="00057389" w:rsidRPr="00DB6412" w:rsidRDefault="00057389" w:rsidP="00057389">
      <w:pPr>
        <w:spacing w:line="240" w:lineRule="auto"/>
        <w:jc w:val="center"/>
        <w:rPr>
          <w:sz w:val="24"/>
          <w:szCs w:val="24"/>
        </w:rPr>
      </w:pPr>
      <w:r w:rsidRPr="00DB6412">
        <w:rPr>
          <w:sz w:val="24"/>
          <w:szCs w:val="24"/>
        </w:rPr>
        <w:t>ИНН 6901067107 КПП 482402001</w:t>
      </w:r>
    </w:p>
    <w:p w:rsidR="00057389" w:rsidRPr="00DB6412" w:rsidRDefault="00057389" w:rsidP="00057389">
      <w:pPr>
        <w:spacing w:line="240" w:lineRule="auto"/>
        <w:jc w:val="center"/>
        <w:rPr>
          <w:sz w:val="24"/>
          <w:szCs w:val="24"/>
        </w:rPr>
      </w:pPr>
      <w:r w:rsidRPr="00DB6412">
        <w:rPr>
          <w:sz w:val="24"/>
          <w:szCs w:val="24"/>
        </w:rPr>
        <w:t xml:space="preserve">Банк: Липецкое отделение </w:t>
      </w:r>
      <w:r w:rsidRPr="00DB6412">
        <w:rPr>
          <w:sz w:val="24"/>
          <w:szCs w:val="24"/>
          <w:lang w:val="en-US"/>
        </w:rPr>
        <w:t>N</w:t>
      </w:r>
      <w:r w:rsidRPr="00DB6412">
        <w:rPr>
          <w:sz w:val="24"/>
          <w:szCs w:val="24"/>
        </w:rPr>
        <w:t>8593 ПАО Сбербанк</w:t>
      </w:r>
    </w:p>
    <w:p w:rsidR="00057389" w:rsidRPr="00DB6412" w:rsidRDefault="00057389" w:rsidP="00057389">
      <w:pPr>
        <w:spacing w:line="240" w:lineRule="auto"/>
        <w:jc w:val="center"/>
        <w:rPr>
          <w:sz w:val="24"/>
          <w:szCs w:val="24"/>
        </w:rPr>
      </w:pPr>
      <w:proofErr w:type="gramStart"/>
      <w:r w:rsidRPr="00DB6412">
        <w:rPr>
          <w:sz w:val="24"/>
          <w:szCs w:val="24"/>
        </w:rPr>
        <w:t>Р</w:t>
      </w:r>
      <w:proofErr w:type="gramEnd"/>
      <w:r w:rsidRPr="00DB6412">
        <w:rPr>
          <w:sz w:val="24"/>
          <w:szCs w:val="24"/>
        </w:rPr>
        <w:t>/счет   40702810235000010115</w:t>
      </w:r>
    </w:p>
    <w:p w:rsidR="00057389" w:rsidRDefault="00057389" w:rsidP="00057389">
      <w:pPr>
        <w:spacing w:line="240" w:lineRule="auto"/>
        <w:jc w:val="center"/>
        <w:rPr>
          <w:sz w:val="24"/>
          <w:szCs w:val="24"/>
        </w:rPr>
      </w:pPr>
      <w:r w:rsidRPr="00DB6412">
        <w:rPr>
          <w:sz w:val="24"/>
          <w:szCs w:val="24"/>
        </w:rPr>
        <w:t>к/с  30101810800000000604</w:t>
      </w:r>
    </w:p>
    <w:p w:rsidR="00057389" w:rsidRPr="00DB6412" w:rsidRDefault="00057389" w:rsidP="00057389">
      <w:pPr>
        <w:spacing w:line="240" w:lineRule="auto"/>
        <w:jc w:val="center"/>
        <w:rPr>
          <w:sz w:val="24"/>
          <w:szCs w:val="24"/>
        </w:rPr>
      </w:pPr>
      <w:r w:rsidRPr="00057389">
        <w:rPr>
          <w:sz w:val="24"/>
          <w:szCs w:val="24"/>
        </w:rPr>
        <w:t>БИК 044206604</w:t>
      </w:r>
    </w:p>
    <w:p w:rsidR="006D2FCD" w:rsidRPr="00DB5A15" w:rsidRDefault="006D2FCD" w:rsidP="00057389">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lastRenderedPageBreak/>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152F2A">
        <w:fldChar w:fldCharType="begin"/>
      </w:r>
      <w:r w:rsidR="00152F2A">
        <w:instrText xml:space="preserve"> REF _Ref306140451 \r \h  \* MERGEFORMAT </w:instrText>
      </w:r>
      <w:r w:rsidR="00152F2A">
        <w:fldChar w:fldCharType="separate"/>
      </w:r>
      <w:r w:rsidR="00991C07" w:rsidRPr="00991C07">
        <w:rPr>
          <w:sz w:val="24"/>
          <w:szCs w:val="24"/>
        </w:rPr>
        <w:t>3.14</w:t>
      </w:r>
      <w:r w:rsidR="00152F2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561F2D">
        <w:rPr>
          <w:bCs w:val="0"/>
          <w:sz w:val="24"/>
          <w:szCs w:val="24"/>
        </w:rPr>
        <w:t>Заявк</w:t>
      </w:r>
      <w:r w:rsidR="00717F60" w:rsidRPr="00561F2D">
        <w:rPr>
          <w:bCs w:val="0"/>
          <w:sz w:val="24"/>
          <w:szCs w:val="24"/>
        </w:rPr>
        <w:t xml:space="preserve">и на ЭТП могут быть поданы до </w:t>
      </w:r>
      <w:r w:rsidR="002B5044" w:rsidRPr="00561F2D">
        <w:rPr>
          <w:b/>
          <w:bCs w:val="0"/>
          <w:sz w:val="24"/>
          <w:szCs w:val="24"/>
        </w:rPr>
        <w:t xml:space="preserve">12 часов 00 </w:t>
      </w:r>
      <w:r w:rsidR="002B5044" w:rsidRPr="00931E62">
        <w:rPr>
          <w:b/>
          <w:bCs w:val="0"/>
          <w:sz w:val="24"/>
          <w:szCs w:val="24"/>
        </w:rPr>
        <w:t xml:space="preserve">минут </w:t>
      </w:r>
      <w:r w:rsidR="00931E62" w:rsidRPr="00931E62">
        <w:rPr>
          <w:b/>
          <w:bCs w:val="0"/>
          <w:sz w:val="24"/>
          <w:szCs w:val="24"/>
        </w:rPr>
        <w:t>10</w:t>
      </w:r>
      <w:r w:rsidR="002B5044" w:rsidRPr="00931E62">
        <w:rPr>
          <w:b/>
          <w:bCs w:val="0"/>
          <w:sz w:val="24"/>
          <w:szCs w:val="24"/>
        </w:rPr>
        <w:t xml:space="preserve"> </w:t>
      </w:r>
      <w:r w:rsidR="00561F2D" w:rsidRPr="00931E62">
        <w:rPr>
          <w:b/>
          <w:bCs w:val="0"/>
          <w:sz w:val="24"/>
          <w:szCs w:val="24"/>
        </w:rPr>
        <w:t>апреля</w:t>
      </w:r>
      <w:r w:rsidR="002B5044" w:rsidRPr="00931E62">
        <w:rPr>
          <w:b/>
          <w:bCs w:val="0"/>
          <w:sz w:val="24"/>
          <w:szCs w:val="24"/>
        </w:rPr>
        <w:t xml:space="preserve"> </w:t>
      </w:r>
      <w:r w:rsidR="004E638A" w:rsidRPr="00931E62">
        <w:rPr>
          <w:b/>
          <w:bCs w:val="0"/>
          <w:sz w:val="24"/>
          <w:szCs w:val="24"/>
        </w:rPr>
        <w:t>2017</w:t>
      </w:r>
      <w:r w:rsidR="002B5044" w:rsidRPr="00561F2D">
        <w:rPr>
          <w:b/>
          <w:bCs w:val="0"/>
          <w:sz w:val="24"/>
          <w:szCs w:val="24"/>
        </w:rPr>
        <w:t xml:space="preserve"> года</w:t>
      </w:r>
      <w:r w:rsidR="00BC2634" w:rsidRPr="00561F2D">
        <w:rPr>
          <w:b/>
          <w:bCs w:val="0"/>
          <w:sz w:val="24"/>
          <w:szCs w:val="24"/>
        </w:rPr>
        <w:t xml:space="preserve">, </w:t>
      </w:r>
      <w:r w:rsidR="00BC2634" w:rsidRPr="00561F2D">
        <w:rPr>
          <w:bCs w:val="0"/>
          <w:sz w:val="24"/>
          <w:szCs w:val="24"/>
        </w:rPr>
        <w:t xml:space="preserve">при этом предложенная Участником в Письме о подаче оферты </w:t>
      </w:r>
      <w:r w:rsidR="00BC2634" w:rsidRPr="00561F2D">
        <w:rPr>
          <w:bCs w:val="0"/>
          <w:spacing w:val="-2"/>
          <w:sz w:val="24"/>
          <w:szCs w:val="24"/>
        </w:rPr>
        <w:t>(под</w:t>
      </w:r>
      <w:r w:rsidR="00BC2634" w:rsidRPr="00561F2D">
        <w:rPr>
          <w:bCs w:val="0"/>
          <w:sz w:val="24"/>
          <w:szCs w:val="24"/>
        </w:rPr>
        <w:t xml:space="preserve">раздел </w:t>
      </w:r>
      <w:r w:rsidR="00152F2A" w:rsidRPr="00561F2D">
        <w:fldChar w:fldCharType="begin"/>
      </w:r>
      <w:r w:rsidR="00152F2A" w:rsidRPr="00561F2D">
        <w:instrText xml:space="preserve"> REF _Ref55336310 \r \h  \* MERGEFORMAT </w:instrText>
      </w:r>
      <w:r w:rsidR="00152F2A" w:rsidRPr="00561F2D">
        <w:fldChar w:fldCharType="separate"/>
      </w:r>
      <w:r w:rsidR="00991C07" w:rsidRPr="00561F2D">
        <w:rPr>
          <w:bCs w:val="0"/>
          <w:sz w:val="24"/>
          <w:szCs w:val="24"/>
        </w:rPr>
        <w:t>5.1</w:t>
      </w:r>
      <w:r w:rsidR="00152F2A" w:rsidRPr="00561F2D">
        <w:fldChar w:fldCharType="end"/>
      </w:r>
      <w:r w:rsidR="00BC2634" w:rsidRPr="00561F2D">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82A07">
        <w:rPr>
          <w:bCs w:val="0"/>
          <w:sz w:val="24"/>
          <w:szCs w:val="24"/>
        </w:rPr>
        <w:t xml:space="preserve">После наступления даты и времени завершения срока подачи Заявок Участниками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Организатор закупочной процед</w:t>
      </w:r>
      <w:bookmarkStart w:id="529" w:name="_GoBack"/>
      <w:bookmarkEnd w:id="529"/>
      <w:r w:rsidRPr="00382A07">
        <w:rPr>
          <w:bCs w:val="0"/>
          <w:sz w:val="24"/>
          <w:szCs w:val="24"/>
        </w:rPr>
        <w:t>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CA44A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lastRenderedPageBreak/>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152F2A">
        <w:fldChar w:fldCharType="begin"/>
      </w:r>
      <w:r w:rsidR="00152F2A">
        <w:instrText xml:space="preserve"> REF _Ref93089454 \n \h  \* MERGEFORMAT </w:instrText>
      </w:r>
      <w:r w:rsidR="00152F2A">
        <w:fldChar w:fldCharType="separate"/>
      </w:r>
      <w:r w:rsidR="00991C07" w:rsidRPr="00991C07">
        <w:rPr>
          <w:bCs w:val="0"/>
          <w:sz w:val="24"/>
          <w:szCs w:val="24"/>
        </w:rPr>
        <w:t>3.6.2</w:t>
      </w:r>
      <w:r w:rsidR="00152F2A">
        <w:fldChar w:fldCharType="end"/>
      </w:r>
      <w:r w:rsidRPr="00382A07">
        <w:rPr>
          <w:bCs w:val="0"/>
          <w:sz w:val="24"/>
          <w:szCs w:val="24"/>
        </w:rPr>
        <w:t xml:space="preserve">), проведение (при необходимости) переговоров (пункт </w:t>
      </w:r>
      <w:r w:rsidR="00152F2A">
        <w:fldChar w:fldCharType="begin"/>
      </w:r>
      <w:r w:rsidR="00152F2A">
        <w:instrText xml:space="preserve"> REF _Ref303670674 \n \h  \* MERGEFORMAT </w:instrText>
      </w:r>
      <w:r w:rsidR="00152F2A">
        <w:fldChar w:fldCharType="separate"/>
      </w:r>
      <w:r w:rsidR="00991C07" w:rsidRPr="00991C07">
        <w:rPr>
          <w:bCs w:val="0"/>
          <w:sz w:val="24"/>
          <w:szCs w:val="24"/>
        </w:rPr>
        <w:t>3.6.3</w:t>
      </w:r>
      <w:r w:rsidR="00152F2A">
        <w:fldChar w:fldCharType="end"/>
      </w:r>
      <w:r w:rsidRPr="00382A07">
        <w:rPr>
          <w:bCs w:val="0"/>
          <w:sz w:val="24"/>
          <w:szCs w:val="24"/>
        </w:rPr>
        <w:t>) и оценочную стадию (пункт</w:t>
      </w:r>
      <w:r w:rsidR="007F3FB7" w:rsidRPr="00382A07">
        <w:rPr>
          <w:bCs w:val="0"/>
          <w:sz w:val="24"/>
          <w:szCs w:val="24"/>
        </w:rPr>
        <w:t xml:space="preserve">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lastRenderedPageBreak/>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152F2A">
        <w:fldChar w:fldCharType="begin"/>
      </w:r>
      <w:r w:rsidR="00152F2A">
        <w:instrText xml:space="preserve"> REF _Ref444179578 \r \h  \* MERGEFORMAT </w:instrText>
      </w:r>
      <w:r w:rsidR="00152F2A">
        <w:fldChar w:fldCharType="separate"/>
      </w:r>
      <w:r w:rsidR="00991C07" w:rsidRPr="00991C07">
        <w:rPr>
          <w:sz w:val="24"/>
          <w:szCs w:val="24"/>
        </w:rPr>
        <w:t>5.10</w:t>
      </w:r>
      <w:r w:rsidR="00152F2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lastRenderedPageBreak/>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52F2A">
        <w:fldChar w:fldCharType="begin"/>
      </w:r>
      <w:r w:rsidR="00152F2A">
        <w:instrText xml:space="preserve"> REF _Ref471821960 \r \h  \* MERGEFORMAT </w:instrText>
      </w:r>
      <w:r w:rsidR="00152F2A">
        <w:fldChar w:fldCharType="separate"/>
      </w:r>
      <w:r w:rsidR="00E9095F" w:rsidRPr="001018D6">
        <w:rPr>
          <w:sz w:val="24"/>
          <w:szCs w:val="24"/>
        </w:rPr>
        <w:t>3.8</w:t>
      </w:r>
      <w:r w:rsidR="00152F2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w:t>
      </w:r>
      <w:r w:rsidRPr="00382A07">
        <w:rPr>
          <w:iCs/>
          <w:sz w:val="24"/>
          <w:szCs w:val="24"/>
        </w:rPr>
        <w:lastRenderedPageBreak/>
        <w:t xml:space="preserve">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152F2A">
        <w:fldChar w:fldCharType="begin"/>
      </w:r>
      <w:r w:rsidR="00152F2A">
        <w:instrText xml:space="preserve"> REF _Ref465850064 \r \h  \* MERGEFORMAT </w:instrText>
      </w:r>
      <w:r w:rsidR="00152F2A">
        <w:fldChar w:fldCharType="separate"/>
      </w:r>
      <w:r w:rsidR="00991C07" w:rsidRPr="00991C07">
        <w:rPr>
          <w:iCs/>
          <w:sz w:val="24"/>
          <w:szCs w:val="24"/>
          <w:lang w:eastAsia="ru-RU"/>
        </w:rPr>
        <w:t>3.7.9</w:t>
      </w:r>
      <w:r w:rsidR="00152F2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152F2A">
        <w:fldChar w:fldCharType="begin"/>
      </w:r>
      <w:r w:rsidR="00152F2A">
        <w:instrText xml:space="preserve"> REF _Ref306352987 \r \h  \* MERGEFORMAT </w:instrText>
      </w:r>
      <w:r w:rsidR="00152F2A">
        <w:fldChar w:fldCharType="separate"/>
      </w:r>
      <w:r w:rsidR="00991C07" w:rsidRPr="00991C07">
        <w:rPr>
          <w:iCs/>
          <w:sz w:val="24"/>
          <w:szCs w:val="24"/>
          <w:lang w:eastAsia="ru-RU"/>
        </w:rPr>
        <w:t>3.7.3</w:t>
      </w:r>
      <w:r w:rsidR="00152F2A">
        <w:fldChar w:fldCharType="end"/>
      </w:r>
      <w:r w:rsidRPr="00382A07">
        <w:rPr>
          <w:iCs/>
          <w:sz w:val="24"/>
          <w:szCs w:val="24"/>
          <w:lang w:eastAsia="ru-RU"/>
        </w:rPr>
        <w:t xml:space="preserve"> - </w:t>
      </w:r>
      <w:r w:rsidR="00152F2A">
        <w:fldChar w:fldCharType="begin"/>
      </w:r>
      <w:r w:rsidR="00152F2A">
        <w:instrText xml:space="preserve"> REF _Ref306353005 \r \h  \* MERGEFORMAT </w:instrText>
      </w:r>
      <w:r w:rsidR="00152F2A">
        <w:fldChar w:fldCharType="separate"/>
      </w:r>
      <w:r w:rsidR="00991C07" w:rsidRPr="00991C07">
        <w:rPr>
          <w:iCs/>
          <w:sz w:val="24"/>
          <w:szCs w:val="24"/>
          <w:lang w:eastAsia="ru-RU"/>
        </w:rPr>
        <w:t>3.7.5</w:t>
      </w:r>
      <w:r w:rsidR="00152F2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152F2A">
        <w:fldChar w:fldCharType="begin"/>
      </w:r>
      <w:r w:rsidR="00152F2A">
        <w:instrText xml:space="preserve"> REF _Ref468453355 \r \h  \* MERGEFORMAT </w:instrText>
      </w:r>
      <w:r w:rsidR="00152F2A">
        <w:fldChar w:fldCharType="separate"/>
      </w:r>
      <w:r w:rsidR="00991C07" w:rsidRPr="00991C07">
        <w:rPr>
          <w:sz w:val="24"/>
          <w:szCs w:val="24"/>
        </w:rPr>
        <w:t>3.7.8</w:t>
      </w:r>
      <w:r w:rsidR="00152F2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991C07">
        <w:rPr>
          <w:sz w:val="24"/>
          <w:szCs w:val="24"/>
        </w:rPr>
        <w:t>3.11.2</w:t>
      </w:r>
      <w:r w:rsidR="00152F2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1018D6">
        <w:rPr>
          <w:sz w:val="24"/>
          <w:szCs w:val="24"/>
        </w:rPr>
        <w:t>3.11.2</w:t>
      </w:r>
      <w:r w:rsidR="00152F2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 xml:space="preserve">приоритет продукции (товаров) российского происхождения при </w:t>
      </w:r>
      <w:r w:rsidRPr="001018D6">
        <w:rPr>
          <w:sz w:val="24"/>
          <w:szCs w:val="24"/>
        </w:rPr>
        <w:lastRenderedPageBreak/>
        <w:t>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F728C8"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w:t>
      </w:r>
      <w:r w:rsidRPr="00F728C8">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031513" w:rsidRPr="00F728C8"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F728C8">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152F2A">
        <w:fldChar w:fldCharType="begin"/>
      </w:r>
      <w:r w:rsidR="00152F2A">
        <w:instrText xml:space="preserve"> REF _Ref303251044 \r \h  \* MERGEFORMAT </w:instrText>
      </w:r>
      <w:r w:rsidR="00152F2A">
        <w:fldChar w:fldCharType="separate"/>
      </w:r>
      <w:r w:rsidR="00991C07" w:rsidRPr="001018D6">
        <w:rPr>
          <w:rFonts w:ascii="Times New Roman" w:hAnsi="Times New Roman" w:cs="Times New Roman"/>
          <w:sz w:val="24"/>
          <w:szCs w:val="24"/>
        </w:rPr>
        <w:t>3.10</w:t>
      </w:r>
      <w:r w:rsidR="00152F2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lastRenderedPageBreak/>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152F2A">
        <w:fldChar w:fldCharType="begin"/>
      </w:r>
      <w:r w:rsidR="00152F2A">
        <w:instrText xml:space="preserve"> REF _Ref472411304 \r \h  \* MERGEFORMAT </w:instrText>
      </w:r>
      <w:r w:rsidR="00152F2A">
        <w:fldChar w:fldCharType="separate"/>
      </w:r>
      <w:r w:rsidR="00991C07" w:rsidRPr="001018D6">
        <w:rPr>
          <w:sz w:val="24"/>
          <w:szCs w:val="24"/>
        </w:rPr>
        <w:t>3.3.7.1</w:t>
      </w:r>
      <w:r w:rsidR="00152F2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lastRenderedPageBreak/>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152F2A">
        <w:fldChar w:fldCharType="begin"/>
      </w:r>
      <w:r w:rsidR="00152F2A">
        <w:instrText xml:space="preserve"> REF _Ref468456963 \r \h  \* MERGEFORMAT </w:instrText>
      </w:r>
      <w:r w:rsidR="00152F2A">
        <w:fldChar w:fldCharType="separate"/>
      </w:r>
      <w:r w:rsidR="00991C07" w:rsidRPr="00991C07">
        <w:rPr>
          <w:rFonts w:eastAsia="Times New Roman,Italic"/>
          <w:iCs/>
          <w:sz w:val="24"/>
          <w:szCs w:val="24"/>
        </w:rPr>
        <w:t>3.3.7</w:t>
      </w:r>
      <w:r w:rsidR="00152F2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lastRenderedPageBreak/>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152F2A">
        <w:fldChar w:fldCharType="begin"/>
      </w:r>
      <w:r w:rsidR="00152F2A">
        <w:instrText xml:space="preserve"> REF _Ref465675151 \r \h  \* MERGEFORMAT </w:instrText>
      </w:r>
      <w:r w:rsidR="00152F2A">
        <w:fldChar w:fldCharType="separate"/>
      </w:r>
      <w:r w:rsidR="00991C07" w:rsidRPr="00B32CC3">
        <w:rPr>
          <w:bCs/>
          <w:sz w:val="24"/>
          <w:szCs w:val="24"/>
        </w:rPr>
        <w:t>3.11.2</w:t>
      </w:r>
      <w:r w:rsidR="00152F2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152F2A">
        <w:fldChar w:fldCharType="begin"/>
      </w:r>
      <w:r w:rsidR="00152F2A">
        <w:instrText xml:space="preserve"> REF _Ref468457053 \r \h  \* MERGEFORMAT </w:instrText>
      </w:r>
      <w:r w:rsidR="00152F2A">
        <w:fldChar w:fldCharType="separate"/>
      </w:r>
      <w:r w:rsidR="00991C07">
        <w:rPr>
          <w:sz w:val="24"/>
          <w:szCs w:val="24"/>
        </w:rPr>
        <w:t>3.6.2.5</w:t>
      </w:r>
      <w:r w:rsidR="00152F2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007929A7"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lastRenderedPageBreak/>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152F2A">
        <w:fldChar w:fldCharType="begin"/>
      </w:r>
      <w:r w:rsidR="00152F2A">
        <w:instrText xml:space="preserve"> REF _Ref294695546 \r \h  \* MERGEFORMAT </w:instrText>
      </w:r>
      <w:r w:rsidR="00152F2A">
        <w:fldChar w:fldCharType="separate"/>
      </w:r>
      <w:r w:rsidR="00991C07" w:rsidRPr="00991C07">
        <w:rPr>
          <w:bCs w:val="0"/>
          <w:sz w:val="24"/>
          <w:szCs w:val="24"/>
        </w:rPr>
        <w:t xml:space="preserve"> 1.2.6 </w:t>
      </w:r>
      <w:r w:rsidR="00152F2A">
        <w:fldChar w:fldCharType="end"/>
      </w:r>
      <w:r w:rsidRPr="004A1A68">
        <w:rPr>
          <w:bCs w:val="0"/>
          <w:sz w:val="24"/>
          <w:szCs w:val="24"/>
        </w:rPr>
        <w:t>и/или в срок, определенный в п.</w:t>
      </w:r>
      <w:r w:rsidR="001716DB" w:rsidRPr="004A1A68">
        <w:rPr>
          <w:bCs w:val="0"/>
          <w:sz w:val="24"/>
          <w:szCs w:val="24"/>
        </w:rPr>
        <w:t xml:space="preserve"> </w:t>
      </w:r>
      <w:r w:rsidR="00152F2A">
        <w:fldChar w:fldCharType="begin"/>
      </w:r>
      <w:r w:rsidR="00152F2A">
        <w:instrText xml:space="preserve"> REF _Ref294695403 \n \h  \* MERGEFORMAT </w:instrText>
      </w:r>
      <w:r w:rsidR="00152F2A">
        <w:fldChar w:fldCharType="separate"/>
      </w:r>
      <w:r w:rsidR="00991C07" w:rsidRPr="00991C07">
        <w:rPr>
          <w:bCs w:val="0"/>
          <w:sz w:val="24"/>
          <w:szCs w:val="24"/>
        </w:rPr>
        <w:t>3.12.3</w:t>
      </w:r>
      <w:r w:rsidR="00152F2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991C07">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152F2A">
        <w:fldChar w:fldCharType="begin"/>
      </w:r>
      <w:r w:rsidR="00152F2A">
        <w:instrText xml:space="preserve"> REF _Ref466909528 \r \h  \* MERGEFORMAT </w:instrText>
      </w:r>
      <w:r w:rsidR="00152F2A">
        <w:fldChar w:fldCharType="separate"/>
      </w:r>
      <w:r w:rsidR="00991C07" w:rsidRPr="00991C07">
        <w:rPr>
          <w:sz w:val="24"/>
          <w:szCs w:val="24"/>
        </w:rPr>
        <w:t>3.3.8.9</w:t>
      </w:r>
      <w:r w:rsidR="00152F2A">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152F2A">
        <w:fldChar w:fldCharType="begin"/>
      </w:r>
      <w:r w:rsidR="00152F2A">
        <w:instrText xml:space="preserve"> REF _Ref305979053 \r \h  \* MERGEFORMAT </w:instrText>
      </w:r>
      <w:r w:rsidR="00152F2A">
        <w:fldChar w:fldCharType="separate"/>
      </w:r>
      <w:r w:rsidR="00991C07" w:rsidRPr="001018D6">
        <w:rPr>
          <w:sz w:val="24"/>
          <w:szCs w:val="24"/>
        </w:rPr>
        <w:t>3.12.5</w:t>
      </w:r>
      <w:r w:rsidR="00152F2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w:t>
      </w:r>
      <w:r w:rsidRPr="001018D6">
        <w:rPr>
          <w:sz w:val="24"/>
          <w:szCs w:val="24"/>
        </w:rPr>
        <w:lastRenderedPageBreak/>
        <w:t xml:space="preserve">заключенного с Участником закупки, которому предоставлен приоритет при поставке продукции российского происхождения (раздел </w:t>
      </w:r>
      <w:r w:rsidR="00152F2A">
        <w:fldChar w:fldCharType="begin"/>
      </w:r>
      <w:r w:rsidR="00152F2A">
        <w:instrText xml:space="preserve"> REF _Ref471821960 \r \h  \* MERGEFORMAT </w:instrText>
      </w:r>
      <w:r w:rsidR="00152F2A">
        <w:fldChar w:fldCharType="separate"/>
      </w:r>
      <w:r w:rsidR="00991C07" w:rsidRPr="001018D6">
        <w:rPr>
          <w:sz w:val="24"/>
          <w:szCs w:val="24"/>
        </w:rPr>
        <w:t>3.8</w:t>
      </w:r>
      <w:r w:rsidR="00152F2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152F2A">
        <w:fldChar w:fldCharType="begin"/>
      </w:r>
      <w:r w:rsidR="00152F2A">
        <w:instrText xml:space="preserve"> REF _Ref465437572 \r \h  \* MERGEFORMAT </w:instrText>
      </w:r>
      <w:r w:rsidR="00152F2A">
        <w:fldChar w:fldCharType="separate"/>
      </w:r>
      <w:r w:rsidR="00991C07" w:rsidRPr="00991C07">
        <w:rPr>
          <w:sz w:val="24"/>
          <w:szCs w:val="24"/>
        </w:rPr>
        <w:t>3.13.2</w:t>
      </w:r>
      <w:r w:rsidR="00152F2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152F2A">
        <w:fldChar w:fldCharType="begin"/>
      </w:r>
      <w:r w:rsidR="00152F2A">
        <w:instrText xml:space="preserve"> REF _Ref468973820 \r \h  \* MERGEFORMAT </w:instrText>
      </w:r>
      <w:r w:rsidR="00152F2A">
        <w:fldChar w:fldCharType="separate"/>
      </w:r>
      <w:r w:rsidR="00991C07">
        <w:rPr>
          <w:sz w:val="24"/>
          <w:szCs w:val="24"/>
        </w:rPr>
        <w:t>3.3.14.4.4</w:t>
      </w:r>
      <w:r w:rsidR="00152F2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 xml:space="preserve">) с учетом требований, изложенных в подпункте </w:t>
      </w:r>
      <w:r w:rsidR="00152F2A">
        <w:fldChar w:fldCharType="begin"/>
      </w:r>
      <w:r w:rsidR="00152F2A">
        <w:instrText xml:space="preserve"> REF _Ref465437572 \r \h  \* MERGEFORMAT </w:instrText>
      </w:r>
      <w:r w:rsidR="00152F2A">
        <w:fldChar w:fldCharType="separate"/>
      </w:r>
      <w:r w:rsidR="00991C07">
        <w:rPr>
          <w:sz w:val="24"/>
          <w:szCs w:val="24"/>
        </w:rPr>
        <w:t>3.13.2</w:t>
      </w:r>
      <w:r w:rsidR="00152F2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152F2A">
        <w:fldChar w:fldCharType="begin"/>
      </w:r>
      <w:r w:rsidR="00152F2A">
        <w:instrText xml:space="preserve"> REF _Ref468462141 \r \h  \* MERGEFORMAT </w:instrText>
      </w:r>
      <w:r w:rsidR="00152F2A">
        <w:fldChar w:fldCharType="separate"/>
      </w:r>
      <w:r w:rsidR="00991C07">
        <w:rPr>
          <w:sz w:val="24"/>
          <w:szCs w:val="24"/>
        </w:rPr>
        <w:t>3.12</w:t>
      </w:r>
      <w:r w:rsidR="00152F2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152F2A">
        <w:fldChar w:fldCharType="begin"/>
      </w:r>
      <w:r w:rsidR="00152F2A">
        <w:instrText xml:space="preserve"> REF _Ref468462243 \r \h  \* MERGEFORMAT </w:instrText>
      </w:r>
      <w:r w:rsidR="00152F2A">
        <w:fldChar w:fldCharType="separate"/>
      </w:r>
      <w:r w:rsidR="00991C07" w:rsidRPr="00991C07">
        <w:rPr>
          <w:sz w:val="24"/>
          <w:szCs w:val="24"/>
        </w:rPr>
        <w:t>3.12.6</w:t>
      </w:r>
      <w:r w:rsidR="00152F2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152F2A">
        <w:fldChar w:fldCharType="begin"/>
      </w:r>
      <w:r w:rsidR="00152F2A">
        <w:instrText xml:space="preserve"> REF _Ref191386085 \r \h  \* MERGEFORMAT </w:instrText>
      </w:r>
      <w:r w:rsidR="00152F2A">
        <w:fldChar w:fldCharType="separate"/>
      </w:r>
      <w:r w:rsidR="00991C07" w:rsidRPr="00991C07">
        <w:rPr>
          <w:iCs/>
          <w:sz w:val="24"/>
          <w:szCs w:val="24"/>
        </w:rPr>
        <w:t>1.1.1</w:t>
      </w:r>
      <w:r w:rsidR="00152F2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F728C8">
        <w:rPr>
          <w:b w:val="0"/>
          <w:szCs w:val="24"/>
        </w:rPr>
        <w:t>№1</w:t>
      </w:r>
      <w:r w:rsidR="00A154B7" w:rsidRPr="00382A07">
        <w:rPr>
          <w:b w:val="0"/>
          <w:szCs w:val="24"/>
        </w:rPr>
        <w:t xml:space="preserve"> (подраздел </w:t>
      </w:r>
      <w:r w:rsidR="00152F2A">
        <w:fldChar w:fldCharType="begin"/>
      </w:r>
      <w:r w:rsidR="00152F2A">
        <w:instrText xml:space="preserve"> REF _Ref440275279 \r \h  \* MERGEFORMAT </w:instrText>
      </w:r>
      <w:r w:rsidR="00152F2A">
        <w:fldChar w:fldCharType="separate"/>
      </w:r>
      <w:r w:rsidR="00991C07" w:rsidRPr="00991C07">
        <w:rPr>
          <w:b w:val="0"/>
          <w:szCs w:val="24"/>
        </w:rPr>
        <w:t>1.1.4</w:t>
      </w:r>
      <w:r w:rsidR="00152F2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152F2A">
        <w:fldChar w:fldCharType="begin"/>
      </w:r>
      <w:r w:rsidR="00152F2A">
        <w:instrText xml:space="preserve"> REF _Ref306008743 \r \h  \* MERGEFORMAT </w:instrText>
      </w:r>
      <w:r w:rsidR="00152F2A">
        <w:fldChar w:fldCharType="separate"/>
      </w:r>
      <w:r w:rsidR="00991C07" w:rsidRPr="00991C07">
        <w:rPr>
          <w:sz w:val="24"/>
          <w:szCs w:val="24"/>
        </w:rPr>
        <w:t>3.3.4</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и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7"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38"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39"/>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152F2A">
        <w:fldChar w:fldCharType="begin"/>
      </w:r>
      <w:r w:rsidR="00152F2A">
        <w:instrText xml:space="preserve"> REF _Ref450646963 \r \h  \* MERGEFORMAT </w:instrText>
      </w:r>
      <w:r w:rsidR="00152F2A">
        <w:fldChar w:fldCharType="separate"/>
      </w:r>
      <w:r w:rsidR="00991C07" w:rsidRPr="00991C07">
        <w:rPr>
          <w:sz w:val="24"/>
          <w:szCs w:val="24"/>
        </w:rPr>
        <w:t>4.2</w:t>
      </w:r>
      <w:r w:rsidR="00152F2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152F2A">
        <w:fldChar w:fldCharType="begin"/>
      </w:r>
      <w:r w:rsidR="00152F2A">
        <w:instrText xml:space="preserve"> REF _Ref86826666 \r \h  \* MERGEFORMAT </w:instrText>
      </w:r>
      <w:r w:rsidR="00152F2A">
        <w:fldChar w:fldCharType="separate"/>
      </w:r>
      <w:r w:rsidR="00991C07" w:rsidRPr="00991C07">
        <w:rPr>
          <w:sz w:val="24"/>
          <w:szCs w:val="24"/>
        </w:rPr>
        <w:t>5.3</w:t>
      </w:r>
      <w:r w:rsidR="00152F2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152F2A">
        <w:fldChar w:fldCharType="begin"/>
      </w:r>
      <w:r w:rsidR="00152F2A">
        <w:instrText xml:space="preserve"> REF _Ref440292752 \r \h  \* MERGEFORMAT </w:instrText>
      </w:r>
      <w:r w:rsidR="00152F2A">
        <w:fldChar w:fldCharType="separate"/>
      </w:r>
      <w:r w:rsidR="00991C07" w:rsidRPr="001018D6">
        <w:t>2</w:t>
      </w:r>
      <w:r w:rsidR="00152F2A">
        <w:fldChar w:fldCharType="end"/>
      </w:r>
      <w:r w:rsidRPr="001018D6">
        <w:rPr>
          <w:sz w:val="24"/>
          <w:szCs w:val="24"/>
        </w:rPr>
        <w:t xml:space="preserve"> и </w:t>
      </w:r>
      <w:r w:rsidR="00152F2A">
        <w:fldChar w:fldCharType="begin"/>
      </w:r>
      <w:r w:rsidR="00152F2A">
        <w:instrText xml:space="preserve"> REF _Ref440292779 \r \h  \* MERGEFORMAT </w:instrText>
      </w:r>
      <w:r w:rsidR="00152F2A">
        <w:fldChar w:fldCharType="separate"/>
      </w:r>
      <w:r w:rsidR="00991C07" w:rsidRPr="001018D6">
        <w:t>4</w:t>
      </w:r>
      <w:r w:rsidR="00152F2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lastRenderedPageBreak/>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152F2A">
        <w:fldChar w:fldCharType="begin"/>
      </w:r>
      <w:r w:rsidR="00152F2A">
        <w:instrText xml:space="preserve"> REF _Ref440292555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52F2A">
        <w:fldChar w:fldCharType="begin"/>
      </w:r>
      <w:r w:rsidR="00152F2A">
        <w:instrText xml:space="preserve"> REF _Ref440292618 \r \h  \* MERGEFORMAT </w:instrText>
      </w:r>
      <w:r w:rsidR="00152F2A">
        <w:fldChar w:fldCharType="separate"/>
      </w:r>
      <w:r w:rsidR="00991C07" w:rsidRPr="00991C07">
        <w:rPr>
          <w:sz w:val="24"/>
          <w:szCs w:val="24"/>
        </w:rPr>
        <w:t>4.4.1</w:t>
      </w:r>
      <w:r w:rsidR="00152F2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_Ref440273986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152F2A">
        <w:fldChar w:fldCharType="begin"/>
      </w:r>
      <w:r w:rsidR="00152F2A">
        <w:instrText xml:space="preserve"> REF _Ref440274025 \r \h  \* MERGEFORMAT </w:instrText>
      </w:r>
      <w:r w:rsidR="00152F2A">
        <w:fldChar w:fldCharType="separate"/>
      </w:r>
      <w:r w:rsidR="00991C07">
        <w:t>2</w:t>
      </w:r>
      <w:r w:rsidR="00152F2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152F2A">
        <w:fldChar w:fldCharType="begin"/>
      </w:r>
      <w:r w:rsidR="00152F2A">
        <w:instrText xml:space="preserve"> REF _Ref294695546 \r \h  \* MERGEFORMAT </w:instrText>
      </w:r>
      <w:r w:rsidR="00152F2A">
        <w:fldChar w:fldCharType="separate"/>
      </w:r>
      <w:r w:rsidR="00991C07" w:rsidRPr="00991C07">
        <w:rPr>
          <w:sz w:val="24"/>
          <w:szCs w:val="24"/>
        </w:rPr>
        <w:t xml:space="preserve"> 1.2.6 </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382A07">
                <w:t>О закупках товаров</w:t>
              </w:r>
            </w:hyperlink>
            <w:r w:rsidRPr="00382A07">
              <w:t>, работ, услуг отдельными видами юридических лиц" и "</w:t>
            </w:r>
            <w:hyperlink r:id="rId45"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_Ref444164176 \r \h  \* MERGEFORMAT </w:instrText>
      </w:r>
      <w:r w:rsidR="00152F2A">
        <w:fldChar w:fldCharType="separate"/>
      </w:r>
      <w:r w:rsidR="00991C07" w:rsidRPr="00991C07">
        <w:rPr>
          <w:sz w:val="24"/>
          <w:szCs w:val="24"/>
        </w:rPr>
        <w:t>5.6.2</w:t>
      </w:r>
      <w:r w:rsidR="00152F2A">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52F2A">
        <w:fldChar w:fldCharType="begin"/>
      </w:r>
      <w:r w:rsidR="00152F2A">
        <w:instrText xml:space="preserve"> REF _Ref440274159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6"/>
          <w:headerReference w:type="default" r:id="rId47"/>
          <w:footerReference w:type="even" r:id="rId48"/>
          <w:headerReference w:type="first" r:id="rId49"/>
          <w:footerReference w:type="first" r:id="rId50"/>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152F2A">
        <w:fldChar w:fldCharType="begin"/>
      </w:r>
      <w:r w:rsidR="00152F2A">
        <w:instrText xml:space="preserve"> REF _Ref191386461 \r \h  \* MERGEFORMAT </w:instrText>
      </w:r>
      <w:r w:rsidR="00152F2A">
        <w:fldChar w:fldCharType="separate"/>
      </w:r>
      <w:r w:rsidR="00991C07" w:rsidRPr="00991C07">
        <w:rPr>
          <w:sz w:val="24"/>
          <w:szCs w:val="24"/>
        </w:rPr>
        <w:t>3.3.10</w:t>
      </w:r>
      <w:r w:rsidR="00152F2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_Ref440274337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152F2A">
        <w:fldChar w:fldCharType="begin"/>
      </w:r>
      <w:r w:rsidR="00152F2A">
        <w:instrText xml:space="preserve"> REF _Ref440274366 \r \h  \* MERGEFORMAT </w:instrText>
      </w:r>
      <w:r w:rsidR="00152F2A">
        <w:fldChar w:fldCharType="separate"/>
      </w:r>
      <w:r w:rsidR="00991C07" w:rsidRPr="00991C07">
        <w:rPr>
          <w:sz w:val="24"/>
          <w:szCs w:val="24"/>
        </w:rPr>
        <w:t>5.4</w:t>
      </w:r>
      <w:r w:rsidR="00152F2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F97" w:rsidRDefault="00AC5F97">
      <w:pPr>
        <w:spacing w:line="240" w:lineRule="auto"/>
      </w:pPr>
      <w:r>
        <w:separator/>
      </w:r>
    </w:p>
  </w:endnote>
  <w:endnote w:type="continuationSeparator" w:id="0">
    <w:p w:rsidR="00AC5F97" w:rsidRDefault="00AC5F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32FE2" w:rsidRDefault="00232FE2">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Pr="00FA0376" w:rsidRDefault="00232FE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31E62">
      <w:rPr>
        <w:noProof/>
        <w:sz w:val="16"/>
        <w:szCs w:val="16"/>
        <w:lang w:eastAsia="ru-RU"/>
      </w:rPr>
      <w:t>2</w:t>
    </w:r>
    <w:r w:rsidRPr="00FA0376">
      <w:rPr>
        <w:sz w:val="16"/>
        <w:szCs w:val="16"/>
        <w:lang w:eastAsia="ru-RU"/>
      </w:rPr>
      <w:fldChar w:fldCharType="end"/>
    </w:r>
  </w:p>
  <w:p w:rsidR="00232FE2" w:rsidRPr="00EE0539" w:rsidRDefault="00232FE2"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D5AF6">
      <w:rPr>
        <w:sz w:val="18"/>
        <w:szCs w:val="18"/>
      </w:rPr>
      <w:t xml:space="preserve">Договора на поставку </w:t>
    </w:r>
    <w:r w:rsidR="009F04D0" w:rsidRPr="009F04D0">
      <w:rPr>
        <w:sz w:val="18"/>
        <w:szCs w:val="18"/>
      </w:rPr>
      <w:t>сушильных шкафов</w:t>
    </w:r>
    <w:r w:rsidRPr="00BD5AF6">
      <w:rPr>
        <w:sz w:val="18"/>
        <w:szCs w:val="18"/>
      </w:rPr>
      <w:t xml:space="preserve">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F97" w:rsidRDefault="00AC5F97">
      <w:pPr>
        <w:spacing w:line="240" w:lineRule="auto"/>
      </w:pPr>
      <w:r>
        <w:separator/>
      </w:r>
    </w:p>
  </w:footnote>
  <w:footnote w:type="continuationSeparator" w:id="0">
    <w:p w:rsidR="00AC5F97" w:rsidRDefault="00AC5F97">
      <w:pPr>
        <w:spacing w:line="240" w:lineRule="auto"/>
      </w:pPr>
      <w:r>
        <w:continuationSeparator/>
      </w:r>
    </w:p>
  </w:footnote>
  <w:footnote w:id="1">
    <w:p w:rsidR="00232FE2" w:rsidRPr="00B36685" w:rsidRDefault="00232FE2"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232FE2" w:rsidRDefault="00232FE2"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232FE2" w:rsidRDefault="00232FE2" w:rsidP="00642D28">
      <w:pPr>
        <w:pStyle w:val="1ff4"/>
        <w:rPr>
          <w:rFonts w:ascii="Times New Roman" w:eastAsia="Times New Roman" w:hAnsi="Times New Roman" w:cs="Times New Roman"/>
          <w:lang w:eastAsia="ru-RU"/>
        </w:rPr>
      </w:pPr>
    </w:p>
  </w:footnote>
  <w:footnote w:id="3">
    <w:p w:rsidR="00232FE2" w:rsidRDefault="00232FE2"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Pr="00930031" w:rsidRDefault="00232FE2"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57389"/>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2FE2"/>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1BE9"/>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53F6"/>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1F2D"/>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1330"/>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1E62"/>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04D0"/>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C5F97"/>
    <w:rsid w:val="00AD3EBC"/>
    <w:rsid w:val="00AD4A9B"/>
    <w:rsid w:val="00AD4F60"/>
    <w:rsid w:val="00AD553C"/>
    <w:rsid w:val="00AE0F91"/>
    <w:rsid w:val="00AE107C"/>
    <w:rsid w:val="00AE1136"/>
    <w:rsid w:val="00AE54F9"/>
    <w:rsid w:val="00AE556B"/>
    <w:rsid w:val="00AE5FC3"/>
    <w:rsid w:val="00AE6158"/>
    <w:rsid w:val="00AE650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5AF6"/>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etp.rosseti.ru" TargetMode="External"/><Relationship Id="rId26" Type="http://schemas.openxmlformats.org/officeDocument/2006/relationships/header" Target="header8.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footer" Target="footer8.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mrsk-1.ru" TargetMode="Externa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hyperlink" Target="mailto:doverie@mrsk-1.ru"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hyperlink" Target="consultantplus://offline/ref=86C855FF9931DA9E8282C60C4DADA77D6E3EFB01C6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rosseti.ru/about/anticorruptionpolicy/policy/index.php" TargetMode="Externa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footer" Target="footer9.xml"/><Relationship Id="rId49" Type="http://schemas.openxmlformats.org/officeDocument/2006/relationships/header" Target="header15.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yperlink" Target="mailto:telyatnik.vs@mrsk-1.ru"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header" Target="header12.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4D60A-03AD-4281-96D4-31887C9EA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84</Pages>
  <Words>27624</Words>
  <Characters>157459</Characters>
  <Application>Microsoft Office Word</Application>
  <DocSecurity>0</DocSecurity>
  <Lines>1312</Lines>
  <Paragraphs>369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184714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35</cp:revision>
  <cp:lastPrinted>2015-12-29T14:27:00Z</cp:lastPrinted>
  <dcterms:created xsi:type="dcterms:W3CDTF">2016-12-02T12:44:00Z</dcterms:created>
  <dcterms:modified xsi:type="dcterms:W3CDTF">2017-03-24T06:39:00Z</dcterms:modified>
</cp:coreProperties>
</file>