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C643AF"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610F72" w:rsidRPr="000D67AD" w:rsidRDefault="00610F7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10F72" w:rsidRPr="000D67AD" w:rsidRDefault="00610F7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10F72" w:rsidRPr="000D67AD" w:rsidRDefault="00610F7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10F72" w:rsidRPr="000D67AD" w:rsidRDefault="00610F7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10F72" w:rsidRPr="000D67AD" w:rsidRDefault="00610F72" w:rsidP="00BF0828">
                  <w:pPr>
                    <w:spacing w:line="240" w:lineRule="auto"/>
                    <w:ind w:right="-23"/>
                    <w:rPr>
                      <w:rFonts w:ascii="Helios" w:hAnsi="Helios"/>
                      <w:sz w:val="12"/>
                      <w:szCs w:val="12"/>
                    </w:rPr>
                  </w:pPr>
                  <w:r w:rsidRPr="000D67AD">
                    <w:rPr>
                      <w:rFonts w:ascii="Helios" w:hAnsi="Helios"/>
                      <w:sz w:val="12"/>
                      <w:szCs w:val="12"/>
                    </w:rPr>
                    <w:t>тел.: +7 (495) 747-92-92,</w:t>
                  </w:r>
                </w:p>
                <w:p w:rsidR="00610F72" w:rsidRPr="000D67AD" w:rsidRDefault="00610F7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610F72" w:rsidRPr="000D67AD" w:rsidRDefault="00610F7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10F72" w:rsidRPr="000D67AD" w:rsidRDefault="00610F7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10F72" w:rsidRPr="000D67AD" w:rsidRDefault="00610F7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10F72" w:rsidRPr="00CB395A" w:rsidRDefault="00610F72"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CB395A">
                    <w:rPr>
                      <w:rFonts w:ascii="Helios" w:hAnsi="Helios"/>
                      <w:sz w:val="12"/>
                      <w:szCs w:val="12"/>
                      <w:lang w:val="en-US"/>
                    </w:rPr>
                    <w:t>-</w:t>
                  </w:r>
                  <w:r w:rsidRPr="000D67AD">
                    <w:rPr>
                      <w:rFonts w:ascii="Helios" w:hAnsi="Helios"/>
                      <w:sz w:val="12"/>
                      <w:szCs w:val="12"/>
                      <w:lang w:val="en-US"/>
                    </w:rPr>
                    <w:t>mail</w:t>
                  </w:r>
                  <w:proofErr w:type="gramEnd"/>
                  <w:r w:rsidRPr="00CB395A">
                    <w:rPr>
                      <w:rFonts w:ascii="Helios" w:hAnsi="Helios"/>
                      <w:sz w:val="12"/>
                      <w:szCs w:val="12"/>
                      <w:lang w:val="en-US"/>
                    </w:rPr>
                    <w:t xml:space="preserve">: </w:t>
                  </w:r>
                  <w:hyperlink r:id="rId9" w:history="1">
                    <w:r w:rsidRPr="000D67AD">
                      <w:rPr>
                        <w:rFonts w:ascii="Helios" w:hAnsi="Helios"/>
                        <w:sz w:val="12"/>
                        <w:szCs w:val="12"/>
                        <w:lang w:val="en-US"/>
                      </w:rPr>
                      <w:t>posta</w:t>
                    </w:r>
                    <w:r w:rsidRPr="00CB395A">
                      <w:rPr>
                        <w:rFonts w:ascii="Helios" w:hAnsi="Helios"/>
                        <w:sz w:val="12"/>
                        <w:szCs w:val="12"/>
                        <w:lang w:val="en-US"/>
                      </w:rPr>
                      <w:t>@</w:t>
                    </w:r>
                    <w:r w:rsidRPr="000D67AD">
                      <w:rPr>
                        <w:rFonts w:ascii="Helios" w:hAnsi="Helios"/>
                        <w:sz w:val="12"/>
                        <w:szCs w:val="12"/>
                        <w:lang w:val="en-US"/>
                      </w:rPr>
                      <w:t>mrsk</w:t>
                    </w:r>
                    <w:r w:rsidRPr="00CB395A">
                      <w:rPr>
                        <w:rFonts w:ascii="Helios" w:hAnsi="Helios"/>
                        <w:sz w:val="12"/>
                        <w:szCs w:val="12"/>
                        <w:lang w:val="en-US"/>
                      </w:rPr>
                      <w:t>-1.</w:t>
                    </w:r>
                    <w:r w:rsidRPr="000D67AD">
                      <w:rPr>
                        <w:rFonts w:ascii="Helios" w:hAnsi="Helios"/>
                        <w:sz w:val="12"/>
                        <w:szCs w:val="12"/>
                        <w:lang w:val="en-US"/>
                      </w:rPr>
                      <w:t>ru</w:t>
                    </w:r>
                  </w:hyperlink>
                  <w:r w:rsidRPr="00CB395A">
                    <w:rPr>
                      <w:rFonts w:ascii="Helios" w:hAnsi="Helios"/>
                      <w:sz w:val="12"/>
                      <w:szCs w:val="12"/>
                      <w:lang w:val="en-US"/>
                    </w:rPr>
                    <w:t xml:space="preserve">, </w:t>
                  </w:r>
                  <w:hyperlink r:id="rId10" w:history="1">
                    <w:r w:rsidRPr="000D67AD">
                      <w:rPr>
                        <w:rFonts w:ascii="Helios" w:hAnsi="Helios"/>
                        <w:sz w:val="12"/>
                        <w:szCs w:val="12"/>
                        <w:lang w:val="en-US"/>
                      </w:rPr>
                      <w:t>www</w:t>
                    </w:r>
                    <w:r w:rsidRPr="00CB395A">
                      <w:rPr>
                        <w:rFonts w:ascii="Helios" w:hAnsi="Helios"/>
                        <w:sz w:val="12"/>
                        <w:szCs w:val="12"/>
                        <w:lang w:val="en-US"/>
                      </w:rPr>
                      <w:t>.</w:t>
                    </w:r>
                    <w:r w:rsidRPr="000D67AD">
                      <w:rPr>
                        <w:rFonts w:ascii="Helios" w:hAnsi="Helios"/>
                        <w:sz w:val="12"/>
                        <w:szCs w:val="12"/>
                        <w:lang w:val="en-US"/>
                      </w:rPr>
                      <w:t>mrsk</w:t>
                    </w:r>
                    <w:r w:rsidRPr="00CB395A">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14:anchorId="78F5729D" wp14:editId="7B3AFBB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2F2DF2" w:rsidRPr="00C36F0C" w:rsidRDefault="002F2DF2" w:rsidP="002F2DF2">
      <w:pPr>
        <w:spacing w:line="240" w:lineRule="auto"/>
        <w:ind w:left="4139"/>
        <w:jc w:val="right"/>
        <w:rPr>
          <w:sz w:val="24"/>
          <w:szCs w:val="24"/>
        </w:rPr>
      </w:pPr>
      <w:r w:rsidRPr="00C36F0C">
        <w:rPr>
          <w:b/>
          <w:kern w:val="36"/>
          <w:sz w:val="24"/>
          <w:szCs w:val="24"/>
        </w:rPr>
        <w:tab/>
      </w:r>
      <w:r w:rsidRPr="00C36F0C">
        <w:rPr>
          <w:sz w:val="24"/>
          <w:szCs w:val="24"/>
        </w:rPr>
        <w:t>УТВЕРЖДАЮ:</w:t>
      </w:r>
    </w:p>
    <w:p w:rsidR="002F2DF2" w:rsidRPr="00C36F0C" w:rsidRDefault="002F2DF2" w:rsidP="002F2DF2">
      <w:pPr>
        <w:spacing w:line="240" w:lineRule="auto"/>
        <w:ind w:left="4139"/>
        <w:jc w:val="right"/>
        <w:rPr>
          <w:sz w:val="24"/>
          <w:szCs w:val="24"/>
        </w:rPr>
      </w:pPr>
      <w:r w:rsidRPr="00C36F0C">
        <w:rPr>
          <w:sz w:val="24"/>
          <w:szCs w:val="24"/>
        </w:rPr>
        <w:t>Председатель закупочной комиссии -</w:t>
      </w:r>
    </w:p>
    <w:p w:rsidR="002F2DF2" w:rsidRPr="00C36F0C" w:rsidRDefault="002F2DF2" w:rsidP="002F2DF2">
      <w:pPr>
        <w:spacing w:line="240" w:lineRule="auto"/>
        <w:ind w:left="4139"/>
        <w:jc w:val="right"/>
        <w:rPr>
          <w:sz w:val="24"/>
          <w:szCs w:val="24"/>
        </w:rPr>
      </w:pPr>
      <w:r w:rsidRPr="00C36F0C">
        <w:rPr>
          <w:sz w:val="24"/>
          <w:szCs w:val="24"/>
        </w:rPr>
        <w:t>Начальник Управления логистики и МТО</w:t>
      </w:r>
    </w:p>
    <w:p w:rsidR="002F2DF2" w:rsidRPr="00C36F0C" w:rsidRDefault="002F2DF2" w:rsidP="002F2DF2">
      <w:pPr>
        <w:spacing w:line="240" w:lineRule="auto"/>
        <w:ind w:left="4139"/>
        <w:jc w:val="right"/>
        <w:rPr>
          <w:sz w:val="24"/>
          <w:szCs w:val="24"/>
        </w:rPr>
      </w:pPr>
      <w:r w:rsidRPr="00C36F0C">
        <w:rPr>
          <w:sz w:val="24"/>
          <w:szCs w:val="24"/>
        </w:rPr>
        <w:t xml:space="preserve">филиала ПАО «МРСК Центра» - «Липецкэнерго» </w:t>
      </w:r>
    </w:p>
    <w:p w:rsidR="002F2DF2" w:rsidRDefault="002F2DF2" w:rsidP="002F2DF2">
      <w:pPr>
        <w:spacing w:line="240" w:lineRule="auto"/>
        <w:ind w:left="4139"/>
        <w:jc w:val="right"/>
        <w:rPr>
          <w:sz w:val="24"/>
          <w:szCs w:val="24"/>
        </w:rPr>
      </w:pPr>
      <w:r w:rsidRPr="00C36F0C">
        <w:rPr>
          <w:sz w:val="24"/>
          <w:szCs w:val="24"/>
        </w:rPr>
        <w:t>________________ С.В. Иванов</w:t>
      </w:r>
    </w:p>
    <w:p w:rsidR="002F2DF2" w:rsidRPr="00C36F0C" w:rsidRDefault="002F2DF2" w:rsidP="002F2DF2">
      <w:pPr>
        <w:spacing w:line="240" w:lineRule="auto"/>
        <w:ind w:left="4139"/>
        <w:jc w:val="right"/>
        <w:rPr>
          <w:sz w:val="24"/>
          <w:szCs w:val="24"/>
        </w:rPr>
      </w:pPr>
    </w:p>
    <w:p w:rsidR="002F2DF2" w:rsidRPr="00C36F0C" w:rsidRDefault="002F2DF2" w:rsidP="002F2DF2">
      <w:pPr>
        <w:spacing w:line="240" w:lineRule="auto"/>
        <w:ind w:left="4139"/>
        <w:jc w:val="right"/>
        <w:rPr>
          <w:sz w:val="24"/>
          <w:szCs w:val="24"/>
        </w:rPr>
      </w:pPr>
      <w:r w:rsidRPr="00C36F0C">
        <w:rPr>
          <w:sz w:val="24"/>
          <w:szCs w:val="24"/>
        </w:rPr>
        <w:t xml:space="preserve"> «</w:t>
      </w:r>
      <w:r w:rsidR="00D6358D">
        <w:rPr>
          <w:sz w:val="24"/>
          <w:szCs w:val="24"/>
        </w:rPr>
        <w:t>17</w:t>
      </w:r>
      <w:r w:rsidRPr="00C36F0C">
        <w:rPr>
          <w:sz w:val="24"/>
          <w:szCs w:val="24"/>
        </w:rPr>
        <w:t xml:space="preserve">» </w:t>
      </w:r>
      <w:r>
        <w:rPr>
          <w:sz w:val="24"/>
          <w:szCs w:val="24"/>
        </w:rPr>
        <w:t>марта</w:t>
      </w:r>
      <w:r w:rsidRPr="00C36F0C">
        <w:rPr>
          <w:sz w:val="24"/>
          <w:szCs w:val="24"/>
        </w:rPr>
        <w:t xml:space="preserve"> 201</w:t>
      </w:r>
      <w:r>
        <w:rPr>
          <w:sz w:val="24"/>
          <w:szCs w:val="24"/>
        </w:rPr>
        <w:t>6</w:t>
      </w:r>
      <w:r w:rsidRPr="00C36F0C">
        <w:rPr>
          <w:sz w:val="24"/>
          <w:szCs w:val="24"/>
        </w:rPr>
        <w:t xml:space="preserve"> года.</w:t>
      </w:r>
    </w:p>
    <w:p w:rsidR="002F2DF2" w:rsidRPr="00C12FA4" w:rsidRDefault="002F2DF2" w:rsidP="002F2DF2">
      <w:pPr>
        <w:ind w:firstLine="0"/>
        <w:jc w:val="left"/>
        <w:rPr>
          <w:sz w:val="24"/>
          <w:szCs w:val="24"/>
        </w:rPr>
      </w:pPr>
    </w:p>
    <w:p w:rsidR="002F2DF2" w:rsidRPr="00C12FA4" w:rsidRDefault="002F2DF2" w:rsidP="002F2DF2">
      <w:pPr>
        <w:spacing w:line="240" w:lineRule="auto"/>
        <w:ind w:left="6804" w:firstLine="0"/>
        <w:rPr>
          <w:b/>
          <w:kern w:val="36"/>
          <w:sz w:val="24"/>
          <w:szCs w:val="24"/>
        </w:rPr>
      </w:pPr>
      <w:r w:rsidRPr="00C12FA4">
        <w:rPr>
          <w:b/>
          <w:kern w:val="36"/>
          <w:sz w:val="24"/>
          <w:szCs w:val="24"/>
        </w:rPr>
        <w:t>Согласовано на заседании</w:t>
      </w:r>
    </w:p>
    <w:p w:rsidR="002F2DF2" w:rsidRPr="00C12FA4" w:rsidRDefault="002F2DF2" w:rsidP="002F2DF2">
      <w:pPr>
        <w:spacing w:line="240" w:lineRule="auto"/>
        <w:ind w:left="6804" w:firstLine="0"/>
        <w:rPr>
          <w:b/>
          <w:kern w:val="36"/>
          <w:sz w:val="24"/>
          <w:szCs w:val="24"/>
        </w:rPr>
      </w:pPr>
      <w:r w:rsidRPr="00C12FA4">
        <w:rPr>
          <w:b/>
          <w:kern w:val="36"/>
          <w:sz w:val="24"/>
          <w:szCs w:val="24"/>
        </w:rPr>
        <w:t>закупочной комиссии</w:t>
      </w:r>
    </w:p>
    <w:p w:rsidR="002F2DF2" w:rsidRPr="00C12FA4" w:rsidRDefault="002F2DF2" w:rsidP="002F2DF2">
      <w:pPr>
        <w:spacing w:line="240" w:lineRule="auto"/>
        <w:ind w:left="6804" w:firstLine="0"/>
        <w:rPr>
          <w:b/>
          <w:kern w:val="36"/>
          <w:sz w:val="24"/>
          <w:szCs w:val="24"/>
        </w:rPr>
      </w:pPr>
      <w:r w:rsidRPr="00C12FA4">
        <w:rPr>
          <w:b/>
          <w:kern w:val="36"/>
          <w:sz w:val="24"/>
          <w:szCs w:val="24"/>
        </w:rPr>
        <w:t xml:space="preserve">Протокол № </w:t>
      </w:r>
      <w:r>
        <w:rPr>
          <w:b/>
          <w:kern w:val="36"/>
          <w:sz w:val="24"/>
          <w:szCs w:val="24"/>
        </w:rPr>
        <w:t>0040-ЛП-16</w:t>
      </w:r>
    </w:p>
    <w:p w:rsidR="002F2DF2" w:rsidRPr="00C12FA4" w:rsidRDefault="002F2DF2" w:rsidP="002F2DF2">
      <w:pPr>
        <w:spacing w:line="240" w:lineRule="auto"/>
        <w:ind w:left="6804" w:firstLine="0"/>
        <w:rPr>
          <w:b/>
          <w:kern w:val="36"/>
          <w:sz w:val="24"/>
          <w:szCs w:val="24"/>
        </w:rPr>
      </w:pPr>
      <w:r w:rsidRPr="00C12FA4">
        <w:rPr>
          <w:b/>
          <w:kern w:val="36"/>
          <w:sz w:val="24"/>
          <w:szCs w:val="24"/>
        </w:rPr>
        <w:t>от «</w:t>
      </w:r>
      <w:r w:rsidR="00D6358D">
        <w:rPr>
          <w:b/>
          <w:kern w:val="36"/>
          <w:sz w:val="24"/>
          <w:szCs w:val="24"/>
        </w:rPr>
        <w:t>16</w:t>
      </w:r>
      <w:r w:rsidRPr="00C12FA4">
        <w:rPr>
          <w:b/>
          <w:kern w:val="36"/>
          <w:sz w:val="24"/>
          <w:szCs w:val="24"/>
        </w:rPr>
        <w:t xml:space="preserve">» </w:t>
      </w:r>
      <w:r>
        <w:rPr>
          <w:b/>
          <w:kern w:val="36"/>
          <w:sz w:val="24"/>
          <w:szCs w:val="24"/>
        </w:rPr>
        <w:t xml:space="preserve">марта </w:t>
      </w:r>
      <w:r w:rsidRPr="00C12FA4">
        <w:rPr>
          <w:b/>
          <w:kern w:val="36"/>
          <w:sz w:val="24"/>
          <w:szCs w:val="24"/>
        </w:rPr>
        <w:t>201</w:t>
      </w:r>
      <w:r>
        <w:rPr>
          <w:b/>
          <w:kern w:val="36"/>
          <w:sz w:val="24"/>
          <w:szCs w:val="24"/>
        </w:rPr>
        <w:t>6</w:t>
      </w:r>
      <w:r w:rsidRPr="00C12FA4">
        <w:rPr>
          <w:b/>
          <w:kern w:val="36"/>
          <w:sz w:val="24"/>
          <w:szCs w:val="24"/>
        </w:rPr>
        <w:t xml:space="preserve"> года</w:t>
      </w:r>
    </w:p>
    <w:p w:rsidR="002F2DF2" w:rsidRPr="00C12FA4" w:rsidRDefault="002F2DF2" w:rsidP="002F2DF2">
      <w:pPr>
        <w:spacing w:line="264" w:lineRule="auto"/>
        <w:jc w:val="center"/>
        <w:rPr>
          <w:sz w:val="24"/>
          <w:szCs w:val="24"/>
        </w:rPr>
      </w:pPr>
    </w:p>
    <w:p w:rsidR="002F2DF2" w:rsidRPr="00C12FA4" w:rsidRDefault="002F2DF2" w:rsidP="002F2DF2">
      <w:pPr>
        <w:spacing w:line="264" w:lineRule="auto"/>
        <w:jc w:val="center"/>
        <w:rPr>
          <w:sz w:val="24"/>
          <w:szCs w:val="24"/>
        </w:rPr>
      </w:pPr>
    </w:p>
    <w:p w:rsidR="002F2DF2" w:rsidRPr="00C12FA4" w:rsidRDefault="002F2DF2" w:rsidP="002F2DF2">
      <w:pPr>
        <w:spacing w:line="264" w:lineRule="auto"/>
        <w:jc w:val="center"/>
        <w:rPr>
          <w:sz w:val="24"/>
          <w:szCs w:val="24"/>
        </w:rPr>
      </w:pPr>
    </w:p>
    <w:p w:rsidR="002F2DF2" w:rsidRPr="00C12FA4" w:rsidRDefault="002F2DF2" w:rsidP="002F2DF2">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2F2DF2" w:rsidRPr="00C12FA4" w:rsidRDefault="002F2DF2" w:rsidP="002F2DF2">
      <w:pPr>
        <w:pStyle w:val="1f4"/>
        <w:spacing w:line="264" w:lineRule="auto"/>
        <w:ind w:left="0" w:right="0"/>
        <w:jc w:val="center"/>
        <w:rPr>
          <w:rFonts w:ascii="Times New Roman" w:hAnsi="Times New Roman"/>
          <w:sz w:val="24"/>
          <w:szCs w:val="24"/>
        </w:rPr>
      </w:pPr>
    </w:p>
    <w:p w:rsidR="002F2DF2" w:rsidRPr="00C12FA4" w:rsidRDefault="002F2DF2" w:rsidP="002F2DF2">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2F2DF2" w:rsidRPr="00C924BF" w:rsidRDefault="002F2DF2" w:rsidP="002F2DF2">
      <w:pPr>
        <w:spacing w:line="264" w:lineRule="auto"/>
        <w:ind w:firstLine="0"/>
        <w:jc w:val="center"/>
        <w:rPr>
          <w:b/>
          <w:sz w:val="24"/>
          <w:szCs w:val="24"/>
        </w:rPr>
      </w:pPr>
      <w:r w:rsidRPr="00C924BF">
        <w:rPr>
          <w:b/>
          <w:sz w:val="24"/>
          <w:szCs w:val="24"/>
        </w:rPr>
        <w:t xml:space="preserve">на право заключения Договора на </w:t>
      </w:r>
      <w:r>
        <w:rPr>
          <w:b/>
          <w:sz w:val="24"/>
          <w:szCs w:val="24"/>
        </w:rPr>
        <w:t>поставку медицинских аптечек</w:t>
      </w:r>
      <w:r w:rsidRPr="0035471A">
        <w:rPr>
          <w:b/>
        </w:rPr>
        <w:t xml:space="preserve"> </w:t>
      </w:r>
      <w:r w:rsidRPr="00C924BF">
        <w:rPr>
          <w:b/>
        </w:rPr>
        <w:t>для нужд филиала ПАО «МРСК Центра» -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2F2DF2" w:rsidRDefault="002F2DF2" w:rsidP="00E71A48">
      <w:pPr>
        <w:spacing w:line="264" w:lineRule="auto"/>
        <w:ind w:firstLine="0"/>
        <w:jc w:val="center"/>
        <w:rPr>
          <w:b/>
          <w:sz w:val="24"/>
          <w:szCs w:val="24"/>
        </w:rPr>
      </w:pPr>
    </w:p>
    <w:p w:rsidR="002F2DF2" w:rsidRDefault="002F2DF2" w:rsidP="00E71A48">
      <w:pPr>
        <w:spacing w:line="264" w:lineRule="auto"/>
        <w:ind w:firstLine="0"/>
        <w:jc w:val="center"/>
        <w:rPr>
          <w:b/>
          <w:sz w:val="24"/>
          <w:szCs w:val="24"/>
        </w:rPr>
      </w:pPr>
    </w:p>
    <w:p w:rsidR="002F2DF2" w:rsidRDefault="002F2DF2" w:rsidP="00E71A48">
      <w:pPr>
        <w:spacing w:line="264" w:lineRule="auto"/>
        <w:ind w:firstLine="0"/>
        <w:jc w:val="center"/>
        <w:rPr>
          <w:b/>
          <w:sz w:val="24"/>
          <w:szCs w:val="24"/>
        </w:rPr>
      </w:pPr>
    </w:p>
    <w:p w:rsidR="002F2DF2" w:rsidRPr="00C12FA4" w:rsidRDefault="002F2DF2"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2F2DF2">
        <w:rPr>
          <w:sz w:val="24"/>
          <w:szCs w:val="24"/>
        </w:rPr>
        <w:t>Липецк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BA0806" w:rsidRDefault="00822D3A">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BA0806">
        <w:rPr>
          <w:noProof/>
        </w:rPr>
        <w:t>1</w:t>
      </w:r>
      <w:r w:rsidR="00BA0806">
        <w:rPr>
          <w:rFonts w:asciiTheme="minorHAnsi" w:eastAsiaTheme="minorEastAsia" w:hAnsiTheme="minorHAnsi" w:cstheme="minorBidi"/>
          <w:b w:val="0"/>
          <w:caps w:val="0"/>
          <w:noProof/>
          <w:szCs w:val="22"/>
          <w:lang w:eastAsia="ru-RU"/>
        </w:rPr>
        <w:tab/>
      </w:r>
      <w:r w:rsidR="00BA0806">
        <w:rPr>
          <w:noProof/>
        </w:rPr>
        <w:t>Общие положения</w:t>
      </w:r>
      <w:r w:rsidR="00BA0806">
        <w:rPr>
          <w:noProof/>
        </w:rPr>
        <w:tab/>
      </w:r>
      <w:r>
        <w:rPr>
          <w:noProof/>
        </w:rPr>
        <w:fldChar w:fldCharType="begin"/>
      </w:r>
      <w:r w:rsidR="00BA0806">
        <w:rPr>
          <w:noProof/>
        </w:rPr>
        <w:instrText xml:space="preserve"> PAGEREF _Toc441131233 \h </w:instrText>
      </w:r>
      <w:r>
        <w:rPr>
          <w:noProof/>
        </w:rPr>
      </w:r>
      <w:r>
        <w:rPr>
          <w:noProof/>
        </w:rPr>
        <w:fldChar w:fldCharType="separate"/>
      </w:r>
      <w:r w:rsidR="00E2373E">
        <w:rPr>
          <w:noProof/>
        </w:rPr>
        <w:t>4</w:t>
      </w:r>
      <w:r>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822D3A">
        <w:rPr>
          <w:noProof/>
        </w:rPr>
        <w:fldChar w:fldCharType="begin"/>
      </w:r>
      <w:r>
        <w:rPr>
          <w:noProof/>
        </w:rPr>
        <w:instrText xml:space="preserve"> PAGEREF _Toc441131234 \h </w:instrText>
      </w:r>
      <w:r w:rsidR="00822D3A">
        <w:rPr>
          <w:noProof/>
        </w:rPr>
      </w:r>
      <w:r w:rsidR="00822D3A">
        <w:rPr>
          <w:noProof/>
        </w:rPr>
        <w:fldChar w:fldCharType="separate"/>
      </w:r>
      <w:r w:rsidR="00E2373E">
        <w:rPr>
          <w:noProof/>
        </w:rPr>
        <w:t>4</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822D3A">
        <w:rPr>
          <w:noProof/>
        </w:rPr>
        <w:fldChar w:fldCharType="begin"/>
      </w:r>
      <w:r>
        <w:rPr>
          <w:noProof/>
        </w:rPr>
        <w:instrText xml:space="preserve"> PAGEREF _Toc441131235 \h </w:instrText>
      </w:r>
      <w:r w:rsidR="00822D3A">
        <w:rPr>
          <w:noProof/>
        </w:rPr>
      </w:r>
      <w:r w:rsidR="00822D3A">
        <w:rPr>
          <w:noProof/>
        </w:rPr>
        <w:fldChar w:fldCharType="separate"/>
      </w:r>
      <w:r w:rsidR="00E2373E">
        <w:rPr>
          <w:noProof/>
        </w:rPr>
        <w:t>6</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822D3A">
        <w:rPr>
          <w:noProof/>
        </w:rPr>
        <w:fldChar w:fldCharType="begin"/>
      </w:r>
      <w:r>
        <w:rPr>
          <w:noProof/>
        </w:rPr>
        <w:instrText xml:space="preserve"> PAGEREF _Toc441131236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822D3A">
        <w:rPr>
          <w:noProof/>
        </w:rPr>
        <w:fldChar w:fldCharType="begin"/>
      </w:r>
      <w:r>
        <w:rPr>
          <w:noProof/>
        </w:rPr>
        <w:instrText xml:space="preserve"> PAGEREF _Toc441131237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822D3A">
        <w:rPr>
          <w:noProof/>
        </w:rPr>
        <w:fldChar w:fldCharType="begin"/>
      </w:r>
      <w:r>
        <w:rPr>
          <w:noProof/>
        </w:rPr>
        <w:instrText xml:space="preserve"> PAGEREF _Toc441131238 \h </w:instrText>
      </w:r>
      <w:r w:rsidR="00822D3A">
        <w:rPr>
          <w:noProof/>
        </w:rPr>
      </w:r>
      <w:r w:rsidR="00822D3A">
        <w:rPr>
          <w:noProof/>
        </w:rPr>
        <w:fldChar w:fldCharType="separate"/>
      </w:r>
      <w:r w:rsidR="00E2373E">
        <w:rPr>
          <w:noProof/>
        </w:rPr>
        <w:t>7</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822D3A">
        <w:rPr>
          <w:noProof/>
        </w:rPr>
        <w:fldChar w:fldCharType="begin"/>
      </w:r>
      <w:r>
        <w:rPr>
          <w:noProof/>
        </w:rPr>
        <w:instrText xml:space="preserve"> PAGEREF _Toc441131239 \h </w:instrText>
      </w:r>
      <w:r w:rsidR="00822D3A">
        <w:rPr>
          <w:noProof/>
        </w:rPr>
      </w:r>
      <w:r w:rsidR="00822D3A">
        <w:rPr>
          <w:noProof/>
        </w:rPr>
        <w:fldChar w:fldCharType="separate"/>
      </w:r>
      <w:r w:rsidR="00E2373E">
        <w:rPr>
          <w:noProof/>
        </w:rPr>
        <w:t>9</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436229">
        <w:rPr>
          <w:noProof/>
        </w:rPr>
        <w:t>Антикоррупционная оговорка, включаемая в проект договора</w:t>
      </w:r>
      <w:r>
        <w:rPr>
          <w:noProof/>
        </w:rPr>
        <w:tab/>
      </w:r>
      <w:r w:rsidR="00822D3A">
        <w:rPr>
          <w:noProof/>
        </w:rPr>
        <w:fldChar w:fldCharType="begin"/>
      </w:r>
      <w:r>
        <w:rPr>
          <w:noProof/>
        </w:rPr>
        <w:instrText xml:space="preserve"> PAGEREF _Toc441131246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822D3A">
        <w:rPr>
          <w:noProof/>
        </w:rPr>
        <w:fldChar w:fldCharType="begin"/>
      </w:r>
      <w:r>
        <w:rPr>
          <w:noProof/>
        </w:rPr>
        <w:instrText xml:space="preserve"> PAGEREF _Toc441131247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436229">
        <w:rPr>
          <w:bCs w:val="0"/>
          <w:noProof/>
        </w:rPr>
        <w:t>Антикоррупционная оговорка, включаемая в проект договора</w:t>
      </w:r>
      <w:r>
        <w:rPr>
          <w:noProof/>
        </w:rPr>
        <w:tab/>
      </w:r>
      <w:r w:rsidR="00822D3A">
        <w:rPr>
          <w:noProof/>
        </w:rPr>
        <w:fldChar w:fldCharType="begin"/>
      </w:r>
      <w:r>
        <w:rPr>
          <w:noProof/>
        </w:rPr>
        <w:instrText xml:space="preserve"> PAGEREF _Toc441131251 \h </w:instrText>
      </w:r>
      <w:r w:rsidR="00822D3A">
        <w:rPr>
          <w:noProof/>
        </w:rPr>
      </w:r>
      <w:r w:rsidR="00822D3A">
        <w:rPr>
          <w:noProof/>
        </w:rPr>
        <w:fldChar w:fldCharType="separate"/>
      </w:r>
      <w:r w:rsidR="00E2373E">
        <w:rPr>
          <w:noProof/>
        </w:rPr>
        <w:t>10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822D3A">
        <w:rPr>
          <w:noProof/>
        </w:rPr>
        <w:fldChar w:fldCharType="begin"/>
      </w:r>
      <w:r>
        <w:rPr>
          <w:noProof/>
        </w:rPr>
        <w:instrText xml:space="preserve"> PAGEREF _Toc441131255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822D3A">
        <w:rPr>
          <w:noProof/>
        </w:rPr>
        <w:fldChar w:fldCharType="begin"/>
      </w:r>
      <w:r>
        <w:rPr>
          <w:noProof/>
        </w:rPr>
        <w:instrText xml:space="preserve"> PAGEREF _Toc441131256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822D3A">
        <w:rPr>
          <w:noProof/>
        </w:rPr>
        <w:fldChar w:fldCharType="begin"/>
      </w:r>
      <w:r>
        <w:rPr>
          <w:noProof/>
        </w:rPr>
        <w:instrText xml:space="preserve"> PAGEREF _Toc441131259 \h </w:instrText>
      </w:r>
      <w:r w:rsidR="00822D3A">
        <w:rPr>
          <w:noProof/>
        </w:rPr>
      </w:r>
      <w:r w:rsidR="00822D3A">
        <w:rPr>
          <w:noProof/>
        </w:rPr>
        <w:fldChar w:fldCharType="separate"/>
      </w:r>
      <w:r w:rsidR="00E2373E">
        <w:rPr>
          <w:noProof/>
        </w:rPr>
        <w:t>13</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822D3A">
        <w:rPr>
          <w:noProof/>
        </w:rPr>
        <w:fldChar w:fldCharType="begin"/>
      </w:r>
      <w:r>
        <w:rPr>
          <w:noProof/>
        </w:rPr>
        <w:instrText xml:space="preserve"> PAGEREF _Toc441131260 \h </w:instrText>
      </w:r>
      <w:r w:rsidR="00822D3A">
        <w:rPr>
          <w:noProof/>
        </w:rPr>
      </w:r>
      <w:r w:rsidR="00822D3A">
        <w:rPr>
          <w:noProof/>
        </w:rPr>
        <w:fldChar w:fldCharType="separate"/>
      </w:r>
      <w:r w:rsidR="00E2373E">
        <w:rPr>
          <w:noProof/>
        </w:rPr>
        <w:t>14</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822D3A">
        <w:rPr>
          <w:noProof/>
        </w:rPr>
        <w:fldChar w:fldCharType="begin"/>
      </w:r>
      <w:r>
        <w:rPr>
          <w:noProof/>
        </w:rPr>
        <w:instrText xml:space="preserve"> PAGEREF _Toc441131275 \h </w:instrText>
      </w:r>
      <w:r w:rsidR="00822D3A">
        <w:rPr>
          <w:noProof/>
        </w:rPr>
      </w:r>
      <w:r w:rsidR="00822D3A">
        <w:rPr>
          <w:noProof/>
        </w:rPr>
        <w:fldChar w:fldCharType="separate"/>
      </w:r>
      <w:r w:rsidR="00E2373E">
        <w:rPr>
          <w:noProof/>
        </w:rPr>
        <w:t>28</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822D3A">
        <w:rPr>
          <w:noProof/>
        </w:rPr>
        <w:fldChar w:fldCharType="begin"/>
      </w:r>
      <w:r>
        <w:rPr>
          <w:noProof/>
        </w:rPr>
        <w:instrText xml:space="preserve"> PAGEREF _Toc441131278 \h </w:instrText>
      </w:r>
      <w:r w:rsidR="00822D3A">
        <w:rPr>
          <w:noProof/>
        </w:rPr>
      </w:r>
      <w:r w:rsidR="00822D3A">
        <w:rPr>
          <w:noProof/>
        </w:rPr>
        <w:fldChar w:fldCharType="separate"/>
      </w:r>
      <w:r w:rsidR="00E2373E">
        <w:rPr>
          <w:noProof/>
        </w:rPr>
        <w:t>29</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822D3A">
        <w:rPr>
          <w:noProof/>
        </w:rPr>
        <w:fldChar w:fldCharType="begin"/>
      </w:r>
      <w:r>
        <w:rPr>
          <w:noProof/>
        </w:rPr>
        <w:instrText xml:space="preserve"> PAGEREF _Toc441131279 \h </w:instrText>
      </w:r>
      <w:r w:rsidR="00822D3A">
        <w:rPr>
          <w:noProof/>
        </w:rPr>
      </w:r>
      <w:r w:rsidR="00822D3A">
        <w:rPr>
          <w:noProof/>
        </w:rPr>
        <w:fldChar w:fldCharType="separate"/>
      </w:r>
      <w:r w:rsidR="00E2373E">
        <w:rPr>
          <w:noProof/>
        </w:rPr>
        <w:t>29</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822D3A">
        <w:rPr>
          <w:noProof/>
        </w:rPr>
        <w:fldChar w:fldCharType="begin"/>
      </w:r>
      <w:r>
        <w:rPr>
          <w:noProof/>
        </w:rPr>
        <w:instrText xml:space="preserve"> PAGEREF _Toc441131284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822D3A">
        <w:rPr>
          <w:noProof/>
        </w:rPr>
        <w:fldChar w:fldCharType="begin"/>
      </w:r>
      <w:r>
        <w:rPr>
          <w:noProof/>
        </w:rPr>
        <w:instrText xml:space="preserve"> PAGEREF _Toc441131285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822D3A">
        <w:rPr>
          <w:noProof/>
        </w:rPr>
        <w:fldChar w:fldCharType="begin"/>
      </w:r>
      <w:r>
        <w:rPr>
          <w:noProof/>
        </w:rPr>
        <w:instrText xml:space="preserve"> PAGEREF _Toc441131286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822D3A">
        <w:rPr>
          <w:noProof/>
        </w:rPr>
        <w:fldChar w:fldCharType="begin"/>
      </w:r>
      <w:r>
        <w:rPr>
          <w:noProof/>
        </w:rPr>
        <w:instrText xml:space="preserve"> PAGEREF _Toc441131287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822D3A">
        <w:rPr>
          <w:noProof/>
        </w:rPr>
        <w:fldChar w:fldCharType="begin"/>
      </w:r>
      <w:r>
        <w:rPr>
          <w:noProof/>
        </w:rPr>
        <w:instrText xml:space="preserve"> PAGEREF _Toc441131288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822D3A">
        <w:rPr>
          <w:noProof/>
        </w:rPr>
        <w:fldChar w:fldCharType="begin"/>
      </w:r>
      <w:r>
        <w:rPr>
          <w:noProof/>
        </w:rPr>
        <w:instrText xml:space="preserve"> PAGEREF _Toc441131289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sidRPr="00436229">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822D3A">
        <w:rPr>
          <w:noProof/>
        </w:rPr>
        <w:fldChar w:fldCharType="begin"/>
      </w:r>
      <w:r>
        <w:rPr>
          <w:noProof/>
        </w:rPr>
        <w:instrText xml:space="preserve"> PAGEREF _Toc441131290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822D3A">
        <w:rPr>
          <w:noProof/>
        </w:rPr>
        <w:fldChar w:fldCharType="begin"/>
      </w:r>
      <w:r>
        <w:rPr>
          <w:noProof/>
        </w:rPr>
        <w:instrText xml:space="preserve"> PAGEREF _Toc441131291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822D3A">
        <w:rPr>
          <w:noProof/>
        </w:rPr>
        <w:fldChar w:fldCharType="begin"/>
      </w:r>
      <w:r>
        <w:rPr>
          <w:noProof/>
        </w:rPr>
        <w:instrText xml:space="preserve"> PAGEREF _Toc441131294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822D3A">
        <w:rPr>
          <w:noProof/>
        </w:rPr>
        <w:fldChar w:fldCharType="begin"/>
      </w:r>
      <w:r>
        <w:rPr>
          <w:noProof/>
        </w:rPr>
        <w:instrText xml:space="preserve"> PAGEREF _Toc441131296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822D3A">
        <w:rPr>
          <w:noProof/>
        </w:rPr>
        <w:fldChar w:fldCharType="begin"/>
      </w:r>
      <w:r>
        <w:rPr>
          <w:noProof/>
        </w:rPr>
        <w:instrText xml:space="preserve"> PAGEREF _Toc441131299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822D3A">
        <w:rPr>
          <w:noProof/>
        </w:rPr>
        <w:fldChar w:fldCharType="begin"/>
      </w:r>
      <w:r>
        <w:rPr>
          <w:noProof/>
        </w:rPr>
        <w:instrText xml:space="preserve"> PAGEREF _Toc441131302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822D3A">
        <w:rPr>
          <w:noProof/>
        </w:rPr>
        <w:fldChar w:fldCharType="begin"/>
      </w:r>
      <w:r>
        <w:rPr>
          <w:noProof/>
        </w:rPr>
        <w:instrText xml:space="preserve"> PAGEREF _Toc441131303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822D3A">
        <w:rPr>
          <w:noProof/>
        </w:rPr>
        <w:fldChar w:fldCharType="begin"/>
      </w:r>
      <w:r>
        <w:rPr>
          <w:noProof/>
        </w:rPr>
        <w:instrText xml:space="preserve"> PAGEREF _Toc441131304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822D3A">
        <w:rPr>
          <w:noProof/>
        </w:rPr>
        <w:fldChar w:fldCharType="begin"/>
      </w:r>
      <w:r>
        <w:rPr>
          <w:noProof/>
        </w:rPr>
        <w:instrText xml:space="preserve"> PAGEREF _Toc441131306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436229">
        <w:rPr>
          <w:bCs w:val="0"/>
          <w:noProof/>
        </w:rPr>
        <w:t xml:space="preserve">поставок </w:t>
      </w:r>
      <w:r>
        <w:rPr>
          <w:noProof/>
        </w:rPr>
        <w:t>(форма 2)</w:t>
      </w:r>
      <w:r>
        <w:rPr>
          <w:noProof/>
        </w:rPr>
        <w:tab/>
      </w:r>
      <w:r w:rsidR="00822D3A">
        <w:rPr>
          <w:noProof/>
        </w:rPr>
        <w:fldChar w:fldCharType="begin"/>
      </w:r>
      <w:r>
        <w:rPr>
          <w:noProof/>
        </w:rPr>
        <w:instrText xml:space="preserve"> PAGEREF _Toc441131308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5.3</w:t>
      </w:r>
      <w:r>
        <w:rPr>
          <w:rFonts w:asciiTheme="minorHAnsi" w:eastAsiaTheme="minorEastAsia" w:hAnsiTheme="minorHAnsi" w:cstheme="minorBidi"/>
          <w:b w:val="0"/>
          <w:bCs w:val="0"/>
          <w:noProof/>
          <w:sz w:val="22"/>
          <w:szCs w:val="22"/>
          <w:lang w:eastAsia="ru-RU"/>
        </w:rPr>
        <w:tab/>
      </w:r>
      <w:r w:rsidRPr="00436229">
        <w:rPr>
          <w:noProof/>
          <w:color w:val="000000"/>
        </w:rPr>
        <w:t>Техническое предложение (форма 3)</w:t>
      </w:r>
      <w:r>
        <w:rPr>
          <w:noProof/>
        </w:rPr>
        <w:tab/>
      </w:r>
      <w:r w:rsidR="00822D3A">
        <w:rPr>
          <w:noProof/>
        </w:rPr>
        <w:fldChar w:fldCharType="begin"/>
      </w:r>
      <w:r>
        <w:rPr>
          <w:noProof/>
        </w:rPr>
        <w:instrText xml:space="preserve"> PAGEREF _Toc441131311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822D3A">
        <w:rPr>
          <w:noProof/>
        </w:rPr>
        <w:fldChar w:fldCharType="begin"/>
      </w:r>
      <w:r>
        <w:rPr>
          <w:noProof/>
        </w:rPr>
        <w:instrText xml:space="preserve"> PAGEREF _Toc441131314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5.5</w:t>
      </w:r>
      <w:r>
        <w:rPr>
          <w:rFonts w:asciiTheme="minorHAnsi" w:eastAsiaTheme="minorEastAsia" w:hAnsiTheme="minorHAnsi" w:cstheme="minorBidi"/>
          <w:b w:val="0"/>
          <w:bCs w:val="0"/>
          <w:noProof/>
          <w:sz w:val="22"/>
          <w:szCs w:val="22"/>
          <w:lang w:eastAsia="ru-RU"/>
        </w:rPr>
        <w:tab/>
      </w:r>
      <w:r w:rsidRPr="00436229">
        <w:rPr>
          <w:noProof/>
          <w:color w:val="000000"/>
        </w:rPr>
        <w:t>Протокол разногласий к проекту Договора (форма 5)</w:t>
      </w:r>
      <w:r>
        <w:rPr>
          <w:noProof/>
        </w:rPr>
        <w:tab/>
      </w:r>
      <w:r w:rsidR="00822D3A">
        <w:rPr>
          <w:noProof/>
        </w:rPr>
        <w:fldChar w:fldCharType="begin"/>
      </w:r>
      <w:r>
        <w:rPr>
          <w:noProof/>
        </w:rPr>
        <w:instrText xml:space="preserve"> PAGEREF _Toc441131317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822D3A">
        <w:rPr>
          <w:noProof/>
        </w:rPr>
        <w:fldChar w:fldCharType="begin"/>
      </w:r>
      <w:r>
        <w:rPr>
          <w:noProof/>
        </w:rPr>
        <w:instrText xml:space="preserve"> PAGEREF _Toc441131320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5.6.1</w:t>
      </w:r>
      <w:r>
        <w:rPr>
          <w:rFonts w:asciiTheme="minorHAnsi" w:eastAsiaTheme="minorEastAsia" w:hAnsiTheme="minorHAnsi" w:cstheme="minorBidi"/>
          <w:bCs w:val="0"/>
          <w:iCs w:val="0"/>
          <w:noProof/>
          <w:sz w:val="22"/>
          <w:szCs w:val="22"/>
          <w:lang w:eastAsia="ru-RU"/>
        </w:rPr>
        <w:tab/>
      </w:r>
      <w:r w:rsidRPr="00436229">
        <w:rPr>
          <w:noProof/>
        </w:rPr>
        <w:t>Форма Анкеты Участника</w:t>
      </w:r>
      <w:r>
        <w:rPr>
          <w:noProof/>
        </w:rPr>
        <w:tab/>
      </w:r>
      <w:r w:rsidR="00822D3A">
        <w:rPr>
          <w:noProof/>
        </w:rPr>
        <w:fldChar w:fldCharType="begin"/>
      </w:r>
      <w:r>
        <w:rPr>
          <w:noProof/>
        </w:rPr>
        <w:instrText xml:space="preserve"> PAGEREF _Toc441131321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32"/>
        <w:rPr>
          <w:rFonts w:asciiTheme="minorHAnsi" w:eastAsiaTheme="minorEastAsia" w:hAnsiTheme="minorHAnsi" w:cstheme="minorBidi"/>
          <w:bCs w:val="0"/>
          <w:iCs w:val="0"/>
          <w:noProof/>
          <w:sz w:val="22"/>
          <w:szCs w:val="22"/>
          <w:lang w:eastAsia="ru-RU"/>
        </w:rPr>
      </w:pPr>
      <w:r w:rsidRPr="00436229">
        <w:rPr>
          <w:noProof/>
        </w:rPr>
        <w:t>5.6.2</w:t>
      </w:r>
      <w:r>
        <w:rPr>
          <w:rFonts w:asciiTheme="minorHAnsi" w:eastAsiaTheme="minorEastAsia" w:hAnsiTheme="minorHAnsi" w:cstheme="minorBidi"/>
          <w:bCs w:val="0"/>
          <w:iCs w:val="0"/>
          <w:noProof/>
          <w:sz w:val="22"/>
          <w:szCs w:val="22"/>
          <w:lang w:eastAsia="ru-RU"/>
        </w:rPr>
        <w:tab/>
      </w:r>
      <w:r w:rsidRPr="00436229">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822D3A">
        <w:rPr>
          <w:noProof/>
        </w:rPr>
        <w:fldChar w:fldCharType="begin"/>
      </w:r>
      <w:r>
        <w:rPr>
          <w:noProof/>
        </w:rPr>
        <w:instrText xml:space="preserve"> PAGEREF _Toc441131322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822D3A">
        <w:rPr>
          <w:noProof/>
        </w:rPr>
        <w:fldChar w:fldCharType="begin"/>
      </w:r>
      <w:r>
        <w:rPr>
          <w:noProof/>
        </w:rPr>
        <w:instrText xml:space="preserve"> PAGEREF _Toc441131324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822D3A">
        <w:rPr>
          <w:noProof/>
        </w:rPr>
        <w:fldChar w:fldCharType="begin"/>
      </w:r>
      <w:r>
        <w:rPr>
          <w:noProof/>
        </w:rPr>
        <w:instrText xml:space="preserve"> PAGEREF _Toc441131327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822D3A">
        <w:rPr>
          <w:noProof/>
        </w:rPr>
        <w:fldChar w:fldCharType="begin"/>
      </w:r>
      <w:r>
        <w:rPr>
          <w:noProof/>
        </w:rPr>
        <w:instrText xml:space="preserve"> PAGEREF _Toc441131330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822D3A">
        <w:rPr>
          <w:noProof/>
        </w:rPr>
        <w:fldChar w:fldCharType="begin"/>
      </w:r>
      <w:r>
        <w:rPr>
          <w:noProof/>
        </w:rPr>
        <w:instrText xml:space="preserve"> PAGEREF _Toc441131333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822D3A">
        <w:rPr>
          <w:noProof/>
        </w:rPr>
        <w:fldChar w:fldCharType="begin"/>
      </w:r>
      <w:r>
        <w:rPr>
          <w:noProof/>
        </w:rPr>
        <w:instrText xml:space="preserve"> PAGEREF _Toc441131335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822D3A">
        <w:rPr>
          <w:noProof/>
        </w:rPr>
        <w:fldChar w:fldCharType="begin"/>
      </w:r>
      <w:r>
        <w:rPr>
          <w:noProof/>
        </w:rPr>
        <w:instrText xml:space="preserve"> PAGEREF _Toc441131338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822D3A">
        <w:rPr>
          <w:noProof/>
        </w:rPr>
        <w:fldChar w:fldCharType="begin"/>
      </w:r>
      <w:r>
        <w:rPr>
          <w:noProof/>
        </w:rPr>
        <w:instrText xml:space="preserve"> PAGEREF _Toc441131341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822D3A">
        <w:rPr>
          <w:noProof/>
        </w:rPr>
        <w:fldChar w:fldCharType="begin"/>
      </w:r>
      <w:r>
        <w:rPr>
          <w:noProof/>
        </w:rPr>
        <w:instrText xml:space="preserve"> PAGEREF _Toc441131344 \h </w:instrText>
      </w:r>
      <w:r w:rsidR="00822D3A">
        <w:rPr>
          <w:noProof/>
        </w:rPr>
      </w:r>
      <w:r w:rsidR="00822D3A">
        <w:rPr>
          <w:noProof/>
        </w:rPr>
        <w:fldChar w:fldCharType="separate"/>
      </w:r>
      <w:r w:rsidR="00E2373E">
        <w:rPr>
          <w:noProof/>
        </w:rPr>
        <w:t>30</w:t>
      </w:r>
      <w:r w:rsidR="00822D3A">
        <w:rPr>
          <w:noProof/>
        </w:rPr>
        <w:fldChar w:fldCharType="end"/>
      </w:r>
    </w:p>
    <w:p w:rsidR="00BA0806" w:rsidRDefault="00BA0806">
      <w:pPr>
        <w:pStyle w:val="28"/>
        <w:rPr>
          <w:rFonts w:asciiTheme="minorHAnsi" w:eastAsiaTheme="minorEastAsia" w:hAnsiTheme="minorHAnsi" w:cstheme="minorBidi"/>
          <w:b w:val="0"/>
          <w:bCs w:val="0"/>
          <w:noProof/>
          <w:sz w:val="22"/>
          <w:szCs w:val="22"/>
          <w:lang w:eastAsia="ru-RU"/>
        </w:rPr>
      </w:pPr>
      <w:r w:rsidRPr="00436229">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436229">
        <w:rPr>
          <w:noProof/>
          <w:color w:val="000000"/>
        </w:rPr>
        <w:t>(форма 15)</w:t>
      </w:r>
      <w:r>
        <w:rPr>
          <w:noProof/>
        </w:rPr>
        <w:tab/>
      </w:r>
      <w:r w:rsidR="00822D3A">
        <w:rPr>
          <w:noProof/>
        </w:rPr>
        <w:fldChar w:fldCharType="begin"/>
      </w:r>
      <w:r>
        <w:rPr>
          <w:noProof/>
        </w:rPr>
        <w:instrText xml:space="preserve"> PAGEREF _Toc441131347 \h </w:instrText>
      </w:r>
      <w:r w:rsidR="00822D3A">
        <w:rPr>
          <w:noProof/>
        </w:rPr>
      </w:r>
      <w:r w:rsidR="00822D3A">
        <w:rPr>
          <w:noProof/>
        </w:rPr>
        <w:fldChar w:fldCharType="separate"/>
      </w:r>
      <w:r w:rsidR="00E2373E">
        <w:rPr>
          <w:noProof/>
        </w:rPr>
        <w:t>30</w:t>
      </w:r>
      <w:r w:rsidR="00822D3A">
        <w:rPr>
          <w:noProof/>
        </w:rPr>
        <w:fldChar w:fldCharType="end"/>
      </w:r>
    </w:p>
    <w:p w:rsidR="00717F60" w:rsidRPr="00E71A48" w:rsidRDefault="00822D3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1131233"/>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1131234"/>
      <w:bookmarkEnd w:id="8"/>
      <w:r w:rsidRPr="00E71A48">
        <w:t>Общие сведения о процедуре запроса предложений</w:t>
      </w:r>
      <w:bookmarkEnd w:id="9"/>
    </w:p>
    <w:p w:rsidR="002F2DF2" w:rsidRPr="00862664" w:rsidRDefault="002F2DF2" w:rsidP="002F2DF2">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bookmarkStart w:id="14" w:name="_Ref440269836"/>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ПАО «МРСК </w:t>
      </w:r>
      <w:r w:rsidRPr="00702B2C">
        <w:rPr>
          <w:iCs/>
          <w:sz w:val="24"/>
          <w:szCs w:val="24"/>
        </w:rPr>
        <w:t>Центра» (далее – Заказчик или Организатор) (почтовый адрес: РФ, 127018, г. Москва, ул. 2-я Ямская, 4</w:t>
      </w:r>
      <w:r>
        <w:rPr>
          <w:iCs/>
          <w:sz w:val="24"/>
          <w:szCs w:val="24"/>
        </w:rPr>
        <w:t>, с</w:t>
      </w:r>
      <w:r w:rsidRPr="00702B2C">
        <w:rPr>
          <w:iCs/>
          <w:sz w:val="24"/>
          <w:szCs w:val="24"/>
        </w:rPr>
        <w:t xml:space="preserve">екретарь Закупочной комиссии – </w:t>
      </w:r>
      <w:r w:rsidRPr="00433BCA">
        <w:rPr>
          <w:sz w:val="24"/>
          <w:szCs w:val="24"/>
        </w:rPr>
        <w:t xml:space="preserve">специалист </w:t>
      </w:r>
      <w:r w:rsidRPr="00433BCA">
        <w:rPr>
          <w:sz w:val="24"/>
          <w:szCs w:val="24"/>
          <w:lang w:val="en-US"/>
        </w:rPr>
        <w:t>I</w:t>
      </w:r>
      <w:r w:rsidRPr="00433BCA">
        <w:rPr>
          <w:sz w:val="24"/>
          <w:szCs w:val="24"/>
        </w:rPr>
        <w:t xml:space="preserve"> категории </w:t>
      </w:r>
      <w:r w:rsidRPr="00137BE7">
        <w:rPr>
          <w:sz w:val="24"/>
          <w:szCs w:val="24"/>
        </w:rPr>
        <w:t>отдела закупочной деятельности</w:t>
      </w:r>
      <w:r w:rsidRPr="00433BCA">
        <w:rPr>
          <w:sz w:val="24"/>
          <w:szCs w:val="24"/>
        </w:rPr>
        <w:t xml:space="preserve"> </w:t>
      </w:r>
      <w:r>
        <w:rPr>
          <w:sz w:val="24"/>
          <w:szCs w:val="24"/>
        </w:rPr>
        <w:t>У</w:t>
      </w:r>
      <w:r w:rsidRPr="00433BCA">
        <w:rPr>
          <w:sz w:val="24"/>
          <w:szCs w:val="24"/>
        </w:rPr>
        <w:t>правления логистики и МТО</w:t>
      </w:r>
      <w:r w:rsidRPr="00433BCA">
        <w:rPr>
          <w:bCs w:val="0"/>
          <w:sz w:val="24"/>
          <w:szCs w:val="24"/>
        </w:rPr>
        <w:t xml:space="preserve"> </w:t>
      </w:r>
      <w:r w:rsidRPr="00433BCA">
        <w:rPr>
          <w:sz w:val="24"/>
          <w:szCs w:val="24"/>
        </w:rPr>
        <w:t>филиала ПАО «МРСК Центра</w:t>
      </w:r>
      <w:proofErr w:type="gramStart"/>
      <w:r w:rsidRPr="00433BCA">
        <w:rPr>
          <w:sz w:val="24"/>
          <w:szCs w:val="24"/>
        </w:rPr>
        <w:t>»-</w:t>
      </w:r>
      <w:proofErr w:type="gramEnd"/>
      <w:r w:rsidRPr="00433BCA">
        <w:rPr>
          <w:sz w:val="24"/>
          <w:szCs w:val="24"/>
        </w:rPr>
        <w:t xml:space="preserve">«Липецкэнерго» </w:t>
      </w:r>
      <w:r w:rsidRPr="00433BCA">
        <w:rPr>
          <w:bCs w:val="0"/>
          <w:sz w:val="24"/>
          <w:szCs w:val="24"/>
        </w:rPr>
        <w:t>Назимов Д.А.</w:t>
      </w:r>
      <w:r w:rsidRPr="00433BCA">
        <w:rPr>
          <w:sz w:val="24"/>
          <w:szCs w:val="24"/>
        </w:rPr>
        <w:t xml:space="preserve">, контактные телефоны - (4742) 22-83-67, адрес электронной почты: </w:t>
      </w:r>
      <w:hyperlink r:id="rId18" w:history="1">
        <w:r w:rsidRPr="00433BCA">
          <w:rPr>
            <w:rStyle w:val="a7"/>
            <w:sz w:val="24"/>
            <w:szCs w:val="24"/>
            <w:lang w:val="en-US"/>
          </w:rPr>
          <w:t>nazimov</w:t>
        </w:r>
        <w:r w:rsidRPr="00433BCA">
          <w:rPr>
            <w:rStyle w:val="a7"/>
            <w:sz w:val="24"/>
            <w:szCs w:val="24"/>
          </w:rPr>
          <w:t>.</w:t>
        </w:r>
        <w:r w:rsidRPr="00433BCA">
          <w:rPr>
            <w:rStyle w:val="a7"/>
            <w:sz w:val="24"/>
            <w:szCs w:val="24"/>
            <w:lang w:val="en-US"/>
          </w:rPr>
          <w:t>da</w:t>
        </w:r>
        <w:r w:rsidRPr="00433BCA">
          <w:rPr>
            <w:rStyle w:val="a7"/>
            <w:sz w:val="24"/>
            <w:szCs w:val="24"/>
          </w:rPr>
          <w:t>@</w:t>
        </w:r>
        <w:r w:rsidRPr="00433BCA">
          <w:rPr>
            <w:rStyle w:val="a7"/>
            <w:sz w:val="24"/>
            <w:szCs w:val="24"/>
            <w:lang w:val="en-US"/>
          </w:rPr>
          <w:t>mrsk</w:t>
        </w:r>
        <w:r w:rsidRPr="00433BCA">
          <w:rPr>
            <w:rStyle w:val="a7"/>
            <w:sz w:val="24"/>
            <w:szCs w:val="24"/>
          </w:rPr>
          <w:t>-1.</w:t>
        </w:r>
        <w:r w:rsidRPr="00433BCA">
          <w:rPr>
            <w:rStyle w:val="a7"/>
            <w:sz w:val="24"/>
            <w:szCs w:val="24"/>
            <w:lang w:val="en-US"/>
          </w:rPr>
          <w:t>ru</w:t>
        </w:r>
      </w:hyperlink>
      <w:r w:rsidRPr="00702B2C">
        <w:rPr>
          <w:iCs/>
          <w:sz w:val="24"/>
          <w:szCs w:val="24"/>
        </w:rPr>
        <w:t xml:space="preserve">, </w:t>
      </w:r>
      <w:r w:rsidRPr="00862664">
        <w:rPr>
          <w:iCs/>
          <w:sz w:val="24"/>
          <w:szCs w:val="24"/>
        </w:rPr>
        <w:t>Извещением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1031FB">
        <w:rPr>
          <w:sz w:val="24"/>
          <w:szCs w:val="24"/>
        </w:rPr>
        <w:t xml:space="preserve">опубликованным </w:t>
      </w:r>
      <w:r w:rsidRPr="001031FB">
        <w:rPr>
          <w:b/>
          <w:sz w:val="24"/>
          <w:szCs w:val="24"/>
        </w:rPr>
        <w:t>«</w:t>
      </w:r>
      <w:r w:rsidR="00D6358D">
        <w:rPr>
          <w:b/>
          <w:sz w:val="24"/>
          <w:szCs w:val="24"/>
        </w:rPr>
        <w:t>17</w:t>
      </w:r>
      <w:r w:rsidRPr="001031FB">
        <w:rPr>
          <w:b/>
          <w:sz w:val="24"/>
          <w:szCs w:val="24"/>
        </w:rPr>
        <w:t xml:space="preserve">» </w:t>
      </w:r>
      <w:r>
        <w:rPr>
          <w:b/>
          <w:sz w:val="24"/>
          <w:szCs w:val="24"/>
        </w:rPr>
        <w:t>марта</w:t>
      </w:r>
      <w:r w:rsidRPr="001031FB">
        <w:rPr>
          <w:b/>
          <w:sz w:val="24"/>
          <w:szCs w:val="24"/>
        </w:rPr>
        <w:t xml:space="preserve"> 2016 г.</w:t>
      </w:r>
      <w:r w:rsidRPr="001031FB">
        <w:rPr>
          <w:sz w:val="24"/>
          <w:szCs w:val="24"/>
        </w:rPr>
        <w:t xml:space="preserve"> на официальном сайте (</w:t>
      </w:r>
      <w:hyperlink r:id="rId19" w:history="1">
        <w:r w:rsidRPr="001031FB">
          <w:rPr>
            <w:rStyle w:val="a7"/>
            <w:sz w:val="24"/>
            <w:szCs w:val="24"/>
          </w:rPr>
          <w:t>www.zakupki.</w:t>
        </w:r>
        <w:r w:rsidRPr="001031FB">
          <w:rPr>
            <w:rStyle w:val="a7"/>
            <w:sz w:val="24"/>
            <w:szCs w:val="24"/>
            <w:lang w:val="en-US"/>
          </w:rPr>
          <w:t>gov</w:t>
        </w:r>
        <w:r w:rsidRPr="001031FB">
          <w:rPr>
            <w:rStyle w:val="a7"/>
            <w:sz w:val="24"/>
            <w:szCs w:val="24"/>
          </w:rPr>
          <w:t>.ru</w:t>
        </w:r>
      </w:hyperlink>
      <w:r w:rsidRPr="001031FB">
        <w:rPr>
          <w:sz w:val="24"/>
          <w:szCs w:val="24"/>
        </w:rPr>
        <w:t>),</w:t>
      </w:r>
      <w:r w:rsidRPr="001031FB">
        <w:rPr>
          <w:iCs/>
          <w:sz w:val="24"/>
          <w:szCs w:val="24"/>
        </w:rPr>
        <w:t xml:space="preserve"> </w:t>
      </w:r>
      <w:r w:rsidRPr="001031FB">
        <w:rPr>
          <w:sz w:val="24"/>
          <w:szCs w:val="24"/>
        </w:rPr>
        <w:t xml:space="preserve">на сайте </w:t>
      </w:r>
      <w:r w:rsidRPr="001031FB">
        <w:rPr>
          <w:iCs/>
          <w:sz w:val="24"/>
          <w:szCs w:val="24"/>
        </w:rPr>
        <w:t>ПАО «</w:t>
      </w:r>
      <w:proofErr w:type="gramStart"/>
      <w:r w:rsidRPr="001031FB">
        <w:rPr>
          <w:iCs/>
          <w:sz w:val="24"/>
          <w:szCs w:val="24"/>
        </w:rPr>
        <w:t>МРСК Центра»</w:t>
      </w:r>
      <w:r w:rsidRPr="001031FB">
        <w:rPr>
          <w:sz w:val="24"/>
          <w:szCs w:val="24"/>
        </w:rPr>
        <w:t xml:space="preserve"> (</w:t>
      </w:r>
      <w:hyperlink r:id="rId20" w:history="1">
        <w:r w:rsidRPr="001031FB">
          <w:rPr>
            <w:rStyle w:val="a7"/>
            <w:sz w:val="24"/>
            <w:szCs w:val="24"/>
          </w:rPr>
          <w:t>www.mrsk-1.ru</w:t>
        </w:r>
      </w:hyperlink>
      <w:r w:rsidRPr="001031FB">
        <w:rPr>
          <w:sz w:val="24"/>
          <w:szCs w:val="24"/>
        </w:rPr>
        <w:t xml:space="preserve">), на сайте электронной торговой площадки ПАО «Россети» </w:t>
      </w:r>
      <w:hyperlink r:id="rId21" w:history="1">
        <w:r w:rsidRPr="008F7C62">
          <w:rPr>
            <w:rStyle w:val="a7"/>
            <w:sz w:val="24"/>
            <w:szCs w:val="24"/>
          </w:rPr>
          <w:t>www.b2b-mrsk.ru</w:t>
        </w:r>
      </w:hyperlink>
      <w:r w:rsidRPr="001031FB">
        <w:rPr>
          <w:sz w:val="24"/>
          <w:szCs w:val="24"/>
        </w:rPr>
        <w:t xml:space="preserve"> (далее — ЭТП), </w:t>
      </w:r>
      <w:r w:rsidRPr="001031FB">
        <w:rPr>
          <w:iCs/>
          <w:sz w:val="24"/>
          <w:szCs w:val="24"/>
        </w:rPr>
        <w:t>приг</w:t>
      </w:r>
      <w:r w:rsidRPr="001031FB">
        <w:rPr>
          <w:sz w:val="24"/>
          <w:szCs w:val="24"/>
        </w:rPr>
        <w:t xml:space="preserve">ласило юридических лиц и физических лиц (в т. ч. </w:t>
      </w:r>
      <w:r w:rsidRPr="00074FCC">
        <w:rPr>
          <w:sz w:val="24"/>
          <w:szCs w:val="24"/>
        </w:rPr>
        <w:t>индивидуальных предпринимателей)</w:t>
      </w:r>
      <w:r w:rsidR="00074FCC" w:rsidRPr="00074FCC">
        <w:rPr>
          <w:sz w:val="24"/>
          <w:szCs w:val="24"/>
        </w:rPr>
        <w:t xml:space="preserve">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w:t>
      </w:r>
      <w:proofErr w:type="gramEnd"/>
      <w:r w:rsidR="00074FCC" w:rsidRPr="00074FCC">
        <w:rPr>
          <w:sz w:val="24"/>
          <w:szCs w:val="24"/>
        </w:rPr>
        <w:t xml:space="preserve"> и среднего предпринимательства в Российской Федерации»)</w:t>
      </w:r>
      <w:r w:rsidRPr="00074FCC">
        <w:rPr>
          <w:sz w:val="24"/>
          <w:szCs w:val="24"/>
        </w:rPr>
        <w:t xml:space="preserve"> (далее</w:t>
      </w:r>
      <w:r w:rsidRPr="001031FB">
        <w:rPr>
          <w:sz w:val="24"/>
          <w:szCs w:val="24"/>
        </w:rPr>
        <w:t xml:space="preserve"> - Участники) к участию в процедуре Открытого запроса предложений (далее – запрос предложений) </w:t>
      </w:r>
      <w:bookmarkEnd w:id="10"/>
      <w:r w:rsidRPr="001031FB">
        <w:rPr>
          <w:sz w:val="24"/>
          <w:szCs w:val="24"/>
        </w:rPr>
        <w:t xml:space="preserve">на право заключения Договора на </w:t>
      </w:r>
      <w:r>
        <w:rPr>
          <w:iCs/>
          <w:sz w:val="24"/>
          <w:szCs w:val="24"/>
        </w:rPr>
        <w:t>поставку медицинских аптечек</w:t>
      </w:r>
      <w:r w:rsidRPr="001031FB">
        <w:rPr>
          <w:sz w:val="24"/>
          <w:szCs w:val="24"/>
        </w:rPr>
        <w:t xml:space="preserve"> для нужд ПАО «МРСК Центра» (филиала  «Липецкэнерго», расположенного по адресу: </w:t>
      </w:r>
      <w:proofErr w:type="gramStart"/>
      <w:r w:rsidRPr="001031FB">
        <w:rPr>
          <w:sz w:val="24"/>
          <w:szCs w:val="24"/>
        </w:rPr>
        <w:t>РФ, 398001, г. Липецк, ул. 50-лет НЛМК, 33).</w:t>
      </w:r>
      <w:bookmarkEnd w:id="11"/>
      <w:bookmarkEnd w:id="12"/>
      <w:bookmarkEnd w:id="13"/>
      <w:proofErr w:type="gramEnd"/>
    </w:p>
    <w:p w:rsidR="00717F60" w:rsidRPr="00433EB1"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33EB1">
        <w:rPr>
          <w:sz w:val="24"/>
          <w:szCs w:val="24"/>
        </w:rPr>
        <w:t>Настоящий Запрос предложений проводится без использования функционала ЭТП.</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C12FA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w:t>
      </w:r>
      <w:bookmarkEnd w:id="17"/>
      <w:r w:rsidR="002F2DF2" w:rsidRPr="00614744">
        <w:rPr>
          <w:sz w:val="24"/>
          <w:szCs w:val="24"/>
        </w:rPr>
        <w:t xml:space="preserve">право заключения Договоров на поставку </w:t>
      </w:r>
      <w:r w:rsidR="002F2DF2" w:rsidRPr="00614744">
        <w:rPr>
          <w:iCs/>
          <w:sz w:val="24"/>
          <w:szCs w:val="24"/>
        </w:rPr>
        <w:t>медицинских аптечек</w:t>
      </w:r>
      <w:r w:rsidR="002F2DF2" w:rsidRPr="00614744">
        <w:rPr>
          <w:sz w:val="24"/>
          <w:szCs w:val="24"/>
        </w:rPr>
        <w:t xml:space="preserve"> для нужд ПАО «МРСК Центра» (филиала  «Липецкэнерго»).</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 xml:space="preserve">Количество </w:t>
      </w:r>
      <w:r w:rsidRPr="002F2DF2">
        <w:rPr>
          <w:sz w:val="24"/>
          <w:szCs w:val="24"/>
        </w:rPr>
        <w:t xml:space="preserve">лотов: </w:t>
      </w:r>
      <w:r w:rsidRPr="002F2DF2">
        <w:rPr>
          <w:b/>
          <w:sz w:val="24"/>
          <w:szCs w:val="24"/>
        </w:rPr>
        <w:t>1 (один)</w:t>
      </w:r>
      <w:r w:rsidRPr="002F2DF2">
        <w:rPr>
          <w:sz w:val="24"/>
          <w:szCs w:val="24"/>
        </w:rPr>
        <w:t>.</w:t>
      </w:r>
    </w:p>
    <w:bookmarkEnd w:id="18"/>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2F2DF2"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2F2DF2" w:rsidRPr="00614744">
        <w:rPr>
          <w:b/>
          <w:sz w:val="24"/>
          <w:szCs w:val="24"/>
        </w:rPr>
        <w:t xml:space="preserve">в течение 30 рабочих дней с момента </w:t>
      </w:r>
      <w:r w:rsidR="002F2DF2" w:rsidRPr="002F2DF2">
        <w:rPr>
          <w:b/>
          <w:sz w:val="24"/>
          <w:szCs w:val="24"/>
        </w:rPr>
        <w:t>заключения Договора</w:t>
      </w:r>
      <w:r w:rsidR="00717F60" w:rsidRPr="002F2DF2">
        <w:rPr>
          <w:sz w:val="24"/>
          <w:szCs w:val="24"/>
        </w:rPr>
        <w:t>.</w:t>
      </w:r>
      <w:bookmarkEnd w:id="19"/>
    </w:p>
    <w:p w:rsidR="002A47D1" w:rsidRPr="002F2DF2" w:rsidRDefault="002A47D1" w:rsidP="002F2DF2">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2F2DF2">
        <w:rPr>
          <w:sz w:val="24"/>
          <w:szCs w:val="24"/>
        </w:rPr>
        <w:t xml:space="preserve">Отгрузочные реквизиты/базис поставки: </w:t>
      </w:r>
      <w:bookmarkEnd w:id="20"/>
      <w:r w:rsidR="002F2DF2" w:rsidRPr="002F2DF2">
        <w:rPr>
          <w:sz w:val="24"/>
          <w:szCs w:val="24"/>
        </w:rPr>
        <w:t xml:space="preserve">На условиях DDP, (согласно ИНКОТЕРМС 2000) по адресу: г. Липецк, Липецкий р-он, с. </w:t>
      </w:r>
      <w:proofErr w:type="gramStart"/>
      <w:r w:rsidR="002F2DF2" w:rsidRPr="002F2DF2">
        <w:rPr>
          <w:sz w:val="24"/>
          <w:szCs w:val="24"/>
        </w:rPr>
        <w:t>Подгорное</w:t>
      </w:r>
      <w:proofErr w:type="gramEnd"/>
      <w:r w:rsidR="002F2DF2" w:rsidRPr="002F2DF2">
        <w:rPr>
          <w:sz w:val="24"/>
          <w:szCs w:val="24"/>
        </w:rPr>
        <w:t>, ПС Правобережная, Центральный склад филиала ПАО «МРСК Центра» - «Липецкэнерго».</w:t>
      </w:r>
    </w:p>
    <w:p w:rsidR="00717F60" w:rsidRPr="002F2DF2"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F2DF2">
        <w:rPr>
          <w:iCs/>
          <w:sz w:val="24"/>
          <w:szCs w:val="24"/>
        </w:rPr>
        <w:t xml:space="preserve">Форма и порядок оплаты: </w:t>
      </w:r>
      <w:bookmarkEnd w:id="21"/>
      <w:r w:rsidR="002F2DF2" w:rsidRPr="00614744">
        <w:rPr>
          <w:iCs/>
          <w:sz w:val="24"/>
          <w:szCs w:val="24"/>
        </w:rPr>
        <w:t>безналичный расчет, в течение 30 (тридцати) календарных дней с момента  подписания Сторонами накладной, предоставления счета-фактуры  и иных документов, предусмотренных договором.</w:t>
      </w:r>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F2DF2">
        <w:rPr>
          <w:iCs/>
          <w:sz w:val="24"/>
          <w:szCs w:val="24"/>
        </w:rPr>
        <w:t xml:space="preserve">Порядок проведения </w:t>
      </w:r>
      <w:r w:rsidR="00C05EF6" w:rsidRPr="002F2DF2">
        <w:rPr>
          <w:iCs/>
          <w:sz w:val="24"/>
          <w:szCs w:val="24"/>
        </w:rPr>
        <w:t xml:space="preserve">запроса предложений </w:t>
      </w:r>
      <w:r w:rsidRPr="002F2DF2">
        <w:rPr>
          <w:iCs/>
          <w:sz w:val="24"/>
          <w:szCs w:val="24"/>
        </w:rPr>
        <w:t xml:space="preserve">и участия в нем, а также инструкции по подготовке </w:t>
      </w:r>
      <w:r w:rsidRPr="002F2DF2">
        <w:rPr>
          <w:sz w:val="24"/>
          <w:szCs w:val="24"/>
        </w:rPr>
        <w:t>заявок</w:t>
      </w:r>
      <w:r w:rsidRPr="002F2DF2">
        <w:rPr>
          <w:iCs/>
          <w:sz w:val="24"/>
          <w:szCs w:val="24"/>
        </w:rPr>
        <w:t>, приведены в разделе</w:t>
      </w:r>
      <w:r w:rsidR="00E71A48" w:rsidRPr="002F2DF2">
        <w:rPr>
          <w:iCs/>
          <w:sz w:val="24"/>
          <w:szCs w:val="24"/>
        </w:rPr>
        <w:t xml:space="preserve"> </w:t>
      </w:r>
      <w:r w:rsidR="00822D3A" w:rsidRPr="002F2DF2">
        <w:rPr>
          <w:iCs/>
          <w:sz w:val="24"/>
          <w:szCs w:val="24"/>
        </w:rPr>
        <w:fldChar w:fldCharType="begin"/>
      </w:r>
      <w:r w:rsidR="00E71A48" w:rsidRPr="002F2DF2">
        <w:rPr>
          <w:iCs/>
          <w:sz w:val="24"/>
          <w:szCs w:val="24"/>
        </w:rPr>
        <w:instrText xml:space="preserve"> REF _Ref311232052 \r \h </w:instrText>
      </w:r>
      <w:r w:rsidR="002F2DF2">
        <w:rPr>
          <w:iCs/>
          <w:sz w:val="24"/>
          <w:szCs w:val="24"/>
        </w:rPr>
        <w:instrText xml:space="preserve"> \* MERGEFORMAT </w:instrText>
      </w:r>
      <w:r w:rsidR="00822D3A" w:rsidRPr="002F2DF2">
        <w:rPr>
          <w:iCs/>
          <w:sz w:val="24"/>
          <w:szCs w:val="24"/>
        </w:rPr>
      </w:r>
      <w:r w:rsidR="00822D3A" w:rsidRPr="002F2DF2">
        <w:rPr>
          <w:iCs/>
          <w:sz w:val="24"/>
          <w:szCs w:val="24"/>
        </w:rPr>
        <w:fldChar w:fldCharType="separate"/>
      </w:r>
      <w:r w:rsidR="00E2373E" w:rsidRPr="002F2DF2">
        <w:rPr>
          <w:iCs/>
          <w:sz w:val="24"/>
          <w:szCs w:val="24"/>
        </w:rPr>
        <w:t>3</w:t>
      </w:r>
      <w:r w:rsidR="00822D3A" w:rsidRPr="002F2DF2">
        <w:rPr>
          <w:iCs/>
          <w:sz w:val="24"/>
          <w:szCs w:val="24"/>
        </w:rPr>
        <w:fldChar w:fldCharType="end"/>
      </w:r>
      <w:r w:rsidR="00E71A48" w:rsidRPr="002F2DF2">
        <w:rPr>
          <w:iCs/>
          <w:sz w:val="24"/>
          <w:szCs w:val="24"/>
        </w:rPr>
        <w:t xml:space="preserve"> </w:t>
      </w:r>
      <w:r w:rsidRPr="002F2DF2">
        <w:rPr>
          <w:iCs/>
          <w:sz w:val="24"/>
          <w:szCs w:val="24"/>
        </w:rPr>
        <w:t xml:space="preserve">(здесь и далее ссылки относятся к </w:t>
      </w:r>
      <w:r w:rsidRPr="002F2DF2">
        <w:rPr>
          <w:iCs/>
          <w:sz w:val="24"/>
          <w:szCs w:val="24"/>
        </w:rPr>
        <w:lastRenderedPageBreak/>
        <w:t xml:space="preserve">настоящей </w:t>
      </w:r>
      <w:r w:rsidR="007D07A7" w:rsidRPr="002F2DF2">
        <w:rPr>
          <w:iCs/>
          <w:sz w:val="24"/>
          <w:szCs w:val="24"/>
        </w:rPr>
        <w:t>Д</w:t>
      </w:r>
      <w:r w:rsidRPr="002F2DF2">
        <w:rPr>
          <w:iCs/>
          <w:sz w:val="24"/>
          <w:szCs w:val="24"/>
        </w:rPr>
        <w:t xml:space="preserve">окументации). </w:t>
      </w:r>
      <w:r w:rsidRPr="002F2DF2">
        <w:rPr>
          <w:sz w:val="24"/>
          <w:szCs w:val="24"/>
        </w:rPr>
        <w:t>Подробные</w:t>
      </w:r>
      <w:r w:rsidRPr="00E71A48">
        <w:rPr>
          <w:sz w:val="24"/>
          <w:szCs w:val="24"/>
        </w:rPr>
        <w:t xml:space="preserve">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822D3A">
        <w:rPr>
          <w:sz w:val="24"/>
          <w:szCs w:val="24"/>
        </w:rPr>
        <w:fldChar w:fldCharType="begin"/>
      </w:r>
      <w:r w:rsidR="008D2928">
        <w:rPr>
          <w:sz w:val="24"/>
          <w:szCs w:val="24"/>
        </w:rPr>
        <w:instrText xml:space="preserve"> REF _Ref440270568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D033D2">
        <w:fldChar w:fldCharType="begin"/>
      </w:r>
      <w:r w:rsidR="00D033D2">
        <w:instrText xml:space="preserve"> REF _Ref305973574 \r \h  \* MERGEFORMAT </w:instrText>
      </w:r>
      <w:r w:rsidR="00D033D2">
        <w:fldChar w:fldCharType="separate"/>
      </w:r>
      <w:r w:rsidR="00E2373E">
        <w:t>2</w:t>
      </w:r>
      <w:r w:rsidR="00D033D2">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822D3A">
        <w:rPr>
          <w:iCs/>
          <w:sz w:val="24"/>
          <w:szCs w:val="24"/>
        </w:rPr>
        <w:fldChar w:fldCharType="begin"/>
      </w:r>
      <w:r w:rsidR="008D2928">
        <w:rPr>
          <w:iCs/>
          <w:sz w:val="24"/>
          <w:szCs w:val="24"/>
        </w:rPr>
        <w:instrText xml:space="preserve"> REF _Ref440270602 \r \h </w:instrText>
      </w:r>
      <w:r w:rsidR="00822D3A">
        <w:rPr>
          <w:iCs/>
          <w:sz w:val="24"/>
          <w:szCs w:val="24"/>
        </w:rPr>
      </w:r>
      <w:r w:rsidR="00822D3A">
        <w:rPr>
          <w:iCs/>
          <w:sz w:val="24"/>
          <w:szCs w:val="24"/>
        </w:rPr>
        <w:fldChar w:fldCharType="separate"/>
      </w:r>
      <w:r w:rsidR="00E2373E">
        <w:rPr>
          <w:iCs/>
          <w:sz w:val="24"/>
          <w:szCs w:val="24"/>
        </w:rPr>
        <w:t>5</w:t>
      </w:r>
      <w:r w:rsidR="00822D3A">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 если сроки поставки продукции, отгрузочные реквизиты/базис поставки, форма и порядок оплаты</w:t>
      </w:r>
      <w:r w:rsidRPr="00F0047B">
        <w:rPr>
          <w:sz w:val="24"/>
          <w:szCs w:val="24"/>
        </w:rPr>
        <w:t xml:space="preserve">, указанные в п.п. </w:t>
      </w:r>
      <w:r w:rsidR="00D033D2">
        <w:fldChar w:fldCharType="begin"/>
      </w:r>
      <w:r w:rsidR="00D033D2">
        <w:instrText xml:space="preserve"> REF _Ref440270637 \r \h  \* MERGEFORMAT </w:instrText>
      </w:r>
      <w:r w:rsidR="00D033D2">
        <w:fldChar w:fldCharType="separate"/>
      </w:r>
      <w:r w:rsidR="00E2373E" w:rsidRPr="00E2373E">
        <w:rPr>
          <w:sz w:val="24"/>
          <w:szCs w:val="24"/>
        </w:rPr>
        <w:t>1.1.5</w:t>
      </w:r>
      <w:r w:rsidR="00D033D2">
        <w:fldChar w:fldCharType="end"/>
      </w:r>
      <w:r w:rsidRPr="00F0047B">
        <w:rPr>
          <w:sz w:val="24"/>
          <w:szCs w:val="24"/>
        </w:rPr>
        <w:t xml:space="preserve">, </w:t>
      </w:r>
      <w:r w:rsidR="00D033D2">
        <w:fldChar w:fldCharType="begin"/>
      </w:r>
      <w:r w:rsidR="00D033D2">
        <w:instrText xml:space="preserve"> REF _Ref440270651 \r \h  \* MERGEFORMAT </w:instrText>
      </w:r>
      <w:r w:rsidR="00D033D2">
        <w:fldChar w:fldCharType="separate"/>
      </w:r>
      <w:r w:rsidR="00E2373E" w:rsidRPr="00E2373E">
        <w:rPr>
          <w:sz w:val="24"/>
          <w:szCs w:val="24"/>
        </w:rPr>
        <w:t>1.1.6</w:t>
      </w:r>
      <w:r w:rsidR="00D033D2">
        <w:fldChar w:fldCharType="end"/>
      </w:r>
      <w:r w:rsidRPr="00F0047B">
        <w:rPr>
          <w:sz w:val="24"/>
          <w:szCs w:val="24"/>
        </w:rPr>
        <w:t xml:space="preserve">, </w:t>
      </w:r>
      <w:r w:rsidR="00D033D2">
        <w:fldChar w:fldCharType="begin"/>
      </w:r>
      <w:r w:rsidR="00D033D2">
        <w:instrText xml:space="preserve"> REF _Ref440270663 \r \h  \* MERGEFORMAT </w:instrText>
      </w:r>
      <w:r w:rsidR="00D033D2">
        <w:fldChar w:fldCharType="separate"/>
      </w:r>
      <w:r w:rsidR="00E2373E" w:rsidRPr="00E2373E">
        <w:rPr>
          <w:sz w:val="24"/>
          <w:szCs w:val="24"/>
        </w:rPr>
        <w:t>1.1.7</w:t>
      </w:r>
      <w:r w:rsidR="00D033D2">
        <w:fldChar w:fldCharType="end"/>
      </w:r>
      <w:r w:rsidRPr="00F0047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F0047B">
        <w:rPr>
          <w:sz w:val="24"/>
          <w:szCs w:val="24"/>
        </w:rPr>
        <w:t>о</w:t>
      </w:r>
      <w:proofErr w:type="gramStart"/>
      <w:r w:rsidR="00A154B7" w:rsidRPr="00F0047B">
        <w:rPr>
          <w:sz w:val="24"/>
          <w:szCs w:val="24"/>
        </w:rPr>
        <w:t>м(</w:t>
      </w:r>
      <w:proofErr w:type="gramEnd"/>
      <w:r w:rsidRPr="00F0047B">
        <w:rPr>
          <w:sz w:val="24"/>
          <w:szCs w:val="24"/>
        </w:rPr>
        <w:t>их</w:t>
      </w:r>
      <w:r w:rsidR="00A154B7" w:rsidRPr="00F0047B">
        <w:rPr>
          <w:sz w:val="24"/>
          <w:szCs w:val="24"/>
        </w:rPr>
        <w:t>)</w:t>
      </w:r>
      <w:r w:rsidRPr="00F0047B">
        <w:rPr>
          <w:sz w:val="24"/>
          <w:szCs w:val="24"/>
        </w:rPr>
        <w:t xml:space="preserve"> задани</w:t>
      </w:r>
      <w:r w:rsidR="00A154B7" w:rsidRPr="00F0047B">
        <w:rPr>
          <w:sz w:val="24"/>
          <w:szCs w:val="24"/>
        </w:rPr>
        <w:t>и(</w:t>
      </w:r>
      <w:proofErr w:type="spellStart"/>
      <w:r w:rsidRPr="00F0047B">
        <w:rPr>
          <w:sz w:val="24"/>
          <w:szCs w:val="24"/>
        </w:rPr>
        <w:t>ях</w:t>
      </w:r>
      <w:proofErr w:type="spellEnd"/>
      <w:r w:rsidR="00A154B7" w:rsidRPr="00F0047B">
        <w:rPr>
          <w:sz w:val="24"/>
          <w:szCs w:val="24"/>
        </w:rPr>
        <w:t>)</w:t>
      </w:r>
      <w:r w:rsidRPr="00F0047B">
        <w:rPr>
          <w:sz w:val="24"/>
          <w:szCs w:val="24"/>
        </w:rPr>
        <w:t xml:space="preserve">) </w:t>
      </w:r>
      <w:r w:rsidR="00F0047B" w:rsidRPr="00F0047B">
        <w:rPr>
          <w:sz w:val="24"/>
          <w:szCs w:val="24"/>
        </w:rPr>
        <w:t>и/или в Приложении №2 (проекте Договора)</w:t>
      </w:r>
      <w:r w:rsidR="00F0047B" w:rsidRPr="00F0047B">
        <w:rPr>
          <w:bCs w:val="0"/>
          <w:iCs/>
          <w:szCs w:val="24"/>
        </w:rPr>
        <w:t xml:space="preserve"> </w:t>
      </w:r>
      <w:r w:rsidRPr="00F0047B">
        <w:rPr>
          <w:sz w:val="24"/>
          <w:szCs w:val="24"/>
        </w:rPr>
        <w:t>к настоящей</w:t>
      </w:r>
      <w:r w:rsidRPr="003803A7">
        <w:rPr>
          <w:sz w:val="24"/>
          <w:szCs w:val="24"/>
        </w:rPr>
        <w:t xml:space="preserve"> Документации, Участники при подготовке Заявок должны руководствоваться условиями, </w:t>
      </w:r>
      <w:proofErr w:type="gramStart"/>
      <w:r w:rsidRPr="003803A7">
        <w:rPr>
          <w:sz w:val="24"/>
          <w:szCs w:val="24"/>
        </w:rPr>
        <w:t>указанными</w:t>
      </w:r>
      <w:proofErr w:type="gramEnd"/>
      <w:r w:rsidRPr="0022360B">
        <w:rPr>
          <w:sz w:val="24"/>
          <w:szCs w:val="24"/>
        </w:rPr>
        <w:t xml:space="preserve"> в п.п. </w:t>
      </w:r>
      <w:r w:rsidR="00822D3A">
        <w:rPr>
          <w:sz w:val="24"/>
          <w:szCs w:val="24"/>
        </w:rPr>
        <w:fldChar w:fldCharType="begin"/>
      </w:r>
      <w:r w:rsidR="008D2928">
        <w:rPr>
          <w:sz w:val="24"/>
          <w:szCs w:val="24"/>
        </w:rPr>
        <w:instrText xml:space="preserve"> REF _Ref440270637 \r \h </w:instrText>
      </w:r>
      <w:r w:rsidR="00822D3A">
        <w:rPr>
          <w:sz w:val="24"/>
          <w:szCs w:val="24"/>
        </w:rPr>
      </w:r>
      <w:r w:rsidR="00822D3A">
        <w:rPr>
          <w:sz w:val="24"/>
          <w:szCs w:val="24"/>
        </w:rPr>
        <w:fldChar w:fldCharType="separate"/>
      </w:r>
      <w:r w:rsidR="00E2373E">
        <w:rPr>
          <w:sz w:val="24"/>
          <w:szCs w:val="24"/>
        </w:rPr>
        <w:t>1.1.5</w:t>
      </w:r>
      <w:r w:rsidR="00822D3A">
        <w:rPr>
          <w:sz w:val="24"/>
          <w:szCs w:val="24"/>
        </w:rPr>
        <w:fldChar w:fldCharType="end"/>
      </w:r>
      <w:r w:rsidR="008D2928" w:rsidRPr="0022360B">
        <w:rPr>
          <w:sz w:val="24"/>
          <w:szCs w:val="24"/>
        </w:rPr>
        <w:t xml:space="preserve">, </w:t>
      </w:r>
      <w:r w:rsidR="00822D3A">
        <w:rPr>
          <w:sz w:val="24"/>
          <w:szCs w:val="24"/>
        </w:rPr>
        <w:fldChar w:fldCharType="begin"/>
      </w:r>
      <w:r w:rsidR="008D2928">
        <w:rPr>
          <w:sz w:val="24"/>
          <w:szCs w:val="24"/>
        </w:rPr>
        <w:instrText xml:space="preserve"> REF _Ref440270651 \r \h </w:instrText>
      </w:r>
      <w:r w:rsidR="00822D3A">
        <w:rPr>
          <w:sz w:val="24"/>
          <w:szCs w:val="24"/>
        </w:rPr>
      </w:r>
      <w:r w:rsidR="00822D3A">
        <w:rPr>
          <w:sz w:val="24"/>
          <w:szCs w:val="24"/>
        </w:rPr>
        <w:fldChar w:fldCharType="separate"/>
      </w:r>
      <w:r w:rsidR="00E2373E">
        <w:rPr>
          <w:sz w:val="24"/>
          <w:szCs w:val="24"/>
        </w:rPr>
        <w:t>1.1.6</w:t>
      </w:r>
      <w:r w:rsidR="00822D3A">
        <w:rPr>
          <w:sz w:val="24"/>
          <w:szCs w:val="24"/>
        </w:rPr>
        <w:fldChar w:fldCharType="end"/>
      </w:r>
      <w:r w:rsidR="008D2928" w:rsidRPr="0022360B">
        <w:rPr>
          <w:sz w:val="24"/>
          <w:szCs w:val="24"/>
        </w:rPr>
        <w:t xml:space="preserve">, </w:t>
      </w:r>
      <w:r w:rsidR="00822D3A">
        <w:rPr>
          <w:sz w:val="24"/>
          <w:szCs w:val="24"/>
        </w:rPr>
        <w:fldChar w:fldCharType="begin"/>
      </w:r>
      <w:r w:rsidR="008D2928">
        <w:rPr>
          <w:sz w:val="24"/>
          <w:szCs w:val="24"/>
        </w:rPr>
        <w:instrText xml:space="preserve"> REF _Ref440270663 \r \h </w:instrText>
      </w:r>
      <w:r w:rsidR="00822D3A">
        <w:rPr>
          <w:sz w:val="24"/>
          <w:szCs w:val="24"/>
        </w:rPr>
      </w:r>
      <w:r w:rsidR="00822D3A">
        <w:rPr>
          <w:sz w:val="24"/>
          <w:szCs w:val="24"/>
        </w:rPr>
        <w:fldChar w:fldCharType="separate"/>
      </w:r>
      <w:r w:rsidR="00E2373E">
        <w:rPr>
          <w:sz w:val="24"/>
          <w:szCs w:val="24"/>
        </w:rPr>
        <w:t>1.1.7</w:t>
      </w:r>
      <w:r w:rsidR="00822D3A">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822D3A">
        <w:rPr>
          <w:sz w:val="24"/>
          <w:szCs w:val="24"/>
        </w:rPr>
        <w:fldChar w:fldCharType="begin"/>
      </w:r>
      <w:r w:rsidR="008D2928">
        <w:rPr>
          <w:sz w:val="24"/>
          <w:szCs w:val="24"/>
        </w:rPr>
        <w:instrText xml:space="preserve"> REF _Ref440270663 \r \h </w:instrText>
      </w:r>
      <w:r w:rsidR="00822D3A">
        <w:rPr>
          <w:sz w:val="24"/>
          <w:szCs w:val="24"/>
        </w:rPr>
      </w:r>
      <w:r w:rsidR="00822D3A">
        <w:rPr>
          <w:sz w:val="24"/>
          <w:szCs w:val="24"/>
        </w:rPr>
        <w:fldChar w:fldCharType="separate"/>
      </w:r>
      <w:r w:rsidR="00E2373E">
        <w:rPr>
          <w:sz w:val="24"/>
          <w:szCs w:val="24"/>
        </w:rPr>
        <w:t>1.1.7</w:t>
      </w:r>
      <w:r w:rsidR="00822D3A">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1131235"/>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D033D2">
        <w:fldChar w:fldCharType="begin"/>
      </w:r>
      <w:r w:rsidR="00D033D2">
        <w:instrText xml:space="preserve"> REF _Ref305973033 \r \h  \* MERGEFORMAT </w:instrText>
      </w:r>
      <w:r w:rsidR="00D033D2">
        <w:fldChar w:fldCharType="separate"/>
      </w:r>
      <w:r w:rsidR="00E2373E" w:rsidRPr="00E2373E">
        <w:rPr>
          <w:sz w:val="24"/>
          <w:szCs w:val="24"/>
        </w:rPr>
        <w:t>3.2</w:t>
      </w:r>
      <w:r w:rsidR="00D033D2">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w:t>
      </w:r>
      <w:r w:rsidR="00717F60" w:rsidRPr="00E71A48">
        <w:rPr>
          <w:sz w:val="24"/>
          <w:szCs w:val="24"/>
        </w:rPr>
        <w:lastRenderedPageBreak/>
        <w:t xml:space="preserve">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1131236"/>
      <w:bookmarkEnd w:id="32"/>
      <w:r w:rsidRPr="00E71A48">
        <w:t>Особые положения в связи с проведением Запроса предложений на ЭТП</w:t>
      </w:r>
      <w:bookmarkEnd w:id="33"/>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1131237"/>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 xml:space="preserve">ами запроса предложений своих обязательств в связи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D033D2">
        <w:fldChar w:fldCharType="begin"/>
      </w:r>
      <w:r w:rsidR="00D033D2">
        <w:instrText xml:space="preserve"> REF _Ref191386164 \r \h  \* MERGEFORMAT </w:instrText>
      </w:r>
      <w:r w:rsidR="00D033D2">
        <w:fldChar w:fldCharType="separate"/>
      </w:r>
      <w:r w:rsidR="00E2373E" w:rsidRPr="00E2373E">
        <w:rPr>
          <w:sz w:val="24"/>
          <w:szCs w:val="24"/>
        </w:rPr>
        <w:t xml:space="preserve"> 1.4.1 </w:t>
      </w:r>
      <w:r w:rsidR="00D033D2">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D033D2">
        <w:fldChar w:fldCharType="begin"/>
      </w:r>
      <w:r w:rsidR="00D033D2">
        <w:instrText xml:space="preserve"> REF _Ref306978606 \r \h  \* MERGEFORMAT </w:instrText>
      </w:r>
      <w:r w:rsidR="00D033D2">
        <w:fldChar w:fldCharType="separate"/>
      </w:r>
      <w:r w:rsidR="00E2373E" w:rsidRPr="00E2373E">
        <w:rPr>
          <w:sz w:val="24"/>
          <w:szCs w:val="24"/>
        </w:rPr>
        <w:t xml:space="preserve"> 1.4.2 </w:t>
      </w:r>
      <w:r w:rsidR="00D033D2">
        <w:fldChar w:fldCharType="end"/>
      </w:r>
      <w:r w:rsidRPr="00E71A48">
        <w:rPr>
          <w:sz w:val="24"/>
          <w:szCs w:val="24"/>
        </w:rPr>
        <w:t xml:space="preserve">могут быть решены в Третейском суде при Российском союзе промышленников и </w:t>
      </w:r>
      <w:r w:rsidRPr="00E71A4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2F2DF2" w:rsidRPr="00E71A48" w:rsidRDefault="002F2DF2" w:rsidP="002F2DF2">
      <w:pPr>
        <w:keepNext/>
        <w:shd w:val="clear" w:color="auto" w:fill="FFFFFF"/>
        <w:tabs>
          <w:tab w:val="left" w:pos="1700"/>
        </w:tabs>
        <w:spacing w:before="60" w:line="264" w:lineRule="auto"/>
        <w:ind w:left="709" w:right="11" w:firstLine="0"/>
        <w:rPr>
          <w:sz w:val="24"/>
          <w:szCs w:val="24"/>
        </w:rPr>
      </w:pPr>
    </w:p>
    <w:p w:rsidR="00717F60" w:rsidRPr="00E71A48" w:rsidRDefault="00717F60" w:rsidP="00E722B6">
      <w:pPr>
        <w:pStyle w:val="2"/>
        <w:tabs>
          <w:tab w:val="clear" w:pos="1700"/>
          <w:tab w:val="left" w:pos="567"/>
        </w:tabs>
        <w:spacing w:line="264" w:lineRule="auto"/>
      </w:pPr>
      <w:bookmarkStart w:id="39" w:name="__RefHeading__401_1298132286"/>
      <w:bookmarkStart w:id="40" w:name="_Toc441131238"/>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r w:rsidR="009C744E" w:rsidRPr="00E71A48">
        <w:rPr>
          <w:sz w:val="24"/>
          <w:szCs w:val="24"/>
        </w:rPr>
        <w:t>Участник</w:t>
      </w:r>
      <w:r w:rsidRPr="00E71A48">
        <w:rPr>
          <w:sz w:val="24"/>
          <w:szCs w:val="24"/>
        </w:rPr>
        <w:t xml:space="preserve">а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D033D2">
        <w:fldChar w:fldCharType="begin"/>
      </w:r>
      <w:r w:rsidR="00D033D2">
        <w:instrText xml:space="preserve"> REF _Ref306114966 \r \h  \* MERGEFORMAT </w:instrText>
      </w:r>
      <w:r w:rsidR="00D033D2">
        <w:fldChar w:fldCharType="separate"/>
      </w:r>
      <w:r w:rsidR="00E2373E" w:rsidRPr="00E2373E">
        <w:rPr>
          <w:sz w:val="24"/>
          <w:szCs w:val="24"/>
        </w:rPr>
        <w:t>3.3.11</w:t>
      </w:r>
      <w:r w:rsidR="00D033D2">
        <w:fldChar w:fldCharType="end"/>
      </w:r>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w:t>
      </w:r>
      <w:proofErr w:type="spellStart"/>
      <w:r w:rsidRPr="00433EB1">
        <w:rPr>
          <w:bCs w:val="0"/>
          <w:sz w:val="24"/>
          <w:szCs w:val="24"/>
          <w:lang w:eastAsia="ru-RU"/>
        </w:rPr>
        <w:t>интернет-ресурсах</w:t>
      </w:r>
      <w:proofErr w:type="spellEnd"/>
      <w:r w:rsidRPr="00433EB1">
        <w:rPr>
          <w:bCs w:val="0"/>
          <w:sz w:val="24"/>
          <w:szCs w:val="24"/>
          <w:lang w:eastAsia="ru-RU"/>
        </w:rPr>
        <w:t xml:space="preserve">,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Pr="00433EB1">
        <w:rPr>
          <w:iCs/>
          <w:sz w:val="24"/>
          <w:szCs w:val="24"/>
        </w:rPr>
        <w:t>)</w:t>
      </w:r>
      <w:r w:rsidRPr="00433EB1">
        <w:rPr>
          <w:sz w:val="24"/>
          <w:szCs w:val="24"/>
        </w:rPr>
        <w:t>.</w:t>
      </w:r>
    </w:p>
    <w:p w:rsidR="002D4BC6" w:rsidRPr="00433EB1"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239"/>
      <w:bookmarkStart w:id="52" w:name="_Ref306144164"/>
      <w:r w:rsidRPr="00433EB1">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1240"/>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822D3A">
        <w:rPr>
          <w:b w:val="0"/>
        </w:rPr>
        <w:fldChar w:fldCharType="begin"/>
      </w:r>
      <w:r w:rsidR="002D4BC6">
        <w:rPr>
          <w:b w:val="0"/>
        </w:rPr>
        <w:instrText xml:space="preserve"> REF _Ref440275279 \r \h </w:instrText>
      </w:r>
      <w:r w:rsidR="00822D3A">
        <w:rPr>
          <w:b w:val="0"/>
        </w:rPr>
      </w:r>
      <w:r w:rsidR="00822D3A">
        <w:rPr>
          <w:b w:val="0"/>
        </w:rPr>
        <w:fldChar w:fldCharType="separate"/>
      </w:r>
      <w:r w:rsidR="00E2373E">
        <w:rPr>
          <w:b w:val="0"/>
        </w:rPr>
        <w:t>1.1.4</w:t>
      </w:r>
      <w:r w:rsidR="00822D3A">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r w:rsidR="002D4BC6">
        <w:rPr>
          <w:b w:val="0"/>
        </w:rPr>
        <w:t xml:space="preserve"> </w:t>
      </w:r>
    </w:p>
    <w:p w:rsidR="002D4BC6" w:rsidRPr="002D4BC6" w:rsidRDefault="002D4BC6" w:rsidP="00E722B6">
      <w:pPr>
        <w:pStyle w:val="3"/>
        <w:ind w:left="0" w:firstLine="709"/>
        <w:jc w:val="both"/>
        <w:rPr>
          <w:b w:val="0"/>
        </w:rPr>
      </w:pPr>
      <w:bookmarkStart w:id="58" w:name="_Toc440357070"/>
      <w:bookmarkStart w:id="59" w:name="_Toc440359625"/>
      <w:bookmarkStart w:id="60" w:name="_Toc440632088"/>
      <w:bookmarkStart w:id="61" w:name="_Toc440875909"/>
      <w:bookmarkStart w:id="62" w:name="_Toc441131241"/>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D033D2">
        <w:fldChar w:fldCharType="begin"/>
      </w:r>
      <w:r w:rsidR="00D033D2">
        <w:instrText xml:space="preserve"> REF _Ref305973147 \r \h  \* MERGEFORMAT </w:instrText>
      </w:r>
      <w:r w:rsidR="00D033D2">
        <w:fldChar w:fldCharType="separate"/>
      </w:r>
      <w:r w:rsidR="00E2373E" w:rsidRPr="00E2373E">
        <w:rPr>
          <w:b w:val="0"/>
          <w:szCs w:val="24"/>
        </w:rPr>
        <w:t>3.3</w:t>
      </w:r>
      <w:r w:rsidR="00D033D2">
        <w:fldChar w:fldCharType="end"/>
      </w:r>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E722B6">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1242"/>
      <w:r w:rsidRPr="002D4BC6">
        <w:rPr>
          <w:b w:val="0"/>
          <w:szCs w:val="24"/>
        </w:rPr>
        <w:t xml:space="preserve">Письмо о подаче оферты (подраздел </w:t>
      </w:r>
      <w:r w:rsidR="00D033D2">
        <w:fldChar w:fldCharType="begin"/>
      </w:r>
      <w:r w:rsidR="00D033D2">
        <w:instrText xml:space="preserve"> REF _Ref55336310 \r \h  \* MERGEFORMAT </w:instrText>
      </w:r>
      <w:r w:rsidR="00D033D2">
        <w:fldChar w:fldCharType="separate"/>
      </w:r>
      <w:r w:rsidR="00E2373E" w:rsidRPr="00E2373E">
        <w:rPr>
          <w:b w:val="0"/>
          <w:szCs w:val="24"/>
        </w:rPr>
        <w:t>5.1</w:t>
      </w:r>
      <w:r w:rsidR="00D033D2">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E722B6">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1243"/>
      <w:r w:rsidRPr="002D4BC6">
        <w:rPr>
          <w:b w:val="0"/>
          <w:szCs w:val="24"/>
        </w:rPr>
        <w:t>Сводная таблица стоимости</w:t>
      </w:r>
      <w:r w:rsidR="00BA0806" w:rsidRPr="00BA0806">
        <w:rPr>
          <w:bCs w:val="0"/>
          <w:szCs w:val="24"/>
        </w:rPr>
        <w:t xml:space="preserve"> </w:t>
      </w:r>
      <w:r w:rsidR="00BA0806" w:rsidRPr="00BA0806">
        <w:rPr>
          <w:b w:val="0"/>
          <w:szCs w:val="24"/>
        </w:rPr>
        <w:t>поставок</w:t>
      </w:r>
      <w:r w:rsidRPr="002D4BC6">
        <w:rPr>
          <w:b w:val="0"/>
          <w:szCs w:val="24"/>
        </w:rPr>
        <w:t xml:space="preserve"> (подраздел </w:t>
      </w:r>
      <w:r w:rsidR="00D033D2">
        <w:fldChar w:fldCharType="begin"/>
      </w:r>
      <w:r w:rsidR="00D033D2">
        <w:instrText xml:space="preserve"> REF _Ref440284918 \r \h  \* MERGEFORMAT </w:instrText>
      </w:r>
      <w:r w:rsidR="00D033D2">
        <w:fldChar w:fldCharType="separate"/>
      </w:r>
      <w:r w:rsidR="00E2373E" w:rsidRPr="00E2373E">
        <w:rPr>
          <w:b w:val="0"/>
          <w:szCs w:val="24"/>
        </w:rPr>
        <w:t>5.2</w:t>
      </w:r>
      <w:r w:rsidR="00D033D2">
        <w:fldChar w:fldCharType="end"/>
      </w:r>
      <w:r w:rsidRPr="002D4BC6">
        <w:rPr>
          <w:b w:val="0"/>
          <w:szCs w:val="24"/>
        </w:rPr>
        <w:t xml:space="preserve">), Техническое предложение (подраздел </w:t>
      </w:r>
      <w:r w:rsidR="00D033D2">
        <w:fldChar w:fldCharType="begin"/>
      </w:r>
      <w:r w:rsidR="00D033D2">
        <w:instrText xml:space="preserve"> REF _Ref86826666 \r \h  \* MERGEFORMAT </w:instrText>
      </w:r>
      <w:r w:rsidR="00D033D2">
        <w:fldChar w:fldCharType="separate"/>
      </w:r>
      <w:r w:rsidR="00E2373E" w:rsidRPr="00E2373E">
        <w:rPr>
          <w:b w:val="0"/>
          <w:szCs w:val="24"/>
        </w:rPr>
        <w:t>5.3</w:t>
      </w:r>
      <w:r w:rsidR="00D033D2">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D033D2">
        <w:fldChar w:fldCharType="begin"/>
      </w:r>
      <w:r w:rsidR="00D033D2">
        <w:instrText xml:space="preserve"> REF _Ref440284947 \r \h  \* MERGEFORMAT </w:instrText>
      </w:r>
      <w:r w:rsidR="00D033D2">
        <w:fldChar w:fldCharType="separate"/>
      </w:r>
      <w:r w:rsidR="00E2373E" w:rsidRPr="00E2373E">
        <w:rPr>
          <w:b w:val="0"/>
          <w:szCs w:val="24"/>
        </w:rPr>
        <w:t>5.4</w:t>
      </w:r>
      <w:r w:rsidR="00D033D2">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D033D2">
        <w:fldChar w:fldCharType="begin"/>
      </w:r>
      <w:r w:rsidR="00D033D2">
        <w:instrText xml:space="preserve"> REF _Ref93264992 \r \h  \* MERGEFORMAT </w:instrText>
      </w:r>
      <w:r w:rsidR="00D033D2">
        <w:fldChar w:fldCharType="separate"/>
      </w:r>
      <w:r w:rsidR="00E2373E" w:rsidRPr="00E2373E">
        <w:rPr>
          <w:b w:val="0"/>
          <w:szCs w:val="24"/>
        </w:rPr>
        <w:t>5.5</w:t>
      </w:r>
      <w:r w:rsidR="00D033D2">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r w:rsidR="00AE556B">
        <w:rPr>
          <w:b w:val="0"/>
          <w:szCs w:val="24"/>
        </w:rPr>
        <w:t xml:space="preserve"> </w:t>
      </w:r>
    </w:p>
    <w:p w:rsidR="002D4BC6" w:rsidRPr="002D4BC6" w:rsidRDefault="002D4BC6" w:rsidP="00E722B6">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1244"/>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822D3A">
        <w:rPr>
          <w:b w:val="0"/>
          <w:szCs w:val="24"/>
        </w:rPr>
        <w:fldChar w:fldCharType="begin"/>
      </w:r>
      <w:r>
        <w:rPr>
          <w:b w:val="0"/>
          <w:szCs w:val="24"/>
        </w:rPr>
        <w:instrText xml:space="preserve"> REF _Ref440285128 \r \h </w:instrText>
      </w:r>
      <w:r w:rsidR="00822D3A">
        <w:rPr>
          <w:b w:val="0"/>
          <w:szCs w:val="24"/>
        </w:rPr>
      </w:r>
      <w:r w:rsidR="00822D3A">
        <w:rPr>
          <w:b w:val="0"/>
          <w:szCs w:val="24"/>
        </w:rPr>
        <w:fldChar w:fldCharType="separate"/>
      </w:r>
      <w:r w:rsidR="00E2373E">
        <w:rPr>
          <w:b w:val="0"/>
          <w:szCs w:val="24"/>
        </w:rPr>
        <w:t>3.3.14</w:t>
      </w:r>
      <w:r w:rsidR="00822D3A">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E722B6">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1245"/>
      <w:r w:rsidRPr="002D4BC6">
        <w:rPr>
          <w:b w:val="0"/>
          <w:szCs w:val="24"/>
        </w:rPr>
        <w:t xml:space="preserve">Оценка заявок (подраздел </w:t>
      </w:r>
      <w:r w:rsidR="00822D3A">
        <w:rPr>
          <w:b w:val="0"/>
          <w:szCs w:val="24"/>
        </w:rPr>
        <w:fldChar w:fldCharType="begin"/>
      </w:r>
      <w:r>
        <w:rPr>
          <w:b w:val="0"/>
          <w:szCs w:val="24"/>
        </w:rPr>
        <w:instrText xml:space="preserve"> REF _Ref305973250 \r \h </w:instrText>
      </w:r>
      <w:r w:rsidR="00822D3A">
        <w:rPr>
          <w:b w:val="0"/>
          <w:szCs w:val="24"/>
        </w:rPr>
      </w:r>
      <w:r w:rsidR="00822D3A">
        <w:rPr>
          <w:b w:val="0"/>
          <w:szCs w:val="24"/>
        </w:rPr>
        <w:fldChar w:fldCharType="separate"/>
      </w:r>
      <w:r w:rsidR="00E2373E">
        <w:rPr>
          <w:b w:val="0"/>
          <w:szCs w:val="24"/>
        </w:rPr>
        <w:t>3.5.1</w:t>
      </w:r>
      <w:r w:rsidR="00822D3A">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822D3A">
        <w:rPr>
          <w:b w:val="0"/>
          <w:szCs w:val="24"/>
        </w:rPr>
        <w:fldChar w:fldCharType="begin"/>
      </w:r>
      <w:r w:rsidR="008F3E51">
        <w:rPr>
          <w:b w:val="0"/>
          <w:szCs w:val="24"/>
        </w:rPr>
        <w:instrText xml:space="preserve"> REF _Ref440880942 \r \h </w:instrText>
      </w:r>
      <w:r w:rsidR="00822D3A">
        <w:rPr>
          <w:b w:val="0"/>
          <w:szCs w:val="24"/>
        </w:rPr>
      </w:r>
      <w:r w:rsidR="00822D3A">
        <w:rPr>
          <w:b w:val="0"/>
          <w:szCs w:val="24"/>
        </w:rPr>
        <w:fldChar w:fldCharType="separate"/>
      </w:r>
      <w:r w:rsidR="00E2373E">
        <w:rPr>
          <w:b w:val="0"/>
          <w:szCs w:val="24"/>
        </w:rPr>
        <w:t>3.8</w:t>
      </w:r>
      <w:r w:rsidR="00822D3A">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E722B6">
      <w:pPr>
        <w:pStyle w:val="3"/>
        <w:ind w:left="0" w:firstLine="709"/>
        <w:jc w:val="both"/>
        <w:rPr>
          <w:b w:val="0"/>
          <w:szCs w:val="24"/>
        </w:rPr>
        <w:sectPr w:rsidR="00E420A2" w:rsidRPr="002D4BC6"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1246"/>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85"/>
      <w:bookmarkEnd w:id="86"/>
      <w:bookmarkEnd w:id="87"/>
      <w:bookmarkEnd w:id="88"/>
    </w:p>
    <w:p w:rsidR="00953802" w:rsidRPr="006238AF" w:rsidRDefault="00216641" w:rsidP="00953802">
      <w:pPr>
        <w:pStyle w:val="2"/>
        <w:tabs>
          <w:tab w:val="clear" w:pos="1700"/>
          <w:tab w:val="left" w:pos="567"/>
        </w:tabs>
        <w:spacing w:line="264" w:lineRule="auto"/>
      </w:pPr>
      <w:bookmarkStart w:id="89" w:name="_Toc441131247"/>
      <w:r w:rsidRPr="006238AF">
        <w:t>Проект договора</w:t>
      </w:r>
      <w:bookmarkEnd w:id="89"/>
    </w:p>
    <w:p w:rsidR="00953802" w:rsidRPr="003803A7" w:rsidRDefault="00953802" w:rsidP="00953802">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1248"/>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94713A">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1249"/>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822D3A">
        <w:rPr>
          <w:b w:val="0"/>
        </w:rPr>
        <w:fldChar w:fldCharType="begin"/>
      </w:r>
      <w:r w:rsidR="008D2928">
        <w:rPr>
          <w:b w:val="0"/>
        </w:rPr>
        <w:instrText xml:space="preserve"> REF _Ref93264992 \r \h </w:instrText>
      </w:r>
      <w:r w:rsidR="00822D3A">
        <w:rPr>
          <w:b w:val="0"/>
        </w:rPr>
      </w:r>
      <w:r w:rsidR="00822D3A">
        <w:rPr>
          <w:b w:val="0"/>
        </w:rPr>
        <w:fldChar w:fldCharType="separate"/>
      </w:r>
      <w:r w:rsidR="00E2373E">
        <w:rPr>
          <w:b w:val="0"/>
        </w:rPr>
        <w:t>5.5</w:t>
      </w:r>
      <w:r w:rsidR="00822D3A">
        <w:rPr>
          <w:b w:val="0"/>
        </w:rPr>
        <w:fldChar w:fldCharType="end"/>
      </w:r>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94713A">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1250"/>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953802">
      <w:pPr>
        <w:pStyle w:val="2"/>
        <w:tabs>
          <w:tab w:val="clear" w:pos="1700"/>
          <w:tab w:val="left" w:pos="567"/>
        </w:tabs>
        <w:spacing w:line="264" w:lineRule="auto"/>
      </w:pPr>
      <w:bookmarkStart w:id="120" w:name="_Toc441131251"/>
      <w:r w:rsidRPr="003303E9">
        <w:rPr>
          <w:bCs w:val="0"/>
        </w:rPr>
        <w:t>Антикоррупционная оговорка, включаемая в проект договора</w:t>
      </w:r>
      <w:bookmarkEnd w:id="120"/>
    </w:p>
    <w:p w:rsidR="00953802" w:rsidRPr="003303E9" w:rsidRDefault="0094713A" w:rsidP="0094713A">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1252"/>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822D3A">
        <w:rPr>
          <w:b w:val="0"/>
        </w:rPr>
        <w:fldChar w:fldCharType="begin"/>
      </w:r>
      <w:r w:rsidR="008D2928">
        <w:rPr>
          <w:b w:val="0"/>
        </w:rPr>
        <w:instrText xml:space="preserve"> REF _Ref440270867 \r \h </w:instrText>
      </w:r>
      <w:r w:rsidR="00822D3A">
        <w:rPr>
          <w:b w:val="0"/>
        </w:rPr>
      </w:r>
      <w:r w:rsidR="00822D3A">
        <w:rPr>
          <w:b w:val="0"/>
        </w:rPr>
        <w:fldChar w:fldCharType="separate"/>
      </w:r>
      <w:r w:rsidR="00E2373E">
        <w:rPr>
          <w:b w:val="0"/>
        </w:rPr>
        <w:t>2.2.3</w:t>
      </w:r>
      <w:r w:rsidR="00822D3A">
        <w:rPr>
          <w:b w:val="0"/>
        </w:rPr>
        <w:fldChar w:fldCharType="end"/>
      </w:r>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94713A">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1253"/>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94713A">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1254"/>
      <w:r w:rsidRPr="003303E9">
        <w:rPr>
          <w:b w:val="0"/>
        </w:rPr>
        <w:t>Текст Антикоррупционной оговорки:</w:t>
      </w:r>
      <w:bookmarkEnd w:id="139"/>
      <w:bookmarkEnd w:id="140"/>
      <w:bookmarkEnd w:id="141"/>
      <w:bookmarkEnd w:id="142"/>
      <w:bookmarkEnd w:id="143"/>
      <w:bookmarkEnd w:id="144"/>
      <w:bookmarkEnd w:id="145"/>
      <w:bookmarkEnd w:id="146"/>
      <w:bookmarkEnd w:id="147"/>
      <w:bookmarkEnd w:id="148"/>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Это подтверждение должно быть направлено в течение десяти рабочих дней с даты направления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E71A48">
      <w:pPr>
        <w:spacing w:line="264" w:lineRule="auto"/>
        <w:rPr>
          <w:sz w:val="24"/>
          <w:szCs w:val="24"/>
        </w:rPr>
        <w:sectPr w:rsidR="00717F60" w:rsidRPr="00E71A48"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53" w:name="_Ref303711222"/>
      <w:bookmarkStart w:id="154" w:name="_Ref311232052"/>
      <w:bookmarkStart w:id="155" w:name="_Toc441131255"/>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E71A48">
      <w:pPr>
        <w:pStyle w:val="2"/>
        <w:tabs>
          <w:tab w:val="clear" w:pos="1700"/>
          <w:tab w:val="left" w:pos="567"/>
        </w:tabs>
        <w:spacing w:line="264" w:lineRule="auto"/>
      </w:pPr>
      <w:bookmarkStart w:id="156" w:name="_Toc441131256"/>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953802">
      <w:pPr>
        <w:pStyle w:val="3"/>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1257"/>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D033D2">
        <w:fldChar w:fldCharType="begin"/>
      </w:r>
      <w:r w:rsidR="00D033D2">
        <w:instrText xml:space="preserve"> REF _Ref305973033 \r \h  \* MERGEFORMAT </w:instrText>
      </w:r>
      <w:r w:rsidR="00D033D2">
        <w:fldChar w:fldCharType="separate"/>
      </w:r>
      <w:r w:rsidR="00E2373E" w:rsidRPr="00E2373E">
        <w:rPr>
          <w:bCs w:val="0"/>
          <w:sz w:val="24"/>
          <w:szCs w:val="24"/>
        </w:rPr>
        <w:t>3.2</w:t>
      </w:r>
      <w:r w:rsidR="00D033D2">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D033D2">
        <w:fldChar w:fldCharType="begin"/>
      </w:r>
      <w:r w:rsidR="00D033D2">
        <w:instrText xml:space="preserve"> REF _Ref305973147 \r \h  \* MERGEFORMAT </w:instrText>
      </w:r>
      <w:r w:rsidR="00D033D2">
        <w:fldChar w:fldCharType="separate"/>
      </w:r>
      <w:r w:rsidR="00E2373E" w:rsidRPr="00E2373E">
        <w:rPr>
          <w:bCs w:val="0"/>
          <w:sz w:val="24"/>
          <w:szCs w:val="24"/>
        </w:rPr>
        <w:t>3.3</w:t>
      </w:r>
      <w:r w:rsidR="00D033D2">
        <w:fldChar w:fldCharType="end"/>
      </w:r>
      <w:r w:rsidR="00822D3A"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822D3A"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00D033D2">
        <w:fldChar w:fldCharType="begin"/>
      </w:r>
      <w:r w:rsidR="00D033D2">
        <w:instrText xml:space="preserve"> REF _Ref305973214 \r \h  \* MERGEFORMAT </w:instrText>
      </w:r>
      <w:r w:rsidR="00D033D2">
        <w:fldChar w:fldCharType="separate"/>
      </w:r>
      <w:r w:rsidR="00E2373E" w:rsidRPr="00E2373E">
        <w:rPr>
          <w:bCs w:val="0"/>
          <w:sz w:val="24"/>
          <w:szCs w:val="24"/>
        </w:rPr>
        <w:t>3.4</w:t>
      </w:r>
      <w:r w:rsidR="00D033D2">
        <w:fldChar w:fldCharType="end"/>
      </w:r>
      <w:r w:rsidR="00096E9D" w:rsidRPr="00E71A48">
        <w:rPr>
          <w:bCs w:val="0"/>
          <w:sz w:val="24"/>
          <w:szCs w:val="24"/>
        </w:rPr>
        <w:t xml:space="preserve">, </w:t>
      </w:r>
      <w:r w:rsidR="00D033D2">
        <w:fldChar w:fldCharType="begin"/>
      </w:r>
      <w:r w:rsidR="00D033D2">
        <w:instrText xml:space="preserve"> REF _Ref303683883 \r \h  \* MERGEFORMAT </w:instrText>
      </w:r>
      <w:r w:rsidR="00D033D2">
        <w:fldChar w:fldCharType="separate"/>
      </w:r>
      <w:r w:rsidR="00E2373E" w:rsidRPr="00E2373E">
        <w:rPr>
          <w:bCs w:val="0"/>
          <w:sz w:val="24"/>
          <w:szCs w:val="24"/>
        </w:rPr>
        <w:t>3.5</w:t>
      </w:r>
      <w:r w:rsidR="00D033D2">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D033D2">
        <w:fldChar w:fldCharType="begin"/>
      </w:r>
      <w:r w:rsidR="00D033D2">
        <w:instrText xml:space="preserve"> REF _Ref305973250 \r \h  \* MERGEFORMAT </w:instrText>
      </w:r>
      <w:r w:rsidR="00D033D2">
        <w:fldChar w:fldCharType="separate"/>
      </w:r>
      <w:r w:rsidR="00E2373E" w:rsidRPr="00E2373E">
        <w:rPr>
          <w:bCs w:val="0"/>
          <w:sz w:val="24"/>
          <w:szCs w:val="24"/>
        </w:rPr>
        <w:t>3.5</w:t>
      </w:r>
      <w:r w:rsidR="00E2373E">
        <w:t>.1</w:t>
      </w:r>
      <w:r w:rsidR="00D033D2">
        <w:fldChar w:fldCharType="end"/>
      </w:r>
      <w:r w:rsidR="00822D3A"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D033D2">
        <w:fldChar w:fldCharType="begin"/>
      </w:r>
      <w:r w:rsidR="00D033D2">
        <w:instrText xml:space="preserve"> REF _Ref303250967 \r \h  \* MERGEFORMAT </w:instrText>
      </w:r>
      <w:r w:rsidR="00D033D2">
        <w:fldChar w:fldCharType="separate"/>
      </w:r>
      <w:r w:rsidR="00E2373E" w:rsidRPr="00E2373E">
        <w:rPr>
          <w:bCs w:val="0"/>
          <w:sz w:val="24"/>
          <w:szCs w:val="24"/>
        </w:rPr>
        <w:t>3.7</w:t>
      </w:r>
      <w:r w:rsidR="00D033D2">
        <w:fldChar w:fldCharType="end"/>
      </w:r>
      <w:r w:rsidR="00822D3A"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822D3A">
        <w:fldChar w:fldCharType="begin"/>
      </w:r>
      <w:r w:rsidR="00240F02">
        <w:rPr>
          <w:bCs w:val="0"/>
          <w:sz w:val="24"/>
          <w:szCs w:val="24"/>
        </w:rPr>
        <w:instrText xml:space="preserve"> REF _Ref440880942 \r \h </w:instrText>
      </w:r>
      <w:r w:rsidR="00822D3A">
        <w:fldChar w:fldCharType="separate"/>
      </w:r>
      <w:r w:rsidR="00E2373E">
        <w:rPr>
          <w:bCs w:val="0"/>
          <w:sz w:val="24"/>
          <w:szCs w:val="24"/>
        </w:rPr>
        <w:t>3.8</w:t>
      </w:r>
      <w:r w:rsidR="00822D3A">
        <w:fldChar w:fldCharType="end"/>
      </w:r>
      <w:r w:rsidR="00822D3A"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822D3A" w:rsidRPr="00E71A48">
        <w:rPr>
          <w:bCs w:val="0"/>
          <w:sz w:val="24"/>
          <w:szCs w:val="24"/>
        </w:rPr>
      </w:r>
      <w:r w:rsidR="00822D3A"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D033D2">
        <w:fldChar w:fldCharType="begin"/>
      </w:r>
      <w:r w:rsidR="00D033D2">
        <w:instrText xml:space="preserve"> REF _Ref303683929 \r \h  \* MERGEFORMAT </w:instrText>
      </w:r>
      <w:r w:rsidR="00D033D2">
        <w:fldChar w:fldCharType="separate"/>
      </w:r>
      <w:r w:rsidR="00E2373E" w:rsidRPr="00E2373E">
        <w:rPr>
          <w:bCs w:val="0"/>
          <w:sz w:val="24"/>
          <w:szCs w:val="24"/>
        </w:rPr>
        <w:t>3.10</w:t>
      </w:r>
      <w:r w:rsidR="00D033D2">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D033D2">
        <w:fldChar w:fldCharType="begin"/>
      </w:r>
      <w:r w:rsidR="00D033D2">
        <w:instrText xml:space="preserve"> REF _Ref306140410 \r \h  \* MERGEFORMAT </w:instrText>
      </w:r>
      <w:r w:rsidR="00D033D2">
        <w:fldChar w:fldCharType="separate"/>
      </w:r>
      <w:r w:rsidR="00E2373E" w:rsidRPr="00E2373E">
        <w:rPr>
          <w:bCs w:val="0"/>
          <w:sz w:val="24"/>
          <w:szCs w:val="24"/>
        </w:rPr>
        <w:t>3.11</w:t>
      </w:r>
      <w:r w:rsidR="00D033D2">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D033D2">
        <w:fldChar w:fldCharType="begin"/>
      </w:r>
      <w:r w:rsidR="00D033D2">
        <w:instrText xml:space="preserve"> REF _Ref306140451 \r \h  \* MERGEFORMAT </w:instrText>
      </w:r>
      <w:r w:rsidR="00D033D2">
        <w:fldChar w:fldCharType="separate"/>
      </w:r>
      <w:r w:rsidR="00E2373E" w:rsidRPr="00E2373E">
        <w:rPr>
          <w:bCs w:val="0"/>
          <w:sz w:val="24"/>
          <w:szCs w:val="24"/>
        </w:rPr>
        <w:t>3.12</w:t>
      </w:r>
      <w:r w:rsidR="00D033D2">
        <w:fldChar w:fldCharType="end"/>
      </w:r>
      <w:r w:rsidRPr="00E71A48">
        <w:rPr>
          <w:bCs w:val="0"/>
          <w:sz w:val="24"/>
          <w:szCs w:val="24"/>
        </w:rPr>
        <w:t>)</w:t>
      </w:r>
      <w:r w:rsidR="0099066F" w:rsidRPr="00E71A48">
        <w:rPr>
          <w:bCs w:val="0"/>
          <w:sz w:val="24"/>
          <w:szCs w:val="24"/>
        </w:rPr>
        <w:t>.</w:t>
      </w:r>
    </w:p>
    <w:p w:rsidR="0099066F" w:rsidRPr="00E71A48" w:rsidRDefault="0099066F" w:rsidP="002F2DF2">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1258"/>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pStyle w:val="2"/>
        <w:tabs>
          <w:tab w:val="clear" w:pos="1700"/>
          <w:tab w:val="left" w:pos="567"/>
        </w:tabs>
        <w:spacing w:line="264" w:lineRule="auto"/>
      </w:pPr>
      <w:bookmarkStart w:id="173" w:name="_Ref303250835"/>
      <w:bookmarkStart w:id="174" w:name="_Ref305973033"/>
      <w:bookmarkStart w:id="175" w:name="_Toc441131259"/>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D033D2">
        <w:fldChar w:fldCharType="begin"/>
      </w:r>
      <w:r w:rsidR="00D033D2">
        <w:instrText xml:space="preserve"> REF _Ref302563524 \n \h  \* MERGEFORMAT </w:instrText>
      </w:r>
      <w:r w:rsidR="00D033D2">
        <w:fldChar w:fldCharType="separate"/>
      </w:r>
      <w:r w:rsidR="00E2373E" w:rsidRPr="00E2373E">
        <w:rPr>
          <w:sz w:val="24"/>
          <w:szCs w:val="24"/>
        </w:rPr>
        <w:t>1.1.1</w:t>
      </w:r>
      <w:r w:rsidR="00D033D2">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77" w:name="__RefNumPara__444_922829174"/>
      <w:bookmarkStart w:id="178" w:name="_Ref191386216"/>
      <w:bookmarkStart w:id="179" w:name="_Ref305973147"/>
      <w:bookmarkStart w:id="180" w:name="_Toc441131260"/>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E71A48">
      <w:pPr>
        <w:pStyle w:val="3"/>
        <w:spacing w:line="264" w:lineRule="auto"/>
        <w:rPr>
          <w:szCs w:val="24"/>
        </w:rPr>
      </w:pPr>
      <w:bookmarkStart w:id="181" w:name="_Ref306114638"/>
      <w:bookmarkStart w:id="182" w:name="_Toc440357090"/>
      <w:bookmarkStart w:id="183" w:name="_Toc440359645"/>
      <w:bookmarkStart w:id="184" w:name="_Toc440632108"/>
      <w:bookmarkStart w:id="185" w:name="_Toc440875929"/>
      <w:bookmarkStart w:id="186" w:name="_Toc441131261"/>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822D3A">
        <w:rPr>
          <w:bCs w:val="0"/>
          <w:sz w:val="24"/>
          <w:szCs w:val="24"/>
        </w:rPr>
        <w:fldChar w:fldCharType="begin"/>
      </w:r>
      <w:r w:rsidR="008D2928">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822D3A">
        <w:rPr>
          <w:bCs w:val="0"/>
          <w:sz w:val="24"/>
          <w:szCs w:val="24"/>
        </w:rPr>
        <w:fldChar w:fldCharType="begin"/>
      </w:r>
      <w:r>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_Ref440270984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5.10</w:t>
      </w:r>
      <w:r w:rsidR="00822D3A">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822D3A">
        <w:rPr>
          <w:bCs w:val="0"/>
          <w:sz w:val="24"/>
          <w:szCs w:val="24"/>
        </w:rPr>
        <w:fldChar w:fldCharType="begin"/>
      </w:r>
      <w:r w:rsidR="00B71B9D">
        <w:rPr>
          <w:bCs w:val="0"/>
          <w:sz w:val="24"/>
          <w:szCs w:val="24"/>
        </w:rPr>
        <w:instrText xml:space="preserve"> REF _Ref440271036 \r \h </w:instrText>
      </w:r>
      <w:r w:rsidR="00822D3A">
        <w:rPr>
          <w:bCs w:val="0"/>
          <w:sz w:val="24"/>
          <w:szCs w:val="24"/>
        </w:rPr>
      </w:r>
      <w:r w:rsidR="00822D3A">
        <w:rPr>
          <w:bCs w:val="0"/>
          <w:sz w:val="24"/>
          <w:szCs w:val="24"/>
        </w:rPr>
        <w:fldChar w:fldCharType="separate"/>
      </w:r>
      <w:r w:rsidR="00E2373E">
        <w:rPr>
          <w:bCs w:val="0"/>
          <w:sz w:val="24"/>
          <w:szCs w:val="24"/>
        </w:rPr>
        <w:t>5.4</w:t>
      </w:r>
      <w:r w:rsidR="00822D3A">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D033D2">
        <w:fldChar w:fldCharType="begin"/>
      </w:r>
      <w:r w:rsidR="00D033D2">
        <w:instrText xml:space="preserve"> REF _Ref191386407 \r \h  \* MERGEFORMAT </w:instrText>
      </w:r>
      <w:r w:rsidR="00D033D2">
        <w:fldChar w:fldCharType="separate"/>
      </w:r>
      <w:r w:rsidR="00E2373E" w:rsidRPr="00E2373E">
        <w:rPr>
          <w:bCs w:val="0"/>
          <w:sz w:val="24"/>
          <w:szCs w:val="24"/>
        </w:rPr>
        <w:t>3.3.8</w:t>
      </w:r>
      <w:r w:rsidR="00D033D2">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D033D2">
        <w:fldChar w:fldCharType="begin"/>
      </w:r>
      <w:r w:rsidR="00D033D2">
        <w:instrText xml:space="preserve"> REF _Ref93264992 \r \h  \* MERGEFORMAT </w:instrText>
      </w:r>
      <w:r w:rsidR="00D033D2">
        <w:fldChar w:fldCharType="separate"/>
      </w:r>
      <w:r w:rsidR="00E2373E" w:rsidRPr="00E2373E">
        <w:rPr>
          <w:bCs w:val="0"/>
          <w:sz w:val="24"/>
          <w:szCs w:val="24"/>
        </w:rPr>
        <w:t>5.5</w:t>
      </w:r>
      <w:r w:rsidR="00D033D2">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_Ref55336310 \r \h  \* MERGEFORMAT </w:instrText>
      </w:r>
      <w:r w:rsidR="00D033D2">
        <w:fldChar w:fldCharType="separate"/>
      </w:r>
      <w:r w:rsidR="00E2373E" w:rsidRPr="00E2373E">
        <w:rPr>
          <w:bCs w:val="0"/>
          <w:sz w:val="24"/>
          <w:szCs w:val="24"/>
          <w:lang w:eastAsia="ru-RU"/>
        </w:rPr>
        <w:t>5.1</w:t>
      </w:r>
      <w:r w:rsidR="00D033D2">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D033D2">
        <w:fldChar w:fldCharType="begin"/>
      </w:r>
      <w:r w:rsidR="00D033D2">
        <w:instrText xml:space="preserve"> REF _Ref440279062 \r \h  \* MERGEFORMAT </w:instrText>
      </w:r>
      <w:r w:rsidR="00D033D2">
        <w:fldChar w:fldCharType="separate"/>
      </w:r>
      <w:r w:rsidR="00E2373E" w:rsidRPr="00E2373E">
        <w:rPr>
          <w:sz w:val="24"/>
          <w:szCs w:val="24"/>
        </w:rPr>
        <w:t>б)</w:t>
      </w:r>
      <w:r w:rsidR="00D033D2">
        <w:fldChar w:fldCharType="end"/>
      </w:r>
      <w:r w:rsidR="00F463E8" w:rsidRPr="00F958E8">
        <w:rPr>
          <w:sz w:val="24"/>
          <w:szCs w:val="24"/>
        </w:rPr>
        <w:t xml:space="preserve"> п. </w:t>
      </w:r>
      <w:r w:rsidR="00D033D2">
        <w:fldChar w:fldCharType="begin"/>
      </w:r>
      <w:r w:rsidR="00D033D2">
        <w:instrText xml:space="preserve"> REF _Ref306005578 \r \h  \* MERGEFORMAT </w:instrText>
      </w:r>
      <w:r w:rsidR="00D033D2">
        <w:fldChar w:fldCharType="separate"/>
      </w:r>
      <w:r w:rsidR="00E2373E" w:rsidRPr="00E2373E">
        <w:rPr>
          <w:sz w:val="24"/>
          <w:szCs w:val="24"/>
        </w:rPr>
        <w:t>3.3.8.3</w:t>
      </w:r>
      <w:r w:rsidR="00D033D2">
        <w:fldChar w:fldCharType="end"/>
      </w:r>
      <w:r w:rsidR="00F463E8" w:rsidRPr="00F958E8">
        <w:rPr>
          <w:sz w:val="24"/>
          <w:szCs w:val="24"/>
        </w:rPr>
        <w:t>);</w:t>
      </w:r>
    </w:p>
    <w:p w:rsidR="003539D4" w:rsidRPr="00F958E8"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Анкета Участника запроса предложений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822D3A">
        <w:fldChar w:fldCharType="begin"/>
      </w:r>
      <w:r>
        <w:rPr>
          <w:bCs w:val="0"/>
          <w:sz w:val="24"/>
          <w:szCs w:val="24"/>
          <w:lang w:eastAsia="ru-RU"/>
        </w:rPr>
        <w:instrText xml:space="preserve"> REF _Ref444164616 \r \h </w:instrText>
      </w:r>
      <w:r w:rsidR="00822D3A">
        <w:fldChar w:fldCharType="separate"/>
      </w:r>
      <w:r w:rsidR="00E2373E">
        <w:rPr>
          <w:bCs w:val="0"/>
          <w:sz w:val="24"/>
          <w:szCs w:val="24"/>
          <w:lang w:eastAsia="ru-RU"/>
        </w:rPr>
        <w:t>5.6.1</w:t>
      </w:r>
      <w:r w:rsidR="00822D3A">
        <w:fldChar w:fldCharType="end"/>
      </w:r>
      <w:r w:rsidRPr="00F958E8">
        <w:rPr>
          <w:bCs w:val="0"/>
          <w:sz w:val="24"/>
          <w:szCs w:val="24"/>
        </w:rPr>
        <w:t>);</w:t>
      </w:r>
    </w:p>
    <w:p w:rsidR="003539D4" w:rsidRPr="001174C4" w:rsidRDefault="003539D4" w:rsidP="003539D4">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822D3A">
        <w:rPr>
          <w:sz w:val="24"/>
          <w:szCs w:val="24"/>
        </w:rPr>
        <w:fldChar w:fldCharType="begin"/>
      </w:r>
      <w:r>
        <w:rPr>
          <w:sz w:val="24"/>
          <w:szCs w:val="24"/>
        </w:rPr>
        <w:instrText xml:space="preserve"> REF _Ref444164624 \r \h </w:instrText>
      </w:r>
      <w:r w:rsidR="00822D3A">
        <w:rPr>
          <w:sz w:val="24"/>
          <w:szCs w:val="24"/>
        </w:rPr>
      </w:r>
      <w:r w:rsidR="00822D3A">
        <w:rPr>
          <w:sz w:val="24"/>
          <w:szCs w:val="24"/>
        </w:rPr>
        <w:fldChar w:fldCharType="separate"/>
      </w:r>
      <w:r w:rsidR="00E2373E">
        <w:rPr>
          <w:sz w:val="24"/>
          <w:szCs w:val="24"/>
        </w:rPr>
        <w:t>5.6.2</w:t>
      </w:r>
      <w:r w:rsidR="00822D3A">
        <w:rPr>
          <w:sz w:val="24"/>
          <w:szCs w:val="24"/>
        </w:rPr>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_Ref440274902 \r \h  \* MERGEFORMAT </w:instrText>
      </w:r>
      <w:r w:rsidR="00D033D2">
        <w:fldChar w:fldCharType="separate"/>
      </w:r>
      <w:r w:rsidR="00E2373E" w:rsidRPr="00E2373E">
        <w:rPr>
          <w:bCs w:val="0"/>
          <w:sz w:val="24"/>
          <w:szCs w:val="24"/>
          <w:lang w:eastAsia="ru-RU"/>
        </w:rPr>
        <w:t>5.4</w:t>
      </w:r>
      <w:r w:rsidR="00D033D2">
        <w:fldChar w:fldCharType="end"/>
      </w:r>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_Ref440274913 \r \h  \* MERGEFORMAT </w:instrText>
      </w:r>
      <w:r w:rsidR="00D033D2">
        <w:fldChar w:fldCharType="separate"/>
      </w:r>
      <w:r w:rsidR="00E2373E" w:rsidRPr="00E2373E">
        <w:rPr>
          <w:bCs w:val="0"/>
          <w:sz w:val="24"/>
          <w:szCs w:val="24"/>
          <w:lang w:eastAsia="ru-RU"/>
        </w:rPr>
        <w:t>5.2</w:t>
      </w:r>
      <w:r w:rsidR="00D033D2">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D033D2">
        <w:fldChar w:fldCharType="begin"/>
      </w:r>
      <w:r w:rsidR="00D033D2">
        <w:instrText xml:space="preserve"> REF _Ref93264992 \r \h  \* MERGEFORMAT </w:instrText>
      </w:r>
      <w:r w:rsidR="00D033D2">
        <w:fldChar w:fldCharType="separate"/>
      </w:r>
      <w:r w:rsidR="00E2373E" w:rsidRPr="00E2373E">
        <w:rPr>
          <w:bCs w:val="0"/>
          <w:sz w:val="24"/>
          <w:szCs w:val="24"/>
          <w:lang w:eastAsia="ru-RU"/>
        </w:rPr>
        <w:t>5.5</w:t>
      </w:r>
      <w:r w:rsidR="00D033D2">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D033D2">
        <w:fldChar w:fldCharType="begin"/>
      </w:r>
      <w:r w:rsidR="00D033D2">
        <w:instrText xml:space="preserve"> REF _Ref306005578 \r \h  \* MERGEFORMAT </w:instrText>
      </w:r>
      <w:r w:rsidR="00D033D2">
        <w:fldChar w:fldCharType="separate"/>
      </w:r>
      <w:r w:rsidR="00E2373E" w:rsidRPr="00E2373E">
        <w:rPr>
          <w:bCs w:val="0"/>
          <w:sz w:val="24"/>
          <w:szCs w:val="24"/>
        </w:rPr>
        <w:t>3.3.8.3</w:t>
      </w:r>
      <w:r w:rsidR="00D033D2">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D033D2">
        <w:fldChar w:fldCharType="begin"/>
      </w:r>
      <w:r w:rsidR="00D033D2">
        <w:instrText xml:space="preserve"> REF _Ref440279062 \r \h  \* MERGEFORMAT </w:instrText>
      </w:r>
      <w:r w:rsidR="00D033D2">
        <w:fldChar w:fldCharType="separate"/>
      </w:r>
      <w:r w:rsidR="00E2373E" w:rsidRPr="00E2373E">
        <w:rPr>
          <w:sz w:val="24"/>
          <w:szCs w:val="24"/>
        </w:rPr>
        <w:t>б)</w:t>
      </w:r>
      <w:r w:rsidR="00D033D2">
        <w:fldChar w:fldCharType="end"/>
      </w:r>
      <w:r w:rsidR="00F958E8" w:rsidRPr="00F958E8">
        <w:rPr>
          <w:sz w:val="24"/>
          <w:szCs w:val="24"/>
        </w:rPr>
        <w:t xml:space="preserve">, </w:t>
      </w:r>
      <w:r w:rsidR="00D033D2">
        <w:fldChar w:fldCharType="begin"/>
      </w:r>
      <w:r w:rsidR="00D033D2">
        <w:instrText xml:space="preserve"> REF _Ref440372460 \r \h  \* MERGEFORMAT </w:instrText>
      </w:r>
      <w:r w:rsidR="00D033D2">
        <w:fldChar w:fldCharType="separate"/>
      </w:r>
      <w:r w:rsidR="00E2373E" w:rsidRPr="00E2373E">
        <w:rPr>
          <w:sz w:val="24"/>
          <w:szCs w:val="24"/>
        </w:rPr>
        <w:t>д)</w:t>
      </w:r>
      <w:r w:rsidR="00D033D2">
        <w:fldChar w:fldCharType="end"/>
      </w:r>
      <w:r w:rsidR="00F958E8" w:rsidRPr="00F958E8">
        <w:rPr>
          <w:sz w:val="24"/>
          <w:szCs w:val="24"/>
        </w:rPr>
        <w:t xml:space="preserve">, </w:t>
      </w:r>
      <w:r w:rsidR="00D033D2">
        <w:fldChar w:fldCharType="begin"/>
      </w:r>
      <w:r w:rsidR="00D033D2">
        <w:instrText xml:space="preserve"> REF _Ref440372474 \r \h  \* MERGEFORMAT </w:instrText>
      </w:r>
      <w:r w:rsidR="00D033D2">
        <w:fldChar w:fldCharType="separate"/>
      </w:r>
      <w:r w:rsidR="00E2373E" w:rsidRPr="00E2373E">
        <w:rPr>
          <w:sz w:val="24"/>
          <w:szCs w:val="24"/>
        </w:rPr>
        <w:t>м)</w:t>
      </w:r>
      <w:r w:rsidR="00D033D2">
        <w:fldChar w:fldCharType="end"/>
      </w:r>
      <w:r w:rsidR="00F958E8" w:rsidRPr="00F958E8">
        <w:rPr>
          <w:sz w:val="24"/>
          <w:szCs w:val="24"/>
        </w:rPr>
        <w:t xml:space="preserve">, </w:t>
      </w:r>
      <w:r w:rsidR="00D033D2">
        <w:fldChar w:fldCharType="begin"/>
      </w:r>
      <w:r w:rsidR="00D033D2">
        <w:instrText xml:space="preserve"> REF _Ref440372477 \r \h  \* MERGEFORMAT </w:instrText>
      </w:r>
      <w:r w:rsidR="00D033D2">
        <w:fldChar w:fldCharType="separate"/>
      </w:r>
      <w:r w:rsidR="00E2373E" w:rsidRPr="00E2373E">
        <w:rPr>
          <w:sz w:val="24"/>
          <w:szCs w:val="24"/>
        </w:rPr>
        <w:t>н)</w:t>
      </w:r>
      <w:r w:rsidR="00D033D2">
        <w:fldChar w:fldCharType="end"/>
      </w:r>
      <w:r w:rsidR="00F463E8" w:rsidRPr="00F958E8">
        <w:rPr>
          <w:sz w:val="24"/>
          <w:szCs w:val="24"/>
        </w:rPr>
        <w:t xml:space="preserve"> п. </w:t>
      </w:r>
      <w:r w:rsidR="00D033D2">
        <w:fldChar w:fldCharType="begin"/>
      </w:r>
      <w:r w:rsidR="00D033D2">
        <w:instrText xml:space="preserve"> REF _Ref306005578 \r \h  \* MERGEFORMAT </w:instrText>
      </w:r>
      <w:r w:rsidR="00D033D2">
        <w:fldChar w:fldCharType="separate"/>
      </w:r>
      <w:r w:rsidR="00E2373E" w:rsidRPr="00E2373E">
        <w:rPr>
          <w:sz w:val="24"/>
          <w:szCs w:val="24"/>
        </w:rPr>
        <w:t>3.3.8.3</w:t>
      </w:r>
      <w:r w:rsidR="00D033D2">
        <w:fldChar w:fldCharType="end"/>
      </w:r>
      <w:r w:rsidR="00D90031" w:rsidRPr="00F958E8">
        <w:rPr>
          <w:bCs w:val="0"/>
          <w:sz w:val="24"/>
          <w:szCs w:val="24"/>
        </w:rPr>
        <w:t>)</w:t>
      </w:r>
      <w:r w:rsidRPr="00F958E8">
        <w:rPr>
          <w:bCs w:val="0"/>
          <w:sz w:val="24"/>
          <w:szCs w:val="24"/>
        </w:rPr>
        <w:t>;</w:t>
      </w:r>
      <w:proofErr w:type="gramEnd"/>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 xml:space="preserve">плана распределения </w:t>
      </w:r>
      <w:r w:rsidR="0039141F" w:rsidRPr="00F958E8">
        <w:rPr>
          <w:bCs w:val="0"/>
          <w:sz w:val="24"/>
          <w:szCs w:val="24"/>
        </w:rPr>
        <w:lastRenderedPageBreak/>
        <w:t>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D033D2">
        <w:fldChar w:fldCharType="begin"/>
      </w:r>
      <w:r w:rsidR="00D033D2">
        <w:instrText xml:space="preserve"> REF _Ref440274961 \r \h  \* MERGEFORMAT </w:instrText>
      </w:r>
      <w:r w:rsidR="00D033D2">
        <w:fldChar w:fldCharType="separate"/>
      </w:r>
      <w:r w:rsidR="00E2373E" w:rsidRPr="00E2373E">
        <w:rPr>
          <w:bCs w:val="0"/>
          <w:sz w:val="24"/>
          <w:szCs w:val="24"/>
        </w:rPr>
        <w:t>5.15</w:t>
      </w:r>
      <w:r w:rsidR="00D033D2">
        <w:fldChar w:fldCharType="end"/>
      </w:r>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D033D2">
        <w:fldChar w:fldCharType="begin"/>
      </w:r>
      <w:r w:rsidR="00D033D2">
        <w:instrText xml:space="preserve"> REF _Ref440274659 \r \h  \* MERGEFORMAT </w:instrText>
      </w:r>
      <w:r w:rsidR="00D033D2">
        <w:fldChar w:fldCharType="separate"/>
      </w:r>
      <w:r w:rsidR="00E2373E" w:rsidRPr="00E2373E">
        <w:rPr>
          <w:bCs w:val="0"/>
          <w:sz w:val="24"/>
          <w:szCs w:val="24"/>
        </w:rPr>
        <w:t>5.9</w:t>
      </w:r>
      <w:r w:rsidR="00D033D2">
        <w:fldChar w:fldCharType="end"/>
      </w:r>
      <w:r w:rsidRPr="00D52133">
        <w:rPr>
          <w:bCs w:val="0"/>
          <w:sz w:val="24"/>
          <w:szCs w:val="24"/>
        </w:rPr>
        <w:t xml:space="preserve">, </w:t>
      </w:r>
      <w:r w:rsidR="00D033D2">
        <w:fldChar w:fldCharType="begin"/>
      </w:r>
      <w:r w:rsidR="00D033D2">
        <w:instrText xml:space="preserve"> REF _Ref440274733 \r \h  \* MERGEFORMAT </w:instrText>
      </w:r>
      <w:r w:rsidR="00D033D2">
        <w:fldChar w:fldCharType="separate"/>
      </w:r>
      <w:r w:rsidR="00E2373E" w:rsidRPr="00E2373E">
        <w:rPr>
          <w:bCs w:val="0"/>
          <w:sz w:val="24"/>
          <w:szCs w:val="24"/>
        </w:rPr>
        <w:t>5.11</w:t>
      </w:r>
      <w:r w:rsidR="00D033D2">
        <w:fldChar w:fldCharType="end"/>
      </w:r>
      <w:r w:rsidRPr="00D52133">
        <w:rPr>
          <w:bCs w:val="0"/>
          <w:sz w:val="24"/>
          <w:szCs w:val="24"/>
        </w:rPr>
        <w:t xml:space="preserve">, </w:t>
      </w:r>
      <w:r w:rsidR="00D033D2">
        <w:fldChar w:fldCharType="begin"/>
      </w:r>
      <w:r w:rsidR="00D033D2">
        <w:instrText xml:space="preserve"> REF _Ref440274744 \r \h  \* MERGEFORMAT </w:instrText>
      </w:r>
      <w:r w:rsidR="00D033D2">
        <w:fldChar w:fldCharType="separate"/>
      </w:r>
      <w:r w:rsidR="00E2373E" w:rsidRPr="00E2373E">
        <w:rPr>
          <w:bCs w:val="0"/>
          <w:sz w:val="24"/>
          <w:szCs w:val="24"/>
        </w:rPr>
        <w:t>5.12</w:t>
      </w:r>
      <w:r w:rsidR="00D033D2">
        <w:fldChar w:fldCharType="end"/>
      </w:r>
      <w:r w:rsidRPr="00D52133">
        <w:rPr>
          <w:bCs w:val="0"/>
          <w:sz w:val="24"/>
          <w:szCs w:val="24"/>
        </w:rPr>
        <w:t xml:space="preserve">, </w:t>
      </w:r>
      <w:r w:rsidR="00D033D2">
        <w:fldChar w:fldCharType="begin"/>
      </w:r>
      <w:r w:rsidR="00D033D2">
        <w:instrText xml:space="preserve"> REF _Ref440274756 \r \h  \* MERGEFORMAT </w:instrText>
      </w:r>
      <w:r w:rsidR="00D033D2">
        <w:fldChar w:fldCharType="separate"/>
      </w:r>
      <w:r w:rsidR="00E2373E" w:rsidRPr="00E2373E">
        <w:rPr>
          <w:bCs w:val="0"/>
          <w:sz w:val="24"/>
          <w:szCs w:val="24"/>
        </w:rPr>
        <w:t>5.14</w:t>
      </w:r>
      <w:r w:rsidR="00D033D2">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822D3A">
        <w:rPr>
          <w:bCs w:val="0"/>
          <w:sz w:val="24"/>
          <w:szCs w:val="24"/>
        </w:rPr>
        <w:fldChar w:fldCharType="begin"/>
      </w:r>
      <w:r w:rsidR="00E963D9">
        <w:rPr>
          <w:bCs w:val="0"/>
          <w:sz w:val="24"/>
          <w:szCs w:val="24"/>
        </w:rPr>
        <w:instrText xml:space="preserve"> REF _Ref306005578 \r \h </w:instrText>
      </w:r>
      <w:r w:rsidR="00822D3A">
        <w:rPr>
          <w:bCs w:val="0"/>
          <w:sz w:val="24"/>
          <w:szCs w:val="24"/>
        </w:rPr>
      </w:r>
      <w:r w:rsidR="00822D3A">
        <w:rPr>
          <w:bCs w:val="0"/>
          <w:sz w:val="24"/>
          <w:szCs w:val="24"/>
        </w:rPr>
        <w:fldChar w:fldCharType="separate"/>
      </w:r>
      <w:r w:rsidR="00E2373E">
        <w:rPr>
          <w:bCs w:val="0"/>
          <w:sz w:val="24"/>
          <w:szCs w:val="24"/>
        </w:rPr>
        <w:t>3.3.8.3</w:t>
      </w:r>
      <w:r w:rsidR="00822D3A">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r w:rsidR="00D033D2">
        <w:fldChar w:fldCharType="begin"/>
      </w:r>
      <w:r w:rsidR="00D033D2">
        <w:instrText xml:space="preserve"> REF _Ref86826666 \r \h  \* MERGEFORMAT </w:instrText>
      </w:r>
      <w:r w:rsidR="00D033D2">
        <w:fldChar w:fldCharType="separate"/>
      </w:r>
      <w:r w:rsidR="00E2373E" w:rsidRPr="00E2373E">
        <w:rPr>
          <w:bCs w:val="0"/>
          <w:sz w:val="24"/>
          <w:szCs w:val="24"/>
          <w:lang w:eastAsia="ru-RU"/>
        </w:rPr>
        <w:t>5.3</w:t>
      </w:r>
      <w:r w:rsidR="00D033D2">
        <w:fldChar w:fldCharType="end"/>
      </w:r>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r w:rsidR="00D033D2">
        <w:fldChar w:fldCharType="begin"/>
      </w:r>
      <w:r w:rsidR="00D033D2">
        <w:instrText xml:space="preserve"> REF _Ref440275030 \r \h  \* MERGEFORMAT </w:instrText>
      </w:r>
      <w:r w:rsidR="00D033D2">
        <w:fldChar w:fldCharType="separate"/>
      </w:r>
      <w:r w:rsidR="00E2373E" w:rsidRPr="00E2373E">
        <w:rPr>
          <w:bCs w:val="0"/>
          <w:sz w:val="24"/>
          <w:szCs w:val="24"/>
          <w:lang w:eastAsia="ru-RU"/>
        </w:rPr>
        <w:t>5.10</w:t>
      </w:r>
      <w:r w:rsidR="00D033D2">
        <w:fldChar w:fldCharType="end"/>
      </w:r>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88"/>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822D3A">
        <w:rPr>
          <w:bCs w:val="0"/>
          <w:sz w:val="24"/>
          <w:szCs w:val="24"/>
        </w:rPr>
        <w:fldChar w:fldCharType="begin"/>
      </w:r>
      <w:r w:rsidR="00532231">
        <w:rPr>
          <w:bCs w:val="0"/>
          <w:sz w:val="24"/>
          <w:szCs w:val="24"/>
        </w:rPr>
        <w:instrText xml:space="preserve"> REF _Ref440270602 \r \h </w:instrText>
      </w:r>
      <w:r w:rsidR="00822D3A">
        <w:rPr>
          <w:bCs w:val="0"/>
          <w:sz w:val="24"/>
          <w:szCs w:val="24"/>
        </w:rPr>
      </w:r>
      <w:r w:rsidR="00822D3A">
        <w:rPr>
          <w:bCs w:val="0"/>
          <w:sz w:val="24"/>
          <w:szCs w:val="24"/>
        </w:rPr>
        <w:fldChar w:fldCharType="separate"/>
      </w:r>
      <w:r w:rsidR="00E2373E">
        <w:rPr>
          <w:bCs w:val="0"/>
          <w:sz w:val="24"/>
          <w:szCs w:val="24"/>
        </w:rPr>
        <w:t>5</w:t>
      </w:r>
      <w:r w:rsidR="00822D3A">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r w:rsidR="00D033D2">
        <w:fldChar w:fldCharType="begin"/>
      </w:r>
      <w:r w:rsidR="00D033D2">
        <w:instrText xml:space="preserve"> REF _Ref115076807 \n \h  \* MERGEFORMAT </w:instrText>
      </w:r>
      <w:r w:rsidR="00D033D2">
        <w:fldChar w:fldCharType="separate"/>
      </w:r>
      <w:r w:rsidR="00E2373E" w:rsidRPr="00E2373E">
        <w:rPr>
          <w:bCs w:val="0"/>
          <w:sz w:val="24"/>
          <w:szCs w:val="24"/>
        </w:rPr>
        <w:t>3.3.3</w:t>
      </w:r>
      <w:r w:rsidR="00D033D2">
        <w:fldChar w:fldCharType="end"/>
      </w:r>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167982">
        <w:rPr>
          <w:bCs w:val="0"/>
          <w:sz w:val="24"/>
          <w:szCs w:val="24"/>
        </w:rPr>
        <w:t>копия</w:t>
      </w:r>
      <w:r w:rsidRPr="000E5AC7">
        <w:rPr>
          <w:bCs w:val="0"/>
          <w:sz w:val="24"/>
          <w:szCs w:val="24"/>
        </w:rPr>
        <w:t xml:space="preserve"> прикладывается к </w:t>
      </w:r>
      <w:r w:rsidR="001D6802">
        <w:rPr>
          <w:bCs w:val="0"/>
          <w:sz w:val="24"/>
          <w:szCs w:val="24"/>
        </w:rPr>
        <w:t>Заявке</w:t>
      </w:r>
      <w:r w:rsidRPr="000E5AC7">
        <w:rPr>
          <w:bCs w:val="0"/>
          <w:sz w:val="24"/>
          <w:szCs w:val="24"/>
        </w:rPr>
        <w:t>.</w:t>
      </w:r>
      <w:bookmarkEnd w:id="189"/>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190"/>
      <w:bookmarkEnd w:id="191"/>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6A6849">
        <w:rPr>
          <w:sz w:val="24"/>
          <w:szCs w:val="24"/>
        </w:rPr>
        <w:t>Заявка</w:t>
      </w:r>
      <w:r w:rsidRPr="000E5AC7">
        <w:rPr>
          <w:sz w:val="24"/>
          <w:szCs w:val="24"/>
        </w:rPr>
        <w:t xml:space="preserve"> будет отклонен</w:t>
      </w:r>
      <w:r w:rsidR="006A6849">
        <w:rPr>
          <w:sz w:val="24"/>
          <w:szCs w:val="24"/>
        </w:rPr>
        <w:t>а</w:t>
      </w:r>
      <w:r w:rsidRPr="000E5AC7">
        <w:rPr>
          <w:sz w:val="24"/>
          <w:szCs w:val="24"/>
        </w:rPr>
        <w:t>, если в Техническом предложении не будет отражена вышеуказанная информация.</w:t>
      </w:r>
      <w:bookmarkEnd w:id="192"/>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822D3A">
        <w:rPr>
          <w:bCs w:val="0"/>
          <w:spacing w:val="-1"/>
          <w:sz w:val="24"/>
          <w:szCs w:val="24"/>
        </w:rPr>
        <w:fldChar w:fldCharType="begin"/>
      </w:r>
      <w:r w:rsidR="00B71B9D">
        <w:rPr>
          <w:bCs w:val="0"/>
          <w:spacing w:val="-1"/>
          <w:sz w:val="24"/>
          <w:szCs w:val="24"/>
        </w:rPr>
        <w:instrText xml:space="preserve"> REF _Ref86826666 \r \h </w:instrText>
      </w:r>
      <w:r w:rsidR="00822D3A">
        <w:rPr>
          <w:bCs w:val="0"/>
          <w:spacing w:val="-1"/>
          <w:sz w:val="24"/>
          <w:szCs w:val="24"/>
        </w:rPr>
      </w:r>
      <w:r w:rsidR="00822D3A">
        <w:rPr>
          <w:bCs w:val="0"/>
          <w:spacing w:val="-1"/>
          <w:sz w:val="24"/>
          <w:szCs w:val="24"/>
        </w:rPr>
        <w:fldChar w:fldCharType="separate"/>
      </w:r>
      <w:r w:rsidR="00E2373E">
        <w:rPr>
          <w:bCs w:val="0"/>
          <w:spacing w:val="-1"/>
          <w:sz w:val="24"/>
          <w:szCs w:val="24"/>
        </w:rPr>
        <w:t>5.3</w:t>
      </w:r>
      <w:r w:rsidR="00822D3A">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822D3A">
        <w:rPr>
          <w:sz w:val="24"/>
          <w:szCs w:val="24"/>
        </w:rPr>
        <w:fldChar w:fldCharType="begin"/>
      </w:r>
      <w:r w:rsidR="00B71B9D">
        <w:rPr>
          <w:sz w:val="24"/>
          <w:szCs w:val="24"/>
        </w:rPr>
        <w:instrText xml:space="preserve"> REF _Ref440271182 \r \h </w:instrText>
      </w:r>
      <w:r w:rsidR="00822D3A">
        <w:rPr>
          <w:sz w:val="24"/>
          <w:szCs w:val="24"/>
        </w:rPr>
      </w:r>
      <w:r w:rsidR="00822D3A">
        <w:rPr>
          <w:sz w:val="24"/>
          <w:szCs w:val="24"/>
        </w:rPr>
        <w:fldChar w:fldCharType="separate"/>
      </w:r>
      <w:r w:rsidR="00E2373E">
        <w:rPr>
          <w:sz w:val="24"/>
          <w:szCs w:val="24"/>
        </w:rPr>
        <w:t>3.3.1.9</w:t>
      </w:r>
      <w:r w:rsidR="00822D3A">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Pr>
          <w:sz w:val="24"/>
          <w:szCs w:val="24"/>
        </w:rPr>
        <w:t>Заявка</w:t>
      </w:r>
      <w:r w:rsidRPr="000E5AC7">
        <w:rPr>
          <w:sz w:val="24"/>
          <w:szCs w:val="24"/>
        </w:rPr>
        <w:t xml:space="preserve"> Участника будет отклонен</w:t>
      </w:r>
      <w:r w:rsidR="006A6849">
        <w:rPr>
          <w:sz w:val="24"/>
          <w:szCs w:val="24"/>
        </w:rPr>
        <w:t>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822D3A">
        <w:rPr>
          <w:bCs w:val="0"/>
          <w:sz w:val="24"/>
          <w:szCs w:val="24"/>
        </w:rPr>
        <w:fldChar w:fldCharType="begin"/>
      </w:r>
      <w:r w:rsidR="00B71B9D">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lastRenderedPageBreak/>
        <w:t xml:space="preserve">(раздел </w:t>
      </w:r>
      <w:r w:rsidR="00822D3A">
        <w:rPr>
          <w:bCs w:val="0"/>
          <w:sz w:val="24"/>
          <w:szCs w:val="24"/>
        </w:rPr>
        <w:fldChar w:fldCharType="begin"/>
      </w:r>
      <w:r w:rsidR="00B71B9D">
        <w:rPr>
          <w:bCs w:val="0"/>
          <w:sz w:val="24"/>
          <w:szCs w:val="24"/>
        </w:rPr>
        <w:instrText xml:space="preserve"> REF _Ref440271036 \r \h </w:instrText>
      </w:r>
      <w:r w:rsidR="00822D3A">
        <w:rPr>
          <w:bCs w:val="0"/>
          <w:sz w:val="24"/>
          <w:szCs w:val="24"/>
        </w:rPr>
      </w:r>
      <w:r w:rsidR="00822D3A">
        <w:rPr>
          <w:bCs w:val="0"/>
          <w:sz w:val="24"/>
          <w:szCs w:val="24"/>
        </w:rPr>
        <w:fldChar w:fldCharType="separate"/>
      </w:r>
      <w:r w:rsidR="00E2373E">
        <w:rPr>
          <w:bCs w:val="0"/>
          <w:sz w:val="24"/>
          <w:szCs w:val="24"/>
        </w:rPr>
        <w:t>5.4</w:t>
      </w:r>
      <w:r w:rsidR="00822D3A">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822D3A">
        <w:rPr>
          <w:bCs w:val="0"/>
          <w:sz w:val="24"/>
          <w:szCs w:val="24"/>
        </w:rPr>
        <w:fldChar w:fldCharType="begin"/>
      </w:r>
      <w:r w:rsidR="00B71B9D">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822D3A">
        <w:rPr>
          <w:bCs w:val="0"/>
          <w:sz w:val="24"/>
          <w:szCs w:val="24"/>
        </w:rPr>
        <w:fldChar w:fldCharType="begin"/>
      </w:r>
      <w:r w:rsidR="00B71B9D">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1262"/>
      <w:r w:rsidRPr="00433EB1">
        <w:rPr>
          <w:szCs w:val="24"/>
        </w:rPr>
        <w:t xml:space="preserve">Порядок подготовки </w:t>
      </w:r>
      <w:r w:rsidR="004B5EB3" w:rsidRPr="00433EB1">
        <w:rPr>
          <w:szCs w:val="24"/>
        </w:rPr>
        <w:t>Заявк</w:t>
      </w:r>
      <w:r w:rsidRPr="00433EB1">
        <w:rPr>
          <w:szCs w:val="24"/>
        </w:rPr>
        <w:t>и через </w:t>
      </w:r>
      <w:bookmarkEnd w:id="193"/>
      <w:bookmarkEnd w:id="194"/>
      <w:bookmarkEnd w:id="195"/>
      <w:r w:rsidRPr="00433EB1">
        <w:rPr>
          <w:szCs w:val="24"/>
        </w:rPr>
        <w:t>ЭТП</w:t>
      </w:r>
      <w:bookmarkEnd w:id="196"/>
      <w:bookmarkEnd w:id="197"/>
      <w:bookmarkEnd w:id="198"/>
      <w:bookmarkEnd w:id="199"/>
      <w:bookmarkEnd w:id="200"/>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201" w:name="_Ref115076807"/>
      <w:bookmarkStart w:id="202" w:name="_Toc440357092"/>
      <w:bookmarkStart w:id="203" w:name="_Toc440359647"/>
      <w:bookmarkStart w:id="204" w:name="_Toc440632110"/>
      <w:bookmarkStart w:id="205" w:name="_Toc440875931"/>
      <w:bookmarkStart w:id="206" w:name="_Toc441131263"/>
      <w:r w:rsidRPr="00433EB1">
        <w:rPr>
          <w:szCs w:val="24"/>
        </w:rPr>
        <w:t xml:space="preserve">Порядок подготовки </w:t>
      </w:r>
      <w:r w:rsidR="004B5EB3" w:rsidRPr="00433EB1">
        <w:rPr>
          <w:szCs w:val="24"/>
        </w:rPr>
        <w:t>Заявк</w:t>
      </w:r>
      <w:r w:rsidRPr="00433EB1">
        <w:rPr>
          <w:szCs w:val="24"/>
        </w:rPr>
        <w:t>и в письменной форме</w:t>
      </w:r>
      <w:bookmarkEnd w:id="201"/>
      <w:bookmarkEnd w:id="202"/>
      <w:bookmarkEnd w:id="203"/>
      <w:bookmarkEnd w:id="204"/>
      <w:bookmarkEnd w:id="205"/>
      <w:bookmarkEnd w:id="206"/>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D033D2">
        <w:fldChar w:fldCharType="begin"/>
      </w:r>
      <w:r w:rsidR="00D033D2">
        <w:instrText xml:space="preserve"> REF _Ref306114638 \r \h  \* MERGEFORMAT </w:instrText>
      </w:r>
      <w:r w:rsidR="00D033D2">
        <w:fldChar w:fldCharType="separate"/>
      </w:r>
      <w:r w:rsidR="00E2373E" w:rsidRPr="00E2373E">
        <w:rPr>
          <w:bCs w:val="0"/>
          <w:sz w:val="24"/>
          <w:szCs w:val="24"/>
        </w:rPr>
        <w:t>3.3.1</w:t>
      </w:r>
      <w:r w:rsidR="00D033D2">
        <w:fldChar w:fldCharType="end"/>
      </w:r>
      <w:r w:rsidRPr="00433EB1">
        <w:rPr>
          <w:bCs w:val="0"/>
          <w:sz w:val="24"/>
          <w:szCs w:val="24"/>
        </w:rPr>
        <w:t xml:space="preserve">. </w:t>
      </w:r>
      <w:bookmarkEnd w:id="207"/>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r w:rsidR="00D033D2">
        <w:fldChar w:fldCharType="begin"/>
      </w:r>
      <w:r w:rsidR="00D033D2">
        <w:instrText xml:space="preserve"> REF _Ref55279015 \r \h  \* MERGEFORMAT </w:instrText>
      </w:r>
      <w:r w:rsidR="00D033D2">
        <w:fldChar w:fldCharType="separate"/>
      </w:r>
      <w:r w:rsidR="00E2373E" w:rsidRPr="00E2373E">
        <w:rPr>
          <w:bCs w:val="0"/>
          <w:sz w:val="24"/>
          <w:szCs w:val="24"/>
        </w:rPr>
        <w:t>3.3.1.6</w:t>
      </w:r>
      <w:r w:rsidR="00D033D2">
        <w:fldChar w:fldCharType="end"/>
      </w:r>
      <w:r w:rsidRPr="00433EB1">
        <w:rPr>
          <w:bCs w:val="0"/>
          <w:sz w:val="24"/>
          <w:szCs w:val="24"/>
        </w:rPr>
        <w:t xml:space="preserve"> и </w:t>
      </w:r>
      <w:r w:rsidR="00D033D2">
        <w:fldChar w:fldCharType="begin"/>
      </w:r>
      <w:r w:rsidR="00D033D2">
        <w:instrText xml:space="preserve"> REF _Ref195087786 \r \h  \* MERGEFORMAT </w:instrText>
      </w:r>
      <w:r w:rsidR="00D033D2">
        <w:fldChar w:fldCharType="separate"/>
      </w:r>
      <w:r w:rsidR="00E2373E" w:rsidRPr="00E2373E">
        <w:rPr>
          <w:bCs w:val="0"/>
          <w:sz w:val="24"/>
          <w:szCs w:val="24"/>
        </w:rPr>
        <w:t>3.3.1.7</w:t>
      </w:r>
      <w:r w:rsidR="00D033D2">
        <w:fldChar w:fldCharType="end"/>
      </w:r>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08"/>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09" w:name="_Ref306008743"/>
      <w:bookmarkStart w:id="210" w:name="_Toc440357093"/>
      <w:bookmarkStart w:id="211" w:name="_Toc440359648"/>
      <w:bookmarkStart w:id="212" w:name="_Toc440632111"/>
      <w:bookmarkStart w:id="213" w:name="_Toc440875932"/>
      <w:bookmarkStart w:id="214" w:name="_Toc441131264"/>
      <w:r w:rsidRPr="00E71A48">
        <w:rPr>
          <w:szCs w:val="24"/>
        </w:rPr>
        <w:t xml:space="preserve">Требования к сроку действия </w:t>
      </w:r>
      <w:r w:rsidR="004B5EB3" w:rsidRPr="00E71A48">
        <w:rPr>
          <w:szCs w:val="24"/>
        </w:rPr>
        <w:t>Заявк</w:t>
      </w:r>
      <w:r w:rsidRPr="00E71A48">
        <w:rPr>
          <w:szCs w:val="24"/>
        </w:rPr>
        <w:t>и</w:t>
      </w:r>
      <w:bookmarkEnd w:id="209"/>
      <w:bookmarkEnd w:id="210"/>
      <w:bookmarkEnd w:id="211"/>
      <w:bookmarkEnd w:id="212"/>
      <w:bookmarkEnd w:id="213"/>
      <w:bookmarkEnd w:id="214"/>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D033D2">
        <w:fldChar w:fldCharType="begin"/>
      </w:r>
      <w:r w:rsidR="00D033D2">
        <w:instrText xml:space="preserve"> REF _Ref306017842 \r \h  \* MERGEFORMAT </w:instrText>
      </w:r>
      <w:r w:rsidR="00D033D2">
        <w:fldChar w:fldCharType="separate"/>
      </w:r>
      <w:r w:rsidR="00E2373E" w:rsidRPr="00E2373E">
        <w:rPr>
          <w:bCs w:val="0"/>
          <w:sz w:val="24"/>
          <w:szCs w:val="24"/>
        </w:rPr>
        <w:t>3.4.2.4</w:t>
      </w:r>
      <w:r w:rsidR="00D033D2">
        <w:fldChar w:fldCharType="end"/>
      </w:r>
      <w:r w:rsidR="003F5CDB">
        <w:rPr>
          <w:bCs w:val="0"/>
          <w:sz w:val="24"/>
          <w:szCs w:val="24"/>
        </w:rPr>
        <w:t>)</w:t>
      </w:r>
      <w:r w:rsidR="00717F60" w:rsidRPr="00E71A48">
        <w:rPr>
          <w:bCs w:val="0"/>
          <w:sz w:val="24"/>
          <w:szCs w:val="24"/>
        </w:rPr>
        <w:t>.</w:t>
      </w:r>
      <w:bookmarkEnd w:id="215"/>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6" w:name="_Toc440357094"/>
      <w:bookmarkStart w:id="217" w:name="_Toc440359649"/>
      <w:bookmarkStart w:id="218" w:name="_Toc440632112"/>
      <w:bookmarkStart w:id="219" w:name="_Toc440875933"/>
      <w:bookmarkStart w:id="220" w:name="_Toc441131265"/>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21" w:name="_Toc440357095"/>
      <w:bookmarkStart w:id="222" w:name="_Toc440359650"/>
      <w:bookmarkStart w:id="223" w:name="_Toc440632113"/>
      <w:bookmarkStart w:id="224" w:name="_Toc440875934"/>
      <w:bookmarkStart w:id="225" w:name="_Toc441131266"/>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Все суммы денежных средств в документах,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E71A48"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1267"/>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6"/>
      <w:bookmarkEnd w:id="227"/>
      <w:bookmarkEnd w:id="228"/>
      <w:bookmarkEnd w:id="229"/>
      <w:bookmarkEnd w:id="230"/>
    </w:p>
    <w:p w:rsidR="00216641" w:rsidRPr="00C12FA4"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2F2DF2" w:rsidRPr="002F2DF2" w:rsidRDefault="002F2DF2" w:rsidP="002F2DF2">
      <w:pPr>
        <w:widowControl w:val="0"/>
        <w:shd w:val="clear" w:color="auto" w:fill="FFFFFF"/>
        <w:tabs>
          <w:tab w:val="left" w:pos="1701"/>
        </w:tabs>
        <w:autoSpaceDE w:val="0"/>
        <w:spacing w:after="100" w:line="264" w:lineRule="auto"/>
        <w:ind w:right="17" w:firstLine="709"/>
        <w:rPr>
          <w:rFonts w:eastAsia="Calibri"/>
          <w:sz w:val="24"/>
          <w:szCs w:val="24"/>
          <w:highlight w:val="yellow"/>
          <w:lang w:eastAsia="en-US"/>
        </w:rPr>
      </w:pPr>
      <w:r w:rsidRPr="002F2DF2">
        <w:rPr>
          <w:b/>
        </w:rPr>
        <w:t>199 770,00</w:t>
      </w:r>
      <w:r>
        <w:t xml:space="preserve"> (сто девяносто девять тысяч семьсот семьдесят) рублей 00 копеек РФ без учета НДС, кроме того НДС 18% – </w:t>
      </w:r>
      <w:r w:rsidRPr="002F2DF2">
        <w:rPr>
          <w:b/>
        </w:rPr>
        <w:t>35 958,60</w:t>
      </w:r>
      <w:r>
        <w:t xml:space="preserve"> (тридцать пять тысяч девятьсот пятьдесят восемь) рублей 60 копеек РФ, итого с учетом НДС </w:t>
      </w:r>
      <w:r w:rsidRPr="002F2DF2">
        <w:rPr>
          <w:b/>
        </w:rPr>
        <w:t>235 728,60</w:t>
      </w:r>
      <w:r>
        <w:t xml:space="preserve"> (двести тридцать пять тысяч семьсот двадцать восемь) рублей 60 копеек РФ</w:t>
      </w:r>
      <w:r w:rsidRPr="002F2DF2">
        <w:rPr>
          <w:sz w:val="24"/>
          <w:szCs w:val="24"/>
        </w:rPr>
        <w:t>.</w:t>
      </w:r>
    </w:p>
    <w:p w:rsidR="004F657D"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lastRenderedPageBreak/>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822D3A">
        <w:rPr>
          <w:bCs w:val="0"/>
          <w:sz w:val="24"/>
          <w:szCs w:val="24"/>
        </w:rPr>
        <w:fldChar w:fldCharType="begin"/>
      </w:r>
      <w:r w:rsidR="003F3A69">
        <w:rPr>
          <w:bCs w:val="0"/>
          <w:sz w:val="24"/>
          <w:szCs w:val="24"/>
        </w:rPr>
        <w:instrText xml:space="preserve"> REF _Ref55336310 \r \h </w:instrText>
      </w:r>
      <w:r w:rsidR="00822D3A">
        <w:rPr>
          <w:bCs w:val="0"/>
          <w:sz w:val="24"/>
          <w:szCs w:val="24"/>
        </w:rPr>
      </w:r>
      <w:r w:rsidR="00822D3A">
        <w:rPr>
          <w:bCs w:val="0"/>
          <w:sz w:val="24"/>
          <w:szCs w:val="24"/>
        </w:rPr>
        <w:fldChar w:fldCharType="separate"/>
      </w:r>
      <w:r w:rsidR="00E2373E">
        <w:rPr>
          <w:bCs w:val="0"/>
          <w:sz w:val="24"/>
          <w:szCs w:val="24"/>
        </w:rPr>
        <w:t>5.1</w:t>
      </w:r>
      <w:r w:rsidR="00822D3A">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822D3A">
        <w:rPr>
          <w:bCs w:val="0"/>
          <w:sz w:val="24"/>
          <w:szCs w:val="24"/>
        </w:rPr>
        <w:fldChar w:fldCharType="begin"/>
      </w:r>
      <w:r w:rsidR="003F3A69">
        <w:rPr>
          <w:bCs w:val="0"/>
          <w:sz w:val="24"/>
          <w:szCs w:val="24"/>
        </w:rPr>
        <w:instrText xml:space="preserve"> REF _Ref440271072 \r \h </w:instrText>
      </w:r>
      <w:r w:rsidR="00822D3A">
        <w:rPr>
          <w:bCs w:val="0"/>
          <w:sz w:val="24"/>
          <w:szCs w:val="24"/>
        </w:rPr>
      </w:r>
      <w:r w:rsidR="00822D3A">
        <w:rPr>
          <w:bCs w:val="0"/>
          <w:sz w:val="24"/>
          <w:szCs w:val="24"/>
        </w:rPr>
        <w:fldChar w:fldCharType="separate"/>
      </w:r>
      <w:r w:rsidR="00E2373E">
        <w:rPr>
          <w:bCs w:val="0"/>
          <w:sz w:val="24"/>
          <w:szCs w:val="24"/>
        </w:rPr>
        <w:t>5.2</w:t>
      </w:r>
      <w:r w:rsidR="00822D3A">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822D3A">
        <w:rPr>
          <w:bCs w:val="0"/>
          <w:sz w:val="24"/>
          <w:szCs w:val="24"/>
        </w:rPr>
        <w:fldChar w:fldCharType="begin"/>
      </w:r>
      <w:r w:rsidR="003F3A69">
        <w:rPr>
          <w:bCs w:val="0"/>
          <w:sz w:val="24"/>
          <w:szCs w:val="24"/>
        </w:rPr>
        <w:instrText xml:space="preserve"> REF _Ref306138385 \r \h </w:instrText>
      </w:r>
      <w:r w:rsidR="00822D3A">
        <w:rPr>
          <w:bCs w:val="0"/>
          <w:sz w:val="24"/>
          <w:szCs w:val="24"/>
        </w:rPr>
      </w:r>
      <w:r w:rsidR="00822D3A">
        <w:rPr>
          <w:bCs w:val="0"/>
          <w:sz w:val="24"/>
          <w:szCs w:val="24"/>
        </w:rPr>
        <w:fldChar w:fldCharType="separate"/>
      </w:r>
      <w:r w:rsidR="00E2373E">
        <w:rPr>
          <w:bCs w:val="0"/>
          <w:sz w:val="24"/>
          <w:szCs w:val="24"/>
        </w:rPr>
        <w:t>3.6.4</w:t>
      </w:r>
      <w:r w:rsidR="00822D3A">
        <w:rPr>
          <w:bCs w:val="0"/>
          <w:sz w:val="24"/>
          <w:szCs w:val="24"/>
        </w:rPr>
        <w:fldChar w:fldCharType="end"/>
      </w:r>
      <w:r w:rsidRPr="00546518">
        <w:rPr>
          <w:bCs w:val="0"/>
          <w:sz w:val="24"/>
          <w:szCs w:val="24"/>
        </w:rPr>
        <w:t xml:space="preserve"> настоящей Документации, Закупочная комиссия </w:t>
      </w:r>
      <w:proofErr w:type="gramStart"/>
      <w:r w:rsidRPr="00546518">
        <w:rPr>
          <w:bCs w:val="0"/>
          <w:sz w:val="24"/>
          <w:szCs w:val="24"/>
        </w:rPr>
        <w:t>оценивает и сопоставляет</w:t>
      </w:r>
      <w:proofErr w:type="gramEnd"/>
      <w:r w:rsidRPr="00546518">
        <w:rPr>
          <w:bCs w:val="0"/>
          <w:sz w:val="24"/>
          <w:szCs w:val="24"/>
        </w:rPr>
        <w:t xml:space="preserve"> стоимость Заявки без учета 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
    <w:p w:rsidR="002A5B42" w:rsidRPr="00E71A48" w:rsidRDefault="00717F60" w:rsidP="00E71A48">
      <w:pPr>
        <w:pStyle w:val="3"/>
        <w:spacing w:line="264" w:lineRule="auto"/>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1268"/>
      <w:bookmarkStart w:id="23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1"/>
      <w:bookmarkEnd w:id="232"/>
      <w:bookmarkEnd w:id="233"/>
      <w:bookmarkEnd w:id="234"/>
      <w:bookmarkEnd w:id="235"/>
      <w:bookmarkEnd w:id="236"/>
      <w:bookmarkEnd w:id="237"/>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9"/>
      <w:r w:rsidRPr="00E71A48">
        <w:rPr>
          <w:bCs w:val="0"/>
          <w:sz w:val="24"/>
          <w:szCs w:val="24"/>
        </w:rPr>
        <w:t>:</w:t>
      </w:r>
      <w:bookmarkStart w:id="242" w:name="_Ref306004833"/>
      <w:bookmarkEnd w:id="24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074FCC">
        <w:rPr>
          <w:bCs w:val="0"/>
          <w:sz w:val="24"/>
          <w:szCs w:val="24"/>
        </w:rPr>
        <w:t xml:space="preserve">, </w:t>
      </w:r>
      <w:r w:rsidR="00074FCC" w:rsidRPr="00074FC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822D3A" w:rsidRPr="000F4365">
        <w:rPr>
          <w:bCs w:val="0"/>
          <w:sz w:val="24"/>
          <w:szCs w:val="24"/>
        </w:rPr>
        <w:fldChar w:fldCharType="begin"/>
      </w:r>
      <w:r w:rsidR="003F3A69" w:rsidRPr="000F4365">
        <w:rPr>
          <w:bCs w:val="0"/>
          <w:sz w:val="24"/>
          <w:szCs w:val="24"/>
        </w:rPr>
        <w:instrText xml:space="preserve"> REF _Ref440271628 \r \h </w:instrText>
      </w:r>
      <w:r w:rsidR="00822D3A" w:rsidRPr="000F4365">
        <w:rPr>
          <w:bCs w:val="0"/>
          <w:sz w:val="24"/>
          <w:szCs w:val="24"/>
        </w:rPr>
      </w:r>
      <w:r w:rsidR="00822D3A" w:rsidRPr="000F4365">
        <w:rPr>
          <w:bCs w:val="0"/>
          <w:sz w:val="24"/>
          <w:szCs w:val="24"/>
        </w:rPr>
        <w:fldChar w:fldCharType="separate"/>
      </w:r>
      <w:r w:rsidR="00E2373E">
        <w:rPr>
          <w:bCs w:val="0"/>
          <w:sz w:val="24"/>
          <w:szCs w:val="24"/>
        </w:rPr>
        <w:t>3.3.9</w:t>
      </w:r>
      <w:r w:rsidR="00822D3A"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D033D2">
        <w:fldChar w:fldCharType="begin"/>
      </w:r>
      <w:r w:rsidR="00D033D2">
        <w:instrText xml:space="preserve"> REF _Ref191386461 \n \h  \* MERGEFORMAT </w:instrText>
      </w:r>
      <w:r w:rsidR="00D033D2">
        <w:fldChar w:fldCharType="separate"/>
      </w:r>
      <w:r w:rsidR="00E2373E" w:rsidRPr="00E2373E">
        <w:rPr>
          <w:bCs w:val="0"/>
          <w:sz w:val="24"/>
          <w:szCs w:val="24"/>
        </w:rPr>
        <w:t>3.3.10</w:t>
      </w:r>
      <w:r w:rsidR="00D033D2">
        <w:fldChar w:fldCharType="end"/>
      </w:r>
      <w:r w:rsidRPr="000F4365">
        <w:rPr>
          <w:bCs w:val="0"/>
          <w:sz w:val="24"/>
          <w:szCs w:val="24"/>
        </w:rPr>
        <w:t xml:space="preserve">. </w:t>
      </w:r>
      <w:bookmarkEnd w:id="241"/>
      <w:bookmarkEnd w:id="242"/>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44"/>
      <w:bookmarkEnd w:id="245"/>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 xml:space="preserve">за </w:t>
      </w:r>
      <w:r w:rsidR="00036006" w:rsidRPr="00680B79">
        <w:rPr>
          <w:color w:val="000000"/>
          <w:sz w:val="24"/>
          <w:szCs w:val="24"/>
          <w:lang w:eastAsia="ru-RU"/>
        </w:rPr>
        <w:lastRenderedPageBreak/>
        <w:t>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074FCC" w:rsidRPr="00074FCC" w:rsidRDefault="00074FCC" w:rsidP="00074FCC">
      <w:pPr>
        <w:numPr>
          <w:ilvl w:val="0"/>
          <w:numId w:val="21"/>
        </w:numPr>
        <w:suppressAutoHyphens w:val="0"/>
        <w:spacing w:line="264" w:lineRule="auto"/>
        <w:rPr>
          <w:sz w:val="24"/>
          <w:szCs w:val="24"/>
          <w:lang w:eastAsia="ru-RU"/>
        </w:rPr>
      </w:pPr>
      <w:r w:rsidRPr="00074FC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вышеизложенным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06598" w:rsidP="00CB550A">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Копия</w:t>
      </w:r>
      <w:r w:rsidR="00F81A1F">
        <w:rPr>
          <w:sz w:val="24"/>
          <w:szCs w:val="24"/>
        </w:rPr>
        <w:t xml:space="preserve">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w:t>
      </w:r>
      <w:r w:rsidR="00553A57" w:rsidRPr="00B20653">
        <w:rPr>
          <w:sz w:val="24"/>
          <w:szCs w:val="24"/>
        </w:rPr>
        <w:lastRenderedPageBreak/>
        <w:t xml:space="preserve">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B910E8"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w:t>
      </w:r>
      <w:r w:rsidRPr="00B910E8">
        <w:rPr>
          <w:sz w:val="24"/>
          <w:szCs w:val="24"/>
        </w:rPr>
        <w:t>копия доверенности и вышеуказанные документы на лицо, выдавшее доверенность;</w:t>
      </w:r>
    </w:p>
    <w:p w:rsidR="00F82225"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Информационное письмо о налич</w:t>
      </w:r>
      <w:proofErr w:type="gramStart"/>
      <w:r w:rsidRPr="00B910E8">
        <w:rPr>
          <w:sz w:val="24"/>
          <w:szCs w:val="24"/>
        </w:rPr>
        <w:t>ии у У</w:t>
      </w:r>
      <w:proofErr w:type="gramEnd"/>
      <w:r w:rsidRPr="00B910E8">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B910E8">
        <w:rPr>
          <w:sz w:val="24"/>
          <w:szCs w:val="24"/>
        </w:rPr>
        <w:t>(</w:t>
      </w:r>
      <w:r w:rsidR="003F3A69" w:rsidRPr="00B910E8">
        <w:rPr>
          <w:sz w:val="24"/>
          <w:szCs w:val="24"/>
        </w:rPr>
        <w:t>подраздел</w:t>
      </w:r>
      <w:r w:rsidR="00A600E3" w:rsidRPr="00B910E8">
        <w:rPr>
          <w:sz w:val="24"/>
          <w:szCs w:val="24"/>
        </w:rPr>
        <w:t xml:space="preserve"> </w:t>
      </w:r>
      <w:r w:rsidR="00D033D2">
        <w:fldChar w:fldCharType="begin"/>
      </w:r>
      <w:r w:rsidR="00D033D2">
        <w:instrText xml:space="preserve"> REF _Ref440271993 \r \h  \* MERGEFORMAT </w:instrText>
      </w:r>
      <w:r w:rsidR="00D033D2">
        <w:fldChar w:fldCharType="separate"/>
      </w:r>
      <w:r w:rsidR="00E2373E" w:rsidRPr="00E2373E">
        <w:rPr>
          <w:sz w:val="24"/>
          <w:szCs w:val="24"/>
        </w:rPr>
        <w:t>5.9</w:t>
      </w:r>
      <w:r w:rsidR="00D033D2">
        <w:fldChar w:fldCharType="end"/>
      </w:r>
      <w:r w:rsidR="00A600E3" w:rsidRPr="00B910E8">
        <w:rPr>
          <w:sz w:val="24"/>
          <w:szCs w:val="24"/>
        </w:rPr>
        <w:t>)</w:t>
      </w:r>
      <w:r w:rsidR="00F82225" w:rsidRPr="00B910E8">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50" w:name="_Ref440372460"/>
      <w:r w:rsidRPr="00B910E8">
        <w:rPr>
          <w:sz w:val="24"/>
          <w:szCs w:val="24"/>
        </w:rPr>
        <w:t>Антикоррупционные обязательства</w:t>
      </w:r>
      <w:r w:rsidR="00A154B7" w:rsidRPr="00B910E8">
        <w:rPr>
          <w:sz w:val="24"/>
          <w:szCs w:val="24"/>
        </w:rPr>
        <w:t xml:space="preserve"> </w:t>
      </w:r>
      <w:r w:rsidR="00A154B7" w:rsidRPr="00B910E8">
        <w:rPr>
          <w:bCs w:val="0"/>
          <w:sz w:val="24"/>
          <w:szCs w:val="24"/>
        </w:rPr>
        <w:t>по форме и в соответствии с инструкциями, приведенными</w:t>
      </w:r>
      <w:r w:rsidR="00A154B7" w:rsidRPr="00E71A48">
        <w:rPr>
          <w:bCs w:val="0"/>
          <w:sz w:val="24"/>
          <w:szCs w:val="24"/>
        </w:rPr>
        <w:t xml:space="preserve">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822D3A">
        <w:rPr>
          <w:sz w:val="24"/>
          <w:szCs w:val="24"/>
        </w:rPr>
        <w:fldChar w:fldCharType="begin"/>
      </w:r>
      <w:r w:rsidR="003F3A69">
        <w:rPr>
          <w:sz w:val="24"/>
          <w:szCs w:val="24"/>
        </w:rPr>
        <w:instrText xml:space="preserve"> REF _Ref440271964 \r \h </w:instrText>
      </w:r>
      <w:r w:rsidR="00822D3A">
        <w:rPr>
          <w:sz w:val="24"/>
          <w:szCs w:val="24"/>
        </w:rPr>
      </w:r>
      <w:r w:rsidR="00822D3A">
        <w:rPr>
          <w:sz w:val="24"/>
          <w:szCs w:val="24"/>
        </w:rPr>
        <w:fldChar w:fldCharType="separate"/>
      </w:r>
      <w:r w:rsidR="00E2373E">
        <w:rPr>
          <w:sz w:val="24"/>
          <w:szCs w:val="24"/>
        </w:rPr>
        <w:t>5.1.3</w:t>
      </w:r>
      <w:r w:rsidR="00822D3A">
        <w:rPr>
          <w:sz w:val="24"/>
          <w:szCs w:val="24"/>
        </w:rPr>
        <w:fldChar w:fldCharType="end"/>
      </w:r>
      <w:r w:rsidR="00A600E3">
        <w:rPr>
          <w:sz w:val="24"/>
          <w:szCs w:val="24"/>
        </w:rPr>
        <w:t>)</w:t>
      </w:r>
      <w:r w:rsidRPr="00F82225">
        <w:rPr>
          <w:sz w:val="24"/>
          <w:szCs w:val="24"/>
        </w:rPr>
        <w:t>;</w:t>
      </w:r>
      <w:bookmarkEnd w:id="250"/>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822D3A">
        <w:rPr>
          <w:sz w:val="24"/>
          <w:szCs w:val="24"/>
        </w:rPr>
        <w:fldChar w:fldCharType="begin"/>
      </w:r>
      <w:r w:rsidR="003F3A69">
        <w:rPr>
          <w:sz w:val="24"/>
          <w:szCs w:val="24"/>
        </w:rPr>
        <w:instrText xml:space="preserve"> REF _Ref440272035 \r \h </w:instrText>
      </w:r>
      <w:r w:rsidR="00822D3A">
        <w:rPr>
          <w:sz w:val="24"/>
          <w:szCs w:val="24"/>
        </w:rPr>
      </w:r>
      <w:r w:rsidR="00822D3A">
        <w:rPr>
          <w:sz w:val="24"/>
          <w:szCs w:val="24"/>
        </w:rPr>
        <w:fldChar w:fldCharType="separate"/>
      </w:r>
      <w:r w:rsidR="00E2373E">
        <w:rPr>
          <w:sz w:val="24"/>
          <w:szCs w:val="24"/>
        </w:rPr>
        <w:t>5.11</w:t>
      </w:r>
      <w:r w:rsidR="00822D3A">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822D3A">
        <w:rPr>
          <w:sz w:val="24"/>
          <w:szCs w:val="24"/>
        </w:rPr>
        <w:fldChar w:fldCharType="begin"/>
      </w:r>
      <w:r w:rsidR="003F3A69">
        <w:rPr>
          <w:sz w:val="24"/>
          <w:szCs w:val="24"/>
        </w:rPr>
        <w:instrText xml:space="preserve"> REF _Ref440272051 \r \h </w:instrText>
      </w:r>
      <w:r w:rsidR="00822D3A">
        <w:rPr>
          <w:sz w:val="24"/>
          <w:szCs w:val="24"/>
        </w:rPr>
      </w:r>
      <w:r w:rsidR="00822D3A">
        <w:rPr>
          <w:sz w:val="24"/>
          <w:szCs w:val="24"/>
        </w:rPr>
        <w:fldChar w:fldCharType="separate"/>
      </w:r>
      <w:r w:rsidR="00E2373E">
        <w:rPr>
          <w:sz w:val="24"/>
          <w:szCs w:val="24"/>
        </w:rPr>
        <w:t>5.12</w:t>
      </w:r>
      <w:r w:rsidR="00822D3A">
        <w:rPr>
          <w:sz w:val="24"/>
          <w:szCs w:val="24"/>
        </w:rPr>
        <w:fldChar w:fldCharType="end"/>
      </w:r>
      <w:r w:rsidR="00A600E3" w:rsidRPr="00A92723">
        <w:rPr>
          <w:sz w:val="24"/>
          <w:szCs w:val="24"/>
        </w:rPr>
        <w:t>)</w:t>
      </w:r>
      <w:r w:rsidRPr="00A92723">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2C5E6A">
        <w:rPr>
          <w:sz w:val="24"/>
          <w:szCs w:val="24"/>
        </w:rPr>
        <w:t xml:space="preserve"> </w:t>
      </w:r>
      <w:r w:rsidR="002C5E6A">
        <w:rPr>
          <w:szCs w:val="24"/>
        </w:rPr>
        <w:t>(</w:t>
      </w:r>
      <w:r w:rsidR="00F06598" w:rsidRPr="00F95B37">
        <w:rPr>
          <w:sz w:val="24"/>
          <w:szCs w:val="24"/>
        </w:rPr>
        <w:t>желательное требование, предоставляется Участником при наличии</w:t>
      </w:r>
      <w:r w:rsidR="002C5E6A">
        <w:rPr>
          <w:szCs w:val="24"/>
        </w:rPr>
        <w:t>)</w:t>
      </w:r>
      <w:r w:rsidR="00F82225" w:rsidRPr="00F82225">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F82225">
        <w:rPr>
          <w:sz w:val="24"/>
          <w:szCs w:val="24"/>
        </w:rPr>
        <w:t xml:space="preserve">форма которой утверждена Приказом ФНС России от </w:t>
      </w:r>
      <w:r w:rsidR="00CC13BC">
        <w:rPr>
          <w:sz w:val="24"/>
          <w:szCs w:val="24"/>
        </w:rPr>
        <w:t>05</w:t>
      </w:r>
      <w:r w:rsidR="00CC13BC" w:rsidRPr="00F82225">
        <w:rPr>
          <w:sz w:val="24"/>
          <w:szCs w:val="24"/>
        </w:rPr>
        <w:t>.0</w:t>
      </w:r>
      <w:r w:rsidR="00CC13BC">
        <w:rPr>
          <w:sz w:val="24"/>
          <w:szCs w:val="24"/>
        </w:rPr>
        <w:t>6</w:t>
      </w:r>
      <w:r w:rsidR="00CC13BC" w:rsidRPr="00F82225">
        <w:rPr>
          <w:sz w:val="24"/>
          <w:szCs w:val="24"/>
        </w:rPr>
        <w:t>.201</w:t>
      </w:r>
      <w:r w:rsidR="00CC13BC">
        <w:rPr>
          <w:sz w:val="24"/>
          <w:szCs w:val="24"/>
        </w:rPr>
        <w:t>5</w:t>
      </w:r>
      <w:r w:rsidR="00CC13BC" w:rsidRPr="00F82225">
        <w:rPr>
          <w:sz w:val="24"/>
          <w:szCs w:val="24"/>
        </w:rPr>
        <w:t xml:space="preserve"> N ММВ-7-</w:t>
      </w:r>
      <w:r w:rsidR="00CC13BC">
        <w:rPr>
          <w:sz w:val="24"/>
          <w:szCs w:val="24"/>
        </w:rPr>
        <w:t>17</w:t>
      </w:r>
      <w:r w:rsidR="00CC13BC" w:rsidRPr="00F82225">
        <w:rPr>
          <w:sz w:val="24"/>
          <w:szCs w:val="24"/>
        </w:rPr>
        <w:t>/</w:t>
      </w:r>
      <w:r w:rsidR="00CC13B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F06598">
        <w:rPr>
          <w:sz w:val="24"/>
          <w:szCs w:val="24"/>
        </w:rPr>
        <w:t>1160080)</w:t>
      </w:r>
      <w:r w:rsidR="002C5E6A" w:rsidRPr="00F06598">
        <w:rPr>
          <w:sz w:val="24"/>
          <w:szCs w:val="24"/>
        </w:rPr>
        <w:t xml:space="preserve"> (желательное условие)</w:t>
      </w:r>
      <w:r w:rsidR="00F82225" w:rsidRPr="00F06598">
        <w:rPr>
          <w:sz w:val="24"/>
          <w:szCs w:val="24"/>
        </w:rPr>
        <w:t>;</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lastRenderedPageBreak/>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xml:space="preserve">Копии Налоговой </w:t>
      </w:r>
      <w:hyperlink r:id="rId32"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аналогичные по </w:t>
      </w:r>
      <w:r>
        <w:rPr>
          <w:sz w:val="24"/>
          <w:szCs w:val="24"/>
        </w:rPr>
        <w:t>сути и содержанию вышеуказанным;</w:t>
      </w:r>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51"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r w:rsidR="00D033D2">
        <w:fldChar w:fldCharType="begin"/>
      </w:r>
      <w:r w:rsidR="00D033D2">
        <w:instrText xml:space="preserve"> REF _Ref440272119 \r \h  \* MERGEFORMAT </w:instrText>
      </w:r>
      <w:r w:rsidR="00D033D2">
        <w:fldChar w:fldCharType="separate"/>
      </w:r>
      <w:r w:rsidR="00E2373E" w:rsidRPr="00E2373E">
        <w:rPr>
          <w:sz w:val="24"/>
          <w:szCs w:val="24"/>
        </w:rPr>
        <w:t>5.6.1</w:t>
      </w:r>
      <w:r w:rsidR="00D033D2">
        <w:fldChar w:fldCharType="end"/>
      </w:r>
      <w:r w:rsidR="009948B4" w:rsidRPr="00CB550A">
        <w:rPr>
          <w:sz w:val="24"/>
          <w:szCs w:val="24"/>
        </w:rPr>
        <w:t>)</w:t>
      </w:r>
      <w:r w:rsidR="00F82225" w:rsidRPr="00CB550A">
        <w:rPr>
          <w:sz w:val="24"/>
          <w:szCs w:val="24"/>
        </w:rPr>
        <w:t>;</w:t>
      </w:r>
      <w:bookmarkEnd w:id="251"/>
    </w:p>
    <w:p w:rsidR="00F82225" w:rsidRPr="00131995" w:rsidRDefault="00F82225" w:rsidP="00CB550A">
      <w:pPr>
        <w:widowControl w:val="0"/>
        <w:numPr>
          <w:ilvl w:val="0"/>
          <w:numId w:val="48"/>
        </w:numPr>
        <w:tabs>
          <w:tab w:val="left" w:pos="1260"/>
        </w:tabs>
        <w:autoSpaceDE w:val="0"/>
        <w:spacing w:line="264" w:lineRule="auto"/>
        <w:ind w:left="1276"/>
        <w:rPr>
          <w:sz w:val="24"/>
          <w:szCs w:val="24"/>
        </w:rPr>
      </w:pPr>
      <w:bookmarkStart w:id="252" w:name="_Ref440372477"/>
      <w:proofErr w:type="gramStart"/>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 xml:space="preserve">по форме и </w:t>
      </w:r>
      <w:r w:rsidR="00A154B7" w:rsidRPr="00131995">
        <w:rPr>
          <w:bCs w:val="0"/>
          <w:sz w:val="24"/>
          <w:szCs w:val="24"/>
        </w:rPr>
        <w:t>в соответствии с инструкциями, приведенными в настоящей Документации</w:t>
      </w:r>
      <w:r w:rsidR="003F3A69" w:rsidRPr="00131995">
        <w:rPr>
          <w:sz w:val="24"/>
          <w:szCs w:val="24"/>
        </w:rPr>
        <w:t xml:space="preserve"> (подраздел </w:t>
      </w:r>
      <w:r w:rsidR="00D033D2">
        <w:fldChar w:fldCharType="begin"/>
      </w:r>
      <w:r w:rsidR="00D033D2">
        <w:instrText xml:space="preserve"> REF _Ref440272147 \r \h  \* MERGEFORMAT </w:instrText>
      </w:r>
      <w:r w:rsidR="00D033D2">
        <w:fldChar w:fldCharType="separate"/>
      </w:r>
      <w:r w:rsidR="00E2373E" w:rsidRPr="00E2373E">
        <w:rPr>
          <w:sz w:val="24"/>
          <w:szCs w:val="24"/>
        </w:rPr>
        <w:t>5.6.2</w:t>
      </w:r>
      <w:r w:rsidR="00D033D2">
        <w:fldChar w:fldCharType="end"/>
      </w:r>
      <w:r w:rsidR="003F3A69" w:rsidRPr="00131995">
        <w:rPr>
          <w:sz w:val="24"/>
          <w:szCs w:val="24"/>
        </w:rPr>
        <w:t>)</w:t>
      </w:r>
      <w:r w:rsidR="00131995" w:rsidRPr="00131995">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131995">
        <w:rPr>
          <w:sz w:val="24"/>
          <w:szCs w:val="24"/>
        </w:rPr>
        <w:t xml:space="preserve"> в Российской Федерации»)</w:t>
      </w:r>
      <w:r w:rsidRPr="00131995">
        <w:rPr>
          <w:sz w:val="24"/>
          <w:szCs w:val="24"/>
        </w:rPr>
        <w:t>;</w:t>
      </w:r>
      <w:bookmarkEnd w:id="252"/>
    </w:p>
    <w:p w:rsidR="00F82225" w:rsidRPr="00B910E8" w:rsidRDefault="00330FD1" w:rsidP="00CB550A">
      <w:pPr>
        <w:widowControl w:val="0"/>
        <w:numPr>
          <w:ilvl w:val="0"/>
          <w:numId w:val="48"/>
        </w:numPr>
        <w:tabs>
          <w:tab w:val="left" w:pos="1260"/>
        </w:tabs>
        <w:autoSpaceDE w:val="0"/>
        <w:spacing w:line="264" w:lineRule="auto"/>
        <w:ind w:left="1276"/>
        <w:rPr>
          <w:sz w:val="24"/>
          <w:szCs w:val="24"/>
        </w:rPr>
      </w:pPr>
      <w:r w:rsidRPr="00131995">
        <w:rPr>
          <w:sz w:val="24"/>
          <w:szCs w:val="24"/>
        </w:rPr>
        <w:t>Копии документов, подтверждающие наличие у Участника полномочий от</w:t>
      </w:r>
      <w:r w:rsidRPr="00920CB0">
        <w:rPr>
          <w:sz w:val="24"/>
          <w:szCs w:val="24"/>
        </w:rPr>
        <w:t xml:space="preserve"> производителей оборудования на предложение оборудования в рамках участия в </w:t>
      </w:r>
      <w:r>
        <w:rPr>
          <w:sz w:val="24"/>
          <w:szCs w:val="24"/>
        </w:rPr>
        <w:t>Запросе предложений</w:t>
      </w:r>
      <w:r w:rsidR="00920CB0" w:rsidRPr="00B910E8">
        <w:rPr>
          <w:sz w:val="24"/>
          <w:szCs w:val="24"/>
        </w:rPr>
        <w:t>;</w:t>
      </w:r>
    </w:p>
    <w:p w:rsidR="00920CB0"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о перечне и объемах выполнения аналогичных договоров </w:t>
      </w:r>
      <w:r w:rsidR="00A154B7" w:rsidRPr="00B910E8">
        <w:rPr>
          <w:bCs w:val="0"/>
          <w:sz w:val="24"/>
          <w:szCs w:val="24"/>
        </w:rPr>
        <w:t>по форме и в соответствии с инструкциями, приведенными в настоящей Документации</w:t>
      </w:r>
      <w:r w:rsidR="009948B4" w:rsidRPr="00B910E8">
        <w:rPr>
          <w:sz w:val="24"/>
          <w:szCs w:val="24"/>
        </w:rPr>
        <w:t xml:space="preserve"> </w:t>
      </w:r>
      <w:r w:rsidR="009948B4" w:rsidRPr="00B910E8">
        <w:rPr>
          <w:sz w:val="24"/>
          <w:szCs w:val="24"/>
        </w:rPr>
        <w:lastRenderedPageBreak/>
        <w:t>(</w:t>
      </w:r>
      <w:r w:rsidR="003C2207" w:rsidRPr="00B910E8">
        <w:rPr>
          <w:sz w:val="24"/>
          <w:szCs w:val="24"/>
        </w:rPr>
        <w:t>подраздел</w:t>
      </w:r>
      <w:r w:rsidR="009948B4" w:rsidRPr="00B910E8">
        <w:rPr>
          <w:sz w:val="24"/>
          <w:szCs w:val="24"/>
        </w:rPr>
        <w:t xml:space="preserve"> </w:t>
      </w:r>
      <w:r w:rsidR="00D033D2">
        <w:fldChar w:fldCharType="begin"/>
      </w:r>
      <w:r w:rsidR="00D033D2">
        <w:instrText xml:space="preserve"> REF _Ref55336378 \r \h  \* MERGEFORMAT </w:instrText>
      </w:r>
      <w:r w:rsidR="00D033D2">
        <w:fldChar w:fldCharType="separate"/>
      </w:r>
      <w:r w:rsidR="00E2373E" w:rsidRPr="00E2373E">
        <w:rPr>
          <w:sz w:val="24"/>
          <w:szCs w:val="24"/>
        </w:rPr>
        <w:t>5.6</w:t>
      </w:r>
      <w:r w:rsidR="00E2373E">
        <w:t>.3.5</w:t>
      </w:r>
      <w:r w:rsidR="00D033D2">
        <w:fldChar w:fldCharType="end"/>
      </w:r>
      <w:r w:rsidR="009948B4" w:rsidRPr="00B910E8">
        <w:rPr>
          <w:sz w:val="24"/>
          <w:szCs w:val="24"/>
        </w:rPr>
        <w:t>)</w:t>
      </w:r>
      <w:r w:rsidR="00920CB0" w:rsidRPr="00B910E8">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w:t>
      </w:r>
      <w:r w:rsidR="007705A5" w:rsidRPr="00B910E8">
        <w:rPr>
          <w:sz w:val="24"/>
          <w:szCs w:val="24"/>
        </w:rPr>
        <w:t>о кадровых ресурсах, которые будут привлечены</w:t>
      </w:r>
      <w:r w:rsidR="007705A5" w:rsidRPr="007D7C50">
        <w:rPr>
          <w:sz w:val="24"/>
          <w:szCs w:val="24"/>
        </w:rPr>
        <w:t xml:space="preserve">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822D3A">
        <w:rPr>
          <w:sz w:val="24"/>
          <w:szCs w:val="24"/>
        </w:rPr>
        <w:fldChar w:fldCharType="begin"/>
      </w:r>
      <w:r w:rsidR="003C2207">
        <w:rPr>
          <w:sz w:val="24"/>
          <w:szCs w:val="24"/>
        </w:rPr>
        <w:instrText xml:space="preserve"> REF _Ref55336398 \r \h </w:instrText>
      </w:r>
      <w:r w:rsidR="00822D3A">
        <w:rPr>
          <w:sz w:val="24"/>
          <w:szCs w:val="24"/>
        </w:rPr>
      </w:r>
      <w:r w:rsidR="00822D3A">
        <w:rPr>
          <w:sz w:val="24"/>
          <w:szCs w:val="24"/>
        </w:rPr>
        <w:fldChar w:fldCharType="separate"/>
      </w:r>
      <w:r w:rsidR="00E2373E">
        <w:rPr>
          <w:sz w:val="24"/>
          <w:szCs w:val="24"/>
        </w:rPr>
        <w:t>5.8</w:t>
      </w:r>
      <w:r w:rsidR="00822D3A">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F06598"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822D3A">
        <w:rPr>
          <w:sz w:val="24"/>
          <w:szCs w:val="24"/>
        </w:rPr>
        <w:fldChar w:fldCharType="begin"/>
      </w:r>
      <w:r w:rsidR="003C2207">
        <w:rPr>
          <w:sz w:val="24"/>
          <w:szCs w:val="24"/>
        </w:rPr>
        <w:instrText xml:space="preserve"> REF _Ref440272256 \r \h </w:instrText>
      </w:r>
      <w:r w:rsidR="00822D3A">
        <w:rPr>
          <w:sz w:val="24"/>
          <w:szCs w:val="24"/>
        </w:rPr>
      </w:r>
      <w:r w:rsidR="00822D3A">
        <w:rPr>
          <w:sz w:val="24"/>
          <w:szCs w:val="24"/>
        </w:rPr>
        <w:fldChar w:fldCharType="separate"/>
      </w:r>
      <w:r w:rsidR="00E2373E">
        <w:rPr>
          <w:sz w:val="24"/>
          <w:szCs w:val="24"/>
        </w:rPr>
        <w:t>5.13</w:t>
      </w:r>
      <w:r w:rsidR="00822D3A">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D033D2">
        <w:fldChar w:fldCharType="begin"/>
      </w:r>
      <w:r w:rsidR="00D033D2">
        <w:instrText xml:space="preserve"> REF _Ref440272274 \r \h  \* MERGEFORMAT </w:instrText>
      </w:r>
      <w:r w:rsidR="00D033D2">
        <w:fldChar w:fldCharType="separate"/>
      </w:r>
      <w:r w:rsidR="00E2373E" w:rsidRPr="00E2373E">
        <w:rPr>
          <w:sz w:val="24"/>
          <w:szCs w:val="24"/>
        </w:rPr>
        <w:t>5.14</w:t>
      </w:r>
      <w:r w:rsidR="00D033D2">
        <w:fldChar w:fldCharType="end"/>
      </w:r>
      <w:r w:rsidRPr="00DA7E38">
        <w:rPr>
          <w:sz w:val="24"/>
          <w:szCs w:val="24"/>
        </w:rPr>
        <w:t>)</w:t>
      </w:r>
      <w:r w:rsidR="00DA7E38" w:rsidRPr="00DA7E38">
        <w:rPr>
          <w:sz w:val="24"/>
          <w:szCs w:val="24"/>
        </w:rPr>
        <w:t xml:space="preserve"> (</w:t>
      </w:r>
      <w:r w:rsidR="00F06598"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r w:rsidRPr="007D7C50">
        <w:rPr>
          <w:i/>
          <w:sz w:val="24"/>
          <w:szCs w:val="24"/>
        </w:rPr>
        <w:t>(Примечание: Таковыми документами являются:</w:t>
      </w:r>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 случае,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w:t>
      </w:r>
      <w:r w:rsidRPr="00E71A48">
        <w:rPr>
          <w:bCs w:val="0"/>
          <w:sz w:val="24"/>
          <w:szCs w:val="24"/>
        </w:rPr>
        <w:lastRenderedPageBreak/>
        <w:t xml:space="preserve">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предоставляет аналогичные документы.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53" w:name="_Ref191386451"/>
      <w:bookmarkStart w:id="254" w:name="_Ref440271628"/>
      <w:bookmarkStart w:id="255" w:name="_Toc440357098"/>
      <w:bookmarkStart w:id="256" w:name="_Toc440359653"/>
      <w:bookmarkStart w:id="257" w:name="_Toc440632116"/>
      <w:bookmarkStart w:id="258" w:name="_Toc440875937"/>
      <w:bookmarkStart w:id="259" w:name="_Toc441131269"/>
      <w:r w:rsidRPr="00E71A48">
        <w:rPr>
          <w:szCs w:val="24"/>
        </w:rPr>
        <w:t xml:space="preserve">Привлечение </w:t>
      </w:r>
      <w:bookmarkEnd w:id="253"/>
      <w:proofErr w:type="spellStart"/>
      <w:r w:rsidR="005B074F" w:rsidRPr="00E71A48">
        <w:rPr>
          <w:szCs w:val="24"/>
        </w:rPr>
        <w:t>сопоставщиков</w:t>
      </w:r>
      <w:bookmarkEnd w:id="254"/>
      <w:bookmarkEnd w:id="255"/>
      <w:bookmarkEnd w:id="256"/>
      <w:bookmarkEnd w:id="257"/>
      <w:bookmarkEnd w:id="258"/>
      <w:bookmarkEnd w:id="259"/>
      <w:proofErr w:type="spellEnd"/>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60" w:name="_Ref191386461"/>
      <w:bookmarkStart w:id="261" w:name="_Toc440357099"/>
      <w:bookmarkStart w:id="262" w:name="_Toc440359654"/>
      <w:bookmarkStart w:id="263" w:name="_Toc440632117"/>
      <w:bookmarkStart w:id="264" w:name="_Toc440875938"/>
      <w:bookmarkStart w:id="265" w:name="_Toc441131270"/>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0"/>
      <w:bookmarkEnd w:id="261"/>
      <w:bookmarkEnd w:id="262"/>
      <w:bookmarkEnd w:id="263"/>
      <w:bookmarkEnd w:id="264"/>
      <w:bookmarkEnd w:id="265"/>
    </w:p>
    <w:p w:rsidR="00717F60" w:rsidRPr="00E71A48"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D033D2">
        <w:fldChar w:fldCharType="begin"/>
      </w:r>
      <w:r w:rsidR="00D033D2">
        <w:instrText xml:space="preserve"> REF _Ref191386482 \r \h  \* MERGEFORMAT </w:instrText>
      </w:r>
      <w:r w:rsidR="00D033D2">
        <w:fldChar w:fldCharType="separate"/>
      </w:r>
      <w:r w:rsidR="00E2373E" w:rsidRPr="00E2373E">
        <w:rPr>
          <w:bCs w:val="0"/>
          <w:sz w:val="24"/>
          <w:szCs w:val="24"/>
        </w:rPr>
        <w:t>3.3.8.1</w:t>
      </w:r>
      <w:r w:rsidR="00D033D2">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D033D2">
        <w:fldChar w:fldCharType="begin"/>
      </w:r>
      <w:r w:rsidR="00D033D2">
        <w:instrText xml:space="preserve"> REF _Ref191386407 \r \h  \* MERGEFORMAT </w:instrText>
      </w:r>
      <w:r w:rsidR="00D033D2">
        <w:fldChar w:fldCharType="separate"/>
      </w:r>
      <w:r w:rsidR="00E2373E" w:rsidRPr="00E2373E">
        <w:rPr>
          <w:bCs w:val="0"/>
          <w:sz w:val="24"/>
          <w:szCs w:val="24"/>
        </w:rPr>
        <w:t>3.3.8</w:t>
      </w:r>
      <w:r w:rsidR="00D033D2">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822D3A">
        <w:rPr>
          <w:bCs w:val="0"/>
          <w:sz w:val="24"/>
          <w:szCs w:val="24"/>
        </w:rPr>
        <w:fldChar w:fldCharType="begin"/>
      </w:r>
      <w:r w:rsidR="000F4365">
        <w:rPr>
          <w:bCs w:val="0"/>
          <w:sz w:val="24"/>
          <w:szCs w:val="24"/>
        </w:rPr>
        <w:instrText xml:space="preserve"> REF _Ref440291364 \r \h </w:instrText>
      </w:r>
      <w:r w:rsidR="00822D3A">
        <w:rPr>
          <w:bCs w:val="0"/>
          <w:sz w:val="24"/>
          <w:szCs w:val="24"/>
        </w:rPr>
      </w:r>
      <w:r w:rsidR="00822D3A">
        <w:rPr>
          <w:bCs w:val="0"/>
          <w:sz w:val="24"/>
          <w:szCs w:val="24"/>
        </w:rPr>
        <w:fldChar w:fldCharType="separate"/>
      </w:r>
      <w:r w:rsidR="00E2373E">
        <w:rPr>
          <w:bCs w:val="0"/>
          <w:sz w:val="24"/>
          <w:szCs w:val="24"/>
        </w:rPr>
        <w:t>3.3.8.1</w:t>
      </w:r>
      <w:r w:rsidR="00822D3A">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6"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6"/>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67"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7"/>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срок действия соглашения должен быть не менее,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68" w:name="_Ref307563262"/>
      <w:r w:rsidRPr="00E71A48">
        <w:rPr>
          <w:bCs w:val="0"/>
          <w:sz w:val="24"/>
          <w:szCs w:val="24"/>
        </w:rPr>
        <w:lastRenderedPageBreak/>
        <w:t>соглашение не должно изменяться без одобрения Организатора запроса предложений и Заказчика.</w:t>
      </w:r>
      <w:bookmarkEnd w:id="268"/>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D033D2">
        <w:fldChar w:fldCharType="begin"/>
      </w:r>
      <w:r w:rsidR="00D033D2">
        <w:instrText xml:space="preserve"> REF _Ref307563248 \r \h  \* MERGEFORMAT </w:instrText>
      </w:r>
      <w:r w:rsidR="00D033D2">
        <w:fldChar w:fldCharType="separate"/>
      </w:r>
      <w:r w:rsidR="00E2373E" w:rsidRPr="00E2373E">
        <w:rPr>
          <w:bCs w:val="0"/>
          <w:sz w:val="24"/>
          <w:szCs w:val="24"/>
          <w:lang w:val="en-US"/>
        </w:rPr>
        <w:t>a</w:t>
      </w:r>
      <w:r w:rsidR="00E2373E" w:rsidRPr="00D033D2">
        <w:rPr>
          <w:bCs w:val="0"/>
          <w:sz w:val="24"/>
          <w:szCs w:val="24"/>
        </w:rPr>
        <w:t>)</w:t>
      </w:r>
      <w:r w:rsidR="00D033D2">
        <w:fldChar w:fldCharType="end"/>
      </w:r>
      <w:r w:rsidRPr="00E71A48">
        <w:rPr>
          <w:bCs w:val="0"/>
          <w:sz w:val="24"/>
          <w:szCs w:val="24"/>
        </w:rPr>
        <w:t xml:space="preserve">- </w:t>
      </w:r>
      <w:r w:rsidR="00D033D2">
        <w:fldChar w:fldCharType="begin"/>
      </w:r>
      <w:r w:rsidR="00D033D2">
        <w:instrText xml:space="preserve"> REF _Ref307563262 \r \h  \* MERGEFORMAT </w:instrText>
      </w:r>
      <w:r w:rsidR="00D033D2">
        <w:fldChar w:fldCharType="separate"/>
      </w:r>
      <w:r w:rsidR="00E2373E" w:rsidRPr="00E2373E">
        <w:rPr>
          <w:bCs w:val="0"/>
          <w:sz w:val="24"/>
          <w:szCs w:val="24"/>
          <w:lang w:val="en-US"/>
        </w:rPr>
        <w:t>g</w:t>
      </w:r>
      <w:r w:rsidR="00E2373E" w:rsidRPr="00D033D2">
        <w:rPr>
          <w:bCs w:val="0"/>
          <w:sz w:val="24"/>
          <w:szCs w:val="24"/>
        </w:rPr>
        <w:t>)</w:t>
      </w:r>
      <w:r w:rsidR="00D033D2">
        <w:fldChar w:fldCharType="end"/>
      </w:r>
      <w:r w:rsidRPr="00E71A48">
        <w:rPr>
          <w:bCs w:val="0"/>
          <w:sz w:val="24"/>
          <w:szCs w:val="24"/>
        </w:rPr>
        <w:t xml:space="preserve">п. </w:t>
      </w:r>
      <w:r w:rsidR="00D033D2">
        <w:fldChar w:fldCharType="begin"/>
      </w:r>
      <w:r w:rsidR="00D033D2">
        <w:instrText xml:space="preserve"> REF _Ref306032591 \r \h  \* MERGEFORMAT </w:instrText>
      </w:r>
      <w:r w:rsidR="00D033D2">
        <w:fldChar w:fldCharType="separate"/>
      </w:r>
      <w:r w:rsidR="00E2373E" w:rsidRPr="00E2373E">
        <w:rPr>
          <w:bCs w:val="0"/>
          <w:sz w:val="24"/>
          <w:szCs w:val="24"/>
        </w:rPr>
        <w:t>3.3.10.4</w:t>
      </w:r>
      <w:r w:rsidR="00D033D2">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822D3A">
        <w:rPr>
          <w:sz w:val="24"/>
          <w:szCs w:val="24"/>
        </w:rPr>
        <w:fldChar w:fldCharType="begin"/>
      </w:r>
      <w:r w:rsidR="000F4365">
        <w:rPr>
          <w:bCs w:val="0"/>
          <w:sz w:val="24"/>
          <w:szCs w:val="24"/>
        </w:rPr>
        <w:instrText xml:space="preserve"> REF _Ref303669127 \r \h </w:instrText>
      </w:r>
      <w:r w:rsidR="00822D3A">
        <w:rPr>
          <w:sz w:val="24"/>
          <w:szCs w:val="24"/>
        </w:rPr>
      </w:r>
      <w:r w:rsidR="00822D3A">
        <w:rPr>
          <w:sz w:val="24"/>
          <w:szCs w:val="24"/>
        </w:rPr>
        <w:fldChar w:fldCharType="separate"/>
      </w:r>
      <w:r w:rsidR="00E2373E">
        <w:rPr>
          <w:bCs w:val="0"/>
          <w:sz w:val="24"/>
          <w:szCs w:val="24"/>
        </w:rPr>
        <w:t>3.3.8.2</w:t>
      </w:r>
      <w:r w:rsidR="00822D3A">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822D3A">
        <w:rPr>
          <w:bCs w:val="0"/>
          <w:sz w:val="24"/>
          <w:szCs w:val="24"/>
        </w:rPr>
        <w:fldChar w:fldCharType="begin"/>
      </w:r>
      <w:r w:rsidR="003C2207">
        <w:rPr>
          <w:bCs w:val="0"/>
          <w:sz w:val="24"/>
          <w:szCs w:val="24"/>
        </w:rPr>
        <w:instrText xml:space="preserve"> REF _Ref440272510 \r \h </w:instrText>
      </w:r>
      <w:r w:rsidR="00822D3A">
        <w:rPr>
          <w:bCs w:val="0"/>
          <w:sz w:val="24"/>
          <w:szCs w:val="24"/>
        </w:rPr>
      </w:r>
      <w:r w:rsidR="00822D3A">
        <w:rPr>
          <w:bCs w:val="0"/>
          <w:sz w:val="24"/>
          <w:szCs w:val="24"/>
        </w:rPr>
        <w:fldChar w:fldCharType="separate"/>
      </w:r>
      <w:r w:rsidR="00E2373E">
        <w:rPr>
          <w:bCs w:val="0"/>
          <w:sz w:val="24"/>
          <w:szCs w:val="24"/>
        </w:rPr>
        <w:t>5.15</w:t>
      </w:r>
      <w:r w:rsidR="00822D3A">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822D3A">
        <w:rPr>
          <w:bCs w:val="0"/>
          <w:sz w:val="24"/>
          <w:szCs w:val="24"/>
        </w:rPr>
        <w:fldChar w:fldCharType="begin"/>
      </w:r>
      <w:r w:rsidR="000F4365">
        <w:rPr>
          <w:bCs w:val="0"/>
          <w:sz w:val="24"/>
          <w:szCs w:val="24"/>
        </w:rPr>
        <w:instrText xml:space="preserve"> REF _Ref440291364 \r \h </w:instrText>
      </w:r>
      <w:r w:rsidR="00822D3A">
        <w:rPr>
          <w:bCs w:val="0"/>
          <w:sz w:val="24"/>
          <w:szCs w:val="24"/>
        </w:rPr>
      </w:r>
      <w:r w:rsidR="00822D3A">
        <w:rPr>
          <w:bCs w:val="0"/>
          <w:sz w:val="24"/>
          <w:szCs w:val="24"/>
        </w:rPr>
        <w:fldChar w:fldCharType="separate"/>
      </w:r>
      <w:r w:rsidR="00E2373E">
        <w:rPr>
          <w:bCs w:val="0"/>
          <w:sz w:val="24"/>
          <w:szCs w:val="24"/>
        </w:rPr>
        <w:t>3.3.8.1</w:t>
      </w:r>
      <w:r w:rsidR="00822D3A">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69" w:name="_Ref306114966"/>
      <w:bookmarkStart w:id="270" w:name="_Toc440357100"/>
      <w:bookmarkStart w:id="271" w:name="_Toc440359655"/>
      <w:bookmarkStart w:id="272" w:name="_Toc440632118"/>
      <w:bookmarkStart w:id="273" w:name="_Toc440875939"/>
      <w:bookmarkStart w:id="274" w:name="_Toc441131271"/>
      <w:r w:rsidRPr="00E71A48">
        <w:rPr>
          <w:szCs w:val="24"/>
        </w:rPr>
        <w:t>Разъяснение Документации по запросу предложений</w:t>
      </w:r>
      <w:bookmarkEnd w:id="269"/>
      <w:bookmarkEnd w:id="270"/>
      <w:bookmarkEnd w:id="271"/>
      <w:bookmarkEnd w:id="272"/>
      <w:bookmarkEnd w:id="273"/>
      <w:bookmarkEnd w:id="274"/>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w:t>
      </w:r>
      <w:r w:rsidRPr="00E71A48">
        <w:rPr>
          <w:bCs w:val="0"/>
          <w:sz w:val="24"/>
          <w:szCs w:val="24"/>
        </w:rPr>
        <w:lastRenderedPageBreak/>
        <w:t xml:space="preserve">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 В случае</w:t>
      </w:r>
      <w:proofErr w:type="gramStart"/>
      <w:r w:rsidRPr="00E71A48">
        <w:rPr>
          <w:bCs w:val="0"/>
          <w:iCs/>
          <w:sz w:val="24"/>
          <w:szCs w:val="24"/>
        </w:rPr>
        <w:t>,</w:t>
      </w:r>
      <w:proofErr w:type="gramEnd"/>
      <w:r w:rsidRPr="00E71A48">
        <w:rPr>
          <w:bCs w:val="0"/>
          <w:iCs/>
          <w:sz w:val="24"/>
          <w:szCs w:val="24"/>
        </w:rPr>
        <w:t xml:space="preserve">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r w:rsidR="00D033D2">
        <w:fldChar w:fldCharType="begin"/>
      </w:r>
      <w:r w:rsidR="00D033D2">
        <w:instrText xml:space="preserve"> REF _Ref440969806 \r \h  \* MERGEFORMAT </w:instrText>
      </w:r>
      <w:r w:rsidR="00D033D2">
        <w:fldChar w:fldCharType="separate"/>
      </w:r>
      <w:r w:rsidR="00E2373E" w:rsidRPr="00E2373E">
        <w:rPr>
          <w:bCs w:val="0"/>
          <w:iCs/>
          <w:sz w:val="24"/>
          <w:szCs w:val="24"/>
        </w:rPr>
        <w:t>3.3.12</w:t>
      </w:r>
      <w:r w:rsidR="00D033D2">
        <w:fldChar w:fldCharType="end"/>
      </w:r>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822D3A">
        <w:rPr>
          <w:bCs w:val="0"/>
          <w:iCs/>
          <w:sz w:val="24"/>
          <w:szCs w:val="24"/>
        </w:rPr>
        <w:fldChar w:fldCharType="begin"/>
      </w:r>
      <w:r w:rsidR="00A77A16">
        <w:rPr>
          <w:bCs w:val="0"/>
          <w:iCs/>
          <w:sz w:val="24"/>
          <w:szCs w:val="24"/>
        </w:rPr>
        <w:instrText xml:space="preserve"> REF _Ref440289401 \r \h </w:instrText>
      </w:r>
      <w:r w:rsidR="00822D3A">
        <w:rPr>
          <w:bCs w:val="0"/>
          <w:iCs/>
          <w:sz w:val="24"/>
          <w:szCs w:val="24"/>
        </w:rPr>
      </w:r>
      <w:r w:rsidR="00822D3A">
        <w:rPr>
          <w:bCs w:val="0"/>
          <w:iCs/>
          <w:sz w:val="24"/>
          <w:szCs w:val="24"/>
        </w:rPr>
        <w:fldChar w:fldCharType="separate"/>
      </w:r>
      <w:r w:rsidR="00E2373E">
        <w:rPr>
          <w:bCs w:val="0"/>
          <w:iCs/>
          <w:sz w:val="24"/>
          <w:szCs w:val="24"/>
        </w:rPr>
        <w:t>3.3.13</w:t>
      </w:r>
      <w:r w:rsidR="00822D3A">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75" w:name="_Toc440357101"/>
      <w:bookmarkStart w:id="276" w:name="_Toc440359656"/>
      <w:bookmarkStart w:id="277" w:name="_Toc440632119"/>
      <w:bookmarkStart w:id="278" w:name="_Toc440875940"/>
      <w:bookmarkStart w:id="279" w:name="_Ref440969806"/>
      <w:bookmarkStart w:id="280" w:name="_Toc441131272"/>
      <w:r w:rsidRPr="00E71A48">
        <w:rPr>
          <w:szCs w:val="24"/>
        </w:rPr>
        <w:t>Внесение изменений в Документацию по запросу предложений.</w:t>
      </w:r>
      <w:bookmarkEnd w:id="275"/>
      <w:bookmarkEnd w:id="276"/>
      <w:bookmarkEnd w:id="277"/>
      <w:bookmarkEnd w:id="278"/>
      <w:bookmarkEnd w:id="279"/>
      <w:bookmarkEnd w:id="280"/>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E71A48" w:rsidRDefault="00717F60" w:rsidP="00E71A48">
      <w:pPr>
        <w:pStyle w:val="3"/>
        <w:spacing w:line="264" w:lineRule="auto"/>
        <w:rPr>
          <w:szCs w:val="24"/>
        </w:rPr>
      </w:pPr>
      <w:bookmarkStart w:id="281" w:name="_Ref440289401"/>
      <w:bookmarkStart w:id="282" w:name="_Toc440357102"/>
      <w:bookmarkStart w:id="283" w:name="_Toc440359657"/>
      <w:bookmarkStart w:id="284" w:name="_Toc440632120"/>
      <w:bookmarkStart w:id="285" w:name="_Toc440875941"/>
      <w:bookmarkStart w:id="286" w:name="_Toc441131273"/>
      <w:r w:rsidRPr="00E71A48">
        <w:rPr>
          <w:szCs w:val="24"/>
        </w:rPr>
        <w:t>Продление срока окончания приема Заявок</w:t>
      </w:r>
      <w:bookmarkEnd w:id="281"/>
      <w:bookmarkEnd w:id="282"/>
      <w:bookmarkEnd w:id="283"/>
      <w:bookmarkEnd w:id="284"/>
      <w:bookmarkEnd w:id="285"/>
      <w:bookmarkEnd w:id="286"/>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287" w:name="_Ref191386249"/>
    </w:p>
    <w:p w:rsidR="00AC1995" w:rsidRPr="00E71A48" w:rsidRDefault="00AC1995" w:rsidP="00E71A48">
      <w:pPr>
        <w:pStyle w:val="3"/>
        <w:spacing w:line="264" w:lineRule="auto"/>
        <w:rPr>
          <w:szCs w:val="24"/>
          <w:lang w:eastAsia="ru-RU"/>
        </w:rPr>
      </w:pPr>
      <w:bookmarkStart w:id="288" w:name="_Toc299701566"/>
      <w:bookmarkStart w:id="289" w:name="_Ref306176386"/>
      <w:bookmarkStart w:id="290" w:name="_Ref440285128"/>
      <w:bookmarkStart w:id="291" w:name="_Toc440357103"/>
      <w:bookmarkStart w:id="292" w:name="_Toc440359658"/>
      <w:bookmarkStart w:id="293" w:name="_Toc440632121"/>
      <w:bookmarkStart w:id="294" w:name="_Toc440875942"/>
      <w:bookmarkStart w:id="295" w:name="_Toc441131274"/>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8"/>
      <w:bookmarkEnd w:id="289"/>
      <w:bookmarkEnd w:id="290"/>
      <w:bookmarkEnd w:id="291"/>
      <w:bookmarkEnd w:id="292"/>
      <w:bookmarkEnd w:id="293"/>
      <w:bookmarkEnd w:id="294"/>
      <w:bookmarkEnd w:id="295"/>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F842CA">
        <w:rPr>
          <w:bCs w:val="0"/>
          <w:sz w:val="24"/>
          <w:szCs w:val="24"/>
        </w:rPr>
        <w:t xml:space="preserve">и, на сумму </w:t>
      </w:r>
      <w:r w:rsidR="002F2DF2">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 xml:space="preserve">запроса предложений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6"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6"/>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822D3A">
        <w:rPr>
          <w:bCs w:val="0"/>
          <w:sz w:val="24"/>
          <w:szCs w:val="24"/>
          <w:lang w:eastAsia="ru-RU"/>
        </w:rPr>
        <w:fldChar w:fldCharType="begin"/>
      </w:r>
      <w:r w:rsidR="003C2207">
        <w:rPr>
          <w:bCs w:val="0"/>
          <w:sz w:val="24"/>
          <w:szCs w:val="24"/>
          <w:lang w:eastAsia="ru-RU"/>
        </w:rPr>
        <w:instrText xml:space="preserve"> REF _Ref440272678 \r \h </w:instrText>
      </w:r>
      <w:r w:rsidR="00822D3A">
        <w:rPr>
          <w:bCs w:val="0"/>
          <w:sz w:val="24"/>
          <w:szCs w:val="24"/>
          <w:lang w:eastAsia="ru-RU"/>
        </w:rPr>
      </w:r>
      <w:r w:rsidR="00822D3A">
        <w:rPr>
          <w:bCs w:val="0"/>
          <w:sz w:val="24"/>
          <w:szCs w:val="24"/>
          <w:lang w:eastAsia="ru-RU"/>
        </w:rPr>
        <w:fldChar w:fldCharType="separate"/>
      </w:r>
      <w:r w:rsidR="00E2373E">
        <w:rPr>
          <w:bCs w:val="0"/>
          <w:sz w:val="24"/>
          <w:szCs w:val="24"/>
          <w:lang w:eastAsia="ru-RU"/>
        </w:rPr>
        <w:t>5.13</w:t>
      </w:r>
      <w:r w:rsidR="00822D3A">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297" w:name="_Ref307586570"/>
      <w:r w:rsidRPr="00E71A48">
        <w:rPr>
          <w:bCs w:val="0"/>
          <w:sz w:val="24"/>
          <w:szCs w:val="24"/>
        </w:rPr>
        <w:t>В соглашении о неустойке должно быть указано</w:t>
      </w:r>
      <w:bookmarkStart w:id="298"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7"/>
      <w:bookmarkEnd w:id="298"/>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D033D2">
        <w:fldChar w:fldCharType="begin"/>
      </w:r>
      <w:r w:rsidR="00D033D2">
        <w:instrText xml:space="preserve"> REF _Ref306008743 \r \h  \* MERGEFORMAT </w:instrText>
      </w:r>
      <w:r w:rsidR="00D033D2">
        <w:fldChar w:fldCharType="separate"/>
      </w:r>
      <w:r w:rsidR="00E2373E" w:rsidRPr="00E2373E">
        <w:rPr>
          <w:bCs w:val="0"/>
          <w:sz w:val="24"/>
          <w:szCs w:val="24"/>
        </w:rPr>
        <w:t>3.3.4</w:t>
      </w:r>
      <w:r w:rsidR="00D033D2">
        <w:fldChar w:fldCharType="end"/>
      </w:r>
      <w:r w:rsidRPr="00E71A48">
        <w:rPr>
          <w:bCs w:val="0"/>
          <w:sz w:val="24"/>
          <w:szCs w:val="24"/>
        </w:rPr>
        <w:t xml:space="preserve">) после истечения срока окончания подачи заявок (п. </w:t>
      </w:r>
      <w:r w:rsidR="00822D3A">
        <w:rPr>
          <w:sz w:val="24"/>
          <w:szCs w:val="24"/>
        </w:rPr>
        <w:fldChar w:fldCharType="begin"/>
      </w:r>
      <w:r w:rsidR="00C12384">
        <w:rPr>
          <w:bCs w:val="0"/>
          <w:sz w:val="24"/>
          <w:szCs w:val="24"/>
        </w:rPr>
        <w:instrText xml:space="preserve"> REF _Ref306017842 \r \h </w:instrText>
      </w:r>
      <w:r w:rsidR="00822D3A">
        <w:rPr>
          <w:sz w:val="24"/>
          <w:szCs w:val="24"/>
        </w:rPr>
      </w:r>
      <w:r w:rsidR="00822D3A">
        <w:rPr>
          <w:sz w:val="24"/>
          <w:szCs w:val="24"/>
        </w:rPr>
        <w:fldChar w:fldCharType="separate"/>
      </w:r>
      <w:r w:rsidR="00E2373E">
        <w:rPr>
          <w:bCs w:val="0"/>
          <w:sz w:val="24"/>
          <w:szCs w:val="24"/>
        </w:rPr>
        <w:t>3.4.2.4</w:t>
      </w:r>
      <w:r w:rsidR="00822D3A">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lastRenderedPageBreak/>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822D3A">
        <w:rPr>
          <w:bCs w:val="0"/>
          <w:sz w:val="24"/>
          <w:szCs w:val="24"/>
        </w:rPr>
        <w:fldChar w:fldCharType="begin"/>
      </w:r>
      <w:r w:rsidR="00414CAF">
        <w:rPr>
          <w:bCs w:val="0"/>
          <w:sz w:val="24"/>
          <w:szCs w:val="24"/>
        </w:rPr>
        <w:instrText xml:space="preserve"> REF _Ref303683929 \r \h </w:instrText>
      </w:r>
      <w:r w:rsidR="00822D3A">
        <w:rPr>
          <w:bCs w:val="0"/>
          <w:sz w:val="24"/>
          <w:szCs w:val="24"/>
        </w:rPr>
      </w:r>
      <w:r w:rsidR="00822D3A">
        <w:rPr>
          <w:bCs w:val="0"/>
          <w:sz w:val="24"/>
          <w:szCs w:val="24"/>
        </w:rPr>
        <w:fldChar w:fldCharType="separate"/>
      </w:r>
      <w:r w:rsidR="00E2373E">
        <w:rPr>
          <w:bCs w:val="0"/>
          <w:sz w:val="24"/>
          <w:szCs w:val="24"/>
        </w:rPr>
        <w:t>3.10</w:t>
      </w:r>
      <w:r w:rsidR="00822D3A">
        <w:rPr>
          <w:bCs w:val="0"/>
          <w:sz w:val="24"/>
          <w:szCs w:val="24"/>
        </w:rPr>
        <w:fldChar w:fldCharType="end"/>
      </w:r>
      <w:r w:rsidRPr="00E71A48">
        <w:rPr>
          <w:bCs w:val="0"/>
          <w:sz w:val="24"/>
          <w:szCs w:val="24"/>
        </w:rPr>
        <w:t>);</w:t>
      </w:r>
      <w:proofErr w:type="gramEnd"/>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99" w:name="_Ref307563802"/>
      <w:r w:rsidRPr="00E71A48">
        <w:rPr>
          <w:bCs w:val="0"/>
          <w:sz w:val="24"/>
          <w:szCs w:val="24"/>
        </w:rPr>
        <w:t xml:space="preserve">В случаях, указанных в п. </w:t>
      </w:r>
      <w:r w:rsidR="00D033D2">
        <w:fldChar w:fldCharType="begin"/>
      </w:r>
      <w:r w:rsidR="00D033D2">
        <w:instrText xml:space="preserve"> REF _Ref305753174 \r \h  \* MERGEFORMAT </w:instrText>
      </w:r>
      <w:r w:rsidR="00D033D2">
        <w:fldChar w:fldCharType="separate"/>
      </w:r>
      <w:r w:rsidR="00E2373E" w:rsidRPr="00E2373E">
        <w:rPr>
          <w:bCs w:val="0"/>
          <w:sz w:val="24"/>
          <w:szCs w:val="24"/>
        </w:rPr>
        <w:t>3.3.14.4</w:t>
      </w:r>
      <w:r w:rsidR="00D033D2">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99"/>
      <w:r w:rsidR="002F2DF2">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00" w:name="_Ref299109207"/>
      <w:bookmarkStart w:id="301"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0"/>
      <w:bookmarkEnd w:id="301"/>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предложений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02" w:name="_Ref305973214"/>
      <w:bookmarkStart w:id="303" w:name="_Toc441131275"/>
      <w:r w:rsidRPr="00E71A48">
        <w:t>Подача Заявок и их прием</w:t>
      </w:r>
      <w:bookmarkStart w:id="304" w:name="_Ref56229451"/>
      <w:bookmarkEnd w:id="287"/>
      <w:bookmarkEnd w:id="302"/>
      <w:bookmarkEnd w:id="303"/>
    </w:p>
    <w:p w:rsidR="00717F60" w:rsidRPr="00E71A48" w:rsidRDefault="00717F60" w:rsidP="00E71A48">
      <w:pPr>
        <w:pStyle w:val="3"/>
        <w:spacing w:line="264" w:lineRule="auto"/>
        <w:rPr>
          <w:szCs w:val="24"/>
        </w:rPr>
      </w:pPr>
      <w:bookmarkStart w:id="305" w:name="_Toc439323707"/>
      <w:bookmarkStart w:id="306" w:name="_Toc440357105"/>
      <w:bookmarkStart w:id="307" w:name="_Toc440359660"/>
      <w:bookmarkStart w:id="308" w:name="_Toc440632123"/>
      <w:bookmarkStart w:id="309" w:name="_Toc440875944"/>
      <w:bookmarkStart w:id="310" w:name="_Toc441131276"/>
      <w:r w:rsidRPr="00E71A48">
        <w:rPr>
          <w:szCs w:val="24"/>
        </w:rPr>
        <w:t>Подача Заявок через ЭТП</w:t>
      </w:r>
      <w:bookmarkEnd w:id="305"/>
      <w:bookmarkEnd w:id="306"/>
      <w:bookmarkEnd w:id="307"/>
      <w:bookmarkEnd w:id="308"/>
      <w:bookmarkEnd w:id="309"/>
      <w:bookmarkEnd w:id="310"/>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11" w:name="_Ref115077798"/>
      <w:bookmarkStart w:id="312" w:name="_Toc439323708"/>
      <w:bookmarkStart w:id="313" w:name="_Toc440357106"/>
      <w:bookmarkStart w:id="314" w:name="_Toc440359661"/>
      <w:bookmarkStart w:id="315" w:name="_Toc440632124"/>
      <w:bookmarkStart w:id="316" w:name="_Toc440875945"/>
      <w:bookmarkStart w:id="317" w:name="_Toc441131277"/>
      <w:r w:rsidRPr="00E71A48">
        <w:rPr>
          <w:szCs w:val="24"/>
        </w:rPr>
        <w:t>Подача Заявок в письменной форме</w:t>
      </w:r>
      <w:bookmarkEnd w:id="311"/>
      <w:bookmarkEnd w:id="312"/>
      <w:bookmarkEnd w:id="313"/>
      <w:bookmarkEnd w:id="314"/>
      <w:bookmarkEnd w:id="315"/>
      <w:bookmarkEnd w:id="316"/>
      <w:bookmarkEnd w:id="317"/>
    </w:p>
    <w:bookmarkEnd w:id="304"/>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18" w:name="_Ref93172396"/>
      <w:r w:rsidRPr="00C12384">
        <w:rPr>
          <w:bCs w:val="0"/>
          <w:sz w:val="24"/>
          <w:szCs w:val="24"/>
        </w:rPr>
        <w:t>На каждом из этих конвертов необходимо указать следующие сведения:</w:t>
      </w:r>
      <w:bookmarkEnd w:id="318"/>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19" w:name="_Ref56226704"/>
      <w:r w:rsidRPr="00C12384">
        <w:rPr>
          <w:bCs w:val="0"/>
          <w:sz w:val="24"/>
          <w:szCs w:val="24"/>
        </w:rPr>
        <w:t xml:space="preserve">наименование и адрес Организатора в соответствии с п. </w:t>
      </w:r>
      <w:r w:rsidR="00D033D2">
        <w:fldChar w:fldCharType="begin"/>
      </w:r>
      <w:r w:rsidR="00D033D2">
        <w:instrText xml:space="preserve"> REF _Ref191386085 \n \h  \* MERGEFORMAT </w:instrText>
      </w:r>
      <w:r w:rsidR="00D033D2">
        <w:fldChar w:fldCharType="separate"/>
      </w:r>
      <w:r w:rsidR="00E2373E" w:rsidRPr="00E2373E">
        <w:rPr>
          <w:bCs w:val="0"/>
          <w:sz w:val="24"/>
          <w:szCs w:val="24"/>
        </w:rPr>
        <w:t>1.1.1</w:t>
      </w:r>
      <w:r w:rsidR="00D033D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D033D2">
        <w:fldChar w:fldCharType="begin"/>
      </w:r>
      <w:r w:rsidR="00D033D2">
        <w:instrText xml:space="preserve"> REF _Ref306980366 \r \h  \* MERGEFORMAT </w:instrText>
      </w:r>
      <w:r w:rsidR="00D033D2">
        <w:fldChar w:fldCharType="separate"/>
      </w:r>
      <w:r w:rsidR="00E2373E" w:rsidRPr="00E2373E">
        <w:rPr>
          <w:bCs w:val="0"/>
          <w:sz w:val="24"/>
          <w:szCs w:val="24"/>
        </w:rPr>
        <w:t>1.1.4</w:t>
      </w:r>
      <w:r w:rsidR="00D033D2">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19"/>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r w:rsidR="00D033D2">
        <w:fldChar w:fldCharType="begin"/>
      </w:r>
      <w:r w:rsidR="00D033D2">
        <w:instrText xml:space="preserve"> REF _Ref191386085 \n \h  \* MERGEFORMAT </w:instrText>
      </w:r>
      <w:r w:rsidR="00D033D2">
        <w:fldChar w:fldCharType="separate"/>
      </w:r>
      <w:r w:rsidR="00E2373E" w:rsidRPr="00E2373E">
        <w:rPr>
          <w:bCs w:val="0"/>
          <w:sz w:val="24"/>
          <w:szCs w:val="24"/>
        </w:rPr>
        <w:t>1.1.1</w:t>
      </w:r>
      <w:r w:rsidR="00D033D2">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D033D2">
        <w:fldChar w:fldCharType="begin"/>
      </w:r>
      <w:r w:rsidR="00D033D2">
        <w:instrText xml:space="preserve"> REF _Ref306980366 \r \h  \* MERGEFORMAT </w:instrText>
      </w:r>
      <w:r w:rsidR="00D033D2">
        <w:fldChar w:fldCharType="separate"/>
      </w:r>
      <w:r w:rsidR="00E2373E" w:rsidRPr="00E2373E">
        <w:rPr>
          <w:bCs w:val="0"/>
          <w:sz w:val="24"/>
          <w:szCs w:val="24"/>
        </w:rPr>
        <w:t>1.1.4</w:t>
      </w:r>
      <w:r w:rsidR="00D033D2">
        <w:fldChar w:fldCharType="end"/>
      </w:r>
    </w:p>
    <w:p w:rsidR="00610F72" w:rsidRPr="00B601A1" w:rsidRDefault="00610F72" w:rsidP="00610F72">
      <w:pPr>
        <w:widowControl w:val="0"/>
        <w:numPr>
          <w:ilvl w:val="3"/>
          <w:numId w:val="28"/>
        </w:numPr>
        <w:overflowPunct w:val="0"/>
        <w:autoSpaceDE w:val="0"/>
        <w:spacing w:after="100" w:line="264" w:lineRule="auto"/>
        <w:ind w:left="0" w:firstLine="567"/>
        <w:rPr>
          <w:bCs w:val="0"/>
          <w:sz w:val="24"/>
          <w:szCs w:val="24"/>
        </w:rPr>
      </w:pPr>
      <w:bookmarkStart w:id="320" w:name="_Ref306017842"/>
      <w:r w:rsidRPr="00B601A1">
        <w:rPr>
          <w:bCs w:val="0"/>
          <w:sz w:val="24"/>
          <w:szCs w:val="24"/>
        </w:rPr>
        <w:t xml:space="preserve">Участники должны обеспечить доставку своих Заявок в срок до </w:t>
      </w:r>
      <w:r w:rsidRPr="00B601A1">
        <w:rPr>
          <w:b/>
          <w:bCs w:val="0"/>
          <w:sz w:val="24"/>
          <w:szCs w:val="24"/>
        </w:rPr>
        <w:t xml:space="preserve">12 часов 00 </w:t>
      </w:r>
      <w:bookmarkStart w:id="321" w:name="_GoBack"/>
      <w:bookmarkEnd w:id="321"/>
      <w:r w:rsidRPr="00D6358D">
        <w:rPr>
          <w:b/>
          <w:bCs w:val="0"/>
          <w:sz w:val="24"/>
          <w:szCs w:val="24"/>
        </w:rPr>
        <w:t xml:space="preserve">минут </w:t>
      </w:r>
      <w:r w:rsidR="00D6358D" w:rsidRPr="00D6358D">
        <w:rPr>
          <w:b/>
          <w:bCs w:val="0"/>
          <w:sz w:val="24"/>
          <w:szCs w:val="24"/>
        </w:rPr>
        <w:t>01</w:t>
      </w:r>
      <w:r w:rsidRPr="00D6358D">
        <w:rPr>
          <w:b/>
          <w:bCs w:val="0"/>
          <w:sz w:val="24"/>
          <w:szCs w:val="24"/>
        </w:rPr>
        <w:t xml:space="preserve"> </w:t>
      </w:r>
      <w:r w:rsidR="00D6358D" w:rsidRPr="00D6358D">
        <w:rPr>
          <w:b/>
          <w:bCs w:val="0"/>
          <w:sz w:val="24"/>
          <w:szCs w:val="24"/>
        </w:rPr>
        <w:t>апреля</w:t>
      </w:r>
      <w:r w:rsidRPr="00D6358D">
        <w:rPr>
          <w:b/>
          <w:bCs w:val="0"/>
          <w:sz w:val="24"/>
          <w:szCs w:val="24"/>
        </w:rPr>
        <w:t xml:space="preserve"> 2016 года</w:t>
      </w:r>
      <w:r w:rsidRPr="00B601A1">
        <w:rPr>
          <w:b/>
          <w:bCs w:val="0"/>
          <w:sz w:val="24"/>
          <w:szCs w:val="24"/>
        </w:rPr>
        <w:t xml:space="preserve"> </w:t>
      </w:r>
      <w:r w:rsidRPr="00B601A1">
        <w:rPr>
          <w:bCs w:val="0"/>
          <w:sz w:val="24"/>
          <w:szCs w:val="24"/>
        </w:rPr>
        <w:t xml:space="preserve">по адресу: </w:t>
      </w:r>
      <w:r w:rsidRPr="00B601A1">
        <w:rPr>
          <w:sz w:val="24"/>
          <w:szCs w:val="24"/>
        </w:rPr>
        <w:t>РФ, 398001, г. Липецк, ул. 50-лет НЛМК, 33, каб. №103, исполнительный сотрудник – Назимов Дмитрий Александрович, контактный телефон:</w:t>
      </w:r>
      <w:r w:rsidRPr="00B601A1">
        <w:rPr>
          <w:b/>
          <w:sz w:val="24"/>
          <w:szCs w:val="24"/>
        </w:rPr>
        <w:t xml:space="preserve"> (4742) 22-83-67</w:t>
      </w:r>
      <w:r w:rsidRPr="00B601A1">
        <w:rPr>
          <w:sz w:val="24"/>
          <w:szCs w:val="24"/>
        </w:rPr>
        <w:t xml:space="preserve">, адрес электронной почты: </w:t>
      </w:r>
      <w:hyperlink r:id="rId33" w:history="1">
        <w:r w:rsidRPr="00B601A1">
          <w:rPr>
            <w:rStyle w:val="a7"/>
            <w:sz w:val="24"/>
            <w:szCs w:val="24"/>
            <w:lang w:val="en-US"/>
          </w:rPr>
          <w:t>nazimov</w:t>
        </w:r>
        <w:r w:rsidRPr="00B601A1">
          <w:rPr>
            <w:rStyle w:val="a7"/>
            <w:sz w:val="24"/>
            <w:szCs w:val="24"/>
          </w:rPr>
          <w:t>.</w:t>
        </w:r>
        <w:r w:rsidRPr="00B601A1">
          <w:rPr>
            <w:rStyle w:val="a7"/>
            <w:sz w:val="24"/>
            <w:szCs w:val="24"/>
            <w:lang w:val="en-US"/>
          </w:rPr>
          <w:t>da</w:t>
        </w:r>
        <w:r w:rsidRPr="00B601A1">
          <w:rPr>
            <w:rStyle w:val="a7"/>
            <w:sz w:val="24"/>
            <w:szCs w:val="24"/>
          </w:rPr>
          <w:t>@mrsk-1.ru</w:t>
        </w:r>
      </w:hyperlink>
      <w:r w:rsidRPr="00B601A1">
        <w:rPr>
          <w:sz w:val="24"/>
          <w:szCs w:val="24"/>
        </w:rPr>
        <w:t xml:space="preserve">. </w:t>
      </w:r>
      <w:r w:rsidRPr="00B601A1">
        <w:rPr>
          <w:bCs w:val="0"/>
          <w:sz w:val="24"/>
          <w:szCs w:val="24"/>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20"/>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Заявки в бумажной форме должны быть поданы до истечения срока, указанного в п. </w:t>
      </w:r>
      <w:r w:rsidR="00D033D2">
        <w:fldChar w:fldCharType="begin"/>
      </w:r>
      <w:r w:rsidR="00D033D2">
        <w:instrText xml:space="preserve"> REF _Ref306017842 \r \h  \* MERGEFORMAT </w:instrText>
      </w:r>
      <w:r w:rsidR="00D033D2">
        <w:fldChar w:fldCharType="separate"/>
      </w:r>
      <w:r w:rsidR="00E2373E" w:rsidRPr="00E2373E">
        <w:rPr>
          <w:bCs w:val="0"/>
          <w:sz w:val="24"/>
          <w:szCs w:val="24"/>
        </w:rPr>
        <w:t>3.4.2.4</w:t>
      </w:r>
      <w:r w:rsidR="00D033D2">
        <w:fldChar w:fldCharType="end"/>
      </w:r>
      <w:r w:rsidRPr="00C12384">
        <w:rPr>
          <w:bCs w:val="0"/>
          <w:sz w:val="24"/>
          <w:szCs w:val="24"/>
        </w:rPr>
        <w:t xml:space="preserve">. </w:t>
      </w:r>
      <w:r w:rsidRPr="00C12384">
        <w:rPr>
          <w:sz w:val="24"/>
          <w:szCs w:val="24"/>
        </w:rPr>
        <w:t xml:space="preserve">Заявки, полученные позже установленного выше срока, будут </w:t>
      </w:r>
      <w:r w:rsidRPr="00C12384">
        <w:rPr>
          <w:sz w:val="24"/>
          <w:szCs w:val="24"/>
        </w:rPr>
        <w:lastRenderedPageBreak/>
        <w:t>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322" w:name="_Ref303683883"/>
      <w:bookmarkStart w:id="323" w:name="_Toc441131278"/>
      <w:r w:rsidRPr="00E71A48">
        <w:t xml:space="preserve">Изменение и отзыв </w:t>
      </w:r>
      <w:r w:rsidR="004B5EB3" w:rsidRPr="00E71A48">
        <w:t>Заявк</w:t>
      </w:r>
      <w:r w:rsidRPr="00E71A48">
        <w:t>и</w:t>
      </w:r>
      <w:bookmarkEnd w:id="322"/>
      <w:bookmarkEnd w:id="323"/>
    </w:p>
    <w:p w:rsidR="00E2373E" w:rsidRPr="00C12384" w:rsidRDefault="00E2373E" w:rsidP="00E2373E">
      <w:pPr>
        <w:widowControl w:val="0"/>
        <w:numPr>
          <w:ilvl w:val="2"/>
          <w:numId w:val="29"/>
        </w:numPr>
        <w:autoSpaceDE w:val="0"/>
        <w:spacing w:after="100" w:line="264" w:lineRule="auto"/>
        <w:ind w:left="0" w:firstLine="567"/>
        <w:rPr>
          <w:bCs w:val="0"/>
          <w:sz w:val="24"/>
          <w:szCs w:val="24"/>
        </w:rPr>
      </w:pPr>
      <w:bookmarkStart w:id="324" w:name="_Ref305973250"/>
      <w:bookmarkStart w:id="325" w:name="_Toc441131279"/>
      <w:r w:rsidRPr="00796A96">
        <w:rPr>
          <w:sz w:val="24"/>
          <w:szCs w:val="24"/>
        </w:rPr>
        <w:t>До окончания срока подачи Заявок</w:t>
      </w:r>
      <w:r>
        <w:rPr>
          <w:sz w:val="24"/>
          <w:szCs w:val="24"/>
        </w:rPr>
        <w:t xml:space="preserve"> </w:t>
      </w:r>
      <w:r w:rsidRPr="00597F9C">
        <w:rPr>
          <w:iCs/>
          <w:sz w:val="24"/>
          <w:szCs w:val="24"/>
        </w:rPr>
        <w:t xml:space="preserve">(п. </w:t>
      </w:r>
      <w:r>
        <w:fldChar w:fldCharType="begin"/>
      </w:r>
      <w:r>
        <w:rPr>
          <w:sz w:val="24"/>
          <w:szCs w:val="24"/>
        </w:rPr>
        <w:instrText xml:space="preserve"> REF _Ref306017842 \r \h </w:instrText>
      </w:r>
      <w:r>
        <w:fldChar w:fldCharType="separate"/>
      </w:r>
      <w:r>
        <w:rPr>
          <w:sz w:val="24"/>
          <w:szCs w:val="24"/>
        </w:rPr>
        <w:t>3.4.2.4</w:t>
      </w:r>
      <w:r>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E2373E" w:rsidRPr="00C12384" w:rsidRDefault="00E2373E" w:rsidP="00E2373E">
      <w:pPr>
        <w:widowControl w:val="0"/>
        <w:numPr>
          <w:ilvl w:val="2"/>
          <w:numId w:val="29"/>
        </w:numPr>
        <w:autoSpaceDE w:val="0"/>
        <w:spacing w:line="264" w:lineRule="auto"/>
        <w:ind w:left="0" w:firstLine="567"/>
        <w:rPr>
          <w:bCs w:val="0"/>
          <w:sz w:val="24"/>
          <w:szCs w:val="24"/>
        </w:rPr>
      </w:pPr>
      <w:bookmarkStart w:id="326" w:name="_Ref115078477"/>
      <w:r w:rsidRPr="00C12384">
        <w:rPr>
          <w:bCs w:val="0"/>
          <w:sz w:val="24"/>
          <w:szCs w:val="24"/>
        </w:rPr>
        <w:t>В случае изменения Заявки Участники готовят следующие документы в письменной форме:</w:t>
      </w:r>
      <w:bookmarkEnd w:id="326"/>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D033D2">
        <w:fldChar w:fldCharType="begin"/>
      </w:r>
      <w:r w:rsidR="00D033D2">
        <w:instrText xml:space="preserve"> REF _Ref55279015 \r \h  \* MERGEFORMAT </w:instrText>
      </w:r>
      <w:r w:rsidR="00D033D2">
        <w:fldChar w:fldCharType="separate"/>
      </w:r>
      <w:r w:rsidRPr="00E2373E">
        <w:rPr>
          <w:bCs w:val="0"/>
          <w:sz w:val="24"/>
          <w:szCs w:val="24"/>
        </w:rPr>
        <w:t>3.3.1.6</w:t>
      </w:r>
      <w:r w:rsidR="00D033D2">
        <w:fldChar w:fldCharType="end"/>
      </w:r>
      <w:r w:rsidRPr="00C12384">
        <w:rPr>
          <w:bCs w:val="0"/>
          <w:sz w:val="24"/>
          <w:szCs w:val="24"/>
        </w:rPr>
        <w:t xml:space="preserve">, </w:t>
      </w:r>
      <w:r w:rsidR="00D033D2">
        <w:fldChar w:fldCharType="begin"/>
      </w:r>
      <w:r w:rsidR="00D033D2">
        <w:instrText xml:space="preserve"> REF _Ref195087786 \r \h  \* MERGEFORMAT </w:instrText>
      </w:r>
      <w:r w:rsidR="00D033D2">
        <w:fldChar w:fldCharType="separate"/>
      </w:r>
      <w:r w:rsidRPr="00E2373E">
        <w:rPr>
          <w:bCs w:val="0"/>
          <w:sz w:val="24"/>
          <w:szCs w:val="24"/>
        </w:rPr>
        <w:t>3.3.1.7</w:t>
      </w:r>
      <w:r w:rsidR="00D033D2">
        <w:fldChar w:fldCharType="end"/>
      </w:r>
      <w:r w:rsidRPr="00C12384">
        <w:rPr>
          <w:bCs w:val="0"/>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C12384"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E2373E" w:rsidRPr="001D2F34" w:rsidRDefault="00E2373E" w:rsidP="00E2373E">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D033D2">
        <w:fldChar w:fldCharType="begin"/>
      </w:r>
      <w:r w:rsidR="00D033D2">
        <w:instrText xml:space="preserve"> REF _Ref55279015 \r \h  \* MERGEFORMAT </w:instrText>
      </w:r>
      <w:r w:rsidR="00D033D2">
        <w:fldChar w:fldCharType="separate"/>
      </w:r>
      <w:r>
        <w:rPr>
          <w:sz w:val="24"/>
          <w:szCs w:val="24"/>
        </w:rPr>
        <w:t>3.3.1.6</w:t>
      </w:r>
      <w:r w:rsidR="00D033D2">
        <w:fldChar w:fldCharType="end"/>
      </w:r>
      <w:r w:rsidRPr="001D2F34">
        <w:rPr>
          <w:sz w:val="24"/>
          <w:szCs w:val="24"/>
        </w:rPr>
        <w:t xml:space="preserve">, </w:t>
      </w:r>
      <w:r w:rsidR="00D033D2">
        <w:fldChar w:fldCharType="begin"/>
      </w:r>
      <w:r w:rsidR="00D033D2">
        <w:instrText xml:space="preserve"> REF _Ref195087786 \r \h  \* MERGEFORMAT </w:instrText>
      </w:r>
      <w:r w:rsidR="00D033D2">
        <w:fldChar w:fldCharType="separate"/>
      </w:r>
      <w:r>
        <w:rPr>
          <w:sz w:val="24"/>
          <w:szCs w:val="24"/>
        </w:rPr>
        <w:t>3.3.1.7</w:t>
      </w:r>
      <w:r w:rsidR="00D033D2">
        <w:fldChar w:fldCharType="end"/>
      </w:r>
      <w:r>
        <w:rPr>
          <w:sz w:val="24"/>
          <w:szCs w:val="24"/>
        </w:rPr>
        <w:t>,</w:t>
      </w:r>
      <w:r w:rsidRPr="001D2F34">
        <w:rPr>
          <w:sz w:val="24"/>
          <w:szCs w:val="24"/>
        </w:rPr>
        <w:t xml:space="preserve"> в письменной форме</w:t>
      </w:r>
      <w:r>
        <w:rPr>
          <w:bCs w:val="0"/>
          <w:sz w:val="24"/>
          <w:szCs w:val="24"/>
        </w:rPr>
        <w:t>.</w:t>
      </w:r>
    </w:p>
    <w:p w:rsidR="00E2373E" w:rsidRDefault="00E2373E" w:rsidP="00E2373E">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E2373E" w:rsidRPr="00321ACD" w:rsidRDefault="00E2373E" w:rsidP="00E2373E">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fldChar w:fldCharType="begin"/>
      </w:r>
      <w:r>
        <w:rPr>
          <w:sz w:val="24"/>
          <w:szCs w:val="24"/>
        </w:rPr>
        <w:instrText xml:space="preserve"> REF _Ref306017842 \r \h </w:instrText>
      </w:r>
      <w:r>
        <w:fldChar w:fldCharType="separate"/>
      </w:r>
      <w:r>
        <w:rPr>
          <w:sz w:val="24"/>
          <w:szCs w:val="24"/>
        </w:rPr>
        <w:t>3.4.2.4</w:t>
      </w:r>
      <w:r>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24"/>
      <w:bookmarkEnd w:id="325"/>
      <w:r w:rsidRPr="00E71A48">
        <w:t xml:space="preserve"> </w:t>
      </w:r>
    </w:p>
    <w:p w:rsidR="00717F60" w:rsidRPr="00E71A48" w:rsidRDefault="00717F60" w:rsidP="00E71A48">
      <w:pPr>
        <w:pStyle w:val="3"/>
        <w:spacing w:line="264" w:lineRule="auto"/>
        <w:rPr>
          <w:szCs w:val="24"/>
        </w:rPr>
      </w:pPr>
      <w:bookmarkStart w:id="327" w:name="_Toc439323711"/>
      <w:bookmarkStart w:id="328" w:name="_Toc440357109"/>
      <w:bookmarkStart w:id="329" w:name="_Toc440359664"/>
      <w:bookmarkStart w:id="330" w:name="_Toc440632127"/>
      <w:bookmarkStart w:id="331" w:name="_Toc440875948"/>
      <w:bookmarkStart w:id="332" w:name="_Toc441131280"/>
      <w:r w:rsidRPr="00E71A48">
        <w:rPr>
          <w:szCs w:val="24"/>
        </w:rPr>
        <w:t>Общие положения</w:t>
      </w:r>
      <w:bookmarkEnd w:id="327"/>
      <w:bookmarkEnd w:id="328"/>
      <w:bookmarkEnd w:id="329"/>
      <w:bookmarkEnd w:id="330"/>
      <w:bookmarkEnd w:id="331"/>
      <w:bookmarkEnd w:id="332"/>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w:t>
      </w:r>
      <w:r w:rsidR="00717F60" w:rsidRPr="00E71A48">
        <w:rPr>
          <w:bCs w:val="0"/>
          <w:sz w:val="24"/>
          <w:szCs w:val="24"/>
        </w:rPr>
        <w:lastRenderedPageBreak/>
        <w:t xml:space="preserve">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D033D2">
        <w:fldChar w:fldCharType="begin"/>
      </w:r>
      <w:r w:rsidR="00D033D2">
        <w:instrText xml:space="preserve"> REF _Ref93089454 \n \h  \* MERGEFORMAT </w:instrText>
      </w:r>
      <w:r w:rsidR="00D033D2">
        <w:fldChar w:fldCharType="separate"/>
      </w:r>
      <w:r w:rsidR="00E2373E" w:rsidRPr="00E2373E">
        <w:rPr>
          <w:bCs w:val="0"/>
          <w:sz w:val="24"/>
          <w:szCs w:val="24"/>
        </w:rPr>
        <w:t>3.6.2</w:t>
      </w:r>
      <w:r w:rsidR="00D033D2">
        <w:fldChar w:fldCharType="end"/>
      </w:r>
      <w:r w:rsidRPr="00E71A48">
        <w:rPr>
          <w:bCs w:val="0"/>
          <w:sz w:val="24"/>
          <w:szCs w:val="24"/>
        </w:rPr>
        <w:t xml:space="preserve">), проведение (при необходимости) переговоров (пункт </w:t>
      </w:r>
      <w:r w:rsidR="00D033D2">
        <w:fldChar w:fldCharType="begin"/>
      </w:r>
      <w:r w:rsidR="00D033D2">
        <w:instrText xml:space="preserve"> REF _Ref303670674 \n \h  \* MERGEFORMAT </w:instrText>
      </w:r>
      <w:r w:rsidR="00D033D2">
        <w:fldChar w:fldCharType="separate"/>
      </w:r>
      <w:r w:rsidR="00E2373E" w:rsidRPr="00E2373E">
        <w:rPr>
          <w:bCs w:val="0"/>
          <w:sz w:val="24"/>
          <w:szCs w:val="24"/>
        </w:rPr>
        <w:t>3.6.3</w:t>
      </w:r>
      <w:r w:rsidR="00D033D2">
        <w:fldChar w:fldCharType="end"/>
      </w:r>
      <w:r w:rsidRPr="00E71A48">
        <w:rPr>
          <w:bCs w:val="0"/>
          <w:sz w:val="24"/>
          <w:szCs w:val="24"/>
        </w:rPr>
        <w:t>) и оценочную стадию (пункт</w:t>
      </w:r>
      <w:r w:rsidR="007F3FB7" w:rsidRPr="00E71A48">
        <w:rPr>
          <w:bCs w:val="0"/>
          <w:sz w:val="24"/>
          <w:szCs w:val="24"/>
        </w:rPr>
        <w:t xml:space="preserve"> </w:t>
      </w:r>
      <w:r w:rsidR="00D033D2">
        <w:fldChar w:fldCharType="begin"/>
      </w:r>
      <w:r w:rsidR="00D033D2">
        <w:instrText xml:space="preserve"> REF _Ref306138385 \r \h  \* MERGEFORMAT </w:instrText>
      </w:r>
      <w:r w:rsidR="00D033D2">
        <w:fldChar w:fldCharType="separate"/>
      </w:r>
      <w:r w:rsidR="00E2373E" w:rsidRPr="00E2373E">
        <w:rPr>
          <w:bCs w:val="0"/>
          <w:sz w:val="24"/>
          <w:szCs w:val="24"/>
        </w:rPr>
        <w:t>3.6.4</w:t>
      </w:r>
      <w:r w:rsidR="00D033D2">
        <w:fldChar w:fldCharType="end"/>
      </w:r>
      <w:r w:rsidRPr="00E71A48">
        <w:rPr>
          <w:bCs w:val="0"/>
          <w:sz w:val="24"/>
          <w:szCs w:val="24"/>
        </w:rPr>
        <w:t>).</w:t>
      </w:r>
    </w:p>
    <w:p w:rsidR="00717F60" w:rsidRPr="00E71A48" w:rsidRDefault="00717F60" w:rsidP="00E71A48">
      <w:pPr>
        <w:pStyle w:val="3"/>
        <w:spacing w:line="264" w:lineRule="auto"/>
        <w:rPr>
          <w:szCs w:val="24"/>
        </w:rPr>
      </w:pPr>
      <w:bookmarkStart w:id="333" w:name="_Ref93089454"/>
      <w:bookmarkStart w:id="334" w:name="_Toc439323712"/>
      <w:bookmarkStart w:id="335" w:name="_Toc440357110"/>
      <w:bookmarkStart w:id="336" w:name="_Toc440359665"/>
      <w:bookmarkStart w:id="337" w:name="_Toc440632128"/>
      <w:bookmarkStart w:id="338" w:name="_Toc440875949"/>
      <w:bookmarkStart w:id="339" w:name="_Toc441131281"/>
      <w:r w:rsidRPr="00E71A48">
        <w:rPr>
          <w:szCs w:val="24"/>
        </w:rPr>
        <w:t>Отборочная стадия</w:t>
      </w:r>
      <w:bookmarkEnd w:id="333"/>
      <w:bookmarkEnd w:id="334"/>
      <w:bookmarkEnd w:id="335"/>
      <w:bookmarkEnd w:id="336"/>
      <w:bookmarkEnd w:id="337"/>
      <w:bookmarkEnd w:id="338"/>
      <w:bookmarkEnd w:id="339"/>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41"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40"/>
      <w:bookmarkEnd w:id="341"/>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proofErr w:type="gramStart"/>
      <w:r w:rsidRPr="00D033D2">
        <w:rPr>
          <w:sz w:val="24"/>
          <w:szCs w:val="24"/>
        </w:rPr>
        <w:t>поданы с нарушением порядка подачи Заявок, установленного в настоящей Документации;</w:t>
      </w:r>
      <w:proofErr w:type="gramEnd"/>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D033D2">
        <w:rPr>
          <w:sz w:val="24"/>
          <w:szCs w:val="24"/>
        </w:rPr>
        <w:t>числе</w:t>
      </w:r>
      <w:proofErr w:type="gramEnd"/>
      <w:r w:rsidRPr="00D033D2">
        <w:rPr>
          <w:sz w:val="24"/>
          <w:szCs w:val="24"/>
        </w:rPr>
        <w:t xml:space="preserve"> если Участник (в </w:t>
      </w:r>
      <w:proofErr w:type="spellStart"/>
      <w:r w:rsidRPr="00D033D2">
        <w:rPr>
          <w:sz w:val="24"/>
          <w:szCs w:val="24"/>
        </w:rPr>
        <w:t>т.ч</w:t>
      </w:r>
      <w:proofErr w:type="spellEnd"/>
      <w:r w:rsidRPr="00D033D2">
        <w:rPr>
          <w:sz w:val="24"/>
          <w:szCs w:val="24"/>
        </w:rPr>
        <w:t>. один или несколько членов К</w:t>
      </w:r>
      <w:r>
        <w:rPr>
          <w:sz w:val="24"/>
          <w:szCs w:val="24"/>
        </w:rPr>
        <w:t>оллективного участника</w:t>
      </w:r>
      <w:r w:rsidRPr="00D033D2">
        <w:rPr>
          <w:sz w:val="24"/>
          <w:szCs w:val="24"/>
        </w:rPr>
        <w:t xml:space="preserve">) не предоставил информацию о собственниках Участника (включая конечных бенефициаров) (подраздел </w:t>
      </w:r>
      <w:r>
        <w:rPr>
          <w:sz w:val="24"/>
          <w:szCs w:val="24"/>
        </w:rPr>
        <w:fldChar w:fldCharType="begin"/>
      </w:r>
      <w:r>
        <w:rPr>
          <w:sz w:val="24"/>
          <w:szCs w:val="24"/>
        </w:rPr>
        <w:instrText xml:space="preserve"> REF _Ref444180254 \r \h </w:instrText>
      </w:r>
      <w:r>
        <w:rPr>
          <w:sz w:val="24"/>
          <w:szCs w:val="24"/>
        </w:rPr>
      </w:r>
      <w:r>
        <w:rPr>
          <w:sz w:val="24"/>
          <w:szCs w:val="24"/>
        </w:rPr>
        <w:fldChar w:fldCharType="separate"/>
      </w:r>
      <w:r>
        <w:rPr>
          <w:sz w:val="24"/>
          <w:szCs w:val="24"/>
        </w:rPr>
        <w:t>5.11</w:t>
      </w:r>
      <w:r>
        <w:rPr>
          <w:sz w:val="24"/>
          <w:szCs w:val="24"/>
        </w:rPr>
        <w:fldChar w:fldCharType="end"/>
      </w:r>
      <w:r w:rsidRPr="00D033D2">
        <w:rPr>
          <w:sz w:val="24"/>
          <w:szCs w:val="24"/>
        </w:rPr>
        <w:t xml:space="preserve">); </w:t>
      </w:r>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 xml:space="preserve">поданы Участниками, не представившими финансовое обеспечение исполнения обязательств Участника в соответствии с п. </w:t>
      </w:r>
      <w:r>
        <w:fldChar w:fldCharType="begin"/>
      </w:r>
      <w:r>
        <w:instrText xml:space="preserve"> REF _Ref306176386 \r \h  \* MERGEFORMAT </w:instrText>
      </w:r>
      <w:r>
        <w:fldChar w:fldCharType="separate"/>
      </w:r>
      <w:r w:rsidRPr="00E2373E">
        <w:rPr>
          <w:sz w:val="24"/>
          <w:szCs w:val="24"/>
        </w:rPr>
        <w:t>3.3.14</w:t>
      </w:r>
      <w:r>
        <w:fldChar w:fldCharType="end"/>
      </w:r>
      <w:r w:rsidRPr="00D033D2">
        <w:rPr>
          <w:sz w:val="24"/>
          <w:szCs w:val="24"/>
        </w:rPr>
        <w:t>;</w:t>
      </w:r>
    </w:p>
    <w:p w:rsidR="00D033D2" w:rsidRPr="00D033D2" w:rsidRDefault="00D033D2" w:rsidP="00D033D2">
      <w:pPr>
        <w:pStyle w:val="affffff0"/>
        <w:widowControl w:val="0"/>
        <w:numPr>
          <w:ilvl w:val="0"/>
          <w:numId w:val="86"/>
        </w:numPr>
        <w:tabs>
          <w:tab w:val="left" w:pos="426"/>
        </w:tabs>
        <w:autoSpaceDE w:val="0"/>
        <w:spacing w:after="100" w:line="264" w:lineRule="auto"/>
        <w:rPr>
          <w:sz w:val="24"/>
          <w:szCs w:val="24"/>
        </w:rPr>
      </w:pPr>
      <w:r w:rsidRPr="00D033D2">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D033D2" w:rsidRPr="00D033D2" w:rsidRDefault="00D033D2" w:rsidP="00D033D2">
      <w:pPr>
        <w:pStyle w:val="affffff0"/>
        <w:widowControl w:val="0"/>
        <w:numPr>
          <w:ilvl w:val="0"/>
          <w:numId w:val="86"/>
        </w:numPr>
        <w:tabs>
          <w:tab w:val="left" w:pos="426"/>
        </w:tabs>
        <w:autoSpaceDE w:val="0"/>
        <w:spacing w:after="100" w:line="264" w:lineRule="auto"/>
        <w:rPr>
          <w:sz w:val="24"/>
          <w:szCs w:val="24"/>
        </w:rPr>
      </w:pPr>
      <w:r w:rsidRPr="00D033D2">
        <w:rPr>
          <w:sz w:val="24"/>
          <w:szCs w:val="24"/>
        </w:rPr>
        <w:lastRenderedPageBreak/>
        <w:t>содержат предложения, по существу не отвечающие техническим, коммерческим или договорным требованиям настоящей Документации;</w:t>
      </w:r>
    </w:p>
    <w:p w:rsidR="00CB550A" w:rsidRPr="00D033D2" w:rsidRDefault="00D033D2" w:rsidP="00D033D2">
      <w:pPr>
        <w:pStyle w:val="affffff0"/>
        <w:widowControl w:val="0"/>
        <w:numPr>
          <w:ilvl w:val="0"/>
          <w:numId w:val="86"/>
        </w:numPr>
        <w:tabs>
          <w:tab w:val="left" w:pos="426"/>
        </w:tabs>
        <w:autoSpaceDE w:val="0"/>
        <w:spacing w:line="264" w:lineRule="auto"/>
        <w:rPr>
          <w:sz w:val="24"/>
          <w:szCs w:val="24"/>
        </w:rPr>
      </w:pPr>
      <w:r w:rsidRPr="00D033D2">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D033D2">
        <w:fldChar w:fldCharType="begin"/>
      </w:r>
      <w:r w:rsidR="00D033D2">
        <w:instrText xml:space="preserve"> REF _Ref306176386 \r \h  \* MERGEFORMAT </w:instrText>
      </w:r>
      <w:r w:rsidR="00D033D2">
        <w:fldChar w:fldCharType="separate"/>
      </w:r>
      <w:r w:rsidR="00E2373E" w:rsidRPr="00E2373E">
        <w:rPr>
          <w:sz w:val="24"/>
          <w:szCs w:val="24"/>
        </w:rPr>
        <w:t>3.3.14</w:t>
      </w:r>
      <w:r w:rsidR="00D033D2">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42" w:name="_Ref303670674"/>
      <w:bookmarkStart w:id="343" w:name="_Toc439323713"/>
      <w:bookmarkStart w:id="344" w:name="_Toc440357111"/>
      <w:bookmarkStart w:id="345" w:name="_Toc440359666"/>
      <w:bookmarkStart w:id="346" w:name="_Toc440632129"/>
      <w:bookmarkStart w:id="347" w:name="_Toc440875950"/>
      <w:bookmarkStart w:id="348" w:name="_Toc441131282"/>
      <w:r w:rsidRPr="00E71A48">
        <w:rPr>
          <w:szCs w:val="24"/>
        </w:rPr>
        <w:t>Проведение переговоров</w:t>
      </w:r>
      <w:bookmarkEnd w:id="342"/>
      <w:bookmarkEnd w:id="343"/>
      <w:bookmarkEnd w:id="344"/>
      <w:bookmarkEnd w:id="345"/>
      <w:bookmarkEnd w:id="346"/>
      <w:bookmarkEnd w:id="347"/>
      <w:bookmarkEnd w:id="348"/>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49" w:name="_Ref306138385"/>
      <w:bookmarkStart w:id="350" w:name="_Toc439323714"/>
      <w:bookmarkStart w:id="351" w:name="_Toc440357112"/>
      <w:bookmarkStart w:id="352" w:name="_Toc440359667"/>
      <w:bookmarkStart w:id="353" w:name="_Toc440632130"/>
      <w:bookmarkStart w:id="354" w:name="_Toc440875951"/>
      <w:bookmarkStart w:id="355" w:name="_Toc441131283"/>
      <w:r w:rsidRPr="00E71A48">
        <w:rPr>
          <w:szCs w:val="24"/>
        </w:rPr>
        <w:t>Оценочная стадия</w:t>
      </w:r>
      <w:bookmarkEnd w:id="349"/>
      <w:bookmarkEnd w:id="350"/>
      <w:bookmarkEnd w:id="351"/>
      <w:bookmarkEnd w:id="352"/>
      <w:bookmarkEnd w:id="353"/>
      <w:bookmarkEnd w:id="354"/>
      <w:bookmarkEnd w:id="355"/>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56" w:name="_Ref303250967"/>
      <w:bookmarkStart w:id="357" w:name="_Toc305697378"/>
      <w:bookmarkStart w:id="358" w:name="_Toc441131284"/>
      <w:bookmarkStart w:id="359" w:name="_Toc255985696"/>
      <w:r w:rsidRPr="00E71A48">
        <w:t>Аукционная процедура понижени</w:t>
      </w:r>
      <w:r w:rsidR="00E60F8E" w:rsidRPr="00E71A48">
        <w:t>я</w:t>
      </w:r>
      <w:r w:rsidRPr="00E71A48">
        <w:t xml:space="preserve"> цены (переторжка)</w:t>
      </w:r>
      <w:bookmarkEnd w:id="356"/>
      <w:bookmarkEnd w:id="357"/>
      <w:bookmarkEnd w:id="358"/>
      <w:r w:rsidRPr="00E71A48">
        <w:t xml:space="preserve"> </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60" w:name="_Ref303681924"/>
      <w:bookmarkStart w:id="361" w:name="_Ref303683914"/>
      <w:bookmarkEnd w:id="359"/>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w:t>
      </w:r>
      <w:r w:rsidRPr="003138BB">
        <w:rPr>
          <w:sz w:val="24"/>
          <w:szCs w:val="24"/>
        </w:rPr>
        <w:t>переторжка), при условии сохранения остальных положений Заявки</w:t>
      </w:r>
      <w:r w:rsidRPr="003138BB" w:rsidDel="009F10EB">
        <w:rPr>
          <w:sz w:val="24"/>
          <w:szCs w:val="24"/>
        </w:rPr>
        <w:t xml:space="preserve"> </w:t>
      </w:r>
      <w:r w:rsidRPr="003138BB">
        <w:rPr>
          <w:sz w:val="24"/>
          <w:szCs w:val="24"/>
        </w:rPr>
        <w:t>без изменений.</w:t>
      </w:r>
    </w:p>
    <w:p w:rsidR="000408CB" w:rsidRPr="003138BB"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3138BB">
        <w:rPr>
          <w:sz w:val="24"/>
          <w:szCs w:val="24"/>
        </w:rPr>
        <w:t>.</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Переторжка может быть проведена только после</w:t>
      </w:r>
      <w:r w:rsidRPr="000408CB">
        <w:rPr>
          <w:sz w:val="24"/>
          <w:szCs w:val="24"/>
        </w:rPr>
        <w:t xml:space="preserve">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w:t>
      </w:r>
      <w:r w:rsidRPr="000408CB">
        <w:rPr>
          <w:sz w:val="24"/>
          <w:szCs w:val="24"/>
        </w:rPr>
        <w:lastRenderedPageBreak/>
        <w:t>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иметь очную, заочную либо очно-заочную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lastRenderedPageBreak/>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C8658E"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w:t>
      </w:r>
      <w:r w:rsidRPr="00C8658E">
        <w:rPr>
          <w:sz w:val="24"/>
          <w:szCs w:val="24"/>
        </w:rPr>
        <w:t>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0408CB" w:rsidRPr="00C8658E"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8658E">
        <w:rPr>
          <w:sz w:val="24"/>
          <w:szCs w:val="24"/>
          <w:lang w:eastAsia="ru-RU"/>
        </w:rPr>
        <w:t>его Заявка остается действующей с ранее объявленной ценой</w:t>
      </w:r>
      <w:r w:rsidR="000408CB" w:rsidRPr="00C8658E">
        <w:rPr>
          <w:sz w:val="24"/>
          <w:szCs w:val="24"/>
        </w:rPr>
        <w:t>.</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w:t>
      </w:r>
      <w:r w:rsidRPr="00C8658E">
        <w:rPr>
          <w:sz w:val="24"/>
          <w:szCs w:val="24"/>
        </w:rPr>
        <w:lastRenderedPageBreak/>
        <w:t>полученные в ходе переторжки, при оценке Заявок и построении итоговой ранжировки Заявок. Предложения Участников, приглашенных на переторжку,</w:t>
      </w:r>
      <w:r w:rsidRPr="000408CB">
        <w:rPr>
          <w:sz w:val="24"/>
          <w:szCs w:val="24"/>
        </w:rPr>
        <w:t xml:space="preserve"> но в ней не участвовавших, учитываются при построении итоговой ранжировки предложений по первоначальной цене.</w:t>
      </w:r>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r w:rsidR="00D033D2">
        <w:fldChar w:fldCharType="begin"/>
      </w:r>
      <w:r w:rsidR="00D033D2">
        <w:instrText xml:space="preserve"> REF _Ref306004660 \r \h  \* MERGEFORMAT </w:instrText>
      </w:r>
      <w:r w:rsidR="00D033D2">
        <w:fldChar w:fldCharType="separate"/>
      </w:r>
      <w:r w:rsidR="00E2373E" w:rsidRPr="00E2373E">
        <w:rPr>
          <w:sz w:val="24"/>
          <w:szCs w:val="24"/>
        </w:rPr>
        <w:t>3.3.1.3</w:t>
      </w:r>
      <w:r w:rsidR="00D033D2">
        <w:fldChar w:fldCharType="end"/>
      </w:r>
      <w:r w:rsidRPr="000408CB">
        <w:rPr>
          <w:sz w:val="24"/>
          <w:szCs w:val="24"/>
        </w:rPr>
        <w:t>.</w:t>
      </w:r>
    </w:p>
    <w:p w:rsidR="00717F60" w:rsidRPr="00E71A48" w:rsidRDefault="00717F60" w:rsidP="00E71A48">
      <w:pPr>
        <w:pStyle w:val="2"/>
        <w:tabs>
          <w:tab w:val="clear" w:pos="1700"/>
          <w:tab w:val="left" w:pos="709"/>
        </w:tabs>
        <w:spacing w:line="264" w:lineRule="auto"/>
      </w:pPr>
      <w:bookmarkStart w:id="362" w:name="_Ref440880942"/>
      <w:bookmarkStart w:id="363" w:name="_Toc441131285"/>
      <w:r w:rsidRPr="00E71A48">
        <w:t xml:space="preserve">Подведение итогов </w:t>
      </w:r>
      <w:r w:rsidR="00DF639D" w:rsidRPr="00E71A48">
        <w:t>З</w:t>
      </w:r>
      <w:r w:rsidRPr="00E71A48">
        <w:t>апроса предложений</w:t>
      </w:r>
      <w:bookmarkEnd w:id="360"/>
      <w:bookmarkEnd w:id="361"/>
      <w:bookmarkEnd w:id="362"/>
      <w:bookmarkEnd w:id="363"/>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4"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4"/>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наилучшей</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w:t>
      </w:r>
      <w:proofErr w:type="spellStart"/>
      <w:r w:rsidRPr="000408CB">
        <w:rPr>
          <w:bCs w:val="0"/>
          <w:sz w:val="24"/>
          <w:szCs w:val="24"/>
          <w:lang w:eastAsia="ru-RU"/>
        </w:rPr>
        <w:t>интернет-ресурсах</w:t>
      </w:r>
      <w:proofErr w:type="spellEnd"/>
      <w:r w:rsidRPr="000408CB">
        <w:rPr>
          <w:bCs w:val="0"/>
          <w:sz w:val="24"/>
          <w:szCs w:val="24"/>
          <w:lang w:eastAsia="ru-RU"/>
        </w:rPr>
        <w:t xml:space="preserve">,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Pr="000408CB">
        <w:rPr>
          <w:iCs/>
          <w:sz w:val="24"/>
          <w:szCs w:val="24"/>
        </w:rPr>
        <w:t>)</w:t>
      </w:r>
      <w:r w:rsidR="00717F60" w:rsidRPr="000408CB">
        <w:rPr>
          <w:sz w:val="24"/>
          <w:szCs w:val="24"/>
        </w:rPr>
        <w:t>.</w:t>
      </w:r>
    </w:p>
    <w:p w:rsidR="00717F60" w:rsidRPr="00E71A48" w:rsidRDefault="00717F60" w:rsidP="00E71A48">
      <w:pPr>
        <w:pStyle w:val="2"/>
        <w:tabs>
          <w:tab w:val="clear" w:pos="1700"/>
          <w:tab w:val="left" w:pos="709"/>
        </w:tabs>
        <w:spacing w:line="264" w:lineRule="auto"/>
      </w:pPr>
      <w:bookmarkStart w:id="365" w:name="_Ref303251044"/>
      <w:bookmarkStart w:id="366" w:name="_Toc441131286"/>
      <w:bookmarkStart w:id="367" w:name="_Ref191386295"/>
      <w:r w:rsidRPr="00E71A48">
        <w:t xml:space="preserve">Признание запроса предложений </w:t>
      </w:r>
      <w:proofErr w:type="gramStart"/>
      <w:r w:rsidRPr="00E71A48">
        <w:t>несостоявшимся</w:t>
      </w:r>
      <w:bookmarkEnd w:id="365"/>
      <w:bookmarkEnd w:id="366"/>
      <w:proofErr w:type="gramEnd"/>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8"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8"/>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369"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9"/>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70" w:name="_Ref311220495"/>
      <w:r w:rsidRPr="00E71A48">
        <w:rPr>
          <w:bCs w:val="0"/>
          <w:sz w:val="24"/>
          <w:szCs w:val="24"/>
          <w:lang w:eastAsia="ru-RU"/>
        </w:rPr>
        <w:t xml:space="preserve">В </w:t>
      </w:r>
      <w:r w:rsidRPr="00E71A48">
        <w:rPr>
          <w:bCs w:val="0"/>
          <w:sz w:val="24"/>
          <w:szCs w:val="24"/>
        </w:rPr>
        <w:t>случае</w:t>
      </w:r>
      <w:r w:rsidRPr="00E71A48">
        <w:rPr>
          <w:bCs w:val="0"/>
          <w:sz w:val="24"/>
          <w:szCs w:val="24"/>
          <w:lang w:eastAsia="ru-RU"/>
        </w:rPr>
        <w:t xml:space="preserve">, если при проведении запроса предложений: </w:t>
      </w:r>
      <w:bookmarkEnd w:id="370"/>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71" w:name="_Ref303683929"/>
      <w:bookmarkStart w:id="372" w:name="_Toc441131287"/>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7"/>
      <w:bookmarkEnd w:id="371"/>
      <w:bookmarkEnd w:id="372"/>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373" w:name="_Ref294695403"/>
      <w:bookmarkStart w:id="374"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3"/>
      <w:bookmarkEnd w:id="374"/>
      <w:r w:rsidR="00717F60" w:rsidRPr="00E71A48">
        <w:rPr>
          <w:bCs w:val="0"/>
          <w:color w:val="000000"/>
          <w:sz w:val="24"/>
          <w:szCs w:val="24"/>
        </w:rPr>
        <w:t xml:space="preserve"> </w:t>
      </w:r>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375"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r w:rsidR="00696966" w:rsidRPr="00E71A48">
        <w:rPr>
          <w:sz w:val="24"/>
          <w:szCs w:val="24"/>
        </w:rPr>
        <w:t>наилучшей</w:t>
      </w:r>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5"/>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D033D2">
        <w:fldChar w:fldCharType="begin"/>
      </w:r>
      <w:r w:rsidR="00D033D2">
        <w:instrText xml:space="preserve"> REF _Ref294695546 \r \h  \* MERGEFORMAT </w:instrText>
      </w:r>
      <w:r w:rsidR="00D033D2">
        <w:fldChar w:fldCharType="separate"/>
      </w:r>
      <w:r w:rsidR="00E2373E" w:rsidRPr="00E2373E">
        <w:rPr>
          <w:bCs w:val="0"/>
          <w:sz w:val="24"/>
          <w:szCs w:val="24"/>
        </w:rPr>
        <w:t xml:space="preserve"> 1.2.6 </w:t>
      </w:r>
      <w:r w:rsidR="00D033D2">
        <w:fldChar w:fldCharType="end"/>
      </w:r>
      <w:r w:rsidRPr="00E71A48">
        <w:rPr>
          <w:bCs w:val="0"/>
          <w:sz w:val="24"/>
          <w:szCs w:val="24"/>
        </w:rPr>
        <w:t>и/или в срок, определенный в п.</w:t>
      </w:r>
      <w:r w:rsidR="001716DB" w:rsidRPr="00E71A48">
        <w:rPr>
          <w:bCs w:val="0"/>
          <w:sz w:val="24"/>
          <w:szCs w:val="24"/>
        </w:rPr>
        <w:t xml:space="preserve"> </w:t>
      </w:r>
      <w:r w:rsidR="00D033D2">
        <w:fldChar w:fldCharType="begin"/>
      </w:r>
      <w:r w:rsidR="00D033D2">
        <w:instrText xml:space="preserve"> REF _Ref294695403 \n \h  \* MERGEFORMAT </w:instrText>
      </w:r>
      <w:r w:rsidR="00D033D2">
        <w:fldChar w:fldCharType="separate"/>
      </w:r>
      <w:r w:rsidR="00E2373E" w:rsidRPr="00E2373E">
        <w:rPr>
          <w:bCs w:val="0"/>
          <w:sz w:val="24"/>
          <w:szCs w:val="24"/>
        </w:rPr>
        <w:t>3.10.3</w:t>
      </w:r>
      <w:r w:rsidR="00D033D2">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D033D2">
        <w:fldChar w:fldCharType="begin"/>
      </w:r>
      <w:r w:rsidR="00D033D2">
        <w:instrText xml:space="preserve"> REF _Ref305979053 \r \h  \* MERGEFORMAT </w:instrText>
      </w:r>
      <w:r w:rsidR="00D033D2">
        <w:fldChar w:fldCharType="separate"/>
      </w:r>
      <w:r w:rsidR="00E2373E" w:rsidRPr="00E2373E">
        <w:rPr>
          <w:bCs w:val="0"/>
          <w:sz w:val="24"/>
          <w:szCs w:val="24"/>
        </w:rPr>
        <w:t>3.10.4</w:t>
      </w:r>
      <w:r w:rsidR="00D033D2">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376"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77" w:name="_Toc181693189"/>
      <w:bookmarkStart w:id="378" w:name="_Ref190680463"/>
      <w:bookmarkStart w:id="379" w:name="_Ref306140410"/>
      <w:bookmarkStart w:id="380" w:name="_Ref306142159"/>
      <w:bookmarkStart w:id="381" w:name="_Toc441131288"/>
      <w:bookmarkStart w:id="382" w:name="_Ref303102866"/>
      <w:bookmarkStart w:id="383" w:name="_Toc305835589"/>
      <w:bookmarkStart w:id="384" w:name="_Ref303683952"/>
      <w:bookmarkStart w:id="385" w:name="__RefNumPara__840_922829174"/>
      <w:bookmarkEnd w:id="376"/>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7"/>
      <w:bookmarkEnd w:id="378"/>
      <w:bookmarkEnd w:id="379"/>
      <w:bookmarkEnd w:id="380"/>
      <w:bookmarkEnd w:id="381"/>
      <w:r w:rsidRPr="00414CAF">
        <w:t xml:space="preserve"> </w:t>
      </w:r>
      <w:bookmarkEnd w:id="382"/>
      <w:bookmarkEnd w:id="383"/>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822D3A">
        <w:rPr>
          <w:sz w:val="24"/>
          <w:szCs w:val="24"/>
        </w:rPr>
        <w:fldChar w:fldCharType="begin"/>
      </w:r>
      <w:r w:rsidR="005818B2">
        <w:rPr>
          <w:sz w:val="24"/>
          <w:szCs w:val="24"/>
        </w:rPr>
        <w:instrText xml:space="preserve"> REF _Ref440272931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86" w:name="_Ref303694483"/>
      <w:bookmarkStart w:id="387" w:name="_Toc305835590"/>
      <w:bookmarkStart w:id="388" w:name="_Ref306140451"/>
      <w:bookmarkStart w:id="389" w:name="_Toc441131289"/>
      <w:r w:rsidRPr="00B42AE0">
        <w:lastRenderedPageBreak/>
        <w:t xml:space="preserve">Уведомление о результатах </w:t>
      </w:r>
      <w:bookmarkEnd w:id="386"/>
      <w:bookmarkEnd w:id="387"/>
      <w:r w:rsidRPr="00B42AE0">
        <w:t>запроса предложений</w:t>
      </w:r>
      <w:bookmarkEnd w:id="388"/>
      <w:bookmarkEnd w:id="389"/>
    </w:p>
    <w:bookmarkEnd w:id="384"/>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D033D2">
        <w:fldChar w:fldCharType="begin"/>
      </w:r>
      <w:r w:rsidR="00D033D2">
        <w:instrText xml:space="preserve"> REF _Ref191386085 \r \h  \* MERGEFORMAT </w:instrText>
      </w:r>
      <w:r w:rsidR="00D033D2">
        <w:fldChar w:fldCharType="separate"/>
      </w:r>
      <w:r w:rsidR="00E2373E" w:rsidRPr="00E2373E">
        <w:rPr>
          <w:iCs/>
          <w:sz w:val="24"/>
          <w:szCs w:val="24"/>
        </w:rPr>
        <w:t>1.1.1</w:t>
      </w:r>
      <w:r w:rsidR="00D033D2">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90" w:name="_Ref440270568"/>
      <w:bookmarkStart w:id="391" w:name="_Ref440274159"/>
      <w:bookmarkStart w:id="392" w:name="_Ref440292555"/>
      <w:bookmarkStart w:id="393" w:name="_Ref440292779"/>
      <w:bookmarkStart w:id="394" w:name="_Toc441131290"/>
      <w:r>
        <w:rPr>
          <w:szCs w:val="24"/>
        </w:rPr>
        <w:lastRenderedPageBreak/>
        <w:t>Техническая часть</w:t>
      </w:r>
      <w:bookmarkEnd w:id="390"/>
      <w:bookmarkEnd w:id="391"/>
      <w:bookmarkEnd w:id="392"/>
      <w:bookmarkEnd w:id="393"/>
      <w:bookmarkEnd w:id="394"/>
      <w:r w:rsidRPr="00E71A48">
        <w:rPr>
          <w:szCs w:val="24"/>
        </w:rPr>
        <w:t xml:space="preserve"> </w:t>
      </w:r>
    </w:p>
    <w:p w:rsidR="002B5044" w:rsidRPr="002A47D1" w:rsidRDefault="002B5044" w:rsidP="002A47D1">
      <w:pPr>
        <w:pStyle w:val="2"/>
        <w:ind w:left="1701" w:hanging="1134"/>
      </w:pPr>
      <w:bookmarkStart w:id="395" w:name="_Toc176064096"/>
      <w:bookmarkStart w:id="396" w:name="_Toc176338524"/>
      <w:bookmarkStart w:id="397" w:name="_Toc180399752"/>
      <w:bookmarkStart w:id="398" w:name="_Toc191205941"/>
      <w:bookmarkStart w:id="399" w:name="_Toc194315544"/>
      <w:bookmarkStart w:id="400" w:name="_Toc423421725"/>
      <w:bookmarkStart w:id="401" w:name="_Toc441131291"/>
      <w:r w:rsidRPr="002B5044">
        <w:t>Общие требования к условиям поставки продукции</w:t>
      </w:r>
      <w:bookmarkStart w:id="402" w:name="_Toc176064097"/>
      <w:bookmarkStart w:id="403" w:name="_Toc176338525"/>
      <w:bookmarkStart w:id="404" w:name="_Toc180399753"/>
      <w:bookmarkStart w:id="405" w:name="_Toc189457101"/>
      <w:bookmarkStart w:id="406" w:name="_Toc189461737"/>
      <w:bookmarkStart w:id="407" w:name="_Toc189462011"/>
      <w:bookmarkStart w:id="408" w:name="_Toc191273610"/>
      <w:bookmarkStart w:id="409" w:name="_Toc167189319"/>
      <w:bookmarkStart w:id="410" w:name="_Toc168725254"/>
      <w:bookmarkEnd w:id="395"/>
      <w:bookmarkEnd w:id="396"/>
      <w:bookmarkEnd w:id="397"/>
      <w:bookmarkEnd w:id="398"/>
      <w:bookmarkEnd w:id="399"/>
      <w:bookmarkEnd w:id="400"/>
      <w:bookmarkEnd w:id="401"/>
    </w:p>
    <w:p w:rsidR="002B5044" w:rsidRPr="002B5044" w:rsidRDefault="002B5044" w:rsidP="002B5044">
      <w:pPr>
        <w:pStyle w:val="3"/>
        <w:ind w:left="0" w:firstLine="851"/>
        <w:jc w:val="both"/>
        <w:rPr>
          <w:b w:val="0"/>
          <w:szCs w:val="24"/>
        </w:rPr>
      </w:pPr>
      <w:bookmarkStart w:id="411" w:name="_Toc439166308"/>
      <w:bookmarkStart w:id="412" w:name="_Toc439170656"/>
      <w:bookmarkStart w:id="413" w:name="_Toc439172758"/>
      <w:bookmarkStart w:id="414" w:name="_Toc439173202"/>
      <w:bookmarkStart w:id="415" w:name="_Toc439238196"/>
      <w:bookmarkStart w:id="416" w:name="_Toc439252748"/>
      <w:bookmarkStart w:id="417" w:name="_Toc439323606"/>
      <w:bookmarkStart w:id="418" w:name="_Toc439323722"/>
      <w:bookmarkStart w:id="419" w:name="_Toc440357120"/>
      <w:bookmarkStart w:id="420" w:name="_Toc440359675"/>
      <w:bookmarkStart w:id="421" w:name="_Toc440632139"/>
      <w:bookmarkStart w:id="422" w:name="_Toc440875960"/>
      <w:bookmarkStart w:id="423" w:name="_Toc441131292"/>
      <w:r w:rsidRPr="002B5044">
        <w:rPr>
          <w:b w:val="0"/>
          <w:szCs w:val="24"/>
        </w:rPr>
        <w:t>Продукция должна быть новой и ранее неиспользованной.</w:t>
      </w:r>
      <w:bookmarkEnd w:id="411"/>
      <w:bookmarkEnd w:id="412"/>
      <w:bookmarkEnd w:id="413"/>
      <w:bookmarkEnd w:id="414"/>
      <w:bookmarkEnd w:id="415"/>
      <w:bookmarkEnd w:id="416"/>
      <w:bookmarkEnd w:id="417"/>
      <w:bookmarkEnd w:id="418"/>
      <w:bookmarkEnd w:id="419"/>
      <w:bookmarkEnd w:id="420"/>
      <w:bookmarkEnd w:id="421"/>
      <w:bookmarkEnd w:id="422"/>
      <w:bookmarkEnd w:id="423"/>
    </w:p>
    <w:p w:rsidR="002B5044" w:rsidRPr="002B5044" w:rsidRDefault="002B5044" w:rsidP="002B5044">
      <w:pPr>
        <w:pStyle w:val="3"/>
        <w:ind w:left="0" w:firstLine="851"/>
        <w:jc w:val="both"/>
        <w:rPr>
          <w:b w:val="0"/>
          <w:szCs w:val="24"/>
        </w:rPr>
      </w:pPr>
      <w:bookmarkStart w:id="424" w:name="_Toc439166309"/>
      <w:bookmarkStart w:id="425" w:name="_Toc439170657"/>
      <w:bookmarkStart w:id="426" w:name="_Toc439172759"/>
      <w:bookmarkStart w:id="427" w:name="_Toc439173203"/>
      <w:bookmarkStart w:id="428" w:name="_Toc439238197"/>
      <w:bookmarkStart w:id="429" w:name="_Toc439252749"/>
      <w:bookmarkStart w:id="430" w:name="_Toc439323607"/>
      <w:bookmarkStart w:id="431" w:name="_Toc439323723"/>
      <w:bookmarkStart w:id="432" w:name="_Toc440357121"/>
      <w:bookmarkStart w:id="433" w:name="_Toc440359676"/>
      <w:bookmarkStart w:id="434" w:name="_Toc440632140"/>
      <w:bookmarkStart w:id="435" w:name="_Toc440875961"/>
      <w:bookmarkStart w:id="436" w:name="_Toc441131293"/>
      <w:r w:rsidRPr="002B5044">
        <w:rPr>
          <w:b w:val="0"/>
          <w:szCs w:val="24"/>
        </w:rPr>
        <w:t>Продукция должна соответствовать ГОСТ, ТУ и Технической политике ПАО «МРСК Центра».</w:t>
      </w:r>
      <w:bookmarkEnd w:id="424"/>
      <w:bookmarkEnd w:id="425"/>
      <w:bookmarkEnd w:id="426"/>
      <w:bookmarkEnd w:id="427"/>
      <w:bookmarkEnd w:id="428"/>
      <w:bookmarkEnd w:id="429"/>
      <w:bookmarkEnd w:id="430"/>
      <w:bookmarkEnd w:id="431"/>
      <w:bookmarkEnd w:id="432"/>
      <w:bookmarkEnd w:id="433"/>
      <w:bookmarkEnd w:id="434"/>
      <w:bookmarkEnd w:id="435"/>
      <w:bookmarkEnd w:id="436"/>
    </w:p>
    <w:p w:rsidR="002B5044" w:rsidRPr="00C12FA4" w:rsidRDefault="002B5044" w:rsidP="0021751A">
      <w:pPr>
        <w:pStyle w:val="2"/>
        <w:ind w:left="1701" w:hanging="1134"/>
      </w:pPr>
      <w:bookmarkStart w:id="437" w:name="_Toc423421726"/>
      <w:bookmarkStart w:id="438" w:name="_Toc441131294"/>
      <w:r w:rsidRPr="00C12FA4">
        <w:t>Перечень, объемы и характеристики закупаемой продукции</w:t>
      </w:r>
      <w:bookmarkEnd w:id="402"/>
      <w:bookmarkEnd w:id="403"/>
      <w:bookmarkEnd w:id="404"/>
      <w:bookmarkEnd w:id="405"/>
      <w:bookmarkEnd w:id="406"/>
      <w:bookmarkEnd w:id="407"/>
      <w:bookmarkEnd w:id="408"/>
      <w:bookmarkEnd w:id="437"/>
      <w:bookmarkEnd w:id="438"/>
    </w:p>
    <w:p w:rsidR="002B5044" w:rsidRPr="003803A7" w:rsidRDefault="002B5044" w:rsidP="002B5044">
      <w:pPr>
        <w:pStyle w:val="3"/>
        <w:ind w:left="0" w:firstLine="851"/>
        <w:jc w:val="both"/>
        <w:rPr>
          <w:b w:val="0"/>
          <w:szCs w:val="24"/>
        </w:rPr>
      </w:pPr>
      <w:bookmarkStart w:id="439" w:name="_Toc439166311"/>
      <w:bookmarkStart w:id="440" w:name="_Toc439170659"/>
      <w:bookmarkStart w:id="441" w:name="_Toc439172761"/>
      <w:bookmarkStart w:id="442" w:name="_Toc439173205"/>
      <w:bookmarkStart w:id="443" w:name="_Toc439238199"/>
      <w:bookmarkStart w:id="444" w:name="_Toc439252751"/>
      <w:bookmarkStart w:id="445" w:name="_Toc439323609"/>
      <w:bookmarkStart w:id="446" w:name="_Toc439323725"/>
      <w:bookmarkStart w:id="447" w:name="_Toc440357123"/>
      <w:bookmarkStart w:id="448" w:name="_Toc440359678"/>
      <w:bookmarkStart w:id="449" w:name="_Toc440632142"/>
      <w:bookmarkStart w:id="450" w:name="_Toc440875963"/>
      <w:bookmarkStart w:id="451" w:name="_Toc441131295"/>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B7632A">
        <w:rPr>
          <w:b w:val="0"/>
          <w:szCs w:val="24"/>
        </w:rPr>
        <w:t>Лоту №1 (подраздел</w:t>
      </w:r>
      <w:r w:rsidR="00A154B7">
        <w:rPr>
          <w:b w:val="0"/>
          <w:szCs w:val="24"/>
        </w:rPr>
        <w:t xml:space="preserve"> </w:t>
      </w:r>
      <w:r w:rsidR="00822D3A">
        <w:rPr>
          <w:b w:val="0"/>
          <w:szCs w:val="24"/>
        </w:rPr>
        <w:fldChar w:fldCharType="begin"/>
      </w:r>
      <w:r w:rsidR="00A154B7">
        <w:rPr>
          <w:b w:val="0"/>
          <w:szCs w:val="24"/>
        </w:rPr>
        <w:instrText xml:space="preserve"> REF _Ref440275279 \r \h </w:instrText>
      </w:r>
      <w:r w:rsidR="00822D3A">
        <w:rPr>
          <w:b w:val="0"/>
          <w:szCs w:val="24"/>
        </w:rPr>
      </w:r>
      <w:r w:rsidR="00822D3A">
        <w:rPr>
          <w:b w:val="0"/>
          <w:szCs w:val="24"/>
        </w:rPr>
        <w:fldChar w:fldCharType="separate"/>
      </w:r>
      <w:r w:rsidR="00E2373E">
        <w:rPr>
          <w:b w:val="0"/>
          <w:szCs w:val="24"/>
        </w:rPr>
        <w:t>1.1.4</w:t>
      </w:r>
      <w:r w:rsidR="00822D3A">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9"/>
      <w:bookmarkEnd w:id="440"/>
      <w:bookmarkEnd w:id="441"/>
      <w:bookmarkEnd w:id="442"/>
      <w:bookmarkEnd w:id="443"/>
      <w:bookmarkEnd w:id="444"/>
      <w:bookmarkEnd w:id="445"/>
      <w:bookmarkEnd w:id="446"/>
      <w:bookmarkEnd w:id="447"/>
      <w:bookmarkEnd w:id="448"/>
      <w:bookmarkEnd w:id="449"/>
      <w:bookmarkEnd w:id="450"/>
      <w:bookmarkEnd w:id="451"/>
    </w:p>
    <w:p w:rsidR="002B5044" w:rsidRPr="003803A7" w:rsidRDefault="002B5044" w:rsidP="0021751A">
      <w:pPr>
        <w:pStyle w:val="2"/>
        <w:ind w:left="1701" w:hanging="1134"/>
      </w:pPr>
      <w:bookmarkStart w:id="452" w:name="_Ref194832984"/>
      <w:bookmarkStart w:id="453" w:name="_Ref197686508"/>
      <w:bookmarkStart w:id="454" w:name="_Toc423421727"/>
      <w:bookmarkStart w:id="455" w:name="_Toc441131296"/>
      <w:r w:rsidRPr="003803A7">
        <w:t>Требование к поставляемой продукции</w:t>
      </w:r>
      <w:bookmarkEnd w:id="452"/>
      <w:bookmarkEnd w:id="453"/>
      <w:bookmarkEnd w:id="454"/>
      <w:bookmarkEnd w:id="455"/>
    </w:p>
    <w:p w:rsidR="002B5044" w:rsidRPr="003803A7" w:rsidRDefault="0021751A" w:rsidP="002B5044">
      <w:pPr>
        <w:pStyle w:val="3"/>
        <w:ind w:left="0" w:firstLine="851"/>
        <w:jc w:val="both"/>
        <w:rPr>
          <w:b w:val="0"/>
          <w:szCs w:val="24"/>
        </w:rPr>
      </w:pPr>
      <w:bookmarkStart w:id="456" w:name="_Toc439166313"/>
      <w:bookmarkStart w:id="457" w:name="_Toc439170661"/>
      <w:bookmarkStart w:id="458" w:name="_Toc439172763"/>
      <w:bookmarkStart w:id="459" w:name="_Toc439173207"/>
      <w:bookmarkStart w:id="460" w:name="_Toc439238201"/>
      <w:bookmarkStart w:id="461" w:name="_Toc439252753"/>
      <w:bookmarkStart w:id="462" w:name="_Toc439323611"/>
      <w:bookmarkStart w:id="463" w:name="_Toc439323727"/>
      <w:bookmarkStart w:id="464" w:name="_Toc440357125"/>
      <w:bookmarkStart w:id="465" w:name="_Toc440359680"/>
      <w:bookmarkStart w:id="466" w:name="_Toc440632144"/>
      <w:bookmarkStart w:id="467" w:name="_Toc440875965"/>
      <w:bookmarkStart w:id="468" w:name="_Toc441131297"/>
      <w:bookmarkStart w:id="469" w:name="_Ref194833053"/>
      <w:bookmarkStart w:id="470" w:name="_Ref223496951"/>
      <w:bookmarkStart w:id="471"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6"/>
      <w:bookmarkEnd w:id="457"/>
      <w:bookmarkEnd w:id="458"/>
      <w:bookmarkEnd w:id="459"/>
      <w:bookmarkEnd w:id="460"/>
      <w:bookmarkEnd w:id="461"/>
      <w:bookmarkEnd w:id="462"/>
      <w:bookmarkEnd w:id="463"/>
      <w:bookmarkEnd w:id="464"/>
      <w:bookmarkEnd w:id="465"/>
      <w:bookmarkEnd w:id="466"/>
      <w:bookmarkEnd w:id="467"/>
      <w:bookmarkEnd w:id="468"/>
    </w:p>
    <w:p w:rsidR="002B5044" w:rsidRPr="003776BB" w:rsidRDefault="002B5044" w:rsidP="002B5044">
      <w:pPr>
        <w:pStyle w:val="3"/>
        <w:ind w:left="0" w:firstLine="851"/>
        <w:jc w:val="both"/>
        <w:rPr>
          <w:b w:val="0"/>
          <w:szCs w:val="24"/>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57126"/>
      <w:bookmarkStart w:id="481" w:name="_Toc440359681"/>
      <w:bookmarkStart w:id="482" w:name="_Toc440632145"/>
      <w:bookmarkStart w:id="483" w:name="_Toc440875966"/>
      <w:bookmarkStart w:id="484" w:name="_Toc441131298"/>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Технического(их)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Технического(их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472"/>
      <w:bookmarkEnd w:id="473"/>
      <w:bookmarkEnd w:id="474"/>
      <w:bookmarkEnd w:id="475"/>
      <w:bookmarkEnd w:id="476"/>
      <w:bookmarkEnd w:id="477"/>
      <w:bookmarkEnd w:id="478"/>
      <w:bookmarkEnd w:id="479"/>
      <w:bookmarkEnd w:id="480"/>
      <w:bookmarkEnd w:id="481"/>
      <w:bookmarkEnd w:id="482"/>
      <w:bookmarkEnd w:id="483"/>
      <w:bookmarkEnd w:id="484"/>
    </w:p>
    <w:p w:rsidR="002B5044" w:rsidRPr="002B5044" w:rsidRDefault="002B5044" w:rsidP="0021751A">
      <w:pPr>
        <w:pStyle w:val="2"/>
        <w:ind w:left="1701" w:hanging="1134"/>
      </w:pPr>
      <w:bookmarkStart w:id="485" w:name="_Ref247513861"/>
      <w:bookmarkStart w:id="486" w:name="_Toc423421728"/>
      <w:bookmarkStart w:id="487" w:name="_Toc441131299"/>
      <w:r w:rsidRPr="002B5044">
        <w:t xml:space="preserve">Требование к </w:t>
      </w:r>
      <w:r w:rsidR="0021751A">
        <w:t>Участник</w:t>
      </w:r>
      <w:r w:rsidRPr="002B5044">
        <w:t>у</w:t>
      </w:r>
      <w:bookmarkEnd w:id="469"/>
      <w:bookmarkEnd w:id="470"/>
      <w:bookmarkEnd w:id="471"/>
      <w:r w:rsidRPr="002B5044">
        <w:t>.</w:t>
      </w:r>
      <w:bookmarkEnd w:id="485"/>
      <w:bookmarkEnd w:id="486"/>
      <w:bookmarkEnd w:id="487"/>
    </w:p>
    <w:p w:rsidR="002B5044" w:rsidRPr="002B5044" w:rsidRDefault="002B5044" w:rsidP="002B5044">
      <w:pPr>
        <w:pStyle w:val="3"/>
        <w:ind w:left="0" w:firstLine="851"/>
        <w:jc w:val="both"/>
        <w:rPr>
          <w:b w:val="0"/>
          <w:szCs w:val="24"/>
        </w:rPr>
      </w:pPr>
      <w:bookmarkStart w:id="488" w:name="_Toc439166317"/>
      <w:bookmarkStart w:id="489" w:name="_Toc439170665"/>
      <w:bookmarkStart w:id="490" w:name="_Toc439172767"/>
      <w:bookmarkStart w:id="491" w:name="_Toc439173211"/>
      <w:bookmarkStart w:id="492" w:name="_Toc439238205"/>
      <w:bookmarkStart w:id="493" w:name="_Toc439252756"/>
      <w:bookmarkStart w:id="494" w:name="_Toc439323614"/>
      <w:bookmarkStart w:id="495" w:name="_Toc439323730"/>
      <w:bookmarkStart w:id="496" w:name="_Ref440292618"/>
      <w:bookmarkStart w:id="497" w:name="_Toc440357128"/>
      <w:bookmarkStart w:id="498" w:name="_Toc440359683"/>
      <w:bookmarkStart w:id="499" w:name="_Toc440632147"/>
      <w:bookmarkStart w:id="500" w:name="_Toc440875968"/>
      <w:bookmarkStart w:id="501" w:name="_Toc441131300"/>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822D3A">
        <w:rPr>
          <w:b w:val="0"/>
          <w:szCs w:val="24"/>
        </w:rPr>
        <w:fldChar w:fldCharType="begin"/>
      </w:r>
      <w:r w:rsidR="00D56F8C">
        <w:rPr>
          <w:b w:val="0"/>
          <w:szCs w:val="24"/>
        </w:rPr>
        <w:instrText xml:space="preserve"> REF _Ref86826666 \r \h </w:instrText>
      </w:r>
      <w:r w:rsidR="00822D3A">
        <w:rPr>
          <w:b w:val="0"/>
          <w:szCs w:val="24"/>
        </w:rPr>
      </w:r>
      <w:r w:rsidR="00822D3A">
        <w:rPr>
          <w:b w:val="0"/>
          <w:szCs w:val="24"/>
        </w:rPr>
        <w:fldChar w:fldCharType="separate"/>
      </w:r>
      <w:r w:rsidR="00E2373E">
        <w:rPr>
          <w:b w:val="0"/>
          <w:szCs w:val="24"/>
        </w:rPr>
        <w:t>5.3</w:t>
      </w:r>
      <w:r w:rsidR="00822D3A">
        <w:rPr>
          <w:b w:val="0"/>
          <w:szCs w:val="24"/>
        </w:rPr>
        <w:fldChar w:fldCharType="end"/>
      </w:r>
      <w:r w:rsidRPr="002B5044">
        <w:rPr>
          <w:b w:val="0"/>
          <w:szCs w:val="24"/>
        </w:rPr>
        <w:t>).</w:t>
      </w:r>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rsidR="002B5044" w:rsidRPr="002B5044" w:rsidRDefault="002B5044" w:rsidP="002B5044">
      <w:pPr>
        <w:pStyle w:val="3"/>
        <w:ind w:left="0" w:firstLine="851"/>
        <w:jc w:val="both"/>
        <w:rPr>
          <w:b w:val="0"/>
          <w:szCs w:val="24"/>
        </w:rPr>
      </w:pPr>
      <w:bookmarkStart w:id="502" w:name="_Toc439166318"/>
      <w:bookmarkStart w:id="503" w:name="_Toc439170666"/>
      <w:bookmarkStart w:id="504" w:name="_Toc439172768"/>
      <w:bookmarkStart w:id="505" w:name="_Toc439173212"/>
      <w:bookmarkStart w:id="506" w:name="_Toc439238206"/>
      <w:bookmarkStart w:id="507" w:name="_Toc439252757"/>
      <w:bookmarkStart w:id="508" w:name="_Toc439323615"/>
      <w:bookmarkStart w:id="509" w:name="_Toc439323731"/>
      <w:bookmarkStart w:id="510" w:name="_Toc440357129"/>
      <w:bookmarkStart w:id="511" w:name="_Toc440359684"/>
      <w:bookmarkStart w:id="512" w:name="_Toc440632148"/>
      <w:bookmarkStart w:id="513" w:name="_Toc440875969"/>
      <w:bookmarkStart w:id="514" w:name="_Toc441131301"/>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822D3A">
        <w:rPr>
          <w:b w:val="0"/>
          <w:szCs w:val="24"/>
        </w:rPr>
        <w:fldChar w:fldCharType="begin"/>
      </w:r>
      <w:r w:rsidR="00D56F8C">
        <w:rPr>
          <w:b w:val="0"/>
          <w:szCs w:val="24"/>
        </w:rPr>
        <w:instrText xml:space="preserve"> REF _Ref86826666 \r \h </w:instrText>
      </w:r>
      <w:r w:rsidR="00822D3A">
        <w:rPr>
          <w:b w:val="0"/>
          <w:szCs w:val="24"/>
        </w:rPr>
      </w:r>
      <w:r w:rsidR="00822D3A">
        <w:rPr>
          <w:b w:val="0"/>
          <w:szCs w:val="24"/>
        </w:rPr>
        <w:fldChar w:fldCharType="separate"/>
      </w:r>
      <w:r w:rsidR="00E2373E">
        <w:rPr>
          <w:b w:val="0"/>
          <w:szCs w:val="24"/>
        </w:rPr>
        <w:t>5.3</w:t>
      </w:r>
      <w:r w:rsidR="00822D3A">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2"/>
      <w:bookmarkEnd w:id="503"/>
      <w:bookmarkEnd w:id="504"/>
      <w:bookmarkEnd w:id="505"/>
      <w:bookmarkEnd w:id="506"/>
      <w:bookmarkEnd w:id="507"/>
      <w:bookmarkEnd w:id="508"/>
      <w:bookmarkEnd w:id="509"/>
      <w:bookmarkEnd w:id="510"/>
      <w:bookmarkEnd w:id="511"/>
      <w:bookmarkEnd w:id="512"/>
      <w:bookmarkEnd w:id="513"/>
      <w:bookmarkEnd w:id="514"/>
    </w:p>
    <w:bookmarkEnd w:id="409"/>
    <w:bookmarkEnd w:id="41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15" w:name="_Ref440270602"/>
      <w:bookmarkStart w:id="516" w:name="_Toc441131302"/>
      <w:bookmarkEnd w:id="5"/>
      <w:bookmarkEnd w:id="385"/>
      <w:r w:rsidRPr="00E71A48">
        <w:rPr>
          <w:szCs w:val="24"/>
        </w:rPr>
        <w:lastRenderedPageBreak/>
        <w:t>Образцы основных форм документов, включаемых в Заявку</w:t>
      </w:r>
      <w:bookmarkEnd w:id="515"/>
      <w:bookmarkEnd w:id="516"/>
      <w:r w:rsidRPr="00E71A48">
        <w:rPr>
          <w:szCs w:val="24"/>
        </w:rPr>
        <w:t xml:space="preserve"> </w:t>
      </w:r>
    </w:p>
    <w:p w:rsidR="004F4D80" w:rsidRPr="00F647F7" w:rsidRDefault="004F4D80" w:rsidP="004F4D80">
      <w:pPr>
        <w:pStyle w:val="2"/>
      </w:pPr>
      <w:bookmarkStart w:id="517" w:name="_Ref55336310"/>
      <w:bookmarkStart w:id="518" w:name="_Toc57314672"/>
      <w:bookmarkStart w:id="519" w:name="_Toc69728986"/>
      <w:bookmarkStart w:id="520" w:name="_Toc98253919"/>
      <w:bookmarkStart w:id="521" w:name="_Toc165173847"/>
      <w:bookmarkStart w:id="522" w:name="_Toc423423667"/>
      <w:bookmarkStart w:id="523" w:name="_Toc441131303"/>
      <w:r w:rsidRPr="00F647F7">
        <w:t xml:space="preserve">Письмо о подаче оферты </w:t>
      </w:r>
      <w:bookmarkStart w:id="524" w:name="_Ref22846535"/>
      <w:r w:rsidRPr="00F647F7">
        <w:t>(</w:t>
      </w:r>
      <w:bookmarkEnd w:id="524"/>
      <w:r w:rsidRPr="00F647F7">
        <w:t xml:space="preserve">форма </w:t>
      </w:r>
      <w:r w:rsidRPr="00F647F7">
        <w:rPr>
          <w:noProof/>
        </w:rPr>
        <w:t>1</w:t>
      </w:r>
      <w:r w:rsidRPr="00F647F7">
        <w:t>)</w:t>
      </w:r>
      <w:bookmarkEnd w:id="517"/>
      <w:bookmarkEnd w:id="518"/>
      <w:bookmarkEnd w:id="519"/>
      <w:bookmarkEnd w:id="520"/>
      <w:bookmarkEnd w:id="521"/>
      <w:bookmarkEnd w:id="522"/>
      <w:bookmarkEnd w:id="523"/>
    </w:p>
    <w:p w:rsidR="004F4D80" w:rsidRPr="00C236C0" w:rsidRDefault="004F4D80" w:rsidP="004F4D80">
      <w:pPr>
        <w:pStyle w:val="3"/>
        <w:rPr>
          <w:szCs w:val="24"/>
        </w:rPr>
      </w:pPr>
      <w:bookmarkStart w:id="525" w:name="_Toc98253920"/>
      <w:bookmarkStart w:id="526" w:name="_Toc157248174"/>
      <w:bookmarkStart w:id="527" w:name="_Toc157496543"/>
      <w:bookmarkStart w:id="528" w:name="_Toc158206082"/>
      <w:bookmarkStart w:id="529" w:name="_Toc164057767"/>
      <w:bookmarkStart w:id="530" w:name="_Toc164137117"/>
      <w:bookmarkStart w:id="531" w:name="_Toc164161277"/>
      <w:bookmarkStart w:id="532" w:name="_Toc165173848"/>
      <w:bookmarkStart w:id="533" w:name="_Toc439170673"/>
      <w:bookmarkStart w:id="534" w:name="_Toc439172775"/>
      <w:bookmarkStart w:id="535" w:name="_Toc439173219"/>
      <w:bookmarkStart w:id="536" w:name="_Toc439238213"/>
      <w:bookmarkStart w:id="537" w:name="_Toc440357133"/>
      <w:bookmarkStart w:id="538" w:name="_Toc440359688"/>
      <w:bookmarkStart w:id="539" w:name="_Toc441131304"/>
      <w:r w:rsidRPr="00C236C0">
        <w:rPr>
          <w:szCs w:val="24"/>
        </w:rPr>
        <w:t>Форма письма о подаче оферты</w:t>
      </w:r>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4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опубликованное в [</w:t>
      </w:r>
      <w:r w:rsidRPr="00F647F7">
        <w:rPr>
          <w:rStyle w:val="aa"/>
          <w:sz w:val="24"/>
          <w:szCs w:val="24"/>
        </w:rPr>
        <w:t xml:space="preserve">указывается дата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r w:rsidRPr="00F647F7">
        <w:rPr>
          <w:sz w:val="24"/>
          <w:szCs w:val="24"/>
        </w:rPr>
        <w:t>зарегистрированное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 xml:space="preserve">Стоимость </w:t>
      </w:r>
      <w:proofErr w:type="gramStart"/>
      <w:r w:rsidRPr="00572945">
        <w:rPr>
          <w:sz w:val="24"/>
          <w:szCs w:val="24"/>
        </w:rPr>
        <w:t>является окончательной и содержит</w:t>
      </w:r>
      <w:proofErr w:type="gramEnd"/>
      <w:r w:rsidRPr="00572945">
        <w:rPr>
          <w:sz w:val="24"/>
          <w:szCs w:val="24"/>
        </w:rPr>
        <w:t xml:space="preserve">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w:t>
      </w:r>
      <w:proofErr w:type="gramStart"/>
      <w:r w:rsidRPr="00F647F7">
        <w:rPr>
          <w:sz w:val="24"/>
          <w:szCs w:val="24"/>
        </w:rPr>
        <w:t>имеет правовой статус оферты и действует</w:t>
      </w:r>
      <w:proofErr w:type="gramEnd"/>
      <w:r w:rsidRPr="00F647F7">
        <w:rPr>
          <w:sz w:val="24"/>
          <w:szCs w:val="24"/>
        </w:rPr>
        <w:t xml:space="preserve">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75C64">
        <w:rPr>
          <w:sz w:val="24"/>
          <w:szCs w:val="24"/>
        </w:rPr>
        <w:t>;</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r w:rsidRPr="00414CAF">
              <w:rPr>
                <w:sz w:val="24"/>
                <w:szCs w:val="24"/>
              </w:rPr>
              <w:t>прило-жения</w:t>
            </w:r>
            <w:proofErr w:type="spell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41" w:name="_Toc98253921"/>
      <w:bookmarkStart w:id="542" w:name="_Toc157248175"/>
      <w:bookmarkStart w:id="543" w:name="_Toc157496544"/>
      <w:bookmarkStart w:id="544" w:name="_Toc158206083"/>
      <w:bookmarkStart w:id="545" w:name="_Toc164057768"/>
      <w:bookmarkStart w:id="546" w:name="_Toc164137118"/>
      <w:bookmarkStart w:id="547" w:name="_Toc164161278"/>
      <w:bookmarkStart w:id="548" w:name="_Toc165173849"/>
      <w:r>
        <w:rPr>
          <w:b/>
          <w:szCs w:val="24"/>
        </w:rPr>
        <w:br w:type="page"/>
      </w:r>
    </w:p>
    <w:p w:rsidR="004F4D80" w:rsidRPr="00C236C0" w:rsidRDefault="004F4D80" w:rsidP="004F4D80">
      <w:pPr>
        <w:pStyle w:val="3"/>
        <w:rPr>
          <w:szCs w:val="24"/>
        </w:rPr>
      </w:pPr>
      <w:bookmarkStart w:id="549" w:name="_Toc439170674"/>
      <w:bookmarkStart w:id="550" w:name="_Toc439172776"/>
      <w:bookmarkStart w:id="551" w:name="_Toc439173220"/>
      <w:bookmarkStart w:id="552" w:name="_Toc439238214"/>
      <w:bookmarkStart w:id="553" w:name="_Toc439252762"/>
      <w:bookmarkStart w:id="554" w:name="_Toc439323736"/>
      <w:bookmarkStart w:id="555" w:name="_Toc440357134"/>
      <w:bookmarkStart w:id="556" w:name="_Toc440359689"/>
      <w:bookmarkStart w:id="557" w:name="_Toc440632153"/>
      <w:bookmarkStart w:id="558" w:name="_Toc440875973"/>
      <w:bookmarkStart w:id="559" w:name="_Toc441131305"/>
      <w:r w:rsidRPr="00C236C0">
        <w:rPr>
          <w:szCs w:val="24"/>
        </w:rPr>
        <w:lastRenderedPageBreak/>
        <w:t>Инструкции по заполнению</w:t>
      </w:r>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xml:space="preserve"> ХХХ,ХХ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r w:rsidRPr="00572945">
        <w:rPr>
          <w:sz w:val="24"/>
          <w:szCs w:val="24"/>
        </w:rPr>
        <w:t>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822D3A">
        <w:rPr>
          <w:sz w:val="24"/>
          <w:szCs w:val="24"/>
        </w:rPr>
        <w:fldChar w:fldCharType="begin"/>
      </w:r>
      <w:r w:rsidR="009C271D">
        <w:rPr>
          <w:sz w:val="24"/>
          <w:szCs w:val="24"/>
        </w:rPr>
        <w:instrText xml:space="preserve"> REF _Ref306008743 \r \h </w:instrText>
      </w:r>
      <w:r w:rsidR="00822D3A">
        <w:rPr>
          <w:sz w:val="24"/>
          <w:szCs w:val="24"/>
        </w:rPr>
      </w:r>
      <w:r w:rsidR="00822D3A">
        <w:rPr>
          <w:sz w:val="24"/>
          <w:szCs w:val="24"/>
        </w:rPr>
        <w:fldChar w:fldCharType="separate"/>
      </w:r>
      <w:r w:rsidR="00E2373E">
        <w:rPr>
          <w:sz w:val="24"/>
          <w:szCs w:val="24"/>
        </w:rPr>
        <w:t>3.3.4</w:t>
      </w:r>
      <w:r w:rsidR="00822D3A">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w:t>
      </w:r>
      <w:proofErr w:type="gramStart"/>
      <w:r w:rsidRPr="00492C8B">
        <w:rPr>
          <w:sz w:val="24"/>
          <w:szCs w:val="24"/>
        </w:rPr>
        <w:t>подписано и скреплено</w:t>
      </w:r>
      <w:proofErr w:type="gramEnd"/>
      <w:r w:rsidRPr="00492C8B">
        <w:rPr>
          <w:sz w:val="24"/>
          <w:szCs w:val="24"/>
        </w:rPr>
        <w:t xml:space="preserve"> печатью в соответствии с требованиями подпунктов </w:t>
      </w:r>
      <w:r w:rsidR="00822D3A">
        <w:rPr>
          <w:sz w:val="24"/>
          <w:szCs w:val="24"/>
        </w:rPr>
        <w:fldChar w:fldCharType="begin"/>
      </w:r>
      <w:r w:rsidR="00D56F8C">
        <w:rPr>
          <w:sz w:val="24"/>
          <w:szCs w:val="24"/>
        </w:rPr>
        <w:instrText xml:space="preserve"> REF _Ref55279015 \r \h </w:instrText>
      </w:r>
      <w:r w:rsidR="00822D3A">
        <w:rPr>
          <w:sz w:val="24"/>
          <w:szCs w:val="24"/>
        </w:rPr>
      </w:r>
      <w:r w:rsidR="00822D3A">
        <w:rPr>
          <w:sz w:val="24"/>
          <w:szCs w:val="24"/>
        </w:rPr>
        <w:fldChar w:fldCharType="separate"/>
      </w:r>
      <w:r w:rsidR="00E2373E">
        <w:rPr>
          <w:sz w:val="24"/>
          <w:szCs w:val="24"/>
        </w:rPr>
        <w:t>3.3.1.6</w:t>
      </w:r>
      <w:r w:rsidR="00822D3A">
        <w:rPr>
          <w:sz w:val="24"/>
          <w:szCs w:val="24"/>
        </w:rPr>
        <w:fldChar w:fldCharType="end"/>
      </w:r>
      <w:r w:rsidRPr="00492C8B">
        <w:rPr>
          <w:sz w:val="24"/>
          <w:szCs w:val="24"/>
        </w:rPr>
        <w:t xml:space="preserve"> и </w:t>
      </w:r>
      <w:r w:rsidR="00822D3A">
        <w:rPr>
          <w:sz w:val="24"/>
          <w:szCs w:val="24"/>
        </w:rPr>
        <w:fldChar w:fldCharType="begin"/>
      </w:r>
      <w:r w:rsidR="00D56F8C">
        <w:rPr>
          <w:sz w:val="24"/>
          <w:szCs w:val="24"/>
        </w:rPr>
        <w:instrText xml:space="preserve"> REF _Ref195087786 \r \h </w:instrText>
      </w:r>
      <w:r w:rsidR="00822D3A">
        <w:rPr>
          <w:sz w:val="24"/>
          <w:szCs w:val="24"/>
        </w:rPr>
      </w:r>
      <w:r w:rsidR="00822D3A">
        <w:rPr>
          <w:sz w:val="24"/>
          <w:szCs w:val="24"/>
        </w:rPr>
        <w:fldChar w:fldCharType="separate"/>
      </w:r>
      <w:r w:rsidR="00E2373E">
        <w:rPr>
          <w:sz w:val="24"/>
          <w:szCs w:val="24"/>
        </w:rPr>
        <w:t>3.3.1.7</w:t>
      </w:r>
      <w:r w:rsidR="00822D3A">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60" w:name="_Ref55335821"/>
      <w:bookmarkStart w:id="561" w:name="_Ref55336345"/>
      <w:bookmarkStart w:id="562" w:name="_Toc57314674"/>
      <w:bookmarkStart w:id="563" w:name="_Toc69728988"/>
      <w:bookmarkStart w:id="564" w:name="_Toc98253922"/>
      <w:bookmarkStart w:id="565" w:name="_Toc165173850"/>
      <w:r>
        <w:br w:type="page"/>
      </w:r>
    </w:p>
    <w:p w:rsidR="00920CB0" w:rsidRDefault="00920CB0" w:rsidP="00920CB0">
      <w:pPr>
        <w:pStyle w:val="3"/>
        <w:rPr>
          <w:szCs w:val="24"/>
        </w:rPr>
      </w:pPr>
      <w:bookmarkStart w:id="566" w:name="_Ref440271964"/>
      <w:bookmarkStart w:id="567" w:name="_Toc440357135"/>
      <w:bookmarkStart w:id="568" w:name="_Toc440359690"/>
      <w:bookmarkStart w:id="569" w:name="_Toc441131306"/>
      <w:r>
        <w:rPr>
          <w:szCs w:val="24"/>
        </w:rPr>
        <w:lastRenderedPageBreak/>
        <w:t>Антикоррупционные обязательства (Форма 1.1).</w:t>
      </w:r>
      <w:bookmarkEnd w:id="566"/>
      <w:bookmarkEnd w:id="567"/>
      <w:bookmarkEnd w:id="568"/>
      <w:bookmarkEnd w:id="569"/>
    </w:p>
    <w:p w:rsidR="00920CB0" w:rsidRPr="00920CB0" w:rsidRDefault="00920CB0" w:rsidP="00CB550A">
      <w:pPr>
        <w:pStyle w:val="3"/>
        <w:numPr>
          <w:ilvl w:val="3"/>
          <w:numId w:val="76"/>
        </w:numPr>
        <w:rPr>
          <w:b w:val="0"/>
          <w:szCs w:val="24"/>
        </w:rPr>
      </w:pPr>
      <w:bookmarkStart w:id="570" w:name="_Toc439238216"/>
      <w:bookmarkStart w:id="571" w:name="_Toc439252764"/>
      <w:bookmarkStart w:id="572" w:name="_Toc439323738"/>
      <w:bookmarkStart w:id="573" w:name="_Toc440357136"/>
      <w:bookmarkStart w:id="574" w:name="_Toc440359691"/>
      <w:bookmarkStart w:id="575" w:name="_Toc440632155"/>
      <w:bookmarkStart w:id="576" w:name="_Toc440875975"/>
      <w:bookmarkStart w:id="577" w:name="_Toc441131307"/>
      <w:r w:rsidRPr="00920CB0">
        <w:rPr>
          <w:b w:val="0"/>
          <w:szCs w:val="24"/>
        </w:rPr>
        <w:t xml:space="preserve">Форма </w:t>
      </w:r>
      <w:r>
        <w:rPr>
          <w:b w:val="0"/>
          <w:szCs w:val="24"/>
        </w:rPr>
        <w:t>Антикоррупционных обязательств</w:t>
      </w:r>
      <w:bookmarkEnd w:id="570"/>
      <w:bookmarkEnd w:id="571"/>
      <w:bookmarkEnd w:id="572"/>
      <w:bookmarkEnd w:id="573"/>
      <w:bookmarkEnd w:id="574"/>
      <w:bookmarkEnd w:id="575"/>
      <w:bookmarkEnd w:id="576"/>
      <w:bookmarkEnd w:id="577"/>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CB550A">
      <w:pPr>
        <w:widowControl w:val="0"/>
        <w:numPr>
          <w:ilvl w:val="1"/>
          <w:numId w:val="75"/>
        </w:numPr>
        <w:suppressAutoHyphens w:val="0"/>
        <w:spacing w:line="240" w:lineRule="auto"/>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B7632A" w:rsidRPr="00160223" w:rsidRDefault="00B7632A" w:rsidP="00B7632A">
      <w:pPr>
        <w:spacing w:line="240" w:lineRule="auto"/>
        <w:ind w:firstLine="709"/>
        <w:rPr>
          <w:b/>
          <w:i/>
          <w:color w:val="000000"/>
        </w:rPr>
      </w:pPr>
      <w:r w:rsidRPr="00160223">
        <w:rPr>
          <w:b/>
          <w:bCs w:val="0"/>
          <w:i/>
          <w:iCs/>
          <w:color w:val="000000"/>
        </w:rPr>
        <w:t xml:space="preserve">Информация о формах обратной связи </w:t>
      </w:r>
      <w:r w:rsidRPr="00D003CA">
        <w:rPr>
          <w:b/>
          <w:bCs w:val="0"/>
          <w:i/>
          <w:iCs/>
          <w:color w:val="000000"/>
        </w:rPr>
        <w:t>ПАО «</w:t>
      </w:r>
      <w:r w:rsidRPr="00D003CA">
        <w:rPr>
          <w:b/>
          <w:i/>
        </w:rPr>
        <w:t>МРСК Центра</w:t>
      </w:r>
      <w:r w:rsidRPr="00D003CA">
        <w:rPr>
          <w:b/>
          <w:bCs w:val="0"/>
          <w:i/>
          <w:iCs/>
          <w:color w:val="000000"/>
        </w:rPr>
        <w:t>» в</w:t>
      </w:r>
      <w:r w:rsidRPr="00160223">
        <w:rPr>
          <w:b/>
          <w:bCs w:val="0"/>
          <w:i/>
          <w:iCs/>
          <w:color w:val="000000"/>
        </w:rPr>
        <w:t xml:space="preserve"> рамках системы предупреждения и профилактики коррупции:</w:t>
      </w:r>
    </w:p>
    <w:p w:rsidR="00B7632A" w:rsidRPr="00920CB0" w:rsidRDefault="00B7632A" w:rsidP="00B7632A">
      <w:r w:rsidRPr="00160223">
        <w:rPr>
          <w:i/>
        </w:rPr>
        <w:t>В ПАО «</w:t>
      </w:r>
      <w:r>
        <w:rPr>
          <w:i/>
        </w:rPr>
        <w:t>МРСК Центра</w:t>
      </w:r>
      <w:r w:rsidRPr="00160223">
        <w:rPr>
          <w:i/>
        </w:rPr>
        <w:t xml:space="preserve">»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rPr>
        <w:t>МРСК Центра</w:t>
      </w:r>
      <w:r w:rsidRPr="00160223">
        <w:rPr>
          <w:i/>
          <w:color w:val="2F2C2D"/>
          <w:shd w:val="clear" w:color="auto" w:fill="FFFFFF"/>
        </w:rPr>
        <w:t>»,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w:t>
      </w:r>
      <w:proofErr w:type="gramStart"/>
      <w:r w:rsidRPr="00160223">
        <w:rPr>
          <w:i/>
        </w:rPr>
        <w:t>корпоративном</w:t>
      </w:r>
      <w:proofErr w:type="gramEnd"/>
      <w:r w:rsidRPr="00160223">
        <w:rPr>
          <w:i/>
        </w:rPr>
        <w:t xml:space="preserve"> веб-сайте</w:t>
      </w:r>
      <w:r w:rsidRPr="00160223">
        <w:rPr>
          <w:i/>
          <w:color w:val="2F2C2D"/>
          <w:shd w:val="clear" w:color="auto" w:fill="FFFFFF"/>
        </w:rPr>
        <w:t xml:space="preserve">, позвонив по телефону «Горячей линии» </w:t>
      </w:r>
      <w:r>
        <w:rPr>
          <w:bCs w:val="0"/>
          <w:i/>
          <w:color w:val="2F2C2D"/>
          <w:shd w:val="clear" w:color="auto" w:fill="FFFFFF"/>
        </w:rPr>
        <w:t>(495) 747-92-99</w:t>
      </w:r>
      <w:r w:rsidRPr="00160223">
        <w:rPr>
          <w:i/>
          <w:color w:val="2F2C2D"/>
          <w:shd w:val="clear" w:color="auto" w:fill="FFFFFF"/>
        </w:rPr>
        <w:t xml:space="preserve">, или направив письменное обращение по адресу: </w:t>
      </w:r>
      <w:r w:rsidRPr="00D003CA">
        <w:rPr>
          <w:i/>
          <w:iCs/>
          <w:color w:val="2F2C2D"/>
          <w:shd w:val="clear" w:color="auto" w:fill="FFFFFF"/>
        </w:rPr>
        <w:t>127018, Россия, г. Москва, 2-я Ямская ул., д.4</w:t>
      </w:r>
      <w:r>
        <w:rPr>
          <w:i/>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78" w:name="_Toc423423668"/>
      <w:bookmarkStart w:id="579" w:name="_Ref440271072"/>
      <w:bookmarkStart w:id="580" w:name="_Ref440273986"/>
      <w:bookmarkStart w:id="581" w:name="_Ref440274337"/>
      <w:bookmarkStart w:id="582" w:name="_Ref440274913"/>
      <w:bookmarkStart w:id="583" w:name="_Ref440284918"/>
      <w:bookmarkStart w:id="584" w:name="_Toc441131308"/>
      <w:r>
        <w:lastRenderedPageBreak/>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560"/>
      <w:bookmarkEnd w:id="561"/>
      <w:bookmarkEnd w:id="562"/>
      <w:bookmarkEnd w:id="563"/>
      <w:bookmarkEnd w:id="564"/>
      <w:bookmarkEnd w:id="565"/>
      <w:bookmarkEnd w:id="578"/>
      <w:bookmarkEnd w:id="579"/>
      <w:bookmarkEnd w:id="580"/>
      <w:bookmarkEnd w:id="581"/>
      <w:bookmarkEnd w:id="582"/>
      <w:bookmarkEnd w:id="583"/>
      <w:bookmarkEnd w:id="584"/>
    </w:p>
    <w:p w:rsidR="004F4D80" w:rsidRPr="00C236C0" w:rsidRDefault="004F4D80" w:rsidP="004F4D80">
      <w:pPr>
        <w:pStyle w:val="3"/>
        <w:rPr>
          <w:szCs w:val="24"/>
        </w:rPr>
      </w:pPr>
      <w:bookmarkStart w:id="585" w:name="_Toc98253923"/>
      <w:bookmarkStart w:id="586" w:name="_Toc157248177"/>
      <w:bookmarkStart w:id="587" w:name="_Toc157496546"/>
      <w:bookmarkStart w:id="588" w:name="_Toc158206085"/>
      <w:bookmarkStart w:id="589" w:name="_Toc164057770"/>
      <w:bookmarkStart w:id="590" w:name="_Toc164137120"/>
      <w:bookmarkStart w:id="591" w:name="_Toc164161280"/>
      <w:bookmarkStart w:id="592" w:name="_Toc165173851"/>
      <w:bookmarkStart w:id="593" w:name="_Ref264038986"/>
      <w:bookmarkStart w:id="594" w:name="_Ref264359294"/>
      <w:bookmarkStart w:id="595" w:name="_Toc439170676"/>
      <w:bookmarkStart w:id="596" w:name="_Toc439172778"/>
      <w:bookmarkStart w:id="597" w:name="_Toc439173222"/>
      <w:bookmarkStart w:id="598" w:name="_Toc439238218"/>
      <w:bookmarkStart w:id="599" w:name="_Toc439252766"/>
      <w:bookmarkStart w:id="600" w:name="_Toc439323740"/>
      <w:bookmarkStart w:id="601" w:name="_Toc440357138"/>
      <w:bookmarkStart w:id="602" w:name="_Toc440359693"/>
      <w:bookmarkStart w:id="603" w:name="_Toc440632157"/>
      <w:bookmarkStart w:id="604" w:name="_Toc440875977"/>
      <w:bookmarkStart w:id="605" w:name="_Toc441131309"/>
      <w:r w:rsidRPr="00C236C0">
        <w:rPr>
          <w:szCs w:val="24"/>
        </w:rPr>
        <w:t xml:space="preserve">Форма </w:t>
      </w:r>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r w:rsidR="00492C8B">
        <w:rPr>
          <w:szCs w:val="24"/>
        </w:rPr>
        <w:t>Сводной таблицы стоимости</w:t>
      </w:r>
      <w:bookmarkEnd w:id="599"/>
      <w:bookmarkEnd w:id="600"/>
      <w:bookmarkEnd w:id="601"/>
      <w:bookmarkEnd w:id="602"/>
      <w:bookmarkEnd w:id="603"/>
      <w:bookmarkEnd w:id="604"/>
      <w:r w:rsidR="00BA0806" w:rsidRPr="00BA0806">
        <w:rPr>
          <w:bCs w:val="0"/>
          <w:szCs w:val="24"/>
        </w:rPr>
        <w:t xml:space="preserve"> </w:t>
      </w:r>
      <w:r w:rsidR="00BA0806" w:rsidRPr="009A70A4">
        <w:rPr>
          <w:bCs w:val="0"/>
          <w:szCs w:val="24"/>
        </w:rPr>
        <w:t>поставок</w:t>
      </w:r>
      <w:bookmarkEnd w:id="60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r w:rsidR="00C236C0">
              <w:rPr>
                <w:b/>
                <w:bCs w:val="0"/>
                <w:color w:val="000000"/>
                <w:sz w:val="18"/>
                <w:szCs w:val="18"/>
              </w:rPr>
              <w:t>Участник</w:t>
            </w:r>
            <w:r w:rsidRPr="00B50B01">
              <w:rPr>
                <w:b/>
                <w:bCs w:val="0"/>
                <w:color w:val="00000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энерго»</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r w:rsidRPr="00027E2F">
              <w:rPr>
                <w:b/>
                <w:sz w:val="18"/>
                <w:szCs w:val="18"/>
              </w:rPr>
              <w:t xml:space="preserve">энерго»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Default="004F4D80" w:rsidP="004F4D80">
      <w:pPr>
        <w:spacing w:line="240" w:lineRule="auto"/>
        <w:rPr>
          <w:sz w:val="24"/>
          <w:szCs w:val="24"/>
        </w:rPr>
      </w:pPr>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Default="00B7632A" w:rsidP="004F4D80">
      <w:pPr>
        <w:spacing w:line="240" w:lineRule="auto"/>
        <w:rPr>
          <w:sz w:val="24"/>
          <w:szCs w:val="24"/>
        </w:rPr>
      </w:pPr>
    </w:p>
    <w:p w:rsidR="00B7632A" w:rsidRPr="00711D9B" w:rsidRDefault="00B7632A" w:rsidP="004F4D80">
      <w:pPr>
        <w:spacing w:line="240" w:lineRule="auto"/>
        <w:rPr>
          <w:sz w:val="24"/>
          <w:szCs w:val="24"/>
        </w:rPr>
      </w:pPr>
    </w:p>
    <w:p w:rsidR="004F4D80" w:rsidRDefault="004F4D80" w:rsidP="004F4D80">
      <w:pPr>
        <w:spacing w:before="60" w:line="240" w:lineRule="auto"/>
        <w:rPr>
          <w:b/>
          <w:sz w:val="24"/>
          <w:szCs w:val="24"/>
        </w:rPr>
      </w:pPr>
      <w:r w:rsidRPr="00F647F7">
        <w:rPr>
          <w:b/>
          <w:sz w:val="24"/>
          <w:szCs w:val="24"/>
        </w:rPr>
        <w:lastRenderedPageBreak/>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п/п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06" w:name="_Toc176765534"/>
      <w:bookmarkStart w:id="607" w:name="_Toc198979983"/>
      <w:bookmarkStart w:id="608" w:name="_Toc217466315"/>
      <w:bookmarkStart w:id="609" w:name="_Toc217702856"/>
      <w:bookmarkStart w:id="610" w:name="_Toc233601974"/>
      <w:bookmarkStart w:id="611" w:name="_Toc263343460"/>
      <w:r w:rsidRPr="00F647F7">
        <w:rPr>
          <w:b w:val="0"/>
          <w:szCs w:val="24"/>
        </w:rPr>
        <w:br w:type="page"/>
      </w:r>
      <w:bookmarkStart w:id="612" w:name="_Toc439170677"/>
      <w:bookmarkStart w:id="613" w:name="_Toc439172779"/>
      <w:bookmarkStart w:id="614" w:name="_Toc439173223"/>
      <w:bookmarkStart w:id="615" w:name="_Toc439238219"/>
      <w:bookmarkStart w:id="616" w:name="_Toc439252767"/>
      <w:bookmarkStart w:id="617" w:name="_Toc439323741"/>
      <w:bookmarkStart w:id="618" w:name="_Toc440357139"/>
      <w:bookmarkStart w:id="619" w:name="_Toc440359694"/>
      <w:bookmarkStart w:id="620" w:name="_Toc440632158"/>
      <w:bookmarkStart w:id="621" w:name="_Toc440875978"/>
      <w:bookmarkStart w:id="622" w:name="_Toc441131310"/>
      <w:r w:rsidRPr="00C236C0">
        <w:rPr>
          <w:szCs w:val="24"/>
        </w:rPr>
        <w:lastRenderedPageBreak/>
        <w:t>Инструкции по заполнению</w:t>
      </w:r>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r w:rsidR="00822D3A">
        <w:rPr>
          <w:sz w:val="24"/>
          <w:szCs w:val="24"/>
        </w:rPr>
        <w:fldChar w:fldCharType="begin"/>
      </w:r>
      <w:r w:rsidR="00D56F8C">
        <w:rPr>
          <w:sz w:val="24"/>
          <w:szCs w:val="24"/>
        </w:rPr>
        <w:instrText xml:space="preserve"> REF _Ref86826666 \r \h </w:instrText>
      </w:r>
      <w:r w:rsidR="00822D3A">
        <w:rPr>
          <w:sz w:val="24"/>
          <w:szCs w:val="24"/>
        </w:rPr>
      </w:r>
      <w:r w:rsidR="00822D3A">
        <w:rPr>
          <w:sz w:val="24"/>
          <w:szCs w:val="24"/>
        </w:rPr>
        <w:fldChar w:fldCharType="separate"/>
      </w:r>
      <w:r w:rsidR="00E2373E">
        <w:rPr>
          <w:sz w:val="24"/>
          <w:szCs w:val="24"/>
        </w:rPr>
        <w:t>5.3</w:t>
      </w:r>
      <w:r w:rsidR="00822D3A">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822D3A">
        <w:rPr>
          <w:sz w:val="24"/>
          <w:szCs w:val="24"/>
        </w:rPr>
        <w:fldChar w:fldCharType="begin"/>
      </w:r>
      <w:r w:rsidR="004E7FE3">
        <w:rPr>
          <w:sz w:val="24"/>
          <w:szCs w:val="24"/>
        </w:rPr>
        <w:instrText xml:space="preserve"> REF _Ref440292752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B86686">
        <w:rPr>
          <w:sz w:val="24"/>
          <w:szCs w:val="24"/>
        </w:rPr>
        <w:t xml:space="preserve"> и </w:t>
      </w:r>
      <w:r w:rsidR="00822D3A">
        <w:rPr>
          <w:sz w:val="24"/>
          <w:szCs w:val="24"/>
        </w:rPr>
        <w:fldChar w:fldCharType="begin"/>
      </w:r>
      <w:r w:rsidR="004E7FE3">
        <w:rPr>
          <w:sz w:val="24"/>
          <w:szCs w:val="24"/>
        </w:rPr>
        <w:instrText xml:space="preserve"> REF _Ref440292779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 xml:space="preserve">В случае,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23" w:name="_Ref86826666"/>
      <w:bookmarkStart w:id="624" w:name="_Toc90385112"/>
      <w:bookmarkStart w:id="625" w:name="_Toc98253925"/>
      <w:bookmarkStart w:id="626" w:name="_Toc165173853"/>
      <w:bookmarkStart w:id="627" w:name="_Toc423423669"/>
      <w:bookmarkStart w:id="628" w:name="_Toc441131311"/>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3"/>
      <w:bookmarkEnd w:id="624"/>
      <w:bookmarkEnd w:id="625"/>
      <w:bookmarkEnd w:id="626"/>
      <w:bookmarkEnd w:id="627"/>
      <w:bookmarkEnd w:id="628"/>
    </w:p>
    <w:p w:rsidR="004F4D80" w:rsidRPr="00C236C0" w:rsidRDefault="004F4D80" w:rsidP="004F4D80">
      <w:pPr>
        <w:pStyle w:val="3"/>
        <w:rPr>
          <w:szCs w:val="24"/>
        </w:rPr>
      </w:pPr>
      <w:bookmarkStart w:id="629" w:name="_Toc90385113"/>
      <w:bookmarkStart w:id="630" w:name="_Toc98253926"/>
      <w:bookmarkStart w:id="631" w:name="_Toc157248180"/>
      <w:bookmarkStart w:id="632" w:name="_Toc157496549"/>
      <w:bookmarkStart w:id="633" w:name="_Toc158206088"/>
      <w:bookmarkStart w:id="634" w:name="_Toc164057773"/>
      <w:bookmarkStart w:id="635" w:name="_Toc164137123"/>
      <w:bookmarkStart w:id="636" w:name="_Toc164161283"/>
      <w:bookmarkStart w:id="637" w:name="_Toc165173854"/>
      <w:bookmarkStart w:id="638" w:name="_Ref193690005"/>
      <w:bookmarkStart w:id="639" w:name="_Toc439170679"/>
      <w:bookmarkStart w:id="640" w:name="_Toc439172781"/>
      <w:bookmarkStart w:id="641" w:name="_Toc439173225"/>
      <w:bookmarkStart w:id="642" w:name="_Toc439238221"/>
      <w:bookmarkStart w:id="643" w:name="_Toc439252769"/>
      <w:bookmarkStart w:id="644" w:name="_Toc439323743"/>
      <w:bookmarkStart w:id="645" w:name="_Toc440357141"/>
      <w:bookmarkStart w:id="646" w:name="_Toc440359696"/>
      <w:bookmarkStart w:id="647" w:name="_Toc440632160"/>
      <w:bookmarkStart w:id="648" w:name="_Toc440875980"/>
      <w:bookmarkStart w:id="649" w:name="_Toc441131312"/>
      <w:r w:rsidRPr="00C236C0">
        <w:rPr>
          <w:szCs w:val="24"/>
        </w:rPr>
        <w:t xml:space="preserve">Форма </w:t>
      </w:r>
      <w:bookmarkEnd w:id="629"/>
      <w:bookmarkEnd w:id="630"/>
      <w:bookmarkEnd w:id="631"/>
      <w:bookmarkEnd w:id="632"/>
      <w:bookmarkEnd w:id="633"/>
      <w:bookmarkEnd w:id="634"/>
      <w:bookmarkEnd w:id="635"/>
      <w:bookmarkEnd w:id="636"/>
      <w:bookmarkEnd w:id="637"/>
      <w:bookmarkEnd w:id="638"/>
      <w:r w:rsidRPr="00C236C0">
        <w:rPr>
          <w:szCs w:val="24"/>
        </w:rPr>
        <w:t>технического предложения</w:t>
      </w:r>
      <w:bookmarkEnd w:id="639"/>
      <w:bookmarkEnd w:id="640"/>
      <w:bookmarkEnd w:id="641"/>
      <w:bookmarkEnd w:id="642"/>
      <w:bookmarkEnd w:id="643"/>
      <w:bookmarkEnd w:id="644"/>
      <w:bookmarkEnd w:id="645"/>
      <w:bookmarkEnd w:id="646"/>
      <w:bookmarkEnd w:id="647"/>
      <w:bookmarkEnd w:id="648"/>
      <w:bookmarkEnd w:id="6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50" w:name="_Ref55335818"/>
      <w:bookmarkStart w:id="651" w:name="_Ref55336334"/>
      <w:bookmarkStart w:id="652" w:name="_Toc57314673"/>
      <w:bookmarkStart w:id="653" w:name="_Toc69728987"/>
      <w:bookmarkStart w:id="654" w:name="_Toc98253928"/>
      <w:bookmarkStart w:id="655" w:name="_Toc165173856"/>
      <w:bookmarkStart w:id="656" w:name="_Ref194749150"/>
      <w:bookmarkStart w:id="657" w:name="_Ref194750368"/>
      <w:bookmarkStart w:id="658" w:name="_Ref89649494"/>
      <w:bookmarkStart w:id="659"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п/п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r w:rsidRPr="00970ECD">
              <w:t>энерго»</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60" w:name="_Toc176765537"/>
      <w:bookmarkStart w:id="661" w:name="_Toc198979986"/>
      <w:bookmarkStart w:id="662" w:name="_Toc217466321"/>
      <w:bookmarkStart w:id="663" w:name="_Toc217702859"/>
      <w:bookmarkStart w:id="664" w:name="_Toc233601977"/>
      <w:bookmarkStart w:id="665" w:name="_Toc263343463"/>
      <w:bookmarkStart w:id="666" w:name="_Toc439170680"/>
      <w:bookmarkStart w:id="667" w:name="_Toc439172782"/>
      <w:bookmarkStart w:id="668" w:name="_Toc439173226"/>
      <w:bookmarkStart w:id="669" w:name="_Toc439238222"/>
      <w:bookmarkStart w:id="670" w:name="_Toc439252770"/>
      <w:bookmarkStart w:id="671" w:name="_Toc439323744"/>
      <w:bookmarkStart w:id="672" w:name="_Toc440357142"/>
      <w:bookmarkStart w:id="673" w:name="_Toc440359697"/>
      <w:bookmarkStart w:id="674" w:name="_Toc440632161"/>
      <w:bookmarkStart w:id="675" w:name="_Toc440875981"/>
      <w:bookmarkStart w:id="676" w:name="_Toc441131313"/>
      <w:r w:rsidRPr="00C236C0">
        <w:rPr>
          <w:szCs w:val="24"/>
        </w:rPr>
        <w:lastRenderedPageBreak/>
        <w:t>Инструкции по заполнению</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822D3A">
        <w:rPr>
          <w:sz w:val="24"/>
          <w:szCs w:val="24"/>
        </w:rPr>
        <w:fldChar w:fldCharType="begin"/>
      </w:r>
      <w:r w:rsidR="0019725C">
        <w:rPr>
          <w:sz w:val="24"/>
          <w:szCs w:val="24"/>
        </w:rPr>
        <w:instrText xml:space="preserve"> REF _Ref440292555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822D3A">
        <w:rPr>
          <w:sz w:val="24"/>
          <w:szCs w:val="24"/>
        </w:rPr>
        <w:fldChar w:fldCharType="begin"/>
      </w:r>
      <w:r w:rsidR="00D56F8C">
        <w:rPr>
          <w:sz w:val="24"/>
          <w:szCs w:val="24"/>
        </w:rPr>
        <w:instrText xml:space="preserve"> REF _Ref440271182 \r \h </w:instrText>
      </w:r>
      <w:r w:rsidR="00822D3A">
        <w:rPr>
          <w:sz w:val="24"/>
          <w:szCs w:val="24"/>
        </w:rPr>
      </w:r>
      <w:r w:rsidR="00822D3A">
        <w:rPr>
          <w:sz w:val="24"/>
          <w:szCs w:val="24"/>
        </w:rPr>
        <w:fldChar w:fldCharType="separate"/>
      </w:r>
      <w:r w:rsidR="00E2373E">
        <w:rPr>
          <w:sz w:val="24"/>
          <w:szCs w:val="24"/>
        </w:rPr>
        <w:t>3.3.1.9</w:t>
      </w:r>
      <w:r w:rsidR="00822D3A">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822D3A">
        <w:rPr>
          <w:sz w:val="24"/>
          <w:szCs w:val="24"/>
        </w:rPr>
        <w:fldChar w:fldCharType="begin"/>
      </w:r>
      <w:r w:rsidR="0019725C">
        <w:rPr>
          <w:sz w:val="24"/>
          <w:szCs w:val="24"/>
        </w:rPr>
        <w:instrText xml:space="preserve"> REF _Ref440292618 \r \h </w:instrText>
      </w:r>
      <w:r w:rsidR="00822D3A">
        <w:rPr>
          <w:sz w:val="24"/>
          <w:szCs w:val="24"/>
        </w:rPr>
      </w:r>
      <w:r w:rsidR="00822D3A">
        <w:rPr>
          <w:sz w:val="24"/>
          <w:szCs w:val="24"/>
        </w:rPr>
        <w:fldChar w:fldCharType="separate"/>
      </w:r>
      <w:r w:rsidR="00E2373E">
        <w:rPr>
          <w:sz w:val="24"/>
          <w:szCs w:val="24"/>
        </w:rPr>
        <w:t>4.4.1</w:t>
      </w:r>
      <w:r w:rsidR="00822D3A">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677"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8" w:name="_Toc423423670"/>
      <w:bookmarkStart w:id="679" w:name="_Ref440271036"/>
      <w:bookmarkStart w:id="680" w:name="_Ref440274366"/>
      <w:bookmarkStart w:id="681" w:name="_Ref440274902"/>
      <w:bookmarkStart w:id="682" w:name="_Ref440284947"/>
      <w:bookmarkStart w:id="683" w:name="_Toc441131314"/>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50"/>
      <w:bookmarkEnd w:id="651"/>
      <w:bookmarkEnd w:id="652"/>
      <w:bookmarkEnd w:id="653"/>
      <w:bookmarkEnd w:id="654"/>
      <w:bookmarkEnd w:id="655"/>
      <w:bookmarkEnd w:id="656"/>
      <w:bookmarkEnd w:id="657"/>
      <w:bookmarkEnd w:id="677"/>
      <w:bookmarkEnd w:id="678"/>
      <w:bookmarkEnd w:id="679"/>
      <w:bookmarkEnd w:id="680"/>
      <w:bookmarkEnd w:id="681"/>
      <w:bookmarkEnd w:id="682"/>
      <w:bookmarkEnd w:id="683"/>
    </w:p>
    <w:p w:rsidR="004F4D80" w:rsidRPr="00F647F7" w:rsidRDefault="004F4D80" w:rsidP="004F4D80">
      <w:pPr>
        <w:pStyle w:val="3"/>
        <w:rPr>
          <w:b w:val="0"/>
          <w:szCs w:val="24"/>
        </w:rPr>
      </w:pPr>
      <w:bookmarkStart w:id="684" w:name="_Toc98253929"/>
      <w:bookmarkStart w:id="685" w:name="_Toc157248183"/>
      <w:bookmarkStart w:id="686" w:name="_Toc157496552"/>
      <w:bookmarkStart w:id="687" w:name="_Toc158206091"/>
      <w:bookmarkStart w:id="688" w:name="_Toc164057776"/>
      <w:bookmarkStart w:id="689" w:name="_Toc164137126"/>
      <w:bookmarkStart w:id="690" w:name="_Toc164161286"/>
      <w:bookmarkStart w:id="691" w:name="_Toc165173857"/>
      <w:bookmarkStart w:id="692" w:name="_Toc439170682"/>
      <w:bookmarkStart w:id="693" w:name="_Toc439172784"/>
      <w:bookmarkStart w:id="694" w:name="_Toc439173228"/>
      <w:bookmarkStart w:id="695" w:name="_Toc439238224"/>
      <w:bookmarkStart w:id="696" w:name="_Toc439252772"/>
      <w:bookmarkStart w:id="697" w:name="_Toc439323746"/>
      <w:bookmarkStart w:id="698" w:name="_Toc440357144"/>
      <w:bookmarkStart w:id="699" w:name="_Toc440359699"/>
      <w:bookmarkStart w:id="700" w:name="_Toc440632163"/>
      <w:bookmarkStart w:id="701" w:name="_Toc440875983"/>
      <w:bookmarkStart w:id="702" w:name="_Toc441131315"/>
      <w:r w:rsidRPr="00F647F7">
        <w:rPr>
          <w:b w:val="0"/>
          <w:szCs w:val="24"/>
        </w:rPr>
        <w:t xml:space="preserve">Форма </w:t>
      </w:r>
      <w:bookmarkEnd w:id="684"/>
      <w:r w:rsidRPr="00F647F7">
        <w:rPr>
          <w:b w:val="0"/>
          <w:szCs w:val="24"/>
        </w:rPr>
        <w:t xml:space="preserve">графика </w:t>
      </w:r>
      <w:bookmarkEnd w:id="685"/>
      <w:bookmarkEnd w:id="686"/>
      <w:bookmarkEnd w:id="687"/>
      <w:bookmarkEnd w:id="688"/>
      <w:bookmarkEnd w:id="689"/>
      <w:bookmarkEnd w:id="690"/>
      <w:bookmarkEnd w:id="691"/>
      <w:bookmarkEnd w:id="692"/>
      <w:bookmarkEnd w:id="693"/>
      <w:bookmarkEnd w:id="694"/>
      <w:bookmarkEnd w:id="695"/>
      <w:bookmarkEnd w:id="696"/>
      <w:bookmarkEnd w:id="697"/>
      <w:r w:rsidR="00512B0F">
        <w:rPr>
          <w:b w:val="0"/>
          <w:szCs w:val="24"/>
        </w:rPr>
        <w:t>выполнения поставок</w:t>
      </w:r>
      <w:bookmarkEnd w:id="698"/>
      <w:bookmarkEnd w:id="699"/>
      <w:bookmarkEnd w:id="700"/>
      <w:bookmarkEnd w:id="701"/>
      <w:bookmarkEnd w:id="70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r w:rsidRPr="00D84EFD">
              <w:t>энерго»</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3" w:name="_Toc171070556"/>
      <w:bookmarkStart w:id="704" w:name="_Toc98253927"/>
      <w:bookmarkStart w:id="705" w:name="_Toc176605808"/>
      <w:bookmarkStart w:id="706" w:name="_Toc176611017"/>
      <w:bookmarkStart w:id="707" w:name="_Toc176611073"/>
      <w:bookmarkStart w:id="708" w:name="_Toc176668676"/>
      <w:bookmarkStart w:id="709" w:name="_Toc176684336"/>
      <w:bookmarkStart w:id="710" w:name="_Toc176746279"/>
      <w:bookmarkStart w:id="711" w:name="_Toc176747346"/>
      <w:bookmarkStart w:id="712" w:name="_Toc198979988"/>
      <w:bookmarkStart w:id="713" w:name="_Toc217466324"/>
      <w:bookmarkStart w:id="714" w:name="_Toc217702862"/>
      <w:bookmarkStart w:id="715" w:name="_Toc233601980"/>
      <w:bookmarkStart w:id="716" w:name="_Toc263343466"/>
      <w:r w:rsidRPr="00F647F7">
        <w:rPr>
          <w:b w:val="0"/>
          <w:szCs w:val="24"/>
        </w:rPr>
        <w:br w:type="page"/>
      </w:r>
      <w:bookmarkStart w:id="717" w:name="_Toc439170683"/>
      <w:bookmarkStart w:id="718" w:name="_Toc439172785"/>
      <w:bookmarkStart w:id="719" w:name="_Toc439173229"/>
      <w:bookmarkStart w:id="720" w:name="_Toc439238225"/>
      <w:bookmarkStart w:id="721" w:name="_Toc439252773"/>
      <w:bookmarkStart w:id="722" w:name="_Toc439323747"/>
      <w:bookmarkStart w:id="723" w:name="_Toc440357145"/>
      <w:bookmarkStart w:id="724" w:name="_Toc440359700"/>
      <w:bookmarkStart w:id="725" w:name="_Toc440632164"/>
      <w:bookmarkStart w:id="726" w:name="_Toc440875984"/>
      <w:bookmarkStart w:id="727" w:name="_Toc441131316"/>
      <w:r w:rsidRPr="00F647F7">
        <w:rPr>
          <w:b w:val="0"/>
          <w:szCs w:val="24"/>
        </w:rPr>
        <w:lastRenderedPageBreak/>
        <w:t>Инструкции по заполнению</w:t>
      </w:r>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822D3A">
        <w:rPr>
          <w:sz w:val="24"/>
          <w:szCs w:val="24"/>
        </w:rPr>
        <w:fldChar w:fldCharType="begin"/>
      </w:r>
      <w:r w:rsidR="00D56F8C">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822D3A">
        <w:rPr>
          <w:sz w:val="24"/>
          <w:szCs w:val="24"/>
        </w:rPr>
        <w:fldChar w:fldCharType="begin"/>
      </w:r>
      <w:r w:rsidR="00D56F8C">
        <w:rPr>
          <w:sz w:val="24"/>
          <w:szCs w:val="24"/>
        </w:rPr>
        <w:instrText xml:space="preserve"> REF _Ref440273986 \r \h </w:instrText>
      </w:r>
      <w:r w:rsidR="00822D3A">
        <w:rPr>
          <w:sz w:val="24"/>
          <w:szCs w:val="24"/>
        </w:rPr>
      </w:r>
      <w:r w:rsidR="00822D3A">
        <w:rPr>
          <w:sz w:val="24"/>
          <w:szCs w:val="24"/>
        </w:rPr>
        <w:fldChar w:fldCharType="separate"/>
      </w:r>
      <w:r w:rsidR="00E2373E">
        <w:rPr>
          <w:sz w:val="24"/>
          <w:szCs w:val="24"/>
        </w:rPr>
        <w:t>5.2</w:t>
      </w:r>
      <w:r w:rsidR="00822D3A">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п/п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r w:rsidRPr="000E702E">
              <w:t>энерго»</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28" w:name="_Hlt22846931"/>
      <w:bookmarkStart w:id="729" w:name="_Ref93264992"/>
      <w:bookmarkStart w:id="730" w:name="_Ref93265116"/>
      <w:bookmarkStart w:id="731" w:name="_Toc98253933"/>
      <w:bookmarkStart w:id="732" w:name="_Toc165173859"/>
      <w:bookmarkStart w:id="733" w:name="_Toc423423671"/>
      <w:bookmarkStart w:id="734" w:name="_Toc441131317"/>
      <w:bookmarkEnd w:id="728"/>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8"/>
      <w:bookmarkEnd w:id="659"/>
      <w:bookmarkEnd w:id="729"/>
      <w:bookmarkEnd w:id="730"/>
      <w:bookmarkEnd w:id="731"/>
      <w:bookmarkEnd w:id="732"/>
      <w:bookmarkEnd w:id="733"/>
      <w:bookmarkEnd w:id="734"/>
    </w:p>
    <w:p w:rsidR="004F4D80" w:rsidRPr="00F647F7" w:rsidRDefault="004F4D80" w:rsidP="004F4D80">
      <w:pPr>
        <w:pStyle w:val="3"/>
        <w:rPr>
          <w:b w:val="0"/>
          <w:szCs w:val="24"/>
        </w:rPr>
      </w:pPr>
      <w:bookmarkStart w:id="735" w:name="_Toc439170685"/>
      <w:bookmarkStart w:id="736" w:name="_Toc439172787"/>
      <w:bookmarkStart w:id="737" w:name="_Toc439173231"/>
      <w:bookmarkStart w:id="738" w:name="_Toc439238227"/>
      <w:bookmarkStart w:id="739" w:name="_Toc439252775"/>
      <w:bookmarkStart w:id="740" w:name="_Toc439323749"/>
      <w:bookmarkStart w:id="741" w:name="_Toc440357147"/>
      <w:bookmarkStart w:id="742" w:name="_Toc440359702"/>
      <w:bookmarkStart w:id="743" w:name="_Toc440632166"/>
      <w:bookmarkStart w:id="744" w:name="_Toc440875986"/>
      <w:bookmarkStart w:id="745" w:name="_Toc441131318"/>
      <w:bookmarkStart w:id="746" w:name="_Toc157248186"/>
      <w:bookmarkStart w:id="747" w:name="_Toc157496555"/>
      <w:bookmarkStart w:id="748" w:name="_Toc158206094"/>
      <w:bookmarkStart w:id="749" w:name="_Toc164057779"/>
      <w:bookmarkStart w:id="750" w:name="_Toc164137129"/>
      <w:bookmarkStart w:id="751" w:name="_Toc164161289"/>
      <w:bookmarkStart w:id="752"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5"/>
      <w:bookmarkEnd w:id="736"/>
      <w:bookmarkEnd w:id="737"/>
      <w:bookmarkEnd w:id="738"/>
      <w:bookmarkEnd w:id="739"/>
      <w:bookmarkEnd w:id="740"/>
      <w:bookmarkEnd w:id="741"/>
      <w:bookmarkEnd w:id="742"/>
      <w:bookmarkEnd w:id="743"/>
      <w:bookmarkEnd w:id="744"/>
      <w:bookmarkEnd w:id="745"/>
      <w:r w:rsidRPr="00F647F7">
        <w:rPr>
          <w:b w:val="0"/>
          <w:szCs w:val="24"/>
        </w:rPr>
        <w:t xml:space="preserve"> </w:t>
      </w:r>
      <w:bookmarkEnd w:id="746"/>
      <w:bookmarkEnd w:id="747"/>
      <w:bookmarkEnd w:id="748"/>
      <w:bookmarkEnd w:id="749"/>
      <w:bookmarkEnd w:id="750"/>
      <w:bookmarkEnd w:id="751"/>
      <w:bookmarkEnd w:id="75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822D3A">
              <w:fldChar w:fldCharType="begin"/>
            </w:r>
            <w:r w:rsidR="00DD5546">
              <w:instrText xml:space="preserve"> REF _Ref440272931 \r \h </w:instrText>
            </w:r>
            <w:r w:rsidR="00822D3A">
              <w:fldChar w:fldCharType="separate"/>
            </w:r>
            <w:r w:rsidR="00E2373E">
              <w:t>2</w:t>
            </w:r>
            <w:r w:rsidR="00822D3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822D3A">
              <w:fldChar w:fldCharType="begin"/>
            </w:r>
            <w:r w:rsidR="00DD5546">
              <w:instrText xml:space="preserve"> REF _Ref440272931 \r \h </w:instrText>
            </w:r>
            <w:r w:rsidR="00822D3A">
              <w:fldChar w:fldCharType="separate"/>
            </w:r>
            <w:r w:rsidR="00E2373E">
              <w:t>2</w:t>
            </w:r>
            <w:r w:rsidR="00822D3A">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53" w:name="_Toc439170686"/>
      <w:bookmarkStart w:id="754" w:name="_Toc439172788"/>
      <w:bookmarkStart w:id="755" w:name="_Toc439173232"/>
      <w:bookmarkStart w:id="756" w:name="_Toc439238228"/>
      <w:bookmarkStart w:id="757" w:name="_Toc439252776"/>
      <w:bookmarkStart w:id="758" w:name="_Toc439323750"/>
      <w:bookmarkStart w:id="759" w:name="_Toc440357148"/>
      <w:bookmarkStart w:id="760" w:name="_Toc440359703"/>
      <w:bookmarkStart w:id="761" w:name="_Toc440632167"/>
      <w:bookmarkStart w:id="762" w:name="_Toc440875987"/>
      <w:bookmarkStart w:id="763" w:name="_Toc441131319"/>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3"/>
      <w:bookmarkEnd w:id="754"/>
      <w:bookmarkEnd w:id="755"/>
      <w:bookmarkEnd w:id="756"/>
      <w:bookmarkEnd w:id="757"/>
      <w:bookmarkEnd w:id="758"/>
      <w:bookmarkEnd w:id="759"/>
      <w:bookmarkEnd w:id="760"/>
      <w:bookmarkEnd w:id="761"/>
      <w:bookmarkEnd w:id="762"/>
      <w:bookmarkEnd w:id="763"/>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822D3A">
        <w:rPr>
          <w:sz w:val="24"/>
          <w:szCs w:val="24"/>
        </w:rPr>
        <w:fldChar w:fldCharType="begin"/>
      </w:r>
      <w:r>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822D3A">
        <w:rPr>
          <w:sz w:val="24"/>
          <w:szCs w:val="24"/>
        </w:rPr>
        <w:fldChar w:fldCharType="begin"/>
      </w:r>
      <w:r w:rsidR="00D56F8C">
        <w:rPr>
          <w:sz w:val="24"/>
          <w:szCs w:val="24"/>
        </w:rPr>
        <w:instrText xml:space="preserve"> REF _Ref440274025 \r \h </w:instrText>
      </w:r>
      <w:r w:rsidR="00822D3A">
        <w:rPr>
          <w:sz w:val="24"/>
          <w:szCs w:val="24"/>
        </w:rPr>
      </w:r>
      <w:r w:rsidR="00822D3A">
        <w:rPr>
          <w:sz w:val="24"/>
          <w:szCs w:val="24"/>
        </w:rPr>
        <w:fldChar w:fldCharType="separate"/>
      </w:r>
      <w:r w:rsidR="00E2373E">
        <w:rPr>
          <w:sz w:val="24"/>
          <w:szCs w:val="24"/>
        </w:rPr>
        <w:t>2</w:t>
      </w:r>
      <w:r w:rsidR="00822D3A">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822D3A">
        <w:rPr>
          <w:sz w:val="24"/>
          <w:szCs w:val="24"/>
        </w:rPr>
        <w:fldChar w:fldCharType="begin"/>
      </w:r>
      <w:r w:rsidR="00D56F8C">
        <w:rPr>
          <w:sz w:val="24"/>
          <w:szCs w:val="24"/>
        </w:rPr>
        <w:instrText xml:space="preserve"> REF _Ref294695546 \r \h </w:instrText>
      </w:r>
      <w:r w:rsidR="00822D3A">
        <w:rPr>
          <w:sz w:val="24"/>
          <w:szCs w:val="24"/>
        </w:rPr>
      </w:r>
      <w:r w:rsidR="00822D3A">
        <w:rPr>
          <w:sz w:val="24"/>
          <w:szCs w:val="24"/>
        </w:rPr>
        <w:fldChar w:fldCharType="separate"/>
      </w:r>
      <w:r w:rsidR="00E2373E">
        <w:rPr>
          <w:sz w:val="24"/>
          <w:szCs w:val="24"/>
        </w:rPr>
        <w:t xml:space="preserve"> 1.2.6 </w:t>
      </w:r>
      <w:r w:rsidR="00822D3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64" w:name="_Ref55335823"/>
      <w:bookmarkStart w:id="765" w:name="_Ref55336359"/>
      <w:bookmarkStart w:id="766" w:name="_Toc57314675"/>
      <w:bookmarkStart w:id="767" w:name="_Toc69728989"/>
      <w:bookmarkStart w:id="768" w:name="_Toc98253939"/>
      <w:bookmarkStart w:id="769" w:name="_Toc165173865"/>
      <w:bookmarkStart w:id="770" w:name="_Toc423423672"/>
      <w:bookmarkStart w:id="771" w:name="_Toc441131320"/>
      <w:bookmarkEnd w:id="540"/>
      <w:r w:rsidRPr="00F647F7">
        <w:lastRenderedPageBreak/>
        <w:t>Анкета (форма 6)</w:t>
      </w:r>
      <w:bookmarkEnd w:id="764"/>
      <w:bookmarkEnd w:id="765"/>
      <w:bookmarkEnd w:id="766"/>
      <w:bookmarkEnd w:id="767"/>
      <w:bookmarkEnd w:id="768"/>
      <w:bookmarkEnd w:id="769"/>
      <w:bookmarkEnd w:id="770"/>
      <w:bookmarkEnd w:id="771"/>
    </w:p>
    <w:p w:rsidR="004F4D80" w:rsidRPr="00F647F7" w:rsidRDefault="004F4D80" w:rsidP="004F4D80">
      <w:pPr>
        <w:pStyle w:val="3"/>
        <w:rPr>
          <w:b w:val="0"/>
          <w:szCs w:val="24"/>
        </w:rPr>
      </w:pPr>
      <w:bookmarkStart w:id="772" w:name="_Toc98253940"/>
      <w:bookmarkStart w:id="773" w:name="_Toc157248192"/>
      <w:bookmarkStart w:id="774" w:name="_Toc157496561"/>
      <w:bookmarkStart w:id="775" w:name="_Toc158206100"/>
      <w:bookmarkStart w:id="776" w:name="_Toc164057785"/>
      <w:bookmarkStart w:id="777" w:name="_Toc164137135"/>
      <w:bookmarkStart w:id="778" w:name="_Toc164161295"/>
      <w:bookmarkStart w:id="779" w:name="_Toc165173866"/>
      <w:bookmarkStart w:id="780" w:name="_Toc439170688"/>
      <w:bookmarkStart w:id="781" w:name="_Toc439172790"/>
      <w:bookmarkStart w:id="782" w:name="_Toc439173234"/>
      <w:bookmarkStart w:id="783" w:name="_Toc439238230"/>
      <w:bookmarkStart w:id="784" w:name="_Toc439252778"/>
      <w:bookmarkStart w:id="785" w:name="_Ref440272119"/>
      <w:bookmarkStart w:id="786" w:name="_Toc440357150"/>
      <w:bookmarkStart w:id="787" w:name="_Toc440359705"/>
      <w:bookmarkStart w:id="788" w:name="_Toc441131321"/>
      <w:bookmarkStart w:id="789" w:name="_Ref444164616"/>
      <w:r w:rsidRPr="00F647F7">
        <w:rPr>
          <w:b w:val="0"/>
          <w:szCs w:val="24"/>
        </w:rPr>
        <w:t xml:space="preserve">Форма Анкеты </w:t>
      </w:r>
      <w:r w:rsidR="00C236C0">
        <w:rPr>
          <w:b w:val="0"/>
          <w:szCs w:val="24"/>
        </w:rPr>
        <w:t>Участник</w:t>
      </w:r>
      <w:r>
        <w:rPr>
          <w:b w:val="0"/>
          <w:szCs w:val="24"/>
        </w:rPr>
        <w:t>а</w:t>
      </w:r>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о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(фамилия, имя, отчество подписавшего,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90" w:name="_Toc439170689"/>
      <w:bookmarkStart w:id="791" w:name="_Toc439172791"/>
      <w:bookmarkStart w:id="792" w:name="_Toc439173235"/>
      <w:bookmarkStart w:id="793" w:name="_Toc439238231"/>
      <w:bookmarkStart w:id="794" w:name="_Toc439252779"/>
      <w:bookmarkStart w:id="795" w:name="_Ref440272147"/>
      <w:bookmarkStart w:id="796" w:name="_Toc440357151"/>
      <w:bookmarkStart w:id="797" w:name="_Toc440359706"/>
      <w:bookmarkStart w:id="798" w:name="_Toc441131322"/>
      <w:bookmarkStart w:id="799" w:name="_Ref444164560"/>
      <w:bookmarkStart w:id="800" w:name="_Ref444164624"/>
      <w:r w:rsidRPr="00D73790">
        <w:rPr>
          <w:b w:val="0"/>
          <w:szCs w:val="24"/>
        </w:rPr>
        <w:lastRenderedPageBreak/>
        <w:t xml:space="preserve">Форма </w:t>
      </w:r>
      <w:bookmarkEnd w:id="790"/>
      <w:bookmarkEnd w:id="791"/>
      <w:bookmarkEnd w:id="792"/>
      <w:bookmarkEnd w:id="79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4"/>
      <w:bookmarkEnd w:id="795"/>
      <w:bookmarkEnd w:id="796"/>
      <w:bookmarkEnd w:id="797"/>
      <w:bookmarkEnd w:id="798"/>
      <w:bookmarkEnd w:id="799"/>
      <w:bookmarkEnd w:id="80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3539D4" w:rsidRDefault="003539D4" w:rsidP="003539D4">
      <w:pPr>
        <w:pStyle w:val="ConsPlusNonformat"/>
        <w:jc w:val="both"/>
        <w:rPr>
          <w:rFonts w:ascii="Times New Roman" w:hAnsi="Times New Roman" w:cs="Times New Roman"/>
          <w:sz w:val="22"/>
          <w:szCs w:val="22"/>
        </w:rPr>
      </w:pPr>
      <w:bookmarkStart w:id="801" w:name="_Toc439170690"/>
      <w:bookmarkStart w:id="802" w:name="_Toc439172792"/>
      <w:bookmarkStart w:id="803" w:name="_Toc439173236"/>
      <w:bookmarkStart w:id="804"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3539D4" w:rsidRPr="00B14F64" w:rsidRDefault="003539D4" w:rsidP="003539D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3539D4" w:rsidRPr="00B14F64" w:rsidRDefault="003539D4" w:rsidP="003539D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3539D4" w:rsidRPr="00B14F64" w:rsidRDefault="003539D4" w:rsidP="003539D4">
      <w:pPr>
        <w:sectPr w:rsidR="003539D4" w:rsidRPr="00B14F64" w:rsidSect="00610F72">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3539D4" w:rsidRPr="00B14F64" w:rsidTr="00610F72">
        <w:tc>
          <w:tcPr>
            <w:tcW w:w="55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lastRenderedPageBreak/>
              <w:t>п/п</w:t>
            </w:r>
          </w:p>
        </w:tc>
        <w:tc>
          <w:tcPr>
            <w:tcW w:w="410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3539D4" w:rsidRPr="00B14F64" w:rsidTr="00610F72">
        <w:tc>
          <w:tcPr>
            <w:tcW w:w="55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3539D4" w:rsidRPr="00316742" w:rsidRDefault="003539D4" w:rsidP="00610F72">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bookmarkStart w:id="805" w:name="P230"/>
            <w:bookmarkEnd w:id="805"/>
            <w:r w:rsidRPr="00316742">
              <w:rPr>
                <w:rFonts w:ascii="Times New Roman" w:hAnsi="Times New Roman" w:cs="Times New Roman"/>
                <w:sz w:val="22"/>
                <w:szCs w:val="22"/>
              </w:rPr>
              <w:t>1.</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616" w:type="dxa"/>
            <w:gridSpan w:val="2"/>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vMerge w:val="restart"/>
          </w:tcPr>
          <w:p w:rsidR="003539D4" w:rsidRPr="00316742" w:rsidRDefault="003539D4" w:rsidP="00610F72">
            <w:pPr>
              <w:pStyle w:val="ConsPlusNormal"/>
              <w:ind w:firstLine="0"/>
              <w:rPr>
                <w:rFonts w:ascii="Times New Roman" w:hAnsi="Times New Roman" w:cs="Times New Roman"/>
                <w:sz w:val="22"/>
                <w:szCs w:val="22"/>
              </w:rPr>
            </w:pPr>
            <w:bookmarkStart w:id="806" w:name="P242"/>
            <w:bookmarkEnd w:id="806"/>
            <w:r w:rsidRPr="00316742">
              <w:rPr>
                <w:rFonts w:ascii="Times New Roman" w:hAnsi="Times New Roman" w:cs="Times New Roman"/>
                <w:sz w:val="22"/>
                <w:szCs w:val="22"/>
              </w:rPr>
              <w:t>4.</w:t>
            </w:r>
          </w:p>
        </w:tc>
        <w:tc>
          <w:tcPr>
            <w:tcW w:w="4109" w:type="dxa"/>
            <w:vMerge w:val="restart"/>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3539D4" w:rsidTr="00610F72">
        <w:tc>
          <w:tcPr>
            <w:tcW w:w="557" w:type="dxa"/>
            <w:vMerge/>
          </w:tcPr>
          <w:p w:rsidR="003539D4" w:rsidRPr="00316742" w:rsidRDefault="003539D4" w:rsidP="00610F72"/>
        </w:tc>
        <w:tc>
          <w:tcPr>
            <w:tcW w:w="4109" w:type="dxa"/>
            <w:vMerge/>
          </w:tcPr>
          <w:p w:rsidR="003539D4" w:rsidRPr="00316742" w:rsidRDefault="003539D4" w:rsidP="00610F72"/>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3539D4" w:rsidRPr="00316742" w:rsidRDefault="003539D4" w:rsidP="00610F72">
            <w:pPr>
              <w:jc w:val="center"/>
            </w:pPr>
          </w:p>
        </w:tc>
        <w:tc>
          <w:tcPr>
            <w:tcW w:w="1417" w:type="dxa"/>
            <w:vMerge/>
          </w:tcPr>
          <w:p w:rsidR="003539D4" w:rsidRPr="00316742" w:rsidRDefault="003539D4" w:rsidP="00610F72">
            <w:pPr>
              <w:jc w:val="center"/>
            </w:pPr>
          </w:p>
        </w:tc>
      </w:tr>
      <w:tr w:rsidR="003539D4" w:rsidTr="00610F72">
        <w:tc>
          <w:tcPr>
            <w:tcW w:w="557" w:type="dxa"/>
            <w:vMerge w:val="restart"/>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3539D4" w:rsidTr="00610F72">
        <w:tc>
          <w:tcPr>
            <w:tcW w:w="557" w:type="dxa"/>
            <w:vMerge/>
          </w:tcPr>
          <w:p w:rsidR="003539D4" w:rsidRPr="00316742" w:rsidRDefault="003539D4" w:rsidP="00610F72"/>
        </w:tc>
        <w:tc>
          <w:tcPr>
            <w:tcW w:w="4109" w:type="dxa"/>
            <w:vMerge/>
          </w:tcPr>
          <w:p w:rsidR="003539D4" w:rsidRPr="00316742" w:rsidRDefault="003539D4" w:rsidP="00610F72"/>
        </w:tc>
        <w:tc>
          <w:tcPr>
            <w:tcW w:w="1799" w:type="dxa"/>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3539D4" w:rsidRPr="00316742" w:rsidRDefault="003539D4" w:rsidP="00610F72">
            <w:pPr>
              <w:jc w:val="center"/>
            </w:pPr>
          </w:p>
        </w:tc>
        <w:tc>
          <w:tcPr>
            <w:tcW w:w="1417" w:type="dxa"/>
          </w:tcPr>
          <w:p w:rsidR="003539D4" w:rsidRPr="00316742" w:rsidRDefault="003539D4" w:rsidP="00610F72">
            <w:pPr>
              <w:pStyle w:val="ConsPlusNormal"/>
              <w:jc w:val="center"/>
              <w:rPr>
                <w:rFonts w:ascii="Times New Roman" w:hAnsi="Times New Roman" w:cs="Times New Roman"/>
                <w:sz w:val="22"/>
                <w:szCs w:val="22"/>
              </w:rPr>
            </w:pP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bookmarkStart w:id="807" w:name="P258"/>
            <w:bookmarkEnd w:id="807"/>
            <w:r w:rsidRPr="00316742">
              <w:rPr>
                <w:rFonts w:ascii="Times New Roman" w:hAnsi="Times New Roman" w:cs="Times New Roman"/>
                <w:sz w:val="22"/>
                <w:szCs w:val="22"/>
              </w:rPr>
              <w:lastRenderedPageBreak/>
              <w:t>7.</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ОКВЭД2 и ОКПД2</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w:t>
            </w:r>
            <w:r w:rsidRPr="00316742">
              <w:rPr>
                <w:rFonts w:ascii="Times New Roman" w:hAnsi="Times New Roman" w:cs="Times New Roman"/>
                <w:sz w:val="22"/>
                <w:szCs w:val="22"/>
              </w:rPr>
              <w:lastRenderedPageBreak/>
              <w:t>административное наказание в виде дисквалификации</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3539D4" w:rsidTr="00610F72">
        <w:tc>
          <w:tcPr>
            <w:tcW w:w="557"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3539D4" w:rsidRPr="00316742" w:rsidRDefault="003539D4" w:rsidP="00610F72">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3539D4" w:rsidRPr="00316742" w:rsidRDefault="003539D4" w:rsidP="00610F72">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3539D4" w:rsidRDefault="003539D4" w:rsidP="003539D4">
      <w:pPr>
        <w:pStyle w:val="ConsPlusNonformat"/>
        <w:jc w:val="both"/>
        <w:rPr>
          <w:rFonts w:ascii="Times New Roman" w:hAnsi="Times New Roman" w:cs="Times New Roman"/>
          <w:sz w:val="22"/>
          <w:szCs w:val="22"/>
        </w:rPr>
      </w:pPr>
    </w:p>
    <w:p w:rsidR="003539D4" w:rsidRPr="00197CB9" w:rsidRDefault="003539D4" w:rsidP="003539D4">
      <w:pPr>
        <w:pStyle w:val="ConsPlusNonformat"/>
        <w:jc w:val="both"/>
        <w:rPr>
          <w:rFonts w:ascii="Times New Roman" w:hAnsi="Times New Roman" w:cs="Times New Roman"/>
          <w:sz w:val="22"/>
          <w:szCs w:val="22"/>
        </w:rPr>
      </w:pPr>
    </w:p>
    <w:p w:rsidR="003539D4" w:rsidRPr="00DB6009" w:rsidRDefault="003539D4" w:rsidP="003539D4">
      <w:pPr>
        <w:autoSpaceDE w:val="0"/>
        <w:autoSpaceDN w:val="0"/>
        <w:adjustRightInd w:val="0"/>
        <w:spacing w:line="240" w:lineRule="auto"/>
        <w:ind w:firstLine="540"/>
        <w:outlineLvl w:val="3"/>
        <w:rPr>
          <w:bdr w:val="none" w:sz="0" w:space="0" w:color="auto" w:frame="1"/>
        </w:rPr>
      </w:pPr>
    </w:p>
    <w:p w:rsidR="003539D4" w:rsidRPr="00DB6009" w:rsidRDefault="003539D4" w:rsidP="003539D4">
      <w:pPr>
        <w:autoSpaceDE w:val="0"/>
        <w:autoSpaceDN w:val="0"/>
        <w:adjustRightInd w:val="0"/>
        <w:spacing w:line="240" w:lineRule="auto"/>
        <w:outlineLvl w:val="3"/>
      </w:pPr>
    </w:p>
    <w:p w:rsidR="003539D4" w:rsidRPr="00DB6009" w:rsidRDefault="003539D4" w:rsidP="003539D4">
      <w:pPr>
        <w:spacing w:line="240" w:lineRule="auto"/>
      </w:pPr>
    </w:p>
    <w:p w:rsidR="003539D4" w:rsidRPr="00DB6009" w:rsidRDefault="003539D4" w:rsidP="003539D4">
      <w:pPr>
        <w:spacing w:line="240" w:lineRule="auto"/>
      </w:pPr>
    </w:p>
    <w:p w:rsidR="003539D4" w:rsidRPr="00DB6009" w:rsidRDefault="003539D4" w:rsidP="003539D4">
      <w:pPr>
        <w:spacing w:line="240" w:lineRule="auto"/>
        <w:ind w:firstLine="708"/>
      </w:pPr>
    </w:p>
    <w:p w:rsidR="003539D4" w:rsidRPr="00DB6009" w:rsidRDefault="003539D4" w:rsidP="003539D4">
      <w:pPr>
        <w:spacing w:line="240" w:lineRule="auto"/>
      </w:pPr>
    </w:p>
    <w:p w:rsidR="003539D4" w:rsidRPr="00DB6009" w:rsidRDefault="003539D4" w:rsidP="003539D4">
      <w:pPr>
        <w:spacing w:line="240" w:lineRule="auto"/>
        <w:ind w:right="423"/>
        <w:rPr>
          <w:sz w:val="28"/>
        </w:rPr>
      </w:pPr>
    </w:p>
    <w:p w:rsidR="003539D4" w:rsidRPr="00DB6009" w:rsidRDefault="003539D4" w:rsidP="003539D4">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3539D4" w:rsidRPr="00DB6009" w:rsidTr="00610F72">
        <w:tc>
          <w:tcPr>
            <w:tcW w:w="3960" w:type="dxa"/>
            <w:tcBorders>
              <w:top w:val="single" w:sz="4" w:space="0" w:color="auto"/>
            </w:tcBorders>
          </w:tcPr>
          <w:p w:rsidR="003539D4" w:rsidRPr="00DB6009" w:rsidRDefault="003539D4" w:rsidP="00610F72">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3539D4" w:rsidRPr="00DB6009" w:rsidRDefault="003539D4" w:rsidP="00610F72">
            <w:pPr>
              <w:tabs>
                <w:tab w:val="left" w:pos="1080"/>
              </w:tabs>
              <w:spacing w:line="240" w:lineRule="auto"/>
              <w:ind w:firstLine="540"/>
              <w:rPr>
                <w:sz w:val="20"/>
                <w:szCs w:val="20"/>
              </w:rPr>
            </w:pPr>
          </w:p>
        </w:tc>
        <w:tc>
          <w:tcPr>
            <w:tcW w:w="4677" w:type="dxa"/>
            <w:tcBorders>
              <w:top w:val="single" w:sz="4" w:space="0" w:color="auto"/>
            </w:tcBorders>
          </w:tcPr>
          <w:p w:rsidR="003539D4" w:rsidRPr="00DB6009" w:rsidRDefault="003539D4" w:rsidP="00610F72">
            <w:pPr>
              <w:tabs>
                <w:tab w:val="left" w:pos="1080"/>
              </w:tabs>
              <w:spacing w:line="240" w:lineRule="auto"/>
              <w:ind w:firstLine="0"/>
              <w:rPr>
                <w:sz w:val="20"/>
                <w:szCs w:val="20"/>
              </w:rPr>
            </w:pPr>
            <w:r w:rsidRPr="00DB6009">
              <w:rPr>
                <w:sz w:val="20"/>
                <w:szCs w:val="20"/>
              </w:rPr>
              <w:t>(фамилия, имя, отчество подписавшего, должность)</w:t>
            </w:r>
          </w:p>
        </w:tc>
      </w:tr>
    </w:tbl>
    <w:p w:rsidR="003539D4" w:rsidRPr="00DB6009" w:rsidRDefault="003539D4" w:rsidP="003539D4">
      <w:pPr>
        <w:tabs>
          <w:tab w:val="left" w:pos="1080"/>
        </w:tabs>
        <w:spacing w:line="240" w:lineRule="auto"/>
        <w:ind w:firstLine="540"/>
        <w:rPr>
          <w:b/>
        </w:rPr>
      </w:pPr>
      <w:r w:rsidRPr="00DB6009">
        <w:rPr>
          <w:b/>
        </w:rPr>
        <w:t>М.П.</w:t>
      </w:r>
    </w:p>
    <w:p w:rsidR="003539D4" w:rsidRDefault="003539D4" w:rsidP="003539D4">
      <w:pPr>
        <w:ind w:firstLine="0"/>
      </w:pPr>
    </w:p>
    <w:p w:rsidR="003539D4" w:rsidRDefault="003539D4" w:rsidP="003539D4">
      <w:pPr>
        <w:ind w:right="-1"/>
        <w:rPr>
          <w:color w:val="000000"/>
        </w:rPr>
      </w:pPr>
    </w:p>
    <w:p w:rsidR="003539D4" w:rsidRDefault="003539D4" w:rsidP="003539D4">
      <w:pPr>
        <w:spacing w:line="240" w:lineRule="auto"/>
        <w:ind w:right="-1"/>
        <w:rPr>
          <w:color w:val="000000"/>
        </w:rPr>
      </w:pPr>
      <w:r>
        <w:rPr>
          <w:color w:val="000000"/>
        </w:rPr>
        <w:t>____________________________________</w:t>
      </w:r>
    </w:p>
    <w:p w:rsidR="003539D4" w:rsidRDefault="003539D4" w:rsidP="003539D4">
      <w:pPr>
        <w:spacing w:line="240" w:lineRule="auto"/>
        <w:ind w:right="5527"/>
        <w:jc w:val="center"/>
        <w:rPr>
          <w:color w:val="000000"/>
          <w:vertAlign w:val="superscript"/>
        </w:rPr>
      </w:pPr>
      <w:r>
        <w:rPr>
          <w:color w:val="000000"/>
          <w:vertAlign w:val="superscript"/>
        </w:rPr>
        <w:t>(подпись, М.П.)</w:t>
      </w:r>
    </w:p>
    <w:p w:rsidR="003539D4" w:rsidRDefault="003539D4" w:rsidP="003539D4">
      <w:pPr>
        <w:spacing w:line="240" w:lineRule="auto"/>
        <w:ind w:right="-1"/>
        <w:rPr>
          <w:color w:val="000000"/>
        </w:rPr>
      </w:pPr>
      <w:r>
        <w:rPr>
          <w:color w:val="000000"/>
        </w:rPr>
        <w:t>____________________________________</w:t>
      </w:r>
    </w:p>
    <w:p w:rsidR="003539D4" w:rsidRDefault="003539D4" w:rsidP="003539D4">
      <w:pPr>
        <w:spacing w:line="240" w:lineRule="auto"/>
        <w:ind w:right="5527"/>
        <w:jc w:val="center"/>
        <w:rPr>
          <w:color w:val="000000"/>
          <w:vertAlign w:val="superscript"/>
        </w:rPr>
      </w:pPr>
      <w:r>
        <w:rPr>
          <w:color w:val="000000"/>
          <w:vertAlign w:val="superscript"/>
        </w:rPr>
        <w:t>(фамилия, имя, отчество подписавшего, должность)</w:t>
      </w:r>
    </w:p>
    <w:p w:rsidR="00FB00C0" w:rsidRDefault="00FB00C0">
      <w:pPr>
        <w:suppressAutoHyphens w:val="0"/>
        <w:spacing w:line="240" w:lineRule="auto"/>
        <w:ind w:firstLine="0"/>
        <w:jc w:val="left"/>
        <w:rPr>
          <w:sz w:val="24"/>
          <w:szCs w:val="24"/>
        </w:rPr>
      </w:pPr>
    </w:p>
    <w:bookmarkEnd w:id="801"/>
    <w:bookmarkEnd w:id="802"/>
    <w:bookmarkEnd w:id="803"/>
    <w:bookmarkEnd w:id="80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08" w:name="_Toc125426243"/>
      <w:bookmarkStart w:id="809" w:name="_Toc396984070"/>
      <w:bookmarkStart w:id="810" w:name="_Toc423423673"/>
      <w:r>
        <w:br w:type="page"/>
      </w:r>
    </w:p>
    <w:p w:rsidR="004F4D80" w:rsidRPr="007417E6" w:rsidRDefault="004F4D80" w:rsidP="004F4D80">
      <w:pPr>
        <w:pStyle w:val="3"/>
        <w:rPr>
          <w:sz w:val="22"/>
        </w:rPr>
      </w:pPr>
      <w:bookmarkStart w:id="811" w:name="_Toc439170691"/>
      <w:bookmarkStart w:id="812" w:name="_Toc439172793"/>
      <w:bookmarkStart w:id="813" w:name="_Toc439173237"/>
      <w:bookmarkStart w:id="814" w:name="_Toc439238233"/>
      <w:bookmarkStart w:id="815" w:name="_Toc439252780"/>
      <w:bookmarkStart w:id="816" w:name="_Toc439323754"/>
      <w:bookmarkStart w:id="817" w:name="_Toc440357152"/>
      <w:bookmarkStart w:id="818" w:name="_Toc440359707"/>
      <w:bookmarkStart w:id="819" w:name="_Toc440632171"/>
      <w:bookmarkStart w:id="820" w:name="_Toc440875991"/>
      <w:bookmarkStart w:id="821" w:name="_Toc441131323"/>
      <w:r>
        <w:rPr>
          <w:szCs w:val="24"/>
        </w:rPr>
        <w:lastRenderedPageBreak/>
        <w:t>Инструкции по заполнению</w:t>
      </w:r>
      <w:bookmarkEnd w:id="808"/>
      <w:r>
        <w:rPr>
          <w:szCs w:val="24"/>
        </w:rPr>
        <w:t xml:space="preserve"> Анкеты </w:t>
      </w:r>
      <w:r w:rsidR="00C236C0">
        <w:rPr>
          <w:szCs w:val="24"/>
        </w:rPr>
        <w:t>Участник</w:t>
      </w:r>
      <w:r>
        <w:rPr>
          <w:szCs w:val="24"/>
        </w:rPr>
        <w:t>а</w:t>
      </w:r>
      <w:bookmarkEnd w:id="809"/>
      <w:bookmarkEnd w:id="810"/>
      <w:bookmarkEnd w:id="811"/>
      <w:bookmarkEnd w:id="812"/>
      <w:bookmarkEnd w:id="813"/>
      <w:bookmarkEnd w:id="814"/>
      <w:bookmarkEnd w:id="815"/>
      <w:bookmarkEnd w:id="816"/>
      <w:bookmarkEnd w:id="817"/>
      <w:bookmarkEnd w:id="818"/>
      <w:bookmarkEnd w:id="819"/>
      <w:bookmarkEnd w:id="820"/>
      <w:bookmarkEnd w:id="821"/>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822D3A">
        <w:rPr>
          <w:sz w:val="24"/>
          <w:szCs w:val="24"/>
        </w:rPr>
        <w:fldChar w:fldCharType="begin"/>
      </w:r>
      <w:r w:rsidR="00D56F8C">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822" w:name="_Ref55336378"/>
      <w:bookmarkStart w:id="823" w:name="_Toc57314676"/>
      <w:bookmarkStart w:id="824" w:name="_Toc69728990"/>
      <w:bookmarkStart w:id="825" w:name="_Toc98253942"/>
      <w:bookmarkStart w:id="826" w:name="_Toc165173868"/>
      <w:bookmarkStart w:id="827" w:name="_Toc423423674"/>
      <w:bookmarkStart w:id="828" w:name="_Toc44113132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822D3A">
        <w:rPr>
          <w:sz w:val="24"/>
          <w:szCs w:val="24"/>
        </w:rPr>
        <w:fldChar w:fldCharType="begin"/>
      </w:r>
      <w:r>
        <w:rPr>
          <w:sz w:val="24"/>
          <w:szCs w:val="24"/>
        </w:rPr>
        <w:instrText xml:space="preserve"> REF _Ref444164560 \r \h </w:instrText>
      </w:r>
      <w:r w:rsidR="00822D3A">
        <w:rPr>
          <w:sz w:val="24"/>
          <w:szCs w:val="24"/>
        </w:rPr>
      </w:r>
      <w:r w:rsidR="00822D3A">
        <w:rPr>
          <w:sz w:val="24"/>
          <w:szCs w:val="24"/>
        </w:rPr>
        <w:fldChar w:fldCharType="separate"/>
      </w:r>
      <w:r w:rsidR="00E2373E">
        <w:rPr>
          <w:sz w:val="24"/>
          <w:szCs w:val="24"/>
        </w:rPr>
        <w:t>5.6.2</w:t>
      </w:r>
      <w:r w:rsidR="00822D3A">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r w:rsidRPr="00F647F7">
        <w:lastRenderedPageBreak/>
        <w:t>Справка о перечне и годовых объемах выполнения аналогичных договоров (форма 7)</w:t>
      </w:r>
      <w:bookmarkEnd w:id="822"/>
      <w:bookmarkEnd w:id="823"/>
      <w:bookmarkEnd w:id="824"/>
      <w:bookmarkEnd w:id="825"/>
      <w:bookmarkEnd w:id="826"/>
      <w:bookmarkEnd w:id="827"/>
      <w:bookmarkEnd w:id="828"/>
    </w:p>
    <w:p w:rsidR="004F4D80" w:rsidRPr="00D904EF" w:rsidRDefault="004F4D80" w:rsidP="004F4D80">
      <w:pPr>
        <w:pStyle w:val="3"/>
        <w:rPr>
          <w:szCs w:val="24"/>
        </w:rPr>
      </w:pPr>
      <w:bookmarkStart w:id="829" w:name="_Toc98253943"/>
      <w:bookmarkStart w:id="830" w:name="_Toc157248195"/>
      <w:bookmarkStart w:id="831" w:name="_Toc157496564"/>
      <w:bookmarkStart w:id="832" w:name="_Toc158206103"/>
      <w:bookmarkStart w:id="833" w:name="_Toc164057788"/>
      <w:bookmarkStart w:id="834" w:name="_Toc164137138"/>
      <w:bookmarkStart w:id="835" w:name="_Toc164161298"/>
      <w:bookmarkStart w:id="836" w:name="_Toc165173869"/>
      <w:bookmarkStart w:id="837" w:name="_Toc439170693"/>
      <w:bookmarkStart w:id="838" w:name="_Toc439172795"/>
      <w:bookmarkStart w:id="839" w:name="_Toc439173239"/>
      <w:bookmarkStart w:id="840" w:name="_Toc439238235"/>
      <w:bookmarkStart w:id="841" w:name="_Toc439252782"/>
      <w:bookmarkStart w:id="842" w:name="_Toc439323756"/>
      <w:bookmarkStart w:id="843" w:name="_Toc440357154"/>
      <w:bookmarkStart w:id="844" w:name="_Toc440359709"/>
      <w:bookmarkStart w:id="845" w:name="_Toc440632173"/>
      <w:bookmarkStart w:id="846" w:name="_Toc440875993"/>
      <w:bookmarkStart w:id="847" w:name="_Toc441131325"/>
      <w:r w:rsidRPr="00D904EF">
        <w:rPr>
          <w:szCs w:val="24"/>
        </w:rPr>
        <w:t>Форма Справки о перечне и годовых объемах выполнения аналогичных договоров</w:t>
      </w:r>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перечне и объемах выполнения аналогичных договоров за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r w:rsidRPr="00F647F7">
              <w:t>п/п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ИТОГО за полный год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ИТОГО за [</w:t>
            </w:r>
            <w:r w:rsidRPr="00F647F7">
              <w:rPr>
                <w:rStyle w:val="aa"/>
                <w:sz w:val="22"/>
              </w:rPr>
              <w:t>указать, в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48" w:name="_Toc98253944"/>
      <w:bookmarkStart w:id="849" w:name="_Toc157248196"/>
      <w:bookmarkStart w:id="850" w:name="_Toc157496565"/>
      <w:bookmarkStart w:id="851" w:name="_Toc158206104"/>
      <w:bookmarkStart w:id="852" w:name="_Toc164057789"/>
      <w:bookmarkStart w:id="853" w:name="_Toc164137139"/>
      <w:bookmarkStart w:id="854" w:name="_Toc164161299"/>
      <w:bookmarkStart w:id="855" w:name="_Toc165173870"/>
      <w:r>
        <w:rPr>
          <w:szCs w:val="24"/>
        </w:rPr>
        <w:br w:type="page"/>
      </w:r>
    </w:p>
    <w:p w:rsidR="004F4D80" w:rsidRPr="00D904EF" w:rsidRDefault="004F4D80" w:rsidP="004F4D80">
      <w:pPr>
        <w:pStyle w:val="3"/>
        <w:rPr>
          <w:szCs w:val="24"/>
        </w:rPr>
      </w:pPr>
      <w:bookmarkStart w:id="856" w:name="_Toc439170694"/>
      <w:bookmarkStart w:id="857" w:name="_Toc439172796"/>
      <w:bookmarkStart w:id="858" w:name="_Toc439173240"/>
      <w:bookmarkStart w:id="859" w:name="_Toc439238236"/>
      <w:bookmarkStart w:id="860" w:name="_Toc439252783"/>
      <w:bookmarkStart w:id="861" w:name="_Toc439323757"/>
      <w:bookmarkStart w:id="862" w:name="_Toc440357155"/>
      <w:bookmarkStart w:id="863" w:name="_Toc440359710"/>
      <w:bookmarkStart w:id="864" w:name="_Toc440632174"/>
      <w:bookmarkStart w:id="865" w:name="_Toc440875994"/>
      <w:bookmarkStart w:id="866" w:name="_Toc441131326"/>
      <w:r w:rsidRPr="00D904EF">
        <w:rPr>
          <w:szCs w:val="24"/>
        </w:rPr>
        <w:lastRenderedPageBreak/>
        <w:t>Инструкции по заполнению</w:t>
      </w:r>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822D3A">
        <w:rPr>
          <w:sz w:val="24"/>
          <w:szCs w:val="24"/>
        </w:rPr>
        <w:fldChar w:fldCharType="begin"/>
      </w:r>
      <w:r w:rsidR="00D90031">
        <w:rPr>
          <w:sz w:val="24"/>
          <w:szCs w:val="24"/>
        </w:rPr>
        <w:instrText xml:space="preserve"> REF _Ref440274159 \r \h </w:instrText>
      </w:r>
      <w:r w:rsidR="00822D3A">
        <w:rPr>
          <w:sz w:val="24"/>
          <w:szCs w:val="24"/>
        </w:rPr>
      </w:r>
      <w:r w:rsidR="00822D3A">
        <w:rPr>
          <w:sz w:val="24"/>
          <w:szCs w:val="24"/>
        </w:rPr>
        <w:fldChar w:fldCharType="separate"/>
      </w:r>
      <w:r w:rsidR="00E2373E">
        <w:rPr>
          <w:sz w:val="24"/>
          <w:szCs w:val="24"/>
        </w:rPr>
        <w:t>4</w:t>
      </w:r>
      <w:r w:rsidR="00822D3A">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7" w:name="_Ref55336398"/>
      <w:bookmarkStart w:id="868" w:name="_Toc57314678"/>
      <w:bookmarkStart w:id="869" w:name="_Toc69728992"/>
      <w:bookmarkStart w:id="870" w:name="_Toc98253948"/>
      <w:bookmarkStart w:id="871" w:name="_Toc165173874"/>
      <w:bookmarkStart w:id="872" w:name="_Toc423423676"/>
      <w:bookmarkStart w:id="873" w:name="_Toc441131327"/>
      <w:r w:rsidRPr="00F647F7">
        <w:lastRenderedPageBreak/>
        <w:t xml:space="preserve">Справка о кадровых ресурсах (форма </w:t>
      </w:r>
      <w:r w:rsidR="000D67AD">
        <w:t>8</w:t>
      </w:r>
      <w:r w:rsidRPr="00F647F7">
        <w:t>)</w:t>
      </w:r>
      <w:bookmarkEnd w:id="867"/>
      <w:bookmarkEnd w:id="868"/>
      <w:bookmarkEnd w:id="869"/>
      <w:bookmarkEnd w:id="870"/>
      <w:bookmarkEnd w:id="871"/>
      <w:bookmarkEnd w:id="872"/>
      <w:bookmarkEnd w:id="873"/>
    </w:p>
    <w:p w:rsidR="004F4D80" w:rsidRPr="00D904EF" w:rsidRDefault="004F4D80" w:rsidP="004F4D80">
      <w:pPr>
        <w:pStyle w:val="3"/>
        <w:rPr>
          <w:szCs w:val="24"/>
        </w:rPr>
      </w:pPr>
      <w:bookmarkStart w:id="874" w:name="_Toc98253949"/>
      <w:bookmarkStart w:id="875" w:name="_Toc157248201"/>
      <w:bookmarkStart w:id="876" w:name="_Toc157496570"/>
      <w:bookmarkStart w:id="877" w:name="_Toc158206109"/>
      <w:bookmarkStart w:id="878" w:name="_Toc164057794"/>
      <w:bookmarkStart w:id="879" w:name="_Toc164137144"/>
      <w:bookmarkStart w:id="880" w:name="_Toc164161304"/>
      <w:bookmarkStart w:id="881" w:name="_Toc165173875"/>
      <w:bookmarkStart w:id="882" w:name="_Toc439170699"/>
      <w:bookmarkStart w:id="883" w:name="_Toc439172801"/>
      <w:bookmarkStart w:id="884" w:name="_Toc439173245"/>
      <w:bookmarkStart w:id="885" w:name="_Toc439238241"/>
      <w:bookmarkStart w:id="886" w:name="_Toc439252788"/>
      <w:bookmarkStart w:id="887" w:name="_Toc439323762"/>
      <w:bookmarkStart w:id="888" w:name="_Toc440357160"/>
      <w:bookmarkStart w:id="889" w:name="_Toc440359712"/>
      <w:bookmarkStart w:id="890" w:name="_Toc440632176"/>
      <w:bookmarkStart w:id="891" w:name="_Toc440875996"/>
      <w:bookmarkStart w:id="892" w:name="_Toc441131328"/>
      <w:r w:rsidRPr="00D904EF">
        <w:rPr>
          <w:szCs w:val="24"/>
        </w:rPr>
        <w:t>Форма Справки о кадровых ресурсах</w:t>
      </w:r>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t>п/п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93" w:name="_Toc98253950"/>
      <w:bookmarkStart w:id="894" w:name="_Toc157248202"/>
      <w:bookmarkStart w:id="895" w:name="_Toc157496571"/>
      <w:bookmarkStart w:id="896" w:name="_Toc158206110"/>
      <w:bookmarkStart w:id="897" w:name="_Toc164057795"/>
      <w:bookmarkStart w:id="898" w:name="_Toc164137145"/>
      <w:bookmarkStart w:id="899" w:name="_Toc164161305"/>
      <w:bookmarkStart w:id="900" w:name="_Toc165173876"/>
      <w:r>
        <w:rPr>
          <w:b/>
          <w:szCs w:val="24"/>
        </w:rPr>
        <w:br w:type="page"/>
      </w:r>
    </w:p>
    <w:p w:rsidR="004F4D80" w:rsidRPr="00D904EF" w:rsidRDefault="004F4D80" w:rsidP="004F4D80">
      <w:pPr>
        <w:pStyle w:val="3"/>
        <w:rPr>
          <w:szCs w:val="24"/>
        </w:rPr>
      </w:pPr>
      <w:bookmarkStart w:id="901" w:name="_Toc439170700"/>
      <w:bookmarkStart w:id="902" w:name="_Toc439172802"/>
      <w:bookmarkStart w:id="903" w:name="_Toc439173246"/>
      <w:bookmarkStart w:id="904" w:name="_Toc439238242"/>
      <w:bookmarkStart w:id="905" w:name="_Toc439252789"/>
      <w:bookmarkStart w:id="906" w:name="_Toc439323763"/>
      <w:bookmarkStart w:id="907" w:name="_Toc440357161"/>
      <w:bookmarkStart w:id="908" w:name="_Toc440359713"/>
      <w:bookmarkStart w:id="909" w:name="_Toc440632177"/>
      <w:bookmarkStart w:id="910" w:name="_Toc440875997"/>
      <w:bookmarkStart w:id="911" w:name="_Toc441131329"/>
      <w:r w:rsidRPr="00D904EF">
        <w:rPr>
          <w:szCs w:val="24"/>
        </w:rPr>
        <w:lastRenderedPageBreak/>
        <w:t>Инструкции по заполнению</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указывается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2" w:name="_Toc165173881"/>
      <w:bookmarkStart w:id="913" w:name="_Ref194749267"/>
      <w:bookmarkStart w:id="914" w:name="_Toc423423677"/>
      <w:bookmarkStart w:id="915" w:name="_Ref440271993"/>
      <w:bookmarkStart w:id="916" w:name="_Ref440274659"/>
      <w:bookmarkStart w:id="917" w:name="_Toc441131330"/>
      <w:bookmarkStart w:id="918" w:name="_Ref90381523"/>
      <w:bookmarkStart w:id="919" w:name="_Toc90385124"/>
      <w:bookmarkStart w:id="920" w:name="_Ref96861029"/>
      <w:bookmarkStart w:id="921" w:name="_Toc97651410"/>
      <w:bookmarkStart w:id="922" w:name="_Toc98253955"/>
      <w:r w:rsidRPr="00F647F7">
        <w:lastRenderedPageBreak/>
        <w:t xml:space="preserve">Информационное письмо о наличии у </w:t>
      </w:r>
      <w:r w:rsidR="00C236C0">
        <w:t>Участник</w:t>
      </w:r>
      <w:r>
        <w:t>а</w:t>
      </w:r>
      <w:r w:rsidRPr="00F647F7">
        <w:t xml:space="preserve"> </w:t>
      </w:r>
      <w:r w:rsidR="00A600E3" w:rsidRPr="00F82225">
        <w:t xml:space="preserve">конфликта интересов и/или </w:t>
      </w:r>
      <w:r w:rsidRPr="00F647F7">
        <w:t xml:space="preserve">связей, носящих характер аффилированности с сотрудниками Заказчика или Организатора (форма </w:t>
      </w:r>
      <w:r w:rsidR="000D67AD">
        <w:t>9</w:t>
      </w:r>
      <w:r w:rsidRPr="00F647F7">
        <w:t>)</w:t>
      </w:r>
      <w:bookmarkEnd w:id="912"/>
      <w:bookmarkEnd w:id="913"/>
      <w:bookmarkEnd w:id="914"/>
      <w:bookmarkEnd w:id="915"/>
      <w:bookmarkEnd w:id="916"/>
      <w:bookmarkEnd w:id="917"/>
    </w:p>
    <w:p w:rsidR="004F4D80" w:rsidRPr="00D904EF" w:rsidRDefault="004F4D80" w:rsidP="004F4D80">
      <w:pPr>
        <w:pStyle w:val="3"/>
        <w:rPr>
          <w:szCs w:val="24"/>
        </w:rPr>
      </w:pPr>
      <w:bookmarkStart w:id="923" w:name="_Toc97651411"/>
      <w:bookmarkStart w:id="924" w:name="_Toc98253956"/>
      <w:bookmarkStart w:id="925" w:name="_Toc157248208"/>
      <w:bookmarkStart w:id="926" w:name="_Toc157496577"/>
      <w:bookmarkStart w:id="927" w:name="_Toc158206116"/>
      <w:bookmarkStart w:id="928" w:name="_Toc164057801"/>
      <w:bookmarkStart w:id="929" w:name="_Toc164137151"/>
      <w:bookmarkStart w:id="930" w:name="_Toc164161311"/>
      <w:bookmarkStart w:id="931" w:name="_Toc165173882"/>
      <w:bookmarkStart w:id="932" w:name="_Toc439170702"/>
      <w:bookmarkStart w:id="933" w:name="_Toc439172804"/>
      <w:bookmarkStart w:id="934" w:name="_Toc439173248"/>
      <w:bookmarkStart w:id="935" w:name="_Toc439238244"/>
      <w:bookmarkStart w:id="936" w:name="_Toc439252791"/>
      <w:bookmarkStart w:id="937" w:name="_Toc439323765"/>
      <w:bookmarkStart w:id="938" w:name="_Toc440357163"/>
      <w:bookmarkStart w:id="939" w:name="_Toc440359715"/>
      <w:bookmarkStart w:id="940" w:name="_Toc440632179"/>
      <w:bookmarkStart w:id="941" w:name="_Toc440875999"/>
      <w:bookmarkStart w:id="942" w:name="_Toc441131331"/>
      <w:r w:rsidRPr="00D904EF">
        <w:rPr>
          <w:szCs w:val="24"/>
        </w:rPr>
        <w:t xml:space="preserve">Форма письма о наличии у </w:t>
      </w:r>
      <w:r w:rsidR="00C236C0" w:rsidRPr="00D904EF">
        <w:rPr>
          <w:szCs w:val="24"/>
        </w:rPr>
        <w:t>Участник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{указывается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r w:rsidRPr="00F647F7">
        <w:rPr>
          <w:b/>
          <w:i/>
          <w:sz w:val="24"/>
          <w:szCs w:val="24"/>
        </w:rPr>
        <w:t xml:space="preserve"> };</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(фамилия, имя, отчество подписавшего,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43" w:name="_Toc97651412"/>
      <w:bookmarkStart w:id="944" w:name="_Toc98253957"/>
      <w:bookmarkStart w:id="945" w:name="_Toc157248209"/>
      <w:bookmarkStart w:id="946" w:name="_Toc157496578"/>
      <w:bookmarkStart w:id="947" w:name="_Toc158206117"/>
      <w:bookmarkStart w:id="948" w:name="_Toc164057802"/>
      <w:bookmarkStart w:id="949" w:name="_Toc164137152"/>
      <w:bookmarkStart w:id="950" w:name="_Toc164161312"/>
      <w:bookmarkStart w:id="951" w:name="_Toc165173883"/>
      <w:r>
        <w:rPr>
          <w:b/>
          <w:szCs w:val="24"/>
        </w:rPr>
        <w:br w:type="page"/>
      </w:r>
    </w:p>
    <w:p w:rsidR="004F4D80" w:rsidRPr="00D904EF" w:rsidRDefault="004F4D80" w:rsidP="004F4D80">
      <w:pPr>
        <w:pStyle w:val="3"/>
        <w:rPr>
          <w:szCs w:val="24"/>
        </w:rPr>
      </w:pPr>
      <w:bookmarkStart w:id="952" w:name="_Toc439170703"/>
      <w:bookmarkStart w:id="953" w:name="_Toc439172805"/>
      <w:bookmarkStart w:id="954" w:name="_Toc439173249"/>
      <w:bookmarkStart w:id="955" w:name="_Toc439238245"/>
      <w:bookmarkStart w:id="956" w:name="_Toc439252792"/>
      <w:bookmarkStart w:id="957" w:name="_Toc439323766"/>
      <w:bookmarkStart w:id="958" w:name="_Toc440357164"/>
      <w:bookmarkStart w:id="959" w:name="_Toc440359716"/>
      <w:bookmarkStart w:id="960" w:name="_Toc440632180"/>
      <w:bookmarkStart w:id="961" w:name="_Toc440876000"/>
      <w:bookmarkStart w:id="962" w:name="_Toc441131332"/>
      <w:r w:rsidRPr="00D904EF">
        <w:rPr>
          <w:szCs w:val="24"/>
        </w:rPr>
        <w:lastRenderedPageBreak/>
        <w:t>Инструкции по заполнению</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лиц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xml:space="preserve">, и повлечь отклонение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3" w:name="_Ref257131475"/>
      <w:bookmarkStart w:id="964" w:name="_Toc351552284"/>
      <w:bookmarkStart w:id="965" w:name="_Toc396983131"/>
      <w:bookmarkStart w:id="966" w:name="_Toc423423679"/>
      <w:bookmarkStart w:id="967" w:name="_Ref440270984"/>
      <w:bookmarkStart w:id="968" w:name="_Ref440275030"/>
      <w:bookmarkStart w:id="969" w:name="_Toc441131333"/>
      <w:bookmarkEnd w:id="918"/>
      <w:bookmarkEnd w:id="919"/>
      <w:bookmarkEnd w:id="920"/>
      <w:bookmarkEnd w:id="921"/>
      <w:bookmarkEnd w:id="922"/>
      <w:r>
        <w:rPr>
          <w:sz w:val="22"/>
          <w:szCs w:val="22"/>
        </w:rPr>
        <w:lastRenderedPageBreak/>
        <w:t>Письмо</w:t>
      </w:r>
      <w:r w:rsidRPr="007417E6">
        <w:rPr>
          <w:sz w:val="22"/>
          <w:szCs w:val="22"/>
        </w:rPr>
        <w:t xml:space="preserve"> </w:t>
      </w:r>
      <w:bookmarkEnd w:id="963"/>
      <w:r>
        <w:rPr>
          <w:sz w:val="22"/>
          <w:szCs w:val="22"/>
        </w:rPr>
        <w:t>производителя продукции (форма 1</w:t>
      </w:r>
      <w:r w:rsidR="000D67AD">
        <w:rPr>
          <w:sz w:val="22"/>
          <w:szCs w:val="22"/>
        </w:rPr>
        <w:t>0</w:t>
      </w:r>
      <w:r>
        <w:rPr>
          <w:sz w:val="22"/>
          <w:szCs w:val="22"/>
        </w:rPr>
        <w:t>)</w:t>
      </w:r>
      <w:bookmarkEnd w:id="964"/>
      <w:bookmarkEnd w:id="965"/>
      <w:bookmarkEnd w:id="966"/>
      <w:bookmarkEnd w:id="967"/>
      <w:bookmarkEnd w:id="968"/>
      <w:bookmarkEnd w:id="969"/>
    </w:p>
    <w:p w:rsidR="004F4D80" w:rsidRPr="00F647F7" w:rsidRDefault="004F4D80" w:rsidP="004F4D80">
      <w:pPr>
        <w:pStyle w:val="3"/>
        <w:rPr>
          <w:szCs w:val="24"/>
        </w:rPr>
      </w:pPr>
      <w:bookmarkStart w:id="970" w:name="_Toc439170708"/>
      <w:bookmarkStart w:id="971" w:name="_Toc439172810"/>
      <w:bookmarkStart w:id="972" w:name="_Toc439173251"/>
      <w:bookmarkStart w:id="973" w:name="_Toc439252794"/>
      <w:bookmarkStart w:id="974" w:name="_Toc439323768"/>
      <w:bookmarkStart w:id="975" w:name="_Toc440357166"/>
      <w:bookmarkStart w:id="976" w:name="_Toc440359718"/>
      <w:bookmarkStart w:id="977" w:name="_Toc440632182"/>
      <w:bookmarkStart w:id="978" w:name="_Toc440876002"/>
      <w:bookmarkStart w:id="979" w:name="_Toc441131334"/>
      <w:r w:rsidRPr="00F647F7">
        <w:rPr>
          <w:szCs w:val="24"/>
        </w:rPr>
        <w:t>Форма письма производителя продукции</w:t>
      </w:r>
      <w:bookmarkEnd w:id="970"/>
      <w:bookmarkEnd w:id="971"/>
      <w:bookmarkEnd w:id="972"/>
      <w:bookmarkEnd w:id="973"/>
      <w:bookmarkEnd w:id="974"/>
      <w:bookmarkEnd w:id="975"/>
      <w:bookmarkEnd w:id="976"/>
      <w:bookmarkEnd w:id="977"/>
      <w:bookmarkEnd w:id="978"/>
      <w:bookmarkEnd w:id="97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являющийся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A9038A" w:rsidRPr="007417E6" w:rsidRDefault="00A9038A" w:rsidP="00A9038A">
      <w:pPr>
        <w:tabs>
          <w:tab w:val="left" w:pos="5670"/>
        </w:tabs>
        <w:spacing w:line="240" w:lineRule="auto"/>
        <w:ind w:firstLine="0"/>
        <w:jc w:val="left"/>
        <w:rPr>
          <w:vertAlign w:val="subscript"/>
        </w:rPr>
      </w:pPr>
      <w:r w:rsidRPr="000C323D">
        <w:rPr>
          <w:vertAlign w:val="subscript"/>
        </w:rPr>
        <w:t xml:space="preserve">указывается предмет запроса предложений в соответствии с п. </w:t>
      </w:r>
      <w:r w:rsidR="00D033D2">
        <w:fldChar w:fldCharType="begin"/>
      </w:r>
      <w:r w:rsidR="00D033D2">
        <w:instrText xml:space="preserve"> REF _Ref440275279 \r \h  \* MERGEFORMAT </w:instrText>
      </w:r>
      <w:r w:rsidR="00D033D2">
        <w:fldChar w:fldCharType="separate"/>
      </w:r>
      <w:r w:rsidR="00E2373E" w:rsidRPr="00E2373E">
        <w:rPr>
          <w:vertAlign w:val="subscript"/>
        </w:rPr>
        <w:t>1.1.4</w:t>
      </w:r>
      <w:r w:rsidR="00D033D2">
        <w:fldChar w:fldCharType="end"/>
      </w:r>
      <w:r w:rsidRPr="000C323D">
        <w:rPr>
          <w:vertAlign w:val="subscript"/>
        </w:rPr>
        <w:t xml:space="preserve"> 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(фамилия, имя, отчество подписавшего)</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980"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981" w:name="_Toc423423680"/>
      <w:bookmarkStart w:id="982" w:name="_Ref440272035"/>
      <w:bookmarkStart w:id="983" w:name="_Ref440274733"/>
      <w:bookmarkStart w:id="984" w:name="_Toc441131335"/>
      <w:bookmarkStart w:id="985" w:name="_Ref444180254"/>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80"/>
      <w:bookmarkEnd w:id="981"/>
      <w:bookmarkEnd w:id="982"/>
      <w:bookmarkEnd w:id="983"/>
      <w:bookmarkEnd w:id="984"/>
      <w:bookmarkEnd w:id="985"/>
    </w:p>
    <w:p w:rsidR="004F4D80" w:rsidRPr="00E87023" w:rsidRDefault="004F4D80" w:rsidP="004F4D80">
      <w:pPr>
        <w:pStyle w:val="3"/>
        <w:rPr>
          <w:sz w:val="22"/>
        </w:rPr>
      </w:pPr>
      <w:bookmarkStart w:id="986" w:name="_Toc343690584"/>
      <w:bookmarkStart w:id="987" w:name="_Toc372294428"/>
      <w:bookmarkStart w:id="988" w:name="_Toc379288896"/>
      <w:bookmarkStart w:id="989" w:name="_Toc384734780"/>
      <w:bookmarkStart w:id="990" w:name="_Toc396984078"/>
      <w:bookmarkStart w:id="991" w:name="_Toc423423681"/>
      <w:bookmarkStart w:id="992" w:name="_Toc439170710"/>
      <w:bookmarkStart w:id="993" w:name="_Toc439172812"/>
      <w:bookmarkStart w:id="994" w:name="_Toc439173253"/>
      <w:bookmarkStart w:id="995" w:name="_Toc439238249"/>
      <w:bookmarkStart w:id="996" w:name="_Toc439252796"/>
      <w:bookmarkStart w:id="997" w:name="_Toc439323770"/>
      <w:bookmarkStart w:id="998" w:name="_Toc440357168"/>
      <w:bookmarkStart w:id="999" w:name="_Toc440359720"/>
      <w:bookmarkStart w:id="1000" w:name="_Toc440632184"/>
      <w:bookmarkStart w:id="1001" w:name="_Toc440876004"/>
      <w:bookmarkStart w:id="1002" w:name="_Toc441131336"/>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физ.лиц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(фамилия, имя, отчество подписавшего,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03" w:name="_Toc343690585"/>
      <w:bookmarkStart w:id="1004" w:name="_Toc372294429"/>
      <w:bookmarkStart w:id="1005" w:name="_Toc379288897"/>
      <w:bookmarkStart w:id="1006" w:name="_Toc384734781"/>
      <w:bookmarkStart w:id="1007" w:name="_Toc396984079"/>
      <w:bookmarkStart w:id="1008" w:name="_Toc423423682"/>
      <w:bookmarkStart w:id="1009" w:name="_Toc439170711"/>
      <w:bookmarkStart w:id="1010" w:name="_Toc439172813"/>
      <w:bookmarkStart w:id="1011" w:name="_Toc439173254"/>
      <w:bookmarkStart w:id="1012" w:name="_Toc439238250"/>
      <w:bookmarkStart w:id="1013" w:name="_Toc439252797"/>
      <w:bookmarkStart w:id="1014" w:name="_Toc439323771"/>
      <w:bookmarkStart w:id="1015" w:name="_Toc440357169"/>
      <w:bookmarkStart w:id="1016" w:name="_Toc440359721"/>
      <w:bookmarkStart w:id="1017" w:name="_Toc440632185"/>
      <w:bookmarkStart w:id="1018" w:name="_Toc440876005"/>
      <w:bookmarkStart w:id="1019" w:name="_Toc441131337"/>
      <w:r w:rsidRPr="00D27071">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2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участника(</w:t>
      </w:r>
      <w:proofErr w:type="spellStart"/>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Скан-копии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21" w:name="_Toc423423683"/>
      <w:bookmarkStart w:id="1022" w:name="_Ref440272051"/>
      <w:bookmarkStart w:id="1023" w:name="_Ref440274744"/>
      <w:bookmarkStart w:id="1024" w:name="_Toc441131338"/>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20"/>
      <w:bookmarkEnd w:id="1021"/>
      <w:bookmarkEnd w:id="1022"/>
      <w:bookmarkEnd w:id="1023"/>
      <w:bookmarkEnd w:id="1024"/>
    </w:p>
    <w:p w:rsidR="004F4D80" w:rsidRPr="008C4223" w:rsidRDefault="004F4D80" w:rsidP="004F4D80">
      <w:pPr>
        <w:pStyle w:val="3"/>
        <w:rPr>
          <w:szCs w:val="24"/>
        </w:rPr>
      </w:pPr>
      <w:bookmarkStart w:id="1025" w:name="_Toc343690587"/>
      <w:bookmarkStart w:id="1026" w:name="_Toc372294431"/>
      <w:bookmarkStart w:id="1027" w:name="_Toc379288899"/>
      <w:bookmarkStart w:id="1028" w:name="_Toc384734783"/>
      <w:bookmarkStart w:id="1029" w:name="_Toc396984081"/>
      <w:bookmarkStart w:id="1030" w:name="_Toc423423684"/>
      <w:bookmarkStart w:id="1031" w:name="_Toc439170713"/>
      <w:bookmarkStart w:id="1032" w:name="_Toc439172815"/>
      <w:bookmarkStart w:id="1033" w:name="_Toc439173256"/>
      <w:bookmarkStart w:id="1034" w:name="_Toc439238252"/>
      <w:bookmarkStart w:id="1035" w:name="_Toc439252799"/>
      <w:bookmarkStart w:id="1036" w:name="_Toc439323773"/>
      <w:bookmarkStart w:id="1037" w:name="_Toc440357171"/>
      <w:bookmarkStart w:id="1038" w:name="_Toc440359723"/>
      <w:bookmarkStart w:id="1039" w:name="_Toc440632187"/>
      <w:bookmarkStart w:id="1040" w:name="_Toc440876007"/>
      <w:bookmarkStart w:id="1041" w:name="_Toc441131339"/>
      <w:r w:rsidRPr="008C4223">
        <w:rPr>
          <w:szCs w:val="24"/>
        </w:rPr>
        <w:t xml:space="preserve">Форма </w:t>
      </w:r>
      <w:bookmarkEnd w:id="1025"/>
      <w:bookmarkEnd w:id="1026"/>
      <w:bookmarkEnd w:id="1027"/>
      <w:bookmarkEnd w:id="1028"/>
      <w:bookmarkEnd w:id="1029"/>
      <w:bookmarkEnd w:id="1030"/>
      <w:bookmarkEnd w:id="1031"/>
      <w:bookmarkEnd w:id="1032"/>
      <w:bookmarkEnd w:id="1033"/>
      <w:bookmarkEnd w:id="1034"/>
      <w:bookmarkEnd w:id="1035"/>
      <w:r w:rsidR="000D70B6" w:rsidRPr="000D70B6">
        <w:rPr>
          <w:szCs w:val="24"/>
        </w:rPr>
        <w:t>Согласия на обработку персональных данных</w:t>
      </w:r>
      <w:bookmarkEnd w:id="1036"/>
      <w:bookmarkEnd w:id="1037"/>
      <w:bookmarkEnd w:id="1038"/>
      <w:bookmarkEnd w:id="1039"/>
      <w:bookmarkEnd w:id="1040"/>
      <w:bookmarkEnd w:id="1041"/>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 их собственников (участников, учредителей, акционеров), в том числе конечных бенефициаров (</w:t>
      </w:r>
      <w:r w:rsidRPr="00263B4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042" w:name="_Toc439252801"/>
      <w:bookmarkStart w:id="1043" w:name="_Toc439323774"/>
      <w:bookmarkStart w:id="1044" w:name="_Toc440357172"/>
      <w:bookmarkStart w:id="1045" w:name="_Toc440359724"/>
      <w:bookmarkStart w:id="1046" w:name="_Toc440632188"/>
      <w:bookmarkStart w:id="1047" w:name="_Toc440876008"/>
      <w:bookmarkStart w:id="1048" w:name="_Toc441131340"/>
      <w:r w:rsidRPr="005A2CAE">
        <w:rPr>
          <w:szCs w:val="24"/>
        </w:rPr>
        <w:lastRenderedPageBreak/>
        <w:t>Инструкции по заполнению</w:t>
      </w:r>
      <w:bookmarkEnd w:id="1042"/>
      <w:bookmarkEnd w:id="1043"/>
      <w:bookmarkEnd w:id="1044"/>
      <w:bookmarkEnd w:id="1045"/>
      <w:bookmarkEnd w:id="1046"/>
      <w:bookmarkEnd w:id="1047"/>
      <w:bookmarkEnd w:id="1048"/>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049" w:name="_Ref440272256"/>
      <w:bookmarkStart w:id="1050" w:name="_Ref440272678"/>
      <w:bookmarkStart w:id="1051" w:name="_Ref440274944"/>
      <w:bookmarkStart w:id="1052" w:name="_Toc441131341"/>
      <w:r w:rsidRPr="007A6A39">
        <w:lastRenderedPageBreak/>
        <w:t>Соглашение о неустойке (форма 1</w:t>
      </w:r>
      <w:r w:rsidR="000D67AD">
        <w:t>3</w:t>
      </w:r>
      <w:r w:rsidRPr="007A6A39">
        <w:t>)</w:t>
      </w:r>
      <w:bookmarkEnd w:id="1049"/>
      <w:bookmarkEnd w:id="1050"/>
      <w:bookmarkEnd w:id="1051"/>
      <w:bookmarkEnd w:id="1052"/>
    </w:p>
    <w:p w:rsidR="007A6A39" w:rsidRPr="007A6A39" w:rsidRDefault="007A6A39" w:rsidP="007A6A39">
      <w:pPr>
        <w:pStyle w:val="3"/>
        <w:rPr>
          <w:szCs w:val="24"/>
        </w:rPr>
      </w:pPr>
      <w:bookmarkStart w:id="1053" w:name="_Toc439170715"/>
      <w:bookmarkStart w:id="1054" w:name="_Toc439172817"/>
      <w:bookmarkStart w:id="1055" w:name="_Toc439173259"/>
      <w:bookmarkStart w:id="1056" w:name="_Toc439238255"/>
      <w:bookmarkStart w:id="1057" w:name="_Toc439252803"/>
      <w:bookmarkStart w:id="1058" w:name="_Toc439323776"/>
      <w:bookmarkStart w:id="1059" w:name="_Toc440357174"/>
      <w:bookmarkStart w:id="1060" w:name="_Toc440359726"/>
      <w:bookmarkStart w:id="1061" w:name="_Toc440632190"/>
      <w:bookmarkStart w:id="1062" w:name="_Toc440876010"/>
      <w:bookmarkStart w:id="1063" w:name="_Toc441131342"/>
      <w:r w:rsidRPr="007A6A39">
        <w:rPr>
          <w:szCs w:val="24"/>
        </w:rPr>
        <w:t>Форма соглашени</w:t>
      </w:r>
      <w:r w:rsidR="00E47073">
        <w:rPr>
          <w:szCs w:val="24"/>
        </w:rPr>
        <w:t>я</w:t>
      </w:r>
      <w:r w:rsidRPr="007A6A39">
        <w:rPr>
          <w:szCs w:val="24"/>
        </w:rPr>
        <w:t xml:space="preserve"> о неустойке</w:t>
      </w:r>
      <w:bookmarkEnd w:id="1053"/>
      <w:bookmarkEnd w:id="1054"/>
      <w:bookmarkEnd w:id="1055"/>
      <w:bookmarkEnd w:id="1056"/>
      <w:bookmarkEnd w:id="1057"/>
      <w:bookmarkEnd w:id="1058"/>
      <w:bookmarkEnd w:id="1059"/>
      <w:bookmarkEnd w:id="1060"/>
      <w:bookmarkEnd w:id="1061"/>
      <w:bookmarkEnd w:id="1062"/>
      <w:bookmarkEnd w:id="1063"/>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в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D3A">
        <w:rPr>
          <w:vertAlign w:val="subscript"/>
        </w:rPr>
        <w:fldChar w:fldCharType="begin"/>
      </w:r>
      <w:r>
        <w:rPr>
          <w:vertAlign w:val="subscript"/>
        </w:rPr>
        <w:instrText xml:space="preserve"> REF _Ref440275279 \r \h </w:instrText>
      </w:r>
      <w:r w:rsidR="00822D3A">
        <w:rPr>
          <w:vertAlign w:val="subscript"/>
        </w:rPr>
      </w:r>
      <w:r w:rsidR="00822D3A">
        <w:rPr>
          <w:vertAlign w:val="subscript"/>
        </w:rPr>
        <w:fldChar w:fldCharType="separate"/>
      </w:r>
      <w:r w:rsidR="00E2373E">
        <w:rPr>
          <w:vertAlign w:val="subscript"/>
        </w:rPr>
        <w:t>1.1.4</w:t>
      </w:r>
      <w:r w:rsidR="00822D3A">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в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822D3A">
        <w:rPr>
          <w:vertAlign w:val="subscript"/>
        </w:rPr>
        <w:fldChar w:fldCharType="begin"/>
      </w:r>
      <w:r>
        <w:rPr>
          <w:vertAlign w:val="subscript"/>
        </w:rPr>
        <w:instrText xml:space="preserve"> REF _Ref440275279 \r \h </w:instrText>
      </w:r>
      <w:r w:rsidR="00822D3A">
        <w:rPr>
          <w:vertAlign w:val="subscript"/>
        </w:rPr>
      </w:r>
      <w:r w:rsidR="00822D3A">
        <w:rPr>
          <w:vertAlign w:val="subscript"/>
        </w:rPr>
        <w:fldChar w:fldCharType="separate"/>
      </w:r>
      <w:r w:rsidR="00E2373E">
        <w:rPr>
          <w:vertAlign w:val="subscript"/>
        </w:rPr>
        <w:t>1.1.4</w:t>
      </w:r>
      <w:r w:rsidR="00822D3A">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 xml:space="preserve">; </w:t>
      </w:r>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064" w:name="_Toc439170716"/>
      <w:bookmarkStart w:id="1065" w:name="_Toc439172818"/>
      <w:bookmarkStart w:id="1066" w:name="_Toc439173260"/>
      <w:bookmarkStart w:id="1067" w:name="_Toc439238256"/>
      <w:bookmarkStart w:id="1068" w:name="_Toc439252804"/>
      <w:bookmarkStart w:id="1069" w:name="_Toc439323777"/>
      <w:bookmarkStart w:id="1070" w:name="_Toc440357175"/>
      <w:bookmarkStart w:id="1071" w:name="_Toc440359727"/>
      <w:bookmarkStart w:id="1072" w:name="_Toc440632191"/>
      <w:bookmarkStart w:id="1073" w:name="_Toc440876011"/>
      <w:bookmarkStart w:id="1074" w:name="_Toc441131343"/>
      <w:r w:rsidRPr="007857E5">
        <w:rPr>
          <w:szCs w:val="24"/>
        </w:rPr>
        <w:lastRenderedPageBreak/>
        <w:t>Инструкции по заполнению</w:t>
      </w:r>
      <w:bookmarkEnd w:id="1064"/>
      <w:bookmarkEnd w:id="1065"/>
      <w:bookmarkEnd w:id="1066"/>
      <w:bookmarkEnd w:id="1067"/>
      <w:bookmarkEnd w:id="1068"/>
      <w:bookmarkEnd w:id="1069"/>
      <w:bookmarkEnd w:id="1070"/>
      <w:bookmarkEnd w:id="1071"/>
      <w:bookmarkEnd w:id="1072"/>
      <w:bookmarkEnd w:id="1073"/>
      <w:bookmarkEnd w:id="107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075" w:name="_Ref440272274"/>
      <w:bookmarkStart w:id="1076" w:name="_Ref440274756"/>
      <w:bookmarkStart w:id="1077" w:name="_Toc441131344"/>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75"/>
      <w:bookmarkEnd w:id="1076"/>
      <w:bookmarkEnd w:id="1077"/>
    </w:p>
    <w:p w:rsidR="007857E5" w:rsidRPr="00E47073" w:rsidRDefault="007857E5" w:rsidP="007857E5">
      <w:pPr>
        <w:pStyle w:val="3"/>
        <w:rPr>
          <w:szCs w:val="24"/>
        </w:rPr>
      </w:pPr>
      <w:bookmarkStart w:id="1078" w:name="_Toc439170718"/>
      <w:bookmarkStart w:id="1079" w:name="_Toc439172820"/>
      <w:bookmarkStart w:id="1080" w:name="_Toc439173262"/>
      <w:bookmarkStart w:id="1081" w:name="_Toc439238258"/>
      <w:bookmarkStart w:id="1082" w:name="_Toc439252806"/>
      <w:bookmarkStart w:id="1083" w:name="_Toc439323779"/>
      <w:bookmarkStart w:id="1084" w:name="_Toc440357177"/>
      <w:bookmarkStart w:id="1085" w:name="_Toc440359729"/>
      <w:bookmarkStart w:id="1086" w:name="_Toc440632193"/>
      <w:bookmarkStart w:id="1087" w:name="_Toc440876013"/>
      <w:bookmarkStart w:id="1088" w:name="_Toc441131345"/>
      <w:r w:rsidRPr="00E47073">
        <w:rPr>
          <w:szCs w:val="24"/>
        </w:rPr>
        <w:t xml:space="preserve">Форма </w:t>
      </w:r>
      <w:bookmarkEnd w:id="1078"/>
      <w:r w:rsidR="00E47073" w:rsidRPr="00E47073">
        <w:rPr>
          <w:szCs w:val="24"/>
        </w:rPr>
        <w:t>согласия Участника налоговым органам на разглашение сведений, составляющих налоговую тайну</w:t>
      </w:r>
      <w:bookmarkEnd w:id="1079"/>
      <w:bookmarkEnd w:id="1080"/>
      <w:bookmarkEnd w:id="1081"/>
      <w:bookmarkEnd w:id="1082"/>
      <w:bookmarkEnd w:id="1083"/>
      <w:bookmarkEnd w:id="1084"/>
      <w:bookmarkEnd w:id="1085"/>
      <w:bookmarkEnd w:id="1086"/>
      <w:bookmarkEnd w:id="1087"/>
      <w:bookmarkEnd w:id="108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089" w:name="_Toc300142269"/>
      <w:bookmarkStart w:id="1090" w:name="_Toc309735391"/>
      <w:bookmarkStart w:id="109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9"/>
      <w:r w:rsidRPr="007857E5">
        <w:rPr>
          <w:b/>
          <w:bCs w:val="0"/>
          <w:snapToGrid w:val="0"/>
          <w:sz w:val="24"/>
          <w:szCs w:val="24"/>
        </w:rPr>
        <w:t xml:space="preserve"> </w:t>
      </w:r>
      <w:bookmarkEnd w:id="1090"/>
      <w:bookmarkEnd w:id="109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092" w:name="_Toc439170719"/>
      <w:bookmarkStart w:id="1093" w:name="_Toc439172821"/>
      <w:bookmarkStart w:id="1094" w:name="_Toc439173263"/>
      <w:bookmarkStart w:id="1095" w:name="_Toc439238259"/>
      <w:bookmarkStart w:id="1096" w:name="_Toc439252807"/>
      <w:bookmarkStart w:id="1097" w:name="_Toc439323780"/>
      <w:bookmarkStart w:id="1098" w:name="_Toc440357178"/>
      <w:bookmarkStart w:id="1099" w:name="_Toc440359730"/>
      <w:bookmarkStart w:id="1100" w:name="_Toc440632194"/>
      <w:bookmarkStart w:id="1101" w:name="_Toc440876014"/>
      <w:bookmarkStart w:id="1102" w:name="_Toc441131346"/>
      <w:r w:rsidRPr="007857E5">
        <w:rPr>
          <w:szCs w:val="24"/>
        </w:rPr>
        <w:lastRenderedPageBreak/>
        <w:t>Инструкции по заполнению</w:t>
      </w:r>
      <w:bookmarkEnd w:id="1092"/>
      <w:bookmarkEnd w:id="1093"/>
      <w:bookmarkEnd w:id="1094"/>
      <w:bookmarkEnd w:id="1095"/>
      <w:bookmarkEnd w:id="1096"/>
      <w:bookmarkEnd w:id="1097"/>
      <w:bookmarkEnd w:id="1098"/>
      <w:bookmarkEnd w:id="1099"/>
      <w:bookmarkEnd w:id="1100"/>
      <w:bookmarkEnd w:id="1101"/>
      <w:bookmarkEnd w:id="110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3" w:name="_Ref93268095"/>
      <w:bookmarkStart w:id="1104" w:name="_Ref93268099"/>
      <w:bookmarkStart w:id="1105" w:name="_Toc98253958"/>
      <w:bookmarkStart w:id="1106" w:name="_Toc165173884"/>
      <w:bookmarkStart w:id="1107" w:name="_Toc423423678"/>
      <w:bookmarkStart w:id="1108" w:name="_Ref440272510"/>
      <w:bookmarkStart w:id="1109" w:name="_Ref440274961"/>
      <w:bookmarkStart w:id="1110" w:name="_Toc441131347"/>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03"/>
      <w:bookmarkEnd w:id="1104"/>
      <w:bookmarkEnd w:id="1105"/>
      <w:bookmarkEnd w:id="1106"/>
      <w:bookmarkEnd w:id="1107"/>
      <w:bookmarkEnd w:id="1108"/>
      <w:bookmarkEnd w:id="1109"/>
      <w:bookmarkEnd w:id="1110"/>
    </w:p>
    <w:p w:rsidR="00635719" w:rsidRPr="00D904EF" w:rsidRDefault="00635719" w:rsidP="00635719">
      <w:pPr>
        <w:pStyle w:val="3"/>
        <w:rPr>
          <w:szCs w:val="24"/>
        </w:rPr>
      </w:pPr>
      <w:bookmarkStart w:id="1111" w:name="_Toc90385125"/>
      <w:bookmarkStart w:id="1112" w:name="_Toc439170705"/>
      <w:bookmarkStart w:id="1113" w:name="_Toc439172807"/>
      <w:bookmarkStart w:id="1114" w:name="_Toc439173268"/>
      <w:bookmarkStart w:id="1115" w:name="_Toc439238264"/>
      <w:bookmarkStart w:id="1116" w:name="_Toc439252812"/>
      <w:bookmarkStart w:id="1117" w:name="_Toc439323785"/>
      <w:bookmarkStart w:id="1118" w:name="_Toc440357183"/>
      <w:bookmarkStart w:id="1119" w:name="_Toc440359735"/>
      <w:bookmarkStart w:id="1120" w:name="_Toc440632199"/>
      <w:bookmarkStart w:id="1121" w:name="_Toc440876016"/>
      <w:bookmarkStart w:id="1122" w:name="_Toc441131348"/>
      <w:r w:rsidRPr="00D904EF">
        <w:rPr>
          <w:szCs w:val="24"/>
        </w:rPr>
        <w:t>Форма плана распределения объемов выполнения поставок внутри коллективного Участника</w:t>
      </w:r>
      <w:bookmarkEnd w:id="1111"/>
      <w:bookmarkEnd w:id="1112"/>
      <w:bookmarkEnd w:id="1113"/>
      <w:bookmarkEnd w:id="1114"/>
      <w:bookmarkEnd w:id="1115"/>
      <w:bookmarkEnd w:id="1116"/>
      <w:bookmarkEnd w:id="1117"/>
      <w:bookmarkEnd w:id="1118"/>
      <w:bookmarkEnd w:id="1119"/>
      <w:bookmarkEnd w:id="1120"/>
      <w:bookmarkEnd w:id="1121"/>
      <w:bookmarkEnd w:id="1122"/>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распределения объемов выполнения поставок продукции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п/п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r w:rsidRPr="008E5EA3">
              <w:rPr>
                <w:b/>
              </w:rPr>
              <w:t>в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(фамилия, имя, отчество подписавшего,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23" w:name="_Toc90385126"/>
      <w:bookmarkStart w:id="1124" w:name="_Toc98253959"/>
      <w:bookmarkStart w:id="1125" w:name="_Toc157248211"/>
      <w:bookmarkStart w:id="1126" w:name="_Toc157496580"/>
      <w:bookmarkStart w:id="1127" w:name="_Toc158206119"/>
      <w:bookmarkStart w:id="1128" w:name="_Toc164057804"/>
      <w:bookmarkStart w:id="1129" w:name="_Toc164137154"/>
      <w:bookmarkStart w:id="1130" w:name="_Toc164161314"/>
      <w:bookmarkStart w:id="1131" w:name="_Toc165173885"/>
      <w:r>
        <w:rPr>
          <w:b/>
          <w:szCs w:val="24"/>
        </w:rPr>
        <w:br w:type="page"/>
      </w:r>
    </w:p>
    <w:p w:rsidR="00635719" w:rsidRPr="00D904EF" w:rsidRDefault="00635719" w:rsidP="00635719">
      <w:pPr>
        <w:pStyle w:val="3"/>
        <w:rPr>
          <w:szCs w:val="24"/>
        </w:rPr>
      </w:pPr>
      <w:bookmarkStart w:id="1132" w:name="_Toc439170706"/>
      <w:bookmarkStart w:id="1133" w:name="_Toc439172808"/>
      <w:bookmarkStart w:id="1134" w:name="_Toc439173269"/>
      <w:bookmarkStart w:id="1135" w:name="_Toc439238265"/>
      <w:bookmarkStart w:id="1136" w:name="_Toc439252813"/>
      <w:bookmarkStart w:id="1137" w:name="_Toc439323786"/>
      <w:bookmarkStart w:id="1138" w:name="_Toc440357184"/>
      <w:bookmarkStart w:id="1139" w:name="_Toc440359736"/>
      <w:bookmarkStart w:id="1140" w:name="_Toc440632200"/>
      <w:bookmarkStart w:id="1141" w:name="_Toc440876017"/>
      <w:bookmarkStart w:id="1142" w:name="_Toc441131349"/>
      <w:r w:rsidRPr="00D904EF">
        <w:rPr>
          <w:szCs w:val="24"/>
        </w:rPr>
        <w:lastRenderedPageBreak/>
        <w:t>Инструкции по заполнению</w:t>
      </w:r>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822D3A">
        <w:rPr>
          <w:sz w:val="24"/>
          <w:szCs w:val="24"/>
        </w:rPr>
        <w:fldChar w:fldCharType="begin"/>
      </w:r>
      <w:r w:rsidR="00D90031">
        <w:rPr>
          <w:sz w:val="24"/>
          <w:szCs w:val="24"/>
        </w:rPr>
        <w:instrText xml:space="preserve"> REF _Ref191386461 \r \h </w:instrText>
      </w:r>
      <w:r w:rsidR="00822D3A">
        <w:rPr>
          <w:sz w:val="24"/>
          <w:szCs w:val="24"/>
        </w:rPr>
      </w:r>
      <w:r w:rsidR="00822D3A">
        <w:rPr>
          <w:sz w:val="24"/>
          <w:szCs w:val="24"/>
        </w:rPr>
        <w:fldChar w:fldCharType="separate"/>
      </w:r>
      <w:r w:rsidR="00E2373E">
        <w:rPr>
          <w:sz w:val="24"/>
          <w:szCs w:val="24"/>
        </w:rPr>
        <w:t>3.3.10</w:t>
      </w:r>
      <w:r w:rsidR="00822D3A">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822D3A">
        <w:rPr>
          <w:sz w:val="24"/>
          <w:szCs w:val="24"/>
        </w:rPr>
        <w:fldChar w:fldCharType="begin"/>
      </w:r>
      <w:r w:rsidR="00D90031">
        <w:rPr>
          <w:sz w:val="24"/>
          <w:szCs w:val="24"/>
        </w:rPr>
        <w:instrText xml:space="preserve"> REF _Ref55336310 \r \h </w:instrText>
      </w:r>
      <w:r w:rsidR="00822D3A">
        <w:rPr>
          <w:sz w:val="24"/>
          <w:szCs w:val="24"/>
        </w:rPr>
      </w:r>
      <w:r w:rsidR="00822D3A">
        <w:rPr>
          <w:sz w:val="24"/>
          <w:szCs w:val="24"/>
        </w:rPr>
        <w:fldChar w:fldCharType="separate"/>
      </w:r>
      <w:r w:rsidR="00E2373E">
        <w:rPr>
          <w:sz w:val="24"/>
          <w:szCs w:val="24"/>
        </w:rPr>
        <w:t>5.1</w:t>
      </w:r>
      <w:r w:rsidR="00822D3A">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822D3A">
        <w:rPr>
          <w:sz w:val="24"/>
          <w:szCs w:val="24"/>
        </w:rPr>
        <w:fldChar w:fldCharType="begin"/>
      </w:r>
      <w:r w:rsidR="00D90031">
        <w:rPr>
          <w:sz w:val="24"/>
          <w:szCs w:val="24"/>
        </w:rPr>
        <w:instrText xml:space="preserve"> REF _Ref440274337 \r \h </w:instrText>
      </w:r>
      <w:r w:rsidR="00822D3A">
        <w:rPr>
          <w:sz w:val="24"/>
          <w:szCs w:val="24"/>
        </w:rPr>
      </w:r>
      <w:r w:rsidR="00822D3A">
        <w:rPr>
          <w:sz w:val="24"/>
          <w:szCs w:val="24"/>
        </w:rPr>
        <w:fldChar w:fldCharType="separate"/>
      </w:r>
      <w:r w:rsidR="00E2373E">
        <w:rPr>
          <w:sz w:val="24"/>
          <w:szCs w:val="24"/>
        </w:rPr>
        <w:t>5.2</w:t>
      </w:r>
      <w:r w:rsidR="00822D3A">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822D3A">
        <w:rPr>
          <w:sz w:val="24"/>
          <w:szCs w:val="24"/>
        </w:rPr>
        <w:fldChar w:fldCharType="begin"/>
      </w:r>
      <w:r w:rsidR="00D90031">
        <w:rPr>
          <w:sz w:val="24"/>
          <w:szCs w:val="24"/>
        </w:rPr>
        <w:instrText xml:space="preserve"> REF _Ref440274366 \r \h </w:instrText>
      </w:r>
      <w:r w:rsidR="00822D3A">
        <w:rPr>
          <w:sz w:val="24"/>
          <w:szCs w:val="24"/>
        </w:rPr>
      </w:r>
      <w:r w:rsidR="00822D3A">
        <w:rPr>
          <w:sz w:val="24"/>
          <w:szCs w:val="24"/>
        </w:rPr>
        <w:fldChar w:fldCharType="separate"/>
      </w:r>
      <w:r w:rsidR="00E2373E">
        <w:rPr>
          <w:sz w:val="24"/>
          <w:szCs w:val="24"/>
        </w:rPr>
        <w:t>5.4</w:t>
      </w:r>
      <w:r w:rsidR="00822D3A">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43AF" w:rsidRDefault="00C643AF">
      <w:pPr>
        <w:spacing w:line="240" w:lineRule="auto"/>
      </w:pPr>
      <w:r>
        <w:separator/>
      </w:r>
    </w:p>
  </w:endnote>
  <w:endnote w:type="continuationSeparator" w:id="0">
    <w:p w:rsidR="00C643AF" w:rsidRDefault="00C643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10F72" w:rsidRDefault="00610F7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Pr="00FA0376" w:rsidRDefault="00610F7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D6358D">
      <w:rPr>
        <w:noProof/>
        <w:sz w:val="16"/>
        <w:szCs w:val="16"/>
        <w:lang w:eastAsia="ru-RU"/>
      </w:rPr>
      <w:t>33</w:t>
    </w:r>
    <w:r w:rsidRPr="00FA0376">
      <w:rPr>
        <w:sz w:val="16"/>
        <w:szCs w:val="16"/>
        <w:lang w:eastAsia="ru-RU"/>
      </w:rPr>
      <w:fldChar w:fldCharType="end"/>
    </w:r>
  </w:p>
  <w:p w:rsidR="00610F72" w:rsidRPr="00EE0539" w:rsidRDefault="00610F72" w:rsidP="002F2DF2">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14744">
      <w:rPr>
        <w:sz w:val="18"/>
        <w:szCs w:val="18"/>
      </w:rPr>
      <w:t>Договор</w:t>
    </w:r>
    <w:r>
      <w:rPr>
        <w:sz w:val="18"/>
        <w:szCs w:val="18"/>
      </w:rPr>
      <w:t>а</w:t>
    </w:r>
    <w:r w:rsidRPr="00614744">
      <w:rPr>
        <w:sz w:val="18"/>
        <w:szCs w:val="18"/>
      </w:rPr>
      <w:t xml:space="preserve"> на поставку медицинских аптечек для нужд ПАО «МРСК Центра» (филиала «Липецкэнерго»)</w:t>
    </w:r>
  </w:p>
  <w:p w:rsidR="00610F72" w:rsidRPr="00EE0539" w:rsidRDefault="00610F72" w:rsidP="002F2DF2">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43AF" w:rsidRDefault="00C643AF">
      <w:pPr>
        <w:spacing w:line="240" w:lineRule="auto"/>
      </w:pPr>
      <w:r>
        <w:separator/>
      </w:r>
    </w:p>
  </w:footnote>
  <w:footnote w:type="continuationSeparator" w:id="0">
    <w:p w:rsidR="00C643AF" w:rsidRDefault="00C643A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Pr="00930031" w:rsidRDefault="00610F7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0F72" w:rsidRDefault="00610F7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4FCC"/>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0F02"/>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C5E6A"/>
    <w:rsid w:val="002D41BC"/>
    <w:rsid w:val="002D4BC6"/>
    <w:rsid w:val="002E6387"/>
    <w:rsid w:val="002F2DF2"/>
    <w:rsid w:val="002F3EB0"/>
    <w:rsid w:val="003032B6"/>
    <w:rsid w:val="00304CD0"/>
    <w:rsid w:val="0031026C"/>
    <w:rsid w:val="00311F48"/>
    <w:rsid w:val="003129D4"/>
    <w:rsid w:val="00312D09"/>
    <w:rsid w:val="003138BB"/>
    <w:rsid w:val="00314F66"/>
    <w:rsid w:val="00317667"/>
    <w:rsid w:val="0031766B"/>
    <w:rsid w:val="00321E72"/>
    <w:rsid w:val="00322BB8"/>
    <w:rsid w:val="003260D1"/>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2FBF"/>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10F72"/>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5E94"/>
    <w:rsid w:val="00696966"/>
    <w:rsid w:val="006A6849"/>
    <w:rsid w:val="006B08E2"/>
    <w:rsid w:val="006B3CF3"/>
    <w:rsid w:val="006B43A1"/>
    <w:rsid w:val="006B4939"/>
    <w:rsid w:val="006B7986"/>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632A"/>
    <w:rsid w:val="00B86662"/>
    <w:rsid w:val="00B910E8"/>
    <w:rsid w:val="00B91F40"/>
    <w:rsid w:val="00B924FC"/>
    <w:rsid w:val="00B93617"/>
    <w:rsid w:val="00BA0806"/>
    <w:rsid w:val="00BA0F84"/>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41228"/>
    <w:rsid w:val="00C421E1"/>
    <w:rsid w:val="00C47845"/>
    <w:rsid w:val="00C521DF"/>
    <w:rsid w:val="00C55B59"/>
    <w:rsid w:val="00C606DE"/>
    <w:rsid w:val="00C634E3"/>
    <w:rsid w:val="00C643AF"/>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60EA"/>
    <w:rsid w:val="00D562AE"/>
    <w:rsid w:val="00D56F8C"/>
    <w:rsid w:val="00D60982"/>
    <w:rsid w:val="00D6358D"/>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42CA"/>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nazimov.da@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mailto:nazimov.da@mrsk-1.ru"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footer" Target="footer6.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hyperlink" Target="consultantplus://offline/main?base=LAW;n=115717;fld=134;dst=100014" TargetMode="Externa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8.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footer" Target="footer7.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CDD01-2425-4094-A13E-7E6C5C67CE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76</Pages>
  <Words>23695</Words>
  <Characters>135065</Characters>
  <Application>Microsoft Office Word</Application>
  <DocSecurity>0</DocSecurity>
  <Lines>1125</Lines>
  <Paragraphs>316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158444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Назимов Дмитрий Александрович</cp:lastModifiedBy>
  <cp:revision>47</cp:revision>
  <cp:lastPrinted>2015-12-29T14:27:00Z</cp:lastPrinted>
  <dcterms:created xsi:type="dcterms:W3CDTF">2016-01-18T07:59:00Z</dcterms:created>
  <dcterms:modified xsi:type="dcterms:W3CDTF">2016-03-17T07:34:00Z</dcterms:modified>
</cp:coreProperties>
</file>