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0FD" w:rsidRPr="00EA1E4F" w:rsidRDefault="00745D2F" w:rsidP="005050FD">
      <w:pPr>
        <w:pStyle w:val="affffffe"/>
        <w:suppressAutoHyphens/>
        <w:jc w:val="center"/>
        <w:rPr>
          <w:noProof/>
          <w:sz w:val="16"/>
          <w:szCs w:val="16"/>
          <w:lang w:eastAsia="ru-RU"/>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8" type="#_x0000_t202" style="position:absolute;left:0;text-align:left;margin-left:316.15pt;margin-top:0;width:169.85pt;height:81.3pt;z-index:251658240;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style="mso-next-textbox:#Надпись 2">
              <w:txbxContent>
                <w:p w:rsidR="006004EE" w:rsidRPr="00041308" w:rsidRDefault="006004EE" w:rsidP="005050FD">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6004EE" w:rsidRPr="00010061" w:rsidRDefault="006004EE" w:rsidP="005050FD">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6004EE" w:rsidRPr="00010061" w:rsidRDefault="006004EE" w:rsidP="005050FD">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6004EE" w:rsidRPr="00E23D27" w:rsidRDefault="006004EE" w:rsidP="005050FD">
                  <w:pPr>
                    <w:ind w:right="-21" w:firstLine="0"/>
                    <w:jc w:val="left"/>
                    <w:rPr>
                      <w:rFonts w:ascii="Helios" w:hAnsi="Helios"/>
                      <w:sz w:val="12"/>
                      <w:szCs w:val="12"/>
                      <w:lang w:val="en-US"/>
                    </w:rPr>
                  </w:pPr>
                  <w:proofErr w:type="gramStart"/>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proofErr w:type="gramEnd"/>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txbxContent>
            </v:textbox>
            <w10:wrap type="square" anchorx="margin"/>
          </v:shape>
        </w:pict>
      </w:r>
      <w:r w:rsidR="005050FD" w:rsidRPr="00EA1E4F">
        <w:rPr>
          <w:noProof/>
          <w:sz w:val="16"/>
          <w:szCs w:val="16"/>
          <w:lang w:eastAsia="ru-RU"/>
        </w:rPr>
        <w:drawing>
          <wp:inline distT="0" distB="0" distL="0" distR="0" wp14:anchorId="2446D0A1" wp14:editId="4BBE76C5">
            <wp:extent cx="1628775" cy="4762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8775" cy="476250"/>
                    </a:xfrm>
                    <a:prstGeom prst="rect">
                      <a:avLst/>
                    </a:prstGeom>
                    <a:noFill/>
                    <a:ln>
                      <a:noFill/>
                    </a:ln>
                  </pic:spPr>
                </pic:pic>
              </a:graphicData>
            </a:graphic>
          </wp:inline>
        </w:drawing>
      </w:r>
      <w:r w:rsidR="005050FD" w:rsidRPr="00EA1E4F">
        <w:rPr>
          <w:noProof/>
          <w:sz w:val="16"/>
          <w:szCs w:val="16"/>
          <w:lang w:eastAsia="ru-RU"/>
        </w:rPr>
        <w:t xml:space="preserve">            </w:t>
      </w:r>
      <w:r w:rsidR="005050FD" w:rsidRPr="00EA1E4F">
        <w:rPr>
          <w:noProof/>
          <w:sz w:val="16"/>
          <w:szCs w:val="16"/>
          <w:lang w:eastAsia="ru-RU"/>
        </w:rPr>
        <w:drawing>
          <wp:inline distT="0" distB="0" distL="0" distR="0" wp14:anchorId="64DF4BF1" wp14:editId="6571375D">
            <wp:extent cx="1743075" cy="571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3075" cy="571500"/>
                    </a:xfrm>
                    <a:prstGeom prst="rect">
                      <a:avLst/>
                    </a:prstGeom>
                    <a:noFill/>
                    <a:ln>
                      <a:noFill/>
                    </a:ln>
                  </pic:spPr>
                </pic:pic>
              </a:graphicData>
            </a:graphic>
          </wp:inline>
        </w:drawing>
      </w:r>
    </w:p>
    <w:p w:rsidR="007556FF" w:rsidRPr="00E47659" w:rsidRDefault="007556FF" w:rsidP="007556FF">
      <w:pPr>
        <w:ind w:left="5670" w:firstLine="0"/>
        <w:jc w:val="center"/>
        <w:rPr>
          <w:sz w:val="24"/>
          <w:szCs w:val="24"/>
        </w:rPr>
      </w:pPr>
    </w:p>
    <w:p w:rsidR="007556FF" w:rsidRPr="00E47659" w:rsidRDefault="007556FF" w:rsidP="007556FF">
      <w:pPr>
        <w:jc w:val="center"/>
        <w:rPr>
          <w:rFonts w:ascii="Arial" w:hAnsi="Arial" w:cs="Arial"/>
          <w:noProof/>
          <w:sz w:val="18"/>
          <w:szCs w:val="18"/>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5050FD" w:rsidRPr="005050FD" w:rsidRDefault="005050FD" w:rsidP="005050FD">
      <w:pPr>
        <w:spacing w:line="240" w:lineRule="auto"/>
        <w:jc w:val="right"/>
        <w:rPr>
          <w:sz w:val="24"/>
          <w:szCs w:val="24"/>
        </w:rPr>
      </w:pPr>
      <w:r w:rsidRPr="005050FD">
        <w:rPr>
          <w:sz w:val="24"/>
          <w:szCs w:val="24"/>
        </w:rPr>
        <w:t>Заместитель председателя закупочной комиссии -</w:t>
      </w:r>
    </w:p>
    <w:p w:rsidR="005050FD" w:rsidRPr="005050FD" w:rsidRDefault="005050FD" w:rsidP="005050FD">
      <w:pPr>
        <w:spacing w:line="240" w:lineRule="auto"/>
        <w:jc w:val="right"/>
        <w:rPr>
          <w:sz w:val="24"/>
          <w:szCs w:val="24"/>
        </w:rPr>
      </w:pPr>
      <w:r w:rsidRPr="005050FD">
        <w:rPr>
          <w:sz w:val="24"/>
          <w:szCs w:val="24"/>
        </w:rPr>
        <w:t xml:space="preserve">                                                                         заместитель директора по безопасности – </w:t>
      </w:r>
    </w:p>
    <w:p w:rsidR="005050FD" w:rsidRDefault="005050FD" w:rsidP="005050FD">
      <w:pPr>
        <w:spacing w:line="240" w:lineRule="auto"/>
        <w:jc w:val="right"/>
        <w:rPr>
          <w:sz w:val="24"/>
          <w:szCs w:val="24"/>
        </w:rPr>
      </w:pPr>
      <w:r w:rsidRPr="005050FD">
        <w:rPr>
          <w:sz w:val="24"/>
          <w:szCs w:val="24"/>
        </w:rPr>
        <w:t xml:space="preserve">начальник отдела безопасности филиала </w:t>
      </w:r>
    </w:p>
    <w:p w:rsidR="005050FD" w:rsidRPr="005050FD" w:rsidRDefault="005050FD" w:rsidP="005050FD">
      <w:pPr>
        <w:spacing w:line="240" w:lineRule="auto"/>
        <w:jc w:val="right"/>
        <w:rPr>
          <w:sz w:val="24"/>
          <w:szCs w:val="24"/>
        </w:rPr>
      </w:pPr>
      <w:r w:rsidRPr="005050FD">
        <w:rPr>
          <w:sz w:val="24"/>
          <w:szCs w:val="24"/>
        </w:rPr>
        <w:t>ПАО «МРСК Центра» -</w:t>
      </w:r>
      <w:r>
        <w:rPr>
          <w:sz w:val="24"/>
          <w:szCs w:val="24"/>
        </w:rPr>
        <w:t xml:space="preserve"> </w:t>
      </w:r>
      <w:r w:rsidRPr="005050FD">
        <w:rPr>
          <w:sz w:val="24"/>
          <w:szCs w:val="24"/>
        </w:rPr>
        <w:t>«Костромаэнерго»</w:t>
      </w:r>
    </w:p>
    <w:p w:rsidR="005050FD" w:rsidRPr="005050FD" w:rsidRDefault="005050FD" w:rsidP="005050FD">
      <w:pPr>
        <w:spacing w:line="240" w:lineRule="auto"/>
        <w:jc w:val="right"/>
        <w:rPr>
          <w:sz w:val="24"/>
          <w:szCs w:val="24"/>
        </w:rPr>
      </w:pPr>
    </w:p>
    <w:p w:rsidR="005050FD" w:rsidRPr="005050FD" w:rsidRDefault="005050FD" w:rsidP="005050FD">
      <w:pPr>
        <w:spacing w:line="240" w:lineRule="auto"/>
        <w:jc w:val="right"/>
        <w:rPr>
          <w:sz w:val="24"/>
          <w:szCs w:val="24"/>
        </w:rPr>
      </w:pPr>
    </w:p>
    <w:p w:rsidR="005050FD" w:rsidRPr="005050FD" w:rsidRDefault="005050FD" w:rsidP="005050FD">
      <w:pPr>
        <w:spacing w:line="240" w:lineRule="auto"/>
        <w:jc w:val="right"/>
        <w:rPr>
          <w:sz w:val="24"/>
          <w:szCs w:val="24"/>
        </w:rPr>
      </w:pPr>
      <w:r w:rsidRPr="005050FD">
        <w:rPr>
          <w:sz w:val="24"/>
          <w:szCs w:val="24"/>
        </w:rPr>
        <w:t xml:space="preserve">____________________ </w:t>
      </w:r>
      <w:r w:rsidRPr="005050FD">
        <w:rPr>
          <w:snapToGrid w:val="0"/>
          <w:sz w:val="24"/>
          <w:szCs w:val="24"/>
        </w:rPr>
        <w:t xml:space="preserve">А.В. </w:t>
      </w:r>
      <w:proofErr w:type="spellStart"/>
      <w:r w:rsidRPr="005050FD">
        <w:rPr>
          <w:sz w:val="24"/>
          <w:szCs w:val="24"/>
        </w:rPr>
        <w:t>Коротин</w:t>
      </w:r>
      <w:proofErr w:type="spellEnd"/>
    </w:p>
    <w:p w:rsidR="005050FD" w:rsidRPr="00382A07" w:rsidRDefault="005050FD" w:rsidP="005050FD">
      <w:pPr>
        <w:spacing w:line="240" w:lineRule="auto"/>
        <w:jc w:val="right"/>
        <w:rPr>
          <w:sz w:val="24"/>
          <w:szCs w:val="24"/>
        </w:rPr>
      </w:pPr>
    </w:p>
    <w:p w:rsidR="005050FD" w:rsidRPr="00382A07" w:rsidRDefault="005050FD" w:rsidP="005050FD">
      <w:pPr>
        <w:ind w:left="5670" w:firstLine="0"/>
        <w:jc w:val="right"/>
        <w:rPr>
          <w:sz w:val="24"/>
          <w:szCs w:val="24"/>
        </w:rPr>
      </w:pPr>
      <w:r w:rsidRPr="00382A07">
        <w:rPr>
          <w:sz w:val="24"/>
          <w:szCs w:val="24"/>
        </w:rPr>
        <w:t xml:space="preserve"> «____» ___________________ </w:t>
      </w:r>
      <w:r>
        <w:rPr>
          <w:sz w:val="24"/>
          <w:szCs w:val="24"/>
        </w:rPr>
        <w:t>2018</w:t>
      </w:r>
      <w:r w:rsidRPr="00382A07">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972B83">
        <w:rPr>
          <w:b/>
          <w:kern w:val="36"/>
          <w:sz w:val="24"/>
          <w:szCs w:val="24"/>
        </w:rPr>
        <w:t>2018</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5050FD" w:rsidRPr="00C12FA4" w:rsidRDefault="005050FD"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0756A8"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5050FD" w:rsidRPr="005050FD">
        <w:rPr>
          <w:b/>
          <w:sz w:val="24"/>
          <w:szCs w:val="24"/>
        </w:rPr>
        <w:t>Договора</w:t>
      </w:r>
      <w:proofErr w:type="gramEnd"/>
      <w:r w:rsidR="005050FD" w:rsidRPr="005050FD">
        <w:rPr>
          <w:b/>
          <w:sz w:val="24"/>
          <w:szCs w:val="24"/>
        </w:rPr>
        <w:t xml:space="preserve"> на выполнение работ по восстановлению нарушенного благоустройства после строительства кабельных и воздушных линий для нужд технологического присоединения для нужд ПАО «МРСК Центра» </w:t>
      </w:r>
    </w:p>
    <w:p w:rsidR="00717F60" w:rsidRPr="00C12FA4" w:rsidRDefault="005050FD" w:rsidP="007556FF">
      <w:pPr>
        <w:spacing w:line="264" w:lineRule="auto"/>
        <w:ind w:firstLine="0"/>
        <w:jc w:val="center"/>
        <w:rPr>
          <w:b/>
          <w:sz w:val="24"/>
          <w:szCs w:val="24"/>
        </w:rPr>
      </w:pPr>
      <w:r w:rsidRPr="005050FD">
        <w:rPr>
          <w:b/>
          <w:sz w:val="24"/>
          <w:szCs w:val="24"/>
        </w:rPr>
        <w:t>(филиала «Костромаэнерго»).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5050FD">
        <w:rPr>
          <w:sz w:val="24"/>
          <w:szCs w:val="24"/>
        </w:rPr>
        <w:t>Кострома</w:t>
      </w:r>
      <w:r w:rsidRPr="00C12FA4">
        <w:rPr>
          <w:sz w:val="24"/>
          <w:szCs w:val="24"/>
        </w:rPr>
        <w:br/>
      </w:r>
      <w:r w:rsidR="00972B83">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3E5788" w:rsidRDefault="00C55095">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3E5788">
        <w:rPr>
          <w:noProof/>
        </w:rPr>
        <w:t>1</w:t>
      </w:r>
      <w:r w:rsidR="003E5788">
        <w:rPr>
          <w:rFonts w:asciiTheme="minorHAnsi" w:eastAsiaTheme="minorEastAsia" w:hAnsiTheme="minorHAnsi" w:cstheme="minorBidi"/>
          <w:b w:val="0"/>
          <w:caps w:val="0"/>
          <w:noProof/>
          <w:szCs w:val="22"/>
          <w:lang w:eastAsia="ru-RU"/>
        </w:rPr>
        <w:tab/>
      </w:r>
      <w:r w:rsidR="003E5788">
        <w:rPr>
          <w:noProof/>
        </w:rPr>
        <w:t>Общие положения</w:t>
      </w:r>
      <w:r w:rsidR="003E5788">
        <w:rPr>
          <w:noProof/>
        </w:rPr>
        <w:tab/>
      </w:r>
      <w:r>
        <w:rPr>
          <w:noProof/>
        </w:rPr>
        <w:fldChar w:fldCharType="begin"/>
      </w:r>
      <w:r w:rsidR="003E5788">
        <w:rPr>
          <w:noProof/>
        </w:rPr>
        <w:instrText xml:space="preserve"> PAGEREF _Toc498589568 \h </w:instrText>
      </w:r>
      <w:r>
        <w:rPr>
          <w:noProof/>
        </w:rPr>
      </w:r>
      <w:r>
        <w:rPr>
          <w:noProof/>
        </w:rPr>
        <w:fldChar w:fldCharType="separate"/>
      </w:r>
      <w:r w:rsidR="00291DEA">
        <w:rPr>
          <w:noProof/>
        </w:rPr>
        <w:t>4</w:t>
      </w:r>
      <w:r>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55095">
        <w:rPr>
          <w:noProof/>
        </w:rPr>
        <w:fldChar w:fldCharType="begin"/>
      </w:r>
      <w:r>
        <w:rPr>
          <w:noProof/>
        </w:rPr>
        <w:instrText xml:space="preserve"> PAGEREF _Toc498589569 \h </w:instrText>
      </w:r>
      <w:r w:rsidR="00C55095">
        <w:rPr>
          <w:noProof/>
        </w:rPr>
      </w:r>
      <w:r w:rsidR="00C55095">
        <w:rPr>
          <w:noProof/>
        </w:rPr>
        <w:fldChar w:fldCharType="separate"/>
      </w:r>
      <w:r w:rsidR="00291DEA">
        <w:rPr>
          <w:noProof/>
        </w:rPr>
        <w:t>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55095">
        <w:rPr>
          <w:noProof/>
        </w:rPr>
        <w:fldChar w:fldCharType="begin"/>
      </w:r>
      <w:r>
        <w:rPr>
          <w:noProof/>
        </w:rPr>
        <w:instrText xml:space="preserve"> PAGEREF _Toc498589570 \h </w:instrText>
      </w:r>
      <w:r w:rsidR="00C55095">
        <w:rPr>
          <w:noProof/>
        </w:rPr>
      </w:r>
      <w:r w:rsidR="00C55095">
        <w:rPr>
          <w:noProof/>
        </w:rPr>
        <w:fldChar w:fldCharType="separate"/>
      </w:r>
      <w:r w:rsidR="00291DEA">
        <w:rPr>
          <w:noProof/>
        </w:rPr>
        <w:t>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F66BB">
        <w:rPr>
          <w:noProof/>
        </w:rPr>
        <w:tab/>
      </w:r>
      <w:r w:rsidR="00C55095">
        <w:rPr>
          <w:noProof/>
        </w:rPr>
        <w:fldChar w:fldCharType="begin"/>
      </w:r>
      <w:r>
        <w:rPr>
          <w:noProof/>
        </w:rPr>
        <w:instrText xml:space="preserve"> PAGEREF _Toc498589571 \h </w:instrText>
      </w:r>
      <w:r w:rsidR="00C55095">
        <w:rPr>
          <w:noProof/>
        </w:rPr>
      </w:r>
      <w:r w:rsidR="00C55095">
        <w:rPr>
          <w:noProof/>
        </w:rPr>
        <w:fldChar w:fldCharType="separate"/>
      </w:r>
      <w:r w:rsidR="00291DEA">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55095">
        <w:rPr>
          <w:noProof/>
        </w:rPr>
        <w:fldChar w:fldCharType="begin"/>
      </w:r>
      <w:r>
        <w:rPr>
          <w:noProof/>
        </w:rPr>
        <w:instrText xml:space="preserve"> PAGEREF _Toc498589572 \h </w:instrText>
      </w:r>
      <w:r w:rsidR="00C55095">
        <w:rPr>
          <w:noProof/>
        </w:rPr>
      </w:r>
      <w:r w:rsidR="00C55095">
        <w:rPr>
          <w:noProof/>
        </w:rPr>
        <w:fldChar w:fldCharType="separate"/>
      </w:r>
      <w:r w:rsidR="00291DEA">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55095">
        <w:rPr>
          <w:noProof/>
        </w:rPr>
        <w:fldChar w:fldCharType="begin"/>
      </w:r>
      <w:r>
        <w:rPr>
          <w:noProof/>
        </w:rPr>
        <w:instrText xml:space="preserve"> PAGEREF _Toc498589573 \h </w:instrText>
      </w:r>
      <w:r w:rsidR="00C55095">
        <w:rPr>
          <w:noProof/>
        </w:rPr>
      </w:r>
      <w:r w:rsidR="00C55095">
        <w:rPr>
          <w:noProof/>
        </w:rPr>
        <w:fldChar w:fldCharType="separate"/>
      </w:r>
      <w:r w:rsidR="00291DEA">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C55095">
        <w:rPr>
          <w:noProof/>
        </w:rPr>
        <w:fldChar w:fldCharType="begin"/>
      </w:r>
      <w:r>
        <w:rPr>
          <w:noProof/>
        </w:rPr>
        <w:instrText xml:space="preserve"> PAGEREF _Toc498589574 \h </w:instrText>
      </w:r>
      <w:r w:rsidR="00C55095">
        <w:rPr>
          <w:noProof/>
        </w:rPr>
      </w:r>
      <w:r w:rsidR="00C55095">
        <w:rPr>
          <w:noProof/>
        </w:rPr>
        <w:fldChar w:fldCharType="separate"/>
      </w:r>
      <w:r w:rsidR="00291DEA">
        <w:rPr>
          <w:noProof/>
        </w:rPr>
        <w:t>8</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22538E">
        <w:rPr>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_Toc498589581 \h </w:instrText>
      </w:r>
      <w:r w:rsidR="00C55095">
        <w:rPr>
          <w:noProof/>
        </w:rPr>
      </w:r>
      <w:r w:rsidR="00C55095">
        <w:rPr>
          <w:noProof/>
        </w:rPr>
        <w:fldChar w:fldCharType="separate"/>
      </w:r>
      <w:r w:rsidR="00291DEA">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55095">
        <w:rPr>
          <w:noProof/>
        </w:rPr>
        <w:fldChar w:fldCharType="begin"/>
      </w:r>
      <w:r>
        <w:rPr>
          <w:noProof/>
        </w:rPr>
        <w:instrText xml:space="preserve"> PAGEREF _Toc498589582 \h </w:instrText>
      </w:r>
      <w:r w:rsidR="00C55095">
        <w:rPr>
          <w:noProof/>
        </w:rPr>
      </w:r>
      <w:r w:rsidR="00C55095">
        <w:rPr>
          <w:noProof/>
        </w:rPr>
        <w:fldChar w:fldCharType="separate"/>
      </w:r>
      <w:r w:rsidR="00291DEA">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22538E">
        <w:rPr>
          <w:bCs w:val="0"/>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_Toc498589586 \h </w:instrText>
      </w:r>
      <w:r w:rsidR="00C55095">
        <w:rPr>
          <w:noProof/>
        </w:rPr>
      </w:r>
      <w:r w:rsidR="00C55095">
        <w:rPr>
          <w:noProof/>
        </w:rPr>
        <w:fldChar w:fldCharType="separate"/>
      </w:r>
      <w:r w:rsidR="00291DEA">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2.3</w:t>
      </w:r>
      <w:r>
        <w:rPr>
          <w:rFonts w:asciiTheme="minorHAnsi" w:eastAsiaTheme="minorEastAsia" w:hAnsiTheme="minorHAnsi" w:cstheme="minorBidi"/>
          <w:b w:val="0"/>
          <w:bCs w:val="0"/>
          <w:noProof/>
          <w:sz w:val="22"/>
          <w:szCs w:val="22"/>
          <w:lang w:eastAsia="ru-RU"/>
        </w:rPr>
        <w:tab/>
      </w:r>
      <w:r w:rsidRPr="0022538E">
        <w:rPr>
          <w:bCs w:val="0"/>
          <w:noProof/>
        </w:rPr>
        <w:t>Дополнительные условия, включаемые в проект договора</w:t>
      </w:r>
      <w:r>
        <w:rPr>
          <w:noProof/>
        </w:rPr>
        <w:tab/>
      </w:r>
      <w:r w:rsidR="00C55095">
        <w:rPr>
          <w:noProof/>
        </w:rPr>
        <w:fldChar w:fldCharType="begin"/>
      </w:r>
      <w:r>
        <w:rPr>
          <w:noProof/>
        </w:rPr>
        <w:instrText xml:space="preserve"> PAGEREF _Toc498589590 \h </w:instrText>
      </w:r>
      <w:r w:rsidR="00C55095">
        <w:rPr>
          <w:noProof/>
        </w:rPr>
      </w:r>
      <w:r w:rsidR="00C55095">
        <w:rPr>
          <w:noProof/>
        </w:rPr>
        <w:fldChar w:fldCharType="separate"/>
      </w:r>
      <w:r w:rsidR="00291DEA">
        <w:rPr>
          <w:noProof/>
        </w:rPr>
        <w:t>11</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55095">
        <w:rPr>
          <w:noProof/>
        </w:rPr>
        <w:fldChar w:fldCharType="begin"/>
      </w:r>
      <w:r>
        <w:rPr>
          <w:noProof/>
        </w:rPr>
        <w:instrText xml:space="preserve"> PAGEREF _Toc498589598 \h </w:instrText>
      </w:r>
      <w:r w:rsidR="00C55095">
        <w:rPr>
          <w:noProof/>
        </w:rPr>
      </w:r>
      <w:r w:rsidR="00C55095">
        <w:rPr>
          <w:noProof/>
        </w:rPr>
        <w:fldChar w:fldCharType="separate"/>
      </w:r>
      <w:r w:rsidR="00291DEA">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55095">
        <w:rPr>
          <w:noProof/>
        </w:rPr>
        <w:fldChar w:fldCharType="begin"/>
      </w:r>
      <w:r>
        <w:rPr>
          <w:noProof/>
        </w:rPr>
        <w:instrText xml:space="preserve"> PAGEREF _Toc498589599 \h </w:instrText>
      </w:r>
      <w:r w:rsidR="00C55095">
        <w:rPr>
          <w:noProof/>
        </w:rPr>
      </w:r>
      <w:r w:rsidR="00C55095">
        <w:rPr>
          <w:noProof/>
        </w:rPr>
        <w:fldChar w:fldCharType="separate"/>
      </w:r>
      <w:r w:rsidR="00291DEA">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55095">
        <w:rPr>
          <w:noProof/>
        </w:rPr>
        <w:fldChar w:fldCharType="begin"/>
      </w:r>
      <w:r>
        <w:rPr>
          <w:noProof/>
        </w:rPr>
        <w:instrText xml:space="preserve"> PAGEREF _Toc498589602 \h </w:instrText>
      </w:r>
      <w:r w:rsidR="00C55095">
        <w:rPr>
          <w:noProof/>
        </w:rPr>
      </w:r>
      <w:r w:rsidR="00C55095">
        <w:rPr>
          <w:noProof/>
        </w:rPr>
        <w:fldChar w:fldCharType="separate"/>
      </w:r>
      <w:r w:rsidR="00291DEA">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55095">
        <w:rPr>
          <w:noProof/>
        </w:rPr>
        <w:fldChar w:fldCharType="begin"/>
      </w:r>
      <w:r>
        <w:rPr>
          <w:noProof/>
        </w:rPr>
        <w:instrText xml:space="preserve"> PAGEREF _Toc498589603 \h </w:instrText>
      </w:r>
      <w:r w:rsidR="00C55095">
        <w:rPr>
          <w:noProof/>
        </w:rPr>
      </w:r>
      <w:r w:rsidR="00C55095">
        <w:rPr>
          <w:noProof/>
        </w:rPr>
        <w:fldChar w:fldCharType="separate"/>
      </w:r>
      <w:r w:rsidR="00291DEA">
        <w:rPr>
          <w:noProof/>
        </w:rPr>
        <w:t>14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55095">
        <w:rPr>
          <w:noProof/>
        </w:rPr>
        <w:fldChar w:fldCharType="begin"/>
      </w:r>
      <w:r>
        <w:rPr>
          <w:noProof/>
        </w:rPr>
        <w:instrText xml:space="preserve"> PAGEREF _Toc498589618 \h </w:instrText>
      </w:r>
      <w:r w:rsidR="00C55095">
        <w:rPr>
          <w:noProof/>
        </w:rPr>
      </w:r>
      <w:r w:rsidR="00C55095">
        <w:rPr>
          <w:noProof/>
        </w:rPr>
        <w:fldChar w:fldCharType="separate"/>
      </w:r>
      <w:r w:rsidR="00291DEA">
        <w:rPr>
          <w:noProof/>
        </w:rPr>
        <w:t>31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55095">
        <w:rPr>
          <w:noProof/>
        </w:rPr>
        <w:fldChar w:fldCharType="begin"/>
      </w:r>
      <w:r>
        <w:rPr>
          <w:noProof/>
        </w:rPr>
        <w:instrText xml:space="preserve"> PAGEREF _Toc498589621 \h </w:instrText>
      </w:r>
      <w:r w:rsidR="00C55095">
        <w:rPr>
          <w:noProof/>
        </w:rPr>
      </w:r>
      <w:r w:rsidR="00C55095">
        <w:rPr>
          <w:noProof/>
        </w:rPr>
        <w:fldChar w:fldCharType="separate"/>
      </w:r>
      <w:r w:rsidR="00291DEA">
        <w:rPr>
          <w:noProof/>
        </w:rPr>
        <w:t>32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55095">
        <w:rPr>
          <w:noProof/>
        </w:rPr>
        <w:fldChar w:fldCharType="begin"/>
      </w:r>
      <w:r>
        <w:rPr>
          <w:noProof/>
        </w:rPr>
        <w:instrText xml:space="preserve"> PAGEREF _Toc498589622 \h </w:instrText>
      </w:r>
      <w:r w:rsidR="00C55095">
        <w:rPr>
          <w:noProof/>
        </w:rPr>
      </w:r>
      <w:r w:rsidR="00C55095">
        <w:rPr>
          <w:noProof/>
        </w:rPr>
        <w:fldChar w:fldCharType="separate"/>
      </w:r>
      <w:r w:rsidR="00291DEA">
        <w:rPr>
          <w:noProof/>
        </w:rPr>
        <w:t>32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55095">
        <w:rPr>
          <w:noProof/>
        </w:rPr>
        <w:fldChar w:fldCharType="begin"/>
      </w:r>
      <w:r>
        <w:rPr>
          <w:noProof/>
        </w:rPr>
        <w:instrText xml:space="preserve"> PAGEREF _Toc498589627 \h </w:instrText>
      </w:r>
      <w:r w:rsidR="00C55095">
        <w:rPr>
          <w:noProof/>
        </w:rPr>
      </w:r>
      <w:r w:rsidR="00C55095">
        <w:rPr>
          <w:noProof/>
        </w:rPr>
        <w:fldChar w:fldCharType="separate"/>
      </w:r>
      <w:r w:rsidR="00291DEA">
        <w:rPr>
          <w:noProof/>
        </w:rPr>
        <w:t>34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C55095">
        <w:rPr>
          <w:noProof/>
        </w:rPr>
        <w:fldChar w:fldCharType="begin"/>
      </w:r>
      <w:r>
        <w:rPr>
          <w:noProof/>
        </w:rPr>
        <w:instrText xml:space="preserve"> PAGEREF _Toc498589628 \h </w:instrText>
      </w:r>
      <w:r w:rsidR="00C55095">
        <w:rPr>
          <w:noProof/>
        </w:rPr>
      </w:r>
      <w:r w:rsidR="00C55095">
        <w:rPr>
          <w:noProof/>
        </w:rPr>
        <w:fldChar w:fldCharType="separate"/>
      </w:r>
      <w:r w:rsidR="00291DEA">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55095">
        <w:rPr>
          <w:noProof/>
        </w:rPr>
        <w:fldChar w:fldCharType="begin"/>
      </w:r>
      <w:r>
        <w:rPr>
          <w:noProof/>
        </w:rPr>
        <w:instrText xml:space="preserve"> PAGEREF _Toc498589635 \h </w:instrText>
      </w:r>
      <w:r w:rsidR="00C55095">
        <w:rPr>
          <w:noProof/>
        </w:rPr>
      </w:r>
      <w:r w:rsidR="00C55095">
        <w:rPr>
          <w:noProof/>
        </w:rPr>
        <w:fldChar w:fldCharType="separate"/>
      </w:r>
      <w:r w:rsidR="00291DEA">
        <w:rPr>
          <w:noProof/>
        </w:rPr>
        <w:t>37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55095">
        <w:rPr>
          <w:noProof/>
        </w:rPr>
        <w:fldChar w:fldCharType="begin"/>
      </w:r>
      <w:r>
        <w:rPr>
          <w:noProof/>
        </w:rPr>
        <w:instrText xml:space="preserve"> PAGEREF _Toc498589636 \h </w:instrText>
      </w:r>
      <w:r w:rsidR="00C55095">
        <w:rPr>
          <w:noProof/>
        </w:rPr>
      </w:r>
      <w:r w:rsidR="00C55095">
        <w:rPr>
          <w:noProof/>
        </w:rPr>
        <w:fldChar w:fldCharType="separate"/>
      </w:r>
      <w:r w:rsidR="00291DEA">
        <w:rPr>
          <w:noProof/>
        </w:rPr>
        <w:t>37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3.11</w:t>
      </w:r>
      <w:r>
        <w:rPr>
          <w:rFonts w:asciiTheme="minorHAnsi" w:eastAsiaTheme="minorEastAsia" w:hAnsiTheme="minorHAnsi" w:cstheme="minorBidi"/>
          <w:b w:val="0"/>
          <w:bCs w:val="0"/>
          <w:noProof/>
          <w:sz w:val="22"/>
          <w:szCs w:val="22"/>
          <w:lang w:eastAsia="ru-RU"/>
        </w:rPr>
        <w:tab/>
      </w:r>
      <w:r w:rsidRPr="0022538E">
        <w:rPr>
          <w:bCs w:val="0"/>
          <w:noProof/>
        </w:rPr>
        <w:t>Антидемпинговые меры</w:t>
      </w:r>
      <w:r>
        <w:rPr>
          <w:noProof/>
        </w:rPr>
        <w:tab/>
      </w:r>
      <w:r w:rsidR="00C55095">
        <w:rPr>
          <w:noProof/>
        </w:rPr>
        <w:fldChar w:fldCharType="begin"/>
      </w:r>
      <w:r>
        <w:rPr>
          <w:noProof/>
        </w:rPr>
        <w:instrText xml:space="preserve"> PAGEREF _Toc498589637 \h </w:instrText>
      </w:r>
      <w:r w:rsidR="00C55095">
        <w:rPr>
          <w:noProof/>
        </w:rPr>
      </w:r>
      <w:r w:rsidR="00C55095">
        <w:rPr>
          <w:noProof/>
        </w:rPr>
        <w:fldChar w:fldCharType="separate"/>
      </w:r>
      <w:r w:rsidR="00291DEA">
        <w:rPr>
          <w:noProof/>
        </w:rPr>
        <w:t>38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55095">
        <w:rPr>
          <w:noProof/>
        </w:rPr>
        <w:fldChar w:fldCharType="begin"/>
      </w:r>
      <w:r>
        <w:rPr>
          <w:noProof/>
        </w:rPr>
        <w:instrText xml:space="preserve"> PAGEREF _Toc498589638 \h </w:instrText>
      </w:r>
      <w:r w:rsidR="00C55095">
        <w:rPr>
          <w:noProof/>
        </w:rPr>
      </w:r>
      <w:r w:rsidR="00C55095">
        <w:rPr>
          <w:noProof/>
        </w:rPr>
        <w:fldChar w:fldCharType="separate"/>
      </w:r>
      <w:r w:rsidR="00291DEA">
        <w:rPr>
          <w:noProof/>
        </w:rPr>
        <w:t>39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C55095">
        <w:rPr>
          <w:noProof/>
        </w:rPr>
        <w:fldChar w:fldCharType="begin"/>
      </w:r>
      <w:r>
        <w:rPr>
          <w:noProof/>
        </w:rPr>
        <w:instrText xml:space="preserve"> PAGEREF _Toc498589639 \h </w:instrText>
      </w:r>
      <w:r w:rsidR="00C55095">
        <w:rPr>
          <w:noProof/>
        </w:rPr>
      </w:r>
      <w:r w:rsidR="00C55095">
        <w:rPr>
          <w:noProof/>
        </w:rPr>
        <w:fldChar w:fldCharType="separate"/>
      </w:r>
      <w:r w:rsidR="00291DEA">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55095">
        <w:rPr>
          <w:noProof/>
        </w:rPr>
        <w:fldChar w:fldCharType="begin"/>
      </w:r>
      <w:r>
        <w:rPr>
          <w:noProof/>
        </w:rPr>
        <w:instrText xml:space="preserve"> PAGEREF _Toc498589640 \h </w:instrText>
      </w:r>
      <w:r w:rsidR="00C55095">
        <w:rPr>
          <w:noProof/>
        </w:rPr>
      </w:r>
      <w:r w:rsidR="00C55095">
        <w:rPr>
          <w:noProof/>
        </w:rPr>
        <w:fldChar w:fldCharType="separate"/>
      </w:r>
      <w:r w:rsidR="00291DEA">
        <w:rPr>
          <w:noProof/>
        </w:rPr>
        <w:t>41</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sidRPr="0022538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55095">
        <w:rPr>
          <w:noProof/>
        </w:rPr>
        <w:fldChar w:fldCharType="begin"/>
      </w:r>
      <w:r>
        <w:rPr>
          <w:noProof/>
        </w:rPr>
        <w:instrText xml:space="preserve"> PAGEREF _Toc498589643 \h </w:instrText>
      </w:r>
      <w:r w:rsidR="00C55095">
        <w:rPr>
          <w:noProof/>
        </w:rPr>
      </w:r>
      <w:r w:rsidR="00C55095">
        <w:rPr>
          <w:noProof/>
        </w:rPr>
        <w:fldChar w:fldCharType="separate"/>
      </w:r>
      <w:r w:rsidR="00291DEA">
        <w:rPr>
          <w:noProof/>
        </w:rPr>
        <w:t>43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C55095">
        <w:rPr>
          <w:noProof/>
        </w:rPr>
        <w:fldChar w:fldCharType="begin"/>
      </w:r>
      <w:r>
        <w:rPr>
          <w:noProof/>
        </w:rPr>
        <w:instrText xml:space="preserve"> PAGEREF _Toc498589644 \h </w:instrText>
      </w:r>
      <w:r w:rsidR="00C55095">
        <w:rPr>
          <w:noProof/>
        </w:rPr>
      </w:r>
      <w:r w:rsidR="00C55095">
        <w:rPr>
          <w:noProof/>
        </w:rPr>
        <w:fldChar w:fldCharType="separate"/>
      </w:r>
      <w:r w:rsidR="00291DEA">
        <w:rPr>
          <w:noProof/>
        </w:rPr>
        <w:t>43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C55095">
        <w:rPr>
          <w:noProof/>
        </w:rPr>
        <w:fldChar w:fldCharType="begin"/>
      </w:r>
      <w:r>
        <w:rPr>
          <w:noProof/>
        </w:rPr>
        <w:instrText xml:space="preserve"> PAGEREF _Toc498589646 \h </w:instrText>
      </w:r>
      <w:r w:rsidR="00C55095">
        <w:rPr>
          <w:noProof/>
        </w:rPr>
      </w:r>
      <w:r w:rsidR="00C55095">
        <w:rPr>
          <w:noProof/>
        </w:rPr>
        <w:fldChar w:fldCharType="separate"/>
      </w:r>
      <w:r w:rsidR="00291DEA">
        <w:rPr>
          <w:noProof/>
        </w:rPr>
        <w:t>43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C55095">
        <w:rPr>
          <w:noProof/>
        </w:rPr>
        <w:fldChar w:fldCharType="begin"/>
      </w:r>
      <w:r>
        <w:rPr>
          <w:noProof/>
        </w:rPr>
        <w:instrText xml:space="preserve"> PAGEREF _Toc498589648 \h </w:instrText>
      </w:r>
      <w:r w:rsidR="00C55095">
        <w:rPr>
          <w:noProof/>
        </w:rPr>
      </w:r>
      <w:r w:rsidR="00C55095">
        <w:rPr>
          <w:noProof/>
        </w:rPr>
        <w:fldChar w:fldCharType="separate"/>
      </w:r>
      <w:r w:rsidR="00291DEA">
        <w:rPr>
          <w:noProof/>
        </w:rPr>
        <w:t>43</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55095">
        <w:rPr>
          <w:noProof/>
        </w:rPr>
        <w:fldChar w:fldCharType="begin"/>
      </w:r>
      <w:r>
        <w:rPr>
          <w:noProof/>
        </w:rPr>
        <w:instrText xml:space="preserve"> PAGEREF _Toc498589650 \h </w:instrText>
      </w:r>
      <w:r w:rsidR="00C55095">
        <w:rPr>
          <w:noProof/>
        </w:rPr>
      </w:r>
      <w:r w:rsidR="00C55095">
        <w:rPr>
          <w:noProof/>
        </w:rPr>
        <w:fldChar w:fldCharType="separate"/>
      </w:r>
      <w:r w:rsidR="00291DEA">
        <w:rPr>
          <w:noProof/>
        </w:rPr>
        <w:t>44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55095">
        <w:rPr>
          <w:noProof/>
        </w:rPr>
        <w:fldChar w:fldCharType="begin"/>
      </w:r>
      <w:r>
        <w:rPr>
          <w:noProof/>
        </w:rPr>
        <w:instrText xml:space="preserve"> PAGEREF _Toc498589651 \h </w:instrText>
      </w:r>
      <w:r w:rsidR="00C55095">
        <w:rPr>
          <w:noProof/>
        </w:rPr>
      </w:r>
      <w:r w:rsidR="00C55095">
        <w:rPr>
          <w:noProof/>
        </w:rPr>
        <w:fldChar w:fldCharType="separate"/>
      </w:r>
      <w:r w:rsidR="00291DEA">
        <w:rPr>
          <w:noProof/>
        </w:rPr>
        <w:t>44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22538E">
        <w:rPr>
          <w:bCs w:val="0"/>
          <w:noProof/>
        </w:rPr>
        <w:t>работ</w:t>
      </w:r>
      <w:r w:rsidRPr="0022538E">
        <w:rPr>
          <w:b w:val="0"/>
          <w:noProof/>
        </w:rPr>
        <w:t xml:space="preserve"> </w:t>
      </w:r>
      <w:r>
        <w:rPr>
          <w:noProof/>
        </w:rPr>
        <w:t>(форма 2)</w:t>
      </w:r>
      <w:r>
        <w:rPr>
          <w:noProof/>
        </w:rPr>
        <w:tab/>
      </w:r>
      <w:r w:rsidR="00C55095">
        <w:rPr>
          <w:noProof/>
        </w:rPr>
        <w:fldChar w:fldCharType="begin"/>
      </w:r>
      <w:r>
        <w:rPr>
          <w:noProof/>
        </w:rPr>
        <w:instrText xml:space="preserve"> PAGEREF _Toc498589656 \h </w:instrText>
      </w:r>
      <w:r w:rsidR="00C55095">
        <w:rPr>
          <w:noProof/>
        </w:rPr>
      </w:r>
      <w:r w:rsidR="00C55095">
        <w:rPr>
          <w:noProof/>
        </w:rPr>
        <w:fldChar w:fldCharType="separate"/>
      </w:r>
      <w:r w:rsidR="00291DEA">
        <w:rPr>
          <w:noProof/>
        </w:rPr>
        <w:t>50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5.3</w:t>
      </w:r>
      <w:r>
        <w:rPr>
          <w:rFonts w:asciiTheme="minorHAnsi" w:eastAsiaTheme="minorEastAsia" w:hAnsiTheme="minorHAnsi" w:cstheme="minorBidi"/>
          <w:b w:val="0"/>
          <w:bCs w:val="0"/>
          <w:noProof/>
          <w:sz w:val="22"/>
          <w:szCs w:val="22"/>
          <w:lang w:eastAsia="ru-RU"/>
        </w:rPr>
        <w:tab/>
      </w:r>
      <w:r w:rsidRPr="0022538E">
        <w:rPr>
          <w:noProof/>
          <w:color w:val="000000"/>
        </w:rPr>
        <w:t>Техническое предложение (форма 3)</w:t>
      </w:r>
      <w:r>
        <w:rPr>
          <w:noProof/>
        </w:rPr>
        <w:tab/>
      </w:r>
      <w:r w:rsidR="00C55095">
        <w:rPr>
          <w:noProof/>
        </w:rPr>
        <w:fldChar w:fldCharType="begin"/>
      </w:r>
      <w:r>
        <w:rPr>
          <w:noProof/>
        </w:rPr>
        <w:instrText xml:space="preserve"> PAGEREF _Toc498589659 \h </w:instrText>
      </w:r>
      <w:r w:rsidR="00C55095">
        <w:rPr>
          <w:noProof/>
        </w:rPr>
      </w:r>
      <w:r w:rsidR="00C55095">
        <w:rPr>
          <w:noProof/>
        </w:rPr>
        <w:fldChar w:fldCharType="separate"/>
      </w:r>
      <w:r w:rsidR="00291DEA">
        <w:rPr>
          <w:noProof/>
        </w:rPr>
        <w:t>53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C55095">
        <w:rPr>
          <w:noProof/>
        </w:rPr>
        <w:fldChar w:fldCharType="begin"/>
      </w:r>
      <w:r>
        <w:rPr>
          <w:noProof/>
        </w:rPr>
        <w:instrText xml:space="preserve"> PAGEREF _Toc498589662 \h </w:instrText>
      </w:r>
      <w:r w:rsidR="00C55095">
        <w:rPr>
          <w:noProof/>
        </w:rPr>
      </w:r>
      <w:r w:rsidR="00C55095">
        <w:rPr>
          <w:noProof/>
        </w:rPr>
        <w:fldChar w:fldCharType="separate"/>
      </w:r>
      <w:r w:rsidR="00291DEA">
        <w:rPr>
          <w:noProof/>
        </w:rPr>
        <w:t>55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C55095">
        <w:rPr>
          <w:noProof/>
        </w:rPr>
        <w:fldChar w:fldCharType="begin"/>
      </w:r>
      <w:r>
        <w:rPr>
          <w:noProof/>
        </w:rPr>
        <w:instrText xml:space="preserve"> PAGEREF _Toc498589665 \h </w:instrText>
      </w:r>
      <w:r w:rsidR="00C55095">
        <w:rPr>
          <w:noProof/>
        </w:rPr>
      </w:r>
      <w:r w:rsidR="00C55095">
        <w:rPr>
          <w:noProof/>
        </w:rPr>
        <w:fldChar w:fldCharType="separate"/>
      </w:r>
      <w:r w:rsidR="00291DEA">
        <w:rPr>
          <w:noProof/>
        </w:rPr>
        <w:t>57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5.6</w:t>
      </w:r>
      <w:r>
        <w:rPr>
          <w:rFonts w:asciiTheme="minorHAnsi" w:eastAsiaTheme="minorEastAsia" w:hAnsiTheme="minorHAnsi" w:cstheme="minorBidi"/>
          <w:b w:val="0"/>
          <w:bCs w:val="0"/>
          <w:noProof/>
          <w:sz w:val="22"/>
          <w:szCs w:val="22"/>
          <w:lang w:eastAsia="ru-RU"/>
        </w:rPr>
        <w:tab/>
      </w:r>
      <w:r w:rsidRPr="0022538E">
        <w:rPr>
          <w:noProof/>
          <w:color w:val="000000"/>
        </w:rPr>
        <w:t>Протокол разногласий к проекту Договора (форма 6)</w:t>
      </w:r>
      <w:r>
        <w:rPr>
          <w:noProof/>
        </w:rPr>
        <w:tab/>
      </w:r>
      <w:r w:rsidR="00C55095">
        <w:rPr>
          <w:noProof/>
        </w:rPr>
        <w:fldChar w:fldCharType="begin"/>
      </w:r>
      <w:r>
        <w:rPr>
          <w:noProof/>
        </w:rPr>
        <w:instrText xml:space="preserve"> PAGEREF _Toc498589668 \h </w:instrText>
      </w:r>
      <w:r w:rsidR="00C55095">
        <w:rPr>
          <w:noProof/>
        </w:rPr>
      </w:r>
      <w:r w:rsidR="00C55095">
        <w:rPr>
          <w:noProof/>
        </w:rPr>
        <w:fldChar w:fldCharType="separate"/>
      </w:r>
      <w:r w:rsidR="00291DEA">
        <w:rPr>
          <w:noProof/>
        </w:rPr>
        <w:t>59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55095">
        <w:rPr>
          <w:noProof/>
        </w:rPr>
        <w:fldChar w:fldCharType="begin"/>
      </w:r>
      <w:r>
        <w:rPr>
          <w:noProof/>
        </w:rPr>
        <w:instrText xml:space="preserve"> PAGEREF _Toc498589671 \h </w:instrText>
      </w:r>
      <w:r w:rsidR="00C55095">
        <w:rPr>
          <w:noProof/>
        </w:rPr>
      </w:r>
      <w:r w:rsidR="00C55095">
        <w:rPr>
          <w:noProof/>
        </w:rPr>
        <w:fldChar w:fldCharType="separate"/>
      </w:r>
      <w:r w:rsidR="00291DEA">
        <w:rPr>
          <w:noProof/>
        </w:rPr>
        <w:t>61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55095">
        <w:rPr>
          <w:noProof/>
        </w:rPr>
        <w:fldChar w:fldCharType="begin"/>
      </w:r>
      <w:r>
        <w:rPr>
          <w:noProof/>
        </w:rPr>
        <w:instrText xml:space="preserve"> PAGEREF _Toc498589675 \h </w:instrText>
      </w:r>
      <w:r w:rsidR="00C55095">
        <w:rPr>
          <w:noProof/>
        </w:rPr>
      </w:r>
      <w:r w:rsidR="00C55095">
        <w:rPr>
          <w:noProof/>
        </w:rPr>
        <w:fldChar w:fldCharType="separate"/>
      </w:r>
      <w:r w:rsidR="00291DEA">
        <w:rPr>
          <w:noProof/>
        </w:rPr>
        <w:t>70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55095">
        <w:rPr>
          <w:noProof/>
        </w:rPr>
        <w:fldChar w:fldCharType="begin"/>
      </w:r>
      <w:r>
        <w:rPr>
          <w:noProof/>
        </w:rPr>
        <w:instrText xml:space="preserve"> PAGEREF _Toc498589678 \h </w:instrText>
      </w:r>
      <w:r w:rsidR="00C55095">
        <w:rPr>
          <w:noProof/>
        </w:rPr>
      </w:r>
      <w:r w:rsidR="00C55095">
        <w:rPr>
          <w:noProof/>
        </w:rPr>
        <w:fldChar w:fldCharType="separate"/>
      </w:r>
      <w:r w:rsidR="00291DEA">
        <w:rPr>
          <w:noProof/>
        </w:rPr>
        <w:t>72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55095">
        <w:rPr>
          <w:noProof/>
        </w:rPr>
        <w:fldChar w:fldCharType="begin"/>
      </w:r>
      <w:r>
        <w:rPr>
          <w:noProof/>
        </w:rPr>
        <w:instrText xml:space="preserve"> PAGEREF _Toc498589681 \h </w:instrText>
      </w:r>
      <w:r w:rsidR="00C55095">
        <w:rPr>
          <w:noProof/>
        </w:rPr>
      </w:r>
      <w:r w:rsidR="00C55095">
        <w:rPr>
          <w:noProof/>
        </w:rPr>
        <w:fldChar w:fldCharType="separate"/>
      </w:r>
      <w:r w:rsidR="00291DEA">
        <w:rPr>
          <w:noProof/>
        </w:rPr>
        <w:t>74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55095">
        <w:rPr>
          <w:noProof/>
        </w:rPr>
        <w:fldChar w:fldCharType="begin"/>
      </w:r>
      <w:r>
        <w:rPr>
          <w:noProof/>
        </w:rPr>
        <w:instrText xml:space="preserve"> PAGEREF _Toc498589684 \h </w:instrText>
      </w:r>
      <w:r w:rsidR="00C55095">
        <w:rPr>
          <w:noProof/>
        </w:rPr>
      </w:r>
      <w:r w:rsidR="00C55095">
        <w:rPr>
          <w:noProof/>
        </w:rPr>
        <w:fldChar w:fldCharType="separate"/>
      </w:r>
      <w:r w:rsidR="00291DEA">
        <w:rPr>
          <w:noProof/>
        </w:rPr>
        <w:t>77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sidR="00C55095">
        <w:rPr>
          <w:noProof/>
        </w:rPr>
        <w:fldChar w:fldCharType="begin"/>
      </w:r>
      <w:r>
        <w:rPr>
          <w:noProof/>
        </w:rPr>
        <w:instrText xml:space="preserve"> PAGEREF _Toc498589687 \h </w:instrText>
      </w:r>
      <w:r w:rsidR="00C55095">
        <w:rPr>
          <w:noProof/>
        </w:rPr>
      </w:r>
      <w:r w:rsidR="00C55095">
        <w:rPr>
          <w:noProof/>
        </w:rPr>
        <w:fldChar w:fldCharType="separate"/>
      </w:r>
      <w:r w:rsidR="00291DEA">
        <w:rPr>
          <w:noProof/>
        </w:rPr>
        <w:t>79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55095">
        <w:rPr>
          <w:noProof/>
        </w:rPr>
        <w:fldChar w:fldCharType="begin"/>
      </w:r>
      <w:r>
        <w:rPr>
          <w:noProof/>
        </w:rPr>
        <w:instrText xml:space="preserve"> PAGEREF _Toc498589690 \h </w:instrText>
      </w:r>
      <w:r w:rsidR="00C55095">
        <w:rPr>
          <w:noProof/>
        </w:rPr>
      </w:r>
      <w:r w:rsidR="00C55095">
        <w:rPr>
          <w:noProof/>
        </w:rPr>
        <w:fldChar w:fldCharType="separate"/>
      </w:r>
      <w:r w:rsidR="00291DEA">
        <w:rPr>
          <w:noProof/>
        </w:rPr>
        <w:t>84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55095">
        <w:rPr>
          <w:noProof/>
        </w:rPr>
        <w:fldChar w:fldCharType="begin"/>
      </w:r>
      <w:r>
        <w:rPr>
          <w:noProof/>
        </w:rPr>
        <w:instrText xml:space="preserve"> PAGEREF _Toc498589695 \h </w:instrText>
      </w:r>
      <w:r w:rsidR="00C55095">
        <w:rPr>
          <w:noProof/>
        </w:rPr>
      </w:r>
      <w:r w:rsidR="00C55095">
        <w:rPr>
          <w:noProof/>
        </w:rPr>
        <w:fldChar w:fldCharType="separate"/>
      </w:r>
      <w:r w:rsidR="00291DEA">
        <w:rPr>
          <w:noProof/>
        </w:rPr>
        <w:t>87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C55095">
        <w:rPr>
          <w:noProof/>
        </w:rPr>
        <w:fldChar w:fldCharType="begin"/>
      </w:r>
      <w:r>
        <w:rPr>
          <w:noProof/>
        </w:rPr>
        <w:instrText xml:space="preserve"> PAGEREF _Toc498589698 \h </w:instrText>
      </w:r>
      <w:r w:rsidR="00C55095">
        <w:rPr>
          <w:noProof/>
        </w:rPr>
      </w:r>
      <w:r w:rsidR="00C55095">
        <w:rPr>
          <w:noProof/>
        </w:rPr>
        <w:fldChar w:fldCharType="separate"/>
      </w:r>
      <w:r w:rsidR="00291DEA">
        <w:rPr>
          <w:noProof/>
        </w:rPr>
        <w:t>90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C55095">
        <w:rPr>
          <w:noProof/>
        </w:rPr>
        <w:fldChar w:fldCharType="begin"/>
      </w:r>
      <w:r>
        <w:rPr>
          <w:noProof/>
        </w:rPr>
        <w:instrText xml:space="preserve"> PAGEREF _Toc498589701 \h </w:instrText>
      </w:r>
      <w:r w:rsidR="00C55095">
        <w:rPr>
          <w:noProof/>
        </w:rPr>
      </w:r>
      <w:r w:rsidR="00C55095">
        <w:rPr>
          <w:noProof/>
        </w:rPr>
        <w:fldChar w:fldCharType="separate"/>
      </w:r>
      <w:r w:rsidR="00291DEA">
        <w:rPr>
          <w:noProof/>
        </w:rPr>
        <w:t>92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между Участником и субподрядчиками </w:t>
      </w:r>
      <w:r w:rsidRPr="0022538E">
        <w:rPr>
          <w:noProof/>
          <w:color w:val="000000"/>
        </w:rPr>
        <w:t>(форма 17)</w:t>
      </w:r>
      <w:r>
        <w:rPr>
          <w:noProof/>
        </w:rPr>
        <w:tab/>
      </w:r>
      <w:r w:rsidR="00C55095">
        <w:rPr>
          <w:noProof/>
        </w:rPr>
        <w:fldChar w:fldCharType="begin"/>
      </w:r>
      <w:r>
        <w:rPr>
          <w:noProof/>
        </w:rPr>
        <w:instrText xml:space="preserve"> PAGEREF _Toc498589704 \h </w:instrText>
      </w:r>
      <w:r w:rsidR="00C55095">
        <w:rPr>
          <w:noProof/>
        </w:rPr>
      </w:r>
      <w:r w:rsidR="00C55095">
        <w:rPr>
          <w:noProof/>
        </w:rPr>
        <w:fldChar w:fldCharType="separate"/>
      </w:r>
      <w:r w:rsidR="00291DEA">
        <w:rPr>
          <w:noProof/>
        </w:rPr>
        <w:t>94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внутри коллективного Участника </w:t>
      </w:r>
      <w:r w:rsidRPr="0022538E">
        <w:rPr>
          <w:noProof/>
          <w:color w:val="000000"/>
        </w:rPr>
        <w:t>(форма 18)</w:t>
      </w:r>
      <w:r>
        <w:rPr>
          <w:noProof/>
        </w:rPr>
        <w:tab/>
      </w:r>
      <w:r w:rsidR="00C55095">
        <w:rPr>
          <w:noProof/>
        </w:rPr>
        <w:fldChar w:fldCharType="begin"/>
      </w:r>
      <w:r>
        <w:rPr>
          <w:noProof/>
        </w:rPr>
        <w:instrText xml:space="preserve"> PAGEREF _Toc498589707 \h </w:instrText>
      </w:r>
      <w:r w:rsidR="00C55095">
        <w:rPr>
          <w:noProof/>
        </w:rPr>
      </w:r>
      <w:r w:rsidR="00C55095">
        <w:rPr>
          <w:noProof/>
        </w:rPr>
        <w:fldChar w:fldCharType="separate"/>
      </w:r>
      <w:r w:rsidR="00291DEA">
        <w:rPr>
          <w:noProof/>
        </w:rPr>
        <w:t>96</w:t>
      </w:r>
      <w:r w:rsidR="00C55095">
        <w:rPr>
          <w:noProof/>
        </w:rPr>
        <w:fldChar w:fldCharType="end"/>
      </w:r>
    </w:p>
    <w:p w:rsidR="00717F60" w:rsidRPr="00E71A48" w:rsidRDefault="00C5509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98589568"/>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98589569"/>
      <w:bookmarkEnd w:id="8"/>
      <w:r w:rsidRPr="00E71A48">
        <w:t>Общие сведения о процедуре запроса предложений</w:t>
      </w:r>
      <w:bookmarkEnd w:id="9"/>
    </w:p>
    <w:p w:rsidR="005B75A6" w:rsidRPr="006004EE"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екретарь Закупочной комиссии –</w:t>
      </w:r>
      <w:r w:rsidR="006004EE">
        <w:rPr>
          <w:iCs/>
          <w:sz w:val="24"/>
          <w:szCs w:val="24"/>
        </w:rPr>
        <w:t xml:space="preserve"> </w:t>
      </w:r>
      <w:r w:rsidR="006004EE" w:rsidRPr="00BB4DE3">
        <w:rPr>
          <w:iCs/>
          <w:sz w:val="24"/>
          <w:szCs w:val="24"/>
        </w:rPr>
        <w:t xml:space="preserve">ведущий </w:t>
      </w:r>
      <w:r w:rsidR="006004EE" w:rsidRPr="007C0315">
        <w:rPr>
          <w:iCs/>
          <w:sz w:val="24"/>
          <w:szCs w:val="24"/>
        </w:rPr>
        <w:t xml:space="preserve">специалист </w:t>
      </w:r>
      <w:r w:rsidR="006004EE" w:rsidRPr="00D45EF6">
        <w:rPr>
          <w:sz w:val="24"/>
          <w:szCs w:val="24"/>
        </w:rPr>
        <w:t xml:space="preserve">отдела закупочной деятельности филиала ПАО «МРСК Центра» - «Костромаэнерго» </w:t>
      </w:r>
      <w:r w:rsidR="006004EE" w:rsidRPr="00D45EF6">
        <w:rPr>
          <w:snapToGrid w:val="0"/>
          <w:sz w:val="24"/>
          <w:szCs w:val="24"/>
        </w:rPr>
        <w:t>Кокурина А.А</w:t>
      </w:r>
      <w:r w:rsidR="006004EE" w:rsidRPr="00D45EF6">
        <w:rPr>
          <w:iCs/>
          <w:sz w:val="24"/>
          <w:szCs w:val="24"/>
        </w:rPr>
        <w:t xml:space="preserve">., контактный телефон: (4942) 396-342, </w:t>
      </w:r>
      <w:r w:rsidR="006004EE" w:rsidRPr="00D45EF6">
        <w:rPr>
          <w:sz w:val="24"/>
          <w:szCs w:val="24"/>
        </w:rPr>
        <w:t xml:space="preserve">адрес электронной почты: </w:t>
      </w:r>
      <w:hyperlink r:id="rId17" w:history="1">
        <w:r w:rsidR="006004EE" w:rsidRPr="00D45EF6">
          <w:rPr>
            <w:rStyle w:val="a7"/>
            <w:bCs w:val="0"/>
            <w:sz w:val="24"/>
            <w:szCs w:val="24"/>
            <w:lang w:val="en-US"/>
          </w:rPr>
          <w:t>Kokurina</w:t>
        </w:r>
        <w:r w:rsidR="006004EE" w:rsidRPr="00D45EF6">
          <w:rPr>
            <w:rStyle w:val="a7"/>
            <w:bCs w:val="0"/>
            <w:sz w:val="24"/>
            <w:szCs w:val="24"/>
          </w:rPr>
          <w:t>.</w:t>
        </w:r>
        <w:r w:rsidR="006004EE" w:rsidRPr="00D45EF6">
          <w:rPr>
            <w:rStyle w:val="a7"/>
            <w:bCs w:val="0"/>
            <w:sz w:val="24"/>
            <w:szCs w:val="24"/>
            <w:lang w:val="en-US"/>
          </w:rPr>
          <w:t>AnA</w:t>
        </w:r>
        <w:r w:rsidR="006004EE" w:rsidRPr="00D45EF6">
          <w:rPr>
            <w:rStyle w:val="a7"/>
            <w:bCs w:val="0"/>
            <w:sz w:val="24"/>
            <w:szCs w:val="24"/>
          </w:rPr>
          <w:t>@</w:t>
        </w:r>
        <w:r w:rsidR="006004EE" w:rsidRPr="00D45EF6">
          <w:rPr>
            <w:rStyle w:val="a7"/>
            <w:bCs w:val="0"/>
            <w:sz w:val="24"/>
            <w:szCs w:val="24"/>
            <w:lang w:val="en-US"/>
          </w:rPr>
          <w:t>mrsk</w:t>
        </w:r>
        <w:r w:rsidR="006004EE" w:rsidRPr="00D45EF6">
          <w:rPr>
            <w:rStyle w:val="a7"/>
            <w:bCs w:val="0"/>
            <w:sz w:val="24"/>
            <w:szCs w:val="24"/>
          </w:rPr>
          <w:t>-1.</w:t>
        </w:r>
        <w:r w:rsidR="006004EE" w:rsidRPr="00D45EF6">
          <w:rPr>
            <w:rStyle w:val="a7"/>
            <w:bCs w:val="0"/>
            <w:sz w:val="24"/>
            <w:szCs w:val="24"/>
            <w:lang w:val="en-US"/>
          </w:rPr>
          <w:t>ru</w:t>
        </w:r>
      </w:hyperlink>
      <w:r w:rsidR="006004EE" w:rsidRPr="00D45EF6">
        <w:rPr>
          <w:iCs/>
          <w:sz w:val="24"/>
          <w:szCs w:val="24"/>
        </w:rPr>
        <w:t>)</w:t>
      </w:r>
      <w:r w:rsidR="00C35C35">
        <w:rPr>
          <w:iCs/>
          <w:sz w:val="24"/>
          <w:szCs w:val="24"/>
        </w:rPr>
        <w:t>,</w:t>
      </w:r>
      <w:r w:rsidR="006004EE">
        <w:rPr>
          <w:iCs/>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w:t>
      </w:r>
      <w:r w:rsidRPr="00AF2368">
        <w:rPr>
          <w:sz w:val="24"/>
          <w:szCs w:val="24"/>
        </w:rPr>
        <w:t xml:space="preserve">открытого </w:t>
      </w:r>
      <w:r w:rsidRPr="00AF2368">
        <w:rPr>
          <w:iCs/>
          <w:sz w:val="24"/>
          <w:szCs w:val="24"/>
        </w:rPr>
        <w:t>запроса предложений</w:t>
      </w:r>
      <w:r w:rsidRPr="00AF2368">
        <w:rPr>
          <w:sz w:val="24"/>
          <w:szCs w:val="24"/>
        </w:rPr>
        <w:t xml:space="preserve">, опубликованным </w:t>
      </w:r>
      <w:r w:rsidRPr="00AF2368">
        <w:rPr>
          <w:b/>
          <w:sz w:val="24"/>
          <w:szCs w:val="24"/>
        </w:rPr>
        <w:t>«</w:t>
      </w:r>
      <w:r w:rsidR="006004EE" w:rsidRPr="00AF2368">
        <w:rPr>
          <w:b/>
          <w:sz w:val="24"/>
          <w:szCs w:val="24"/>
        </w:rPr>
        <w:t>06</w:t>
      </w:r>
      <w:r w:rsidRPr="00AF2368">
        <w:rPr>
          <w:b/>
          <w:sz w:val="24"/>
          <w:szCs w:val="24"/>
        </w:rPr>
        <w:t xml:space="preserve">» </w:t>
      </w:r>
      <w:r w:rsidR="006004EE" w:rsidRPr="00AF2368">
        <w:rPr>
          <w:b/>
          <w:sz w:val="24"/>
          <w:szCs w:val="24"/>
        </w:rPr>
        <w:t>августа</w:t>
      </w:r>
      <w:r w:rsidRPr="00AF2368">
        <w:rPr>
          <w:b/>
          <w:sz w:val="24"/>
          <w:szCs w:val="24"/>
        </w:rPr>
        <w:t xml:space="preserve"> </w:t>
      </w:r>
      <w:r w:rsidR="00972B83" w:rsidRPr="00AF2368">
        <w:rPr>
          <w:b/>
          <w:sz w:val="24"/>
          <w:szCs w:val="24"/>
        </w:rPr>
        <w:t>2018</w:t>
      </w:r>
      <w:r w:rsidRPr="00AF2368">
        <w:rPr>
          <w:b/>
          <w:sz w:val="24"/>
          <w:szCs w:val="24"/>
        </w:rPr>
        <w:t xml:space="preserve"> г.</w:t>
      </w:r>
      <w:r w:rsidRPr="00AF2368">
        <w:rPr>
          <w:sz w:val="24"/>
          <w:szCs w:val="24"/>
        </w:rPr>
        <w:t xml:space="preserve"> на официальном сайте (</w:t>
      </w:r>
      <w:hyperlink r:id="rId18" w:history="1">
        <w:r w:rsidR="00345CCA" w:rsidRPr="00AF2368">
          <w:rPr>
            <w:rStyle w:val="a7"/>
            <w:sz w:val="24"/>
            <w:szCs w:val="24"/>
          </w:rPr>
          <w:t>www.zakupki.</w:t>
        </w:r>
        <w:r w:rsidR="00345CCA" w:rsidRPr="00AF2368">
          <w:rPr>
            <w:rStyle w:val="a7"/>
            <w:sz w:val="24"/>
            <w:szCs w:val="24"/>
            <w:lang w:val="en-US"/>
          </w:rPr>
          <w:t>gov</w:t>
        </w:r>
        <w:r w:rsidR="00345CCA" w:rsidRPr="00AF2368">
          <w:rPr>
            <w:rStyle w:val="a7"/>
            <w:sz w:val="24"/>
            <w:szCs w:val="24"/>
          </w:rPr>
          <w:t>.ru</w:t>
        </w:r>
      </w:hyperlink>
      <w:r w:rsidRPr="00AF2368">
        <w:rPr>
          <w:sz w:val="24"/>
          <w:szCs w:val="24"/>
        </w:rPr>
        <w:t>),</w:t>
      </w:r>
      <w:r w:rsidR="009D7F01" w:rsidRPr="00AF2368">
        <w:rPr>
          <w:iCs/>
          <w:sz w:val="24"/>
          <w:szCs w:val="24"/>
        </w:rPr>
        <w:t xml:space="preserve"> </w:t>
      </w:r>
      <w:r w:rsidR="009D7F01" w:rsidRPr="00AF2368">
        <w:rPr>
          <w:sz w:val="24"/>
          <w:szCs w:val="24"/>
        </w:rPr>
        <w:t xml:space="preserve">на сайте </w:t>
      </w:r>
      <w:r w:rsidR="007556FF" w:rsidRPr="00AF2368">
        <w:rPr>
          <w:iCs/>
          <w:sz w:val="24"/>
          <w:szCs w:val="24"/>
        </w:rPr>
        <w:t>ПАО «МРСК Центра»</w:t>
      </w:r>
      <w:r w:rsidR="009D7F01" w:rsidRPr="00AF2368">
        <w:rPr>
          <w:sz w:val="24"/>
          <w:szCs w:val="24"/>
        </w:rPr>
        <w:t xml:space="preserve"> (</w:t>
      </w:r>
      <w:hyperlink r:id="rId19" w:history="1">
        <w:r w:rsidR="007556FF" w:rsidRPr="00AF2368">
          <w:rPr>
            <w:rStyle w:val="a7"/>
            <w:sz w:val="24"/>
            <w:szCs w:val="24"/>
          </w:rPr>
          <w:t>www.mrsk-1.ru</w:t>
        </w:r>
      </w:hyperlink>
      <w:r w:rsidR="00862664" w:rsidRPr="00AF2368">
        <w:rPr>
          <w:sz w:val="24"/>
          <w:szCs w:val="24"/>
        </w:rPr>
        <w:t>)</w:t>
      </w:r>
      <w:r w:rsidR="00702B2C" w:rsidRPr="00AF2368">
        <w:rPr>
          <w:sz w:val="24"/>
          <w:szCs w:val="24"/>
        </w:rPr>
        <w:t xml:space="preserve">, на сайте ЭТП, указанном в п. </w:t>
      </w:r>
      <w:r w:rsidR="00EE380A" w:rsidRPr="00AF2368">
        <w:rPr>
          <w:sz w:val="24"/>
          <w:szCs w:val="24"/>
        </w:rPr>
        <w:fldChar w:fldCharType="begin"/>
      </w:r>
      <w:r w:rsidR="00EE380A" w:rsidRPr="00AF2368">
        <w:rPr>
          <w:sz w:val="24"/>
          <w:szCs w:val="24"/>
        </w:rPr>
        <w:instrText xml:space="preserve"> REF _Ref440269836 \r \h  \* MERGEFORMAT </w:instrText>
      </w:r>
      <w:r w:rsidR="00EE380A" w:rsidRPr="00AF2368">
        <w:rPr>
          <w:sz w:val="24"/>
          <w:szCs w:val="24"/>
        </w:rPr>
      </w:r>
      <w:r w:rsidR="00EE380A" w:rsidRPr="00AF2368">
        <w:rPr>
          <w:sz w:val="24"/>
          <w:szCs w:val="24"/>
        </w:rPr>
        <w:fldChar w:fldCharType="separate"/>
      </w:r>
      <w:r w:rsidR="00291DEA">
        <w:rPr>
          <w:sz w:val="24"/>
          <w:szCs w:val="24"/>
        </w:rPr>
        <w:t>1.1.2</w:t>
      </w:r>
      <w:r w:rsidR="00EE380A" w:rsidRPr="00AF2368">
        <w:rPr>
          <w:sz w:val="24"/>
          <w:szCs w:val="24"/>
        </w:rPr>
        <w:fldChar w:fldCharType="end"/>
      </w:r>
      <w:r w:rsidR="00702B2C" w:rsidRPr="00AF2368">
        <w:rPr>
          <w:sz w:val="24"/>
          <w:szCs w:val="24"/>
        </w:rPr>
        <w:t xml:space="preserve"> настоящей Документации, </w:t>
      </w:r>
      <w:r w:rsidR="009A7733" w:rsidRPr="00AF2368">
        <w:rPr>
          <w:iCs/>
          <w:sz w:val="24"/>
          <w:szCs w:val="24"/>
        </w:rPr>
        <w:t xml:space="preserve"> </w:t>
      </w:r>
      <w:r w:rsidRPr="00AF2368">
        <w:rPr>
          <w:iCs/>
          <w:sz w:val="24"/>
          <w:szCs w:val="24"/>
        </w:rPr>
        <w:t>приг</w:t>
      </w:r>
      <w:r w:rsidRPr="00AF2368">
        <w:rPr>
          <w:sz w:val="24"/>
          <w:szCs w:val="24"/>
        </w:rPr>
        <w:t>ласило юридических лиц</w:t>
      </w:r>
      <w:r w:rsidR="005B75A6" w:rsidRPr="00AF2368">
        <w:rPr>
          <w:sz w:val="24"/>
          <w:szCs w:val="24"/>
        </w:rPr>
        <w:t xml:space="preserve"> и физических лиц (в т.</w:t>
      </w:r>
      <w:r w:rsidR="003129D4" w:rsidRPr="00AF2368">
        <w:rPr>
          <w:sz w:val="24"/>
          <w:szCs w:val="24"/>
        </w:rPr>
        <w:t xml:space="preserve"> </w:t>
      </w:r>
      <w:r w:rsidR="005B75A6" w:rsidRPr="00AF2368">
        <w:rPr>
          <w:sz w:val="24"/>
          <w:szCs w:val="24"/>
        </w:rPr>
        <w:t>ч. индивидуальных предпринимателей)</w:t>
      </w:r>
      <w:r w:rsidR="006004EE" w:rsidRPr="00AF2368">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AF2368">
        <w:rPr>
          <w:sz w:val="24"/>
          <w:szCs w:val="24"/>
        </w:rPr>
        <w:t xml:space="preserve"> (далее - Участники)</w:t>
      </w:r>
      <w:r w:rsidR="009D7F01" w:rsidRPr="00AF2368">
        <w:rPr>
          <w:sz w:val="24"/>
          <w:szCs w:val="24"/>
        </w:rPr>
        <w:t xml:space="preserve"> </w:t>
      </w:r>
      <w:r w:rsidR="004B5EB3" w:rsidRPr="00AF2368">
        <w:rPr>
          <w:sz w:val="24"/>
          <w:szCs w:val="24"/>
        </w:rPr>
        <w:t>к участию в процедуре О</w:t>
      </w:r>
      <w:r w:rsidRPr="00AF2368">
        <w:rPr>
          <w:sz w:val="24"/>
          <w:szCs w:val="24"/>
        </w:rPr>
        <w:t xml:space="preserve">ткрытого запроса предложений (далее – запрос предложений) </w:t>
      </w:r>
      <w:bookmarkEnd w:id="10"/>
      <w:r w:rsidR="004B5EB3" w:rsidRPr="00AF2368">
        <w:rPr>
          <w:sz w:val="24"/>
          <w:szCs w:val="24"/>
        </w:rPr>
        <w:t xml:space="preserve">на право заключения </w:t>
      </w:r>
      <w:r w:rsidR="006004EE" w:rsidRPr="00AF2368">
        <w:rPr>
          <w:sz w:val="24"/>
          <w:szCs w:val="24"/>
        </w:rPr>
        <w:t>Договора на выполнение работ по восстановлению нарушенного благоустройства</w:t>
      </w:r>
      <w:r w:rsidR="006004EE" w:rsidRPr="006004EE">
        <w:rPr>
          <w:sz w:val="24"/>
          <w:szCs w:val="24"/>
        </w:rPr>
        <w:t xml:space="preserve"> после строительства кабельных и воздушных линий для нужд технологического присоединения для нужд ПАО «МРСК Центра» (филиала «Костромаэнерго»), (</w:t>
      </w:r>
      <w:r w:rsidR="006004EE" w:rsidRPr="00D45EF6">
        <w:rPr>
          <w:sz w:val="24"/>
          <w:szCs w:val="24"/>
        </w:rPr>
        <w:t xml:space="preserve">расположенного по адресу: РФ, 156961, </w:t>
      </w:r>
      <w:proofErr w:type="spellStart"/>
      <w:r w:rsidR="006004EE" w:rsidRPr="00D45EF6">
        <w:rPr>
          <w:sz w:val="24"/>
          <w:szCs w:val="24"/>
        </w:rPr>
        <w:t>г.Кострома</w:t>
      </w:r>
      <w:proofErr w:type="spellEnd"/>
      <w:r w:rsidR="006004EE" w:rsidRPr="00D45EF6">
        <w:rPr>
          <w:sz w:val="24"/>
          <w:szCs w:val="24"/>
        </w:rPr>
        <w:t>, проспект Мира, 53).</w:t>
      </w:r>
      <w:bookmarkEnd w:id="11"/>
      <w:bookmarkEnd w:id="12"/>
      <w:bookmarkEnd w:id="13"/>
    </w:p>
    <w:p w:rsidR="00717F60" w:rsidRPr="006004EE"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w:t>
      </w:r>
      <w:r w:rsidRPr="006004EE">
        <w:rPr>
          <w:sz w:val="24"/>
          <w:szCs w:val="24"/>
        </w:rPr>
        <w:t xml:space="preserve">предложений проводится в соответствии с правилами и с использованием функционала </w:t>
      </w:r>
      <w:r w:rsidR="00702B2C" w:rsidRPr="006004EE">
        <w:rPr>
          <w:sz w:val="24"/>
          <w:szCs w:val="24"/>
        </w:rPr>
        <w:t>электронной торговой площадк</w:t>
      </w:r>
      <w:r w:rsidR="00414AB1" w:rsidRPr="006004EE">
        <w:rPr>
          <w:sz w:val="24"/>
          <w:szCs w:val="24"/>
        </w:rPr>
        <w:t>и</w:t>
      </w:r>
      <w:r w:rsidR="00702B2C" w:rsidRPr="006004EE">
        <w:rPr>
          <w:sz w:val="24"/>
          <w:szCs w:val="24"/>
        </w:rPr>
        <w:t xml:space="preserve"> </w:t>
      </w:r>
      <w:r w:rsidR="000D70B6" w:rsidRPr="006004EE">
        <w:rPr>
          <w:sz w:val="24"/>
          <w:szCs w:val="24"/>
        </w:rPr>
        <w:t>П</w:t>
      </w:r>
      <w:r w:rsidR="00702B2C" w:rsidRPr="006004EE">
        <w:rPr>
          <w:sz w:val="24"/>
          <w:szCs w:val="24"/>
        </w:rPr>
        <w:t>АО «</w:t>
      </w:r>
      <w:proofErr w:type="spellStart"/>
      <w:r w:rsidR="00702B2C" w:rsidRPr="006004EE">
        <w:rPr>
          <w:sz w:val="24"/>
          <w:szCs w:val="24"/>
        </w:rPr>
        <w:t>Россети</w:t>
      </w:r>
      <w:proofErr w:type="spellEnd"/>
      <w:r w:rsidR="00702B2C" w:rsidRPr="006004EE">
        <w:rPr>
          <w:sz w:val="24"/>
          <w:szCs w:val="24"/>
        </w:rPr>
        <w:t xml:space="preserve">» </w:t>
      </w:r>
      <w:hyperlink r:id="rId20" w:history="1">
        <w:r w:rsidR="00862664" w:rsidRPr="006004EE">
          <w:rPr>
            <w:rStyle w:val="a7"/>
            <w:sz w:val="24"/>
            <w:szCs w:val="24"/>
          </w:rPr>
          <w:t>etp.rosseti.ru</w:t>
        </w:r>
      </w:hyperlink>
      <w:r w:rsidR="00862664" w:rsidRPr="006004EE">
        <w:rPr>
          <w:sz w:val="24"/>
          <w:szCs w:val="24"/>
        </w:rPr>
        <w:t xml:space="preserve"> </w:t>
      </w:r>
      <w:r w:rsidR="00702B2C" w:rsidRPr="006004EE">
        <w:rPr>
          <w:sz w:val="24"/>
          <w:szCs w:val="24"/>
        </w:rPr>
        <w:t>(далее — ЭТП)</w:t>
      </w:r>
      <w:r w:rsidR="005B75A6" w:rsidRPr="006004EE">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AF2368"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AF2368" w:rsidRPr="00AF2368">
        <w:rPr>
          <w:sz w:val="24"/>
          <w:szCs w:val="24"/>
        </w:rPr>
        <w:t>Договора на выполнение работ по восстановлению нарушенного благоустройства</w:t>
      </w:r>
      <w:r w:rsidR="00AF2368" w:rsidRPr="006004EE">
        <w:rPr>
          <w:sz w:val="24"/>
          <w:szCs w:val="24"/>
        </w:rPr>
        <w:t xml:space="preserve"> после строительства кабельных и воздушных линий для нужд технологического </w:t>
      </w:r>
      <w:r w:rsidR="00AF2368" w:rsidRPr="00AF2368">
        <w:rPr>
          <w:sz w:val="24"/>
          <w:szCs w:val="24"/>
        </w:rPr>
        <w:t>присоединения для нужд ПАО «МРСК Центра» (филиала «Костромаэнерго»)</w:t>
      </w:r>
      <w:r w:rsidR="00702B2C" w:rsidRPr="00AF2368">
        <w:rPr>
          <w:sz w:val="24"/>
          <w:szCs w:val="24"/>
        </w:rPr>
        <w:t>.</w:t>
      </w:r>
    </w:p>
    <w:p w:rsidR="008C4223" w:rsidRPr="00AF2368" w:rsidRDefault="008C4223" w:rsidP="00750D4A">
      <w:pPr>
        <w:keepNext/>
        <w:autoSpaceDE w:val="0"/>
        <w:autoSpaceDN w:val="0"/>
        <w:spacing w:line="264" w:lineRule="auto"/>
        <w:ind w:firstLine="540"/>
        <w:rPr>
          <w:sz w:val="24"/>
          <w:szCs w:val="24"/>
          <w:lang w:eastAsia="ru-RU"/>
        </w:rPr>
      </w:pPr>
      <w:r w:rsidRPr="00AF2368">
        <w:rPr>
          <w:sz w:val="24"/>
          <w:szCs w:val="24"/>
        </w:rPr>
        <w:t xml:space="preserve">Количество лотов: </w:t>
      </w:r>
      <w:r w:rsidRPr="00AF2368">
        <w:rPr>
          <w:b/>
          <w:sz w:val="24"/>
          <w:szCs w:val="24"/>
        </w:rPr>
        <w:t>1 (один)</w:t>
      </w:r>
      <w:r w:rsidRPr="00AF2368">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AF2368">
        <w:rPr>
          <w:sz w:val="24"/>
          <w:szCs w:val="24"/>
        </w:rPr>
        <w:t xml:space="preserve">Частичное </w:t>
      </w:r>
      <w:r w:rsidR="00BE644E" w:rsidRPr="00AF2368">
        <w:rPr>
          <w:sz w:val="24"/>
          <w:szCs w:val="24"/>
        </w:rPr>
        <w:t>выполнение работ</w:t>
      </w:r>
      <w:r w:rsidRPr="00AF2368">
        <w:rPr>
          <w:sz w:val="24"/>
          <w:szCs w:val="24"/>
        </w:rPr>
        <w:t xml:space="preserve"> не</w:t>
      </w:r>
      <w:r w:rsidRPr="00E71A48">
        <w:rPr>
          <w:sz w:val="24"/>
          <w:szCs w:val="24"/>
        </w:rPr>
        <w:t xml:space="preserve"> допускается.</w:t>
      </w:r>
    </w:p>
    <w:p w:rsidR="00717F60" w:rsidRPr="00AF236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sidRPr="00AF2368">
        <w:rPr>
          <w:sz w:val="24"/>
          <w:szCs w:val="24"/>
        </w:rPr>
        <w:t>выполнения работ</w:t>
      </w:r>
      <w:r w:rsidR="00717F60" w:rsidRPr="00AF2368">
        <w:rPr>
          <w:sz w:val="24"/>
          <w:szCs w:val="24"/>
        </w:rPr>
        <w:t xml:space="preserve">: </w:t>
      </w:r>
      <w:r w:rsidR="00AF2368" w:rsidRPr="00AF2368">
        <w:rPr>
          <w:sz w:val="24"/>
          <w:szCs w:val="24"/>
        </w:rPr>
        <w:t>в течение 30 календарных дней с момента заключения договора</w:t>
      </w:r>
      <w:r w:rsidR="00717F60" w:rsidRPr="00AF2368">
        <w:rPr>
          <w:sz w:val="24"/>
          <w:szCs w:val="24"/>
        </w:rPr>
        <w:t>.</w:t>
      </w:r>
      <w:bookmarkEnd w:id="19"/>
    </w:p>
    <w:p w:rsidR="008D2928" w:rsidRPr="00AF2368"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AF2368">
        <w:rPr>
          <w:sz w:val="24"/>
          <w:szCs w:val="24"/>
        </w:rPr>
        <w:t>Выполнение работ</w:t>
      </w:r>
      <w:r w:rsidR="00366652" w:rsidRPr="00AF2368">
        <w:rPr>
          <w:sz w:val="24"/>
          <w:szCs w:val="24"/>
        </w:rPr>
        <w:t xml:space="preserve"> Участником будет осуществляться </w:t>
      </w:r>
      <w:r w:rsidR="005B47BD" w:rsidRPr="00AF2368">
        <w:rPr>
          <w:sz w:val="24"/>
          <w:szCs w:val="24"/>
        </w:rPr>
        <w:t>на объектах</w:t>
      </w:r>
      <w:r w:rsidR="00D00D5E" w:rsidRPr="00AF2368">
        <w:rPr>
          <w:sz w:val="24"/>
          <w:szCs w:val="24"/>
        </w:rPr>
        <w:t>, указанны</w:t>
      </w:r>
      <w:r w:rsidR="005B47BD" w:rsidRPr="00AF2368">
        <w:rPr>
          <w:sz w:val="24"/>
          <w:szCs w:val="24"/>
        </w:rPr>
        <w:t>х</w:t>
      </w:r>
      <w:r w:rsidR="00D00D5E" w:rsidRPr="00AF2368">
        <w:rPr>
          <w:sz w:val="24"/>
          <w:szCs w:val="24"/>
        </w:rPr>
        <w:t xml:space="preserve"> в Приложении №1</w:t>
      </w:r>
      <w:r w:rsidR="00A335D3">
        <w:rPr>
          <w:sz w:val="24"/>
          <w:szCs w:val="24"/>
        </w:rPr>
        <w:t xml:space="preserve"> к</w:t>
      </w:r>
      <w:r w:rsidR="00D00D5E" w:rsidRPr="00AF2368">
        <w:rPr>
          <w:sz w:val="24"/>
          <w:szCs w:val="24"/>
        </w:rPr>
        <w:t xml:space="preserve"> настоящей Документации</w:t>
      </w:r>
      <w:r w:rsidR="00366652" w:rsidRPr="00AF2368">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AF2368">
        <w:rPr>
          <w:iCs/>
          <w:sz w:val="24"/>
          <w:szCs w:val="24"/>
        </w:rPr>
        <w:t xml:space="preserve">Форма и порядок оплаты: </w:t>
      </w:r>
      <w:r w:rsidR="00BE644E" w:rsidRPr="00AF2368">
        <w:rPr>
          <w:sz w:val="24"/>
          <w:szCs w:val="24"/>
        </w:rPr>
        <w:t>безналичный расчет, в течение 30</w:t>
      </w:r>
      <w:r w:rsidR="00BE644E" w:rsidRPr="002F4103">
        <w:rPr>
          <w:sz w:val="24"/>
          <w:szCs w:val="24"/>
        </w:rPr>
        <w:t xml:space="preserve"> (тридцати) </w:t>
      </w:r>
      <w:r w:rsidR="00AF2368">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r w:rsidR="00CF674D" w:rsidRPr="00CF674D">
        <w:rPr>
          <w:iCs/>
          <w:sz w:val="24"/>
          <w:szCs w:val="24"/>
          <w:highlight w:val="lightGray"/>
        </w:rPr>
        <w:t xml:space="preserve"> </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55095">
        <w:rPr>
          <w:iCs/>
          <w:sz w:val="24"/>
          <w:szCs w:val="24"/>
        </w:rPr>
        <w:fldChar w:fldCharType="begin"/>
      </w:r>
      <w:r w:rsidR="00E71A48">
        <w:rPr>
          <w:iCs/>
          <w:sz w:val="24"/>
          <w:szCs w:val="24"/>
        </w:rPr>
        <w:instrText xml:space="preserve"> REF _Ref311232052 \r \h </w:instrText>
      </w:r>
      <w:r w:rsidR="00C55095">
        <w:rPr>
          <w:iCs/>
          <w:sz w:val="24"/>
          <w:szCs w:val="24"/>
        </w:rPr>
      </w:r>
      <w:r w:rsidR="00C55095">
        <w:rPr>
          <w:iCs/>
          <w:sz w:val="24"/>
          <w:szCs w:val="24"/>
        </w:rPr>
        <w:fldChar w:fldCharType="separate"/>
      </w:r>
      <w:r w:rsidR="00291DEA">
        <w:rPr>
          <w:iCs/>
          <w:sz w:val="24"/>
          <w:szCs w:val="24"/>
        </w:rPr>
        <w:t>3</w:t>
      </w:r>
      <w:r w:rsidR="00C5509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55095">
        <w:rPr>
          <w:sz w:val="24"/>
          <w:szCs w:val="24"/>
        </w:rPr>
        <w:fldChar w:fldCharType="begin"/>
      </w:r>
      <w:r w:rsidR="008D2928">
        <w:rPr>
          <w:sz w:val="24"/>
          <w:szCs w:val="24"/>
        </w:rPr>
        <w:instrText xml:space="preserve"> REF _Ref440270568 \r \h </w:instrText>
      </w:r>
      <w:r w:rsidR="00C55095">
        <w:rPr>
          <w:sz w:val="24"/>
          <w:szCs w:val="24"/>
        </w:rPr>
      </w:r>
      <w:r w:rsidR="00C55095">
        <w:rPr>
          <w:sz w:val="24"/>
          <w:szCs w:val="24"/>
        </w:rPr>
        <w:fldChar w:fldCharType="separate"/>
      </w:r>
      <w:r w:rsidR="00291DEA">
        <w:rPr>
          <w:sz w:val="24"/>
          <w:szCs w:val="24"/>
        </w:rPr>
        <w:t>4</w:t>
      </w:r>
      <w:r w:rsidR="00C5509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E380A">
        <w:fldChar w:fldCharType="begin"/>
      </w:r>
      <w:r w:rsidR="00EE380A">
        <w:instrText xml:space="preserve"> REF _Ref305973574 \r \h  \* MERGEFORMAT </w:instrText>
      </w:r>
      <w:r w:rsidR="00EE380A">
        <w:fldChar w:fldCharType="separate"/>
      </w:r>
      <w:r w:rsidR="00291DEA">
        <w:t>2</w:t>
      </w:r>
      <w:r w:rsidR="00EE380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C55095">
        <w:rPr>
          <w:iCs/>
          <w:sz w:val="24"/>
          <w:szCs w:val="24"/>
        </w:rPr>
        <w:fldChar w:fldCharType="begin"/>
      </w:r>
      <w:r w:rsidR="008D2928">
        <w:rPr>
          <w:iCs/>
          <w:sz w:val="24"/>
          <w:szCs w:val="24"/>
        </w:rPr>
        <w:instrText xml:space="preserve"> REF _Ref440270602 \r \h </w:instrText>
      </w:r>
      <w:r w:rsidR="00C55095">
        <w:rPr>
          <w:iCs/>
          <w:sz w:val="24"/>
          <w:szCs w:val="24"/>
        </w:rPr>
      </w:r>
      <w:r w:rsidR="00C55095">
        <w:rPr>
          <w:iCs/>
          <w:sz w:val="24"/>
          <w:szCs w:val="24"/>
        </w:rPr>
        <w:fldChar w:fldCharType="separate"/>
      </w:r>
      <w:r w:rsidR="00291DEA">
        <w:rPr>
          <w:iCs/>
          <w:sz w:val="24"/>
          <w:szCs w:val="24"/>
        </w:rPr>
        <w:t>5</w:t>
      </w:r>
      <w:r w:rsidR="00C55095">
        <w:rPr>
          <w:iCs/>
          <w:sz w:val="24"/>
          <w:szCs w:val="24"/>
        </w:rPr>
        <w:fldChar w:fldCharType="end"/>
      </w:r>
      <w:r w:rsidR="004B5EB3" w:rsidRPr="002A47D1">
        <w:rPr>
          <w:sz w:val="24"/>
          <w:szCs w:val="24"/>
        </w:rPr>
        <w:t>.</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EE380A">
        <w:fldChar w:fldCharType="begin"/>
      </w:r>
      <w:r w:rsidR="00EE380A">
        <w:instrText xml:space="preserve"> REF _Ref440270637 \r \h  \* MERGEFORMAT </w:instrText>
      </w:r>
      <w:r w:rsidR="00EE380A">
        <w:fldChar w:fldCharType="separate"/>
      </w:r>
      <w:r w:rsidR="00291DEA" w:rsidRPr="00291DEA">
        <w:rPr>
          <w:sz w:val="24"/>
          <w:szCs w:val="24"/>
        </w:rPr>
        <w:t>1.1.5</w:t>
      </w:r>
      <w:r w:rsidR="00EE380A">
        <w:fldChar w:fldCharType="end"/>
      </w:r>
      <w:r w:rsidRPr="00392410">
        <w:rPr>
          <w:sz w:val="24"/>
          <w:szCs w:val="24"/>
        </w:rPr>
        <w:t xml:space="preserve">, </w:t>
      </w:r>
      <w:r w:rsidR="00EE380A">
        <w:fldChar w:fldCharType="begin"/>
      </w:r>
      <w:r w:rsidR="00EE380A">
        <w:instrText xml:space="preserve"> REF _Ref440270663 \r \h  \* MERGEFORMAT </w:instrText>
      </w:r>
      <w:r w:rsidR="00EE380A">
        <w:fldChar w:fldCharType="separate"/>
      </w:r>
      <w:r w:rsidR="00291DEA" w:rsidRPr="00291DEA">
        <w:rPr>
          <w:sz w:val="24"/>
          <w:szCs w:val="24"/>
        </w:rPr>
        <w:t>1.1.7</w:t>
      </w:r>
      <w:r w:rsidR="00EE380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2D7FEE">
        <w:rPr>
          <w:sz w:val="24"/>
          <w:szCs w:val="24"/>
        </w:rPr>
        <w:t xml:space="preserve">должны руководствоваться условиями, указанными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_Ref440270637 \r \h  \* MERGEFORMAT </w:instrText>
      </w:r>
      <w:r w:rsidR="00EE380A">
        <w:fldChar w:fldCharType="separate"/>
      </w:r>
      <w:r w:rsidR="00291DEA" w:rsidRPr="00291DEA">
        <w:rPr>
          <w:sz w:val="24"/>
          <w:szCs w:val="24"/>
        </w:rPr>
        <w:t>1.1.5</w:t>
      </w:r>
      <w:r w:rsidR="00EE380A">
        <w:fldChar w:fldCharType="end"/>
      </w:r>
      <w:r w:rsidR="008D2928"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291DEA" w:rsidRPr="00291DEA">
        <w:rPr>
          <w:sz w:val="24"/>
          <w:szCs w:val="24"/>
        </w:rPr>
        <w:t>1.1.7</w:t>
      </w:r>
      <w:r w:rsidR="00EE380A">
        <w:fldChar w:fldCharType="end"/>
      </w:r>
      <w:r w:rsidRPr="002D7FEE">
        <w:rPr>
          <w:sz w:val="24"/>
          <w:szCs w:val="24"/>
        </w:rPr>
        <w:t xml:space="preserve"> настоящей Документации.</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D7FEE">
        <w:rPr>
          <w:sz w:val="24"/>
          <w:szCs w:val="24"/>
        </w:rPr>
        <w:t xml:space="preserve">Участник должен указать в составе своей Заявки конкретные условия </w:t>
      </w:r>
      <w:r w:rsidR="00306DE6" w:rsidRPr="002D7FEE">
        <w:rPr>
          <w:sz w:val="24"/>
          <w:szCs w:val="24"/>
        </w:rPr>
        <w:t xml:space="preserve">выполнения работ и </w:t>
      </w:r>
      <w:r w:rsidRPr="002D7FEE">
        <w:rPr>
          <w:sz w:val="24"/>
          <w:szCs w:val="24"/>
        </w:rPr>
        <w:t xml:space="preserve">оплаты, не хуже условий указанных в </w:t>
      </w:r>
      <w:r w:rsidR="00306DE6" w:rsidRPr="002D7FEE">
        <w:rPr>
          <w:sz w:val="24"/>
          <w:szCs w:val="24"/>
        </w:rPr>
        <w:t xml:space="preserve">п. </w:t>
      </w:r>
      <w:r w:rsidR="00EE380A">
        <w:fldChar w:fldCharType="begin"/>
      </w:r>
      <w:r w:rsidR="00EE380A">
        <w:instrText xml:space="preserve"> REF _Ref440270637 \r \h  \* MERGEFORMAT </w:instrText>
      </w:r>
      <w:r w:rsidR="00EE380A">
        <w:fldChar w:fldCharType="separate"/>
      </w:r>
      <w:r w:rsidR="00291DEA" w:rsidRPr="00291DEA">
        <w:rPr>
          <w:bCs w:val="0"/>
          <w:iCs/>
          <w:sz w:val="24"/>
          <w:szCs w:val="24"/>
        </w:rPr>
        <w:t>1.1.5</w:t>
      </w:r>
      <w:r w:rsidR="00EE380A">
        <w:fldChar w:fldCharType="end"/>
      </w:r>
      <w:r w:rsidR="00306DE6" w:rsidRPr="002D7FEE">
        <w:rPr>
          <w:bCs w:val="0"/>
          <w:iCs/>
          <w:sz w:val="24"/>
          <w:szCs w:val="24"/>
        </w:rPr>
        <w:t xml:space="preserve"> и</w:t>
      </w:r>
      <w:r w:rsidR="00306DE6"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291DEA" w:rsidRPr="00291DEA">
        <w:rPr>
          <w:sz w:val="24"/>
          <w:szCs w:val="24"/>
        </w:rPr>
        <w:t>1.1.7</w:t>
      </w:r>
      <w:r w:rsidR="00EE380A">
        <w:fldChar w:fldCharType="end"/>
      </w:r>
      <w:r w:rsidRPr="002D7FEE">
        <w:rPr>
          <w:sz w:val="24"/>
          <w:szCs w:val="24"/>
        </w:rPr>
        <w:t>.</w:t>
      </w:r>
      <w:bookmarkEnd w:id="22"/>
      <w:bookmarkEnd w:id="23"/>
      <w:bookmarkEnd w:id="24"/>
      <w:bookmarkEnd w:id="25"/>
    </w:p>
    <w:p w:rsidR="00717F60" w:rsidRPr="002D7FEE" w:rsidRDefault="00717F60" w:rsidP="00750D4A">
      <w:pPr>
        <w:keepNext/>
        <w:widowControl w:val="0"/>
        <w:autoSpaceDE w:val="0"/>
        <w:spacing w:before="60" w:line="264" w:lineRule="auto"/>
        <w:ind w:right="-122"/>
        <w:rPr>
          <w:iCs/>
          <w:sz w:val="24"/>
          <w:szCs w:val="24"/>
        </w:rPr>
      </w:pPr>
    </w:p>
    <w:p w:rsidR="00717F60" w:rsidRPr="002D7FEE"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98589570"/>
      <w:r w:rsidRPr="002D7FEE">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E380A">
        <w:fldChar w:fldCharType="begin"/>
      </w:r>
      <w:r w:rsidR="00EE380A">
        <w:instrText xml:space="preserve"> REF _Ref305973033 \r \h  \* MERGEFORMAT </w:instrText>
      </w:r>
      <w:r w:rsidR="00EE380A">
        <w:fldChar w:fldCharType="separate"/>
      </w:r>
      <w:r w:rsidR="00291DEA" w:rsidRPr="00291DEA">
        <w:rPr>
          <w:sz w:val="24"/>
          <w:szCs w:val="24"/>
        </w:rPr>
        <w:t>3.2</w:t>
      </w:r>
      <w:r w:rsidR="00EE380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98589571"/>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2D7FEE"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2D7FEE">
        <w:rPr>
          <w:color w:val="000000"/>
          <w:sz w:val="24"/>
          <w:szCs w:val="24"/>
        </w:rPr>
        <w:t>Участник</w:t>
      </w:r>
      <w:r w:rsidR="00717F60" w:rsidRPr="002D7FEE">
        <w:rPr>
          <w:color w:val="000000"/>
          <w:sz w:val="24"/>
          <w:szCs w:val="24"/>
        </w:rPr>
        <w:t xml:space="preserve">и запроса предложений должны подать </w:t>
      </w:r>
      <w:r w:rsidR="004B5EB3" w:rsidRPr="002D7FEE">
        <w:rPr>
          <w:color w:val="000000"/>
          <w:sz w:val="24"/>
          <w:szCs w:val="24"/>
        </w:rPr>
        <w:t>Заявк</w:t>
      </w:r>
      <w:r w:rsidR="00717F60" w:rsidRPr="002D7FEE">
        <w:rPr>
          <w:color w:val="000000"/>
          <w:sz w:val="24"/>
          <w:szCs w:val="24"/>
        </w:rPr>
        <w:t xml:space="preserve">и в электронном виде на ЭТП (подраздел </w:t>
      </w:r>
      <w:r w:rsidR="00EE380A">
        <w:fldChar w:fldCharType="begin"/>
      </w:r>
      <w:r w:rsidR="00EE380A">
        <w:instrText xml:space="preserve"> REF _Ref191386109 \n \h  \* MERGEFORMAT </w:instrText>
      </w:r>
      <w:r w:rsidR="00EE380A">
        <w:fldChar w:fldCharType="separate"/>
      </w:r>
      <w:r w:rsidR="00291DEA" w:rsidRPr="00291DEA">
        <w:rPr>
          <w:color w:val="000000"/>
          <w:sz w:val="24"/>
          <w:szCs w:val="24"/>
        </w:rPr>
        <w:t>3.3.2</w:t>
      </w:r>
      <w:r w:rsidR="00EE380A">
        <w:fldChar w:fldCharType="end"/>
      </w:r>
      <w:r w:rsidR="00721B30" w:rsidRPr="002D7FEE">
        <w:rPr>
          <w:color w:val="00000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291DEA" w:rsidRPr="00291DEA">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_Ref467752100 \r \h  \* MERGEFORMAT </w:instrText>
      </w:r>
      <w:r w:rsidR="00EE380A">
        <w:fldChar w:fldCharType="separate"/>
      </w:r>
      <w:r w:rsidR="00291DEA" w:rsidRPr="00291DEA">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color w:val="000000"/>
          <w:sz w:val="24"/>
          <w:szCs w:val="24"/>
        </w:rPr>
        <w:t>.</w:t>
      </w:r>
      <w:proofErr w:type="gramEnd"/>
      <w:r w:rsidR="00717F60" w:rsidRPr="002D7FEE">
        <w:rPr>
          <w:color w:val="000000"/>
          <w:sz w:val="24"/>
          <w:szCs w:val="24"/>
        </w:rPr>
        <w:t xml:space="preserve"> При нарушении этого требования, </w:t>
      </w:r>
      <w:r w:rsidRPr="002D7FEE">
        <w:rPr>
          <w:color w:val="000000"/>
          <w:sz w:val="24"/>
          <w:szCs w:val="24"/>
        </w:rPr>
        <w:t>Участник</w:t>
      </w:r>
      <w:r w:rsidR="00717F60" w:rsidRPr="002D7FEE">
        <w:rPr>
          <w:color w:val="000000"/>
          <w:sz w:val="24"/>
          <w:szCs w:val="24"/>
        </w:rPr>
        <w:t xml:space="preserve"> </w:t>
      </w:r>
      <w:r w:rsidR="007C0F1C" w:rsidRPr="002D7FEE">
        <w:rPr>
          <w:color w:val="000000"/>
          <w:sz w:val="24"/>
          <w:szCs w:val="24"/>
        </w:rPr>
        <w:t>будет</w:t>
      </w:r>
      <w:r w:rsidR="00717F60" w:rsidRPr="002D7FEE">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2D7FEE">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98589572"/>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EE380A">
        <w:fldChar w:fldCharType="begin"/>
      </w:r>
      <w:r w:rsidR="00EE380A">
        <w:instrText xml:space="preserve"> REF _Ref191386164 \r \h  \* MERGEFORMAT </w:instrText>
      </w:r>
      <w:r w:rsidR="00EE380A">
        <w:fldChar w:fldCharType="separate"/>
      </w:r>
      <w:r w:rsidR="00291DEA" w:rsidRPr="00291DEA">
        <w:rPr>
          <w:sz w:val="24"/>
          <w:szCs w:val="24"/>
        </w:rPr>
        <w:t xml:space="preserve"> 1.4.1 </w:t>
      </w:r>
      <w:r w:rsidR="00EE380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E380A">
        <w:fldChar w:fldCharType="begin"/>
      </w:r>
      <w:r w:rsidR="00EE380A">
        <w:instrText xml:space="preserve"> REF _Ref306978606 \r \h  \* MERGEFORMAT </w:instrText>
      </w:r>
      <w:r w:rsidR="00EE380A">
        <w:fldChar w:fldCharType="separate"/>
      </w:r>
      <w:r w:rsidR="00291DEA" w:rsidRPr="00291DEA">
        <w:rPr>
          <w:sz w:val="24"/>
          <w:szCs w:val="24"/>
        </w:rPr>
        <w:t xml:space="preserve"> 1.4.2 </w:t>
      </w:r>
      <w:r w:rsidR="00EE380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98589573"/>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w:t>
      </w:r>
      <w:r w:rsidRPr="00E71A48">
        <w:rPr>
          <w:sz w:val="24"/>
          <w:szCs w:val="24"/>
        </w:rPr>
        <w:lastRenderedPageBreak/>
        <w:t xml:space="preserve">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E380A">
        <w:fldChar w:fldCharType="begin"/>
      </w:r>
      <w:r w:rsidR="00EE380A">
        <w:instrText xml:space="preserve"> REF _Ref306114966 \r \h  \* MERGEFORMAT </w:instrText>
      </w:r>
      <w:r w:rsidR="00EE380A">
        <w:fldChar w:fldCharType="separate"/>
      </w:r>
      <w:r w:rsidR="00291DEA" w:rsidRPr="00291DEA">
        <w:rPr>
          <w:sz w:val="24"/>
          <w:szCs w:val="24"/>
        </w:rPr>
        <w:t>3.3.11</w:t>
      </w:r>
      <w:r w:rsidR="00EE380A">
        <w:fldChar w:fldCharType="end"/>
      </w:r>
      <w:r w:rsidRPr="00E71A48">
        <w:rPr>
          <w:sz w:val="24"/>
          <w:szCs w:val="24"/>
        </w:rPr>
        <w:t xml:space="preserve"> настоящей Документации).</w:t>
      </w:r>
    </w:p>
    <w:p w:rsidR="00750D4A" w:rsidRPr="004F7AD3" w:rsidRDefault="004F7AD3"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4F7AD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4F7AD3">
        <w:rPr>
          <w:bCs w:val="0"/>
          <w:sz w:val="24"/>
          <w:szCs w:val="24"/>
        </w:rPr>
        <w:t xml:space="preserve">в любой момент </w:t>
      </w:r>
      <w:r w:rsidRPr="004F7AD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w:t>
      </w:r>
      <w:proofErr w:type="gramEnd"/>
      <w:r w:rsidRPr="004F7AD3">
        <w:rPr>
          <w:sz w:val="24"/>
          <w:szCs w:val="24"/>
        </w:rPr>
        <w:t xml:space="preserve"> </w:t>
      </w:r>
      <w:proofErr w:type="gramStart"/>
      <w:r w:rsidRPr="004F7AD3">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r w:rsidRPr="004F7AD3">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4F7AD3">
        <w:rPr>
          <w:sz w:val="24"/>
          <w:szCs w:val="24"/>
        </w:rPr>
        <w:t>.</w:t>
      </w:r>
    </w:p>
    <w:p w:rsidR="002D4BC6" w:rsidRPr="00F647F7" w:rsidRDefault="002D4BC6" w:rsidP="00750D4A">
      <w:pPr>
        <w:pStyle w:val="2"/>
        <w:keepLines/>
        <w:tabs>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98589574"/>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5402"/>
      <w:bookmarkStart w:id="64" w:name="_Toc471830410"/>
      <w:bookmarkStart w:id="65" w:name="_Toc498589575"/>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C55095">
        <w:rPr>
          <w:b w:val="0"/>
        </w:rPr>
        <w:fldChar w:fldCharType="begin"/>
      </w:r>
      <w:r w:rsidR="002D4BC6">
        <w:rPr>
          <w:b w:val="0"/>
        </w:rPr>
        <w:instrText xml:space="preserve"> REF _Ref440275279 \r \h </w:instrText>
      </w:r>
      <w:r w:rsidR="00C55095">
        <w:rPr>
          <w:b w:val="0"/>
        </w:rPr>
      </w:r>
      <w:r w:rsidR="00C55095">
        <w:rPr>
          <w:b w:val="0"/>
        </w:rPr>
        <w:fldChar w:fldCharType="separate"/>
      </w:r>
      <w:r w:rsidR="00291DEA">
        <w:rPr>
          <w:b w:val="0"/>
        </w:rPr>
        <w:t>1.1.4</w:t>
      </w:r>
      <w:r w:rsidR="00C55095">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5403"/>
      <w:bookmarkStart w:id="77" w:name="_Toc471830411"/>
      <w:bookmarkStart w:id="78" w:name="_Toc498589576"/>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E380A">
        <w:fldChar w:fldCharType="begin"/>
      </w:r>
      <w:r w:rsidR="00EE380A">
        <w:instrText xml:space="preserve"> REF _Ref305973147 \r \h  \* MERGEFORMAT </w:instrText>
      </w:r>
      <w:r w:rsidR="00EE380A">
        <w:fldChar w:fldCharType="separate"/>
      </w:r>
      <w:r w:rsidR="00291DEA" w:rsidRPr="00291DEA">
        <w:rPr>
          <w:b w:val="0"/>
          <w:szCs w:val="24"/>
        </w:rPr>
        <w:t>3.3</w:t>
      </w:r>
      <w:r w:rsidR="00EE380A">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5404"/>
      <w:bookmarkStart w:id="90" w:name="_Toc471830412"/>
      <w:bookmarkStart w:id="91" w:name="_Toc498589577"/>
      <w:r w:rsidRPr="002D4BC6">
        <w:rPr>
          <w:b w:val="0"/>
          <w:szCs w:val="24"/>
        </w:rPr>
        <w:t xml:space="preserve">Письмо о подаче оферты (подраздел </w:t>
      </w:r>
      <w:r w:rsidR="00EE380A">
        <w:fldChar w:fldCharType="begin"/>
      </w:r>
      <w:r w:rsidR="00EE380A">
        <w:instrText xml:space="preserve"> REF _Ref55336310 \r \h  \* MERGEFORMAT </w:instrText>
      </w:r>
      <w:r w:rsidR="00EE380A">
        <w:fldChar w:fldCharType="separate"/>
      </w:r>
      <w:r w:rsidR="00291DEA" w:rsidRPr="00291DEA">
        <w:rPr>
          <w:b w:val="0"/>
          <w:szCs w:val="24"/>
        </w:rPr>
        <w:t>5.1</w:t>
      </w:r>
      <w:r w:rsidR="00EE380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5405"/>
      <w:bookmarkStart w:id="103" w:name="_Toc471830413"/>
      <w:bookmarkStart w:id="104" w:name="_Toc498589578"/>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EE380A">
        <w:fldChar w:fldCharType="begin"/>
      </w:r>
      <w:r w:rsidR="00EE380A">
        <w:instrText xml:space="preserve"> REF _Ref440284918 \r \h  \* MERGEFORMAT </w:instrText>
      </w:r>
      <w:r w:rsidR="00EE380A">
        <w:fldChar w:fldCharType="separate"/>
      </w:r>
      <w:r w:rsidR="00291DEA" w:rsidRPr="00291DEA">
        <w:rPr>
          <w:b w:val="0"/>
          <w:szCs w:val="24"/>
        </w:rPr>
        <w:t>5.2</w:t>
      </w:r>
      <w:r w:rsidR="00EE380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EE380A">
        <w:fldChar w:fldCharType="begin"/>
      </w:r>
      <w:r w:rsidR="00EE380A">
        <w:instrText xml:space="preserve"> REF _Ref440537086 \r \h  \* MERGEFORMAT </w:instrText>
      </w:r>
      <w:r w:rsidR="00EE380A">
        <w:fldChar w:fldCharType="separate"/>
      </w:r>
      <w:r w:rsidR="00291DEA" w:rsidRPr="00291DEA">
        <w:rPr>
          <w:b w:val="0"/>
          <w:bCs w:val="0"/>
          <w:szCs w:val="24"/>
        </w:rPr>
        <w:t>5.3</w:t>
      </w:r>
      <w:r w:rsidR="00EE380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EE380A">
        <w:fldChar w:fldCharType="begin"/>
      </w:r>
      <w:r w:rsidR="00EE380A">
        <w:instrText xml:space="preserve"> REF _Ref440284947 \r \h  \* MERGEFORMAT </w:instrText>
      </w:r>
      <w:r w:rsidR="00EE380A">
        <w:fldChar w:fldCharType="separate"/>
      </w:r>
      <w:r w:rsidR="00291DEA" w:rsidRPr="00291DEA">
        <w:rPr>
          <w:b w:val="0"/>
          <w:szCs w:val="24"/>
        </w:rPr>
        <w:t>5.4</w:t>
      </w:r>
      <w:r w:rsidR="00EE380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C55095">
        <w:rPr>
          <w:b w:val="0"/>
          <w:szCs w:val="24"/>
        </w:rPr>
        <w:fldChar w:fldCharType="begin"/>
      </w:r>
      <w:r w:rsidR="00B8118F">
        <w:rPr>
          <w:b w:val="0"/>
          <w:szCs w:val="24"/>
        </w:rPr>
        <w:instrText xml:space="preserve"> REF _Ref440361439 \r \h </w:instrText>
      </w:r>
      <w:r w:rsidR="00C55095">
        <w:rPr>
          <w:b w:val="0"/>
          <w:szCs w:val="24"/>
        </w:rPr>
      </w:r>
      <w:r w:rsidR="00C55095">
        <w:rPr>
          <w:b w:val="0"/>
          <w:szCs w:val="24"/>
        </w:rPr>
        <w:fldChar w:fldCharType="separate"/>
      </w:r>
      <w:r w:rsidR="00291DEA">
        <w:rPr>
          <w:b w:val="0"/>
          <w:szCs w:val="24"/>
        </w:rPr>
        <w:t>5.5</w:t>
      </w:r>
      <w:r w:rsidR="00C55095">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55095">
        <w:rPr>
          <w:b w:val="0"/>
          <w:szCs w:val="24"/>
        </w:rPr>
        <w:fldChar w:fldCharType="begin"/>
      </w:r>
      <w:r w:rsidR="00B8118F">
        <w:rPr>
          <w:b w:val="0"/>
          <w:szCs w:val="24"/>
        </w:rPr>
        <w:instrText xml:space="preserve"> REF _Ref440361531 \r \h </w:instrText>
      </w:r>
      <w:r w:rsidR="00C55095">
        <w:rPr>
          <w:b w:val="0"/>
          <w:szCs w:val="24"/>
        </w:rPr>
      </w:r>
      <w:r w:rsidR="00C55095">
        <w:rPr>
          <w:b w:val="0"/>
          <w:szCs w:val="24"/>
        </w:rPr>
        <w:fldChar w:fldCharType="separate"/>
      </w:r>
      <w:r w:rsidR="00291DEA">
        <w:rPr>
          <w:b w:val="0"/>
          <w:szCs w:val="24"/>
        </w:rPr>
        <w:t>5.6</w:t>
      </w:r>
      <w:r w:rsidR="00C55095">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5406"/>
      <w:bookmarkStart w:id="116" w:name="_Toc471830414"/>
      <w:bookmarkStart w:id="117" w:name="_Toc498589579"/>
      <w:r w:rsidRPr="002D4BC6">
        <w:rPr>
          <w:b w:val="0"/>
          <w:szCs w:val="24"/>
        </w:rPr>
        <w:lastRenderedPageBreak/>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C55095">
        <w:rPr>
          <w:b w:val="0"/>
          <w:szCs w:val="24"/>
        </w:rPr>
        <w:fldChar w:fldCharType="begin"/>
      </w:r>
      <w:r>
        <w:rPr>
          <w:b w:val="0"/>
          <w:szCs w:val="24"/>
        </w:rPr>
        <w:instrText xml:space="preserve"> REF _Ref440285128 \r \h </w:instrText>
      </w:r>
      <w:r w:rsidR="00C55095">
        <w:rPr>
          <w:b w:val="0"/>
          <w:szCs w:val="24"/>
        </w:rPr>
      </w:r>
      <w:r w:rsidR="00C55095">
        <w:rPr>
          <w:b w:val="0"/>
          <w:szCs w:val="24"/>
        </w:rPr>
        <w:fldChar w:fldCharType="separate"/>
      </w:r>
      <w:r w:rsidR="00291DEA">
        <w:rPr>
          <w:b w:val="0"/>
          <w:szCs w:val="24"/>
        </w:rPr>
        <w:t>3.3.14</w:t>
      </w:r>
      <w:r w:rsidR="00C55095">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5407"/>
      <w:bookmarkStart w:id="129" w:name="_Toc471830415"/>
      <w:bookmarkStart w:id="130" w:name="_Toc498589580"/>
      <w:r w:rsidRPr="002D4BC6">
        <w:rPr>
          <w:b w:val="0"/>
          <w:szCs w:val="24"/>
        </w:rPr>
        <w:t xml:space="preserve">Оценка заявок (подраздел </w:t>
      </w:r>
      <w:r w:rsidR="00C55095">
        <w:rPr>
          <w:b w:val="0"/>
          <w:szCs w:val="24"/>
        </w:rPr>
        <w:fldChar w:fldCharType="begin"/>
      </w:r>
      <w:r w:rsidR="001248B1">
        <w:rPr>
          <w:b w:val="0"/>
          <w:szCs w:val="24"/>
        </w:rPr>
        <w:instrText xml:space="preserve"> REF _Ref468195580 \r \h </w:instrText>
      </w:r>
      <w:r w:rsidR="00C55095">
        <w:rPr>
          <w:b w:val="0"/>
          <w:szCs w:val="24"/>
        </w:rPr>
      </w:r>
      <w:r w:rsidR="00C55095">
        <w:rPr>
          <w:b w:val="0"/>
          <w:szCs w:val="24"/>
        </w:rPr>
        <w:fldChar w:fldCharType="separate"/>
      </w:r>
      <w:r w:rsidR="00291DEA">
        <w:rPr>
          <w:b w:val="0"/>
          <w:szCs w:val="24"/>
        </w:rPr>
        <w:t>3.6</w:t>
      </w:r>
      <w:r w:rsidR="00C55095">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55095">
        <w:rPr>
          <w:b w:val="0"/>
          <w:szCs w:val="24"/>
        </w:rPr>
        <w:fldChar w:fldCharType="begin"/>
      </w:r>
      <w:r>
        <w:rPr>
          <w:b w:val="0"/>
          <w:szCs w:val="24"/>
        </w:rPr>
        <w:instrText xml:space="preserve"> REF _Ref303681924 \r \h </w:instrText>
      </w:r>
      <w:r w:rsidR="00C55095">
        <w:rPr>
          <w:b w:val="0"/>
          <w:szCs w:val="24"/>
        </w:rPr>
      </w:r>
      <w:r w:rsidR="00C55095">
        <w:rPr>
          <w:b w:val="0"/>
          <w:szCs w:val="24"/>
        </w:rPr>
        <w:fldChar w:fldCharType="separate"/>
      </w:r>
      <w:r w:rsidR="00291DEA">
        <w:rPr>
          <w:b w:val="0"/>
          <w:szCs w:val="24"/>
        </w:rPr>
        <w:t>3.9</w:t>
      </w:r>
      <w:r w:rsidR="00C55095">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98589581"/>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98589582"/>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5410"/>
      <w:bookmarkStart w:id="154" w:name="_Toc471830418"/>
      <w:bookmarkStart w:id="155" w:name="_Toc498589583"/>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5411"/>
      <w:bookmarkStart w:id="172" w:name="_Toc471830419"/>
      <w:bookmarkStart w:id="173" w:name="_Toc498589584"/>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55095">
        <w:rPr>
          <w:b w:val="0"/>
        </w:rPr>
        <w:fldChar w:fldCharType="begin"/>
      </w:r>
      <w:r w:rsidR="001248B1">
        <w:rPr>
          <w:b w:val="0"/>
        </w:rPr>
        <w:instrText xml:space="preserve"> REF _Ref440361531 \r \h </w:instrText>
      </w:r>
      <w:r w:rsidR="00C55095">
        <w:rPr>
          <w:b w:val="0"/>
        </w:rPr>
      </w:r>
      <w:r w:rsidR="00C55095">
        <w:rPr>
          <w:b w:val="0"/>
        </w:rPr>
        <w:fldChar w:fldCharType="separate"/>
      </w:r>
      <w:r w:rsidR="00291DEA">
        <w:rPr>
          <w:b w:val="0"/>
        </w:rPr>
        <w:t>5.6</w:t>
      </w:r>
      <w:r w:rsidR="00C55095">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5412"/>
      <w:bookmarkStart w:id="190" w:name="_Toc471830420"/>
      <w:bookmarkStart w:id="191" w:name="_Toc498589585"/>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98589586"/>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5414"/>
      <w:bookmarkStart w:id="208" w:name="_Toc471830422"/>
      <w:bookmarkStart w:id="209" w:name="_Toc498589587"/>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55095">
        <w:rPr>
          <w:b w:val="0"/>
        </w:rPr>
        <w:fldChar w:fldCharType="begin"/>
      </w:r>
      <w:r w:rsidR="008D2928">
        <w:rPr>
          <w:b w:val="0"/>
        </w:rPr>
        <w:instrText xml:space="preserve"> REF _Ref440270867 \r \h </w:instrText>
      </w:r>
      <w:r w:rsidR="00C55095">
        <w:rPr>
          <w:b w:val="0"/>
        </w:rPr>
      </w:r>
      <w:r w:rsidR="00C55095">
        <w:rPr>
          <w:b w:val="0"/>
        </w:rPr>
        <w:fldChar w:fldCharType="separate"/>
      </w:r>
      <w:r w:rsidR="00291DEA">
        <w:rPr>
          <w:b w:val="0"/>
        </w:rPr>
        <w:t>2.2.3</w:t>
      </w:r>
      <w:r w:rsidR="00C55095">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5415"/>
      <w:bookmarkStart w:id="225" w:name="_Toc471830423"/>
      <w:bookmarkStart w:id="226" w:name="_Toc498589588"/>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5416"/>
      <w:bookmarkStart w:id="243" w:name="_Toc471830424"/>
      <w:bookmarkStart w:id="244" w:name="_Toc498589589"/>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6"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796F09">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393E49" w:rsidRPr="00F31976" w:rsidRDefault="00393E49" w:rsidP="00393E49">
      <w:pPr>
        <w:pStyle w:val="2"/>
        <w:tabs>
          <w:tab w:val="clear" w:pos="1700"/>
          <w:tab w:val="left" w:pos="567"/>
        </w:tabs>
        <w:spacing w:line="264" w:lineRule="auto"/>
        <w:rPr>
          <w:bCs w:val="0"/>
        </w:rPr>
      </w:pPr>
      <w:bookmarkStart w:id="249" w:name="_Toc469470557"/>
      <w:bookmarkStart w:id="250" w:name="_Toc471830425"/>
      <w:bookmarkStart w:id="251" w:name="_Toc498589590"/>
      <w:r w:rsidRPr="00F31976">
        <w:rPr>
          <w:bCs w:val="0"/>
        </w:rPr>
        <w:t>Дополнительные условия, включаемые в проект договора</w:t>
      </w:r>
      <w:bookmarkEnd w:id="249"/>
      <w:bookmarkEnd w:id="250"/>
      <w:bookmarkEnd w:id="251"/>
    </w:p>
    <w:p w:rsidR="00393E49" w:rsidRPr="00F31976" w:rsidRDefault="00393E49" w:rsidP="00393E49">
      <w:pPr>
        <w:pStyle w:val="3"/>
        <w:ind w:left="0" w:firstLine="709"/>
        <w:jc w:val="both"/>
        <w:rPr>
          <w:b w:val="0"/>
        </w:rPr>
      </w:pPr>
      <w:bookmarkStart w:id="252" w:name="_Toc469470558"/>
      <w:bookmarkStart w:id="253" w:name="_Toc471830426"/>
      <w:bookmarkStart w:id="254" w:name="_Toc49858959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C55095">
        <w:rPr>
          <w:b w:val="0"/>
        </w:rPr>
        <w:fldChar w:fldCharType="begin"/>
      </w:r>
      <w:r>
        <w:rPr>
          <w:b w:val="0"/>
        </w:rPr>
        <w:instrText xml:space="preserve"> REF _Ref469470272 \r \h </w:instrText>
      </w:r>
      <w:r w:rsidR="00C55095">
        <w:rPr>
          <w:b w:val="0"/>
        </w:rPr>
      </w:r>
      <w:r w:rsidR="00C55095">
        <w:rPr>
          <w:b w:val="0"/>
        </w:rPr>
        <w:fldChar w:fldCharType="separate"/>
      </w:r>
      <w:r w:rsidR="00291DEA">
        <w:rPr>
          <w:b w:val="0"/>
        </w:rPr>
        <w:t>2.3.3</w:t>
      </w:r>
      <w:r w:rsidR="00C55095">
        <w:rPr>
          <w:b w:val="0"/>
        </w:rPr>
        <w:fldChar w:fldCharType="end"/>
      </w:r>
      <w:r w:rsidRPr="00F31976">
        <w:rPr>
          <w:b w:val="0"/>
        </w:rPr>
        <w:t>).</w:t>
      </w:r>
      <w:bookmarkEnd w:id="252"/>
      <w:bookmarkEnd w:id="253"/>
      <w:bookmarkEnd w:id="254"/>
    </w:p>
    <w:p w:rsidR="00393E49" w:rsidRPr="00F31976" w:rsidRDefault="00393E49" w:rsidP="00393E49">
      <w:pPr>
        <w:pStyle w:val="3"/>
        <w:ind w:left="0" w:firstLine="709"/>
        <w:jc w:val="both"/>
        <w:rPr>
          <w:b w:val="0"/>
          <w:szCs w:val="24"/>
        </w:rPr>
      </w:pPr>
      <w:bookmarkStart w:id="255" w:name="_Toc469470559"/>
      <w:bookmarkStart w:id="256" w:name="_Toc471830427"/>
      <w:bookmarkStart w:id="257" w:name="_Toc49858959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393E49" w:rsidRPr="00F31976" w:rsidRDefault="00393E49" w:rsidP="00393E49">
      <w:pPr>
        <w:pStyle w:val="3"/>
        <w:ind w:left="0" w:firstLine="709"/>
        <w:jc w:val="both"/>
        <w:rPr>
          <w:b w:val="0"/>
          <w:szCs w:val="24"/>
        </w:rPr>
      </w:pPr>
      <w:bookmarkStart w:id="258" w:name="_Ref469470272"/>
      <w:bookmarkStart w:id="259" w:name="_Toc469470560"/>
      <w:bookmarkStart w:id="260" w:name="_Toc471830428"/>
      <w:bookmarkStart w:id="261" w:name="_Toc498589593"/>
      <w:r w:rsidRPr="00F31976">
        <w:rPr>
          <w:b w:val="0"/>
        </w:rPr>
        <w:t>Дополнительные</w:t>
      </w:r>
      <w:r w:rsidRPr="00F31976">
        <w:rPr>
          <w:b w:val="0"/>
          <w:szCs w:val="24"/>
        </w:rPr>
        <w:t xml:space="preserve"> условия:</w:t>
      </w:r>
      <w:bookmarkEnd w:id="258"/>
      <w:bookmarkEnd w:id="259"/>
      <w:bookmarkEnd w:id="260"/>
      <w:bookmarkEnd w:id="261"/>
    </w:p>
    <w:p w:rsidR="00393E49" w:rsidRPr="00F31976" w:rsidRDefault="00393E49" w:rsidP="00393E49">
      <w:pPr>
        <w:pStyle w:val="3"/>
        <w:numPr>
          <w:ilvl w:val="0"/>
          <w:numId w:val="0"/>
        </w:numPr>
        <w:ind w:firstLine="709"/>
        <w:jc w:val="both"/>
        <w:rPr>
          <w:b w:val="0"/>
          <w:szCs w:val="24"/>
        </w:rPr>
      </w:pPr>
      <w:bookmarkStart w:id="262" w:name="_Toc469470561"/>
      <w:bookmarkStart w:id="263" w:name="_Toc471830429"/>
      <w:bookmarkStart w:id="264" w:name="_Toc49858959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2"/>
      <w:bookmarkEnd w:id="263"/>
      <w:bookmarkEnd w:id="264"/>
    </w:p>
    <w:p w:rsidR="00393E49" w:rsidRPr="00F31976" w:rsidRDefault="00393E49" w:rsidP="00393E49">
      <w:pPr>
        <w:pStyle w:val="3"/>
        <w:numPr>
          <w:ilvl w:val="0"/>
          <w:numId w:val="0"/>
        </w:numPr>
        <w:ind w:firstLine="709"/>
        <w:jc w:val="both"/>
        <w:rPr>
          <w:b w:val="0"/>
          <w:szCs w:val="24"/>
        </w:rPr>
      </w:pPr>
      <w:bookmarkStart w:id="265" w:name="_Toc469470562"/>
      <w:bookmarkStart w:id="266" w:name="_Toc471830430"/>
      <w:bookmarkStart w:id="267" w:name="_Toc49858959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5"/>
      <w:bookmarkEnd w:id="266"/>
      <w:bookmarkEnd w:id="267"/>
    </w:p>
    <w:p w:rsidR="00393E49" w:rsidRPr="00F31976" w:rsidRDefault="00393E49" w:rsidP="00393E49">
      <w:pPr>
        <w:pStyle w:val="3"/>
        <w:numPr>
          <w:ilvl w:val="0"/>
          <w:numId w:val="0"/>
        </w:numPr>
        <w:ind w:firstLine="709"/>
        <w:jc w:val="both"/>
        <w:rPr>
          <w:b w:val="0"/>
          <w:szCs w:val="24"/>
        </w:rPr>
      </w:pPr>
      <w:bookmarkStart w:id="268" w:name="_Toc469470563"/>
      <w:bookmarkStart w:id="269" w:name="_Toc471830431"/>
      <w:bookmarkStart w:id="270" w:name="_Toc49858959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393E49" w:rsidRPr="007E5B28" w:rsidRDefault="00393E49" w:rsidP="00393E49">
      <w:pPr>
        <w:pStyle w:val="3"/>
        <w:numPr>
          <w:ilvl w:val="0"/>
          <w:numId w:val="0"/>
        </w:numPr>
        <w:ind w:firstLine="709"/>
        <w:jc w:val="both"/>
        <w:rPr>
          <w:b w:val="0"/>
          <w:szCs w:val="24"/>
        </w:rPr>
      </w:pPr>
      <w:bookmarkStart w:id="271" w:name="_Toc469470564"/>
      <w:bookmarkStart w:id="272" w:name="_Toc471830432"/>
      <w:bookmarkStart w:id="273" w:name="_Toc49858959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98589598"/>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4"/>
      <w:r w:rsidR="00D51A0B" w:rsidRPr="00E71A48">
        <w:rPr>
          <w:szCs w:val="24"/>
        </w:rPr>
        <w:t>Заявок</w:t>
      </w:r>
      <w:bookmarkEnd w:id="275"/>
      <w:bookmarkEnd w:id="276"/>
    </w:p>
    <w:p w:rsidR="00717F60" w:rsidRPr="00E71A48" w:rsidRDefault="00717F60" w:rsidP="00E71A48">
      <w:pPr>
        <w:pStyle w:val="2"/>
        <w:tabs>
          <w:tab w:val="clear" w:pos="1700"/>
          <w:tab w:val="left" w:pos="567"/>
        </w:tabs>
        <w:spacing w:line="264" w:lineRule="auto"/>
      </w:pPr>
      <w:bookmarkStart w:id="277" w:name="_Toc498589599"/>
      <w:r w:rsidRPr="00E71A48">
        <w:t xml:space="preserve">Общий порядок проведения </w:t>
      </w:r>
      <w:r w:rsidR="00440928" w:rsidRPr="00E71A48">
        <w:t>З</w:t>
      </w:r>
      <w:r w:rsidRPr="00E71A48">
        <w:t>апроса предложений</w:t>
      </w:r>
      <w:bookmarkEnd w:id="277"/>
    </w:p>
    <w:p w:rsidR="00717F60" w:rsidRPr="00E71A48"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20819"/>
      <w:bookmarkStart w:id="285" w:name="_Toc440631454"/>
      <w:bookmarkStart w:id="286" w:name="_Toc440875694"/>
      <w:bookmarkStart w:id="287" w:name="_Toc441131718"/>
      <w:bookmarkStart w:id="288" w:name="_Toc465865159"/>
      <w:bookmarkStart w:id="289" w:name="_Toc468975419"/>
      <w:bookmarkStart w:id="290" w:name="_Toc471830435"/>
      <w:bookmarkStart w:id="291" w:name="_Toc498589600"/>
      <w:r w:rsidRPr="00E71A48">
        <w:rPr>
          <w:szCs w:val="24"/>
        </w:rPr>
        <w:t>Запрос</w:t>
      </w:r>
      <w:r w:rsidRPr="00E71A48">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E380A">
        <w:fldChar w:fldCharType="begin"/>
      </w:r>
      <w:r w:rsidR="00EE380A">
        <w:instrText xml:space="preserve"> REF _Ref305973033 \r \h  \* MERGEFORMAT </w:instrText>
      </w:r>
      <w:r w:rsidR="00EE380A">
        <w:fldChar w:fldCharType="separate"/>
      </w:r>
      <w:r w:rsidR="00291DEA" w:rsidRPr="00291DEA">
        <w:rPr>
          <w:bCs w:val="0"/>
          <w:sz w:val="24"/>
          <w:szCs w:val="24"/>
        </w:rPr>
        <w:t>3.2</w:t>
      </w:r>
      <w:r w:rsidR="00EE380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E380A">
        <w:fldChar w:fldCharType="begin"/>
      </w:r>
      <w:r w:rsidR="00EE380A">
        <w:instrText xml:space="preserve"> REF _Ref305973147 \r \h  \* MERGEFORMAT </w:instrText>
      </w:r>
      <w:r w:rsidR="00EE380A">
        <w:fldChar w:fldCharType="separate"/>
      </w:r>
      <w:r w:rsidR="00291DEA" w:rsidRPr="00291DEA">
        <w:rPr>
          <w:bCs w:val="0"/>
          <w:sz w:val="24"/>
          <w:szCs w:val="24"/>
        </w:rPr>
        <w:t>3.3</w:t>
      </w:r>
      <w:r w:rsidR="00EE380A">
        <w:fldChar w:fldCharType="end"/>
      </w:r>
      <w:r w:rsidR="00C5509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5509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EE380A">
        <w:fldChar w:fldCharType="begin"/>
      </w:r>
      <w:r w:rsidR="00EE380A">
        <w:instrText xml:space="preserve"> REF _Ref305973214 \r \h  \* MERGEFORMAT </w:instrText>
      </w:r>
      <w:r w:rsidR="00EE380A">
        <w:fldChar w:fldCharType="separate"/>
      </w:r>
      <w:r w:rsidR="00291DEA" w:rsidRPr="00291DEA">
        <w:rPr>
          <w:bCs w:val="0"/>
          <w:sz w:val="24"/>
          <w:szCs w:val="24"/>
        </w:rPr>
        <w:t>3.4</w:t>
      </w:r>
      <w:r w:rsidR="00EE380A">
        <w:fldChar w:fldCharType="end"/>
      </w:r>
      <w:r w:rsidR="00096E9D" w:rsidRPr="00E71A48">
        <w:rPr>
          <w:bCs w:val="0"/>
          <w:sz w:val="24"/>
          <w:szCs w:val="24"/>
        </w:rPr>
        <w:t xml:space="preserve">, </w:t>
      </w:r>
      <w:r w:rsidR="00EE380A">
        <w:fldChar w:fldCharType="begin"/>
      </w:r>
      <w:r w:rsidR="00EE380A">
        <w:instrText xml:space="preserve"> REF _Ref303683883 \r \h  \* MERGEFORMAT </w:instrText>
      </w:r>
      <w:r w:rsidR="00EE380A">
        <w:fldChar w:fldCharType="separate"/>
      </w:r>
      <w:r w:rsidR="00291DEA" w:rsidRPr="00291DEA">
        <w:rPr>
          <w:bCs w:val="0"/>
          <w:sz w:val="24"/>
          <w:szCs w:val="24"/>
        </w:rPr>
        <w:t>3.5</w:t>
      </w:r>
      <w:r w:rsidR="00EE380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55095">
        <w:fldChar w:fldCharType="begin"/>
      </w:r>
      <w:r w:rsidR="001248B1">
        <w:rPr>
          <w:bCs w:val="0"/>
          <w:sz w:val="24"/>
          <w:szCs w:val="24"/>
        </w:rPr>
        <w:instrText xml:space="preserve"> REF _Ref468195629 \r \h </w:instrText>
      </w:r>
      <w:r w:rsidR="00C55095">
        <w:fldChar w:fldCharType="separate"/>
      </w:r>
      <w:r w:rsidR="00291DEA">
        <w:rPr>
          <w:bCs w:val="0"/>
          <w:sz w:val="24"/>
          <w:szCs w:val="24"/>
        </w:rPr>
        <w:t>3.6</w:t>
      </w:r>
      <w:r w:rsidR="00C55095">
        <w:fldChar w:fldCharType="end"/>
      </w:r>
      <w:r w:rsidR="00C5509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E380A">
        <w:fldChar w:fldCharType="begin"/>
      </w:r>
      <w:r w:rsidR="00EE380A">
        <w:instrText xml:space="preserve"> REF _Ref303250967 \r \h  \* MERGEFORMAT </w:instrText>
      </w:r>
      <w:r w:rsidR="00EE380A">
        <w:fldChar w:fldCharType="separate"/>
      </w:r>
      <w:r w:rsidR="00291DEA" w:rsidRPr="00291DEA">
        <w:rPr>
          <w:bCs w:val="0"/>
          <w:sz w:val="24"/>
          <w:szCs w:val="24"/>
        </w:rPr>
        <w:t>3.7</w:t>
      </w:r>
      <w:r w:rsidR="00EE380A">
        <w:fldChar w:fldCharType="end"/>
      </w:r>
      <w:r w:rsidR="00C5509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_Ref303681924 \r \h  \* MERGEFORMAT </w:instrText>
      </w:r>
      <w:r w:rsidR="00EE380A">
        <w:fldChar w:fldCharType="separate"/>
      </w:r>
      <w:r w:rsidR="00291DEA" w:rsidRPr="00291DEA">
        <w:rPr>
          <w:bCs w:val="0"/>
          <w:sz w:val="24"/>
          <w:szCs w:val="24"/>
        </w:rPr>
        <w:t>3.9</w:t>
      </w:r>
      <w:r w:rsidR="00EE380A">
        <w:fldChar w:fldCharType="end"/>
      </w:r>
      <w:r w:rsidR="00C5509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55095">
        <w:fldChar w:fldCharType="begin"/>
      </w:r>
      <w:r w:rsidR="00741251">
        <w:rPr>
          <w:bCs w:val="0"/>
          <w:sz w:val="24"/>
          <w:szCs w:val="24"/>
        </w:rPr>
        <w:instrText xml:space="preserve"> REF _Ref468975287 \r \h </w:instrText>
      </w:r>
      <w:r w:rsidR="00C55095">
        <w:fldChar w:fldCharType="separate"/>
      </w:r>
      <w:r w:rsidR="00291DEA">
        <w:rPr>
          <w:bCs w:val="0"/>
          <w:sz w:val="24"/>
          <w:szCs w:val="24"/>
        </w:rPr>
        <w:t>3.12</w:t>
      </w:r>
      <w:r w:rsidR="00C55095">
        <w:fldChar w:fldCharType="end"/>
      </w:r>
      <w:r w:rsidR="00096E9D" w:rsidRPr="00E71A48">
        <w:rPr>
          <w:bCs w:val="0"/>
          <w:sz w:val="24"/>
          <w:szCs w:val="24"/>
        </w:rPr>
        <w:t>)</w:t>
      </w:r>
      <w:r w:rsidR="00A12245">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E380A">
        <w:fldChar w:fldCharType="begin"/>
      </w:r>
      <w:r w:rsidR="00EE380A">
        <w:instrText xml:space="preserve"> REF _Ref306140410 \r \h  \* MERGEFORMAT </w:instrText>
      </w:r>
      <w:r w:rsidR="00EE380A">
        <w:fldChar w:fldCharType="separate"/>
      </w:r>
      <w:r w:rsidR="00291DEA" w:rsidRPr="00291DEA">
        <w:rPr>
          <w:bCs w:val="0"/>
          <w:sz w:val="24"/>
          <w:szCs w:val="24"/>
        </w:rPr>
        <w:t>3.13</w:t>
      </w:r>
      <w:r w:rsidR="00EE380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_Ref306140451 \r \h  \* MERGEFORMAT </w:instrText>
      </w:r>
      <w:r w:rsidR="00EE380A">
        <w:fldChar w:fldCharType="separate"/>
      </w:r>
      <w:r w:rsidR="00291DEA" w:rsidRPr="00291DEA">
        <w:rPr>
          <w:bCs w:val="0"/>
          <w:sz w:val="24"/>
          <w:szCs w:val="24"/>
        </w:rPr>
        <w:t>3.14</w:t>
      </w:r>
      <w:r w:rsidR="00EE380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20820"/>
      <w:bookmarkStart w:id="303" w:name="_Toc440631455"/>
      <w:bookmarkStart w:id="304" w:name="_Toc440875695"/>
      <w:bookmarkStart w:id="305" w:name="_Toc441131719"/>
      <w:bookmarkStart w:id="306" w:name="_Toc465865160"/>
      <w:bookmarkStart w:id="307" w:name="_Toc468975420"/>
      <w:bookmarkStart w:id="308" w:name="_Toc471830436"/>
      <w:bookmarkStart w:id="309" w:name="_Toc498589601"/>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4F7AD3" w:rsidRDefault="004F7AD3" w:rsidP="00D75CA2">
      <w:pPr>
        <w:numPr>
          <w:ilvl w:val="0"/>
          <w:numId w:val="20"/>
        </w:numPr>
        <w:suppressAutoHyphens w:val="0"/>
        <w:overflowPunct w:val="0"/>
        <w:autoSpaceDE w:val="0"/>
        <w:autoSpaceDN w:val="0"/>
        <w:adjustRightInd w:val="0"/>
        <w:spacing w:line="264" w:lineRule="auto"/>
        <w:rPr>
          <w:sz w:val="24"/>
          <w:szCs w:val="24"/>
          <w:lang w:eastAsia="ru-RU"/>
        </w:rPr>
      </w:pPr>
      <w:r w:rsidRPr="004F7AD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4F7AD3">
        <w:rPr>
          <w:sz w:val="24"/>
          <w:szCs w:val="24"/>
        </w:rPr>
        <w:t xml:space="preserve">3 (трех) рабочих дней </w:t>
      </w:r>
      <w:proofErr w:type="gramStart"/>
      <w:r w:rsidRPr="004F7AD3">
        <w:rPr>
          <w:sz w:val="24"/>
          <w:szCs w:val="24"/>
        </w:rPr>
        <w:t>с даты поступления</w:t>
      </w:r>
      <w:proofErr w:type="gramEnd"/>
      <w:r w:rsidRPr="004F7AD3">
        <w:rPr>
          <w:sz w:val="24"/>
          <w:szCs w:val="24"/>
        </w:rPr>
        <w:t xml:space="preserve"> запроса</w:t>
      </w:r>
      <w:r w:rsidR="0099066F" w:rsidRPr="004F7AD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2D7F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w:t>
      </w:r>
      <w:r w:rsidRPr="002D7FEE">
        <w:rPr>
          <w:sz w:val="24"/>
          <w:szCs w:val="24"/>
          <w:lang w:eastAsia="ru-RU"/>
        </w:rPr>
        <w:t>решения о таком продлении;</w:t>
      </w:r>
    </w:p>
    <w:p w:rsidR="0099066F" w:rsidRPr="002D7FEE"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2D7FEE">
        <w:rPr>
          <w:sz w:val="24"/>
          <w:szCs w:val="24"/>
          <w:lang w:eastAsia="ru-RU"/>
        </w:rPr>
        <w:t>П</w:t>
      </w:r>
      <w:r w:rsidR="0099066F" w:rsidRPr="002D7FEE">
        <w:rPr>
          <w:sz w:val="24"/>
          <w:szCs w:val="24"/>
          <w:lang w:eastAsia="ru-RU"/>
        </w:rPr>
        <w:t xml:space="preserve">ротоколы, составляемые в процессе проведения </w:t>
      </w:r>
      <w:r w:rsidRPr="002D7FEE">
        <w:rPr>
          <w:sz w:val="24"/>
          <w:szCs w:val="24"/>
          <w:lang w:eastAsia="ru-RU"/>
        </w:rPr>
        <w:t>З</w:t>
      </w:r>
      <w:r w:rsidR="0089163E" w:rsidRPr="002D7FEE">
        <w:rPr>
          <w:sz w:val="24"/>
          <w:szCs w:val="24"/>
          <w:lang w:eastAsia="ru-RU"/>
        </w:rPr>
        <w:t xml:space="preserve">апроса предложений </w:t>
      </w:r>
      <w:r w:rsidR="0099066F" w:rsidRPr="002D7FEE">
        <w:rPr>
          <w:sz w:val="24"/>
          <w:szCs w:val="24"/>
          <w:lang w:eastAsia="ru-RU"/>
        </w:rPr>
        <w:t xml:space="preserve">и </w:t>
      </w:r>
      <w:r w:rsidR="00306DE6" w:rsidRPr="002D7FEE">
        <w:rPr>
          <w:sz w:val="24"/>
          <w:szCs w:val="24"/>
        </w:rPr>
        <w:t xml:space="preserve">подписанные членами </w:t>
      </w:r>
      <w:r w:rsidR="002946EF" w:rsidRPr="002D7FEE">
        <w:rPr>
          <w:sz w:val="24"/>
          <w:szCs w:val="24"/>
          <w:lang w:eastAsia="ru-RU"/>
        </w:rPr>
        <w:t xml:space="preserve">Закупочной </w:t>
      </w:r>
      <w:r w:rsidR="0099066F" w:rsidRPr="002D7FEE">
        <w:rPr>
          <w:sz w:val="24"/>
          <w:szCs w:val="24"/>
          <w:lang w:eastAsia="ru-RU"/>
        </w:rPr>
        <w:t xml:space="preserve">комиссии – не позднее 3 дней со дня подписания таких </w:t>
      </w:r>
      <w:r w:rsidRPr="002D7FEE">
        <w:rPr>
          <w:sz w:val="24"/>
          <w:szCs w:val="24"/>
          <w:lang w:eastAsia="ru-RU"/>
        </w:rPr>
        <w:t>П</w:t>
      </w:r>
      <w:r w:rsidR="0099066F" w:rsidRPr="002D7FEE">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10" w:name="_Ref303250835"/>
      <w:bookmarkStart w:id="311" w:name="_Ref305973033"/>
      <w:bookmarkStart w:id="312" w:name="_Toc498589602"/>
      <w:bookmarkStart w:id="31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10"/>
      <w:r w:rsidRPr="00E71A48">
        <w:t xml:space="preserve"> по запросу предложений</w:t>
      </w:r>
      <w:bookmarkEnd w:id="311"/>
      <w:bookmarkEnd w:id="31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E380A">
        <w:fldChar w:fldCharType="begin"/>
      </w:r>
      <w:r w:rsidR="00EE380A">
        <w:instrText xml:space="preserve"> REF _Ref302563524 \n \h  \* MERGEFORMAT </w:instrText>
      </w:r>
      <w:r w:rsidR="00EE380A">
        <w:fldChar w:fldCharType="separate"/>
      </w:r>
      <w:r w:rsidR="00291DEA" w:rsidRPr="00291DEA">
        <w:rPr>
          <w:sz w:val="24"/>
          <w:szCs w:val="24"/>
        </w:rPr>
        <w:t>1.1.1</w:t>
      </w:r>
      <w:r w:rsidR="00EE380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98589603"/>
      <w:bookmarkEnd w:id="313"/>
      <w:bookmarkEnd w:id="314"/>
      <w:r w:rsidRPr="00E71A48">
        <w:lastRenderedPageBreak/>
        <w:t xml:space="preserve">Подготовка </w:t>
      </w:r>
      <w:bookmarkEnd w:id="315"/>
      <w:r w:rsidRPr="00E71A48">
        <w:t>Заявок</w:t>
      </w:r>
      <w:bookmarkEnd w:id="316"/>
      <w:bookmarkEnd w:id="317"/>
    </w:p>
    <w:p w:rsidR="00717F60" w:rsidRPr="00E71A48"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20823"/>
      <w:bookmarkStart w:id="325" w:name="_Toc440631458"/>
      <w:bookmarkStart w:id="326" w:name="_Toc440875698"/>
      <w:bookmarkStart w:id="327" w:name="_Toc441131722"/>
      <w:bookmarkStart w:id="328" w:name="_Toc465865163"/>
      <w:bookmarkStart w:id="329" w:name="_Toc468975423"/>
      <w:bookmarkStart w:id="330" w:name="_Toc471830439"/>
      <w:bookmarkStart w:id="331" w:name="_Toc498589604"/>
      <w:r w:rsidRPr="00E71A48">
        <w:rPr>
          <w:szCs w:val="24"/>
        </w:rPr>
        <w:t xml:space="preserve">Общие требования к </w:t>
      </w:r>
      <w:r w:rsidR="004B5EB3" w:rsidRPr="00E71A48">
        <w:rPr>
          <w:szCs w:val="24"/>
        </w:rPr>
        <w:t>Заявк</w:t>
      </w:r>
      <w:r w:rsidRPr="00E71A48">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2"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2"/>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8D2928">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291DEA">
        <w:rPr>
          <w:bCs w:val="0"/>
          <w:sz w:val="24"/>
          <w:szCs w:val="24"/>
        </w:rPr>
        <w:t>5.1</w:t>
      </w:r>
      <w:r w:rsidR="00C5509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_Ref440271072 \r \h </w:instrText>
      </w:r>
      <w:r w:rsidR="00C55095">
        <w:rPr>
          <w:bCs w:val="0"/>
          <w:sz w:val="24"/>
          <w:szCs w:val="24"/>
        </w:rPr>
      </w:r>
      <w:r w:rsidR="00C55095">
        <w:rPr>
          <w:bCs w:val="0"/>
          <w:sz w:val="24"/>
          <w:szCs w:val="24"/>
        </w:rPr>
        <w:fldChar w:fldCharType="separate"/>
      </w:r>
      <w:r w:rsidR="00291DEA">
        <w:rPr>
          <w:bCs w:val="0"/>
          <w:sz w:val="24"/>
          <w:szCs w:val="24"/>
        </w:rPr>
        <w:t>5.2</w:t>
      </w:r>
      <w:r w:rsidR="00C5509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291DEA">
        <w:rPr>
          <w:bCs w:val="0"/>
          <w:sz w:val="24"/>
          <w:szCs w:val="24"/>
        </w:rPr>
        <w:t>5.3</w:t>
      </w:r>
      <w:r w:rsidR="00C55095">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55095">
        <w:rPr>
          <w:bCs w:val="0"/>
          <w:sz w:val="24"/>
          <w:szCs w:val="24"/>
        </w:rPr>
        <w:fldChar w:fldCharType="begin"/>
      </w:r>
      <w:r w:rsidR="00B71B9D">
        <w:rPr>
          <w:bCs w:val="0"/>
          <w:sz w:val="24"/>
          <w:szCs w:val="24"/>
        </w:rPr>
        <w:instrText xml:space="preserve"> REF _Ref440271036 \r \h </w:instrText>
      </w:r>
      <w:r w:rsidR="00C55095">
        <w:rPr>
          <w:bCs w:val="0"/>
          <w:sz w:val="24"/>
          <w:szCs w:val="24"/>
        </w:rPr>
      </w:r>
      <w:r w:rsidR="00C55095">
        <w:rPr>
          <w:bCs w:val="0"/>
          <w:sz w:val="24"/>
          <w:szCs w:val="24"/>
        </w:rPr>
        <w:fldChar w:fldCharType="separate"/>
      </w:r>
      <w:r w:rsidR="00291DEA">
        <w:rPr>
          <w:bCs w:val="0"/>
          <w:sz w:val="24"/>
          <w:szCs w:val="24"/>
        </w:rPr>
        <w:t>5.4</w:t>
      </w:r>
      <w:r w:rsidR="00C55095">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_Ref440361914 \r \h </w:instrText>
      </w:r>
      <w:r w:rsidR="00C55095">
        <w:rPr>
          <w:bCs w:val="0"/>
          <w:sz w:val="24"/>
          <w:szCs w:val="24"/>
        </w:rPr>
      </w:r>
      <w:r w:rsidR="00C55095">
        <w:rPr>
          <w:bCs w:val="0"/>
          <w:sz w:val="24"/>
          <w:szCs w:val="24"/>
        </w:rPr>
        <w:fldChar w:fldCharType="separate"/>
      </w:r>
      <w:r w:rsidR="00291DEA">
        <w:rPr>
          <w:bCs w:val="0"/>
          <w:sz w:val="24"/>
          <w:szCs w:val="24"/>
        </w:rPr>
        <w:t>5.5</w:t>
      </w:r>
      <w:r w:rsidR="00C55095">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E380A">
        <w:fldChar w:fldCharType="begin"/>
      </w:r>
      <w:r w:rsidR="00EE380A">
        <w:instrText xml:space="preserve"> REF _Ref191386407 \r \h  \* MERGEFORMAT </w:instrText>
      </w:r>
      <w:r w:rsidR="00EE380A">
        <w:fldChar w:fldCharType="separate"/>
      </w:r>
      <w:r w:rsidR="00291DEA" w:rsidRPr="00291DEA">
        <w:rPr>
          <w:bCs w:val="0"/>
          <w:sz w:val="24"/>
          <w:szCs w:val="24"/>
        </w:rPr>
        <w:t>3.3.8</w:t>
      </w:r>
      <w:r w:rsidR="00EE380A">
        <w:fldChar w:fldCharType="end"/>
      </w:r>
      <w:r w:rsidR="00FF4BD0" w:rsidRPr="00E71A48">
        <w:rPr>
          <w:bCs w:val="0"/>
          <w:sz w:val="24"/>
          <w:szCs w:val="24"/>
        </w:rPr>
        <w:t>)</w:t>
      </w:r>
      <w:r w:rsidR="00B71B9D">
        <w:rPr>
          <w:bCs w:val="0"/>
          <w:sz w:val="24"/>
          <w:szCs w:val="24"/>
        </w:rPr>
        <w:t>;</w:t>
      </w:r>
    </w:p>
    <w:p w:rsidR="0079270A" w:rsidRPr="007E0630" w:rsidRDefault="00717F60" w:rsidP="007E0630">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0A00E6">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291DEA">
        <w:rPr>
          <w:bCs w:val="0"/>
          <w:sz w:val="24"/>
          <w:szCs w:val="24"/>
        </w:rPr>
        <w:t>5.6</w:t>
      </w:r>
      <w:r w:rsidR="00C55095">
        <w:rPr>
          <w:bCs w:val="0"/>
          <w:sz w:val="24"/>
          <w:szCs w:val="24"/>
        </w:rPr>
        <w:fldChar w:fldCharType="end"/>
      </w:r>
      <w:r w:rsidR="00B71B9D">
        <w:rPr>
          <w:bCs w:val="0"/>
          <w:sz w:val="24"/>
          <w:szCs w:val="24"/>
        </w:rPr>
        <w:t>);</w:t>
      </w:r>
      <w:bookmarkStart w:id="333" w:name="_Ref440547715"/>
    </w:p>
    <w:bookmarkEnd w:id="333"/>
    <w:p w:rsidR="00717F60" w:rsidRPr="002D7FEE"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 xml:space="preserve">а, подтверждают соответствие установленным требованиям, с соответствующими комментариями, разъясняющими цель </w:t>
      </w:r>
      <w:r w:rsidRPr="002D7FEE">
        <w:rPr>
          <w:bCs w:val="0"/>
          <w:sz w:val="24"/>
          <w:szCs w:val="24"/>
        </w:rPr>
        <w:t>предоставления этих документов.</w:t>
      </w:r>
    </w:p>
    <w:p w:rsidR="00717F60" w:rsidRPr="002D7FEE"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4" w:name="_Ref303683384"/>
      <w:r w:rsidRPr="002D7FEE">
        <w:rPr>
          <w:bCs w:val="0"/>
          <w:sz w:val="24"/>
          <w:szCs w:val="24"/>
        </w:rPr>
        <w:t xml:space="preserve">Порядок размещения документов в составе </w:t>
      </w:r>
      <w:r w:rsidR="004B5EB3" w:rsidRPr="002D7FEE">
        <w:rPr>
          <w:bCs w:val="0"/>
          <w:sz w:val="24"/>
          <w:szCs w:val="24"/>
        </w:rPr>
        <w:t>Заявк</w:t>
      </w:r>
      <w:r w:rsidRPr="002D7FEE">
        <w:rPr>
          <w:bCs w:val="0"/>
          <w:sz w:val="24"/>
          <w:szCs w:val="24"/>
        </w:rPr>
        <w:t>и с составлением описи всех документов с указанием томов и страниц:</w:t>
      </w:r>
      <w:bookmarkEnd w:id="334"/>
    </w:p>
    <w:p w:rsidR="00717F60" w:rsidRPr="002D7FEE"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Письмо о подаче оферты (</w:t>
      </w:r>
      <w:r w:rsidR="00A154B7" w:rsidRPr="002D7FEE">
        <w:rPr>
          <w:bCs w:val="0"/>
          <w:spacing w:val="-2"/>
          <w:sz w:val="24"/>
          <w:szCs w:val="24"/>
        </w:rPr>
        <w:t>под</w:t>
      </w:r>
      <w:r w:rsidR="00A154B7" w:rsidRPr="002D7FEE">
        <w:rPr>
          <w:bCs w:val="0"/>
          <w:sz w:val="24"/>
          <w:szCs w:val="24"/>
        </w:rPr>
        <w:t>раздел</w:t>
      </w:r>
      <w:r w:rsidR="00F86B89" w:rsidRPr="002D7FEE">
        <w:rPr>
          <w:bCs w:val="0"/>
          <w:sz w:val="24"/>
          <w:szCs w:val="24"/>
          <w:lang w:eastAsia="ru-RU"/>
        </w:rPr>
        <w:t xml:space="preserve"> </w:t>
      </w:r>
      <w:r w:rsidR="00EE380A">
        <w:fldChar w:fldCharType="begin"/>
      </w:r>
      <w:r w:rsidR="00EE380A">
        <w:instrText xml:space="preserve"> REF _Ref55336310 \r \h  \* MERGEFORMAT </w:instrText>
      </w:r>
      <w:r w:rsidR="00EE380A">
        <w:fldChar w:fldCharType="separate"/>
      </w:r>
      <w:r w:rsidR="00291DEA" w:rsidRPr="00291DEA">
        <w:rPr>
          <w:bCs w:val="0"/>
          <w:sz w:val="24"/>
          <w:szCs w:val="24"/>
          <w:lang w:eastAsia="ru-RU"/>
        </w:rPr>
        <w:t>5.1</w:t>
      </w:r>
      <w:r w:rsidR="00EE380A">
        <w:fldChar w:fldCharType="end"/>
      </w:r>
      <w:r w:rsidRPr="002D7FEE">
        <w:rPr>
          <w:bCs w:val="0"/>
          <w:sz w:val="24"/>
          <w:szCs w:val="24"/>
        </w:rPr>
        <w:t>);</w:t>
      </w:r>
    </w:p>
    <w:p w:rsidR="00306DE6" w:rsidRPr="002D7FEE" w:rsidRDefault="00306DE6" w:rsidP="00306DE6">
      <w:pPr>
        <w:widowControl w:val="0"/>
        <w:numPr>
          <w:ilvl w:val="0"/>
          <w:numId w:val="5"/>
        </w:numPr>
        <w:tabs>
          <w:tab w:val="left" w:pos="540"/>
        </w:tabs>
        <w:overflowPunct w:val="0"/>
        <w:autoSpaceDE w:val="0"/>
        <w:spacing w:line="264" w:lineRule="auto"/>
        <w:ind w:hanging="540"/>
        <w:rPr>
          <w:sz w:val="24"/>
          <w:szCs w:val="24"/>
        </w:rPr>
      </w:pPr>
      <w:r w:rsidRPr="002D7FEE">
        <w:rPr>
          <w:sz w:val="24"/>
          <w:szCs w:val="24"/>
        </w:rPr>
        <w:t xml:space="preserve">Антикоррупционные обязательства (подраздел </w:t>
      </w:r>
      <w:r w:rsidR="00EE380A">
        <w:fldChar w:fldCharType="begin"/>
      </w:r>
      <w:r w:rsidR="00EE380A">
        <w:instrText xml:space="preserve"> REF _Ref440271964 \r \h  \* MERGEFORMAT </w:instrText>
      </w:r>
      <w:r w:rsidR="00EE380A">
        <w:fldChar w:fldCharType="separate"/>
      </w:r>
      <w:r w:rsidR="00291DEA" w:rsidRPr="00291DEA">
        <w:rPr>
          <w:sz w:val="24"/>
          <w:szCs w:val="24"/>
        </w:rPr>
        <w:t>5.1.3</w:t>
      </w:r>
      <w:r w:rsidR="00EE380A">
        <w:fldChar w:fldCharType="end"/>
      </w:r>
      <w:r w:rsidRPr="002D7FEE">
        <w:rPr>
          <w:sz w:val="24"/>
          <w:szCs w:val="24"/>
        </w:rPr>
        <w:t>);</w:t>
      </w:r>
    </w:p>
    <w:p w:rsidR="00F463E8" w:rsidRPr="002D7FEE"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Докумен</w:t>
      </w:r>
      <w:proofErr w:type="gramStart"/>
      <w:r w:rsidRPr="002D7FEE">
        <w:rPr>
          <w:sz w:val="24"/>
          <w:szCs w:val="24"/>
        </w:rPr>
        <w:t>т(</w:t>
      </w:r>
      <w:proofErr w:type="gramEnd"/>
      <w:r w:rsidRPr="002D7FEE">
        <w:rPr>
          <w:sz w:val="24"/>
          <w:szCs w:val="24"/>
        </w:rPr>
        <w:t xml:space="preserve">ы) в соответствии с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_Ref440279062 \r \h  \* MERGEFORMAT </w:instrText>
      </w:r>
      <w:r w:rsidR="00EE380A">
        <w:fldChar w:fldCharType="separate"/>
      </w:r>
      <w:r w:rsidR="00291DEA" w:rsidRPr="00291DEA">
        <w:rPr>
          <w:sz w:val="24"/>
          <w:szCs w:val="24"/>
        </w:rPr>
        <w:t>б)</w:t>
      </w:r>
      <w:r w:rsidR="00EE380A">
        <w:fldChar w:fldCharType="end"/>
      </w:r>
      <w:r w:rsidR="00F463E8" w:rsidRPr="002D7FEE">
        <w:rPr>
          <w:sz w:val="24"/>
          <w:szCs w:val="24"/>
        </w:rPr>
        <w:t xml:space="preserve"> п. </w:t>
      </w:r>
      <w:r w:rsidR="00EE380A">
        <w:fldChar w:fldCharType="begin"/>
      </w:r>
      <w:r w:rsidR="00EE380A">
        <w:instrText xml:space="preserve"> REF _Ref306005578 \r \h  \* MERGEFORMAT </w:instrText>
      </w:r>
      <w:r w:rsidR="00EE380A">
        <w:fldChar w:fldCharType="separate"/>
      </w:r>
      <w:r w:rsidR="00291DEA" w:rsidRPr="00291DEA">
        <w:rPr>
          <w:sz w:val="24"/>
          <w:szCs w:val="24"/>
        </w:rPr>
        <w:t>3.3.8.3</w:t>
      </w:r>
      <w:r w:rsidR="00EE380A">
        <w:fldChar w:fldCharType="end"/>
      </w:r>
      <w:r w:rsidR="00F463E8" w:rsidRPr="002D7FEE">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C55095">
        <w:rPr>
          <w:bCs w:val="0"/>
          <w:sz w:val="24"/>
          <w:szCs w:val="24"/>
        </w:rPr>
        <w:fldChar w:fldCharType="begin"/>
      </w:r>
      <w:r>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291DEA">
        <w:rPr>
          <w:bCs w:val="0"/>
          <w:sz w:val="24"/>
          <w:szCs w:val="24"/>
        </w:rPr>
        <w:t>5.3</w:t>
      </w:r>
      <w:r w:rsidR="00C55095">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_Ref440274913 \r \h </w:instrText>
      </w:r>
      <w:r w:rsidR="00C55095">
        <w:rPr>
          <w:bCs w:val="0"/>
          <w:sz w:val="24"/>
          <w:szCs w:val="24"/>
          <w:lang w:eastAsia="ru-RU"/>
        </w:rPr>
      </w:r>
      <w:r w:rsidR="00C55095">
        <w:rPr>
          <w:bCs w:val="0"/>
          <w:sz w:val="24"/>
          <w:szCs w:val="24"/>
          <w:lang w:eastAsia="ru-RU"/>
        </w:rPr>
        <w:fldChar w:fldCharType="separate"/>
      </w:r>
      <w:r w:rsidR="00291DEA">
        <w:rPr>
          <w:bCs w:val="0"/>
          <w:sz w:val="24"/>
          <w:szCs w:val="24"/>
          <w:lang w:eastAsia="ru-RU"/>
        </w:rPr>
        <w:t>5.2</w:t>
      </w:r>
      <w:r w:rsidR="00C55095">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_Ref440274902 \r \h </w:instrText>
      </w:r>
      <w:r w:rsidR="00C55095">
        <w:rPr>
          <w:bCs w:val="0"/>
          <w:sz w:val="24"/>
          <w:szCs w:val="24"/>
          <w:lang w:eastAsia="ru-RU"/>
        </w:rPr>
      </w:r>
      <w:r w:rsidR="00C55095">
        <w:rPr>
          <w:bCs w:val="0"/>
          <w:sz w:val="24"/>
          <w:szCs w:val="24"/>
          <w:lang w:eastAsia="ru-RU"/>
        </w:rPr>
        <w:fldChar w:fldCharType="separate"/>
      </w:r>
      <w:r w:rsidR="00291DEA">
        <w:rPr>
          <w:bCs w:val="0"/>
          <w:sz w:val="24"/>
          <w:szCs w:val="24"/>
          <w:lang w:eastAsia="ru-RU"/>
        </w:rPr>
        <w:t>5.4</w:t>
      </w:r>
      <w:r w:rsidR="00C55095">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_Ref440361959 \r \h </w:instrText>
      </w:r>
      <w:r w:rsidR="00C55095">
        <w:rPr>
          <w:bCs w:val="0"/>
          <w:sz w:val="24"/>
          <w:szCs w:val="24"/>
        </w:rPr>
      </w:r>
      <w:r w:rsidR="00C55095">
        <w:rPr>
          <w:bCs w:val="0"/>
          <w:sz w:val="24"/>
          <w:szCs w:val="24"/>
        </w:rPr>
        <w:fldChar w:fldCharType="separate"/>
      </w:r>
      <w:r w:rsidR="00291DEA">
        <w:rPr>
          <w:bCs w:val="0"/>
          <w:sz w:val="24"/>
          <w:szCs w:val="24"/>
        </w:rPr>
        <w:t>5.5</w:t>
      </w:r>
      <w:r w:rsidR="00C55095">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C55095">
        <w:rPr>
          <w:bCs w:val="0"/>
          <w:sz w:val="24"/>
          <w:szCs w:val="24"/>
        </w:rPr>
        <w:fldChar w:fldCharType="begin"/>
      </w:r>
      <w:r>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291DEA">
        <w:rPr>
          <w:bCs w:val="0"/>
          <w:sz w:val="24"/>
          <w:szCs w:val="24"/>
        </w:rPr>
        <w:t>5.6</w:t>
      </w:r>
      <w:r w:rsidR="00C55095">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EE380A">
        <w:fldChar w:fldCharType="begin"/>
      </w:r>
      <w:r w:rsidR="00EE380A">
        <w:instrText xml:space="preserve"> REF _Ref444168907 \r \h  \* MERGEFORMAT </w:instrText>
      </w:r>
      <w:r w:rsidR="00EE380A">
        <w:fldChar w:fldCharType="separate"/>
      </w:r>
      <w:r w:rsidR="00291DEA" w:rsidRPr="00291DEA">
        <w:rPr>
          <w:bCs w:val="0"/>
          <w:sz w:val="24"/>
          <w:szCs w:val="24"/>
          <w:lang w:eastAsia="ru-RU"/>
        </w:rPr>
        <w:t>5.7.1</w:t>
      </w:r>
      <w:r w:rsidR="00EE380A">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2D7FEE" w:rsidRDefault="00B375BB"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291DEA">
        <w:rPr>
          <w:sz w:val="24"/>
          <w:szCs w:val="24"/>
        </w:rPr>
        <w:t>5.7.2</w:t>
      </w:r>
      <w:r w:rsidR="00C55095">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 xml:space="preserve">Документы, подтверждающие соответствие требованиям, предъявляемым к Участнику </w:t>
      </w:r>
      <w:r w:rsidR="00D90031" w:rsidRPr="002D7FEE">
        <w:rPr>
          <w:bCs w:val="0"/>
          <w:sz w:val="24"/>
          <w:szCs w:val="24"/>
        </w:rPr>
        <w:t xml:space="preserve">(подраздел </w:t>
      </w:r>
      <w:r w:rsidR="00EE380A">
        <w:fldChar w:fldCharType="begin"/>
      </w:r>
      <w:r w:rsidR="00EE380A">
        <w:instrText xml:space="preserve"> REF _Ref306005578 \r \h  \* MERGEFORMAT </w:instrText>
      </w:r>
      <w:r w:rsidR="00EE380A">
        <w:fldChar w:fldCharType="separate"/>
      </w:r>
      <w:r w:rsidR="00291DEA" w:rsidRPr="00291DEA">
        <w:rPr>
          <w:bCs w:val="0"/>
          <w:sz w:val="24"/>
          <w:szCs w:val="24"/>
        </w:rPr>
        <w:t>3.3.8.3</w:t>
      </w:r>
      <w:r w:rsidR="00EE380A">
        <w:fldChar w:fldCharType="end"/>
      </w:r>
      <w:r w:rsidR="00F463E8" w:rsidRPr="002D7FEE">
        <w:rPr>
          <w:bCs w:val="0"/>
          <w:sz w:val="24"/>
          <w:szCs w:val="24"/>
        </w:rPr>
        <w:t>, за иск</w:t>
      </w:r>
      <w:r w:rsidR="00F463E8" w:rsidRPr="00AB2CB8">
        <w:rPr>
          <w:bCs w:val="0"/>
          <w:sz w:val="24"/>
          <w:szCs w:val="24"/>
        </w:rPr>
        <w:t>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EE380A">
        <w:fldChar w:fldCharType="begin"/>
      </w:r>
      <w:r w:rsidR="00EE380A">
        <w:instrText xml:space="preserve"> REF _Ref440279062 \r \h  \* MERGEFORMAT </w:instrText>
      </w:r>
      <w:r w:rsidR="00EE380A">
        <w:fldChar w:fldCharType="separate"/>
      </w:r>
      <w:r w:rsidR="00291DEA" w:rsidRPr="00291DEA">
        <w:rPr>
          <w:sz w:val="24"/>
          <w:szCs w:val="24"/>
        </w:rPr>
        <w:t>б)</w:t>
      </w:r>
      <w:r w:rsidR="00EE380A">
        <w:fldChar w:fldCharType="end"/>
      </w:r>
      <w:r w:rsidR="00FA5339" w:rsidRPr="00AB2CB8">
        <w:rPr>
          <w:sz w:val="24"/>
          <w:szCs w:val="24"/>
        </w:rPr>
        <w:t>,</w:t>
      </w:r>
      <w:r w:rsidR="007638F4" w:rsidRPr="00AB2CB8">
        <w:rPr>
          <w:sz w:val="24"/>
          <w:szCs w:val="24"/>
        </w:rPr>
        <w:t xml:space="preserve"> </w:t>
      </w:r>
      <w:r w:rsidR="00EE380A">
        <w:fldChar w:fldCharType="begin"/>
      </w:r>
      <w:r w:rsidR="00EE380A">
        <w:instrText xml:space="preserve"> REF _Ref440372326 \r \h  \* MERGEFORMAT </w:instrText>
      </w:r>
      <w:r w:rsidR="00EE380A">
        <w:fldChar w:fldCharType="separate"/>
      </w:r>
      <w:r w:rsidR="00291DEA" w:rsidRPr="00291DEA">
        <w:rPr>
          <w:sz w:val="24"/>
          <w:szCs w:val="24"/>
        </w:rPr>
        <w:t>д)</w:t>
      </w:r>
      <w:r w:rsidR="00EE380A">
        <w:fldChar w:fldCharType="end"/>
      </w:r>
      <w:r w:rsidR="007638F4" w:rsidRPr="00AB2CB8">
        <w:rPr>
          <w:sz w:val="24"/>
          <w:szCs w:val="24"/>
        </w:rPr>
        <w:t>,</w:t>
      </w:r>
      <w:r w:rsidR="00FA5339" w:rsidRPr="00AB2CB8">
        <w:rPr>
          <w:sz w:val="24"/>
          <w:szCs w:val="24"/>
        </w:rPr>
        <w:t xml:space="preserve"> </w:t>
      </w:r>
      <w:r w:rsidR="00875A0B">
        <w:fldChar w:fldCharType="begin"/>
      </w:r>
      <w:r w:rsidR="00875A0B">
        <w:instrText xml:space="preserve"> REF _Ref440371822 \r \h  \* MERGEFORMAT </w:instrText>
      </w:r>
      <w:r w:rsidR="00875A0B">
        <w:fldChar w:fldCharType="separate"/>
      </w:r>
      <w:r w:rsidR="00291DEA" w:rsidRPr="00291DEA">
        <w:rPr>
          <w:sz w:val="24"/>
          <w:szCs w:val="24"/>
        </w:rPr>
        <w:t>н)</w:t>
      </w:r>
      <w:r w:rsidR="00875A0B">
        <w:fldChar w:fldCharType="end"/>
      </w:r>
      <w:r w:rsidR="00875A0B">
        <w:t>,</w:t>
      </w:r>
      <w:r w:rsidR="00875A0B" w:rsidRPr="00875A0B">
        <w:t xml:space="preserve"> </w:t>
      </w:r>
      <w:r w:rsidR="00875A0B">
        <w:fldChar w:fldCharType="begin"/>
      </w:r>
      <w:r w:rsidR="00875A0B">
        <w:instrText xml:space="preserve"> REF _Ref440371822 \r \h  \* MERGEFORMAT </w:instrText>
      </w:r>
      <w:r w:rsidR="00875A0B">
        <w:fldChar w:fldCharType="separate"/>
      </w:r>
      <w:r w:rsidR="00291DEA" w:rsidRPr="00291DEA">
        <w:rPr>
          <w:sz w:val="24"/>
          <w:szCs w:val="24"/>
        </w:rPr>
        <w:t>н)</w:t>
      </w:r>
      <w:r w:rsidR="00875A0B">
        <w:fldChar w:fldCharType="end"/>
      </w:r>
      <w:r w:rsidR="00875A0B">
        <w:t xml:space="preserve">, </w:t>
      </w:r>
      <w:r w:rsidR="00C55095">
        <w:fldChar w:fldCharType="begin"/>
      </w:r>
      <w:r w:rsidR="00123DC1">
        <w:instrText xml:space="preserve"> REF _Ref442189588 \r \h  \* MERGEFORMAT </w:instrText>
      </w:r>
      <w:r w:rsidR="00C55095">
        <w:fldChar w:fldCharType="separate"/>
      </w:r>
      <w:r w:rsidR="00291DEA" w:rsidRPr="00291DEA">
        <w:rPr>
          <w:sz w:val="24"/>
          <w:szCs w:val="24"/>
        </w:rPr>
        <w:t>ф)</w:t>
      </w:r>
      <w:r w:rsidR="00C55095">
        <w:fldChar w:fldCharType="end"/>
      </w:r>
      <w:r w:rsidR="00F463E8" w:rsidRPr="00F21407">
        <w:rPr>
          <w:sz w:val="24"/>
          <w:szCs w:val="24"/>
        </w:rPr>
        <w:t xml:space="preserve"> п.</w:t>
      </w:r>
      <w:r w:rsidR="00F463E8" w:rsidRPr="00AB2CB8">
        <w:rPr>
          <w:sz w:val="24"/>
          <w:szCs w:val="24"/>
        </w:rPr>
        <w:t xml:space="preserve"> </w:t>
      </w:r>
      <w:r w:rsidR="00EE380A">
        <w:fldChar w:fldCharType="begin"/>
      </w:r>
      <w:r w:rsidR="00EE380A">
        <w:instrText xml:space="preserve"> REF _Ref306005578 \r \h  \* MERGEFORMAT </w:instrText>
      </w:r>
      <w:r w:rsidR="00EE380A">
        <w:fldChar w:fldCharType="separate"/>
      </w:r>
      <w:r w:rsidR="00291DEA" w:rsidRPr="00291DEA">
        <w:rPr>
          <w:sz w:val="24"/>
          <w:szCs w:val="24"/>
        </w:rPr>
        <w:t>3.3.8.3</w:t>
      </w:r>
      <w:r w:rsidR="00EE380A">
        <w:fldChar w:fldCharType="end"/>
      </w:r>
      <w:r w:rsidR="00D90031" w:rsidRPr="00AB2CB8">
        <w:rPr>
          <w:bCs w:val="0"/>
          <w:sz w:val="24"/>
          <w:szCs w:val="24"/>
        </w:rPr>
        <w:t>)</w:t>
      </w:r>
      <w:r w:rsidR="00AD3EBC" w:rsidRPr="00AB2CB8">
        <w:rPr>
          <w:bCs w:val="0"/>
          <w:sz w:val="24"/>
          <w:szCs w:val="24"/>
        </w:rPr>
        <w:t>;</w:t>
      </w:r>
    </w:p>
    <w:p w:rsidR="00D57D88" w:rsidRPr="002D7FEE"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w:t>
      </w:r>
      <w:r w:rsidRPr="002D7FEE">
        <w:rPr>
          <w:bCs w:val="0"/>
          <w:sz w:val="24"/>
          <w:szCs w:val="24"/>
        </w:rPr>
        <w:t xml:space="preserve">Участником с привлечением </w:t>
      </w:r>
      <w:r w:rsidR="0046282D" w:rsidRPr="002D7FEE">
        <w:rPr>
          <w:bCs w:val="0"/>
          <w:sz w:val="24"/>
          <w:szCs w:val="24"/>
        </w:rPr>
        <w:t>субподрядчиков</w:t>
      </w:r>
      <w:r w:rsidR="00306DE6" w:rsidRPr="002D7FEE">
        <w:rPr>
          <w:bCs w:val="0"/>
          <w:sz w:val="24"/>
          <w:szCs w:val="24"/>
        </w:rPr>
        <w:t>,</w:t>
      </w:r>
      <w:r w:rsidRPr="002D7FEE">
        <w:rPr>
          <w:bCs w:val="0"/>
          <w:sz w:val="24"/>
          <w:szCs w:val="24"/>
        </w:rPr>
        <w:t xml:space="preserve"> </w:t>
      </w:r>
      <w:r w:rsidR="00306DE6" w:rsidRPr="002D7FEE">
        <w:rPr>
          <w:bCs w:val="0"/>
          <w:sz w:val="24"/>
          <w:szCs w:val="24"/>
        </w:rPr>
        <w:t xml:space="preserve">то дополнительно в состав Заявки включаются документы, указанные в подразделе </w:t>
      </w:r>
      <w:r w:rsidR="00EE380A">
        <w:fldChar w:fldCharType="begin"/>
      </w:r>
      <w:r w:rsidR="00EE380A">
        <w:instrText xml:space="preserve"> REF _Ref306143446 \r \h  \* MERGEFORMAT </w:instrText>
      </w:r>
      <w:r w:rsidR="00EE380A">
        <w:fldChar w:fldCharType="separate"/>
      </w:r>
      <w:r w:rsidR="00291DEA" w:rsidRPr="00291DEA">
        <w:rPr>
          <w:bCs w:val="0"/>
          <w:sz w:val="24"/>
          <w:szCs w:val="24"/>
        </w:rPr>
        <w:t>3.3.9.3</w:t>
      </w:r>
      <w:r w:rsidR="00EE380A">
        <w:fldChar w:fldCharType="end"/>
      </w:r>
      <w:r w:rsidR="00306DE6" w:rsidRPr="002D7FEE">
        <w:rPr>
          <w:sz w:val="24"/>
          <w:szCs w:val="24"/>
        </w:rPr>
        <w:t xml:space="preserve">. </w:t>
      </w:r>
      <w:r w:rsidR="00306DE6" w:rsidRPr="002D7FEE">
        <w:rPr>
          <w:bCs w:val="0"/>
          <w:sz w:val="24"/>
          <w:szCs w:val="24"/>
        </w:rPr>
        <w:t>Документы для каждого соисполнителя готовятся с оформлением отдельного архива «Документы соисполнителя _________________»</w:t>
      </w:r>
      <w:r w:rsidRPr="002D7FEE">
        <w:rPr>
          <w:bCs w:val="0"/>
          <w:sz w:val="24"/>
          <w:szCs w:val="24"/>
        </w:rPr>
        <w:t>;</w:t>
      </w:r>
    </w:p>
    <w:p w:rsidR="000E746F" w:rsidRPr="002D7FEE"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Если Заявка подается коллективным Участником</w:t>
      </w:r>
      <w:r w:rsidR="00306DE6" w:rsidRPr="002D7FEE">
        <w:rPr>
          <w:bCs w:val="0"/>
          <w:sz w:val="24"/>
          <w:szCs w:val="24"/>
        </w:rPr>
        <w:t xml:space="preserve">, то дополнительно в состав Заявки включаются документы, указанные в подразделе </w:t>
      </w:r>
      <w:r w:rsidR="00EE380A">
        <w:fldChar w:fldCharType="begin"/>
      </w:r>
      <w:r w:rsidR="00EE380A">
        <w:instrText xml:space="preserve"> REF _Ref465863260 \r \h  \* MERGEFORMAT </w:instrText>
      </w:r>
      <w:r w:rsidR="00EE380A">
        <w:fldChar w:fldCharType="separate"/>
      </w:r>
      <w:r w:rsidR="00291DEA" w:rsidRPr="00291DEA">
        <w:rPr>
          <w:bCs w:val="0"/>
          <w:sz w:val="24"/>
          <w:szCs w:val="24"/>
        </w:rPr>
        <w:t>3.3.10.7</w:t>
      </w:r>
      <w:r w:rsidR="00EE380A">
        <w:fldChar w:fldCharType="end"/>
      </w:r>
      <w:r w:rsidR="00306DE6" w:rsidRPr="002D7FEE">
        <w:rPr>
          <w:sz w:val="24"/>
          <w:szCs w:val="24"/>
        </w:rPr>
        <w:t>.</w:t>
      </w:r>
      <w:r w:rsidR="00306DE6" w:rsidRPr="002D7FEE">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2D7FEE">
        <w:rPr>
          <w:bCs w:val="0"/>
          <w:sz w:val="24"/>
          <w:szCs w:val="24"/>
        </w:rPr>
        <w:t>;</w:t>
      </w:r>
    </w:p>
    <w:p w:rsidR="006D05F2" w:rsidRPr="002D7FEE"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2D7FEE">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E380A">
        <w:fldChar w:fldCharType="begin"/>
      </w:r>
      <w:r w:rsidR="00EE380A">
        <w:instrText xml:space="preserve"> REF _Ref442263553 \r \h  \* MERGEFORMAT </w:instrText>
      </w:r>
      <w:r w:rsidR="00EE380A">
        <w:fldChar w:fldCharType="separate"/>
      </w:r>
      <w:r w:rsidR="00291DEA" w:rsidRPr="00291DEA">
        <w:rPr>
          <w:sz w:val="24"/>
          <w:szCs w:val="24"/>
        </w:rPr>
        <w:t>3.3.14.4</w:t>
      </w:r>
      <w:r w:rsidR="00EE380A">
        <w:fldChar w:fldCharType="end"/>
      </w:r>
      <w:r w:rsidRPr="002D7FEE">
        <w:rPr>
          <w:sz w:val="24"/>
          <w:szCs w:val="24"/>
        </w:rPr>
        <w:t>).</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35"/>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C55095">
        <w:rPr>
          <w:bCs w:val="0"/>
          <w:sz w:val="24"/>
          <w:szCs w:val="24"/>
        </w:rPr>
        <w:fldChar w:fldCharType="begin"/>
      </w:r>
      <w:r w:rsidR="00D24034">
        <w:rPr>
          <w:bCs w:val="0"/>
          <w:sz w:val="24"/>
          <w:szCs w:val="24"/>
        </w:rPr>
        <w:instrText xml:space="preserve"> REF _Ref440270602 \r \h </w:instrText>
      </w:r>
      <w:r w:rsidR="00C55095">
        <w:rPr>
          <w:bCs w:val="0"/>
          <w:sz w:val="24"/>
          <w:szCs w:val="24"/>
        </w:rPr>
      </w:r>
      <w:r w:rsidR="00C55095">
        <w:rPr>
          <w:bCs w:val="0"/>
          <w:sz w:val="24"/>
          <w:szCs w:val="24"/>
        </w:rPr>
        <w:fldChar w:fldCharType="separate"/>
      </w:r>
      <w:r w:rsidR="00291DEA">
        <w:rPr>
          <w:bCs w:val="0"/>
          <w:sz w:val="24"/>
          <w:szCs w:val="24"/>
        </w:rPr>
        <w:t>5</w:t>
      </w:r>
      <w:r w:rsidR="00C55095">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w:t>
      </w:r>
      <w:r w:rsidRPr="002D7FEE">
        <w:rPr>
          <w:bCs w:val="0"/>
          <w:sz w:val="24"/>
          <w:szCs w:val="24"/>
        </w:rPr>
        <w:t>противном случае Заявка Участника может быть отклонена.</w:t>
      </w:r>
      <w:proofErr w:type="gramEnd"/>
    </w:p>
    <w:p w:rsidR="00717F60" w:rsidRPr="002D7FEE"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2D7FEE">
        <w:rPr>
          <w:bCs w:val="0"/>
          <w:sz w:val="24"/>
          <w:szCs w:val="24"/>
        </w:rPr>
        <w:t>Заявк</w:t>
      </w:r>
      <w:r w:rsidR="00717F60" w:rsidRPr="002D7FEE">
        <w:rPr>
          <w:bCs w:val="0"/>
          <w:sz w:val="24"/>
          <w:szCs w:val="24"/>
        </w:rPr>
        <w:t xml:space="preserve">а должна быть подготовлена в электронной форме с использованием функционала ЭТП (подраздел </w:t>
      </w:r>
      <w:r w:rsidR="00EE380A">
        <w:fldChar w:fldCharType="begin"/>
      </w:r>
      <w:r w:rsidR="00EE380A">
        <w:instrText xml:space="preserve"> REF _Ref191386419 \n \h  \* MERGEFORMAT </w:instrText>
      </w:r>
      <w:r w:rsidR="00EE380A">
        <w:fldChar w:fldCharType="separate"/>
      </w:r>
      <w:r w:rsidR="00291DEA" w:rsidRPr="00291DEA">
        <w:rPr>
          <w:bCs w:val="0"/>
          <w:sz w:val="24"/>
          <w:szCs w:val="24"/>
        </w:rPr>
        <w:t>3.3.2</w:t>
      </w:r>
      <w:r w:rsidR="00EE380A">
        <w:fldChar w:fldCharType="end"/>
      </w:r>
      <w:r w:rsidR="00717F60" w:rsidRPr="002D7FEE">
        <w:rPr>
          <w:bCs w:val="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291DEA" w:rsidRPr="00291DEA">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291DEA" w:rsidRPr="00291DEA">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bCs w:val="0"/>
          <w:sz w:val="24"/>
          <w:szCs w:val="24"/>
        </w:rPr>
        <w:t>.</w:t>
      </w:r>
      <w:proofErr w:type="gramEnd"/>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55279015"/>
      <w:bookmarkStart w:id="337" w:name="_Ref55279017"/>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D7FEE">
        <w:rPr>
          <w:bCs w:val="0"/>
          <w:sz w:val="24"/>
          <w:szCs w:val="24"/>
        </w:rPr>
        <w:t>образом</w:t>
      </w:r>
      <w:proofErr w:type="gramEnd"/>
      <w:r w:rsidRPr="002D7FEE">
        <w:rPr>
          <w:bCs w:val="0"/>
          <w:sz w:val="24"/>
          <w:szCs w:val="24"/>
        </w:rPr>
        <w:t xml:space="preserve"> уполномоченным им лицом на основании доверенности (далее — уполномоченного лица). В последнем случае </w:t>
      </w:r>
      <w:r w:rsidR="007F7EB4" w:rsidRPr="002D7FEE">
        <w:rPr>
          <w:bCs w:val="0"/>
          <w:sz w:val="24"/>
          <w:szCs w:val="24"/>
        </w:rPr>
        <w:t>копия</w:t>
      </w:r>
      <w:r w:rsidRPr="002D7FEE">
        <w:rPr>
          <w:bCs w:val="0"/>
          <w:sz w:val="24"/>
          <w:szCs w:val="24"/>
        </w:rPr>
        <w:t xml:space="preserve"> </w:t>
      </w:r>
      <w:r w:rsidR="00306DE6" w:rsidRPr="002D7FEE">
        <w:rPr>
          <w:bCs w:val="0"/>
          <w:sz w:val="24"/>
          <w:szCs w:val="24"/>
        </w:rPr>
        <w:t xml:space="preserve">доверенности </w:t>
      </w:r>
      <w:r w:rsidRPr="002D7FEE">
        <w:rPr>
          <w:bCs w:val="0"/>
          <w:sz w:val="24"/>
          <w:szCs w:val="24"/>
        </w:rPr>
        <w:t xml:space="preserve">прикладывается к </w:t>
      </w:r>
      <w:r w:rsidR="00F056E4" w:rsidRPr="002D7FEE">
        <w:rPr>
          <w:bCs w:val="0"/>
          <w:sz w:val="24"/>
          <w:szCs w:val="24"/>
        </w:rPr>
        <w:t>Заявке</w:t>
      </w:r>
      <w:r w:rsidRPr="002D7FEE">
        <w:rPr>
          <w:bCs w:val="0"/>
          <w:sz w:val="24"/>
          <w:szCs w:val="24"/>
        </w:rPr>
        <w:t>.</w:t>
      </w:r>
      <w:bookmarkEnd w:id="336"/>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8" w:name="_Ref195087786"/>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должен быть скреплен печатью Участника.</w:t>
      </w:r>
      <w:bookmarkEnd w:id="337"/>
      <w:bookmarkEnd w:id="338"/>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sz w:val="24"/>
          <w:szCs w:val="24"/>
        </w:rPr>
        <w:t xml:space="preserve">В случае предоставления ложной информации организатор отклонит </w:t>
      </w:r>
      <w:r w:rsidR="001B69CE" w:rsidRPr="002D7FEE">
        <w:rPr>
          <w:sz w:val="24"/>
          <w:szCs w:val="24"/>
        </w:rPr>
        <w:t>Заявку</w:t>
      </w:r>
      <w:r w:rsidRPr="002D7FEE">
        <w:rPr>
          <w:sz w:val="24"/>
          <w:szCs w:val="24"/>
        </w:rPr>
        <w:t xml:space="preserve"> </w:t>
      </w:r>
      <w:r w:rsidR="000E5AC7" w:rsidRPr="002D7FEE">
        <w:rPr>
          <w:sz w:val="24"/>
          <w:szCs w:val="24"/>
        </w:rPr>
        <w:t>Участника</w:t>
      </w:r>
      <w:r w:rsidRPr="002D7FEE">
        <w:rPr>
          <w:sz w:val="24"/>
          <w:szCs w:val="24"/>
        </w:rPr>
        <w:t>.</w:t>
      </w:r>
    </w:p>
    <w:p w:rsidR="000C1CC4" w:rsidRPr="007E0630" w:rsidRDefault="00BD40A3" w:rsidP="007E0630">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EE380A">
        <w:fldChar w:fldCharType="begin"/>
      </w:r>
      <w:r w:rsidR="00EE380A">
        <w:instrText xml:space="preserve"> REF _Ref440361959 \r \h  \* MERGEFORMAT </w:instrText>
      </w:r>
      <w:r w:rsidR="00EE380A">
        <w:fldChar w:fldCharType="separate"/>
      </w:r>
      <w:r w:rsidR="00291DEA" w:rsidRPr="00291DEA">
        <w:rPr>
          <w:bCs w:val="0"/>
          <w:sz w:val="24"/>
          <w:szCs w:val="24"/>
        </w:rPr>
        <w:t>5.5</w:t>
      </w:r>
      <w:r w:rsidR="00EE380A">
        <w:fldChar w:fldCharType="end"/>
      </w:r>
      <w:r w:rsidR="000A00E6" w:rsidRPr="00C22199">
        <w:rPr>
          <w:bCs w:val="0"/>
          <w:sz w:val="24"/>
          <w:szCs w:val="24"/>
        </w:rPr>
        <w:t>)</w:t>
      </w:r>
      <w:r w:rsidRPr="00C22199">
        <w:rPr>
          <w:sz w:val="24"/>
          <w:szCs w:val="24"/>
        </w:rPr>
        <w:t xml:space="preserve"> должен </w:t>
      </w:r>
      <w:r w:rsidRPr="00C22199">
        <w:rPr>
          <w:sz w:val="24"/>
          <w:szCs w:val="24"/>
        </w:rPr>
        <w:lastRenderedPageBreak/>
        <w:t xml:space="preserve">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EE380A">
        <w:fldChar w:fldCharType="begin"/>
      </w:r>
      <w:r w:rsidR="00EE380A">
        <w:instrText xml:space="preserve"> REF _Ref440271036 \r \h  \* MERGEFORMAT </w:instrText>
      </w:r>
      <w:r w:rsidR="00EE380A">
        <w:fldChar w:fldCharType="separate"/>
      </w:r>
      <w:r w:rsidR="00291DEA" w:rsidRPr="00291DEA">
        <w:rPr>
          <w:bCs w:val="0"/>
          <w:sz w:val="24"/>
          <w:szCs w:val="24"/>
        </w:rPr>
        <w:t>5.4</w:t>
      </w:r>
      <w:r w:rsidR="00EE380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EE380A">
        <w:fldChar w:fldCharType="begin"/>
      </w:r>
      <w:r w:rsidR="00EE380A">
        <w:instrText xml:space="preserve"> REF _Ref55336310 \r \h  \* MERGEFORMAT </w:instrText>
      </w:r>
      <w:r w:rsidR="00EE380A">
        <w:fldChar w:fldCharType="separate"/>
      </w:r>
      <w:r w:rsidR="00291DEA" w:rsidRPr="00291DEA">
        <w:rPr>
          <w:bCs w:val="0"/>
          <w:sz w:val="24"/>
          <w:szCs w:val="24"/>
        </w:rPr>
        <w:t>5.1</w:t>
      </w:r>
      <w:r w:rsidR="00EE380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291DEA" w:rsidRPr="00291DEA">
        <w:rPr>
          <w:bCs w:val="0"/>
          <w:sz w:val="24"/>
          <w:szCs w:val="24"/>
        </w:rPr>
        <w:t>5.1</w:t>
      </w:r>
      <w:r w:rsidR="00EE380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9" w:name="_Ref115076752"/>
      <w:bookmarkStart w:id="340" w:name="_Ref191386109"/>
      <w:bookmarkStart w:id="341" w:name="_Ref191386419"/>
      <w:bookmarkStart w:id="342" w:name="_Toc440361327"/>
      <w:bookmarkStart w:id="343" w:name="_Toc440376082"/>
      <w:bookmarkStart w:id="344" w:name="_Toc440376209"/>
      <w:bookmarkStart w:id="345" w:name="_Toc440382474"/>
      <w:bookmarkStart w:id="346" w:name="_Toc440447144"/>
      <w:bookmarkStart w:id="347" w:name="_Toc440620824"/>
      <w:bookmarkStart w:id="348" w:name="_Toc440631459"/>
      <w:bookmarkStart w:id="349" w:name="_Toc440875699"/>
      <w:bookmarkStart w:id="350" w:name="_Toc441131723"/>
      <w:bookmarkStart w:id="351" w:name="_Toc465865164"/>
      <w:bookmarkStart w:id="352" w:name="_Toc468975424"/>
      <w:bookmarkStart w:id="353" w:name="_Toc471830440"/>
      <w:bookmarkStart w:id="354" w:name="_Toc498589605"/>
      <w:r w:rsidRPr="00E71A48">
        <w:rPr>
          <w:szCs w:val="24"/>
        </w:rPr>
        <w:t xml:space="preserve">Порядок подготовки </w:t>
      </w:r>
      <w:r w:rsidR="004B5EB3" w:rsidRPr="00E71A48">
        <w:rPr>
          <w:szCs w:val="24"/>
        </w:rPr>
        <w:t>Заявк</w:t>
      </w:r>
      <w:r w:rsidRPr="00E71A48">
        <w:rPr>
          <w:szCs w:val="24"/>
        </w:rPr>
        <w:t>и через </w:t>
      </w:r>
      <w:bookmarkEnd w:id="339"/>
      <w:bookmarkEnd w:id="340"/>
      <w:bookmarkEnd w:id="341"/>
      <w:r w:rsidRPr="00E71A48">
        <w:rPr>
          <w:szCs w:val="24"/>
        </w:rPr>
        <w:t>ЭТП</w:t>
      </w:r>
      <w:bookmarkEnd w:id="342"/>
      <w:bookmarkEnd w:id="343"/>
      <w:bookmarkEnd w:id="344"/>
      <w:bookmarkEnd w:id="345"/>
      <w:bookmarkEnd w:id="346"/>
      <w:bookmarkEnd w:id="347"/>
      <w:bookmarkEnd w:id="348"/>
      <w:bookmarkEnd w:id="349"/>
      <w:bookmarkEnd w:id="350"/>
      <w:bookmarkEnd w:id="351"/>
      <w:bookmarkEnd w:id="352"/>
      <w:bookmarkEnd w:id="353"/>
      <w:bookmarkEnd w:id="35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2D7FEE" w:rsidRDefault="00717F60" w:rsidP="00E71A48">
      <w:pPr>
        <w:pStyle w:val="3"/>
        <w:spacing w:line="264" w:lineRule="auto"/>
        <w:rPr>
          <w:szCs w:val="24"/>
        </w:rPr>
      </w:pPr>
      <w:bookmarkStart w:id="355" w:name="_Ref115076807"/>
      <w:bookmarkStart w:id="356" w:name="_Toc440361328"/>
      <w:bookmarkStart w:id="357" w:name="_Toc440376083"/>
      <w:bookmarkStart w:id="358" w:name="_Toc440376210"/>
      <w:bookmarkStart w:id="359" w:name="_Toc440382475"/>
      <w:bookmarkStart w:id="360" w:name="_Toc440447145"/>
      <w:bookmarkStart w:id="361" w:name="_Toc440620825"/>
      <w:bookmarkStart w:id="362" w:name="_Toc440631460"/>
      <w:bookmarkStart w:id="363" w:name="_Toc440875700"/>
      <w:bookmarkStart w:id="364" w:name="_Toc441131724"/>
      <w:bookmarkStart w:id="365" w:name="_Toc465865165"/>
      <w:bookmarkStart w:id="366" w:name="_Toc468975425"/>
      <w:bookmarkStart w:id="367" w:name="_Toc471830441"/>
      <w:bookmarkStart w:id="368" w:name="_Toc498589606"/>
      <w:r w:rsidRPr="002D7FEE">
        <w:rPr>
          <w:szCs w:val="24"/>
        </w:rPr>
        <w:t xml:space="preserve">Порядок подготовки </w:t>
      </w:r>
      <w:r w:rsidR="004B5EB3" w:rsidRPr="002D7FEE">
        <w:rPr>
          <w:szCs w:val="24"/>
        </w:rPr>
        <w:t>Заявк</w:t>
      </w:r>
      <w:r w:rsidRPr="002D7FEE">
        <w:rPr>
          <w:szCs w:val="24"/>
        </w:rPr>
        <w:t>и в письменной</w:t>
      </w:r>
      <w:r w:rsidR="009D0FB4" w:rsidRPr="002D7FEE">
        <w:rPr>
          <w:szCs w:val="24"/>
        </w:rPr>
        <w:t xml:space="preserve"> (бумажной)</w:t>
      </w:r>
      <w:r w:rsidRPr="002D7FEE">
        <w:rPr>
          <w:szCs w:val="24"/>
        </w:rPr>
        <w:t xml:space="preserve"> форме</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rsidR="00717F60" w:rsidRPr="002D7FEE"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9" w:name="_Ref191386548"/>
      <w:r w:rsidRPr="002D7FEE">
        <w:rPr>
          <w:bCs w:val="0"/>
          <w:sz w:val="24"/>
          <w:szCs w:val="24"/>
        </w:rPr>
        <w:t xml:space="preserve">Предоставление Участником Заявки в письменной </w:t>
      </w:r>
      <w:r w:rsidR="009D0FB4" w:rsidRPr="002D7FEE">
        <w:rPr>
          <w:sz w:val="24"/>
          <w:szCs w:val="24"/>
        </w:rPr>
        <w:t xml:space="preserve">(бумажной) </w:t>
      </w:r>
      <w:r w:rsidRPr="002D7FEE">
        <w:rPr>
          <w:bCs w:val="0"/>
          <w:sz w:val="24"/>
          <w:szCs w:val="24"/>
        </w:rPr>
        <w:t>форме не предусмотрено</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291DEA" w:rsidRPr="00291DEA">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291DEA" w:rsidRPr="00291DEA">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bookmarkEnd w:id="369"/>
    </w:p>
    <w:p w:rsidR="00717F60" w:rsidRPr="002D7FEE" w:rsidRDefault="00717F60" w:rsidP="00E71A48">
      <w:pPr>
        <w:pStyle w:val="3"/>
        <w:spacing w:line="264" w:lineRule="auto"/>
        <w:rPr>
          <w:szCs w:val="24"/>
        </w:rPr>
      </w:pPr>
      <w:bookmarkStart w:id="370" w:name="_Ref306008743"/>
      <w:bookmarkStart w:id="371" w:name="_Toc440361329"/>
      <w:bookmarkStart w:id="372" w:name="_Toc440376084"/>
      <w:bookmarkStart w:id="373" w:name="_Toc440376211"/>
      <w:bookmarkStart w:id="374" w:name="_Toc440382476"/>
      <w:bookmarkStart w:id="375" w:name="_Toc440447146"/>
      <w:bookmarkStart w:id="376" w:name="_Toc440620826"/>
      <w:bookmarkStart w:id="377" w:name="_Toc440631461"/>
      <w:bookmarkStart w:id="378" w:name="_Toc440875701"/>
      <w:bookmarkStart w:id="379" w:name="_Toc441131725"/>
      <w:bookmarkStart w:id="380" w:name="_Toc465865166"/>
      <w:bookmarkStart w:id="381" w:name="_Toc468975426"/>
      <w:bookmarkStart w:id="382" w:name="_Toc471830442"/>
      <w:bookmarkStart w:id="383" w:name="_Toc498589607"/>
      <w:r w:rsidRPr="002D7FEE">
        <w:rPr>
          <w:szCs w:val="24"/>
        </w:rPr>
        <w:t xml:space="preserve">Требования к сроку действия </w:t>
      </w:r>
      <w:r w:rsidR="004B5EB3" w:rsidRPr="002D7FEE">
        <w:rPr>
          <w:szCs w:val="24"/>
        </w:rPr>
        <w:t>Заявк</w:t>
      </w:r>
      <w:r w:rsidRPr="002D7FEE">
        <w:rPr>
          <w:szCs w:val="24"/>
        </w:rPr>
        <w:t>и</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4" w:name="_Ref303683455"/>
      <w:r w:rsidRPr="002D7FEE">
        <w:rPr>
          <w:bCs w:val="0"/>
          <w:sz w:val="24"/>
          <w:szCs w:val="24"/>
        </w:rPr>
        <w:t>Заявк</w:t>
      </w:r>
      <w:r w:rsidR="00717F60" w:rsidRPr="002D7FEE">
        <w:rPr>
          <w:bCs w:val="0"/>
          <w:sz w:val="24"/>
          <w:szCs w:val="24"/>
        </w:rPr>
        <w:t xml:space="preserve">а действительна в течение срока, указанного </w:t>
      </w:r>
      <w:r w:rsidR="009C744E" w:rsidRPr="002D7FEE">
        <w:rPr>
          <w:bCs w:val="0"/>
          <w:sz w:val="24"/>
          <w:szCs w:val="24"/>
        </w:rPr>
        <w:t>Участник</w:t>
      </w:r>
      <w:r w:rsidR="00717F60" w:rsidRPr="002D7FEE">
        <w:rPr>
          <w:bCs w:val="0"/>
          <w:sz w:val="24"/>
          <w:szCs w:val="24"/>
        </w:rPr>
        <w:t xml:space="preserve">ом в письме о подаче оферты. В любом случае этот срок не должен быть менее </w:t>
      </w:r>
      <w:r w:rsidR="00246801" w:rsidRPr="002D7FEE">
        <w:rPr>
          <w:bCs w:val="0"/>
          <w:sz w:val="24"/>
          <w:szCs w:val="24"/>
        </w:rPr>
        <w:t>90</w:t>
      </w:r>
      <w:r w:rsidR="00717F60" w:rsidRPr="002D7FEE">
        <w:rPr>
          <w:bCs w:val="0"/>
          <w:sz w:val="24"/>
          <w:szCs w:val="24"/>
        </w:rPr>
        <w:t xml:space="preserve"> календарных дней со дня, следующего за днем окончания </w:t>
      </w:r>
      <w:r w:rsidR="00C33106" w:rsidRPr="002D7FEE">
        <w:rPr>
          <w:bCs w:val="0"/>
          <w:sz w:val="24"/>
          <w:szCs w:val="24"/>
        </w:rPr>
        <w:t xml:space="preserve">подачи </w:t>
      </w:r>
      <w:r w:rsidR="00717F60" w:rsidRPr="002D7FEE">
        <w:rPr>
          <w:bCs w:val="0"/>
          <w:sz w:val="24"/>
          <w:szCs w:val="24"/>
        </w:rPr>
        <w:t>Заявок</w:t>
      </w:r>
      <w:r w:rsidR="00D71E6D" w:rsidRPr="002D7FEE">
        <w:rPr>
          <w:bCs w:val="0"/>
          <w:sz w:val="24"/>
          <w:szCs w:val="24"/>
        </w:rPr>
        <w:t xml:space="preserve"> (п</w:t>
      </w:r>
      <w:r w:rsidR="00D71E6D" w:rsidRPr="00D71E6D">
        <w:rPr>
          <w:bCs w:val="0"/>
          <w:sz w:val="24"/>
          <w:szCs w:val="24"/>
        </w:rPr>
        <w:t xml:space="preserve">. </w:t>
      </w:r>
      <w:r w:rsidR="00EE380A">
        <w:fldChar w:fldCharType="begin"/>
      </w:r>
      <w:r w:rsidR="00EE380A">
        <w:instrText xml:space="preserve"> REF _Ref440289953 \r \h  \* MERGEFORMAT </w:instrText>
      </w:r>
      <w:r w:rsidR="00EE380A">
        <w:fldChar w:fldCharType="separate"/>
      </w:r>
      <w:r w:rsidR="00291DEA" w:rsidRPr="00291DEA">
        <w:rPr>
          <w:bCs w:val="0"/>
          <w:sz w:val="24"/>
          <w:szCs w:val="24"/>
        </w:rPr>
        <w:t>3.4.1.3</w:t>
      </w:r>
      <w:r w:rsidR="00EE380A">
        <w:fldChar w:fldCharType="end"/>
      </w:r>
      <w:r w:rsidR="00D71E6D" w:rsidRPr="00D71E6D">
        <w:rPr>
          <w:bCs w:val="0"/>
          <w:sz w:val="24"/>
          <w:szCs w:val="24"/>
        </w:rPr>
        <w:t>)</w:t>
      </w:r>
      <w:r w:rsidR="00717F60" w:rsidRPr="00D71E6D">
        <w:rPr>
          <w:bCs w:val="0"/>
          <w:sz w:val="24"/>
          <w:szCs w:val="24"/>
        </w:rPr>
        <w:t>.</w:t>
      </w:r>
      <w:bookmarkEnd w:id="384"/>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385" w:name="_Toc440361330"/>
      <w:bookmarkStart w:id="386" w:name="_Toc440376085"/>
      <w:bookmarkStart w:id="387" w:name="_Toc440376212"/>
      <w:bookmarkStart w:id="388" w:name="_Toc440382477"/>
      <w:bookmarkStart w:id="389" w:name="_Toc440447147"/>
      <w:bookmarkStart w:id="390" w:name="_Toc440620827"/>
      <w:bookmarkStart w:id="391" w:name="_Toc440631462"/>
      <w:bookmarkStart w:id="392" w:name="_Toc440875702"/>
      <w:bookmarkStart w:id="393" w:name="_Toc441131726"/>
      <w:bookmarkStart w:id="394" w:name="_Toc465865167"/>
      <w:bookmarkStart w:id="395" w:name="_Toc468975427"/>
      <w:bookmarkStart w:id="396" w:name="_Toc471830443"/>
      <w:bookmarkStart w:id="397" w:name="_Toc498589608"/>
      <w:r w:rsidRPr="00E71A48">
        <w:rPr>
          <w:szCs w:val="24"/>
        </w:rPr>
        <w:t xml:space="preserve">Требования к языку </w:t>
      </w:r>
      <w:r w:rsidR="004B5EB3" w:rsidRPr="00E71A48">
        <w:rPr>
          <w:szCs w:val="24"/>
        </w:rPr>
        <w:t>Заявк</w:t>
      </w:r>
      <w:r w:rsidRPr="00E71A48">
        <w:rPr>
          <w:szCs w:val="24"/>
        </w:rPr>
        <w:t>и</w:t>
      </w:r>
      <w:bookmarkEnd w:id="385"/>
      <w:bookmarkEnd w:id="386"/>
      <w:bookmarkEnd w:id="387"/>
      <w:bookmarkEnd w:id="388"/>
      <w:bookmarkEnd w:id="389"/>
      <w:bookmarkEnd w:id="390"/>
      <w:bookmarkEnd w:id="391"/>
      <w:bookmarkEnd w:id="392"/>
      <w:bookmarkEnd w:id="393"/>
      <w:bookmarkEnd w:id="394"/>
      <w:bookmarkEnd w:id="395"/>
      <w:bookmarkEnd w:id="396"/>
      <w:bookmarkEnd w:id="39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8" w:name="_Toc440361331"/>
      <w:bookmarkStart w:id="399" w:name="_Toc440376086"/>
      <w:bookmarkStart w:id="400" w:name="_Toc440376213"/>
      <w:bookmarkStart w:id="401" w:name="_Toc440382478"/>
      <w:bookmarkStart w:id="402" w:name="_Toc440447148"/>
      <w:bookmarkStart w:id="403" w:name="_Toc440620828"/>
      <w:bookmarkStart w:id="404" w:name="_Toc440631463"/>
      <w:bookmarkStart w:id="405" w:name="_Toc440875703"/>
      <w:bookmarkStart w:id="406" w:name="_Toc441131727"/>
      <w:bookmarkStart w:id="407" w:name="_Toc465865168"/>
      <w:bookmarkStart w:id="408" w:name="_Toc468975428"/>
      <w:bookmarkStart w:id="409" w:name="_Toc471830444"/>
      <w:bookmarkStart w:id="410" w:name="_Toc498589609"/>
      <w:r w:rsidRPr="00E71A48">
        <w:rPr>
          <w:szCs w:val="24"/>
        </w:rPr>
        <w:t xml:space="preserve">Требования к валюте </w:t>
      </w:r>
      <w:r w:rsidR="004B5EB3" w:rsidRPr="00E71A48">
        <w:rPr>
          <w:szCs w:val="24"/>
        </w:rPr>
        <w:t>Заявк</w:t>
      </w:r>
      <w:r w:rsidRPr="00E71A48">
        <w:rPr>
          <w:szCs w:val="24"/>
        </w:rPr>
        <w:t>и</w:t>
      </w:r>
      <w:bookmarkEnd w:id="398"/>
      <w:bookmarkEnd w:id="399"/>
      <w:bookmarkEnd w:id="400"/>
      <w:bookmarkEnd w:id="401"/>
      <w:bookmarkEnd w:id="402"/>
      <w:bookmarkEnd w:id="403"/>
      <w:bookmarkEnd w:id="404"/>
      <w:bookmarkEnd w:id="405"/>
      <w:bookmarkEnd w:id="406"/>
      <w:bookmarkEnd w:id="407"/>
      <w:bookmarkEnd w:id="408"/>
      <w:bookmarkEnd w:id="409"/>
      <w:bookmarkEnd w:id="410"/>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lastRenderedPageBreak/>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AF2368" w:rsidRDefault="00717F60" w:rsidP="00E71A48">
      <w:pPr>
        <w:pStyle w:val="3"/>
        <w:spacing w:line="264" w:lineRule="auto"/>
        <w:rPr>
          <w:szCs w:val="24"/>
        </w:rPr>
      </w:pPr>
      <w:bookmarkStart w:id="411" w:name="_Toc440361332"/>
      <w:bookmarkStart w:id="412" w:name="_Toc440376087"/>
      <w:bookmarkStart w:id="413" w:name="_Toc440376214"/>
      <w:bookmarkStart w:id="414" w:name="_Toc440382479"/>
      <w:bookmarkStart w:id="415" w:name="_Toc440447149"/>
      <w:bookmarkStart w:id="416" w:name="_Toc440620829"/>
      <w:bookmarkStart w:id="417" w:name="_Toc440631464"/>
      <w:bookmarkStart w:id="418" w:name="_Toc440875704"/>
      <w:bookmarkStart w:id="419" w:name="_Toc441131728"/>
      <w:bookmarkStart w:id="420" w:name="_Toc465865169"/>
      <w:bookmarkStart w:id="421" w:name="_Ref468975235"/>
      <w:bookmarkStart w:id="422" w:name="_Toc468975429"/>
      <w:bookmarkStart w:id="423" w:name="_Toc471830445"/>
      <w:bookmarkStart w:id="424" w:name="_Toc498589610"/>
      <w:r w:rsidRPr="00AF2368">
        <w:rPr>
          <w:szCs w:val="24"/>
        </w:rPr>
        <w:t xml:space="preserve">Начальная (максимальная) цена </w:t>
      </w:r>
      <w:r w:rsidR="00123C70" w:rsidRPr="00AF2368">
        <w:rPr>
          <w:szCs w:val="24"/>
        </w:rPr>
        <w:t>Договор</w:t>
      </w:r>
      <w:r w:rsidRPr="00AF2368">
        <w:rPr>
          <w:szCs w:val="24"/>
        </w:rPr>
        <w:t>а (цена лота)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16641" w:rsidRPr="00AF2368"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5" w:name="_Ref440549152"/>
      <w:r w:rsidRPr="00AF2368">
        <w:rPr>
          <w:bCs w:val="0"/>
          <w:sz w:val="24"/>
          <w:szCs w:val="24"/>
        </w:rPr>
        <w:t xml:space="preserve">Начальная (максимальная) цена </w:t>
      </w:r>
      <w:r w:rsidR="00123C70" w:rsidRPr="00AF2368">
        <w:rPr>
          <w:bCs w:val="0"/>
          <w:sz w:val="24"/>
          <w:szCs w:val="24"/>
        </w:rPr>
        <w:t>Договор</w:t>
      </w:r>
      <w:r w:rsidRPr="00AF2368">
        <w:rPr>
          <w:bCs w:val="0"/>
          <w:sz w:val="24"/>
          <w:szCs w:val="24"/>
        </w:rPr>
        <w:t>а</w:t>
      </w:r>
      <w:r w:rsidR="00216641" w:rsidRPr="00AF2368">
        <w:rPr>
          <w:bCs w:val="0"/>
          <w:sz w:val="24"/>
          <w:szCs w:val="24"/>
        </w:rPr>
        <w:t>:</w:t>
      </w:r>
      <w:bookmarkEnd w:id="425"/>
    </w:p>
    <w:p w:rsidR="00280464" w:rsidRPr="00AF2368" w:rsidRDefault="00216641" w:rsidP="00AF2368">
      <w:pPr>
        <w:widowControl w:val="0"/>
        <w:shd w:val="clear" w:color="auto" w:fill="FFFFFF"/>
        <w:tabs>
          <w:tab w:val="left" w:pos="1701"/>
        </w:tabs>
        <w:autoSpaceDE w:val="0"/>
        <w:spacing w:after="100" w:line="264" w:lineRule="auto"/>
        <w:ind w:right="17" w:firstLine="0"/>
        <w:rPr>
          <w:rFonts w:eastAsia="Calibri"/>
          <w:sz w:val="24"/>
          <w:szCs w:val="24"/>
          <w:lang w:eastAsia="en-US"/>
        </w:rPr>
      </w:pPr>
      <w:proofErr w:type="gramStart"/>
      <w:r w:rsidRPr="00AF2368">
        <w:rPr>
          <w:b/>
          <w:bCs w:val="0"/>
          <w:sz w:val="24"/>
          <w:szCs w:val="24"/>
          <w:u w:val="single"/>
        </w:rPr>
        <w:t>По Лоту №1:</w:t>
      </w:r>
      <w:r w:rsidR="00717F60" w:rsidRPr="00AF2368">
        <w:rPr>
          <w:bCs w:val="0"/>
          <w:sz w:val="24"/>
          <w:szCs w:val="24"/>
        </w:rPr>
        <w:t xml:space="preserve"> </w:t>
      </w:r>
      <w:r w:rsidR="00AF2368" w:rsidRPr="00AF2368">
        <w:rPr>
          <w:b/>
          <w:color w:val="000000"/>
          <w:sz w:val="24"/>
          <w:szCs w:val="24"/>
        </w:rPr>
        <w:t>1 407 168</w:t>
      </w:r>
      <w:r w:rsidR="00AF2368" w:rsidRPr="00AF2368">
        <w:rPr>
          <w:color w:val="000000"/>
          <w:sz w:val="24"/>
          <w:szCs w:val="24"/>
        </w:rPr>
        <w:t xml:space="preserve"> </w:t>
      </w:r>
      <w:r w:rsidR="00AF2368" w:rsidRPr="00AF2368">
        <w:rPr>
          <w:sz w:val="24"/>
          <w:szCs w:val="24"/>
        </w:rPr>
        <w:t xml:space="preserve">(Один миллион четыреста семь тысяч сто шестьдесят восемь) рублей 00 копеек РФ, без учета НДС; НДС составляет </w:t>
      </w:r>
      <w:r w:rsidR="00AF2368" w:rsidRPr="00AF2368">
        <w:rPr>
          <w:b/>
          <w:sz w:val="24"/>
          <w:szCs w:val="24"/>
        </w:rPr>
        <w:t>253 290</w:t>
      </w:r>
      <w:r w:rsidR="00AF2368" w:rsidRPr="00AF2368">
        <w:rPr>
          <w:sz w:val="24"/>
          <w:szCs w:val="24"/>
        </w:rPr>
        <w:t xml:space="preserve"> (Двести пятьдесят три тысячи двести девяносто) рублей 24 копейки РФ; </w:t>
      </w:r>
      <w:r w:rsidR="00AF2368" w:rsidRPr="00AF2368">
        <w:rPr>
          <w:rFonts w:eastAsia="Calibri"/>
          <w:b/>
          <w:color w:val="000000"/>
          <w:sz w:val="24"/>
          <w:szCs w:val="24"/>
          <w:lang w:eastAsia="en-US"/>
        </w:rPr>
        <w:t>1 660 458</w:t>
      </w:r>
      <w:r w:rsidR="00AF2368" w:rsidRPr="00AF2368">
        <w:rPr>
          <w:rFonts w:eastAsia="Calibri"/>
          <w:color w:val="000000"/>
          <w:sz w:val="24"/>
          <w:szCs w:val="24"/>
          <w:lang w:eastAsia="en-US"/>
        </w:rPr>
        <w:t xml:space="preserve"> </w:t>
      </w:r>
      <w:r w:rsidR="00AF2368" w:rsidRPr="00AF2368">
        <w:rPr>
          <w:sz w:val="24"/>
          <w:szCs w:val="24"/>
        </w:rPr>
        <w:t>(Один миллион шестьсот шестьдесят тысяч четыреста пятьдесят восемь) рублей 24 копейки РФ, с учетом НДС.</w:t>
      </w:r>
      <w:proofErr w:type="gramEnd"/>
    </w:p>
    <w:p w:rsidR="004F657D" w:rsidRPr="002D7FEE"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Участником цена превышает установленную начальную (максимальную) </w:t>
      </w:r>
      <w:r w:rsidRPr="002D7FEE">
        <w:rPr>
          <w:sz w:val="24"/>
          <w:szCs w:val="24"/>
        </w:rPr>
        <w:t xml:space="preserve">цену </w:t>
      </w:r>
      <w:r w:rsidR="001248B1" w:rsidRPr="002D7FEE">
        <w:rPr>
          <w:sz w:val="24"/>
          <w:szCs w:val="24"/>
        </w:rPr>
        <w:t>Договора (</w:t>
      </w:r>
      <w:r w:rsidRPr="002D7FEE">
        <w:rPr>
          <w:sz w:val="24"/>
          <w:szCs w:val="24"/>
        </w:rPr>
        <w:t>Лота</w:t>
      </w:r>
      <w:r w:rsidR="001248B1" w:rsidRPr="002D7FEE">
        <w:rPr>
          <w:sz w:val="24"/>
          <w:szCs w:val="24"/>
        </w:rPr>
        <w:t>)</w:t>
      </w:r>
      <w:r w:rsidR="004F657D" w:rsidRPr="002D7FEE">
        <w:rPr>
          <w:bCs w:val="0"/>
          <w:sz w:val="24"/>
          <w:szCs w:val="24"/>
        </w:rPr>
        <w:t>.</w:t>
      </w:r>
    </w:p>
    <w:p w:rsidR="00546518" w:rsidRPr="002D7FEE"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2D7FEE">
        <w:rPr>
          <w:sz w:val="24"/>
          <w:szCs w:val="24"/>
        </w:rPr>
        <w:t xml:space="preserve">Договора (Лота) </w:t>
      </w:r>
      <w:r w:rsidRPr="002D7FEE">
        <w:rPr>
          <w:sz w:val="24"/>
          <w:szCs w:val="24"/>
        </w:rPr>
        <w:t>по данному филиалу</w:t>
      </w:r>
      <w:r w:rsidR="00546518" w:rsidRPr="002D7FEE">
        <w:rPr>
          <w:sz w:val="24"/>
          <w:szCs w:val="24"/>
        </w:rPr>
        <w:t>.</w:t>
      </w:r>
    </w:p>
    <w:p w:rsidR="004F657D" w:rsidRPr="002D7FE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Цена в письме о подаче оферты </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291DEA" w:rsidRPr="00291DEA">
        <w:rPr>
          <w:bCs w:val="0"/>
          <w:sz w:val="24"/>
          <w:szCs w:val="24"/>
        </w:rPr>
        <w:t>5.1</w:t>
      </w:r>
      <w:r w:rsidR="00EE380A">
        <w:fldChar w:fldCharType="end"/>
      </w:r>
      <w:r w:rsidR="003F3A69" w:rsidRPr="002D7FEE">
        <w:rPr>
          <w:bCs w:val="0"/>
          <w:sz w:val="24"/>
          <w:szCs w:val="24"/>
          <w:lang w:eastAsia="ru-RU"/>
        </w:rPr>
        <w:t>)</w:t>
      </w:r>
      <w:r w:rsidRPr="002D7FEE">
        <w:rPr>
          <w:bCs w:val="0"/>
          <w:sz w:val="24"/>
          <w:szCs w:val="24"/>
        </w:rPr>
        <w:t xml:space="preserve">, поданной Участником, должна соответствовать цене, указанной в </w:t>
      </w:r>
      <w:r w:rsidR="00546518" w:rsidRPr="002D7FEE">
        <w:rPr>
          <w:bCs w:val="0"/>
          <w:sz w:val="24"/>
          <w:szCs w:val="24"/>
        </w:rPr>
        <w:t>Сводной таблице стоимости</w:t>
      </w:r>
      <w:r w:rsidRPr="002D7FEE">
        <w:rPr>
          <w:bCs w:val="0"/>
          <w:sz w:val="24"/>
          <w:szCs w:val="24"/>
        </w:rPr>
        <w:t xml:space="preserve"> </w:t>
      </w:r>
      <w:r w:rsidR="001C4BB0" w:rsidRPr="002D7FEE">
        <w:rPr>
          <w:bCs w:val="0"/>
          <w:sz w:val="24"/>
          <w:szCs w:val="24"/>
        </w:rPr>
        <w:t>работ</w:t>
      </w:r>
      <w:r w:rsidR="001C4BB0" w:rsidRPr="002D7FEE">
        <w:rPr>
          <w:szCs w:val="24"/>
        </w:rPr>
        <w:t xml:space="preserve"> </w:t>
      </w:r>
      <w:r w:rsidR="003F3A69" w:rsidRPr="002D7FEE">
        <w:rPr>
          <w:bCs w:val="0"/>
          <w:sz w:val="24"/>
          <w:szCs w:val="24"/>
        </w:rPr>
        <w:t>(</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_Ref440271072 \r \h  \* MERGEFORMAT </w:instrText>
      </w:r>
      <w:r w:rsidR="00EE380A">
        <w:fldChar w:fldCharType="separate"/>
      </w:r>
      <w:r w:rsidR="00291DEA" w:rsidRPr="00291DEA">
        <w:rPr>
          <w:bCs w:val="0"/>
          <w:sz w:val="24"/>
          <w:szCs w:val="24"/>
        </w:rPr>
        <w:t>5.2</w:t>
      </w:r>
      <w:r w:rsidR="00EE380A">
        <w:fldChar w:fldCharType="end"/>
      </w:r>
      <w:r w:rsidR="003F3A69" w:rsidRPr="002D7FEE">
        <w:rPr>
          <w:bCs w:val="0"/>
          <w:sz w:val="24"/>
          <w:szCs w:val="24"/>
        </w:rPr>
        <w:t>)</w:t>
      </w:r>
      <w:r w:rsidR="00306DE6" w:rsidRPr="002D7FEE">
        <w:rPr>
          <w:bCs w:val="0"/>
          <w:sz w:val="24"/>
          <w:szCs w:val="24"/>
        </w:rPr>
        <w:t>,</w:t>
      </w:r>
      <w:r w:rsidR="00EA1723" w:rsidRPr="002D7FEE">
        <w:rPr>
          <w:sz w:val="24"/>
          <w:szCs w:val="24"/>
        </w:rPr>
        <w:t xml:space="preserve"> Графике оплаты </w:t>
      </w:r>
      <w:r w:rsidR="007F76D6" w:rsidRPr="002D7FEE">
        <w:rPr>
          <w:sz w:val="24"/>
          <w:szCs w:val="24"/>
        </w:rPr>
        <w:t>выполнения работ</w:t>
      </w:r>
      <w:r w:rsidR="00EA1723" w:rsidRPr="002D7FEE">
        <w:rPr>
          <w:sz w:val="24"/>
          <w:szCs w:val="24"/>
        </w:rPr>
        <w:t xml:space="preserve"> (подраздел </w:t>
      </w:r>
      <w:r w:rsidR="00EE380A">
        <w:fldChar w:fldCharType="begin"/>
      </w:r>
      <w:r w:rsidR="00EE380A">
        <w:instrText xml:space="preserve"> REF _Ref440361439 \r \h  \* MERGEFORMAT </w:instrText>
      </w:r>
      <w:r w:rsidR="00EE380A">
        <w:fldChar w:fldCharType="separate"/>
      </w:r>
      <w:r w:rsidR="00291DEA" w:rsidRPr="00291DEA">
        <w:rPr>
          <w:sz w:val="24"/>
          <w:szCs w:val="24"/>
        </w:rPr>
        <w:t>5.5</w:t>
      </w:r>
      <w:r w:rsidR="00EE380A">
        <w:fldChar w:fldCharType="end"/>
      </w:r>
      <w:r w:rsidR="00EA1723" w:rsidRPr="002D7FEE">
        <w:rPr>
          <w:sz w:val="24"/>
          <w:szCs w:val="24"/>
        </w:rPr>
        <w:t>)</w:t>
      </w:r>
      <w:r w:rsidR="00306DE6" w:rsidRPr="002D7FEE">
        <w:rPr>
          <w:bCs w:val="0"/>
          <w:sz w:val="24"/>
          <w:szCs w:val="24"/>
        </w:rPr>
        <w:t xml:space="preserve"> и </w:t>
      </w:r>
      <w:r w:rsidR="00306DE6" w:rsidRPr="002D7FEE">
        <w:rPr>
          <w:sz w:val="24"/>
          <w:szCs w:val="24"/>
        </w:rPr>
        <w:t>на «котировочной доске» ЭТП</w:t>
      </w:r>
      <w:r w:rsidRPr="002D7FEE">
        <w:rPr>
          <w:bCs w:val="0"/>
          <w:sz w:val="24"/>
          <w:szCs w:val="24"/>
        </w:rPr>
        <w:t>. В противном случае Заявк</w:t>
      </w:r>
      <w:r w:rsidR="009F10B1" w:rsidRPr="002D7FEE">
        <w:rPr>
          <w:bCs w:val="0"/>
          <w:sz w:val="24"/>
          <w:szCs w:val="24"/>
        </w:rPr>
        <w:t>а</w:t>
      </w:r>
      <w:r w:rsidRPr="002D7FEE">
        <w:rPr>
          <w:bCs w:val="0"/>
          <w:sz w:val="24"/>
          <w:szCs w:val="24"/>
        </w:rPr>
        <w:t xml:space="preserve"> Участника будет отклонен</w:t>
      </w:r>
      <w:r w:rsidR="009F10B1" w:rsidRPr="002D7FEE">
        <w:rPr>
          <w:bCs w:val="0"/>
          <w:sz w:val="24"/>
          <w:szCs w:val="24"/>
        </w:rPr>
        <w:t>а</w:t>
      </w:r>
      <w:r w:rsidRPr="002D7FEE">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55095">
        <w:rPr>
          <w:bCs w:val="0"/>
          <w:sz w:val="24"/>
          <w:szCs w:val="24"/>
        </w:rPr>
        <w:fldChar w:fldCharType="begin"/>
      </w:r>
      <w:r w:rsidR="003F3A69">
        <w:rPr>
          <w:bCs w:val="0"/>
          <w:sz w:val="24"/>
          <w:szCs w:val="24"/>
        </w:rPr>
        <w:instrText xml:space="preserve"> REF _Ref306138385 \r \h </w:instrText>
      </w:r>
      <w:r w:rsidR="00C55095">
        <w:rPr>
          <w:bCs w:val="0"/>
          <w:sz w:val="24"/>
          <w:szCs w:val="24"/>
        </w:rPr>
      </w:r>
      <w:r w:rsidR="00C55095">
        <w:rPr>
          <w:bCs w:val="0"/>
          <w:sz w:val="24"/>
          <w:szCs w:val="24"/>
        </w:rPr>
        <w:fldChar w:fldCharType="separate"/>
      </w:r>
      <w:r w:rsidR="00291DEA">
        <w:rPr>
          <w:bCs w:val="0"/>
          <w:sz w:val="24"/>
          <w:szCs w:val="24"/>
        </w:rPr>
        <w:t>3.6.4</w:t>
      </w:r>
      <w:r w:rsidR="00C55095">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A33B62" w:rsidRPr="00875A0B"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75A0B">
        <w:rPr>
          <w:sz w:val="24"/>
          <w:szCs w:val="24"/>
        </w:rPr>
        <w:t>Участник должен предоставить на рассмотрение Закупочной комиссии сводный сметный расчет. Сметная документация должна учитывать процент снижения</w:t>
      </w:r>
      <w:r w:rsidR="00875A0B" w:rsidRPr="00875A0B">
        <w:rPr>
          <w:sz w:val="24"/>
          <w:szCs w:val="24"/>
        </w:rPr>
        <w:t>.</w:t>
      </w:r>
    </w:p>
    <w:p w:rsidR="00A33B62" w:rsidRPr="00611BDE"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11BDE">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E380A" w:rsidRPr="00611BDE">
        <w:rPr>
          <w:sz w:val="24"/>
          <w:szCs w:val="24"/>
        </w:rPr>
        <w:fldChar w:fldCharType="begin"/>
      </w:r>
      <w:r w:rsidR="00EE380A" w:rsidRPr="00611BDE">
        <w:rPr>
          <w:sz w:val="24"/>
          <w:szCs w:val="24"/>
        </w:rPr>
        <w:instrText xml:space="preserve"> REF _Ref465670219 \r \h  \* MERGEFORMAT </w:instrText>
      </w:r>
      <w:r w:rsidR="00EE380A" w:rsidRPr="00611BDE">
        <w:rPr>
          <w:sz w:val="24"/>
          <w:szCs w:val="24"/>
        </w:rPr>
      </w:r>
      <w:r w:rsidR="00EE380A" w:rsidRPr="00611BDE">
        <w:rPr>
          <w:sz w:val="24"/>
          <w:szCs w:val="24"/>
        </w:rPr>
        <w:fldChar w:fldCharType="separate"/>
      </w:r>
      <w:r w:rsidR="00291DEA" w:rsidRPr="00291DEA">
        <w:rPr>
          <w:bCs w:val="0"/>
          <w:sz w:val="24"/>
          <w:szCs w:val="24"/>
        </w:rPr>
        <w:t>3.11</w:t>
      </w:r>
      <w:r w:rsidR="00EE380A" w:rsidRPr="00611BDE">
        <w:rPr>
          <w:sz w:val="24"/>
          <w:szCs w:val="24"/>
        </w:rPr>
        <w:fldChar w:fldCharType="end"/>
      </w:r>
      <w:r w:rsidRPr="00611BDE">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6" w:name="_Ref191386407"/>
      <w:bookmarkStart w:id="427" w:name="_Ref191386526"/>
      <w:bookmarkStart w:id="428" w:name="_Toc440361333"/>
      <w:bookmarkStart w:id="429" w:name="_Toc440376088"/>
      <w:bookmarkStart w:id="430" w:name="_Toc440376215"/>
      <w:bookmarkStart w:id="431" w:name="_Toc440382480"/>
      <w:bookmarkStart w:id="432" w:name="_Toc440447150"/>
      <w:bookmarkStart w:id="433" w:name="_Toc440620830"/>
      <w:bookmarkStart w:id="434" w:name="_Toc440631465"/>
      <w:bookmarkStart w:id="435" w:name="_Toc440875705"/>
      <w:bookmarkStart w:id="436" w:name="_Toc441131729"/>
      <w:bookmarkStart w:id="437" w:name="_Toc465865170"/>
      <w:bookmarkStart w:id="438" w:name="_Toc468975430"/>
      <w:bookmarkStart w:id="439" w:name="_Toc471830446"/>
      <w:bookmarkStart w:id="440" w:name="_Toc498589611"/>
      <w:bookmarkStart w:id="44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2" w:name="_Ref93090116"/>
      <w:bookmarkStart w:id="443" w:name="_Ref191386482"/>
      <w:bookmarkStart w:id="444" w:name="_Ref440291364"/>
      <w:bookmarkEnd w:id="44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2"/>
      <w:r w:rsidRPr="00E71A48">
        <w:rPr>
          <w:bCs w:val="0"/>
          <w:sz w:val="24"/>
          <w:szCs w:val="24"/>
        </w:rPr>
        <w:t>:</w:t>
      </w:r>
      <w:bookmarkStart w:id="445" w:name="_Ref306004833"/>
      <w:bookmarkEnd w:id="44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w:t>
      </w:r>
      <w:r w:rsidRPr="00611BDE">
        <w:rPr>
          <w:bCs w:val="0"/>
          <w:sz w:val="24"/>
          <w:szCs w:val="24"/>
        </w:rPr>
        <w:t xml:space="preserve">предложений может любое юридическое, </w:t>
      </w:r>
      <w:r w:rsidRPr="00611BDE">
        <w:rPr>
          <w:bCs w:val="0"/>
          <w:color w:val="000000"/>
          <w:sz w:val="24"/>
          <w:szCs w:val="24"/>
        </w:rPr>
        <w:t>физическое</w:t>
      </w:r>
      <w:r w:rsidRPr="00611BDE">
        <w:rPr>
          <w:bCs w:val="0"/>
          <w:sz w:val="24"/>
          <w:szCs w:val="24"/>
        </w:rPr>
        <w:t xml:space="preserve"> лицо </w:t>
      </w:r>
      <w:r w:rsidR="00E71628" w:rsidRPr="00611BDE">
        <w:rPr>
          <w:bCs w:val="0"/>
          <w:sz w:val="24"/>
          <w:szCs w:val="24"/>
        </w:rPr>
        <w:t>(в т.</w:t>
      </w:r>
      <w:r w:rsidR="003129D4" w:rsidRPr="00611BDE">
        <w:rPr>
          <w:bCs w:val="0"/>
          <w:sz w:val="24"/>
          <w:szCs w:val="24"/>
        </w:rPr>
        <w:t xml:space="preserve"> </w:t>
      </w:r>
      <w:r w:rsidR="00E71628" w:rsidRPr="00611BDE">
        <w:rPr>
          <w:bCs w:val="0"/>
          <w:sz w:val="24"/>
          <w:szCs w:val="24"/>
        </w:rPr>
        <w:t xml:space="preserve">ч. </w:t>
      </w:r>
      <w:r w:rsidRPr="00611BDE">
        <w:rPr>
          <w:bCs w:val="0"/>
          <w:sz w:val="24"/>
          <w:szCs w:val="24"/>
        </w:rPr>
        <w:t>индивидуальный предприниматель</w:t>
      </w:r>
      <w:r w:rsidR="00E71628" w:rsidRPr="00611BDE">
        <w:rPr>
          <w:bCs w:val="0"/>
          <w:sz w:val="24"/>
          <w:szCs w:val="24"/>
        </w:rPr>
        <w:t>)</w:t>
      </w:r>
      <w:r w:rsidR="00611BDE" w:rsidRPr="00611BDE">
        <w:rPr>
          <w:bCs w:val="0"/>
          <w:sz w:val="24"/>
          <w:szCs w:val="24"/>
        </w:rPr>
        <w:t>,</w:t>
      </w:r>
      <w:r w:rsidR="00611BDE" w:rsidRPr="00611BDE">
        <w:rPr>
          <w:sz w:val="24"/>
          <w:szCs w:val="24"/>
        </w:rPr>
        <w:t xml:space="preserve"> являющееся субъектом малого и среднего предпринимательства</w:t>
      </w:r>
      <w:r w:rsidR="00611BDE" w:rsidRPr="00611BDE">
        <w:rPr>
          <w:bCs w:val="0"/>
          <w:sz w:val="24"/>
          <w:szCs w:val="24"/>
        </w:rPr>
        <w:t>.</w:t>
      </w:r>
      <w:r w:rsidRPr="00611BDE">
        <w:rPr>
          <w:bCs w:val="0"/>
          <w:sz w:val="24"/>
          <w:szCs w:val="24"/>
        </w:rPr>
        <w:t xml:space="preserve"> </w:t>
      </w:r>
      <w:proofErr w:type="gramStart"/>
      <w:r w:rsidR="00362EA4" w:rsidRPr="00611BDE">
        <w:rPr>
          <w:bCs w:val="0"/>
          <w:sz w:val="24"/>
          <w:szCs w:val="24"/>
        </w:rPr>
        <w:t xml:space="preserve">Дополнительные требования к </w:t>
      </w:r>
      <w:r w:rsidR="000E5003" w:rsidRPr="00611BDE">
        <w:rPr>
          <w:bCs w:val="0"/>
          <w:sz w:val="24"/>
          <w:szCs w:val="24"/>
        </w:rPr>
        <w:t>субподрядчикам</w:t>
      </w:r>
      <w:r w:rsidR="00362EA4" w:rsidRPr="00611BDE">
        <w:rPr>
          <w:bCs w:val="0"/>
          <w:sz w:val="24"/>
          <w:szCs w:val="24"/>
        </w:rPr>
        <w:t xml:space="preserve"> и порядку подтверждения их соответствия установленным требованиям приведены в пункте </w:t>
      </w:r>
      <w:r w:rsidR="00EE380A" w:rsidRPr="00611BDE">
        <w:rPr>
          <w:sz w:val="24"/>
          <w:szCs w:val="24"/>
        </w:rPr>
        <w:fldChar w:fldCharType="begin"/>
      </w:r>
      <w:r w:rsidR="00EE380A" w:rsidRPr="00611BDE">
        <w:rPr>
          <w:sz w:val="24"/>
          <w:szCs w:val="24"/>
        </w:rPr>
        <w:instrText xml:space="preserve"> REF _Ref191386451 \n \h  \* MERGEFORMAT </w:instrText>
      </w:r>
      <w:r w:rsidR="00EE380A" w:rsidRPr="00611BDE">
        <w:rPr>
          <w:sz w:val="24"/>
          <w:szCs w:val="24"/>
        </w:rPr>
      </w:r>
      <w:r w:rsidR="00EE380A" w:rsidRPr="00611BDE">
        <w:rPr>
          <w:sz w:val="24"/>
          <w:szCs w:val="24"/>
        </w:rPr>
        <w:fldChar w:fldCharType="separate"/>
      </w:r>
      <w:r w:rsidR="00291DEA" w:rsidRPr="00291DEA">
        <w:rPr>
          <w:bCs w:val="0"/>
          <w:sz w:val="24"/>
          <w:szCs w:val="24"/>
        </w:rPr>
        <w:t>3.3.9</w:t>
      </w:r>
      <w:r w:rsidR="00EE380A" w:rsidRPr="00611BDE">
        <w:rPr>
          <w:sz w:val="24"/>
          <w:szCs w:val="24"/>
        </w:rPr>
        <w:fldChar w:fldCharType="end"/>
      </w:r>
      <w:r w:rsidR="00362EA4" w:rsidRPr="00611BDE">
        <w:rPr>
          <w:bCs w:val="0"/>
          <w:sz w:val="24"/>
          <w:szCs w:val="24"/>
        </w:rPr>
        <w:t>.</w:t>
      </w:r>
      <w:r w:rsidR="00036006" w:rsidRPr="00611BDE">
        <w:rPr>
          <w:bCs w:val="0"/>
          <w:sz w:val="24"/>
          <w:szCs w:val="24"/>
        </w:rPr>
        <w:t xml:space="preserve"> </w:t>
      </w:r>
      <w:r w:rsidRPr="00611BDE">
        <w:rPr>
          <w:bCs w:val="0"/>
          <w:sz w:val="24"/>
          <w:szCs w:val="24"/>
        </w:rPr>
        <w:t>Дополнительные требования к коллективным</w:t>
      </w:r>
      <w:r w:rsidRPr="000F4365">
        <w:rPr>
          <w:bCs w:val="0"/>
          <w:sz w:val="24"/>
          <w:szCs w:val="24"/>
        </w:rPr>
        <w:t xml:space="preserve">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w:t>
      </w:r>
      <w:r w:rsidRPr="000F4365">
        <w:rPr>
          <w:bCs w:val="0"/>
          <w:sz w:val="24"/>
          <w:szCs w:val="24"/>
        </w:rPr>
        <w:lastRenderedPageBreak/>
        <w:t xml:space="preserve">приведены в пункте </w:t>
      </w:r>
      <w:r w:rsidR="00C55095">
        <w:fldChar w:fldCharType="begin"/>
      </w:r>
      <w:r w:rsidR="001E2AA2">
        <w:rPr>
          <w:bCs w:val="0"/>
          <w:sz w:val="24"/>
          <w:szCs w:val="24"/>
        </w:rPr>
        <w:instrText xml:space="preserve"> REF _Ref440876618 \r \h </w:instrText>
      </w:r>
      <w:r w:rsidR="00C55095">
        <w:fldChar w:fldCharType="separate"/>
      </w:r>
      <w:r w:rsidR="00291DEA">
        <w:rPr>
          <w:bCs w:val="0"/>
          <w:sz w:val="24"/>
          <w:szCs w:val="24"/>
        </w:rPr>
        <w:t>3.3.10</w:t>
      </w:r>
      <w:r w:rsidR="00C55095">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4"/>
      <w:bookmarkEnd w:id="445"/>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7" w:name="_Ref306032455"/>
      <w:r w:rsidRPr="00E71A48">
        <w:rPr>
          <w:bCs w:val="0"/>
          <w:color w:val="000000"/>
          <w:sz w:val="24"/>
          <w:szCs w:val="24"/>
        </w:rPr>
        <w:t xml:space="preserve">должен </w:t>
      </w:r>
      <w:bookmarkStart w:id="44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7"/>
      <w:bookmarkEnd w:id="448"/>
    </w:p>
    <w:p w:rsidR="00717F60" w:rsidRPr="002D7FEE"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w:t>
      </w:r>
      <w:r w:rsidRPr="002D7FEE">
        <w:rPr>
          <w:bCs w:val="0"/>
          <w:sz w:val="24"/>
          <w:szCs w:val="24"/>
        </w:rPr>
        <w:t xml:space="preserve">в процессе ликвидации, должно отсутствовать решение арбитражного суда о признании </w:t>
      </w:r>
      <w:r w:rsidR="009C744E" w:rsidRPr="002D7FEE">
        <w:rPr>
          <w:bCs w:val="0"/>
          <w:sz w:val="24"/>
          <w:szCs w:val="24"/>
        </w:rPr>
        <w:t>Участник</w:t>
      </w:r>
      <w:r w:rsidRPr="002D7FEE">
        <w:rPr>
          <w:bCs w:val="0"/>
          <w:sz w:val="24"/>
          <w:szCs w:val="24"/>
        </w:rPr>
        <w:t xml:space="preserve">а запроса предложений банкротом и об открытии конкурсного производства, на имущество </w:t>
      </w:r>
      <w:r w:rsidR="00306DE6" w:rsidRPr="002D7FEE">
        <w:rPr>
          <w:bCs w:val="0"/>
          <w:sz w:val="24"/>
          <w:szCs w:val="24"/>
        </w:rPr>
        <w:t>Участника не должен</w:t>
      </w:r>
      <w:r w:rsidRPr="002D7FEE">
        <w:rPr>
          <w:bCs w:val="0"/>
          <w:sz w:val="24"/>
          <w:szCs w:val="24"/>
        </w:rPr>
        <w:t xml:space="preserve"> быть наложен арест, </w:t>
      </w:r>
      <w:r w:rsidRPr="002D7FEE">
        <w:rPr>
          <w:sz w:val="24"/>
          <w:szCs w:val="24"/>
          <w:lang w:eastAsia="ru-RU"/>
        </w:rPr>
        <w:t>экономическая</w:t>
      </w:r>
      <w:r w:rsidRPr="002D7FEE">
        <w:rPr>
          <w:bCs w:val="0"/>
          <w:sz w:val="24"/>
          <w:szCs w:val="24"/>
        </w:rPr>
        <w:t xml:space="preserve"> деятельность </w:t>
      </w:r>
      <w:r w:rsidR="009C744E" w:rsidRPr="002D7FEE">
        <w:rPr>
          <w:bCs w:val="0"/>
          <w:sz w:val="24"/>
          <w:szCs w:val="24"/>
        </w:rPr>
        <w:t>Участник</w:t>
      </w:r>
      <w:r w:rsidRPr="002D7FEE">
        <w:rPr>
          <w:bCs w:val="0"/>
          <w:sz w:val="24"/>
          <w:szCs w:val="24"/>
        </w:rPr>
        <w:t>а не должна быть приостановлена (для юридического лица, индивидуального предпринимателя);</w:t>
      </w:r>
    </w:p>
    <w:p w:rsidR="00E71628" w:rsidRPr="00E920E3"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9" w:name="_Ref306032457"/>
      <w:proofErr w:type="gramStart"/>
      <w:r w:rsidRPr="002D7FEE">
        <w:rPr>
          <w:sz w:val="24"/>
          <w:szCs w:val="24"/>
          <w:lang w:eastAsia="ru-RU"/>
        </w:rPr>
        <w:t xml:space="preserve">не быть включенным в </w:t>
      </w:r>
      <w:r w:rsidRPr="002D7FEE">
        <w:rPr>
          <w:rFonts w:eastAsia="Arial Unicode MS"/>
          <w:sz w:val="24"/>
          <w:szCs w:val="24"/>
          <w:lang w:eastAsia="ru-RU"/>
        </w:rPr>
        <w:t>Реестр</w:t>
      </w:r>
      <w:r w:rsidRPr="002D7FEE">
        <w:rPr>
          <w:sz w:val="24"/>
          <w:szCs w:val="24"/>
          <w:lang w:eastAsia="ru-RU"/>
        </w:rPr>
        <w:t xml:space="preserve"> недобросовестных поставщиков</w:t>
      </w:r>
      <w:r w:rsidRPr="002D7FEE">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D7FEE">
        <w:rPr>
          <w:sz w:val="24"/>
          <w:szCs w:val="24"/>
          <w:lang w:eastAsia="ru-RU"/>
        </w:rPr>
        <w:t xml:space="preserve"> либо в </w:t>
      </w:r>
      <w:r w:rsidRPr="002D7FEE">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2D7FEE">
        <w:rPr>
          <w:rFonts w:eastAsia="Arial Unicode MS"/>
          <w:sz w:val="24"/>
          <w:szCs w:val="24"/>
        </w:rPr>
        <w:t xml:space="preserve">05.04.2013 № 44-ФЗ «О контрактной системе в сфере закупок товаров, </w:t>
      </w:r>
      <w:r w:rsidR="001851F9" w:rsidRPr="00E920E3">
        <w:rPr>
          <w:rFonts w:eastAsia="Arial Unicode MS"/>
          <w:sz w:val="24"/>
          <w:szCs w:val="24"/>
        </w:rPr>
        <w:t>работ, услуг для обеспечения государственных и муниципальных нужд»</w:t>
      </w:r>
      <w:r w:rsidRPr="00E920E3">
        <w:rPr>
          <w:rFonts w:eastAsia="Arial Unicode MS"/>
          <w:sz w:val="24"/>
          <w:szCs w:val="24"/>
          <w:lang w:eastAsia="ru-RU"/>
        </w:rPr>
        <w:t>;</w:t>
      </w:r>
      <w:bookmarkEnd w:id="449"/>
      <w:proofErr w:type="gramEnd"/>
    </w:p>
    <w:p w:rsidR="00DC7643" w:rsidRPr="00E920E3" w:rsidRDefault="00E920E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920E3">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291DEA" w:rsidRPr="00291DEA">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291DEA">
        <w:t>4</w:t>
      </w:r>
      <w:r w:rsidR="00EE380A">
        <w:fldChar w:fldCharType="end"/>
      </w:r>
      <w:r w:rsidRPr="00E920E3">
        <w:rPr>
          <w:sz w:val="24"/>
          <w:szCs w:val="24"/>
        </w:rPr>
        <w:t>, в соответствии с требованиями законодательства Российской Федерации)</w:t>
      </w:r>
      <w:r w:rsidR="001B1DBF" w:rsidRPr="00E920E3">
        <w:rPr>
          <w:sz w:val="24"/>
          <w:szCs w:val="24"/>
        </w:rPr>
        <w:t>;</w:t>
      </w:r>
    </w:p>
    <w:p w:rsidR="00E920E3" w:rsidRPr="00E920E3" w:rsidRDefault="00E920E3" w:rsidP="00E920E3">
      <w:pPr>
        <w:widowControl w:val="0"/>
        <w:numPr>
          <w:ilvl w:val="0"/>
          <w:numId w:val="21"/>
        </w:numPr>
        <w:tabs>
          <w:tab w:val="left" w:pos="0"/>
          <w:tab w:val="left" w:pos="1080"/>
        </w:tabs>
        <w:suppressAutoHyphens w:val="0"/>
        <w:spacing w:line="264" w:lineRule="auto"/>
        <w:rPr>
          <w:sz w:val="24"/>
          <w:szCs w:val="24"/>
        </w:rPr>
      </w:pPr>
      <w:bookmarkStart w:id="450" w:name="_Ref489516346"/>
      <w:r w:rsidRPr="00E920E3">
        <w:rPr>
          <w:sz w:val="24"/>
          <w:szCs w:val="24"/>
        </w:rPr>
        <w:t xml:space="preserve">в случае если предметом Договора являются работы в области </w:t>
      </w:r>
      <w:proofErr w:type="gramStart"/>
      <w:r w:rsidRPr="00E920E3">
        <w:rPr>
          <w:sz w:val="24"/>
          <w:szCs w:val="24"/>
        </w:rPr>
        <w:t>выполнения инженерных изысканий / подготовки проектной документации / осуществления</w:t>
      </w:r>
      <w:proofErr w:type="gramEnd"/>
      <w:r w:rsidRPr="00E920E3">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50"/>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5A3A93" w:rsidRPr="005A3A93" w:rsidRDefault="005A3A93" w:rsidP="00CF39D0">
      <w:pPr>
        <w:numPr>
          <w:ilvl w:val="0"/>
          <w:numId w:val="21"/>
        </w:numPr>
        <w:suppressAutoHyphens w:val="0"/>
        <w:spacing w:line="264" w:lineRule="auto"/>
        <w:rPr>
          <w:sz w:val="24"/>
          <w:szCs w:val="24"/>
          <w:lang w:eastAsia="ru-RU"/>
        </w:rPr>
      </w:pPr>
      <w:r w:rsidRPr="005A3A93">
        <w:rPr>
          <w:sz w:val="24"/>
          <w:szCs w:val="24"/>
          <w:lang w:eastAsia="ru-RU"/>
        </w:rPr>
        <w:t>обладать необходимыми профессиональными знаниями и репутацией, иметь ресурсные возможности:</w:t>
      </w:r>
    </w:p>
    <w:p w:rsidR="005A3A93" w:rsidRPr="00611BDE" w:rsidRDefault="005A3A93" w:rsidP="005A3A93">
      <w:pPr>
        <w:pStyle w:val="affffff0"/>
        <w:numPr>
          <w:ilvl w:val="0"/>
          <w:numId w:val="99"/>
        </w:numPr>
        <w:suppressAutoHyphens w:val="0"/>
        <w:spacing w:line="264" w:lineRule="auto"/>
        <w:rPr>
          <w:sz w:val="24"/>
          <w:szCs w:val="24"/>
          <w:lang w:eastAsia="ru-RU"/>
        </w:rPr>
      </w:pPr>
      <w:proofErr w:type="gramStart"/>
      <w:r w:rsidRPr="005A3A93">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5A3A93">
        <w:rPr>
          <w:color w:val="000000"/>
          <w:sz w:val="24"/>
          <w:szCs w:val="24"/>
        </w:rPr>
        <w:t>т.ч</w:t>
      </w:r>
      <w:proofErr w:type="spellEnd"/>
      <w:r w:rsidRPr="005A3A93">
        <w:rPr>
          <w:color w:val="000000"/>
          <w:sz w:val="24"/>
          <w:szCs w:val="24"/>
        </w:rPr>
        <w:t>. объемам услуг/работ и общей сумме договора).</w:t>
      </w:r>
      <w:proofErr w:type="gramEnd"/>
      <w:r w:rsidRPr="005A3A93">
        <w:rPr>
          <w:color w:val="000000"/>
          <w:sz w:val="24"/>
          <w:szCs w:val="24"/>
        </w:rPr>
        <w:t xml:space="preserve"> Под термином аналогичного договора понимается </w:t>
      </w:r>
      <w:r w:rsidRPr="005A3A93">
        <w:rPr>
          <w:color w:val="000000"/>
          <w:sz w:val="24"/>
          <w:szCs w:val="24"/>
        </w:rPr>
        <w:lastRenderedPageBreak/>
        <w:t xml:space="preserve">договор, идентичный предмету и сопоставимый с объемом и суммой работ/услуг договора по </w:t>
      </w:r>
      <w:r w:rsidRPr="00611BDE">
        <w:rPr>
          <w:color w:val="000000"/>
          <w:sz w:val="24"/>
          <w:szCs w:val="24"/>
        </w:rPr>
        <w:t>данной закупочной процедуре;</w:t>
      </w:r>
    </w:p>
    <w:p w:rsidR="00611BDE" w:rsidRPr="00611BDE" w:rsidRDefault="00611BDE" w:rsidP="00CF39D0">
      <w:pPr>
        <w:numPr>
          <w:ilvl w:val="0"/>
          <w:numId w:val="21"/>
        </w:numPr>
        <w:suppressAutoHyphens w:val="0"/>
        <w:spacing w:line="264" w:lineRule="auto"/>
        <w:rPr>
          <w:sz w:val="24"/>
          <w:szCs w:val="24"/>
          <w:lang w:eastAsia="ru-RU"/>
        </w:rPr>
      </w:pPr>
      <w:r w:rsidRPr="00611BDE">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2D7FEE" w:rsidRDefault="0094713A" w:rsidP="00CF39D0">
      <w:pPr>
        <w:numPr>
          <w:ilvl w:val="0"/>
          <w:numId w:val="21"/>
        </w:numPr>
        <w:suppressAutoHyphens w:val="0"/>
        <w:spacing w:line="264" w:lineRule="auto"/>
        <w:rPr>
          <w:sz w:val="24"/>
          <w:szCs w:val="24"/>
          <w:lang w:eastAsia="ru-RU"/>
        </w:rPr>
      </w:pPr>
      <w:r w:rsidRPr="00611BDE">
        <w:rPr>
          <w:sz w:val="24"/>
          <w:szCs w:val="24"/>
          <w:lang w:eastAsia="ru-RU"/>
        </w:rPr>
        <w:t>Дополнительные требования к Участникам,</w:t>
      </w:r>
      <w:r w:rsidRPr="00C12FA4">
        <w:rPr>
          <w:sz w:val="24"/>
          <w:szCs w:val="24"/>
          <w:lang w:eastAsia="ru-RU"/>
        </w:rPr>
        <w:t xml:space="preserve">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xml:space="preserve">) к настоящей </w:t>
      </w:r>
      <w:r w:rsidRPr="002D7FEE">
        <w:rPr>
          <w:sz w:val="24"/>
          <w:szCs w:val="24"/>
          <w:lang w:eastAsia="ru-RU"/>
        </w:rPr>
        <w:t>Документации. При несоблюдении требований Техническ</w:t>
      </w:r>
      <w:r w:rsidR="003776BB" w:rsidRPr="002D7FEE">
        <w:rPr>
          <w:sz w:val="24"/>
          <w:szCs w:val="24"/>
          <w:lang w:eastAsia="ru-RU"/>
        </w:rPr>
        <w:t>ог</w:t>
      </w:r>
      <w:proofErr w:type="gramStart"/>
      <w:r w:rsidR="003776BB" w:rsidRPr="002D7FEE">
        <w:rPr>
          <w:sz w:val="24"/>
          <w:szCs w:val="24"/>
          <w:lang w:eastAsia="ru-RU"/>
        </w:rPr>
        <w:t>о(</w:t>
      </w:r>
      <w:proofErr w:type="gramEnd"/>
      <w:r w:rsidRPr="002D7FEE">
        <w:rPr>
          <w:sz w:val="24"/>
          <w:szCs w:val="24"/>
          <w:lang w:eastAsia="ru-RU"/>
        </w:rPr>
        <w:t>их</w:t>
      </w:r>
      <w:r w:rsidR="003776BB" w:rsidRPr="002D7FEE">
        <w:rPr>
          <w:sz w:val="24"/>
          <w:szCs w:val="24"/>
          <w:lang w:eastAsia="ru-RU"/>
        </w:rPr>
        <w:t>)</w:t>
      </w:r>
      <w:r w:rsidRPr="002D7FEE">
        <w:rPr>
          <w:sz w:val="24"/>
          <w:szCs w:val="24"/>
          <w:lang w:eastAsia="ru-RU"/>
        </w:rPr>
        <w:t xml:space="preserve"> задани</w:t>
      </w:r>
      <w:r w:rsidR="003776BB" w:rsidRPr="002D7FEE">
        <w:rPr>
          <w:sz w:val="24"/>
          <w:szCs w:val="24"/>
          <w:lang w:eastAsia="ru-RU"/>
        </w:rPr>
        <w:t>я(</w:t>
      </w:r>
      <w:r w:rsidRPr="002D7FEE">
        <w:rPr>
          <w:sz w:val="24"/>
          <w:szCs w:val="24"/>
          <w:lang w:eastAsia="ru-RU"/>
        </w:rPr>
        <w:t>й</w:t>
      </w:r>
      <w:r w:rsidR="003776BB" w:rsidRPr="002D7FEE">
        <w:rPr>
          <w:sz w:val="24"/>
          <w:szCs w:val="24"/>
          <w:lang w:eastAsia="ru-RU"/>
        </w:rPr>
        <w:t>)</w:t>
      </w:r>
      <w:r w:rsidRPr="002D7FEE">
        <w:rPr>
          <w:sz w:val="24"/>
          <w:szCs w:val="24"/>
          <w:lang w:eastAsia="ru-RU"/>
        </w:rPr>
        <w:t xml:space="preserve"> Закупочная комиссия отклонит </w:t>
      </w:r>
      <w:r w:rsidR="00C96484" w:rsidRPr="002D7FEE">
        <w:rPr>
          <w:sz w:val="24"/>
          <w:szCs w:val="24"/>
          <w:lang w:eastAsia="ru-RU"/>
        </w:rPr>
        <w:t>Заявку</w:t>
      </w:r>
      <w:r w:rsidRPr="002D7FEE">
        <w:rPr>
          <w:sz w:val="24"/>
          <w:szCs w:val="24"/>
          <w:lang w:eastAsia="ru-RU"/>
        </w:rPr>
        <w:t xml:space="preserve"> Участника.</w:t>
      </w:r>
    </w:p>
    <w:p w:rsidR="009D7F01" w:rsidRPr="002D7FEE" w:rsidRDefault="00306DE6" w:rsidP="00CF39D0">
      <w:pPr>
        <w:suppressAutoHyphens w:val="0"/>
        <w:spacing w:line="264" w:lineRule="auto"/>
        <w:ind w:left="927" w:firstLine="0"/>
        <w:rPr>
          <w:sz w:val="24"/>
          <w:szCs w:val="24"/>
          <w:lang w:eastAsia="ru-RU"/>
        </w:rPr>
      </w:pPr>
      <w:proofErr w:type="gramStart"/>
      <w:r w:rsidRPr="002D7FEE">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2D7FEE">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D7FEE">
        <w:rPr>
          <w:sz w:val="24"/>
          <w:szCs w:val="24"/>
        </w:rPr>
        <w:t>предоставляются документы</w:t>
      </w:r>
      <w:proofErr w:type="gramEnd"/>
      <w:r w:rsidRPr="002D7FEE">
        <w:rPr>
          <w:sz w:val="24"/>
          <w:szCs w:val="24"/>
        </w:rPr>
        <w:t xml:space="preserve"> (копия Устава, выписка из ЕГРЮЛ/ЕГРИП, учредительный договор), подтверждающие факт </w:t>
      </w:r>
      <w:proofErr w:type="spellStart"/>
      <w:r w:rsidRPr="002D7FEE">
        <w:rPr>
          <w:sz w:val="24"/>
          <w:szCs w:val="24"/>
        </w:rPr>
        <w:t>аффилированности</w:t>
      </w:r>
      <w:proofErr w:type="spellEnd"/>
      <w:r w:rsidRPr="002D7FEE">
        <w:rPr>
          <w:sz w:val="24"/>
          <w:szCs w:val="24"/>
        </w:rPr>
        <w:t xml:space="preserve"> предприятий</w:t>
      </w:r>
      <w:r w:rsidR="009D7F01" w:rsidRPr="002D7FEE">
        <w:rPr>
          <w:color w:val="000000"/>
          <w:sz w:val="24"/>
          <w:szCs w:val="24"/>
        </w:rPr>
        <w:t>.</w:t>
      </w:r>
    </w:p>
    <w:p w:rsidR="00717F60" w:rsidRPr="002D7FEE"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1" w:name="_Ref306005578"/>
      <w:bookmarkStart w:id="452" w:name="_Ref303587815"/>
      <w:r w:rsidRPr="002D7FEE">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_Ref440291364 \r \h  \* MERGEFORMAT </w:instrText>
      </w:r>
      <w:r w:rsidR="00EE380A">
        <w:fldChar w:fldCharType="separate"/>
      </w:r>
      <w:r w:rsidR="00291DEA" w:rsidRPr="00291DEA">
        <w:rPr>
          <w:sz w:val="24"/>
          <w:szCs w:val="24"/>
        </w:rPr>
        <w:t>3.3.8.1</w:t>
      </w:r>
      <w:r w:rsidR="00EE380A">
        <w:fldChar w:fldCharType="end"/>
      </w:r>
      <w:r w:rsidRPr="002D7FEE">
        <w:rPr>
          <w:sz w:val="24"/>
          <w:szCs w:val="24"/>
        </w:rPr>
        <w:t>-</w:t>
      </w:r>
      <w:r w:rsidR="00EE380A">
        <w:fldChar w:fldCharType="begin"/>
      </w:r>
      <w:r w:rsidR="00EE380A">
        <w:instrText xml:space="preserve"> REF _Ref303669127 \r \h  \* MERGEFORMAT </w:instrText>
      </w:r>
      <w:r w:rsidR="00EE380A">
        <w:fldChar w:fldCharType="separate"/>
      </w:r>
      <w:r w:rsidR="00291DEA" w:rsidRPr="00291DEA">
        <w:rPr>
          <w:sz w:val="24"/>
          <w:szCs w:val="24"/>
        </w:rPr>
        <w:t>3.3.8.2</w:t>
      </w:r>
      <w:r w:rsidR="00EE380A">
        <w:fldChar w:fldCharType="end"/>
      </w:r>
      <w:r w:rsidR="00717F60" w:rsidRPr="002D7FEE">
        <w:rPr>
          <w:bCs w:val="0"/>
          <w:sz w:val="24"/>
          <w:szCs w:val="24"/>
        </w:rPr>
        <w:t>:</w:t>
      </w:r>
      <w:bookmarkEnd w:id="451"/>
      <w:bookmarkEnd w:id="452"/>
      <w:r w:rsidR="005B074F" w:rsidRPr="002D7FEE">
        <w:rPr>
          <w:bCs w:val="0"/>
          <w:sz w:val="24"/>
          <w:szCs w:val="24"/>
        </w:rPr>
        <w:t xml:space="preserve"> </w:t>
      </w:r>
    </w:p>
    <w:p w:rsidR="00553A57" w:rsidRPr="002D7FEE" w:rsidRDefault="009146DD" w:rsidP="001405FA">
      <w:pPr>
        <w:widowControl w:val="0"/>
        <w:numPr>
          <w:ilvl w:val="0"/>
          <w:numId w:val="46"/>
        </w:numPr>
        <w:tabs>
          <w:tab w:val="left" w:pos="1260"/>
        </w:tabs>
        <w:autoSpaceDE w:val="0"/>
        <w:spacing w:line="264" w:lineRule="auto"/>
        <w:ind w:left="1276"/>
        <w:rPr>
          <w:sz w:val="24"/>
          <w:szCs w:val="24"/>
        </w:rPr>
      </w:pPr>
      <w:r w:rsidRPr="002D7FEE">
        <w:rPr>
          <w:sz w:val="24"/>
          <w:szCs w:val="24"/>
        </w:rPr>
        <w:t>З</w:t>
      </w:r>
      <w:r w:rsidR="00553A57" w:rsidRPr="002D7FEE">
        <w:rPr>
          <w:sz w:val="24"/>
          <w:szCs w:val="24"/>
        </w:rPr>
        <w:t>аверенную Участником либо нотариусом копию устава в действующей редакции</w:t>
      </w:r>
      <w:r w:rsidRPr="002D7FEE">
        <w:rPr>
          <w:sz w:val="24"/>
          <w:szCs w:val="24"/>
        </w:rPr>
        <w:t xml:space="preserve"> (для юридических лиц)</w:t>
      </w:r>
      <w:r w:rsidR="00553A57" w:rsidRPr="002D7FEE">
        <w:rPr>
          <w:sz w:val="24"/>
          <w:szCs w:val="24"/>
        </w:rPr>
        <w:t>;</w:t>
      </w:r>
    </w:p>
    <w:p w:rsidR="00553A57" w:rsidRPr="002D7FEE" w:rsidRDefault="00F620A0" w:rsidP="001405FA">
      <w:pPr>
        <w:widowControl w:val="0"/>
        <w:numPr>
          <w:ilvl w:val="0"/>
          <w:numId w:val="46"/>
        </w:numPr>
        <w:tabs>
          <w:tab w:val="left" w:pos="1260"/>
        </w:tabs>
        <w:autoSpaceDE w:val="0"/>
        <w:spacing w:line="264" w:lineRule="auto"/>
        <w:ind w:left="1276"/>
        <w:rPr>
          <w:sz w:val="24"/>
          <w:szCs w:val="24"/>
        </w:rPr>
      </w:pPr>
      <w:bookmarkStart w:id="453" w:name="_Ref440279062"/>
      <w:proofErr w:type="gramStart"/>
      <w:r w:rsidRPr="002D7FEE">
        <w:rPr>
          <w:i/>
          <w:sz w:val="24"/>
          <w:szCs w:val="24"/>
        </w:rPr>
        <w:t>для Участников, зарегистрированных на территории РФ:</w:t>
      </w:r>
      <w:r w:rsidRPr="002D7FEE">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D7FEE">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D7FEE">
        <w:rPr>
          <w:sz w:val="24"/>
          <w:szCs w:val="24"/>
        </w:rPr>
        <w:t>а(</w:t>
      </w:r>
      <w:proofErr w:type="spellStart"/>
      <w:proofErr w:type="gramEnd"/>
      <w:r w:rsidRPr="002D7FEE">
        <w:rPr>
          <w:sz w:val="24"/>
          <w:szCs w:val="24"/>
        </w:rPr>
        <w:t>ов</w:t>
      </w:r>
      <w:proofErr w:type="spellEnd"/>
      <w:r w:rsidRPr="002D7FEE">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D7FEE">
        <w:rPr>
          <w:i/>
          <w:sz w:val="24"/>
          <w:szCs w:val="24"/>
        </w:rPr>
        <w:t>Для Участников и их собственников – иностранных лиц:</w:t>
      </w:r>
      <w:r w:rsidRPr="002D7FEE">
        <w:rPr>
          <w:sz w:val="24"/>
          <w:szCs w:val="24"/>
        </w:rPr>
        <w:t xml:space="preserve"> выписку регистратора </w:t>
      </w:r>
      <w:r w:rsidRPr="002D7FEE">
        <w:rPr>
          <w:sz w:val="24"/>
          <w:szCs w:val="24"/>
        </w:rPr>
        <w:lastRenderedPageBreak/>
        <w:t>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D7FEE">
        <w:rPr>
          <w:sz w:val="24"/>
          <w:szCs w:val="24"/>
        </w:rPr>
        <w:t>;</w:t>
      </w:r>
      <w:bookmarkEnd w:id="453"/>
    </w:p>
    <w:p w:rsidR="00F82225" w:rsidRPr="00F82225"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w:t>
      </w:r>
      <w:r w:rsidRPr="00F82225">
        <w:rPr>
          <w:sz w:val="24"/>
          <w:szCs w:val="24"/>
        </w:rPr>
        <w:t xml:space="preserve">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D7FEE" w:rsidRDefault="00DB4CA4" w:rsidP="001405FA">
      <w:pPr>
        <w:widowControl w:val="0"/>
        <w:numPr>
          <w:ilvl w:val="0"/>
          <w:numId w:val="46"/>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_Ref440271993 \r \h  \* MERGEFORMAT </w:instrText>
      </w:r>
      <w:r w:rsidR="00EE380A">
        <w:fldChar w:fldCharType="separate"/>
      </w:r>
      <w:r w:rsidR="00291DEA" w:rsidRPr="00291DEA">
        <w:rPr>
          <w:sz w:val="24"/>
          <w:szCs w:val="24"/>
        </w:rPr>
        <w:t>5.11</w:t>
      </w:r>
      <w:r w:rsidR="00EE380A">
        <w:fldChar w:fldCharType="end"/>
      </w:r>
      <w:r w:rsidR="00A600E3"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bookmarkStart w:id="454" w:name="_Ref440372326"/>
      <w:r w:rsidRPr="002D7FEE">
        <w:rPr>
          <w:sz w:val="24"/>
          <w:szCs w:val="24"/>
        </w:rPr>
        <w:t>Антикоррупционные обязательства</w:t>
      </w:r>
      <w:r w:rsidR="00A154B7" w:rsidRPr="002D7FEE">
        <w:rPr>
          <w:sz w:val="24"/>
          <w:szCs w:val="24"/>
        </w:rPr>
        <w:t xml:space="preserve"> </w:t>
      </w:r>
      <w:r w:rsidR="00F620A0" w:rsidRPr="002D7FEE">
        <w:rPr>
          <w:sz w:val="24"/>
          <w:szCs w:val="24"/>
        </w:rPr>
        <w:t xml:space="preserve">по </w:t>
      </w:r>
      <w:r w:rsidR="00F620A0" w:rsidRPr="002D7FEE">
        <w:rPr>
          <w:bCs w:val="0"/>
          <w:sz w:val="24"/>
          <w:szCs w:val="24"/>
        </w:rPr>
        <w:t>форме, приведенной</w:t>
      </w:r>
      <w:r w:rsidR="00A154B7" w:rsidRPr="002D7FEE">
        <w:rPr>
          <w:bCs w:val="0"/>
          <w:sz w:val="24"/>
          <w:szCs w:val="24"/>
        </w:rPr>
        <w:t xml:space="preserve"> в настоящей Документации</w:t>
      </w:r>
      <w:r w:rsidR="00A600E3" w:rsidRPr="002D7FEE">
        <w:rPr>
          <w:sz w:val="24"/>
          <w:szCs w:val="24"/>
        </w:rPr>
        <w:t xml:space="preserve"> (</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_Ref440271964 \r \h  \* MERGEFORMAT </w:instrText>
      </w:r>
      <w:r w:rsidR="00EE380A">
        <w:fldChar w:fldCharType="separate"/>
      </w:r>
      <w:r w:rsidR="00291DEA" w:rsidRPr="00291DEA">
        <w:rPr>
          <w:sz w:val="24"/>
          <w:szCs w:val="24"/>
        </w:rPr>
        <w:t>5.1.3</w:t>
      </w:r>
      <w:r w:rsidR="00EE380A">
        <w:fldChar w:fldCharType="end"/>
      </w:r>
      <w:r w:rsidR="00A600E3" w:rsidRPr="002D7FEE">
        <w:rPr>
          <w:sz w:val="24"/>
          <w:szCs w:val="24"/>
        </w:rPr>
        <w:t>)</w:t>
      </w:r>
      <w:r w:rsidRPr="002D7FEE">
        <w:rPr>
          <w:sz w:val="24"/>
          <w:szCs w:val="24"/>
        </w:rPr>
        <w:t>;</w:t>
      </w:r>
      <w:bookmarkEnd w:id="454"/>
    </w:p>
    <w:p w:rsidR="009948B4" w:rsidRPr="002D7FEE" w:rsidRDefault="009C79CA" w:rsidP="001405FA">
      <w:pPr>
        <w:widowControl w:val="0"/>
        <w:numPr>
          <w:ilvl w:val="0"/>
          <w:numId w:val="46"/>
        </w:numPr>
        <w:tabs>
          <w:tab w:val="left" w:pos="1260"/>
        </w:tabs>
        <w:autoSpaceDE w:val="0"/>
        <w:spacing w:line="264" w:lineRule="auto"/>
        <w:ind w:left="1276"/>
        <w:rPr>
          <w:sz w:val="24"/>
          <w:szCs w:val="24"/>
        </w:rPr>
      </w:pPr>
      <w:r w:rsidRPr="009C79CA">
        <w:rPr>
          <w:sz w:val="24"/>
          <w:szCs w:val="24"/>
        </w:rPr>
        <w:t>Справку о цепочке собственников участника закупочной процедуры, включая бенефициаров (в том числе конечных)</w:t>
      </w:r>
      <w:r w:rsidR="009948B4" w:rsidRPr="009C79CA">
        <w:rPr>
          <w:sz w:val="24"/>
          <w:szCs w:val="24"/>
        </w:rPr>
        <w:t xml:space="preserve"> по форме и в соответствии</w:t>
      </w:r>
      <w:r w:rsidR="009948B4" w:rsidRPr="002D7FEE">
        <w:rPr>
          <w:sz w:val="24"/>
          <w:szCs w:val="24"/>
        </w:rPr>
        <w:t xml:space="preserve"> с инструкциями, приведенными в настоящей Документации по запросу предложений (</w:t>
      </w:r>
      <w:r w:rsidR="003F3A69" w:rsidRPr="002D7FEE">
        <w:rPr>
          <w:sz w:val="24"/>
          <w:szCs w:val="24"/>
        </w:rPr>
        <w:t>подраздел</w:t>
      </w:r>
      <w:r w:rsidR="007705A5" w:rsidRPr="002D7FEE">
        <w:rPr>
          <w:sz w:val="24"/>
          <w:szCs w:val="24"/>
        </w:rPr>
        <w:t xml:space="preserve"> </w:t>
      </w:r>
      <w:r w:rsidR="00EE380A">
        <w:fldChar w:fldCharType="begin"/>
      </w:r>
      <w:r w:rsidR="00EE380A">
        <w:instrText xml:space="preserve"> REF _Ref440272035 \r \h  \* MERGEFORMAT </w:instrText>
      </w:r>
      <w:r w:rsidR="00EE380A">
        <w:fldChar w:fldCharType="separate"/>
      </w:r>
      <w:r w:rsidR="00291DEA" w:rsidRPr="00291DEA">
        <w:rPr>
          <w:sz w:val="24"/>
          <w:szCs w:val="24"/>
        </w:rPr>
        <w:t>5.12</w:t>
      </w:r>
      <w:r w:rsidR="00EE380A">
        <w:fldChar w:fldCharType="end"/>
      </w:r>
      <w:r w:rsidR="009948B4"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на обработку персональных данных</w:t>
      </w:r>
      <w:r w:rsidR="00A600E3" w:rsidRPr="002D7FEE">
        <w:rPr>
          <w:sz w:val="24"/>
          <w:szCs w:val="24"/>
        </w:rPr>
        <w:t xml:space="preserve"> </w:t>
      </w:r>
      <w:r w:rsidR="00A92723" w:rsidRPr="002D7FEE">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D7FEE">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_Ref440272051 \r \h  \* MERGEFORMAT </w:instrText>
      </w:r>
      <w:r w:rsidR="00EE380A">
        <w:fldChar w:fldCharType="separate"/>
      </w:r>
      <w:r w:rsidR="00291DEA" w:rsidRPr="00291DEA">
        <w:rPr>
          <w:sz w:val="24"/>
          <w:szCs w:val="24"/>
        </w:rPr>
        <w:t>5.12</w:t>
      </w:r>
      <w:r w:rsidR="00291DEA">
        <w:t>.2.18</w:t>
      </w:r>
      <w:r w:rsidR="00EE380A">
        <w:fldChar w:fldCharType="end"/>
      </w:r>
      <w:r w:rsidR="00A600E3" w:rsidRPr="002D7FEE">
        <w:rPr>
          <w:sz w:val="24"/>
          <w:szCs w:val="24"/>
        </w:rPr>
        <w:t>)</w:t>
      </w:r>
      <w:r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w:t>
      </w:r>
      <w:r w:rsidR="00F82225" w:rsidRPr="002D7FEE">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1120101)</w:t>
      </w:r>
      <w:r w:rsidR="00586515" w:rsidRPr="002D7FEE">
        <w:rPr>
          <w:sz w:val="24"/>
          <w:szCs w:val="24"/>
        </w:rPr>
        <w:t xml:space="preserve"> (</w:t>
      </w:r>
      <w:r w:rsidR="004A0CCC"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roofErr w:type="gramEnd"/>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справки</w:t>
      </w:r>
      <w:r w:rsidR="00B016D1" w:rsidRPr="002D7FEE">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D7FEE">
        <w:rPr>
          <w:sz w:val="24"/>
          <w:szCs w:val="24"/>
        </w:rPr>
        <w:t>форма</w:t>
      </w:r>
      <w:proofErr w:type="gramEnd"/>
      <w:r w:rsidR="00F82225" w:rsidRPr="002D7FEE">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1160080)</w:t>
      </w:r>
      <w:r w:rsidR="00586515" w:rsidRPr="002D7FEE">
        <w:rPr>
          <w:sz w:val="24"/>
          <w:szCs w:val="24"/>
        </w:rPr>
        <w:t xml:space="preserve"> (</w:t>
      </w:r>
      <w:r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b/>
          <w:sz w:val="24"/>
          <w:szCs w:val="24"/>
          <w:u w:val="single"/>
        </w:rPr>
      </w:pPr>
      <w:r w:rsidRPr="002D7FEE">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w:t>
      </w:r>
      <w:r w:rsidRPr="00F82225">
        <w:rPr>
          <w:sz w:val="24"/>
          <w:szCs w:val="24"/>
        </w:rPr>
        <w:lastRenderedPageBreak/>
        <w:t>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w:t>
      </w:r>
      <w:r w:rsidRPr="002D7FEE">
        <w:rPr>
          <w:sz w:val="24"/>
          <w:szCs w:val="24"/>
        </w:rPr>
        <w:t>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2D7FEE">
        <w:rPr>
          <w:sz w:val="24"/>
          <w:szCs w:val="24"/>
        </w:rPr>
        <w:t xml:space="preserve"> (</w:t>
      </w:r>
      <w:r w:rsidR="00F620A0" w:rsidRPr="002D7FEE">
        <w:rPr>
          <w:sz w:val="24"/>
          <w:szCs w:val="24"/>
        </w:rPr>
        <w:t>желательное требование, предоставляется Участником при наличии</w:t>
      </w:r>
      <w:r w:rsidR="00C97A76" w:rsidRPr="002D7FEE">
        <w:rPr>
          <w:sz w:val="24"/>
          <w:szCs w:val="24"/>
        </w:rPr>
        <w:t>)</w:t>
      </w:r>
      <w:r w:rsidRPr="002D7FEE">
        <w:rPr>
          <w:sz w:val="24"/>
          <w:szCs w:val="24"/>
        </w:rPr>
        <w:t>;</w:t>
      </w:r>
    </w:p>
    <w:p w:rsidR="00F82225" w:rsidRPr="002D7FEE" w:rsidRDefault="007D7C50" w:rsidP="001405FA">
      <w:pPr>
        <w:widowControl w:val="0"/>
        <w:numPr>
          <w:ilvl w:val="0"/>
          <w:numId w:val="46"/>
        </w:numPr>
        <w:tabs>
          <w:tab w:val="left" w:pos="1260"/>
        </w:tabs>
        <w:autoSpaceDE w:val="0"/>
        <w:spacing w:line="264" w:lineRule="auto"/>
        <w:ind w:left="1276"/>
        <w:rPr>
          <w:sz w:val="24"/>
          <w:szCs w:val="24"/>
        </w:rPr>
      </w:pPr>
      <w:bookmarkStart w:id="455" w:name="_Ref440371812"/>
      <w:r w:rsidRPr="002D7FEE">
        <w:rPr>
          <w:sz w:val="24"/>
          <w:szCs w:val="24"/>
        </w:rPr>
        <w:t>Анкет</w:t>
      </w:r>
      <w:r w:rsidR="00F620A0" w:rsidRPr="002D7FEE">
        <w:rPr>
          <w:sz w:val="24"/>
          <w:szCs w:val="24"/>
        </w:rPr>
        <w:t>у</w:t>
      </w:r>
      <w:r w:rsidRPr="002D7FEE">
        <w:rPr>
          <w:sz w:val="24"/>
          <w:szCs w:val="24"/>
        </w:rPr>
        <w:t xml:space="preserve"> Участника закупки</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F82225" w:rsidRPr="002D7FEE">
        <w:rPr>
          <w:sz w:val="24"/>
          <w:szCs w:val="24"/>
        </w:rPr>
        <w:t xml:space="preserve"> </w:t>
      </w:r>
      <w:r w:rsidR="009948B4" w:rsidRPr="002D7FEE">
        <w:rPr>
          <w:sz w:val="24"/>
          <w:szCs w:val="24"/>
        </w:rPr>
        <w:t>(</w:t>
      </w:r>
      <w:r w:rsidR="003F3A69" w:rsidRPr="002D7FEE">
        <w:rPr>
          <w:sz w:val="24"/>
          <w:szCs w:val="24"/>
        </w:rPr>
        <w:t>подраздел</w:t>
      </w:r>
      <w:r w:rsidR="009948B4" w:rsidRPr="002D7FEE">
        <w:rPr>
          <w:sz w:val="24"/>
          <w:szCs w:val="24"/>
        </w:rPr>
        <w:t xml:space="preserve"> </w:t>
      </w:r>
      <w:r w:rsidR="00EE380A">
        <w:fldChar w:fldCharType="begin"/>
      </w:r>
      <w:r w:rsidR="00EE380A">
        <w:instrText xml:space="preserve"> REF _Ref440272119 \r \h  \* MERGEFORMAT </w:instrText>
      </w:r>
      <w:r w:rsidR="00EE380A">
        <w:fldChar w:fldCharType="separate"/>
      </w:r>
      <w:r w:rsidR="00291DEA" w:rsidRPr="00291DEA">
        <w:rPr>
          <w:sz w:val="24"/>
          <w:szCs w:val="24"/>
        </w:rPr>
        <w:t>5.7.1</w:t>
      </w:r>
      <w:r w:rsidR="00EE380A">
        <w:fldChar w:fldCharType="end"/>
      </w:r>
      <w:r w:rsidR="009948B4" w:rsidRPr="002D7FEE">
        <w:rPr>
          <w:sz w:val="24"/>
          <w:szCs w:val="24"/>
        </w:rPr>
        <w:t>)</w:t>
      </w:r>
      <w:r w:rsidR="00270DD6" w:rsidRPr="002D7FEE">
        <w:rPr>
          <w:sz w:val="24"/>
          <w:szCs w:val="24"/>
        </w:rPr>
        <w:t xml:space="preserve"> с приложением </w:t>
      </w:r>
      <w:proofErr w:type="gramStart"/>
      <w:r w:rsidR="00270DD6" w:rsidRPr="002D7FEE">
        <w:rPr>
          <w:bCs w:val="0"/>
          <w:sz w:val="24"/>
          <w:szCs w:val="24"/>
        </w:rPr>
        <w:t>файла копии Анкеты Участника запроса</w:t>
      </w:r>
      <w:proofErr w:type="gramEnd"/>
      <w:r w:rsidR="00270DD6" w:rsidRPr="002D7FEE">
        <w:rPr>
          <w:bCs w:val="0"/>
          <w:sz w:val="24"/>
          <w:szCs w:val="24"/>
        </w:rPr>
        <w:t xml:space="preserve"> предложений, выполненного в формате MS </w:t>
      </w:r>
      <w:proofErr w:type="spellStart"/>
      <w:r w:rsidR="00270DD6" w:rsidRPr="002D7FEE">
        <w:rPr>
          <w:bCs w:val="0"/>
          <w:sz w:val="24"/>
          <w:szCs w:val="24"/>
        </w:rPr>
        <w:t>Word</w:t>
      </w:r>
      <w:proofErr w:type="spellEnd"/>
      <w:r w:rsidR="00F82225" w:rsidRPr="002D7FEE">
        <w:rPr>
          <w:sz w:val="24"/>
          <w:szCs w:val="24"/>
        </w:rPr>
        <w:t>;</w:t>
      </w:r>
      <w:bookmarkEnd w:id="455"/>
    </w:p>
    <w:p w:rsidR="00F82225" w:rsidRPr="007D7C50" w:rsidRDefault="00B375BB" w:rsidP="001405FA">
      <w:pPr>
        <w:widowControl w:val="0"/>
        <w:numPr>
          <w:ilvl w:val="0"/>
          <w:numId w:val="46"/>
        </w:numPr>
        <w:tabs>
          <w:tab w:val="left" w:pos="1260"/>
        </w:tabs>
        <w:autoSpaceDE w:val="0"/>
        <w:spacing w:line="264" w:lineRule="auto"/>
        <w:ind w:left="1276"/>
        <w:rPr>
          <w:sz w:val="24"/>
          <w:szCs w:val="24"/>
        </w:rPr>
      </w:pPr>
      <w:bookmarkStart w:id="456" w:name="_Ref440371822"/>
      <w:proofErr w:type="gramStart"/>
      <w:r w:rsidRPr="00577EC9">
        <w:rPr>
          <w:sz w:val="24"/>
          <w:szCs w:val="24"/>
        </w:rPr>
        <w:t xml:space="preserve">Выписку из Единого реестра субъектов малого и среднего предпринимательства </w:t>
      </w:r>
      <w:r w:rsidRPr="00437B91">
        <w:rPr>
          <w:sz w:val="24"/>
          <w:szCs w:val="24"/>
        </w:rPr>
        <w:t xml:space="preserve">(далее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3" w:history="1">
        <w:r w:rsidR="00437B91" w:rsidRPr="00437B91">
          <w:rPr>
            <w:rStyle w:val="a7"/>
            <w:sz w:val="24"/>
            <w:szCs w:val="24"/>
          </w:rPr>
          <w:t>https://rmsp.nalog.ru</w:t>
        </w:r>
      </w:hyperlink>
      <w:r w:rsidRPr="00437B91">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291DEA">
        <w:rPr>
          <w:sz w:val="24"/>
          <w:szCs w:val="24"/>
        </w:rPr>
        <w:t>5.7.2</w:t>
      </w:r>
      <w:r w:rsidR="00C55095">
        <w:rPr>
          <w:sz w:val="24"/>
          <w:szCs w:val="24"/>
        </w:rPr>
        <w:fldChar w:fldCharType="end"/>
      </w:r>
      <w:r w:rsidRPr="00577EC9">
        <w:rPr>
          <w:sz w:val="24"/>
          <w:szCs w:val="24"/>
        </w:rPr>
        <w:t xml:space="preserve">). В </w:t>
      </w:r>
      <w:r w:rsidRPr="00577EC9">
        <w:rPr>
          <w:sz w:val="24"/>
          <w:szCs w:val="24"/>
        </w:rPr>
        <w:lastRenderedPageBreak/>
        <w:t>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7D7C50">
        <w:rPr>
          <w:sz w:val="24"/>
          <w:szCs w:val="24"/>
        </w:rPr>
        <w:t>;</w:t>
      </w:r>
      <w:bookmarkEnd w:id="456"/>
    </w:p>
    <w:p w:rsidR="00F82225" w:rsidRPr="00E920E3"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E920E3">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291DEA" w:rsidRPr="00291DEA">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291DEA">
        <w:t>4</w:t>
      </w:r>
      <w:r w:rsidR="00EE380A">
        <w:fldChar w:fldCharType="end"/>
      </w:r>
      <w:r w:rsidRPr="00E920E3">
        <w:rPr>
          <w:sz w:val="24"/>
          <w:szCs w:val="24"/>
        </w:rPr>
        <w:t>, в соответствии с требованиями законодательства Российской Федерации)</w:t>
      </w:r>
      <w:r w:rsidR="00A316B7" w:rsidRPr="00E920E3">
        <w:rPr>
          <w:sz w:val="24"/>
          <w:szCs w:val="24"/>
        </w:rPr>
        <w:t>;</w:t>
      </w:r>
      <w:proofErr w:type="gramEnd"/>
    </w:p>
    <w:p w:rsidR="00E920E3" w:rsidRPr="00E920E3"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E920E3">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E920E3">
        <w:rPr>
          <w:sz w:val="24"/>
          <w:szCs w:val="24"/>
        </w:rPr>
        <w:t>Ростехнадзора</w:t>
      </w:r>
      <w:proofErr w:type="spellEnd"/>
      <w:r w:rsidRPr="00E920E3">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EE380A">
        <w:fldChar w:fldCharType="begin"/>
      </w:r>
      <w:r w:rsidR="00EE380A">
        <w:instrText xml:space="preserve"> REF _Ref303323780 \r \h  \* MERGEFORMAT </w:instrText>
      </w:r>
      <w:r w:rsidR="00EE380A">
        <w:fldChar w:fldCharType="separate"/>
      </w:r>
      <w:r w:rsidR="00291DEA" w:rsidRPr="00291DEA">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291DEA">
        <w:t>4</w:t>
      </w:r>
      <w:r w:rsidR="00EE380A">
        <w:fldChar w:fldCharType="end"/>
      </w:r>
      <w:r w:rsidRPr="00E920E3">
        <w:rPr>
          <w:sz w:val="24"/>
          <w:szCs w:val="24"/>
        </w:rPr>
        <w:t>, участник должен быть членом саморегулируемой</w:t>
      </w:r>
      <w:proofErr w:type="gramEnd"/>
      <w:r w:rsidRPr="00E920E3">
        <w:rPr>
          <w:sz w:val="24"/>
          <w:szCs w:val="24"/>
        </w:rPr>
        <w:t>(</w:t>
      </w:r>
      <w:proofErr w:type="spellStart"/>
      <w:r w:rsidRPr="00E920E3">
        <w:rPr>
          <w:sz w:val="24"/>
          <w:szCs w:val="24"/>
        </w:rPr>
        <w:t>ых</w:t>
      </w:r>
      <w:proofErr w:type="spellEnd"/>
      <w:r w:rsidRPr="00E920E3">
        <w:rPr>
          <w:sz w:val="24"/>
          <w:szCs w:val="24"/>
        </w:rPr>
        <w:t>) организаци</w:t>
      </w:r>
      <w:proofErr w:type="gramStart"/>
      <w:r w:rsidRPr="00E920E3">
        <w:rPr>
          <w:sz w:val="24"/>
          <w:szCs w:val="24"/>
        </w:rPr>
        <w:t>и(</w:t>
      </w:r>
      <w:proofErr w:type="spellStart"/>
      <w:proofErr w:type="gramEnd"/>
      <w:r w:rsidRPr="00E920E3">
        <w:rPr>
          <w:sz w:val="24"/>
          <w:szCs w:val="24"/>
        </w:rPr>
        <w:t>ий</w:t>
      </w:r>
      <w:proofErr w:type="spellEnd"/>
      <w:r w:rsidRPr="00E920E3">
        <w:rPr>
          <w:sz w:val="24"/>
          <w:szCs w:val="24"/>
        </w:rPr>
        <w:t>) (СРО) в соответствии с требованиями законодательства Российской Федерации)</w:t>
      </w:r>
      <w:r w:rsidRPr="002D7FEE">
        <w:rPr>
          <w:sz w:val="24"/>
          <w:szCs w:val="24"/>
        </w:rPr>
        <w:t>;</w:t>
      </w:r>
    </w:p>
    <w:p w:rsidR="00920CB0" w:rsidRPr="002D7FEE" w:rsidRDefault="00DB4CA4"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Pr="002D7FEE">
        <w:rPr>
          <w:sz w:val="24"/>
          <w:szCs w:val="24"/>
        </w:rPr>
        <w:t xml:space="preserve"> о перечне и объемах выполнения аналогичных договоров </w:t>
      </w:r>
      <w:r w:rsidR="00A154B7" w:rsidRPr="002D7FEE">
        <w:rPr>
          <w:bCs w:val="0"/>
          <w:sz w:val="24"/>
          <w:szCs w:val="24"/>
        </w:rPr>
        <w:t>по форме и в соответствии с инструкциями, приведенными в настоящей Документации</w:t>
      </w:r>
      <w:r w:rsidR="009948B4" w:rsidRPr="002D7FEE">
        <w:rPr>
          <w:sz w:val="24"/>
          <w:szCs w:val="24"/>
        </w:rPr>
        <w:t xml:space="preserve"> (</w:t>
      </w:r>
      <w:r w:rsidR="003C2207" w:rsidRPr="002D7FEE">
        <w:rPr>
          <w:sz w:val="24"/>
          <w:szCs w:val="24"/>
        </w:rPr>
        <w:t>подраздел</w:t>
      </w:r>
      <w:r w:rsidR="00EF41BB" w:rsidRPr="002D7FEE">
        <w:rPr>
          <w:sz w:val="24"/>
          <w:szCs w:val="24"/>
        </w:rPr>
        <w:t xml:space="preserve"> </w:t>
      </w:r>
      <w:r w:rsidR="00EE380A">
        <w:fldChar w:fldCharType="begin"/>
      </w:r>
      <w:r w:rsidR="00EE380A">
        <w:instrText xml:space="preserve"> REF _Ref449016908 \r \h  \* MERGEFORMAT </w:instrText>
      </w:r>
      <w:r w:rsidR="00EE380A">
        <w:fldChar w:fldCharType="separate"/>
      </w:r>
      <w:r w:rsidR="00291DEA" w:rsidRPr="00291DEA">
        <w:rPr>
          <w:sz w:val="24"/>
          <w:szCs w:val="24"/>
        </w:rPr>
        <w:t>5.8</w:t>
      </w:r>
      <w:r w:rsidR="00EE380A">
        <w:fldChar w:fldCharType="end"/>
      </w:r>
      <w:r w:rsidR="009948B4" w:rsidRPr="002D7FEE">
        <w:rPr>
          <w:sz w:val="24"/>
          <w:szCs w:val="24"/>
        </w:rPr>
        <w:t>)</w:t>
      </w:r>
      <w:r w:rsidR="00920CB0" w:rsidRPr="002D7FEE">
        <w:rPr>
          <w:sz w:val="24"/>
          <w:szCs w:val="24"/>
        </w:rPr>
        <w:t>;</w:t>
      </w:r>
    </w:p>
    <w:p w:rsidR="007705A5" w:rsidRPr="002D7FEE" w:rsidRDefault="00DA1B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007705A5" w:rsidRPr="002D7FEE">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_Ref440881887 \r \h  \* MERGEFORMAT </w:instrText>
      </w:r>
      <w:r w:rsidR="00EE380A">
        <w:fldChar w:fldCharType="separate"/>
      </w:r>
      <w:r w:rsidR="00291DEA" w:rsidRPr="00291DEA">
        <w:rPr>
          <w:sz w:val="24"/>
          <w:szCs w:val="24"/>
        </w:rPr>
        <w:t>5.9</w:t>
      </w:r>
      <w:r w:rsidR="00EE380A">
        <w:fldChar w:fldCharType="end"/>
      </w:r>
      <w:r w:rsidR="00FA5339" w:rsidRPr="002D7FEE">
        <w:rPr>
          <w:sz w:val="24"/>
          <w:szCs w:val="24"/>
        </w:rPr>
        <w:t>)</w:t>
      </w:r>
      <w:r w:rsidR="007705A5" w:rsidRPr="002D7FEE">
        <w:rPr>
          <w:sz w:val="24"/>
          <w:szCs w:val="24"/>
        </w:rPr>
        <w:t>;</w:t>
      </w:r>
    </w:p>
    <w:p w:rsidR="007705A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Справку о кадровых ресурсах, которые будут привлечены в ходе выполнения Договора, по установленной</w:t>
      </w:r>
      <w:r w:rsidR="007705A5" w:rsidRPr="002D7FEE">
        <w:rPr>
          <w:sz w:val="24"/>
          <w:szCs w:val="24"/>
        </w:rPr>
        <w:t xml:space="preserve"> в настоящей Документации по запросу предложений форме — Справка о кадровых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_Ref440881894 \r \h  \* MERGEFORMAT </w:instrText>
      </w:r>
      <w:r w:rsidR="00EE380A">
        <w:fldChar w:fldCharType="separate"/>
      </w:r>
      <w:r w:rsidR="00291DEA" w:rsidRPr="00291DEA">
        <w:rPr>
          <w:sz w:val="24"/>
          <w:szCs w:val="24"/>
        </w:rPr>
        <w:t>5.10</w:t>
      </w:r>
      <w:r w:rsidR="00EE380A">
        <w:fldChar w:fldCharType="end"/>
      </w:r>
      <w:r w:rsidR="007705A5" w:rsidRPr="002D7FEE">
        <w:rPr>
          <w:sz w:val="24"/>
          <w:szCs w:val="24"/>
        </w:rPr>
        <w:t>);</w:t>
      </w:r>
    </w:p>
    <w:p w:rsidR="005A3A93" w:rsidRPr="005A3A93" w:rsidRDefault="005A3A93" w:rsidP="005A3A93">
      <w:pPr>
        <w:widowControl w:val="0"/>
        <w:numPr>
          <w:ilvl w:val="0"/>
          <w:numId w:val="46"/>
        </w:numPr>
        <w:tabs>
          <w:tab w:val="left" w:pos="1260"/>
        </w:tabs>
        <w:autoSpaceDE w:val="0"/>
        <w:spacing w:line="264" w:lineRule="auto"/>
        <w:ind w:left="1276"/>
        <w:rPr>
          <w:sz w:val="24"/>
          <w:szCs w:val="24"/>
        </w:rPr>
      </w:pPr>
      <w:r w:rsidRPr="005A3A93">
        <w:rPr>
          <w:sz w:val="24"/>
          <w:szCs w:val="24"/>
        </w:rPr>
        <w:t>Отзывы, рекомендации или другие документальные доказательства выполнения аналогичных договоров (желательное требование, предоставляется Участником при наличии).</w:t>
      </w:r>
      <w:r w:rsidRPr="005A3A93">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w:t>
      </w:r>
    </w:p>
    <w:p w:rsidR="007705A5" w:rsidRPr="002D7FEE" w:rsidRDefault="007705A5" w:rsidP="001405FA">
      <w:pPr>
        <w:widowControl w:val="0"/>
        <w:numPr>
          <w:ilvl w:val="0"/>
          <w:numId w:val="46"/>
        </w:numPr>
        <w:tabs>
          <w:tab w:val="left" w:pos="1260"/>
        </w:tabs>
        <w:autoSpaceDE w:val="0"/>
        <w:spacing w:line="264" w:lineRule="auto"/>
        <w:ind w:left="1276"/>
        <w:rPr>
          <w:sz w:val="24"/>
          <w:szCs w:val="24"/>
        </w:rPr>
      </w:pPr>
      <w:bookmarkStart w:id="457" w:name="_Ref442189588"/>
      <w:r w:rsidRPr="005A3A93">
        <w:rPr>
          <w:sz w:val="24"/>
          <w:szCs w:val="24"/>
        </w:rPr>
        <w:t xml:space="preserve">Соглашение о неустойке </w:t>
      </w:r>
      <w:r w:rsidR="00A154B7" w:rsidRPr="005A3A93">
        <w:rPr>
          <w:bCs w:val="0"/>
          <w:sz w:val="24"/>
          <w:szCs w:val="24"/>
        </w:rPr>
        <w:t>по форме и в соответствии с инструкциями, приведенными в настоящей Документации</w:t>
      </w:r>
      <w:r w:rsidR="00A154B7" w:rsidRPr="005A3A93">
        <w:rPr>
          <w:sz w:val="24"/>
          <w:szCs w:val="24"/>
        </w:rPr>
        <w:t xml:space="preserve"> </w:t>
      </w:r>
      <w:r w:rsidRPr="005A3A93">
        <w:rPr>
          <w:sz w:val="24"/>
          <w:szCs w:val="24"/>
        </w:rPr>
        <w:t>(</w:t>
      </w:r>
      <w:r w:rsidR="003C2207" w:rsidRPr="005A3A93">
        <w:rPr>
          <w:sz w:val="24"/>
          <w:szCs w:val="24"/>
        </w:rPr>
        <w:t>подраздел</w:t>
      </w:r>
      <w:r w:rsidRPr="005A3A93">
        <w:rPr>
          <w:sz w:val="24"/>
          <w:szCs w:val="24"/>
        </w:rPr>
        <w:t xml:space="preserve"> </w:t>
      </w:r>
      <w:r w:rsidR="00EE380A">
        <w:fldChar w:fldCharType="begin"/>
      </w:r>
      <w:r w:rsidR="00EE380A">
        <w:instrText xml:space="preserve"> REF _Ref440272256 \r \h  \* MERGEFORMAT </w:instrText>
      </w:r>
      <w:r w:rsidR="00EE380A">
        <w:fldChar w:fldCharType="separate"/>
      </w:r>
      <w:r w:rsidR="00291DEA" w:rsidRPr="00291DEA">
        <w:rPr>
          <w:sz w:val="24"/>
          <w:szCs w:val="24"/>
        </w:rPr>
        <w:t>5.14</w:t>
      </w:r>
      <w:r w:rsidR="00EE380A">
        <w:fldChar w:fldCharType="end"/>
      </w:r>
      <w:r w:rsidRPr="005A3A93">
        <w:rPr>
          <w:sz w:val="24"/>
          <w:szCs w:val="24"/>
        </w:rPr>
        <w:t>)</w:t>
      </w:r>
      <w:r w:rsidR="006D05F2" w:rsidRPr="005A3A93">
        <w:rPr>
          <w:sz w:val="24"/>
          <w:szCs w:val="24"/>
        </w:rPr>
        <w:t>, либо документ, подтверждающий факт внесения Участником</w:t>
      </w:r>
      <w:r w:rsidR="006D05F2" w:rsidRPr="002D7FEE">
        <w:rPr>
          <w:sz w:val="24"/>
          <w:szCs w:val="24"/>
        </w:rPr>
        <w:t xml:space="preserve"> денежных сре</w:t>
      </w:r>
      <w:proofErr w:type="gramStart"/>
      <w:r w:rsidR="006D05F2" w:rsidRPr="002D7FEE">
        <w:rPr>
          <w:sz w:val="24"/>
          <w:szCs w:val="24"/>
        </w:rPr>
        <w:t>дств в к</w:t>
      </w:r>
      <w:proofErr w:type="gramEnd"/>
      <w:r w:rsidR="006D05F2" w:rsidRPr="002D7FEE">
        <w:rPr>
          <w:sz w:val="24"/>
          <w:szCs w:val="24"/>
        </w:rPr>
        <w:t>ачестве обеспечения исполнения обязательств, связанных с участием в Запросе предложений и подачей Заявки</w:t>
      </w:r>
      <w:r w:rsidRPr="002D7FEE">
        <w:rPr>
          <w:sz w:val="24"/>
          <w:szCs w:val="24"/>
        </w:rPr>
        <w:t>;</w:t>
      </w:r>
      <w:bookmarkEnd w:id="457"/>
    </w:p>
    <w:p w:rsidR="007705A5" w:rsidRPr="00DA1BA0" w:rsidRDefault="007705A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Участника закупочной процедуры налоговым органам на разглашение сведений, составляющих налоговую</w:t>
      </w:r>
      <w:r w:rsidRPr="007705A5">
        <w:rPr>
          <w:sz w:val="24"/>
          <w:szCs w:val="24"/>
        </w:rPr>
        <w:t xml:space="preserve">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C55095">
        <w:fldChar w:fldCharType="begin"/>
      </w:r>
      <w:r w:rsidR="001248B1">
        <w:rPr>
          <w:sz w:val="24"/>
          <w:szCs w:val="24"/>
        </w:rPr>
        <w:instrText xml:space="preserve"> REF _Ref468195799 \r \h </w:instrText>
      </w:r>
      <w:r w:rsidR="00C55095">
        <w:fldChar w:fldCharType="separate"/>
      </w:r>
      <w:r w:rsidR="00291DEA">
        <w:rPr>
          <w:sz w:val="24"/>
          <w:szCs w:val="24"/>
        </w:rPr>
        <w:t>5.16</w:t>
      </w:r>
      <w:r w:rsidR="00C55095">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DA1BA0">
        <w:rPr>
          <w:sz w:val="24"/>
          <w:szCs w:val="24"/>
        </w:rPr>
        <w:lastRenderedPageBreak/>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D7FEE"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w:t>
      </w:r>
      <w:r w:rsidRPr="007D7C50">
        <w:rPr>
          <w:i/>
          <w:sz w:val="24"/>
          <w:szCs w:val="24"/>
        </w:rPr>
        <w:lastRenderedPageBreak/>
        <w:t xml:space="preserve">собственника имущества унитарного предприятия о совершении сделки, в которой </w:t>
      </w:r>
      <w:r w:rsidRPr="002D7FEE">
        <w:rPr>
          <w:i/>
          <w:sz w:val="24"/>
          <w:szCs w:val="24"/>
        </w:rPr>
        <w:t>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(выписку </w:t>
      </w:r>
      <w:r w:rsidR="00BD40A3" w:rsidRPr="002D7FEE">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A33B62" w:rsidRPr="002D7FEE" w:rsidRDefault="00A33B62" w:rsidP="001405FA">
      <w:pPr>
        <w:widowControl w:val="0"/>
        <w:numPr>
          <w:ilvl w:val="0"/>
          <w:numId w:val="46"/>
        </w:numPr>
        <w:tabs>
          <w:tab w:val="left" w:pos="1260"/>
        </w:tabs>
        <w:autoSpaceDE w:val="0"/>
        <w:spacing w:line="264" w:lineRule="auto"/>
        <w:ind w:left="1276"/>
        <w:rPr>
          <w:sz w:val="24"/>
          <w:szCs w:val="24"/>
        </w:rPr>
      </w:pPr>
      <w:r w:rsidRPr="002D7FEE">
        <w:rPr>
          <w:sz w:val="24"/>
          <w:szCs w:val="24"/>
        </w:rPr>
        <w:t>Документы</w:t>
      </w:r>
      <w:r w:rsidRPr="002D7FEE">
        <w:rPr>
          <w:rFonts w:eastAsia="Times New Roman,Italic"/>
          <w:bCs w:val="0"/>
          <w:iCs/>
          <w:sz w:val="24"/>
          <w:szCs w:val="24"/>
        </w:rPr>
        <w:t xml:space="preserve">, предусмотренные п. </w:t>
      </w:r>
      <w:r w:rsidR="00EE380A">
        <w:fldChar w:fldCharType="begin"/>
      </w:r>
      <w:r w:rsidR="00EE380A">
        <w:instrText xml:space="preserve"> REF _Ref465675151 \r \h  \* MERGEFORMAT </w:instrText>
      </w:r>
      <w:r w:rsidR="00EE380A">
        <w:fldChar w:fldCharType="separate"/>
      </w:r>
      <w:r w:rsidR="00291DEA" w:rsidRPr="00291DEA">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в случае если Участником </w:t>
      </w:r>
      <w:r w:rsidRPr="002D7FEE">
        <w:rPr>
          <w:sz w:val="24"/>
          <w:szCs w:val="24"/>
        </w:rPr>
        <w:t xml:space="preserve">была предложена </w:t>
      </w:r>
      <w:r w:rsidRPr="002D7FEE">
        <w:rPr>
          <w:rFonts w:eastAsia="Times New Roman,Italic"/>
          <w:bCs w:val="0"/>
          <w:iCs/>
          <w:sz w:val="24"/>
          <w:szCs w:val="24"/>
        </w:rPr>
        <w:t>демпинговая цена Договора (цена лота);</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Иные документы, которые</w:t>
      </w:r>
      <w:r w:rsidR="007705A5" w:rsidRPr="002D7FEE">
        <w:rPr>
          <w:sz w:val="24"/>
          <w:szCs w:val="24"/>
        </w:rPr>
        <w:t>,</w:t>
      </w:r>
      <w:r w:rsidRPr="002D7FEE">
        <w:rPr>
          <w:sz w:val="24"/>
          <w:szCs w:val="24"/>
        </w:rPr>
        <w:t xml:space="preserve"> по мнению Участника</w:t>
      </w:r>
      <w:r w:rsidR="007705A5" w:rsidRPr="002D7FEE">
        <w:rPr>
          <w:sz w:val="24"/>
          <w:szCs w:val="24"/>
        </w:rPr>
        <w:t>,</w:t>
      </w:r>
      <w:r w:rsidRPr="002D7FE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Организатор Запроса предложений вправе отклонить</w:t>
      </w:r>
      <w:r w:rsidRPr="00B20653">
        <w:rPr>
          <w:bCs w:val="0"/>
          <w:sz w:val="24"/>
          <w:szCs w:val="24"/>
        </w:rPr>
        <w:t xml:space="preserve">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2D7FEE"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 xml:space="preserve">выполнения </w:t>
      </w:r>
      <w:r w:rsidR="007F76D6" w:rsidRPr="002D7FEE">
        <w:rPr>
          <w:sz w:val="24"/>
          <w:szCs w:val="24"/>
        </w:rPr>
        <w:t xml:space="preserve">работ </w:t>
      </w:r>
      <w:r w:rsidR="00DC7643" w:rsidRPr="002D7FEE">
        <w:rPr>
          <w:sz w:val="24"/>
          <w:szCs w:val="24"/>
        </w:rPr>
        <w:t xml:space="preserve">Заказчику, предусмотренных договором </w:t>
      </w:r>
      <w:r w:rsidR="007F76D6" w:rsidRPr="002D7FEE">
        <w:rPr>
          <w:sz w:val="24"/>
          <w:szCs w:val="24"/>
        </w:rPr>
        <w:t>выполнения работ</w:t>
      </w:r>
      <w:r w:rsidRPr="002D7FEE">
        <w:rPr>
          <w:sz w:val="24"/>
          <w:szCs w:val="24"/>
        </w:rPr>
        <w:t>;</w:t>
      </w:r>
    </w:p>
    <w:p w:rsidR="00680B79" w:rsidRPr="002D7FEE" w:rsidRDefault="00680B79" w:rsidP="00680B79">
      <w:pPr>
        <w:pStyle w:val="aff6"/>
        <w:numPr>
          <w:ilvl w:val="0"/>
          <w:numId w:val="0"/>
        </w:numPr>
        <w:spacing w:line="240" w:lineRule="auto"/>
        <w:ind w:left="1134"/>
        <w:rPr>
          <w:sz w:val="24"/>
          <w:szCs w:val="24"/>
        </w:rPr>
      </w:pPr>
      <w:r w:rsidRPr="002D7FEE">
        <w:rPr>
          <w:sz w:val="24"/>
          <w:szCs w:val="24"/>
        </w:rPr>
        <w:t xml:space="preserve">- </w:t>
      </w:r>
      <w:r w:rsidR="00E437D6" w:rsidRPr="009F3986">
        <w:rPr>
          <w:sz w:val="24"/>
          <w:szCs w:val="24"/>
          <w:lang w:val="x-none"/>
        </w:rPr>
        <w:t>иные нарушения существенны</w:t>
      </w:r>
      <w:r w:rsidR="00E437D6" w:rsidRPr="009F3986">
        <w:rPr>
          <w:sz w:val="24"/>
          <w:szCs w:val="24"/>
        </w:rPr>
        <w:t xml:space="preserve">х </w:t>
      </w:r>
      <w:r w:rsidR="00E437D6" w:rsidRPr="009F3986">
        <w:rPr>
          <w:sz w:val="24"/>
          <w:szCs w:val="24"/>
          <w:lang w:val="x-none"/>
        </w:rPr>
        <w:t>условий заключенных договоров</w:t>
      </w:r>
      <w:r w:rsidR="00E437D6" w:rsidRPr="002D7FEE">
        <w:rPr>
          <w:sz w:val="24"/>
          <w:szCs w:val="24"/>
        </w:rPr>
        <w:t xml:space="preserve"> </w:t>
      </w:r>
      <w:r w:rsidR="007F76D6" w:rsidRPr="002D7FEE">
        <w:rPr>
          <w:sz w:val="24"/>
          <w:szCs w:val="24"/>
        </w:rPr>
        <w:t>выполнения работ</w:t>
      </w:r>
      <w:r w:rsidRPr="002D7FEE">
        <w:rPr>
          <w:sz w:val="24"/>
          <w:szCs w:val="24"/>
        </w:rPr>
        <w:t>.</w:t>
      </w:r>
    </w:p>
    <w:p w:rsidR="005B074F" w:rsidRPr="002D7FEE"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2D7FEE">
        <w:rPr>
          <w:bCs w:val="0"/>
          <w:sz w:val="24"/>
          <w:szCs w:val="24"/>
        </w:rPr>
        <w:t>правоустанавливающих документов</w:t>
      </w:r>
      <w:r w:rsidR="00A44B30" w:rsidRPr="002D7FEE">
        <w:rPr>
          <w:bCs w:val="0"/>
          <w:sz w:val="24"/>
          <w:szCs w:val="24"/>
        </w:rPr>
        <w:t>.</w:t>
      </w:r>
    </w:p>
    <w:p w:rsidR="00717F60" w:rsidRPr="002D7FEE"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Все указанные документы прилагаются </w:t>
      </w:r>
      <w:r w:rsidR="009C744E" w:rsidRPr="002D7FEE">
        <w:rPr>
          <w:bCs w:val="0"/>
          <w:sz w:val="24"/>
          <w:szCs w:val="24"/>
        </w:rPr>
        <w:t>Участник</w:t>
      </w:r>
      <w:r w:rsidRPr="002D7FEE">
        <w:rPr>
          <w:bCs w:val="0"/>
          <w:sz w:val="24"/>
          <w:szCs w:val="24"/>
        </w:rPr>
        <w:t xml:space="preserve">ом к </w:t>
      </w:r>
      <w:r w:rsidR="004B5EB3" w:rsidRPr="002D7FEE">
        <w:rPr>
          <w:bCs w:val="0"/>
          <w:sz w:val="24"/>
          <w:szCs w:val="24"/>
        </w:rPr>
        <w:t>Заявк</w:t>
      </w:r>
      <w:r w:rsidRPr="002D7FEE">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В случае</w:t>
      </w:r>
      <w:proofErr w:type="gramStart"/>
      <w:r w:rsidRPr="002D7FEE">
        <w:rPr>
          <w:bCs w:val="0"/>
          <w:sz w:val="24"/>
          <w:szCs w:val="24"/>
        </w:rPr>
        <w:t>,</w:t>
      </w:r>
      <w:proofErr w:type="gramEnd"/>
      <w:r w:rsidRPr="002D7FEE">
        <w:rPr>
          <w:bCs w:val="0"/>
          <w:sz w:val="24"/>
          <w:szCs w:val="24"/>
        </w:rPr>
        <w:t xml:space="preserve"> если</w:t>
      </w:r>
      <w:r w:rsidRPr="00E71A48">
        <w:rPr>
          <w:bCs w:val="0"/>
          <w:sz w:val="24"/>
          <w:szCs w:val="24"/>
        </w:rPr>
        <w:t xml:space="preserve">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8" w:name="_Ref191386451"/>
      <w:bookmarkStart w:id="459" w:name="_Ref440271628"/>
      <w:bookmarkStart w:id="460" w:name="_Toc440361334"/>
      <w:bookmarkStart w:id="461" w:name="_Toc440376089"/>
      <w:bookmarkStart w:id="462" w:name="_Toc440376216"/>
      <w:bookmarkStart w:id="463" w:name="_Toc440382481"/>
      <w:bookmarkStart w:id="464" w:name="_Toc440447151"/>
      <w:bookmarkStart w:id="465" w:name="_Toc440620831"/>
      <w:bookmarkStart w:id="466" w:name="_Toc440631466"/>
      <w:bookmarkStart w:id="467" w:name="_Toc440875706"/>
      <w:bookmarkStart w:id="468" w:name="_Toc441131730"/>
      <w:bookmarkStart w:id="469" w:name="_Toc465865171"/>
      <w:bookmarkStart w:id="470" w:name="_Toc468975431"/>
      <w:bookmarkStart w:id="471" w:name="_Toc471830447"/>
      <w:bookmarkStart w:id="472" w:name="_Toc498589612"/>
      <w:r w:rsidRPr="00E71A48">
        <w:rPr>
          <w:szCs w:val="24"/>
        </w:rPr>
        <w:t xml:space="preserve">Привлечение </w:t>
      </w:r>
      <w:bookmarkEnd w:id="458"/>
      <w:bookmarkEnd w:id="459"/>
      <w:bookmarkEnd w:id="460"/>
      <w:bookmarkEnd w:id="461"/>
      <w:bookmarkEnd w:id="462"/>
      <w:bookmarkEnd w:id="463"/>
      <w:bookmarkEnd w:id="464"/>
      <w:r w:rsidR="00176B20">
        <w:rPr>
          <w:szCs w:val="24"/>
        </w:rPr>
        <w:t>субподрядчиков</w:t>
      </w:r>
      <w:bookmarkEnd w:id="465"/>
      <w:bookmarkEnd w:id="466"/>
      <w:bookmarkEnd w:id="467"/>
      <w:bookmarkEnd w:id="468"/>
      <w:bookmarkEnd w:id="469"/>
      <w:bookmarkEnd w:id="470"/>
      <w:bookmarkEnd w:id="471"/>
      <w:bookmarkEnd w:id="47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3" w:name="_Ref191386461"/>
      <w:bookmarkStart w:id="474" w:name="_Toc440361335"/>
      <w:bookmarkStart w:id="475" w:name="_Toc440376090"/>
      <w:bookmarkStart w:id="47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lastRenderedPageBreak/>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EE380A">
        <w:fldChar w:fldCharType="begin"/>
      </w:r>
      <w:r w:rsidR="00EE380A">
        <w:instrText xml:space="preserve"> REF _Ref191386407 \r \h  \* MERGEFORMAT </w:instrText>
      </w:r>
      <w:r w:rsidR="00EE380A">
        <w:fldChar w:fldCharType="separate"/>
      </w:r>
      <w:r w:rsidR="00291DEA" w:rsidRPr="00291DEA">
        <w:rPr>
          <w:bCs w:val="0"/>
          <w:sz w:val="24"/>
          <w:szCs w:val="24"/>
        </w:rPr>
        <w:t>3.3.8</w:t>
      </w:r>
      <w:r w:rsidR="00EE380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7"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7"/>
      <w:proofErr w:type="gramEnd"/>
    </w:p>
    <w:p w:rsidR="00D50E8D" w:rsidRPr="00E71A48"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C55095">
        <w:rPr>
          <w:bCs w:val="0"/>
          <w:sz w:val="24"/>
          <w:szCs w:val="24"/>
        </w:rPr>
        <w:fldChar w:fldCharType="begin"/>
      </w:r>
      <w:r w:rsidR="00D57D88">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291DEA">
        <w:rPr>
          <w:bCs w:val="0"/>
          <w:sz w:val="24"/>
          <w:szCs w:val="24"/>
        </w:rPr>
        <w:t>3.3.8.1</w:t>
      </w:r>
      <w:r w:rsidR="00C55095">
        <w:rPr>
          <w:bCs w:val="0"/>
          <w:sz w:val="24"/>
          <w:szCs w:val="24"/>
        </w:rPr>
        <w:fldChar w:fldCharType="end"/>
      </w:r>
      <w:r w:rsidRPr="00E71A48">
        <w:rPr>
          <w:bCs w:val="0"/>
          <w:sz w:val="24"/>
          <w:szCs w:val="24"/>
        </w:rPr>
        <w:t>;</w:t>
      </w:r>
    </w:p>
    <w:p w:rsidR="00D57D88" w:rsidRPr="00E71A48"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w:t>
      </w:r>
      <w:r w:rsidRPr="002D7FEE">
        <w:rPr>
          <w:bCs w:val="0"/>
          <w:sz w:val="24"/>
          <w:szCs w:val="24"/>
        </w:rPr>
        <w:t xml:space="preserve">документы, подтверждающие соответствие каждого </w:t>
      </w:r>
      <w:r w:rsidR="00176B20" w:rsidRPr="002D7FEE">
        <w:rPr>
          <w:bCs w:val="0"/>
          <w:sz w:val="24"/>
          <w:szCs w:val="24"/>
        </w:rPr>
        <w:t>субподрядчика</w:t>
      </w:r>
      <w:r w:rsidRPr="002D7FEE">
        <w:rPr>
          <w:bCs w:val="0"/>
          <w:sz w:val="24"/>
          <w:szCs w:val="24"/>
        </w:rPr>
        <w:t xml:space="preserve"> установленным требованиям (п. </w:t>
      </w:r>
      <w:r w:rsidR="00EE380A">
        <w:fldChar w:fldCharType="begin"/>
      </w:r>
      <w:r w:rsidR="00EE380A">
        <w:instrText xml:space="preserve"> REF _Ref303669127 \r \h  \* MERGEFORMAT </w:instrText>
      </w:r>
      <w:r w:rsidR="00EE380A">
        <w:fldChar w:fldCharType="separate"/>
      </w:r>
      <w:r w:rsidR="00291DEA" w:rsidRPr="00291DEA">
        <w:rPr>
          <w:bCs w:val="0"/>
          <w:sz w:val="24"/>
          <w:szCs w:val="24"/>
        </w:rPr>
        <w:t>3.3.8.2</w:t>
      </w:r>
      <w:r w:rsidR="00EE380A">
        <w:fldChar w:fldCharType="end"/>
      </w:r>
      <w:r w:rsidRPr="002D7FEE">
        <w:rPr>
          <w:bCs w:val="0"/>
          <w:sz w:val="24"/>
          <w:szCs w:val="24"/>
        </w:rPr>
        <w:t>)</w:t>
      </w:r>
      <w:r w:rsidR="00306DE6" w:rsidRPr="002D7FEE">
        <w:rPr>
          <w:bCs w:val="0"/>
          <w:sz w:val="24"/>
          <w:szCs w:val="24"/>
        </w:rPr>
        <w:t>. Документы</w:t>
      </w:r>
      <w:r w:rsidR="00306DE6" w:rsidRPr="001F3682">
        <w:rPr>
          <w:bCs w:val="0"/>
          <w:sz w:val="24"/>
          <w:szCs w:val="24"/>
        </w:rPr>
        <w:t>, указанные в</w:t>
      </w:r>
      <w:r w:rsidR="00306DE6" w:rsidRPr="002D7FEE">
        <w:rPr>
          <w:bCs w:val="0"/>
          <w:sz w:val="24"/>
          <w:szCs w:val="24"/>
        </w:rPr>
        <w:t xml:space="preserve"> п</w:t>
      </w:r>
      <w:r w:rsidR="00306DE6" w:rsidRPr="002D7FEE">
        <w:rPr>
          <w:sz w:val="24"/>
          <w:szCs w:val="24"/>
        </w:rPr>
        <w:t>.</w:t>
      </w:r>
      <w:r w:rsidR="001248B1" w:rsidRPr="002D7FEE">
        <w:rPr>
          <w:sz w:val="24"/>
          <w:szCs w:val="24"/>
        </w:rPr>
        <w:t xml:space="preserve"> </w:t>
      </w:r>
      <w:r w:rsidR="00C55095">
        <w:fldChar w:fldCharType="begin"/>
      </w:r>
      <w:r w:rsidR="00123DC1">
        <w:instrText xml:space="preserve"> REF _Ref442189588 \r \h  \* MERGEFORMAT </w:instrText>
      </w:r>
      <w:r w:rsidR="00C55095">
        <w:fldChar w:fldCharType="separate"/>
      </w:r>
      <w:r w:rsidR="00291DEA" w:rsidRPr="00291DEA">
        <w:rPr>
          <w:sz w:val="24"/>
          <w:szCs w:val="24"/>
        </w:rPr>
        <w:t>ф)</w:t>
      </w:r>
      <w:r w:rsidR="00C55095">
        <w:fldChar w:fldCharType="end"/>
      </w:r>
      <w:r w:rsidR="00306DE6" w:rsidRPr="002D7FEE">
        <w:rPr>
          <w:sz w:val="24"/>
          <w:szCs w:val="24"/>
        </w:rPr>
        <w:t xml:space="preserve"> п. </w:t>
      </w:r>
      <w:r w:rsidR="00EE380A">
        <w:fldChar w:fldCharType="begin"/>
      </w:r>
      <w:r w:rsidR="00EE380A">
        <w:instrText xml:space="preserve"> REF _Ref303587815 \r \h  \* MERGEFORMAT </w:instrText>
      </w:r>
      <w:r w:rsidR="00EE380A">
        <w:fldChar w:fldCharType="separate"/>
      </w:r>
      <w:r w:rsidR="00291DEA" w:rsidRPr="00291DEA">
        <w:rPr>
          <w:sz w:val="24"/>
          <w:szCs w:val="24"/>
        </w:rPr>
        <w:t>3.3.8.3</w:t>
      </w:r>
      <w:r w:rsidR="00EE380A">
        <w:fldChar w:fldCharType="end"/>
      </w:r>
      <w:r w:rsidR="00306DE6" w:rsidRPr="002D7FEE">
        <w:rPr>
          <w:sz w:val="24"/>
          <w:szCs w:val="24"/>
        </w:rPr>
        <w:t>, подаются основным Участником</w:t>
      </w:r>
      <w:r w:rsidR="002037C3" w:rsidRPr="002D7FEE">
        <w:rPr>
          <w:bCs w:val="0"/>
          <w:sz w:val="24"/>
          <w:szCs w:val="24"/>
        </w:rPr>
        <w:t>;</w:t>
      </w:r>
    </w:p>
    <w:p w:rsidR="00D50E8D" w:rsidRPr="00E71A48"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55095">
        <w:rPr>
          <w:bCs w:val="0"/>
          <w:sz w:val="24"/>
          <w:szCs w:val="24"/>
        </w:rPr>
        <w:fldChar w:fldCharType="begin"/>
      </w:r>
      <w:r w:rsidR="00362EA4">
        <w:rPr>
          <w:bCs w:val="0"/>
          <w:sz w:val="24"/>
          <w:szCs w:val="24"/>
        </w:rPr>
        <w:instrText xml:space="preserve"> REF _Ref440272510 \r \h </w:instrText>
      </w:r>
      <w:r w:rsidR="00C55095">
        <w:rPr>
          <w:bCs w:val="0"/>
          <w:sz w:val="24"/>
          <w:szCs w:val="24"/>
        </w:rPr>
      </w:r>
      <w:r w:rsidR="00C55095">
        <w:rPr>
          <w:bCs w:val="0"/>
          <w:sz w:val="24"/>
          <w:szCs w:val="24"/>
        </w:rPr>
        <w:fldChar w:fldCharType="separate"/>
      </w:r>
      <w:r w:rsidR="00291DEA">
        <w:rPr>
          <w:bCs w:val="0"/>
          <w:sz w:val="24"/>
          <w:szCs w:val="24"/>
        </w:rPr>
        <w:t>5.17</w:t>
      </w:r>
      <w:r w:rsidR="00C55095">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w:t>
      </w:r>
      <w:r w:rsidRPr="00E71A48">
        <w:rPr>
          <w:bCs w:val="0"/>
          <w:sz w:val="24"/>
          <w:szCs w:val="24"/>
        </w:rPr>
        <w:lastRenderedPageBreak/>
        <w:t xml:space="preserve">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8" w:name="_Toc440382482"/>
      <w:bookmarkStart w:id="479" w:name="_Toc440447152"/>
      <w:bookmarkStart w:id="480" w:name="_Toc440620832"/>
      <w:bookmarkStart w:id="481" w:name="_Toc440631467"/>
      <w:bookmarkStart w:id="482" w:name="_Toc440875707"/>
      <w:bookmarkStart w:id="483" w:name="_Ref440876618"/>
      <w:bookmarkStart w:id="484" w:name="_Ref440876703"/>
      <w:bookmarkStart w:id="485" w:name="_Toc441131731"/>
      <w:bookmarkStart w:id="486" w:name="_Toc465865172"/>
      <w:bookmarkStart w:id="487" w:name="_Toc468975432"/>
      <w:bookmarkStart w:id="488" w:name="_Toc471830448"/>
      <w:bookmarkStart w:id="489" w:name="_Toc498589613"/>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3"/>
      <w:bookmarkEnd w:id="474"/>
      <w:bookmarkEnd w:id="475"/>
      <w:bookmarkEnd w:id="476"/>
      <w:bookmarkEnd w:id="478"/>
      <w:bookmarkEnd w:id="479"/>
      <w:bookmarkEnd w:id="480"/>
      <w:bookmarkEnd w:id="481"/>
      <w:bookmarkEnd w:id="482"/>
      <w:bookmarkEnd w:id="483"/>
      <w:bookmarkEnd w:id="484"/>
      <w:bookmarkEnd w:id="485"/>
      <w:bookmarkEnd w:id="486"/>
      <w:bookmarkEnd w:id="487"/>
      <w:bookmarkEnd w:id="488"/>
      <w:bookmarkEnd w:id="489"/>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E380A">
        <w:fldChar w:fldCharType="begin"/>
      </w:r>
      <w:r w:rsidR="00EE380A">
        <w:instrText xml:space="preserve"> REF _Ref191386482 \r \h  \* MERGEFORMAT </w:instrText>
      </w:r>
      <w:r w:rsidR="00EE380A">
        <w:fldChar w:fldCharType="separate"/>
      </w:r>
      <w:r w:rsidR="00291DEA" w:rsidRPr="00291DEA">
        <w:rPr>
          <w:bCs w:val="0"/>
          <w:sz w:val="24"/>
          <w:szCs w:val="24"/>
        </w:rPr>
        <w:t>3.3.8.1</w:t>
      </w:r>
      <w:r w:rsidR="00EE380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E380A">
        <w:fldChar w:fldCharType="begin"/>
      </w:r>
      <w:r w:rsidR="00EE380A">
        <w:instrText xml:space="preserve"> REF _Ref191386407 \r \h  \* MERGEFORMAT </w:instrText>
      </w:r>
      <w:r w:rsidR="00EE380A">
        <w:fldChar w:fldCharType="separate"/>
      </w:r>
      <w:r w:rsidR="00291DEA" w:rsidRPr="00291DEA">
        <w:rPr>
          <w:bCs w:val="0"/>
          <w:sz w:val="24"/>
          <w:szCs w:val="24"/>
        </w:rPr>
        <w:t>3.3.8</w:t>
      </w:r>
      <w:r w:rsidR="00EE380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55095">
        <w:rPr>
          <w:bCs w:val="0"/>
          <w:sz w:val="24"/>
          <w:szCs w:val="24"/>
        </w:rPr>
        <w:fldChar w:fldCharType="begin"/>
      </w:r>
      <w:r w:rsidR="001248B1">
        <w:rPr>
          <w:bCs w:val="0"/>
          <w:sz w:val="24"/>
          <w:szCs w:val="24"/>
        </w:rPr>
        <w:instrText xml:space="preserve"> REF _Ref303669127 \r \h </w:instrText>
      </w:r>
      <w:r w:rsidR="00C55095">
        <w:rPr>
          <w:bCs w:val="0"/>
          <w:sz w:val="24"/>
          <w:szCs w:val="24"/>
        </w:rPr>
      </w:r>
      <w:r w:rsidR="00C55095">
        <w:rPr>
          <w:bCs w:val="0"/>
          <w:sz w:val="24"/>
          <w:szCs w:val="24"/>
        </w:rPr>
        <w:fldChar w:fldCharType="separate"/>
      </w:r>
      <w:r w:rsidR="00291DEA">
        <w:rPr>
          <w:bCs w:val="0"/>
          <w:sz w:val="24"/>
          <w:szCs w:val="24"/>
        </w:rPr>
        <w:t>3.3.8.2</w:t>
      </w:r>
      <w:r w:rsidR="00C55095">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2"/>
      <w:r w:rsidRPr="00E71A48">
        <w:rPr>
          <w:bCs w:val="0"/>
          <w:sz w:val="24"/>
          <w:szCs w:val="24"/>
        </w:rPr>
        <w:t xml:space="preserve"> </w:t>
      </w:r>
    </w:p>
    <w:p w:rsidR="00DB109A" w:rsidRPr="002D7FEE"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E380A">
        <w:fldChar w:fldCharType="begin"/>
      </w:r>
      <w:r w:rsidR="00EE380A">
        <w:instrText xml:space="preserve"> REF _Ref307563248 \r \h  \* MERGEFORMAT </w:instrText>
      </w:r>
      <w:r w:rsidR="00EE380A">
        <w:fldChar w:fldCharType="separate"/>
      </w:r>
      <w:r w:rsidR="00291DEA" w:rsidRPr="00291DEA">
        <w:rPr>
          <w:bCs w:val="0"/>
          <w:sz w:val="24"/>
          <w:szCs w:val="24"/>
          <w:lang w:val="en-US"/>
        </w:rPr>
        <w:t>a</w:t>
      </w:r>
      <w:r w:rsidR="00291DEA" w:rsidRPr="00291DEA">
        <w:rPr>
          <w:bCs w:val="0"/>
          <w:sz w:val="24"/>
          <w:szCs w:val="24"/>
        </w:rPr>
        <w:t>)</w:t>
      </w:r>
      <w:r w:rsidR="00EE380A">
        <w:fldChar w:fldCharType="end"/>
      </w:r>
      <w:r w:rsidRPr="00E71A48">
        <w:rPr>
          <w:bCs w:val="0"/>
          <w:sz w:val="24"/>
          <w:szCs w:val="24"/>
        </w:rPr>
        <w:t xml:space="preserve">- </w:t>
      </w:r>
      <w:r w:rsidR="00EE380A">
        <w:fldChar w:fldCharType="begin"/>
      </w:r>
      <w:r w:rsidR="00EE380A">
        <w:instrText xml:space="preserve"> REF _Ref307563262 \r \h  \* MERGEFORMAT </w:instrText>
      </w:r>
      <w:r w:rsidR="00EE380A">
        <w:fldChar w:fldCharType="separate"/>
      </w:r>
      <w:r w:rsidR="00291DEA" w:rsidRPr="00291DEA">
        <w:rPr>
          <w:bCs w:val="0"/>
          <w:sz w:val="24"/>
          <w:szCs w:val="24"/>
          <w:lang w:val="en-US"/>
        </w:rPr>
        <w:t>g</w:t>
      </w:r>
      <w:r w:rsidR="00291DEA" w:rsidRPr="00291DEA">
        <w:rPr>
          <w:bCs w:val="0"/>
          <w:sz w:val="24"/>
          <w:szCs w:val="24"/>
        </w:rPr>
        <w:t>)</w:t>
      </w:r>
      <w:r w:rsidR="00EE380A">
        <w:fldChar w:fldCharType="end"/>
      </w:r>
      <w:r w:rsidRPr="00E71A48">
        <w:rPr>
          <w:bCs w:val="0"/>
          <w:sz w:val="24"/>
          <w:szCs w:val="24"/>
        </w:rPr>
        <w:t xml:space="preserve">п. </w:t>
      </w:r>
      <w:r w:rsidR="00EE380A">
        <w:fldChar w:fldCharType="begin"/>
      </w:r>
      <w:r w:rsidR="00EE380A">
        <w:instrText xml:space="preserve"> REF _Ref306032591 \r \h  \* MERGEFORMAT </w:instrText>
      </w:r>
      <w:r w:rsidR="00EE380A">
        <w:fldChar w:fldCharType="separate"/>
      </w:r>
      <w:r w:rsidR="00291DEA" w:rsidRPr="00291DEA">
        <w:rPr>
          <w:bCs w:val="0"/>
          <w:sz w:val="24"/>
          <w:szCs w:val="24"/>
        </w:rPr>
        <w:t>3.3.10.4</w:t>
      </w:r>
      <w:r w:rsidR="00EE380A">
        <w:fldChar w:fldCharType="end"/>
      </w:r>
      <w:r w:rsidRPr="00E71A48">
        <w:rPr>
          <w:bCs w:val="0"/>
          <w:sz w:val="24"/>
          <w:szCs w:val="24"/>
        </w:rPr>
        <w:t xml:space="preserve">, при этом такое соглашение между физическими лицами не является договором простого товарищества в силу Главы 55 </w:t>
      </w:r>
      <w:r w:rsidRPr="002D7FEE">
        <w:rPr>
          <w:bCs w:val="0"/>
          <w:sz w:val="24"/>
          <w:szCs w:val="24"/>
        </w:rPr>
        <w:t>Гражданского кодекса Российской Федерации.</w:t>
      </w:r>
    </w:p>
    <w:p w:rsidR="00717F60" w:rsidRPr="002D7FEE"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D7FEE">
        <w:rPr>
          <w:sz w:val="24"/>
          <w:szCs w:val="24"/>
        </w:rPr>
        <w:lastRenderedPageBreak/>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2D7FEE">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3"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3"/>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каждого члена объединения установленным </w:t>
      </w:r>
      <w:r w:rsidR="00717F60" w:rsidRPr="002D7FEE">
        <w:rPr>
          <w:bCs w:val="0"/>
          <w:sz w:val="24"/>
          <w:szCs w:val="24"/>
        </w:rPr>
        <w:t>требованиям (п.</w:t>
      </w:r>
      <w:r w:rsidR="00EE2EFB" w:rsidRPr="002D7FEE">
        <w:rPr>
          <w:bCs w:val="0"/>
          <w:sz w:val="24"/>
          <w:szCs w:val="24"/>
        </w:rPr>
        <w:t xml:space="preserve"> </w:t>
      </w:r>
      <w:r w:rsidR="00EE380A">
        <w:fldChar w:fldCharType="begin"/>
      </w:r>
      <w:r w:rsidR="00EE380A">
        <w:instrText xml:space="preserve"> REF _Ref303669127 \r \h  \* MERGEFORMAT </w:instrText>
      </w:r>
      <w:r w:rsidR="00EE380A">
        <w:fldChar w:fldCharType="separate"/>
      </w:r>
      <w:r w:rsidR="00291DEA" w:rsidRPr="00291DEA">
        <w:rPr>
          <w:bCs w:val="0"/>
          <w:sz w:val="24"/>
          <w:szCs w:val="24"/>
        </w:rPr>
        <w:t>3.3.8.2</w:t>
      </w:r>
      <w:r w:rsidR="00EE380A">
        <w:fldChar w:fldCharType="end"/>
      </w:r>
      <w:r w:rsidR="00717F60" w:rsidRPr="002D7FEE">
        <w:rPr>
          <w:bCs w:val="0"/>
          <w:sz w:val="24"/>
          <w:szCs w:val="24"/>
        </w:rPr>
        <w:t>)</w:t>
      </w:r>
      <w:r w:rsidR="00306DE6" w:rsidRPr="002D7FEE">
        <w:rPr>
          <w:bCs w:val="0"/>
          <w:sz w:val="24"/>
          <w:szCs w:val="24"/>
        </w:rPr>
        <w:t>. Документы, указанные в п</w:t>
      </w:r>
      <w:r w:rsidR="003E4E0C">
        <w:rPr>
          <w:bCs w:val="0"/>
          <w:sz w:val="24"/>
          <w:szCs w:val="24"/>
        </w:rPr>
        <w:t xml:space="preserve">. </w:t>
      </w:r>
      <w:r w:rsidR="003E4E0C">
        <w:fldChar w:fldCharType="begin"/>
      </w:r>
      <w:r w:rsidR="003E4E0C">
        <w:instrText xml:space="preserve"> REF _Ref442189588 \r \h  \* MERGEFORMAT </w:instrText>
      </w:r>
      <w:r w:rsidR="003E4E0C">
        <w:fldChar w:fldCharType="separate"/>
      </w:r>
      <w:r w:rsidR="00291DEA" w:rsidRPr="00291DEA">
        <w:rPr>
          <w:sz w:val="24"/>
          <w:szCs w:val="24"/>
        </w:rPr>
        <w:t>ф)</w:t>
      </w:r>
      <w:r w:rsidR="003E4E0C">
        <w:fldChar w:fldCharType="end"/>
      </w:r>
      <w:r w:rsidR="00306DE6" w:rsidRPr="002D7FEE">
        <w:rPr>
          <w:sz w:val="24"/>
          <w:szCs w:val="24"/>
        </w:rPr>
        <w:t xml:space="preserve"> п. </w:t>
      </w:r>
      <w:r w:rsidR="00EE380A">
        <w:fldChar w:fldCharType="begin"/>
      </w:r>
      <w:r w:rsidR="00EE380A">
        <w:instrText xml:space="preserve"> REF _Ref303587815 \r \h  \* MERGEFORMAT </w:instrText>
      </w:r>
      <w:r w:rsidR="00EE380A">
        <w:fldChar w:fldCharType="separate"/>
      </w:r>
      <w:r w:rsidR="00291DEA" w:rsidRPr="00291DEA">
        <w:rPr>
          <w:sz w:val="24"/>
          <w:szCs w:val="24"/>
        </w:rPr>
        <w:t>3.3.8.3</w:t>
      </w:r>
      <w:r w:rsidR="00EE380A">
        <w:fldChar w:fldCharType="end"/>
      </w:r>
      <w:r w:rsidR="00306DE6" w:rsidRPr="002D7FEE">
        <w:rPr>
          <w:sz w:val="24"/>
          <w:szCs w:val="24"/>
        </w:rPr>
        <w:t>, подаются Лидером коллективного участника</w:t>
      </w:r>
      <w:r w:rsidR="00717F60" w:rsidRPr="002D7FEE">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55095">
        <w:rPr>
          <w:bCs w:val="0"/>
          <w:sz w:val="24"/>
          <w:szCs w:val="24"/>
        </w:rPr>
        <w:fldChar w:fldCharType="begin"/>
      </w:r>
      <w:r w:rsidR="00D50E8D">
        <w:rPr>
          <w:bCs w:val="0"/>
          <w:sz w:val="24"/>
          <w:szCs w:val="24"/>
        </w:rPr>
        <w:instrText xml:space="preserve"> REF _Ref440376324 \r \h </w:instrText>
      </w:r>
      <w:r w:rsidR="00C55095">
        <w:rPr>
          <w:bCs w:val="0"/>
          <w:sz w:val="24"/>
          <w:szCs w:val="24"/>
        </w:rPr>
      </w:r>
      <w:r w:rsidR="00C55095">
        <w:rPr>
          <w:bCs w:val="0"/>
          <w:sz w:val="24"/>
          <w:szCs w:val="24"/>
        </w:rPr>
        <w:fldChar w:fldCharType="separate"/>
      </w:r>
      <w:r w:rsidR="00291DEA">
        <w:rPr>
          <w:bCs w:val="0"/>
          <w:sz w:val="24"/>
          <w:szCs w:val="24"/>
        </w:rPr>
        <w:t>5.18</w:t>
      </w:r>
      <w:r w:rsidR="00C55095">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C55095">
        <w:rPr>
          <w:bCs w:val="0"/>
          <w:sz w:val="24"/>
          <w:szCs w:val="24"/>
        </w:rPr>
        <w:fldChar w:fldCharType="begin"/>
      </w:r>
      <w:r w:rsidR="000F4365">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291DEA">
        <w:rPr>
          <w:bCs w:val="0"/>
          <w:sz w:val="24"/>
          <w:szCs w:val="24"/>
        </w:rPr>
        <w:t>3.3.8.1</w:t>
      </w:r>
      <w:r w:rsidR="00C5509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4" w:name="_Ref306114966"/>
      <w:bookmarkStart w:id="495" w:name="_Toc440361336"/>
      <w:bookmarkStart w:id="496" w:name="_Toc440376091"/>
      <w:bookmarkStart w:id="497" w:name="_Toc440376218"/>
      <w:bookmarkStart w:id="498" w:name="_Toc440382483"/>
      <w:bookmarkStart w:id="499" w:name="_Toc440447153"/>
      <w:bookmarkStart w:id="500" w:name="_Toc440620833"/>
      <w:bookmarkStart w:id="501" w:name="_Toc440631468"/>
      <w:bookmarkStart w:id="502" w:name="_Toc440875708"/>
      <w:bookmarkStart w:id="503" w:name="_Toc441131732"/>
      <w:bookmarkStart w:id="504" w:name="_Toc465865173"/>
      <w:bookmarkStart w:id="505" w:name="_Toc468975433"/>
      <w:bookmarkStart w:id="506" w:name="_Toc471830449"/>
      <w:bookmarkStart w:id="507" w:name="_Toc498589614"/>
      <w:r w:rsidRPr="00E71A48">
        <w:rPr>
          <w:szCs w:val="24"/>
        </w:rPr>
        <w:t>Разъяснение Документации по запросу предложений</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717F60" w:rsidRPr="004F7AD3" w:rsidRDefault="004F7AD3" w:rsidP="00557C01">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Документации должны быть направлены </w:t>
      </w:r>
      <w:r w:rsidRPr="0015384A">
        <w:rPr>
          <w:bCs w:val="0"/>
          <w:iCs/>
          <w:sz w:val="24"/>
          <w:szCs w:val="24"/>
        </w:rPr>
        <w:t xml:space="preserve">через </w:t>
      </w:r>
      <w:r w:rsidRPr="004F7AD3">
        <w:rPr>
          <w:bCs w:val="0"/>
          <w:iCs/>
          <w:sz w:val="24"/>
          <w:szCs w:val="24"/>
        </w:rPr>
        <w:t>ЭТП</w:t>
      </w:r>
      <w:r w:rsidR="00717F60" w:rsidRPr="004F7AD3">
        <w:rPr>
          <w:bCs w:val="0"/>
          <w:iCs/>
          <w:sz w:val="24"/>
          <w:szCs w:val="24"/>
        </w:rPr>
        <w:t>.</w:t>
      </w:r>
    </w:p>
    <w:p w:rsidR="004F7AD3" w:rsidRPr="004F7AD3" w:rsidRDefault="004F7AD3" w:rsidP="004F7AD3">
      <w:pPr>
        <w:widowControl w:val="0"/>
        <w:numPr>
          <w:ilvl w:val="3"/>
          <w:numId w:val="40"/>
        </w:numPr>
        <w:tabs>
          <w:tab w:val="left" w:pos="1700"/>
        </w:tabs>
        <w:autoSpaceDE w:val="0"/>
        <w:spacing w:after="100" w:line="264" w:lineRule="auto"/>
        <w:ind w:left="0" w:firstLine="709"/>
        <w:rPr>
          <w:iCs/>
          <w:sz w:val="24"/>
          <w:szCs w:val="24"/>
        </w:rPr>
      </w:pPr>
      <w:r w:rsidRPr="004F7AD3">
        <w:rPr>
          <w:sz w:val="24"/>
          <w:szCs w:val="24"/>
        </w:rPr>
        <w:t xml:space="preserve">Организатор обязуется ответить на любой запрос разъяснений в срок не позднее 3 (трех) рабочих дней </w:t>
      </w:r>
      <w:proofErr w:type="gramStart"/>
      <w:r w:rsidRPr="004F7AD3">
        <w:rPr>
          <w:sz w:val="24"/>
          <w:szCs w:val="24"/>
        </w:rPr>
        <w:t>с даты поступления</w:t>
      </w:r>
      <w:proofErr w:type="gramEnd"/>
      <w:r w:rsidRPr="004F7AD3">
        <w:rPr>
          <w:sz w:val="24"/>
          <w:szCs w:val="24"/>
        </w:rPr>
        <w:t xml:space="preserve"> запроса.</w:t>
      </w:r>
    </w:p>
    <w:p w:rsidR="004F7AD3" w:rsidRPr="008D7A0D" w:rsidRDefault="004F7AD3" w:rsidP="004F7AD3">
      <w:pPr>
        <w:widowControl w:val="0"/>
        <w:numPr>
          <w:ilvl w:val="3"/>
          <w:numId w:val="40"/>
        </w:numPr>
        <w:tabs>
          <w:tab w:val="left" w:pos="1700"/>
        </w:tabs>
        <w:autoSpaceDE w:val="0"/>
        <w:spacing w:after="100" w:line="264" w:lineRule="auto"/>
        <w:ind w:left="0" w:firstLine="709"/>
        <w:rPr>
          <w:sz w:val="24"/>
          <w:szCs w:val="24"/>
        </w:rPr>
      </w:pPr>
      <w:r w:rsidRPr="008D7A0D">
        <w:rPr>
          <w:sz w:val="24"/>
          <w:szCs w:val="24"/>
        </w:rPr>
        <w:t>Ответ на запрос разъяснений Организатор размещает посредством функционала ЭТП.</w:t>
      </w:r>
    </w:p>
    <w:p w:rsidR="004F7AD3" w:rsidRPr="008D7A0D" w:rsidRDefault="004F7AD3" w:rsidP="004F7AD3">
      <w:pPr>
        <w:widowControl w:val="0"/>
        <w:numPr>
          <w:ilvl w:val="3"/>
          <w:numId w:val="40"/>
        </w:numPr>
        <w:tabs>
          <w:tab w:val="left" w:pos="1700"/>
        </w:tabs>
        <w:autoSpaceDE w:val="0"/>
        <w:spacing w:after="100" w:line="264" w:lineRule="auto"/>
        <w:ind w:left="0" w:firstLine="709"/>
        <w:rPr>
          <w:sz w:val="24"/>
          <w:szCs w:val="24"/>
        </w:rPr>
      </w:pPr>
      <w:r w:rsidRPr="008D7A0D">
        <w:rPr>
          <w:sz w:val="24"/>
          <w:szCs w:val="24"/>
        </w:rPr>
        <w:t xml:space="preserve">Организатор начинает предоставлять ответы на запросы разъяснений </w:t>
      </w:r>
      <w:proofErr w:type="gramStart"/>
      <w:r w:rsidRPr="008D7A0D">
        <w:rPr>
          <w:sz w:val="24"/>
          <w:szCs w:val="24"/>
        </w:rPr>
        <w:t>с даты публикации</w:t>
      </w:r>
      <w:proofErr w:type="gramEnd"/>
      <w:r w:rsidRPr="008D7A0D">
        <w:rPr>
          <w:sz w:val="24"/>
          <w:szCs w:val="24"/>
        </w:rPr>
        <w:t xml:space="preserve"> закупочной процедуры (п. </w:t>
      </w:r>
      <w:r w:rsidRPr="008D7A0D">
        <w:rPr>
          <w:sz w:val="24"/>
          <w:szCs w:val="24"/>
        </w:rPr>
        <w:fldChar w:fldCharType="begin"/>
      </w:r>
      <w:r w:rsidRPr="008D7A0D">
        <w:rPr>
          <w:sz w:val="24"/>
          <w:szCs w:val="24"/>
        </w:rPr>
        <w:instrText xml:space="preserve"> REF _Ref191386085 \r \h  \* MERGEFORMAT </w:instrText>
      </w:r>
      <w:r w:rsidRPr="008D7A0D">
        <w:rPr>
          <w:sz w:val="24"/>
          <w:szCs w:val="24"/>
        </w:rPr>
      </w:r>
      <w:r w:rsidRPr="008D7A0D">
        <w:rPr>
          <w:sz w:val="24"/>
          <w:szCs w:val="24"/>
        </w:rPr>
        <w:fldChar w:fldCharType="separate"/>
      </w:r>
      <w:r w:rsidR="00291DEA">
        <w:rPr>
          <w:sz w:val="24"/>
          <w:szCs w:val="24"/>
        </w:rPr>
        <w:t>1.1.1</w:t>
      </w:r>
      <w:r w:rsidRPr="008D7A0D">
        <w:rPr>
          <w:sz w:val="24"/>
          <w:szCs w:val="24"/>
        </w:rPr>
        <w:fldChar w:fldCharType="end"/>
      </w:r>
      <w:r w:rsidRPr="008D7A0D">
        <w:rPr>
          <w:sz w:val="24"/>
          <w:szCs w:val="24"/>
        </w:rPr>
        <w:t>).</w:t>
      </w:r>
    </w:p>
    <w:p w:rsidR="004F7AD3" w:rsidRPr="008D7A0D" w:rsidRDefault="004F7AD3" w:rsidP="004F7AD3">
      <w:pPr>
        <w:widowControl w:val="0"/>
        <w:numPr>
          <w:ilvl w:val="3"/>
          <w:numId w:val="40"/>
        </w:numPr>
        <w:tabs>
          <w:tab w:val="left" w:pos="1700"/>
        </w:tabs>
        <w:autoSpaceDE w:val="0"/>
        <w:spacing w:after="100" w:line="264" w:lineRule="auto"/>
        <w:ind w:left="0" w:firstLine="709"/>
        <w:rPr>
          <w:sz w:val="24"/>
          <w:szCs w:val="24"/>
        </w:rPr>
      </w:pPr>
      <w:r w:rsidRPr="008D7A0D">
        <w:rPr>
          <w:sz w:val="24"/>
          <w:szCs w:val="24"/>
        </w:rPr>
        <w:t xml:space="preserve">Организатор заканчивает предоставлять ответы на запросы разъяснений в </w:t>
      </w:r>
      <w:r w:rsidRPr="008D7A0D">
        <w:rPr>
          <w:b/>
          <w:sz w:val="24"/>
          <w:szCs w:val="24"/>
        </w:rPr>
        <w:t xml:space="preserve">12:00 </w:t>
      </w:r>
      <w:r w:rsidR="008D7A0D">
        <w:rPr>
          <w:b/>
          <w:sz w:val="24"/>
          <w:szCs w:val="24"/>
        </w:rPr>
        <w:t>17</w:t>
      </w:r>
      <w:r w:rsidRPr="008D7A0D">
        <w:rPr>
          <w:b/>
          <w:sz w:val="24"/>
          <w:szCs w:val="24"/>
        </w:rPr>
        <w:t xml:space="preserve"> августа 2018 года</w:t>
      </w:r>
      <w:r w:rsidRPr="008D7A0D">
        <w:rPr>
          <w:sz w:val="24"/>
          <w:szCs w:val="24"/>
        </w:rPr>
        <w:t>.</w:t>
      </w:r>
    </w:p>
    <w:p w:rsidR="00717F60" w:rsidRPr="00E71A48" w:rsidRDefault="004F7AD3" w:rsidP="00557C01">
      <w:pPr>
        <w:widowControl w:val="0"/>
        <w:numPr>
          <w:ilvl w:val="3"/>
          <w:numId w:val="40"/>
        </w:numPr>
        <w:tabs>
          <w:tab w:val="left" w:pos="1700"/>
        </w:tabs>
        <w:autoSpaceDE w:val="0"/>
        <w:spacing w:after="100" w:line="264" w:lineRule="auto"/>
        <w:ind w:left="0" w:firstLine="709"/>
        <w:rPr>
          <w:bCs w:val="0"/>
          <w:sz w:val="24"/>
          <w:szCs w:val="24"/>
        </w:rPr>
      </w:pPr>
      <w:r w:rsidRPr="008D7A0D">
        <w:rPr>
          <w:bCs w:val="0"/>
          <w:sz w:val="24"/>
          <w:szCs w:val="24"/>
        </w:rPr>
        <w:t>Организатор запроса</w:t>
      </w:r>
      <w:r w:rsidRPr="00382A07">
        <w:rPr>
          <w:bCs w:val="0"/>
          <w:sz w:val="24"/>
          <w:szCs w:val="24"/>
        </w:rPr>
        <w:t xml:space="preserve"> предложений оставляет за собой право (но не </w:t>
      </w:r>
      <w:r w:rsidRPr="00382A07">
        <w:rPr>
          <w:bCs w:val="0"/>
          <w:sz w:val="24"/>
          <w:szCs w:val="24"/>
        </w:rPr>
        <w:lastRenderedPageBreak/>
        <w:t>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EE380A">
        <w:fldChar w:fldCharType="begin"/>
      </w:r>
      <w:r w:rsidR="00EE380A">
        <w:instrText xml:space="preserve"> REF _Ref440969856 \r \h  \* MERGEFORMAT </w:instrText>
      </w:r>
      <w:r w:rsidR="00EE380A">
        <w:fldChar w:fldCharType="separate"/>
      </w:r>
      <w:r w:rsidR="00291DEA" w:rsidRPr="00291DEA">
        <w:rPr>
          <w:bCs w:val="0"/>
          <w:iCs/>
          <w:sz w:val="24"/>
          <w:szCs w:val="24"/>
        </w:rPr>
        <w:t>3.3.12</w:t>
      </w:r>
      <w:r w:rsidR="00EE380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EE380A">
        <w:fldChar w:fldCharType="begin"/>
      </w:r>
      <w:r w:rsidR="00EE380A">
        <w:instrText xml:space="preserve"> REF _Ref440289401 \r \h  \* MERGEFORMAT </w:instrText>
      </w:r>
      <w:r w:rsidR="00EE380A">
        <w:fldChar w:fldCharType="separate"/>
      </w:r>
      <w:r w:rsidR="00291DEA" w:rsidRPr="00291DEA">
        <w:rPr>
          <w:bCs w:val="0"/>
          <w:iCs/>
          <w:sz w:val="24"/>
          <w:szCs w:val="24"/>
        </w:rPr>
        <w:t>3.3.13</w:t>
      </w:r>
      <w:r w:rsidR="00EE380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8" w:name="_Toc440361337"/>
      <w:bookmarkStart w:id="509" w:name="_Toc440376092"/>
      <w:bookmarkStart w:id="510" w:name="_Toc440376219"/>
      <w:bookmarkStart w:id="511" w:name="_Toc440382484"/>
      <w:bookmarkStart w:id="512" w:name="_Toc440447154"/>
      <w:bookmarkStart w:id="513" w:name="_Toc440620834"/>
      <w:bookmarkStart w:id="514" w:name="_Toc440631469"/>
      <w:bookmarkStart w:id="515" w:name="_Toc440875709"/>
      <w:bookmarkStart w:id="516" w:name="_Ref440969856"/>
      <w:bookmarkStart w:id="517" w:name="_Toc441131733"/>
      <w:bookmarkStart w:id="518" w:name="_Toc465865174"/>
      <w:bookmarkStart w:id="519" w:name="_Toc468975434"/>
      <w:bookmarkStart w:id="520" w:name="_Toc471830450"/>
      <w:bookmarkStart w:id="521" w:name="_Toc498589615"/>
      <w:r w:rsidRPr="00E71A48">
        <w:rPr>
          <w:szCs w:val="24"/>
        </w:rPr>
        <w:t>Внесение изменений в Документацию по запросу предложений.</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2" w:name="_Ref440289401"/>
      <w:bookmarkStart w:id="523" w:name="_Toc440361338"/>
      <w:bookmarkStart w:id="524" w:name="_Toc440376093"/>
      <w:bookmarkStart w:id="525" w:name="_Toc440376220"/>
      <w:bookmarkStart w:id="526" w:name="_Toc440382485"/>
      <w:bookmarkStart w:id="527" w:name="_Toc440447155"/>
      <w:bookmarkStart w:id="528" w:name="_Toc440620835"/>
      <w:bookmarkStart w:id="529" w:name="_Toc440631470"/>
      <w:bookmarkStart w:id="530" w:name="_Toc440875710"/>
      <w:bookmarkStart w:id="531" w:name="_Toc441131734"/>
      <w:bookmarkStart w:id="532" w:name="_Toc465865175"/>
      <w:bookmarkStart w:id="533" w:name="_Toc468975435"/>
      <w:bookmarkStart w:id="534" w:name="_Toc471830451"/>
      <w:bookmarkStart w:id="535" w:name="_Toc498589616"/>
      <w:r w:rsidRPr="00E71A48">
        <w:rPr>
          <w:szCs w:val="24"/>
        </w:rPr>
        <w:t>Продление срока окончания приема Заявок</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6" w:name="_Ref191386249"/>
    </w:p>
    <w:p w:rsidR="00AC1995" w:rsidRPr="00E71A48" w:rsidRDefault="00AC1995" w:rsidP="00E71A48">
      <w:pPr>
        <w:pStyle w:val="3"/>
        <w:spacing w:line="264" w:lineRule="auto"/>
        <w:rPr>
          <w:szCs w:val="24"/>
          <w:lang w:eastAsia="ru-RU"/>
        </w:rPr>
      </w:pPr>
      <w:bookmarkStart w:id="537" w:name="_Toc299701566"/>
      <w:bookmarkStart w:id="538" w:name="_Ref306176386"/>
      <w:bookmarkStart w:id="539" w:name="_Ref440285128"/>
      <w:bookmarkStart w:id="540" w:name="_Toc440361339"/>
      <w:bookmarkStart w:id="541" w:name="_Toc440376094"/>
      <w:bookmarkStart w:id="542" w:name="_Toc440376221"/>
      <w:bookmarkStart w:id="543" w:name="_Toc440382486"/>
      <w:bookmarkStart w:id="544" w:name="_Toc440447156"/>
      <w:bookmarkStart w:id="545" w:name="_Toc440620836"/>
      <w:bookmarkStart w:id="546" w:name="_Toc440631471"/>
      <w:bookmarkStart w:id="547" w:name="_Toc440875711"/>
      <w:bookmarkStart w:id="548" w:name="_Toc441131735"/>
      <w:bookmarkStart w:id="549" w:name="_Toc465865176"/>
      <w:bookmarkStart w:id="550" w:name="_Toc468975436"/>
      <w:bookmarkStart w:id="551" w:name="_Toc471830452"/>
      <w:bookmarkStart w:id="552" w:name="_Toc498589617"/>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rsidR="00932C0A" w:rsidRPr="002D7FEE"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2D7FEE">
        <w:rPr>
          <w:bCs w:val="0"/>
          <w:sz w:val="24"/>
          <w:szCs w:val="24"/>
        </w:rPr>
        <w:t>Участник</w:t>
      </w:r>
      <w:r w:rsidR="00932C0A" w:rsidRPr="002D7FEE">
        <w:rPr>
          <w:bCs w:val="0"/>
          <w:sz w:val="24"/>
          <w:szCs w:val="24"/>
        </w:rPr>
        <w:t xml:space="preserve"> </w:t>
      </w:r>
      <w:r w:rsidR="0089163E" w:rsidRPr="002D7FEE">
        <w:rPr>
          <w:bCs w:val="0"/>
          <w:sz w:val="24"/>
          <w:szCs w:val="24"/>
        </w:rPr>
        <w:t xml:space="preserve">запроса предложений </w:t>
      </w:r>
      <w:r w:rsidR="00932C0A" w:rsidRPr="002D7FEE">
        <w:rPr>
          <w:bCs w:val="0"/>
          <w:sz w:val="24"/>
          <w:szCs w:val="24"/>
        </w:rPr>
        <w:t xml:space="preserve">в составе своей </w:t>
      </w:r>
      <w:r w:rsidR="004B5EB3" w:rsidRPr="002D7FEE">
        <w:rPr>
          <w:bCs w:val="0"/>
          <w:sz w:val="24"/>
          <w:szCs w:val="24"/>
        </w:rPr>
        <w:t>Заявк</w:t>
      </w:r>
      <w:r w:rsidR="00932C0A" w:rsidRPr="002D7FEE">
        <w:rPr>
          <w:bCs w:val="0"/>
          <w:sz w:val="24"/>
          <w:szCs w:val="24"/>
        </w:rPr>
        <w:t xml:space="preserve">и представляет обеспечение исполнения обязательств, связанных с участием в </w:t>
      </w:r>
      <w:r w:rsidR="0089163E" w:rsidRPr="002D7FEE">
        <w:rPr>
          <w:bCs w:val="0"/>
          <w:sz w:val="24"/>
          <w:szCs w:val="24"/>
        </w:rPr>
        <w:t>запросе предложений</w:t>
      </w:r>
      <w:r w:rsidR="00932C0A" w:rsidRPr="002D7FEE">
        <w:rPr>
          <w:bCs w:val="0"/>
          <w:sz w:val="24"/>
          <w:szCs w:val="24"/>
        </w:rPr>
        <w:t xml:space="preserve"> и подачей </w:t>
      </w:r>
      <w:r w:rsidR="004B5EB3" w:rsidRPr="002D7FEE">
        <w:rPr>
          <w:bCs w:val="0"/>
          <w:sz w:val="24"/>
          <w:szCs w:val="24"/>
        </w:rPr>
        <w:t>Заявк</w:t>
      </w:r>
      <w:r w:rsidR="00932C0A" w:rsidRPr="002D7FEE">
        <w:rPr>
          <w:bCs w:val="0"/>
          <w:sz w:val="24"/>
          <w:szCs w:val="24"/>
        </w:rPr>
        <w:t xml:space="preserve">и, на </w:t>
      </w:r>
      <w:r w:rsidR="00611BDE" w:rsidRPr="00611BDE">
        <w:rPr>
          <w:bCs w:val="0"/>
          <w:sz w:val="24"/>
          <w:szCs w:val="24"/>
        </w:rPr>
        <w:t xml:space="preserve">сумму 2% от </w:t>
      </w:r>
      <w:r w:rsidR="00932C0A" w:rsidRPr="002D7FEE">
        <w:rPr>
          <w:bCs w:val="0"/>
          <w:sz w:val="24"/>
          <w:szCs w:val="24"/>
        </w:rPr>
        <w:t xml:space="preserve">стоимости </w:t>
      </w:r>
      <w:r w:rsidR="004B5EB3" w:rsidRPr="002D7FEE">
        <w:rPr>
          <w:bCs w:val="0"/>
          <w:sz w:val="24"/>
          <w:szCs w:val="24"/>
        </w:rPr>
        <w:t>Заявк</w:t>
      </w:r>
      <w:r w:rsidR="00932C0A" w:rsidRPr="002D7FEE">
        <w:rPr>
          <w:bCs w:val="0"/>
          <w:sz w:val="24"/>
          <w:szCs w:val="24"/>
        </w:rPr>
        <w:t xml:space="preserve">и, с учетом НДС. </w:t>
      </w:r>
    </w:p>
    <w:p w:rsidR="00932C0A"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611BDE">
        <w:rPr>
          <w:bCs w:val="0"/>
          <w:sz w:val="24"/>
          <w:szCs w:val="24"/>
        </w:rPr>
        <w:t>Обеспечение исполнения</w:t>
      </w:r>
      <w:r w:rsidRPr="002D7FEE">
        <w:rPr>
          <w:sz w:val="24"/>
          <w:szCs w:val="24"/>
        </w:rPr>
        <w:t xml:space="preserve"> обязательств Участника может предоставляться Участником в форме соглашения о неустойке (п. </w:t>
      </w:r>
      <w:r w:rsidR="00EE380A">
        <w:fldChar w:fldCharType="begin"/>
      </w:r>
      <w:r w:rsidR="00EE380A">
        <w:instrText xml:space="preserve"> REF _Ref467168844 \r \h  \* MERGEFORMAT </w:instrText>
      </w:r>
      <w:r w:rsidR="00EE380A">
        <w:fldChar w:fldCharType="separate"/>
      </w:r>
      <w:r w:rsidR="00291DEA" w:rsidRPr="00291DEA">
        <w:rPr>
          <w:sz w:val="24"/>
          <w:szCs w:val="24"/>
        </w:rPr>
        <w:t>3.3.14.3</w:t>
      </w:r>
      <w:r w:rsidR="00EE380A">
        <w:fldChar w:fldCharType="end"/>
      </w:r>
      <w:r w:rsidRPr="002D7FEE">
        <w:rPr>
          <w:sz w:val="24"/>
          <w:szCs w:val="24"/>
        </w:rPr>
        <w:t xml:space="preserve">) или путем внесения денежных средств на расчетный счет Заказчика (п. </w:t>
      </w:r>
      <w:r w:rsidR="00EE380A">
        <w:fldChar w:fldCharType="begin"/>
      </w:r>
      <w:r w:rsidR="00EE380A">
        <w:instrText xml:space="preserve"> REF _Ref442263553 \r \h  \* MERGEFORMAT </w:instrText>
      </w:r>
      <w:r w:rsidR="00EE380A">
        <w:fldChar w:fldCharType="separate"/>
      </w:r>
      <w:r w:rsidR="00291DEA" w:rsidRPr="00291DEA">
        <w:rPr>
          <w:sz w:val="24"/>
          <w:szCs w:val="24"/>
        </w:rPr>
        <w:t>3.3.14.4</w:t>
      </w:r>
      <w:r w:rsidR="00EE380A">
        <w:fldChar w:fldCharType="end"/>
      </w:r>
      <w:r w:rsidRPr="002D7FEE">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D7FEE">
        <w:rPr>
          <w:bCs w:val="0"/>
          <w:sz w:val="24"/>
          <w:szCs w:val="24"/>
        </w:rPr>
        <w:t>.</w:t>
      </w:r>
    </w:p>
    <w:p w:rsidR="006D05F2"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3" w:name="_Ref467168844"/>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3"/>
      <w:r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4" w:name="_Ref306390343"/>
      <w:r w:rsidRPr="002D7FEE">
        <w:rPr>
          <w:sz w:val="24"/>
          <w:szCs w:val="24"/>
        </w:rPr>
        <w:t>Форма соглашения о неустойке должна</w:t>
      </w:r>
      <w:r w:rsidR="00ED01BF" w:rsidRPr="002D7FEE">
        <w:rPr>
          <w:sz w:val="24"/>
          <w:szCs w:val="24"/>
        </w:rPr>
        <w:t xml:space="preserve"> соответствовать требованиям ст</w:t>
      </w:r>
      <w:r w:rsidRPr="002D7FEE">
        <w:rPr>
          <w:sz w:val="24"/>
          <w:szCs w:val="24"/>
        </w:rPr>
        <w:t>.330, 331 Гражданского кодекса Российской Федерации</w:t>
      </w:r>
      <w:bookmarkEnd w:id="554"/>
      <w:r w:rsidR="003C2207" w:rsidRPr="002D7FEE">
        <w:rPr>
          <w:sz w:val="24"/>
          <w:szCs w:val="24"/>
        </w:rPr>
        <w:t xml:space="preserve"> и быть подготовлена по </w:t>
      </w:r>
      <w:r w:rsidR="005818B2" w:rsidRPr="002D7FEE">
        <w:rPr>
          <w:spacing w:val="-1"/>
          <w:sz w:val="24"/>
          <w:szCs w:val="24"/>
        </w:rPr>
        <w:t>форме и в соответствии с инструкциями, приведенными в настоящей Документации по запросу предложений</w:t>
      </w:r>
      <w:r w:rsidR="003C2207" w:rsidRPr="002D7FEE">
        <w:rPr>
          <w:sz w:val="24"/>
          <w:szCs w:val="24"/>
        </w:rPr>
        <w:t xml:space="preserve"> (</w:t>
      </w:r>
      <w:r w:rsidR="003C2207" w:rsidRPr="002D7FEE">
        <w:rPr>
          <w:sz w:val="24"/>
          <w:szCs w:val="24"/>
          <w:lang w:eastAsia="ru-RU"/>
        </w:rPr>
        <w:t xml:space="preserve">подраздел </w:t>
      </w:r>
      <w:r w:rsidR="00EE380A">
        <w:fldChar w:fldCharType="begin"/>
      </w:r>
      <w:r w:rsidR="00EE380A">
        <w:instrText xml:space="preserve"> REF _Ref440272678 \r \h  \* MERGEFORMAT </w:instrText>
      </w:r>
      <w:r w:rsidR="00EE380A">
        <w:fldChar w:fldCharType="separate"/>
      </w:r>
      <w:r w:rsidR="00291DEA" w:rsidRPr="00291DEA">
        <w:rPr>
          <w:sz w:val="24"/>
          <w:szCs w:val="24"/>
          <w:lang w:eastAsia="ru-RU"/>
        </w:rPr>
        <w:t>5.14</w:t>
      </w:r>
      <w:r w:rsidR="00EE380A">
        <w:fldChar w:fldCharType="end"/>
      </w:r>
      <w:r w:rsidR="003C2207" w:rsidRPr="002D7FEE">
        <w:rPr>
          <w:sz w:val="24"/>
          <w:szCs w:val="24"/>
        </w:rPr>
        <w:t>)</w:t>
      </w:r>
      <w:r w:rsidR="000A6857"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bCs/>
          <w:sz w:val="24"/>
          <w:szCs w:val="24"/>
        </w:rPr>
      </w:pPr>
      <w:bookmarkStart w:id="555" w:name="_Ref307586570"/>
      <w:r w:rsidRPr="002D7FEE">
        <w:rPr>
          <w:sz w:val="24"/>
          <w:szCs w:val="24"/>
        </w:rPr>
        <w:t>В соглашении о неустойке должно быть указано</w:t>
      </w:r>
      <w:bookmarkStart w:id="556" w:name="_Ref305753174"/>
      <w:r w:rsidRPr="002D7FEE">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D7FEE">
        <w:rPr>
          <w:sz w:val="24"/>
          <w:szCs w:val="24"/>
        </w:rPr>
        <w:t>запросе предложений</w:t>
      </w:r>
      <w:r w:rsidRPr="002D7FEE">
        <w:rPr>
          <w:sz w:val="24"/>
          <w:szCs w:val="24"/>
        </w:rPr>
        <w:t>:</w:t>
      </w:r>
      <w:bookmarkEnd w:id="555"/>
      <w:bookmarkEnd w:id="556"/>
    </w:p>
    <w:p w:rsidR="00932C0A" w:rsidRPr="002D7FEE"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lastRenderedPageBreak/>
        <w:t>изменения Заявки</w:t>
      </w:r>
      <w:r w:rsidR="00932C0A" w:rsidRPr="002D7FEE">
        <w:rPr>
          <w:bCs w:val="0"/>
          <w:sz w:val="24"/>
          <w:szCs w:val="24"/>
        </w:rPr>
        <w:t>, в том числе в процессе проведения переторжки, в течение срока ее действия (п.</w:t>
      </w:r>
      <w:r w:rsidR="00EE380A">
        <w:fldChar w:fldCharType="begin"/>
      </w:r>
      <w:r w:rsidR="00EE380A">
        <w:instrText xml:space="preserve"> REF _Ref306008743 \r \h  \* MERGEFORMAT </w:instrText>
      </w:r>
      <w:r w:rsidR="00EE380A">
        <w:fldChar w:fldCharType="separate"/>
      </w:r>
      <w:r w:rsidR="00291DEA" w:rsidRPr="00291DEA">
        <w:rPr>
          <w:bCs w:val="0"/>
          <w:sz w:val="24"/>
          <w:szCs w:val="24"/>
        </w:rPr>
        <w:t>3.3.4</w:t>
      </w:r>
      <w:r w:rsidR="00EE380A">
        <w:fldChar w:fldCharType="end"/>
      </w:r>
      <w:r w:rsidR="00932C0A" w:rsidRPr="002D7FEE">
        <w:rPr>
          <w:bCs w:val="0"/>
          <w:sz w:val="24"/>
          <w:szCs w:val="24"/>
        </w:rPr>
        <w:t xml:space="preserve">) после истечения срока окончания подачи заявок (п. </w:t>
      </w:r>
      <w:r w:rsidR="00EE380A">
        <w:fldChar w:fldCharType="begin"/>
      </w:r>
      <w:r w:rsidR="00EE380A">
        <w:instrText xml:space="preserve"> REF _Ref440289953 \r \h  \* MERGEFORMAT </w:instrText>
      </w:r>
      <w:r w:rsidR="00EE380A">
        <w:fldChar w:fldCharType="separate"/>
      </w:r>
      <w:r w:rsidR="00291DEA" w:rsidRPr="00291DEA">
        <w:rPr>
          <w:bCs w:val="0"/>
          <w:sz w:val="24"/>
          <w:szCs w:val="24"/>
        </w:rPr>
        <w:t>3.4.1.3</w:t>
      </w:r>
      <w:r w:rsidR="00EE380A">
        <w:fldChar w:fldCharType="end"/>
      </w:r>
      <w:r w:rsidR="00932C0A" w:rsidRPr="002D7FEE">
        <w:rPr>
          <w:bCs w:val="0"/>
          <w:sz w:val="24"/>
          <w:szCs w:val="24"/>
        </w:rPr>
        <w:t>);</w:t>
      </w:r>
    </w:p>
    <w:p w:rsidR="00932C0A" w:rsidRPr="002D7FEE"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предоставления недостоверных сведений или искажения информации</w:t>
      </w:r>
      <w:r w:rsidR="004B3E68" w:rsidRPr="002D7FEE">
        <w:rPr>
          <w:bCs w:val="0"/>
          <w:sz w:val="24"/>
          <w:szCs w:val="24"/>
        </w:rPr>
        <w:t>, предоставлени</w:t>
      </w:r>
      <w:r w:rsidR="00E63ECD" w:rsidRPr="002D7FEE">
        <w:rPr>
          <w:bCs w:val="0"/>
          <w:sz w:val="24"/>
          <w:szCs w:val="24"/>
        </w:rPr>
        <w:t>я</w:t>
      </w:r>
      <w:r w:rsidR="00F620A0" w:rsidRPr="002D7FEE">
        <w:rPr>
          <w:bCs w:val="0"/>
          <w:sz w:val="24"/>
          <w:szCs w:val="24"/>
        </w:rPr>
        <w:t xml:space="preserve"> </w:t>
      </w:r>
      <w:r w:rsidR="004B3E68" w:rsidRPr="002D7FEE">
        <w:rPr>
          <w:bCs w:val="0"/>
          <w:sz w:val="24"/>
          <w:szCs w:val="24"/>
        </w:rPr>
        <w:t xml:space="preserve">фальсифицированных </w:t>
      </w:r>
      <w:r w:rsidR="00F620A0" w:rsidRPr="002D7FEE">
        <w:rPr>
          <w:bCs w:val="0"/>
          <w:sz w:val="24"/>
          <w:szCs w:val="24"/>
        </w:rPr>
        <w:t xml:space="preserve">документов, </w:t>
      </w:r>
      <w:r w:rsidRPr="002D7FEE">
        <w:rPr>
          <w:bCs w:val="0"/>
          <w:sz w:val="24"/>
          <w:szCs w:val="24"/>
        </w:rPr>
        <w:t xml:space="preserve">приведенных в составе </w:t>
      </w:r>
      <w:r w:rsidR="004B5EB3" w:rsidRPr="002D7FEE">
        <w:rPr>
          <w:bCs w:val="0"/>
          <w:sz w:val="24"/>
          <w:szCs w:val="24"/>
        </w:rPr>
        <w:t>Заявк</w:t>
      </w:r>
      <w:r w:rsidRPr="002D7FEE">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2D7FEE">
        <w:rPr>
          <w:bCs w:val="0"/>
          <w:sz w:val="24"/>
          <w:szCs w:val="24"/>
        </w:rPr>
        <w:t xml:space="preserve">отказа </w:t>
      </w:r>
      <w:r w:rsidR="009C744E" w:rsidRPr="002D7FEE">
        <w:rPr>
          <w:bCs w:val="0"/>
          <w:sz w:val="24"/>
          <w:szCs w:val="24"/>
        </w:rPr>
        <w:t>Участник</w:t>
      </w:r>
      <w:r w:rsidR="004C5164" w:rsidRPr="002D7FEE">
        <w:rPr>
          <w:bCs w:val="0"/>
          <w:sz w:val="24"/>
          <w:szCs w:val="24"/>
        </w:rPr>
        <w:t xml:space="preserve">а </w:t>
      </w:r>
      <w:r w:rsidR="007D07A7" w:rsidRPr="002D7FEE">
        <w:rPr>
          <w:bCs w:val="0"/>
          <w:sz w:val="24"/>
          <w:szCs w:val="24"/>
        </w:rPr>
        <w:t xml:space="preserve">запроса </w:t>
      </w:r>
      <w:r w:rsidR="00D536DC" w:rsidRPr="002D7FEE">
        <w:rPr>
          <w:bCs w:val="0"/>
          <w:sz w:val="24"/>
          <w:szCs w:val="24"/>
        </w:rPr>
        <w:t>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 лучшей,</w:t>
      </w:r>
      <w:r w:rsidR="00D536DC" w:rsidRPr="002D7FEE">
        <w:rPr>
          <w:bCs w:val="0"/>
          <w:sz w:val="24"/>
          <w:szCs w:val="24"/>
        </w:rPr>
        <w:t xml:space="preserve"> </w:t>
      </w:r>
      <w:r w:rsidRPr="002D7FEE">
        <w:rPr>
          <w:bCs w:val="0"/>
          <w:sz w:val="24"/>
          <w:szCs w:val="24"/>
        </w:rPr>
        <w:t xml:space="preserve">либо </w:t>
      </w:r>
      <w:r w:rsidR="009C744E" w:rsidRPr="002D7FEE">
        <w:rPr>
          <w:bCs w:val="0"/>
          <w:sz w:val="24"/>
          <w:szCs w:val="24"/>
        </w:rPr>
        <w:t>Участник</w:t>
      </w:r>
      <w:r w:rsidRPr="002D7FEE">
        <w:rPr>
          <w:bCs w:val="0"/>
          <w:sz w:val="24"/>
          <w:szCs w:val="24"/>
        </w:rPr>
        <w:t xml:space="preserve">а </w:t>
      </w:r>
      <w:r w:rsidR="00D536DC" w:rsidRPr="002D7FEE">
        <w:rPr>
          <w:bCs w:val="0"/>
          <w:sz w:val="24"/>
          <w:szCs w:val="24"/>
        </w:rPr>
        <w:t>запроса предложений</w:t>
      </w:r>
      <w:r w:rsidRPr="002D7FEE">
        <w:rPr>
          <w:bCs w:val="0"/>
          <w:sz w:val="24"/>
          <w:szCs w:val="24"/>
        </w:rPr>
        <w:t>, давшего предпоследн</w:t>
      </w:r>
      <w:r w:rsidR="00FE5731" w:rsidRPr="002D7FEE">
        <w:rPr>
          <w:bCs w:val="0"/>
          <w:sz w:val="24"/>
          <w:szCs w:val="24"/>
        </w:rPr>
        <w:t>юю</w:t>
      </w:r>
      <w:r w:rsidRPr="002D7FEE">
        <w:rPr>
          <w:bCs w:val="0"/>
          <w:sz w:val="24"/>
          <w:szCs w:val="24"/>
        </w:rPr>
        <w:t xml:space="preserve"> </w:t>
      </w:r>
      <w:r w:rsidR="004B5EB3" w:rsidRPr="002D7FEE">
        <w:rPr>
          <w:bCs w:val="0"/>
          <w:sz w:val="24"/>
          <w:szCs w:val="24"/>
        </w:rPr>
        <w:t>Заявк</w:t>
      </w:r>
      <w:r w:rsidR="00FE5731" w:rsidRPr="002D7FEE">
        <w:rPr>
          <w:bCs w:val="0"/>
          <w:sz w:val="24"/>
          <w:szCs w:val="24"/>
        </w:rPr>
        <w:t xml:space="preserve">у </w:t>
      </w:r>
      <w:r w:rsidRPr="002D7FEE">
        <w:rPr>
          <w:bCs w:val="0"/>
          <w:sz w:val="24"/>
          <w:szCs w:val="24"/>
        </w:rPr>
        <w:t xml:space="preserve">по цене при условии уклонения </w:t>
      </w:r>
      <w:r w:rsidR="009C744E" w:rsidRPr="002D7FEE">
        <w:rPr>
          <w:bCs w:val="0"/>
          <w:sz w:val="24"/>
          <w:szCs w:val="24"/>
        </w:rPr>
        <w:t>Участник</w:t>
      </w:r>
      <w:r w:rsidR="004C5164" w:rsidRPr="002D7FEE">
        <w:rPr>
          <w:bCs w:val="0"/>
          <w:sz w:val="24"/>
          <w:szCs w:val="24"/>
        </w:rPr>
        <w:t xml:space="preserve">а </w:t>
      </w:r>
      <w:r w:rsidR="00FE5731" w:rsidRPr="002D7FEE">
        <w:rPr>
          <w:bCs w:val="0"/>
          <w:sz w:val="24"/>
          <w:szCs w:val="24"/>
        </w:rPr>
        <w:t>запроса 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w:t>
      </w:r>
      <w:r w:rsidR="004C5164" w:rsidRPr="00E71A48">
        <w:rPr>
          <w:sz w:val="24"/>
          <w:szCs w:val="24"/>
        </w:rPr>
        <w:t xml:space="preserve">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C55095">
        <w:rPr>
          <w:bCs w:val="0"/>
          <w:sz w:val="24"/>
          <w:szCs w:val="24"/>
        </w:rPr>
        <w:fldChar w:fldCharType="begin"/>
      </w:r>
      <w:r w:rsidR="00A12245">
        <w:rPr>
          <w:bCs w:val="0"/>
          <w:sz w:val="24"/>
          <w:szCs w:val="24"/>
        </w:rPr>
        <w:instrText xml:space="preserve"> REF _Ref468975287 \r \h </w:instrText>
      </w:r>
      <w:r w:rsidR="00C55095">
        <w:rPr>
          <w:bCs w:val="0"/>
          <w:sz w:val="24"/>
          <w:szCs w:val="24"/>
        </w:rPr>
      </w:r>
      <w:r w:rsidR="00C55095">
        <w:rPr>
          <w:bCs w:val="0"/>
          <w:sz w:val="24"/>
          <w:szCs w:val="24"/>
        </w:rPr>
        <w:fldChar w:fldCharType="separate"/>
      </w:r>
      <w:r w:rsidR="00291DEA">
        <w:rPr>
          <w:bCs w:val="0"/>
          <w:sz w:val="24"/>
          <w:szCs w:val="24"/>
        </w:rPr>
        <w:t>3.12</w:t>
      </w:r>
      <w:r w:rsidR="00C55095">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C55095">
        <w:rPr>
          <w:bCs w:val="0"/>
          <w:sz w:val="24"/>
          <w:szCs w:val="24"/>
        </w:rPr>
        <w:fldChar w:fldCharType="begin"/>
      </w:r>
      <w:r w:rsidR="001248B1">
        <w:rPr>
          <w:bCs w:val="0"/>
          <w:sz w:val="24"/>
          <w:szCs w:val="24"/>
        </w:rPr>
        <w:instrText xml:space="preserve"> REF _Ref468195951 \r \h </w:instrText>
      </w:r>
      <w:r w:rsidR="00C55095">
        <w:rPr>
          <w:bCs w:val="0"/>
          <w:sz w:val="24"/>
          <w:szCs w:val="24"/>
        </w:rPr>
      </w:r>
      <w:r w:rsidR="00C55095">
        <w:rPr>
          <w:bCs w:val="0"/>
          <w:sz w:val="24"/>
          <w:szCs w:val="24"/>
        </w:rPr>
        <w:fldChar w:fldCharType="separate"/>
      </w:r>
      <w:r w:rsidR="00291DEA">
        <w:rPr>
          <w:bCs w:val="0"/>
          <w:sz w:val="24"/>
          <w:szCs w:val="24"/>
        </w:rPr>
        <w:t>3.13</w:t>
      </w:r>
      <w:r w:rsidR="00C55095">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7" w:name="_Ref307563802"/>
      <w:r w:rsidRPr="00E71A48">
        <w:rPr>
          <w:sz w:val="24"/>
          <w:szCs w:val="24"/>
        </w:rPr>
        <w:t xml:space="preserve">В случаях, указанных в п. </w:t>
      </w:r>
      <w:r w:rsidR="00EE380A">
        <w:fldChar w:fldCharType="begin"/>
      </w:r>
      <w:r w:rsidR="00EE380A">
        <w:instrText xml:space="preserve"> REF _Ref305753174 \r \h  \* MERGEFORMAT </w:instrText>
      </w:r>
      <w:r w:rsidR="00EE380A">
        <w:fldChar w:fldCharType="separate"/>
      </w:r>
      <w:r w:rsidR="00291DEA" w:rsidRPr="00291DEA">
        <w:rPr>
          <w:sz w:val="24"/>
          <w:szCs w:val="24"/>
        </w:rPr>
        <w:t>3.3.14.3.2</w:t>
      </w:r>
      <w:r w:rsidR="00EE380A">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7"/>
      <w:r w:rsidR="00611BDE">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8" w:name="_Ref299109207"/>
      <w:bookmarkStart w:id="559"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8"/>
      <w:bookmarkEnd w:id="559"/>
    </w:p>
    <w:p w:rsidR="00F21407" w:rsidRPr="00F21407" w:rsidRDefault="00F21407" w:rsidP="001405FA">
      <w:pPr>
        <w:pStyle w:val="affffff0"/>
        <w:widowControl w:val="0"/>
        <w:numPr>
          <w:ilvl w:val="0"/>
          <w:numId w:val="88"/>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EE380A">
        <w:fldChar w:fldCharType="begin"/>
      </w:r>
      <w:r w:rsidR="00EE380A">
        <w:instrText xml:space="preserve"> REF _Ref440272256 \r \h  \* MERGEFORMAT </w:instrText>
      </w:r>
      <w:r w:rsidR="00EE380A">
        <w:fldChar w:fldCharType="separate"/>
      </w:r>
      <w:r w:rsidR="00291DEA" w:rsidRPr="00291DEA">
        <w:rPr>
          <w:sz w:val="24"/>
          <w:szCs w:val="24"/>
          <w:lang w:eastAsia="ru-RU"/>
        </w:rPr>
        <w:t>5.14</w:t>
      </w:r>
      <w:r w:rsidR="00EE380A">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C55095">
        <w:fldChar w:fldCharType="begin"/>
      </w:r>
      <w:r w:rsidR="006D05F2">
        <w:rPr>
          <w:sz w:val="24"/>
          <w:szCs w:val="24"/>
          <w:lang w:eastAsia="ru-RU"/>
        </w:rPr>
        <w:instrText xml:space="preserve"> REF _Ref467752316 \r \h </w:instrText>
      </w:r>
      <w:r w:rsidR="00C55095">
        <w:fldChar w:fldCharType="separate"/>
      </w:r>
      <w:r w:rsidR="00291DEA">
        <w:rPr>
          <w:sz w:val="24"/>
          <w:szCs w:val="24"/>
          <w:lang w:eastAsia="ru-RU"/>
        </w:rPr>
        <w:t>5.15</w:t>
      </w:r>
      <w:r w:rsidR="00C55095">
        <w:fldChar w:fldCharType="end"/>
      </w:r>
      <w:r w:rsidRPr="00F21407">
        <w:rPr>
          <w:sz w:val="24"/>
          <w:szCs w:val="24"/>
        </w:rPr>
        <w:t xml:space="preserve">), в срок не позднее даты и времени окончания приема заявок, указанных в пункте </w:t>
      </w:r>
      <w:r w:rsidR="00EE380A">
        <w:fldChar w:fldCharType="begin"/>
      </w:r>
      <w:r w:rsidR="00EE380A">
        <w:instrText xml:space="preserve"> REF _Ref440289953 \r \h  \* MERGEFORMAT </w:instrText>
      </w:r>
      <w:r w:rsidR="00EE380A">
        <w:fldChar w:fldCharType="separate"/>
      </w:r>
      <w:r w:rsidR="00291DEA" w:rsidRPr="00291DEA">
        <w:rPr>
          <w:sz w:val="24"/>
          <w:szCs w:val="24"/>
        </w:rPr>
        <w:t>3.4.1.3</w:t>
      </w:r>
      <w:r w:rsidR="00EE380A">
        <w:fldChar w:fldCharType="end"/>
      </w:r>
      <w:r w:rsidRPr="00F21407">
        <w:rPr>
          <w:sz w:val="24"/>
          <w:szCs w:val="24"/>
        </w:rPr>
        <w:t xml:space="preserve"> настоящей Документации, по адресу: </w:t>
      </w:r>
      <w:r w:rsidR="00611BDE" w:rsidRPr="00D80A5F">
        <w:rPr>
          <w:iCs/>
          <w:sz w:val="24"/>
          <w:szCs w:val="24"/>
        </w:rPr>
        <w:t xml:space="preserve">РФ, 156961, г. Кострома, проспект Мира, </w:t>
      </w:r>
      <w:r w:rsidR="00611BDE" w:rsidRPr="00F25259">
        <w:rPr>
          <w:iCs/>
          <w:sz w:val="24"/>
          <w:szCs w:val="24"/>
        </w:rPr>
        <w:t>53</w:t>
      </w:r>
      <w:r w:rsidR="00611BDE" w:rsidRPr="00F25259">
        <w:rPr>
          <w:sz w:val="24"/>
          <w:szCs w:val="24"/>
        </w:rPr>
        <w:t xml:space="preserve">, </w:t>
      </w:r>
      <w:proofErr w:type="spellStart"/>
      <w:r w:rsidR="00611BDE" w:rsidRPr="00F25259">
        <w:rPr>
          <w:sz w:val="24"/>
          <w:szCs w:val="24"/>
        </w:rPr>
        <w:t>каб</w:t>
      </w:r>
      <w:proofErr w:type="spellEnd"/>
      <w:r w:rsidR="00611BDE" w:rsidRPr="00F25259">
        <w:rPr>
          <w:sz w:val="24"/>
          <w:szCs w:val="24"/>
        </w:rPr>
        <w:t xml:space="preserve">. №318, исполнительный сотрудник – </w:t>
      </w:r>
      <w:r w:rsidR="00611BDE">
        <w:rPr>
          <w:sz w:val="24"/>
          <w:szCs w:val="24"/>
        </w:rPr>
        <w:t>Кокурина Анна Анатольевна</w:t>
      </w:r>
      <w:r w:rsidR="00611BDE" w:rsidRPr="00F25259">
        <w:rPr>
          <w:sz w:val="24"/>
          <w:szCs w:val="24"/>
        </w:rPr>
        <w:t xml:space="preserve">, контактный телефон (4942) </w:t>
      </w:r>
      <w:r w:rsidR="00611BDE">
        <w:rPr>
          <w:sz w:val="24"/>
          <w:szCs w:val="24"/>
        </w:rPr>
        <w:t>396-342</w:t>
      </w:r>
      <w:r w:rsidR="00611BDE" w:rsidRPr="00382A07">
        <w:rPr>
          <w:sz w:val="24"/>
          <w:szCs w:val="24"/>
        </w:rPr>
        <w:t>.</w:t>
      </w:r>
      <w:r w:rsidRPr="00F214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EE380A">
        <w:fldChar w:fldCharType="begin"/>
      </w:r>
      <w:r w:rsidR="00EE380A">
        <w:instrText xml:space="preserve"> REF _Ref191386085 \r \h  \* MERGEFORMAT </w:instrText>
      </w:r>
      <w:r w:rsidR="00EE380A">
        <w:fldChar w:fldCharType="separate"/>
      </w:r>
      <w:r w:rsidR="00291DEA" w:rsidRPr="00291DEA">
        <w:rPr>
          <w:sz w:val="24"/>
          <w:szCs w:val="24"/>
        </w:rPr>
        <w:t>1.1.1</w:t>
      </w:r>
      <w:r w:rsidR="00EE380A">
        <w:fldChar w:fldCharType="end"/>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EE380A">
        <w:fldChar w:fldCharType="begin"/>
      </w:r>
      <w:r w:rsidR="00EE380A">
        <w:instrText xml:space="preserve"> REF _Ref303323780 \r \h  \* MERGEFORMAT </w:instrText>
      </w:r>
      <w:r w:rsidR="00EE380A">
        <w:fldChar w:fldCharType="separate"/>
      </w:r>
      <w:r w:rsidR="00291DEA" w:rsidRPr="00291DEA">
        <w:rPr>
          <w:sz w:val="24"/>
          <w:szCs w:val="24"/>
        </w:rPr>
        <w:t>1.1.4</w:t>
      </w:r>
      <w:r w:rsidR="00EE380A">
        <w:fldChar w:fldCharType="end"/>
      </w:r>
      <w:r w:rsidRPr="00F21407">
        <w:rPr>
          <w:sz w:val="24"/>
          <w:szCs w:val="24"/>
        </w:rPr>
        <w:t>.</w:t>
      </w:r>
    </w:p>
    <w:p w:rsidR="00F21407" w:rsidRPr="002D7FEE" w:rsidRDefault="00F21407" w:rsidP="001405FA">
      <w:pPr>
        <w:pStyle w:val="affffff0"/>
        <w:widowControl w:val="0"/>
        <w:numPr>
          <w:ilvl w:val="0"/>
          <w:numId w:val="88"/>
        </w:numPr>
        <w:tabs>
          <w:tab w:val="left" w:pos="1985"/>
        </w:tabs>
        <w:suppressAutoHyphens w:val="0"/>
        <w:spacing w:line="264" w:lineRule="auto"/>
        <w:ind w:left="709" w:firstLine="0"/>
        <w:rPr>
          <w:sz w:val="24"/>
          <w:szCs w:val="24"/>
        </w:rPr>
      </w:pPr>
      <w:r w:rsidRPr="006D05F2">
        <w:rPr>
          <w:spacing w:val="-1"/>
          <w:sz w:val="24"/>
          <w:szCs w:val="24"/>
        </w:rPr>
        <w:t>Предоставление</w:t>
      </w:r>
      <w:r w:rsidRPr="00F21407">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2D7FEE">
        <w:rPr>
          <w:sz w:val="24"/>
          <w:szCs w:val="24"/>
        </w:rPr>
        <w:t xml:space="preserve">указанные в п. </w:t>
      </w:r>
      <w:r w:rsidR="004F7AD3">
        <w:fldChar w:fldCharType="begin"/>
      </w:r>
      <w:r w:rsidR="004F7AD3">
        <w:rPr>
          <w:sz w:val="24"/>
          <w:szCs w:val="24"/>
        </w:rPr>
        <w:instrText xml:space="preserve"> REF _Ref518916266 \r \h </w:instrText>
      </w:r>
      <w:r w:rsidR="004F7AD3">
        <w:fldChar w:fldCharType="separate"/>
      </w:r>
      <w:r w:rsidR="00291DEA">
        <w:rPr>
          <w:sz w:val="24"/>
          <w:szCs w:val="24"/>
        </w:rPr>
        <w:t>3.3.14.6</w:t>
      </w:r>
      <w:r w:rsidR="004F7AD3">
        <w:fldChar w:fldCharType="end"/>
      </w:r>
      <w:r w:rsidR="004F7AD3">
        <w:t xml:space="preserve"> </w:t>
      </w:r>
      <w:r w:rsidRPr="002D7FEE">
        <w:rPr>
          <w:sz w:val="24"/>
          <w:szCs w:val="24"/>
        </w:rPr>
        <w:t>настоящей Документации.</w:t>
      </w:r>
    </w:p>
    <w:p w:rsidR="006D05F2" w:rsidRPr="002D7FEE"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0" w:name="_Ref442263553"/>
      <w:bookmarkStart w:id="561" w:name="_Ref442189545"/>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0"/>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291DEA" w:rsidRPr="00291DEA">
        <w:rPr>
          <w:szCs w:val="24"/>
        </w:rPr>
        <w:t>3.4.1.3</w:t>
      </w:r>
      <w:r w:rsidR="00EE380A">
        <w:fldChar w:fldCharType="end"/>
      </w:r>
      <w:r w:rsidRPr="002D7FEE">
        <w:rPr>
          <w:szCs w:val="24"/>
        </w:rPr>
        <w:t>). В случае</w:t>
      </w:r>
      <w:proofErr w:type="gramStart"/>
      <w:r w:rsidRPr="002D7FEE">
        <w:rPr>
          <w:szCs w:val="24"/>
        </w:rPr>
        <w:t>,</w:t>
      </w:r>
      <w:proofErr w:type="gramEnd"/>
      <w:r w:rsidRPr="002D7FEE">
        <w:rPr>
          <w:szCs w:val="24"/>
        </w:rPr>
        <w:t xml:space="preserve"> если на момент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291DEA" w:rsidRPr="00291DEA">
        <w:rPr>
          <w:szCs w:val="24"/>
        </w:rPr>
        <w:t>3.4.1.3</w:t>
      </w:r>
      <w:r w:rsidR="00EE380A">
        <w:fldChar w:fldCharType="end"/>
      </w:r>
      <w:r w:rsidRPr="002D7FEE">
        <w:rPr>
          <w:szCs w:val="24"/>
        </w:rPr>
        <w:t xml:space="preserve">) денежные средства, перечисляемые Участником в качестве обеспечения исполнения обязательств, связанных с участием в Запросе предложений и подачей </w:t>
      </w:r>
      <w:r w:rsidRPr="002D7FEE">
        <w:rPr>
          <w:szCs w:val="24"/>
        </w:rPr>
        <w:lastRenderedPageBreak/>
        <w:t>Заявки, не поступили на расчетный счет Заказчика,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Денежные средства вносятся Участником на расчетный счет Заказчика, факт внесения Участником денежных сре</w:t>
      </w:r>
      <w:proofErr w:type="gramStart"/>
      <w:r w:rsidRPr="002D7FEE">
        <w:rPr>
          <w:szCs w:val="24"/>
        </w:rPr>
        <w:t>дств в к</w:t>
      </w:r>
      <w:proofErr w:type="gramEnd"/>
      <w:r w:rsidRPr="002D7FEE">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2D7FEE">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2D7FEE">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2D7FEE">
        <w:rPr>
          <w:szCs w:val="24"/>
        </w:rPr>
        <w:t>дств пр</w:t>
      </w:r>
      <w:proofErr w:type="gramEnd"/>
      <w:r w:rsidRPr="002D7FEE">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2D7FEE">
        <w:rPr>
          <w:szCs w:val="24"/>
        </w:rPr>
        <w:t>дств в к</w:t>
      </w:r>
      <w:proofErr w:type="gramEnd"/>
      <w:r w:rsidRPr="002D7FEE">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proofErr w:type="gramStart"/>
      <w:r w:rsidRPr="002D7FEE">
        <w:rPr>
          <w:rFonts w:eastAsia="Calibri"/>
          <w:szCs w:val="24"/>
          <w:lang w:eastAsia="en-US"/>
        </w:rPr>
        <w:t xml:space="preserve">После внесения Участником денежных средств в качестве обеспечения </w:t>
      </w:r>
      <w:r w:rsidRPr="002D7FEE">
        <w:rPr>
          <w:szCs w:val="24"/>
        </w:rPr>
        <w:t>исполнения обязательств, связанных с участием в Запросе предложений и подачей Заявки,</w:t>
      </w:r>
      <w:r w:rsidRPr="002D7FEE">
        <w:rPr>
          <w:rFonts w:eastAsia="Calibri"/>
          <w:szCs w:val="24"/>
          <w:lang w:eastAsia="en-US"/>
        </w:rPr>
        <w:t xml:space="preserve"> копию </w:t>
      </w:r>
      <w:r w:rsidRPr="002D7FEE">
        <w:rPr>
          <w:szCs w:val="24"/>
        </w:rPr>
        <w:t>платежного</w:t>
      </w:r>
      <w:r w:rsidRPr="002D7F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E380A">
        <w:fldChar w:fldCharType="begin"/>
      </w:r>
      <w:r w:rsidR="00EE380A">
        <w:instrText xml:space="preserve"> REF _Ref55335823 \r \h  \* MERGEFORMAT </w:instrText>
      </w:r>
      <w:r w:rsidR="00EE380A">
        <w:fldChar w:fldCharType="separate"/>
      </w:r>
      <w:r w:rsidR="00291DEA" w:rsidRPr="00291DEA">
        <w:rPr>
          <w:rFonts w:eastAsia="Calibri"/>
          <w:szCs w:val="24"/>
          <w:lang w:eastAsia="en-US"/>
        </w:rPr>
        <w:t>5.7</w:t>
      </w:r>
      <w:r w:rsidR="00EE380A">
        <w:fldChar w:fldCharType="end"/>
      </w:r>
      <w:r w:rsidRPr="002D7FEE">
        <w:rPr>
          <w:rFonts w:eastAsia="Calibri"/>
          <w:szCs w:val="24"/>
          <w:lang w:eastAsia="en-US"/>
        </w:rPr>
        <w:t xml:space="preserve">) Участник обязан направить на электронную почту </w:t>
      </w:r>
      <w:r w:rsidR="00611BDE" w:rsidRPr="006D463F">
        <w:rPr>
          <w:rFonts w:eastAsia="Calibri"/>
          <w:szCs w:val="24"/>
          <w:lang w:eastAsia="en-US"/>
        </w:rPr>
        <w:t>ведущему специалисту отдела</w:t>
      </w:r>
      <w:r w:rsidR="00611BDE" w:rsidRPr="00581674">
        <w:rPr>
          <w:rFonts w:eastAsia="Calibri"/>
          <w:szCs w:val="24"/>
          <w:lang w:eastAsia="en-US"/>
        </w:rPr>
        <w:t xml:space="preserve"> закупочной деятельности филиала ПАО «МРСК Центра» - «Костромаэнерго» </w:t>
      </w:r>
      <w:proofErr w:type="spellStart"/>
      <w:r w:rsidR="00611BDE">
        <w:rPr>
          <w:rFonts w:eastAsia="Calibri"/>
          <w:szCs w:val="24"/>
          <w:lang w:eastAsia="en-US"/>
        </w:rPr>
        <w:t>Кокуриной</w:t>
      </w:r>
      <w:proofErr w:type="spellEnd"/>
      <w:r w:rsidR="00611BDE">
        <w:rPr>
          <w:rFonts w:eastAsia="Calibri"/>
          <w:szCs w:val="24"/>
          <w:lang w:eastAsia="en-US"/>
        </w:rPr>
        <w:t xml:space="preserve"> Анне Анатольевне</w:t>
      </w:r>
      <w:r w:rsidR="00611BDE" w:rsidRPr="00581674">
        <w:rPr>
          <w:rFonts w:eastAsia="Calibri"/>
          <w:szCs w:val="24"/>
          <w:lang w:eastAsia="en-US"/>
        </w:rPr>
        <w:t xml:space="preserve"> - контактный телефон (4942) 396-</w:t>
      </w:r>
      <w:r w:rsidR="00611BDE">
        <w:rPr>
          <w:rFonts w:eastAsia="Calibri"/>
          <w:szCs w:val="24"/>
          <w:lang w:eastAsia="en-US"/>
        </w:rPr>
        <w:t>342</w:t>
      </w:r>
      <w:r w:rsidR="00611BDE" w:rsidRPr="00581674">
        <w:rPr>
          <w:rFonts w:eastAsia="Calibri"/>
          <w:szCs w:val="24"/>
          <w:lang w:eastAsia="en-US"/>
        </w:rPr>
        <w:t>, адрес</w:t>
      </w:r>
      <w:proofErr w:type="gramEnd"/>
      <w:r w:rsidR="00611BDE" w:rsidRPr="00581674">
        <w:rPr>
          <w:rFonts w:eastAsia="Calibri"/>
          <w:szCs w:val="24"/>
          <w:lang w:eastAsia="en-US"/>
        </w:rPr>
        <w:t xml:space="preserve"> электронной почты: </w:t>
      </w:r>
      <w:hyperlink r:id="rId34" w:history="1">
        <w:r w:rsidR="00611BDE" w:rsidRPr="00BF6369">
          <w:rPr>
            <w:rStyle w:val="a7"/>
            <w:szCs w:val="24"/>
            <w:lang w:val="en-US" w:eastAsia="ru-RU"/>
          </w:rPr>
          <w:t>Kokurina</w:t>
        </w:r>
        <w:r w:rsidR="00611BDE" w:rsidRPr="009E1884">
          <w:rPr>
            <w:rStyle w:val="a7"/>
            <w:szCs w:val="24"/>
            <w:lang w:eastAsia="ru-RU"/>
          </w:rPr>
          <w:t>.</w:t>
        </w:r>
        <w:r w:rsidR="00611BDE" w:rsidRPr="00BF6369">
          <w:rPr>
            <w:rStyle w:val="a7"/>
            <w:szCs w:val="24"/>
            <w:lang w:val="en-US" w:eastAsia="ru-RU"/>
          </w:rPr>
          <w:t>AnA</w:t>
        </w:r>
        <w:r w:rsidR="00611BDE" w:rsidRPr="009E1884">
          <w:rPr>
            <w:rStyle w:val="a7"/>
            <w:szCs w:val="24"/>
            <w:lang w:eastAsia="ru-RU"/>
          </w:rPr>
          <w:t>@</w:t>
        </w:r>
        <w:r w:rsidR="00611BDE" w:rsidRPr="00BF6369">
          <w:rPr>
            <w:rStyle w:val="a7"/>
            <w:szCs w:val="24"/>
            <w:lang w:val="en-US" w:eastAsia="ru-RU"/>
          </w:rPr>
          <w:t>mrsk</w:t>
        </w:r>
        <w:r w:rsidR="00611BDE" w:rsidRPr="009E1884">
          <w:rPr>
            <w:rStyle w:val="a7"/>
            <w:szCs w:val="24"/>
            <w:lang w:eastAsia="ru-RU"/>
          </w:rPr>
          <w:t>-1.</w:t>
        </w:r>
        <w:proofErr w:type="spellStart"/>
        <w:r w:rsidR="00611BDE" w:rsidRPr="00BF6369">
          <w:rPr>
            <w:rStyle w:val="a7"/>
            <w:szCs w:val="24"/>
            <w:lang w:val="en-US" w:eastAsia="ru-RU"/>
          </w:rPr>
          <w:t>ru</w:t>
        </w:r>
        <w:proofErr w:type="spellEnd"/>
      </w:hyperlink>
      <w:r w:rsidR="00611BDE" w:rsidRPr="00DB5A15">
        <w:rPr>
          <w:rFonts w:eastAsia="Calibri"/>
          <w:szCs w:val="24"/>
          <w:lang w:eastAsia="en-US"/>
        </w:rPr>
        <w:t>.</w:t>
      </w:r>
      <w:r w:rsidR="0070737F">
        <w:rPr>
          <w:rFonts w:eastAsia="Calibri"/>
          <w:szCs w:val="24"/>
          <w:lang w:eastAsia="en-US"/>
        </w:rPr>
        <w:t xml:space="preserve"> </w:t>
      </w:r>
      <w:r w:rsidRPr="002D7FEE">
        <w:rPr>
          <w:rFonts w:eastAsia="Calibri"/>
          <w:szCs w:val="24"/>
          <w:lang w:eastAsia="en-US"/>
        </w:rPr>
        <w:t xml:space="preserve">Данные документы необходимо направить Заказчику </w:t>
      </w:r>
      <w:r w:rsidRPr="002D7FEE">
        <w:rPr>
          <w:szCs w:val="24"/>
        </w:rPr>
        <w:t xml:space="preserve">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291DEA" w:rsidRPr="00291DEA">
        <w:rPr>
          <w:szCs w:val="24"/>
        </w:rPr>
        <w:t>3.4.1.3</w:t>
      </w:r>
      <w:r w:rsidR="00EE380A">
        <w:fldChar w:fldCharType="end"/>
      </w:r>
      <w:r w:rsidRPr="002D7FEE">
        <w:rPr>
          <w:szCs w:val="24"/>
        </w:rPr>
        <w:t>).</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562" w:name="_Ref469321985"/>
      <w:r w:rsidRPr="002D7FEE">
        <w:rPr>
          <w:rFonts w:eastAsia="Calibri"/>
          <w:szCs w:val="24"/>
          <w:lang w:eastAsia="en-US"/>
        </w:rPr>
        <w:t>Реквизиты</w:t>
      </w:r>
      <w:r w:rsidRPr="002D7FEE">
        <w:rPr>
          <w:szCs w:val="24"/>
        </w:rPr>
        <w:t xml:space="preserve"> Заказчика для перечисления денежных сре</w:t>
      </w:r>
      <w:proofErr w:type="gramStart"/>
      <w:r w:rsidRPr="002D7FEE">
        <w:rPr>
          <w:szCs w:val="24"/>
        </w:rPr>
        <w:t>дств в к</w:t>
      </w:r>
      <w:proofErr w:type="gramEnd"/>
      <w:r w:rsidRPr="002D7FEE">
        <w:rPr>
          <w:szCs w:val="24"/>
        </w:rPr>
        <w:t>ачестве обеспечения обязательств, связанных с участием в Запросе предложений и подачей Заявки:</w:t>
      </w:r>
      <w:bookmarkEnd w:id="562"/>
    </w:p>
    <w:p w:rsidR="0070737F" w:rsidRPr="00787993" w:rsidRDefault="0070737F" w:rsidP="0070737F">
      <w:pPr>
        <w:pStyle w:val="Times120"/>
        <w:suppressAutoHyphens w:val="0"/>
        <w:autoSpaceDN w:val="0"/>
        <w:adjustRightInd w:val="0"/>
        <w:spacing w:before="120" w:line="240" w:lineRule="exact"/>
        <w:ind w:left="567" w:firstLine="0"/>
        <w:rPr>
          <w:szCs w:val="24"/>
          <w:u w:val="single"/>
        </w:rPr>
      </w:pPr>
      <w:r w:rsidRPr="00787993">
        <w:rPr>
          <w:szCs w:val="24"/>
          <w:u w:val="single"/>
        </w:rPr>
        <w:t xml:space="preserve">Получатель платежа: </w:t>
      </w:r>
    </w:p>
    <w:p w:rsidR="0070737F" w:rsidRPr="00787993" w:rsidRDefault="0070737F" w:rsidP="0070737F">
      <w:pPr>
        <w:pStyle w:val="Times120"/>
        <w:suppressAutoHyphens w:val="0"/>
        <w:autoSpaceDN w:val="0"/>
        <w:adjustRightInd w:val="0"/>
        <w:spacing w:before="120" w:line="160" w:lineRule="atLeast"/>
        <w:ind w:left="567" w:firstLine="0"/>
        <w:rPr>
          <w:szCs w:val="24"/>
        </w:rPr>
      </w:pPr>
      <w:r w:rsidRPr="00787993">
        <w:rPr>
          <w:szCs w:val="24"/>
        </w:rPr>
        <w:t>ПАО «МРСК Центра»</w:t>
      </w:r>
    </w:p>
    <w:p w:rsidR="0070737F" w:rsidRPr="00787993" w:rsidRDefault="0070737F" w:rsidP="0070737F">
      <w:pPr>
        <w:pStyle w:val="Times120"/>
        <w:suppressAutoHyphens w:val="0"/>
        <w:autoSpaceDN w:val="0"/>
        <w:adjustRightInd w:val="0"/>
        <w:spacing w:line="160" w:lineRule="atLeast"/>
        <w:ind w:left="567" w:firstLine="0"/>
        <w:rPr>
          <w:szCs w:val="24"/>
        </w:rPr>
      </w:pPr>
      <w:r w:rsidRPr="00787993">
        <w:rPr>
          <w:szCs w:val="24"/>
        </w:rPr>
        <w:t xml:space="preserve">Юридический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70737F" w:rsidRPr="00787993" w:rsidRDefault="0070737F" w:rsidP="0070737F">
      <w:pPr>
        <w:pStyle w:val="Times120"/>
        <w:suppressAutoHyphens w:val="0"/>
        <w:autoSpaceDN w:val="0"/>
        <w:adjustRightInd w:val="0"/>
        <w:spacing w:line="160" w:lineRule="atLeast"/>
        <w:ind w:left="567" w:firstLine="0"/>
        <w:rPr>
          <w:szCs w:val="24"/>
        </w:rPr>
      </w:pPr>
      <w:r w:rsidRPr="00787993">
        <w:rPr>
          <w:szCs w:val="24"/>
        </w:rPr>
        <w:t xml:space="preserve">Фактический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70737F" w:rsidRPr="00787993" w:rsidRDefault="0070737F" w:rsidP="0070737F">
      <w:pPr>
        <w:pStyle w:val="Times120"/>
        <w:suppressAutoHyphens w:val="0"/>
        <w:autoSpaceDN w:val="0"/>
        <w:adjustRightInd w:val="0"/>
        <w:spacing w:before="120" w:line="160" w:lineRule="atLeast"/>
        <w:ind w:left="567" w:firstLine="0"/>
        <w:rPr>
          <w:szCs w:val="24"/>
        </w:rPr>
      </w:pPr>
      <w:r w:rsidRPr="00787993">
        <w:rPr>
          <w:szCs w:val="24"/>
        </w:rPr>
        <w:t xml:space="preserve">Почтовый адрес: Филиал ПАО «МРСК Центра» – «Костромаэнерго», 156961, </w:t>
      </w:r>
      <w:proofErr w:type="spellStart"/>
      <w:r w:rsidRPr="00787993">
        <w:rPr>
          <w:szCs w:val="24"/>
        </w:rPr>
        <w:t>г</w:t>
      </w:r>
      <w:proofErr w:type="gramStart"/>
      <w:r w:rsidRPr="00787993">
        <w:rPr>
          <w:szCs w:val="24"/>
        </w:rPr>
        <w:t>.К</w:t>
      </w:r>
      <w:proofErr w:type="gramEnd"/>
      <w:r w:rsidRPr="00787993">
        <w:rPr>
          <w:szCs w:val="24"/>
        </w:rPr>
        <w:t>острома</w:t>
      </w:r>
      <w:proofErr w:type="spellEnd"/>
      <w:r w:rsidRPr="00787993">
        <w:rPr>
          <w:szCs w:val="24"/>
        </w:rPr>
        <w:t>, проспект Мира, 53</w:t>
      </w:r>
    </w:p>
    <w:p w:rsidR="0070737F" w:rsidRPr="00787993" w:rsidRDefault="0070737F" w:rsidP="0070737F">
      <w:pPr>
        <w:pStyle w:val="Times120"/>
        <w:suppressAutoHyphens w:val="0"/>
        <w:autoSpaceDN w:val="0"/>
        <w:adjustRightInd w:val="0"/>
        <w:spacing w:before="120" w:line="160" w:lineRule="atLeast"/>
        <w:ind w:left="567" w:firstLine="0"/>
        <w:rPr>
          <w:szCs w:val="24"/>
        </w:rPr>
      </w:pPr>
      <w:r w:rsidRPr="00787993">
        <w:rPr>
          <w:szCs w:val="24"/>
        </w:rPr>
        <w:t>Тел. (4942) 396-359</w:t>
      </w:r>
    </w:p>
    <w:p w:rsidR="0070737F" w:rsidRPr="00787993" w:rsidRDefault="0070737F" w:rsidP="0070737F">
      <w:pPr>
        <w:pStyle w:val="Times120"/>
        <w:suppressAutoHyphens w:val="0"/>
        <w:autoSpaceDN w:val="0"/>
        <w:adjustRightInd w:val="0"/>
        <w:spacing w:before="60" w:line="160" w:lineRule="atLeast"/>
        <w:ind w:left="567" w:firstLine="0"/>
        <w:rPr>
          <w:szCs w:val="24"/>
        </w:rPr>
      </w:pPr>
      <w:r w:rsidRPr="00787993">
        <w:rPr>
          <w:szCs w:val="24"/>
        </w:rPr>
        <w:t>ИНН 6901067107</w:t>
      </w:r>
    </w:p>
    <w:p w:rsidR="0070737F" w:rsidRPr="00787993" w:rsidRDefault="0070737F" w:rsidP="0070737F">
      <w:pPr>
        <w:pStyle w:val="Times120"/>
        <w:suppressAutoHyphens w:val="0"/>
        <w:autoSpaceDN w:val="0"/>
        <w:adjustRightInd w:val="0"/>
        <w:spacing w:before="60" w:line="160" w:lineRule="atLeast"/>
        <w:ind w:left="567" w:firstLine="0"/>
        <w:rPr>
          <w:szCs w:val="24"/>
        </w:rPr>
      </w:pPr>
      <w:r w:rsidRPr="00787993">
        <w:rPr>
          <w:szCs w:val="24"/>
        </w:rPr>
        <w:t>КПП 440102001</w:t>
      </w:r>
    </w:p>
    <w:p w:rsidR="0070737F" w:rsidRPr="00787993" w:rsidRDefault="0070737F" w:rsidP="0070737F">
      <w:pPr>
        <w:pStyle w:val="Times120"/>
        <w:suppressAutoHyphens w:val="0"/>
        <w:autoSpaceDN w:val="0"/>
        <w:adjustRightInd w:val="0"/>
        <w:spacing w:before="60" w:line="160" w:lineRule="atLeast"/>
        <w:ind w:left="567" w:firstLine="0"/>
        <w:rPr>
          <w:szCs w:val="24"/>
        </w:rPr>
      </w:pPr>
      <w:proofErr w:type="gramStart"/>
      <w:r w:rsidRPr="00787993">
        <w:rPr>
          <w:szCs w:val="24"/>
        </w:rPr>
        <w:t>р</w:t>
      </w:r>
      <w:proofErr w:type="gramEnd"/>
      <w:r w:rsidRPr="00787993">
        <w:rPr>
          <w:szCs w:val="24"/>
        </w:rPr>
        <w:t>/с 40702810829000001175 в Отделении № 8640 Сбербанка России г. Кострома</w:t>
      </w:r>
    </w:p>
    <w:p w:rsidR="0070737F" w:rsidRDefault="0070737F" w:rsidP="0070737F">
      <w:pPr>
        <w:pStyle w:val="Times120"/>
        <w:suppressAutoHyphens w:val="0"/>
        <w:autoSpaceDN w:val="0"/>
        <w:adjustRightInd w:val="0"/>
        <w:spacing w:before="60"/>
        <w:ind w:left="567" w:firstLine="0"/>
        <w:rPr>
          <w:szCs w:val="24"/>
        </w:rPr>
      </w:pPr>
      <w:r w:rsidRPr="00787993">
        <w:rPr>
          <w:szCs w:val="24"/>
        </w:rPr>
        <w:t>БИК 043469623</w:t>
      </w:r>
    </w:p>
    <w:p w:rsidR="0070737F" w:rsidRPr="0070737F" w:rsidRDefault="0070737F" w:rsidP="0070737F">
      <w:pPr>
        <w:pStyle w:val="aff6"/>
        <w:numPr>
          <w:ilvl w:val="0"/>
          <w:numId w:val="0"/>
        </w:numPr>
        <w:tabs>
          <w:tab w:val="left" w:pos="2127"/>
        </w:tabs>
        <w:spacing w:line="240" w:lineRule="auto"/>
        <w:rPr>
          <w:sz w:val="24"/>
          <w:szCs w:val="24"/>
        </w:rPr>
      </w:pPr>
      <w:r>
        <w:rPr>
          <w:szCs w:val="24"/>
        </w:rPr>
        <w:t xml:space="preserve">       </w:t>
      </w:r>
      <w:r>
        <w:rPr>
          <w:sz w:val="24"/>
          <w:szCs w:val="24"/>
        </w:rPr>
        <w:t xml:space="preserve">   </w:t>
      </w:r>
      <w:r w:rsidRPr="0070737F">
        <w:rPr>
          <w:sz w:val="24"/>
          <w:szCs w:val="24"/>
        </w:rPr>
        <w:t>к/с 30101810200000000623</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lastRenderedPageBreak/>
        <w:t>Предоставленное</w:t>
      </w:r>
      <w:r w:rsidRPr="002D7FEE">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2D7FEE" w:rsidRDefault="006D05F2" w:rsidP="001405FA">
      <w:pPr>
        <w:pStyle w:val="a1"/>
        <w:numPr>
          <w:ilvl w:val="0"/>
          <w:numId w:val="90"/>
        </w:numPr>
        <w:tabs>
          <w:tab w:val="clear" w:pos="1134"/>
        </w:tabs>
        <w:suppressAutoHyphens w:val="0"/>
        <w:spacing w:line="240" w:lineRule="auto"/>
        <w:ind w:left="2126" w:hanging="357"/>
        <w:rPr>
          <w:sz w:val="24"/>
          <w:szCs w:val="24"/>
        </w:rPr>
      </w:pPr>
      <w:r w:rsidRPr="002D7FEE">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 течение семи рабочих дней со дня поступления Заказчику уведомления об отзыве Участником Заявки;</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признания Запросе предложений несостоявшимся;</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публикации протокола по выбору Победителя</w:t>
      </w:r>
      <w:r w:rsidRPr="002D7FEE">
        <w:rPr>
          <w:color w:val="FF0000"/>
          <w:sz w:val="24"/>
          <w:szCs w:val="24"/>
        </w:rPr>
        <w:t xml:space="preserve"> </w:t>
      </w:r>
      <w:r w:rsidRPr="002D7FEE">
        <w:rPr>
          <w:sz w:val="24"/>
          <w:szCs w:val="24"/>
        </w:rPr>
        <w:t xml:space="preserve">(раздел </w:t>
      </w:r>
      <w:r w:rsidR="00EE380A">
        <w:fldChar w:fldCharType="begin"/>
      </w:r>
      <w:r w:rsidR="00EE380A">
        <w:instrText xml:space="preserve"> REF _Ref306140451 \r \h  \* MERGEFORMAT </w:instrText>
      </w:r>
      <w:r w:rsidR="00EE380A">
        <w:fldChar w:fldCharType="separate"/>
      </w:r>
      <w:r w:rsidR="00291DEA" w:rsidRPr="00291DEA">
        <w:rPr>
          <w:sz w:val="24"/>
          <w:szCs w:val="24"/>
        </w:rPr>
        <w:t>3.14</w:t>
      </w:r>
      <w:r w:rsidR="00EE380A">
        <w:fldChar w:fldCharType="end"/>
      </w:r>
      <w:r w:rsidRPr="002D7FEE">
        <w:rPr>
          <w:sz w:val="24"/>
          <w:szCs w:val="24"/>
        </w:rPr>
        <w:t>);</w:t>
      </w:r>
    </w:p>
    <w:p w:rsidR="006D05F2" w:rsidRPr="002D7FEE"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2D7FEE">
        <w:rPr>
          <w:sz w:val="24"/>
          <w:szCs w:val="24"/>
        </w:rPr>
        <w:t>Победителю – в течение семи рабочих дней со дня заключения договора.</w:t>
      </w:r>
    </w:p>
    <w:p w:rsidR="004F7AD3" w:rsidRPr="004F7AD3" w:rsidRDefault="004F7AD3" w:rsidP="004F7AD3">
      <w:pPr>
        <w:widowControl w:val="0"/>
        <w:numPr>
          <w:ilvl w:val="3"/>
          <w:numId w:val="38"/>
        </w:numPr>
        <w:tabs>
          <w:tab w:val="left" w:pos="1620"/>
        </w:tabs>
        <w:suppressAutoHyphens w:val="0"/>
        <w:spacing w:line="264" w:lineRule="auto"/>
        <w:ind w:left="0" w:firstLine="540"/>
        <w:rPr>
          <w:sz w:val="24"/>
          <w:szCs w:val="24"/>
        </w:rPr>
      </w:pPr>
      <w:bookmarkStart w:id="563" w:name="_Ref467752355"/>
      <w:r w:rsidRPr="004F7AD3">
        <w:rPr>
          <w:sz w:val="24"/>
          <w:szCs w:val="24"/>
        </w:rPr>
        <w:t>Участник закупки утрачивает обеспечение в случаях:</w:t>
      </w:r>
    </w:p>
    <w:p w:rsidR="004F7AD3" w:rsidRPr="004F7AD3" w:rsidRDefault="004F7AD3" w:rsidP="004F7AD3">
      <w:pPr>
        <w:pStyle w:val="35"/>
        <w:widowControl w:val="0"/>
        <w:numPr>
          <w:ilvl w:val="4"/>
          <w:numId w:val="101"/>
        </w:numPr>
        <w:tabs>
          <w:tab w:val="left" w:pos="0"/>
        </w:tabs>
        <w:suppressAutoHyphens w:val="0"/>
        <w:ind w:left="1418"/>
        <w:rPr>
          <w:sz w:val="24"/>
          <w:szCs w:val="24"/>
        </w:rPr>
      </w:pPr>
      <w:r w:rsidRPr="004F7AD3">
        <w:rPr>
          <w:sz w:val="24"/>
          <w:szCs w:val="24"/>
        </w:rPr>
        <w:t>уклонение или отказ участника закупки от заключения договора;</w:t>
      </w:r>
    </w:p>
    <w:p w:rsidR="004F7AD3" w:rsidRPr="004F7AD3" w:rsidRDefault="004F7AD3" w:rsidP="004F7AD3">
      <w:pPr>
        <w:pStyle w:val="35"/>
        <w:widowControl w:val="0"/>
        <w:numPr>
          <w:ilvl w:val="4"/>
          <w:numId w:val="101"/>
        </w:numPr>
        <w:tabs>
          <w:tab w:val="left" w:pos="0"/>
        </w:tabs>
        <w:suppressAutoHyphens w:val="0"/>
        <w:ind w:left="1418"/>
        <w:rPr>
          <w:sz w:val="24"/>
          <w:szCs w:val="24"/>
        </w:rPr>
      </w:pPr>
      <w:proofErr w:type="spellStart"/>
      <w:r w:rsidRPr="004F7AD3">
        <w:rPr>
          <w:sz w:val="24"/>
          <w:szCs w:val="24"/>
        </w:rPr>
        <w:t>непредоставление</w:t>
      </w:r>
      <w:proofErr w:type="spellEnd"/>
      <w:r w:rsidRPr="004F7AD3">
        <w:rPr>
          <w:sz w:val="24"/>
          <w:szCs w:val="24"/>
        </w:rPr>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2D7FEE"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4" w:name="_Ref518916266"/>
      <w:r w:rsidRPr="004F7AD3">
        <w:rPr>
          <w:sz w:val="24"/>
          <w:szCs w:val="24"/>
        </w:rPr>
        <w:t>Не предоставление либо подача обеспечения обязательств Участника после</w:t>
      </w:r>
      <w:r w:rsidRPr="002D7FEE">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2D7FEE">
        <w:rPr>
          <w:sz w:val="24"/>
          <w:szCs w:val="24"/>
        </w:rPr>
        <w:t>ств тр</w:t>
      </w:r>
      <w:proofErr w:type="gramEnd"/>
      <w:r w:rsidRPr="002D7FEE">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2D7FEE">
        <w:rPr>
          <w:bCs w:val="0"/>
          <w:sz w:val="24"/>
          <w:szCs w:val="24"/>
        </w:rPr>
        <w:t>.</w:t>
      </w:r>
      <w:bookmarkEnd w:id="561"/>
      <w:bookmarkEnd w:id="563"/>
      <w:bookmarkEnd w:id="564"/>
    </w:p>
    <w:p w:rsidR="00717F60" w:rsidRPr="00E71A48" w:rsidRDefault="00717F60" w:rsidP="00E71A48">
      <w:pPr>
        <w:pStyle w:val="2"/>
        <w:tabs>
          <w:tab w:val="clear" w:pos="1700"/>
          <w:tab w:val="num" w:pos="709"/>
        </w:tabs>
        <w:spacing w:line="264" w:lineRule="auto"/>
      </w:pPr>
      <w:bookmarkStart w:id="565" w:name="_Ref305973214"/>
      <w:bookmarkStart w:id="566" w:name="_Toc498589618"/>
      <w:r w:rsidRPr="00E71A48">
        <w:t>Подача Заявок и их прием</w:t>
      </w:r>
      <w:bookmarkStart w:id="567" w:name="_Ref56229451"/>
      <w:bookmarkEnd w:id="536"/>
      <w:bookmarkEnd w:id="565"/>
      <w:bookmarkEnd w:id="566"/>
    </w:p>
    <w:p w:rsidR="00717F60" w:rsidRPr="00E71A48" w:rsidRDefault="00717F60" w:rsidP="00E71A48">
      <w:pPr>
        <w:pStyle w:val="3"/>
        <w:spacing w:line="264" w:lineRule="auto"/>
        <w:rPr>
          <w:szCs w:val="24"/>
        </w:rPr>
      </w:pPr>
      <w:bookmarkStart w:id="568" w:name="_Toc439323707"/>
      <w:bookmarkStart w:id="569" w:name="_Toc440361341"/>
      <w:bookmarkStart w:id="570" w:name="_Toc440376096"/>
      <w:bookmarkStart w:id="571" w:name="_Toc440376223"/>
      <w:bookmarkStart w:id="572" w:name="_Toc440382488"/>
      <w:bookmarkStart w:id="573" w:name="_Toc440447158"/>
      <w:bookmarkStart w:id="574" w:name="_Toc440620838"/>
      <w:bookmarkStart w:id="575" w:name="_Toc440631473"/>
      <w:bookmarkStart w:id="576" w:name="_Toc440875713"/>
      <w:bookmarkStart w:id="577" w:name="_Toc441131737"/>
      <w:bookmarkStart w:id="578" w:name="_Toc465865178"/>
      <w:bookmarkStart w:id="579" w:name="_Toc468975438"/>
      <w:bookmarkStart w:id="580" w:name="_Toc471830454"/>
      <w:bookmarkStart w:id="581" w:name="_Toc498589619"/>
      <w:r w:rsidRPr="00E71A48">
        <w:rPr>
          <w:szCs w:val="24"/>
        </w:rPr>
        <w:t>Подача Заявок через ЭТП</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1C1E58">
        <w:rPr>
          <w:b/>
          <w:bCs w:val="0"/>
          <w:sz w:val="24"/>
          <w:szCs w:val="24"/>
        </w:rPr>
        <w:t xml:space="preserve">минут </w:t>
      </w:r>
      <w:r w:rsidR="0070737F" w:rsidRPr="001C1E58">
        <w:rPr>
          <w:b/>
          <w:bCs w:val="0"/>
          <w:sz w:val="24"/>
          <w:szCs w:val="24"/>
        </w:rPr>
        <w:t>22 августа</w:t>
      </w:r>
      <w:r w:rsidR="002B5044" w:rsidRPr="001C1E58">
        <w:rPr>
          <w:b/>
          <w:bCs w:val="0"/>
          <w:sz w:val="24"/>
          <w:szCs w:val="24"/>
        </w:rPr>
        <w:t xml:space="preserve"> </w:t>
      </w:r>
      <w:r w:rsidR="00972B83" w:rsidRPr="001C1E58">
        <w:rPr>
          <w:b/>
          <w:bCs w:val="0"/>
          <w:sz w:val="24"/>
          <w:szCs w:val="24"/>
        </w:rPr>
        <w:t>2018</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C55095">
        <w:rPr>
          <w:bCs w:val="0"/>
          <w:sz w:val="24"/>
          <w:szCs w:val="24"/>
        </w:rPr>
        <w:fldChar w:fldCharType="begin"/>
      </w:r>
      <w:r w:rsidR="00BF60B6">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291DEA">
        <w:rPr>
          <w:bCs w:val="0"/>
          <w:sz w:val="24"/>
          <w:szCs w:val="24"/>
        </w:rPr>
        <w:t>5.1</w:t>
      </w:r>
      <w:r w:rsidR="00C55095">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2"/>
    </w:p>
    <w:p w:rsidR="00F620A0" w:rsidRPr="002D7FEE" w:rsidRDefault="00F620A0" w:rsidP="00557C01">
      <w:pPr>
        <w:widowControl w:val="0"/>
        <w:numPr>
          <w:ilvl w:val="3"/>
          <w:numId w:val="27"/>
        </w:numPr>
        <w:overflowPunct w:val="0"/>
        <w:autoSpaceDE w:val="0"/>
        <w:spacing w:after="100" w:line="264" w:lineRule="auto"/>
        <w:ind w:left="0" w:firstLine="567"/>
        <w:rPr>
          <w:bCs w:val="0"/>
          <w:sz w:val="24"/>
          <w:szCs w:val="24"/>
        </w:rPr>
      </w:pPr>
      <w:r w:rsidRPr="002D7FEE">
        <w:rPr>
          <w:bCs w:val="0"/>
          <w:sz w:val="24"/>
          <w:szCs w:val="24"/>
        </w:rPr>
        <w:t xml:space="preserve">После наступления даты и времени завершения срока подачи Заявок Участниками (п. </w:t>
      </w:r>
      <w:r w:rsidR="00EE380A">
        <w:fldChar w:fldCharType="begin"/>
      </w:r>
      <w:r w:rsidR="00EE380A">
        <w:instrText xml:space="preserve"> REF _Ref440289953 \r \h  \* MERGEFORMAT </w:instrText>
      </w:r>
      <w:r w:rsidR="00EE380A">
        <w:fldChar w:fldCharType="separate"/>
      </w:r>
      <w:r w:rsidR="00291DEA" w:rsidRPr="00291DEA">
        <w:rPr>
          <w:bCs w:val="0"/>
          <w:sz w:val="24"/>
          <w:szCs w:val="24"/>
        </w:rPr>
        <w:t>3.4.1.3</w:t>
      </w:r>
      <w:r w:rsidR="00EE380A">
        <w:fldChar w:fldCharType="end"/>
      </w:r>
      <w:r w:rsidRPr="002D7FEE">
        <w:rPr>
          <w:bCs w:val="0"/>
          <w:sz w:val="24"/>
          <w:szCs w:val="24"/>
        </w:rPr>
        <w:t xml:space="preserve">) Организатор закупочной процедуры получает доступ для </w:t>
      </w:r>
      <w:r w:rsidRPr="002D7FEE">
        <w:rPr>
          <w:bCs w:val="0"/>
          <w:sz w:val="24"/>
          <w:szCs w:val="24"/>
        </w:rPr>
        <w:lastRenderedPageBreak/>
        <w:t>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2D7FEE" w:rsidRDefault="00717F60" w:rsidP="00E71A48">
      <w:pPr>
        <w:pStyle w:val="3"/>
        <w:spacing w:line="264" w:lineRule="auto"/>
        <w:rPr>
          <w:szCs w:val="24"/>
        </w:rPr>
      </w:pPr>
      <w:bookmarkStart w:id="583" w:name="_Ref115077798"/>
      <w:bookmarkStart w:id="584" w:name="_Toc439323708"/>
      <w:bookmarkStart w:id="585" w:name="_Toc440361342"/>
      <w:bookmarkStart w:id="586" w:name="_Toc440376097"/>
      <w:bookmarkStart w:id="587" w:name="_Toc440376224"/>
      <w:bookmarkStart w:id="588" w:name="_Toc440382489"/>
      <w:bookmarkStart w:id="589" w:name="_Toc440447159"/>
      <w:bookmarkStart w:id="590" w:name="_Toc440620839"/>
      <w:bookmarkStart w:id="591" w:name="_Toc440631474"/>
      <w:bookmarkStart w:id="592" w:name="_Toc440875714"/>
      <w:bookmarkStart w:id="593" w:name="_Toc441131738"/>
      <w:bookmarkStart w:id="594" w:name="_Toc465865179"/>
      <w:bookmarkStart w:id="595" w:name="_Toc468975439"/>
      <w:bookmarkStart w:id="596" w:name="_Toc471830455"/>
      <w:bookmarkStart w:id="597" w:name="_Toc498589620"/>
      <w:r w:rsidRPr="002D7FEE">
        <w:rPr>
          <w:szCs w:val="24"/>
        </w:rPr>
        <w:t xml:space="preserve">Подача Заявок в письменной </w:t>
      </w:r>
      <w:r w:rsidR="009D0FB4" w:rsidRPr="002D7FEE">
        <w:rPr>
          <w:szCs w:val="24"/>
        </w:rPr>
        <w:t xml:space="preserve">(бумажной) </w:t>
      </w:r>
      <w:r w:rsidRPr="002D7FEE">
        <w:rPr>
          <w:szCs w:val="24"/>
        </w:rPr>
        <w:t>форме</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bookmarkEnd w:id="567"/>
    <w:p w:rsidR="00717F60" w:rsidRPr="002D7FEE" w:rsidRDefault="001A3C31" w:rsidP="00557C01">
      <w:pPr>
        <w:widowControl w:val="0"/>
        <w:numPr>
          <w:ilvl w:val="3"/>
          <w:numId w:val="28"/>
        </w:numPr>
        <w:overflowPunct w:val="0"/>
        <w:autoSpaceDE w:val="0"/>
        <w:spacing w:after="100" w:line="264" w:lineRule="auto"/>
        <w:ind w:left="0" w:firstLine="567"/>
        <w:rPr>
          <w:bCs w:val="0"/>
          <w:sz w:val="24"/>
          <w:szCs w:val="24"/>
        </w:rPr>
      </w:pPr>
      <w:r w:rsidRPr="002D7FEE">
        <w:rPr>
          <w:bCs w:val="0"/>
          <w:sz w:val="24"/>
          <w:szCs w:val="24"/>
        </w:rPr>
        <w:t>Подача Участником Заявки в письменной</w:t>
      </w:r>
      <w:r w:rsidR="009D0FB4" w:rsidRPr="002D7FEE">
        <w:rPr>
          <w:bCs w:val="0"/>
          <w:sz w:val="24"/>
          <w:szCs w:val="24"/>
        </w:rPr>
        <w:t xml:space="preserve"> </w:t>
      </w:r>
      <w:r w:rsidR="009D0FB4" w:rsidRPr="002D7FEE">
        <w:rPr>
          <w:sz w:val="24"/>
          <w:szCs w:val="24"/>
        </w:rPr>
        <w:t>(бумажной)</w:t>
      </w:r>
      <w:r w:rsidRPr="002D7FEE">
        <w:rPr>
          <w:bCs w:val="0"/>
          <w:sz w:val="24"/>
          <w:szCs w:val="24"/>
        </w:rPr>
        <w:t xml:space="preserve"> форме не предусмотрена</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291DEA" w:rsidRPr="00291DEA">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_Ref467752394 \r \h  \* MERGEFORMAT </w:instrText>
      </w:r>
      <w:r w:rsidR="00EE380A">
        <w:fldChar w:fldCharType="separate"/>
      </w:r>
      <w:r w:rsidR="00291DEA" w:rsidRPr="00291DEA">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p>
    <w:p w:rsidR="00717F60" w:rsidRPr="002D7FEE" w:rsidRDefault="00717F60" w:rsidP="00E71A48">
      <w:pPr>
        <w:pStyle w:val="2"/>
        <w:tabs>
          <w:tab w:val="clear" w:pos="1700"/>
          <w:tab w:val="left" w:pos="709"/>
        </w:tabs>
        <w:spacing w:line="264" w:lineRule="auto"/>
      </w:pPr>
      <w:bookmarkStart w:id="598" w:name="_Ref303683883"/>
      <w:bookmarkStart w:id="599" w:name="_Toc498589621"/>
      <w:r w:rsidRPr="002D7FEE">
        <w:t xml:space="preserve">Изменение и отзыв </w:t>
      </w:r>
      <w:r w:rsidR="004B5EB3" w:rsidRPr="002D7FEE">
        <w:t>Заявк</w:t>
      </w:r>
      <w:r w:rsidRPr="002D7FEE">
        <w:t>и</w:t>
      </w:r>
      <w:bookmarkEnd w:id="598"/>
      <w:bookmarkEnd w:id="599"/>
    </w:p>
    <w:p w:rsidR="001A7C23" w:rsidRPr="002D7FEE" w:rsidRDefault="001A7C23" w:rsidP="001A7C23">
      <w:pPr>
        <w:widowControl w:val="0"/>
        <w:numPr>
          <w:ilvl w:val="2"/>
          <w:numId w:val="29"/>
        </w:numPr>
        <w:autoSpaceDE w:val="0"/>
        <w:spacing w:after="100" w:line="264" w:lineRule="auto"/>
        <w:ind w:left="0" w:firstLine="567"/>
        <w:rPr>
          <w:bCs w:val="0"/>
          <w:sz w:val="24"/>
          <w:szCs w:val="24"/>
        </w:rPr>
      </w:pPr>
      <w:bookmarkStart w:id="600" w:name="_Ref305973250"/>
      <w:r w:rsidRPr="002D7FEE">
        <w:rPr>
          <w:bCs w:val="0"/>
          <w:sz w:val="24"/>
          <w:szCs w:val="24"/>
        </w:rPr>
        <w:t xml:space="preserve">До окончания срока подачи заявок (п. </w:t>
      </w:r>
      <w:r w:rsidR="00EE380A">
        <w:fldChar w:fldCharType="begin"/>
      </w:r>
      <w:r w:rsidR="00EE380A">
        <w:instrText xml:space="preserve"> REF _Ref440289953 \r \h  \* MERGEFORMAT </w:instrText>
      </w:r>
      <w:r w:rsidR="00EE380A">
        <w:fldChar w:fldCharType="separate"/>
      </w:r>
      <w:r w:rsidR="00291DEA" w:rsidRPr="00291DEA">
        <w:rPr>
          <w:bCs w:val="0"/>
          <w:sz w:val="24"/>
          <w:szCs w:val="24"/>
        </w:rPr>
        <w:t>3.4.1.3</w:t>
      </w:r>
      <w:r w:rsidR="00EE380A">
        <w:fldChar w:fldCharType="end"/>
      </w:r>
      <w:r w:rsidRPr="002D7FEE">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291DEA" w:rsidRPr="00291DEA">
        <w:rPr>
          <w:bCs w:val="0"/>
          <w:sz w:val="24"/>
          <w:szCs w:val="24"/>
        </w:rPr>
        <w:t>3.4.1.3</w:t>
      </w:r>
      <w:r w:rsidR="00EE380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291DEA" w:rsidRPr="00291DEA">
        <w:rPr>
          <w:bCs w:val="0"/>
          <w:sz w:val="24"/>
          <w:szCs w:val="24"/>
        </w:rPr>
        <w:t>3.4.1.3</w:t>
      </w:r>
      <w:r w:rsidR="00EE380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E380A">
        <w:fldChar w:fldCharType="begin"/>
      </w:r>
      <w:r w:rsidR="00EE380A">
        <w:instrText xml:space="preserve"> REF _Ref55279015 \r \h  \* MERGEFORMAT </w:instrText>
      </w:r>
      <w:r w:rsidR="00EE380A">
        <w:fldChar w:fldCharType="separate"/>
      </w:r>
      <w:r w:rsidR="00291DEA" w:rsidRPr="00291DEA">
        <w:rPr>
          <w:sz w:val="24"/>
          <w:szCs w:val="24"/>
        </w:rPr>
        <w:t>3.3.1.6</w:t>
      </w:r>
      <w:r w:rsidR="00EE380A">
        <w:fldChar w:fldCharType="end"/>
      </w:r>
      <w:r w:rsidRPr="00223D18">
        <w:rPr>
          <w:sz w:val="24"/>
          <w:szCs w:val="24"/>
        </w:rPr>
        <w:t xml:space="preserve">, </w:t>
      </w:r>
      <w:r w:rsidR="00EE380A">
        <w:fldChar w:fldCharType="begin"/>
      </w:r>
      <w:r w:rsidR="00EE380A">
        <w:instrText xml:space="preserve"> REF _Ref195087786 \r \h  \* MERGEFORMAT </w:instrText>
      </w:r>
      <w:r w:rsidR="00EE380A">
        <w:fldChar w:fldCharType="separate"/>
      </w:r>
      <w:r w:rsidR="00291DEA" w:rsidRPr="00291DEA">
        <w:rPr>
          <w:sz w:val="24"/>
          <w:szCs w:val="24"/>
        </w:rPr>
        <w:t>3.3.1.7</w:t>
      </w:r>
      <w:r w:rsidR="00EE380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1" w:name="_Ref468195580"/>
      <w:bookmarkStart w:id="602" w:name="_Ref468195629"/>
      <w:bookmarkStart w:id="603" w:name="_Toc498589622"/>
      <w:r w:rsidRPr="00E71A48">
        <w:t>Оценка Заявок и проведение переговоров</w:t>
      </w:r>
      <w:bookmarkEnd w:id="600"/>
      <w:bookmarkEnd w:id="601"/>
      <w:bookmarkEnd w:id="602"/>
      <w:bookmarkEnd w:id="603"/>
      <w:r w:rsidRPr="00E71A48">
        <w:t xml:space="preserve"> </w:t>
      </w:r>
    </w:p>
    <w:p w:rsidR="00717F60" w:rsidRPr="00E71A48" w:rsidRDefault="00717F60" w:rsidP="00E71A48">
      <w:pPr>
        <w:pStyle w:val="3"/>
        <w:spacing w:line="264" w:lineRule="auto"/>
        <w:rPr>
          <w:szCs w:val="24"/>
        </w:rPr>
      </w:pPr>
      <w:bookmarkStart w:id="604" w:name="_Toc439323711"/>
      <w:bookmarkStart w:id="605" w:name="_Toc440361345"/>
      <w:bookmarkStart w:id="606" w:name="_Toc440376100"/>
      <w:bookmarkStart w:id="607" w:name="_Toc440376227"/>
      <w:bookmarkStart w:id="608" w:name="_Toc440382492"/>
      <w:bookmarkStart w:id="609" w:name="_Toc440447162"/>
      <w:bookmarkStart w:id="610" w:name="_Toc440620842"/>
      <w:bookmarkStart w:id="611" w:name="_Toc440631477"/>
      <w:bookmarkStart w:id="612" w:name="_Toc440875717"/>
      <w:bookmarkStart w:id="613" w:name="_Toc441131741"/>
      <w:bookmarkStart w:id="614" w:name="_Toc465865182"/>
      <w:bookmarkStart w:id="615" w:name="_Toc468975442"/>
      <w:bookmarkStart w:id="616" w:name="_Toc471830458"/>
      <w:bookmarkStart w:id="617" w:name="_Toc498589623"/>
      <w:r w:rsidRPr="00E71A48">
        <w:rPr>
          <w:szCs w:val="24"/>
        </w:rPr>
        <w:t>Общие положения</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E380A">
        <w:fldChar w:fldCharType="begin"/>
      </w:r>
      <w:r w:rsidR="00EE380A">
        <w:instrText xml:space="preserve"> REF _Ref93089454 \n \h  \* MERGEFORMAT </w:instrText>
      </w:r>
      <w:r w:rsidR="00EE380A">
        <w:fldChar w:fldCharType="separate"/>
      </w:r>
      <w:r w:rsidR="00291DEA" w:rsidRPr="00291DEA">
        <w:rPr>
          <w:bCs w:val="0"/>
          <w:sz w:val="24"/>
          <w:szCs w:val="24"/>
        </w:rPr>
        <w:t>3.6.2</w:t>
      </w:r>
      <w:r w:rsidR="00EE380A">
        <w:fldChar w:fldCharType="end"/>
      </w:r>
      <w:r w:rsidRPr="00E71A48">
        <w:rPr>
          <w:bCs w:val="0"/>
          <w:sz w:val="24"/>
          <w:szCs w:val="24"/>
        </w:rPr>
        <w:t xml:space="preserve">), проведение (при необходимости) переговоров (пункт </w:t>
      </w:r>
      <w:r w:rsidR="00EE380A">
        <w:fldChar w:fldCharType="begin"/>
      </w:r>
      <w:r w:rsidR="00EE380A">
        <w:instrText xml:space="preserve"> REF _Ref303670674 \n \h  \* MERGEFORMAT </w:instrText>
      </w:r>
      <w:r w:rsidR="00EE380A">
        <w:fldChar w:fldCharType="separate"/>
      </w:r>
      <w:r w:rsidR="00291DEA" w:rsidRPr="00291DEA">
        <w:rPr>
          <w:bCs w:val="0"/>
          <w:sz w:val="24"/>
          <w:szCs w:val="24"/>
        </w:rPr>
        <w:t>3.6.3</w:t>
      </w:r>
      <w:r w:rsidR="00EE380A">
        <w:fldChar w:fldCharType="end"/>
      </w:r>
      <w:r w:rsidRPr="00E71A48">
        <w:rPr>
          <w:bCs w:val="0"/>
          <w:sz w:val="24"/>
          <w:szCs w:val="24"/>
        </w:rPr>
        <w:t>) и оценочную стадию (пункт</w:t>
      </w:r>
      <w:r w:rsidR="007F3FB7" w:rsidRPr="00E71A48">
        <w:rPr>
          <w:bCs w:val="0"/>
          <w:sz w:val="24"/>
          <w:szCs w:val="24"/>
        </w:rPr>
        <w:t xml:space="preserve"> </w:t>
      </w:r>
      <w:r w:rsidR="00EE380A">
        <w:lastRenderedPageBreak/>
        <w:fldChar w:fldCharType="begin"/>
      </w:r>
      <w:r w:rsidR="00EE380A">
        <w:instrText xml:space="preserve"> REF _Ref306138385 \r \h  \* MERGEFORMAT </w:instrText>
      </w:r>
      <w:r w:rsidR="00EE380A">
        <w:fldChar w:fldCharType="separate"/>
      </w:r>
      <w:r w:rsidR="00291DEA" w:rsidRPr="00291DEA">
        <w:rPr>
          <w:bCs w:val="0"/>
          <w:sz w:val="24"/>
          <w:szCs w:val="24"/>
        </w:rPr>
        <w:t>3.6.4</w:t>
      </w:r>
      <w:r w:rsidR="00EE380A">
        <w:fldChar w:fldCharType="end"/>
      </w:r>
      <w:r w:rsidRPr="00E71A48">
        <w:rPr>
          <w:bCs w:val="0"/>
          <w:sz w:val="24"/>
          <w:szCs w:val="24"/>
        </w:rPr>
        <w:t>).</w:t>
      </w:r>
    </w:p>
    <w:p w:rsidR="00717F60" w:rsidRPr="00E71A48" w:rsidRDefault="00717F60" w:rsidP="00E71A48">
      <w:pPr>
        <w:pStyle w:val="3"/>
        <w:spacing w:line="264" w:lineRule="auto"/>
        <w:rPr>
          <w:szCs w:val="24"/>
        </w:rPr>
      </w:pPr>
      <w:bookmarkStart w:id="618" w:name="_Ref93089454"/>
      <w:bookmarkStart w:id="619" w:name="_Toc439323712"/>
      <w:bookmarkStart w:id="620" w:name="_Toc440361346"/>
      <w:bookmarkStart w:id="621" w:name="_Toc440376101"/>
      <w:bookmarkStart w:id="622" w:name="_Toc440376228"/>
      <w:bookmarkStart w:id="623" w:name="_Toc440382493"/>
      <w:bookmarkStart w:id="624" w:name="_Toc440447163"/>
      <w:bookmarkStart w:id="625" w:name="_Toc440620843"/>
      <w:bookmarkStart w:id="626" w:name="_Toc440631478"/>
      <w:bookmarkStart w:id="627" w:name="_Toc440875718"/>
      <w:bookmarkStart w:id="628" w:name="_Toc441131742"/>
      <w:bookmarkStart w:id="629" w:name="_Toc465865183"/>
      <w:bookmarkStart w:id="630" w:name="_Toc468975443"/>
      <w:bookmarkStart w:id="631" w:name="_Toc471830459"/>
      <w:bookmarkStart w:id="632" w:name="_Toc498589624"/>
      <w:r w:rsidRPr="00E71A48">
        <w:rPr>
          <w:szCs w:val="24"/>
        </w:rPr>
        <w:t>Отборочная стадия</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3"/>
      <w:bookmarkEnd w:id="634"/>
    </w:p>
    <w:p w:rsidR="00F4128C" w:rsidRPr="008E312A" w:rsidRDefault="008E312A"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w:t>
      </w:r>
      <w:r w:rsidRPr="009C79CA">
        <w:rPr>
          <w:sz w:val="24"/>
          <w:szCs w:val="24"/>
        </w:rPr>
        <w:t xml:space="preserve">привлекаемых Участником субподрядчиков) не предоставил </w:t>
      </w:r>
      <w:r w:rsidR="009C79CA" w:rsidRPr="009C79CA">
        <w:rPr>
          <w:sz w:val="24"/>
          <w:szCs w:val="24"/>
        </w:rPr>
        <w:t>Справку о цепочке собственников участника закупочной процедуры, включая бенефициаров (в том числе конечных)</w:t>
      </w:r>
      <w:r w:rsidRPr="009C79CA">
        <w:rPr>
          <w:sz w:val="24"/>
          <w:szCs w:val="24"/>
        </w:rPr>
        <w:t xml:space="preserve"> (подраздел</w:t>
      </w:r>
      <w:r w:rsidRPr="008E312A">
        <w:rPr>
          <w:sz w:val="24"/>
          <w:szCs w:val="24"/>
        </w:rPr>
        <w:t xml:space="preserve"> </w:t>
      </w:r>
      <w:r w:rsidR="00EE380A">
        <w:fldChar w:fldCharType="begin"/>
      </w:r>
      <w:r w:rsidR="00EE380A">
        <w:instrText xml:space="preserve"> REF _Ref444180906 \r \h  \* MERGEFORMAT </w:instrText>
      </w:r>
      <w:r w:rsidR="00EE380A">
        <w:fldChar w:fldCharType="separate"/>
      </w:r>
      <w:r w:rsidR="00291DEA" w:rsidRPr="00291DEA">
        <w:rPr>
          <w:sz w:val="24"/>
          <w:szCs w:val="24"/>
        </w:rPr>
        <w:t>5.12</w:t>
      </w:r>
      <w:r w:rsidR="00EE380A">
        <w:fldChar w:fldCharType="end"/>
      </w:r>
      <w:r w:rsidRPr="008E312A">
        <w:rPr>
          <w:sz w:val="24"/>
          <w:szCs w:val="24"/>
        </w:rPr>
        <w:t xml:space="preserve">); </w:t>
      </w:r>
    </w:p>
    <w:p w:rsidR="00F4128C" w:rsidRPr="002D7FEE" w:rsidRDefault="00F4128C"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w:t>
      </w:r>
      <w:r w:rsidRPr="002D7FEE">
        <w:rPr>
          <w:sz w:val="24"/>
          <w:szCs w:val="24"/>
        </w:rPr>
        <w:t xml:space="preserve">обязательств Участника в соответствии с п. </w:t>
      </w:r>
      <w:r w:rsidR="00EE380A">
        <w:fldChar w:fldCharType="begin"/>
      </w:r>
      <w:r w:rsidR="00EE380A">
        <w:instrText xml:space="preserve"> REF _Ref306176386 \r \h  \* MERGEFORMAT </w:instrText>
      </w:r>
      <w:r w:rsidR="00EE380A">
        <w:fldChar w:fldCharType="separate"/>
      </w:r>
      <w:r w:rsidR="00291DEA" w:rsidRPr="00291DEA">
        <w:rPr>
          <w:sz w:val="24"/>
          <w:szCs w:val="24"/>
        </w:rPr>
        <w:t>3.3.14</w:t>
      </w:r>
      <w:r w:rsidR="00EE380A">
        <w:fldChar w:fldCharType="end"/>
      </w:r>
      <w:r w:rsidRPr="002D7FEE">
        <w:rPr>
          <w:sz w:val="24"/>
          <w:szCs w:val="24"/>
        </w:rPr>
        <w:t>;</w:t>
      </w:r>
    </w:p>
    <w:p w:rsidR="00F4128C" w:rsidRPr="002D7FEE" w:rsidRDefault="00F620A0" w:rsidP="001405FA">
      <w:pPr>
        <w:pStyle w:val="affffff0"/>
        <w:widowControl w:val="0"/>
        <w:numPr>
          <w:ilvl w:val="0"/>
          <w:numId w:val="85"/>
        </w:numPr>
        <w:tabs>
          <w:tab w:val="left" w:pos="426"/>
        </w:tabs>
        <w:autoSpaceDE w:val="0"/>
        <w:spacing w:after="100" w:line="264" w:lineRule="auto"/>
        <w:rPr>
          <w:sz w:val="24"/>
          <w:szCs w:val="24"/>
        </w:rPr>
      </w:pPr>
      <w:r w:rsidRPr="002D7FEE">
        <w:rPr>
          <w:sz w:val="24"/>
          <w:szCs w:val="24"/>
        </w:rPr>
        <w:t>не содержат всех необходимых документов, требуемых настоящей Документацией</w:t>
      </w:r>
      <w:r w:rsidR="00F4128C" w:rsidRPr="002D7FEE">
        <w:rPr>
          <w:sz w:val="24"/>
          <w:szCs w:val="24"/>
        </w:rPr>
        <w:t>;</w:t>
      </w:r>
    </w:p>
    <w:p w:rsidR="00F4128C" w:rsidRPr="002D7FEE" w:rsidRDefault="00F4128C" w:rsidP="001405FA">
      <w:pPr>
        <w:pStyle w:val="affffff0"/>
        <w:widowControl w:val="0"/>
        <w:numPr>
          <w:ilvl w:val="0"/>
          <w:numId w:val="85"/>
        </w:numPr>
        <w:tabs>
          <w:tab w:val="left" w:pos="426"/>
        </w:tabs>
        <w:autoSpaceDE w:val="0"/>
        <w:spacing w:after="100" w:line="264" w:lineRule="auto"/>
        <w:rPr>
          <w:sz w:val="24"/>
          <w:szCs w:val="24"/>
        </w:rPr>
      </w:pPr>
      <w:r w:rsidRPr="002D7FEE">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2D7FEE" w:rsidRDefault="00F4128C"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очевидные арифметические или грамматические ошибки, с исправлением</w:t>
      </w:r>
      <w:r w:rsidR="00F620A0" w:rsidRPr="002D7FEE">
        <w:rPr>
          <w:sz w:val="24"/>
          <w:szCs w:val="24"/>
        </w:rPr>
        <w:t xml:space="preserve"> </w:t>
      </w:r>
      <w:r w:rsidR="00F620A0" w:rsidRPr="002D7FEE">
        <w:rPr>
          <w:sz w:val="24"/>
          <w:szCs w:val="24"/>
        </w:rPr>
        <w:lastRenderedPageBreak/>
        <w:t>которых не согласился Участник;</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proofErr w:type="gramStart"/>
      <w:r w:rsidRPr="002D7FEE">
        <w:rPr>
          <w:sz w:val="24"/>
          <w:szCs w:val="24"/>
        </w:rPr>
        <w:t>поданы с нарушением порядка подачи Заявок, установленного в настоящей документации;</w:t>
      </w:r>
      <w:proofErr w:type="gramEnd"/>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недостоверные сведения.</w:t>
      </w:r>
    </w:p>
    <w:p w:rsidR="00717F60" w:rsidRPr="002D7F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468975267"/>
      <w:r w:rsidRPr="002D7FEE">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2D7FEE">
        <w:rPr>
          <w:sz w:val="24"/>
          <w:szCs w:val="24"/>
        </w:rPr>
        <w:t>Участник</w:t>
      </w:r>
      <w:r w:rsidRPr="002D7FEE">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D7FEE">
        <w:rPr>
          <w:sz w:val="24"/>
          <w:szCs w:val="24"/>
        </w:rPr>
        <w:t>Заявк</w:t>
      </w:r>
      <w:r w:rsidRPr="002D7FEE">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2D7FEE">
        <w:rPr>
          <w:sz w:val="24"/>
          <w:szCs w:val="24"/>
        </w:rPr>
        <w:t xml:space="preserve">или документов (представлении </w:t>
      </w:r>
      <w:r w:rsidR="004B3E68" w:rsidRPr="002D7FEE">
        <w:rPr>
          <w:sz w:val="24"/>
          <w:szCs w:val="24"/>
        </w:rPr>
        <w:t xml:space="preserve">фальсифицированных </w:t>
      </w:r>
      <w:r w:rsidR="00F620A0" w:rsidRPr="002D7FEE">
        <w:rPr>
          <w:sz w:val="24"/>
          <w:szCs w:val="24"/>
        </w:rPr>
        <w:t xml:space="preserve">документов), </w:t>
      </w:r>
      <w:r w:rsidRPr="002D7FEE">
        <w:rPr>
          <w:sz w:val="24"/>
          <w:szCs w:val="24"/>
        </w:rPr>
        <w:t xml:space="preserve">приведенных в составе </w:t>
      </w:r>
      <w:r w:rsidR="004B5EB3" w:rsidRPr="002D7FEE">
        <w:rPr>
          <w:sz w:val="24"/>
          <w:szCs w:val="24"/>
        </w:rPr>
        <w:t>Заявк</w:t>
      </w:r>
      <w:r w:rsidRPr="002D7FEE">
        <w:rPr>
          <w:sz w:val="24"/>
          <w:szCs w:val="24"/>
        </w:rPr>
        <w:t xml:space="preserve">и, Заказчик имеет право удержать с </w:t>
      </w:r>
      <w:r w:rsidR="009C744E" w:rsidRPr="002D7FEE">
        <w:rPr>
          <w:sz w:val="24"/>
          <w:szCs w:val="24"/>
        </w:rPr>
        <w:t>Участник</w:t>
      </w:r>
      <w:r w:rsidRPr="002D7FEE">
        <w:rPr>
          <w:sz w:val="24"/>
          <w:szCs w:val="24"/>
        </w:rPr>
        <w:t xml:space="preserve">а финансовое обеспечение </w:t>
      </w:r>
      <w:r w:rsidR="004B5EB3" w:rsidRPr="002D7FEE">
        <w:rPr>
          <w:sz w:val="24"/>
          <w:szCs w:val="24"/>
        </w:rPr>
        <w:t>Заявк</w:t>
      </w:r>
      <w:r w:rsidRPr="002D7FEE">
        <w:rPr>
          <w:sz w:val="24"/>
          <w:szCs w:val="24"/>
        </w:rPr>
        <w:t xml:space="preserve">и </w:t>
      </w:r>
      <w:r w:rsidR="007F3FB7" w:rsidRPr="002D7FEE">
        <w:rPr>
          <w:sz w:val="24"/>
          <w:szCs w:val="24"/>
        </w:rPr>
        <w:t xml:space="preserve">(п. </w:t>
      </w:r>
      <w:r w:rsidR="00EE380A">
        <w:fldChar w:fldCharType="begin"/>
      </w:r>
      <w:r w:rsidR="00EE380A">
        <w:instrText xml:space="preserve"> REF _Ref306176386 \r \h  \* MERGEFORMAT </w:instrText>
      </w:r>
      <w:r w:rsidR="00EE380A">
        <w:fldChar w:fldCharType="separate"/>
      </w:r>
      <w:r w:rsidR="00291DEA" w:rsidRPr="00291DEA">
        <w:rPr>
          <w:sz w:val="24"/>
          <w:szCs w:val="24"/>
        </w:rPr>
        <w:t>3.3.14</w:t>
      </w:r>
      <w:r w:rsidR="00EE380A">
        <w:fldChar w:fldCharType="end"/>
      </w:r>
      <w:r w:rsidR="007F3FB7" w:rsidRPr="002D7FEE">
        <w:rPr>
          <w:sz w:val="24"/>
          <w:szCs w:val="24"/>
        </w:rPr>
        <w:t>).</w:t>
      </w:r>
      <w:bookmarkEnd w:id="635"/>
      <w:r w:rsidR="007F3FB7" w:rsidRPr="002D7FEE">
        <w:rPr>
          <w:sz w:val="24"/>
          <w:szCs w:val="24"/>
        </w:rPr>
        <w:t xml:space="preserve"> </w:t>
      </w:r>
      <w:r w:rsidRPr="002D7FEE">
        <w:rPr>
          <w:sz w:val="24"/>
          <w:szCs w:val="24"/>
        </w:rPr>
        <w:t xml:space="preserve"> </w:t>
      </w:r>
    </w:p>
    <w:p w:rsidR="00717F60" w:rsidRPr="00E71A48" w:rsidRDefault="00717F60" w:rsidP="00E71A48">
      <w:pPr>
        <w:pStyle w:val="3"/>
        <w:spacing w:line="264" w:lineRule="auto"/>
        <w:rPr>
          <w:szCs w:val="24"/>
        </w:rPr>
      </w:pPr>
      <w:bookmarkStart w:id="636" w:name="_Ref303670674"/>
      <w:bookmarkStart w:id="637" w:name="_Toc439323713"/>
      <w:bookmarkStart w:id="638" w:name="_Toc440361347"/>
      <w:bookmarkStart w:id="639" w:name="_Toc440376102"/>
      <w:bookmarkStart w:id="640" w:name="_Toc440376229"/>
      <w:bookmarkStart w:id="641" w:name="_Toc440382494"/>
      <w:bookmarkStart w:id="642" w:name="_Toc440447164"/>
      <w:bookmarkStart w:id="643" w:name="_Toc440620844"/>
      <w:bookmarkStart w:id="644" w:name="_Toc440631479"/>
      <w:bookmarkStart w:id="645" w:name="_Toc440875719"/>
      <w:bookmarkStart w:id="646" w:name="_Toc441131743"/>
      <w:bookmarkStart w:id="647" w:name="_Toc465865184"/>
      <w:bookmarkStart w:id="648" w:name="_Toc468975444"/>
      <w:bookmarkStart w:id="649" w:name="_Toc471830460"/>
      <w:bookmarkStart w:id="650" w:name="_Toc498589625"/>
      <w:r w:rsidRPr="00E71A48">
        <w:rPr>
          <w:szCs w:val="24"/>
        </w:rPr>
        <w:t>Проведение переговоров</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p>
    <w:p w:rsidR="00717F60" w:rsidRPr="00DA3AD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w:t>
      </w:r>
      <w:r w:rsidRPr="00DA3ADB">
        <w:rPr>
          <w:sz w:val="24"/>
          <w:szCs w:val="24"/>
        </w:rPr>
        <w:t xml:space="preserve">любым из </w:t>
      </w:r>
      <w:r w:rsidR="009C744E" w:rsidRPr="00DA3ADB">
        <w:rPr>
          <w:sz w:val="24"/>
          <w:szCs w:val="24"/>
        </w:rPr>
        <w:t>Участник</w:t>
      </w:r>
      <w:r w:rsidRPr="00DA3ADB">
        <w:rPr>
          <w:sz w:val="24"/>
          <w:szCs w:val="24"/>
        </w:rPr>
        <w:t xml:space="preserve">ов, </w:t>
      </w:r>
      <w:r w:rsidR="004B5EB3" w:rsidRPr="00DA3ADB">
        <w:rPr>
          <w:sz w:val="24"/>
          <w:szCs w:val="24"/>
        </w:rPr>
        <w:t>Заявк</w:t>
      </w:r>
      <w:r w:rsidRPr="00DA3ADB">
        <w:rPr>
          <w:sz w:val="24"/>
          <w:szCs w:val="24"/>
        </w:rPr>
        <w:t xml:space="preserve">и которых не были отклонены, по любому положению его </w:t>
      </w:r>
      <w:r w:rsidR="004B5EB3" w:rsidRPr="00DA3ADB">
        <w:rPr>
          <w:sz w:val="24"/>
          <w:szCs w:val="24"/>
        </w:rPr>
        <w:t>Заявк</w:t>
      </w:r>
      <w:r w:rsidRPr="00DA3ADB">
        <w:rPr>
          <w:sz w:val="24"/>
          <w:szCs w:val="24"/>
        </w:rPr>
        <w:t>и.</w:t>
      </w:r>
      <w:r w:rsidR="00DA3ADB" w:rsidRPr="00DA3ADB">
        <w:rPr>
          <w:sz w:val="24"/>
          <w:szCs w:val="24"/>
          <w:highlight w:val="cyan"/>
        </w:rPr>
        <w:t xml:space="preserve"> </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1" w:name="_Ref306138385"/>
      <w:bookmarkStart w:id="652" w:name="_Toc439323714"/>
      <w:bookmarkStart w:id="653" w:name="_Toc440361348"/>
      <w:bookmarkStart w:id="654" w:name="_Toc440376103"/>
      <w:bookmarkStart w:id="655" w:name="_Toc440376230"/>
      <w:bookmarkStart w:id="656" w:name="_Toc440382495"/>
      <w:bookmarkStart w:id="657" w:name="_Toc440447165"/>
      <w:bookmarkStart w:id="658" w:name="_Toc440620845"/>
      <w:bookmarkStart w:id="659" w:name="_Toc440631480"/>
      <w:bookmarkStart w:id="660" w:name="_Toc440875720"/>
      <w:bookmarkStart w:id="661" w:name="_Toc441131744"/>
      <w:bookmarkStart w:id="662" w:name="_Toc465865185"/>
      <w:bookmarkStart w:id="663" w:name="_Toc468975445"/>
      <w:bookmarkStart w:id="664" w:name="_Toc471830461"/>
      <w:bookmarkStart w:id="665" w:name="_Toc498589626"/>
      <w:r w:rsidRPr="00E71A48">
        <w:rPr>
          <w:szCs w:val="24"/>
        </w:rPr>
        <w:t>Оценочная стадия</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p w:rsidR="007D0EA7" w:rsidRPr="002D7FEE"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w:t>
      </w:r>
      <w:r w:rsidR="00D275BB" w:rsidRPr="002D7FEE">
        <w:rPr>
          <w:sz w:val="24"/>
          <w:szCs w:val="24"/>
        </w:rPr>
        <w:t xml:space="preserve">оценочной стадии, </w:t>
      </w:r>
      <w:r w:rsidRPr="002D7FEE">
        <w:rPr>
          <w:sz w:val="24"/>
          <w:szCs w:val="24"/>
        </w:rPr>
        <w:t>критери</w:t>
      </w:r>
      <w:r w:rsidR="00D275BB" w:rsidRPr="002D7FEE">
        <w:rPr>
          <w:sz w:val="24"/>
          <w:szCs w:val="24"/>
        </w:rPr>
        <w:t>и</w:t>
      </w:r>
      <w:r w:rsidRPr="002D7FEE">
        <w:rPr>
          <w:sz w:val="24"/>
          <w:szCs w:val="24"/>
        </w:rPr>
        <w:t xml:space="preserve"> и их весов</w:t>
      </w:r>
      <w:r w:rsidR="00D275BB" w:rsidRPr="002D7FEE">
        <w:rPr>
          <w:sz w:val="24"/>
          <w:szCs w:val="24"/>
        </w:rPr>
        <w:t>ые</w:t>
      </w:r>
      <w:r w:rsidRPr="002D7FEE">
        <w:rPr>
          <w:sz w:val="24"/>
          <w:szCs w:val="24"/>
        </w:rPr>
        <w:t xml:space="preserve"> коэффициент</w:t>
      </w:r>
      <w:r w:rsidR="00D275BB" w:rsidRPr="002D7FEE">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2D7FEE">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57618" w:rsidRPr="002D7FEE">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EE380A">
        <w:fldChar w:fldCharType="begin"/>
      </w:r>
      <w:r w:rsidR="00EE380A">
        <w:instrText xml:space="preserve"> REF _Ref471830158 \r \h  \* MERGEFORMAT </w:instrText>
      </w:r>
      <w:r w:rsidR="00EE380A">
        <w:fldChar w:fldCharType="separate"/>
      </w:r>
      <w:r w:rsidR="00291DEA" w:rsidRPr="00291DEA">
        <w:rPr>
          <w:sz w:val="24"/>
          <w:szCs w:val="24"/>
        </w:rPr>
        <w:t>3.8</w:t>
      </w:r>
      <w:r w:rsidR="00EE380A">
        <w:fldChar w:fldCharType="end"/>
      </w:r>
      <w:r w:rsidR="00757618">
        <w:rPr>
          <w:sz w:val="24"/>
          <w:szCs w:val="24"/>
        </w:rPr>
        <w:t xml:space="preserve"> </w:t>
      </w:r>
      <w:r w:rsidR="00757618" w:rsidRPr="002D7FEE">
        <w:rPr>
          <w:sz w:val="24"/>
          <w:szCs w:val="24"/>
        </w:rPr>
        <w:t>Закупочной документации.</w:t>
      </w:r>
    </w:p>
    <w:p w:rsidR="00F15392" w:rsidRPr="00E71A48" w:rsidRDefault="00F15392" w:rsidP="00E71A48">
      <w:pPr>
        <w:pStyle w:val="2"/>
        <w:spacing w:line="264" w:lineRule="auto"/>
      </w:pPr>
      <w:bookmarkStart w:id="666" w:name="_Ref303250967"/>
      <w:bookmarkStart w:id="667" w:name="_Toc305697378"/>
      <w:bookmarkStart w:id="668" w:name="_Toc498589627"/>
      <w:bookmarkStart w:id="669" w:name="_Toc255985696"/>
      <w:r w:rsidRPr="00E71A48">
        <w:t>Аукционная процедура понижени</w:t>
      </w:r>
      <w:r w:rsidR="00E60F8E" w:rsidRPr="00E71A48">
        <w:t>я</w:t>
      </w:r>
      <w:r w:rsidRPr="00E71A48">
        <w:t xml:space="preserve"> цены (переторжка)</w:t>
      </w:r>
      <w:bookmarkEnd w:id="666"/>
      <w:bookmarkEnd w:id="667"/>
      <w:bookmarkEnd w:id="668"/>
      <w:r w:rsidRPr="00E71A48">
        <w:t xml:space="preserve"> </w:t>
      </w:r>
    </w:p>
    <w:bookmarkEnd w:id="669"/>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2987"/>
      <w:r w:rsidRPr="001F4040">
        <w:rPr>
          <w:sz w:val="24"/>
          <w:szCs w:val="24"/>
          <w:lang w:eastAsia="ru-RU"/>
        </w:rPr>
        <w:lastRenderedPageBreak/>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0"/>
    </w:p>
    <w:p w:rsidR="00F15392" w:rsidRPr="00612EAB"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1"/>
    </w:p>
    <w:p w:rsidR="00F15392" w:rsidRPr="002D7FEE"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w:t>
      </w:r>
      <w:r w:rsidRPr="002D7FEE">
        <w:rPr>
          <w:iCs/>
          <w:sz w:val="24"/>
          <w:szCs w:val="24"/>
          <w:lang w:eastAsia="ru-RU"/>
        </w:rPr>
        <w:t xml:space="preserve">повлечь за собой изменение иных условий </w:t>
      </w:r>
      <w:r w:rsidR="004B5EB3" w:rsidRPr="002D7FEE">
        <w:rPr>
          <w:iCs/>
          <w:sz w:val="24"/>
          <w:szCs w:val="24"/>
          <w:lang w:eastAsia="ru-RU"/>
        </w:rPr>
        <w:t>Заявк</w:t>
      </w:r>
      <w:r w:rsidRPr="002D7FEE">
        <w:rPr>
          <w:iCs/>
          <w:sz w:val="24"/>
          <w:szCs w:val="24"/>
          <w:lang w:eastAsia="ru-RU"/>
        </w:rPr>
        <w:t>и</w:t>
      </w:r>
      <w:r w:rsidR="00076D8B" w:rsidRPr="002D7FEE">
        <w:rPr>
          <w:iCs/>
          <w:sz w:val="24"/>
          <w:szCs w:val="24"/>
          <w:lang w:eastAsia="ru-RU"/>
        </w:rPr>
        <w:t>, за исключением документов, обосновывающие определение цены</w:t>
      </w:r>
      <w:r w:rsidRPr="002D7FEE">
        <w:rPr>
          <w:iCs/>
          <w:sz w:val="24"/>
          <w:szCs w:val="24"/>
          <w:lang w:eastAsia="ru-RU"/>
        </w:rPr>
        <w:t>. Прием предложений по снижению цен заявок прекращается на ЭТП</w:t>
      </w:r>
      <w:r w:rsidRPr="002D7FEE">
        <w:rPr>
          <w:sz w:val="24"/>
          <w:szCs w:val="24"/>
          <w:lang w:eastAsia="ru-RU"/>
        </w:rPr>
        <w:t xml:space="preserve"> в </w:t>
      </w:r>
      <w:r w:rsidRPr="002D7FEE">
        <w:rPr>
          <w:iCs/>
          <w:sz w:val="24"/>
          <w:szCs w:val="24"/>
          <w:lang w:eastAsia="ru-RU"/>
        </w:rPr>
        <w:t xml:space="preserve">момент окончания переторжки. </w:t>
      </w:r>
    </w:p>
    <w:p w:rsidR="00076D8B" w:rsidRPr="002D7FEE"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D7FEE">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EE380A">
        <w:fldChar w:fldCharType="begin"/>
      </w:r>
      <w:r w:rsidR="00EE380A">
        <w:instrText xml:space="preserve"> REF _Ref465864060 \r \h  \* MERGEFORMAT </w:instrText>
      </w:r>
      <w:r w:rsidR="00EE380A">
        <w:fldChar w:fldCharType="separate"/>
      </w:r>
      <w:r w:rsidR="00291DEA" w:rsidRPr="00291DEA">
        <w:rPr>
          <w:iCs/>
          <w:sz w:val="24"/>
          <w:szCs w:val="24"/>
          <w:lang w:eastAsia="ru-RU"/>
        </w:rPr>
        <w:t>3.7.9</w:t>
      </w:r>
      <w:r w:rsidR="00EE380A">
        <w:fldChar w:fldCharType="end"/>
      </w:r>
      <w:r w:rsidRPr="002D7FEE">
        <w:rPr>
          <w:iCs/>
          <w:sz w:val="24"/>
          <w:szCs w:val="24"/>
          <w:lang w:eastAsia="ru-RU"/>
        </w:rPr>
        <w:t xml:space="preserve">. Решение </w:t>
      </w:r>
      <w:r w:rsidRPr="002D7FEE">
        <w:rPr>
          <w:sz w:val="24"/>
          <w:szCs w:val="24"/>
          <w:lang w:eastAsia="ru-RU"/>
        </w:rPr>
        <w:t>о проведении повторной процедуры переторжки принимает Закупочная комиссия</w:t>
      </w:r>
      <w:r w:rsidR="00076D8B" w:rsidRPr="002D7FEE">
        <w:rPr>
          <w:iCs/>
          <w:sz w:val="24"/>
          <w:szCs w:val="24"/>
          <w:lang w:eastAsia="ru-RU"/>
        </w:rPr>
        <w:t xml:space="preserve">. </w:t>
      </w:r>
    </w:p>
    <w:p w:rsidR="00685336" w:rsidRPr="002D7FEE"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lang w:eastAsia="ru-RU"/>
        </w:rPr>
        <w:t>Проведение каждой последующей переторжки осуществляется по правилам, предусмотренным в п.п.</w:t>
      </w:r>
      <w:r w:rsidR="00EE380A">
        <w:fldChar w:fldCharType="begin"/>
      </w:r>
      <w:r w:rsidR="00EE380A">
        <w:instrText xml:space="preserve"> REF _Ref306352987 \r \h  \* MERGEFORMAT </w:instrText>
      </w:r>
      <w:r w:rsidR="00EE380A">
        <w:fldChar w:fldCharType="separate"/>
      </w:r>
      <w:r w:rsidR="00291DEA" w:rsidRPr="00291DEA">
        <w:rPr>
          <w:iCs/>
          <w:sz w:val="24"/>
          <w:szCs w:val="24"/>
          <w:lang w:eastAsia="ru-RU"/>
        </w:rPr>
        <w:t>3.7.3</w:t>
      </w:r>
      <w:r w:rsidR="00EE380A">
        <w:fldChar w:fldCharType="end"/>
      </w:r>
      <w:r w:rsidRPr="002D7FEE">
        <w:rPr>
          <w:iCs/>
          <w:sz w:val="24"/>
          <w:szCs w:val="24"/>
          <w:lang w:eastAsia="ru-RU"/>
        </w:rPr>
        <w:t xml:space="preserve"> - </w:t>
      </w:r>
      <w:r w:rsidR="00EE380A">
        <w:fldChar w:fldCharType="begin"/>
      </w:r>
      <w:r w:rsidR="00EE380A">
        <w:instrText xml:space="preserve"> REF _Ref306353005 \r \h  \* MERGEFORMAT </w:instrText>
      </w:r>
      <w:r w:rsidR="00EE380A">
        <w:fldChar w:fldCharType="separate"/>
      </w:r>
      <w:r w:rsidR="00291DEA" w:rsidRPr="00291DEA">
        <w:rPr>
          <w:iCs/>
          <w:sz w:val="24"/>
          <w:szCs w:val="24"/>
          <w:lang w:eastAsia="ru-RU"/>
        </w:rPr>
        <w:t>3.7.5</w:t>
      </w:r>
      <w:r w:rsidR="00EE380A">
        <w:fldChar w:fldCharType="end"/>
      </w:r>
      <w:r w:rsidRPr="002D7FEE">
        <w:rPr>
          <w:iCs/>
          <w:sz w:val="24"/>
          <w:szCs w:val="24"/>
          <w:lang w:eastAsia="ru-RU"/>
        </w:rPr>
        <w:t>.</w:t>
      </w:r>
    </w:p>
    <w:p w:rsidR="00F15392" w:rsidRPr="002D7FEE"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468975207"/>
      <w:r w:rsidRPr="002D7FEE">
        <w:rPr>
          <w:sz w:val="24"/>
          <w:szCs w:val="24"/>
          <w:lang w:eastAsia="ru-RU"/>
        </w:rPr>
        <w:t>Участник</w:t>
      </w:r>
      <w:r w:rsidR="00F15392" w:rsidRPr="002D7FEE">
        <w:rPr>
          <w:sz w:val="24"/>
          <w:szCs w:val="24"/>
          <w:lang w:eastAsia="ru-RU"/>
        </w:rPr>
        <w:t xml:space="preserve"> </w:t>
      </w:r>
      <w:r w:rsidR="00C86793" w:rsidRPr="002D7FEE">
        <w:rPr>
          <w:sz w:val="24"/>
          <w:szCs w:val="24"/>
          <w:lang w:eastAsia="ru-RU"/>
        </w:rPr>
        <w:t>запроса предложений</w:t>
      </w:r>
      <w:r w:rsidR="00F15392" w:rsidRPr="002D7FEE">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2D7FEE">
        <w:rPr>
          <w:sz w:val="24"/>
          <w:szCs w:val="24"/>
          <w:lang w:eastAsia="ru-RU"/>
        </w:rPr>
        <w:t xml:space="preserve"> </w:t>
      </w:r>
      <w:r w:rsidR="00C97A76" w:rsidRPr="002D7FEE">
        <w:rPr>
          <w:sz w:val="24"/>
          <w:szCs w:val="24"/>
        </w:rPr>
        <w:t>(все документы, входящие в Заявку, которые содержат информацию о предложенной цене)</w:t>
      </w:r>
      <w:r w:rsidR="00F15392" w:rsidRPr="002D7FEE">
        <w:rPr>
          <w:sz w:val="24"/>
          <w:szCs w:val="24"/>
          <w:lang w:eastAsia="ru-RU"/>
        </w:rPr>
        <w:t xml:space="preserve">. Изменение цены в сторону снижения не должно повлечь за собой изменение иных условий </w:t>
      </w:r>
      <w:r w:rsidR="004B5EB3" w:rsidRPr="002D7FEE">
        <w:rPr>
          <w:sz w:val="24"/>
          <w:szCs w:val="24"/>
          <w:lang w:eastAsia="ru-RU"/>
        </w:rPr>
        <w:t>Заявк</w:t>
      </w:r>
      <w:r w:rsidR="00F15392" w:rsidRPr="002D7FEE">
        <w:rPr>
          <w:sz w:val="24"/>
          <w:szCs w:val="24"/>
          <w:lang w:eastAsia="ru-RU"/>
        </w:rPr>
        <w:t>и.</w:t>
      </w:r>
      <w:bookmarkEnd w:id="672"/>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3" w:name="_Ref465847813"/>
      <w:bookmarkStart w:id="674" w:name="_Ref465864060"/>
      <w:r w:rsidRPr="002D7FEE">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3"/>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2D7FEE">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D7FEE"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lang w:eastAsia="ru-RU"/>
        </w:rPr>
        <w:t xml:space="preserve">По решению </w:t>
      </w:r>
      <w:r w:rsidR="00685336" w:rsidRPr="002D7FEE">
        <w:rPr>
          <w:sz w:val="24"/>
          <w:szCs w:val="24"/>
          <w:lang w:eastAsia="ru-RU"/>
        </w:rPr>
        <w:t xml:space="preserve">Закупочной </w:t>
      </w:r>
      <w:r w:rsidRPr="002D7FEE">
        <w:rPr>
          <w:sz w:val="24"/>
          <w:szCs w:val="24"/>
          <w:lang w:eastAsia="ru-RU"/>
        </w:rPr>
        <w:t>комиссии порядок проведения переторжки может быть уточнен.</w:t>
      </w:r>
      <w:bookmarkEnd w:id="674"/>
      <w:r w:rsidRPr="002D7FEE">
        <w:rPr>
          <w:sz w:val="24"/>
          <w:szCs w:val="24"/>
          <w:lang w:eastAsia="ru-RU"/>
        </w:rPr>
        <w:t xml:space="preserve"> </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 xml:space="preserve">Если при проведении любого из этапов </w:t>
      </w:r>
      <w:r w:rsidRPr="002D7FEE">
        <w:rPr>
          <w:bCs w:val="0"/>
          <w:sz w:val="24"/>
          <w:szCs w:val="24"/>
        </w:rPr>
        <w:t xml:space="preserve">Аукционной процедуры на понижение цены (переторжки) Участник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то к </w:t>
      </w:r>
      <w:r w:rsidRPr="002D7FEE">
        <w:rPr>
          <w:rFonts w:eastAsia="Times New Roman,Italic"/>
          <w:bCs w:val="0"/>
          <w:iCs/>
          <w:sz w:val="24"/>
          <w:szCs w:val="24"/>
        </w:rPr>
        <w:t xml:space="preserve">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291DEA" w:rsidRPr="00291DEA">
        <w:rPr>
          <w:rFonts w:eastAsia="Times New Roman,Italic"/>
          <w:bCs w:val="0"/>
          <w:iCs/>
          <w:sz w:val="24"/>
          <w:szCs w:val="24"/>
        </w:rPr>
        <w:t>3.11</w:t>
      </w:r>
      <w:r w:rsidR="00EE380A">
        <w:fldChar w:fldCharType="end"/>
      </w:r>
      <w:r w:rsidRPr="002D7FEE">
        <w:rPr>
          <w:rFonts w:eastAsia="Times New Roman,Italic"/>
          <w:bCs w:val="0"/>
          <w:iCs/>
          <w:sz w:val="24"/>
          <w:szCs w:val="24"/>
        </w:rPr>
        <w:t xml:space="preserve"> данной документации. При этом Участник в обязательном порядке помимо документов, </w:t>
      </w:r>
      <w:r w:rsidRPr="002D7FEE">
        <w:rPr>
          <w:rFonts w:eastAsia="Times New Roman,Italic"/>
          <w:bCs w:val="0"/>
          <w:iCs/>
          <w:sz w:val="24"/>
          <w:szCs w:val="24"/>
        </w:rPr>
        <w:lastRenderedPageBreak/>
        <w:t>указанных в п.</w:t>
      </w:r>
      <w:r w:rsidR="00F01513" w:rsidRPr="002D7FEE">
        <w:rPr>
          <w:rFonts w:eastAsia="Times New Roman,Italic"/>
          <w:bCs w:val="0"/>
          <w:iCs/>
          <w:sz w:val="24"/>
          <w:szCs w:val="24"/>
        </w:rPr>
        <w:t xml:space="preserve"> </w:t>
      </w:r>
      <w:r w:rsidR="00EE380A">
        <w:fldChar w:fldCharType="begin"/>
      </w:r>
      <w:r w:rsidR="00EE380A">
        <w:instrText xml:space="preserve"> REF _Ref468975207 \r \h  \* MERGEFORMAT </w:instrText>
      </w:r>
      <w:r w:rsidR="00EE380A">
        <w:fldChar w:fldCharType="separate"/>
      </w:r>
      <w:r w:rsidR="00291DEA" w:rsidRPr="00291DEA">
        <w:rPr>
          <w:rFonts w:eastAsia="Times New Roman,Italic"/>
          <w:bCs w:val="0"/>
          <w:iCs/>
          <w:sz w:val="24"/>
          <w:szCs w:val="24"/>
        </w:rPr>
        <w:t>3.7.8</w:t>
      </w:r>
      <w:r w:rsidR="00EE380A">
        <w:fldChar w:fldCharType="end"/>
      </w:r>
      <w:r w:rsidRPr="002D7FEE">
        <w:rPr>
          <w:rFonts w:eastAsia="Times New Roman,Italic"/>
          <w:bCs w:val="0"/>
          <w:iCs/>
          <w:sz w:val="24"/>
          <w:szCs w:val="24"/>
        </w:rPr>
        <w:t xml:space="preserve">, </w:t>
      </w:r>
      <w:proofErr w:type="gramStart"/>
      <w:r w:rsidRPr="002D7FEE">
        <w:rPr>
          <w:rFonts w:eastAsia="Times New Roman,Italic"/>
          <w:bCs w:val="0"/>
          <w:iCs/>
          <w:sz w:val="24"/>
          <w:szCs w:val="24"/>
        </w:rPr>
        <w:t>предоставляет документы</w:t>
      </w:r>
      <w:proofErr w:type="gramEnd"/>
      <w:r w:rsidRPr="002D7FEE">
        <w:rPr>
          <w:rFonts w:eastAsia="Times New Roman,Italic"/>
          <w:bCs w:val="0"/>
          <w:iCs/>
          <w:sz w:val="24"/>
          <w:szCs w:val="24"/>
        </w:rPr>
        <w:t xml:space="preserve">, предусмотренные подпунктом </w:t>
      </w:r>
      <w:r w:rsidR="00EE380A">
        <w:fldChar w:fldCharType="begin"/>
      </w:r>
      <w:r w:rsidR="00EE380A">
        <w:instrText xml:space="preserve"> REF _Ref465675151 \r \h  \* MERGEFORMAT </w:instrText>
      </w:r>
      <w:r w:rsidR="00EE380A">
        <w:fldChar w:fldCharType="separate"/>
      </w:r>
      <w:r w:rsidR="00291DEA" w:rsidRPr="00291DEA">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Если по итогам вскрытия конвертов с заявками, либо завершения аукционной процедуры на понижение цены (переторжки) У</w:t>
      </w:r>
      <w:r w:rsidRPr="002D7FEE">
        <w:rPr>
          <w:bCs w:val="0"/>
          <w:sz w:val="24"/>
          <w:szCs w:val="24"/>
        </w:rPr>
        <w:t xml:space="preserve">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2D7FEE">
        <w:rPr>
          <w:rFonts w:eastAsia="Times New Roman,Italic"/>
          <w:bCs w:val="0"/>
          <w:iCs/>
          <w:sz w:val="24"/>
          <w:szCs w:val="24"/>
        </w:rPr>
        <w:t xml:space="preserve">документы, предусмотренные подпунктом </w:t>
      </w:r>
      <w:r w:rsidR="00EE380A">
        <w:fldChar w:fldCharType="begin"/>
      </w:r>
      <w:r w:rsidR="00EE380A">
        <w:instrText xml:space="preserve"> REF _Ref465675151 \r \h  \* MERGEFORMAT </w:instrText>
      </w:r>
      <w:r w:rsidR="00EE380A">
        <w:fldChar w:fldCharType="separate"/>
      </w:r>
      <w:r w:rsidR="00291DEA" w:rsidRPr="00291DEA">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предоставляются</w:t>
      </w:r>
      <w:proofErr w:type="gramEnd"/>
      <w:r w:rsidRPr="002D7FEE">
        <w:rPr>
          <w:rFonts w:eastAsia="Times New Roman,Italic"/>
          <w:bCs w:val="0"/>
          <w:iCs/>
          <w:sz w:val="24"/>
          <w:szCs w:val="24"/>
        </w:rPr>
        <w:t xml:space="preserve"> повторно.</w:t>
      </w:r>
    </w:p>
    <w:p w:rsidR="00286404" w:rsidRPr="002D7FEE" w:rsidRDefault="00286404" w:rsidP="00A16C95">
      <w:pPr>
        <w:pStyle w:val="2"/>
        <w:tabs>
          <w:tab w:val="clear" w:pos="1700"/>
          <w:tab w:val="left" w:pos="709"/>
        </w:tabs>
        <w:spacing w:line="264" w:lineRule="auto"/>
        <w:jc w:val="both"/>
      </w:pPr>
      <w:bookmarkStart w:id="675" w:name="_Toc471823191"/>
      <w:bookmarkStart w:id="676" w:name="_Ref471823363"/>
      <w:bookmarkStart w:id="677" w:name="_Ref471830158"/>
      <w:bookmarkStart w:id="678" w:name="_Toc498589628"/>
      <w:r w:rsidRPr="002D7FEE">
        <w:t>О приоритете закупки работ, выполняемых российскими лицами, по отношению к работам, выполняемым иностранными лицами</w:t>
      </w:r>
      <w:bookmarkEnd w:id="675"/>
      <w:bookmarkEnd w:id="676"/>
      <w:bookmarkEnd w:id="677"/>
      <w:bookmarkEnd w:id="678"/>
    </w:p>
    <w:p w:rsidR="00286404" w:rsidRPr="002D7FEE" w:rsidRDefault="00286404" w:rsidP="00824534">
      <w:pPr>
        <w:pStyle w:val="3"/>
        <w:ind w:left="0" w:firstLine="567"/>
        <w:jc w:val="both"/>
        <w:rPr>
          <w:b w:val="0"/>
        </w:rPr>
      </w:pPr>
      <w:bookmarkStart w:id="679" w:name="_Toc471830464"/>
      <w:bookmarkStart w:id="680" w:name="_Toc498589629"/>
      <w:proofErr w:type="gramStart"/>
      <w:r w:rsidRPr="002D7FEE">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D7FEE">
        <w:rPr>
          <w:b w:val="0"/>
        </w:rPr>
        <w:t xml:space="preserve"> требований п. 4.5.1 Единого стандарта закупок ПАО «</w:t>
      </w:r>
      <w:proofErr w:type="spellStart"/>
      <w:r w:rsidRPr="002D7FEE">
        <w:rPr>
          <w:b w:val="0"/>
        </w:rPr>
        <w:t>Россети</w:t>
      </w:r>
      <w:proofErr w:type="spellEnd"/>
      <w:r w:rsidRPr="002D7FEE">
        <w:rPr>
          <w:b w:val="0"/>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679"/>
      <w:bookmarkEnd w:id="680"/>
    </w:p>
    <w:p w:rsidR="00286404" w:rsidRPr="002D7FEE" w:rsidRDefault="00286404" w:rsidP="00824534">
      <w:pPr>
        <w:pStyle w:val="3"/>
        <w:ind w:left="0" w:firstLine="567"/>
        <w:jc w:val="both"/>
        <w:rPr>
          <w:b w:val="0"/>
        </w:rPr>
      </w:pPr>
      <w:bookmarkStart w:id="681" w:name="_Toc471830465"/>
      <w:bookmarkStart w:id="682" w:name="_Toc498589630"/>
      <w:r w:rsidRPr="002D7FEE">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681"/>
      <w:bookmarkEnd w:id="682"/>
    </w:p>
    <w:p w:rsidR="00286404" w:rsidRPr="002D7FEE" w:rsidRDefault="00286404" w:rsidP="00824534">
      <w:pPr>
        <w:pStyle w:val="3"/>
        <w:ind w:left="0" w:firstLine="567"/>
        <w:jc w:val="both"/>
        <w:rPr>
          <w:b w:val="0"/>
        </w:rPr>
      </w:pPr>
      <w:bookmarkStart w:id="683" w:name="_Toc471830466"/>
      <w:bookmarkStart w:id="684" w:name="_Toc498589631"/>
      <w:r w:rsidRPr="002D7FEE">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683"/>
      <w:bookmarkEnd w:id="684"/>
    </w:p>
    <w:p w:rsidR="00286404" w:rsidRPr="0070737F" w:rsidRDefault="00286404" w:rsidP="00824534">
      <w:pPr>
        <w:pStyle w:val="3"/>
        <w:ind w:left="0" w:firstLine="567"/>
        <w:jc w:val="both"/>
        <w:rPr>
          <w:b w:val="0"/>
        </w:rPr>
      </w:pPr>
      <w:bookmarkStart w:id="685" w:name="_Toc471830467"/>
      <w:bookmarkStart w:id="686" w:name="_Toc498589632"/>
      <w:r w:rsidRPr="002D7FEE">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w:t>
      </w:r>
      <w:r w:rsidRPr="0070737F">
        <w:rPr>
          <w:b w:val="0"/>
        </w:rPr>
        <w:t xml:space="preserve">российскими лицами </w:t>
      </w:r>
      <w:proofErr w:type="spellStart"/>
      <w:proofErr w:type="gramStart"/>
      <w:r w:rsidRPr="0070737F">
        <w:rPr>
          <w:b w:val="0"/>
        </w:rPr>
        <w:t>k</w:t>
      </w:r>
      <w:proofErr w:type="gramEnd"/>
      <w:r w:rsidRPr="0070737F">
        <w:rPr>
          <w:b w:val="0"/>
        </w:rPr>
        <w:t>ПРИОР</w:t>
      </w:r>
      <w:proofErr w:type="spellEnd"/>
      <w:r w:rsidRPr="0070737F">
        <w:rPr>
          <w:b w:val="0"/>
        </w:rPr>
        <w:t xml:space="preserve">=0,85, иначе </w:t>
      </w:r>
      <w:proofErr w:type="spellStart"/>
      <w:r w:rsidRPr="0070737F">
        <w:rPr>
          <w:b w:val="0"/>
        </w:rPr>
        <w:t>kПРИОР</w:t>
      </w:r>
      <w:proofErr w:type="spellEnd"/>
      <w:r w:rsidRPr="0070737F">
        <w:rPr>
          <w:b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685"/>
      <w:bookmarkEnd w:id="686"/>
    </w:p>
    <w:p w:rsidR="00286404" w:rsidRPr="0070737F" w:rsidRDefault="00286404" w:rsidP="00824534">
      <w:pPr>
        <w:pStyle w:val="3"/>
        <w:ind w:hanging="153"/>
        <w:jc w:val="both"/>
        <w:rPr>
          <w:b w:val="0"/>
          <w:szCs w:val="24"/>
        </w:rPr>
      </w:pPr>
      <w:bookmarkStart w:id="687" w:name="_Toc471830468"/>
      <w:bookmarkStart w:id="688" w:name="_Toc498589633"/>
      <w:r w:rsidRPr="0070737F">
        <w:rPr>
          <w:b w:val="0"/>
          <w:szCs w:val="24"/>
        </w:rPr>
        <w:t>Приоритет не предоставляется в случаях, если:</w:t>
      </w:r>
      <w:bookmarkEnd w:id="687"/>
      <w:bookmarkEnd w:id="688"/>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а) закупка признана несостоявшейся (п.</w:t>
      </w:r>
      <w:r w:rsidR="00EE380A">
        <w:fldChar w:fldCharType="begin"/>
      </w:r>
      <w:r w:rsidR="00EE380A">
        <w:instrText xml:space="preserve"> REF _Ref303251044 \r \h  \* MERGEFORMAT </w:instrText>
      </w:r>
      <w:r w:rsidR="00EE380A">
        <w:fldChar w:fldCharType="separate"/>
      </w:r>
      <w:r w:rsidR="00291DEA" w:rsidRPr="00291DEA">
        <w:rPr>
          <w:rFonts w:ascii="Times New Roman" w:hAnsi="Times New Roman" w:cs="Times New Roman"/>
          <w:sz w:val="24"/>
          <w:szCs w:val="24"/>
        </w:rPr>
        <w:t>3.10</w:t>
      </w:r>
      <w:r w:rsidR="00EE380A">
        <w:fldChar w:fldCharType="end"/>
      </w:r>
      <w:r w:rsidRPr="002D7FEE">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2D7FEE">
        <w:rPr>
          <w:rFonts w:ascii="Times New Roman" w:hAnsi="Times New Roman" w:cs="Times New Roman"/>
          <w:sz w:val="24"/>
          <w:szCs w:val="24"/>
        </w:rPr>
        <w:t>ае, если было подано несколько З</w:t>
      </w:r>
      <w:r w:rsidRPr="002D7FEE">
        <w:rPr>
          <w:rFonts w:ascii="Times New Roman" w:hAnsi="Times New Roman" w:cs="Times New Roman"/>
          <w:sz w:val="24"/>
          <w:szCs w:val="24"/>
        </w:rPr>
        <w:t>аявок, но после проведения отборочн</w:t>
      </w:r>
      <w:r w:rsidR="0042559C" w:rsidRPr="002D7FEE">
        <w:rPr>
          <w:rFonts w:ascii="Times New Roman" w:hAnsi="Times New Roman" w:cs="Times New Roman"/>
          <w:sz w:val="24"/>
          <w:szCs w:val="24"/>
        </w:rPr>
        <w:t>ой стадии осталась только одна З</w:t>
      </w:r>
      <w:r w:rsidRPr="002D7FEE">
        <w:rPr>
          <w:rFonts w:ascii="Times New Roman" w:hAnsi="Times New Roman" w:cs="Times New Roman"/>
          <w:sz w:val="24"/>
          <w:szCs w:val="24"/>
        </w:rPr>
        <w:t xml:space="preserve">аявка, соответствующая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б) в З</w:t>
      </w:r>
      <w:r w:rsidR="00286404" w:rsidRPr="002D7FEE">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в) в З</w:t>
      </w:r>
      <w:r w:rsidR="00286404" w:rsidRPr="002D7FEE">
        <w:rPr>
          <w:rFonts w:ascii="Times New Roman" w:hAnsi="Times New Roman" w:cs="Times New Roman"/>
          <w:sz w:val="24"/>
          <w:szCs w:val="24"/>
        </w:rPr>
        <w:t xml:space="preserve">аявках на участие в закупке </w:t>
      </w:r>
      <w:r w:rsidR="00286404" w:rsidRPr="002D7FEE">
        <w:rPr>
          <w:rFonts w:ascii="Times New Roman" w:hAnsi="Times New Roman" w:cs="Times New Roman"/>
          <w:i/>
          <w:sz w:val="24"/>
          <w:szCs w:val="24"/>
        </w:rPr>
        <w:t xml:space="preserve">всех Участников (с учетом Коллективных </w:t>
      </w:r>
      <w:r w:rsidR="00286404" w:rsidRPr="002D7FEE">
        <w:rPr>
          <w:rFonts w:ascii="Times New Roman" w:hAnsi="Times New Roman" w:cs="Times New Roman"/>
          <w:i/>
          <w:sz w:val="24"/>
          <w:szCs w:val="24"/>
        </w:rPr>
        <w:lastRenderedPageBreak/>
        <w:t xml:space="preserve">Участников), прошедших отборочную стадию, </w:t>
      </w:r>
      <w:r w:rsidR="00286404" w:rsidRPr="002D7FEE">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2D7FEE" w:rsidRDefault="00286404" w:rsidP="00A16C95">
      <w:pPr>
        <w:pStyle w:val="ConsPlusNormal"/>
        <w:keepNext/>
        <w:ind w:firstLine="540"/>
        <w:jc w:val="both"/>
        <w:rPr>
          <w:rFonts w:ascii="Times New Roman" w:hAnsi="Times New Roman" w:cs="Times New Roman"/>
          <w:sz w:val="24"/>
          <w:szCs w:val="24"/>
        </w:rPr>
      </w:pPr>
      <w:proofErr w:type="gramStart"/>
      <w:r w:rsidRPr="002D7FEE">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86404" w:rsidRPr="002D7FEE" w:rsidRDefault="00286404" w:rsidP="00824534">
      <w:pPr>
        <w:pStyle w:val="3"/>
        <w:ind w:left="0" w:firstLine="567"/>
        <w:jc w:val="both"/>
        <w:rPr>
          <w:b w:val="0"/>
        </w:rPr>
      </w:pPr>
      <w:bookmarkStart w:id="689" w:name="_Toc471830469"/>
      <w:bookmarkStart w:id="690" w:name="_Toc498589634"/>
      <w:proofErr w:type="gramStart"/>
      <w:r w:rsidRPr="002D7FEE">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689"/>
      <w:bookmarkEnd w:id="690"/>
      <w:proofErr w:type="gramEnd"/>
    </w:p>
    <w:p w:rsidR="00717F60" w:rsidRPr="002D7FEE" w:rsidRDefault="00717F60" w:rsidP="00A16C95">
      <w:pPr>
        <w:pStyle w:val="2"/>
        <w:tabs>
          <w:tab w:val="clear" w:pos="1700"/>
          <w:tab w:val="left" w:pos="709"/>
        </w:tabs>
        <w:spacing w:line="264" w:lineRule="auto"/>
      </w:pPr>
      <w:bookmarkStart w:id="691" w:name="_Ref303681924"/>
      <w:bookmarkStart w:id="692" w:name="_Ref303683914"/>
      <w:bookmarkStart w:id="693" w:name="_Toc498589635"/>
      <w:r w:rsidRPr="002D7FEE">
        <w:t xml:space="preserve">Подведение итогов </w:t>
      </w:r>
      <w:r w:rsidR="00DF639D" w:rsidRPr="002D7FEE">
        <w:t>З</w:t>
      </w:r>
      <w:r w:rsidRPr="002D7FEE">
        <w:t>апроса предложений</w:t>
      </w:r>
      <w:bookmarkEnd w:id="691"/>
      <w:bookmarkEnd w:id="692"/>
      <w:bookmarkEnd w:id="693"/>
    </w:p>
    <w:p w:rsidR="00717F60" w:rsidRPr="002D7FEE"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94" w:name="_Ref440290296"/>
      <w:r w:rsidRPr="002D7FEE">
        <w:rPr>
          <w:sz w:val="24"/>
          <w:szCs w:val="24"/>
        </w:rPr>
        <w:t xml:space="preserve">По результатам оценочной стадии Закупочная комиссия принимает решение либо по </w:t>
      </w:r>
      <w:r w:rsidRPr="002D7FEE">
        <w:rPr>
          <w:sz w:val="24"/>
          <w:szCs w:val="24"/>
          <w:lang w:eastAsia="ru-RU"/>
        </w:rPr>
        <w:t>определению</w:t>
      </w:r>
      <w:r w:rsidRPr="002D7FEE">
        <w:rPr>
          <w:sz w:val="24"/>
          <w:szCs w:val="24"/>
        </w:rPr>
        <w:t xml:space="preserve"> </w:t>
      </w:r>
      <w:r w:rsidR="004D431C" w:rsidRPr="002D7FEE">
        <w:rPr>
          <w:sz w:val="24"/>
          <w:szCs w:val="24"/>
        </w:rPr>
        <w:t xml:space="preserve">лучшей </w:t>
      </w:r>
      <w:r w:rsidR="004B5EB3" w:rsidRPr="002D7FEE">
        <w:rPr>
          <w:sz w:val="24"/>
          <w:szCs w:val="24"/>
        </w:rPr>
        <w:t>Заявк</w:t>
      </w:r>
      <w:r w:rsidR="004D431C" w:rsidRPr="002D7FEE">
        <w:rPr>
          <w:sz w:val="24"/>
          <w:szCs w:val="24"/>
        </w:rPr>
        <w:t>и запроса предложений</w:t>
      </w:r>
      <w:r w:rsidRPr="002D7FEE">
        <w:rPr>
          <w:sz w:val="24"/>
          <w:szCs w:val="24"/>
        </w:rPr>
        <w:t xml:space="preserve">, либо по завершению данной процедуры </w:t>
      </w:r>
      <w:r w:rsidR="00DF639D" w:rsidRPr="002D7FEE">
        <w:rPr>
          <w:sz w:val="24"/>
          <w:szCs w:val="24"/>
        </w:rPr>
        <w:t>З</w:t>
      </w:r>
      <w:r w:rsidRPr="002D7FEE">
        <w:rPr>
          <w:sz w:val="24"/>
          <w:szCs w:val="24"/>
        </w:rPr>
        <w:t xml:space="preserve">апроса предложений без определения </w:t>
      </w:r>
      <w:r w:rsidR="009C744E" w:rsidRPr="002D7FEE">
        <w:rPr>
          <w:sz w:val="24"/>
          <w:szCs w:val="24"/>
        </w:rPr>
        <w:t>Участник</w:t>
      </w:r>
      <w:r w:rsidR="004D431C" w:rsidRPr="002D7FEE">
        <w:rPr>
          <w:sz w:val="24"/>
          <w:szCs w:val="24"/>
        </w:rPr>
        <w:t xml:space="preserve">а, чья </w:t>
      </w:r>
      <w:r w:rsidR="004B5EB3" w:rsidRPr="002D7FEE">
        <w:rPr>
          <w:sz w:val="24"/>
          <w:szCs w:val="24"/>
        </w:rPr>
        <w:t>Заявк</w:t>
      </w:r>
      <w:r w:rsidR="004D431C" w:rsidRPr="002D7FEE">
        <w:rPr>
          <w:sz w:val="24"/>
          <w:szCs w:val="24"/>
        </w:rPr>
        <w:t xml:space="preserve">а признана лучшей, </w:t>
      </w:r>
      <w:r w:rsidRPr="002D7FEE">
        <w:rPr>
          <w:sz w:val="24"/>
          <w:szCs w:val="24"/>
        </w:rPr>
        <w:t xml:space="preserve">и заключения </w:t>
      </w:r>
      <w:r w:rsidR="00123C70" w:rsidRPr="002D7FEE">
        <w:rPr>
          <w:sz w:val="24"/>
          <w:szCs w:val="24"/>
        </w:rPr>
        <w:t>Договор</w:t>
      </w:r>
      <w:r w:rsidRPr="002D7FEE">
        <w:rPr>
          <w:sz w:val="24"/>
          <w:szCs w:val="24"/>
        </w:rPr>
        <w:t>а:</w:t>
      </w:r>
      <w:bookmarkEnd w:id="694"/>
    </w:p>
    <w:p w:rsidR="00717F60" w:rsidRPr="002D7FEE"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4B5EB3" w:rsidRPr="002D7FEE">
        <w:rPr>
          <w:bCs w:val="0"/>
          <w:sz w:val="24"/>
          <w:szCs w:val="24"/>
        </w:rPr>
        <w:t>Заявк</w:t>
      </w:r>
      <w:r w:rsidRPr="002D7FEE">
        <w:rPr>
          <w:bCs w:val="0"/>
          <w:sz w:val="24"/>
          <w:szCs w:val="24"/>
        </w:rPr>
        <w:t xml:space="preserve">а какого-либо из </w:t>
      </w:r>
      <w:r w:rsidR="009C744E" w:rsidRPr="002D7FEE">
        <w:rPr>
          <w:bCs w:val="0"/>
          <w:sz w:val="24"/>
          <w:szCs w:val="24"/>
        </w:rPr>
        <w:t>Участник</w:t>
      </w:r>
      <w:r w:rsidRPr="002D7FEE">
        <w:rPr>
          <w:bCs w:val="0"/>
          <w:sz w:val="24"/>
          <w:szCs w:val="24"/>
        </w:rPr>
        <w:t>ов полностью удовлетворит Закупочную комиссию</w:t>
      </w:r>
      <w:r w:rsidR="0087407B" w:rsidRPr="002D7FEE">
        <w:rPr>
          <w:bCs w:val="0"/>
          <w:sz w:val="24"/>
          <w:szCs w:val="24"/>
        </w:rPr>
        <w:t xml:space="preserve"> и признается </w:t>
      </w:r>
      <w:proofErr w:type="gramStart"/>
      <w:r w:rsidR="0087407B" w:rsidRPr="002D7FEE">
        <w:rPr>
          <w:bCs w:val="0"/>
          <w:sz w:val="24"/>
          <w:szCs w:val="24"/>
        </w:rPr>
        <w:t>наилучшей</w:t>
      </w:r>
      <w:proofErr w:type="gramEnd"/>
      <w:r w:rsidRPr="002D7FEE">
        <w:rPr>
          <w:bCs w:val="0"/>
          <w:sz w:val="24"/>
          <w:szCs w:val="24"/>
        </w:rPr>
        <w:t xml:space="preserve">. </w:t>
      </w:r>
      <w:r w:rsidR="009C744E" w:rsidRPr="002D7FEE">
        <w:rPr>
          <w:bCs w:val="0"/>
          <w:sz w:val="24"/>
          <w:szCs w:val="24"/>
        </w:rPr>
        <w:t>Участник</w:t>
      </w:r>
      <w:r w:rsidRPr="002D7FEE">
        <w:rPr>
          <w:bCs w:val="0"/>
          <w:sz w:val="24"/>
          <w:szCs w:val="24"/>
        </w:rPr>
        <w:t xml:space="preserve"> незамедлительно уведомляется о признании его </w:t>
      </w:r>
      <w:r w:rsidR="004B5EB3" w:rsidRPr="002D7FEE">
        <w:rPr>
          <w:bCs w:val="0"/>
          <w:sz w:val="24"/>
          <w:szCs w:val="24"/>
        </w:rPr>
        <w:t>Заявк</w:t>
      </w:r>
      <w:r w:rsidR="0087407B" w:rsidRPr="002D7FEE">
        <w:rPr>
          <w:bCs w:val="0"/>
          <w:sz w:val="24"/>
          <w:szCs w:val="24"/>
        </w:rPr>
        <w:t>и лучшей</w:t>
      </w:r>
      <w:r w:rsidRPr="002D7FEE">
        <w:rPr>
          <w:bCs w:val="0"/>
          <w:sz w:val="24"/>
          <w:szCs w:val="24"/>
        </w:rPr>
        <w:t>; процедура запроса предложений на этом будет завершена;</w:t>
      </w:r>
    </w:p>
    <w:p w:rsidR="00717F60" w:rsidRPr="002D7FEE" w:rsidRDefault="00717F60" w:rsidP="00E6083F">
      <w:pPr>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1716DB" w:rsidRPr="002D7FEE">
        <w:rPr>
          <w:bCs w:val="0"/>
          <w:sz w:val="24"/>
          <w:szCs w:val="24"/>
        </w:rPr>
        <w:t xml:space="preserve">ни одна </w:t>
      </w:r>
      <w:r w:rsidR="004B5EB3" w:rsidRPr="002D7FEE">
        <w:rPr>
          <w:bCs w:val="0"/>
          <w:sz w:val="24"/>
          <w:szCs w:val="24"/>
        </w:rPr>
        <w:t>Заявк</w:t>
      </w:r>
      <w:r w:rsidRPr="002D7FEE">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2D7FEE"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Решение Закупочной комиссии оформляется протоколом заседания Закупочной комиссии</w:t>
      </w:r>
      <w:r w:rsidR="00E60F8E" w:rsidRPr="002D7FEE">
        <w:rPr>
          <w:sz w:val="24"/>
          <w:szCs w:val="24"/>
        </w:rPr>
        <w:t xml:space="preserve">, который подписывается </w:t>
      </w:r>
      <w:r w:rsidR="00910732" w:rsidRPr="002D7FEE">
        <w:rPr>
          <w:sz w:val="24"/>
          <w:szCs w:val="24"/>
        </w:rPr>
        <w:t xml:space="preserve">членами </w:t>
      </w:r>
      <w:r w:rsidR="00E60F8E" w:rsidRPr="002D7FEE">
        <w:rPr>
          <w:sz w:val="24"/>
          <w:szCs w:val="24"/>
        </w:rPr>
        <w:t>Закупочной комиссии</w:t>
      </w:r>
      <w:r w:rsidRPr="002D7FEE">
        <w:rPr>
          <w:sz w:val="24"/>
          <w:szCs w:val="24"/>
        </w:rPr>
        <w:t>.</w:t>
      </w:r>
    </w:p>
    <w:p w:rsidR="00717F60" w:rsidRPr="002D7FEE"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D7FEE">
        <w:rPr>
          <w:sz w:val="24"/>
          <w:szCs w:val="24"/>
        </w:rPr>
        <w:t>Участник</w:t>
      </w:r>
      <w:r w:rsidR="00717F60" w:rsidRPr="002D7FEE">
        <w:rPr>
          <w:bCs w:val="0"/>
          <w:sz w:val="24"/>
          <w:szCs w:val="24"/>
        </w:rPr>
        <w:t xml:space="preserve"> </w:t>
      </w:r>
      <w:r w:rsidR="0087407B" w:rsidRPr="002D7FEE">
        <w:rPr>
          <w:bCs w:val="0"/>
          <w:sz w:val="24"/>
          <w:szCs w:val="24"/>
        </w:rPr>
        <w:t xml:space="preserve">запроса предложений </w:t>
      </w:r>
      <w:r w:rsidR="00717F60" w:rsidRPr="002D7FEE">
        <w:rPr>
          <w:bCs w:val="0"/>
          <w:sz w:val="24"/>
          <w:szCs w:val="24"/>
        </w:rPr>
        <w:t xml:space="preserve">незамедлительно уведомляется о признании его </w:t>
      </w:r>
      <w:r w:rsidR="004B5EB3" w:rsidRPr="002D7FEE">
        <w:rPr>
          <w:sz w:val="24"/>
          <w:szCs w:val="24"/>
        </w:rPr>
        <w:t>Заявк</w:t>
      </w:r>
      <w:r w:rsidR="0087407B" w:rsidRPr="002D7FEE">
        <w:rPr>
          <w:sz w:val="24"/>
          <w:szCs w:val="24"/>
        </w:rPr>
        <w:t>и лучшей</w:t>
      </w:r>
      <w:r w:rsidR="0087407B" w:rsidRPr="002D7FEE">
        <w:rPr>
          <w:bCs w:val="0"/>
          <w:sz w:val="24"/>
          <w:szCs w:val="24"/>
        </w:rPr>
        <w:t xml:space="preserve"> </w:t>
      </w:r>
      <w:r w:rsidR="00717F60" w:rsidRPr="002D7FEE">
        <w:rPr>
          <w:bCs w:val="0"/>
          <w:sz w:val="24"/>
          <w:szCs w:val="24"/>
        </w:rPr>
        <w:t>функционалом ЭТП</w:t>
      </w:r>
      <w:r w:rsidR="00717F60" w:rsidRPr="002D7FEE">
        <w:rPr>
          <w:bCs w:val="0"/>
          <w:color w:val="000000"/>
          <w:sz w:val="24"/>
          <w:szCs w:val="24"/>
        </w:rPr>
        <w:t xml:space="preserve"> </w:t>
      </w:r>
      <w:r w:rsidR="00717F60" w:rsidRPr="002D7FEE">
        <w:rPr>
          <w:bCs w:val="0"/>
          <w:sz w:val="24"/>
          <w:szCs w:val="24"/>
        </w:rPr>
        <w:t>согласно правилам данной ЭТП.</w:t>
      </w:r>
    </w:p>
    <w:p w:rsidR="00717F60" w:rsidRPr="00E71A4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 xml:space="preserve">В случае </w:t>
      </w:r>
      <w:r w:rsidR="001716DB" w:rsidRPr="002D7FEE">
        <w:rPr>
          <w:sz w:val="24"/>
          <w:szCs w:val="24"/>
        </w:rPr>
        <w:t xml:space="preserve">завершения или </w:t>
      </w:r>
      <w:r w:rsidRPr="002D7FEE">
        <w:rPr>
          <w:sz w:val="24"/>
          <w:szCs w:val="24"/>
        </w:rPr>
        <w:t>прекращени</w:t>
      </w:r>
      <w:r w:rsidR="001716DB" w:rsidRPr="002D7FEE">
        <w:rPr>
          <w:sz w:val="24"/>
          <w:szCs w:val="24"/>
        </w:rPr>
        <w:t>я</w:t>
      </w:r>
      <w:r w:rsidRPr="002D7FEE">
        <w:rPr>
          <w:sz w:val="24"/>
          <w:szCs w:val="24"/>
        </w:rPr>
        <w:t xml:space="preserve"> процедуры запроса предложений </w:t>
      </w:r>
      <w:r w:rsidR="009C744E" w:rsidRPr="002D7FEE">
        <w:rPr>
          <w:sz w:val="24"/>
          <w:szCs w:val="24"/>
        </w:rPr>
        <w:t>Участник</w:t>
      </w:r>
      <w:r w:rsidRPr="002D7FEE">
        <w:rPr>
          <w:sz w:val="24"/>
          <w:szCs w:val="24"/>
        </w:rPr>
        <w:t>ам направляются уведомления о результатах запроса предложений согласно</w:t>
      </w:r>
      <w:r w:rsidRPr="00E71A48">
        <w:rPr>
          <w:sz w:val="24"/>
          <w:szCs w:val="24"/>
        </w:rPr>
        <w:t xml:space="preserve"> правилам ЭТП.</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95" w:name="_Ref303251044"/>
      <w:bookmarkStart w:id="696" w:name="_Toc498589636"/>
      <w:bookmarkStart w:id="697" w:name="_Ref191386295"/>
      <w:r w:rsidRPr="00E71A48">
        <w:t xml:space="preserve">Признание запроса предложений </w:t>
      </w:r>
      <w:proofErr w:type="gramStart"/>
      <w:r w:rsidRPr="00E71A48">
        <w:t>несостоявшимся</w:t>
      </w:r>
      <w:bookmarkEnd w:id="695"/>
      <w:bookmarkEnd w:id="696"/>
      <w:proofErr w:type="gramEnd"/>
    </w:p>
    <w:p w:rsidR="00717F60" w:rsidRPr="00E71A48"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9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9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9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9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700" w:name="_Ref311220495"/>
      <w:r w:rsidRPr="00E71A48">
        <w:rPr>
          <w:bCs w:val="0"/>
          <w:sz w:val="24"/>
          <w:szCs w:val="24"/>
          <w:lang w:eastAsia="ru-RU"/>
        </w:rPr>
        <w:lastRenderedPageBreak/>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700"/>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295E59" w:rsidRDefault="00F20C7B" w:rsidP="001405FA">
      <w:pPr>
        <w:numPr>
          <w:ilvl w:val="0"/>
          <w:numId w:val="49"/>
        </w:numPr>
        <w:suppressAutoHyphens w:val="0"/>
        <w:spacing w:line="264" w:lineRule="auto"/>
        <w:rPr>
          <w:bCs w:val="0"/>
          <w:sz w:val="24"/>
          <w:szCs w:val="24"/>
        </w:rPr>
      </w:pPr>
      <w:r w:rsidRPr="00295E59">
        <w:rPr>
          <w:bCs w:val="0"/>
          <w:sz w:val="24"/>
          <w:szCs w:val="24"/>
          <w:lang w:eastAsia="ru-RU"/>
        </w:rPr>
        <w:t xml:space="preserve">признать </w:t>
      </w:r>
      <w:r w:rsidR="002514DE" w:rsidRPr="00295E59">
        <w:rPr>
          <w:bCs w:val="0"/>
          <w:sz w:val="24"/>
          <w:szCs w:val="24"/>
          <w:lang w:eastAsia="ru-RU"/>
        </w:rPr>
        <w:t>запрос предложений</w:t>
      </w:r>
      <w:r w:rsidR="00DA4ADE" w:rsidRPr="00295E59">
        <w:rPr>
          <w:bCs w:val="0"/>
          <w:sz w:val="24"/>
          <w:szCs w:val="24"/>
          <w:lang w:eastAsia="ru-RU"/>
        </w:rPr>
        <w:t xml:space="preserve"> несостоявшим</w:t>
      </w:r>
      <w:r w:rsidRPr="00295E59">
        <w:rPr>
          <w:bCs w:val="0"/>
          <w:sz w:val="24"/>
          <w:szCs w:val="24"/>
          <w:lang w:eastAsia="ru-RU"/>
        </w:rPr>
        <w:t xml:space="preserve">ся и назначить повторную процедуру </w:t>
      </w:r>
      <w:r w:rsidR="00DA4ADE" w:rsidRPr="00295E59">
        <w:rPr>
          <w:bCs w:val="0"/>
          <w:sz w:val="24"/>
          <w:szCs w:val="24"/>
          <w:lang w:eastAsia="ru-RU"/>
        </w:rPr>
        <w:t xml:space="preserve">запроса предложений </w:t>
      </w:r>
      <w:r w:rsidRPr="00295E59">
        <w:rPr>
          <w:bCs w:val="0"/>
          <w:sz w:val="24"/>
          <w:szCs w:val="24"/>
          <w:lang w:eastAsia="ru-RU"/>
        </w:rPr>
        <w:t>либо провести закупки иным способом, предусмотренным Положением о закупках Общества.</w:t>
      </w:r>
    </w:p>
    <w:p w:rsidR="00A33B62" w:rsidRPr="002D7FEE" w:rsidRDefault="00A33B62" w:rsidP="00E71A48">
      <w:pPr>
        <w:pStyle w:val="2"/>
        <w:tabs>
          <w:tab w:val="clear" w:pos="1700"/>
          <w:tab w:val="left" w:pos="709"/>
        </w:tabs>
        <w:spacing w:line="264" w:lineRule="auto"/>
        <w:rPr>
          <w:bCs w:val="0"/>
        </w:rPr>
      </w:pPr>
      <w:bookmarkStart w:id="701" w:name="_Toc468355877"/>
      <w:bookmarkStart w:id="702" w:name="_Ref465670219"/>
      <w:bookmarkStart w:id="703" w:name="_Toc498589637"/>
      <w:bookmarkStart w:id="704" w:name="_Ref303683929"/>
      <w:r w:rsidRPr="002D7FEE">
        <w:rPr>
          <w:bCs w:val="0"/>
        </w:rPr>
        <w:t>Антидемпинговые меры</w:t>
      </w:r>
      <w:bookmarkEnd w:id="701"/>
      <w:bookmarkEnd w:id="702"/>
      <w:bookmarkEnd w:id="703"/>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proofErr w:type="gramStart"/>
      <w:r w:rsidRPr="002D7FEE">
        <w:rPr>
          <w:rFonts w:eastAsia="Times New Roman,Italic"/>
          <w:bCs w:val="0"/>
          <w:iCs/>
          <w:sz w:val="24"/>
          <w:szCs w:val="24"/>
        </w:rPr>
        <w:t xml:space="preserve">При предложении Участником </w:t>
      </w:r>
      <w:r w:rsidRPr="002D7FEE">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2D7FEE">
        <w:rPr>
          <w:rFonts w:eastAsia="Times New Roman,Italic"/>
          <w:bCs w:val="0"/>
          <w:iCs/>
          <w:sz w:val="24"/>
          <w:szCs w:val="24"/>
        </w:rPr>
        <w:t xml:space="preserve">установленной в пункте </w:t>
      </w:r>
      <w:r w:rsidR="00EE380A">
        <w:fldChar w:fldCharType="begin"/>
      </w:r>
      <w:r w:rsidR="00EE380A">
        <w:instrText xml:space="preserve"> REF _Ref468975235 \r \h  \* MERGEFORMAT </w:instrText>
      </w:r>
      <w:r w:rsidR="00EE380A">
        <w:fldChar w:fldCharType="separate"/>
      </w:r>
      <w:r w:rsidR="00291DEA" w:rsidRPr="00291DEA">
        <w:rPr>
          <w:rFonts w:eastAsia="Times New Roman,Italic"/>
          <w:bCs w:val="0"/>
          <w:iCs/>
          <w:sz w:val="24"/>
          <w:szCs w:val="24"/>
        </w:rPr>
        <w:t>3.3.7</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 (далее – демпинговая цена Договора (цена лота)),</w:t>
      </w:r>
      <w:r w:rsidRPr="002D7FEE">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2D7FEE">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705" w:name="_Ref465675151"/>
      <w:r w:rsidRPr="002D7FEE">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705"/>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2D7FEE">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D7FEE">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2D7FEE">
        <w:rPr>
          <w:rFonts w:eastAsia="Times New Roman,Italic"/>
          <w:bCs w:val="0"/>
          <w:iCs/>
          <w:sz w:val="24"/>
          <w:szCs w:val="24"/>
        </w:rPr>
        <w:t xml:space="preserve">подписью и печатью </w:t>
      </w:r>
      <w:r w:rsidRPr="002D7FEE">
        <w:rPr>
          <w:sz w:val="24"/>
          <w:szCs w:val="24"/>
        </w:rPr>
        <w:t>производителя</w:t>
      </w:r>
      <w:proofErr w:type="gramEnd"/>
      <w:r w:rsidRPr="002D7FEE">
        <w:rPr>
          <w:rFonts w:eastAsia="Times New Roman,Italic"/>
          <w:bCs w:val="0"/>
          <w:iCs/>
          <w:sz w:val="24"/>
          <w:szCs w:val="24"/>
        </w:rPr>
        <w:t>)</w:t>
      </w:r>
      <w:r w:rsidRPr="002D7FEE">
        <w:rPr>
          <w:sz w:val="24"/>
          <w:szCs w:val="24"/>
        </w:rPr>
        <w:t xml:space="preserve">; иные документы и расчеты, подтверждающие возможность участника закупки осуществить поставку продукции по </w:t>
      </w:r>
      <w:r w:rsidRPr="002D7FEE">
        <w:rPr>
          <w:rFonts w:eastAsia="Times New Roman,Italic"/>
          <w:bCs w:val="0"/>
          <w:iCs/>
          <w:sz w:val="24"/>
          <w:szCs w:val="24"/>
        </w:rPr>
        <w:t>предлагаемой цене Договора (лота) и обоснование этой цены.</w:t>
      </w:r>
    </w:p>
    <w:p w:rsidR="00A33B62" w:rsidRPr="00A3196C"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bCs w:val="0"/>
          <w:sz w:val="24"/>
          <w:szCs w:val="24"/>
        </w:rPr>
        <w:t xml:space="preserve">Непредставление </w:t>
      </w:r>
      <w:r w:rsidRPr="00A3196C">
        <w:rPr>
          <w:bCs w:val="0"/>
          <w:sz w:val="24"/>
          <w:szCs w:val="24"/>
        </w:rPr>
        <w:t>Участником</w:t>
      </w:r>
      <w:r w:rsidR="00A3196C" w:rsidRPr="00A3196C">
        <w:rPr>
          <w:sz w:val="24"/>
          <w:szCs w:val="24"/>
        </w:rPr>
        <w:t>, предложившим демпинговую цену,</w:t>
      </w:r>
      <w:r w:rsidR="00A3196C" w:rsidRPr="00A3196C">
        <w:rPr>
          <w:bCs w:val="0"/>
          <w:sz w:val="24"/>
          <w:szCs w:val="24"/>
        </w:rPr>
        <w:t xml:space="preserve"> </w:t>
      </w:r>
      <w:r w:rsidRPr="00A3196C">
        <w:rPr>
          <w:bCs w:val="0"/>
          <w:sz w:val="24"/>
          <w:szCs w:val="24"/>
        </w:rPr>
        <w:t xml:space="preserve">документов, изложенных в п. </w:t>
      </w:r>
      <w:r w:rsidR="00EE380A">
        <w:fldChar w:fldCharType="begin"/>
      </w:r>
      <w:r w:rsidR="00EE380A">
        <w:instrText xml:space="preserve"> REF _Ref465675151 \r \h  \* MERGEFORMAT </w:instrText>
      </w:r>
      <w:r w:rsidR="00EE380A">
        <w:fldChar w:fldCharType="separate"/>
      </w:r>
      <w:r w:rsidR="00291DEA" w:rsidRPr="00291DEA">
        <w:rPr>
          <w:bCs w:val="0"/>
          <w:sz w:val="24"/>
          <w:szCs w:val="24"/>
        </w:rPr>
        <w:t>3.11.2</w:t>
      </w:r>
      <w:r w:rsidR="00EE380A">
        <w:fldChar w:fldCharType="end"/>
      </w:r>
      <w:r w:rsidRPr="00A3196C">
        <w:rPr>
          <w:bCs w:val="0"/>
          <w:sz w:val="24"/>
          <w:szCs w:val="24"/>
        </w:rPr>
        <w:t>, будет являться причиной отклонения Участника.</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A3196C">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A3196C" w:rsidRPr="00A3196C">
        <w:rPr>
          <w:rFonts w:eastAsia="Times New Roman,Italic"/>
          <w:bCs w:val="0"/>
          <w:iCs/>
          <w:sz w:val="24"/>
          <w:szCs w:val="24"/>
        </w:rPr>
        <w:t xml:space="preserve">Закупочной комиссией предложенной Участником </w:t>
      </w:r>
      <w:r w:rsidRPr="00A3196C">
        <w:rPr>
          <w:rFonts w:eastAsia="Times New Roman,Italic"/>
          <w:bCs w:val="0"/>
          <w:iCs/>
          <w:sz w:val="24"/>
          <w:szCs w:val="24"/>
        </w:rPr>
        <w:t>цены</w:t>
      </w:r>
      <w:r w:rsidRPr="002D7FEE">
        <w:rPr>
          <w:rFonts w:eastAsia="Times New Roman,Italic"/>
          <w:bCs w:val="0"/>
          <w:iCs/>
          <w:sz w:val="24"/>
          <w:szCs w:val="24"/>
        </w:rPr>
        <w:t xml:space="preserve"> Договора (лота) необоснованной, заявка на участие в закупке такого Участника отклоняется. Комиссия </w:t>
      </w:r>
      <w:r w:rsidRPr="002D7FEE">
        <w:rPr>
          <w:rFonts w:eastAsia="Times New Roman,Italic"/>
          <w:bCs w:val="0"/>
          <w:iCs/>
          <w:sz w:val="24"/>
          <w:szCs w:val="24"/>
        </w:rPr>
        <w:lastRenderedPageBreak/>
        <w:t xml:space="preserve">оставляет за собой право </w:t>
      </w:r>
      <w:r w:rsidRPr="002D7FEE">
        <w:rPr>
          <w:sz w:val="24"/>
          <w:szCs w:val="24"/>
        </w:rPr>
        <w:t>проверять соответствие предоставленных Участником заявлений, документов и информации действительности</w:t>
      </w:r>
      <w:r w:rsidRPr="002D7FEE">
        <w:rPr>
          <w:rFonts w:eastAsia="Times New Roman,Italic"/>
          <w:bCs w:val="0"/>
          <w:iCs/>
          <w:sz w:val="24"/>
          <w:szCs w:val="24"/>
        </w:rPr>
        <w:t xml:space="preserve"> в соответствии с подпунктом </w:t>
      </w:r>
      <w:r w:rsidR="00EE380A">
        <w:fldChar w:fldCharType="begin"/>
      </w:r>
      <w:r w:rsidR="00EE380A">
        <w:instrText xml:space="preserve"> REF _Ref468975267 \r \h  \* MERGEFORMAT </w:instrText>
      </w:r>
      <w:r w:rsidR="00EE380A">
        <w:fldChar w:fldCharType="separate"/>
      </w:r>
      <w:r w:rsidR="00291DEA" w:rsidRPr="00291DEA">
        <w:rPr>
          <w:rFonts w:eastAsia="Times New Roman,Italic"/>
          <w:bCs w:val="0"/>
          <w:iCs/>
          <w:sz w:val="24"/>
          <w:szCs w:val="24"/>
        </w:rPr>
        <w:t>3.6.2.5</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Участник, предложивший </w:t>
      </w:r>
      <w:r w:rsidRPr="002D7FEE">
        <w:rPr>
          <w:rFonts w:eastAsia="Times New Roman,Italic"/>
          <w:bCs w:val="0"/>
          <w:iCs/>
          <w:sz w:val="24"/>
          <w:szCs w:val="24"/>
        </w:rPr>
        <w:t>демпинговую цену Договора (цену лота)</w:t>
      </w:r>
      <w:r w:rsidRPr="002D7FEE">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_Ref465437572 \r \h  \* MERGEFORMAT </w:instrText>
      </w:r>
      <w:r w:rsidR="00EE380A">
        <w:fldChar w:fldCharType="separate"/>
      </w:r>
      <w:r w:rsidR="00291DEA" w:rsidRPr="00291DEA">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291DEA" w:rsidRPr="00291DEA">
        <w:rPr>
          <w:sz w:val="24"/>
          <w:szCs w:val="24"/>
        </w:rPr>
        <w:t>3.13.4</w:t>
      </w:r>
      <w:r w:rsidR="00EE380A">
        <w:fldChar w:fldCharType="end"/>
      </w:r>
      <w:r w:rsidRPr="002D7FEE">
        <w:rPr>
          <w:sz w:val="24"/>
          <w:szCs w:val="24"/>
        </w:rPr>
        <w:t>.</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В случае</w:t>
      </w:r>
      <w:proofErr w:type="gramStart"/>
      <w:r w:rsidRPr="002D7FEE">
        <w:rPr>
          <w:sz w:val="24"/>
          <w:szCs w:val="24"/>
        </w:rPr>
        <w:t>,</w:t>
      </w:r>
      <w:proofErr w:type="gramEnd"/>
      <w:r w:rsidRPr="002D7FEE">
        <w:rPr>
          <w:sz w:val="24"/>
          <w:szCs w:val="24"/>
        </w:rPr>
        <w:t xml:space="preserve"> если по итогам анализа документов, представленных Участником, предложившим </w:t>
      </w:r>
      <w:r w:rsidRPr="002D7FEE">
        <w:rPr>
          <w:rFonts w:eastAsia="Times New Roman,Italic"/>
          <w:bCs w:val="0"/>
          <w:iCs/>
          <w:sz w:val="24"/>
          <w:szCs w:val="24"/>
        </w:rPr>
        <w:t>демпинговую цену Договора (цену лота)</w:t>
      </w:r>
      <w:r w:rsidRPr="002D7FEE">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2D7FEE">
        <w:rPr>
          <w:rFonts w:eastAsia="Times New Roman,Italic"/>
          <w:bCs w:val="0"/>
          <w:iCs/>
          <w:sz w:val="24"/>
          <w:szCs w:val="24"/>
        </w:rPr>
        <w:t>демпинговой)</w:t>
      </w:r>
      <w:r w:rsidRPr="002D7FEE">
        <w:rPr>
          <w:sz w:val="24"/>
          <w:szCs w:val="24"/>
        </w:rPr>
        <w:t>, закупочная комиссия вправе принять следующие решения:</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_Ref465437572 \r \h  \* MERGEFORMAT </w:instrText>
      </w:r>
      <w:r w:rsidR="00EE380A">
        <w:fldChar w:fldCharType="separate"/>
      </w:r>
      <w:r w:rsidR="00291DEA" w:rsidRPr="00291DEA">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291DEA" w:rsidRPr="00291DEA">
        <w:rPr>
          <w:sz w:val="24"/>
          <w:szCs w:val="24"/>
        </w:rPr>
        <w:t>3.13.4</w:t>
      </w:r>
      <w:r w:rsidR="00EE380A">
        <w:fldChar w:fldCharType="end"/>
      </w:r>
      <w:r w:rsidR="00A3196C">
        <w:t>,</w:t>
      </w:r>
      <w:r w:rsidRPr="002D7FEE">
        <w:rPr>
          <w:sz w:val="24"/>
          <w:szCs w:val="24"/>
        </w:rPr>
        <w:t xml:space="preserve"> не применяются.</w:t>
      </w:r>
    </w:p>
    <w:p w:rsidR="00717F60" w:rsidRPr="002D7FEE" w:rsidRDefault="00717F60" w:rsidP="00E71A48">
      <w:pPr>
        <w:pStyle w:val="2"/>
        <w:tabs>
          <w:tab w:val="clear" w:pos="1700"/>
          <w:tab w:val="left" w:pos="709"/>
        </w:tabs>
        <w:spacing w:line="264" w:lineRule="auto"/>
      </w:pPr>
      <w:bookmarkStart w:id="706" w:name="_Ref468975287"/>
      <w:bookmarkStart w:id="707" w:name="_Toc498589638"/>
      <w:r w:rsidRPr="002D7FEE">
        <w:t>Проведение пред</w:t>
      </w:r>
      <w:r w:rsidR="006353B1" w:rsidRPr="002D7FEE">
        <w:t>д</w:t>
      </w:r>
      <w:r w:rsidR="00123C70" w:rsidRPr="002D7FEE">
        <w:t>оговор</w:t>
      </w:r>
      <w:r w:rsidRPr="002D7FEE">
        <w:t xml:space="preserve">ных переговоров (по необходимости) и подписание </w:t>
      </w:r>
      <w:r w:rsidR="00123C70" w:rsidRPr="002D7FEE">
        <w:t>Договор</w:t>
      </w:r>
      <w:r w:rsidRPr="002D7FEE">
        <w:t>а</w:t>
      </w:r>
      <w:bookmarkEnd w:id="697"/>
      <w:bookmarkEnd w:id="704"/>
      <w:bookmarkEnd w:id="706"/>
      <w:bookmarkEnd w:id="707"/>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EA2663">
        <w:rPr>
          <w:bCs w:val="0"/>
          <w:sz w:val="24"/>
          <w:szCs w:val="24"/>
        </w:rPr>
        <w:t xml:space="preserve">По всем вопросам, не нашедшим отражение в Извещении о проведении запроса предложений, настоящей Документации и </w:t>
      </w:r>
      <w:r w:rsidRPr="00646563">
        <w:rPr>
          <w:bCs w:val="0"/>
          <w:sz w:val="24"/>
          <w:szCs w:val="24"/>
        </w:rPr>
        <w:t>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646563">
        <w:rPr>
          <w:bCs w:val="0"/>
          <w:sz w:val="24"/>
          <w:szCs w:val="24"/>
        </w:rPr>
        <w:t>.</w:t>
      </w:r>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646563">
        <w:rPr>
          <w:color w:val="000000"/>
          <w:sz w:val="24"/>
          <w:szCs w:val="24"/>
          <w:lang w:val="x-none" w:eastAsia="x-none"/>
        </w:rPr>
        <w:t xml:space="preserve">В частности, в процессе преддоговорных переговоров </w:t>
      </w:r>
      <w:r w:rsidRPr="00646563">
        <w:rPr>
          <w:color w:val="000000"/>
          <w:sz w:val="24"/>
          <w:szCs w:val="24"/>
          <w:lang w:eastAsia="x-none"/>
        </w:rPr>
        <w:t xml:space="preserve">(Протоколе) </w:t>
      </w:r>
      <w:r w:rsidRPr="00646563">
        <w:rPr>
          <w:color w:val="000000"/>
          <w:sz w:val="24"/>
          <w:szCs w:val="24"/>
          <w:lang w:val="x-none" w:eastAsia="x-none"/>
        </w:rPr>
        <w:t>по взаимному согласию сторон:</w:t>
      </w:r>
    </w:p>
    <w:p w:rsidR="00646563" w:rsidRPr="00646563" w:rsidRDefault="00646563" w:rsidP="00646563">
      <w:pPr>
        <w:widowControl w:val="0"/>
        <w:numPr>
          <w:ilvl w:val="0"/>
          <w:numId w:val="100"/>
        </w:numPr>
        <w:tabs>
          <w:tab w:val="left" w:pos="900"/>
          <w:tab w:val="left" w:pos="1620"/>
        </w:tabs>
        <w:suppressAutoHyphens w:val="0"/>
        <w:spacing w:after="120" w:line="240" w:lineRule="auto"/>
        <w:ind w:left="1620" w:hanging="540"/>
        <w:rPr>
          <w:color w:val="000000"/>
          <w:sz w:val="24"/>
          <w:szCs w:val="24"/>
          <w:lang w:eastAsia="ru-RU"/>
        </w:rPr>
      </w:pPr>
      <w:proofErr w:type="gramStart"/>
      <w:r w:rsidRPr="00646563">
        <w:rPr>
          <w:color w:val="000000"/>
          <w:sz w:val="24"/>
          <w:szCs w:val="24"/>
          <w:lang w:eastAsia="ru-RU"/>
        </w:rPr>
        <w:t xml:space="preserve">в текст проекта Договора могут быть внесены уточнения, не влияющие на цену Заявки </w:t>
      </w:r>
      <w:r w:rsidRPr="00646563">
        <w:rPr>
          <w:bCs w:val="0"/>
          <w:sz w:val="24"/>
          <w:szCs w:val="24"/>
        </w:rPr>
        <w:t xml:space="preserve">Победителя </w:t>
      </w:r>
      <w:r w:rsidRPr="00646563">
        <w:rPr>
          <w:color w:val="000000"/>
          <w:sz w:val="24"/>
          <w:szCs w:val="24"/>
          <w:lang w:eastAsia="ru-RU"/>
        </w:rPr>
        <w:t xml:space="preserve">(например: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w:t>
      </w:r>
      <w:r w:rsidRPr="00646563">
        <w:rPr>
          <w:color w:val="000000"/>
          <w:sz w:val="24"/>
          <w:szCs w:val="24"/>
          <w:lang w:eastAsia="ru-RU"/>
        </w:rPr>
        <w:lastRenderedPageBreak/>
        <w:t>требований по заключению договора;</w:t>
      </w:r>
      <w:proofErr w:type="gramEnd"/>
      <w:r w:rsidRPr="00646563">
        <w:rPr>
          <w:color w:val="000000"/>
          <w:sz w:val="24"/>
          <w:szCs w:val="24"/>
          <w:lang w:eastAsia="ru-RU"/>
        </w:rPr>
        <w:t xml:space="preserve"> </w:t>
      </w:r>
      <w:proofErr w:type="gramStart"/>
      <w:r w:rsidRPr="00646563">
        <w:rPr>
          <w:color w:val="000000"/>
          <w:sz w:val="24"/>
          <w:szCs w:val="24"/>
          <w:lang w:eastAsia="ru-RU"/>
        </w:rPr>
        <w:t xml:space="preserve">включение  в договор условий, обусловленных изменениями законодательства или предписаниями органов государственной власти, органов местного самоуправления; уточнение любых условий технико-коммерческого предложения </w:t>
      </w:r>
      <w:r w:rsidRPr="00646563">
        <w:rPr>
          <w:bCs w:val="0"/>
          <w:sz w:val="24"/>
          <w:szCs w:val="24"/>
        </w:rPr>
        <w:t>Победителя</w:t>
      </w:r>
      <w:r w:rsidRPr="00646563">
        <w:rPr>
          <w:color w:val="000000"/>
          <w:sz w:val="24"/>
          <w:szCs w:val="24"/>
          <w:lang w:eastAsia="ru-RU"/>
        </w:rPr>
        <w:t xml:space="preserve">, не нашедших отражение в Извещении о проведении запроса предложений, настоящей Документации по запросу предложений и Заявке </w:t>
      </w:r>
      <w:r w:rsidRPr="00646563">
        <w:rPr>
          <w:bCs w:val="0"/>
          <w:sz w:val="24"/>
          <w:szCs w:val="24"/>
        </w:rPr>
        <w:t>Победителя</w:t>
      </w:r>
      <w:r w:rsidRPr="00646563">
        <w:rPr>
          <w:color w:val="000000"/>
          <w:sz w:val="24"/>
          <w:szCs w:val="24"/>
          <w:lang w:eastAsia="ru-RU"/>
        </w:rPr>
        <w:t xml:space="preserve"> (например, технических характеристик оборудования и т.д.), при условии, что это не изменяет существенные условия договора);</w:t>
      </w:r>
      <w:proofErr w:type="gramEnd"/>
    </w:p>
    <w:p w:rsidR="00646563" w:rsidRPr="00646563" w:rsidRDefault="00646563" w:rsidP="00646563">
      <w:pPr>
        <w:widowControl w:val="0"/>
        <w:numPr>
          <w:ilvl w:val="0"/>
          <w:numId w:val="100"/>
        </w:numPr>
        <w:tabs>
          <w:tab w:val="left" w:pos="900"/>
          <w:tab w:val="left" w:pos="1620"/>
        </w:tabs>
        <w:suppressAutoHyphens w:val="0"/>
        <w:spacing w:after="120" w:line="240" w:lineRule="auto"/>
        <w:ind w:left="1620" w:hanging="540"/>
        <w:rPr>
          <w:color w:val="000000"/>
          <w:sz w:val="24"/>
          <w:szCs w:val="24"/>
          <w:lang w:eastAsia="ru-RU"/>
        </w:rPr>
      </w:pPr>
      <w:r w:rsidRPr="00646563">
        <w:rPr>
          <w:color w:val="000000"/>
          <w:sz w:val="24"/>
          <w:szCs w:val="24"/>
          <w:lang w:eastAsia="ru-RU"/>
        </w:rPr>
        <w:t xml:space="preserve">на основе Технических требований Документации по запросу предложений и Заявки </w:t>
      </w:r>
      <w:r w:rsidRPr="00646563">
        <w:rPr>
          <w:bCs w:val="0"/>
          <w:sz w:val="24"/>
          <w:szCs w:val="24"/>
        </w:rPr>
        <w:t>Победителя</w:t>
      </w:r>
      <w:r w:rsidRPr="00646563">
        <w:rPr>
          <w:color w:val="000000"/>
          <w:sz w:val="24"/>
          <w:szCs w:val="24"/>
          <w:lang w:eastAsia="ru-RU"/>
        </w:rPr>
        <w:t xml:space="preserve"> согласовываются тексты Приложений к Договору.</w:t>
      </w:r>
    </w:p>
    <w:p w:rsidR="00646563" w:rsidRPr="00646563" w:rsidRDefault="00646563" w:rsidP="00646563">
      <w:pPr>
        <w:widowControl w:val="0"/>
        <w:suppressAutoHyphens w:val="0"/>
        <w:spacing w:line="240" w:lineRule="auto"/>
        <w:ind w:firstLine="403"/>
        <w:rPr>
          <w:bCs w:val="0"/>
          <w:sz w:val="24"/>
          <w:szCs w:val="24"/>
          <w:lang w:eastAsia="ru-RU"/>
        </w:rPr>
      </w:pPr>
      <w:r w:rsidRPr="00646563">
        <w:rPr>
          <w:bCs w:val="0"/>
          <w:sz w:val="24"/>
          <w:szCs w:val="24"/>
          <w:lang w:eastAsia="ru-RU"/>
        </w:rPr>
        <w:t xml:space="preserve">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w:t>
      </w:r>
      <w:r w:rsidRPr="00646563">
        <w:rPr>
          <w:bCs w:val="0"/>
          <w:sz w:val="24"/>
          <w:szCs w:val="24"/>
        </w:rPr>
        <w:t>Победителя</w:t>
      </w:r>
      <w:r w:rsidRPr="00646563">
        <w:rPr>
          <w:bCs w:val="0"/>
          <w:sz w:val="24"/>
          <w:szCs w:val="24"/>
          <w:lang w:eastAsia="ru-RU"/>
        </w:rPr>
        <w:t>.</w:t>
      </w:r>
    </w:p>
    <w:p w:rsidR="00717F60" w:rsidRPr="00646563" w:rsidRDefault="00AD3EBC" w:rsidP="001405FA">
      <w:pPr>
        <w:pStyle w:val="affffff0"/>
        <w:numPr>
          <w:ilvl w:val="2"/>
          <w:numId w:val="94"/>
        </w:numPr>
        <w:spacing w:line="264" w:lineRule="auto"/>
        <w:ind w:left="0" w:firstLine="709"/>
        <w:rPr>
          <w:rStyle w:val="adskobk"/>
          <w:i/>
          <w:sz w:val="24"/>
          <w:szCs w:val="24"/>
        </w:rPr>
      </w:pPr>
      <w:r w:rsidRPr="00646563">
        <w:rPr>
          <w:rStyle w:val="adskobk"/>
          <w:sz w:val="24"/>
          <w:szCs w:val="24"/>
        </w:rPr>
        <w:t>Ход переговоров и достигнутые результаты фиксируются в Протоколе пред</w:t>
      </w:r>
      <w:r w:rsidR="006353B1" w:rsidRPr="00646563">
        <w:rPr>
          <w:rStyle w:val="adskobk"/>
          <w:sz w:val="24"/>
          <w:szCs w:val="24"/>
        </w:rPr>
        <w:t>д</w:t>
      </w:r>
      <w:r w:rsidR="00123C70" w:rsidRPr="00646563">
        <w:rPr>
          <w:rStyle w:val="adskobk"/>
          <w:sz w:val="24"/>
          <w:szCs w:val="24"/>
        </w:rPr>
        <w:t>оговор</w:t>
      </w:r>
      <w:r w:rsidRPr="00646563">
        <w:rPr>
          <w:rStyle w:val="adskobk"/>
          <w:sz w:val="24"/>
          <w:szCs w:val="24"/>
        </w:rPr>
        <w:t>ных переговоров</w:t>
      </w:r>
      <w:r w:rsidR="00E60F8E" w:rsidRPr="00646563">
        <w:rPr>
          <w:rStyle w:val="adskobk"/>
          <w:sz w:val="24"/>
          <w:szCs w:val="24"/>
        </w:rPr>
        <w:t>,</w:t>
      </w:r>
      <w:r w:rsidR="00E60F8E" w:rsidRPr="00646563">
        <w:rPr>
          <w:bCs/>
          <w:sz w:val="24"/>
          <w:szCs w:val="24"/>
        </w:rPr>
        <w:t xml:space="preserve"> который подписывается уполномоченными представителями Заказчика/Организатора</w:t>
      </w:r>
      <w:r w:rsidRPr="00646563">
        <w:rPr>
          <w:rStyle w:val="adskobk"/>
          <w:i/>
          <w:sz w:val="24"/>
          <w:szCs w:val="24"/>
        </w:rPr>
        <w:t>.</w:t>
      </w:r>
    </w:p>
    <w:p w:rsidR="00717F60" w:rsidRPr="00646563" w:rsidRDefault="004F7AD3" w:rsidP="001405FA">
      <w:pPr>
        <w:widowControl w:val="0"/>
        <w:numPr>
          <w:ilvl w:val="2"/>
          <w:numId w:val="94"/>
        </w:numPr>
        <w:overflowPunct w:val="0"/>
        <w:autoSpaceDE w:val="0"/>
        <w:spacing w:line="264" w:lineRule="auto"/>
        <w:ind w:left="0" w:firstLine="726"/>
        <w:rPr>
          <w:bCs w:val="0"/>
          <w:color w:val="000000"/>
          <w:sz w:val="24"/>
          <w:szCs w:val="24"/>
        </w:rPr>
      </w:pPr>
      <w:bookmarkStart w:id="708" w:name="_Ref294695403"/>
      <w:bookmarkStart w:id="709" w:name="_Ref306320315"/>
      <w:proofErr w:type="gramStart"/>
      <w:r w:rsidRPr="004F7AD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4F7AD3">
        <w:rPr>
          <w:color w:val="000000"/>
          <w:sz w:val="24"/>
          <w:szCs w:val="24"/>
        </w:rPr>
        <w:t>.</w:t>
      </w:r>
      <w:proofErr w:type="gramEnd"/>
      <w:r w:rsidRPr="004F7AD3">
        <w:rPr>
          <w:color w:val="000000"/>
          <w:sz w:val="24"/>
          <w:szCs w:val="24"/>
        </w:rPr>
        <w:t xml:space="preserve"> </w:t>
      </w:r>
      <w:r w:rsidRPr="004F7AD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4F7AD3">
        <w:rPr>
          <w:bCs w:val="0"/>
          <w:sz w:val="24"/>
          <w:szCs w:val="24"/>
        </w:rPr>
        <w:t>.</w:t>
      </w:r>
      <w:r w:rsidR="00717F60" w:rsidRPr="004F7AD3">
        <w:rPr>
          <w:bCs w:val="0"/>
          <w:color w:val="000000"/>
          <w:sz w:val="24"/>
          <w:szCs w:val="24"/>
        </w:rPr>
        <w:t xml:space="preserve"> </w:t>
      </w:r>
      <w:proofErr w:type="gramStart"/>
      <w:r w:rsidR="00717F60" w:rsidRPr="004F7AD3">
        <w:rPr>
          <w:bCs w:val="0"/>
          <w:color w:val="000000"/>
          <w:sz w:val="24"/>
          <w:szCs w:val="24"/>
        </w:rPr>
        <w:t xml:space="preserve">Для </w:t>
      </w:r>
      <w:r w:rsidR="009C744E" w:rsidRPr="004F7AD3">
        <w:rPr>
          <w:bCs w:val="0"/>
          <w:color w:val="000000"/>
          <w:sz w:val="24"/>
          <w:szCs w:val="24"/>
        </w:rPr>
        <w:t>Участник</w:t>
      </w:r>
      <w:r w:rsidR="0087407B" w:rsidRPr="004F7AD3">
        <w:rPr>
          <w:bCs w:val="0"/>
          <w:color w:val="000000"/>
          <w:sz w:val="24"/>
          <w:szCs w:val="24"/>
        </w:rPr>
        <w:t>а</w:t>
      </w:r>
      <w:r w:rsidR="0087407B" w:rsidRPr="00646563">
        <w:rPr>
          <w:bCs w:val="0"/>
          <w:color w:val="000000"/>
          <w:sz w:val="24"/>
          <w:szCs w:val="24"/>
        </w:rPr>
        <w:t xml:space="preserve">, </w:t>
      </w:r>
      <w:r w:rsidR="0087407B" w:rsidRPr="00646563">
        <w:rPr>
          <w:sz w:val="24"/>
          <w:szCs w:val="24"/>
        </w:rPr>
        <w:t xml:space="preserve">чья </w:t>
      </w:r>
      <w:r w:rsidR="004B5EB3" w:rsidRPr="00646563">
        <w:rPr>
          <w:sz w:val="24"/>
          <w:szCs w:val="24"/>
        </w:rPr>
        <w:t>Заявк</w:t>
      </w:r>
      <w:r w:rsidR="0087407B" w:rsidRPr="00646563">
        <w:rPr>
          <w:sz w:val="24"/>
          <w:szCs w:val="24"/>
        </w:rPr>
        <w:t>а признана лучшей,</w:t>
      </w:r>
      <w:r w:rsidR="0087407B" w:rsidRPr="00646563">
        <w:rPr>
          <w:bCs w:val="0"/>
          <w:color w:val="000000"/>
          <w:sz w:val="24"/>
          <w:szCs w:val="24"/>
        </w:rPr>
        <w:t xml:space="preserve"> </w:t>
      </w:r>
      <w:r w:rsidR="00717F60" w:rsidRPr="00646563">
        <w:rPr>
          <w:bCs w:val="0"/>
          <w:color w:val="000000"/>
          <w:sz w:val="24"/>
          <w:szCs w:val="24"/>
        </w:rPr>
        <w:t xml:space="preserve">срок для подписания </w:t>
      </w:r>
      <w:r w:rsidR="00123C70" w:rsidRPr="00646563">
        <w:rPr>
          <w:bCs w:val="0"/>
          <w:color w:val="000000"/>
          <w:sz w:val="24"/>
          <w:szCs w:val="24"/>
        </w:rPr>
        <w:t>Договор</w:t>
      </w:r>
      <w:r w:rsidR="00717F60" w:rsidRPr="00646563">
        <w:rPr>
          <w:bCs w:val="0"/>
          <w:color w:val="000000"/>
          <w:sz w:val="24"/>
          <w:szCs w:val="24"/>
        </w:rPr>
        <w:t xml:space="preserve">а – не позднее 5 рабочих дней с момента получения от Заказчика конечной редакции </w:t>
      </w:r>
      <w:r w:rsidR="00123C70" w:rsidRPr="00646563">
        <w:rPr>
          <w:bCs w:val="0"/>
          <w:color w:val="000000"/>
          <w:sz w:val="24"/>
          <w:szCs w:val="24"/>
        </w:rPr>
        <w:t>Договор</w:t>
      </w:r>
      <w:r w:rsidR="00717F60" w:rsidRPr="00646563">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646563">
        <w:rPr>
          <w:bCs w:val="0"/>
          <w:color w:val="000000"/>
          <w:sz w:val="24"/>
          <w:szCs w:val="24"/>
        </w:rPr>
        <w:t>Договор</w:t>
      </w:r>
      <w:r w:rsidR="00717F60" w:rsidRPr="00646563">
        <w:rPr>
          <w:bCs w:val="0"/>
          <w:color w:val="000000"/>
          <w:sz w:val="24"/>
          <w:szCs w:val="24"/>
        </w:rPr>
        <w:t xml:space="preserve">а, соответствующие требованиям </w:t>
      </w:r>
      <w:r w:rsidR="007D07A7" w:rsidRPr="00646563">
        <w:rPr>
          <w:bCs w:val="0"/>
          <w:color w:val="000000"/>
          <w:sz w:val="24"/>
          <w:szCs w:val="24"/>
        </w:rPr>
        <w:t>Д</w:t>
      </w:r>
      <w:r w:rsidR="00717F60" w:rsidRPr="00646563">
        <w:rPr>
          <w:bCs w:val="0"/>
          <w:color w:val="000000"/>
          <w:sz w:val="24"/>
          <w:szCs w:val="24"/>
        </w:rPr>
        <w:t>окументации</w:t>
      </w:r>
      <w:r w:rsidR="00DF639D" w:rsidRPr="00646563">
        <w:rPr>
          <w:bCs w:val="0"/>
          <w:color w:val="000000"/>
          <w:sz w:val="24"/>
          <w:szCs w:val="24"/>
        </w:rPr>
        <w:t>.</w:t>
      </w:r>
      <w:bookmarkEnd w:id="708"/>
      <w:bookmarkEnd w:id="709"/>
      <w:r w:rsidR="00717F60" w:rsidRPr="00646563">
        <w:rPr>
          <w:bCs w:val="0"/>
          <w:color w:val="000000"/>
          <w:sz w:val="24"/>
          <w:szCs w:val="24"/>
        </w:rPr>
        <w:t xml:space="preserve"> </w:t>
      </w:r>
      <w:proofErr w:type="gramEnd"/>
    </w:p>
    <w:p w:rsidR="00717F60" w:rsidRPr="00646563" w:rsidRDefault="009C744E" w:rsidP="001405FA">
      <w:pPr>
        <w:widowControl w:val="0"/>
        <w:numPr>
          <w:ilvl w:val="2"/>
          <w:numId w:val="94"/>
        </w:numPr>
        <w:overflowPunct w:val="0"/>
        <w:autoSpaceDE w:val="0"/>
        <w:spacing w:line="264" w:lineRule="auto"/>
        <w:ind w:left="0" w:firstLine="700"/>
        <w:rPr>
          <w:sz w:val="24"/>
          <w:szCs w:val="24"/>
        </w:rPr>
      </w:pPr>
      <w:bookmarkStart w:id="710" w:name="_Ref305979053"/>
      <w:r w:rsidRPr="00646563">
        <w:rPr>
          <w:sz w:val="24"/>
          <w:szCs w:val="24"/>
        </w:rPr>
        <w:t>Участник</w:t>
      </w:r>
      <w:r w:rsidR="00717F60" w:rsidRPr="00646563">
        <w:rPr>
          <w:sz w:val="24"/>
          <w:szCs w:val="24"/>
        </w:rPr>
        <w:t xml:space="preserve"> запроса предложений</w:t>
      </w:r>
      <w:r w:rsidR="0087407B" w:rsidRPr="00646563">
        <w:rPr>
          <w:sz w:val="24"/>
          <w:szCs w:val="24"/>
        </w:rPr>
        <w:t xml:space="preserve">, чья </w:t>
      </w:r>
      <w:r w:rsidR="004B5EB3" w:rsidRPr="00646563">
        <w:rPr>
          <w:sz w:val="24"/>
          <w:szCs w:val="24"/>
        </w:rPr>
        <w:t>Заявк</w:t>
      </w:r>
      <w:r w:rsidR="0087407B" w:rsidRPr="00646563">
        <w:rPr>
          <w:sz w:val="24"/>
          <w:szCs w:val="24"/>
        </w:rPr>
        <w:t xml:space="preserve">а </w:t>
      </w:r>
      <w:r w:rsidR="00717F60" w:rsidRPr="00646563">
        <w:rPr>
          <w:sz w:val="24"/>
          <w:szCs w:val="24"/>
        </w:rPr>
        <w:t xml:space="preserve">утрачивает статус </w:t>
      </w:r>
      <w:proofErr w:type="gramStart"/>
      <w:r w:rsidR="00696966" w:rsidRPr="00646563">
        <w:rPr>
          <w:sz w:val="24"/>
          <w:szCs w:val="24"/>
        </w:rPr>
        <w:t>наилучшей</w:t>
      </w:r>
      <w:proofErr w:type="gramEnd"/>
      <w:r w:rsidR="00717F60" w:rsidRPr="00646563">
        <w:rPr>
          <w:sz w:val="24"/>
          <w:szCs w:val="24"/>
        </w:rPr>
        <w:t xml:space="preserve">, и его действия (бездействия) означают отказ от заключения </w:t>
      </w:r>
      <w:r w:rsidR="00123C70" w:rsidRPr="00646563">
        <w:rPr>
          <w:sz w:val="24"/>
          <w:szCs w:val="24"/>
        </w:rPr>
        <w:t>Договор</w:t>
      </w:r>
      <w:r w:rsidR="00717F60" w:rsidRPr="00646563">
        <w:rPr>
          <w:sz w:val="24"/>
          <w:szCs w:val="24"/>
        </w:rPr>
        <w:t>а в следующих случаях:</w:t>
      </w:r>
      <w:bookmarkEnd w:id="71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646563">
        <w:rPr>
          <w:bCs w:val="0"/>
          <w:sz w:val="24"/>
          <w:szCs w:val="24"/>
        </w:rPr>
        <w:t>не подписал по итогам проведения запроса</w:t>
      </w:r>
      <w:r w:rsidRPr="00E71A48">
        <w:rPr>
          <w:bCs w:val="0"/>
          <w:sz w:val="24"/>
          <w:szCs w:val="24"/>
        </w:rPr>
        <w:t xml:space="preserve">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E380A">
        <w:fldChar w:fldCharType="begin"/>
      </w:r>
      <w:r w:rsidR="00EE380A">
        <w:instrText xml:space="preserve"> REF _Ref294695546 \r \h  \* MERGEFORMAT </w:instrText>
      </w:r>
      <w:r w:rsidR="00EE380A">
        <w:fldChar w:fldCharType="separate"/>
      </w:r>
      <w:r w:rsidR="00291DEA" w:rsidRPr="00291DEA">
        <w:rPr>
          <w:bCs w:val="0"/>
          <w:sz w:val="24"/>
          <w:szCs w:val="24"/>
        </w:rPr>
        <w:t xml:space="preserve"> 1.2.6 </w:t>
      </w:r>
      <w:r w:rsidR="00EE380A">
        <w:fldChar w:fldCharType="end"/>
      </w:r>
      <w:r w:rsidRPr="00E71A48">
        <w:rPr>
          <w:bCs w:val="0"/>
          <w:sz w:val="24"/>
          <w:szCs w:val="24"/>
        </w:rPr>
        <w:t>и/или в срок, определенный в п.</w:t>
      </w:r>
      <w:r w:rsidR="001716DB" w:rsidRPr="00E71A48">
        <w:rPr>
          <w:bCs w:val="0"/>
          <w:sz w:val="24"/>
          <w:szCs w:val="24"/>
        </w:rPr>
        <w:t xml:space="preserve"> </w:t>
      </w:r>
      <w:r w:rsidR="00EE380A">
        <w:fldChar w:fldCharType="begin"/>
      </w:r>
      <w:r w:rsidR="00EE380A">
        <w:instrText xml:space="preserve"> REF _Ref294695403 \n \h  \* MERGEFORMAT </w:instrText>
      </w:r>
      <w:r w:rsidR="00EE380A">
        <w:fldChar w:fldCharType="separate"/>
      </w:r>
      <w:r w:rsidR="00291DEA" w:rsidRPr="00291DEA">
        <w:rPr>
          <w:bCs w:val="0"/>
          <w:sz w:val="24"/>
          <w:szCs w:val="24"/>
        </w:rPr>
        <w:t>3.12.4</w:t>
      </w:r>
      <w:r w:rsidR="00EE380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C55095">
        <w:rPr>
          <w:bCs w:val="0"/>
          <w:sz w:val="24"/>
          <w:szCs w:val="24"/>
        </w:rPr>
        <w:fldChar w:fldCharType="begin"/>
      </w:r>
      <w:r w:rsidR="001248B1">
        <w:rPr>
          <w:bCs w:val="0"/>
          <w:sz w:val="24"/>
          <w:szCs w:val="24"/>
        </w:rPr>
        <w:instrText xml:space="preserve"> REF _Ref468196034 \r \h </w:instrText>
      </w:r>
      <w:r w:rsidR="00C55095">
        <w:rPr>
          <w:bCs w:val="0"/>
          <w:sz w:val="24"/>
          <w:szCs w:val="24"/>
        </w:rPr>
      </w:r>
      <w:r w:rsidR="00C55095">
        <w:rPr>
          <w:bCs w:val="0"/>
          <w:sz w:val="24"/>
          <w:szCs w:val="24"/>
        </w:rPr>
        <w:fldChar w:fldCharType="separate"/>
      </w:r>
      <w:r w:rsidR="00291DEA">
        <w:rPr>
          <w:bCs w:val="0"/>
          <w:sz w:val="24"/>
          <w:szCs w:val="24"/>
        </w:rPr>
        <w:t>3.13</w:t>
      </w:r>
      <w:r w:rsidR="00C55095">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D7FEE" w:rsidRDefault="00717F60" w:rsidP="001405FA">
      <w:pPr>
        <w:widowControl w:val="0"/>
        <w:numPr>
          <w:ilvl w:val="2"/>
          <w:numId w:val="94"/>
        </w:numPr>
        <w:overflowPunct w:val="0"/>
        <w:autoSpaceDE w:val="0"/>
        <w:spacing w:line="264" w:lineRule="auto"/>
        <w:ind w:left="0" w:firstLine="700"/>
        <w:rPr>
          <w:bCs w:val="0"/>
          <w:sz w:val="24"/>
          <w:szCs w:val="24"/>
        </w:rPr>
      </w:pPr>
      <w:bookmarkStart w:id="711" w:name="_Ref468975339"/>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E380A">
        <w:fldChar w:fldCharType="begin"/>
      </w:r>
      <w:r w:rsidR="00EE380A">
        <w:instrText xml:space="preserve"> REF _Ref305979053 \r \h  \* MERGEFORMAT </w:instrText>
      </w:r>
      <w:r w:rsidR="00EE380A">
        <w:fldChar w:fldCharType="separate"/>
      </w:r>
      <w:r w:rsidR="00291DEA" w:rsidRPr="00291DEA">
        <w:rPr>
          <w:bCs w:val="0"/>
          <w:sz w:val="24"/>
          <w:szCs w:val="24"/>
        </w:rPr>
        <w:t>3.12.5</w:t>
      </w:r>
      <w:r w:rsidR="00EE380A">
        <w:fldChar w:fldCharType="end"/>
      </w:r>
      <w:r w:rsidRPr="00E71A48">
        <w:rPr>
          <w:bCs w:val="0"/>
          <w:sz w:val="24"/>
          <w:szCs w:val="24"/>
        </w:rPr>
        <w:t xml:space="preserve">, Организатор запроса </w:t>
      </w:r>
      <w:r w:rsidRPr="002D7FEE">
        <w:rPr>
          <w:bCs w:val="0"/>
          <w:sz w:val="24"/>
          <w:szCs w:val="24"/>
        </w:rPr>
        <w:t xml:space="preserve">предложений имеет право выбрать новую выигравшую </w:t>
      </w:r>
      <w:r w:rsidR="004B5EB3" w:rsidRPr="002D7FEE">
        <w:rPr>
          <w:bCs w:val="0"/>
          <w:sz w:val="24"/>
          <w:szCs w:val="24"/>
        </w:rPr>
        <w:t>Заявк</w:t>
      </w:r>
      <w:r w:rsidRPr="002D7FEE">
        <w:rPr>
          <w:bCs w:val="0"/>
          <w:sz w:val="24"/>
          <w:szCs w:val="24"/>
        </w:rPr>
        <w:t xml:space="preserve">у из числа остальных действующих </w:t>
      </w:r>
      <w:r w:rsidR="003F7B14" w:rsidRPr="002D7FEE">
        <w:rPr>
          <w:sz w:val="24"/>
          <w:szCs w:val="24"/>
        </w:rPr>
        <w:t>З</w:t>
      </w:r>
      <w:r w:rsidR="004D1DCF" w:rsidRPr="002D7FEE">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2D7FEE">
        <w:rPr>
          <w:bCs w:val="0"/>
          <w:sz w:val="24"/>
          <w:szCs w:val="24"/>
        </w:rPr>
        <w:t xml:space="preserve">, </w:t>
      </w:r>
      <w:r w:rsidRPr="002D7FEE">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2D7FEE">
        <w:rPr>
          <w:bCs w:val="0"/>
          <w:sz w:val="24"/>
          <w:szCs w:val="24"/>
        </w:rPr>
        <w:t>Участник</w:t>
      </w:r>
      <w:r w:rsidRPr="002D7FEE">
        <w:rPr>
          <w:bCs w:val="0"/>
          <w:sz w:val="24"/>
          <w:szCs w:val="24"/>
        </w:rPr>
        <w:t xml:space="preserve">а, </w:t>
      </w:r>
      <w:r w:rsidR="00D663E3" w:rsidRPr="002D7FEE">
        <w:rPr>
          <w:bCs w:val="0"/>
          <w:sz w:val="24"/>
          <w:szCs w:val="24"/>
        </w:rPr>
        <w:t xml:space="preserve">чья </w:t>
      </w:r>
      <w:r w:rsidR="004B5EB3" w:rsidRPr="002D7FEE">
        <w:rPr>
          <w:bCs w:val="0"/>
          <w:sz w:val="24"/>
          <w:szCs w:val="24"/>
        </w:rPr>
        <w:t>Заявк</w:t>
      </w:r>
      <w:r w:rsidR="00D663E3" w:rsidRPr="002D7FEE">
        <w:rPr>
          <w:bCs w:val="0"/>
          <w:sz w:val="24"/>
          <w:szCs w:val="24"/>
        </w:rPr>
        <w:t xml:space="preserve">а утратила </w:t>
      </w:r>
      <w:r w:rsidRPr="002D7FEE">
        <w:rPr>
          <w:bCs w:val="0"/>
          <w:sz w:val="24"/>
          <w:szCs w:val="24"/>
        </w:rPr>
        <w:t xml:space="preserve">статус </w:t>
      </w:r>
      <w:r w:rsidR="00D663E3" w:rsidRPr="002D7FEE">
        <w:rPr>
          <w:bCs w:val="0"/>
          <w:sz w:val="24"/>
          <w:szCs w:val="24"/>
        </w:rPr>
        <w:t>лучшей</w:t>
      </w:r>
      <w:r w:rsidRPr="002D7FEE">
        <w:rPr>
          <w:bCs w:val="0"/>
          <w:sz w:val="24"/>
          <w:szCs w:val="24"/>
        </w:rPr>
        <w:t xml:space="preserve">, </w:t>
      </w:r>
      <w:r w:rsidRPr="002D7FEE">
        <w:rPr>
          <w:bCs w:val="0"/>
          <w:sz w:val="24"/>
          <w:szCs w:val="24"/>
        </w:rPr>
        <w:lastRenderedPageBreak/>
        <w:t>может быть полностью или частично удержано по решению закупочной комиссии на основании полученного согласования Ц</w:t>
      </w:r>
      <w:r w:rsidR="009411D6" w:rsidRPr="002D7FEE">
        <w:rPr>
          <w:bCs w:val="0"/>
          <w:sz w:val="24"/>
          <w:szCs w:val="24"/>
        </w:rPr>
        <w:t>З</w:t>
      </w:r>
      <w:r w:rsidR="00C74146" w:rsidRPr="002D7FEE">
        <w:rPr>
          <w:bCs w:val="0"/>
          <w:sz w:val="24"/>
          <w:szCs w:val="24"/>
        </w:rPr>
        <w:t>О</w:t>
      </w:r>
      <w:r w:rsidRPr="002D7FEE">
        <w:rPr>
          <w:bCs w:val="0"/>
          <w:sz w:val="24"/>
          <w:szCs w:val="24"/>
        </w:rPr>
        <w:t xml:space="preserve"> </w:t>
      </w:r>
      <w:r w:rsidR="00E74632" w:rsidRPr="002D7FEE">
        <w:rPr>
          <w:bCs w:val="0"/>
          <w:sz w:val="24"/>
          <w:szCs w:val="24"/>
        </w:rPr>
        <w:t>ПАО</w:t>
      </w:r>
      <w:r w:rsidRPr="002D7FEE">
        <w:rPr>
          <w:bCs w:val="0"/>
          <w:sz w:val="24"/>
          <w:szCs w:val="24"/>
        </w:rPr>
        <w:t xml:space="preserve"> «</w:t>
      </w:r>
      <w:r w:rsidR="00C12FA4" w:rsidRPr="002D7FEE">
        <w:rPr>
          <w:bCs w:val="0"/>
          <w:sz w:val="24"/>
          <w:szCs w:val="24"/>
        </w:rPr>
        <w:t>МРСК Центра</w:t>
      </w:r>
      <w:r w:rsidRPr="002D7FEE">
        <w:rPr>
          <w:bCs w:val="0"/>
          <w:sz w:val="24"/>
          <w:szCs w:val="24"/>
        </w:rPr>
        <w:t>».</w:t>
      </w:r>
      <w:bookmarkEnd w:id="711"/>
      <w:r w:rsidRPr="002D7FEE">
        <w:rPr>
          <w:bCs w:val="0"/>
          <w:sz w:val="24"/>
          <w:szCs w:val="24"/>
        </w:rPr>
        <w:t xml:space="preserve"> </w:t>
      </w:r>
    </w:p>
    <w:p w:rsidR="00710759" w:rsidRPr="002D7FEE" w:rsidRDefault="00710759"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Условия </w:t>
      </w:r>
      <w:proofErr w:type="gramStart"/>
      <w:r w:rsidRPr="002D7FEE">
        <w:rPr>
          <w:sz w:val="24"/>
          <w:szCs w:val="24"/>
        </w:rPr>
        <w:t xml:space="preserve">предоставления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связанных с выполнением антидемпинговых мер, изложенных в подпункте </w:t>
      </w:r>
      <w:r w:rsidR="00EE380A">
        <w:fldChar w:fldCharType="begin"/>
      </w:r>
      <w:r w:rsidR="00EE380A">
        <w:instrText xml:space="preserve"> REF _Ref465670219 \r \h  \* MERGEFORMAT </w:instrText>
      </w:r>
      <w:r w:rsidR="00EE380A">
        <w:fldChar w:fldCharType="separate"/>
      </w:r>
      <w:r w:rsidR="00291DEA" w:rsidRPr="00291DEA">
        <w:rPr>
          <w:sz w:val="24"/>
          <w:szCs w:val="24"/>
        </w:rPr>
        <w:t>3.11</w:t>
      </w:r>
      <w:r w:rsidR="00EE380A">
        <w:fldChar w:fldCharType="end"/>
      </w:r>
      <w:r w:rsidRPr="002D7FEE">
        <w:rPr>
          <w:sz w:val="24"/>
          <w:szCs w:val="24"/>
        </w:rPr>
        <w:t xml:space="preserve">, обговариваются на этапе преддоговорных переговоров с учетом требований, изложенных в подпунктах </w:t>
      </w:r>
      <w:r w:rsidR="00EE380A">
        <w:fldChar w:fldCharType="begin"/>
      </w:r>
      <w:r w:rsidR="00EE380A">
        <w:instrText xml:space="preserve"> REF _Ref465437572 \r \h  \* MERGEFORMAT </w:instrText>
      </w:r>
      <w:r w:rsidR="00EE380A">
        <w:fldChar w:fldCharType="separate"/>
      </w:r>
      <w:r w:rsidR="00291DEA" w:rsidRPr="00291DEA">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291DEA" w:rsidRPr="00291DEA">
        <w:rPr>
          <w:sz w:val="24"/>
          <w:szCs w:val="24"/>
        </w:rPr>
        <w:t>3.13.4</w:t>
      </w:r>
      <w:r w:rsidR="00EE380A">
        <w:fldChar w:fldCharType="end"/>
      </w:r>
      <w:r w:rsidRPr="002D7FEE">
        <w:rPr>
          <w:sz w:val="24"/>
          <w:szCs w:val="24"/>
        </w:rPr>
        <w:t xml:space="preserve"> Документации по запросу предложений.</w:t>
      </w:r>
    </w:p>
    <w:p w:rsidR="00717F60" w:rsidRPr="002D7FEE" w:rsidRDefault="00717F60"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В случае признания </w:t>
      </w:r>
      <w:r w:rsidR="004B5EB3" w:rsidRPr="002D7FEE">
        <w:rPr>
          <w:sz w:val="24"/>
          <w:szCs w:val="24"/>
        </w:rPr>
        <w:t>Заявк</w:t>
      </w:r>
      <w:r w:rsidR="00EB1E5E" w:rsidRPr="002D7FEE">
        <w:rPr>
          <w:sz w:val="24"/>
          <w:szCs w:val="24"/>
        </w:rPr>
        <w:t xml:space="preserve">и </w:t>
      </w:r>
      <w:r w:rsidR="009C744E" w:rsidRPr="002D7FEE">
        <w:rPr>
          <w:sz w:val="24"/>
          <w:szCs w:val="24"/>
        </w:rPr>
        <w:t>Участник</w:t>
      </w:r>
      <w:r w:rsidR="00EB1E5E" w:rsidRPr="002D7FEE">
        <w:rPr>
          <w:sz w:val="24"/>
          <w:szCs w:val="24"/>
        </w:rPr>
        <w:t>а лучшей</w:t>
      </w:r>
      <w:r w:rsidRPr="002D7FEE">
        <w:rPr>
          <w:sz w:val="24"/>
          <w:szCs w:val="24"/>
        </w:rPr>
        <w:t xml:space="preserve">, заключение </w:t>
      </w:r>
      <w:r w:rsidR="00DF639D" w:rsidRPr="002D7FEE">
        <w:rPr>
          <w:sz w:val="24"/>
          <w:szCs w:val="24"/>
        </w:rPr>
        <w:t>Д</w:t>
      </w:r>
      <w:r w:rsidRPr="002D7FEE">
        <w:rPr>
          <w:sz w:val="24"/>
          <w:szCs w:val="24"/>
        </w:rPr>
        <w:t>оговора с</w:t>
      </w:r>
      <w:r w:rsidR="00EB1E5E" w:rsidRPr="002D7FEE">
        <w:rPr>
          <w:sz w:val="24"/>
          <w:szCs w:val="24"/>
        </w:rPr>
        <w:t xml:space="preserve"> данным </w:t>
      </w:r>
      <w:r w:rsidR="009C744E" w:rsidRPr="002D7FEE">
        <w:rPr>
          <w:sz w:val="24"/>
          <w:szCs w:val="24"/>
        </w:rPr>
        <w:t>Участник</w:t>
      </w:r>
      <w:r w:rsidR="00EB1E5E" w:rsidRPr="002D7FEE">
        <w:rPr>
          <w:sz w:val="24"/>
          <w:szCs w:val="24"/>
        </w:rPr>
        <w:t>ом</w:t>
      </w:r>
      <w:r w:rsidRPr="002D7FEE">
        <w:rPr>
          <w:sz w:val="24"/>
          <w:szCs w:val="24"/>
        </w:rPr>
        <w:t xml:space="preserve"> требует предварительного одобрения Советом директоров </w:t>
      </w:r>
      <w:r w:rsidR="00C12FA4" w:rsidRPr="002D7FEE">
        <w:rPr>
          <w:sz w:val="24"/>
          <w:szCs w:val="24"/>
        </w:rPr>
        <w:t>ПАО «МРСК Центра»</w:t>
      </w:r>
      <w:r w:rsidRPr="002D7FEE">
        <w:rPr>
          <w:sz w:val="24"/>
          <w:szCs w:val="24"/>
        </w:rPr>
        <w:t xml:space="preserve"> как сделки, в совершении которой имеется заинтересованность, </w:t>
      </w:r>
      <w:r w:rsidR="00123C70" w:rsidRPr="002D7FEE">
        <w:rPr>
          <w:sz w:val="24"/>
          <w:szCs w:val="24"/>
        </w:rPr>
        <w:t>Договор</w:t>
      </w:r>
      <w:r w:rsidRPr="002D7FEE">
        <w:rPr>
          <w:sz w:val="24"/>
          <w:szCs w:val="24"/>
        </w:rPr>
        <w:t xml:space="preserve"> заключается после одобрения Советом директоров </w:t>
      </w:r>
      <w:r w:rsidR="00E74632" w:rsidRPr="002D7FEE">
        <w:rPr>
          <w:sz w:val="24"/>
          <w:szCs w:val="24"/>
        </w:rPr>
        <w:t>ПАО</w:t>
      </w:r>
      <w:r w:rsidRPr="002D7FEE">
        <w:rPr>
          <w:sz w:val="24"/>
          <w:szCs w:val="24"/>
        </w:rPr>
        <w:t xml:space="preserve"> «</w:t>
      </w:r>
      <w:r w:rsidR="00C12FA4" w:rsidRPr="002D7FEE">
        <w:rPr>
          <w:sz w:val="24"/>
          <w:szCs w:val="24"/>
        </w:rPr>
        <w:t>МРСК Центра</w:t>
      </w:r>
      <w:r w:rsidRPr="002D7FEE">
        <w:rPr>
          <w:sz w:val="24"/>
          <w:szCs w:val="24"/>
        </w:rPr>
        <w:t>».</w:t>
      </w:r>
    </w:p>
    <w:p w:rsidR="00717F60" w:rsidRPr="002D7FEE"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712" w:name="_Ref191386314"/>
      <w:r w:rsidRPr="002D7FEE">
        <w:rPr>
          <w:bCs w:val="0"/>
          <w:sz w:val="24"/>
          <w:szCs w:val="24"/>
        </w:rPr>
        <w:t xml:space="preserve">Заказчик оставляет за собой право при присуждении и заключении </w:t>
      </w:r>
      <w:r w:rsidR="00DF639D" w:rsidRPr="002D7FEE">
        <w:rPr>
          <w:bCs w:val="0"/>
          <w:sz w:val="24"/>
          <w:szCs w:val="24"/>
        </w:rPr>
        <w:t>Д</w:t>
      </w:r>
      <w:r w:rsidRPr="002D7FEE">
        <w:rPr>
          <w:bCs w:val="0"/>
          <w:sz w:val="24"/>
          <w:szCs w:val="24"/>
        </w:rPr>
        <w:t xml:space="preserve">оговора увеличивать или уменьшать изначальный объем </w:t>
      </w:r>
      <w:r w:rsidRPr="002D7FEE">
        <w:rPr>
          <w:bCs w:val="0"/>
          <w:color w:val="000000"/>
          <w:sz w:val="24"/>
          <w:szCs w:val="24"/>
        </w:rPr>
        <w:t>закупаем</w:t>
      </w:r>
      <w:r w:rsidR="00541FAB" w:rsidRPr="002D7FEE">
        <w:rPr>
          <w:bCs w:val="0"/>
          <w:color w:val="000000"/>
          <w:sz w:val="24"/>
          <w:szCs w:val="24"/>
        </w:rPr>
        <w:t>ых</w:t>
      </w:r>
      <w:r w:rsidRPr="002D7FEE">
        <w:rPr>
          <w:bCs w:val="0"/>
          <w:color w:val="000000"/>
          <w:sz w:val="24"/>
          <w:szCs w:val="24"/>
        </w:rPr>
        <w:t xml:space="preserve"> </w:t>
      </w:r>
      <w:r w:rsidR="007F76D6" w:rsidRPr="002D7FEE">
        <w:rPr>
          <w:bCs w:val="0"/>
          <w:color w:val="000000"/>
          <w:sz w:val="24"/>
          <w:szCs w:val="24"/>
        </w:rPr>
        <w:t>работ</w:t>
      </w:r>
      <w:r w:rsidRPr="002D7FEE">
        <w:rPr>
          <w:bCs w:val="0"/>
          <w:color w:val="000000"/>
          <w:sz w:val="24"/>
          <w:szCs w:val="24"/>
        </w:rPr>
        <w:t xml:space="preserve"> в пределах</w:t>
      </w:r>
      <w:r w:rsidR="006F758C" w:rsidRPr="002D7FEE">
        <w:rPr>
          <w:bCs w:val="0"/>
          <w:color w:val="000000"/>
          <w:sz w:val="24"/>
          <w:szCs w:val="24"/>
        </w:rPr>
        <w:t xml:space="preserve"> 10%, </w:t>
      </w:r>
      <w:r w:rsidRPr="002D7FEE">
        <w:rPr>
          <w:bCs w:val="0"/>
          <w:sz w:val="24"/>
          <w:szCs w:val="24"/>
        </w:rPr>
        <w:t xml:space="preserve">не меняя при этом цену единицы </w:t>
      </w:r>
      <w:r w:rsidR="007F76D6" w:rsidRPr="002D7FEE">
        <w:rPr>
          <w:bCs w:val="0"/>
          <w:color w:val="000000"/>
          <w:sz w:val="24"/>
          <w:szCs w:val="24"/>
        </w:rPr>
        <w:t>выполняемых работ</w:t>
      </w:r>
      <w:r w:rsidRPr="002D7FEE">
        <w:rPr>
          <w:bCs w:val="0"/>
          <w:color w:val="000000"/>
          <w:sz w:val="24"/>
          <w:szCs w:val="24"/>
        </w:rPr>
        <w:t xml:space="preserve"> и другие условия.</w:t>
      </w:r>
    </w:p>
    <w:p w:rsidR="00667F31" w:rsidRPr="002D7FEE" w:rsidRDefault="00932C0A" w:rsidP="00667F31">
      <w:pPr>
        <w:pStyle w:val="2"/>
        <w:tabs>
          <w:tab w:val="clear" w:pos="1700"/>
          <w:tab w:val="left" w:pos="709"/>
        </w:tabs>
        <w:spacing w:line="264" w:lineRule="auto"/>
      </w:pPr>
      <w:bookmarkStart w:id="713" w:name="_Toc181693189"/>
      <w:bookmarkStart w:id="714" w:name="_Ref190680463"/>
      <w:bookmarkStart w:id="715" w:name="_Ref306140410"/>
      <w:bookmarkStart w:id="716" w:name="_Ref306142159"/>
      <w:bookmarkStart w:id="717" w:name="_Ref468195951"/>
      <w:bookmarkStart w:id="718" w:name="_Ref468195965"/>
      <w:bookmarkStart w:id="719" w:name="_Ref468196034"/>
      <w:bookmarkStart w:id="720" w:name="_Toc498589639"/>
      <w:bookmarkStart w:id="721" w:name="_Ref303102866"/>
      <w:bookmarkStart w:id="722" w:name="_Toc305835589"/>
      <w:bookmarkStart w:id="723" w:name="_Ref303683952"/>
      <w:bookmarkStart w:id="724" w:name="__RefNumPara__840_922829174"/>
      <w:bookmarkEnd w:id="712"/>
      <w:r w:rsidRPr="002D7FEE">
        <w:t xml:space="preserve">Обеспечение исполнения обязательств </w:t>
      </w:r>
      <w:r w:rsidR="000E5003" w:rsidRPr="002D7FEE">
        <w:t>Подрядчика</w:t>
      </w:r>
      <w:r w:rsidR="00972AAA" w:rsidRPr="002D7FEE">
        <w:t xml:space="preserve"> </w:t>
      </w:r>
      <w:r w:rsidRPr="002D7FEE">
        <w:t>по </w:t>
      </w:r>
      <w:r w:rsidR="00123C70" w:rsidRPr="002D7FEE">
        <w:t>Договор</w:t>
      </w:r>
      <w:r w:rsidRPr="002D7FEE">
        <w:t>у</w:t>
      </w:r>
      <w:bookmarkEnd w:id="713"/>
      <w:bookmarkEnd w:id="714"/>
      <w:bookmarkEnd w:id="715"/>
      <w:bookmarkEnd w:id="716"/>
      <w:bookmarkEnd w:id="717"/>
      <w:bookmarkEnd w:id="718"/>
      <w:bookmarkEnd w:id="719"/>
      <w:bookmarkEnd w:id="720"/>
      <w:r w:rsidRPr="002D7FEE">
        <w:t xml:space="preserve"> </w:t>
      </w:r>
      <w:bookmarkEnd w:id="721"/>
      <w:bookmarkEnd w:id="722"/>
    </w:p>
    <w:p w:rsidR="00932C0A"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помимо указанного в проекте Договора (раздел </w:t>
      </w:r>
      <w:r w:rsidR="00EE380A">
        <w:fldChar w:fldCharType="begin"/>
      </w:r>
      <w:r w:rsidR="00EE380A">
        <w:instrText xml:space="preserve"> REF _Ref440272931 \r \h  \* MERGEFORMAT </w:instrText>
      </w:r>
      <w:r w:rsidR="00EE380A">
        <w:fldChar w:fldCharType="separate"/>
      </w:r>
      <w:r w:rsidR="00291DEA">
        <w:t>2</w:t>
      </w:r>
      <w:r w:rsidR="00EE380A">
        <w:fldChar w:fldCharType="end"/>
      </w:r>
      <w:r w:rsidRPr="002D7FEE">
        <w:rPr>
          <w:sz w:val="24"/>
          <w:szCs w:val="24"/>
        </w:rPr>
        <w:t xml:space="preserve">) и подпункте </w:t>
      </w:r>
      <w:r w:rsidR="00EE380A">
        <w:fldChar w:fldCharType="begin"/>
      </w:r>
      <w:r w:rsidR="00EE380A">
        <w:instrText xml:space="preserve"> REF _Ref465437572 \r \h  \* MERGEFORMAT </w:instrText>
      </w:r>
      <w:r w:rsidR="00EE380A">
        <w:fldChar w:fldCharType="separate"/>
      </w:r>
      <w:r w:rsidR="00291DEA" w:rsidRPr="00291DEA">
        <w:rPr>
          <w:sz w:val="24"/>
          <w:szCs w:val="24"/>
        </w:rPr>
        <w:t>3.13.2</w:t>
      </w:r>
      <w:r w:rsidR="00EE380A">
        <w:fldChar w:fldCharType="end"/>
      </w:r>
      <w:r w:rsidRPr="002D7FEE">
        <w:rPr>
          <w:sz w:val="24"/>
          <w:szCs w:val="24"/>
        </w:rPr>
        <w:t>, не требуется.</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5" w:name="_Ref465437572"/>
      <w:r w:rsidRPr="002D7FEE">
        <w:rPr>
          <w:sz w:val="24"/>
          <w:szCs w:val="24"/>
        </w:rPr>
        <w:t xml:space="preserve">Участник, предложивший </w:t>
      </w:r>
      <w:r w:rsidRPr="002D7FEE">
        <w:rPr>
          <w:rFonts w:eastAsia="Times New Roman,Italic"/>
          <w:iCs/>
          <w:sz w:val="24"/>
          <w:szCs w:val="24"/>
        </w:rPr>
        <w:t>демпинговую цену Договора (цену лота)</w:t>
      </w:r>
      <w:r w:rsidRPr="002D7FEE">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2D7FEE">
        <w:rPr>
          <w:sz w:val="24"/>
          <w:szCs w:val="24"/>
        </w:rPr>
        <w:t xml:space="preserve">Подрядчика </w:t>
      </w:r>
      <w:r w:rsidRPr="002D7FEE">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25"/>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Обеспечение исполнения обязательств </w:t>
      </w:r>
      <w:r w:rsidR="005E62F7" w:rsidRPr="002D7FEE">
        <w:rPr>
          <w:sz w:val="24"/>
          <w:szCs w:val="24"/>
        </w:rPr>
        <w:t xml:space="preserve">Подрядчика </w:t>
      </w:r>
      <w:r w:rsidRPr="002D7FEE">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2D7FEE">
        <w:rPr>
          <w:sz w:val="24"/>
          <w:szCs w:val="24"/>
          <w:lang w:eastAsia="ru-RU"/>
        </w:rPr>
        <w:t xml:space="preserve"> (п. </w:t>
      </w:r>
      <w:r w:rsidR="00EE380A">
        <w:fldChar w:fldCharType="begin"/>
      </w:r>
      <w:r w:rsidR="00EE380A">
        <w:instrText xml:space="preserve"> REF _Ref469321985 \r \h  \* MERGEFORMAT </w:instrText>
      </w:r>
      <w:r w:rsidR="00EE380A">
        <w:fldChar w:fldCharType="separate"/>
      </w:r>
      <w:r w:rsidR="00291DEA" w:rsidRPr="00291DEA">
        <w:rPr>
          <w:sz w:val="24"/>
          <w:szCs w:val="24"/>
          <w:lang w:eastAsia="ru-RU"/>
        </w:rPr>
        <w:t>3.3.14.4.4</w:t>
      </w:r>
      <w:r w:rsidR="00EE380A">
        <w:fldChar w:fldCharType="end"/>
      </w:r>
      <w:r w:rsidR="006A582B" w:rsidRPr="002D7FEE">
        <w:rPr>
          <w:sz w:val="24"/>
          <w:szCs w:val="24"/>
          <w:lang w:eastAsia="ru-RU"/>
        </w:rPr>
        <w:t>)</w:t>
      </w:r>
      <w:r w:rsidRPr="002D7FEE">
        <w:rPr>
          <w:sz w:val="24"/>
          <w:szCs w:val="24"/>
        </w:rPr>
        <w:t xml:space="preserve">. Выбор </w:t>
      </w:r>
      <w:proofErr w:type="gramStart"/>
      <w:r w:rsidRPr="002D7FEE">
        <w:rPr>
          <w:sz w:val="24"/>
          <w:szCs w:val="24"/>
        </w:rPr>
        <w:t xml:space="preserve">способа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осуществляется </w:t>
      </w:r>
      <w:r w:rsidR="007F2071" w:rsidRPr="002D7FEE">
        <w:rPr>
          <w:bCs/>
          <w:sz w:val="24"/>
          <w:szCs w:val="24"/>
        </w:rPr>
        <w:t>Участником/Победителем</w:t>
      </w:r>
      <w:r w:rsidRPr="002D7FEE">
        <w:rPr>
          <w:sz w:val="24"/>
          <w:szCs w:val="24"/>
        </w:rPr>
        <w:t xml:space="preserve">. Условия и содержание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а также сроки возврата обеспечения устанавливаются на основании проекта Договора (раздел </w:t>
      </w:r>
      <w:r w:rsidR="00EE380A">
        <w:fldChar w:fldCharType="begin"/>
      </w:r>
      <w:r w:rsidR="00EE380A">
        <w:instrText xml:space="preserve"> REF _Ref440272931 \r \h  \* MERGEFORMAT </w:instrText>
      </w:r>
      <w:r w:rsidR="00EE380A">
        <w:fldChar w:fldCharType="separate"/>
      </w:r>
      <w:r w:rsidR="00291DEA">
        <w:t>2</w:t>
      </w:r>
      <w:r w:rsidR="00EE380A">
        <w:fldChar w:fldCharType="end"/>
      </w:r>
      <w:r w:rsidRPr="002D7FEE">
        <w:rPr>
          <w:sz w:val="24"/>
          <w:szCs w:val="24"/>
        </w:rPr>
        <w:t xml:space="preserve">) с учетом требований, изложенных в подпункте </w:t>
      </w:r>
      <w:r w:rsidR="00EE380A">
        <w:fldChar w:fldCharType="begin"/>
      </w:r>
      <w:r w:rsidR="00EE380A">
        <w:instrText xml:space="preserve"> REF _Ref465437572 \r \h  \* MERGEFORMAT </w:instrText>
      </w:r>
      <w:r w:rsidR="00EE380A">
        <w:fldChar w:fldCharType="separate"/>
      </w:r>
      <w:r w:rsidR="00291DEA" w:rsidRPr="00291DEA">
        <w:rPr>
          <w:sz w:val="24"/>
          <w:szCs w:val="24"/>
        </w:rPr>
        <w:t>3.13.2</w:t>
      </w:r>
      <w:r w:rsidR="00EE380A">
        <w:fldChar w:fldCharType="end"/>
      </w:r>
      <w:r w:rsidRPr="002D7FEE">
        <w:rPr>
          <w:sz w:val="24"/>
          <w:szCs w:val="24"/>
        </w:rPr>
        <w:t xml:space="preserve">, а также на этапе </w:t>
      </w:r>
      <w:proofErr w:type="spellStart"/>
      <w:r w:rsidRPr="002D7FEE">
        <w:rPr>
          <w:sz w:val="24"/>
          <w:szCs w:val="24"/>
        </w:rPr>
        <w:t>преддговорных</w:t>
      </w:r>
      <w:proofErr w:type="spellEnd"/>
      <w:r w:rsidRPr="002D7FEE">
        <w:rPr>
          <w:sz w:val="24"/>
          <w:szCs w:val="24"/>
        </w:rPr>
        <w:t xml:space="preserve"> переговоров (п.</w:t>
      </w:r>
      <w:r w:rsidR="00F01513" w:rsidRPr="002D7FEE">
        <w:rPr>
          <w:sz w:val="24"/>
          <w:szCs w:val="24"/>
        </w:rPr>
        <w:t xml:space="preserve"> </w:t>
      </w:r>
      <w:r w:rsidR="00EE380A">
        <w:fldChar w:fldCharType="begin"/>
      </w:r>
      <w:r w:rsidR="00EE380A">
        <w:instrText xml:space="preserve"> REF _Ref468975287 \r \h  \* MERGEFORMAT </w:instrText>
      </w:r>
      <w:r w:rsidR="00EE380A">
        <w:fldChar w:fldCharType="separate"/>
      </w:r>
      <w:r w:rsidR="00291DEA" w:rsidRPr="00291DEA">
        <w:rPr>
          <w:sz w:val="24"/>
          <w:szCs w:val="24"/>
        </w:rPr>
        <w:t>3.12</w:t>
      </w:r>
      <w:r w:rsidR="00EE380A">
        <w:fldChar w:fldCharType="end"/>
      </w:r>
      <w:r w:rsidRPr="002D7FEE">
        <w:rPr>
          <w:sz w:val="24"/>
          <w:szCs w:val="24"/>
        </w:rPr>
        <w:t>).</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6" w:name="_Ref465440181"/>
      <w:r w:rsidRPr="002D7FEE">
        <w:rPr>
          <w:sz w:val="24"/>
          <w:szCs w:val="24"/>
        </w:rPr>
        <w:t xml:space="preserve">Непредставление обеспечения исполнения обязательств </w:t>
      </w:r>
      <w:r w:rsidR="005E62F7" w:rsidRPr="002D7FEE">
        <w:rPr>
          <w:sz w:val="24"/>
          <w:szCs w:val="24"/>
        </w:rPr>
        <w:t xml:space="preserve">Подрядчика </w:t>
      </w:r>
      <w:r w:rsidRPr="002D7FEE">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2D7FEE">
        <w:rPr>
          <w:sz w:val="24"/>
          <w:szCs w:val="24"/>
        </w:rPr>
        <w:t xml:space="preserve"> </w:t>
      </w:r>
      <w:r w:rsidR="00EE380A">
        <w:fldChar w:fldCharType="begin"/>
      </w:r>
      <w:r w:rsidR="00EE380A">
        <w:instrText xml:space="preserve"> REF _Ref468975339 \r \h  \* MERGEFORMAT </w:instrText>
      </w:r>
      <w:r w:rsidR="00EE380A">
        <w:fldChar w:fldCharType="separate"/>
      </w:r>
      <w:r w:rsidR="00291DEA" w:rsidRPr="00291DEA">
        <w:rPr>
          <w:sz w:val="24"/>
          <w:szCs w:val="24"/>
        </w:rPr>
        <w:t>3.12.6</w:t>
      </w:r>
      <w:r w:rsidR="00EE380A">
        <w:fldChar w:fldCharType="end"/>
      </w:r>
      <w:r w:rsidRPr="002D7FEE">
        <w:rPr>
          <w:sz w:val="24"/>
          <w:szCs w:val="24"/>
        </w:rPr>
        <w:t>.</w:t>
      </w:r>
      <w:bookmarkEnd w:id="726"/>
    </w:p>
    <w:p w:rsidR="00932C0A" w:rsidRPr="002D7FEE" w:rsidRDefault="00932C0A" w:rsidP="00824534">
      <w:pPr>
        <w:pStyle w:val="2"/>
        <w:tabs>
          <w:tab w:val="clear" w:pos="1700"/>
          <w:tab w:val="left" w:pos="709"/>
        </w:tabs>
        <w:spacing w:line="264" w:lineRule="auto"/>
      </w:pPr>
      <w:bookmarkStart w:id="727" w:name="_Ref303694483"/>
      <w:bookmarkStart w:id="728" w:name="_Toc305835590"/>
      <w:bookmarkStart w:id="729" w:name="_Ref306140451"/>
      <w:bookmarkStart w:id="730" w:name="_Toc498589640"/>
      <w:r w:rsidRPr="002D7FEE">
        <w:t xml:space="preserve">Уведомление о результатах </w:t>
      </w:r>
      <w:bookmarkEnd w:id="727"/>
      <w:bookmarkEnd w:id="728"/>
      <w:r w:rsidRPr="002D7FEE">
        <w:t>запроса предложений</w:t>
      </w:r>
      <w:bookmarkEnd w:id="729"/>
      <w:bookmarkEnd w:id="730"/>
    </w:p>
    <w:p w:rsidR="004D1DCF" w:rsidRPr="002D7FEE" w:rsidRDefault="00ED5C7C" w:rsidP="004D1DCF">
      <w:pPr>
        <w:pStyle w:val="3"/>
        <w:ind w:left="0" w:firstLine="567"/>
        <w:jc w:val="both"/>
        <w:rPr>
          <w:b w:val="0"/>
          <w:szCs w:val="24"/>
          <w:lang w:eastAsia="ru-RU"/>
        </w:rPr>
      </w:pPr>
      <w:bookmarkStart w:id="731" w:name="_Toc471830476"/>
      <w:bookmarkStart w:id="732" w:name="_Toc498589641"/>
      <w:bookmarkEnd w:id="723"/>
      <w:r w:rsidRPr="002D7FEE">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D7FEE">
        <w:rPr>
          <w:b w:val="0"/>
          <w:szCs w:val="24"/>
          <w:lang w:eastAsia="ru-RU"/>
        </w:rPr>
        <w:t xml:space="preserve">на интернет-сайтах, на которых было опубликовано </w:t>
      </w:r>
      <w:r w:rsidR="00D56F8C" w:rsidRPr="002D7FEE">
        <w:rPr>
          <w:b w:val="0"/>
          <w:iCs/>
          <w:szCs w:val="24"/>
        </w:rPr>
        <w:t>Извещение</w:t>
      </w:r>
      <w:r w:rsidR="00D56F8C" w:rsidRPr="002D7FEE">
        <w:rPr>
          <w:b w:val="0"/>
          <w:szCs w:val="24"/>
        </w:rPr>
        <w:t xml:space="preserve"> о проведении открытого </w:t>
      </w:r>
      <w:r w:rsidR="00D56F8C" w:rsidRPr="002D7FEE">
        <w:rPr>
          <w:b w:val="0"/>
          <w:iCs/>
          <w:szCs w:val="24"/>
        </w:rPr>
        <w:t xml:space="preserve">запроса предложений (подраздел </w:t>
      </w:r>
      <w:r w:rsidR="00EE380A">
        <w:fldChar w:fldCharType="begin"/>
      </w:r>
      <w:r w:rsidR="00EE380A">
        <w:instrText xml:space="preserve"> REF _Ref191386085 \r \h  \* MERGEFORMAT </w:instrText>
      </w:r>
      <w:r w:rsidR="00EE380A">
        <w:fldChar w:fldCharType="separate"/>
      </w:r>
      <w:r w:rsidR="00291DEA" w:rsidRPr="00291DEA">
        <w:rPr>
          <w:b w:val="0"/>
          <w:iCs/>
          <w:szCs w:val="24"/>
        </w:rPr>
        <w:t>1.1.1</w:t>
      </w:r>
      <w:r w:rsidR="00EE380A">
        <w:fldChar w:fldCharType="end"/>
      </w:r>
      <w:r w:rsidR="00D56F8C" w:rsidRPr="002D7FEE">
        <w:rPr>
          <w:b w:val="0"/>
          <w:iCs/>
          <w:szCs w:val="24"/>
        </w:rPr>
        <w:t>)</w:t>
      </w:r>
      <w:r w:rsidR="00D56F8C" w:rsidRPr="002D7FEE">
        <w:rPr>
          <w:b w:val="0"/>
          <w:szCs w:val="24"/>
        </w:rPr>
        <w:t>,</w:t>
      </w:r>
      <w:r w:rsidR="00D56F8C" w:rsidRPr="002D7FEE">
        <w:rPr>
          <w:b w:val="0"/>
          <w:szCs w:val="24"/>
          <w:lang w:eastAsia="ru-RU"/>
        </w:rPr>
        <w:t xml:space="preserve">  </w:t>
      </w:r>
      <w:r w:rsidRPr="002D7FEE">
        <w:rPr>
          <w:b w:val="0"/>
          <w:szCs w:val="24"/>
          <w:lang w:eastAsia="ru-RU"/>
        </w:rPr>
        <w:t xml:space="preserve">для всех </w:t>
      </w:r>
      <w:r w:rsidR="00DC6125" w:rsidRPr="002D7FEE">
        <w:rPr>
          <w:b w:val="0"/>
          <w:szCs w:val="24"/>
          <w:lang w:eastAsia="ru-RU"/>
        </w:rPr>
        <w:t>Участников</w:t>
      </w:r>
      <w:r w:rsidRPr="002D7FEE">
        <w:rPr>
          <w:b w:val="0"/>
          <w:szCs w:val="24"/>
          <w:lang w:eastAsia="ru-RU"/>
        </w:rPr>
        <w:t xml:space="preserve"> Протокол о выборе победителя открытого запроса п</w:t>
      </w:r>
      <w:r w:rsidR="004D1DCF" w:rsidRPr="002D7FEE">
        <w:rPr>
          <w:b w:val="0"/>
          <w:szCs w:val="24"/>
          <w:lang w:eastAsia="ru-RU"/>
        </w:rPr>
        <w:t>редложений, в котором указывает:</w:t>
      </w:r>
      <w:bookmarkEnd w:id="731"/>
      <w:bookmarkEnd w:id="732"/>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Наименование и адрес Победителя;</w:t>
      </w:r>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Краткое изложение предмета и общей цены Заявки Победителя.</w:t>
      </w:r>
    </w:p>
    <w:p w:rsidR="00ED5C7C" w:rsidRPr="004D1DCF" w:rsidRDefault="00ED5C7C" w:rsidP="004D1DCF">
      <w:pPr>
        <w:pStyle w:val="3"/>
        <w:ind w:left="0" w:firstLine="567"/>
        <w:jc w:val="both"/>
        <w:rPr>
          <w:b w:val="0"/>
          <w:lang w:eastAsia="ru-RU"/>
        </w:rPr>
      </w:pPr>
      <w:bookmarkStart w:id="733" w:name="_Toc471830477"/>
      <w:bookmarkStart w:id="734" w:name="_Toc498589642"/>
      <w:r w:rsidRPr="002D7FEE">
        <w:rPr>
          <w:b w:val="0"/>
          <w:szCs w:val="24"/>
          <w:lang w:eastAsia="ru-RU"/>
        </w:rPr>
        <w:lastRenderedPageBreak/>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4D1DCF">
        <w:rPr>
          <w:b w:val="0"/>
          <w:lang w:eastAsia="ru-RU"/>
        </w:rPr>
        <w:t xml:space="preserve"> предложений не состоялся.</w:t>
      </w:r>
      <w:bookmarkEnd w:id="733"/>
      <w:bookmarkEnd w:id="734"/>
    </w:p>
    <w:p w:rsidR="00C12FA4" w:rsidRPr="004D1DCF" w:rsidRDefault="00C12FA4" w:rsidP="004D1DCF">
      <w:pPr>
        <w:pStyle w:val="3"/>
        <w:ind w:left="0" w:firstLine="567"/>
        <w:jc w:val="both"/>
        <w:rPr>
          <w:b w:val="0"/>
          <w:lang w:eastAsia="ru-RU"/>
        </w:rPr>
        <w:sectPr w:rsidR="00C12FA4" w:rsidRPr="004D1DCF"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35" w:name="_Ref440270568"/>
      <w:bookmarkStart w:id="736" w:name="_Ref440274159"/>
      <w:bookmarkStart w:id="737" w:name="_Ref440292555"/>
      <w:bookmarkStart w:id="738" w:name="_Ref440292779"/>
      <w:bookmarkStart w:id="739" w:name="_Toc498589643"/>
      <w:r>
        <w:rPr>
          <w:szCs w:val="24"/>
        </w:rPr>
        <w:lastRenderedPageBreak/>
        <w:t>Техническая часть</w:t>
      </w:r>
      <w:bookmarkEnd w:id="735"/>
      <w:bookmarkEnd w:id="736"/>
      <w:bookmarkEnd w:id="737"/>
      <w:bookmarkEnd w:id="738"/>
      <w:bookmarkEnd w:id="739"/>
      <w:r w:rsidRPr="00E71A48">
        <w:rPr>
          <w:szCs w:val="24"/>
        </w:rPr>
        <w:t xml:space="preserve"> </w:t>
      </w:r>
    </w:p>
    <w:p w:rsidR="002B5044" w:rsidRPr="00C12FA4" w:rsidRDefault="002B5044" w:rsidP="0021751A">
      <w:pPr>
        <w:pStyle w:val="2"/>
        <w:ind w:left="1701" w:hanging="1134"/>
      </w:pPr>
      <w:bookmarkStart w:id="740" w:name="_Toc176064097"/>
      <w:bookmarkStart w:id="741" w:name="_Toc176338525"/>
      <w:bookmarkStart w:id="742" w:name="_Toc180399753"/>
      <w:bookmarkStart w:id="743" w:name="_Toc189457101"/>
      <w:bookmarkStart w:id="744" w:name="_Toc189461737"/>
      <w:bookmarkStart w:id="745" w:name="_Toc189462011"/>
      <w:bookmarkStart w:id="746" w:name="_Toc191273610"/>
      <w:bookmarkStart w:id="747" w:name="_Toc423421726"/>
      <w:bookmarkStart w:id="748" w:name="_Toc498589644"/>
      <w:bookmarkStart w:id="749" w:name="_Toc167189319"/>
      <w:bookmarkStart w:id="750" w:name="_Toc168725254"/>
      <w:r w:rsidRPr="00C12FA4">
        <w:t xml:space="preserve">Перечень, объемы и характеристики </w:t>
      </w:r>
      <w:bookmarkEnd w:id="740"/>
      <w:bookmarkEnd w:id="741"/>
      <w:bookmarkEnd w:id="742"/>
      <w:bookmarkEnd w:id="743"/>
      <w:bookmarkEnd w:id="744"/>
      <w:bookmarkEnd w:id="745"/>
      <w:bookmarkEnd w:id="746"/>
      <w:bookmarkEnd w:id="747"/>
      <w:r w:rsidR="00C3704B">
        <w:t xml:space="preserve">закупаемых </w:t>
      </w:r>
      <w:r w:rsidR="00CD1816">
        <w:t>работ</w:t>
      </w:r>
      <w:bookmarkEnd w:id="748"/>
    </w:p>
    <w:p w:rsidR="002B5044" w:rsidRPr="003803A7" w:rsidRDefault="002B5044" w:rsidP="002B5044">
      <w:pPr>
        <w:pStyle w:val="3"/>
        <w:ind w:left="0" w:firstLine="851"/>
        <w:jc w:val="both"/>
        <w:rPr>
          <w:b w:val="0"/>
          <w:szCs w:val="24"/>
        </w:rPr>
      </w:pPr>
      <w:bookmarkStart w:id="751" w:name="_Toc439166311"/>
      <w:bookmarkStart w:id="752" w:name="_Toc439170659"/>
      <w:bookmarkStart w:id="753" w:name="_Toc439172761"/>
      <w:bookmarkStart w:id="754" w:name="_Toc439173205"/>
      <w:bookmarkStart w:id="755" w:name="_Toc439238199"/>
      <w:bookmarkStart w:id="756" w:name="_Toc439252751"/>
      <w:bookmarkStart w:id="757" w:name="_Toc439323609"/>
      <w:bookmarkStart w:id="758" w:name="_Toc439323725"/>
      <w:bookmarkStart w:id="759" w:name="_Toc440361359"/>
      <w:bookmarkStart w:id="760" w:name="_Toc440376114"/>
      <w:bookmarkStart w:id="761" w:name="_Toc440376241"/>
      <w:bookmarkStart w:id="762" w:name="_Toc440382503"/>
      <w:bookmarkStart w:id="763" w:name="_Toc440447173"/>
      <w:bookmarkStart w:id="764" w:name="_Toc440620853"/>
      <w:bookmarkStart w:id="765" w:name="_Toc440631488"/>
      <w:bookmarkStart w:id="766" w:name="_Toc440875728"/>
      <w:bookmarkStart w:id="767" w:name="_Toc441131752"/>
      <w:bookmarkStart w:id="768" w:name="_Toc465865193"/>
      <w:bookmarkStart w:id="769" w:name="_Toc468975454"/>
      <w:bookmarkStart w:id="770" w:name="_Toc471830480"/>
      <w:bookmarkStart w:id="771" w:name="_Toc498589645"/>
      <w:r w:rsidRPr="003776BB">
        <w:rPr>
          <w:b w:val="0"/>
          <w:szCs w:val="24"/>
        </w:rPr>
        <w:t>Техническ</w:t>
      </w:r>
      <w:r w:rsidR="003776BB" w:rsidRPr="003776BB">
        <w:rPr>
          <w:b w:val="0"/>
          <w:szCs w:val="24"/>
        </w:rPr>
        <w:t>ое</w:t>
      </w:r>
      <w:r w:rsidR="0070737F">
        <w:rPr>
          <w:b w:val="0"/>
          <w:szCs w:val="24"/>
        </w:rPr>
        <w:t xml:space="preserve"> </w:t>
      </w:r>
      <w:r w:rsidRPr="003776BB">
        <w:rPr>
          <w:b w:val="0"/>
          <w:szCs w:val="24"/>
        </w:rPr>
        <w:t>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sidRPr="0070737F">
        <w:rPr>
          <w:b w:val="0"/>
          <w:szCs w:val="24"/>
        </w:rPr>
        <w:t>Лоту №1 (</w:t>
      </w:r>
      <w:r w:rsidR="00A154B7">
        <w:rPr>
          <w:b w:val="0"/>
          <w:szCs w:val="24"/>
        </w:rPr>
        <w:t xml:space="preserve">подраздел </w:t>
      </w:r>
      <w:r w:rsidR="00C55095">
        <w:rPr>
          <w:b w:val="0"/>
          <w:szCs w:val="24"/>
        </w:rPr>
        <w:fldChar w:fldCharType="begin"/>
      </w:r>
      <w:r w:rsidR="00A154B7">
        <w:rPr>
          <w:b w:val="0"/>
          <w:szCs w:val="24"/>
        </w:rPr>
        <w:instrText xml:space="preserve"> REF _Ref440275279 \r \h </w:instrText>
      </w:r>
      <w:r w:rsidR="00C55095">
        <w:rPr>
          <w:b w:val="0"/>
          <w:szCs w:val="24"/>
        </w:rPr>
      </w:r>
      <w:r w:rsidR="00C55095">
        <w:rPr>
          <w:b w:val="0"/>
          <w:szCs w:val="24"/>
        </w:rPr>
        <w:fldChar w:fldCharType="separate"/>
      </w:r>
      <w:r w:rsidR="00291DEA">
        <w:rPr>
          <w:b w:val="0"/>
          <w:szCs w:val="24"/>
        </w:rPr>
        <w:t>1.1.4</w:t>
      </w:r>
      <w:r w:rsidR="00C55095">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rsidR="002B5044" w:rsidRPr="003803A7" w:rsidRDefault="002B5044" w:rsidP="0021751A">
      <w:pPr>
        <w:pStyle w:val="2"/>
        <w:ind w:left="1701" w:hanging="1134"/>
      </w:pPr>
      <w:bookmarkStart w:id="772" w:name="_Ref194832984"/>
      <w:bookmarkStart w:id="773" w:name="_Ref197686508"/>
      <w:bookmarkStart w:id="774" w:name="_Toc423421727"/>
      <w:bookmarkStart w:id="775" w:name="_Toc498589646"/>
      <w:r w:rsidRPr="003803A7">
        <w:t xml:space="preserve">Требование к </w:t>
      </w:r>
      <w:bookmarkEnd w:id="772"/>
      <w:bookmarkEnd w:id="773"/>
      <w:bookmarkEnd w:id="774"/>
      <w:r w:rsidR="00C3704B">
        <w:t xml:space="preserve">закупаемым </w:t>
      </w:r>
      <w:r w:rsidR="00CD1816">
        <w:t>работам</w:t>
      </w:r>
      <w:bookmarkEnd w:id="775"/>
    </w:p>
    <w:p w:rsidR="002B5044" w:rsidRPr="003776BB" w:rsidRDefault="002B5044" w:rsidP="002B5044">
      <w:pPr>
        <w:pStyle w:val="3"/>
        <w:ind w:left="0" w:firstLine="851"/>
        <w:jc w:val="both"/>
        <w:rPr>
          <w:b w:val="0"/>
          <w:szCs w:val="24"/>
        </w:rPr>
      </w:pPr>
      <w:bookmarkStart w:id="776" w:name="_Toc439166314"/>
      <w:bookmarkStart w:id="777" w:name="_Toc439170662"/>
      <w:bookmarkStart w:id="778" w:name="_Toc439172764"/>
      <w:bookmarkStart w:id="779" w:name="_Toc439173208"/>
      <w:bookmarkStart w:id="780" w:name="_Toc439238202"/>
      <w:bookmarkStart w:id="781" w:name="_Toc439252754"/>
      <w:bookmarkStart w:id="782" w:name="_Toc439323612"/>
      <w:bookmarkStart w:id="783" w:name="_Toc439323728"/>
      <w:bookmarkStart w:id="784" w:name="_Toc440361362"/>
      <w:bookmarkStart w:id="785" w:name="_Toc440376117"/>
      <w:bookmarkStart w:id="786" w:name="_Toc440376244"/>
      <w:bookmarkStart w:id="787" w:name="_Toc440382505"/>
      <w:bookmarkStart w:id="788" w:name="_Toc440447175"/>
      <w:bookmarkStart w:id="789" w:name="_Toc440620855"/>
      <w:bookmarkStart w:id="790" w:name="_Toc440631490"/>
      <w:bookmarkStart w:id="791" w:name="_Toc440875730"/>
      <w:bookmarkStart w:id="792" w:name="_Toc441131754"/>
      <w:bookmarkStart w:id="793" w:name="_Toc465865195"/>
      <w:bookmarkStart w:id="794" w:name="_Toc468975456"/>
      <w:bookmarkStart w:id="795" w:name="_Toc471830482"/>
      <w:bookmarkStart w:id="796" w:name="_Toc498589647"/>
      <w:bookmarkStart w:id="797" w:name="_Ref194833053"/>
      <w:bookmarkStart w:id="798" w:name="_Ref223496951"/>
      <w:bookmarkStart w:id="799"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 задании) к настоящей Документации. При несоблюдении требований Технического</w:t>
      </w:r>
      <w:r w:rsidR="0070737F">
        <w:rPr>
          <w:b w:val="0"/>
          <w:szCs w:val="24"/>
          <w:lang w:eastAsia="ru-RU"/>
        </w:rPr>
        <w:t xml:space="preserve">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p>
    <w:p w:rsidR="00910732" w:rsidRPr="0010618F" w:rsidRDefault="00910732" w:rsidP="00910732">
      <w:pPr>
        <w:pStyle w:val="2"/>
        <w:ind w:left="1701" w:hanging="1134"/>
        <w:rPr>
          <w:b w:val="0"/>
        </w:rPr>
      </w:pPr>
      <w:bookmarkStart w:id="800" w:name="_Toc461808930"/>
      <w:bookmarkStart w:id="801" w:name="_Toc464120639"/>
      <w:bookmarkStart w:id="802" w:name="_Toc465774618"/>
      <w:bookmarkStart w:id="803" w:name="_Toc498589648"/>
      <w:bookmarkEnd w:id="749"/>
      <w:bookmarkEnd w:id="750"/>
      <w:bookmarkEnd w:id="797"/>
      <w:bookmarkEnd w:id="798"/>
      <w:bookmarkEnd w:id="799"/>
      <w:r w:rsidRPr="0010618F">
        <w:t>Альтернативные предложения</w:t>
      </w:r>
      <w:bookmarkStart w:id="804" w:name="_Ref56252639"/>
      <w:bookmarkEnd w:id="800"/>
      <w:bookmarkEnd w:id="801"/>
      <w:bookmarkEnd w:id="802"/>
      <w:bookmarkEnd w:id="803"/>
    </w:p>
    <w:p w:rsidR="00910732" w:rsidRPr="002D7FEE" w:rsidRDefault="00910732" w:rsidP="00910732">
      <w:pPr>
        <w:pStyle w:val="3"/>
        <w:ind w:left="0" w:firstLine="851"/>
        <w:jc w:val="both"/>
        <w:rPr>
          <w:b w:val="0"/>
          <w:szCs w:val="24"/>
        </w:rPr>
      </w:pPr>
      <w:bookmarkStart w:id="805" w:name="_Toc461808802"/>
      <w:bookmarkStart w:id="806" w:name="_Toc461808931"/>
      <w:bookmarkStart w:id="807" w:name="_Toc464120640"/>
      <w:bookmarkStart w:id="808" w:name="_Toc465774619"/>
      <w:bookmarkStart w:id="809" w:name="_Toc465865197"/>
      <w:bookmarkStart w:id="810" w:name="_Toc468975458"/>
      <w:bookmarkStart w:id="811" w:name="_Toc471830484"/>
      <w:bookmarkStart w:id="812" w:name="_Toc498589649"/>
      <w:r w:rsidRPr="002D7FEE">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04"/>
      <w:bookmarkEnd w:id="805"/>
      <w:bookmarkEnd w:id="806"/>
      <w:bookmarkEnd w:id="807"/>
      <w:bookmarkEnd w:id="808"/>
      <w:bookmarkEnd w:id="809"/>
      <w:bookmarkEnd w:id="810"/>
      <w:bookmarkEnd w:id="811"/>
      <w:bookmarkEnd w:id="812"/>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2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13" w:name="_Ref440270602"/>
      <w:bookmarkStart w:id="814" w:name="_Toc498589650"/>
      <w:r w:rsidRPr="00E71A48">
        <w:rPr>
          <w:szCs w:val="24"/>
        </w:rPr>
        <w:lastRenderedPageBreak/>
        <w:t>Образцы основных форм документов, включаемых в Заявку</w:t>
      </w:r>
      <w:bookmarkEnd w:id="813"/>
      <w:bookmarkEnd w:id="814"/>
      <w:r w:rsidRPr="00E71A48">
        <w:rPr>
          <w:szCs w:val="24"/>
        </w:rPr>
        <w:t xml:space="preserve"> </w:t>
      </w:r>
    </w:p>
    <w:p w:rsidR="004F4D80" w:rsidRPr="00F647F7" w:rsidRDefault="004F4D80" w:rsidP="004F4D80">
      <w:pPr>
        <w:pStyle w:val="2"/>
      </w:pPr>
      <w:bookmarkStart w:id="815" w:name="_Ref55336310"/>
      <w:bookmarkStart w:id="816" w:name="_Toc57314672"/>
      <w:bookmarkStart w:id="817" w:name="_Toc69728986"/>
      <w:bookmarkStart w:id="818" w:name="_Toc98253919"/>
      <w:bookmarkStart w:id="819" w:name="_Toc165173847"/>
      <w:bookmarkStart w:id="820" w:name="_Toc423423667"/>
      <w:bookmarkStart w:id="821" w:name="_Toc498589651"/>
      <w:r w:rsidRPr="00F647F7">
        <w:t xml:space="preserve">Письмо о подаче оферты </w:t>
      </w:r>
      <w:bookmarkStart w:id="822" w:name="_Ref22846535"/>
      <w:r w:rsidRPr="00F647F7">
        <w:t>(</w:t>
      </w:r>
      <w:bookmarkEnd w:id="822"/>
      <w:r w:rsidRPr="00F647F7">
        <w:t xml:space="preserve">форма </w:t>
      </w:r>
      <w:r w:rsidRPr="00F647F7">
        <w:rPr>
          <w:noProof/>
        </w:rPr>
        <w:t>1</w:t>
      </w:r>
      <w:r w:rsidRPr="00F647F7">
        <w:t>)</w:t>
      </w:r>
      <w:bookmarkEnd w:id="815"/>
      <w:bookmarkEnd w:id="816"/>
      <w:bookmarkEnd w:id="817"/>
      <w:bookmarkEnd w:id="818"/>
      <w:bookmarkEnd w:id="819"/>
      <w:bookmarkEnd w:id="820"/>
      <w:bookmarkEnd w:id="821"/>
    </w:p>
    <w:p w:rsidR="004F4D80" w:rsidRPr="00C236C0" w:rsidRDefault="004F4D80" w:rsidP="004F4D80">
      <w:pPr>
        <w:pStyle w:val="3"/>
        <w:rPr>
          <w:szCs w:val="24"/>
        </w:rPr>
      </w:pPr>
      <w:bookmarkStart w:id="823" w:name="_Toc98253920"/>
      <w:bookmarkStart w:id="824" w:name="_Toc157248174"/>
      <w:bookmarkStart w:id="825" w:name="_Toc157496543"/>
      <w:bookmarkStart w:id="826" w:name="_Toc158206082"/>
      <w:bookmarkStart w:id="827" w:name="_Toc164057767"/>
      <w:bookmarkStart w:id="828" w:name="_Toc164137117"/>
      <w:bookmarkStart w:id="829" w:name="_Toc164161277"/>
      <w:bookmarkStart w:id="830" w:name="_Toc165173848"/>
      <w:bookmarkStart w:id="831" w:name="_Toc439170673"/>
      <w:bookmarkStart w:id="832" w:name="_Toc439172775"/>
      <w:bookmarkStart w:id="833" w:name="_Toc439173219"/>
      <w:bookmarkStart w:id="834" w:name="_Toc439238213"/>
      <w:bookmarkStart w:id="835" w:name="_Toc440361369"/>
      <w:bookmarkStart w:id="836" w:name="_Toc440376124"/>
      <w:bookmarkStart w:id="837" w:name="_Toc465865200"/>
      <w:bookmarkStart w:id="838" w:name="_Toc471830487"/>
      <w:bookmarkStart w:id="839" w:name="_Toc498589652"/>
      <w:r w:rsidRPr="00C236C0">
        <w:rPr>
          <w:szCs w:val="24"/>
        </w:rPr>
        <w:t>Форма письма о подаче оферты</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4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заявки с ценами, превышающими начальную (максимальную) цену 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lastRenderedPageBreak/>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proofErr w:type="gramStart"/>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w:t>
      </w:r>
      <w:proofErr w:type="gramStart"/>
      <w:r w:rsidRPr="002D7FEE">
        <w:rPr>
          <w:sz w:val="24"/>
          <w:szCs w:val="24"/>
        </w:rPr>
        <w:t>обеспечения исполнения обязательств Участника закупки</w:t>
      </w:r>
      <w:proofErr w:type="gramEnd"/>
      <w:r w:rsidRPr="002D7FEE">
        <w:rPr>
          <w:sz w:val="24"/>
          <w:szCs w:val="24"/>
        </w:rPr>
        <w:t xml:space="preserve">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41" w:name="_Toc98253921"/>
      <w:bookmarkStart w:id="842" w:name="_Toc157248175"/>
      <w:bookmarkStart w:id="843" w:name="_Toc157496544"/>
      <w:bookmarkStart w:id="844" w:name="_Toc158206083"/>
      <w:bookmarkStart w:id="845" w:name="_Toc164057768"/>
      <w:bookmarkStart w:id="846" w:name="_Toc164137118"/>
      <w:bookmarkStart w:id="847" w:name="_Toc164161278"/>
      <w:bookmarkStart w:id="848" w:name="_Toc165173849"/>
      <w:r>
        <w:rPr>
          <w:b/>
          <w:szCs w:val="24"/>
        </w:rPr>
        <w:br w:type="page"/>
      </w:r>
    </w:p>
    <w:p w:rsidR="004F4D80" w:rsidRPr="00C236C0" w:rsidRDefault="004F4D80" w:rsidP="004F4D80">
      <w:pPr>
        <w:pStyle w:val="3"/>
        <w:rPr>
          <w:szCs w:val="24"/>
        </w:rPr>
      </w:pPr>
      <w:bookmarkStart w:id="849" w:name="_Toc439170674"/>
      <w:bookmarkStart w:id="850" w:name="_Toc439172776"/>
      <w:bookmarkStart w:id="851" w:name="_Toc439173220"/>
      <w:bookmarkStart w:id="852" w:name="_Toc439238214"/>
      <w:bookmarkStart w:id="853" w:name="_Toc439252762"/>
      <w:bookmarkStart w:id="854" w:name="_Toc439323736"/>
      <w:bookmarkStart w:id="855" w:name="_Toc440361370"/>
      <w:bookmarkStart w:id="856" w:name="_Toc440376125"/>
      <w:bookmarkStart w:id="857" w:name="_Toc440376252"/>
      <w:bookmarkStart w:id="858" w:name="_Toc440382510"/>
      <w:bookmarkStart w:id="859" w:name="_Toc440447180"/>
      <w:bookmarkStart w:id="860" w:name="_Toc440620860"/>
      <w:bookmarkStart w:id="861" w:name="_Toc440631495"/>
      <w:bookmarkStart w:id="862" w:name="_Toc440875734"/>
      <w:bookmarkStart w:id="863" w:name="_Toc441131758"/>
      <w:bookmarkStart w:id="864" w:name="_Toc465865201"/>
      <w:bookmarkStart w:id="865" w:name="_Toc471830488"/>
      <w:bookmarkStart w:id="866" w:name="_Toc498589653"/>
      <w:r w:rsidRPr="00C236C0">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55095">
        <w:rPr>
          <w:sz w:val="24"/>
          <w:szCs w:val="24"/>
        </w:rPr>
        <w:fldChar w:fldCharType="begin"/>
      </w:r>
      <w:r w:rsidR="00673C59">
        <w:rPr>
          <w:sz w:val="24"/>
          <w:szCs w:val="24"/>
        </w:rPr>
        <w:instrText xml:space="preserve"> REF _Ref306008743 \r \h </w:instrText>
      </w:r>
      <w:r w:rsidR="00C55095">
        <w:rPr>
          <w:sz w:val="24"/>
          <w:szCs w:val="24"/>
        </w:rPr>
      </w:r>
      <w:r w:rsidR="00C55095">
        <w:rPr>
          <w:sz w:val="24"/>
          <w:szCs w:val="24"/>
        </w:rPr>
        <w:fldChar w:fldCharType="separate"/>
      </w:r>
      <w:r w:rsidR="00291DEA">
        <w:rPr>
          <w:sz w:val="24"/>
          <w:szCs w:val="24"/>
        </w:rPr>
        <w:t>3.3.4</w:t>
      </w:r>
      <w:r w:rsidR="00C5509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55095">
        <w:rPr>
          <w:sz w:val="24"/>
          <w:szCs w:val="24"/>
        </w:rPr>
        <w:fldChar w:fldCharType="begin"/>
      </w:r>
      <w:r w:rsidR="00D56F8C">
        <w:rPr>
          <w:sz w:val="24"/>
          <w:szCs w:val="24"/>
        </w:rPr>
        <w:instrText xml:space="preserve"> REF _Ref55279015 \r \h </w:instrText>
      </w:r>
      <w:r w:rsidR="00C55095">
        <w:rPr>
          <w:sz w:val="24"/>
          <w:szCs w:val="24"/>
        </w:rPr>
      </w:r>
      <w:r w:rsidR="00C55095">
        <w:rPr>
          <w:sz w:val="24"/>
          <w:szCs w:val="24"/>
        </w:rPr>
        <w:fldChar w:fldCharType="separate"/>
      </w:r>
      <w:r w:rsidR="00291DEA">
        <w:rPr>
          <w:sz w:val="24"/>
          <w:szCs w:val="24"/>
        </w:rPr>
        <w:t>3.3.1.6</w:t>
      </w:r>
      <w:r w:rsidR="00C55095">
        <w:rPr>
          <w:sz w:val="24"/>
          <w:szCs w:val="24"/>
        </w:rPr>
        <w:fldChar w:fldCharType="end"/>
      </w:r>
      <w:r w:rsidRPr="00492C8B">
        <w:rPr>
          <w:sz w:val="24"/>
          <w:szCs w:val="24"/>
        </w:rPr>
        <w:t xml:space="preserve"> и </w:t>
      </w:r>
      <w:r w:rsidR="00C55095">
        <w:rPr>
          <w:sz w:val="24"/>
          <w:szCs w:val="24"/>
        </w:rPr>
        <w:fldChar w:fldCharType="begin"/>
      </w:r>
      <w:r w:rsidR="00D56F8C">
        <w:rPr>
          <w:sz w:val="24"/>
          <w:szCs w:val="24"/>
        </w:rPr>
        <w:instrText xml:space="preserve"> REF _Ref195087786 \r \h </w:instrText>
      </w:r>
      <w:r w:rsidR="00C55095">
        <w:rPr>
          <w:sz w:val="24"/>
          <w:szCs w:val="24"/>
        </w:rPr>
      </w:r>
      <w:r w:rsidR="00C55095">
        <w:rPr>
          <w:sz w:val="24"/>
          <w:szCs w:val="24"/>
        </w:rPr>
        <w:fldChar w:fldCharType="separate"/>
      </w:r>
      <w:r w:rsidR="00291DEA">
        <w:rPr>
          <w:sz w:val="24"/>
          <w:szCs w:val="24"/>
        </w:rPr>
        <w:t>3.3.1.7</w:t>
      </w:r>
      <w:r w:rsidR="00C5509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867" w:name="_Ref55335821"/>
      <w:bookmarkStart w:id="868" w:name="_Ref55336345"/>
      <w:bookmarkStart w:id="869" w:name="_Toc57314674"/>
      <w:bookmarkStart w:id="870" w:name="_Toc69728988"/>
      <w:bookmarkStart w:id="871" w:name="_Toc98253922"/>
      <w:bookmarkStart w:id="872" w:name="_Toc165173850"/>
      <w:r>
        <w:br w:type="page"/>
      </w:r>
    </w:p>
    <w:p w:rsidR="00920CB0" w:rsidRDefault="00920CB0" w:rsidP="00920CB0">
      <w:pPr>
        <w:pStyle w:val="3"/>
        <w:rPr>
          <w:szCs w:val="24"/>
        </w:rPr>
      </w:pPr>
      <w:bookmarkStart w:id="873" w:name="_Ref440271964"/>
      <w:bookmarkStart w:id="874" w:name="_Toc440361371"/>
      <w:bookmarkStart w:id="875" w:name="_Toc440376126"/>
      <w:bookmarkStart w:id="876" w:name="_Toc498589654"/>
      <w:r>
        <w:rPr>
          <w:szCs w:val="24"/>
        </w:rPr>
        <w:lastRenderedPageBreak/>
        <w:t>Антикоррупционные обязательства (Форма 1.1).</w:t>
      </w:r>
      <w:bookmarkEnd w:id="873"/>
      <w:bookmarkEnd w:id="874"/>
      <w:bookmarkEnd w:id="875"/>
      <w:bookmarkEnd w:id="876"/>
    </w:p>
    <w:p w:rsidR="00920CB0" w:rsidRPr="00920CB0" w:rsidRDefault="00920CB0" w:rsidP="001405FA">
      <w:pPr>
        <w:pStyle w:val="3"/>
        <w:numPr>
          <w:ilvl w:val="3"/>
          <w:numId w:val="70"/>
        </w:numPr>
        <w:rPr>
          <w:b w:val="0"/>
          <w:szCs w:val="24"/>
        </w:rPr>
      </w:pPr>
      <w:bookmarkStart w:id="877" w:name="_Toc439238216"/>
      <w:bookmarkStart w:id="878" w:name="_Toc439252764"/>
      <w:bookmarkStart w:id="879" w:name="_Toc439323738"/>
      <w:bookmarkStart w:id="880" w:name="_Toc440361372"/>
      <w:bookmarkStart w:id="881" w:name="_Toc440376127"/>
      <w:bookmarkStart w:id="882" w:name="_Toc440376254"/>
      <w:bookmarkStart w:id="883" w:name="_Toc440382512"/>
      <w:bookmarkStart w:id="884" w:name="_Toc440447182"/>
      <w:bookmarkStart w:id="885" w:name="_Toc440620862"/>
      <w:bookmarkStart w:id="886" w:name="_Toc440631497"/>
      <w:bookmarkStart w:id="887" w:name="_Toc440875736"/>
      <w:bookmarkStart w:id="888" w:name="_Toc441131760"/>
      <w:bookmarkStart w:id="889" w:name="_Toc465865203"/>
      <w:bookmarkStart w:id="890" w:name="_Toc471830490"/>
      <w:bookmarkStart w:id="891" w:name="_Toc498589655"/>
      <w:r w:rsidRPr="00920CB0">
        <w:rPr>
          <w:b w:val="0"/>
          <w:szCs w:val="24"/>
        </w:rPr>
        <w:t xml:space="preserve">Форма </w:t>
      </w:r>
      <w:r>
        <w:rPr>
          <w:b w:val="0"/>
          <w:szCs w:val="24"/>
        </w:rPr>
        <w:t>Антикоррупционных обязательств</w:t>
      </w:r>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proofErr w:type="gramStart"/>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41"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42"/>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892" w:name="_Toc423423668"/>
      <w:bookmarkStart w:id="893" w:name="_Ref440271072"/>
      <w:bookmarkStart w:id="894" w:name="_Ref440273986"/>
      <w:bookmarkStart w:id="895" w:name="_Ref440274337"/>
      <w:bookmarkStart w:id="896" w:name="_Ref440274913"/>
      <w:bookmarkStart w:id="897" w:name="_Ref440284918"/>
      <w:bookmarkStart w:id="898" w:name="_Toc498589656"/>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67"/>
      <w:bookmarkEnd w:id="868"/>
      <w:bookmarkEnd w:id="869"/>
      <w:bookmarkEnd w:id="870"/>
      <w:bookmarkEnd w:id="871"/>
      <w:bookmarkEnd w:id="872"/>
      <w:bookmarkEnd w:id="892"/>
      <w:bookmarkEnd w:id="893"/>
      <w:bookmarkEnd w:id="894"/>
      <w:bookmarkEnd w:id="895"/>
      <w:bookmarkEnd w:id="896"/>
      <w:bookmarkEnd w:id="897"/>
      <w:bookmarkEnd w:id="898"/>
    </w:p>
    <w:p w:rsidR="004F4D80" w:rsidRPr="00C236C0" w:rsidRDefault="004F4D80" w:rsidP="004F4D80">
      <w:pPr>
        <w:pStyle w:val="3"/>
        <w:rPr>
          <w:szCs w:val="24"/>
        </w:rPr>
      </w:pPr>
      <w:bookmarkStart w:id="899" w:name="_Toc98253923"/>
      <w:bookmarkStart w:id="900" w:name="_Toc157248177"/>
      <w:bookmarkStart w:id="901" w:name="_Toc157496546"/>
      <w:bookmarkStart w:id="902" w:name="_Toc158206085"/>
      <w:bookmarkStart w:id="903" w:name="_Toc164057770"/>
      <w:bookmarkStart w:id="904" w:name="_Toc164137120"/>
      <w:bookmarkStart w:id="905" w:name="_Toc164161280"/>
      <w:bookmarkStart w:id="906" w:name="_Toc165173851"/>
      <w:bookmarkStart w:id="907" w:name="_Ref264038986"/>
      <w:bookmarkStart w:id="908" w:name="_Ref264359294"/>
      <w:bookmarkStart w:id="909" w:name="_Toc439170676"/>
      <w:bookmarkStart w:id="910" w:name="_Toc439172778"/>
      <w:bookmarkStart w:id="911" w:name="_Toc439173222"/>
      <w:bookmarkStart w:id="912" w:name="_Toc439238218"/>
      <w:bookmarkStart w:id="913" w:name="_Toc439252766"/>
      <w:bookmarkStart w:id="914" w:name="_Toc439323740"/>
      <w:bookmarkStart w:id="915" w:name="_Toc440361374"/>
      <w:bookmarkStart w:id="916" w:name="_Toc440376129"/>
      <w:bookmarkStart w:id="917" w:name="_Toc440376256"/>
      <w:bookmarkStart w:id="918" w:name="_Toc440382514"/>
      <w:bookmarkStart w:id="919" w:name="_Toc440447184"/>
      <w:bookmarkStart w:id="920" w:name="_Toc440620864"/>
      <w:bookmarkStart w:id="921" w:name="_Toc440631499"/>
      <w:bookmarkStart w:id="922" w:name="_Toc440875738"/>
      <w:bookmarkStart w:id="923" w:name="_Toc441131762"/>
      <w:bookmarkStart w:id="924" w:name="_Toc465865205"/>
      <w:bookmarkStart w:id="925" w:name="_Toc468975466"/>
      <w:bookmarkStart w:id="926" w:name="_Toc471830492"/>
      <w:bookmarkStart w:id="927" w:name="_Toc498589657"/>
      <w:r w:rsidRPr="00C236C0">
        <w:rPr>
          <w:szCs w:val="24"/>
        </w:rPr>
        <w:t xml:space="preserve">Форма </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r w:rsidR="00492C8B">
        <w:rPr>
          <w:szCs w:val="24"/>
        </w:rPr>
        <w:t>Сводной таблицы стоимости</w:t>
      </w:r>
      <w:bookmarkEnd w:id="913"/>
      <w:bookmarkEnd w:id="914"/>
      <w:bookmarkEnd w:id="915"/>
      <w:bookmarkEnd w:id="916"/>
      <w:bookmarkEnd w:id="917"/>
      <w:bookmarkEnd w:id="918"/>
      <w:bookmarkEnd w:id="919"/>
      <w:bookmarkEnd w:id="920"/>
      <w:bookmarkEnd w:id="921"/>
      <w:bookmarkEnd w:id="922"/>
      <w:r w:rsidR="001C4BB0" w:rsidRPr="001C4BB0">
        <w:rPr>
          <w:bCs w:val="0"/>
          <w:szCs w:val="24"/>
        </w:rPr>
        <w:t xml:space="preserve"> </w:t>
      </w:r>
      <w:r w:rsidR="001C4BB0" w:rsidRPr="005D252F">
        <w:rPr>
          <w:bCs w:val="0"/>
          <w:szCs w:val="24"/>
        </w:rPr>
        <w:t>работ</w:t>
      </w:r>
      <w:bookmarkEnd w:id="923"/>
      <w:bookmarkEnd w:id="924"/>
      <w:bookmarkEnd w:id="925"/>
      <w:bookmarkEnd w:id="926"/>
      <w:bookmarkEnd w:id="92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536"/>
        <w:gridCol w:w="5812"/>
        <w:gridCol w:w="3827"/>
      </w:tblGrid>
      <w:tr w:rsidR="00456188" w:rsidRPr="00336F2E" w:rsidTr="00456188">
        <w:trPr>
          <w:cantSplit/>
          <w:trHeight w:val="783"/>
        </w:trPr>
        <w:tc>
          <w:tcPr>
            <w:tcW w:w="14742" w:type="dxa"/>
            <w:gridSpan w:val="4"/>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4"/>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3"/>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3"/>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3"/>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lastRenderedPageBreak/>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28" w:name="_Toc176765534"/>
      <w:bookmarkStart w:id="929" w:name="_Toc198979983"/>
      <w:bookmarkStart w:id="930" w:name="_Toc217466315"/>
      <w:bookmarkStart w:id="931" w:name="_Toc217702856"/>
      <w:bookmarkStart w:id="932" w:name="_Toc233601974"/>
      <w:bookmarkStart w:id="933" w:name="_Toc263343460"/>
      <w:r w:rsidRPr="00F647F7">
        <w:rPr>
          <w:b w:val="0"/>
          <w:szCs w:val="24"/>
        </w:rPr>
        <w:br w:type="page"/>
      </w:r>
      <w:bookmarkStart w:id="934" w:name="_Toc439170677"/>
      <w:bookmarkStart w:id="935" w:name="_Toc439172779"/>
      <w:bookmarkStart w:id="936" w:name="_Toc439173223"/>
      <w:bookmarkStart w:id="937" w:name="_Toc439238219"/>
      <w:bookmarkStart w:id="938" w:name="_Toc439252767"/>
      <w:bookmarkStart w:id="939" w:name="_Toc439323741"/>
      <w:bookmarkStart w:id="940" w:name="_Toc440361375"/>
      <w:bookmarkStart w:id="941" w:name="_Toc440376130"/>
      <w:bookmarkStart w:id="942" w:name="_Toc440376257"/>
      <w:bookmarkStart w:id="943" w:name="_Toc440382515"/>
      <w:bookmarkStart w:id="944" w:name="_Toc440447185"/>
      <w:bookmarkStart w:id="945" w:name="_Toc440620865"/>
      <w:bookmarkStart w:id="946" w:name="_Toc440631500"/>
      <w:bookmarkStart w:id="947" w:name="_Toc440875739"/>
      <w:bookmarkStart w:id="948" w:name="_Toc441131763"/>
      <w:bookmarkStart w:id="949" w:name="_Toc465865206"/>
      <w:bookmarkStart w:id="950" w:name="_Toc468975467"/>
      <w:bookmarkStart w:id="951" w:name="_Toc471830493"/>
      <w:bookmarkStart w:id="952" w:name="_Toc498589658"/>
      <w:r w:rsidRPr="00C236C0">
        <w:rPr>
          <w:szCs w:val="24"/>
        </w:rPr>
        <w:lastRenderedPageBreak/>
        <w:t>Инструкции по заполнению</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291DEA">
        <w:rPr>
          <w:bCs w:val="0"/>
          <w:sz w:val="24"/>
          <w:szCs w:val="24"/>
        </w:rPr>
        <w:t>5.3</w:t>
      </w:r>
      <w:r w:rsidR="00C55095">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53" w:name="_Ref86826666"/>
      <w:bookmarkStart w:id="954" w:name="_Toc90385112"/>
      <w:bookmarkStart w:id="955" w:name="_Toc98253925"/>
      <w:bookmarkStart w:id="956" w:name="_Toc165173853"/>
      <w:bookmarkStart w:id="957"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958" w:name="_Ref440537086"/>
      <w:bookmarkStart w:id="959" w:name="_Toc498589659"/>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53"/>
      <w:bookmarkEnd w:id="954"/>
      <w:bookmarkEnd w:id="955"/>
      <w:bookmarkEnd w:id="956"/>
      <w:bookmarkEnd w:id="957"/>
      <w:bookmarkEnd w:id="958"/>
      <w:bookmarkEnd w:id="959"/>
    </w:p>
    <w:p w:rsidR="004F4D80" w:rsidRPr="00C236C0" w:rsidRDefault="004F4D80" w:rsidP="004F4D80">
      <w:pPr>
        <w:pStyle w:val="3"/>
        <w:rPr>
          <w:szCs w:val="24"/>
        </w:rPr>
      </w:pPr>
      <w:bookmarkStart w:id="960" w:name="_Toc90385113"/>
      <w:bookmarkStart w:id="961" w:name="_Toc98253926"/>
      <w:bookmarkStart w:id="962" w:name="_Toc157248180"/>
      <w:bookmarkStart w:id="963" w:name="_Toc157496549"/>
      <w:bookmarkStart w:id="964" w:name="_Toc158206088"/>
      <w:bookmarkStart w:id="965" w:name="_Toc164057773"/>
      <w:bookmarkStart w:id="966" w:name="_Toc164137123"/>
      <w:bookmarkStart w:id="967" w:name="_Toc164161283"/>
      <w:bookmarkStart w:id="968" w:name="_Toc165173854"/>
      <w:bookmarkStart w:id="969" w:name="_Ref193690005"/>
      <w:bookmarkStart w:id="970" w:name="_Toc439170679"/>
      <w:bookmarkStart w:id="971" w:name="_Toc439172781"/>
      <w:bookmarkStart w:id="972" w:name="_Toc439173225"/>
      <w:bookmarkStart w:id="973" w:name="_Toc439238221"/>
      <w:bookmarkStart w:id="974" w:name="_Toc439252769"/>
      <w:bookmarkStart w:id="975" w:name="_Toc439323743"/>
      <w:bookmarkStart w:id="976" w:name="_Toc440361377"/>
      <w:bookmarkStart w:id="977" w:name="_Toc440376132"/>
      <w:bookmarkStart w:id="978" w:name="_Toc440376259"/>
      <w:bookmarkStart w:id="979" w:name="_Toc440382517"/>
      <w:bookmarkStart w:id="980" w:name="_Toc440447187"/>
      <w:bookmarkStart w:id="981" w:name="_Toc440620867"/>
      <w:bookmarkStart w:id="982" w:name="_Toc440631502"/>
      <w:bookmarkStart w:id="983" w:name="_Toc440875741"/>
      <w:bookmarkStart w:id="984" w:name="_Toc441131765"/>
      <w:bookmarkStart w:id="985" w:name="_Toc465865208"/>
      <w:bookmarkStart w:id="986" w:name="_Toc468975469"/>
      <w:bookmarkStart w:id="987" w:name="_Toc471830495"/>
      <w:bookmarkStart w:id="988" w:name="_Toc498589660"/>
      <w:r w:rsidRPr="00C236C0">
        <w:rPr>
          <w:szCs w:val="24"/>
        </w:rPr>
        <w:t xml:space="preserve">Форма </w:t>
      </w:r>
      <w:bookmarkEnd w:id="960"/>
      <w:bookmarkEnd w:id="961"/>
      <w:bookmarkEnd w:id="962"/>
      <w:bookmarkEnd w:id="963"/>
      <w:bookmarkEnd w:id="964"/>
      <w:bookmarkEnd w:id="965"/>
      <w:bookmarkEnd w:id="966"/>
      <w:bookmarkEnd w:id="967"/>
      <w:bookmarkEnd w:id="968"/>
      <w:bookmarkEnd w:id="969"/>
      <w:r w:rsidRPr="00C236C0">
        <w:rPr>
          <w:szCs w:val="24"/>
        </w:rPr>
        <w:t>технического предложения</w:t>
      </w:r>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89" w:name="_Ref55335818"/>
      <w:bookmarkStart w:id="990" w:name="_Ref55336334"/>
      <w:bookmarkStart w:id="991" w:name="_Toc57314673"/>
      <w:bookmarkStart w:id="992" w:name="_Toc69728987"/>
      <w:bookmarkStart w:id="993" w:name="_Toc98253928"/>
      <w:bookmarkStart w:id="994" w:name="_Toc165173856"/>
      <w:bookmarkStart w:id="995" w:name="_Ref194749150"/>
      <w:bookmarkStart w:id="996" w:name="_Ref194750368"/>
      <w:bookmarkStart w:id="997" w:name="_Ref89649494"/>
      <w:bookmarkStart w:id="99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C55095">
        <w:rPr>
          <w:i/>
          <w:color w:val="000000"/>
        </w:rPr>
        <w:fldChar w:fldCharType="begin"/>
      </w:r>
      <w:r w:rsidR="00EA3F63">
        <w:rPr>
          <w:i/>
          <w:color w:val="000000"/>
        </w:rPr>
        <w:instrText xml:space="preserve"> REF _Ref440270568 \r \h </w:instrText>
      </w:r>
      <w:r w:rsidR="00C55095">
        <w:rPr>
          <w:i/>
          <w:color w:val="000000"/>
        </w:rPr>
      </w:r>
      <w:r w:rsidR="00C55095">
        <w:rPr>
          <w:i/>
          <w:color w:val="000000"/>
        </w:rPr>
        <w:fldChar w:fldCharType="separate"/>
      </w:r>
      <w:r w:rsidR="00291DEA">
        <w:rPr>
          <w:i/>
          <w:color w:val="000000"/>
        </w:rPr>
        <w:t>4</w:t>
      </w:r>
      <w:r w:rsidR="00C55095">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C55095">
        <w:rPr>
          <w:i/>
          <w:color w:val="000000"/>
        </w:rPr>
        <w:fldChar w:fldCharType="begin"/>
      </w:r>
      <w:r>
        <w:rPr>
          <w:i/>
          <w:color w:val="000000"/>
        </w:rPr>
        <w:instrText xml:space="preserve"> REF _Ref440270568 \r \h </w:instrText>
      </w:r>
      <w:r w:rsidR="00C55095">
        <w:rPr>
          <w:i/>
          <w:color w:val="000000"/>
        </w:rPr>
      </w:r>
      <w:r w:rsidR="00C55095">
        <w:rPr>
          <w:i/>
          <w:color w:val="000000"/>
        </w:rPr>
        <w:fldChar w:fldCharType="separate"/>
      </w:r>
      <w:r w:rsidR="00291DEA">
        <w:rPr>
          <w:i/>
          <w:color w:val="000000"/>
        </w:rPr>
        <w:t>4</w:t>
      </w:r>
      <w:r w:rsidR="00C55095">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99" w:name="_Toc176765537"/>
      <w:bookmarkStart w:id="1000" w:name="_Toc198979986"/>
      <w:bookmarkStart w:id="1001" w:name="_Toc217466321"/>
      <w:bookmarkStart w:id="1002" w:name="_Toc217702859"/>
      <w:bookmarkStart w:id="1003" w:name="_Toc233601977"/>
      <w:bookmarkStart w:id="1004" w:name="_Toc263343463"/>
      <w:bookmarkStart w:id="1005" w:name="_Toc439170680"/>
      <w:bookmarkStart w:id="1006" w:name="_Toc439172782"/>
      <w:bookmarkStart w:id="1007" w:name="_Toc439173226"/>
      <w:bookmarkStart w:id="1008" w:name="_Toc439238222"/>
      <w:bookmarkStart w:id="1009" w:name="_Toc439252770"/>
      <w:bookmarkStart w:id="1010" w:name="_Toc439323744"/>
      <w:bookmarkStart w:id="1011" w:name="_Toc440361378"/>
      <w:bookmarkStart w:id="1012" w:name="_Toc440376133"/>
      <w:bookmarkStart w:id="1013" w:name="_Toc440376260"/>
      <w:bookmarkStart w:id="1014" w:name="_Toc440382518"/>
      <w:bookmarkStart w:id="1015" w:name="_Toc440447188"/>
      <w:bookmarkStart w:id="1016" w:name="_Toc440620868"/>
      <w:bookmarkStart w:id="1017" w:name="_Toc440631503"/>
      <w:bookmarkStart w:id="1018" w:name="_Toc440875742"/>
      <w:bookmarkStart w:id="1019" w:name="_Toc441131766"/>
      <w:bookmarkStart w:id="1020" w:name="_Toc465865209"/>
      <w:bookmarkStart w:id="1021" w:name="_Toc468975470"/>
      <w:bookmarkStart w:id="1022" w:name="_Toc471830496"/>
      <w:bookmarkStart w:id="1023" w:name="_Toc498589661"/>
      <w:r w:rsidRPr="00C236C0">
        <w:rPr>
          <w:szCs w:val="24"/>
        </w:rPr>
        <w:lastRenderedPageBreak/>
        <w:t>Инструкции по заполнению</w:t>
      </w:r>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sz w:val="24"/>
          <w:szCs w:val="24"/>
        </w:rPr>
        <w:fldChar w:fldCharType="begin"/>
      </w:r>
      <w:r w:rsidR="00DA1BA0">
        <w:rPr>
          <w:sz w:val="24"/>
          <w:szCs w:val="24"/>
        </w:rPr>
        <w:instrText xml:space="preserve"> REF _Ref55336310 \r \h </w:instrText>
      </w:r>
      <w:r w:rsidR="00C55095">
        <w:rPr>
          <w:sz w:val="24"/>
          <w:szCs w:val="24"/>
        </w:rPr>
      </w:r>
      <w:r w:rsidR="00C55095">
        <w:rPr>
          <w:sz w:val="24"/>
          <w:szCs w:val="24"/>
        </w:rPr>
        <w:fldChar w:fldCharType="separate"/>
      </w:r>
      <w:r w:rsidR="00291DEA">
        <w:rPr>
          <w:sz w:val="24"/>
          <w:szCs w:val="24"/>
        </w:rPr>
        <w:t>5.1</w:t>
      </w:r>
      <w:r w:rsidR="00C55095">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2D7FEE" w:rsidRDefault="00EA3F63" w:rsidP="004F4D80">
      <w:pPr>
        <w:pStyle w:val="aff6"/>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24"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025" w:name="_Toc423423670"/>
      <w:bookmarkStart w:id="1026" w:name="_Ref440271036"/>
      <w:bookmarkStart w:id="1027" w:name="_Ref440274366"/>
      <w:bookmarkStart w:id="1028" w:name="_Ref440274902"/>
      <w:bookmarkStart w:id="1029" w:name="_Ref440284947"/>
      <w:bookmarkStart w:id="1030" w:name="_Ref440361140"/>
      <w:bookmarkStart w:id="1031" w:name="_Toc498589662"/>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89"/>
      <w:bookmarkEnd w:id="990"/>
      <w:bookmarkEnd w:id="991"/>
      <w:bookmarkEnd w:id="992"/>
      <w:bookmarkEnd w:id="993"/>
      <w:bookmarkEnd w:id="994"/>
      <w:bookmarkEnd w:id="995"/>
      <w:bookmarkEnd w:id="996"/>
      <w:bookmarkEnd w:id="1024"/>
      <w:bookmarkEnd w:id="1025"/>
      <w:bookmarkEnd w:id="1026"/>
      <w:bookmarkEnd w:id="1027"/>
      <w:bookmarkEnd w:id="1028"/>
      <w:bookmarkEnd w:id="1029"/>
      <w:bookmarkEnd w:id="1030"/>
      <w:bookmarkEnd w:id="1031"/>
    </w:p>
    <w:p w:rsidR="004F4D80" w:rsidRPr="00F647F7" w:rsidRDefault="004F4D80" w:rsidP="004F4D80">
      <w:pPr>
        <w:pStyle w:val="3"/>
        <w:rPr>
          <w:b w:val="0"/>
          <w:szCs w:val="24"/>
        </w:rPr>
      </w:pPr>
      <w:bookmarkStart w:id="1032" w:name="_Toc98253929"/>
      <w:bookmarkStart w:id="1033" w:name="_Toc157248183"/>
      <w:bookmarkStart w:id="1034" w:name="_Toc157496552"/>
      <w:bookmarkStart w:id="1035" w:name="_Toc158206091"/>
      <w:bookmarkStart w:id="1036" w:name="_Toc164057776"/>
      <w:bookmarkStart w:id="1037" w:name="_Toc164137126"/>
      <w:bookmarkStart w:id="1038" w:name="_Toc164161286"/>
      <w:bookmarkStart w:id="1039" w:name="_Toc165173857"/>
      <w:bookmarkStart w:id="1040" w:name="_Toc439170682"/>
      <w:bookmarkStart w:id="1041" w:name="_Toc439172784"/>
      <w:bookmarkStart w:id="1042" w:name="_Toc439173228"/>
      <w:bookmarkStart w:id="1043" w:name="_Toc439238224"/>
      <w:bookmarkStart w:id="1044" w:name="_Toc439252772"/>
      <w:bookmarkStart w:id="1045" w:name="_Toc439323746"/>
      <w:bookmarkStart w:id="1046" w:name="_Toc440361380"/>
      <w:bookmarkStart w:id="1047" w:name="_Toc440376135"/>
      <w:bookmarkStart w:id="1048" w:name="_Toc440376262"/>
      <w:bookmarkStart w:id="1049" w:name="_Toc440382520"/>
      <w:bookmarkStart w:id="1050" w:name="_Toc440447190"/>
      <w:bookmarkStart w:id="1051" w:name="_Toc440620870"/>
      <w:bookmarkStart w:id="1052" w:name="_Toc440631505"/>
      <w:bookmarkStart w:id="1053" w:name="_Toc440875744"/>
      <w:bookmarkStart w:id="1054" w:name="_Toc441131768"/>
      <w:bookmarkStart w:id="1055" w:name="_Toc465865211"/>
      <w:bookmarkStart w:id="1056" w:name="_Toc468975472"/>
      <w:bookmarkStart w:id="1057" w:name="_Toc471830498"/>
      <w:bookmarkStart w:id="1058" w:name="_Toc498589663"/>
      <w:r w:rsidRPr="00F647F7">
        <w:rPr>
          <w:b w:val="0"/>
          <w:szCs w:val="24"/>
        </w:rPr>
        <w:t xml:space="preserve">Форма </w:t>
      </w:r>
      <w:bookmarkEnd w:id="1032"/>
      <w:r w:rsidRPr="00F647F7">
        <w:rPr>
          <w:b w:val="0"/>
          <w:szCs w:val="24"/>
        </w:rPr>
        <w:t xml:space="preserve">графика </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r w:rsidR="00C22199">
        <w:rPr>
          <w:b w:val="0"/>
          <w:szCs w:val="24"/>
        </w:rPr>
        <w:t>выполнения работ</w:t>
      </w:r>
      <w:bookmarkEnd w:id="1051"/>
      <w:bookmarkEnd w:id="1052"/>
      <w:bookmarkEnd w:id="1053"/>
      <w:bookmarkEnd w:id="1054"/>
      <w:bookmarkEnd w:id="1055"/>
      <w:bookmarkEnd w:id="1056"/>
      <w:bookmarkEnd w:id="1057"/>
      <w:bookmarkEnd w:id="105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1"/>
        <w:gridCol w:w="924"/>
        <w:gridCol w:w="925"/>
        <w:gridCol w:w="924"/>
        <w:gridCol w:w="925"/>
        <w:gridCol w:w="929"/>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70737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2"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8"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70737F">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70737F">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70737F">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70737F">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59" w:name="_Toc171070556"/>
      <w:bookmarkStart w:id="1060" w:name="_Toc98253927"/>
      <w:bookmarkStart w:id="1061" w:name="_Toc176605808"/>
      <w:bookmarkStart w:id="1062" w:name="_Toc176611017"/>
      <w:bookmarkStart w:id="1063" w:name="_Toc176611073"/>
      <w:bookmarkStart w:id="1064" w:name="_Toc176668676"/>
      <w:bookmarkStart w:id="1065" w:name="_Toc176684336"/>
      <w:bookmarkStart w:id="1066" w:name="_Toc176746279"/>
      <w:bookmarkStart w:id="1067" w:name="_Toc176747346"/>
      <w:bookmarkStart w:id="1068" w:name="_Toc198979988"/>
      <w:bookmarkStart w:id="1069" w:name="_Toc217466324"/>
      <w:bookmarkStart w:id="1070" w:name="_Toc217702862"/>
      <w:bookmarkStart w:id="1071" w:name="_Toc233601980"/>
      <w:bookmarkStart w:id="1072" w:name="_Toc263343466"/>
      <w:r w:rsidRPr="00F647F7">
        <w:rPr>
          <w:b w:val="0"/>
          <w:szCs w:val="24"/>
        </w:rPr>
        <w:br w:type="page"/>
      </w:r>
      <w:bookmarkStart w:id="1073" w:name="_Toc439170683"/>
      <w:bookmarkStart w:id="1074" w:name="_Toc439172785"/>
      <w:bookmarkStart w:id="1075" w:name="_Toc439173229"/>
      <w:bookmarkStart w:id="1076" w:name="_Toc439238225"/>
      <w:bookmarkStart w:id="1077" w:name="_Toc439252773"/>
      <w:bookmarkStart w:id="1078" w:name="_Toc439323747"/>
      <w:bookmarkStart w:id="1079" w:name="_Toc440361381"/>
      <w:bookmarkStart w:id="1080" w:name="_Toc440376136"/>
      <w:bookmarkStart w:id="1081" w:name="_Toc440376263"/>
      <w:bookmarkStart w:id="1082" w:name="_Toc440382521"/>
      <w:bookmarkStart w:id="1083" w:name="_Toc440447191"/>
      <w:bookmarkStart w:id="1084" w:name="_Toc440620871"/>
      <w:bookmarkStart w:id="1085" w:name="_Toc440631506"/>
      <w:bookmarkStart w:id="1086" w:name="_Toc440875745"/>
      <w:bookmarkStart w:id="1087" w:name="_Toc441131769"/>
      <w:bookmarkStart w:id="1088" w:name="_Toc465865212"/>
      <w:bookmarkStart w:id="1089" w:name="_Toc468975473"/>
      <w:bookmarkStart w:id="1090" w:name="_Toc471830499"/>
      <w:bookmarkStart w:id="1091" w:name="_Toc498589664"/>
      <w:r w:rsidRPr="00F647F7">
        <w:rPr>
          <w:b w:val="0"/>
          <w:szCs w:val="24"/>
        </w:rPr>
        <w:lastRenderedPageBreak/>
        <w:t>Инструкции по заполнению</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55095">
        <w:rPr>
          <w:sz w:val="24"/>
          <w:szCs w:val="24"/>
        </w:rPr>
        <w:fldChar w:fldCharType="begin"/>
      </w:r>
      <w:r w:rsidR="00D56F8C">
        <w:rPr>
          <w:sz w:val="24"/>
          <w:szCs w:val="24"/>
        </w:rPr>
        <w:instrText xml:space="preserve"> REF _Ref55336310 \r \h </w:instrText>
      </w:r>
      <w:r w:rsidR="00C55095">
        <w:rPr>
          <w:sz w:val="24"/>
          <w:szCs w:val="24"/>
        </w:rPr>
      </w:r>
      <w:r w:rsidR="00C55095">
        <w:rPr>
          <w:sz w:val="24"/>
          <w:szCs w:val="24"/>
        </w:rPr>
        <w:fldChar w:fldCharType="separate"/>
      </w:r>
      <w:r w:rsidR="00291DEA">
        <w:rPr>
          <w:sz w:val="24"/>
          <w:szCs w:val="24"/>
        </w:rPr>
        <w:t>5.1</w:t>
      </w:r>
      <w:r w:rsidR="00C5509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C55095">
        <w:rPr>
          <w:sz w:val="24"/>
          <w:szCs w:val="24"/>
        </w:rPr>
        <w:fldChar w:fldCharType="begin"/>
      </w:r>
      <w:r w:rsidR="00D56F8C">
        <w:rPr>
          <w:sz w:val="24"/>
          <w:szCs w:val="24"/>
        </w:rPr>
        <w:instrText xml:space="preserve"> REF _Ref440273986 \r \h </w:instrText>
      </w:r>
      <w:r w:rsidR="00C55095">
        <w:rPr>
          <w:sz w:val="24"/>
          <w:szCs w:val="24"/>
        </w:rPr>
      </w:r>
      <w:r w:rsidR="00C55095">
        <w:rPr>
          <w:sz w:val="24"/>
          <w:szCs w:val="24"/>
        </w:rPr>
        <w:fldChar w:fldCharType="separate"/>
      </w:r>
      <w:r w:rsidR="00291DEA">
        <w:rPr>
          <w:sz w:val="24"/>
          <w:szCs w:val="24"/>
        </w:rPr>
        <w:t>5.2</w:t>
      </w:r>
      <w:r w:rsidR="00C55095">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1092" w:name="_Hlt22846931"/>
      <w:bookmarkStart w:id="1093" w:name="_Ref440361439"/>
      <w:bookmarkStart w:id="1094" w:name="_Ref440361914"/>
      <w:bookmarkStart w:id="1095" w:name="_Ref440361959"/>
      <w:bookmarkStart w:id="1096" w:name="_Toc498589665"/>
      <w:bookmarkStart w:id="1097" w:name="_Ref93264992"/>
      <w:bookmarkStart w:id="1098" w:name="_Ref93265116"/>
      <w:bookmarkStart w:id="1099" w:name="_Toc98253933"/>
      <w:bookmarkStart w:id="1100" w:name="_Toc165173859"/>
      <w:bookmarkStart w:id="1101" w:name="_Toc423423671"/>
      <w:bookmarkEnd w:id="1092"/>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93"/>
      <w:bookmarkEnd w:id="1094"/>
      <w:bookmarkEnd w:id="1095"/>
      <w:bookmarkEnd w:id="1096"/>
    </w:p>
    <w:p w:rsidR="00B8118F" w:rsidRPr="00F647F7" w:rsidRDefault="00B8118F" w:rsidP="00B8118F">
      <w:pPr>
        <w:pStyle w:val="3"/>
        <w:rPr>
          <w:b w:val="0"/>
          <w:szCs w:val="24"/>
        </w:rPr>
      </w:pPr>
      <w:bookmarkStart w:id="1102" w:name="_Toc440361383"/>
      <w:bookmarkStart w:id="1103" w:name="_Toc440376138"/>
      <w:bookmarkStart w:id="1104" w:name="_Toc440376265"/>
      <w:bookmarkStart w:id="1105" w:name="_Toc440382523"/>
      <w:bookmarkStart w:id="1106" w:name="_Toc440447193"/>
      <w:bookmarkStart w:id="1107" w:name="_Toc440620873"/>
      <w:bookmarkStart w:id="1108" w:name="_Toc440631508"/>
      <w:bookmarkStart w:id="1109" w:name="_Toc440875747"/>
      <w:bookmarkStart w:id="1110" w:name="_Toc441131771"/>
      <w:bookmarkStart w:id="1111" w:name="_Toc465865214"/>
      <w:bookmarkStart w:id="1112" w:name="_Toc468975475"/>
      <w:bookmarkStart w:id="1113" w:name="_Toc471830501"/>
      <w:bookmarkStart w:id="1114" w:name="_Toc498589666"/>
      <w:r w:rsidRPr="00F647F7">
        <w:rPr>
          <w:b w:val="0"/>
          <w:szCs w:val="24"/>
        </w:rPr>
        <w:t xml:space="preserve">Форма графика </w:t>
      </w:r>
      <w:r>
        <w:rPr>
          <w:b w:val="0"/>
          <w:szCs w:val="24"/>
        </w:rPr>
        <w:t xml:space="preserve">оплаты </w:t>
      </w:r>
      <w:bookmarkEnd w:id="1102"/>
      <w:bookmarkEnd w:id="1103"/>
      <w:bookmarkEnd w:id="1104"/>
      <w:bookmarkEnd w:id="1105"/>
      <w:bookmarkEnd w:id="1106"/>
      <w:r w:rsidR="00FB7116">
        <w:rPr>
          <w:b w:val="0"/>
          <w:szCs w:val="24"/>
        </w:rPr>
        <w:t>выполнения работ</w:t>
      </w:r>
      <w:bookmarkEnd w:id="1107"/>
      <w:bookmarkEnd w:id="1108"/>
      <w:bookmarkEnd w:id="1109"/>
      <w:bookmarkEnd w:id="1110"/>
      <w:bookmarkEnd w:id="1111"/>
      <w:bookmarkEnd w:id="1112"/>
      <w:bookmarkEnd w:id="1113"/>
      <w:bookmarkEnd w:id="1114"/>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15" w:name="_Toc440361384"/>
      <w:bookmarkStart w:id="1116" w:name="_Toc440376139"/>
      <w:bookmarkStart w:id="1117" w:name="_Toc440376266"/>
      <w:bookmarkStart w:id="1118" w:name="_Toc440382524"/>
      <w:bookmarkStart w:id="1119" w:name="_Toc440447194"/>
      <w:bookmarkStart w:id="1120" w:name="_Toc440620874"/>
      <w:bookmarkStart w:id="1121" w:name="_Toc440631509"/>
      <w:bookmarkStart w:id="1122" w:name="_Toc440875748"/>
      <w:bookmarkStart w:id="1123" w:name="_Toc441131772"/>
      <w:bookmarkStart w:id="1124" w:name="_Toc465865215"/>
      <w:bookmarkStart w:id="1125" w:name="_Toc468975476"/>
      <w:bookmarkStart w:id="1126" w:name="_Toc471830502"/>
      <w:bookmarkStart w:id="1127" w:name="_Toc498589667"/>
      <w:r w:rsidRPr="00F647F7">
        <w:rPr>
          <w:b w:val="0"/>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291DEA">
        <w:rPr>
          <w:sz w:val="24"/>
          <w:szCs w:val="24"/>
        </w:rPr>
        <w:t>5.1</w:t>
      </w:r>
      <w:r w:rsidR="00C55095">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C55095">
        <w:rPr>
          <w:sz w:val="24"/>
          <w:szCs w:val="24"/>
        </w:rPr>
        <w:fldChar w:fldCharType="begin"/>
      </w:r>
      <w:r>
        <w:rPr>
          <w:sz w:val="24"/>
          <w:szCs w:val="24"/>
        </w:rPr>
        <w:instrText xml:space="preserve"> REF _Ref440361140 \r \h </w:instrText>
      </w:r>
      <w:r w:rsidR="00C55095">
        <w:rPr>
          <w:sz w:val="24"/>
          <w:szCs w:val="24"/>
        </w:rPr>
      </w:r>
      <w:r w:rsidR="00C55095">
        <w:rPr>
          <w:sz w:val="24"/>
          <w:szCs w:val="24"/>
        </w:rPr>
        <w:fldChar w:fldCharType="separate"/>
      </w:r>
      <w:r w:rsidR="00291DEA">
        <w:rPr>
          <w:sz w:val="24"/>
          <w:szCs w:val="24"/>
        </w:rPr>
        <w:t>5.4</w:t>
      </w:r>
      <w:r w:rsidR="00C55095">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128" w:name="_Ref440361531"/>
      <w:bookmarkStart w:id="1129" w:name="_Ref440361610"/>
      <w:bookmarkStart w:id="1130" w:name="_Toc49858966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97"/>
      <w:bookmarkEnd w:id="998"/>
      <w:bookmarkEnd w:id="1097"/>
      <w:bookmarkEnd w:id="1098"/>
      <w:bookmarkEnd w:id="1099"/>
      <w:bookmarkEnd w:id="1100"/>
      <w:bookmarkEnd w:id="1101"/>
      <w:bookmarkEnd w:id="1128"/>
      <w:bookmarkEnd w:id="1129"/>
      <w:bookmarkEnd w:id="1130"/>
    </w:p>
    <w:p w:rsidR="004F4D80" w:rsidRPr="00F647F7" w:rsidRDefault="004F4D80" w:rsidP="004F4D80">
      <w:pPr>
        <w:pStyle w:val="3"/>
        <w:rPr>
          <w:b w:val="0"/>
          <w:szCs w:val="24"/>
        </w:rPr>
      </w:pPr>
      <w:bookmarkStart w:id="1131" w:name="_Toc439170685"/>
      <w:bookmarkStart w:id="1132" w:name="_Toc439172787"/>
      <w:bookmarkStart w:id="1133" w:name="_Toc439173231"/>
      <w:bookmarkStart w:id="1134" w:name="_Toc439238227"/>
      <w:bookmarkStart w:id="1135" w:name="_Toc439252775"/>
      <w:bookmarkStart w:id="1136" w:name="_Toc439323749"/>
      <w:bookmarkStart w:id="1137" w:name="_Toc440361386"/>
      <w:bookmarkStart w:id="1138" w:name="_Toc440376141"/>
      <w:bookmarkStart w:id="1139" w:name="_Toc440376268"/>
      <w:bookmarkStart w:id="1140" w:name="_Toc440382526"/>
      <w:bookmarkStart w:id="1141" w:name="_Toc440447196"/>
      <w:bookmarkStart w:id="1142" w:name="_Toc440620876"/>
      <w:bookmarkStart w:id="1143" w:name="_Toc440631511"/>
      <w:bookmarkStart w:id="1144" w:name="_Toc440875750"/>
      <w:bookmarkStart w:id="1145" w:name="_Toc441131774"/>
      <w:bookmarkStart w:id="1146" w:name="_Toc465865217"/>
      <w:bookmarkStart w:id="1147" w:name="_Toc468975478"/>
      <w:bookmarkStart w:id="1148" w:name="_Toc471830504"/>
      <w:bookmarkStart w:id="1149" w:name="_Toc498589669"/>
      <w:bookmarkStart w:id="1150" w:name="_Toc157248186"/>
      <w:bookmarkStart w:id="1151" w:name="_Toc157496555"/>
      <w:bookmarkStart w:id="1152" w:name="_Toc158206094"/>
      <w:bookmarkStart w:id="1153" w:name="_Toc164057779"/>
      <w:bookmarkStart w:id="1154" w:name="_Toc164137129"/>
      <w:bookmarkStart w:id="1155" w:name="_Toc164161289"/>
      <w:bookmarkStart w:id="115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r w:rsidRPr="00F647F7">
        <w:rPr>
          <w:b w:val="0"/>
          <w:szCs w:val="24"/>
        </w:rPr>
        <w:t xml:space="preserve"> </w:t>
      </w:r>
      <w:bookmarkEnd w:id="1150"/>
      <w:bookmarkEnd w:id="1151"/>
      <w:bookmarkEnd w:id="1152"/>
      <w:bookmarkEnd w:id="1153"/>
      <w:bookmarkEnd w:id="1154"/>
      <w:bookmarkEnd w:id="1155"/>
      <w:bookmarkEnd w:id="11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291DEA">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291DEA">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57" w:name="_Toc439170686"/>
      <w:bookmarkStart w:id="1158" w:name="_Toc439172788"/>
      <w:bookmarkStart w:id="1159" w:name="_Toc439173232"/>
      <w:bookmarkStart w:id="1160" w:name="_Toc439238228"/>
      <w:bookmarkStart w:id="1161" w:name="_Toc439252776"/>
      <w:bookmarkStart w:id="1162" w:name="_Toc439323750"/>
      <w:bookmarkStart w:id="1163" w:name="_Toc440361387"/>
      <w:bookmarkStart w:id="1164" w:name="_Toc440376142"/>
      <w:bookmarkStart w:id="1165" w:name="_Toc440376269"/>
      <w:bookmarkStart w:id="1166" w:name="_Toc440382527"/>
      <w:bookmarkStart w:id="1167" w:name="_Toc440447197"/>
      <w:bookmarkStart w:id="1168" w:name="_Toc440620877"/>
      <w:bookmarkStart w:id="1169" w:name="_Toc440631512"/>
      <w:bookmarkStart w:id="1170" w:name="_Toc440875751"/>
      <w:bookmarkStart w:id="1171" w:name="_Toc441131775"/>
      <w:bookmarkStart w:id="1172" w:name="_Toc465865218"/>
      <w:bookmarkStart w:id="1173" w:name="_Toc468975479"/>
      <w:bookmarkStart w:id="1174" w:name="_Toc471830505"/>
      <w:bookmarkStart w:id="1175" w:name="_Toc49858967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291DEA">
        <w:rPr>
          <w:sz w:val="24"/>
          <w:szCs w:val="24"/>
        </w:rPr>
        <w:t>5.1</w:t>
      </w:r>
      <w:r w:rsidR="00C55095">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55095">
        <w:rPr>
          <w:sz w:val="24"/>
          <w:szCs w:val="24"/>
        </w:rPr>
        <w:fldChar w:fldCharType="begin"/>
      </w:r>
      <w:r w:rsidR="00D56F8C">
        <w:rPr>
          <w:sz w:val="24"/>
          <w:szCs w:val="24"/>
        </w:rPr>
        <w:instrText xml:space="preserve"> REF _Ref440274025 \r \h </w:instrText>
      </w:r>
      <w:r w:rsidR="00C55095">
        <w:rPr>
          <w:sz w:val="24"/>
          <w:szCs w:val="24"/>
        </w:rPr>
      </w:r>
      <w:r w:rsidR="00C55095">
        <w:rPr>
          <w:sz w:val="24"/>
          <w:szCs w:val="24"/>
        </w:rPr>
        <w:fldChar w:fldCharType="separate"/>
      </w:r>
      <w:r w:rsidR="00291DEA">
        <w:rPr>
          <w:sz w:val="24"/>
          <w:szCs w:val="24"/>
        </w:rPr>
        <w:t>2</w:t>
      </w:r>
      <w:r w:rsidR="00C5509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C55095">
        <w:rPr>
          <w:sz w:val="24"/>
          <w:szCs w:val="24"/>
        </w:rPr>
        <w:fldChar w:fldCharType="begin"/>
      </w:r>
      <w:r w:rsidR="00D56F8C">
        <w:rPr>
          <w:sz w:val="24"/>
          <w:szCs w:val="24"/>
        </w:rPr>
        <w:instrText xml:space="preserve"> REF _Ref294695546 \r \h </w:instrText>
      </w:r>
      <w:r w:rsidR="00C55095">
        <w:rPr>
          <w:sz w:val="24"/>
          <w:szCs w:val="24"/>
        </w:rPr>
      </w:r>
      <w:r w:rsidR="00C55095">
        <w:rPr>
          <w:sz w:val="24"/>
          <w:szCs w:val="24"/>
        </w:rPr>
        <w:fldChar w:fldCharType="separate"/>
      </w:r>
      <w:r w:rsidR="00291DEA">
        <w:rPr>
          <w:sz w:val="24"/>
          <w:szCs w:val="24"/>
        </w:rPr>
        <w:t xml:space="preserve"> 1.2.6 </w:t>
      </w:r>
      <w:r w:rsidR="00C5509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176" w:name="_Ref55335823"/>
      <w:bookmarkStart w:id="1177" w:name="_Ref55336359"/>
      <w:bookmarkStart w:id="1178" w:name="_Toc57314675"/>
      <w:bookmarkStart w:id="1179" w:name="_Toc69728989"/>
      <w:bookmarkStart w:id="1180" w:name="_Toc98253939"/>
      <w:bookmarkStart w:id="1181" w:name="_Toc165173865"/>
      <w:bookmarkStart w:id="1182" w:name="_Toc423423672"/>
      <w:bookmarkStart w:id="1183" w:name="_Toc498589671"/>
      <w:bookmarkEnd w:id="840"/>
      <w:r w:rsidRPr="00F647F7">
        <w:lastRenderedPageBreak/>
        <w:t xml:space="preserve">Анкета (форма </w:t>
      </w:r>
      <w:r w:rsidR="00B8118F">
        <w:t>7</w:t>
      </w:r>
      <w:r w:rsidRPr="00F647F7">
        <w:t>)</w:t>
      </w:r>
      <w:bookmarkEnd w:id="1176"/>
      <w:bookmarkEnd w:id="1177"/>
      <w:bookmarkEnd w:id="1178"/>
      <w:bookmarkEnd w:id="1179"/>
      <w:bookmarkEnd w:id="1180"/>
      <w:bookmarkEnd w:id="1181"/>
      <w:bookmarkEnd w:id="1182"/>
      <w:bookmarkEnd w:id="1183"/>
    </w:p>
    <w:p w:rsidR="004F4D80" w:rsidRPr="00F647F7" w:rsidRDefault="004F4D80" w:rsidP="004F4D80">
      <w:pPr>
        <w:pStyle w:val="3"/>
        <w:rPr>
          <w:b w:val="0"/>
          <w:szCs w:val="24"/>
        </w:rPr>
      </w:pPr>
      <w:bookmarkStart w:id="1184" w:name="_Toc98253940"/>
      <w:bookmarkStart w:id="1185" w:name="_Toc157248192"/>
      <w:bookmarkStart w:id="1186" w:name="_Toc157496561"/>
      <w:bookmarkStart w:id="1187" w:name="_Toc158206100"/>
      <w:bookmarkStart w:id="1188" w:name="_Toc164057785"/>
      <w:bookmarkStart w:id="1189" w:name="_Toc164137135"/>
      <w:bookmarkStart w:id="1190" w:name="_Toc164161295"/>
      <w:bookmarkStart w:id="1191" w:name="_Toc165173866"/>
      <w:bookmarkStart w:id="1192" w:name="_Toc439170688"/>
      <w:bookmarkStart w:id="1193" w:name="_Toc439172790"/>
      <w:bookmarkStart w:id="1194" w:name="_Toc439173234"/>
      <w:bookmarkStart w:id="1195" w:name="_Toc439238230"/>
      <w:bookmarkStart w:id="1196" w:name="_Toc439252778"/>
      <w:bookmarkStart w:id="1197" w:name="_Ref440272119"/>
      <w:bookmarkStart w:id="1198" w:name="_Toc440361389"/>
      <w:bookmarkStart w:id="1199" w:name="_Ref444168907"/>
      <w:bookmarkStart w:id="1200" w:name="_Toc465865220"/>
      <w:bookmarkStart w:id="1201" w:name="_Toc471830507"/>
      <w:bookmarkStart w:id="1202" w:name="_Toc498589672"/>
      <w:r w:rsidRPr="00F647F7">
        <w:rPr>
          <w:b w:val="0"/>
          <w:szCs w:val="24"/>
        </w:rPr>
        <w:t xml:space="preserve">Форма Анкеты </w:t>
      </w:r>
      <w:r w:rsidR="00C236C0">
        <w:rPr>
          <w:b w:val="0"/>
          <w:szCs w:val="24"/>
        </w:rPr>
        <w:t>Участник</w:t>
      </w:r>
      <w:r>
        <w:rPr>
          <w:b w:val="0"/>
          <w:szCs w:val="24"/>
        </w:rPr>
        <w:t>а</w:t>
      </w:r>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3640C7" w:rsidRDefault="003640C7" w:rsidP="003640C7">
      <w:pPr>
        <w:numPr>
          <w:ilvl w:val="0"/>
          <w:numId w:val="63"/>
        </w:numPr>
        <w:suppressAutoHyphens w:val="0"/>
        <w:snapToGrid w:val="0"/>
        <w:spacing w:line="240" w:lineRule="auto"/>
        <w:ind w:left="0" w:firstLine="0"/>
        <w:jc w:val="center"/>
        <w:rPr>
          <w:szCs w:val="24"/>
        </w:rPr>
        <w:sectPr w:rsidR="003640C7"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A55F54"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6004EE">
            <w:pPr>
              <w:pStyle w:val="aff1"/>
              <w:spacing w:before="0" w:after="0"/>
              <w:ind w:left="0" w:right="0"/>
              <w:rPr>
                <w:szCs w:val="24"/>
                <w:lang w:val="en-US"/>
              </w:rPr>
            </w:pPr>
            <w:r w:rsidRPr="003640C7">
              <w:rPr>
                <w:szCs w:val="24"/>
              </w:rPr>
              <w:t>Сведения о среднесписочной численности (на последнюю отчетную дату)</w:t>
            </w:r>
            <w:r w:rsidRPr="003640C7">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6004EE">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6004EE">
            <w:pPr>
              <w:pStyle w:val="aff1"/>
              <w:spacing w:before="0" w:after="0"/>
              <w:ind w:left="0" w:right="0"/>
              <w:rPr>
                <w:szCs w:val="24"/>
              </w:rPr>
            </w:pPr>
            <w:r w:rsidRPr="003640C7">
              <w:rPr>
                <w:szCs w:val="24"/>
              </w:rPr>
              <w:t>Сведения о наличии (отсутствии) нарушений требований Налогового кодекса РФ (в текущем году и двум предшествующим годам)</w:t>
            </w:r>
            <w:r w:rsidRPr="003640C7">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6004EE">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6004EE">
            <w:pPr>
              <w:pStyle w:val="aff1"/>
              <w:spacing w:before="0" w:after="0"/>
              <w:ind w:left="0" w:right="0"/>
              <w:rPr>
                <w:szCs w:val="24"/>
              </w:rPr>
            </w:pPr>
            <w:r w:rsidRPr="003640C7">
              <w:rPr>
                <w:szCs w:val="24"/>
              </w:rPr>
              <w:t>Сведения о наличии (отсутствии) просроченных невыполненных обязательств перед ГК «</w:t>
            </w:r>
            <w:proofErr w:type="spellStart"/>
            <w:r w:rsidRPr="003640C7">
              <w:rPr>
                <w:szCs w:val="24"/>
              </w:rPr>
              <w:t>Россети</w:t>
            </w:r>
            <w:proofErr w:type="spellEnd"/>
            <w:r w:rsidRPr="003640C7">
              <w:rPr>
                <w:szCs w:val="24"/>
              </w:rPr>
              <w:t>» (при наличии, указать сумму и наименование компании)</w:t>
            </w:r>
            <w:r w:rsidRPr="003640C7">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6004EE">
            <w:pPr>
              <w:pStyle w:val="aff1"/>
              <w:spacing w:before="0" w:after="0"/>
              <w:ind w:left="0" w:right="0"/>
              <w:rPr>
                <w:szCs w:val="24"/>
              </w:rPr>
            </w:pPr>
          </w:p>
        </w:tc>
      </w:tr>
      <w:tr w:rsid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6004EE">
            <w:pPr>
              <w:pStyle w:val="aff1"/>
              <w:spacing w:before="0" w:after="0"/>
              <w:ind w:left="0" w:right="0"/>
              <w:rPr>
                <w:szCs w:val="24"/>
              </w:rPr>
            </w:pPr>
            <w:r w:rsidRPr="003640C7">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640C7">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A55F54" w:rsidRDefault="003640C7" w:rsidP="006004EE">
            <w:pPr>
              <w:pStyle w:val="aff1"/>
              <w:spacing w:before="0" w:after="0"/>
              <w:ind w:left="0" w:right="0"/>
              <w:rPr>
                <w:szCs w:val="24"/>
              </w:rPr>
            </w:pPr>
          </w:p>
        </w:tc>
      </w:tr>
    </w:tbl>
    <w:p w:rsidR="003640C7" w:rsidRDefault="003640C7" w:rsidP="001405FA">
      <w:pPr>
        <w:numPr>
          <w:ilvl w:val="0"/>
          <w:numId w:val="63"/>
        </w:numPr>
        <w:suppressAutoHyphens w:val="0"/>
        <w:snapToGrid w:val="0"/>
        <w:spacing w:line="240" w:lineRule="auto"/>
        <w:ind w:left="0" w:firstLine="0"/>
        <w:jc w:val="center"/>
        <w:rPr>
          <w:sz w:val="24"/>
          <w:szCs w:val="24"/>
        </w:rPr>
        <w:sectPr w:rsidR="003640C7" w:rsidSect="003640C7">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58219A" w:rsidTr="006004EE">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965713" w:rsidRDefault="0058219A" w:rsidP="006004EE">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2CAE" w:rsidRDefault="0058219A" w:rsidP="006004EE">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A55F54" w:rsidRDefault="0058219A" w:rsidP="006004EE">
            <w:pPr>
              <w:pStyle w:val="aff1"/>
              <w:spacing w:after="0"/>
              <w:ind w:left="0" w:right="0"/>
              <w:jc w:val="center"/>
              <w:rPr>
                <w:rStyle w:val="aa"/>
                <w:b w:val="0"/>
                <w:szCs w:val="24"/>
              </w:rPr>
            </w:pPr>
            <w:r w:rsidRPr="00A55F54">
              <w:rPr>
                <w:rStyle w:val="aa"/>
                <w:szCs w:val="24"/>
              </w:rPr>
              <w:t>(нет/указать что именно)</w:t>
            </w:r>
          </w:p>
        </w:tc>
      </w:tr>
      <w:tr w:rsidR="0058219A" w:rsidRPr="00F51ECC" w:rsidTr="006004EE">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8219A">
            <w:pPr>
              <w:numPr>
                <w:ilvl w:val="0"/>
                <w:numId w:val="63"/>
              </w:numPr>
              <w:suppressAutoHyphens w:val="0"/>
              <w:snapToGrid w:val="0"/>
              <w:spacing w:line="240" w:lineRule="auto"/>
              <w:ind w:left="0" w:firstLine="0"/>
              <w:jc w:val="center"/>
              <w:rPr>
                <w:sz w:val="24"/>
                <w:szCs w:val="24"/>
              </w:rPr>
            </w:pPr>
            <w:bookmarkStart w:id="1203" w:name="_Toc439170689"/>
            <w:bookmarkStart w:id="1204" w:name="_Toc439172791"/>
            <w:bookmarkStart w:id="1205" w:name="_Toc439173235"/>
            <w:bookmarkStart w:id="1206" w:name="_Toc439238231"/>
            <w:bookmarkStart w:id="1207" w:name="_Toc439252779"/>
            <w:bookmarkStart w:id="1208" w:name="_Ref440272147"/>
            <w:bookmarkStart w:id="1209" w:name="_Toc440361390"/>
            <w:bookmarkStart w:id="1210" w:name="_Ref444168874"/>
            <w:bookmarkStart w:id="1211" w:name="_Ref44416891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F51ECC" w:rsidRDefault="0058219A" w:rsidP="006004EE">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6004EE">
            <w:pPr>
              <w:pStyle w:val="aff1"/>
              <w:spacing w:after="0"/>
              <w:ind w:left="0" w:right="0"/>
              <w:jc w:val="center"/>
              <w:rPr>
                <w:rStyle w:val="aa"/>
                <w:b w:val="0"/>
                <w:szCs w:val="24"/>
              </w:rPr>
            </w:pPr>
          </w:p>
        </w:tc>
      </w:tr>
    </w:tbl>
    <w:p w:rsidR="0058219A" w:rsidRPr="00F51ECC" w:rsidRDefault="0058219A" w:rsidP="0058219A">
      <w:pPr>
        <w:spacing w:line="240" w:lineRule="auto"/>
      </w:pP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(подпись, М.П.)</w:t>
      </w: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Pr="00F51ECC" w:rsidRDefault="0058219A" w:rsidP="0058219A">
      <w:pPr>
        <w:spacing w:line="240" w:lineRule="auto"/>
        <w:ind w:right="-1"/>
        <w:jc w:val="left"/>
        <w:rPr>
          <w:color w:val="000000"/>
          <w:vertAlign w:val="superscript"/>
        </w:rPr>
        <w:sectPr w:rsidR="0058219A" w:rsidRPr="00F51ECC" w:rsidSect="003640C7">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212" w:name="_Ref491178428"/>
      <w:bookmarkStart w:id="1213" w:name="_Toc498589673"/>
      <w:r w:rsidRPr="00910732">
        <w:rPr>
          <w:szCs w:val="24"/>
        </w:rPr>
        <w:lastRenderedPageBreak/>
        <w:t xml:space="preserve">Форма </w:t>
      </w:r>
      <w:bookmarkEnd w:id="1203"/>
      <w:bookmarkEnd w:id="1204"/>
      <w:bookmarkEnd w:id="1205"/>
      <w:bookmarkEnd w:id="1206"/>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207"/>
      <w:bookmarkEnd w:id="1208"/>
      <w:bookmarkEnd w:id="1209"/>
      <w:bookmarkEnd w:id="1210"/>
      <w:bookmarkEnd w:id="1211"/>
      <w:bookmarkEnd w:id="1212"/>
      <w:bookmarkEnd w:id="1213"/>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214" w:name="_Toc125426243"/>
      <w:bookmarkStart w:id="1215" w:name="_Toc396984070"/>
      <w:bookmarkStart w:id="1216" w:name="_Toc423423673"/>
      <w:bookmarkStart w:id="1217" w:name="_Toc439170691"/>
      <w:bookmarkStart w:id="1218" w:name="_Toc439172793"/>
      <w:bookmarkStart w:id="1219" w:name="_Toc439173237"/>
      <w:bookmarkStart w:id="1220" w:name="_Toc439238233"/>
      <w:bookmarkStart w:id="1221" w:name="_Toc439252780"/>
      <w:bookmarkStart w:id="1222" w:name="_Toc439323754"/>
      <w:bookmarkStart w:id="1223" w:name="_Toc440361391"/>
      <w:bookmarkStart w:id="1224" w:name="_Toc440376146"/>
      <w:bookmarkStart w:id="1225" w:name="_Toc440376273"/>
      <w:bookmarkStart w:id="1226" w:name="_Toc440382531"/>
      <w:bookmarkStart w:id="1227" w:name="_Toc440447201"/>
      <w:bookmarkStart w:id="1228" w:name="_Toc440620881"/>
      <w:bookmarkStart w:id="1229" w:name="_Toc440631516"/>
      <w:bookmarkStart w:id="1230" w:name="_Toc440875755"/>
      <w:bookmarkStart w:id="1231"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123DC1">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123DC1">
      <w:pPr>
        <w:pBdr>
          <w:top w:val="single" w:sz="4" w:space="1" w:color="auto"/>
        </w:pBdr>
        <w:spacing w:line="240" w:lineRule="auto"/>
        <w:ind w:left="567"/>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123DC1">
      <w:pPr>
        <w:pBdr>
          <w:top w:val="single" w:sz="4" w:space="1" w:color="auto"/>
        </w:pBdr>
        <w:spacing w:line="240" w:lineRule="auto"/>
        <w:ind w:left="567"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123DC1">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123DC1" w:rsidP="00123DC1">
      <w:pPr>
        <w:spacing w:line="240" w:lineRule="auto"/>
        <w:ind w:left="567"/>
        <w:rPr>
          <w:sz w:val="24"/>
          <w:szCs w:val="24"/>
        </w:rPr>
      </w:pPr>
      <w:r>
        <w:rPr>
          <w:sz w:val="24"/>
          <w:szCs w:val="24"/>
        </w:rPr>
        <w:t>4</w:t>
      </w:r>
      <w:r w:rsidR="00663BF7" w:rsidRPr="002D7FEE">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9"/>
          <w:sz w:val="24"/>
          <w:szCs w:val="24"/>
        </w:rPr>
        <w:footnoteRef/>
      </w:r>
      <w:r w:rsidR="00663BF7"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xml:space="preserve">№ </w:t>
            </w:r>
            <w:proofErr w:type="gramStart"/>
            <w:r w:rsidRPr="002D7FEE">
              <w:t>п</w:t>
            </w:r>
            <w:proofErr w:type="gramEnd"/>
            <w:r w:rsidRPr="002D7FEE">
              <w:t>/п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9"/>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9"/>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154BCB">
                <w:t>О закупках товаров</w:t>
              </w:r>
            </w:hyperlink>
            <w:r w:rsidRPr="00154BCB">
              <w:t>, работ, услуг отдельными видами юридических лиц" и "</w:t>
            </w:r>
            <w:hyperlink r:id="rId48"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32" w:name="_Toc439170690"/>
      <w:bookmarkStart w:id="1233" w:name="_Toc439172792"/>
      <w:bookmarkStart w:id="1234" w:name="_Toc439173236"/>
      <w:bookmarkStart w:id="1235"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32"/>
    <w:bookmarkEnd w:id="1233"/>
    <w:bookmarkEnd w:id="1234"/>
    <w:bookmarkEnd w:id="1235"/>
    <w:p w:rsidR="00910732" w:rsidRPr="002D7FEE"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D7FEE">
        <w:t xml:space="preserve">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236" w:name="_Toc465865222"/>
      <w:bookmarkStart w:id="1237" w:name="_Toc468975483"/>
      <w:bookmarkStart w:id="1238" w:name="_Toc471830509"/>
      <w:bookmarkStart w:id="1239" w:name="_Toc498589674"/>
      <w:r w:rsidRPr="002D7FEE">
        <w:rPr>
          <w:szCs w:val="24"/>
        </w:rPr>
        <w:lastRenderedPageBreak/>
        <w:t>Инструкции по заполнению</w:t>
      </w:r>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6"/>
      <w:bookmarkEnd w:id="1237"/>
      <w:bookmarkEnd w:id="1238"/>
      <w:bookmarkEnd w:id="1239"/>
    </w:p>
    <w:p w:rsidR="004F4D80" w:rsidRPr="002D7FEE" w:rsidRDefault="00C236C0" w:rsidP="004F4D80">
      <w:pPr>
        <w:pStyle w:val="aff6"/>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EE380A">
        <w:fldChar w:fldCharType="begin"/>
      </w:r>
      <w:r w:rsidR="00EE380A">
        <w:instrText xml:space="preserve"> REF _Ref55336310 \r \h  \* MERGEFORMAT </w:instrText>
      </w:r>
      <w:r w:rsidR="00EE380A">
        <w:fldChar w:fldCharType="separate"/>
      </w:r>
      <w:r w:rsidR="00291DEA" w:rsidRPr="00291DEA">
        <w:rPr>
          <w:sz w:val="24"/>
          <w:szCs w:val="24"/>
        </w:rPr>
        <w:t>5.1</w:t>
      </w:r>
      <w:r w:rsidR="00EE380A">
        <w:fldChar w:fldCharType="end"/>
      </w:r>
      <w:r w:rsidR="004F4D80" w:rsidRPr="002D7FEE">
        <w:rPr>
          <w:sz w:val="24"/>
          <w:szCs w:val="24"/>
        </w:rPr>
        <w:t>).</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3640C7" w:rsidRPr="003640C7" w:rsidRDefault="003640C7" w:rsidP="003640C7">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3640C7" w:rsidRDefault="003640C7" w:rsidP="003640C7">
      <w:pPr>
        <w:pStyle w:val="aff6"/>
        <w:numPr>
          <w:ilvl w:val="0"/>
          <w:numId w:val="0"/>
        </w:numPr>
        <w:tabs>
          <w:tab w:val="num" w:pos="1134"/>
        </w:tabs>
        <w:suppressAutoHyphens w:val="0"/>
        <w:snapToGrid w:val="0"/>
        <w:spacing w:line="240" w:lineRule="auto"/>
        <w:ind w:left="862"/>
        <w:jc w:val="center"/>
        <w:rPr>
          <w:sz w:val="24"/>
          <w:szCs w:val="24"/>
        </w:rPr>
      </w:pPr>
      <w:r>
        <w:rPr>
          <w:b/>
        </w:rPr>
        <w:t>Перечень публичных должностных лиц</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9" w:history="1">
        <w:r w:rsidRPr="003640C7">
          <w:rPr>
            <w:sz w:val="24"/>
            <w:szCs w:val="24"/>
          </w:rPr>
          <w:t>Конвенцией</w:t>
        </w:r>
      </w:hyperlink>
      <w:r w:rsidRPr="003640C7">
        <w:rPr>
          <w:sz w:val="24"/>
          <w:szCs w:val="24"/>
        </w:rPr>
        <w:t xml:space="preserve"> против коррупции Организации Объединенных Наций, принятой резолюцией 58/4 Генеральной Ассамбл</w:t>
      </w:r>
      <w:proofErr w:type="gramStart"/>
      <w:r w:rsidRPr="003640C7">
        <w:rPr>
          <w:sz w:val="24"/>
          <w:szCs w:val="24"/>
        </w:rPr>
        <w:t>еи ОО</w:t>
      </w:r>
      <w:proofErr w:type="gramEnd"/>
      <w:r w:rsidRPr="003640C7">
        <w:rPr>
          <w:sz w:val="24"/>
          <w:szCs w:val="24"/>
        </w:rPr>
        <w:t xml:space="preserve">Н от 31 октября 2003 года.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Российская Федерация ратифицировала </w:t>
      </w:r>
      <w:hyperlink r:id="rId50" w:history="1">
        <w:r w:rsidRPr="003640C7">
          <w:rPr>
            <w:sz w:val="24"/>
            <w:szCs w:val="24"/>
          </w:rPr>
          <w:t>Конвенцию</w:t>
        </w:r>
      </w:hyperlink>
      <w:r w:rsidRPr="003640C7">
        <w:rPr>
          <w:sz w:val="24"/>
          <w:szCs w:val="24"/>
        </w:rPr>
        <w:t xml:space="preserve"> ООН против коррупции в 2006 году (8 марта 2006 года принят Федеральный </w:t>
      </w:r>
      <w:hyperlink r:id="rId51" w:history="1">
        <w:r w:rsidRPr="003640C7">
          <w:rPr>
            <w:sz w:val="24"/>
            <w:szCs w:val="24"/>
          </w:rPr>
          <w:t>закон</w:t>
        </w:r>
      </w:hyperlink>
      <w:r w:rsidRPr="003640C7">
        <w:rPr>
          <w:sz w:val="24"/>
          <w:szCs w:val="24"/>
        </w:rPr>
        <w:t xml:space="preserve"> № 40-ФЗ "О ратификации Конвенции Организации Объединенных Наций против коррупции).</w:t>
      </w:r>
    </w:p>
    <w:p w:rsidR="003640C7" w:rsidRPr="003640C7" w:rsidRDefault="003640C7" w:rsidP="003640C7">
      <w:pPr>
        <w:pStyle w:val="ConsPlusNormal"/>
        <w:ind w:firstLine="0"/>
        <w:jc w:val="both"/>
        <w:rPr>
          <w:rFonts w:ascii="Times New Roman" w:eastAsia="Calibri" w:hAnsi="Times New Roman" w:cs="Times New Roman"/>
          <w:sz w:val="24"/>
          <w:szCs w:val="24"/>
          <w:lang w:eastAsia="en-US"/>
        </w:rPr>
      </w:pPr>
      <w:r w:rsidRPr="003640C7">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3640C7">
        <w:rPr>
          <w:rFonts w:ascii="Times New Roman" w:eastAsia="Calibri" w:hAnsi="Times New Roman" w:cs="Times New Roman"/>
          <w:sz w:val="24"/>
          <w:szCs w:val="24"/>
          <w:lang w:eastAsia="en-US"/>
        </w:rPr>
        <w:t>т.ч</w:t>
      </w:r>
      <w:proofErr w:type="spellEnd"/>
      <w:r w:rsidRPr="003640C7">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0C7" w:rsidRPr="003640C7" w:rsidRDefault="003640C7" w:rsidP="003640C7">
      <w:pPr>
        <w:spacing w:line="240" w:lineRule="auto"/>
        <w:ind w:firstLine="0"/>
        <w:rPr>
          <w:sz w:val="24"/>
          <w:szCs w:val="24"/>
        </w:rPr>
      </w:pPr>
      <w:r w:rsidRPr="003640C7">
        <w:rPr>
          <w:b/>
          <w:sz w:val="24"/>
          <w:szCs w:val="24"/>
        </w:rPr>
        <w:t xml:space="preserve">1. </w:t>
      </w:r>
      <w:proofErr w:type="gramStart"/>
      <w:r w:rsidRPr="003640C7">
        <w:rPr>
          <w:b/>
          <w:sz w:val="24"/>
          <w:szCs w:val="24"/>
        </w:rPr>
        <w:t>ПУБЛИЧНОЕ ДОЛЖНОСТНОЕ ЛИЦО (ПДЛ)</w:t>
      </w:r>
      <w:r w:rsidRPr="003640C7">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3640C7">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0C7" w:rsidRPr="003640C7" w:rsidRDefault="003640C7" w:rsidP="003640C7">
      <w:pPr>
        <w:spacing w:line="240" w:lineRule="auto"/>
        <w:ind w:firstLine="0"/>
        <w:rPr>
          <w:sz w:val="24"/>
          <w:szCs w:val="24"/>
        </w:rPr>
      </w:pPr>
      <w:r w:rsidRPr="003640C7">
        <w:rPr>
          <w:b/>
          <w:sz w:val="24"/>
          <w:szCs w:val="24"/>
        </w:rPr>
        <w:t>2.</w:t>
      </w:r>
      <w:r w:rsidRPr="003640C7">
        <w:rPr>
          <w:sz w:val="24"/>
          <w:szCs w:val="24"/>
        </w:rPr>
        <w:t xml:space="preserve"> </w:t>
      </w:r>
      <w:r w:rsidRPr="003640C7">
        <w:rPr>
          <w:b/>
          <w:sz w:val="24"/>
          <w:szCs w:val="24"/>
        </w:rPr>
        <w:t>ИНОСТРАННОЕ ПУБЛИЧНОЕ ДОЛЖНОСТНОЕ ЛИЦО (ИПДЛ)</w:t>
      </w:r>
      <w:r w:rsidRPr="003640C7">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0C7" w:rsidRPr="003640C7" w:rsidRDefault="003640C7" w:rsidP="003640C7">
      <w:pPr>
        <w:spacing w:line="240" w:lineRule="auto"/>
        <w:ind w:firstLine="0"/>
        <w:rPr>
          <w:sz w:val="24"/>
          <w:szCs w:val="24"/>
        </w:rPr>
      </w:pPr>
      <w:proofErr w:type="gramStart"/>
      <w:r w:rsidRPr="003640C7">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3640C7">
        <w:rPr>
          <w:sz w:val="24"/>
          <w:szCs w:val="24"/>
        </w:rPr>
        <w:t>Вольфсбергской</w:t>
      </w:r>
      <w:proofErr w:type="spellEnd"/>
      <w:r w:rsidRPr="003640C7">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3640C7">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w:t>
      </w:r>
      <w:r w:rsidRPr="003640C7">
        <w:rPr>
          <w:sz w:val="24"/>
          <w:szCs w:val="24"/>
        </w:rPr>
        <w:lastRenderedPageBreak/>
        <w:t xml:space="preserve">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640C7" w:rsidRPr="003640C7" w:rsidRDefault="003640C7" w:rsidP="003640C7">
      <w:pPr>
        <w:spacing w:line="240" w:lineRule="auto"/>
        <w:ind w:firstLine="0"/>
        <w:rPr>
          <w:sz w:val="24"/>
          <w:szCs w:val="24"/>
        </w:rPr>
      </w:pPr>
      <w:r w:rsidRPr="003640C7">
        <w:rPr>
          <w:b/>
          <w:sz w:val="24"/>
          <w:szCs w:val="24"/>
        </w:rPr>
        <w:t xml:space="preserve">3. </w:t>
      </w:r>
      <w:proofErr w:type="gramStart"/>
      <w:r w:rsidRPr="003640C7">
        <w:rPr>
          <w:b/>
          <w:sz w:val="24"/>
          <w:szCs w:val="24"/>
        </w:rPr>
        <w:t>РОССИЙСКИЕ ПУБЛИЧНЫЕ ДОЛЖНОСТНЫЕ ЛИЦА (РПДЛ)</w:t>
      </w:r>
      <w:r w:rsidRPr="003640C7">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3640C7">
        <w:rPr>
          <w:sz w:val="24"/>
          <w:szCs w:val="24"/>
        </w:rPr>
        <w:t xml:space="preserve"> перечни должностей, определяемые Президентом РФ.   </w:t>
      </w:r>
    </w:p>
    <w:p w:rsidR="003640C7" w:rsidRPr="003640C7" w:rsidRDefault="003640C7" w:rsidP="003640C7">
      <w:pPr>
        <w:spacing w:line="240" w:lineRule="auto"/>
        <w:ind w:firstLine="0"/>
        <w:rPr>
          <w:sz w:val="24"/>
          <w:szCs w:val="24"/>
        </w:rPr>
      </w:pPr>
      <w:r w:rsidRPr="003640C7">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 </w:t>
      </w:r>
      <w:proofErr w:type="gramStart"/>
      <w:r w:rsidRPr="003640C7">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3640C7">
        <w:rPr>
          <w:sz w:val="24"/>
          <w:szCs w:val="24"/>
        </w:rPr>
        <w:t xml:space="preserve"> </w:t>
      </w:r>
      <w:proofErr w:type="gramStart"/>
      <w:r w:rsidRPr="003640C7">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3640C7">
        <w:rPr>
          <w:sz w:val="24"/>
          <w:szCs w:val="24"/>
        </w:rPr>
        <w:t xml:space="preserve"> </w:t>
      </w:r>
      <w:proofErr w:type="gramStart"/>
      <w:r w:rsidRPr="003640C7">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3640C7">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3640C7">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3640C7">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0C7" w:rsidRPr="003640C7" w:rsidRDefault="003640C7" w:rsidP="003640C7">
      <w:pPr>
        <w:spacing w:line="240" w:lineRule="auto"/>
        <w:ind w:firstLine="0"/>
        <w:rPr>
          <w:sz w:val="24"/>
          <w:szCs w:val="24"/>
        </w:rPr>
      </w:pPr>
      <w:r w:rsidRPr="003640C7">
        <w:rPr>
          <w:b/>
          <w:sz w:val="24"/>
          <w:szCs w:val="24"/>
        </w:rPr>
        <w:t>4. МЕЖДУНАРОДНОЕ ПУБЛИЧНОЕ ДОЛЖНОСТНОЕ ЛИЦО (МПДЛ</w:t>
      </w:r>
      <w:r w:rsidRPr="003640C7">
        <w:rPr>
          <w:sz w:val="24"/>
          <w:szCs w:val="24"/>
        </w:rPr>
        <w:t>) - международный гражданский служащий или любое лицо, которое уполномочено международной организацией</w:t>
      </w:r>
      <w:proofErr w:type="gramStart"/>
      <w:r w:rsidRPr="003640C7">
        <w:rPr>
          <w:sz w:val="24"/>
          <w:szCs w:val="24"/>
        </w:rPr>
        <w:t>1</w:t>
      </w:r>
      <w:proofErr w:type="gramEnd"/>
      <w:r w:rsidRPr="003640C7">
        <w:rPr>
          <w:sz w:val="24"/>
          <w:szCs w:val="24"/>
        </w:rPr>
        <w:t xml:space="preserve"> действовать от ее имени (за исключением руководителей среднего звена или лиц, занимающих более низкие позиции).</w:t>
      </w:r>
    </w:p>
    <w:p w:rsidR="003640C7" w:rsidRPr="003640C7" w:rsidRDefault="003640C7" w:rsidP="003640C7">
      <w:pPr>
        <w:spacing w:line="240" w:lineRule="auto"/>
        <w:ind w:firstLine="0"/>
        <w:rPr>
          <w:sz w:val="24"/>
          <w:szCs w:val="24"/>
        </w:rPr>
      </w:pPr>
      <w:r w:rsidRPr="003640C7">
        <w:rPr>
          <w:b/>
          <w:sz w:val="24"/>
          <w:szCs w:val="24"/>
        </w:rPr>
        <w:lastRenderedPageBreak/>
        <w:t xml:space="preserve">5. </w:t>
      </w:r>
      <w:proofErr w:type="gramStart"/>
      <w:r w:rsidRPr="003640C7">
        <w:rPr>
          <w:b/>
          <w:sz w:val="24"/>
          <w:szCs w:val="24"/>
        </w:rPr>
        <w:t>ЛИЦО, СВЯЗАННОЕ С ПДЛ</w:t>
      </w:r>
      <w:r w:rsidRPr="003640C7">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3640C7">
        <w:rPr>
          <w:sz w:val="24"/>
          <w:szCs w:val="24"/>
        </w:rPr>
        <w:t>неполнородный</w:t>
      </w:r>
      <w:proofErr w:type="spellEnd"/>
      <w:r w:rsidRPr="003640C7">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3640C7" w:rsidRPr="003640C7" w:rsidRDefault="003640C7" w:rsidP="003640C7">
      <w:pPr>
        <w:pStyle w:val="aff6"/>
        <w:numPr>
          <w:ilvl w:val="0"/>
          <w:numId w:val="0"/>
        </w:numPr>
        <w:tabs>
          <w:tab w:val="num" w:pos="1134"/>
        </w:tabs>
        <w:suppressAutoHyphens w:val="0"/>
        <w:snapToGrid w:val="0"/>
        <w:spacing w:line="240" w:lineRule="auto"/>
        <w:rPr>
          <w:sz w:val="24"/>
          <w:szCs w:val="24"/>
        </w:rPr>
      </w:pPr>
      <w:r w:rsidRPr="003640C7">
        <w:rPr>
          <w:b/>
          <w:sz w:val="24"/>
          <w:szCs w:val="24"/>
        </w:rPr>
        <w:t>6. Международные организации</w:t>
      </w:r>
      <w:r w:rsidRPr="003640C7">
        <w:rPr>
          <w:sz w:val="24"/>
          <w:szCs w:val="24"/>
        </w:rPr>
        <w:t xml:space="preserve"> – организации, созданные официальными политическими соглашениями между их странам</w:t>
      </w:r>
      <w:proofErr w:type="gramStart"/>
      <w:r w:rsidRPr="003640C7">
        <w:rPr>
          <w:sz w:val="24"/>
          <w:szCs w:val="24"/>
        </w:rPr>
        <w:t>и-</w:t>
      </w:r>
      <w:proofErr w:type="gramEnd"/>
      <w:r w:rsidRPr="003640C7">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3640C7">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2D7FEE" w:rsidRDefault="004F4D80" w:rsidP="003640C7">
      <w:pPr>
        <w:pStyle w:val="aff6"/>
        <w:numPr>
          <w:ilvl w:val="3"/>
          <w:numId w:val="1"/>
        </w:numPr>
        <w:tabs>
          <w:tab w:val="num" w:pos="1134"/>
        </w:tabs>
        <w:suppressAutoHyphens w:val="0"/>
        <w:snapToGrid w:val="0"/>
        <w:spacing w:line="240" w:lineRule="auto"/>
        <w:ind w:left="862"/>
        <w:rPr>
          <w:sz w:val="24"/>
          <w:szCs w:val="24"/>
        </w:rPr>
      </w:pPr>
      <w:r w:rsidRPr="002D7FEE">
        <w:rPr>
          <w:sz w:val="24"/>
          <w:szCs w:val="24"/>
        </w:rPr>
        <w:t>В графе 1</w:t>
      </w:r>
      <w:r w:rsidR="003640C7">
        <w:rPr>
          <w:sz w:val="24"/>
          <w:szCs w:val="24"/>
        </w:rPr>
        <w:t>6</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40" w:name="_Ref55336378"/>
      <w:bookmarkStart w:id="1241" w:name="_Toc57314676"/>
      <w:bookmarkStart w:id="1242" w:name="_Toc69728990"/>
      <w:bookmarkStart w:id="1243" w:name="_Toc98253942"/>
      <w:bookmarkStart w:id="1244" w:name="_Toc165173868"/>
      <w:bookmarkStart w:id="1245" w:name="_Toc423423674"/>
      <w:r w:rsidRPr="002D7FEE">
        <w:rPr>
          <w:sz w:val="24"/>
          <w:szCs w:val="24"/>
        </w:rPr>
        <w:t>В графе 1</w:t>
      </w:r>
      <w:r w:rsidR="003640C7">
        <w:rPr>
          <w:sz w:val="24"/>
          <w:szCs w:val="24"/>
        </w:rPr>
        <w:t>7</w:t>
      </w:r>
      <w:r w:rsidRPr="002D7FEE">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375BB"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291DEA">
        <w:rPr>
          <w:sz w:val="24"/>
          <w:szCs w:val="24"/>
        </w:rPr>
        <w:t>5.7.2</w:t>
      </w:r>
      <w:r w:rsidR="00C55095">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sidRPr="002D7FEE">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246" w:name="_Ref449016908"/>
      <w:bookmarkStart w:id="1247" w:name="_Toc498589675"/>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40"/>
      <w:bookmarkEnd w:id="1241"/>
      <w:bookmarkEnd w:id="1242"/>
      <w:bookmarkEnd w:id="1243"/>
      <w:bookmarkEnd w:id="1244"/>
      <w:bookmarkEnd w:id="1245"/>
      <w:bookmarkEnd w:id="1246"/>
      <w:bookmarkEnd w:id="1247"/>
    </w:p>
    <w:p w:rsidR="004F4D80" w:rsidRPr="00D904EF" w:rsidRDefault="004F4D80" w:rsidP="004F4D80">
      <w:pPr>
        <w:pStyle w:val="3"/>
        <w:rPr>
          <w:szCs w:val="24"/>
        </w:rPr>
      </w:pPr>
      <w:bookmarkStart w:id="1248" w:name="_Toc98253943"/>
      <w:bookmarkStart w:id="1249" w:name="_Toc157248195"/>
      <w:bookmarkStart w:id="1250" w:name="_Toc157496564"/>
      <w:bookmarkStart w:id="1251" w:name="_Toc158206103"/>
      <w:bookmarkStart w:id="1252" w:name="_Toc164057788"/>
      <w:bookmarkStart w:id="1253" w:name="_Toc164137138"/>
      <w:bookmarkStart w:id="1254" w:name="_Toc164161298"/>
      <w:bookmarkStart w:id="1255" w:name="_Toc165173869"/>
      <w:bookmarkStart w:id="1256" w:name="_Toc439170693"/>
      <w:bookmarkStart w:id="1257" w:name="_Toc439172795"/>
      <w:bookmarkStart w:id="1258" w:name="_Toc439173239"/>
      <w:bookmarkStart w:id="1259" w:name="_Toc439238235"/>
      <w:bookmarkStart w:id="1260" w:name="_Toc439252782"/>
      <w:bookmarkStart w:id="1261" w:name="_Toc439323756"/>
      <w:bookmarkStart w:id="1262" w:name="_Toc440361393"/>
      <w:bookmarkStart w:id="1263" w:name="_Toc440376275"/>
      <w:bookmarkStart w:id="1264" w:name="_Toc440382533"/>
      <w:bookmarkStart w:id="1265" w:name="_Toc440447203"/>
      <w:bookmarkStart w:id="1266" w:name="_Toc440620883"/>
      <w:bookmarkStart w:id="1267" w:name="_Toc440631518"/>
      <w:bookmarkStart w:id="1268" w:name="_Toc440875757"/>
      <w:bookmarkStart w:id="1269" w:name="_Toc441131781"/>
      <w:bookmarkStart w:id="1270" w:name="_Toc465865224"/>
      <w:bookmarkStart w:id="1271" w:name="_Toc468975485"/>
      <w:bookmarkStart w:id="1272" w:name="_Toc471830511"/>
      <w:bookmarkStart w:id="1273" w:name="_Toc498589676"/>
      <w:r w:rsidRPr="00D904EF">
        <w:rPr>
          <w:szCs w:val="24"/>
        </w:rPr>
        <w:t>Форма Справки о перечне и годовых объемах выполнения аналогичных договоров</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481F86">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481F86">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481F86">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481F86">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481F86">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«20</w:t>
            </w:r>
            <w:r>
              <w:rPr>
                <w:rStyle w:val="aa"/>
                <w:sz w:val="22"/>
              </w:rPr>
              <w:t>1</w:t>
            </w:r>
            <w:r w:rsidR="00481F86">
              <w:rPr>
                <w:rStyle w:val="aa"/>
                <w:sz w:val="22"/>
              </w:rPr>
              <w:t>7</w:t>
            </w:r>
            <w:r w:rsidRPr="00F647F7">
              <w:rPr>
                <w:rStyle w:val="aa"/>
                <w:sz w:val="22"/>
              </w:rPr>
              <w:t xml:space="preserve"> год</w:t>
            </w:r>
            <w:bookmarkStart w:id="1274" w:name="_GoBack"/>
            <w:bookmarkEnd w:id="1274"/>
            <w:r w:rsidRPr="00F647F7">
              <w:rPr>
                <w:rStyle w:val="aa"/>
                <w:sz w:val="22"/>
              </w:rPr>
              <w:t>»,</w:t>
            </w:r>
            <w:r w:rsidR="00E62426" w:rsidRPr="00F647F7">
              <w:rPr>
                <w:rStyle w:val="aa"/>
                <w:sz w:val="22"/>
              </w:rPr>
              <w:t xml:space="preserve"> «I </w:t>
            </w:r>
            <w:r w:rsidR="00E62426">
              <w:rPr>
                <w:rStyle w:val="aa"/>
                <w:sz w:val="22"/>
              </w:rPr>
              <w:t>-</w:t>
            </w:r>
            <w:r w:rsidR="00E62426" w:rsidRPr="00F647F7">
              <w:rPr>
                <w:rStyle w:val="aa"/>
                <w:sz w:val="22"/>
              </w:rPr>
              <w:t>II квартал 20</w:t>
            </w:r>
            <w:r w:rsidR="00E62426">
              <w:rPr>
                <w:rStyle w:val="aa"/>
                <w:sz w:val="22"/>
              </w:rPr>
              <w:t>18</w:t>
            </w:r>
            <w:r w:rsidR="00E62426" w:rsidRPr="00F647F7">
              <w:rPr>
                <w:rStyle w:val="aa"/>
                <w:sz w:val="22"/>
              </w:rPr>
              <w:t xml:space="preserve"> года», </w:t>
            </w:r>
            <w:r w:rsidRPr="00F647F7">
              <w:rPr>
                <w:rStyle w:val="aa"/>
                <w:sz w:val="22"/>
              </w:rPr>
              <w:t xml:space="preserve">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75" w:name="_Toc98253944"/>
      <w:bookmarkStart w:id="1276" w:name="_Toc157248196"/>
      <w:bookmarkStart w:id="1277" w:name="_Toc157496565"/>
      <w:bookmarkStart w:id="1278" w:name="_Toc158206104"/>
      <w:bookmarkStart w:id="1279" w:name="_Toc164057789"/>
      <w:bookmarkStart w:id="1280" w:name="_Toc164137139"/>
      <w:bookmarkStart w:id="1281" w:name="_Toc164161299"/>
      <w:bookmarkStart w:id="1282" w:name="_Toc165173870"/>
      <w:r>
        <w:rPr>
          <w:szCs w:val="24"/>
        </w:rPr>
        <w:br w:type="page"/>
      </w:r>
    </w:p>
    <w:p w:rsidR="004F4D80" w:rsidRPr="00D904EF" w:rsidRDefault="004F4D80" w:rsidP="004F4D80">
      <w:pPr>
        <w:pStyle w:val="3"/>
        <w:rPr>
          <w:szCs w:val="24"/>
        </w:rPr>
      </w:pPr>
      <w:bookmarkStart w:id="1283" w:name="_Toc439170694"/>
      <w:bookmarkStart w:id="1284" w:name="_Toc439172796"/>
      <w:bookmarkStart w:id="1285" w:name="_Toc439173240"/>
      <w:bookmarkStart w:id="1286" w:name="_Toc439238236"/>
      <w:bookmarkStart w:id="1287" w:name="_Toc439252783"/>
      <w:bookmarkStart w:id="1288" w:name="_Toc439323757"/>
      <w:bookmarkStart w:id="1289" w:name="_Toc440361394"/>
      <w:bookmarkStart w:id="1290" w:name="_Toc440376276"/>
      <w:bookmarkStart w:id="1291" w:name="_Toc440382534"/>
      <w:bookmarkStart w:id="1292" w:name="_Toc440447204"/>
      <w:bookmarkStart w:id="1293" w:name="_Toc440620884"/>
      <w:bookmarkStart w:id="1294" w:name="_Toc440631519"/>
      <w:bookmarkStart w:id="1295" w:name="_Toc440875758"/>
      <w:bookmarkStart w:id="1296" w:name="_Toc441131782"/>
      <w:bookmarkStart w:id="1297" w:name="_Toc465865225"/>
      <w:bookmarkStart w:id="1298" w:name="_Toc468975486"/>
      <w:bookmarkStart w:id="1299" w:name="_Toc471830512"/>
      <w:bookmarkStart w:id="1300" w:name="_Toc498589677"/>
      <w:r w:rsidRPr="00D904EF">
        <w:rPr>
          <w:szCs w:val="24"/>
        </w:rPr>
        <w:lastRenderedPageBreak/>
        <w:t>Инструкции по заполнению</w:t>
      </w:r>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291DEA">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55095">
        <w:rPr>
          <w:sz w:val="24"/>
          <w:szCs w:val="24"/>
        </w:rPr>
        <w:fldChar w:fldCharType="begin"/>
      </w:r>
      <w:r w:rsidR="00D90031">
        <w:rPr>
          <w:sz w:val="24"/>
          <w:szCs w:val="24"/>
        </w:rPr>
        <w:instrText xml:space="preserve"> REF _Ref440274159 \r \h </w:instrText>
      </w:r>
      <w:r w:rsidR="00C55095">
        <w:rPr>
          <w:sz w:val="24"/>
          <w:szCs w:val="24"/>
        </w:rPr>
      </w:r>
      <w:r w:rsidR="00C55095">
        <w:rPr>
          <w:sz w:val="24"/>
          <w:szCs w:val="24"/>
        </w:rPr>
        <w:fldChar w:fldCharType="separate"/>
      </w:r>
      <w:r w:rsidR="00291DEA">
        <w:rPr>
          <w:sz w:val="24"/>
          <w:szCs w:val="24"/>
        </w:rPr>
        <w:t>4</w:t>
      </w:r>
      <w:r w:rsidR="00C55095">
        <w:rPr>
          <w:sz w:val="24"/>
          <w:szCs w:val="24"/>
        </w:rPr>
        <w:fldChar w:fldCharType="end"/>
      </w:r>
      <w:r w:rsidRPr="00F647F7">
        <w:rPr>
          <w:sz w:val="24"/>
          <w:szCs w:val="24"/>
        </w:rPr>
        <w:t>.</w:t>
      </w:r>
    </w:p>
    <w:p w:rsidR="004F4D80" w:rsidRPr="005A3A93" w:rsidRDefault="005A3A93"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Следует указать не менее одного, но не более десяти аналогичных договоров (п</w:t>
      </w:r>
      <w:r w:rsidRPr="005A3A93">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 Участник может самостоятельно выбрать договоры, которые, по его мнению, наилучшим образом характеризует его опыт</w:t>
      </w:r>
      <w:r w:rsidR="004F4D80" w:rsidRPr="005A3A9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Участник</w:t>
      </w:r>
      <w:r w:rsidR="004F4D80" w:rsidRPr="005A3A93">
        <w:rPr>
          <w:sz w:val="24"/>
          <w:szCs w:val="24"/>
        </w:rPr>
        <w:t xml:space="preserve"> может включать и незавершенные договоры</w:t>
      </w:r>
      <w:r w:rsidR="004F4D80" w:rsidRPr="00F647F7">
        <w:rPr>
          <w:sz w:val="24"/>
          <w:szCs w:val="24"/>
        </w:rPr>
        <w:t>,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301" w:name="_Ref55336389"/>
      <w:bookmarkStart w:id="1302" w:name="_Toc57314677"/>
      <w:bookmarkStart w:id="1303" w:name="_Toc69728991"/>
      <w:bookmarkStart w:id="1304" w:name="_Toc98253945"/>
      <w:bookmarkStart w:id="1305" w:name="_Toc165173871"/>
      <w:bookmarkStart w:id="1306"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307" w:name="_Ref440881887"/>
      <w:bookmarkStart w:id="1308" w:name="_Toc498589678"/>
      <w:r w:rsidRPr="00F647F7">
        <w:lastRenderedPageBreak/>
        <w:t xml:space="preserve">Справка о материально-технических ресурсах (форма </w:t>
      </w:r>
      <w:r w:rsidR="00B8118F">
        <w:t>9</w:t>
      </w:r>
      <w:r w:rsidRPr="00F647F7">
        <w:t>)</w:t>
      </w:r>
      <w:bookmarkEnd w:id="1301"/>
      <w:bookmarkEnd w:id="1302"/>
      <w:bookmarkEnd w:id="1303"/>
      <w:bookmarkEnd w:id="1304"/>
      <w:bookmarkEnd w:id="1305"/>
      <w:bookmarkEnd w:id="1306"/>
      <w:bookmarkEnd w:id="1307"/>
      <w:bookmarkEnd w:id="1308"/>
    </w:p>
    <w:p w:rsidR="004F4D80" w:rsidRPr="00D904EF" w:rsidRDefault="004F4D80" w:rsidP="004F4D80">
      <w:pPr>
        <w:pStyle w:val="3"/>
        <w:rPr>
          <w:szCs w:val="24"/>
        </w:rPr>
      </w:pPr>
      <w:bookmarkStart w:id="1309" w:name="_Toc98253946"/>
      <w:bookmarkStart w:id="1310" w:name="_Toc157248198"/>
      <w:bookmarkStart w:id="1311" w:name="_Toc157496567"/>
      <w:bookmarkStart w:id="1312" w:name="_Toc158206106"/>
      <w:bookmarkStart w:id="1313" w:name="_Toc164057791"/>
      <w:bookmarkStart w:id="1314" w:name="_Toc164137141"/>
      <w:bookmarkStart w:id="1315" w:name="_Toc164161301"/>
      <w:bookmarkStart w:id="1316" w:name="_Toc165173872"/>
      <w:bookmarkStart w:id="1317" w:name="_Toc439170696"/>
      <w:bookmarkStart w:id="1318" w:name="_Toc439172798"/>
      <w:bookmarkStart w:id="1319" w:name="_Toc439173242"/>
      <w:bookmarkStart w:id="1320" w:name="_Toc439238238"/>
      <w:bookmarkStart w:id="1321" w:name="_Toc439252785"/>
      <w:bookmarkStart w:id="1322" w:name="_Toc439323759"/>
      <w:bookmarkStart w:id="1323" w:name="_Toc440361396"/>
      <w:bookmarkStart w:id="1324" w:name="_Toc440376278"/>
      <w:bookmarkStart w:id="1325" w:name="_Toc440382536"/>
      <w:bookmarkStart w:id="1326" w:name="_Toc440447206"/>
      <w:bookmarkStart w:id="1327" w:name="_Toc440620886"/>
      <w:bookmarkStart w:id="1328" w:name="_Toc440631521"/>
      <w:bookmarkStart w:id="1329" w:name="_Toc440875760"/>
      <w:bookmarkStart w:id="1330" w:name="_Toc441131784"/>
      <w:bookmarkStart w:id="1331" w:name="_Toc465865227"/>
      <w:bookmarkStart w:id="1332" w:name="_Toc468975488"/>
      <w:bookmarkStart w:id="1333" w:name="_Toc471830514"/>
      <w:bookmarkStart w:id="1334" w:name="_Toc498589679"/>
      <w:r w:rsidRPr="00D904EF">
        <w:rPr>
          <w:szCs w:val="24"/>
        </w:rPr>
        <w:t>Форма Справки о материально-технических ресурсах</w:t>
      </w:r>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35" w:name="_Toc98253947"/>
      <w:bookmarkStart w:id="1336" w:name="_Toc157248199"/>
      <w:bookmarkStart w:id="1337" w:name="_Toc157496568"/>
      <w:bookmarkStart w:id="1338" w:name="_Toc158206107"/>
      <w:bookmarkStart w:id="1339" w:name="_Toc164057792"/>
      <w:bookmarkStart w:id="1340" w:name="_Toc164137142"/>
      <w:bookmarkStart w:id="1341" w:name="_Toc164161302"/>
      <w:bookmarkStart w:id="1342" w:name="_Toc165173873"/>
    </w:p>
    <w:p w:rsidR="004F4D80" w:rsidRPr="00D904EF" w:rsidRDefault="004F4D80" w:rsidP="004F4D80">
      <w:pPr>
        <w:pStyle w:val="3"/>
        <w:rPr>
          <w:szCs w:val="24"/>
        </w:rPr>
      </w:pPr>
      <w:bookmarkStart w:id="1343" w:name="_Toc439170697"/>
      <w:bookmarkStart w:id="1344" w:name="_Toc439172799"/>
      <w:bookmarkStart w:id="1345" w:name="_Toc439173243"/>
      <w:bookmarkStart w:id="1346" w:name="_Toc439238239"/>
      <w:bookmarkStart w:id="1347" w:name="_Toc439252786"/>
      <w:bookmarkStart w:id="1348" w:name="_Toc439323760"/>
      <w:bookmarkStart w:id="1349" w:name="_Toc440361397"/>
      <w:bookmarkStart w:id="1350" w:name="_Toc440376279"/>
      <w:bookmarkStart w:id="1351" w:name="_Toc440382537"/>
      <w:bookmarkStart w:id="1352" w:name="_Toc440447207"/>
      <w:bookmarkStart w:id="1353" w:name="_Toc440620887"/>
      <w:bookmarkStart w:id="1354" w:name="_Toc440631522"/>
      <w:bookmarkStart w:id="1355" w:name="_Toc440875761"/>
      <w:bookmarkStart w:id="1356" w:name="_Toc441131785"/>
      <w:bookmarkStart w:id="1357" w:name="_Toc465865228"/>
      <w:bookmarkStart w:id="1358" w:name="_Toc468975489"/>
      <w:bookmarkStart w:id="1359" w:name="_Toc471830515"/>
      <w:bookmarkStart w:id="1360" w:name="_Toc498589680"/>
      <w:r w:rsidRPr="00D904EF">
        <w:rPr>
          <w:szCs w:val="24"/>
        </w:rPr>
        <w:lastRenderedPageBreak/>
        <w:t>Инструкции по заполнению</w:t>
      </w:r>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291DEA">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61" w:name="_Ref55336398"/>
      <w:bookmarkStart w:id="1362" w:name="_Toc57314678"/>
      <w:bookmarkStart w:id="1363" w:name="_Toc69728992"/>
      <w:bookmarkStart w:id="1364" w:name="_Toc98253948"/>
      <w:bookmarkStart w:id="1365" w:name="_Toc165173874"/>
      <w:bookmarkStart w:id="1366"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367" w:name="_Ref440881894"/>
      <w:bookmarkStart w:id="1368" w:name="_Toc498589681"/>
      <w:r w:rsidRPr="00F647F7">
        <w:lastRenderedPageBreak/>
        <w:t xml:space="preserve">Справка о кадровых ресурсах (форма </w:t>
      </w:r>
      <w:r w:rsidR="00B8118F">
        <w:t>10</w:t>
      </w:r>
      <w:r w:rsidRPr="00F647F7">
        <w:t>)</w:t>
      </w:r>
      <w:bookmarkEnd w:id="1361"/>
      <w:bookmarkEnd w:id="1362"/>
      <w:bookmarkEnd w:id="1363"/>
      <w:bookmarkEnd w:id="1364"/>
      <w:bookmarkEnd w:id="1365"/>
      <w:bookmarkEnd w:id="1366"/>
      <w:bookmarkEnd w:id="1367"/>
      <w:bookmarkEnd w:id="1368"/>
    </w:p>
    <w:p w:rsidR="004F4D80" w:rsidRPr="00D904EF" w:rsidRDefault="004F4D80" w:rsidP="004F4D80">
      <w:pPr>
        <w:pStyle w:val="3"/>
        <w:rPr>
          <w:szCs w:val="24"/>
        </w:rPr>
      </w:pPr>
      <w:bookmarkStart w:id="1369" w:name="_Toc98253949"/>
      <w:bookmarkStart w:id="1370" w:name="_Toc157248201"/>
      <w:bookmarkStart w:id="1371" w:name="_Toc157496570"/>
      <w:bookmarkStart w:id="1372" w:name="_Toc158206109"/>
      <w:bookmarkStart w:id="1373" w:name="_Toc164057794"/>
      <w:bookmarkStart w:id="1374" w:name="_Toc164137144"/>
      <w:bookmarkStart w:id="1375" w:name="_Toc164161304"/>
      <w:bookmarkStart w:id="1376" w:name="_Toc165173875"/>
      <w:bookmarkStart w:id="1377" w:name="_Toc439170699"/>
      <w:bookmarkStart w:id="1378" w:name="_Toc439172801"/>
      <w:bookmarkStart w:id="1379" w:name="_Toc439173245"/>
      <w:bookmarkStart w:id="1380" w:name="_Toc439238241"/>
      <w:bookmarkStart w:id="1381" w:name="_Toc439252788"/>
      <w:bookmarkStart w:id="1382" w:name="_Toc439323762"/>
      <w:bookmarkStart w:id="1383" w:name="_Toc440361399"/>
      <w:bookmarkStart w:id="1384" w:name="_Toc440376281"/>
      <w:bookmarkStart w:id="1385" w:name="_Toc440382539"/>
      <w:bookmarkStart w:id="1386" w:name="_Toc440447209"/>
      <w:bookmarkStart w:id="1387" w:name="_Toc440620889"/>
      <w:bookmarkStart w:id="1388" w:name="_Toc440631524"/>
      <w:bookmarkStart w:id="1389" w:name="_Toc440875763"/>
      <w:bookmarkStart w:id="1390" w:name="_Toc441131787"/>
      <w:bookmarkStart w:id="1391" w:name="_Toc465865230"/>
      <w:bookmarkStart w:id="1392" w:name="_Toc468975491"/>
      <w:bookmarkStart w:id="1393" w:name="_Toc471830517"/>
      <w:bookmarkStart w:id="1394" w:name="_Toc498589682"/>
      <w:r w:rsidRPr="00D904EF">
        <w:rPr>
          <w:szCs w:val="24"/>
        </w:rPr>
        <w:t>Форма Справки о кадровых ресурсах</w:t>
      </w:r>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95" w:name="_Toc98253950"/>
      <w:bookmarkStart w:id="1396" w:name="_Toc157248202"/>
      <w:bookmarkStart w:id="1397" w:name="_Toc157496571"/>
      <w:bookmarkStart w:id="1398" w:name="_Toc158206110"/>
      <w:bookmarkStart w:id="1399" w:name="_Toc164057795"/>
      <w:bookmarkStart w:id="1400" w:name="_Toc164137145"/>
      <w:bookmarkStart w:id="1401" w:name="_Toc164161305"/>
      <w:bookmarkStart w:id="1402" w:name="_Toc165173876"/>
      <w:r>
        <w:rPr>
          <w:b/>
          <w:szCs w:val="24"/>
        </w:rPr>
        <w:br w:type="page"/>
      </w:r>
    </w:p>
    <w:p w:rsidR="004F4D80" w:rsidRPr="00D904EF" w:rsidRDefault="004F4D80" w:rsidP="004F4D80">
      <w:pPr>
        <w:pStyle w:val="3"/>
        <w:rPr>
          <w:szCs w:val="24"/>
        </w:rPr>
      </w:pPr>
      <w:bookmarkStart w:id="1403" w:name="_Toc439170700"/>
      <w:bookmarkStart w:id="1404" w:name="_Toc439172802"/>
      <w:bookmarkStart w:id="1405" w:name="_Toc439173246"/>
      <w:bookmarkStart w:id="1406" w:name="_Toc439238242"/>
      <w:bookmarkStart w:id="1407" w:name="_Toc439252789"/>
      <w:bookmarkStart w:id="1408" w:name="_Toc439323763"/>
      <w:bookmarkStart w:id="1409" w:name="_Toc440361400"/>
      <w:bookmarkStart w:id="1410" w:name="_Toc440376282"/>
      <w:bookmarkStart w:id="1411" w:name="_Toc440382540"/>
      <w:bookmarkStart w:id="1412" w:name="_Toc440447210"/>
      <w:bookmarkStart w:id="1413" w:name="_Toc440620890"/>
      <w:bookmarkStart w:id="1414" w:name="_Toc440631525"/>
      <w:bookmarkStart w:id="1415" w:name="_Toc440875764"/>
      <w:bookmarkStart w:id="1416" w:name="_Toc441131788"/>
      <w:bookmarkStart w:id="1417" w:name="_Toc465865231"/>
      <w:bookmarkStart w:id="1418" w:name="_Toc468975492"/>
      <w:bookmarkStart w:id="1419" w:name="_Toc471830518"/>
      <w:bookmarkStart w:id="1420" w:name="_Toc498589683"/>
      <w:r w:rsidRPr="00D904EF">
        <w:rPr>
          <w:szCs w:val="24"/>
        </w:rPr>
        <w:lastRenderedPageBreak/>
        <w:t>Инструкции по заполнению</w:t>
      </w:r>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291DEA">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421" w:name="_Toc165173881"/>
      <w:bookmarkStart w:id="1422" w:name="_Ref194749267"/>
      <w:bookmarkStart w:id="1423" w:name="_Toc423423677"/>
      <w:bookmarkStart w:id="1424" w:name="_Ref440271993"/>
      <w:bookmarkStart w:id="1425" w:name="_Ref440274659"/>
      <w:bookmarkStart w:id="1426" w:name="_Toc498589684"/>
      <w:bookmarkStart w:id="1427" w:name="_Ref90381523"/>
      <w:bookmarkStart w:id="1428" w:name="_Toc90385124"/>
      <w:bookmarkStart w:id="1429" w:name="_Ref96861029"/>
      <w:bookmarkStart w:id="1430" w:name="_Toc97651410"/>
      <w:bookmarkStart w:id="143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421"/>
      <w:bookmarkEnd w:id="1422"/>
      <w:bookmarkEnd w:id="1423"/>
      <w:bookmarkEnd w:id="1424"/>
      <w:bookmarkEnd w:id="1425"/>
      <w:bookmarkEnd w:id="1426"/>
    </w:p>
    <w:p w:rsidR="004F4D80" w:rsidRPr="00D904EF" w:rsidRDefault="004F4D80" w:rsidP="004F4D80">
      <w:pPr>
        <w:pStyle w:val="3"/>
        <w:rPr>
          <w:szCs w:val="24"/>
        </w:rPr>
      </w:pPr>
      <w:bookmarkStart w:id="1432" w:name="_Toc97651411"/>
      <w:bookmarkStart w:id="1433" w:name="_Toc98253956"/>
      <w:bookmarkStart w:id="1434" w:name="_Toc157248208"/>
      <w:bookmarkStart w:id="1435" w:name="_Toc157496577"/>
      <w:bookmarkStart w:id="1436" w:name="_Toc158206116"/>
      <w:bookmarkStart w:id="1437" w:name="_Toc164057801"/>
      <w:bookmarkStart w:id="1438" w:name="_Toc164137151"/>
      <w:bookmarkStart w:id="1439" w:name="_Toc164161311"/>
      <w:bookmarkStart w:id="1440" w:name="_Toc165173882"/>
      <w:bookmarkStart w:id="1441" w:name="_Toc439170702"/>
      <w:bookmarkStart w:id="1442" w:name="_Toc439172804"/>
      <w:bookmarkStart w:id="1443" w:name="_Toc439173248"/>
      <w:bookmarkStart w:id="1444" w:name="_Toc439238244"/>
      <w:bookmarkStart w:id="1445" w:name="_Toc439252791"/>
      <w:bookmarkStart w:id="1446" w:name="_Toc439323765"/>
      <w:bookmarkStart w:id="1447" w:name="_Toc440361402"/>
      <w:bookmarkStart w:id="1448" w:name="_Toc440376284"/>
      <w:bookmarkStart w:id="1449" w:name="_Toc440382542"/>
      <w:bookmarkStart w:id="1450" w:name="_Toc440447212"/>
      <w:bookmarkStart w:id="1451" w:name="_Toc440620892"/>
      <w:bookmarkStart w:id="1452" w:name="_Toc440631527"/>
      <w:bookmarkStart w:id="1453" w:name="_Toc440875766"/>
      <w:bookmarkStart w:id="1454" w:name="_Toc441131790"/>
      <w:bookmarkStart w:id="1455" w:name="_Toc465865233"/>
      <w:bookmarkStart w:id="1456" w:name="_Toc468975494"/>
      <w:bookmarkStart w:id="1457" w:name="_Toc471830520"/>
      <w:bookmarkStart w:id="1458" w:name="_Toc498589685"/>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с лицами, являющимися </w:t>
      </w:r>
      <w:r w:rsidRPr="002D7FEE">
        <w:rPr>
          <w:b/>
          <w:i/>
          <w:sz w:val="24"/>
          <w:szCs w:val="24"/>
        </w:rPr>
        <w:t>{</w:t>
      </w:r>
      <w:proofErr w:type="gramStart"/>
      <w:r w:rsidRPr="002D7FEE">
        <w:rPr>
          <w:b/>
          <w:i/>
          <w:sz w:val="24"/>
          <w:szCs w:val="24"/>
        </w:rPr>
        <w:t>указывается</w:t>
      </w:r>
      <w:proofErr w:type="gramEnd"/>
      <w:r w:rsidRPr="002D7FEE">
        <w:rPr>
          <w:b/>
          <w:i/>
          <w:sz w:val="24"/>
          <w:szCs w:val="24"/>
        </w:rPr>
        <w:t xml:space="preserve">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2D7FEE">
        <w:rPr>
          <w:b/>
          <w:i/>
          <w:sz w:val="24"/>
          <w:szCs w:val="24"/>
        </w:rPr>
        <w:t xml:space="preserve"> }</w:t>
      </w:r>
      <w:proofErr w:type="gramEnd"/>
      <w:r w:rsidRPr="002D7FEE">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59" w:name="_Toc97651412"/>
      <w:bookmarkStart w:id="1460" w:name="_Toc98253957"/>
      <w:bookmarkStart w:id="1461" w:name="_Toc157248209"/>
      <w:bookmarkStart w:id="1462" w:name="_Toc157496578"/>
      <w:bookmarkStart w:id="1463" w:name="_Toc158206117"/>
      <w:bookmarkStart w:id="1464" w:name="_Toc164057802"/>
      <w:bookmarkStart w:id="1465" w:name="_Toc164137152"/>
      <w:bookmarkStart w:id="1466" w:name="_Toc164161312"/>
      <w:bookmarkStart w:id="1467" w:name="_Toc165173883"/>
      <w:r>
        <w:rPr>
          <w:b/>
          <w:szCs w:val="24"/>
        </w:rPr>
        <w:br w:type="page"/>
      </w:r>
    </w:p>
    <w:p w:rsidR="004F4D80" w:rsidRPr="00D904EF" w:rsidRDefault="004F4D80" w:rsidP="004F4D80">
      <w:pPr>
        <w:pStyle w:val="3"/>
        <w:rPr>
          <w:szCs w:val="24"/>
        </w:rPr>
      </w:pPr>
      <w:bookmarkStart w:id="1468" w:name="_Toc439170703"/>
      <w:bookmarkStart w:id="1469" w:name="_Toc439172805"/>
      <w:bookmarkStart w:id="1470" w:name="_Toc439173249"/>
      <w:bookmarkStart w:id="1471" w:name="_Toc439238245"/>
      <w:bookmarkStart w:id="1472" w:name="_Toc439252792"/>
      <w:bookmarkStart w:id="1473" w:name="_Toc439323766"/>
      <w:bookmarkStart w:id="1474" w:name="_Toc440361403"/>
      <w:bookmarkStart w:id="1475" w:name="_Toc440376285"/>
      <w:bookmarkStart w:id="1476" w:name="_Toc440382543"/>
      <w:bookmarkStart w:id="1477" w:name="_Toc440447213"/>
      <w:bookmarkStart w:id="1478" w:name="_Toc440620893"/>
      <w:bookmarkStart w:id="1479" w:name="_Toc440631528"/>
      <w:bookmarkStart w:id="1480" w:name="_Toc440875767"/>
      <w:bookmarkStart w:id="1481" w:name="_Toc441131791"/>
      <w:bookmarkStart w:id="1482" w:name="_Toc465865234"/>
      <w:bookmarkStart w:id="1483" w:name="_Toc468975495"/>
      <w:bookmarkStart w:id="1484" w:name="_Toc471830521"/>
      <w:bookmarkStart w:id="1485" w:name="_Toc498589686"/>
      <w:r w:rsidRPr="00D904EF">
        <w:rPr>
          <w:szCs w:val="24"/>
        </w:rPr>
        <w:lastRenderedPageBreak/>
        <w:t>Инструкции по заполнению</w:t>
      </w:r>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291DEA">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адрес.</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w:t>
      </w:r>
      <w:proofErr w:type="gramStart"/>
      <w:r w:rsidR="004F4D80" w:rsidRPr="002D7FEE">
        <w:rPr>
          <w:sz w:val="24"/>
          <w:szCs w:val="24"/>
        </w:rPr>
        <w:t>лиц</w:t>
      </w:r>
      <w:proofErr w:type="gramEnd"/>
      <w:r w:rsidR="004F4D80" w:rsidRPr="002D7FEE">
        <w:rPr>
          <w:sz w:val="24"/>
          <w:szCs w:val="24"/>
        </w:rPr>
        <w:t xml:space="preserve">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w:t>
      </w:r>
      <w:proofErr w:type="gramEnd"/>
      <w:r w:rsidR="00D904EF">
        <w:rPr>
          <w:sz w:val="24"/>
          <w:szCs w:val="24"/>
        </w:rPr>
        <w:t xml:space="preserve">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427"/>
    <w:bookmarkEnd w:id="1428"/>
    <w:bookmarkEnd w:id="1429"/>
    <w:bookmarkEnd w:id="1430"/>
    <w:bookmarkEnd w:id="143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86" w:name="_Toc318208007"/>
    </w:p>
    <w:p w:rsidR="004F4D80" w:rsidRPr="003E5788" w:rsidRDefault="003E5788" w:rsidP="00FB7116">
      <w:pPr>
        <w:pStyle w:val="2"/>
        <w:pageBreakBefore/>
        <w:tabs>
          <w:tab w:val="clear" w:pos="1700"/>
          <w:tab w:val="num" w:pos="1134"/>
        </w:tabs>
        <w:spacing w:before="100" w:beforeAutospacing="1" w:after="100" w:afterAutospacing="1" w:line="240" w:lineRule="auto"/>
      </w:pPr>
      <w:bookmarkStart w:id="1487" w:name="_Toc423423680"/>
      <w:bookmarkStart w:id="1488" w:name="_Ref440272035"/>
      <w:bookmarkStart w:id="1489" w:name="_Ref440274733"/>
      <w:bookmarkStart w:id="1490" w:name="_Ref444180906"/>
      <w:bookmarkStart w:id="1491" w:name="_Toc498589687"/>
      <w:r w:rsidRPr="003E5788">
        <w:lastRenderedPageBreak/>
        <w:t>Справка о цепочке собственников участника закупочной процедуры, включая бенефициаров (в том числе конечных)</w:t>
      </w:r>
      <w:r w:rsidR="004F4D80" w:rsidRPr="003E5788">
        <w:t xml:space="preserve"> (форма 1</w:t>
      </w:r>
      <w:r w:rsidR="00635719" w:rsidRPr="003E5788">
        <w:t>2</w:t>
      </w:r>
      <w:r w:rsidR="004F4D80" w:rsidRPr="003E5788">
        <w:t>)</w:t>
      </w:r>
      <w:bookmarkEnd w:id="1486"/>
      <w:bookmarkEnd w:id="1487"/>
      <w:bookmarkEnd w:id="1488"/>
      <w:bookmarkEnd w:id="1489"/>
      <w:bookmarkEnd w:id="1490"/>
      <w:bookmarkEnd w:id="1491"/>
    </w:p>
    <w:p w:rsidR="004F4D80" w:rsidRPr="003E5788" w:rsidRDefault="003E5788" w:rsidP="004F4D80">
      <w:pPr>
        <w:pStyle w:val="3"/>
        <w:rPr>
          <w:szCs w:val="24"/>
        </w:rPr>
      </w:pPr>
      <w:bookmarkStart w:id="1492" w:name="_Toc343690584"/>
      <w:bookmarkStart w:id="1493" w:name="_Toc372294428"/>
      <w:bookmarkStart w:id="1494" w:name="_Toc379288896"/>
      <w:bookmarkStart w:id="1495" w:name="_Toc384734780"/>
      <w:bookmarkStart w:id="1496" w:name="_Toc396984078"/>
      <w:bookmarkStart w:id="1497" w:name="_Toc423423681"/>
      <w:bookmarkStart w:id="1498" w:name="_Toc439170710"/>
      <w:bookmarkStart w:id="1499" w:name="_Toc439172812"/>
      <w:bookmarkStart w:id="1500" w:name="_Toc439173253"/>
      <w:bookmarkStart w:id="1501" w:name="_Toc439238249"/>
      <w:bookmarkStart w:id="1502" w:name="_Toc439252796"/>
      <w:bookmarkStart w:id="1503" w:name="_Toc439323770"/>
      <w:bookmarkStart w:id="1504" w:name="_Toc440361405"/>
      <w:bookmarkStart w:id="1505" w:name="_Toc440376287"/>
      <w:bookmarkStart w:id="1506" w:name="_Toc440382545"/>
      <w:bookmarkStart w:id="1507" w:name="_Toc440447215"/>
      <w:bookmarkStart w:id="1508" w:name="_Toc440632376"/>
      <w:bookmarkStart w:id="1509" w:name="_Toc440875148"/>
      <w:bookmarkStart w:id="1510" w:name="_Toc441131135"/>
      <w:bookmarkStart w:id="1511" w:name="_Toc441572140"/>
      <w:bookmarkStart w:id="1512" w:name="_Toc441575232"/>
      <w:bookmarkStart w:id="1513" w:name="_Toc442195898"/>
      <w:bookmarkStart w:id="1514" w:name="_Toc442251940"/>
      <w:bookmarkStart w:id="1515" w:name="_Toc442258889"/>
      <w:bookmarkStart w:id="1516" w:name="_Toc442259129"/>
      <w:bookmarkStart w:id="1517" w:name="_Toc447292892"/>
      <w:bookmarkStart w:id="1518" w:name="_Toc461808964"/>
      <w:bookmarkStart w:id="1519" w:name="_Toc463514796"/>
      <w:bookmarkStart w:id="1520" w:name="_Toc466967523"/>
      <w:bookmarkStart w:id="1521" w:name="_Toc467574715"/>
      <w:bookmarkStart w:id="1522" w:name="_Toc468441758"/>
      <w:bookmarkStart w:id="1523" w:name="_Toc469480233"/>
      <w:bookmarkStart w:id="1524" w:name="_Toc472409262"/>
      <w:bookmarkStart w:id="1525" w:name="_Toc498417409"/>
      <w:bookmarkStart w:id="1526" w:name="_Toc498589688"/>
      <w:r w:rsidRPr="003E5788">
        <w:rPr>
          <w:szCs w:val="24"/>
        </w:rPr>
        <w:t xml:space="preserve">Форма </w:t>
      </w:r>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r w:rsidRPr="003E5788">
        <w:rPr>
          <w:szCs w:val="24"/>
        </w:rPr>
        <w:t>справки о цепочке собственников участника закупочной процедуры, включая бенефициаров (в том числе конечных)</w:t>
      </w:r>
      <w:bookmarkEnd w:id="1525"/>
      <w:bookmarkEnd w:id="1526"/>
    </w:p>
    <w:p w:rsidR="004F4D80" w:rsidRPr="003E5788" w:rsidRDefault="004F4D80" w:rsidP="004F4D80">
      <w:pPr>
        <w:tabs>
          <w:tab w:val="left" w:pos="4757"/>
        </w:tabs>
        <w:spacing w:line="240" w:lineRule="auto"/>
        <w:ind w:left="567" w:firstLine="0"/>
        <w:jc w:val="left"/>
        <w:rPr>
          <w:sz w:val="24"/>
          <w:szCs w:val="24"/>
        </w:rPr>
      </w:pPr>
      <w:r w:rsidRPr="003E5788">
        <w:rPr>
          <w:sz w:val="24"/>
          <w:szCs w:val="24"/>
        </w:rPr>
        <w:t>Приложение 1</w:t>
      </w:r>
      <w:r w:rsidR="00553A57" w:rsidRPr="003E5788">
        <w:rPr>
          <w:sz w:val="24"/>
          <w:szCs w:val="24"/>
        </w:rPr>
        <w:t>2</w:t>
      </w:r>
      <w:r w:rsidRPr="003E5788">
        <w:rPr>
          <w:sz w:val="24"/>
          <w:szCs w:val="24"/>
        </w:rPr>
        <w:t xml:space="preserve"> к письму о подаче оферты</w:t>
      </w:r>
      <w:r w:rsidRPr="003E5788">
        <w:rPr>
          <w:sz w:val="24"/>
          <w:szCs w:val="24"/>
        </w:rPr>
        <w:br/>
        <w:t>от «____»_____________ </w:t>
      </w:r>
      <w:proofErr w:type="gramStart"/>
      <w:r w:rsidRPr="003E5788">
        <w:rPr>
          <w:sz w:val="24"/>
          <w:szCs w:val="24"/>
        </w:rPr>
        <w:t>г</w:t>
      </w:r>
      <w:proofErr w:type="gramEnd"/>
      <w:r w:rsidRPr="003E5788">
        <w:rPr>
          <w:sz w:val="24"/>
          <w:szCs w:val="24"/>
        </w:rPr>
        <w:t>. №__________</w:t>
      </w:r>
    </w:p>
    <w:p w:rsidR="004F4D80" w:rsidRPr="003E5788" w:rsidRDefault="004F4D80" w:rsidP="003E5788">
      <w:pPr>
        <w:spacing w:line="240" w:lineRule="auto"/>
        <w:ind w:firstLine="0"/>
        <w:rPr>
          <w:color w:val="000000"/>
          <w:sz w:val="24"/>
          <w:szCs w:val="24"/>
        </w:rPr>
      </w:pPr>
    </w:p>
    <w:p w:rsidR="003E5788" w:rsidRPr="003E5788" w:rsidRDefault="003E5788" w:rsidP="003E5788">
      <w:pPr>
        <w:spacing w:line="240" w:lineRule="auto"/>
        <w:ind w:firstLine="0"/>
        <w:jc w:val="center"/>
        <w:rPr>
          <w:b/>
          <w:sz w:val="24"/>
          <w:szCs w:val="24"/>
        </w:rPr>
      </w:pPr>
      <w:r w:rsidRPr="003E5788">
        <w:rPr>
          <w:b/>
          <w:sz w:val="24"/>
          <w:szCs w:val="24"/>
        </w:rPr>
        <w:t>Справка о цепочке собственников участника закупочной процедуры, включая бенефициаров (в том числе конечных) *</w:t>
      </w:r>
    </w:p>
    <w:p w:rsidR="003E5788" w:rsidRPr="003E5788" w:rsidRDefault="003E5788" w:rsidP="003E5788">
      <w:pPr>
        <w:spacing w:line="240" w:lineRule="auto"/>
        <w:ind w:firstLine="0"/>
        <w:rPr>
          <w:color w:val="000000"/>
          <w:sz w:val="24"/>
          <w:szCs w:val="24"/>
        </w:rPr>
      </w:pPr>
    </w:p>
    <w:p w:rsidR="00625A5E" w:rsidRPr="008434B4" w:rsidRDefault="00625A5E" w:rsidP="00625A5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625A5E" w:rsidRPr="008434B4" w:rsidRDefault="00625A5E" w:rsidP="00625A5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625A5E" w:rsidRPr="008434B4" w:rsidTr="006004EE">
        <w:trPr>
          <w:trHeight w:val="331"/>
        </w:trPr>
        <w:tc>
          <w:tcPr>
            <w:tcW w:w="453" w:type="dxa"/>
            <w:vMerge w:val="restart"/>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625A5E" w:rsidRPr="008434B4" w:rsidRDefault="00625A5E" w:rsidP="006004EE">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625A5E" w:rsidRPr="008434B4" w:rsidTr="006004EE">
        <w:trPr>
          <w:trHeight w:val="847"/>
        </w:trPr>
        <w:tc>
          <w:tcPr>
            <w:tcW w:w="453" w:type="dxa"/>
            <w:vMerge/>
            <w:shd w:val="clear" w:color="000000" w:fill="FFFFFF"/>
            <w:vAlign w:val="center"/>
            <w:hideMark/>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625A5E" w:rsidRPr="008434B4" w:rsidRDefault="00625A5E" w:rsidP="006004EE">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625A5E" w:rsidRPr="008434B4" w:rsidRDefault="00625A5E" w:rsidP="006004EE">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625A5E" w:rsidRPr="008434B4" w:rsidRDefault="00625A5E" w:rsidP="006004EE">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625A5E" w:rsidRPr="008434B4" w:rsidRDefault="00625A5E" w:rsidP="006004EE">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625A5E" w:rsidRPr="008434B4" w:rsidRDefault="00625A5E" w:rsidP="006004EE">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625A5E" w:rsidRPr="008434B4" w:rsidRDefault="00625A5E" w:rsidP="006004EE">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625A5E" w:rsidRPr="008434B4" w:rsidRDefault="00625A5E" w:rsidP="006004EE">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625A5E" w:rsidRPr="008434B4" w:rsidRDefault="00625A5E" w:rsidP="006004EE">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625A5E" w:rsidRPr="008434B4" w:rsidRDefault="00625A5E" w:rsidP="006004EE">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625A5E" w:rsidRPr="008434B4" w:rsidRDefault="00625A5E" w:rsidP="006004EE">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625A5E" w:rsidRPr="008434B4" w:rsidRDefault="00625A5E" w:rsidP="006004EE">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625A5E" w:rsidRPr="008434B4" w:rsidRDefault="00625A5E" w:rsidP="006004EE">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625A5E" w:rsidRPr="008434B4" w:rsidRDefault="00625A5E" w:rsidP="006004EE">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625A5E" w:rsidRPr="008434B4" w:rsidRDefault="00625A5E" w:rsidP="006004EE">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625A5E" w:rsidRPr="008434B4" w:rsidRDefault="00625A5E" w:rsidP="006004EE">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625A5E" w:rsidRPr="008434B4" w:rsidTr="006004EE">
        <w:trPr>
          <w:trHeight w:val="225"/>
        </w:trPr>
        <w:tc>
          <w:tcPr>
            <w:tcW w:w="453" w:type="dxa"/>
            <w:shd w:val="clear" w:color="000000" w:fill="FFFFFF"/>
            <w:vAlign w:val="center"/>
            <w:hideMark/>
          </w:tcPr>
          <w:p w:rsidR="00625A5E" w:rsidRPr="008434B4" w:rsidRDefault="00625A5E" w:rsidP="006004EE">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625A5E" w:rsidRPr="008434B4" w:rsidRDefault="00625A5E" w:rsidP="006004EE">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625A5E" w:rsidRPr="008434B4" w:rsidRDefault="00625A5E" w:rsidP="006004EE">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625A5E" w:rsidRPr="008434B4" w:rsidRDefault="00625A5E" w:rsidP="006004EE">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625A5E" w:rsidRPr="008434B4" w:rsidRDefault="00625A5E" w:rsidP="006004EE">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625A5E" w:rsidRPr="008434B4" w:rsidRDefault="00625A5E" w:rsidP="006004EE">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625A5E" w:rsidRPr="008434B4" w:rsidRDefault="00625A5E" w:rsidP="006004EE">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625A5E" w:rsidRPr="008434B4" w:rsidRDefault="00625A5E" w:rsidP="006004EE">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625A5E" w:rsidRPr="008434B4" w:rsidRDefault="00625A5E" w:rsidP="006004EE">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625A5E" w:rsidRPr="008434B4" w:rsidRDefault="00625A5E" w:rsidP="006004EE">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625A5E" w:rsidRPr="008434B4" w:rsidRDefault="00625A5E" w:rsidP="006004EE">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625A5E" w:rsidRPr="008434B4" w:rsidRDefault="00625A5E" w:rsidP="006004EE">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625A5E" w:rsidRPr="008434B4" w:rsidRDefault="00625A5E" w:rsidP="006004EE">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625A5E" w:rsidRPr="008434B4" w:rsidRDefault="00625A5E" w:rsidP="006004EE">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625A5E" w:rsidRPr="008434B4" w:rsidRDefault="00625A5E" w:rsidP="006004EE">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625A5E" w:rsidRPr="008434B4" w:rsidTr="006004EE">
        <w:trPr>
          <w:trHeight w:val="225"/>
        </w:trPr>
        <w:tc>
          <w:tcPr>
            <w:tcW w:w="453"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r>
      <w:tr w:rsidR="00625A5E" w:rsidRPr="008434B4" w:rsidTr="006004EE">
        <w:trPr>
          <w:trHeight w:val="225"/>
        </w:trPr>
        <w:tc>
          <w:tcPr>
            <w:tcW w:w="453"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r>
      <w:tr w:rsidR="00625A5E" w:rsidRPr="008434B4" w:rsidTr="006004EE">
        <w:trPr>
          <w:trHeight w:val="225"/>
        </w:trPr>
        <w:tc>
          <w:tcPr>
            <w:tcW w:w="453"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r>
      <w:tr w:rsidR="00625A5E" w:rsidRPr="008434B4" w:rsidTr="006004EE">
        <w:trPr>
          <w:trHeight w:val="225"/>
        </w:trPr>
        <w:tc>
          <w:tcPr>
            <w:tcW w:w="453"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r>
      <w:tr w:rsidR="00625A5E" w:rsidRPr="008434B4" w:rsidTr="006004EE">
        <w:trPr>
          <w:trHeight w:val="225"/>
        </w:trPr>
        <w:tc>
          <w:tcPr>
            <w:tcW w:w="453"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r>
      <w:tr w:rsidR="00625A5E" w:rsidRPr="008434B4" w:rsidTr="006004EE">
        <w:trPr>
          <w:trHeight w:val="225"/>
        </w:trPr>
        <w:tc>
          <w:tcPr>
            <w:tcW w:w="453"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r>
      <w:tr w:rsidR="00625A5E" w:rsidRPr="008434B4" w:rsidTr="006004EE">
        <w:trPr>
          <w:trHeight w:val="225"/>
        </w:trPr>
        <w:tc>
          <w:tcPr>
            <w:tcW w:w="453"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r>
      <w:tr w:rsidR="00625A5E" w:rsidRPr="008434B4" w:rsidTr="006004EE">
        <w:trPr>
          <w:trHeight w:val="225"/>
        </w:trPr>
        <w:tc>
          <w:tcPr>
            <w:tcW w:w="453"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r>
      <w:tr w:rsidR="00625A5E" w:rsidRPr="008434B4" w:rsidTr="006004EE">
        <w:trPr>
          <w:trHeight w:val="225"/>
        </w:trPr>
        <w:tc>
          <w:tcPr>
            <w:tcW w:w="453"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r>
      <w:tr w:rsidR="00625A5E" w:rsidRPr="008434B4" w:rsidTr="006004EE">
        <w:trPr>
          <w:trHeight w:val="225"/>
        </w:trPr>
        <w:tc>
          <w:tcPr>
            <w:tcW w:w="453"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r>
      <w:tr w:rsidR="00625A5E" w:rsidRPr="008434B4" w:rsidTr="006004EE">
        <w:trPr>
          <w:trHeight w:val="225"/>
        </w:trPr>
        <w:tc>
          <w:tcPr>
            <w:tcW w:w="453"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r>
      <w:tr w:rsidR="00625A5E" w:rsidRPr="008434B4" w:rsidTr="006004EE">
        <w:trPr>
          <w:trHeight w:val="225"/>
        </w:trPr>
        <w:tc>
          <w:tcPr>
            <w:tcW w:w="453"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r>
      <w:tr w:rsidR="00625A5E" w:rsidRPr="008434B4" w:rsidTr="006004EE">
        <w:trPr>
          <w:trHeight w:val="225"/>
        </w:trPr>
        <w:tc>
          <w:tcPr>
            <w:tcW w:w="453"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r>
      <w:tr w:rsidR="00625A5E" w:rsidRPr="008434B4" w:rsidTr="006004EE">
        <w:trPr>
          <w:trHeight w:val="225"/>
        </w:trPr>
        <w:tc>
          <w:tcPr>
            <w:tcW w:w="453"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r>
      <w:tr w:rsidR="00625A5E" w:rsidRPr="008434B4" w:rsidTr="006004EE">
        <w:trPr>
          <w:trHeight w:val="225"/>
        </w:trPr>
        <w:tc>
          <w:tcPr>
            <w:tcW w:w="453"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r>
      <w:tr w:rsidR="00625A5E" w:rsidRPr="008434B4" w:rsidTr="006004EE">
        <w:trPr>
          <w:trHeight w:val="225"/>
        </w:trPr>
        <w:tc>
          <w:tcPr>
            <w:tcW w:w="453"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6004EE">
            <w:pPr>
              <w:widowControl w:val="0"/>
              <w:suppressAutoHyphens w:val="0"/>
              <w:spacing w:line="240" w:lineRule="auto"/>
              <w:ind w:firstLine="0"/>
              <w:jc w:val="center"/>
              <w:rPr>
                <w:b/>
                <w:color w:val="000000"/>
                <w:sz w:val="16"/>
                <w:szCs w:val="16"/>
                <w:lang w:eastAsia="ru-RU"/>
              </w:rPr>
            </w:pPr>
          </w:p>
        </w:tc>
      </w:tr>
    </w:tbl>
    <w:p w:rsidR="003E5788" w:rsidRDefault="003E5788" w:rsidP="003E5788">
      <w:pPr>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E5788">
      <w:pPr>
        <w:spacing w:line="240" w:lineRule="auto"/>
        <w:ind w:right="3684"/>
        <w:jc w:val="cente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3E5788">
          <w:pgSz w:w="16838" w:h="11906" w:orient="landscape" w:code="9"/>
          <w:pgMar w:top="851" w:right="680" w:bottom="567" w:left="539" w:header="680" w:footer="278" w:gutter="0"/>
          <w:cols w:space="708"/>
          <w:titlePg/>
          <w:docGrid w:linePitch="360"/>
        </w:sectPr>
      </w:pPr>
    </w:p>
    <w:p w:rsidR="004F4D80" w:rsidRPr="003E5788" w:rsidRDefault="004F4D80" w:rsidP="004F4D80">
      <w:pPr>
        <w:pStyle w:val="3"/>
        <w:rPr>
          <w:szCs w:val="24"/>
        </w:rPr>
      </w:pPr>
      <w:bookmarkStart w:id="1527" w:name="_Toc343690585"/>
      <w:bookmarkStart w:id="1528" w:name="_Toc372294429"/>
      <w:bookmarkStart w:id="1529" w:name="_Toc379288897"/>
      <w:bookmarkStart w:id="1530" w:name="_Toc384734781"/>
      <w:bookmarkStart w:id="1531" w:name="_Toc396984079"/>
      <w:bookmarkStart w:id="1532" w:name="_Toc423423682"/>
      <w:bookmarkStart w:id="1533" w:name="_Toc439170711"/>
      <w:bookmarkStart w:id="1534" w:name="_Toc439172813"/>
      <w:bookmarkStart w:id="1535" w:name="_Toc439173254"/>
      <w:bookmarkStart w:id="1536" w:name="_Toc439238250"/>
      <w:bookmarkStart w:id="1537" w:name="_Toc439252797"/>
      <w:bookmarkStart w:id="1538" w:name="_Toc439323771"/>
      <w:bookmarkStart w:id="1539" w:name="_Toc440361406"/>
      <w:bookmarkStart w:id="1540" w:name="_Toc440376288"/>
      <w:bookmarkStart w:id="1541" w:name="_Toc440382546"/>
      <w:bookmarkStart w:id="1542" w:name="_Toc440447216"/>
      <w:bookmarkStart w:id="1543" w:name="_Toc440620896"/>
      <w:bookmarkStart w:id="1544" w:name="_Toc440631531"/>
      <w:bookmarkStart w:id="1545" w:name="_Toc440875770"/>
      <w:bookmarkStart w:id="1546" w:name="_Toc441131794"/>
      <w:bookmarkStart w:id="1547" w:name="_Toc465865237"/>
      <w:bookmarkStart w:id="1548" w:name="_Toc468975498"/>
      <w:bookmarkStart w:id="1549" w:name="_Toc471830524"/>
      <w:bookmarkStart w:id="1550" w:name="_Toc498589689"/>
      <w:r w:rsidRPr="00D27071">
        <w:rPr>
          <w:szCs w:val="24"/>
        </w:rPr>
        <w:lastRenderedPageBreak/>
        <w:t xml:space="preserve">Инструкции по </w:t>
      </w:r>
      <w:r w:rsidRPr="003E5788">
        <w:rPr>
          <w:szCs w:val="24"/>
        </w:rPr>
        <w:t>заполнению</w:t>
      </w:r>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p>
    <w:p w:rsidR="004F4D80" w:rsidRPr="003E5788" w:rsidRDefault="00C236C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Участник</w:t>
      </w:r>
      <w:r w:rsidR="004F4D80" w:rsidRPr="003E5788">
        <w:rPr>
          <w:sz w:val="24"/>
          <w:szCs w:val="24"/>
        </w:rPr>
        <w:t xml:space="preserve"> указывает дату и номер заявки в соответствии с письмом о подаче оферты </w:t>
      </w:r>
      <w:r w:rsidR="00D90031" w:rsidRPr="003E5788">
        <w:rPr>
          <w:sz w:val="24"/>
          <w:szCs w:val="24"/>
        </w:rPr>
        <w:t xml:space="preserve">(подраздел </w:t>
      </w:r>
      <w:r w:rsidR="00EE380A">
        <w:fldChar w:fldCharType="begin"/>
      </w:r>
      <w:r w:rsidR="00EE380A">
        <w:instrText xml:space="preserve"> REF _Ref55336310 \r \h  \* MERGEFORMAT </w:instrText>
      </w:r>
      <w:r w:rsidR="00EE380A">
        <w:fldChar w:fldCharType="separate"/>
      </w:r>
      <w:r w:rsidR="00291DEA" w:rsidRPr="00291DEA">
        <w:rPr>
          <w:sz w:val="24"/>
          <w:szCs w:val="24"/>
        </w:rPr>
        <w:t>5.1</w:t>
      </w:r>
      <w:r w:rsidR="00EE380A">
        <w:fldChar w:fldCharType="end"/>
      </w:r>
      <w:r w:rsidR="00D90031" w:rsidRPr="003E5788">
        <w:rPr>
          <w:sz w:val="24"/>
          <w:szCs w:val="24"/>
        </w:rPr>
        <w:t>)</w:t>
      </w:r>
      <w:r w:rsidR="004F4D80" w:rsidRPr="003E5788">
        <w:rPr>
          <w:sz w:val="24"/>
          <w:szCs w:val="24"/>
        </w:rPr>
        <w:t>.</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Указывается полное наименование юридического лица с расшифровкой его организационно-правовой формы,</w:t>
      </w:r>
      <w:r w:rsidRPr="003E5788">
        <w:rPr>
          <w:sz w:val="24"/>
          <w:szCs w:val="24"/>
        </w:rPr>
        <w:t xml:space="preserve"> адрес Участника.</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Изменение формы справки недопустимо.</w:t>
      </w:r>
    </w:p>
    <w:p w:rsidR="003E5788" w:rsidRPr="003E5788" w:rsidRDefault="003E5788" w:rsidP="003E5788">
      <w:pPr>
        <w:pStyle w:val="aff6"/>
        <w:numPr>
          <w:ilvl w:val="3"/>
          <w:numId w:val="1"/>
        </w:numPr>
        <w:suppressAutoHyphens w:val="0"/>
        <w:spacing w:before="100" w:beforeAutospacing="1" w:line="240" w:lineRule="auto"/>
        <w:rPr>
          <w:snapToGrid w:val="0"/>
          <w:sz w:val="24"/>
          <w:szCs w:val="24"/>
        </w:rPr>
      </w:pPr>
      <w:r w:rsidRPr="003E5788">
        <w:rPr>
          <w:snapToGrid w:val="0"/>
          <w:sz w:val="24"/>
          <w:szCs w:val="24"/>
        </w:rPr>
        <w:t>Графы (поля) таблицы должны содержать информацию, касающуюся только этой графы (поля).</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В случае</w:t>
      </w:r>
      <w:proofErr w:type="gramStart"/>
      <w:r w:rsidRPr="003E5788">
        <w:rPr>
          <w:snapToGrid w:val="0"/>
          <w:sz w:val="24"/>
          <w:szCs w:val="24"/>
        </w:rPr>
        <w:t>,</w:t>
      </w:r>
      <w:proofErr w:type="gramEnd"/>
      <w:r w:rsidRPr="003E5788">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E5788" w:rsidRPr="003E5788" w:rsidRDefault="003E5788" w:rsidP="003E5788">
      <w:pPr>
        <w:pStyle w:val="aff6"/>
        <w:numPr>
          <w:ilvl w:val="3"/>
          <w:numId w:val="1"/>
        </w:numPr>
        <w:suppressAutoHyphens w:val="0"/>
        <w:spacing w:before="100" w:beforeAutospacing="1" w:line="240" w:lineRule="auto"/>
        <w:rPr>
          <w:sz w:val="24"/>
          <w:szCs w:val="24"/>
        </w:rPr>
      </w:pPr>
      <w:proofErr w:type="gramStart"/>
      <w:r w:rsidRPr="003E5788">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E5788">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(№2) и «ОГРН» (№3) - указываются регистрационные данные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(№9) и «ОГРН» (№10) - указываются регистрационные данные собственников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 «Наименование краткое» (№4) - указывается краткое наименование </w:t>
      </w:r>
      <w:r w:rsidR="00C236C0" w:rsidRPr="003E5788">
        <w:rPr>
          <w:sz w:val="24"/>
          <w:szCs w:val="24"/>
        </w:rPr>
        <w:t>Участник</w:t>
      </w:r>
      <w:r w:rsidRPr="003E578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E5788">
        <w:rPr>
          <w:sz w:val="24"/>
          <w:szCs w:val="24"/>
        </w:rPr>
        <w:t>Наименование/ФИО» (№11) - руководителем; участником (для собственников ООО); акционером (для собственников ЗАО</w:t>
      </w:r>
      <w:r w:rsidR="000D70B6" w:rsidRPr="003E5788">
        <w:rPr>
          <w:sz w:val="24"/>
          <w:szCs w:val="24"/>
        </w:rPr>
        <w:t>, АО</w:t>
      </w:r>
      <w:r w:rsidRPr="003E5788">
        <w:rPr>
          <w:sz w:val="24"/>
          <w:szCs w:val="24"/>
        </w:rPr>
        <w:t xml:space="preserve"> и </w:t>
      </w:r>
      <w:r w:rsidR="000D70B6" w:rsidRPr="003E5788">
        <w:rPr>
          <w:sz w:val="24"/>
          <w:szCs w:val="24"/>
        </w:rPr>
        <w:t>П</w:t>
      </w:r>
      <w:r w:rsidRPr="003E5788">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E5788">
        <w:rPr>
          <w:sz w:val="24"/>
          <w:szCs w:val="24"/>
        </w:rPr>
        <w:t>гос. учреждения</w:t>
      </w:r>
      <w:proofErr w:type="gramEnd"/>
      <w:r w:rsidRPr="003E5788">
        <w:rPr>
          <w:sz w:val="24"/>
          <w:szCs w:val="24"/>
        </w:rPr>
        <w:t xml:space="preserve"> РФ, физические лица, кроме руководителей).</w:t>
      </w:r>
    </w:p>
    <w:p w:rsidR="003E5788" w:rsidRPr="003E5788" w:rsidRDefault="003E5788" w:rsidP="003E5788">
      <w:pPr>
        <w:pStyle w:val="aff6"/>
        <w:numPr>
          <w:ilvl w:val="3"/>
          <w:numId w:val="1"/>
        </w:numPr>
        <w:suppressAutoHyphens w:val="0"/>
        <w:spacing w:before="100" w:beforeAutospacing="1" w:line="240" w:lineRule="auto"/>
        <w:rPr>
          <w:sz w:val="24"/>
          <w:szCs w:val="24"/>
        </w:rPr>
      </w:pPr>
      <w:bookmarkStart w:id="1551" w:name="_Toc329588495"/>
      <w:bookmarkStart w:id="1552" w:name="_Toc423423683"/>
      <w:bookmarkStart w:id="1553" w:name="_Ref440272051"/>
      <w:bookmarkStart w:id="1554" w:name="_Ref440274744"/>
      <w:r w:rsidRPr="003E5788">
        <w:rPr>
          <w:sz w:val="24"/>
          <w:szCs w:val="24"/>
        </w:rPr>
        <w:t>Раздел «Информация о подтверждающих документах (наименование, реквизиты и т.д.)» (№1</w:t>
      </w:r>
      <w:r w:rsidR="006F5DDB">
        <w:rPr>
          <w:sz w:val="24"/>
          <w:szCs w:val="24"/>
        </w:rPr>
        <w:t>6</w:t>
      </w:r>
      <w:r w:rsidRPr="003E5788">
        <w:rPr>
          <w:sz w:val="24"/>
          <w:szCs w:val="24"/>
        </w:rPr>
        <w:t>) – указываются документы, на основании которых вносились данные в разделы №№9-13, а также документ, подтверждающий статус участник</w:t>
      </w:r>
      <w:proofErr w:type="gramStart"/>
      <w:r w:rsidRPr="003E5788">
        <w:rPr>
          <w:sz w:val="24"/>
          <w:szCs w:val="24"/>
        </w:rPr>
        <w:t>а(</w:t>
      </w:r>
      <w:proofErr w:type="spellStart"/>
      <w:proofErr w:type="gramEnd"/>
      <w:r w:rsidRPr="003E5788">
        <w:rPr>
          <w:sz w:val="24"/>
          <w:szCs w:val="24"/>
        </w:rPr>
        <w:t>ов</w:t>
      </w:r>
      <w:proofErr w:type="spellEnd"/>
      <w:r w:rsidRPr="003E5788">
        <w:rPr>
          <w:sz w:val="24"/>
          <w:szCs w:val="24"/>
        </w:rPr>
        <w:t>) общества</w:t>
      </w:r>
      <w:r w:rsidRPr="003E5788">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E5788">
        <w:rPr>
          <w:sz w:val="24"/>
          <w:szCs w:val="24"/>
        </w:rPr>
        <w:t xml:space="preserve">(список лиц, зарегистрированных в реестре владельцев ценных бумаг) и т.п.). </w:t>
      </w:r>
      <w:proofErr w:type="gramStart"/>
      <w:r w:rsidRPr="003E5788">
        <w:rPr>
          <w:sz w:val="24"/>
          <w:szCs w:val="24"/>
        </w:rPr>
        <w:t>Скан-копии</w:t>
      </w:r>
      <w:proofErr w:type="gramEnd"/>
      <w:r w:rsidRPr="003E5788">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E5788" w:rsidRPr="003E5788" w:rsidRDefault="003E5788" w:rsidP="003E5788">
      <w:pPr>
        <w:pStyle w:val="aff6"/>
        <w:numPr>
          <w:ilvl w:val="3"/>
          <w:numId w:val="1"/>
        </w:numPr>
        <w:suppressAutoHyphens w:val="0"/>
        <w:spacing w:before="100" w:beforeAutospacing="1" w:line="240" w:lineRule="auto"/>
        <w:rPr>
          <w:bCs w:val="0"/>
          <w:sz w:val="24"/>
          <w:szCs w:val="24"/>
        </w:rPr>
      </w:pPr>
      <w:r>
        <w:rPr>
          <w:sz w:val="24"/>
          <w:szCs w:val="24"/>
        </w:rPr>
        <w:br w:type="page"/>
      </w:r>
      <w:r w:rsidRPr="003E5788">
        <w:rPr>
          <w:b/>
          <w:bCs w:val="0"/>
          <w:caps/>
          <w:sz w:val="24"/>
          <w:szCs w:val="24"/>
        </w:rPr>
        <w:lastRenderedPageBreak/>
        <w:t>Пример заполнения</w:t>
      </w:r>
      <w:r w:rsidRPr="003E5788">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6F5DDB" w:rsidRPr="009040FF" w:rsidTr="006004EE">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6F5DDB" w:rsidRPr="005734D7" w:rsidRDefault="006F5DDB" w:rsidP="006004EE">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6F5DDB" w:rsidRPr="009040FF" w:rsidRDefault="006F5DDB" w:rsidP="006004EE">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6F5DDB" w:rsidRPr="009040FF" w:rsidRDefault="006F5DDB" w:rsidP="006004EE">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6F5DDB" w:rsidRPr="009040FF" w:rsidRDefault="006F5DDB" w:rsidP="006004EE">
            <w:pPr>
              <w:spacing w:after="240" w:line="240" w:lineRule="auto"/>
              <w:jc w:val="center"/>
              <w:rPr>
                <w:b/>
                <w:bCs w:val="0"/>
                <w:szCs w:val="24"/>
              </w:rPr>
            </w:pPr>
          </w:p>
        </w:tc>
      </w:tr>
      <w:tr w:rsidR="006F5DDB" w:rsidRPr="009040FF" w:rsidTr="006004EE">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6004EE">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6004EE">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6004EE">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6004EE">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6F5DDB" w:rsidRPr="009040FF" w:rsidRDefault="006F5DDB" w:rsidP="006004EE">
            <w:pPr>
              <w:spacing w:line="240" w:lineRule="auto"/>
              <w:ind w:left="-108" w:right="-108" w:firstLine="108"/>
              <w:jc w:val="center"/>
              <w:rPr>
                <w:b/>
                <w:bCs w:val="0"/>
                <w:color w:val="000000"/>
                <w:sz w:val="16"/>
                <w:szCs w:val="16"/>
              </w:rPr>
            </w:pPr>
          </w:p>
        </w:tc>
      </w:tr>
      <w:tr w:rsidR="006F5DDB" w:rsidRPr="009040FF" w:rsidTr="006004EE">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6004EE">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6004EE">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6004EE">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6004EE">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6004EE">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6004EE">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6004EE">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6004EE">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6004EE">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6004EE">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6004EE">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6004EE">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6004EE">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6004EE">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6004EE">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6F5DDB" w:rsidRPr="009040FF" w:rsidRDefault="006F5DDB" w:rsidP="006004EE">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6F5DDB" w:rsidRPr="009040FF" w:rsidTr="006004EE">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6004EE">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6004EE">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6004EE">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6004EE">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6004EE">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6004EE">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6004EE">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6004EE">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6004EE">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6004EE">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6004EE">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6004EE">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F5DDB" w:rsidRPr="009040FF" w:rsidRDefault="006F5DDB" w:rsidP="006004EE">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6004EE">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6004EE">
            <w:pPr>
              <w:spacing w:line="240" w:lineRule="auto"/>
              <w:ind w:firstLine="3"/>
              <w:jc w:val="center"/>
              <w:rPr>
                <w:b/>
                <w:bCs w:val="0"/>
                <w:color w:val="000000"/>
                <w:sz w:val="14"/>
                <w:szCs w:val="16"/>
              </w:rPr>
            </w:pPr>
            <w:r w:rsidRPr="009040FF">
              <w:rPr>
                <w:b/>
                <w:bCs w:val="0"/>
                <w:color w:val="000000"/>
                <w:sz w:val="14"/>
                <w:szCs w:val="16"/>
              </w:rPr>
              <w:t>16</w:t>
            </w:r>
          </w:p>
        </w:tc>
      </w:tr>
      <w:tr w:rsidR="006F5DDB" w:rsidRPr="009040FF" w:rsidTr="006004EE">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6004EE">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6004EE">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6F5DDB" w:rsidRPr="009040FF" w:rsidRDefault="006F5DDB" w:rsidP="006004EE">
            <w:pPr>
              <w:spacing w:line="240" w:lineRule="auto"/>
              <w:ind w:firstLine="3"/>
              <w:jc w:val="center"/>
              <w:rPr>
                <w:b/>
                <w:bCs w:val="0"/>
                <w:color w:val="000000"/>
                <w:sz w:val="14"/>
                <w:szCs w:val="16"/>
              </w:rPr>
            </w:pPr>
          </w:p>
        </w:tc>
      </w:tr>
      <w:tr w:rsidR="006F5DDB" w:rsidRPr="009040FF" w:rsidTr="006004EE">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45.хх</w:t>
            </w:r>
            <w:proofErr w:type="gramStart"/>
            <w:r w:rsidRPr="009040FF">
              <w:rPr>
                <w:bCs w:val="0"/>
                <w:color w:val="000000"/>
                <w:sz w:val="14"/>
                <w:szCs w:val="16"/>
              </w:rPr>
              <w:t>.х</w:t>
            </w:r>
            <w:proofErr w:type="gramEnd"/>
            <w:r w:rsidRPr="009040FF">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6004EE">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6004EE">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left"/>
              <w:rPr>
                <w:bCs w:val="0"/>
                <w:color w:val="000000"/>
                <w:sz w:val="14"/>
                <w:szCs w:val="16"/>
              </w:rPr>
            </w:pPr>
            <w:r w:rsidRPr="009040FF">
              <w:rPr>
                <w:bCs w:val="0"/>
                <w:color w:val="000000"/>
                <w:sz w:val="14"/>
                <w:szCs w:val="16"/>
              </w:rPr>
              <w:t xml:space="preserve">г. Саранск, ул. </w:t>
            </w:r>
            <w:proofErr w:type="gramStart"/>
            <w:r w:rsidRPr="009040FF">
              <w:rPr>
                <w:bCs w:val="0"/>
                <w:color w:val="000000"/>
                <w:sz w:val="14"/>
                <w:szCs w:val="16"/>
              </w:rPr>
              <w:t>Саранская</w:t>
            </w:r>
            <w:proofErr w:type="gramEnd"/>
            <w:r w:rsidRPr="009040FF">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6004EE">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6004EE">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6004EE">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6F5DDB" w:rsidRPr="009040FF" w:rsidTr="006004EE">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6004EE">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6F5DDB" w:rsidRPr="009040FF" w:rsidTr="006004EE">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left"/>
              <w:rPr>
                <w:bCs w:val="0"/>
                <w:color w:val="000000"/>
                <w:sz w:val="14"/>
                <w:szCs w:val="16"/>
              </w:rPr>
            </w:pPr>
            <w:r w:rsidRPr="009040FF">
              <w:rPr>
                <w:bCs w:val="0"/>
                <w:color w:val="000000"/>
                <w:sz w:val="14"/>
                <w:szCs w:val="16"/>
              </w:rPr>
              <w:t xml:space="preserve">г. Саратов, ул. </w:t>
            </w:r>
            <w:proofErr w:type="gramStart"/>
            <w:r w:rsidRPr="009040FF">
              <w:rPr>
                <w:bCs w:val="0"/>
                <w:color w:val="000000"/>
                <w:sz w:val="14"/>
                <w:szCs w:val="16"/>
              </w:rPr>
              <w:t>Светлая</w:t>
            </w:r>
            <w:proofErr w:type="gramEnd"/>
            <w:r w:rsidRPr="009040FF">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6004EE">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6004EE">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left"/>
              <w:rPr>
                <w:bCs w:val="0"/>
                <w:color w:val="000000"/>
                <w:sz w:val="14"/>
                <w:szCs w:val="16"/>
              </w:rPr>
            </w:pPr>
            <w:proofErr w:type="spellStart"/>
            <w:r w:rsidRPr="009040FF">
              <w:rPr>
                <w:bCs w:val="0"/>
                <w:color w:val="000000"/>
                <w:sz w:val="14"/>
                <w:szCs w:val="16"/>
              </w:rPr>
              <w:t>Сидорчук</w:t>
            </w:r>
            <w:proofErr w:type="spellEnd"/>
            <w:r w:rsidRPr="009040FF">
              <w:rPr>
                <w:bCs w:val="0"/>
                <w:color w:val="000000"/>
                <w:sz w:val="14"/>
                <w:szCs w:val="16"/>
              </w:rPr>
              <w:t xml:space="preserve">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6004EE">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6004EE">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6004EE">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6004EE">
            <w:pPr>
              <w:spacing w:line="240" w:lineRule="auto"/>
              <w:ind w:firstLine="3"/>
              <w:jc w:val="left"/>
              <w:rPr>
                <w:bCs w:val="0"/>
                <w:color w:val="000000"/>
                <w:sz w:val="14"/>
                <w:szCs w:val="16"/>
              </w:rPr>
            </w:pPr>
          </w:p>
        </w:tc>
      </w:tr>
      <w:tr w:rsidR="006F5DDB" w:rsidRPr="009040FF" w:rsidTr="006004EE">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6004EE">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6004EE">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6004EE">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left"/>
              <w:rPr>
                <w:bCs w:val="0"/>
                <w:color w:val="000000"/>
                <w:sz w:val="14"/>
                <w:szCs w:val="16"/>
              </w:rPr>
            </w:pPr>
            <w:r w:rsidRPr="009040FF">
              <w:rPr>
                <w:bCs w:val="0"/>
                <w:color w:val="000000"/>
                <w:sz w:val="14"/>
                <w:szCs w:val="16"/>
              </w:rPr>
              <w:t xml:space="preserve">г. Таганрог, ул. </w:t>
            </w:r>
            <w:proofErr w:type="gramStart"/>
            <w:r w:rsidRPr="009040FF">
              <w:rPr>
                <w:bCs w:val="0"/>
                <w:color w:val="000000"/>
                <w:sz w:val="14"/>
                <w:szCs w:val="16"/>
              </w:rPr>
              <w:t>Разная</w:t>
            </w:r>
            <w:proofErr w:type="gramEnd"/>
            <w:r w:rsidRPr="009040FF">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6F5DDB" w:rsidRPr="009040FF" w:rsidRDefault="006F5DDB" w:rsidP="006004EE">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6004EE">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left"/>
              <w:rPr>
                <w:bCs w:val="0"/>
                <w:color w:val="000000"/>
                <w:sz w:val="14"/>
                <w:szCs w:val="16"/>
              </w:rPr>
            </w:pPr>
            <w:r w:rsidRPr="009040FF">
              <w:rPr>
                <w:bCs w:val="0"/>
                <w:color w:val="000000"/>
                <w:sz w:val="14"/>
                <w:szCs w:val="16"/>
              </w:rPr>
              <w:t xml:space="preserve">г. Сочи, ул. </w:t>
            </w:r>
            <w:proofErr w:type="gramStart"/>
            <w:r w:rsidRPr="009040FF">
              <w:rPr>
                <w:bCs w:val="0"/>
                <w:color w:val="000000"/>
                <w:sz w:val="14"/>
                <w:szCs w:val="16"/>
              </w:rPr>
              <w:t>Садовая</w:t>
            </w:r>
            <w:proofErr w:type="gramEnd"/>
            <w:r w:rsidRPr="009040FF">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6F5DDB" w:rsidRPr="009040FF" w:rsidRDefault="006F5DDB" w:rsidP="006004EE">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6004EE">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6004EE">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6004EE">
            <w:pPr>
              <w:spacing w:line="240" w:lineRule="auto"/>
              <w:ind w:firstLine="3"/>
              <w:jc w:val="left"/>
              <w:rPr>
                <w:bCs w:val="0"/>
                <w:color w:val="000000"/>
                <w:sz w:val="14"/>
                <w:szCs w:val="16"/>
              </w:rPr>
            </w:pPr>
          </w:p>
        </w:tc>
      </w:tr>
      <w:tr w:rsidR="006F5DDB" w:rsidRPr="009040FF" w:rsidTr="006004EE">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left"/>
              <w:rPr>
                <w:bCs w:val="0"/>
                <w:color w:val="000000"/>
                <w:sz w:val="14"/>
                <w:szCs w:val="16"/>
              </w:rPr>
            </w:pPr>
            <w:r w:rsidRPr="009040FF">
              <w:rPr>
                <w:bCs w:val="0"/>
                <w:color w:val="000000"/>
                <w:sz w:val="14"/>
                <w:szCs w:val="16"/>
              </w:rPr>
              <w:t>Пример Лтд. (</w:t>
            </w:r>
            <w:proofErr w:type="spellStart"/>
            <w:r w:rsidRPr="009040FF">
              <w:rPr>
                <w:bCs w:val="0"/>
                <w:color w:val="000000"/>
                <w:sz w:val="14"/>
                <w:szCs w:val="16"/>
              </w:rPr>
              <w:t>Primer</w:t>
            </w:r>
            <w:proofErr w:type="spellEnd"/>
            <w:r w:rsidRPr="009040FF">
              <w:rPr>
                <w:bCs w:val="0"/>
                <w:color w:val="000000"/>
                <w:sz w:val="14"/>
                <w:szCs w:val="16"/>
              </w:rPr>
              <w:t xml:space="preserve"> </w:t>
            </w:r>
            <w:proofErr w:type="spellStart"/>
            <w:r w:rsidRPr="009040FF">
              <w:rPr>
                <w:bCs w:val="0"/>
                <w:color w:val="000000"/>
                <w:sz w:val="14"/>
                <w:szCs w:val="16"/>
              </w:rPr>
              <w:t>Ltd</w:t>
            </w:r>
            <w:proofErr w:type="spellEnd"/>
            <w:r w:rsidRPr="009040FF">
              <w:rPr>
                <w:bCs w:val="0"/>
                <w:color w:val="000000"/>
                <w:sz w:val="14"/>
                <w:szCs w:val="16"/>
              </w:rPr>
              <w:t>)</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left"/>
              <w:rPr>
                <w:bCs w:val="0"/>
                <w:color w:val="000000"/>
                <w:sz w:val="14"/>
                <w:szCs w:val="16"/>
              </w:rPr>
            </w:pPr>
            <w:r w:rsidRPr="009040FF">
              <w:rPr>
                <w:bCs w:val="0"/>
                <w:color w:val="000000"/>
                <w:sz w:val="14"/>
                <w:szCs w:val="16"/>
              </w:rPr>
              <w:t xml:space="preserve">Кипр, </w:t>
            </w:r>
            <w:proofErr w:type="spellStart"/>
            <w:r w:rsidRPr="009040FF">
              <w:rPr>
                <w:bCs w:val="0"/>
                <w:color w:val="000000"/>
                <w:sz w:val="14"/>
                <w:szCs w:val="16"/>
              </w:rPr>
              <w:t>Лимассол</w:t>
            </w:r>
            <w:proofErr w:type="spellEnd"/>
            <w:r w:rsidRPr="009040FF">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6004EE">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6004EE">
            <w:pPr>
              <w:spacing w:line="240" w:lineRule="auto"/>
              <w:ind w:firstLine="3"/>
              <w:jc w:val="left"/>
              <w:rPr>
                <w:bCs w:val="0"/>
                <w:color w:val="000000"/>
                <w:sz w:val="14"/>
                <w:szCs w:val="16"/>
              </w:rPr>
            </w:pPr>
            <w:r w:rsidRPr="009040FF">
              <w:rPr>
                <w:bCs w:val="0"/>
                <w:color w:val="000000"/>
                <w:sz w:val="14"/>
                <w:szCs w:val="16"/>
              </w:rPr>
              <w:t xml:space="preserve">Учредительный договор № 25 от </w:t>
            </w:r>
            <w:r w:rsidRPr="009040FF">
              <w:rPr>
                <w:bCs w:val="0"/>
                <w:color w:val="000000"/>
                <w:sz w:val="14"/>
                <w:szCs w:val="16"/>
              </w:rPr>
              <w:lastRenderedPageBreak/>
              <w:t>03.03.03</w:t>
            </w:r>
          </w:p>
        </w:tc>
      </w:tr>
      <w:tr w:rsidR="006F5DDB" w:rsidRPr="005734D7" w:rsidTr="006004EE">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6004EE">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6004EE">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6004EE">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6004EE">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6004EE">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6004EE">
            <w:pPr>
              <w:spacing w:line="240" w:lineRule="auto"/>
              <w:ind w:firstLine="3"/>
              <w:jc w:val="left"/>
              <w:rPr>
                <w:bCs w:val="0"/>
                <w:color w:val="000000"/>
                <w:sz w:val="14"/>
                <w:szCs w:val="16"/>
              </w:rPr>
            </w:pPr>
            <w:proofErr w:type="spellStart"/>
            <w:r w:rsidRPr="009040FF">
              <w:rPr>
                <w:bCs w:val="0"/>
                <w:color w:val="000000"/>
                <w:sz w:val="14"/>
                <w:szCs w:val="16"/>
              </w:rPr>
              <w:t>Martin</w:t>
            </w:r>
            <w:proofErr w:type="spellEnd"/>
            <w:r w:rsidRPr="009040FF">
              <w:rPr>
                <w:bCs w:val="0"/>
                <w:color w:val="000000"/>
                <w:sz w:val="14"/>
                <w:szCs w:val="16"/>
              </w:rPr>
              <w:t xml:space="preserve"> </w:t>
            </w:r>
            <w:proofErr w:type="spellStart"/>
            <w:r w:rsidRPr="009040FF">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6F5DDB" w:rsidRPr="009040FF" w:rsidRDefault="006F5DDB" w:rsidP="006004EE">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6F5DDB" w:rsidRPr="005734D7" w:rsidRDefault="006F5DDB" w:rsidP="006004EE">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6F5DDB" w:rsidRPr="008D3789" w:rsidRDefault="006F5DDB" w:rsidP="006004EE">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6F5DDB" w:rsidRPr="005734D7" w:rsidRDefault="006F5DDB" w:rsidP="006004EE">
            <w:pPr>
              <w:spacing w:line="240" w:lineRule="auto"/>
              <w:ind w:firstLine="3"/>
              <w:jc w:val="left"/>
              <w:rPr>
                <w:bCs w:val="0"/>
                <w:color w:val="000000"/>
                <w:sz w:val="14"/>
                <w:szCs w:val="16"/>
              </w:rPr>
            </w:pPr>
          </w:p>
        </w:tc>
      </w:tr>
    </w:tbl>
    <w:p w:rsidR="003E5788" w:rsidRPr="003E5788" w:rsidRDefault="006F5DDB" w:rsidP="003E5788">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3E5788" w:rsidRPr="003E5788">
        <w:t>.</w:t>
      </w:r>
    </w:p>
    <w:p w:rsidR="003E5788" w:rsidRPr="003E5788" w:rsidRDefault="003E5788" w:rsidP="003E5788">
      <w:pPr>
        <w:pStyle w:val="2"/>
        <w:spacing w:line="240" w:lineRule="auto"/>
        <w:sectPr w:rsidR="003E5788" w:rsidRPr="003E5788" w:rsidSect="006004EE">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555" w:name="_Toc498589690"/>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51"/>
      <w:bookmarkEnd w:id="1552"/>
      <w:bookmarkEnd w:id="1553"/>
      <w:bookmarkEnd w:id="1554"/>
      <w:bookmarkEnd w:id="1555"/>
    </w:p>
    <w:p w:rsidR="004F4D80" w:rsidRPr="008C4223" w:rsidRDefault="004F4D80" w:rsidP="004F4D80">
      <w:pPr>
        <w:pStyle w:val="3"/>
        <w:rPr>
          <w:szCs w:val="24"/>
        </w:rPr>
      </w:pPr>
      <w:bookmarkStart w:id="1556" w:name="_Toc343690587"/>
      <w:bookmarkStart w:id="1557" w:name="_Toc372294431"/>
      <w:bookmarkStart w:id="1558" w:name="_Toc379288899"/>
      <w:bookmarkStart w:id="1559" w:name="_Toc384734783"/>
      <w:bookmarkStart w:id="1560" w:name="_Toc396984081"/>
      <w:bookmarkStart w:id="1561" w:name="_Toc423423684"/>
      <w:bookmarkStart w:id="1562" w:name="_Toc439170713"/>
      <w:bookmarkStart w:id="1563" w:name="_Toc439172815"/>
      <w:bookmarkStart w:id="1564" w:name="_Toc439173256"/>
      <w:bookmarkStart w:id="1565" w:name="_Toc439238252"/>
      <w:bookmarkStart w:id="1566" w:name="_Toc439252799"/>
      <w:bookmarkStart w:id="1567" w:name="_Toc439323773"/>
      <w:bookmarkStart w:id="1568" w:name="_Toc440361408"/>
      <w:bookmarkStart w:id="1569" w:name="_Toc440376290"/>
      <w:bookmarkStart w:id="1570" w:name="_Toc440382548"/>
      <w:bookmarkStart w:id="1571" w:name="_Toc440447218"/>
      <w:bookmarkStart w:id="1572" w:name="_Toc440620898"/>
      <w:bookmarkStart w:id="1573" w:name="_Toc440631533"/>
      <w:bookmarkStart w:id="1574" w:name="_Toc440875772"/>
      <w:bookmarkStart w:id="1575" w:name="_Toc441131796"/>
      <w:bookmarkStart w:id="1576" w:name="_Toc465865239"/>
      <w:bookmarkStart w:id="1577" w:name="_Toc468975500"/>
      <w:bookmarkStart w:id="1578" w:name="_Toc471830526"/>
      <w:bookmarkStart w:id="1579" w:name="_Toc498589691"/>
      <w:r w:rsidRPr="008C4223">
        <w:rPr>
          <w:szCs w:val="24"/>
        </w:rPr>
        <w:t xml:space="preserve">Форма </w:t>
      </w:r>
      <w:bookmarkEnd w:id="1556"/>
      <w:bookmarkEnd w:id="1557"/>
      <w:bookmarkEnd w:id="1558"/>
      <w:bookmarkEnd w:id="1559"/>
      <w:bookmarkEnd w:id="1560"/>
      <w:bookmarkEnd w:id="1561"/>
      <w:bookmarkEnd w:id="1562"/>
      <w:bookmarkEnd w:id="1563"/>
      <w:bookmarkEnd w:id="1564"/>
      <w:bookmarkEnd w:id="1565"/>
      <w:bookmarkEnd w:id="1566"/>
      <w:r w:rsidR="000D70B6" w:rsidRPr="000D70B6">
        <w:rPr>
          <w:szCs w:val="24"/>
        </w:rPr>
        <w:t>Согласия на обработку персональных данных</w:t>
      </w:r>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DB1DA7">
        <w:rPr>
          <w:sz w:val="24"/>
          <w:szCs w:val="24"/>
        </w:rPr>
        <w:t xml:space="preserve"> </w:t>
      </w:r>
      <w:r w:rsidRPr="002D7FEE">
        <w:rPr>
          <w:sz w:val="24"/>
          <w:szCs w:val="24"/>
        </w:rPr>
        <w:t>к письму о подаче оферты</w:t>
      </w:r>
      <w:r w:rsidRPr="002D7FEE">
        <w:rPr>
          <w:sz w:val="24"/>
          <w:szCs w:val="24"/>
        </w:rPr>
        <w:br/>
        <w:t>от «____»_____________ </w:t>
      </w:r>
      <w:proofErr w:type="gramStart"/>
      <w:r w:rsidRPr="002D7FEE">
        <w:rPr>
          <w:sz w:val="24"/>
          <w:szCs w:val="24"/>
        </w:rPr>
        <w:t>г</w:t>
      </w:r>
      <w:proofErr w:type="gramEnd"/>
      <w:r w:rsidRPr="002D7FEE">
        <w:rPr>
          <w:sz w:val="24"/>
          <w:szCs w:val="24"/>
        </w:rPr>
        <w:t>.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625A5E" w:rsidRPr="008434B4" w:rsidRDefault="00625A5E" w:rsidP="00625A5E">
      <w:pPr>
        <w:widowControl w:val="0"/>
        <w:tabs>
          <w:tab w:val="left" w:pos="0"/>
          <w:tab w:val="num" w:pos="1134"/>
        </w:tabs>
        <w:suppressAutoHyphens w:val="0"/>
        <w:spacing w:line="240" w:lineRule="auto"/>
        <w:ind w:firstLine="400"/>
        <w:jc w:val="center"/>
        <w:outlineLvl w:val="1"/>
        <w:rPr>
          <w:b/>
          <w:bCs w:val="0"/>
          <w:sz w:val="26"/>
          <w:szCs w:val="26"/>
          <w:lang w:eastAsia="ru-RU"/>
        </w:rPr>
      </w:pPr>
      <w:bookmarkStart w:id="1580" w:name="_Toc441572144"/>
      <w:bookmarkStart w:id="1581" w:name="_Toc441575236"/>
      <w:bookmarkStart w:id="1582" w:name="_Toc442195902"/>
      <w:bookmarkStart w:id="1583" w:name="_Toc442251944"/>
      <w:bookmarkStart w:id="1584" w:name="_Toc442258893"/>
      <w:bookmarkStart w:id="1585" w:name="_Toc442259133"/>
      <w:bookmarkStart w:id="1586" w:name="_Toc442265444"/>
      <w:bookmarkStart w:id="1587" w:name="_Toc447292650"/>
      <w:bookmarkStart w:id="1588" w:name="_Toc461809096"/>
      <w:bookmarkStart w:id="1589" w:name="_Toc463514515"/>
      <w:bookmarkStart w:id="1590" w:name="_Toc466908635"/>
      <w:bookmarkStart w:id="1591" w:name="_Toc468196574"/>
      <w:bookmarkStart w:id="1592" w:name="_Toc468446655"/>
      <w:bookmarkStart w:id="1593" w:name="_Toc468446849"/>
      <w:bookmarkStart w:id="1594" w:name="_Toc469479705"/>
      <w:bookmarkStart w:id="1595" w:name="_Toc471986655"/>
      <w:bookmarkStart w:id="1596" w:name="_Toc498509289"/>
      <w:r w:rsidRPr="008434B4">
        <w:rPr>
          <w:b/>
          <w:bCs w:val="0"/>
          <w:sz w:val="26"/>
          <w:szCs w:val="26"/>
          <w:lang w:eastAsia="ru-RU"/>
        </w:rPr>
        <w:t>Согласие на обработку персональных данных</w:t>
      </w:r>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r w:rsidRPr="008434B4">
        <w:rPr>
          <w:b/>
          <w:bCs w:val="0"/>
          <w:sz w:val="26"/>
          <w:szCs w:val="26"/>
          <w:lang w:eastAsia="ru-RU"/>
        </w:rPr>
        <w:t xml:space="preserve"> </w:t>
      </w:r>
    </w:p>
    <w:p w:rsidR="00625A5E" w:rsidRPr="008434B4" w:rsidRDefault="00625A5E" w:rsidP="00625A5E">
      <w:pPr>
        <w:widowControl w:val="0"/>
        <w:tabs>
          <w:tab w:val="left" w:pos="0"/>
        </w:tabs>
        <w:suppressAutoHyphens w:val="0"/>
        <w:spacing w:line="240" w:lineRule="auto"/>
        <w:ind w:firstLine="400"/>
        <w:jc w:val="center"/>
        <w:rPr>
          <w:b/>
          <w:bCs w:val="0"/>
          <w:snapToGrid w:val="0"/>
          <w:sz w:val="26"/>
          <w:szCs w:val="26"/>
          <w:lang w:eastAsia="ru-RU"/>
        </w:rPr>
      </w:pPr>
      <w:r w:rsidRPr="008434B4">
        <w:rPr>
          <w:b/>
          <w:bCs w:val="0"/>
          <w:snapToGrid w:val="0"/>
          <w:sz w:val="26"/>
          <w:szCs w:val="26"/>
          <w:lang w:eastAsia="ru-RU"/>
        </w:rPr>
        <w:t xml:space="preserve">от «_____» ____________ 201____ г. </w:t>
      </w: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autoSpaceDE w:val="0"/>
        <w:autoSpaceDN w:val="0"/>
        <w:adjustRightInd w:val="0"/>
        <w:spacing w:line="240" w:lineRule="auto"/>
        <w:ind w:firstLine="708"/>
        <w:rPr>
          <w:bCs w:val="0"/>
          <w:snapToGrid w:val="0"/>
          <w:sz w:val="24"/>
          <w:szCs w:val="24"/>
          <w:lang w:eastAsia="ru-RU"/>
        </w:rPr>
      </w:pPr>
      <w:r w:rsidRPr="008434B4">
        <w:rPr>
          <w:bCs w:val="0"/>
          <w:snapToGrid w:val="0"/>
          <w:sz w:val="24"/>
          <w:szCs w:val="24"/>
          <w:lang w:eastAsia="ru-RU"/>
        </w:rPr>
        <w:t>Настоящим, ________________________________________________________,</w:t>
      </w:r>
    </w:p>
    <w:p w:rsidR="00625A5E" w:rsidRPr="008434B4" w:rsidRDefault="00625A5E" w:rsidP="00625A5E">
      <w:pPr>
        <w:widowControl w:val="0"/>
        <w:suppressAutoHyphens w:val="0"/>
        <w:autoSpaceDE w:val="0"/>
        <w:autoSpaceDN w:val="0"/>
        <w:adjustRightInd w:val="0"/>
        <w:spacing w:line="240" w:lineRule="auto"/>
        <w:ind w:firstLine="400"/>
        <w:jc w:val="center"/>
        <w:rPr>
          <w:b/>
          <w:bCs w:val="0"/>
          <w:i/>
          <w:sz w:val="24"/>
          <w:szCs w:val="24"/>
          <w:lang w:eastAsia="ru-RU"/>
        </w:rPr>
      </w:pPr>
      <w:proofErr w:type="gramStart"/>
      <w:r w:rsidRPr="008434B4">
        <w:rPr>
          <w:b/>
          <w:bCs w:val="0"/>
          <w:i/>
          <w:sz w:val="24"/>
          <w:szCs w:val="24"/>
          <w:lang w:eastAsia="ru-RU"/>
        </w:rPr>
        <w:t>(указывается</w:t>
      </w:r>
      <w:r w:rsidRPr="008434B4">
        <w:rPr>
          <w:bCs w:val="0"/>
          <w:sz w:val="24"/>
          <w:szCs w:val="24"/>
          <w:lang w:eastAsia="ru-RU"/>
        </w:rPr>
        <w:t xml:space="preserve"> </w:t>
      </w:r>
      <w:r w:rsidRPr="008434B4">
        <w:rPr>
          <w:b/>
          <w:bCs w:val="0"/>
          <w:i/>
          <w:sz w:val="24"/>
          <w:szCs w:val="24"/>
          <w:lang w:eastAsia="ru-RU"/>
        </w:rPr>
        <w:t>полное наименование участника закупочной процедуры</w:t>
      </w:r>
      <w:proofErr w:type="gramEnd"/>
    </w:p>
    <w:p w:rsidR="00625A5E" w:rsidRPr="008434B4" w:rsidRDefault="00625A5E" w:rsidP="00625A5E">
      <w:pPr>
        <w:widowControl w:val="0"/>
        <w:suppressAutoHyphens w:val="0"/>
        <w:autoSpaceDE w:val="0"/>
        <w:autoSpaceDN w:val="0"/>
        <w:adjustRightInd w:val="0"/>
        <w:spacing w:line="240" w:lineRule="auto"/>
        <w:ind w:firstLine="400"/>
        <w:jc w:val="center"/>
        <w:rPr>
          <w:bCs w:val="0"/>
          <w:sz w:val="24"/>
          <w:szCs w:val="24"/>
          <w:lang w:eastAsia="ru-RU"/>
        </w:rPr>
      </w:pPr>
      <w:r w:rsidRPr="008434B4">
        <w:rPr>
          <w:b/>
          <w:bCs w:val="0"/>
          <w:i/>
          <w:sz w:val="24"/>
          <w:szCs w:val="24"/>
          <w:lang w:eastAsia="ru-RU"/>
        </w:rPr>
        <w:t>__________________________________________________________________________ (потенциального контрагента), контрагента)</w:t>
      </w:r>
    </w:p>
    <w:p w:rsidR="00625A5E" w:rsidRPr="008434B4" w:rsidRDefault="00625A5E" w:rsidP="00625A5E">
      <w:pPr>
        <w:widowControl w:val="0"/>
        <w:suppressAutoHyphens w:val="0"/>
        <w:autoSpaceDE w:val="0"/>
        <w:autoSpaceDN w:val="0"/>
        <w:adjustRightInd w:val="0"/>
        <w:spacing w:line="240" w:lineRule="auto"/>
        <w:ind w:firstLine="709"/>
        <w:rPr>
          <w:bCs w:val="0"/>
          <w:sz w:val="24"/>
          <w:szCs w:val="24"/>
          <w:lang w:eastAsia="ru-RU"/>
        </w:rPr>
      </w:pPr>
      <w:r w:rsidRPr="008434B4">
        <w:rPr>
          <w:bCs w:val="0"/>
          <w:sz w:val="24"/>
          <w:szCs w:val="24"/>
          <w:lang w:eastAsia="ru-RU"/>
        </w:rPr>
        <w:t>Адрес регистрации: _______________________________________________________,</w:t>
      </w:r>
    </w:p>
    <w:p w:rsidR="00625A5E" w:rsidRPr="008434B4" w:rsidRDefault="00625A5E" w:rsidP="00625A5E">
      <w:pPr>
        <w:widowControl w:val="0"/>
        <w:suppressAutoHyphens w:val="0"/>
        <w:autoSpaceDE w:val="0"/>
        <w:autoSpaceDN w:val="0"/>
        <w:adjustRightInd w:val="0"/>
        <w:spacing w:line="240" w:lineRule="auto"/>
        <w:ind w:left="708" w:firstLine="1"/>
        <w:rPr>
          <w:b/>
          <w:bCs w:val="0"/>
          <w:i/>
          <w:sz w:val="24"/>
          <w:szCs w:val="24"/>
          <w:lang w:eastAsia="ru-RU"/>
        </w:rPr>
      </w:pPr>
      <w:r w:rsidRPr="008434B4">
        <w:rPr>
          <w:bCs w:val="0"/>
          <w:sz w:val="24"/>
          <w:szCs w:val="24"/>
          <w:lang w:eastAsia="ru-RU"/>
        </w:rPr>
        <w:t xml:space="preserve">Свидетельство о регистрации: ______________________________________________ </w:t>
      </w:r>
      <w:r w:rsidRPr="008434B4">
        <w:rPr>
          <w:b/>
          <w:bCs w:val="0"/>
          <w:i/>
          <w:sz w:val="24"/>
          <w:szCs w:val="24"/>
          <w:lang w:eastAsia="ru-RU"/>
        </w:rPr>
        <w:t>ИНН__________________________</w:t>
      </w:r>
    </w:p>
    <w:p w:rsidR="00625A5E" w:rsidRPr="008434B4" w:rsidRDefault="00625A5E" w:rsidP="00625A5E">
      <w:pPr>
        <w:widowControl w:val="0"/>
        <w:suppressAutoHyphens w:val="0"/>
        <w:autoSpaceDE w:val="0"/>
        <w:autoSpaceDN w:val="0"/>
        <w:adjustRightInd w:val="0"/>
        <w:spacing w:line="240" w:lineRule="auto"/>
        <w:ind w:firstLine="709"/>
        <w:rPr>
          <w:b/>
          <w:bCs w:val="0"/>
          <w:i/>
          <w:sz w:val="24"/>
          <w:szCs w:val="24"/>
          <w:lang w:eastAsia="ru-RU"/>
        </w:rPr>
      </w:pPr>
      <w:r w:rsidRPr="008434B4">
        <w:rPr>
          <w:b/>
          <w:bCs w:val="0"/>
          <w:i/>
          <w:sz w:val="24"/>
          <w:szCs w:val="24"/>
          <w:lang w:eastAsia="ru-RU"/>
        </w:rPr>
        <w:t>КПП__________________________</w:t>
      </w:r>
    </w:p>
    <w:p w:rsidR="00625A5E" w:rsidRPr="008434B4" w:rsidRDefault="00625A5E" w:rsidP="00625A5E">
      <w:pPr>
        <w:widowControl w:val="0"/>
        <w:suppressAutoHyphens w:val="0"/>
        <w:autoSpaceDE w:val="0"/>
        <w:autoSpaceDN w:val="0"/>
        <w:adjustRightInd w:val="0"/>
        <w:spacing w:line="240" w:lineRule="auto"/>
        <w:ind w:firstLine="708"/>
        <w:rPr>
          <w:bCs w:val="0"/>
          <w:sz w:val="24"/>
          <w:szCs w:val="24"/>
          <w:lang w:eastAsia="ru-RU"/>
        </w:rPr>
      </w:pPr>
      <w:r w:rsidRPr="008434B4">
        <w:rPr>
          <w:b/>
          <w:bCs w:val="0"/>
          <w:i/>
          <w:sz w:val="24"/>
          <w:szCs w:val="24"/>
          <w:lang w:eastAsia="ru-RU"/>
        </w:rPr>
        <w:t>ОГРН_________________________</w:t>
      </w:r>
      <w:r w:rsidRPr="008434B4">
        <w:rPr>
          <w:bCs w:val="0"/>
          <w:sz w:val="24"/>
          <w:szCs w:val="24"/>
          <w:lang w:eastAsia="ru-RU"/>
        </w:rPr>
        <w:t>,</w:t>
      </w:r>
    </w:p>
    <w:p w:rsidR="00625A5E" w:rsidRPr="008434B4" w:rsidRDefault="00625A5E" w:rsidP="00625A5E">
      <w:pPr>
        <w:widowControl w:val="0"/>
        <w:suppressAutoHyphens w:val="0"/>
        <w:autoSpaceDE w:val="0"/>
        <w:autoSpaceDN w:val="0"/>
        <w:adjustRightInd w:val="0"/>
        <w:spacing w:line="240" w:lineRule="auto"/>
        <w:ind w:firstLine="400"/>
        <w:rPr>
          <w:b/>
          <w:bCs w:val="0"/>
          <w:i/>
          <w:sz w:val="24"/>
          <w:szCs w:val="24"/>
          <w:lang w:eastAsia="ru-RU"/>
        </w:rPr>
      </w:pPr>
      <w:r w:rsidRPr="008434B4">
        <w:rPr>
          <w:bCs w:val="0"/>
          <w:sz w:val="24"/>
          <w:szCs w:val="24"/>
          <w:lang w:eastAsia="ru-RU"/>
        </w:rPr>
        <w:t>в лице</w:t>
      </w:r>
      <w:r w:rsidRPr="008434B4">
        <w:rPr>
          <w:b/>
          <w:bCs w:val="0"/>
          <w:i/>
          <w:sz w:val="24"/>
          <w:szCs w:val="24"/>
          <w:lang w:eastAsia="ru-RU"/>
        </w:rPr>
        <w:t xml:space="preserve"> ___________________________________________________________________</w:t>
      </w:r>
    </w:p>
    <w:p w:rsidR="00625A5E" w:rsidRPr="008434B4" w:rsidRDefault="00625A5E" w:rsidP="00625A5E">
      <w:pPr>
        <w:widowControl w:val="0"/>
        <w:suppressAutoHyphens w:val="0"/>
        <w:autoSpaceDE w:val="0"/>
        <w:autoSpaceDN w:val="0"/>
        <w:adjustRightInd w:val="0"/>
        <w:spacing w:line="240" w:lineRule="auto"/>
        <w:ind w:firstLine="0"/>
        <w:jc w:val="center"/>
        <w:rPr>
          <w:b/>
          <w:i/>
          <w:iCs/>
          <w:sz w:val="24"/>
          <w:szCs w:val="24"/>
          <w:lang w:eastAsia="ru-RU"/>
        </w:rPr>
      </w:pPr>
      <w:proofErr w:type="gramStart"/>
      <w:r w:rsidRPr="008434B4">
        <w:rPr>
          <w:b/>
          <w:bCs w:val="0"/>
          <w:i/>
          <w:sz w:val="24"/>
          <w:szCs w:val="24"/>
          <w:lang w:eastAsia="ru-RU"/>
        </w:rPr>
        <w:t>(указывается Ф.И.О.,</w:t>
      </w:r>
      <w:r w:rsidRPr="008434B4">
        <w:rPr>
          <w:b/>
          <w:i/>
          <w:iCs/>
          <w:sz w:val="24"/>
          <w:szCs w:val="24"/>
          <w:lang w:eastAsia="ru-RU"/>
        </w:rPr>
        <w:t xml:space="preserve"> адрес, номер основного документа, удостоверяющего его личность,</w:t>
      </w:r>
      <w:proofErr w:type="gramEnd"/>
    </w:p>
    <w:p w:rsidR="00625A5E" w:rsidRPr="008434B4" w:rsidRDefault="00625A5E" w:rsidP="00625A5E">
      <w:pPr>
        <w:widowControl w:val="0"/>
        <w:suppressAutoHyphens w:val="0"/>
        <w:spacing w:line="240" w:lineRule="auto"/>
        <w:ind w:firstLine="0"/>
        <w:rPr>
          <w:bCs w:val="0"/>
          <w:sz w:val="24"/>
          <w:szCs w:val="24"/>
          <w:lang w:eastAsia="ru-RU"/>
        </w:rPr>
      </w:pPr>
      <w:r w:rsidRPr="008434B4">
        <w:rPr>
          <w:b/>
          <w:i/>
          <w:iCs/>
          <w:sz w:val="24"/>
          <w:szCs w:val="24"/>
          <w:lang w:eastAsia="ru-RU"/>
        </w:rPr>
        <w:t>_____________________________________________________________________________,</w:t>
      </w:r>
    </w:p>
    <w:p w:rsidR="00625A5E" w:rsidRPr="008434B4" w:rsidRDefault="00625A5E" w:rsidP="00625A5E">
      <w:pPr>
        <w:widowControl w:val="0"/>
        <w:suppressAutoHyphens w:val="0"/>
        <w:autoSpaceDE w:val="0"/>
        <w:autoSpaceDN w:val="0"/>
        <w:adjustRightInd w:val="0"/>
        <w:spacing w:line="240" w:lineRule="auto"/>
        <w:ind w:firstLine="540"/>
        <w:jc w:val="center"/>
        <w:rPr>
          <w:b/>
          <w:i/>
          <w:iCs/>
          <w:sz w:val="24"/>
          <w:szCs w:val="24"/>
          <w:lang w:eastAsia="ru-RU"/>
        </w:rPr>
      </w:pPr>
      <w:r w:rsidRPr="008434B4">
        <w:rPr>
          <w:b/>
          <w:i/>
          <w:iCs/>
          <w:sz w:val="24"/>
          <w:szCs w:val="24"/>
          <w:lang w:eastAsia="ru-RU"/>
        </w:rPr>
        <w:t>сведения о дате выдачи указанного документа и выдавшем его органе)*</w:t>
      </w:r>
    </w:p>
    <w:p w:rsidR="00625A5E" w:rsidRPr="008434B4" w:rsidRDefault="00625A5E" w:rsidP="00625A5E">
      <w:pPr>
        <w:widowControl w:val="0"/>
        <w:suppressAutoHyphens w:val="0"/>
        <w:autoSpaceDE w:val="0"/>
        <w:autoSpaceDN w:val="0"/>
        <w:adjustRightInd w:val="0"/>
        <w:spacing w:before="120" w:line="240" w:lineRule="auto"/>
        <w:ind w:firstLine="400"/>
        <w:rPr>
          <w:bCs w:val="0"/>
          <w:sz w:val="24"/>
          <w:szCs w:val="24"/>
          <w:lang w:eastAsia="ru-RU"/>
        </w:rPr>
      </w:pPr>
      <w:proofErr w:type="gramStart"/>
      <w:r w:rsidRPr="008434B4">
        <w:rPr>
          <w:b/>
          <w:bCs w:val="0"/>
          <w:i/>
          <w:sz w:val="24"/>
          <w:szCs w:val="24"/>
          <w:lang w:eastAsia="ru-RU"/>
        </w:rPr>
        <w:t>действующего на основании _____________________________</w:t>
      </w:r>
      <w:r w:rsidRPr="008434B4">
        <w:rPr>
          <w:bCs w:val="0"/>
          <w:i/>
          <w:sz w:val="24"/>
          <w:szCs w:val="24"/>
          <w:lang w:eastAsia="ru-RU"/>
        </w:rPr>
        <w:t>,</w:t>
      </w:r>
      <w:r w:rsidRPr="008434B4">
        <w:rPr>
          <w:b/>
          <w:bCs w:val="0"/>
          <w:i/>
          <w:sz w:val="24"/>
          <w:szCs w:val="24"/>
          <w:lang w:eastAsia="ru-RU"/>
        </w:rPr>
        <w:t xml:space="preserve"> </w:t>
      </w:r>
      <w:r w:rsidRPr="008434B4">
        <w:rPr>
          <w:bCs w:val="0"/>
          <w:sz w:val="24"/>
          <w:szCs w:val="24"/>
          <w:lang w:eastAsia="ru-RU"/>
        </w:rPr>
        <w:t xml:space="preserve">дает свое согласие </w:t>
      </w:r>
      <w:r w:rsidRPr="008434B4">
        <w:rPr>
          <w:b/>
          <w:bCs w:val="0"/>
          <w:snapToGrid w:val="0"/>
          <w:sz w:val="24"/>
          <w:szCs w:val="24"/>
          <w:lang w:eastAsia="ru-RU"/>
        </w:rPr>
        <w:t>Публичному акционерному обществу «МРСК Центра»</w:t>
      </w:r>
      <w:r w:rsidRPr="008434B4">
        <w:rPr>
          <w:bCs w:val="0"/>
          <w:snapToGrid w:val="0"/>
          <w:sz w:val="24"/>
          <w:szCs w:val="24"/>
          <w:lang w:eastAsia="ru-RU"/>
        </w:rPr>
        <w:t>, зарегистрированному по адресу:</w:t>
      </w:r>
      <w:proofErr w:type="gramEnd"/>
      <w:r w:rsidRPr="008434B4">
        <w:rPr>
          <w:bCs w:val="0"/>
          <w:snapToGrid w:val="0"/>
          <w:sz w:val="24"/>
          <w:szCs w:val="24"/>
          <w:lang w:eastAsia="ru-RU"/>
        </w:rPr>
        <w:t xml:space="preserve"> </w:t>
      </w:r>
      <w:proofErr w:type="gramStart"/>
      <w:r w:rsidRPr="008434B4">
        <w:rPr>
          <w:bCs w:val="0"/>
          <w:iCs/>
          <w:sz w:val="24"/>
          <w:szCs w:val="24"/>
          <w:lang w:eastAsia="ru-RU"/>
        </w:rPr>
        <w:t xml:space="preserve">РФ, 127018, г. Москва, ул. 2-я Ямская, 4 </w:t>
      </w:r>
      <w:r w:rsidRPr="008434B4">
        <w:rPr>
          <w:bCs w:val="0"/>
          <w:sz w:val="24"/>
          <w:szCs w:val="24"/>
          <w:lang w:eastAsia="ru-RU"/>
        </w:rPr>
        <w:t>и</w:t>
      </w:r>
      <w:r w:rsidRPr="008434B4">
        <w:rPr>
          <w:bCs w:val="0"/>
          <w:i/>
          <w:sz w:val="24"/>
          <w:szCs w:val="24"/>
          <w:lang w:eastAsia="ru-RU"/>
        </w:rPr>
        <w:t xml:space="preserve"> </w:t>
      </w:r>
      <w:r w:rsidRPr="008434B4">
        <w:rPr>
          <w:b/>
          <w:bCs w:val="0"/>
          <w:sz w:val="24"/>
          <w:szCs w:val="24"/>
          <w:lang w:eastAsia="ru-RU"/>
        </w:rPr>
        <w:t>Публичному акционерному обществу «Российские сети»</w:t>
      </w:r>
      <w:r w:rsidRPr="008434B4">
        <w:rPr>
          <w:bCs w:val="0"/>
          <w:sz w:val="24"/>
          <w:szCs w:val="24"/>
          <w:lang w:eastAsia="ru-RU"/>
        </w:rPr>
        <w:t xml:space="preserve">, </w:t>
      </w:r>
      <w:r w:rsidRPr="008434B4">
        <w:rPr>
          <w:bCs w:val="0"/>
          <w:snapToGrid w:val="0"/>
          <w:sz w:val="24"/>
          <w:szCs w:val="24"/>
          <w:lang w:eastAsia="ru-RU"/>
        </w:rPr>
        <w:t>зарегистрированному по адресу: г. Москва, ул. Беловежская, 4, в отношении</w:t>
      </w:r>
      <w:r w:rsidRPr="008434B4">
        <w:rPr>
          <w:bCs w:val="0"/>
          <w:sz w:val="24"/>
          <w:szCs w:val="24"/>
          <w:lang w:eastAsia="ru-RU"/>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Pr="008434B4">
        <w:rPr>
          <w:bCs w:val="0"/>
          <w:sz w:val="24"/>
          <w:szCs w:val="24"/>
          <w:lang w:eastAsia="ru-RU"/>
        </w:rPr>
        <w:t>субконтрагентов</w:t>
      </w:r>
      <w:proofErr w:type="spellEnd"/>
      <w:r w:rsidRPr="008434B4">
        <w:rPr>
          <w:bCs w:val="0"/>
          <w:sz w:val="24"/>
          <w:szCs w:val="24"/>
          <w:lang w:eastAsia="ru-RU"/>
        </w:rPr>
        <w:t xml:space="preserve">: </w:t>
      </w:r>
      <w:r w:rsidRPr="008434B4">
        <w:rPr>
          <w:bCs w:val="0"/>
          <w:snapToGrid w:val="0"/>
          <w:sz w:val="24"/>
          <w:szCs w:val="24"/>
          <w:lang w:eastAsia="ru-RU"/>
        </w:rPr>
        <w:t>фамилия имя отчество, серия и номер документа, удостоверяющего личность, сведения о дате</w:t>
      </w:r>
      <w:proofErr w:type="gramEnd"/>
      <w:r w:rsidRPr="008434B4">
        <w:rPr>
          <w:bCs w:val="0"/>
          <w:snapToGrid w:val="0"/>
          <w:sz w:val="24"/>
          <w:szCs w:val="24"/>
          <w:lang w:eastAsia="ru-RU"/>
        </w:rPr>
        <w:t xml:space="preserve"> </w:t>
      </w:r>
      <w:proofErr w:type="gramStart"/>
      <w:r w:rsidRPr="008434B4">
        <w:rPr>
          <w:bCs w:val="0"/>
          <w:snapToGrid w:val="0"/>
          <w:sz w:val="24"/>
          <w:szCs w:val="24"/>
          <w:lang w:eastAsia="ru-RU"/>
        </w:rPr>
        <w:t xml:space="preserve">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8434B4">
        <w:rPr>
          <w:bCs w:val="0"/>
          <w:sz w:val="24"/>
          <w:szCs w:val="24"/>
          <w:lang w:eastAsia="ru-RU"/>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434B4">
        <w:rPr>
          <w:bCs w:val="0"/>
          <w:sz w:val="24"/>
          <w:szCs w:val="24"/>
          <w:lang w:eastAsia="ru-RU"/>
        </w:rPr>
        <w:t>Росфинмониторинг</w:t>
      </w:r>
      <w:proofErr w:type="spellEnd"/>
      <w:r w:rsidRPr="008434B4">
        <w:rPr>
          <w:bCs w:val="0"/>
          <w:sz w:val="24"/>
          <w:szCs w:val="24"/>
          <w:lang w:eastAsia="ru-RU"/>
        </w:rPr>
        <w:t xml:space="preserve"> России, ФНС России) и подтверждает, что получил согласие на обработку персональных данных от всех своих</w:t>
      </w:r>
      <w:proofErr w:type="gramEnd"/>
      <w:r w:rsidRPr="008434B4">
        <w:rPr>
          <w:bCs w:val="0"/>
          <w:sz w:val="24"/>
          <w:szCs w:val="24"/>
          <w:lang w:eastAsia="ru-RU"/>
        </w:rPr>
        <w:t xml:space="preserve"> собственников (участников, учредителей, акционеров) и бенефициаров.**</w:t>
      </w:r>
    </w:p>
    <w:p w:rsidR="00625A5E" w:rsidRPr="008434B4" w:rsidRDefault="00625A5E" w:rsidP="00625A5E">
      <w:pPr>
        <w:widowControl w:val="0"/>
        <w:suppressAutoHyphens w:val="0"/>
        <w:spacing w:before="120" w:line="240" w:lineRule="auto"/>
        <w:ind w:firstLine="709"/>
        <w:rPr>
          <w:bCs w:val="0"/>
          <w:snapToGrid w:val="0"/>
          <w:sz w:val="24"/>
          <w:szCs w:val="24"/>
          <w:lang w:eastAsia="ru-RU"/>
        </w:rPr>
      </w:pPr>
      <w:proofErr w:type="gramStart"/>
      <w:r w:rsidRPr="008434B4">
        <w:rPr>
          <w:bCs w:val="0"/>
          <w:snapToGrid w:val="0"/>
          <w:sz w:val="24"/>
          <w:szCs w:val="24"/>
          <w:lang w:eastAsia="ru-RU"/>
        </w:rPr>
        <w:t xml:space="preserve">Цель обработки персональных данных: </w:t>
      </w:r>
      <w:r w:rsidRPr="008434B4">
        <w:rPr>
          <w:bCs w:val="0"/>
          <w:sz w:val="24"/>
          <w:szCs w:val="24"/>
          <w:lang w:eastAsia="ru-RU"/>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8434B4">
        <w:rPr>
          <w:bCs w:val="0"/>
          <w:snapToGrid w:val="0"/>
          <w:sz w:val="24"/>
          <w:szCs w:val="24"/>
          <w:lang w:eastAsia="ru-RU"/>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w:t>
      </w:r>
      <w:proofErr w:type="gramEnd"/>
      <w:r w:rsidRPr="008434B4">
        <w:rPr>
          <w:bCs w:val="0"/>
          <w:snapToGrid w:val="0"/>
          <w:sz w:val="24"/>
          <w:szCs w:val="24"/>
          <w:lang w:eastAsia="ru-RU"/>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625A5E" w:rsidRPr="008434B4" w:rsidRDefault="00625A5E" w:rsidP="00625A5E">
      <w:pPr>
        <w:widowControl w:val="0"/>
        <w:suppressAutoHyphens w:val="0"/>
        <w:spacing w:before="120" w:line="240" w:lineRule="auto"/>
        <w:ind w:firstLine="709"/>
        <w:rPr>
          <w:bCs w:val="0"/>
          <w:snapToGrid w:val="0"/>
          <w:color w:val="000000"/>
          <w:sz w:val="24"/>
          <w:szCs w:val="24"/>
          <w:lang w:eastAsia="ru-RU"/>
        </w:rPr>
      </w:pPr>
      <w:r w:rsidRPr="008434B4">
        <w:rPr>
          <w:bCs w:val="0"/>
          <w:snapToGrid w:val="0"/>
          <w:sz w:val="24"/>
          <w:szCs w:val="24"/>
          <w:lang w:eastAsia="ru-RU"/>
        </w:rPr>
        <w:t>Срок, в течение которого действует настоящее согласие: со дня его подписания до момента фактического достижения цели обработки</w:t>
      </w:r>
      <w:r w:rsidRPr="008434B4">
        <w:rPr>
          <w:bCs w:val="0"/>
          <w:snapToGrid w:val="0"/>
          <w:color w:val="000000"/>
          <w:sz w:val="24"/>
          <w:szCs w:val="24"/>
          <w:lang w:eastAsia="ru-RU"/>
        </w:rPr>
        <w:t xml:space="preserve">, либо отзыва настоящего согласия посредством письменного обращения субъекта персональных данных с требованием о прекращении обработки </w:t>
      </w:r>
      <w:r w:rsidRPr="008434B4">
        <w:rPr>
          <w:bCs w:val="0"/>
          <w:snapToGrid w:val="0"/>
          <w:color w:val="000000"/>
          <w:sz w:val="24"/>
          <w:szCs w:val="24"/>
          <w:lang w:eastAsia="ru-RU"/>
        </w:rPr>
        <w:lastRenderedPageBreak/>
        <w:t>его персональных данных.</w:t>
      </w: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spacing w:line="240" w:lineRule="auto"/>
        <w:ind w:firstLine="709"/>
        <w:rPr>
          <w:bCs w:val="0"/>
          <w:snapToGrid w:val="0"/>
          <w:sz w:val="24"/>
          <w:szCs w:val="24"/>
          <w:lang w:eastAsia="ru-RU"/>
        </w:rPr>
      </w:pPr>
    </w:p>
    <w:p w:rsidR="00625A5E" w:rsidRPr="008434B4" w:rsidRDefault="00625A5E" w:rsidP="00625A5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625A5E" w:rsidRPr="008434B4" w:rsidRDefault="00625A5E" w:rsidP="00625A5E">
      <w:pPr>
        <w:widowControl w:val="0"/>
        <w:suppressAutoHyphens w:val="0"/>
        <w:spacing w:line="240" w:lineRule="auto"/>
        <w:ind w:firstLine="0"/>
        <w:jc w:val="left"/>
        <w:rPr>
          <w:bCs w:val="0"/>
          <w:sz w:val="20"/>
          <w:szCs w:val="20"/>
          <w:lang w:eastAsia="ru-RU"/>
        </w:rPr>
      </w:pPr>
      <w:proofErr w:type="gramStart"/>
      <w:r w:rsidRPr="008434B4">
        <w:rPr>
          <w:bCs w:val="0"/>
          <w:sz w:val="20"/>
          <w:szCs w:val="20"/>
          <w:lang w:eastAsia="ru-RU"/>
        </w:rPr>
        <w:t>(Подпись субъекта персональных данных/</w:t>
      </w:r>
      <w:proofErr w:type="gramEnd"/>
    </w:p>
    <w:p w:rsidR="00625A5E" w:rsidRPr="008434B4" w:rsidRDefault="00625A5E" w:rsidP="00625A5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625A5E" w:rsidRPr="008434B4" w:rsidRDefault="00625A5E" w:rsidP="00625A5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597" w:name="_Toc439252801"/>
      <w:bookmarkStart w:id="1598" w:name="_Toc439323774"/>
      <w:bookmarkStart w:id="1599" w:name="_Toc440361409"/>
      <w:bookmarkStart w:id="1600" w:name="_Toc440376291"/>
      <w:bookmarkStart w:id="1601" w:name="_Toc440382549"/>
      <w:bookmarkStart w:id="1602" w:name="_Toc440447219"/>
      <w:bookmarkStart w:id="1603" w:name="_Toc440632380"/>
      <w:bookmarkStart w:id="1604" w:name="_Toc440875152"/>
      <w:bookmarkStart w:id="1605" w:name="_Toc441131139"/>
      <w:bookmarkStart w:id="1606" w:name="_Toc465774662"/>
      <w:bookmarkStart w:id="1607" w:name="_Toc465865240"/>
      <w:bookmarkStart w:id="1608" w:name="_Toc468975501"/>
      <w:bookmarkStart w:id="1609" w:name="_Toc471830527"/>
      <w:bookmarkStart w:id="1610" w:name="_Toc498589692"/>
      <w:r w:rsidRPr="002D7FEE">
        <w:rPr>
          <w:szCs w:val="24"/>
        </w:rPr>
        <w:lastRenderedPageBreak/>
        <w:t>Инструкции по заполнению</w:t>
      </w:r>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p>
    <w:p w:rsidR="00F27C42" w:rsidRPr="008434B4" w:rsidRDefault="00F27C42" w:rsidP="00F27C42">
      <w:pPr>
        <w:widowControl w:val="0"/>
        <w:numPr>
          <w:ilvl w:val="3"/>
          <w:numId w:val="1"/>
        </w:numPr>
        <w:spacing w:after="60" w:line="288" w:lineRule="auto"/>
        <w:rPr>
          <w:bCs w:val="0"/>
          <w:sz w:val="24"/>
          <w:szCs w:val="24"/>
        </w:rPr>
      </w:pPr>
      <w:r w:rsidRPr="008434B4">
        <w:rPr>
          <w:bCs w:val="0"/>
          <w:sz w:val="24"/>
          <w:szCs w:val="24"/>
        </w:rPr>
        <w:t>*Указывается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F27C42" w:rsidRPr="008434B4" w:rsidRDefault="00F27C42" w:rsidP="00F27C42">
      <w:pPr>
        <w:widowControl w:val="0"/>
        <w:numPr>
          <w:ilvl w:val="3"/>
          <w:numId w:val="1"/>
        </w:numPr>
        <w:spacing w:after="60" w:line="288" w:lineRule="auto"/>
        <w:rPr>
          <w:bCs w:val="0"/>
          <w:sz w:val="24"/>
          <w:szCs w:val="24"/>
        </w:rPr>
      </w:pPr>
      <w:proofErr w:type="gramStart"/>
      <w:r w:rsidRPr="008434B4">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8434B4">
        <w:rPr>
          <w:bCs w:val="0"/>
          <w:sz w:val="24"/>
          <w:szCs w:val="24"/>
        </w:rPr>
        <w:t>Россети</w:t>
      </w:r>
      <w:proofErr w:type="spellEnd"/>
      <w:r w:rsidRPr="008434B4">
        <w:rPr>
          <w:bCs w:val="0"/>
          <w:sz w:val="24"/>
          <w:szCs w:val="24"/>
        </w:rPr>
        <w:t xml:space="preserve">», ПАО «МРСК Центра» перед руководителем, собственником (участником, учредителем, акционером), а также бенефициаром участника закупки / контрагента / их </w:t>
      </w:r>
      <w:proofErr w:type="spellStart"/>
      <w:r w:rsidRPr="008434B4">
        <w:rPr>
          <w:bCs w:val="0"/>
          <w:sz w:val="24"/>
          <w:szCs w:val="24"/>
        </w:rPr>
        <w:t>субконтрагентов</w:t>
      </w:r>
      <w:proofErr w:type="spellEnd"/>
      <w:r w:rsidRPr="008434B4">
        <w:rPr>
          <w:bCs w:val="0"/>
          <w:sz w:val="24"/>
          <w:szCs w:val="24"/>
        </w:rPr>
        <w:t xml:space="preserve"> за предоставление Обществу данных о руководителе, собственниках (участниках, учредителях, акционерах</w:t>
      </w:r>
      <w:proofErr w:type="gramEnd"/>
      <w:r w:rsidRPr="008434B4">
        <w:rPr>
          <w:bCs w:val="0"/>
          <w:sz w:val="24"/>
          <w:szCs w:val="24"/>
        </w:rPr>
        <w:t xml:space="preserve">), в том числе бенефициарах и бенефициарах своего </w:t>
      </w:r>
      <w:proofErr w:type="spellStart"/>
      <w:r w:rsidRPr="008434B4">
        <w:rPr>
          <w:bCs w:val="0"/>
          <w:sz w:val="24"/>
          <w:szCs w:val="24"/>
        </w:rPr>
        <w:t>субконтрагента</w:t>
      </w:r>
      <w:proofErr w:type="spellEnd"/>
      <w:r w:rsidRPr="008434B4">
        <w:rPr>
          <w:bCs w:val="0"/>
          <w:sz w:val="24"/>
          <w:szCs w:val="24"/>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8434B4">
        <w:rPr>
          <w:bCs w:val="0"/>
          <w:sz w:val="24"/>
          <w:szCs w:val="24"/>
        </w:rPr>
        <w:t>субконтрагентов</w:t>
      </w:r>
      <w:proofErr w:type="spellEnd"/>
      <w:r w:rsidRPr="008434B4">
        <w:rPr>
          <w:bCs w:val="0"/>
          <w:sz w:val="24"/>
          <w:szCs w:val="24"/>
        </w:rPr>
        <w:t xml:space="preserve"> согласие на представление (обработку) ПАО «</w:t>
      </w:r>
      <w:proofErr w:type="spellStart"/>
      <w:r w:rsidRPr="008434B4">
        <w:rPr>
          <w:bCs w:val="0"/>
          <w:sz w:val="24"/>
          <w:szCs w:val="24"/>
        </w:rPr>
        <w:t>Россети</w:t>
      </w:r>
      <w:proofErr w:type="spellEnd"/>
      <w:r w:rsidRPr="008434B4">
        <w:rPr>
          <w:bCs w:val="0"/>
          <w:sz w:val="24"/>
          <w:szCs w:val="24"/>
        </w:rPr>
        <w:t>», ПАО «МРСК Центра» и в уполномоченные государственные органы указанных сведений.</w:t>
      </w:r>
    </w:p>
    <w:p w:rsidR="00910732" w:rsidRPr="00F27C42" w:rsidRDefault="00F27C42" w:rsidP="00F27C42">
      <w:pPr>
        <w:widowControl w:val="0"/>
        <w:numPr>
          <w:ilvl w:val="3"/>
          <w:numId w:val="1"/>
        </w:numPr>
        <w:spacing w:after="60" w:line="288" w:lineRule="auto"/>
        <w:rPr>
          <w:bCs w:val="0"/>
          <w:sz w:val="24"/>
          <w:szCs w:val="24"/>
        </w:rPr>
      </w:pPr>
      <w:r w:rsidRPr="00F27C4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r w:rsidR="00910732" w:rsidRPr="00F27C42">
        <w:rPr>
          <w:sz w:val="24"/>
          <w:szCs w:val="24"/>
        </w:rPr>
        <w:t>.</w:t>
      </w:r>
    </w:p>
    <w:p w:rsidR="0010618F" w:rsidRDefault="0010618F">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611" w:name="_Ref440272256"/>
      <w:bookmarkStart w:id="1612" w:name="_Ref440272678"/>
      <w:bookmarkStart w:id="1613" w:name="_Ref440274944"/>
      <w:bookmarkStart w:id="1614" w:name="_Toc498589695"/>
      <w:r w:rsidRPr="007A6A39">
        <w:lastRenderedPageBreak/>
        <w:t>Соглашение о неустойке (форма 1</w:t>
      </w:r>
      <w:r w:rsidR="00635719">
        <w:t>4</w:t>
      </w:r>
      <w:r w:rsidRPr="007A6A39">
        <w:t>)</w:t>
      </w:r>
      <w:bookmarkEnd w:id="1611"/>
      <w:bookmarkEnd w:id="1612"/>
      <w:bookmarkEnd w:id="1613"/>
      <w:bookmarkEnd w:id="1614"/>
    </w:p>
    <w:p w:rsidR="007A6A39" w:rsidRPr="007A6A39" w:rsidRDefault="007A6A39" w:rsidP="007A6A39">
      <w:pPr>
        <w:pStyle w:val="3"/>
        <w:rPr>
          <w:szCs w:val="24"/>
        </w:rPr>
      </w:pPr>
      <w:bookmarkStart w:id="1615" w:name="_Toc439170715"/>
      <w:bookmarkStart w:id="1616" w:name="_Toc439172817"/>
      <w:bookmarkStart w:id="1617" w:name="_Toc439173259"/>
      <w:bookmarkStart w:id="1618" w:name="_Toc439238255"/>
      <w:bookmarkStart w:id="1619" w:name="_Toc439252803"/>
      <w:bookmarkStart w:id="1620" w:name="_Toc439323776"/>
      <w:bookmarkStart w:id="1621" w:name="_Toc440361411"/>
      <w:bookmarkStart w:id="1622" w:name="_Toc440376293"/>
      <w:bookmarkStart w:id="1623" w:name="_Toc440382551"/>
      <w:bookmarkStart w:id="1624" w:name="_Toc440447221"/>
      <w:bookmarkStart w:id="1625" w:name="_Toc440620901"/>
      <w:bookmarkStart w:id="1626" w:name="_Toc440631536"/>
      <w:bookmarkStart w:id="1627" w:name="_Toc440875775"/>
      <w:bookmarkStart w:id="1628" w:name="_Toc441131799"/>
      <w:bookmarkStart w:id="1629" w:name="_Toc465865244"/>
      <w:bookmarkStart w:id="1630" w:name="_Toc468975505"/>
      <w:bookmarkStart w:id="1631" w:name="_Toc471830531"/>
      <w:bookmarkStart w:id="1632" w:name="_Toc498589696"/>
      <w:r w:rsidRPr="007A6A39">
        <w:rPr>
          <w:szCs w:val="24"/>
        </w:rPr>
        <w:t>Форма соглашени</w:t>
      </w:r>
      <w:r w:rsidR="00E47073">
        <w:rPr>
          <w:szCs w:val="24"/>
        </w:rPr>
        <w:t>я</w:t>
      </w:r>
      <w:r w:rsidRPr="007A6A39">
        <w:rPr>
          <w:szCs w:val="24"/>
        </w:rPr>
        <w:t xml:space="preserve"> о неустойке</w:t>
      </w:r>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55095">
        <w:rPr>
          <w:vertAlign w:val="subscript"/>
        </w:rPr>
        <w:fldChar w:fldCharType="begin"/>
      </w:r>
      <w:r>
        <w:rPr>
          <w:vertAlign w:val="subscript"/>
        </w:rPr>
        <w:instrText xml:space="preserve"> REF _Ref440275279 \r \h </w:instrText>
      </w:r>
      <w:r w:rsidR="00C55095">
        <w:rPr>
          <w:vertAlign w:val="subscript"/>
        </w:rPr>
      </w:r>
      <w:r w:rsidR="00C55095">
        <w:rPr>
          <w:vertAlign w:val="subscript"/>
        </w:rPr>
        <w:fldChar w:fldCharType="separate"/>
      </w:r>
      <w:r w:rsidR="00291DEA">
        <w:rPr>
          <w:vertAlign w:val="subscript"/>
        </w:rPr>
        <w:t>1.1.4</w:t>
      </w:r>
      <w:r w:rsidR="00C55095">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2D7FEE" w:rsidRDefault="00317FCD" w:rsidP="00317FCD">
      <w:pPr>
        <w:pStyle w:val="afd"/>
        <w:tabs>
          <w:tab w:val="clear" w:pos="9360"/>
        </w:tabs>
        <w:suppressAutoHyphens w:val="0"/>
        <w:jc w:val="both"/>
        <w:rPr>
          <w:sz w:val="24"/>
          <w:szCs w:val="24"/>
        </w:rPr>
      </w:pPr>
      <w:r w:rsidRPr="002D7FEE">
        <w:rPr>
          <w:sz w:val="24"/>
          <w:szCs w:val="24"/>
        </w:rPr>
        <w:t xml:space="preserve">вне зависимости от формы и места проведения обязуется: 1) не изменять (не вносить изменения) </w:t>
      </w:r>
      <w:r w:rsidR="0010618F" w:rsidRPr="002D7FEE">
        <w:rPr>
          <w:sz w:val="24"/>
          <w:szCs w:val="24"/>
        </w:rPr>
        <w:t xml:space="preserve">в Заявку </w:t>
      </w:r>
      <w:r w:rsidRPr="002D7FEE">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2D7FEE">
        <w:rPr>
          <w:sz w:val="24"/>
          <w:szCs w:val="24"/>
        </w:rPr>
        <w:t xml:space="preserve">нефальсифицированные </w:t>
      </w:r>
      <w:r w:rsidRPr="002D7FEE">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0010618F" w:rsidRPr="002D7FEE">
        <w:rPr>
          <w:sz w:val="24"/>
          <w:szCs w:val="24"/>
        </w:rPr>
        <w:t>4</w:t>
      </w:r>
      <w:r w:rsidRPr="002D7FEE">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Pr="002D7FEE">
        <w:rPr>
          <w:i/>
          <w:sz w:val="24"/>
          <w:szCs w:val="24"/>
        </w:rPr>
        <w:t>Примечание: если такое обеспечение предусмотрено условиями запроса предложений</w:t>
      </w:r>
      <w:r w:rsidRPr="002D7FEE">
        <w:rPr>
          <w:sz w:val="24"/>
          <w:szCs w:val="24"/>
        </w:rPr>
        <w:t>)</w:t>
      </w:r>
    </w:p>
    <w:p w:rsidR="00317FCD" w:rsidRPr="002D7FEE" w:rsidRDefault="00317FCD"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2D7FEE">
        <w:rPr>
          <w:sz w:val="24"/>
          <w:szCs w:val="24"/>
        </w:rPr>
        <w:t>в</w:t>
      </w:r>
      <w:proofErr w:type="gramEnd"/>
      <w:r w:rsidRPr="002D7FEE">
        <w:rPr>
          <w:sz w:val="24"/>
          <w:szCs w:val="24"/>
        </w:rPr>
        <w:t xml:space="preserve"> _____________________________________________________________________________,</w:t>
      </w:r>
    </w:p>
    <w:p w:rsidR="00317FCD" w:rsidRPr="002D7FEE" w:rsidRDefault="00317FCD" w:rsidP="00317FCD">
      <w:pPr>
        <w:pStyle w:val="afd"/>
        <w:tabs>
          <w:tab w:val="clear" w:pos="9360"/>
        </w:tabs>
        <w:suppressAutoHyphens w:val="0"/>
        <w:jc w:val="both"/>
        <w:rPr>
          <w:sz w:val="24"/>
          <w:szCs w:val="24"/>
        </w:rPr>
      </w:pPr>
      <w:r w:rsidRPr="002D7FEE">
        <w:rPr>
          <w:vertAlign w:val="subscript"/>
        </w:rPr>
        <w:t xml:space="preserve">указывается предмет запроса предложений в соответствии с п. </w:t>
      </w:r>
      <w:r w:rsidR="00EE380A">
        <w:fldChar w:fldCharType="begin"/>
      </w:r>
      <w:r w:rsidR="00EE380A">
        <w:instrText xml:space="preserve"> REF _Ref440275279 \r \h  \* MERGEFORMAT </w:instrText>
      </w:r>
      <w:r w:rsidR="00EE380A">
        <w:fldChar w:fldCharType="separate"/>
      </w:r>
      <w:r w:rsidR="00291DEA" w:rsidRPr="00291DEA">
        <w:rPr>
          <w:vertAlign w:val="subscript"/>
        </w:rPr>
        <w:t>1.1.4</w:t>
      </w:r>
      <w:r w:rsidR="00EE380A">
        <w:fldChar w:fldCharType="end"/>
      </w:r>
      <w:r w:rsidRPr="002D7FEE">
        <w:rPr>
          <w:vertAlign w:val="subscript"/>
        </w:rPr>
        <w:t xml:space="preserve"> Документации по запросу предложений</w:t>
      </w:r>
    </w:p>
    <w:p w:rsidR="00311F48" w:rsidRPr="002D7FEE" w:rsidRDefault="00311F48" w:rsidP="00311F48">
      <w:pPr>
        <w:pStyle w:val="afd"/>
        <w:tabs>
          <w:tab w:val="clear" w:pos="9360"/>
        </w:tabs>
        <w:suppressAutoHyphens w:val="0"/>
        <w:ind w:left="709"/>
        <w:jc w:val="both"/>
        <w:rPr>
          <w:sz w:val="24"/>
          <w:szCs w:val="24"/>
        </w:rPr>
      </w:pPr>
    </w:p>
    <w:p w:rsidR="00311F48" w:rsidRPr="002D7FEE" w:rsidRDefault="00311F48" w:rsidP="00311F48">
      <w:pPr>
        <w:pStyle w:val="afd"/>
        <w:tabs>
          <w:tab w:val="clear" w:pos="9360"/>
        </w:tabs>
        <w:suppressAutoHyphens w:val="0"/>
        <w:jc w:val="both"/>
        <w:rPr>
          <w:sz w:val="24"/>
          <w:szCs w:val="24"/>
        </w:rPr>
      </w:pPr>
    </w:p>
    <w:p w:rsidR="007A6A39" w:rsidRPr="002D7FEE" w:rsidRDefault="007A6A39" w:rsidP="00311F48">
      <w:pPr>
        <w:pStyle w:val="afd"/>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w:t>
      </w:r>
      <w:proofErr w:type="gramStart"/>
      <w:r w:rsidRPr="002D7FEE">
        <w:rPr>
          <w:sz w:val="24"/>
          <w:szCs w:val="24"/>
        </w:rPr>
        <w:t xml:space="preserve"> _____________________ (_______________) </w:t>
      </w:r>
      <w:proofErr w:type="gramEnd"/>
      <w:r w:rsidRPr="002D7FEE">
        <w:rPr>
          <w:sz w:val="24"/>
          <w:szCs w:val="24"/>
        </w:rPr>
        <w:t>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Стороны установили и согласились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В случае если Участник будет признан победителем </w:t>
      </w:r>
      <w:r w:rsidR="00311F48" w:rsidRPr="002D7FEE">
        <w:rPr>
          <w:sz w:val="24"/>
          <w:szCs w:val="24"/>
        </w:rPr>
        <w:t>запроса предложений</w:t>
      </w:r>
      <w:r w:rsidR="00D471C6" w:rsidRPr="002D7FEE">
        <w:rPr>
          <w:sz w:val="24"/>
          <w:szCs w:val="24"/>
        </w:rPr>
        <w:t xml:space="preserve">, предложившим наилучшую заявку, либо единственным Участником, соответствующим </w:t>
      </w:r>
      <w:r w:rsidR="00D471C6" w:rsidRPr="002D7FEE">
        <w:rPr>
          <w:sz w:val="24"/>
          <w:szCs w:val="24"/>
        </w:rPr>
        <w:lastRenderedPageBreak/>
        <w:t>требованиям документации о закупке,</w:t>
      </w:r>
      <w:r w:rsidRPr="002D7FEE">
        <w:rPr>
          <w:sz w:val="24"/>
          <w:szCs w:val="24"/>
        </w:rPr>
        <w:t xml:space="preserve"> и исполнит все принятые на себя обязательства, а именно: 1) не изменит и/или не отзовет свою </w:t>
      </w:r>
      <w:r w:rsidR="00311F48" w:rsidRPr="002D7FEE">
        <w:rPr>
          <w:sz w:val="24"/>
          <w:szCs w:val="24"/>
        </w:rPr>
        <w:t>Заявку</w:t>
      </w:r>
      <w:r w:rsidRPr="002D7FEE">
        <w:rPr>
          <w:sz w:val="24"/>
          <w:szCs w:val="24"/>
        </w:rPr>
        <w:t xml:space="preserve"> в течение срока ее действия после истечения срока окончания приема </w:t>
      </w:r>
      <w:r w:rsidR="00311F48" w:rsidRPr="002D7FEE">
        <w:rPr>
          <w:sz w:val="24"/>
          <w:szCs w:val="24"/>
        </w:rPr>
        <w:t>Заявок</w:t>
      </w:r>
      <w:r w:rsidRPr="002D7FEE">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D7FEE">
        <w:rPr>
          <w:sz w:val="24"/>
          <w:szCs w:val="24"/>
        </w:rPr>
        <w:t>Заявки</w:t>
      </w:r>
      <w:r w:rsidRPr="002D7FEE">
        <w:rPr>
          <w:sz w:val="24"/>
          <w:szCs w:val="24"/>
        </w:rPr>
        <w:t xml:space="preserve">; </w:t>
      </w:r>
      <w:r w:rsidR="00311F48" w:rsidRPr="002D7FEE">
        <w:rPr>
          <w:sz w:val="24"/>
          <w:szCs w:val="24"/>
        </w:rPr>
        <w:t>3</w:t>
      </w:r>
      <w:r w:rsidRPr="002D7FEE">
        <w:rPr>
          <w:sz w:val="24"/>
          <w:szCs w:val="24"/>
        </w:rPr>
        <w:t xml:space="preserve">) заключит договор в установленном документацией по запросу предложений порядке; </w:t>
      </w:r>
      <w:proofErr w:type="gramStart"/>
      <w:r w:rsidR="00311F48" w:rsidRPr="002D7FEE">
        <w:rPr>
          <w:sz w:val="24"/>
          <w:szCs w:val="24"/>
        </w:rPr>
        <w:t>4</w:t>
      </w:r>
      <w:r w:rsidRPr="002D7FEE">
        <w:rPr>
          <w:sz w:val="24"/>
          <w:szCs w:val="24"/>
        </w:rPr>
        <w:t>) предоставит финансовое обеспечение по договору (</w:t>
      </w:r>
      <w:r w:rsidRPr="002D7FEE">
        <w:rPr>
          <w:i/>
          <w:sz w:val="24"/>
          <w:szCs w:val="24"/>
        </w:rPr>
        <w:t>Примечание: если такое обеспечение предусмотрено условиями запроса предложений</w:t>
      </w:r>
      <w:r w:rsidRPr="002D7FEE">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Заключение настоящего соглашения не является основанием возникновения права Участника не </w:t>
      </w:r>
      <w:proofErr w:type="gramStart"/>
      <w:r w:rsidRPr="002D7FEE">
        <w:rPr>
          <w:sz w:val="24"/>
          <w:szCs w:val="24"/>
        </w:rPr>
        <w:t>предоставлять иные документы</w:t>
      </w:r>
      <w:proofErr w:type="gramEnd"/>
      <w:r w:rsidRPr="002D7FEE">
        <w:rPr>
          <w:sz w:val="24"/>
          <w:szCs w:val="24"/>
        </w:rPr>
        <w:t>, предусмотренные в документации по запросу предложений.</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33" w:name="_Toc439170716"/>
      <w:bookmarkStart w:id="1634" w:name="_Toc439172818"/>
      <w:bookmarkStart w:id="1635" w:name="_Toc439173260"/>
      <w:bookmarkStart w:id="1636" w:name="_Toc439238256"/>
      <w:bookmarkStart w:id="1637" w:name="_Toc439252804"/>
      <w:bookmarkStart w:id="1638" w:name="_Toc439323777"/>
      <w:bookmarkStart w:id="1639" w:name="_Toc440361412"/>
      <w:bookmarkStart w:id="1640" w:name="_Toc440376294"/>
      <w:bookmarkStart w:id="1641" w:name="_Toc440382552"/>
      <w:bookmarkStart w:id="1642" w:name="_Toc440447222"/>
      <w:bookmarkStart w:id="1643" w:name="_Toc440620902"/>
      <w:bookmarkStart w:id="1644" w:name="_Toc440631537"/>
      <w:bookmarkStart w:id="1645" w:name="_Toc440875776"/>
      <w:bookmarkStart w:id="1646" w:name="_Toc441131800"/>
      <w:bookmarkStart w:id="1647" w:name="_Toc465865245"/>
      <w:bookmarkStart w:id="1648" w:name="_Toc468975506"/>
      <w:bookmarkStart w:id="1649" w:name="_Toc471830532"/>
      <w:bookmarkStart w:id="1650" w:name="_Toc498589697"/>
      <w:r w:rsidRPr="007857E5">
        <w:rPr>
          <w:szCs w:val="24"/>
        </w:rPr>
        <w:lastRenderedPageBreak/>
        <w:t>Инструкции по заполнению</w:t>
      </w:r>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291DEA">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651" w:name="_Ref467752100"/>
      <w:bookmarkStart w:id="1652" w:name="_Ref467752165"/>
      <w:bookmarkStart w:id="1653" w:name="_Ref467752316"/>
      <w:bookmarkStart w:id="1654" w:name="_Ref467752394"/>
      <w:bookmarkStart w:id="1655" w:name="_Toc498589698"/>
      <w:r w:rsidRPr="00CC5A3A">
        <w:lastRenderedPageBreak/>
        <w:t>Расписка  сдачи-приемки соглашения о неустойке (форма 1</w:t>
      </w:r>
      <w:r>
        <w:t>5</w:t>
      </w:r>
      <w:r w:rsidRPr="00CC5A3A">
        <w:t>)</w:t>
      </w:r>
      <w:bookmarkEnd w:id="1651"/>
      <w:bookmarkEnd w:id="1652"/>
      <w:bookmarkEnd w:id="1653"/>
      <w:bookmarkEnd w:id="1654"/>
      <w:bookmarkEnd w:id="1655"/>
    </w:p>
    <w:p w:rsidR="0010618F" w:rsidRPr="00CC5A3A" w:rsidRDefault="0010618F" w:rsidP="0010618F">
      <w:pPr>
        <w:pStyle w:val="3"/>
        <w:rPr>
          <w:szCs w:val="24"/>
        </w:rPr>
      </w:pPr>
      <w:bookmarkStart w:id="1656" w:name="_Toc465865247"/>
      <w:bookmarkStart w:id="1657" w:name="_Toc468975508"/>
      <w:bookmarkStart w:id="1658" w:name="_Toc471830534"/>
      <w:bookmarkStart w:id="1659" w:name="_Toc498589699"/>
      <w:r w:rsidRPr="00CC5A3A">
        <w:rPr>
          <w:szCs w:val="24"/>
        </w:rPr>
        <w:t>Форма Расписки  сдачи-приемки соглашения о неустойке</w:t>
      </w:r>
      <w:bookmarkEnd w:id="1656"/>
      <w:bookmarkEnd w:id="1657"/>
      <w:bookmarkEnd w:id="1658"/>
      <w:bookmarkEnd w:id="1659"/>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60" w:name="_Toc465865248"/>
      <w:bookmarkStart w:id="1661" w:name="_Toc468975509"/>
      <w:bookmarkStart w:id="1662" w:name="_Toc471830535"/>
      <w:bookmarkStart w:id="1663" w:name="_Toc498589700"/>
      <w:r w:rsidRPr="00CC5A3A">
        <w:rPr>
          <w:szCs w:val="24"/>
        </w:rPr>
        <w:lastRenderedPageBreak/>
        <w:t>Инструкции по заполнению</w:t>
      </w:r>
      <w:bookmarkEnd w:id="1660"/>
      <w:bookmarkEnd w:id="1661"/>
      <w:bookmarkEnd w:id="1662"/>
      <w:bookmarkEnd w:id="1663"/>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664" w:name="_Ref468195799"/>
      <w:bookmarkStart w:id="1665" w:name="_Toc4985897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64"/>
      <w:bookmarkEnd w:id="1665"/>
    </w:p>
    <w:p w:rsidR="007857E5" w:rsidRPr="00E47073" w:rsidRDefault="007857E5" w:rsidP="007857E5">
      <w:pPr>
        <w:pStyle w:val="3"/>
        <w:rPr>
          <w:szCs w:val="24"/>
        </w:rPr>
      </w:pPr>
      <w:bookmarkStart w:id="1666" w:name="_Toc439170718"/>
      <w:bookmarkStart w:id="1667" w:name="_Toc439172820"/>
      <w:bookmarkStart w:id="1668" w:name="_Toc439173262"/>
      <w:bookmarkStart w:id="1669" w:name="_Toc439238258"/>
      <w:bookmarkStart w:id="1670" w:name="_Toc439252806"/>
      <w:bookmarkStart w:id="1671" w:name="_Toc439323779"/>
      <w:bookmarkStart w:id="1672" w:name="_Toc440361414"/>
      <w:bookmarkStart w:id="1673" w:name="_Toc440376296"/>
      <w:bookmarkStart w:id="1674" w:name="_Toc440382554"/>
      <w:bookmarkStart w:id="1675" w:name="_Toc440447224"/>
      <w:bookmarkStart w:id="1676" w:name="_Toc440620904"/>
      <w:bookmarkStart w:id="1677" w:name="_Toc440631539"/>
      <w:bookmarkStart w:id="1678" w:name="_Toc440875778"/>
      <w:bookmarkStart w:id="1679" w:name="_Toc441131802"/>
      <w:bookmarkStart w:id="1680" w:name="_Toc465865250"/>
      <w:bookmarkStart w:id="1681" w:name="_Toc468975511"/>
      <w:bookmarkStart w:id="1682" w:name="_Toc471830537"/>
      <w:bookmarkStart w:id="1683" w:name="_Toc498589702"/>
      <w:r w:rsidRPr="00E47073">
        <w:rPr>
          <w:szCs w:val="24"/>
        </w:rPr>
        <w:t xml:space="preserve">Форма </w:t>
      </w:r>
      <w:bookmarkEnd w:id="1666"/>
      <w:r w:rsidR="00E47073" w:rsidRPr="00E47073">
        <w:rPr>
          <w:szCs w:val="24"/>
        </w:rPr>
        <w:t>согласия Участника налоговым органам на разглашение сведений, составляющих налоговую тайну</w:t>
      </w:r>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84" w:name="_Toc300142269"/>
      <w:bookmarkStart w:id="1685" w:name="_Toc309735391"/>
      <w:bookmarkStart w:id="1686"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84"/>
      <w:r w:rsidRPr="007857E5">
        <w:rPr>
          <w:b/>
          <w:bCs w:val="0"/>
          <w:snapToGrid w:val="0"/>
          <w:sz w:val="24"/>
          <w:szCs w:val="24"/>
        </w:rPr>
        <w:t xml:space="preserve"> </w:t>
      </w:r>
      <w:bookmarkEnd w:id="1685"/>
      <w:bookmarkEnd w:id="1686"/>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87" w:name="_Toc439170719"/>
      <w:bookmarkStart w:id="1688" w:name="_Toc439172821"/>
      <w:bookmarkStart w:id="1689" w:name="_Toc439173263"/>
      <w:bookmarkStart w:id="1690" w:name="_Toc439238259"/>
      <w:bookmarkStart w:id="1691" w:name="_Toc439252807"/>
      <w:bookmarkStart w:id="1692" w:name="_Toc439323780"/>
      <w:bookmarkStart w:id="1693" w:name="_Toc440361415"/>
      <w:bookmarkStart w:id="1694" w:name="_Toc440376297"/>
      <w:bookmarkStart w:id="1695" w:name="_Toc440382555"/>
      <w:bookmarkStart w:id="1696" w:name="_Toc440447225"/>
      <w:bookmarkStart w:id="1697" w:name="_Toc440620905"/>
      <w:bookmarkStart w:id="1698" w:name="_Toc440631540"/>
      <w:bookmarkStart w:id="1699" w:name="_Toc440875779"/>
      <w:bookmarkStart w:id="1700" w:name="_Toc441131803"/>
      <w:bookmarkStart w:id="1701" w:name="_Toc465865251"/>
      <w:bookmarkStart w:id="1702" w:name="_Toc468975512"/>
      <w:bookmarkStart w:id="1703" w:name="_Toc471830538"/>
      <w:bookmarkStart w:id="1704" w:name="_Toc498589703"/>
      <w:r w:rsidRPr="007857E5">
        <w:rPr>
          <w:szCs w:val="24"/>
        </w:rPr>
        <w:lastRenderedPageBreak/>
        <w:t>Инструкции по заполнению</w:t>
      </w:r>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291DEA">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52"/>
          <w:headerReference w:type="default" r:id="rId53"/>
          <w:footerReference w:type="even" r:id="rId54"/>
          <w:headerReference w:type="first" r:id="rId55"/>
          <w:footerReference w:type="first" r:id="rId5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705" w:name="_Ref93268095"/>
      <w:bookmarkStart w:id="1706" w:name="_Ref93268099"/>
      <w:bookmarkStart w:id="1707" w:name="_Toc98253958"/>
      <w:bookmarkStart w:id="1708" w:name="_Toc165173884"/>
      <w:bookmarkStart w:id="1709" w:name="_Toc423423678"/>
      <w:bookmarkStart w:id="1710" w:name="_Ref440272510"/>
      <w:bookmarkStart w:id="1711" w:name="_Ref440274961"/>
      <w:bookmarkStart w:id="1712" w:name="_Ref90381141"/>
      <w:bookmarkStart w:id="1713" w:name="_Toc90385121"/>
      <w:bookmarkStart w:id="1714" w:name="_Toc98253952"/>
      <w:bookmarkStart w:id="1715" w:name="_Toc165173878"/>
      <w:bookmarkStart w:id="1716" w:name="_Toc423427449"/>
      <w:bookmarkStart w:id="1717" w:name="_Toc4985897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705"/>
      <w:bookmarkEnd w:id="1706"/>
      <w:bookmarkEnd w:id="1707"/>
      <w:bookmarkEnd w:id="1708"/>
      <w:bookmarkEnd w:id="1709"/>
      <w:bookmarkEnd w:id="1710"/>
      <w:bookmarkEnd w:id="1711"/>
      <w:bookmarkEnd w:id="1712"/>
      <w:bookmarkEnd w:id="1713"/>
      <w:bookmarkEnd w:id="1714"/>
      <w:bookmarkEnd w:id="1715"/>
      <w:bookmarkEnd w:id="1716"/>
      <w:bookmarkEnd w:id="1717"/>
    </w:p>
    <w:p w:rsidR="00635719" w:rsidRPr="00D904EF" w:rsidRDefault="00635719" w:rsidP="00635719">
      <w:pPr>
        <w:pStyle w:val="3"/>
        <w:rPr>
          <w:szCs w:val="24"/>
        </w:rPr>
      </w:pPr>
      <w:bookmarkStart w:id="1718" w:name="_Toc90385125"/>
      <w:bookmarkStart w:id="1719" w:name="_Toc439170705"/>
      <w:bookmarkStart w:id="1720" w:name="_Toc439172807"/>
      <w:bookmarkStart w:id="1721" w:name="_Toc439173268"/>
      <w:bookmarkStart w:id="1722" w:name="_Toc439238264"/>
      <w:bookmarkStart w:id="1723" w:name="_Toc439252812"/>
      <w:bookmarkStart w:id="1724" w:name="_Toc439323785"/>
      <w:bookmarkStart w:id="1725" w:name="_Toc440361420"/>
      <w:bookmarkStart w:id="1726" w:name="_Toc440376302"/>
      <w:bookmarkStart w:id="1727" w:name="_Toc440382560"/>
      <w:bookmarkStart w:id="1728" w:name="_Toc440447230"/>
      <w:bookmarkStart w:id="1729" w:name="_Toc440620910"/>
      <w:bookmarkStart w:id="1730" w:name="_Toc440631545"/>
      <w:bookmarkStart w:id="1731" w:name="_Toc440875781"/>
      <w:bookmarkStart w:id="1732" w:name="_Toc441131805"/>
      <w:bookmarkStart w:id="1733" w:name="_Toc465865253"/>
      <w:bookmarkStart w:id="1734" w:name="_Toc468975514"/>
      <w:bookmarkStart w:id="1735" w:name="_Toc471830540"/>
      <w:bookmarkStart w:id="1736" w:name="_Toc498589705"/>
      <w:r w:rsidRPr="00D904EF">
        <w:rPr>
          <w:szCs w:val="24"/>
        </w:rPr>
        <w:t xml:space="preserve">Форма </w:t>
      </w:r>
      <w:bookmarkEnd w:id="1718"/>
      <w:bookmarkEnd w:id="1719"/>
      <w:bookmarkEnd w:id="1720"/>
      <w:bookmarkEnd w:id="1721"/>
      <w:bookmarkEnd w:id="1722"/>
      <w:bookmarkEnd w:id="1723"/>
      <w:bookmarkEnd w:id="1724"/>
      <w:bookmarkEnd w:id="1725"/>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726"/>
      <w:bookmarkEnd w:id="1727"/>
      <w:bookmarkEnd w:id="1728"/>
      <w:r w:rsidR="00D35266">
        <w:rPr>
          <w:szCs w:val="24"/>
        </w:rPr>
        <w:t>субподрядчиками</w:t>
      </w:r>
      <w:bookmarkEnd w:id="1729"/>
      <w:bookmarkEnd w:id="1730"/>
      <w:bookmarkEnd w:id="1731"/>
      <w:bookmarkEnd w:id="1732"/>
      <w:bookmarkEnd w:id="1733"/>
      <w:bookmarkEnd w:id="1734"/>
      <w:bookmarkEnd w:id="1735"/>
      <w:bookmarkEnd w:id="173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37" w:name="_Toc90385126"/>
      <w:bookmarkStart w:id="1738" w:name="_Toc98253959"/>
      <w:bookmarkStart w:id="1739" w:name="_Toc157248211"/>
      <w:bookmarkStart w:id="1740" w:name="_Toc157496580"/>
      <w:bookmarkStart w:id="1741" w:name="_Toc158206119"/>
      <w:bookmarkStart w:id="1742" w:name="_Toc164057804"/>
      <w:bookmarkStart w:id="1743" w:name="_Toc164137154"/>
      <w:bookmarkStart w:id="1744" w:name="_Toc164161314"/>
      <w:bookmarkStart w:id="1745" w:name="_Toc165173885"/>
      <w:r>
        <w:rPr>
          <w:b/>
          <w:szCs w:val="24"/>
        </w:rPr>
        <w:br w:type="page"/>
      </w:r>
    </w:p>
    <w:p w:rsidR="00635719" w:rsidRPr="00D904EF" w:rsidRDefault="00635719" w:rsidP="00635719">
      <w:pPr>
        <w:pStyle w:val="3"/>
        <w:rPr>
          <w:szCs w:val="24"/>
        </w:rPr>
      </w:pPr>
      <w:bookmarkStart w:id="1746" w:name="_Toc439170706"/>
      <w:bookmarkStart w:id="1747" w:name="_Toc439172808"/>
      <w:bookmarkStart w:id="1748" w:name="_Toc439173269"/>
      <w:bookmarkStart w:id="1749" w:name="_Toc439238265"/>
      <w:bookmarkStart w:id="1750" w:name="_Toc439252813"/>
      <w:bookmarkStart w:id="1751" w:name="_Toc439323786"/>
      <w:bookmarkStart w:id="1752" w:name="_Toc440361421"/>
      <w:bookmarkStart w:id="1753" w:name="_Toc440376303"/>
      <w:bookmarkStart w:id="1754" w:name="_Toc440382561"/>
      <w:bookmarkStart w:id="1755" w:name="_Toc440447231"/>
      <w:bookmarkStart w:id="1756" w:name="_Toc440620911"/>
      <w:bookmarkStart w:id="1757" w:name="_Toc440631546"/>
      <w:bookmarkStart w:id="1758" w:name="_Toc440875782"/>
      <w:bookmarkStart w:id="1759" w:name="_Toc441131806"/>
      <w:bookmarkStart w:id="1760" w:name="_Toc465865254"/>
      <w:bookmarkStart w:id="1761" w:name="_Toc468975515"/>
      <w:bookmarkStart w:id="1762" w:name="_Toc471830541"/>
      <w:bookmarkStart w:id="1763" w:name="_Toc498589706"/>
      <w:r w:rsidRPr="00D904EF">
        <w:rPr>
          <w:szCs w:val="24"/>
        </w:rPr>
        <w:lastRenderedPageBreak/>
        <w:t>Инструкции по заполнению</w:t>
      </w:r>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C55095">
        <w:rPr>
          <w:sz w:val="24"/>
          <w:szCs w:val="24"/>
        </w:rPr>
        <w:fldChar w:fldCharType="begin"/>
      </w:r>
      <w:r w:rsidR="00C718E2">
        <w:rPr>
          <w:sz w:val="24"/>
          <w:szCs w:val="24"/>
        </w:rPr>
        <w:instrText xml:space="preserve"> REF _Ref440271628 \r \h </w:instrText>
      </w:r>
      <w:r w:rsidR="00C55095">
        <w:rPr>
          <w:sz w:val="24"/>
          <w:szCs w:val="24"/>
        </w:rPr>
      </w:r>
      <w:r w:rsidR="00C55095">
        <w:rPr>
          <w:sz w:val="24"/>
          <w:szCs w:val="24"/>
        </w:rPr>
        <w:fldChar w:fldCharType="separate"/>
      </w:r>
      <w:r w:rsidR="00291DEA">
        <w:rPr>
          <w:sz w:val="24"/>
          <w:szCs w:val="24"/>
        </w:rPr>
        <w:t>3.3.9</w:t>
      </w:r>
      <w:r w:rsidR="00C5509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291DEA">
        <w:rPr>
          <w:sz w:val="24"/>
          <w:szCs w:val="24"/>
        </w:rPr>
        <w:t>5.1</w:t>
      </w:r>
      <w:r w:rsidR="00C5509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55095">
        <w:rPr>
          <w:sz w:val="24"/>
          <w:szCs w:val="24"/>
        </w:rPr>
        <w:fldChar w:fldCharType="begin"/>
      </w:r>
      <w:r w:rsidR="00D90031">
        <w:rPr>
          <w:sz w:val="24"/>
          <w:szCs w:val="24"/>
        </w:rPr>
        <w:instrText xml:space="preserve"> REF _Ref440274337 \r \h </w:instrText>
      </w:r>
      <w:r w:rsidR="00C55095">
        <w:rPr>
          <w:sz w:val="24"/>
          <w:szCs w:val="24"/>
        </w:rPr>
      </w:r>
      <w:r w:rsidR="00C55095">
        <w:rPr>
          <w:sz w:val="24"/>
          <w:szCs w:val="24"/>
        </w:rPr>
        <w:fldChar w:fldCharType="separate"/>
      </w:r>
      <w:r w:rsidR="00291DEA">
        <w:rPr>
          <w:sz w:val="24"/>
          <w:szCs w:val="24"/>
        </w:rPr>
        <w:t>5.2</w:t>
      </w:r>
      <w:r w:rsidR="00C55095">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C55095">
        <w:rPr>
          <w:sz w:val="24"/>
          <w:szCs w:val="24"/>
        </w:rPr>
        <w:fldChar w:fldCharType="begin"/>
      </w:r>
      <w:r w:rsidR="00D90031">
        <w:rPr>
          <w:sz w:val="24"/>
          <w:szCs w:val="24"/>
        </w:rPr>
        <w:instrText xml:space="preserve"> REF _Ref440274366 \r \h </w:instrText>
      </w:r>
      <w:r w:rsidR="00C55095">
        <w:rPr>
          <w:sz w:val="24"/>
          <w:szCs w:val="24"/>
        </w:rPr>
      </w:r>
      <w:r w:rsidR="00C55095">
        <w:rPr>
          <w:sz w:val="24"/>
          <w:szCs w:val="24"/>
        </w:rPr>
        <w:fldChar w:fldCharType="separate"/>
      </w:r>
      <w:r w:rsidR="00291DEA">
        <w:rPr>
          <w:sz w:val="24"/>
          <w:szCs w:val="24"/>
        </w:rPr>
        <w:t>5.4</w:t>
      </w:r>
      <w:r w:rsidR="00C55095">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764" w:name="_Ref440376324"/>
      <w:bookmarkStart w:id="1765" w:name="_Ref440376401"/>
      <w:bookmarkStart w:id="1766" w:name="_Toc4985897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64"/>
      <w:bookmarkEnd w:id="1765"/>
      <w:bookmarkEnd w:id="1766"/>
    </w:p>
    <w:p w:rsidR="00CA1534" w:rsidRPr="00D904EF" w:rsidRDefault="00CA1534" w:rsidP="00CA1534">
      <w:pPr>
        <w:pStyle w:val="3"/>
        <w:rPr>
          <w:szCs w:val="24"/>
        </w:rPr>
      </w:pPr>
      <w:bookmarkStart w:id="1767" w:name="_Toc440376305"/>
      <w:bookmarkStart w:id="1768" w:name="_Toc440382563"/>
      <w:bookmarkStart w:id="1769" w:name="_Toc440447233"/>
      <w:bookmarkStart w:id="1770" w:name="_Toc440620913"/>
      <w:bookmarkStart w:id="1771" w:name="_Toc440631548"/>
      <w:bookmarkStart w:id="1772" w:name="_Toc440875784"/>
      <w:bookmarkStart w:id="1773" w:name="_Toc441131808"/>
      <w:bookmarkStart w:id="1774" w:name="_Toc465865256"/>
      <w:bookmarkStart w:id="1775" w:name="_Toc468975517"/>
      <w:bookmarkStart w:id="1776" w:name="_Toc471830543"/>
      <w:bookmarkStart w:id="1777" w:name="_Toc49858970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767"/>
      <w:bookmarkEnd w:id="1768"/>
      <w:bookmarkEnd w:id="1769"/>
      <w:bookmarkEnd w:id="1770"/>
      <w:bookmarkEnd w:id="1771"/>
      <w:bookmarkEnd w:id="1772"/>
      <w:bookmarkEnd w:id="1773"/>
      <w:bookmarkEnd w:id="1774"/>
      <w:bookmarkEnd w:id="1775"/>
      <w:bookmarkEnd w:id="1776"/>
      <w:bookmarkEnd w:id="1777"/>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78" w:name="_Toc440376306"/>
      <w:bookmarkStart w:id="1779" w:name="_Toc440382564"/>
      <w:bookmarkStart w:id="1780" w:name="_Toc440447234"/>
      <w:bookmarkStart w:id="1781" w:name="_Toc440620914"/>
      <w:bookmarkStart w:id="1782" w:name="_Toc440631549"/>
      <w:bookmarkStart w:id="1783" w:name="_Toc440875785"/>
      <w:bookmarkStart w:id="1784" w:name="_Toc441131809"/>
      <w:bookmarkStart w:id="1785" w:name="_Toc465865257"/>
      <w:bookmarkStart w:id="1786" w:name="_Toc468975518"/>
      <w:bookmarkStart w:id="1787" w:name="_Toc471830544"/>
      <w:bookmarkStart w:id="1788" w:name="_Toc498589709"/>
      <w:r w:rsidRPr="00D904EF">
        <w:rPr>
          <w:szCs w:val="24"/>
        </w:rPr>
        <w:lastRenderedPageBreak/>
        <w:t>Инструкции по заполнению</w:t>
      </w:r>
      <w:bookmarkEnd w:id="1778"/>
      <w:bookmarkEnd w:id="1779"/>
      <w:bookmarkEnd w:id="1780"/>
      <w:bookmarkEnd w:id="1781"/>
      <w:bookmarkEnd w:id="1782"/>
      <w:bookmarkEnd w:id="1783"/>
      <w:bookmarkEnd w:id="1784"/>
      <w:bookmarkEnd w:id="1785"/>
      <w:bookmarkEnd w:id="1786"/>
      <w:bookmarkEnd w:id="1787"/>
      <w:bookmarkEnd w:id="1788"/>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55095">
        <w:rPr>
          <w:sz w:val="24"/>
          <w:szCs w:val="24"/>
        </w:rPr>
        <w:fldChar w:fldCharType="begin"/>
      </w:r>
      <w:r w:rsidR="00EA17A9">
        <w:rPr>
          <w:sz w:val="24"/>
          <w:szCs w:val="24"/>
        </w:rPr>
        <w:instrText xml:space="preserve"> REF _Ref440876703 \r \h </w:instrText>
      </w:r>
      <w:r w:rsidR="00C55095">
        <w:rPr>
          <w:sz w:val="24"/>
          <w:szCs w:val="24"/>
        </w:rPr>
      </w:r>
      <w:r w:rsidR="00C55095">
        <w:rPr>
          <w:sz w:val="24"/>
          <w:szCs w:val="24"/>
        </w:rPr>
        <w:fldChar w:fldCharType="separate"/>
      </w:r>
      <w:r w:rsidR="00291DEA">
        <w:rPr>
          <w:sz w:val="24"/>
          <w:szCs w:val="24"/>
        </w:rPr>
        <w:t>3.3.10</w:t>
      </w:r>
      <w:r w:rsidR="00C55095">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291DEA">
        <w:rPr>
          <w:sz w:val="24"/>
          <w:szCs w:val="24"/>
        </w:rPr>
        <w:t>5.1</w:t>
      </w:r>
      <w:r w:rsidR="00C55095">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C55095">
        <w:rPr>
          <w:sz w:val="24"/>
          <w:szCs w:val="24"/>
        </w:rPr>
        <w:fldChar w:fldCharType="begin"/>
      </w:r>
      <w:r w:rsidR="00CA1534">
        <w:rPr>
          <w:sz w:val="24"/>
          <w:szCs w:val="24"/>
        </w:rPr>
        <w:instrText xml:space="preserve"> REF _Ref440274337 \r \h </w:instrText>
      </w:r>
      <w:r w:rsidR="00C55095">
        <w:rPr>
          <w:sz w:val="24"/>
          <w:szCs w:val="24"/>
        </w:rPr>
      </w:r>
      <w:r w:rsidR="00C55095">
        <w:rPr>
          <w:sz w:val="24"/>
          <w:szCs w:val="24"/>
        </w:rPr>
        <w:fldChar w:fldCharType="separate"/>
      </w:r>
      <w:r w:rsidR="00291DEA">
        <w:rPr>
          <w:sz w:val="24"/>
          <w:szCs w:val="24"/>
        </w:rPr>
        <w:t>5.2</w:t>
      </w:r>
      <w:r w:rsidR="00C55095">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C55095">
        <w:rPr>
          <w:sz w:val="24"/>
          <w:szCs w:val="24"/>
        </w:rPr>
        <w:fldChar w:fldCharType="begin"/>
      </w:r>
      <w:r w:rsidR="00CA1534">
        <w:rPr>
          <w:sz w:val="24"/>
          <w:szCs w:val="24"/>
        </w:rPr>
        <w:instrText xml:space="preserve"> REF _Ref440274366 \r \h </w:instrText>
      </w:r>
      <w:r w:rsidR="00C55095">
        <w:rPr>
          <w:sz w:val="24"/>
          <w:szCs w:val="24"/>
        </w:rPr>
      </w:r>
      <w:r w:rsidR="00C55095">
        <w:rPr>
          <w:sz w:val="24"/>
          <w:szCs w:val="24"/>
        </w:rPr>
        <w:fldChar w:fldCharType="separate"/>
      </w:r>
      <w:r w:rsidR="00291DEA">
        <w:rPr>
          <w:sz w:val="24"/>
          <w:szCs w:val="24"/>
        </w:rPr>
        <w:t>5.4</w:t>
      </w:r>
      <w:r w:rsidR="00C55095">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D2F" w:rsidRDefault="00745D2F">
      <w:pPr>
        <w:spacing w:line="240" w:lineRule="auto"/>
      </w:pPr>
      <w:r>
        <w:separator/>
      </w:r>
    </w:p>
  </w:endnote>
  <w:endnote w:type="continuationSeparator" w:id="0">
    <w:p w:rsidR="00745D2F" w:rsidRDefault="00745D2F">
      <w:pPr>
        <w:spacing w:line="240" w:lineRule="auto"/>
      </w:pPr>
      <w:r>
        <w:continuationSeparator/>
      </w:r>
    </w:p>
  </w:endnote>
  <w:endnote w:id="1">
    <w:p w:rsidR="006004EE" w:rsidRPr="003E5788" w:rsidRDefault="006004EE" w:rsidP="003E5788">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4EE" w:rsidRDefault="006004E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4EE" w:rsidRDefault="006004E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004EE" w:rsidRDefault="006004E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4EE" w:rsidRDefault="006004E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4EE" w:rsidRDefault="006004E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4EE" w:rsidRPr="00FA0376" w:rsidRDefault="006004E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481F86">
      <w:rPr>
        <w:noProof/>
        <w:sz w:val="16"/>
        <w:szCs w:val="16"/>
        <w:lang w:eastAsia="ru-RU"/>
      </w:rPr>
      <w:t>70</w:t>
    </w:r>
    <w:r w:rsidRPr="00FA0376">
      <w:rPr>
        <w:sz w:val="16"/>
        <w:szCs w:val="16"/>
        <w:lang w:eastAsia="ru-RU"/>
      </w:rPr>
      <w:fldChar w:fldCharType="end"/>
    </w:r>
  </w:p>
  <w:p w:rsidR="006004EE" w:rsidRDefault="006004EE"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6004EE">
      <w:rPr>
        <w:sz w:val="18"/>
        <w:szCs w:val="18"/>
      </w:rPr>
      <w:t xml:space="preserve">Договора на выполнение работ по восстановлению нарушенного благоустройства после строительства кабельных и воздушных линий для нужд технологического присоединения </w:t>
    </w:r>
  </w:p>
  <w:p w:rsidR="006004EE" w:rsidRPr="00EE0539" w:rsidRDefault="006004EE" w:rsidP="00832D0A">
    <w:pPr>
      <w:pStyle w:val="aff2"/>
      <w:jc w:val="center"/>
      <w:rPr>
        <w:sz w:val="18"/>
        <w:szCs w:val="18"/>
      </w:rPr>
    </w:pPr>
    <w:r w:rsidRPr="006004EE">
      <w:rPr>
        <w:sz w:val="18"/>
        <w:szCs w:val="18"/>
      </w:rPr>
      <w:t>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4EE" w:rsidRDefault="006004E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4EE" w:rsidRDefault="006004E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4EE" w:rsidRDefault="006004E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4EE" w:rsidRDefault="006004E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4EE" w:rsidRDefault="006004E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4EE" w:rsidRDefault="006004E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4EE" w:rsidRDefault="006004E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D2F" w:rsidRDefault="00745D2F">
      <w:pPr>
        <w:spacing w:line="240" w:lineRule="auto"/>
      </w:pPr>
      <w:r>
        <w:separator/>
      </w:r>
    </w:p>
  </w:footnote>
  <w:footnote w:type="continuationSeparator" w:id="0">
    <w:p w:rsidR="00745D2F" w:rsidRDefault="00745D2F">
      <w:pPr>
        <w:spacing w:line="240" w:lineRule="auto"/>
      </w:pPr>
      <w:r>
        <w:continuationSeparator/>
      </w:r>
    </w:p>
  </w:footnote>
  <w:footnote w:id="1">
    <w:p w:rsidR="006004EE" w:rsidRPr="00B36685" w:rsidRDefault="006004EE" w:rsidP="00393E49">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6004EE" w:rsidRDefault="006004EE" w:rsidP="00393E49">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6004EE" w:rsidRDefault="006004EE" w:rsidP="00393E49">
      <w:pPr>
        <w:pStyle w:val="1ff4"/>
        <w:rPr>
          <w:rFonts w:ascii="Times New Roman" w:eastAsia="Times New Roman" w:hAnsi="Times New Roman" w:cs="Times New Roman"/>
          <w:lang w:eastAsia="ru-RU"/>
        </w:rPr>
      </w:pPr>
    </w:p>
  </w:footnote>
  <w:footnote w:id="3">
    <w:p w:rsidR="006004EE" w:rsidRPr="00F83889" w:rsidRDefault="006004EE"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6004EE" w:rsidRPr="00F83889" w:rsidRDefault="006004EE"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6004EE" w:rsidRPr="00F83889" w:rsidRDefault="006004EE"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6004EE" w:rsidRPr="00F83889" w:rsidRDefault="006004EE" w:rsidP="003640C7">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6004EE" w:rsidRDefault="006004EE"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4EE" w:rsidRDefault="006004E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4EE" w:rsidRDefault="006004E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4EE" w:rsidRDefault="006004E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4EE" w:rsidRDefault="006004E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4EE" w:rsidRDefault="006004E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4EE" w:rsidRPr="00930031" w:rsidRDefault="006004E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4EE" w:rsidRDefault="006004E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4EE" w:rsidRDefault="006004E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4EE" w:rsidRDefault="006004E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4EE" w:rsidRDefault="006004E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4EE" w:rsidRDefault="006004E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4EE" w:rsidRDefault="006004E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4EE" w:rsidRDefault="006004E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4EE" w:rsidRDefault="006004E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4EE" w:rsidRDefault="006004E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5EA2FAE"/>
    <w:multiLevelType w:val="hybridMultilevel"/>
    <w:tmpl w:val="EA3CB51C"/>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2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6">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0">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4">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8">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1">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7"/>
  </w:num>
  <w:num w:numId="22">
    <w:abstractNumId w:val="131"/>
  </w:num>
  <w:num w:numId="23">
    <w:abstractNumId w:val="100"/>
  </w:num>
  <w:num w:numId="24">
    <w:abstractNumId w:val="134"/>
  </w:num>
  <w:num w:numId="25">
    <w:abstractNumId w:val="122"/>
  </w:num>
  <w:num w:numId="26">
    <w:abstractNumId w:val="113"/>
  </w:num>
  <w:num w:numId="27">
    <w:abstractNumId w:val="76"/>
  </w:num>
  <w:num w:numId="28">
    <w:abstractNumId w:val="99"/>
  </w:num>
  <w:num w:numId="29">
    <w:abstractNumId w:val="135"/>
  </w:num>
  <w:num w:numId="30">
    <w:abstractNumId w:val="94"/>
  </w:num>
  <w:num w:numId="31">
    <w:abstractNumId w:val="95"/>
  </w:num>
  <w:num w:numId="32">
    <w:abstractNumId w:val="120"/>
  </w:num>
  <w:num w:numId="33">
    <w:abstractNumId w:val="143"/>
  </w:num>
  <w:num w:numId="34">
    <w:abstractNumId w:val="125"/>
  </w:num>
  <w:num w:numId="35">
    <w:abstractNumId w:val="112"/>
  </w:num>
  <w:num w:numId="36">
    <w:abstractNumId w:val="79"/>
  </w:num>
  <w:num w:numId="37">
    <w:abstractNumId w:val="81"/>
  </w:num>
  <w:num w:numId="38">
    <w:abstractNumId w:val="89"/>
  </w:num>
  <w:num w:numId="39">
    <w:abstractNumId w:val="96"/>
  </w:num>
  <w:num w:numId="40">
    <w:abstractNumId w:val="109"/>
  </w:num>
  <w:num w:numId="41">
    <w:abstractNumId w:val="82"/>
  </w:num>
  <w:num w:numId="42">
    <w:abstractNumId w:val="78"/>
  </w:num>
  <w:num w:numId="43">
    <w:abstractNumId w:val="140"/>
  </w:num>
  <w:num w:numId="44">
    <w:abstractNumId w:val="0"/>
  </w:num>
  <w:num w:numId="45">
    <w:abstractNumId w:val="114"/>
  </w:num>
  <w:num w:numId="46">
    <w:abstractNumId w:val="128"/>
  </w:num>
  <w:num w:numId="47">
    <w:abstractNumId w:val="130"/>
  </w:num>
  <w:num w:numId="48">
    <w:abstractNumId w:val="123"/>
  </w:num>
  <w:num w:numId="49">
    <w:abstractNumId w:val="149"/>
  </w:num>
  <w:num w:numId="50">
    <w:abstractNumId w:val="92"/>
  </w:num>
  <w:num w:numId="51">
    <w:abstractNumId w:val="80"/>
  </w:num>
  <w:num w:numId="52">
    <w:abstractNumId w:val="133"/>
  </w:num>
  <w:num w:numId="53">
    <w:abstractNumId w:val="101"/>
  </w:num>
  <w:num w:numId="54">
    <w:abstractNumId w:val="84"/>
  </w:num>
  <w:num w:numId="55">
    <w:abstractNumId w:val="72"/>
  </w:num>
  <w:num w:numId="56">
    <w:abstractNumId w:val="105"/>
  </w:num>
  <w:num w:numId="57">
    <w:abstractNumId w:val="119"/>
  </w:num>
  <w:num w:numId="58">
    <w:abstractNumId w:val="73"/>
  </w:num>
  <w:num w:numId="59">
    <w:abstractNumId w:val="91"/>
  </w:num>
  <w:num w:numId="60">
    <w:abstractNumId w:val="74"/>
  </w:num>
  <w:num w:numId="61">
    <w:abstractNumId w:val="145"/>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6"/>
    <w:lvlOverride w:ilvl="0">
      <w:startOverride w:val="1"/>
    </w:lvlOverride>
  </w:num>
  <w:num w:numId="64">
    <w:abstractNumId w:val="77"/>
  </w:num>
  <w:num w:numId="65">
    <w:abstractNumId w:val="147"/>
  </w:num>
  <w:num w:numId="66">
    <w:abstractNumId w:val="87"/>
  </w:num>
  <w:num w:numId="67">
    <w:abstractNumId w:val="115"/>
  </w:num>
  <w:num w:numId="68">
    <w:abstractNumId w:val="97"/>
  </w:num>
  <w:num w:numId="69">
    <w:abstractNumId w:val="118"/>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9"/>
  </w:num>
  <w:num w:numId="72">
    <w:abstractNumId w:val="146"/>
  </w:num>
  <w:num w:numId="73">
    <w:abstractNumId w:val="90"/>
  </w:num>
  <w:num w:numId="74">
    <w:abstractNumId w:val="117"/>
  </w:num>
  <w:num w:numId="75">
    <w:abstractNumId w:val="141"/>
  </w:num>
  <w:num w:numId="76">
    <w:abstractNumId w:val="13"/>
  </w:num>
  <w:num w:numId="77">
    <w:abstractNumId w:val="20"/>
  </w:num>
  <w:num w:numId="78">
    <w:abstractNumId w:val="148"/>
  </w:num>
  <w:num w:numId="79">
    <w:abstractNumId w:val="139"/>
  </w:num>
  <w:num w:numId="80">
    <w:abstractNumId w:val="137"/>
  </w:num>
  <w:num w:numId="81">
    <w:abstractNumId w:val="106"/>
  </w:num>
  <w:num w:numId="82">
    <w:abstractNumId w:val="151"/>
  </w:num>
  <w:num w:numId="83">
    <w:abstractNumId w:val="116"/>
  </w:num>
  <w:num w:numId="84">
    <w:abstractNumId w:val="132"/>
  </w:num>
  <w:num w:numId="85">
    <w:abstractNumId w:val="138"/>
  </w:num>
  <w:num w:numId="86">
    <w:abstractNumId w:val="110"/>
  </w:num>
  <w:num w:numId="87">
    <w:abstractNumId w:val="121"/>
  </w:num>
  <w:num w:numId="88">
    <w:abstractNumId w:val="98"/>
  </w:num>
  <w:num w:numId="89">
    <w:abstractNumId w:val="108"/>
  </w:num>
  <w:num w:numId="90">
    <w:abstractNumId w:val="126"/>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7"/>
  </w:num>
  <w:num w:numId="96">
    <w:abstractNumId w:val="144"/>
  </w:num>
  <w:num w:numId="97">
    <w:abstractNumId w:val="111"/>
  </w:num>
  <w:num w:numId="98">
    <w:abstractNumId w:val="104"/>
  </w:num>
  <w:num w:numId="99">
    <w:abstractNumId w:val="124"/>
  </w:num>
  <w:num w:numId="100">
    <w:abstractNumId w:val="142"/>
  </w:num>
  <w:num w:numId="101">
    <w:abstractNumId w:val="150"/>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56A8"/>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0F66BB"/>
    <w:rsid w:val="00102081"/>
    <w:rsid w:val="00104B1E"/>
    <w:rsid w:val="0010618F"/>
    <w:rsid w:val="00111C79"/>
    <w:rsid w:val="001124F8"/>
    <w:rsid w:val="0011414A"/>
    <w:rsid w:val="00114C29"/>
    <w:rsid w:val="0011547D"/>
    <w:rsid w:val="00116E97"/>
    <w:rsid w:val="00123C70"/>
    <w:rsid w:val="00123DC1"/>
    <w:rsid w:val="001248B1"/>
    <w:rsid w:val="0012590A"/>
    <w:rsid w:val="001324A1"/>
    <w:rsid w:val="0013328C"/>
    <w:rsid w:val="00134962"/>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1E58"/>
    <w:rsid w:val="001C325A"/>
    <w:rsid w:val="001C3F34"/>
    <w:rsid w:val="001C4BB0"/>
    <w:rsid w:val="001C53D9"/>
    <w:rsid w:val="001E0693"/>
    <w:rsid w:val="001E200B"/>
    <w:rsid w:val="001E2AA2"/>
    <w:rsid w:val="001E3577"/>
    <w:rsid w:val="001E4152"/>
    <w:rsid w:val="001E5FE8"/>
    <w:rsid w:val="001F0956"/>
    <w:rsid w:val="001F136B"/>
    <w:rsid w:val="001F15DE"/>
    <w:rsid w:val="001F174F"/>
    <w:rsid w:val="001F34BB"/>
    <w:rsid w:val="001F3569"/>
    <w:rsid w:val="001F3682"/>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1DEA"/>
    <w:rsid w:val="0029211F"/>
    <w:rsid w:val="002946EF"/>
    <w:rsid w:val="00295E59"/>
    <w:rsid w:val="00297081"/>
    <w:rsid w:val="00297FA1"/>
    <w:rsid w:val="002A08A6"/>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3EB0"/>
    <w:rsid w:val="002F5CC6"/>
    <w:rsid w:val="00302105"/>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5D17"/>
    <w:rsid w:val="00325E1A"/>
    <w:rsid w:val="003260D1"/>
    <w:rsid w:val="003303E9"/>
    <w:rsid w:val="00330669"/>
    <w:rsid w:val="003311F3"/>
    <w:rsid w:val="00332B6A"/>
    <w:rsid w:val="00334232"/>
    <w:rsid w:val="003345FE"/>
    <w:rsid w:val="003417F7"/>
    <w:rsid w:val="0034341A"/>
    <w:rsid w:val="0034381D"/>
    <w:rsid w:val="00344FCF"/>
    <w:rsid w:val="00345CCA"/>
    <w:rsid w:val="0035097E"/>
    <w:rsid w:val="003527F4"/>
    <w:rsid w:val="00355099"/>
    <w:rsid w:val="0035708A"/>
    <w:rsid w:val="00357BE8"/>
    <w:rsid w:val="00362EA4"/>
    <w:rsid w:val="003640C7"/>
    <w:rsid w:val="00365234"/>
    <w:rsid w:val="00366652"/>
    <w:rsid w:val="00370D61"/>
    <w:rsid w:val="0037230F"/>
    <w:rsid w:val="00374F71"/>
    <w:rsid w:val="00375A91"/>
    <w:rsid w:val="00376832"/>
    <w:rsid w:val="003776BB"/>
    <w:rsid w:val="00377EDB"/>
    <w:rsid w:val="003803A7"/>
    <w:rsid w:val="003820D7"/>
    <w:rsid w:val="003832F6"/>
    <w:rsid w:val="0039141F"/>
    <w:rsid w:val="00392410"/>
    <w:rsid w:val="00393E49"/>
    <w:rsid w:val="00395BC1"/>
    <w:rsid w:val="003A31F0"/>
    <w:rsid w:val="003A3E35"/>
    <w:rsid w:val="003A7B62"/>
    <w:rsid w:val="003B0905"/>
    <w:rsid w:val="003B23E0"/>
    <w:rsid w:val="003B2A9D"/>
    <w:rsid w:val="003B2BFB"/>
    <w:rsid w:val="003B3362"/>
    <w:rsid w:val="003B6AD0"/>
    <w:rsid w:val="003C090C"/>
    <w:rsid w:val="003C164F"/>
    <w:rsid w:val="003C2207"/>
    <w:rsid w:val="003C3CB6"/>
    <w:rsid w:val="003C4CB7"/>
    <w:rsid w:val="003D3D44"/>
    <w:rsid w:val="003D4D5E"/>
    <w:rsid w:val="003D726B"/>
    <w:rsid w:val="003D7C16"/>
    <w:rsid w:val="003E0D75"/>
    <w:rsid w:val="003E170D"/>
    <w:rsid w:val="003E4E0C"/>
    <w:rsid w:val="003E5788"/>
    <w:rsid w:val="003E63F6"/>
    <w:rsid w:val="003E7774"/>
    <w:rsid w:val="003F1F5E"/>
    <w:rsid w:val="003F22D7"/>
    <w:rsid w:val="003F3A69"/>
    <w:rsid w:val="003F44A9"/>
    <w:rsid w:val="003F513C"/>
    <w:rsid w:val="003F6889"/>
    <w:rsid w:val="003F693F"/>
    <w:rsid w:val="003F7B14"/>
    <w:rsid w:val="004008AD"/>
    <w:rsid w:val="00400C79"/>
    <w:rsid w:val="00400D7D"/>
    <w:rsid w:val="00403042"/>
    <w:rsid w:val="00404BF4"/>
    <w:rsid w:val="00412590"/>
    <w:rsid w:val="00414023"/>
    <w:rsid w:val="00414AB1"/>
    <w:rsid w:val="00414CAF"/>
    <w:rsid w:val="00415D77"/>
    <w:rsid w:val="00416F2A"/>
    <w:rsid w:val="00420F24"/>
    <w:rsid w:val="00421F58"/>
    <w:rsid w:val="0042559C"/>
    <w:rsid w:val="0042632C"/>
    <w:rsid w:val="00426B53"/>
    <w:rsid w:val="0043500C"/>
    <w:rsid w:val="004360F5"/>
    <w:rsid w:val="00437B91"/>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1F86"/>
    <w:rsid w:val="004834EF"/>
    <w:rsid w:val="00485506"/>
    <w:rsid w:val="00486F2D"/>
    <w:rsid w:val="00487FFC"/>
    <w:rsid w:val="004925B9"/>
    <w:rsid w:val="00492C8B"/>
    <w:rsid w:val="00492CA3"/>
    <w:rsid w:val="004942CB"/>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4F7AD3"/>
    <w:rsid w:val="005031D0"/>
    <w:rsid w:val="005036EF"/>
    <w:rsid w:val="005050FD"/>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219A"/>
    <w:rsid w:val="00584DFA"/>
    <w:rsid w:val="00586515"/>
    <w:rsid w:val="005878D5"/>
    <w:rsid w:val="00595528"/>
    <w:rsid w:val="00596921"/>
    <w:rsid w:val="005A2CAE"/>
    <w:rsid w:val="005A3827"/>
    <w:rsid w:val="005A3A93"/>
    <w:rsid w:val="005A3F4B"/>
    <w:rsid w:val="005A708D"/>
    <w:rsid w:val="005B074F"/>
    <w:rsid w:val="005B47BD"/>
    <w:rsid w:val="005B75A6"/>
    <w:rsid w:val="005C08CA"/>
    <w:rsid w:val="005C10C6"/>
    <w:rsid w:val="005C1DB8"/>
    <w:rsid w:val="005C22A4"/>
    <w:rsid w:val="005C3F93"/>
    <w:rsid w:val="005C6F5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7167"/>
    <w:rsid w:val="006004EE"/>
    <w:rsid w:val="006008A2"/>
    <w:rsid w:val="00602873"/>
    <w:rsid w:val="00603444"/>
    <w:rsid w:val="0060721D"/>
    <w:rsid w:val="00611BDE"/>
    <w:rsid w:val="00612EAB"/>
    <w:rsid w:val="00620D7C"/>
    <w:rsid w:val="006228B4"/>
    <w:rsid w:val="00623429"/>
    <w:rsid w:val="006238AF"/>
    <w:rsid w:val="00625A5E"/>
    <w:rsid w:val="00630B39"/>
    <w:rsid w:val="006318E6"/>
    <w:rsid w:val="00631F54"/>
    <w:rsid w:val="00632F4B"/>
    <w:rsid w:val="00634B85"/>
    <w:rsid w:val="006353B1"/>
    <w:rsid w:val="00635719"/>
    <w:rsid w:val="00635ECB"/>
    <w:rsid w:val="00636BE4"/>
    <w:rsid w:val="00636D53"/>
    <w:rsid w:val="006373F6"/>
    <w:rsid w:val="00641C20"/>
    <w:rsid w:val="00642DB0"/>
    <w:rsid w:val="00643C66"/>
    <w:rsid w:val="0064580D"/>
    <w:rsid w:val="00646563"/>
    <w:rsid w:val="0064770F"/>
    <w:rsid w:val="00651B7D"/>
    <w:rsid w:val="00651EBA"/>
    <w:rsid w:val="00652223"/>
    <w:rsid w:val="006561C2"/>
    <w:rsid w:val="00661C17"/>
    <w:rsid w:val="006625DF"/>
    <w:rsid w:val="00663BF7"/>
    <w:rsid w:val="006657F9"/>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DDB"/>
    <w:rsid w:val="006F5FD5"/>
    <w:rsid w:val="006F758C"/>
    <w:rsid w:val="0070025A"/>
    <w:rsid w:val="007011E2"/>
    <w:rsid w:val="00702B2C"/>
    <w:rsid w:val="007044CB"/>
    <w:rsid w:val="00705286"/>
    <w:rsid w:val="0070668D"/>
    <w:rsid w:val="0070737F"/>
    <w:rsid w:val="00710759"/>
    <w:rsid w:val="00711BC4"/>
    <w:rsid w:val="007177AF"/>
    <w:rsid w:val="00717F60"/>
    <w:rsid w:val="00721B30"/>
    <w:rsid w:val="00725F9C"/>
    <w:rsid w:val="00726465"/>
    <w:rsid w:val="00726DAC"/>
    <w:rsid w:val="007313F9"/>
    <w:rsid w:val="007321D4"/>
    <w:rsid w:val="007333B2"/>
    <w:rsid w:val="00741251"/>
    <w:rsid w:val="00742A83"/>
    <w:rsid w:val="00745D2F"/>
    <w:rsid w:val="007502E0"/>
    <w:rsid w:val="00750D4A"/>
    <w:rsid w:val="0075107E"/>
    <w:rsid w:val="00751AF7"/>
    <w:rsid w:val="00752B37"/>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2D51"/>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063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75A0B"/>
    <w:rsid w:val="008843D2"/>
    <w:rsid w:val="00884D4A"/>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D7A0D"/>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BC5"/>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2B83"/>
    <w:rsid w:val="00973DA0"/>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9CA"/>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316B7"/>
    <w:rsid w:val="00A3196C"/>
    <w:rsid w:val="00A335D3"/>
    <w:rsid w:val="00A33B62"/>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2368"/>
    <w:rsid w:val="00AF70A9"/>
    <w:rsid w:val="00AF719C"/>
    <w:rsid w:val="00AF7745"/>
    <w:rsid w:val="00B012FE"/>
    <w:rsid w:val="00B016D1"/>
    <w:rsid w:val="00B01A77"/>
    <w:rsid w:val="00B0297D"/>
    <w:rsid w:val="00B033E2"/>
    <w:rsid w:val="00B068E7"/>
    <w:rsid w:val="00B12653"/>
    <w:rsid w:val="00B20653"/>
    <w:rsid w:val="00B21EC0"/>
    <w:rsid w:val="00B22B2F"/>
    <w:rsid w:val="00B24E19"/>
    <w:rsid w:val="00B26A26"/>
    <w:rsid w:val="00B27CCD"/>
    <w:rsid w:val="00B32859"/>
    <w:rsid w:val="00B37046"/>
    <w:rsid w:val="00B375BB"/>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7BD"/>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3496"/>
    <w:rsid w:val="00C35C35"/>
    <w:rsid w:val="00C3704B"/>
    <w:rsid w:val="00C41228"/>
    <w:rsid w:val="00C421E1"/>
    <w:rsid w:val="00C47140"/>
    <w:rsid w:val="00C47845"/>
    <w:rsid w:val="00C521DF"/>
    <w:rsid w:val="00C55095"/>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F093F"/>
    <w:rsid w:val="00CF0F46"/>
    <w:rsid w:val="00CF3523"/>
    <w:rsid w:val="00CF39D0"/>
    <w:rsid w:val="00CF4625"/>
    <w:rsid w:val="00CF531D"/>
    <w:rsid w:val="00CF674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1DA7"/>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1D64"/>
    <w:rsid w:val="00E2347D"/>
    <w:rsid w:val="00E250E3"/>
    <w:rsid w:val="00E26DA0"/>
    <w:rsid w:val="00E27E91"/>
    <w:rsid w:val="00E30916"/>
    <w:rsid w:val="00E30B66"/>
    <w:rsid w:val="00E328F2"/>
    <w:rsid w:val="00E335C6"/>
    <w:rsid w:val="00E33F4F"/>
    <w:rsid w:val="00E33FCD"/>
    <w:rsid w:val="00E35404"/>
    <w:rsid w:val="00E35BB7"/>
    <w:rsid w:val="00E35E44"/>
    <w:rsid w:val="00E420A2"/>
    <w:rsid w:val="00E437D6"/>
    <w:rsid w:val="00E44300"/>
    <w:rsid w:val="00E45FB8"/>
    <w:rsid w:val="00E47073"/>
    <w:rsid w:val="00E47659"/>
    <w:rsid w:val="00E52245"/>
    <w:rsid w:val="00E523D9"/>
    <w:rsid w:val="00E539E3"/>
    <w:rsid w:val="00E56332"/>
    <w:rsid w:val="00E57C24"/>
    <w:rsid w:val="00E6083F"/>
    <w:rsid w:val="00E60F8E"/>
    <w:rsid w:val="00E61708"/>
    <w:rsid w:val="00E62426"/>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0E3"/>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380A"/>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216"/>
    <w:rsid w:val="00F279F9"/>
    <w:rsid w:val="00F27C42"/>
    <w:rsid w:val="00F27D39"/>
    <w:rsid w:val="00F3215A"/>
    <w:rsid w:val="00F34AFC"/>
    <w:rsid w:val="00F37B15"/>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4E6F"/>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yperlink" Target="http://www.rosseti.ru/about/anticorruptionpolicy/policy/index.php" TargetMode="External"/><Relationship Id="rId39" Type="http://schemas.openxmlformats.org/officeDocument/2006/relationships/footer" Target="footer9.xml"/><Relationship Id="rId21" Type="http://schemas.openxmlformats.org/officeDocument/2006/relationships/header" Target="header4.xml"/><Relationship Id="rId34" Type="http://schemas.openxmlformats.org/officeDocument/2006/relationships/hyperlink" Target="mailto:Kokurina.AnA@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B7E04B8F5BC345C22463EADCAE81D93CF0C11310A0643D58FEE589F49Ff2C9L" TargetMode="External"/><Relationship Id="rId55"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Kokurina.AnA@mrsk-1.ru" TargetMode="External"/><Relationship Id="rId25" Type="http://schemas.openxmlformats.org/officeDocument/2006/relationships/footer" Target="footer5.xml"/><Relationship Id="rId33" Type="http://schemas.openxmlformats.org/officeDocument/2006/relationships/hyperlink" Target="https://rmsp.nalog.ru"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etp.rosseti.ru" TargetMode="External"/><Relationship Id="rId29" Type="http://schemas.openxmlformats.org/officeDocument/2006/relationships/footer" Target="footer6.xml"/><Relationship Id="rId41" Type="http://schemas.openxmlformats.org/officeDocument/2006/relationships/hyperlink" Target="mailto:doverie@mrsk-1.ru" TargetMode="Externa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yperlink" Target="consultantplus://offline/main?base=LAW;n=115717;fld=134;dst=100014" TargetMode="Externa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header" Target="header11.xml"/><Relationship Id="rId49" Type="http://schemas.openxmlformats.org/officeDocument/2006/relationships/hyperlink" Target="consultantplus://offline/ref=B7E04B8F5BC345C22463EADCAE81D93CF0C11310A0643D58FEE589F49Ff2C9L" TargetMode="External"/><Relationship Id="rId57"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www.mrsk-1.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endnotes" Target="endnotes.xml"/><Relationship Id="rId51" Type="http://schemas.openxmlformats.org/officeDocument/2006/relationships/hyperlink" Target="consultantplus://offline/ref=B7E04B8F5BC345C22463EADCAE81D93CF4CA1215A36F6052F6BC85F6f9C8L"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3C7D5-7F0A-41A0-8DF4-C24A00F53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97</Pages>
  <Words>29802</Words>
  <Characters>169877</Characters>
  <Application>Microsoft Office Word</Application>
  <DocSecurity>0</DocSecurity>
  <Lines>1415</Lines>
  <Paragraphs>398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199281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Кокурина Анна Анатольевна</cp:lastModifiedBy>
  <cp:revision>164</cp:revision>
  <cp:lastPrinted>2018-08-06T10:54:00Z</cp:lastPrinted>
  <dcterms:created xsi:type="dcterms:W3CDTF">2016-01-15T08:52:00Z</dcterms:created>
  <dcterms:modified xsi:type="dcterms:W3CDTF">2018-08-06T11:02:00Z</dcterms:modified>
</cp:coreProperties>
</file>