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C700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тел.: +7 (495) 747-92-92,</w:t>
                  </w:r>
                </w:p>
                <w:p w:rsidR="006B2B87" w:rsidRPr="000D67AD" w:rsidRDefault="006B2B8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B2B87" w:rsidRPr="000D67AD" w:rsidRDefault="006B2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2B87" w:rsidRPr="000D67AD" w:rsidRDefault="006B2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2B87" w:rsidRPr="000D67AD" w:rsidRDefault="006B2B8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2B87" w:rsidRPr="00F728CD" w:rsidRDefault="006B2B8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proofErr w:type="gramEnd"/>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B2A1B9C" wp14:editId="0971EE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00CAC" w:rsidRPr="00CD4041" w:rsidRDefault="00900CAC" w:rsidP="00900CAC">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900CAC" w:rsidRPr="00CD4041" w:rsidRDefault="00900CAC" w:rsidP="00900CAC">
      <w:pPr>
        <w:suppressAutoHyphens w:val="0"/>
        <w:spacing w:line="240" w:lineRule="auto"/>
        <w:ind w:firstLine="0"/>
        <w:jc w:val="right"/>
        <w:rPr>
          <w:bCs w:val="0"/>
          <w:lang w:eastAsia="ru-RU"/>
        </w:rPr>
      </w:pPr>
    </w:p>
    <w:p w:rsidR="00900CAC" w:rsidRPr="00CD4041" w:rsidRDefault="00900CAC" w:rsidP="00900CAC">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900CAC" w:rsidRPr="00CD4041" w:rsidRDefault="00900CAC" w:rsidP="00900CAC">
      <w:pPr>
        <w:suppressAutoHyphens w:val="0"/>
        <w:spacing w:line="240" w:lineRule="auto"/>
        <w:ind w:firstLine="0"/>
        <w:jc w:val="right"/>
        <w:rPr>
          <w:b/>
          <w:bCs w:val="0"/>
          <w:kern w:val="36"/>
          <w:sz w:val="24"/>
          <w:szCs w:val="24"/>
          <w:lang w:eastAsia="ru-RU"/>
        </w:rPr>
      </w:pPr>
      <w:r>
        <w:rPr>
          <w:bCs w:val="0"/>
          <w:sz w:val="24"/>
          <w:szCs w:val="24"/>
          <w:lang w:eastAsia="ru-RU"/>
        </w:rPr>
        <w:t>«0</w:t>
      </w:r>
      <w:r w:rsidR="003A3868">
        <w:rPr>
          <w:bCs w:val="0"/>
          <w:sz w:val="24"/>
          <w:szCs w:val="24"/>
          <w:lang w:eastAsia="ru-RU"/>
        </w:rPr>
        <w:t>3</w:t>
      </w:r>
      <w:r w:rsidRPr="00CD4041">
        <w:rPr>
          <w:bCs w:val="0"/>
          <w:sz w:val="24"/>
          <w:szCs w:val="24"/>
          <w:lang w:eastAsia="ru-RU"/>
        </w:rPr>
        <w:t xml:space="preserve">» </w:t>
      </w:r>
      <w:r>
        <w:rPr>
          <w:bCs w:val="0"/>
          <w:sz w:val="24"/>
          <w:szCs w:val="24"/>
          <w:lang w:eastAsia="ru-RU"/>
        </w:rPr>
        <w:t>июня</w:t>
      </w:r>
      <w:r w:rsidRPr="00CD4041">
        <w:rPr>
          <w:bCs w:val="0"/>
          <w:sz w:val="24"/>
          <w:szCs w:val="24"/>
          <w:lang w:eastAsia="ru-RU"/>
        </w:rPr>
        <w:t xml:space="preserve"> 2016 года</w:t>
      </w:r>
    </w:p>
    <w:p w:rsidR="00900CAC" w:rsidRPr="00CD4041" w:rsidRDefault="00900CAC" w:rsidP="00900CAC">
      <w:pPr>
        <w:ind w:firstLine="0"/>
        <w:jc w:val="left"/>
        <w:rPr>
          <w:sz w:val="24"/>
          <w:szCs w:val="24"/>
        </w:rPr>
      </w:pPr>
    </w:p>
    <w:p w:rsidR="00900CAC" w:rsidRPr="00CD4041" w:rsidRDefault="00900CAC" w:rsidP="00900CAC">
      <w:pPr>
        <w:ind w:firstLine="0"/>
        <w:jc w:val="left"/>
        <w:rPr>
          <w:sz w:val="24"/>
          <w:szCs w:val="24"/>
        </w:rPr>
      </w:pPr>
    </w:p>
    <w:p w:rsidR="00900CAC" w:rsidRPr="00CD4041" w:rsidRDefault="00900CAC" w:rsidP="00900CAC">
      <w:pPr>
        <w:spacing w:line="240" w:lineRule="auto"/>
        <w:ind w:left="6804" w:firstLine="0"/>
        <w:rPr>
          <w:b/>
          <w:kern w:val="36"/>
          <w:sz w:val="24"/>
          <w:szCs w:val="24"/>
        </w:rPr>
      </w:pPr>
      <w:r w:rsidRPr="00CD4041">
        <w:rPr>
          <w:b/>
          <w:kern w:val="36"/>
          <w:sz w:val="24"/>
          <w:szCs w:val="24"/>
        </w:rPr>
        <w:t>Согласовано на заседании</w:t>
      </w:r>
    </w:p>
    <w:p w:rsidR="00900CAC" w:rsidRPr="00CD4041" w:rsidRDefault="00900CAC" w:rsidP="00900CAC">
      <w:pPr>
        <w:spacing w:line="240" w:lineRule="auto"/>
        <w:ind w:left="6804" w:firstLine="0"/>
        <w:rPr>
          <w:b/>
          <w:kern w:val="36"/>
          <w:sz w:val="24"/>
          <w:szCs w:val="24"/>
        </w:rPr>
      </w:pPr>
      <w:r w:rsidRPr="00CD4041">
        <w:rPr>
          <w:b/>
          <w:kern w:val="36"/>
          <w:sz w:val="24"/>
          <w:szCs w:val="24"/>
        </w:rPr>
        <w:t>закупочной комиссии</w:t>
      </w:r>
    </w:p>
    <w:p w:rsidR="00900CAC" w:rsidRPr="00CD4041" w:rsidRDefault="00900CAC" w:rsidP="00900CAC">
      <w:pPr>
        <w:spacing w:line="240" w:lineRule="auto"/>
        <w:ind w:left="6804" w:firstLine="0"/>
        <w:rPr>
          <w:b/>
          <w:kern w:val="36"/>
          <w:sz w:val="24"/>
          <w:szCs w:val="24"/>
        </w:rPr>
      </w:pPr>
      <w:r>
        <w:rPr>
          <w:b/>
          <w:kern w:val="36"/>
          <w:sz w:val="24"/>
          <w:szCs w:val="24"/>
        </w:rPr>
        <w:t>Протокол № 004</w:t>
      </w:r>
      <w:r w:rsidR="00997F3E">
        <w:rPr>
          <w:b/>
          <w:kern w:val="36"/>
          <w:sz w:val="24"/>
          <w:szCs w:val="24"/>
        </w:rPr>
        <w:t>7</w:t>
      </w:r>
      <w:r w:rsidRPr="00CD4041">
        <w:rPr>
          <w:b/>
          <w:kern w:val="36"/>
          <w:sz w:val="24"/>
          <w:szCs w:val="24"/>
        </w:rPr>
        <w:t>-БР-16</w:t>
      </w:r>
    </w:p>
    <w:p w:rsidR="00900CAC" w:rsidRPr="00CD4041" w:rsidRDefault="00900CAC" w:rsidP="00900CAC">
      <w:pPr>
        <w:spacing w:line="240" w:lineRule="auto"/>
        <w:ind w:left="6804" w:firstLine="0"/>
        <w:rPr>
          <w:b/>
          <w:kern w:val="36"/>
          <w:sz w:val="24"/>
          <w:szCs w:val="24"/>
        </w:rPr>
      </w:pPr>
      <w:r>
        <w:rPr>
          <w:b/>
          <w:kern w:val="36"/>
          <w:sz w:val="24"/>
          <w:szCs w:val="24"/>
        </w:rPr>
        <w:t>от «</w:t>
      </w:r>
      <w:r w:rsidRPr="00900CAC">
        <w:rPr>
          <w:b/>
          <w:kern w:val="36"/>
          <w:sz w:val="24"/>
          <w:szCs w:val="24"/>
        </w:rPr>
        <w:t>0</w:t>
      </w:r>
      <w:r w:rsidR="003A3868">
        <w:rPr>
          <w:b/>
          <w:kern w:val="36"/>
          <w:sz w:val="24"/>
          <w:szCs w:val="24"/>
        </w:rPr>
        <w:t>3</w:t>
      </w:r>
      <w:r w:rsidRPr="00900CAC">
        <w:rPr>
          <w:b/>
          <w:kern w:val="36"/>
          <w:sz w:val="24"/>
          <w:szCs w:val="24"/>
        </w:rPr>
        <w:t xml:space="preserve">» июня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900CAC">
        <w:rPr>
          <w:b/>
          <w:sz w:val="24"/>
          <w:szCs w:val="24"/>
        </w:rPr>
        <w:t xml:space="preserve">право заключения </w:t>
      </w:r>
      <w:r w:rsidR="007556FF" w:rsidRPr="00900CAC">
        <w:rPr>
          <w:b/>
          <w:sz w:val="24"/>
          <w:szCs w:val="24"/>
        </w:rPr>
        <w:t>Договор</w:t>
      </w:r>
      <w:r w:rsidR="00900CAC" w:rsidRPr="00900CAC">
        <w:rPr>
          <w:b/>
          <w:sz w:val="24"/>
          <w:szCs w:val="24"/>
        </w:rPr>
        <w:t xml:space="preserve">а </w:t>
      </w:r>
      <w:r w:rsidR="00997F3E" w:rsidRPr="00997F3E">
        <w:rPr>
          <w:b/>
          <w:sz w:val="24"/>
          <w:szCs w:val="24"/>
        </w:rPr>
        <w:t>поставки линейных изоляторов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B2B87">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A316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16A7">
        <w:rPr>
          <w:noProof/>
        </w:rPr>
        <w:fldChar w:fldCharType="begin"/>
      </w:r>
      <w:r>
        <w:rPr>
          <w:noProof/>
        </w:rPr>
        <w:instrText xml:space="preserve"> PAGEREF _Toc447269745 \h </w:instrText>
      </w:r>
      <w:r w:rsidR="00A316A7">
        <w:rPr>
          <w:noProof/>
        </w:rPr>
      </w:r>
      <w:r w:rsidR="00A316A7">
        <w:rPr>
          <w:noProof/>
        </w:rPr>
        <w:fldChar w:fldCharType="separate"/>
      </w:r>
      <w:r w:rsidR="003A3750">
        <w:rPr>
          <w:noProof/>
        </w:rPr>
        <w:t>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16A7">
        <w:rPr>
          <w:noProof/>
        </w:rPr>
        <w:fldChar w:fldCharType="begin"/>
      </w:r>
      <w:r>
        <w:rPr>
          <w:noProof/>
        </w:rPr>
        <w:instrText xml:space="preserve"> PAGEREF _Toc447269746 \h </w:instrText>
      </w:r>
      <w:r w:rsidR="00A316A7">
        <w:rPr>
          <w:noProof/>
        </w:rPr>
      </w:r>
      <w:r w:rsidR="00A316A7">
        <w:rPr>
          <w:noProof/>
        </w:rPr>
        <w:fldChar w:fldCharType="separate"/>
      </w:r>
      <w:r w:rsidR="003A3750">
        <w:rPr>
          <w:noProof/>
        </w:rPr>
        <w:t>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16A7">
        <w:rPr>
          <w:noProof/>
        </w:rPr>
        <w:fldChar w:fldCharType="begin"/>
      </w:r>
      <w:r>
        <w:rPr>
          <w:noProof/>
        </w:rPr>
        <w:instrText xml:space="preserve"> PAGEREF _Toc447269747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16A7">
        <w:rPr>
          <w:noProof/>
        </w:rPr>
        <w:fldChar w:fldCharType="begin"/>
      </w:r>
      <w:r>
        <w:rPr>
          <w:noProof/>
        </w:rPr>
        <w:instrText xml:space="preserve"> PAGEREF _Toc447269748 \h </w:instrText>
      </w:r>
      <w:r w:rsidR="00A316A7">
        <w:rPr>
          <w:noProof/>
        </w:rPr>
      </w:r>
      <w:r w:rsidR="00A316A7">
        <w:rPr>
          <w:noProof/>
        </w:rPr>
        <w:fldChar w:fldCharType="separate"/>
      </w:r>
      <w:r w:rsidR="003A3750">
        <w:rPr>
          <w:noProof/>
        </w:rPr>
        <w:t>7</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16A7">
        <w:rPr>
          <w:noProof/>
        </w:rPr>
        <w:fldChar w:fldCharType="begin"/>
      </w:r>
      <w:r>
        <w:rPr>
          <w:noProof/>
        </w:rPr>
        <w:instrText xml:space="preserve"> PAGEREF _Toc447269749 \h </w:instrText>
      </w:r>
      <w:r w:rsidR="00A316A7">
        <w:rPr>
          <w:noProof/>
        </w:rPr>
      </w:r>
      <w:r w:rsidR="00A316A7">
        <w:rPr>
          <w:noProof/>
        </w:rPr>
        <w:fldChar w:fldCharType="separate"/>
      </w:r>
      <w:r w:rsidR="003A3750">
        <w:rPr>
          <w:noProof/>
        </w:rPr>
        <w:t>8</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_Toc447269757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16A7">
        <w:rPr>
          <w:noProof/>
        </w:rPr>
        <w:fldChar w:fldCharType="begin"/>
      </w:r>
      <w:r>
        <w:rPr>
          <w:noProof/>
        </w:rPr>
        <w:instrText xml:space="preserve"> PAGEREF _Toc447269758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A316A7">
        <w:rPr>
          <w:noProof/>
        </w:rPr>
        <w:fldChar w:fldCharType="begin"/>
      </w:r>
      <w:r>
        <w:rPr>
          <w:noProof/>
        </w:rPr>
        <w:instrText xml:space="preserve"> PAGEREF _Toc447269762 \h </w:instrText>
      </w:r>
      <w:r w:rsidR="00A316A7">
        <w:rPr>
          <w:noProof/>
        </w:rPr>
      </w:r>
      <w:r w:rsidR="00A316A7">
        <w:rPr>
          <w:noProof/>
        </w:rPr>
        <w:fldChar w:fldCharType="separate"/>
      </w:r>
      <w:r w:rsidR="003A3750">
        <w:rPr>
          <w:noProof/>
        </w:rPr>
        <w:t>10</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16A7">
        <w:rPr>
          <w:noProof/>
        </w:rPr>
        <w:fldChar w:fldCharType="begin"/>
      </w:r>
      <w:r>
        <w:rPr>
          <w:noProof/>
        </w:rPr>
        <w:instrText xml:space="preserve"> PAGEREF _Toc447269766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16A7">
        <w:rPr>
          <w:noProof/>
        </w:rPr>
        <w:fldChar w:fldCharType="begin"/>
      </w:r>
      <w:r>
        <w:rPr>
          <w:noProof/>
        </w:rPr>
        <w:instrText xml:space="preserve"> PAGEREF _Toc447269767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16A7">
        <w:rPr>
          <w:noProof/>
        </w:rPr>
        <w:fldChar w:fldCharType="begin"/>
      </w:r>
      <w:r>
        <w:rPr>
          <w:noProof/>
        </w:rPr>
        <w:instrText xml:space="preserve"> PAGEREF _Toc447269770 \h </w:instrText>
      </w:r>
      <w:r w:rsidR="00A316A7">
        <w:rPr>
          <w:noProof/>
        </w:rPr>
      </w:r>
      <w:r w:rsidR="00A316A7">
        <w:rPr>
          <w:noProof/>
        </w:rPr>
        <w:fldChar w:fldCharType="separate"/>
      </w:r>
      <w:r w:rsidR="003A3750">
        <w:rPr>
          <w:noProof/>
        </w:rPr>
        <w:t>13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16A7">
        <w:rPr>
          <w:noProof/>
        </w:rPr>
        <w:fldChar w:fldCharType="begin"/>
      </w:r>
      <w:r>
        <w:rPr>
          <w:noProof/>
        </w:rPr>
        <w:instrText xml:space="preserve"> PAGEREF _Toc447269771 \h </w:instrText>
      </w:r>
      <w:r w:rsidR="00A316A7">
        <w:rPr>
          <w:noProof/>
        </w:rPr>
      </w:r>
      <w:r w:rsidR="00A316A7">
        <w:rPr>
          <w:noProof/>
        </w:rPr>
        <w:fldChar w:fldCharType="separate"/>
      </w:r>
      <w:r w:rsidR="003A3750">
        <w:rPr>
          <w:noProof/>
        </w:rPr>
        <w:t>14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16A7">
        <w:rPr>
          <w:noProof/>
        </w:rPr>
        <w:fldChar w:fldCharType="begin"/>
      </w:r>
      <w:r>
        <w:rPr>
          <w:noProof/>
        </w:rPr>
        <w:instrText xml:space="preserve"> PAGEREF _Toc447269786 \h </w:instrText>
      </w:r>
      <w:r w:rsidR="00A316A7">
        <w:rPr>
          <w:noProof/>
        </w:rPr>
      </w:r>
      <w:r w:rsidR="00A316A7">
        <w:rPr>
          <w:noProof/>
        </w:rPr>
        <w:fldChar w:fldCharType="separate"/>
      </w:r>
      <w:r w:rsidR="003A3750">
        <w:rPr>
          <w:noProof/>
        </w:rPr>
        <w:t>28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16A7">
        <w:rPr>
          <w:noProof/>
        </w:rPr>
        <w:fldChar w:fldCharType="begin"/>
      </w:r>
      <w:r>
        <w:rPr>
          <w:noProof/>
        </w:rPr>
        <w:instrText xml:space="preserve"> PAGEREF _Toc447269789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16A7">
        <w:rPr>
          <w:noProof/>
        </w:rPr>
        <w:fldChar w:fldCharType="begin"/>
      </w:r>
      <w:r>
        <w:rPr>
          <w:noProof/>
        </w:rPr>
        <w:instrText xml:space="preserve"> PAGEREF _Toc447269790 \h </w:instrText>
      </w:r>
      <w:r w:rsidR="00A316A7">
        <w:rPr>
          <w:noProof/>
        </w:rPr>
      </w:r>
      <w:r w:rsidR="00A316A7">
        <w:rPr>
          <w:noProof/>
        </w:rPr>
        <w:fldChar w:fldCharType="separate"/>
      </w:r>
      <w:r w:rsidR="003A3750">
        <w:rPr>
          <w:noProof/>
        </w:rPr>
        <w:t>29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16A7">
        <w:rPr>
          <w:noProof/>
        </w:rPr>
        <w:fldChar w:fldCharType="begin"/>
      </w:r>
      <w:r>
        <w:rPr>
          <w:noProof/>
        </w:rPr>
        <w:instrText xml:space="preserve"> PAGEREF _Toc447269795 \h </w:instrText>
      </w:r>
      <w:r w:rsidR="00A316A7">
        <w:rPr>
          <w:noProof/>
        </w:rPr>
      </w:r>
      <w:r w:rsidR="00A316A7">
        <w:rPr>
          <w:noProof/>
        </w:rPr>
        <w:fldChar w:fldCharType="separate"/>
      </w:r>
      <w:r w:rsidR="003A3750">
        <w:rPr>
          <w:noProof/>
        </w:rPr>
        <w:t>31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16A7">
        <w:rPr>
          <w:noProof/>
        </w:rPr>
        <w:fldChar w:fldCharType="begin"/>
      </w:r>
      <w:r>
        <w:rPr>
          <w:noProof/>
        </w:rPr>
        <w:instrText xml:space="preserve"> PAGEREF _Toc447269796 \h </w:instrText>
      </w:r>
      <w:r w:rsidR="00A316A7">
        <w:rPr>
          <w:noProof/>
        </w:rPr>
      </w:r>
      <w:r w:rsidR="00A316A7">
        <w:rPr>
          <w:noProof/>
        </w:rPr>
        <w:fldChar w:fldCharType="separate"/>
      </w:r>
      <w:r w:rsidR="003A3750">
        <w:rPr>
          <w:noProof/>
        </w:rPr>
        <w:t>32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16A7">
        <w:rPr>
          <w:noProof/>
        </w:rPr>
        <w:fldChar w:fldCharType="begin"/>
      </w:r>
      <w:r>
        <w:rPr>
          <w:noProof/>
        </w:rPr>
        <w:instrText xml:space="preserve"> PAGEREF _Toc447269797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16A7">
        <w:rPr>
          <w:noProof/>
        </w:rPr>
        <w:fldChar w:fldCharType="begin"/>
      </w:r>
      <w:r>
        <w:rPr>
          <w:noProof/>
        </w:rPr>
        <w:instrText xml:space="preserve"> PAGEREF _Toc447269798 \h </w:instrText>
      </w:r>
      <w:r w:rsidR="00A316A7">
        <w:rPr>
          <w:noProof/>
        </w:rPr>
      </w:r>
      <w:r w:rsidR="00A316A7">
        <w:rPr>
          <w:noProof/>
        </w:rPr>
        <w:fldChar w:fldCharType="separate"/>
      </w:r>
      <w:r w:rsidR="003A3750">
        <w:rPr>
          <w:noProof/>
        </w:rPr>
        <w:t>33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316A7">
        <w:rPr>
          <w:noProof/>
        </w:rPr>
        <w:fldChar w:fldCharType="begin"/>
      </w:r>
      <w:r>
        <w:rPr>
          <w:noProof/>
        </w:rPr>
        <w:instrText xml:space="preserve"> PAGEREF _Toc447269799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316A7">
        <w:rPr>
          <w:noProof/>
        </w:rPr>
        <w:fldChar w:fldCharType="begin"/>
      </w:r>
      <w:r>
        <w:rPr>
          <w:noProof/>
        </w:rPr>
        <w:instrText xml:space="preserve"> PAGEREF _Toc447269800 \h </w:instrText>
      </w:r>
      <w:r w:rsidR="00A316A7">
        <w:rPr>
          <w:noProof/>
        </w:rPr>
      </w:r>
      <w:r w:rsidR="00A316A7">
        <w:rPr>
          <w:noProof/>
        </w:rPr>
        <w:fldChar w:fldCharType="separate"/>
      </w:r>
      <w:r w:rsidR="003A3750">
        <w:rPr>
          <w:noProof/>
        </w:rPr>
        <w:t>34</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16A7">
        <w:rPr>
          <w:noProof/>
        </w:rPr>
        <w:fldChar w:fldCharType="begin"/>
      </w:r>
      <w:r>
        <w:rPr>
          <w:noProof/>
        </w:rPr>
        <w:instrText xml:space="preserve"> PAGEREF _Toc447269801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316A7">
        <w:rPr>
          <w:noProof/>
        </w:rPr>
        <w:fldChar w:fldCharType="begin"/>
      </w:r>
      <w:r>
        <w:rPr>
          <w:noProof/>
        </w:rPr>
        <w:instrText xml:space="preserve"> PAGEREF _Toc447269802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316A7">
        <w:rPr>
          <w:noProof/>
        </w:rPr>
        <w:fldChar w:fldCharType="begin"/>
      </w:r>
      <w:r>
        <w:rPr>
          <w:noProof/>
        </w:rPr>
        <w:instrText xml:space="preserve"> PAGEREF _Toc447269805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316A7">
        <w:rPr>
          <w:noProof/>
        </w:rPr>
        <w:fldChar w:fldCharType="begin"/>
      </w:r>
      <w:r>
        <w:rPr>
          <w:noProof/>
        </w:rPr>
        <w:instrText xml:space="preserve"> PAGEREF _Toc447269807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316A7">
        <w:rPr>
          <w:noProof/>
        </w:rPr>
        <w:fldChar w:fldCharType="begin"/>
      </w:r>
      <w:r>
        <w:rPr>
          <w:noProof/>
        </w:rPr>
        <w:instrText xml:space="preserve"> PAGEREF _Toc447269810 \h </w:instrText>
      </w:r>
      <w:r w:rsidR="00A316A7">
        <w:rPr>
          <w:noProof/>
        </w:rPr>
      </w:r>
      <w:r w:rsidR="00A316A7">
        <w:rPr>
          <w:noProof/>
        </w:rPr>
        <w:fldChar w:fldCharType="separate"/>
      </w:r>
      <w:r w:rsidR="003A3750">
        <w:rPr>
          <w:noProof/>
        </w:rPr>
        <w:t>35</w:t>
      </w:r>
      <w:r w:rsidR="00A316A7">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A316A7">
        <w:rPr>
          <w:noProof/>
        </w:rPr>
        <w:fldChar w:fldCharType="begin"/>
      </w:r>
      <w:r>
        <w:rPr>
          <w:noProof/>
        </w:rPr>
        <w:instrText xml:space="preserve"> PAGEREF _Toc447269813 \h </w:instrText>
      </w:r>
      <w:r w:rsidR="00A316A7">
        <w:rPr>
          <w:noProof/>
        </w:rPr>
      </w:r>
      <w:r w:rsidR="00A316A7">
        <w:rPr>
          <w:noProof/>
        </w:rPr>
        <w:fldChar w:fldCharType="separate"/>
      </w:r>
      <w:r w:rsidR="003A3750">
        <w:rPr>
          <w:noProof/>
        </w:rPr>
        <w:t>35</w:t>
      </w:r>
      <w:r w:rsidR="00A316A7">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16A7">
        <w:rPr>
          <w:noProof/>
        </w:rPr>
        <w:fldChar w:fldCharType="begin"/>
      </w:r>
      <w:r>
        <w:rPr>
          <w:noProof/>
        </w:rPr>
        <w:instrText xml:space="preserve"> PAGEREF _Toc447269815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16A7">
        <w:rPr>
          <w:noProof/>
        </w:rPr>
        <w:fldChar w:fldCharType="begin"/>
      </w:r>
      <w:r>
        <w:rPr>
          <w:noProof/>
        </w:rPr>
        <w:instrText xml:space="preserve"> PAGEREF _Toc447269816 \h </w:instrText>
      </w:r>
      <w:r w:rsidR="00A316A7">
        <w:rPr>
          <w:noProof/>
        </w:rPr>
      </w:r>
      <w:r w:rsidR="00A316A7">
        <w:rPr>
          <w:noProof/>
        </w:rPr>
        <w:fldChar w:fldCharType="separate"/>
      </w:r>
      <w:r w:rsidR="003A3750">
        <w:rPr>
          <w:noProof/>
        </w:rPr>
        <w:t>36</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16A7">
        <w:rPr>
          <w:noProof/>
        </w:rPr>
        <w:fldChar w:fldCharType="begin"/>
      </w:r>
      <w:r>
        <w:rPr>
          <w:noProof/>
        </w:rPr>
        <w:instrText xml:space="preserve"> PAGEREF _Toc447269819 \h </w:instrText>
      </w:r>
      <w:r w:rsidR="00A316A7">
        <w:rPr>
          <w:noProof/>
        </w:rPr>
      </w:r>
      <w:r w:rsidR="00A316A7">
        <w:rPr>
          <w:noProof/>
        </w:rPr>
        <w:fldChar w:fldCharType="separate"/>
      </w:r>
      <w:r w:rsidR="003A3750">
        <w:rPr>
          <w:noProof/>
        </w:rPr>
        <w:t>40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A316A7">
        <w:rPr>
          <w:noProof/>
        </w:rPr>
        <w:fldChar w:fldCharType="begin"/>
      </w:r>
      <w:r>
        <w:rPr>
          <w:noProof/>
        </w:rPr>
        <w:instrText xml:space="preserve"> PAGEREF _Toc447269821 \h </w:instrText>
      </w:r>
      <w:r w:rsidR="00A316A7">
        <w:rPr>
          <w:noProof/>
        </w:rPr>
      </w:r>
      <w:r w:rsidR="00A316A7">
        <w:rPr>
          <w:noProof/>
        </w:rPr>
        <w:fldChar w:fldCharType="separate"/>
      </w:r>
      <w:r w:rsidR="003A3750">
        <w:rPr>
          <w:noProof/>
        </w:rPr>
        <w:t>42</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A316A7">
        <w:rPr>
          <w:noProof/>
        </w:rPr>
        <w:fldChar w:fldCharType="begin"/>
      </w:r>
      <w:r>
        <w:rPr>
          <w:noProof/>
        </w:rPr>
        <w:instrText xml:space="preserve"> PAGEREF _Toc447269824 \h </w:instrText>
      </w:r>
      <w:r w:rsidR="00A316A7">
        <w:rPr>
          <w:noProof/>
        </w:rPr>
      </w:r>
      <w:r w:rsidR="00A316A7">
        <w:rPr>
          <w:noProof/>
        </w:rPr>
        <w:fldChar w:fldCharType="separate"/>
      </w:r>
      <w:r w:rsidR="003A3750">
        <w:rPr>
          <w:noProof/>
        </w:rPr>
        <w:t>45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316A7">
        <w:rPr>
          <w:noProof/>
        </w:rPr>
        <w:fldChar w:fldCharType="begin"/>
      </w:r>
      <w:r>
        <w:rPr>
          <w:noProof/>
        </w:rPr>
        <w:instrText xml:space="preserve"> PAGEREF _Toc447269827 \h </w:instrText>
      </w:r>
      <w:r w:rsidR="00A316A7">
        <w:rPr>
          <w:noProof/>
        </w:rPr>
      </w:r>
      <w:r w:rsidR="00A316A7">
        <w:rPr>
          <w:noProof/>
        </w:rPr>
        <w:fldChar w:fldCharType="separate"/>
      </w:r>
      <w:r w:rsidR="003A3750">
        <w:rPr>
          <w:noProof/>
        </w:rPr>
        <w:t>48</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A316A7">
        <w:rPr>
          <w:noProof/>
        </w:rPr>
        <w:fldChar w:fldCharType="begin"/>
      </w:r>
      <w:r>
        <w:rPr>
          <w:noProof/>
        </w:rPr>
        <w:instrText xml:space="preserve"> PAGEREF _Toc447269830 \h </w:instrText>
      </w:r>
      <w:r w:rsidR="00A316A7">
        <w:rPr>
          <w:noProof/>
        </w:rPr>
      </w:r>
      <w:r w:rsidR="00A316A7">
        <w:rPr>
          <w:noProof/>
        </w:rPr>
        <w:fldChar w:fldCharType="separate"/>
      </w:r>
      <w:r w:rsidR="003A3750">
        <w:rPr>
          <w:noProof/>
        </w:rPr>
        <w:t>50</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316A7">
        <w:rPr>
          <w:noProof/>
        </w:rPr>
        <w:fldChar w:fldCharType="begin"/>
      </w:r>
      <w:r>
        <w:rPr>
          <w:noProof/>
        </w:rPr>
        <w:instrText xml:space="preserve"> PAGEREF _Toc447269833 \h </w:instrText>
      </w:r>
      <w:r w:rsidR="00A316A7">
        <w:rPr>
          <w:noProof/>
        </w:rPr>
      </w:r>
      <w:r w:rsidR="00A316A7">
        <w:rPr>
          <w:noProof/>
        </w:rPr>
        <w:fldChar w:fldCharType="separate"/>
      </w:r>
      <w:r w:rsidR="003A3750">
        <w:rPr>
          <w:noProof/>
        </w:rPr>
        <w:t>52</w:t>
      </w:r>
      <w:r w:rsidR="00A316A7">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316A7">
        <w:rPr>
          <w:noProof/>
        </w:rPr>
        <w:fldChar w:fldCharType="begin"/>
      </w:r>
      <w:r>
        <w:rPr>
          <w:noProof/>
        </w:rPr>
        <w:instrText xml:space="preserve"> PAGEREF _Toc447269835 \h </w:instrText>
      </w:r>
      <w:r w:rsidR="00A316A7">
        <w:rPr>
          <w:noProof/>
        </w:rPr>
      </w:r>
      <w:r w:rsidR="00A316A7">
        <w:rPr>
          <w:noProof/>
        </w:rPr>
        <w:fldChar w:fldCharType="separate"/>
      </w:r>
      <w:r w:rsidR="003A3750">
        <w:rPr>
          <w:noProof/>
        </w:rPr>
        <w:t>54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316A7">
        <w:rPr>
          <w:noProof/>
        </w:rPr>
        <w:fldChar w:fldCharType="begin"/>
      </w:r>
      <w:r>
        <w:rPr>
          <w:noProof/>
        </w:rPr>
        <w:instrText xml:space="preserve"> PAGEREF _Toc447269837 \h </w:instrText>
      </w:r>
      <w:r w:rsidR="00A316A7">
        <w:rPr>
          <w:noProof/>
        </w:rPr>
      </w:r>
      <w:r w:rsidR="00A316A7">
        <w:rPr>
          <w:noProof/>
        </w:rPr>
        <w:fldChar w:fldCharType="separate"/>
      </w:r>
      <w:r w:rsidR="003A3750">
        <w:rPr>
          <w:noProof/>
        </w:rPr>
        <w:t>59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316A7">
        <w:rPr>
          <w:noProof/>
        </w:rPr>
        <w:fldChar w:fldCharType="begin"/>
      </w:r>
      <w:r>
        <w:rPr>
          <w:noProof/>
        </w:rPr>
        <w:instrText xml:space="preserve"> PAGEREF _Toc447269840 \h </w:instrText>
      </w:r>
      <w:r w:rsidR="00A316A7">
        <w:rPr>
          <w:noProof/>
        </w:rPr>
      </w:r>
      <w:r w:rsidR="00A316A7">
        <w:rPr>
          <w:noProof/>
        </w:rPr>
        <w:fldChar w:fldCharType="separate"/>
      </w:r>
      <w:r w:rsidR="003A3750">
        <w:rPr>
          <w:noProof/>
        </w:rPr>
        <w:t>61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316A7">
        <w:rPr>
          <w:noProof/>
        </w:rPr>
        <w:fldChar w:fldCharType="begin"/>
      </w:r>
      <w:r>
        <w:rPr>
          <w:noProof/>
        </w:rPr>
        <w:instrText xml:space="preserve"> PAGEREF _Toc447269843 \h </w:instrText>
      </w:r>
      <w:r w:rsidR="00A316A7">
        <w:rPr>
          <w:noProof/>
        </w:rPr>
      </w:r>
      <w:r w:rsidR="00A316A7">
        <w:rPr>
          <w:noProof/>
        </w:rPr>
        <w:fldChar w:fldCharType="separate"/>
      </w:r>
      <w:r w:rsidR="003A3750">
        <w:rPr>
          <w:noProof/>
        </w:rPr>
        <w:t>63</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316A7">
        <w:rPr>
          <w:noProof/>
        </w:rPr>
        <w:fldChar w:fldCharType="begin"/>
      </w:r>
      <w:r>
        <w:rPr>
          <w:noProof/>
        </w:rPr>
        <w:instrText xml:space="preserve"> PAGEREF _Toc447269846 \h </w:instrText>
      </w:r>
      <w:r w:rsidR="00A316A7">
        <w:rPr>
          <w:noProof/>
        </w:rPr>
      </w:r>
      <w:r w:rsidR="00A316A7">
        <w:rPr>
          <w:noProof/>
        </w:rPr>
        <w:fldChar w:fldCharType="separate"/>
      </w:r>
      <w:r w:rsidR="003A3750">
        <w:rPr>
          <w:noProof/>
        </w:rPr>
        <w:t>65</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316A7">
        <w:rPr>
          <w:noProof/>
        </w:rPr>
        <w:fldChar w:fldCharType="begin"/>
      </w:r>
      <w:r>
        <w:rPr>
          <w:noProof/>
        </w:rPr>
        <w:instrText xml:space="preserve"> PAGEREF _Toc447269848 \h </w:instrText>
      </w:r>
      <w:r w:rsidR="00A316A7">
        <w:rPr>
          <w:noProof/>
        </w:rPr>
      </w:r>
      <w:r w:rsidR="00A316A7">
        <w:rPr>
          <w:noProof/>
        </w:rPr>
        <w:fldChar w:fldCharType="separate"/>
      </w:r>
      <w:r w:rsidR="003A3750">
        <w:rPr>
          <w:noProof/>
        </w:rPr>
        <w:t>66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316A7">
        <w:rPr>
          <w:noProof/>
        </w:rPr>
        <w:fldChar w:fldCharType="begin"/>
      </w:r>
      <w:r>
        <w:rPr>
          <w:noProof/>
        </w:rPr>
        <w:instrText xml:space="preserve"> PAGEREF _Toc447269851 \h </w:instrText>
      </w:r>
      <w:r w:rsidR="00A316A7">
        <w:rPr>
          <w:noProof/>
        </w:rPr>
      </w:r>
      <w:r w:rsidR="00A316A7">
        <w:rPr>
          <w:noProof/>
        </w:rPr>
        <w:fldChar w:fldCharType="separate"/>
      </w:r>
      <w:r w:rsidR="003A3750">
        <w:rPr>
          <w:noProof/>
        </w:rPr>
        <w:t>69</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316A7">
        <w:rPr>
          <w:noProof/>
        </w:rPr>
        <w:fldChar w:fldCharType="begin"/>
      </w:r>
      <w:r>
        <w:rPr>
          <w:noProof/>
        </w:rPr>
        <w:instrText xml:space="preserve"> PAGEREF _Toc447269854 \h </w:instrText>
      </w:r>
      <w:r w:rsidR="00A316A7">
        <w:rPr>
          <w:noProof/>
        </w:rPr>
      </w:r>
      <w:r w:rsidR="00A316A7">
        <w:rPr>
          <w:noProof/>
        </w:rPr>
        <w:fldChar w:fldCharType="separate"/>
      </w:r>
      <w:r w:rsidR="003A3750">
        <w:rPr>
          <w:noProof/>
        </w:rPr>
        <w:t>71</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316A7">
        <w:rPr>
          <w:noProof/>
        </w:rPr>
        <w:fldChar w:fldCharType="begin"/>
      </w:r>
      <w:r>
        <w:rPr>
          <w:noProof/>
        </w:rPr>
        <w:instrText xml:space="preserve"> PAGEREF _Toc447269857 \h </w:instrText>
      </w:r>
      <w:r w:rsidR="00A316A7">
        <w:rPr>
          <w:noProof/>
        </w:rPr>
      </w:r>
      <w:r w:rsidR="00A316A7">
        <w:rPr>
          <w:noProof/>
        </w:rPr>
        <w:fldChar w:fldCharType="separate"/>
      </w:r>
      <w:r w:rsidR="003A3750">
        <w:rPr>
          <w:noProof/>
        </w:rPr>
        <w:t>74</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A316A7">
        <w:rPr>
          <w:noProof/>
        </w:rPr>
        <w:fldChar w:fldCharType="begin"/>
      </w:r>
      <w:r>
        <w:rPr>
          <w:noProof/>
        </w:rPr>
        <w:instrText xml:space="preserve"> PAGEREF _Toc447269860 \h </w:instrText>
      </w:r>
      <w:r w:rsidR="00A316A7">
        <w:rPr>
          <w:noProof/>
        </w:rPr>
      </w:r>
      <w:r w:rsidR="00A316A7">
        <w:rPr>
          <w:noProof/>
        </w:rPr>
        <w:fldChar w:fldCharType="separate"/>
      </w:r>
      <w:r w:rsidR="003A3750">
        <w:rPr>
          <w:noProof/>
        </w:rPr>
        <w:t>76</w:t>
      </w:r>
      <w:r w:rsidR="00A316A7">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A316A7">
        <w:rPr>
          <w:noProof/>
        </w:rPr>
        <w:fldChar w:fldCharType="begin"/>
      </w:r>
      <w:r>
        <w:rPr>
          <w:noProof/>
        </w:rPr>
        <w:instrText xml:space="preserve"> PAGEREF _Toc447269863 \h </w:instrText>
      </w:r>
      <w:r w:rsidR="00A316A7">
        <w:rPr>
          <w:noProof/>
        </w:rPr>
      </w:r>
      <w:r w:rsidR="00A316A7">
        <w:rPr>
          <w:noProof/>
        </w:rPr>
        <w:fldChar w:fldCharType="separate"/>
      </w:r>
      <w:r w:rsidR="003A3750">
        <w:rPr>
          <w:noProof/>
        </w:rPr>
        <w:t>78</w:t>
      </w:r>
      <w:r w:rsidR="00A316A7">
        <w:rPr>
          <w:noProof/>
        </w:rPr>
        <w:fldChar w:fldCharType="end"/>
      </w:r>
    </w:p>
    <w:p w:rsidR="00717F60" w:rsidRPr="00E71A48" w:rsidRDefault="00A316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6B2B87" w:rsidRPr="006B2B87">
        <w:rPr>
          <w:iCs/>
          <w:sz w:val="24"/>
          <w:szCs w:val="24"/>
        </w:rPr>
        <w:t xml:space="preserve">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 контактный телефон: (4832) 67-23-68, адрес электронной почты: </w:t>
      </w:r>
      <w:hyperlink r:id="rId18" w:history="1">
        <w:proofErr w:type="gramStart"/>
        <w:r w:rsidR="006B2B87" w:rsidRPr="006B2B87">
          <w:rPr>
            <w:rStyle w:val="a7"/>
            <w:iCs/>
            <w:sz w:val="24"/>
            <w:szCs w:val="24"/>
          </w:rPr>
          <w:t>Kuznetsov.PN@mrsk-1.ru</w:t>
        </w:r>
      </w:hyperlink>
      <w:r w:rsidR="008603CD" w:rsidRPr="006B2B87">
        <w:rPr>
          <w:rStyle w:val="a7"/>
        </w:rPr>
        <w:t>)</w:t>
      </w:r>
      <w:r w:rsidR="006B2B87">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6B2B87">
        <w:rPr>
          <w:b/>
          <w:sz w:val="24"/>
          <w:szCs w:val="24"/>
        </w:rPr>
        <w:t>«</w:t>
      </w:r>
      <w:r w:rsidR="006B2B87" w:rsidRPr="006B2B87">
        <w:rPr>
          <w:b/>
          <w:sz w:val="24"/>
          <w:szCs w:val="24"/>
        </w:rPr>
        <w:t>0</w:t>
      </w:r>
      <w:r w:rsidR="003A3868">
        <w:rPr>
          <w:b/>
          <w:sz w:val="24"/>
          <w:szCs w:val="24"/>
        </w:rPr>
        <w:t>3</w:t>
      </w:r>
      <w:r w:rsidRPr="006B2B87">
        <w:rPr>
          <w:b/>
          <w:sz w:val="24"/>
          <w:szCs w:val="24"/>
        </w:rPr>
        <w:t xml:space="preserve">» </w:t>
      </w:r>
      <w:r w:rsidR="006B2B87" w:rsidRPr="006B2B87">
        <w:rPr>
          <w:b/>
          <w:sz w:val="24"/>
          <w:szCs w:val="24"/>
        </w:rPr>
        <w:t>июн</w:t>
      </w:r>
      <w:r w:rsidR="00862664" w:rsidRPr="006B2B87">
        <w:rPr>
          <w:b/>
          <w:sz w:val="24"/>
          <w:szCs w:val="24"/>
        </w:rPr>
        <w:t>я</w:t>
      </w:r>
      <w:r w:rsidRPr="006B2B87">
        <w:rPr>
          <w:b/>
          <w:sz w:val="24"/>
          <w:szCs w:val="24"/>
        </w:rPr>
        <w:t xml:space="preserve"> 20</w:t>
      </w:r>
      <w:r w:rsidR="00C12FA4" w:rsidRPr="006B2B87">
        <w:rPr>
          <w:b/>
          <w:sz w:val="24"/>
          <w:szCs w:val="24"/>
        </w:rPr>
        <w:t>1</w:t>
      </w:r>
      <w:r w:rsidR="00862664" w:rsidRPr="006B2B87">
        <w:rPr>
          <w:b/>
          <w:sz w:val="24"/>
          <w:szCs w:val="24"/>
        </w:rPr>
        <w:t>6</w:t>
      </w:r>
      <w:r w:rsidRPr="006B2B87">
        <w:rPr>
          <w:b/>
          <w:sz w:val="24"/>
          <w:szCs w:val="24"/>
        </w:rPr>
        <w:t xml:space="preserve"> г.</w:t>
      </w:r>
      <w:r w:rsidRPr="006B2B8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8179BB">
        <w:fldChar w:fldCharType="begin"/>
      </w:r>
      <w:r w:rsidR="008179BB">
        <w:instrText xml:space="preserve"> REF _Ref440269836 \r \h  \* MERGEFORMAT </w:instrText>
      </w:r>
      <w:r w:rsidR="008179BB">
        <w:fldChar w:fldCharType="separate"/>
      </w:r>
      <w:r w:rsidR="00622B69" w:rsidRPr="00622B69">
        <w:rPr>
          <w:sz w:val="24"/>
          <w:szCs w:val="24"/>
        </w:rPr>
        <w:t>1.1.2</w:t>
      </w:r>
      <w:r w:rsidR="008179B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F2215C">
        <w:rPr>
          <w:sz w:val="24"/>
          <w:szCs w:val="24"/>
        </w:rPr>
        <w:t>)</w:t>
      </w:r>
      <w:r w:rsidR="00F2215C"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2215C" w:rsidRPr="00F2215C">
        <w:rPr>
          <w:sz w:val="24"/>
          <w:szCs w:val="24"/>
        </w:rPr>
        <w:t xml:space="preserve"> </w:t>
      </w:r>
      <w:proofErr w:type="gramStart"/>
      <w:r w:rsidR="00F2215C"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 xml:space="preserve">к участию в процедуре </w:t>
      </w:r>
      <w:r w:rsidR="004B5EB3" w:rsidRPr="006B2B87">
        <w:rPr>
          <w:sz w:val="24"/>
          <w:szCs w:val="24"/>
        </w:rPr>
        <w:t>О</w:t>
      </w:r>
      <w:r w:rsidRPr="006B2B87">
        <w:rPr>
          <w:sz w:val="24"/>
          <w:szCs w:val="24"/>
        </w:rPr>
        <w:t xml:space="preserve">ткрытого запроса предложений (далее – запрос предложений) </w:t>
      </w:r>
      <w:bookmarkEnd w:id="10"/>
      <w:r w:rsidR="004B5EB3" w:rsidRPr="006B2B87">
        <w:rPr>
          <w:sz w:val="24"/>
          <w:szCs w:val="24"/>
        </w:rPr>
        <w:t xml:space="preserve">на право заключения </w:t>
      </w:r>
      <w:r w:rsidR="00702B2C" w:rsidRPr="006B2B87">
        <w:rPr>
          <w:sz w:val="24"/>
          <w:szCs w:val="24"/>
        </w:rPr>
        <w:t>Договор</w:t>
      </w:r>
      <w:r w:rsidR="006B2B87" w:rsidRPr="006B2B87">
        <w:rPr>
          <w:sz w:val="24"/>
          <w:szCs w:val="24"/>
        </w:rPr>
        <w:t xml:space="preserve">а </w:t>
      </w:r>
      <w:r w:rsidR="00997F3E" w:rsidRPr="00997F3E">
        <w:rPr>
          <w:sz w:val="24"/>
          <w:szCs w:val="24"/>
        </w:rPr>
        <w:t>поставки линейных изоляторов</w:t>
      </w:r>
      <w:r w:rsidR="00702B2C" w:rsidRPr="006B2B87">
        <w:rPr>
          <w:sz w:val="24"/>
          <w:szCs w:val="24"/>
        </w:rPr>
        <w:t xml:space="preserve"> для нужд ПАО «МРСК Центра» </w:t>
      </w:r>
      <w:r w:rsidR="00862664" w:rsidRPr="006B2B87">
        <w:rPr>
          <w:sz w:val="24"/>
          <w:szCs w:val="24"/>
        </w:rPr>
        <w:t>(филиала</w:t>
      </w:r>
      <w:r w:rsidR="006B2B87" w:rsidRPr="006B2B87">
        <w:rPr>
          <w:sz w:val="24"/>
          <w:szCs w:val="24"/>
        </w:rPr>
        <w:t xml:space="preserve"> </w:t>
      </w:r>
      <w:r w:rsidR="00862664" w:rsidRPr="006B2B87">
        <w:rPr>
          <w:sz w:val="24"/>
          <w:szCs w:val="24"/>
        </w:rPr>
        <w:t xml:space="preserve"> «Брянскэнерго» расположенного по адресу:</w:t>
      </w:r>
      <w:proofErr w:type="gramEnd"/>
      <w:r w:rsidR="00862664" w:rsidRPr="006B2B87">
        <w:rPr>
          <w:sz w:val="24"/>
          <w:szCs w:val="24"/>
        </w:rPr>
        <w:t xml:space="preserve"> </w:t>
      </w:r>
      <w:proofErr w:type="gramStart"/>
      <w:r w:rsidR="00862664" w:rsidRPr="006B2B87">
        <w:rPr>
          <w:sz w:val="24"/>
          <w:szCs w:val="24"/>
        </w:rPr>
        <w:t>РФ, 241050, г.</w:t>
      </w:r>
      <w:r w:rsidR="006B2B87" w:rsidRPr="006B2B87">
        <w:rPr>
          <w:sz w:val="24"/>
          <w:szCs w:val="24"/>
        </w:rPr>
        <w:t xml:space="preserve"> Брянск, ул. Советская, д. 35</w:t>
      </w:r>
      <w:r w:rsidR="00862664" w:rsidRPr="006B2B87">
        <w:rPr>
          <w:sz w:val="24"/>
          <w:szCs w:val="24"/>
        </w:rPr>
        <w:t>)</w:t>
      </w:r>
      <w:r w:rsidRPr="006B2B87">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6B2B8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6B2B8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B2B87">
        <w:rPr>
          <w:sz w:val="24"/>
          <w:szCs w:val="24"/>
        </w:rPr>
        <w:t>Предмет З</w:t>
      </w:r>
      <w:r w:rsidR="00717F60" w:rsidRPr="006B2B87">
        <w:rPr>
          <w:sz w:val="24"/>
          <w:szCs w:val="24"/>
        </w:rPr>
        <w:t>апроса предложений</w:t>
      </w:r>
      <w:r w:rsidR="00702B2C" w:rsidRPr="006B2B87">
        <w:rPr>
          <w:sz w:val="24"/>
          <w:szCs w:val="24"/>
        </w:rPr>
        <w:t>:</w:t>
      </w:r>
      <w:bookmarkEnd w:id="16"/>
    </w:p>
    <w:p w:rsidR="00A40714" w:rsidRPr="006B2B8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B2B87">
        <w:rPr>
          <w:b/>
          <w:sz w:val="24"/>
          <w:szCs w:val="24"/>
          <w:u w:val="single"/>
        </w:rPr>
        <w:t>Лот №1:</w:t>
      </w:r>
      <w:r w:rsidR="00717F60" w:rsidRPr="006B2B87">
        <w:rPr>
          <w:sz w:val="24"/>
          <w:szCs w:val="24"/>
        </w:rPr>
        <w:t xml:space="preserve"> право заключения </w:t>
      </w:r>
      <w:r w:rsidR="00123C70" w:rsidRPr="006B2B87">
        <w:rPr>
          <w:sz w:val="24"/>
          <w:szCs w:val="24"/>
        </w:rPr>
        <w:t>Договор</w:t>
      </w:r>
      <w:r w:rsidR="006B2B87" w:rsidRPr="006B2B87">
        <w:rPr>
          <w:sz w:val="24"/>
          <w:szCs w:val="24"/>
        </w:rPr>
        <w:t xml:space="preserve">а </w:t>
      </w:r>
      <w:bookmarkEnd w:id="17"/>
      <w:r w:rsidR="00997F3E" w:rsidRPr="00997F3E">
        <w:rPr>
          <w:sz w:val="24"/>
          <w:szCs w:val="24"/>
        </w:rPr>
        <w:t>поставки линейных изоляторов для нужд ПАО «МРСК Центра» (филиала «Брянскэнерго»)</w:t>
      </w:r>
      <w:r w:rsidR="00702B2C" w:rsidRPr="006B2B8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6B2B87">
        <w:rPr>
          <w:sz w:val="24"/>
          <w:szCs w:val="24"/>
        </w:rPr>
        <w:t xml:space="preserve">Количество лотов: </w:t>
      </w:r>
      <w:r w:rsidRPr="006B2B87">
        <w:rPr>
          <w:b/>
          <w:sz w:val="24"/>
          <w:szCs w:val="24"/>
        </w:rPr>
        <w:t>1 (один)</w:t>
      </w:r>
      <w:r w:rsidRPr="006B2B87">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6B2B8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6B2B87" w:rsidRPr="00234BD5">
        <w:t xml:space="preserve">в течение </w:t>
      </w:r>
      <w:r w:rsidR="00997F3E" w:rsidRPr="00997F3E">
        <w:t>60 (шестидесяти</w:t>
      </w:r>
      <w:r w:rsidR="006B2B87">
        <w:t>)</w:t>
      </w:r>
      <w:r w:rsidR="006B2B87" w:rsidRPr="00234BD5">
        <w:t xml:space="preserve"> </w:t>
      </w:r>
      <w:r w:rsidR="006B2B87">
        <w:t>календарных</w:t>
      </w:r>
      <w:r w:rsidR="006B2B87" w:rsidRPr="00234BD5">
        <w:t xml:space="preserve"> дней с </w:t>
      </w:r>
      <w:r w:rsidR="006B2B87" w:rsidRPr="006B2B87">
        <w:t xml:space="preserve">момента </w:t>
      </w:r>
      <w:r w:rsidR="00997F3E">
        <w:t>подписания</w:t>
      </w:r>
      <w:r w:rsidR="006B2B87" w:rsidRPr="006B2B87">
        <w:t xml:space="preserve"> Договора</w:t>
      </w:r>
      <w:r w:rsidR="00717F60" w:rsidRPr="006B2B87">
        <w:rPr>
          <w:sz w:val="24"/>
          <w:szCs w:val="24"/>
        </w:rPr>
        <w:t>.</w:t>
      </w:r>
      <w:bookmarkEnd w:id="19"/>
    </w:p>
    <w:p w:rsidR="008D2928" w:rsidRPr="006B2B87" w:rsidRDefault="002A47D1" w:rsidP="006B2B8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6B2B87">
        <w:rPr>
          <w:sz w:val="24"/>
          <w:szCs w:val="24"/>
        </w:rPr>
        <w:t xml:space="preserve">Отгрузочные реквизиты/базис поставки: </w:t>
      </w:r>
      <w:r w:rsidR="008D2928" w:rsidRPr="006B2B87">
        <w:rPr>
          <w:sz w:val="24"/>
          <w:szCs w:val="24"/>
        </w:rPr>
        <w:t>на условиях DDP (Согласно ИНКОТЕРМС 2000) по адресам филиалов ПАО «МРСК Центра»:</w:t>
      </w:r>
      <w:bookmarkEnd w:id="20"/>
      <w:r w:rsidR="002556E6" w:rsidRPr="006B2B87">
        <w:rPr>
          <w:sz w:val="24"/>
          <w:szCs w:val="24"/>
        </w:rPr>
        <w:t xml:space="preserve"> </w:t>
      </w:r>
      <w:r w:rsidR="008D2928" w:rsidRPr="006B2B87">
        <w:rPr>
          <w:sz w:val="24"/>
          <w:szCs w:val="24"/>
        </w:rPr>
        <w:t>«Бр</w:t>
      </w:r>
      <w:r w:rsidR="00997F3E">
        <w:rPr>
          <w:sz w:val="24"/>
          <w:szCs w:val="24"/>
        </w:rPr>
        <w:t>янскэнерго», РФ, г. Брянск, пр-</w:t>
      </w:r>
      <w:r w:rsidR="008D2928" w:rsidRPr="006B2B87">
        <w:rPr>
          <w:sz w:val="24"/>
          <w:szCs w:val="24"/>
        </w:rPr>
        <w:t>т  Мос</w:t>
      </w:r>
      <w:r w:rsidR="006B2B87" w:rsidRPr="006B2B87">
        <w:rPr>
          <w:sz w:val="24"/>
          <w:szCs w:val="24"/>
        </w:rPr>
        <w:t>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6B2B87">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16A7">
        <w:rPr>
          <w:iCs/>
          <w:sz w:val="24"/>
          <w:szCs w:val="24"/>
        </w:rPr>
        <w:fldChar w:fldCharType="begin"/>
      </w:r>
      <w:r w:rsidR="00E71A48">
        <w:rPr>
          <w:iCs/>
          <w:sz w:val="24"/>
          <w:szCs w:val="24"/>
        </w:rPr>
        <w:instrText xml:space="preserve"> REF _Ref311232052 \r \h </w:instrText>
      </w:r>
      <w:r w:rsidR="00A316A7">
        <w:rPr>
          <w:iCs/>
          <w:sz w:val="24"/>
          <w:szCs w:val="24"/>
        </w:rPr>
      </w:r>
      <w:r w:rsidR="00A316A7">
        <w:rPr>
          <w:iCs/>
          <w:sz w:val="24"/>
          <w:szCs w:val="24"/>
        </w:rPr>
        <w:fldChar w:fldCharType="separate"/>
      </w:r>
      <w:r w:rsidR="00622B69">
        <w:rPr>
          <w:iCs/>
          <w:sz w:val="24"/>
          <w:szCs w:val="24"/>
        </w:rPr>
        <w:t>3</w:t>
      </w:r>
      <w:r w:rsidR="00A316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16A7">
        <w:rPr>
          <w:sz w:val="24"/>
          <w:szCs w:val="24"/>
        </w:rPr>
        <w:fldChar w:fldCharType="begin"/>
      </w:r>
      <w:r w:rsidR="008D2928">
        <w:rPr>
          <w:sz w:val="24"/>
          <w:szCs w:val="24"/>
        </w:rPr>
        <w:instrText xml:space="preserve"> REF _Ref440270568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179BB">
        <w:fldChar w:fldCharType="begin"/>
      </w:r>
      <w:r w:rsidR="008179BB">
        <w:instrText xml:space="preserve"> REF _Ref305973574 \r \h  \* MERGEFORMAT </w:instrText>
      </w:r>
      <w:r w:rsidR="008179BB">
        <w:fldChar w:fldCharType="separate"/>
      </w:r>
      <w:r w:rsidR="00622B69">
        <w:t>2</w:t>
      </w:r>
      <w:r w:rsidR="008179B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16A7">
        <w:rPr>
          <w:iCs/>
          <w:sz w:val="24"/>
          <w:szCs w:val="24"/>
        </w:rPr>
        <w:fldChar w:fldCharType="begin"/>
      </w:r>
      <w:r w:rsidR="008D2928">
        <w:rPr>
          <w:iCs/>
          <w:sz w:val="24"/>
          <w:szCs w:val="24"/>
        </w:rPr>
        <w:instrText xml:space="preserve"> REF _Ref440270602 \r \h </w:instrText>
      </w:r>
      <w:r w:rsidR="00A316A7">
        <w:rPr>
          <w:iCs/>
          <w:sz w:val="24"/>
          <w:szCs w:val="24"/>
        </w:rPr>
      </w:r>
      <w:r w:rsidR="00A316A7">
        <w:rPr>
          <w:iCs/>
          <w:sz w:val="24"/>
          <w:szCs w:val="24"/>
        </w:rPr>
        <w:fldChar w:fldCharType="separate"/>
      </w:r>
      <w:r w:rsidR="00622B69">
        <w:rPr>
          <w:iCs/>
          <w:sz w:val="24"/>
          <w:szCs w:val="24"/>
        </w:rPr>
        <w:t>5</w:t>
      </w:r>
      <w:r w:rsidR="00A316A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w:t>
      </w:r>
      <w:r w:rsidRPr="0022360B">
        <w:rPr>
          <w:sz w:val="24"/>
          <w:szCs w:val="24"/>
        </w:rPr>
        <w:lastRenderedPageBreak/>
        <w:t xml:space="preserve">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w:t>
      </w:r>
      <w:r w:rsidR="006B2B87">
        <w:rPr>
          <w:sz w:val="24"/>
          <w:szCs w:val="24"/>
        </w:rPr>
        <w:t>(</w:t>
      </w:r>
      <w:r w:rsidRPr="00032CFB">
        <w:rPr>
          <w:sz w:val="24"/>
          <w:szCs w:val="24"/>
        </w:rPr>
        <w:t>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A316A7">
        <w:rPr>
          <w:sz w:val="24"/>
          <w:szCs w:val="24"/>
        </w:rPr>
        <w:fldChar w:fldCharType="begin"/>
      </w:r>
      <w:r w:rsidR="008D2928">
        <w:rPr>
          <w:sz w:val="24"/>
          <w:szCs w:val="24"/>
        </w:rPr>
        <w:instrText xml:space="preserve"> REF _Ref440270637 \r \h </w:instrText>
      </w:r>
      <w:r w:rsidR="00A316A7">
        <w:rPr>
          <w:sz w:val="24"/>
          <w:szCs w:val="24"/>
        </w:rPr>
      </w:r>
      <w:r w:rsidR="00A316A7">
        <w:rPr>
          <w:sz w:val="24"/>
          <w:szCs w:val="24"/>
        </w:rPr>
        <w:fldChar w:fldCharType="separate"/>
      </w:r>
      <w:r w:rsidR="00622B69">
        <w:rPr>
          <w:sz w:val="24"/>
          <w:szCs w:val="24"/>
        </w:rPr>
        <w:t>1.1.5</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_Ref440270651 \r \h </w:instrText>
      </w:r>
      <w:r w:rsidR="00A316A7">
        <w:rPr>
          <w:sz w:val="24"/>
          <w:szCs w:val="24"/>
        </w:rPr>
      </w:r>
      <w:r w:rsidR="00A316A7">
        <w:rPr>
          <w:sz w:val="24"/>
          <w:szCs w:val="24"/>
        </w:rPr>
        <w:fldChar w:fldCharType="separate"/>
      </w:r>
      <w:r w:rsidR="00622B69">
        <w:rPr>
          <w:sz w:val="24"/>
          <w:szCs w:val="24"/>
        </w:rPr>
        <w:t>1.1.6</w:t>
      </w:r>
      <w:r w:rsidR="00A316A7">
        <w:rPr>
          <w:sz w:val="24"/>
          <w:szCs w:val="24"/>
        </w:rPr>
        <w:fldChar w:fldCharType="end"/>
      </w:r>
      <w:r w:rsidR="008D2928" w:rsidRPr="0022360B">
        <w:rPr>
          <w:sz w:val="24"/>
          <w:szCs w:val="24"/>
        </w:rPr>
        <w:t xml:space="preserve">,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316A7">
        <w:rPr>
          <w:sz w:val="24"/>
          <w:szCs w:val="24"/>
        </w:rPr>
        <w:fldChar w:fldCharType="begin"/>
      </w:r>
      <w:r w:rsidR="008D2928">
        <w:rPr>
          <w:sz w:val="24"/>
          <w:szCs w:val="24"/>
        </w:rPr>
        <w:instrText xml:space="preserve"> REF _Ref440270663 \r \h </w:instrText>
      </w:r>
      <w:r w:rsidR="00A316A7">
        <w:rPr>
          <w:sz w:val="24"/>
          <w:szCs w:val="24"/>
        </w:rPr>
      </w:r>
      <w:r w:rsidR="00A316A7">
        <w:rPr>
          <w:sz w:val="24"/>
          <w:szCs w:val="24"/>
        </w:rPr>
        <w:fldChar w:fldCharType="separate"/>
      </w:r>
      <w:r w:rsidR="00622B69">
        <w:rPr>
          <w:sz w:val="24"/>
          <w:szCs w:val="24"/>
        </w:rPr>
        <w:t>1.1.7</w:t>
      </w:r>
      <w:r w:rsidR="00A316A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179BB">
        <w:fldChar w:fldCharType="begin"/>
      </w:r>
      <w:r w:rsidR="008179BB">
        <w:instrText xml:space="preserve"> REF _Ref305973033 \r \h  \* MERGEFORMAT </w:instrText>
      </w:r>
      <w:r w:rsidR="008179BB">
        <w:fldChar w:fldCharType="separate"/>
      </w:r>
      <w:r w:rsidR="00622B69" w:rsidRPr="00622B69">
        <w:rPr>
          <w:sz w:val="24"/>
          <w:szCs w:val="24"/>
        </w:rPr>
        <w:t>3.2</w:t>
      </w:r>
      <w:r w:rsidR="008179B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8179BB">
        <w:fldChar w:fldCharType="begin"/>
      </w:r>
      <w:r w:rsidR="008179BB">
        <w:instrText xml:space="preserve"> REF _Ref191386109 \n \h  \* MERGEFORMAT </w:instrText>
      </w:r>
      <w:r w:rsidR="008179BB">
        <w:fldChar w:fldCharType="separate"/>
      </w:r>
      <w:r w:rsidR="00622B69" w:rsidRPr="00622B69">
        <w:rPr>
          <w:color w:val="000000"/>
          <w:sz w:val="24"/>
          <w:szCs w:val="24"/>
        </w:rPr>
        <w:t>3.3.2</w:t>
      </w:r>
      <w:r w:rsidR="008179B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179BB">
        <w:fldChar w:fldCharType="begin"/>
      </w:r>
      <w:r w:rsidR="008179BB">
        <w:instrText xml:space="preserve"> REF _Ref191386164 \r \h  \* MERGEFORMAT </w:instrText>
      </w:r>
      <w:r w:rsidR="008179BB">
        <w:fldChar w:fldCharType="separate"/>
      </w:r>
      <w:r w:rsidR="00622B69" w:rsidRPr="00622B69">
        <w:rPr>
          <w:sz w:val="24"/>
          <w:szCs w:val="24"/>
        </w:rPr>
        <w:t xml:space="preserve"> 1.4.1 </w:t>
      </w:r>
      <w:r w:rsidR="008179B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179BB">
        <w:fldChar w:fldCharType="begin"/>
      </w:r>
      <w:r w:rsidR="008179BB">
        <w:instrText xml:space="preserve"> REF _Ref306978606 \r \h  \* MERGEFORMAT </w:instrText>
      </w:r>
      <w:r w:rsidR="008179BB">
        <w:fldChar w:fldCharType="separate"/>
      </w:r>
      <w:r w:rsidR="00622B69" w:rsidRPr="00622B69">
        <w:rPr>
          <w:sz w:val="24"/>
          <w:szCs w:val="24"/>
        </w:rPr>
        <w:t xml:space="preserve"> 1.4.2 </w:t>
      </w:r>
      <w:r w:rsidR="008179B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179BB">
        <w:fldChar w:fldCharType="begin"/>
      </w:r>
      <w:r w:rsidR="008179BB">
        <w:instrText xml:space="preserve"> REF _Ref306114966 \r \h  \* MERGEFORMAT </w:instrText>
      </w:r>
      <w:r w:rsidR="008179BB">
        <w:fldChar w:fldCharType="separate"/>
      </w:r>
      <w:r w:rsidR="00622B69" w:rsidRPr="00622B69">
        <w:rPr>
          <w:sz w:val="24"/>
          <w:szCs w:val="24"/>
        </w:rPr>
        <w:t>3.3.11</w:t>
      </w:r>
      <w:r w:rsidR="008179B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6B2B87">
      <w:pPr>
        <w:pStyle w:val="3"/>
        <w:numPr>
          <w:ilvl w:val="0"/>
          <w:numId w:val="0"/>
        </w:numPr>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316A7">
        <w:rPr>
          <w:b w:val="0"/>
        </w:rPr>
        <w:fldChar w:fldCharType="begin"/>
      </w:r>
      <w:r w:rsidR="008D2928">
        <w:rPr>
          <w:b w:val="0"/>
        </w:rPr>
        <w:instrText xml:space="preserve"> REF _Ref93264992 \r \h </w:instrText>
      </w:r>
      <w:r w:rsidR="00A316A7">
        <w:rPr>
          <w:b w:val="0"/>
        </w:rPr>
      </w:r>
      <w:r w:rsidR="00A316A7">
        <w:rPr>
          <w:b w:val="0"/>
        </w:rPr>
        <w:fldChar w:fldCharType="separate"/>
      </w:r>
      <w:r w:rsidR="00622B69">
        <w:rPr>
          <w:b w:val="0"/>
        </w:rPr>
        <w:t>5.5</w:t>
      </w:r>
      <w:r w:rsidR="00A316A7">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16A7">
        <w:rPr>
          <w:b w:val="0"/>
        </w:rPr>
        <w:fldChar w:fldCharType="begin"/>
      </w:r>
      <w:r w:rsidR="008D2928">
        <w:rPr>
          <w:b w:val="0"/>
        </w:rPr>
        <w:instrText xml:space="preserve"> REF _Ref440270867 \r \h </w:instrText>
      </w:r>
      <w:r w:rsidR="00A316A7">
        <w:rPr>
          <w:b w:val="0"/>
        </w:rPr>
      </w:r>
      <w:r w:rsidR="00A316A7">
        <w:rPr>
          <w:b w:val="0"/>
        </w:rPr>
        <w:fldChar w:fldCharType="separate"/>
      </w:r>
      <w:r w:rsidR="00622B69">
        <w:rPr>
          <w:b w:val="0"/>
        </w:rPr>
        <w:t>2.2.3</w:t>
      </w:r>
      <w:r w:rsidR="00A316A7">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179BB">
        <w:fldChar w:fldCharType="begin"/>
      </w:r>
      <w:r w:rsidR="008179BB">
        <w:instrText xml:space="preserve"> REF _Ref305973033 \r \h  \* MERGEFORMAT </w:instrText>
      </w:r>
      <w:r w:rsidR="008179BB">
        <w:fldChar w:fldCharType="separate"/>
      </w:r>
      <w:r w:rsidR="00622B69" w:rsidRPr="00622B69">
        <w:rPr>
          <w:bCs w:val="0"/>
          <w:sz w:val="24"/>
          <w:szCs w:val="24"/>
        </w:rPr>
        <w:t>3.2</w:t>
      </w:r>
      <w:r w:rsidR="008179B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179BB">
        <w:fldChar w:fldCharType="begin"/>
      </w:r>
      <w:r w:rsidR="008179BB">
        <w:instrText xml:space="preserve"> REF _Ref305973147 \r \h  \* MERGEFORMAT </w:instrText>
      </w:r>
      <w:r w:rsidR="008179BB">
        <w:fldChar w:fldCharType="separate"/>
      </w:r>
      <w:r w:rsidR="00622B69" w:rsidRPr="00622B69">
        <w:rPr>
          <w:bCs w:val="0"/>
          <w:sz w:val="24"/>
          <w:szCs w:val="24"/>
        </w:rPr>
        <w:t>3.3</w:t>
      </w:r>
      <w:r w:rsidR="008179BB">
        <w:fldChar w:fldCharType="end"/>
      </w:r>
      <w:r w:rsidR="00A316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16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8179BB">
        <w:fldChar w:fldCharType="begin"/>
      </w:r>
      <w:r w:rsidR="008179BB">
        <w:instrText xml:space="preserve"> REF _Ref305973214 \r \h  \* MERGEFORMAT </w:instrText>
      </w:r>
      <w:r w:rsidR="008179BB">
        <w:fldChar w:fldCharType="separate"/>
      </w:r>
      <w:r w:rsidR="00622B69" w:rsidRPr="00622B69">
        <w:rPr>
          <w:bCs w:val="0"/>
          <w:sz w:val="24"/>
          <w:szCs w:val="24"/>
        </w:rPr>
        <w:t>3.4</w:t>
      </w:r>
      <w:r w:rsidR="008179BB">
        <w:fldChar w:fldCharType="end"/>
      </w:r>
      <w:r w:rsidR="00096E9D" w:rsidRPr="00E71A48">
        <w:rPr>
          <w:bCs w:val="0"/>
          <w:sz w:val="24"/>
          <w:szCs w:val="24"/>
        </w:rPr>
        <w:t xml:space="preserve">, </w:t>
      </w:r>
      <w:r w:rsidR="008179BB">
        <w:fldChar w:fldCharType="begin"/>
      </w:r>
      <w:r w:rsidR="008179BB">
        <w:instrText xml:space="preserve"> REF _Ref303683883 \r \h  \* MERGEFORMAT </w:instrText>
      </w:r>
      <w:r w:rsidR="008179BB">
        <w:fldChar w:fldCharType="separate"/>
      </w:r>
      <w:r w:rsidR="00622B69" w:rsidRPr="00622B69">
        <w:rPr>
          <w:bCs w:val="0"/>
          <w:sz w:val="24"/>
          <w:szCs w:val="24"/>
        </w:rPr>
        <w:t>3.5</w:t>
      </w:r>
      <w:r w:rsidR="008179B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79BB">
        <w:fldChar w:fldCharType="begin"/>
      </w:r>
      <w:r w:rsidR="008179BB">
        <w:instrText xml:space="preserve"> REF _Ref305973250 \r \h  \* MERGEFORMAT </w:instrText>
      </w:r>
      <w:r w:rsidR="008179BB">
        <w:fldChar w:fldCharType="separate"/>
      </w:r>
      <w:r w:rsidR="00622B69" w:rsidRPr="00622B69">
        <w:rPr>
          <w:bCs w:val="0"/>
          <w:sz w:val="24"/>
          <w:szCs w:val="24"/>
        </w:rPr>
        <w:t>3.5</w:t>
      </w:r>
      <w:r w:rsidR="00622B69">
        <w:t>.1</w:t>
      </w:r>
      <w:r w:rsidR="008179BB">
        <w:fldChar w:fldCharType="end"/>
      </w:r>
      <w:r w:rsidR="00A316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179BB">
        <w:fldChar w:fldCharType="begin"/>
      </w:r>
      <w:r w:rsidR="008179BB">
        <w:instrText xml:space="preserve"> REF _Ref303250967 \r \h  \* MERGEFORMAT </w:instrText>
      </w:r>
      <w:r w:rsidR="008179BB">
        <w:fldChar w:fldCharType="separate"/>
      </w:r>
      <w:r w:rsidR="00622B69" w:rsidRPr="00622B69">
        <w:rPr>
          <w:bCs w:val="0"/>
          <w:sz w:val="24"/>
          <w:szCs w:val="24"/>
        </w:rPr>
        <w:t>3.7</w:t>
      </w:r>
      <w:r w:rsidR="008179BB">
        <w:fldChar w:fldCharType="end"/>
      </w:r>
      <w:r w:rsidR="00A316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_Ref303681924 \r \h  \* MERGEFORMAT </w:instrText>
      </w:r>
      <w:r w:rsidR="008179BB">
        <w:fldChar w:fldCharType="separate"/>
      </w:r>
      <w:r w:rsidR="00622B69" w:rsidRPr="00622B69">
        <w:rPr>
          <w:bCs w:val="0"/>
          <w:sz w:val="24"/>
          <w:szCs w:val="24"/>
        </w:rPr>
        <w:t>3.8</w:t>
      </w:r>
      <w:r w:rsidR="008179BB">
        <w:fldChar w:fldCharType="end"/>
      </w:r>
      <w:r w:rsidR="00A316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16A7" w:rsidRPr="00E71A48">
        <w:rPr>
          <w:bCs w:val="0"/>
          <w:sz w:val="24"/>
          <w:szCs w:val="24"/>
        </w:rPr>
      </w:r>
      <w:r w:rsidR="00A31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79BB">
        <w:fldChar w:fldCharType="begin"/>
      </w:r>
      <w:r w:rsidR="008179BB">
        <w:instrText xml:space="preserve"> REF _Ref303683929 \r \h  \* MERGEFORMAT </w:instrText>
      </w:r>
      <w:r w:rsidR="008179BB">
        <w:fldChar w:fldCharType="separate"/>
      </w:r>
      <w:r w:rsidR="00622B69" w:rsidRPr="00622B69">
        <w:rPr>
          <w:bCs w:val="0"/>
          <w:sz w:val="24"/>
          <w:szCs w:val="24"/>
        </w:rPr>
        <w:t>3.10</w:t>
      </w:r>
      <w:r w:rsidR="008179B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179BB">
        <w:fldChar w:fldCharType="begin"/>
      </w:r>
      <w:r w:rsidR="008179BB">
        <w:instrText xml:space="preserve"> REF _Ref306140410 \r \h  \* MERGEFORMAT </w:instrText>
      </w:r>
      <w:r w:rsidR="008179BB">
        <w:fldChar w:fldCharType="separate"/>
      </w:r>
      <w:r w:rsidR="00622B69" w:rsidRPr="00622B69">
        <w:rPr>
          <w:bCs w:val="0"/>
          <w:sz w:val="24"/>
          <w:szCs w:val="24"/>
        </w:rPr>
        <w:t>3.11</w:t>
      </w:r>
      <w:r w:rsidR="008179B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179BB">
        <w:fldChar w:fldCharType="begin"/>
      </w:r>
      <w:r w:rsidR="008179BB">
        <w:instrText xml:space="preserve"> REF _Ref306140451 \r \h  \* MERGEFORMAT </w:instrText>
      </w:r>
      <w:r w:rsidR="008179BB">
        <w:fldChar w:fldCharType="separate"/>
      </w:r>
      <w:r w:rsidR="00622B69" w:rsidRPr="00622B69">
        <w:rPr>
          <w:bCs w:val="0"/>
          <w:sz w:val="24"/>
          <w:szCs w:val="24"/>
        </w:rPr>
        <w:t>3.12</w:t>
      </w:r>
      <w:r w:rsidR="008179B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179BB">
        <w:fldChar w:fldCharType="begin"/>
      </w:r>
      <w:r w:rsidR="008179BB">
        <w:instrText xml:space="preserve"> REF _Ref302563524 \n \h  \* MERGEFORMAT </w:instrText>
      </w:r>
      <w:r w:rsidR="008179BB">
        <w:fldChar w:fldCharType="separate"/>
      </w:r>
      <w:r w:rsidR="00622B69" w:rsidRPr="00622B69">
        <w:rPr>
          <w:sz w:val="24"/>
          <w:szCs w:val="24"/>
        </w:rPr>
        <w:t>1.1.1</w:t>
      </w:r>
      <w:r w:rsidR="008179B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16A7">
        <w:rPr>
          <w:bCs w:val="0"/>
          <w:sz w:val="24"/>
          <w:szCs w:val="24"/>
        </w:rPr>
        <w:fldChar w:fldCharType="begin"/>
      </w:r>
      <w:r w:rsidR="008D2928">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16A7">
        <w:rPr>
          <w:bCs w:val="0"/>
          <w:sz w:val="24"/>
          <w:szCs w:val="24"/>
        </w:rPr>
        <w:fldChar w:fldCharType="begin"/>
      </w:r>
      <w:r>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_Ref440270984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5.10</w:t>
      </w:r>
      <w:r w:rsidR="00A316A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rPr>
        <w:t>5.5</w:t>
      </w:r>
      <w:r w:rsidR="008179B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_Ref55336310 \r \h  \* MERGEFORMAT </w:instrText>
      </w:r>
      <w:r w:rsidR="008179BB">
        <w:fldChar w:fldCharType="separate"/>
      </w:r>
      <w:r w:rsidR="00622B69" w:rsidRPr="00622B69">
        <w:rPr>
          <w:bCs w:val="0"/>
          <w:sz w:val="24"/>
          <w:szCs w:val="24"/>
          <w:lang w:eastAsia="ru-RU"/>
        </w:rPr>
        <w:t>5.1</w:t>
      </w:r>
      <w:r w:rsidR="008179B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316A7">
        <w:fldChar w:fldCharType="begin"/>
      </w:r>
      <w:r>
        <w:rPr>
          <w:bCs w:val="0"/>
          <w:sz w:val="24"/>
          <w:szCs w:val="24"/>
          <w:lang w:eastAsia="ru-RU"/>
        </w:rPr>
        <w:instrText xml:space="preserve"> REF _Ref444164229 \r \h </w:instrText>
      </w:r>
      <w:r w:rsidR="00A316A7">
        <w:fldChar w:fldCharType="separate"/>
      </w:r>
      <w:r w:rsidR="00622B69">
        <w:rPr>
          <w:bCs w:val="0"/>
          <w:sz w:val="24"/>
          <w:szCs w:val="24"/>
          <w:lang w:eastAsia="ru-RU"/>
        </w:rPr>
        <w:t>5.6.1</w:t>
      </w:r>
      <w:r w:rsidR="00A316A7">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16A7">
        <w:fldChar w:fldCharType="begin"/>
      </w:r>
      <w:r>
        <w:rPr>
          <w:sz w:val="24"/>
          <w:szCs w:val="24"/>
        </w:rPr>
        <w:instrText xml:space="preserve"> REF _Ref444164241 \r \h </w:instrText>
      </w:r>
      <w:r w:rsidR="00A316A7">
        <w:fldChar w:fldCharType="separate"/>
      </w:r>
      <w:r w:rsidR="00622B69">
        <w:rPr>
          <w:sz w:val="24"/>
          <w:szCs w:val="24"/>
        </w:rPr>
        <w:t>5.6.2</w:t>
      </w:r>
      <w:r w:rsidR="00A316A7">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_Ref440274902 \r \h  \* MERGEFORMAT </w:instrText>
      </w:r>
      <w:r w:rsidR="008179BB">
        <w:fldChar w:fldCharType="separate"/>
      </w:r>
      <w:r w:rsidR="00622B69" w:rsidRPr="00622B69">
        <w:rPr>
          <w:bCs w:val="0"/>
          <w:sz w:val="24"/>
          <w:szCs w:val="24"/>
          <w:lang w:eastAsia="ru-RU"/>
        </w:rPr>
        <w:t>5.4</w:t>
      </w:r>
      <w:r w:rsidR="008179B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_Ref440274913 \r \h  \* MERGEFORMAT </w:instrText>
      </w:r>
      <w:r w:rsidR="008179BB">
        <w:fldChar w:fldCharType="separate"/>
      </w:r>
      <w:r w:rsidR="00622B69" w:rsidRPr="00622B69">
        <w:rPr>
          <w:bCs w:val="0"/>
          <w:sz w:val="24"/>
          <w:szCs w:val="24"/>
          <w:lang w:eastAsia="ru-RU"/>
        </w:rPr>
        <w:t>5.2</w:t>
      </w:r>
      <w:r w:rsidR="008179B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179BB">
        <w:fldChar w:fldCharType="begin"/>
      </w:r>
      <w:r w:rsidR="008179BB">
        <w:instrText xml:space="preserve"> REF _Ref93264992 \r \h  \* MERGEFORMAT </w:instrText>
      </w:r>
      <w:r w:rsidR="008179BB">
        <w:fldChar w:fldCharType="separate"/>
      </w:r>
      <w:r w:rsidR="00622B69" w:rsidRPr="00622B69">
        <w:rPr>
          <w:bCs w:val="0"/>
          <w:sz w:val="24"/>
          <w:szCs w:val="24"/>
          <w:lang w:eastAsia="ru-RU"/>
        </w:rPr>
        <w:t>5.5</w:t>
      </w:r>
      <w:r w:rsidR="008179B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179BB">
        <w:fldChar w:fldCharType="begin"/>
      </w:r>
      <w:r w:rsidR="008179BB">
        <w:instrText xml:space="preserve"> REF _Ref440279062 \r \h  \* MERGEFORMAT </w:instrText>
      </w:r>
      <w:r w:rsidR="008179BB">
        <w:fldChar w:fldCharType="separate"/>
      </w:r>
      <w:r w:rsidR="00622B69" w:rsidRPr="00622B69">
        <w:rPr>
          <w:sz w:val="24"/>
          <w:szCs w:val="24"/>
        </w:rPr>
        <w:t>б)</w:t>
      </w:r>
      <w:r w:rsidR="008179BB">
        <w:fldChar w:fldCharType="end"/>
      </w:r>
      <w:r w:rsidR="00F958E8" w:rsidRPr="00F958E8">
        <w:rPr>
          <w:sz w:val="24"/>
          <w:szCs w:val="24"/>
        </w:rPr>
        <w:t xml:space="preserve">, </w:t>
      </w:r>
      <w:r w:rsidR="008179BB">
        <w:fldChar w:fldCharType="begin"/>
      </w:r>
      <w:r w:rsidR="008179BB">
        <w:instrText xml:space="preserve"> REF _Ref440372460 \r \h  \* MERGEFORMAT </w:instrText>
      </w:r>
      <w:r w:rsidR="008179BB">
        <w:fldChar w:fldCharType="separate"/>
      </w:r>
      <w:r w:rsidR="00622B69" w:rsidRPr="00622B69">
        <w:rPr>
          <w:sz w:val="24"/>
          <w:szCs w:val="24"/>
        </w:rPr>
        <w:t>д)</w:t>
      </w:r>
      <w:r w:rsidR="008179BB">
        <w:fldChar w:fldCharType="end"/>
      </w:r>
      <w:r w:rsidR="00F958E8" w:rsidRPr="00F958E8">
        <w:rPr>
          <w:sz w:val="24"/>
          <w:szCs w:val="24"/>
        </w:rPr>
        <w:t xml:space="preserve">, </w:t>
      </w:r>
      <w:r w:rsidR="008179BB">
        <w:fldChar w:fldCharType="begin"/>
      </w:r>
      <w:r w:rsidR="008179BB">
        <w:instrText xml:space="preserve"> REF _Ref440372474 \r \h  \* MERGEFORMAT </w:instrText>
      </w:r>
      <w:r w:rsidR="008179BB">
        <w:fldChar w:fldCharType="separate"/>
      </w:r>
      <w:r w:rsidR="00622B69" w:rsidRPr="00622B69">
        <w:rPr>
          <w:sz w:val="24"/>
          <w:szCs w:val="24"/>
        </w:rPr>
        <w:t>м)</w:t>
      </w:r>
      <w:r w:rsidR="008179BB">
        <w:fldChar w:fldCharType="end"/>
      </w:r>
      <w:r w:rsidR="00F958E8" w:rsidRPr="00F958E8">
        <w:rPr>
          <w:sz w:val="24"/>
          <w:szCs w:val="24"/>
        </w:rPr>
        <w:t xml:space="preserve">, </w:t>
      </w:r>
      <w:r w:rsidR="008179BB">
        <w:fldChar w:fldCharType="begin"/>
      </w:r>
      <w:r w:rsidR="008179BB">
        <w:instrText xml:space="preserve"> REF _Ref440372477 \r \h  \* MERGEFORMAT </w:instrText>
      </w:r>
      <w:r w:rsidR="008179BB">
        <w:fldChar w:fldCharType="separate"/>
      </w:r>
      <w:r w:rsidR="00622B69" w:rsidRPr="00622B69">
        <w:rPr>
          <w:sz w:val="24"/>
          <w:szCs w:val="24"/>
        </w:rPr>
        <w:t>н)</w:t>
      </w:r>
      <w:r w:rsidR="008179BB">
        <w:fldChar w:fldCharType="end"/>
      </w:r>
      <w:r w:rsidR="00A24167">
        <w:t xml:space="preserve">, </w:t>
      </w:r>
      <w:r w:rsidR="00A316A7">
        <w:fldChar w:fldCharType="begin"/>
      </w:r>
      <w:r w:rsidR="00A24167">
        <w:instrText xml:space="preserve"> REF _Ref442188512 \r \h </w:instrText>
      </w:r>
      <w:r w:rsidR="00A316A7">
        <w:fldChar w:fldCharType="separate"/>
      </w:r>
      <w:r w:rsidR="00622B69">
        <w:t>т)</w:t>
      </w:r>
      <w:r w:rsidR="00A316A7">
        <w:fldChar w:fldCharType="end"/>
      </w:r>
      <w:r w:rsidR="00F463E8" w:rsidRPr="00F958E8">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179BB">
        <w:fldChar w:fldCharType="begin"/>
      </w:r>
      <w:r w:rsidR="008179BB">
        <w:instrText xml:space="preserve"> REF _Ref440274961 \r \h  \* MERGEFORMAT </w:instrText>
      </w:r>
      <w:r w:rsidR="008179BB">
        <w:fldChar w:fldCharType="separate"/>
      </w:r>
      <w:r w:rsidR="00622B69" w:rsidRPr="00622B69">
        <w:rPr>
          <w:bCs w:val="0"/>
          <w:sz w:val="24"/>
          <w:szCs w:val="24"/>
        </w:rPr>
        <w:t>5.15</w:t>
      </w:r>
      <w:r w:rsidR="008179B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179BB">
        <w:fldChar w:fldCharType="begin"/>
      </w:r>
      <w:r w:rsidR="008179BB">
        <w:instrText xml:space="preserve"> REF _Ref440274659 \r \h  \* MERGEFORMAT </w:instrText>
      </w:r>
      <w:r w:rsidR="008179BB">
        <w:fldChar w:fldCharType="separate"/>
      </w:r>
      <w:r w:rsidR="00622B69" w:rsidRPr="00622B69">
        <w:rPr>
          <w:bCs w:val="0"/>
          <w:sz w:val="24"/>
          <w:szCs w:val="24"/>
        </w:rPr>
        <w:t>5.9</w:t>
      </w:r>
      <w:r w:rsidR="008179BB">
        <w:fldChar w:fldCharType="end"/>
      </w:r>
      <w:r w:rsidRPr="00CF7D45">
        <w:rPr>
          <w:bCs w:val="0"/>
          <w:sz w:val="24"/>
          <w:szCs w:val="24"/>
        </w:rPr>
        <w:t xml:space="preserve">, </w:t>
      </w:r>
      <w:r w:rsidR="008179BB">
        <w:fldChar w:fldCharType="begin"/>
      </w:r>
      <w:r w:rsidR="008179BB">
        <w:instrText xml:space="preserve"> REF _Ref440274733 \r \h  \* MERGEFORMAT </w:instrText>
      </w:r>
      <w:r w:rsidR="008179BB">
        <w:fldChar w:fldCharType="separate"/>
      </w:r>
      <w:r w:rsidR="00622B69" w:rsidRPr="00622B69">
        <w:rPr>
          <w:bCs w:val="0"/>
          <w:sz w:val="24"/>
          <w:szCs w:val="24"/>
        </w:rPr>
        <w:t>5.11</w:t>
      </w:r>
      <w:r w:rsidR="008179BB">
        <w:fldChar w:fldCharType="end"/>
      </w:r>
      <w:r w:rsidRPr="00CF7D45">
        <w:rPr>
          <w:bCs w:val="0"/>
          <w:sz w:val="24"/>
          <w:szCs w:val="24"/>
        </w:rPr>
        <w:t xml:space="preserve">, </w:t>
      </w:r>
      <w:r w:rsidR="008179BB">
        <w:fldChar w:fldCharType="begin"/>
      </w:r>
      <w:r w:rsidR="008179BB">
        <w:instrText xml:space="preserve"> REF _Ref440274744 \r \h  \* MERGEFORMAT </w:instrText>
      </w:r>
      <w:r w:rsidR="008179BB">
        <w:fldChar w:fldCharType="separate"/>
      </w:r>
      <w:r w:rsidR="00622B69" w:rsidRPr="00622B69">
        <w:rPr>
          <w:bCs w:val="0"/>
          <w:sz w:val="24"/>
          <w:szCs w:val="24"/>
        </w:rPr>
        <w:t>5.12</w:t>
      </w:r>
      <w:r w:rsidR="008179BB">
        <w:fldChar w:fldCharType="end"/>
      </w:r>
      <w:r w:rsidRPr="00CF7D45">
        <w:rPr>
          <w:bCs w:val="0"/>
          <w:sz w:val="24"/>
          <w:szCs w:val="24"/>
        </w:rPr>
        <w:t xml:space="preserve">, </w:t>
      </w:r>
      <w:r w:rsidR="008179BB">
        <w:fldChar w:fldCharType="begin"/>
      </w:r>
      <w:r w:rsidR="008179BB">
        <w:instrText xml:space="preserve"> REF _Ref440274756 \r \h  \* MERGEFORMAT </w:instrText>
      </w:r>
      <w:r w:rsidR="008179BB">
        <w:fldChar w:fldCharType="separate"/>
      </w:r>
      <w:r w:rsidR="00622B69" w:rsidRPr="00622B69">
        <w:rPr>
          <w:bCs w:val="0"/>
          <w:sz w:val="24"/>
          <w:szCs w:val="24"/>
        </w:rPr>
        <w:t>5.14</w:t>
      </w:r>
      <w:r w:rsidR="008179B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8179BB">
        <w:fldChar w:fldCharType="begin"/>
      </w:r>
      <w:r w:rsidR="008179BB">
        <w:instrText xml:space="preserve"> REF _Ref306005578 \r \h  \* MERGEFORMAT </w:instrText>
      </w:r>
      <w:r w:rsidR="008179BB">
        <w:fldChar w:fldCharType="separate"/>
      </w:r>
      <w:r w:rsidR="00622B69" w:rsidRPr="00622B69">
        <w:rPr>
          <w:bCs w:val="0"/>
          <w:sz w:val="24"/>
          <w:szCs w:val="24"/>
        </w:rPr>
        <w:t>3.3.8.3</w:t>
      </w:r>
      <w:r w:rsidR="008179B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_Ref86826666 \r \h  \* MERGEFORMAT </w:instrText>
      </w:r>
      <w:r w:rsidR="008179BB">
        <w:fldChar w:fldCharType="separate"/>
      </w:r>
      <w:r w:rsidR="00622B69" w:rsidRPr="00622B69">
        <w:rPr>
          <w:bCs w:val="0"/>
          <w:sz w:val="24"/>
          <w:szCs w:val="24"/>
          <w:lang w:eastAsia="ru-RU"/>
        </w:rPr>
        <w:t>5.3</w:t>
      </w:r>
      <w:r w:rsidR="008179B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179BB">
        <w:fldChar w:fldCharType="begin"/>
      </w:r>
      <w:r w:rsidR="008179BB">
        <w:instrText xml:space="preserve"> REF _Ref440275030 \r \h  \* MERGEFORMAT </w:instrText>
      </w:r>
      <w:r w:rsidR="008179BB">
        <w:fldChar w:fldCharType="separate"/>
      </w:r>
      <w:r w:rsidR="00622B69" w:rsidRPr="00622B69">
        <w:rPr>
          <w:bCs w:val="0"/>
          <w:sz w:val="24"/>
          <w:szCs w:val="24"/>
          <w:lang w:eastAsia="ru-RU"/>
        </w:rPr>
        <w:t>5.10</w:t>
      </w:r>
      <w:r w:rsidR="008179B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8179BB">
        <w:fldChar w:fldCharType="begin"/>
      </w:r>
      <w:r w:rsidR="008179BB">
        <w:instrText xml:space="preserve"> REF _Ref440270602 \r \h  \* MERGEFORMAT </w:instrText>
      </w:r>
      <w:r w:rsidR="008179BB">
        <w:fldChar w:fldCharType="separate"/>
      </w:r>
      <w:r w:rsidR="00622B69">
        <w:t>5</w:t>
      </w:r>
      <w:r w:rsidR="008179B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179BB">
        <w:fldChar w:fldCharType="begin"/>
      </w:r>
      <w:r w:rsidR="008179BB">
        <w:instrText xml:space="preserve"> REF _Ref191386419 \n \h  \* MERGEFORMAT </w:instrText>
      </w:r>
      <w:r w:rsidR="008179BB">
        <w:fldChar w:fldCharType="separate"/>
      </w:r>
      <w:r w:rsidR="00622B69" w:rsidRPr="00622B69">
        <w:rPr>
          <w:bCs w:val="0"/>
          <w:sz w:val="24"/>
          <w:szCs w:val="24"/>
        </w:rPr>
        <w:t>3.3.2</w:t>
      </w:r>
      <w:r w:rsidR="008179B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316A7">
        <w:rPr>
          <w:bCs w:val="0"/>
          <w:spacing w:val="-1"/>
          <w:sz w:val="24"/>
          <w:szCs w:val="24"/>
        </w:rPr>
        <w:fldChar w:fldCharType="begin"/>
      </w:r>
      <w:r w:rsidR="00B71B9D">
        <w:rPr>
          <w:bCs w:val="0"/>
          <w:spacing w:val="-1"/>
          <w:sz w:val="24"/>
          <w:szCs w:val="24"/>
        </w:rPr>
        <w:instrText xml:space="preserve"> REF _Ref86826666 \r \h </w:instrText>
      </w:r>
      <w:r w:rsidR="00A316A7">
        <w:rPr>
          <w:bCs w:val="0"/>
          <w:spacing w:val="-1"/>
          <w:sz w:val="24"/>
          <w:szCs w:val="24"/>
        </w:rPr>
      </w:r>
      <w:r w:rsidR="00A316A7">
        <w:rPr>
          <w:bCs w:val="0"/>
          <w:spacing w:val="-1"/>
          <w:sz w:val="24"/>
          <w:szCs w:val="24"/>
        </w:rPr>
        <w:fldChar w:fldCharType="separate"/>
      </w:r>
      <w:r w:rsidR="00622B69">
        <w:rPr>
          <w:bCs w:val="0"/>
          <w:spacing w:val="-1"/>
          <w:sz w:val="24"/>
          <w:szCs w:val="24"/>
        </w:rPr>
        <w:t>5.3</w:t>
      </w:r>
      <w:r w:rsidR="00A316A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316A7">
        <w:rPr>
          <w:sz w:val="24"/>
          <w:szCs w:val="24"/>
        </w:rPr>
        <w:fldChar w:fldCharType="begin"/>
      </w:r>
      <w:r w:rsidR="00B71B9D">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316A7">
        <w:rPr>
          <w:bCs w:val="0"/>
          <w:sz w:val="24"/>
          <w:szCs w:val="24"/>
        </w:rPr>
        <w:fldChar w:fldCharType="begin"/>
      </w:r>
      <w:r w:rsidR="00B71B9D">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A316A7">
        <w:rPr>
          <w:bCs w:val="0"/>
          <w:sz w:val="24"/>
          <w:szCs w:val="24"/>
        </w:rPr>
        <w:fldChar w:fldCharType="begin"/>
      </w:r>
      <w:r w:rsidR="00B71B9D">
        <w:rPr>
          <w:bCs w:val="0"/>
          <w:sz w:val="24"/>
          <w:szCs w:val="24"/>
        </w:rPr>
        <w:instrText xml:space="preserve"> REF _Ref440271036 \r \h </w:instrText>
      </w:r>
      <w:r w:rsidR="00A316A7">
        <w:rPr>
          <w:bCs w:val="0"/>
          <w:sz w:val="24"/>
          <w:szCs w:val="24"/>
        </w:rPr>
      </w:r>
      <w:r w:rsidR="00A316A7">
        <w:rPr>
          <w:bCs w:val="0"/>
          <w:sz w:val="24"/>
          <w:szCs w:val="24"/>
        </w:rPr>
        <w:fldChar w:fldCharType="separate"/>
      </w:r>
      <w:r w:rsidR="00622B69">
        <w:rPr>
          <w:bCs w:val="0"/>
          <w:sz w:val="24"/>
          <w:szCs w:val="24"/>
        </w:rPr>
        <w:t>5.4</w:t>
      </w:r>
      <w:r w:rsidR="00A316A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316A7">
        <w:rPr>
          <w:bCs w:val="0"/>
          <w:sz w:val="24"/>
          <w:szCs w:val="24"/>
        </w:rPr>
        <w:fldChar w:fldCharType="begin"/>
      </w:r>
      <w:r w:rsidR="00B71B9D">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_Ref442187883 \r \h  \* MERGEFORMAT </w:instrText>
      </w:r>
      <w:r w:rsidR="008179BB">
        <w:fldChar w:fldCharType="separate"/>
      </w:r>
      <w:r w:rsidR="00622B69" w:rsidRPr="00622B69">
        <w:rPr>
          <w:sz w:val="24"/>
          <w:szCs w:val="24"/>
        </w:rPr>
        <w:t>5.16</w:t>
      </w:r>
      <w:r w:rsidR="008179BB">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316A7">
        <w:rPr>
          <w:bCs w:val="0"/>
          <w:sz w:val="24"/>
          <w:szCs w:val="24"/>
        </w:rPr>
        <w:fldChar w:fldCharType="begin"/>
      </w:r>
      <w:r w:rsidR="003F5CDB">
        <w:rPr>
          <w:bCs w:val="0"/>
          <w:sz w:val="24"/>
          <w:szCs w:val="24"/>
        </w:rPr>
        <w:instrText xml:space="preserve"> REF _Ref440289953 \r \h </w:instrText>
      </w:r>
      <w:r w:rsidR="00A316A7">
        <w:rPr>
          <w:bCs w:val="0"/>
          <w:sz w:val="24"/>
          <w:szCs w:val="24"/>
        </w:rPr>
      </w:r>
      <w:r w:rsidR="00A316A7">
        <w:rPr>
          <w:bCs w:val="0"/>
          <w:sz w:val="24"/>
          <w:szCs w:val="24"/>
        </w:rPr>
        <w:fldChar w:fldCharType="separate"/>
      </w:r>
      <w:r w:rsidR="00622B69">
        <w:rPr>
          <w:bCs w:val="0"/>
          <w:sz w:val="24"/>
          <w:szCs w:val="24"/>
        </w:rPr>
        <w:t>3.4.1.3</w:t>
      </w:r>
      <w:r w:rsidR="00A316A7">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80464" w:rsidRPr="000D15E2" w:rsidRDefault="00717F60" w:rsidP="000D1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3C700D">
        <w:rPr>
          <w:bCs w:val="0"/>
          <w:sz w:val="24"/>
          <w:szCs w:val="24"/>
        </w:rPr>
        <w:t>Договор</w:t>
      </w:r>
      <w:r w:rsidRPr="003C700D">
        <w:rPr>
          <w:bCs w:val="0"/>
          <w:sz w:val="24"/>
          <w:szCs w:val="24"/>
        </w:rPr>
        <w:t>а</w:t>
      </w:r>
      <w:r w:rsidR="00216641" w:rsidRPr="003C700D">
        <w:rPr>
          <w:bCs w:val="0"/>
          <w:sz w:val="24"/>
          <w:szCs w:val="24"/>
        </w:rPr>
        <w:t>:</w:t>
      </w:r>
      <w:r w:rsidR="006B2B87" w:rsidRPr="003C700D">
        <w:rPr>
          <w:bCs w:val="0"/>
          <w:sz w:val="24"/>
          <w:szCs w:val="24"/>
        </w:rPr>
        <w:t xml:space="preserve"> </w:t>
      </w:r>
      <w:r w:rsidR="003C700D" w:rsidRPr="003C700D">
        <w:rPr>
          <w:b/>
          <w:bCs w:val="0"/>
          <w:sz w:val="24"/>
          <w:szCs w:val="24"/>
        </w:rPr>
        <w:t>31 158</w:t>
      </w:r>
      <w:r w:rsidR="003C700D" w:rsidRPr="003C700D">
        <w:rPr>
          <w:bCs w:val="0"/>
          <w:sz w:val="24"/>
          <w:szCs w:val="24"/>
        </w:rPr>
        <w:t xml:space="preserve"> (Тридцать одна тысяча сто пятьдесят восемь) рублей 00 копеек РФ, без учета НДС; НДС составляет </w:t>
      </w:r>
      <w:r w:rsidR="003C700D" w:rsidRPr="003C700D">
        <w:rPr>
          <w:b/>
          <w:bCs w:val="0"/>
          <w:sz w:val="24"/>
          <w:szCs w:val="24"/>
        </w:rPr>
        <w:t>5 608</w:t>
      </w:r>
      <w:r w:rsidR="003C700D" w:rsidRPr="003C700D">
        <w:rPr>
          <w:bCs w:val="0"/>
          <w:sz w:val="24"/>
          <w:szCs w:val="24"/>
        </w:rPr>
        <w:t xml:space="preserve"> (Пять тысяч шестьсот восемь) рублей 44 копейки РФ; </w:t>
      </w:r>
      <w:r w:rsidR="003C700D" w:rsidRPr="003C700D">
        <w:rPr>
          <w:b/>
          <w:bCs w:val="0"/>
          <w:sz w:val="24"/>
          <w:szCs w:val="24"/>
        </w:rPr>
        <w:t>36 766</w:t>
      </w:r>
      <w:r w:rsidR="003C700D" w:rsidRPr="003C700D">
        <w:rPr>
          <w:bCs w:val="0"/>
          <w:sz w:val="24"/>
          <w:szCs w:val="24"/>
        </w:rPr>
        <w:t xml:space="preserve"> (Тридцать шесть тысяч семьсот шестьдесят шесть) рублей 44 копеек РФ, с учетом НДС</w:t>
      </w:r>
      <w:r w:rsidR="00280464" w:rsidRPr="003C700D">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w:t>
      </w:r>
      <w:bookmarkStart w:id="204" w:name="_GoBack"/>
      <w:bookmarkEnd w:id="204"/>
      <w:r w:rsidRPr="001365D6">
        <w:rPr>
          <w:sz w:val="24"/>
          <w:szCs w:val="24"/>
        </w:rPr>
        <w:t>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316A7">
        <w:rPr>
          <w:bCs w:val="0"/>
          <w:sz w:val="24"/>
          <w:szCs w:val="24"/>
        </w:rPr>
        <w:fldChar w:fldCharType="begin"/>
      </w:r>
      <w:r w:rsidR="003F3A69">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316A7">
        <w:rPr>
          <w:bCs w:val="0"/>
          <w:sz w:val="24"/>
          <w:szCs w:val="24"/>
        </w:rPr>
        <w:fldChar w:fldCharType="begin"/>
      </w:r>
      <w:r w:rsidR="003F3A69">
        <w:rPr>
          <w:bCs w:val="0"/>
          <w:sz w:val="24"/>
          <w:szCs w:val="24"/>
        </w:rPr>
        <w:instrText xml:space="preserve"> REF _Ref440271072 \r \h </w:instrText>
      </w:r>
      <w:r w:rsidR="00A316A7">
        <w:rPr>
          <w:bCs w:val="0"/>
          <w:sz w:val="24"/>
          <w:szCs w:val="24"/>
        </w:rPr>
      </w:r>
      <w:r w:rsidR="00A316A7">
        <w:rPr>
          <w:bCs w:val="0"/>
          <w:sz w:val="24"/>
          <w:szCs w:val="24"/>
        </w:rPr>
        <w:fldChar w:fldCharType="separate"/>
      </w:r>
      <w:r w:rsidR="00622B69">
        <w:rPr>
          <w:bCs w:val="0"/>
          <w:sz w:val="24"/>
          <w:szCs w:val="24"/>
        </w:rPr>
        <w:t>5.2</w:t>
      </w:r>
      <w:r w:rsidR="00A316A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16A7">
        <w:rPr>
          <w:bCs w:val="0"/>
          <w:sz w:val="24"/>
          <w:szCs w:val="24"/>
        </w:rPr>
        <w:fldChar w:fldCharType="begin"/>
      </w:r>
      <w:r w:rsidR="003F3A69">
        <w:rPr>
          <w:bCs w:val="0"/>
          <w:sz w:val="24"/>
          <w:szCs w:val="24"/>
        </w:rPr>
        <w:instrText xml:space="preserve"> REF _Ref306138385 \r \h </w:instrText>
      </w:r>
      <w:r w:rsidR="00A316A7">
        <w:rPr>
          <w:bCs w:val="0"/>
          <w:sz w:val="24"/>
          <w:szCs w:val="24"/>
        </w:rPr>
      </w:r>
      <w:r w:rsidR="00A316A7">
        <w:rPr>
          <w:bCs w:val="0"/>
          <w:sz w:val="24"/>
          <w:szCs w:val="24"/>
        </w:rPr>
        <w:fldChar w:fldCharType="separate"/>
      </w:r>
      <w:r w:rsidR="00622B69">
        <w:rPr>
          <w:bCs w:val="0"/>
          <w:sz w:val="24"/>
          <w:szCs w:val="24"/>
        </w:rPr>
        <w:t>3.6.4</w:t>
      </w:r>
      <w:r w:rsidR="00A316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2215C">
        <w:rPr>
          <w:bCs w:val="0"/>
          <w:sz w:val="24"/>
          <w:szCs w:val="24"/>
        </w:rPr>
        <w:t xml:space="preserve">, </w:t>
      </w:r>
      <w:r w:rsidR="00F2215C" w:rsidRPr="00F2215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A316A7" w:rsidRPr="000F4365">
        <w:rPr>
          <w:bCs w:val="0"/>
          <w:sz w:val="24"/>
          <w:szCs w:val="24"/>
        </w:rPr>
        <w:fldChar w:fldCharType="begin"/>
      </w:r>
      <w:r w:rsidR="003F3A69" w:rsidRPr="000F4365">
        <w:rPr>
          <w:bCs w:val="0"/>
          <w:sz w:val="24"/>
          <w:szCs w:val="24"/>
        </w:rPr>
        <w:instrText xml:space="preserve"> REF _Ref440271628 \r \h </w:instrText>
      </w:r>
      <w:r w:rsidR="00A316A7" w:rsidRPr="000F4365">
        <w:rPr>
          <w:bCs w:val="0"/>
          <w:sz w:val="24"/>
          <w:szCs w:val="24"/>
        </w:rPr>
      </w:r>
      <w:r w:rsidR="00A316A7" w:rsidRPr="000F4365">
        <w:rPr>
          <w:bCs w:val="0"/>
          <w:sz w:val="24"/>
          <w:szCs w:val="24"/>
        </w:rPr>
        <w:fldChar w:fldCharType="separate"/>
      </w:r>
      <w:r w:rsidR="00622B69">
        <w:rPr>
          <w:bCs w:val="0"/>
          <w:sz w:val="24"/>
          <w:szCs w:val="24"/>
        </w:rPr>
        <w:t>3.3.9</w:t>
      </w:r>
      <w:r w:rsidR="00A316A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79BB">
        <w:fldChar w:fldCharType="begin"/>
      </w:r>
      <w:r w:rsidR="008179BB">
        <w:instrText xml:space="preserve"> REF _Ref191386461 \n \h  \* MERGEFORMAT </w:instrText>
      </w:r>
      <w:r w:rsidR="008179BB">
        <w:fldChar w:fldCharType="separate"/>
      </w:r>
      <w:r w:rsidR="00622B69" w:rsidRPr="00622B69">
        <w:rPr>
          <w:bCs w:val="0"/>
          <w:sz w:val="24"/>
          <w:szCs w:val="24"/>
        </w:rPr>
        <w:t>3.3.10</w:t>
      </w:r>
      <w:r w:rsidR="008179B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F2215C"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F2215C">
        <w:rPr>
          <w:sz w:val="24"/>
          <w:szCs w:val="24"/>
          <w:lang w:eastAsia="ru-RU"/>
        </w:rPr>
        <w:t>Документации по запросу предложений;</w:t>
      </w:r>
    </w:p>
    <w:p w:rsidR="00F2215C" w:rsidRPr="00F2215C" w:rsidRDefault="00F2215C" w:rsidP="00F2215C">
      <w:pPr>
        <w:numPr>
          <w:ilvl w:val="0"/>
          <w:numId w:val="21"/>
        </w:numPr>
        <w:suppressAutoHyphens w:val="0"/>
        <w:spacing w:line="264" w:lineRule="auto"/>
        <w:rPr>
          <w:sz w:val="24"/>
          <w:szCs w:val="24"/>
          <w:lang w:eastAsia="ru-RU"/>
        </w:rPr>
      </w:pPr>
      <w:r w:rsidRPr="00F221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179BB">
        <w:fldChar w:fldCharType="begin"/>
      </w:r>
      <w:r w:rsidR="008179BB">
        <w:instrText xml:space="preserve"> REF _Ref440271993 \r \h  \* MERGEFORMAT </w:instrText>
      </w:r>
      <w:r w:rsidR="008179BB">
        <w:fldChar w:fldCharType="separate"/>
      </w:r>
      <w:r w:rsidR="00622B69" w:rsidRPr="00622B69">
        <w:rPr>
          <w:sz w:val="24"/>
          <w:szCs w:val="24"/>
        </w:rPr>
        <w:t>5.9</w:t>
      </w:r>
      <w:r w:rsidR="008179B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316A7">
        <w:rPr>
          <w:sz w:val="24"/>
          <w:szCs w:val="24"/>
        </w:rPr>
        <w:fldChar w:fldCharType="begin"/>
      </w:r>
      <w:r w:rsidR="003F3A69">
        <w:rPr>
          <w:sz w:val="24"/>
          <w:szCs w:val="24"/>
        </w:rPr>
        <w:instrText xml:space="preserve"> REF _Ref440271964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316A7">
        <w:rPr>
          <w:sz w:val="24"/>
          <w:szCs w:val="24"/>
        </w:rPr>
        <w:fldChar w:fldCharType="begin"/>
      </w:r>
      <w:r w:rsidR="003F3A69">
        <w:rPr>
          <w:sz w:val="24"/>
          <w:szCs w:val="24"/>
        </w:rPr>
        <w:instrText xml:space="preserve"> REF _Ref440272035 \r \h </w:instrText>
      </w:r>
      <w:r w:rsidR="00A316A7">
        <w:rPr>
          <w:sz w:val="24"/>
          <w:szCs w:val="24"/>
        </w:rPr>
      </w:r>
      <w:r w:rsidR="00A316A7">
        <w:rPr>
          <w:sz w:val="24"/>
          <w:szCs w:val="24"/>
        </w:rPr>
        <w:fldChar w:fldCharType="separate"/>
      </w:r>
      <w:r w:rsidR="00622B69">
        <w:rPr>
          <w:sz w:val="24"/>
          <w:szCs w:val="24"/>
        </w:rPr>
        <w:t>5.11</w:t>
      </w:r>
      <w:r w:rsidR="00A316A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316A7">
        <w:rPr>
          <w:sz w:val="24"/>
          <w:szCs w:val="24"/>
        </w:rPr>
        <w:fldChar w:fldCharType="begin"/>
      </w:r>
      <w:r w:rsidR="003F3A69">
        <w:rPr>
          <w:sz w:val="24"/>
          <w:szCs w:val="24"/>
        </w:rPr>
        <w:instrText xml:space="preserve"> REF _Ref440272051 \r \h </w:instrText>
      </w:r>
      <w:r w:rsidR="00A316A7">
        <w:rPr>
          <w:sz w:val="24"/>
          <w:szCs w:val="24"/>
        </w:rPr>
      </w:r>
      <w:r w:rsidR="00A316A7">
        <w:rPr>
          <w:sz w:val="24"/>
          <w:szCs w:val="24"/>
        </w:rPr>
        <w:fldChar w:fldCharType="separate"/>
      </w:r>
      <w:r w:rsidR="00622B69">
        <w:rPr>
          <w:sz w:val="24"/>
          <w:szCs w:val="24"/>
        </w:rPr>
        <w:t>5.12</w:t>
      </w:r>
      <w:r w:rsidR="00A316A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179BB">
        <w:fldChar w:fldCharType="begin"/>
      </w:r>
      <w:r w:rsidR="008179BB">
        <w:instrText xml:space="preserve"> REF _Ref440272119 \r \h  \* MERGEFORMAT </w:instrText>
      </w:r>
      <w:r w:rsidR="008179BB">
        <w:fldChar w:fldCharType="separate"/>
      </w:r>
      <w:r w:rsidR="00622B69" w:rsidRPr="00622B69">
        <w:rPr>
          <w:sz w:val="24"/>
          <w:szCs w:val="24"/>
        </w:rPr>
        <w:t>5.6.1</w:t>
      </w:r>
      <w:r w:rsidR="008179BB">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8179BB">
        <w:fldChar w:fldCharType="begin"/>
      </w:r>
      <w:r w:rsidR="008179BB">
        <w:instrText xml:space="preserve"> REF _Ref440272147 \r \h  \* MERGEFORMAT </w:instrText>
      </w:r>
      <w:r w:rsidR="008179BB">
        <w:fldChar w:fldCharType="separate"/>
      </w:r>
      <w:r w:rsidR="00622B69" w:rsidRPr="00622B69">
        <w:rPr>
          <w:sz w:val="24"/>
          <w:szCs w:val="24"/>
        </w:rPr>
        <w:t>5.6.2</w:t>
      </w:r>
      <w:r w:rsidR="008179B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A316A7">
        <w:rPr>
          <w:sz w:val="24"/>
          <w:szCs w:val="24"/>
        </w:rPr>
        <w:fldChar w:fldCharType="begin"/>
      </w:r>
      <w:r w:rsidR="005111C8">
        <w:rPr>
          <w:sz w:val="24"/>
          <w:szCs w:val="24"/>
        </w:rPr>
        <w:instrText xml:space="preserve"> REF _Ref449017073 \r \h </w:instrText>
      </w:r>
      <w:r w:rsidR="00A316A7">
        <w:rPr>
          <w:sz w:val="24"/>
          <w:szCs w:val="24"/>
        </w:rPr>
      </w:r>
      <w:r w:rsidR="00A316A7">
        <w:rPr>
          <w:sz w:val="24"/>
          <w:szCs w:val="24"/>
        </w:rPr>
        <w:fldChar w:fldCharType="separate"/>
      </w:r>
      <w:r w:rsidR="005111C8">
        <w:rPr>
          <w:sz w:val="24"/>
          <w:szCs w:val="24"/>
        </w:rPr>
        <w:t>5.7</w:t>
      </w:r>
      <w:r w:rsidR="00A316A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316A7">
        <w:rPr>
          <w:sz w:val="24"/>
          <w:szCs w:val="24"/>
        </w:rPr>
        <w:fldChar w:fldCharType="begin"/>
      </w:r>
      <w:r w:rsidR="003C2207">
        <w:rPr>
          <w:sz w:val="24"/>
          <w:szCs w:val="24"/>
        </w:rPr>
        <w:instrText xml:space="preserve"> REF _Ref55336398 \r \h </w:instrText>
      </w:r>
      <w:r w:rsidR="00A316A7">
        <w:rPr>
          <w:sz w:val="24"/>
          <w:szCs w:val="24"/>
        </w:rPr>
      </w:r>
      <w:r w:rsidR="00A316A7">
        <w:rPr>
          <w:sz w:val="24"/>
          <w:szCs w:val="24"/>
        </w:rPr>
        <w:fldChar w:fldCharType="separate"/>
      </w:r>
      <w:r w:rsidR="00622B69">
        <w:rPr>
          <w:sz w:val="24"/>
          <w:szCs w:val="24"/>
        </w:rPr>
        <w:t>5.8</w:t>
      </w:r>
      <w:r w:rsidR="00A316A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316A7">
        <w:rPr>
          <w:sz w:val="24"/>
          <w:szCs w:val="24"/>
        </w:rPr>
        <w:fldChar w:fldCharType="begin"/>
      </w:r>
      <w:r w:rsidR="003C2207">
        <w:rPr>
          <w:sz w:val="24"/>
          <w:szCs w:val="24"/>
        </w:rPr>
        <w:instrText xml:space="preserve"> REF _Ref440272256 \r \h </w:instrText>
      </w:r>
      <w:r w:rsidR="00A316A7">
        <w:rPr>
          <w:sz w:val="24"/>
          <w:szCs w:val="24"/>
        </w:rPr>
      </w:r>
      <w:r w:rsidR="00A316A7">
        <w:rPr>
          <w:sz w:val="24"/>
          <w:szCs w:val="24"/>
        </w:rPr>
        <w:fldChar w:fldCharType="separate"/>
      </w:r>
      <w:r w:rsidR="00622B69">
        <w:rPr>
          <w:sz w:val="24"/>
          <w:szCs w:val="24"/>
        </w:rPr>
        <w:t>5.13</w:t>
      </w:r>
      <w:r w:rsidR="00A316A7">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179BB">
        <w:fldChar w:fldCharType="begin"/>
      </w:r>
      <w:r w:rsidR="008179BB">
        <w:instrText xml:space="preserve"> REF _Ref440272274 \r \h  \* MERGEFORMAT </w:instrText>
      </w:r>
      <w:r w:rsidR="008179BB">
        <w:fldChar w:fldCharType="separate"/>
      </w:r>
      <w:r w:rsidR="00622B69" w:rsidRPr="00622B69">
        <w:rPr>
          <w:sz w:val="24"/>
          <w:szCs w:val="24"/>
        </w:rPr>
        <w:t>5.14</w:t>
      </w:r>
      <w:r w:rsidR="008179B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proofErr w:type="spellStart"/>
      <w:r w:rsidR="005B074F" w:rsidRPr="00E71A48">
        <w:rPr>
          <w:szCs w:val="24"/>
        </w:rPr>
        <w:t>сопоставщиков</w:t>
      </w:r>
      <w:bookmarkEnd w:id="230"/>
      <w:bookmarkEnd w:id="231"/>
      <w:bookmarkEnd w:id="232"/>
      <w:bookmarkEnd w:id="233"/>
      <w:bookmarkEnd w:id="234"/>
      <w:bookmarkEnd w:id="235"/>
      <w:bookmarkEnd w:id="236"/>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179BB">
        <w:fldChar w:fldCharType="begin"/>
      </w:r>
      <w:r w:rsidR="008179BB">
        <w:instrText xml:space="preserve"> REF _Ref191386482 \r \h  \* MERGEFORMAT </w:instrText>
      </w:r>
      <w:r w:rsidR="008179BB">
        <w:fldChar w:fldCharType="separate"/>
      </w:r>
      <w:r w:rsidR="00622B69" w:rsidRPr="00622B69">
        <w:rPr>
          <w:bCs w:val="0"/>
          <w:sz w:val="24"/>
          <w:szCs w:val="24"/>
        </w:rPr>
        <w:t>3.3.8.1</w:t>
      </w:r>
      <w:r w:rsidR="008179B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179BB">
        <w:fldChar w:fldCharType="begin"/>
      </w:r>
      <w:r w:rsidR="008179BB">
        <w:instrText xml:space="preserve"> REF _Ref191386407 \r \h  \* MERGEFORMAT </w:instrText>
      </w:r>
      <w:r w:rsidR="008179BB">
        <w:fldChar w:fldCharType="separate"/>
      </w:r>
      <w:r w:rsidR="00622B69" w:rsidRPr="00622B69">
        <w:rPr>
          <w:bCs w:val="0"/>
          <w:sz w:val="24"/>
          <w:szCs w:val="24"/>
        </w:rPr>
        <w:t>3.3.8</w:t>
      </w:r>
      <w:r w:rsidR="008179B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BB">
        <w:fldChar w:fldCharType="begin"/>
      </w:r>
      <w:r w:rsidR="008179BB">
        <w:instrText xml:space="preserve"> REF _Ref307563248 \r \h  \* MERGEFORMAT </w:instrText>
      </w:r>
      <w:r w:rsidR="008179BB">
        <w:fldChar w:fldCharType="separate"/>
      </w:r>
      <w:r w:rsidR="00622B69" w:rsidRPr="00622B69">
        <w:rPr>
          <w:bCs w:val="0"/>
          <w:sz w:val="24"/>
          <w:szCs w:val="24"/>
          <w:lang w:val="en-US"/>
        </w:rPr>
        <w:t>a</w:t>
      </w:r>
      <w:r w:rsidR="00622B69" w:rsidRPr="008179BB">
        <w:rPr>
          <w:bCs w:val="0"/>
          <w:sz w:val="24"/>
          <w:szCs w:val="24"/>
        </w:rPr>
        <w:t>)</w:t>
      </w:r>
      <w:r w:rsidR="008179BB">
        <w:fldChar w:fldCharType="end"/>
      </w:r>
      <w:r w:rsidRPr="00E71A48">
        <w:rPr>
          <w:bCs w:val="0"/>
          <w:sz w:val="24"/>
          <w:szCs w:val="24"/>
        </w:rPr>
        <w:t xml:space="preserve">- </w:t>
      </w:r>
      <w:r w:rsidR="008179BB">
        <w:fldChar w:fldCharType="begin"/>
      </w:r>
      <w:r w:rsidR="008179BB">
        <w:instrText xml:space="preserve"> REF _Ref307563262 \r \h  \* MERGEFORMAT </w:instrText>
      </w:r>
      <w:r w:rsidR="008179BB">
        <w:fldChar w:fldCharType="separate"/>
      </w:r>
      <w:r w:rsidR="00622B69" w:rsidRPr="00622B69">
        <w:rPr>
          <w:bCs w:val="0"/>
          <w:sz w:val="24"/>
          <w:szCs w:val="24"/>
          <w:lang w:val="en-US"/>
        </w:rPr>
        <w:t>g</w:t>
      </w:r>
      <w:r w:rsidR="00622B69" w:rsidRPr="008179BB">
        <w:rPr>
          <w:bCs w:val="0"/>
          <w:sz w:val="24"/>
          <w:szCs w:val="24"/>
        </w:rPr>
        <w:t>)</w:t>
      </w:r>
      <w:r w:rsidR="008179BB">
        <w:fldChar w:fldCharType="end"/>
      </w:r>
      <w:r w:rsidRPr="00E71A48">
        <w:rPr>
          <w:bCs w:val="0"/>
          <w:sz w:val="24"/>
          <w:szCs w:val="24"/>
        </w:rPr>
        <w:t xml:space="preserve">п. </w:t>
      </w:r>
      <w:r w:rsidR="008179BB">
        <w:fldChar w:fldCharType="begin"/>
      </w:r>
      <w:r w:rsidR="008179BB">
        <w:instrText xml:space="preserve"> REF _Ref306032591 \r \h  \* MERGEFORMAT </w:instrText>
      </w:r>
      <w:r w:rsidR="008179BB">
        <w:fldChar w:fldCharType="separate"/>
      </w:r>
      <w:r w:rsidR="00622B69" w:rsidRPr="00622B69">
        <w:rPr>
          <w:bCs w:val="0"/>
          <w:sz w:val="24"/>
          <w:szCs w:val="24"/>
        </w:rPr>
        <w:t>3.3.10.4</w:t>
      </w:r>
      <w:r w:rsidR="008179B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316A7">
        <w:rPr>
          <w:sz w:val="24"/>
          <w:szCs w:val="24"/>
        </w:rPr>
        <w:fldChar w:fldCharType="begin"/>
      </w:r>
      <w:r w:rsidR="000F4365">
        <w:rPr>
          <w:bCs w:val="0"/>
          <w:sz w:val="24"/>
          <w:szCs w:val="24"/>
        </w:rPr>
        <w:instrText xml:space="preserve"> REF _Ref303669127 \r \h </w:instrText>
      </w:r>
      <w:r w:rsidR="00A316A7">
        <w:rPr>
          <w:sz w:val="24"/>
          <w:szCs w:val="24"/>
        </w:rPr>
      </w:r>
      <w:r w:rsidR="00A316A7">
        <w:rPr>
          <w:sz w:val="24"/>
          <w:szCs w:val="24"/>
        </w:rPr>
        <w:fldChar w:fldCharType="separate"/>
      </w:r>
      <w:r w:rsidR="00622B69">
        <w:rPr>
          <w:bCs w:val="0"/>
          <w:sz w:val="24"/>
          <w:szCs w:val="24"/>
        </w:rPr>
        <w:t>3.3.8.2</w:t>
      </w:r>
      <w:r w:rsidR="00A316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16A7">
        <w:rPr>
          <w:bCs w:val="0"/>
          <w:sz w:val="24"/>
          <w:szCs w:val="24"/>
        </w:rPr>
        <w:fldChar w:fldCharType="begin"/>
      </w:r>
      <w:r w:rsidR="003C2207">
        <w:rPr>
          <w:bCs w:val="0"/>
          <w:sz w:val="24"/>
          <w:szCs w:val="24"/>
        </w:rPr>
        <w:instrText xml:space="preserve"> REF _Ref440272510 \r \h </w:instrText>
      </w:r>
      <w:r w:rsidR="00A316A7">
        <w:rPr>
          <w:bCs w:val="0"/>
          <w:sz w:val="24"/>
          <w:szCs w:val="24"/>
        </w:rPr>
      </w:r>
      <w:r w:rsidR="00A316A7">
        <w:rPr>
          <w:bCs w:val="0"/>
          <w:sz w:val="24"/>
          <w:szCs w:val="24"/>
        </w:rPr>
        <w:fldChar w:fldCharType="separate"/>
      </w:r>
      <w:r w:rsidR="00622B69">
        <w:rPr>
          <w:bCs w:val="0"/>
          <w:sz w:val="24"/>
          <w:szCs w:val="24"/>
        </w:rPr>
        <w:t>5.15</w:t>
      </w:r>
      <w:r w:rsidR="00A316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16A7">
        <w:rPr>
          <w:bCs w:val="0"/>
          <w:sz w:val="24"/>
          <w:szCs w:val="24"/>
        </w:rPr>
        <w:fldChar w:fldCharType="begin"/>
      </w:r>
      <w:r w:rsidR="000F4365">
        <w:rPr>
          <w:bCs w:val="0"/>
          <w:sz w:val="24"/>
          <w:szCs w:val="24"/>
        </w:rPr>
        <w:instrText xml:space="preserve"> REF _Ref440291364 \r \h </w:instrText>
      </w:r>
      <w:r w:rsidR="00A316A7">
        <w:rPr>
          <w:bCs w:val="0"/>
          <w:sz w:val="24"/>
          <w:szCs w:val="24"/>
        </w:rPr>
      </w:r>
      <w:r w:rsidR="00A316A7">
        <w:rPr>
          <w:bCs w:val="0"/>
          <w:sz w:val="24"/>
          <w:szCs w:val="24"/>
        </w:rPr>
        <w:fldChar w:fldCharType="separate"/>
      </w:r>
      <w:r w:rsidR="00622B69">
        <w:rPr>
          <w:bCs w:val="0"/>
          <w:sz w:val="24"/>
          <w:szCs w:val="24"/>
        </w:rPr>
        <w:t>3.3.8.1</w:t>
      </w:r>
      <w:r w:rsidR="00A316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179BB">
        <w:fldChar w:fldCharType="begin"/>
      </w:r>
      <w:r w:rsidR="008179BB">
        <w:instrText xml:space="preserve"> REF _Ref440969765 \r \h  \* MERGEFORMAT </w:instrText>
      </w:r>
      <w:r w:rsidR="008179BB">
        <w:fldChar w:fldCharType="separate"/>
      </w:r>
      <w:r w:rsidR="00622B69" w:rsidRPr="00622B69">
        <w:rPr>
          <w:bCs w:val="0"/>
          <w:iCs/>
          <w:sz w:val="24"/>
          <w:szCs w:val="24"/>
        </w:rPr>
        <w:t>3.3.12</w:t>
      </w:r>
      <w:r w:rsidR="008179B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179BB">
        <w:fldChar w:fldCharType="begin"/>
      </w:r>
      <w:r w:rsidR="008179BB">
        <w:instrText xml:space="preserve"> REF _Ref440289401 \r \h  \* MERGEFORMAT </w:instrText>
      </w:r>
      <w:r w:rsidR="008179BB">
        <w:fldChar w:fldCharType="separate"/>
      </w:r>
      <w:r w:rsidR="00622B69" w:rsidRPr="00622B69">
        <w:rPr>
          <w:bCs w:val="0"/>
          <w:iCs/>
          <w:sz w:val="24"/>
          <w:szCs w:val="24"/>
        </w:rPr>
        <w:t>3.3.13</w:t>
      </w:r>
      <w:r w:rsidR="008179B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934C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316A7">
        <w:rPr>
          <w:bCs w:val="0"/>
          <w:sz w:val="24"/>
          <w:szCs w:val="24"/>
          <w:lang w:eastAsia="ru-RU"/>
        </w:rPr>
        <w:fldChar w:fldCharType="begin"/>
      </w:r>
      <w:r w:rsidR="003C2207">
        <w:rPr>
          <w:bCs w:val="0"/>
          <w:sz w:val="24"/>
          <w:szCs w:val="24"/>
          <w:lang w:eastAsia="ru-RU"/>
        </w:rPr>
        <w:instrText xml:space="preserve"> REF _Ref440272678 \r \h </w:instrText>
      </w:r>
      <w:r w:rsidR="00A316A7">
        <w:rPr>
          <w:bCs w:val="0"/>
          <w:sz w:val="24"/>
          <w:szCs w:val="24"/>
          <w:lang w:eastAsia="ru-RU"/>
        </w:rPr>
      </w:r>
      <w:r w:rsidR="00A316A7">
        <w:rPr>
          <w:bCs w:val="0"/>
          <w:sz w:val="24"/>
          <w:szCs w:val="24"/>
          <w:lang w:eastAsia="ru-RU"/>
        </w:rPr>
        <w:fldChar w:fldCharType="separate"/>
      </w:r>
      <w:r w:rsidR="00622B69">
        <w:rPr>
          <w:bCs w:val="0"/>
          <w:sz w:val="24"/>
          <w:szCs w:val="24"/>
          <w:lang w:eastAsia="ru-RU"/>
        </w:rPr>
        <w:t>5.13</w:t>
      </w:r>
      <w:r w:rsidR="00A316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179BB">
        <w:fldChar w:fldCharType="begin"/>
      </w:r>
      <w:r w:rsidR="008179BB">
        <w:instrText xml:space="preserve"> REF _Ref306008743 \r \h  \* MERGEFORMAT </w:instrText>
      </w:r>
      <w:r w:rsidR="008179BB">
        <w:fldChar w:fldCharType="separate"/>
      </w:r>
      <w:r w:rsidR="00622B69" w:rsidRPr="00622B69">
        <w:rPr>
          <w:bCs w:val="0"/>
          <w:sz w:val="24"/>
          <w:szCs w:val="24"/>
        </w:rPr>
        <w:t>3.3.4</w:t>
      </w:r>
      <w:r w:rsidR="008179BB">
        <w:fldChar w:fldCharType="end"/>
      </w:r>
      <w:r w:rsidRPr="00E71A48">
        <w:rPr>
          <w:bCs w:val="0"/>
          <w:sz w:val="24"/>
          <w:szCs w:val="24"/>
        </w:rPr>
        <w:t xml:space="preserve">) после истечения срока окончания подачи заявок (п. </w:t>
      </w:r>
      <w:r w:rsidR="00A316A7">
        <w:rPr>
          <w:sz w:val="24"/>
          <w:szCs w:val="24"/>
        </w:rPr>
        <w:fldChar w:fldCharType="begin"/>
      </w:r>
      <w:r w:rsidR="00065ED6">
        <w:rPr>
          <w:bCs w:val="0"/>
          <w:sz w:val="24"/>
          <w:szCs w:val="24"/>
        </w:rPr>
        <w:instrText xml:space="preserve"> REF _Ref440289953 \r \h </w:instrText>
      </w:r>
      <w:r w:rsidR="00A316A7">
        <w:rPr>
          <w:sz w:val="24"/>
          <w:szCs w:val="24"/>
        </w:rPr>
      </w:r>
      <w:r w:rsidR="00A316A7">
        <w:rPr>
          <w:sz w:val="24"/>
          <w:szCs w:val="24"/>
        </w:rPr>
        <w:fldChar w:fldCharType="separate"/>
      </w:r>
      <w:r w:rsidR="00622B69">
        <w:rPr>
          <w:bCs w:val="0"/>
          <w:sz w:val="24"/>
          <w:szCs w:val="24"/>
        </w:rPr>
        <w:t>3.4.1.3</w:t>
      </w:r>
      <w:r w:rsidR="00A316A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16A7">
        <w:rPr>
          <w:bCs w:val="0"/>
          <w:sz w:val="24"/>
          <w:szCs w:val="24"/>
        </w:rPr>
        <w:fldChar w:fldCharType="begin"/>
      </w:r>
      <w:r w:rsidR="00414CAF">
        <w:rPr>
          <w:bCs w:val="0"/>
          <w:sz w:val="24"/>
          <w:szCs w:val="24"/>
        </w:rPr>
        <w:instrText xml:space="preserve"> REF _Ref303683929 \r \h </w:instrText>
      </w:r>
      <w:r w:rsidR="00A316A7">
        <w:rPr>
          <w:bCs w:val="0"/>
          <w:sz w:val="24"/>
          <w:szCs w:val="24"/>
        </w:rPr>
      </w:r>
      <w:r w:rsidR="00A316A7">
        <w:rPr>
          <w:bCs w:val="0"/>
          <w:sz w:val="24"/>
          <w:szCs w:val="24"/>
        </w:rPr>
        <w:fldChar w:fldCharType="separate"/>
      </w:r>
      <w:r w:rsidR="00622B69">
        <w:rPr>
          <w:bCs w:val="0"/>
          <w:sz w:val="24"/>
          <w:szCs w:val="24"/>
        </w:rPr>
        <w:t>3.10</w:t>
      </w:r>
      <w:r w:rsidR="00A316A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8179BB">
        <w:fldChar w:fldCharType="begin"/>
      </w:r>
      <w:r w:rsidR="008179BB">
        <w:instrText xml:space="preserve"> REF _Ref305753174 \r \h  \* MERGEFORMAT </w:instrText>
      </w:r>
      <w:r w:rsidR="008179BB">
        <w:fldChar w:fldCharType="separate"/>
      </w:r>
      <w:r w:rsidR="00622B69" w:rsidRPr="00622B69">
        <w:rPr>
          <w:bCs w:val="0"/>
          <w:sz w:val="24"/>
          <w:szCs w:val="24"/>
        </w:rPr>
        <w:t>3.3.14.4</w:t>
      </w:r>
      <w:r w:rsidR="008179B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4934C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8179BB">
        <w:fldChar w:fldCharType="begin"/>
      </w:r>
      <w:r w:rsidR="008179BB">
        <w:instrText xml:space="preserve"> REF _Ref440272256 \r \h  \* MERGEFORMAT </w:instrText>
      </w:r>
      <w:r w:rsidR="008179BB">
        <w:fldChar w:fldCharType="separate"/>
      </w:r>
      <w:r w:rsidR="00622B69" w:rsidRPr="00622B69">
        <w:rPr>
          <w:bCs w:val="0"/>
          <w:sz w:val="24"/>
          <w:szCs w:val="24"/>
          <w:lang w:eastAsia="ru-RU"/>
        </w:rPr>
        <w:t>5.13</w:t>
      </w:r>
      <w:r w:rsidR="008179B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8179BB">
        <w:fldChar w:fldCharType="begin"/>
      </w:r>
      <w:r w:rsidR="008179BB">
        <w:instrText xml:space="preserve"> REF _Ref441574460 \r \h  \* MERGEFORMAT </w:instrText>
      </w:r>
      <w:r w:rsidR="008179BB">
        <w:fldChar w:fldCharType="separate"/>
      </w:r>
      <w:r w:rsidR="00622B69" w:rsidRPr="00622B69">
        <w:rPr>
          <w:bCs w:val="0"/>
          <w:sz w:val="24"/>
          <w:szCs w:val="24"/>
          <w:lang w:eastAsia="ru-RU"/>
        </w:rPr>
        <w:t>5.16</w:t>
      </w:r>
      <w:r w:rsidR="008179BB">
        <w:fldChar w:fldCharType="end"/>
      </w:r>
      <w:r w:rsidRPr="008D1B83">
        <w:rPr>
          <w:bCs w:val="0"/>
          <w:sz w:val="24"/>
          <w:szCs w:val="24"/>
        </w:rPr>
        <w:t xml:space="preserve">), в срок не </w:t>
      </w:r>
      <w:r w:rsidRPr="004934CA">
        <w:rPr>
          <w:bCs w:val="0"/>
          <w:sz w:val="24"/>
          <w:szCs w:val="24"/>
        </w:rPr>
        <w:t xml:space="preserve">позднее даты и времени окончания приема заявок, указанных в пункте </w:t>
      </w:r>
      <w:r w:rsidR="008179BB" w:rsidRPr="004934CA">
        <w:fldChar w:fldCharType="begin"/>
      </w:r>
      <w:r w:rsidR="008179BB" w:rsidRPr="004934CA">
        <w:instrText xml:space="preserve"> REF _Ref440289953 \r \h  \* MERGEFORMAT </w:instrText>
      </w:r>
      <w:r w:rsidR="008179BB" w:rsidRPr="004934CA">
        <w:fldChar w:fldCharType="separate"/>
      </w:r>
      <w:r w:rsidR="00622B69" w:rsidRPr="004934CA">
        <w:rPr>
          <w:bCs w:val="0"/>
          <w:sz w:val="24"/>
          <w:szCs w:val="24"/>
        </w:rPr>
        <w:t>3.4.1.3</w:t>
      </w:r>
      <w:r w:rsidR="008179BB" w:rsidRPr="004934CA">
        <w:fldChar w:fldCharType="end"/>
      </w:r>
      <w:r w:rsidRPr="004934CA">
        <w:rPr>
          <w:bCs w:val="0"/>
          <w:sz w:val="24"/>
          <w:szCs w:val="24"/>
        </w:rPr>
        <w:t xml:space="preserve"> настоящей Документации, по адресу: </w:t>
      </w:r>
      <w:r w:rsidR="004934CA" w:rsidRPr="004934CA">
        <w:rPr>
          <w:bCs w:val="0"/>
          <w:sz w:val="24"/>
          <w:szCs w:val="24"/>
        </w:rPr>
        <w:t xml:space="preserve">РФ, 241050, г. Брянск, ул. Советская, д. 35, </w:t>
      </w:r>
      <w:proofErr w:type="spellStart"/>
      <w:r w:rsidR="004934CA" w:rsidRPr="004934CA">
        <w:rPr>
          <w:bCs w:val="0"/>
          <w:sz w:val="24"/>
          <w:szCs w:val="24"/>
        </w:rPr>
        <w:t>каб</w:t>
      </w:r>
      <w:proofErr w:type="spellEnd"/>
      <w:r w:rsidR="004934CA" w:rsidRPr="004934CA">
        <w:rPr>
          <w:bCs w:val="0"/>
          <w:sz w:val="24"/>
          <w:szCs w:val="24"/>
        </w:rPr>
        <w:t>. №74, исполнительный сотрудник – Кузнецов Павел Николаевич, контактный телефон (4832) 67-23-68</w:t>
      </w:r>
      <w:r w:rsidRPr="004934CA">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8179BB">
        <w:fldChar w:fldCharType="begin"/>
      </w:r>
      <w:r w:rsidR="008179BB">
        <w:instrText xml:space="preserve"> REF _Ref191386085 \r \h  \* MERGEFORMAT </w:instrText>
      </w:r>
      <w:r w:rsidR="008179BB">
        <w:fldChar w:fldCharType="separate"/>
      </w:r>
      <w:r w:rsidR="00622B69" w:rsidRPr="00622B69">
        <w:rPr>
          <w:sz w:val="24"/>
          <w:szCs w:val="24"/>
        </w:rPr>
        <w:t>1.1.1</w:t>
      </w:r>
      <w:r w:rsidR="008179B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8179BB">
        <w:fldChar w:fldCharType="begin"/>
      </w:r>
      <w:r w:rsidR="008179BB">
        <w:instrText xml:space="preserve"> REF _Ref303323780 \r \h  \* MERGEFORMAT </w:instrText>
      </w:r>
      <w:r w:rsidR="008179BB">
        <w:fldChar w:fldCharType="separate"/>
      </w:r>
      <w:r w:rsidR="00622B69" w:rsidRPr="00622B69">
        <w:rPr>
          <w:sz w:val="24"/>
          <w:szCs w:val="24"/>
        </w:rPr>
        <w:t>1.1.4</w:t>
      </w:r>
      <w:r w:rsidR="008179B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316A7">
        <w:rPr>
          <w:sz w:val="24"/>
          <w:szCs w:val="24"/>
        </w:rPr>
        <w:fldChar w:fldCharType="begin"/>
      </w:r>
      <w:r>
        <w:rPr>
          <w:sz w:val="24"/>
          <w:szCs w:val="24"/>
        </w:rPr>
        <w:instrText xml:space="preserve"> REF _Ref442188624 \r \h </w:instrText>
      </w:r>
      <w:r w:rsidR="00A316A7">
        <w:rPr>
          <w:sz w:val="24"/>
          <w:szCs w:val="24"/>
        </w:rPr>
      </w:r>
      <w:r w:rsidR="00A316A7">
        <w:rPr>
          <w:sz w:val="24"/>
          <w:szCs w:val="24"/>
        </w:rPr>
        <w:fldChar w:fldCharType="separate"/>
      </w:r>
      <w:r w:rsidR="00622B69">
        <w:rPr>
          <w:sz w:val="24"/>
          <w:szCs w:val="24"/>
        </w:rPr>
        <w:t>3.3.14.9</w:t>
      </w:r>
      <w:r w:rsidR="00A316A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1F184A">
        <w:rPr>
          <w:b/>
          <w:bCs w:val="0"/>
          <w:sz w:val="24"/>
          <w:szCs w:val="24"/>
        </w:rPr>
        <w:t xml:space="preserve">12 часов 00 минут </w:t>
      </w:r>
      <w:r w:rsidR="003A3868">
        <w:rPr>
          <w:b/>
          <w:bCs w:val="0"/>
          <w:sz w:val="24"/>
          <w:szCs w:val="24"/>
        </w:rPr>
        <w:t>20</w:t>
      </w:r>
      <w:r w:rsidR="001F184A" w:rsidRPr="001F184A">
        <w:rPr>
          <w:b/>
          <w:bCs w:val="0"/>
          <w:sz w:val="24"/>
          <w:szCs w:val="24"/>
        </w:rPr>
        <w:t xml:space="preserve"> июня</w:t>
      </w:r>
      <w:r w:rsidR="002B5044" w:rsidRPr="001F184A">
        <w:rPr>
          <w:b/>
          <w:bCs w:val="0"/>
          <w:sz w:val="24"/>
          <w:szCs w:val="24"/>
        </w:rPr>
        <w:t xml:space="preserve"> 2016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A316A7">
        <w:rPr>
          <w:bCs w:val="0"/>
          <w:sz w:val="24"/>
          <w:szCs w:val="24"/>
        </w:rPr>
        <w:fldChar w:fldCharType="begin"/>
      </w:r>
      <w:r w:rsidR="00BC2634">
        <w:rPr>
          <w:bCs w:val="0"/>
          <w:sz w:val="24"/>
          <w:szCs w:val="24"/>
        </w:rPr>
        <w:instrText xml:space="preserve"> REF _Ref55336310 \r \h </w:instrText>
      </w:r>
      <w:r w:rsidR="00A316A7">
        <w:rPr>
          <w:bCs w:val="0"/>
          <w:sz w:val="24"/>
          <w:szCs w:val="24"/>
        </w:rPr>
      </w:r>
      <w:r w:rsidR="00A316A7">
        <w:rPr>
          <w:bCs w:val="0"/>
          <w:sz w:val="24"/>
          <w:szCs w:val="24"/>
        </w:rPr>
        <w:fldChar w:fldCharType="separate"/>
      </w:r>
      <w:r w:rsidR="00622B69">
        <w:rPr>
          <w:bCs w:val="0"/>
          <w:sz w:val="24"/>
          <w:szCs w:val="24"/>
        </w:rPr>
        <w:t>5.1</w:t>
      </w:r>
      <w:r w:rsidR="00A316A7">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A316A7">
        <w:rPr>
          <w:sz w:val="24"/>
          <w:szCs w:val="24"/>
        </w:rPr>
        <w:fldChar w:fldCharType="begin"/>
      </w:r>
      <w:r w:rsidR="008D1B83">
        <w:rPr>
          <w:bCs w:val="0"/>
          <w:sz w:val="24"/>
          <w:szCs w:val="24"/>
        </w:rPr>
        <w:instrText xml:space="preserve"> REF _Ref442188512 \r \h </w:instrText>
      </w:r>
      <w:r w:rsidR="00A316A7">
        <w:rPr>
          <w:sz w:val="24"/>
          <w:szCs w:val="24"/>
        </w:rPr>
      </w:r>
      <w:r w:rsidR="00A316A7">
        <w:rPr>
          <w:sz w:val="24"/>
          <w:szCs w:val="24"/>
        </w:rPr>
        <w:fldChar w:fldCharType="separate"/>
      </w:r>
      <w:r w:rsidR="00622B69">
        <w:rPr>
          <w:bCs w:val="0"/>
          <w:sz w:val="24"/>
          <w:szCs w:val="24"/>
        </w:rPr>
        <w:t>т)</w:t>
      </w:r>
      <w:r w:rsidR="00A316A7">
        <w:rPr>
          <w:sz w:val="24"/>
          <w:szCs w:val="24"/>
        </w:rPr>
        <w:fldChar w:fldCharType="end"/>
      </w:r>
      <w:r w:rsidR="008D1B83" w:rsidRPr="008D1B83">
        <w:rPr>
          <w:sz w:val="24"/>
          <w:szCs w:val="24"/>
        </w:rPr>
        <w:t xml:space="preserve"> п. </w:t>
      </w:r>
      <w:r w:rsidR="008179BB">
        <w:fldChar w:fldCharType="begin"/>
      </w:r>
      <w:r w:rsidR="008179BB">
        <w:instrText xml:space="preserve"> REF _Ref306005578 \r \h  \* MERGEFORMAT </w:instrText>
      </w:r>
      <w:r w:rsidR="008179BB">
        <w:fldChar w:fldCharType="separate"/>
      </w:r>
      <w:r w:rsidR="00622B69" w:rsidRPr="00622B69">
        <w:rPr>
          <w:sz w:val="24"/>
          <w:szCs w:val="24"/>
        </w:rPr>
        <w:t>3.3.8.3</w:t>
      </w:r>
      <w:r w:rsidR="008179BB">
        <w:fldChar w:fldCharType="end"/>
      </w:r>
      <w:r w:rsidR="008D1B83" w:rsidRPr="008D1B83">
        <w:rPr>
          <w:sz w:val="24"/>
          <w:szCs w:val="24"/>
        </w:rPr>
        <w:t xml:space="preserve"> и подразделе </w:t>
      </w:r>
      <w:r w:rsidR="008179BB">
        <w:fldChar w:fldCharType="begin"/>
      </w:r>
      <w:r w:rsidR="008179BB">
        <w:instrText xml:space="preserve"> REF _Ref441574649 \r \h  \* MERGEFORMAT </w:instrText>
      </w:r>
      <w:r w:rsidR="008179BB">
        <w:fldChar w:fldCharType="separate"/>
      </w:r>
      <w:r w:rsidR="00622B69" w:rsidRPr="00622B69">
        <w:rPr>
          <w:sz w:val="24"/>
          <w:szCs w:val="24"/>
        </w:rPr>
        <w:t>5.16</w:t>
      </w:r>
      <w:r w:rsidR="008179BB">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Pr>
          <w:bCs w:val="0"/>
          <w:sz w:val="24"/>
          <w:szCs w:val="24"/>
        </w:rPr>
        <w:t>3.4.1.3</w:t>
      </w:r>
      <w:r w:rsidR="008179B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8179BB">
        <w:fldChar w:fldCharType="begin"/>
      </w:r>
      <w:r w:rsidR="008179BB">
        <w:instrText xml:space="preserve"> REF _Ref440289953 \r \h  \* MERGEFORMAT </w:instrText>
      </w:r>
      <w:r w:rsidR="008179BB">
        <w:fldChar w:fldCharType="separate"/>
      </w:r>
      <w:r w:rsidRPr="00622B69">
        <w:rPr>
          <w:bCs w:val="0"/>
          <w:sz w:val="24"/>
          <w:szCs w:val="24"/>
        </w:rPr>
        <w:t>3.4.1.3</w:t>
      </w:r>
      <w:r w:rsidR="008179B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8179BB">
        <w:fldChar w:fldCharType="begin"/>
      </w:r>
      <w:r w:rsidR="008179BB">
        <w:instrText xml:space="preserve"> REF _Ref55279015 \r \h  \* MERGEFORMAT </w:instrText>
      </w:r>
      <w:r w:rsidR="008179BB">
        <w:fldChar w:fldCharType="separate"/>
      </w:r>
      <w:r w:rsidRPr="00622B69">
        <w:rPr>
          <w:sz w:val="24"/>
          <w:szCs w:val="24"/>
        </w:rPr>
        <w:t>3.3.1.6</w:t>
      </w:r>
      <w:r w:rsidR="008179BB">
        <w:fldChar w:fldCharType="end"/>
      </w:r>
      <w:r w:rsidRPr="00223D18">
        <w:rPr>
          <w:sz w:val="24"/>
          <w:szCs w:val="24"/>
        </w:rPr>
        <w:t xml:space="preserve">, </w:t>
      </w:r>
      <w:r w:rsidR="008179BB">
        <w:fldChar w:fldCharType="begin"/>
      </w:r>
      <w:r w:rsidR="008179BB">
        <w:instrText xml:space="preserve"> REF _Ref195087786 \r \h  \* MERGEFORMAT </w:instrText>
      </w:r>
      <w:r w:rsidR="008179BB">
        <w:fldChar w:fldCharType="separate"/>
      </w:r>
      <w:r w:rsidRPr="00622B69">
        <w:rPr>
          <w:sz w:val="24"/>
          <w:szCs w:val="24"/>
        </w:rPr>
        <w:t>3.3.1.7</w:t>
      </w:r>
      <w:r w:rsidR="008179B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179BB">
        <w:fldChar w:fldCharType="begin"/>
      </w:r>
      <w:r w:rsidR="008179BB">
        <w:instrText xml:space="preserve"> REF _Ref93089454 \n \h  \* MERGEFORMAT </w:instrText>
      </w:r>
      <w:r w:rsidR="008179BB">
        <w:fldChar w:fldCharType="separate"/>
      </w:r>
      <w:r w:rsidR="00622B69" w:rsidRPr="00622B69">
        <w:rPr>
          <w:bCs w:val="0"/>
          <w:sz w:val="24"/>
          <w:szCs w:val="24"/>
        </w:rPr>
        <w:t>3.6.2</w:t>
      </w:r>
      <w:r w:rsidR="008179BB">
        <w:fldChar w:fldCharType="end"/>
      </w:r>
      <w:r w:rsidRPr="00E71A48">
        <w:rPr>
          <w:bCs w:val="0"/>
          <w:sz w:val="24"/>
          <w:szCs w:val="24"/>
        </w:rPr>
        <w:t xml:space="preserve">), проведение (при необходимости) переговоров (пункт </w:t>
      </w:r>
      <w:r w:rsidR="008179BB">
        <w:fldChar w:fldCharType="begin"/>
      </w:r>
      <w:r w:rsidR="008179BB">
        <w:instrText xml:space="preserve"> REF _Ref303670674 \n \h  \* MERGEFORMAT </w:instrText>
      </w:r>
      <w:r w:rsidR="008179BB">
        <w:fldChar w:fldCharType="separate"/>
      </w:r>
      <w:r w:rsidR="00622B69" w:rsidRPr="00622B69">
        <w:rPr>
          <w:bCs w:val="0"/>
          <w:sz w:val="24"/>
          <w:szCs w:val="24"/>
        </w:rPr>
        <w:t>3.6.3</w:t>
      </w:r>
      <w:r w:rsidR="008179BB">
        <w:fldChar w:fldCharType="end"/>
      </w:r>
      <w:r w:rsidRPr="00E71A48">
        <w:rPr>
          <w:bCs w:val="0"/>
          <w:sz w:val="24"/>
          <w:szCs w:val="24"/>
        </w:rPr>
        <w:t>) и оценочную стадию (пункт</w:t>
      </w:r>
      <w:r w:rsidR="007F3FB7" w:rsidRPr="00E71A48">
        <w:rPr>
          <w:bCs w:val="0"/>
          <w:sz w:val="24"/>
          <w:szCs w:val="24"/>
        </w:rPr>
        <w:t xml:space="preserve"> </w:t>
      </w:r>
      <w:r w:rsidR="008179BB">
        <w:fldChar w:fldCharType="begin"/>
      </w:r>
      <w:r w:rsidR="008179BB">
        <w:instrText xml:space="preserve"> REF _Ref306138385 \r \h  \* MERGEFORMAT </w:instrText>
      </w:r>
      <w:r w:rsidR="008179BB">
        <w:fldChar w:fldCharType="separate"/>
      </w:r>
      <w:r w:rsidR="00622B69" w:rsidRPr="00622B69">
        <w:rPr>
          <w:bCs w:val="0"/>
          <w:sz w:val="24"/>
          <w:szCs w:val="24"/>
        </w:rPr>
        <w:t>3.6.4</w:t>
      </w:r>
      <w:r w:rsidR="008179BB">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8179BB">
        <w:fldChar w:fldCharType="begin"/>
      </w:r>
      <w:r w:rsidR="008179BB">
        <w:instrText xml:space="preserve"> REF _Ref444179578 \r \h  \* MERGEFORMAT </w:instrText>
      </w:r>
      <w:r w:rsidR="008179BB">
        <w:fldChar w:fldCharType="separate"/>
      </w:r>
      <w:r w:rsidRPr="003A59B8">
        <w:rPr>
          <w:sz w:val="24"/>
          <w:szCs w:val="24"/>
        </w:rPr>
        <w:t>5.11</w:t>
      </w:r>
      <w:r w:rsidR="008179B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BB">
        <w:fldChar w:fldCharType="begin"/>
      </w:r>
      <w:r w:rsidR="008179BB">
        <w:instrText xml:space="preserve"> REF _Ref306176386 \r \h  \* MERGEFORMAT </w:instrText>
      </w:r>
      <w:r w:rsidR="008179BB">
        <w:fldChar w:fldCharType="separate"/>
      </w:r>
      <w:r w:rsidRPr="003A59B8">
        <w:rPr>
          <w:sz w:val="24"/>
          <w:szCs w:val="24"/>
        </w:rPr>
        <w:t>3.3.14</w:t>
      </w:r>
      <w:r w:rsidR="008179B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179BB">
        <w:fldChar w:fldCharType="begin"/>
      </w:r>
      <w:r w:rsidR="008179BB">
        <w:instrText xml:space="preserve"> REF _Ref306176386 \r \h  \* MERGEFORMAT </w:instrText>
      </w:r>
      <w:r w:rsidR="008179BB">
        <w:fldChar w:fldCharType="separate"/>
      </w:r>
      <w:r w:rsidR="00622B69" w:rsidRPr="00622B69">
        <w:rPr>
          <w:sz w:val="24"/>
          <w:szCs w:val="24"/>
        </w:rPr>
        <w:t>3.3.14</w:t>
      </w:r>
      <w:r w:rsidR="008179B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179BB">
        <w:fldChar w:fldCharType="begin"/>
      </w:r>
      <w:r w:rsidR="008179BB">
        <w:instrText xml:space="preserve"> REF _Ref306352987 \r \h  \* MERGEFORMAT </w:instrText>
      </w:r>
      <w:r w:rsidR="008179BB">
        <w:fldChar w:fldCharType="separate"/>
      </w:r>
      <w:r w:rsidR="00622B69" w:rsidRPr="00622B69">
        <w:rPr>
          <w:iCs/>
          <w:sz w:val="24"/>
          <w:szCs w:val="24"/>
          <w:lang w:eastAsia="ru-RU"/>
        </w:rPr>
        <w:t>3.7.3</w:t>
      </w:r>
      <w:r w:rsidR="008179BB">
        <w:fldChar w:fldCharType="end"/>
      </w:r>
      <w:r w:rsidRPr="00E71A48">
        <w:rPr>
          <w:iCs/>
          <w:sz w:val="24"/>
          <w:szCs w:val="24"/>
          <w:lang w:eastAsia="ru-RU"/>
        </w:rPr>
        <w:t xml:space="preserve"> - </w:t>
      </w:r>
      <w:r w:rsidR="008179BB">
        <w:fldChar w:fldCharType="begin"/>
      </w:r>
      <w:r w:rsidR="008179BB">
        <w:instrText xml:space="preserve"> REF _Ref306353005 \r \h  \* MERGEFORMAT </w:instrText>
      </w:r>
      <w:r w:rsidR="008179BB">
        <w:fldChar w:fldCharType="separate"/>
      </w:r>
      <w:r w:rsidR="00622B69" w:rsidRPr="00622B69">
        <w:rPr>
          <w:iCs/>
          <w:sz w:val="24"/>
          <w:szCs w:val="24"/>
          <w:lang w:eastAsia="ru-RU"/>
        </w:rPr>
        <w:t>3.7.5</w:t>
      </w:r>
      <w:r w:rsidR="008179B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179BB">
        <w:fldChar w:fldCharType="begin"/>
      </w:r>
      <w:r w:rsidR="008179BB">
        <w:instrText xml:space="preserve"> REF _Ref294695546 \r \h  \* MERGEFORMAT </w:instrText>
      </w:r>
      <w:r w:rsidR="008179BB">
        <w:fldChar w:fldCharType="separate"/>
      </w:r>
      <w:r w:rsidR="00622B69" w:rsidRPr="00622B69">
        <w:rPr>
          <w:bCs w:val="0"/>
          <w:sz w:val="24"/>
          <w:szCs w:val="24"/>
        </w:rPr>
        <w:t xml:space="preserve"> 1.2.6 </w:t>
      </w:r>
      <w:r w:rsidR="008179BB">
        <w:fldChar w:fldCharType="end"/>
      </w:r>
      <w:r w:rsidRPr="00E71A48">
        <w:rPr>
          <w:bCs w:val="0"/>
          <w:sz w:val="24"/>
          <w:szCs w:val="24"/>
        </w:rPr>
        <w:t>и/или в срок, определенный в п.</w:t>
      </w:r>
      <w:r w:rsidR="001716DB" w:rsidRPr="00E71A48">
        <w:rPr>
          <w:bCs w:val="0"/>
          <w:sz w:val="24"/>
          <w:szCs w:val="24"/>
        </w:rPr>
        <w:t xml:space="preserve"> </w:t>
      </w:r>
      <w:r w:rsidR="008179BB">
        <w:fldChar w:fldCharType="begin"/>
      </w:r>
      <w:r w:rsidR="008179BB">
        <w:instrText xml:space="preserve"> REF _Ref294695403 \n \h  \* MERGEFORMAT </w:instrText>
      </w:r>
      <w:r w:rsidR="008179BB">
        <w:fldChar w:fldCharType="separate"/>
      </w:r>
      <w:r w:rsidR="00622B69" w:rsidRPr="00622B69">
        <w:rPr>
          <w:bCs w:val="0"/>
          <w:sz w:val="24"/>
          <w:szCs w:val="24"/>
        </w:rPr>
        <w:t>3.10.3</w:t>
      </w:r>
      <w:r w:rsidR="008179B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179BB">
        <w:fldChar w:fldCharType="begin"/>
      </w:r>
      <w:r w:rsidR="008179BB">
        <w:instrText xml:space="preserve"> REF _Ref305979053 \r \h  \* MERGEFORMAT </w:instrText>
      </w:r>
      <w:r w:rsidR="008179BB">
        <w:fldChar w:fldCharType="separate"/>
      </w:r>
      <w:r w:rsidR="00622B69" w:rsidRPr="00622B69">
        <w:rPr>
          <w:bCs w:val="0"/>
          <w:sz w:val="24"/>
          <w:szCs w:val="24"/>
        </w:rPr>
        <w:t>3.10.4</w:t>
      </w:r>
      <w:r w:rsidR="008179B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316A7">
        <w:rPr>
          <w:sz w:val="24"/>
          <w:szCs w:val="24"/>
        </w:rPr>
        <w:fldChar w:fldCharType="begin"/>
      </w:r>
      <w:r w:rsidR="005818B2">
        <w:rPr>
          <w:sz w:val="24"/>
          <w:szCs w:val="24"/>
        </w:rPr>
        <w:instrText xml:space="preserve"> REF _Ref440272931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179BB">
        <w:fldChar w:fldCharType="begin"/>
      </w:r>
      <w:r w:rsidR="008179BB">
        <w:instrText xml:space="preserve"> REF _Ref191386085 \r \h  \* MERGEFORMAT </w:instrText>
      </w:r>
      <w:r w:rsidR="008179BB">
        <w:fldChar w:fldCharType="separate"/>
      </w:r>
      <w:r w:rsidR="00622B69" w:rsidRPr="00622B69">
        <w:rPr>
          <w:iCs/>
          <w:sz w:val="24"/>
          <w:szCs w:val="24"/>
        </w:rPr>
        <w:t>1.1.1</w:t>
      </w:r>
      <w:r w:rsidR="008179B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1F184A">
        <w:rPr>
          <w:b w:val="0"/>
          <w:szCs w:val="24"/>
        </w:rPr>
        <w:t>Лоту №1</w:t>
      </w:r>
      <w:r w:rsidR="00A154B7">
        <w:rPr>
          <w:b w:val="0"/>
          <w:szCs w:val="24"/>
        </w:rPr>
        <w:t xml:space="preserve"> (подраздел </w:t>
      </w:r>
      <w:r w:rsidR="00A316A7">
        <w:rPr>
          <w:b w:val="0"/>
          <w:szCs w:val="24"/>
        </w:rPr>
        <w:fldChar w:fldCharType="begin"/>
      </w:r>
      <w:r w:rsidR="00A154B7">
        <w:rPr>
          <w:b w:val="0"/>
          <w:szCs w:val="24"/>
        </w:rPr>
        <w:instrText xml:space="preserve"> REF _Ref440275279 \r \h </w:instrText>
      </w:r>
      <w:r w:rsidR="00A316A7">
        <w:rPr>
          <w:b w:val="0"/>
          <w:szCs w:val="24"/>
        </w:rPr>
      </w:r>
      <w:r w:rsidR="00A316A7">
        <w:rPr>
          <w:b w:val="0"/>
          <w:szCs w:val="24"/>
        </w:rPr>
        <w:fldChar w:fldCharType="separate"/>
      </w:r>
      <w:r w:rsidR="00622B69">
        <w:rPr>
          <w:b w:val="0"/>
          <w:szCs w:val="24"/>
        </w:rPr>
        <w:t>1.1.4</w:t>
      </w:r>
      <w:r w:rsidR="00A316A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316A7">
        <w:rPr>
          <w:b w:val="0"/>
          <w:szCs w:val="24"/>
        </w:rPr>
        <w:fldChar w:fldCharType="begin"/>
      </w:r>
      <w:r w:rsidR="00D56F8C">
        <w:rPr>
          <w:b w:val="0"/>
          <w:szCs w:val="24"/>
        </w:rPr>
        <w:instrText xml:space="preserve"> REF _Ref86826666 \r \h </w:instrText>
      </w:r>
      <w:r w:rsidR="00A316A7">
        <w:rPr>
          <w:b w:val="0"/>
          <w:szCs w:val="24"/>
        </w:rPr>
      </w:r>
      <w:r w:rsidR="00A316A7">
        <w:rPr>
          <w:b w:val="0"/>
          <w:szCs w:val="24"/>
        </w:rPr>
        <w:fldChar w:fldCharType="separate"/>
      </w:r>
      <w:r w:rsidR="00622B69">
        <w:rPr>
          <w:b w:val="0"/>
          <w:szCs w:val="24"/>
        </w:rPr>
        <w:t>5.3</w:t>
      </w:r>
      <w:r w:rsidR="00A316A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16A7">
        <w:rPr>
          <w:sz w:val="24"/>
          <w:szCs w:val="24"/>
        </w:rPr>
        <w:fldChar w:fldCharType="begin"/>
      </w:r>
      <w:r w:rsidR="009C271D">
        <w:rPr>
          <w:sz w:val="24"/>
          <w:szCs w:val="24"/>
        </w:rPr>
        <w:instrText xml:space="preserve"> REF _Ref306008743 \r \h </w:instrText>
      </w:r>
      <w:r w:rsidR="00A316A7">
        <w:rPr>
          <w:sz w:val="24"/>
          <w:szCs w:val="24"/>
        </w:rPr>
      </w:r>
      <w:r w:rsidR="00A316A7">
        <w:rPr>
          <w:sz w:val="24"/>
          <w:szCs w:val="24"/>
        </w:rPr>
        <w:fldChar w:fldCharType="separate"/>
      </w:r>
      <w:r w:rsidR="00622B69">
        <w:rPr>
          <w:sz w:val="24"/>
          <w:szCs w:val="24"/>
        </w:rPr>
        <w:t>3.3.4</w:t>
      </w:r>
      <w:r w:rsidR="00A316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16A7">
        <w:rPr>
          <w:sz w:val="24"/>
          <w:szCs w:val="24"/>
        </w:rPr>
        <w:fldChar w:fldCharType="begin"/>
      </w:r>
      <w:r w:rsidR="00D56F8C">
        <w:rPr>
          <w:sz w:val="24"/>
          <w:szCs w:val="24"/>
        </w:rPr>
        <w:instrText xml:space="preserve"> REF _Ref55279015 \r \h </w:instrText>
      </w:r>
      <w:r w:rsidR="00A316A7">
        <w:rPr>
          <w:sz w:val="24"/>
          <w:szCs w:val="24"/>
        </w:rPr>
      </w:r>
      <w:r w:rsidR="00A316A7">
        <w:rPr>
          <w:sz w:val="24"/>
          <w:szCs w:val="24"/>
        </w:rPr>
        <w:fldChar w:fldCharType="separate"/>
      </w:r>
      <w:r w:rsidR="00622B69">
        <w:rPr>
          <w:sz w:val="24"/>
          <w:szCs w:val="24"/>
        </w:rPr>
        <w:t>3.3.1.6</w:t>
      </w:r>
      <w:r w:rsidR="00A316A7">
        <w:rPr>
          <w:sz w:val="24"/>
          <w:szCs w:val="24"/>
        </w:rPr>
        <w:fldChar w:fldCharType="end"/>
      </w:r>
      <w:r w:rsidRPr="00492C8B">
        <w:rPr>
          <w:sz w:val="24"/>
          <w:szCs w:val="24"/>
        </w:rPr>
        <w:t xml:space="preserve"> и </w:t>
      </w:r>
      <w:r w:rsidR="00A316A7">
        <w:rPr>
          <w:sz w:val="24"/>
          <w:szCs w:val="24"/>
        </w:rPr>
        <w:fldChar w:fldCharType="begin"/>
      </w:r>
      <w:r w:rsidR="00D56F8C">
        <w:rPr>
          <w:sz w:val="24"/>
          <w:szCs w:val="24"/>
        </w:rPr>
        <w:instrText xml:space="preserve"> REF _Ref195087786 \r \h </w:instrText>
      </w:r>
      <w:r w:rsidR="00A316A7">
        <w:rPr>
          <w:sz w:val="24"/>
          <w:szCs w:val="24"/>
        </w:rPr>
      </w:r>
      <w:r w:rsidR="00A316A7">
        <w:rPr>
          <w:sz w:val="24"/>
          <w:szCs w:val="24"/>
        </w:rPr>
        <w:fldChar w:fldCharType="separate"/>
      </w:r>
      <w:r w:rsidR="00622B69">
        <w:rPr>
          <w:sz w:val="24"/>
          <w:szCs w:val="24"/>
        </w:rPr>
        <w:t>3.3.1.7</w:t>
      </w:r>
      <w:r w:rsidR="00A316A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8179BB">
        <w:rPr>
          <w:sz w:val="24"/>
          <w:szCs w:val="24"/>
        </w:rPr>
        <w:fldChar w:fldCharType="begin"/>
      </w:r>
      <w:r w:rsidR="008179BB">
        <w:rPr>
          <w:sz w:val="24"/>
          <w:szCs w:val="24"/>
        </w:rPr>
        <w:instrText xml:space="preserve"> REF _Ref450646963 \r \h </w:instrText>
      </w:r>
      <w:r w:rsidR="008179BB">
        <w:rPr>
          <w:sz w:val="24"/>
          <w:szCs w:val="24"/>
        </w:rPr>
      </w:r>
      <w:r w:rsidR="008179BB">
        <w:rPr>
          <w:sz w:val="24"/>
          <w:szCs w:val="24"/>
        </w:rPr>
        <w:fldChar w:fldCharType="separate"/>
      </w:r>
      <w:r w:rsidR="008179BB">
        <w:rPr>
          <w:sz w:val="24"/>
          <w:szCs w:val="24"/>
        </w:rPr>
        <w:t>4.2</w:t>
      </w:r>
      <w:r w:rsidR="008179B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A316A7">
        <w:rPr>
          <w:sz w:val="24"/>
          <w:szCs w:val="24"/>
        </w:rPr>
        <w:fldChar w:fldCharType="begin"/>
      </w:r>
      <w:r w:rsidR="00D56F8C">
        <w:rPr>
          <w:sz w:val="24"/>
          <w:szCs w:val="24"/>
        </w:rPr>
        <w:instrText xml:space="preserve"> REF _Ref86826666 \r \h </w:instrText>
      </w:r>
      <w:r w:rsidR="00A316A7">
        <w:rPr>
          <w:sz w:val="24"/>
          <w:szCs w:val="24"/>
        </w:rPr>
      </w:r>
      <w:r w:rsidR="00A316A7">
        <w:rPr>
          <w:sz w:val="24"/>
          <w:szCs w:val="24"/>
        </w:rPr>
        <w:fldChar w:fldCharType="separate"/>
      </w:r>
      <w:r w:rsidR="00622B69">
        <w:rPr>
          <w:sz w:val="24"/>
          <w:szCs w:val="24"/>
        </w:rPr>
        <w:t>5.3</w:t>
      </w:r>
      <w:r w:rsidR="00A316A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A316A7">
        <w:rPr>
          <w:sz w:val="24"/>
          <w:szCs w:val="24"/>
        </w:rPr>
        <w:fldChar w:fldCharType="begin"/>
      </w:r>
      <w:r w:rsidR="004E7FE3">
        <w:rPr>
          <w:sz w:val="24"/>
          <w:szCs w:val="24"/>
        </w:rPr>
        <w:instrText xml:space="preserve"> REF _Ref440292752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B86686">
        <w:rPr>
          <w:sz w:val="24"/>
          <w:szCs w:val="24"/>
        </w:rPr>
        <w:t xml:space="preserve"> и </w:t>
      </w:r>
      <w:r w:rsidR="00A316A7">
        <w:rPr>
          <w:sz w:val="24"/>
          <w:szCs w:val="24"/>
        </w:rPr>
        <w:fldChar w:fldCharType="begin"/>
      </w:r>
      <w:r w:rsidR="004E7FE3">
        <w:rPr>
          <w:sz w:val="24"/>
          <w:szCs w:val="24"/>
        </w:rPr>
        <w:instrText xml:space="preserve"> REF _Ref440292779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316A7">
        <w:rPr>
          <w:sz w:val="24"/>
          <w:szCs w:val="24"/>
        </w:rPr>
        <w:fldChar w:fldCharType="begin"/>
      </w:r>
      <w:r w:rsidR="0019725C">
        <w:rPr>
          <w:sz w:val="24"/>
          <w:szCs w:val="24"/>
        </w:rPr>
        <w:instrText xml:space="preserve"> REF _Ref440292555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316A7">
        <w:rPr>
          <w:sz w:val="24"/>
          <w:szCs w:val="24"/>
        </w:rPr>
        <w:fldChar w:fldCharType="begin"/>
      </w:r>
      <w:r w:rsidR="00D56F8C">
        <w:rPr>
          <w:sz w:val="24"/>
          <w:szCs w:val="24"/>
        </w:rPr>
        <w:instrText xml:space="preserve"> REF _Ref440271182 \r \h </w:instrText>
      </w:r>
      <w:r w:rsidR="00A316A7">
        <w:rPr>
          <w:sz w:val="24"/>
          <w:szCs w:val="24"/>
        </w:rPr>
      </w:r>
      <w:r w:rsidR="00A316A7">
        <w:rPr>
          <w:sz w:val="24"/>
          <w:szCs w:val="24"/>
        </w:rPr>
        <w:fldChar w:fldCharType="separate"/>
      </w:r>
      <w:r w:rsidR="00622B69">
        <w:rPr>
          <w:sz w:val="24"/>
          <w:szCs w:val="24"/>
        </w:rPr>
        <w:t>3.3.1.9</w:t>
      </w:r>
      <w:r w:rsidR="00A316A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16A7">
        <w:rPr>
          <w:sz w:val="24"/>
          <w:szCs w:val="24"/>
        </w:rPr>
        <w:fldChar w:fldCharType="begin"/>
      </w:r>
      <w:r w:rsidR="0019725C">
        <w:rPr>
          <w:sz w:val="24"/>
          <w:szCs w:val="24"/>
        </w:rPr>
        <w:instrText xml:space="preserve"> REF _Ref440292618 \r \h </w:instrText>
      </w:r>
      <w:r w:rsidR="00A316A7">
        <w:rPr>
          <w:sz w:val="24"/>
          <w:szCs w:val="24"/>
        </w:rPr>
      </w:r>
      <w:r w:rsidR="00A316A7">
        <w:rPr>
          <w:sz w:val="24"/>
          <w:szCs w:val="24"/>
        </w:rPr>
        <w:fldChar w:fldCharType="separate"/>
      </w:r>
      <w:r w:rsidR="00622B69">
        <w:rPr>
          <w:sz w:val="24"/>
          <w:szCs w:val="24"/>
        </w:rPr>
        <w:t>4.4.1</w:t>
      </w:r>
      <w:r w:rsidR="00A316A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316A7">
        <w:rPr>
          <w:sz w:val="24"/>
          <w:szCs w:val="24"/>
        </w:rPr>
        <w:fldChar w:fldCharType="begin"/>
      </w:r>
      <w:r w:rsidR="00D56F8C">
        <w:rPr>
          <w:sz w:val="24"/>
          <w:szCs w:val="24"/>
        </w:rPr>
        <w:instrText xml:space="preserve"> REF _Ref440273986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316A7">
              <w:fldChar w:fldCharType="begin"/>
            </w:r>
            <w:r w:rsidR="0077786C">
              <w:instrText xml:space="preserve"> REF _Ref440272931 \r \h </w:instrText>
            </w:r>
            <w:r w:rsidR="00A316A7">
              <w:fldChar w:fldCharType="separate"/>
            </w:r>
            <w:r w:rsidR="00622B69">
              <w:t>2</w:t>
            </w:r>
            <w:r w:rsidR="00A31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16A7">
        <w:rPr>
          <w:sz w:val="24"/>
          <w:szCs w:val="24"/>
        </w:rPr>
        <w:fldChar w:fldCharType="begin"/>
      </w:r>
      <w:r>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16A7">
        <w:rPr>
          <w:sz w:val="24"/>
          <w:szCs w:val="24"/>
        </w:rPr>
        <w:fldChar w:fldCharType="begin"/>
      </w:r>
      <w:r w:rsidR="00D56F8C">
        <w:rPr>
          <w:sz w:val="24"/>
          <w:szCs w:val="24"/>
        </w:rPr>
        <w:instrText xml:space="preserve"> REF _Ref440274025 \r \h </w:instrText>
      </w:r>
      <w:r w:rsidR="00A316A7">
        <w:rPr>
          <w:sz w:val="24"/>
          <w:szCs w:val="24"/>
        </w:rPr>
      </w:r>
      <w:r w:rsidR="00A316A7">
        <w:rPr>
          <w:sz w:val="24"/>
          <w:szCs w:val="24"/>
        </w:rPr>
        <w:fldChar w:fldCharType="separate"/>
      </w:r>
      <w:r w:rsidR="00622B69">
        <w:rPr>
          <w:sz w:val="24"/>
          <w:szCs w:val="24"/>
        </w:rPr>
        <w:t>2</w:t>
      </w:r>
      <w:r w:rsidR="00A316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316A7">
        <w:rPr>
          <w:sz w:val="24"/>
          <w:szCs w:val="24"/>
        </w:rPr>
        <w:fldChar w:fldCharType="begin"/>
      </w:r>
      <w:r w:rsidR="00D56F8C">
        <w:rPr>
          <w:sz w:val="24"/>
          <w:szCs w:val="24"/>
        </w:rPr>
        <w:instrText xml:space="preserve"> REF _Ref294695546 \r \h </w:instrText>
      </w:r>
      <w:r w:rsidR="00A316A7">
        <w:rPr>
          <w:sz w:val="24"/>
          <w:szCs w:val="24"/>
        </w:rPr>
      </w:r>
      <w:r w:rsidR="00A316A7">
        <w:rPr>
          <w:sz w:val="24"/>
          <w:szCs w:val="24"/>
        </w:rPr>
        <w:fldChar w:fldCharType="separate"/>
      </w:r>
      <w:r w:rsidR="00622B69">
        <w:rPr>
          <w:sz w:val="24"/>
          <w:szCs w:val="24"/>
        </w:rPr>
        <w:t xml:space="preserve"> 1.2.6 </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10" w:name="_Toc439170690"/>
      <w:bookmarkStart w:id="811" w:name="_Toc439172792"/>
      <w:bookmarkStart w:id="812" w:name="_Toc439173236"/>
      <w:bookmarkStart w:id="81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4" w:name="P230"/>
            <w:bookmarkEnd w:id="814"/>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15" w:name="P242"/>
            <w:bookmarkEnd w:id="815"/>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16" w:name="P258"/>
            <w:bookmarkEnd w:id="816"/>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10"/>
    <w:bookmarkEnd w:id="811"/>
    <w:bookmarkEnd w:id="812"/>
    <w:bookmarkEnd w:id="81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17" w:name="_Toc125426243"/>
      <w:bookmarkStart w:id="818" w:name="_Toc396984070"/>
      <w:bookmarkStart w:id="819" w:name="_Toc423423673"/>
      <w:r>
        <w:br w:type="page"/>
      </w:r>
    </w:p>
    <w:p w:rsidR="004F4D80" w:rsidRPr="007417E6" w:rsidRDefault="004F4D80" w:rsidP="004F4D80">
      <w:pPr>
        <w:pStyle w:val="3"/>
        <w:rPr>
          <w:sz w:val="22"/>
        </w:rPr>
      </w:pPr>
      <w:bookmarkStart w:id="820" w:name="_Toc439170691"/>
      <w:bookmarkStart w:id="821" w:name="_Toc439172793"/>
      <w:bookmarkStart w:id="822" w:name="_Toc439173237"/>
      <w:bookmarkStart w:id="823" w:name="_Toc439238233"/>
      <w:bookmarkStart w:id="824" w:name="_Toc439252780"/>
      <w:bookmarkStart w:id="825" w:name="_Toc439323754"/>
      <w:bookmarkStart w:id="826" w:name="_Toc440357152"/>
      <w:bookmarkStart w:id="827" w:name="_Toc440359707"/>
      <w:bookmarkStart w:id="828" w:name="_Toc440632171"/>
      <w:bookmarkStart w:id="829" w:name="_Toc440875991"/>
      <w:bookmarkStart w:id="830" w:name="_Toc441131019"/>
      <w:bookmarkStart w:id="831" w:name="_Toc447269836"/>
      <w:r>
        <w:rPr>
          <w:szCs w:val="24"/>
        </w:rPr>
        <w:lastRenderedPageBreak/>
        <w:t>Инструкции по заполнению</w:t>
      </w:r>
      <w:bookmarkEnd w:id="817"/>
      <w:r>
        <w:rPr>
          <w:szCs w:val="24"/>
        </w:rPr>
        <w:t xml:space="preserve"> Анкеты </w:t>
      </w:r>
      <w:r w:rsidR="00C236C0">
        <w:rPr>
          <w:szCs w:val="24"/>
        </w:rPr>
        <w:t>Участник</w:t>
      </w:r>
      <w:r>
        <w:rPr>
          <w:szCs w:val="24"/>
        </w:rPr>
        <w:t>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316A7">
        <w:rPr>
          <w:sz w:val="24"/>
          <w:szCs w:val="24"/>
        </w:rPr>
        <w:fldChar w:fldCharType="begin"/>
      </w:r>
      <w:r w:rsidR="00D56F8C">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32" w:name="_Ref55336378"/>
      <w:bookmarkStart w:id="833" w:name="_Toc57314676"/>
      <w:bookmarkStart w:id="834" w:name="_Toc69728990"/>
      <w:bookmarkStart w:id="835" w:name="_Toc98253942"/>
      <w:bookmarkStart w:id="836" w:name="_Toc165173868"/>
      <w:bookmarkStart w:id="8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316A7">
        <w:rPr>
          <w:sz w:val="24"/>
          <w:szCs w:val="24"/>
        </w:rPr>
        <w:fldChar w:fldCharType="begin"/>
      </w:r>
      <w:r>
        <w:rPr>
          <w:sz w:val="24"/>
          <w:szCs w:val="24"/>
        </w:rPr>
        <w:instrText xml:space="preserve"> REF _Ref444164176 \r \h </w:instrText>
      </w:r>
      <w:r w:rsidR="00A316A7">
        <w:rPr>
          <w:sz w:val="24"/>
          <w:szCs w:val="24"/>
        </w:rPr>
      </w:r>
      <w:r w:rsidR="00A316A7">
        <w:rPr>
          <w:sz w:val="24"/>
          <w:szCs w:val="24"/>
        </w:rPr>
        <w:fldChar w:fldCharType="separate"/>
      </w:r>
      <w:r w:rsidR="00622B69">
        <w:rPr>
          <w:sz w:val="24"/>
          <w:szCs w:val="24"/>
        </w:rPr>
        <w:t>5.6.2</w:t>
      </w:r>
      <w:r w:rsidR="00A316A7">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8" w:name="_Toc447269837"/>
      <w:bookmarkStart w:id="839" w:name="_Ref449017073"/>
      <w:r w:rsidRPr="00F647F7">
        <w:lastRenderedPageBreak/>
        <w:t>Справка о перечне и годовых объемах выполнения аналогичных договоров (форма 7)</w:t>
      </w:r>
      <w:bookmarkEnd w:id="832"/>
      <w:bookmarkEnd w:id="833"/>
      <w:bookmarkEnd w:id="834"/>
      <w:bookmarkEnd w:id="835"/>
      <w:bookmarkEnd w:id="836"/>
      <w:bookmarkEnd w:id="837"/>
      <w:bookmarkEnd w:id="838"/>
      <w:bookmarkEnd w:id="839"/>
    </w:p>
    <w:p w:rsidR="004F4D80" w:rsidRPr="00D904EF" w:rsidRDefault="004F4D80" w:rsidP="004F4D80">
      <w:pPr>
        <w:pStyle w:val="3"/>
        <w:rPr>
          <w:szCs w:val="24"/>
        </w:rPr>
      </w:pPr>
      <w:bookmarkStart w:id="840" w:name="_Toc98253943"/>
      <w:bookmarkStart w:id="841" w:name="_Toc157248195"/>
      <w:bookmarkStart w:id="842" w:name="_Toc157496564"/>
      <w:bookmarkStart w:id="843" w:name="_Toc158206103"/>
      <w:bookmarkStart w:id="844" w:name="_Toc164057788"/>
      <w:bookmarkStart w:id="845" w:name="_Toc164137138"/>
      <w:bookmarkStart w:id="846" w:name="_Toc164161298"/>
      <w:bookmarkStart w:id="847" w:name="_Toc165173869"/>
      <w:bookmarkStart w:id="848" w:name="_Toc439170693"/>
      <w:bookmarkStart w:id="849" w:name="_Toc439172795"/>
      <w:bookmarkStart w:id="850" w:name="_Toc439173239"/>
      <w:bookmarkStart w:id="851" w:name="_Toc439238235"/>
      <w:bookmarkStart w:id="852" w:name="_Toc439252782"/>
      <w:bookmarkStart w:id="853" w:name="_Toc439323756"/>
      <w:bookmarkStart w:id="854" w:name="_Toc440357154"/>
      <w:bookmarkStart w:id="855" w:name="_Toc440359709"/>
      <w:bookmarkStart w:id="856" w:name="_Toc440632173"/>
      <w:bookmarkStart w:id="857" w:name="_Toc440875993"/>
      <w:bookmarkStart w:id="858" w:name="_Toc441131021"/>
      <w:bookmarkStart w:id="859" w:name="_Toc447269838"/>
      <w:r w:rsidRPr="00D904EF">
        <w:rPr>
          <w:szCs w:val="24"/>
        </w:rPr>
        <w:t>Форма Справки о перечне и годовых объемах выполнения аналогичных договоров</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60" w:name="_Toc98253944"/>
      <w:bookmarkStart w:id="861" w:name="_Toc157248196"/>
      <w:bookmarkStart w:id="862" w:name="_Toc157496565"/>
      <w:bookmarkStart w:id="863" w:name="_Toc158206104"/>
      <w:bookmarkStart w:id="864" w:name="_Toc164057789"/>
      <w:bookmarkStart w:id="865" w:name="_Toc164137139"/>
      <w:bookmarkStart w:id="866" w:name="_Toc164161299"/>
      <w:bookmarkStart w:id="867" w:name="_Toc165173870"/>
      <w:r>
        <w:rPr>
          <w:szCs w:val="24"/>
        </w:rPr>
        <w:br w:type="page"/>
      </w:r>
    </w:p>
    <w:p w:rsidR="004F4D80" w:rsidRPr="00D904EF" w:rsidRDefault="004F4D80" w:rsidP="004F4D80">
      <w:pPr>
        <w:pStyle w:val="3"/>
        <w:rPr>
          <w:szCs w:val="24"/>
        </w:rPr>
      </w:pPr>
      <w:bookmarkStart w:id="868" w:name="_Toc439170694"/>
      <w:bookmarkStart w:id="869" w:name="_Toc439172796"/>
      <w:bookmarkStart w:id="870" w:name="_Toc439173240"/>
      <w:bookmarkStart w:id="871" w:name="_Toc439238236"/>
      <w:bookmarkStart w:id="872" w:name="_Toc439252783"/>
      <w:bookmarkStart w:id="873" w:name="_Toc439323757"/>
      <w:bookmarkStart w:id="874" w:name="_Toc440357155"/>
      <w:bookmarkStart w:id="875" w:name="_Toc440359710"/>
      <w:bookmarkStart w:id="876" w:name="_Toc440632174"/>
      <w:bookmarkStart w:id="877" w:name="_Toc440875994"/>
      <w:bookmarkStart w:id="878" w:name="_Toc441131022"/>
      <w:bookmarkStart w:id="879" w:name="_Toc447269839"/>
      <w:r w:rsidRPr="00D904EF">
        <w:rPr>
          <w:szCs w:val="24"/>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16A7">
        <w:rPr>
          <w:sz w:val="24"/>
          <w:szCs w:val="24"/>
        </w:rPr>
        <w:fldChar w:fldCharType="begin"/>
      </w:r>
      <w:r w:rsidR="00D90031">
        <w:rPr>
          <w:sz w:val="24"/>
          <w:szCs w:val="24"/>
        </w:rPr>
        <w:instrText xml:space="preserve"> REF _Ref440274159 \r \h </w:instrText>
      </w:r>
      <w:r w:rsidR="00A316A7">
        <w:rPr>
          <w:sz w:val="24"/>
          <w:szCs w:val="24"/>
        </w:rPr>
      </w:r>
      <w:r w:rsidR="00A316A7">
        <w:rPr>
          <w:sz w:val="24"/>
          <w:szCs w:val="24"/>
        </w:rPr>
        <w:fldChar w:fldCharType="separate"/>
      </w:r>
      <w:r w:rsidR="00622B69">
        <w:rPr>
          <w:sz w:val="24"/>
          <w:szCs w:val="24"/>
        </w:rPr>
        <w:t>4</w:t>
      </w:r>
      <w:r w:rsidR="00A31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0" w:name="_Ref55336398"/>
      <w:bookmarkStart w:id="881" w:name="_Toc57314678"/>
      <w:bookmarkStart w:id="882" w:name="_Toc69728992"/>
      <w:bookmarkStart w:id="883" w:name="_Toc98253948"/>
      <w:bookmarkStart w:id="884" w:name="_Toc165173874"/>
      <w:bookmarkStart w:id="885" w:name="_Toc423423676"/>
      <w:bookmarkStart w:id="886" w:name="_Toc447269840"/>
      <w:r w:rsidRPr="00F647F7">
        <w:lastRenderedPageBreak/>
        <w:t xml:space="preserve">Справка о кадровых ресурсах (форма </w:t>
      </w:r>
      <w:r w:rsidR="000D67AD">
        <w:t>8</w:t>
      </w:r>
      <w:r w:rsidRPr="00F647F7">
        <w:t>)</w:t>
      </w:r>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9"/>
      <w:bookmarkStart w:id="888" w:name="_Toc157248201"/>
      <w:bookmarkStart w:id="889" w:name="_Toc157496570"/>
      <w:bookmarkStart w:id="890" w:name="_Toc158206109"/>
      <w:bookmarkStart w:id="891" w:name="_Toc164057794"/>
      <w:bookmarkStart w:id="892" w:name="_Toc164137144"/>
      <w:bookmarkStart w:id="893" w:name="_Toc164161304"/>
      <w:bookmarkStart w:id="894" w:name="_Toc165173875"/>
      <w:bookmarkStart w:id="895" w:name="_Toc439170699"/>
      <w:bookmarkStart w:id="896" w:name="_Toc439172801"/>
      <w:bookmarkStart w:id="897" w:name="_Toc439173245"/>
      <w:bookmarkStart w:id="898" w:name="_Toc439238241"/>
      <w:bookmarkStart w:id="899" w:name="_Toc439252788"/>
      <w:bookmarkStart w:id="900" w:name="_Toc439323762"/>
      <w:bookmarkStart w:id="901" w:name="_Toc440357160"/>
      <w:bookmarkStart w:id="902" w:name="_Toc440359712"/>
      <w:bookmarkStart w:id="903" w:name="_Toc440632176"/>
      <w:bookmarkStart w:id="904" w:name="_Toc440875996"/>
      <w:bookmarkStart w:id="905" w:name="_Toc441131024"/>
      <w:bookmarkStart w:id="906" w:name="_Toc447269841"/>
      <w:r w:rsidRPr="00D904EF">
        <w:rPr>
          <w:szCs w:val="24"/>
        </w:rPr>
        <w:t>Форма Справки о кадровых ресурсах</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7" w:name="_Toc98253950"/>
      <w:bookmarkStart w:id="908" w:name="_Toc157248202"/>
      <w:bookmarkStart w:id="909" w:name="_Toc157496571"/>
      <w:bookmarkStart w:id="910" w:name="_Toc158206110"/>
      <w:bookmarkStart w:id="911" w:name="_Toc164057795"/>
      <w:bookmarkStart w:id="912" w:name="_Toc164137145"/>
      <w:bookmarkStart w:id="913" w:name="_Toc164161305"/>
      <w:bookmarkStart w:id="914" w:name="_Toc165173876"/>
      <w:r>
        <w:rPr>
          <w:b/>
          <w:szCs w:val="24"/>
        </w:rPr>
        <w:br w:type="page"/>
      </w:r>
    </w:p>
    <w:p w:rsidR="004F4D80" w:rsidRPr="00D904EF" w:rsidRDefault="004F4D80" w:rsidP="004F4D80">
      <w:pPr>
        <w:pStyle w:val="3"/>
        <w:rPr>
          <w:szCs w:val="24"/>
        </w:rPr>
      </w:pPr>
      <w:bookmarkStart w:id="915" w:name="_Toc439170700"/>
      <w:bookmarkStart w:id="916" w:name="_Toc439172802"/>
      <w:bookmarkStart w:id="917" w:name="_Toc439173246"/>
      <w:bookmarkStart w:id="918" w:name="_Toc439238242"/>
      <w:bookmarkStart w:id="919" w:name="_Toc439252789"/>
      <w:bookmarkStart w:id="920" w:name="_Toc439323763"/>
      <w:bookmarkStart w:id="921" w:name="_Toc440357161"/>
      <w:bookmarkStart w:id="922" w:name="_Toc440359713"/>
      <w:bookmarkStart w:id="923" w:name="_Toc440632177"/>
      <w:bookmarkStart w:id="924" w:name="_Toc440875997"/>
      <w:bookmarkStart w:id="925" w:name="_Toc441131025"/>
      <w:bookmarkStart w:id="926" w:name="_Toc447269842"/>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7" w:name="_Toc165173881"/>
      <w:bookmarkStart w:id="928" w:name="_Ref194749267"/>
      <w:bookmarkStart w:id="929" w:name="_Toc423423677"/>
      <w:bookmarkStart w:id="930" w:name="_Ref440271993"/>
      <w:bookmarkStart w:id="931" w:name="_Ref440274659"/>
      <w:bookmarkStart w:id="932" w:name="_Toc447269843"/>
      <w:bookmarkStart w:id="933" w:name="_Ref90381523"/>
      <w:bookmarkStart w:id="934" w:name="_Toc90385124"/>
      <w:bookmarkStart w:id="935" w:name="_Ref96861029"/>
      <w:bookmarkStart w:id="936" w:name="_Toc97651410"/>
      <w:bookmarkStart w:id="93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7"/>
      <w:bookmarkEnd w:id="928"/>
      <w:bookmarkEnd w:id="929"/>
      <w:bookmarkEnd w:id="930"/>
      <w:bookmarkEnd w:id="931"/>
      <w:bookmarkEnd w:id="932"/>
    </w:p>
    <w:p w:rsidR="004F4D80" w:rsidRPr="00D904EF" w:rsidRDefault="004F4D80" w:rsidP="004F4D80">
      <w:pPr>
        <w:pStyle w:val="3"/>
        <w:rPr>
          <w:szCs w:val="24"/>
        </w:rPr>
      </w:pPr>
      <w:bookmarkStart w:id="938" w:name="_Toc97651411"/>
      <w:bookmarkStart w:id="939" w:name="_Toc98253956"/>
      <w:bookmarkStart w:id="940" w:name="_Toc157248208"/>
      <w:bookmarkStart w:id="941" w:name="_Toc157496577"/>
      <w:bookmarkStart w:id="942" w:name="_Toc158206116"/>
      <w:bookmarkStart w:id="943" w:name="_Toc164057801"/>
      <w:bookmarkStart w:id="944" w:name="_Toc164137151"/>
      <w:bookmarkStart w:id="945" w:name="_Toc164161311"/>
      <w:bookmarkStart w:id="946" w:name="_Toc165173882"/>
      <w:bookmarkStart w:id="947" w:name="_Toc439170702"/>
      <w:bookmarkStart w:id="948" w:name="_Toc439172804"/>
      <w:bookmarkStart w:id="949" w:name="_Toc439173248"/>
      <w:bookmarkStart w:id="950" w:name="_Toc439238244"/>
      <w:bookmarkStart w:id="951" w:name="_Toc439252791"/>
      <w:bookmarkStart w:id="952" w:name="_Toc439323765"/>
      <w:bookmarkStart w:id="953" w:name="_Toc440357163"/>
      <w:bookmarkStart w:id="954" w:name="_Toc440359715"/>
      <w:bookmarkStart w:id="955" w:name="_Toc440632179"/>
      <w:bookmarkStart w:id="956" w:name="_Toc440875999"/>
      <w:bookmarkStart w:id="957" w:name="_Toc441131027"/>
      <w:bookmarkStart w:id="958"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9" w:name="_Toc97651412"/>
      <w:bookmarkStart w:id="960" w:name="_Toc98253957"/>
      <w:bookmarkStart w:id="961" w:name="_Toc157248209"/>
      <w:bookmarkStart w:id="962" w:name="_Toc157496578"/>
      <w:bookmarkStart w:id="963" w:name="_Toc158206117"/>
      <w:bookmarkStart w:id="964" w:name="_Toc164057802"/>
      <w:bookmarkStart w:id="965" w:name="_Toc164137152"/>
      <w:bookmarkStart w:id="966" w:name="_Toc164161312"/>
      <w:bookmarkStart w:id="967" w:name="_Toc165173883"/>
      <w:r>
        <w:rPr>
          <w:b/>
          <w:szCs w:val="24"/>
        </w:rPr>
        <w:br w:type="page"/>
      </w:r>
    </w:p>
    <w:p w:rsidR="004F4D80" w:rsidRPr="00D904EF" w:rsidRDefault="004F4D80" w:rsidP="004F4D80">
      <w:pPr>
        <w:pStyle w:val="3"/>
        <w:rPr>
          <w:szCs w:val="24"/>
        </w:rPr>
      </w:pPr>
      <w:bookmarkStart w:id="968" w:name="_Toc439170703"/>
      <w:bookmarkStart w:id="969" w:name="_Toc439172805"/>
      <w:bookmarkStart w:id="970" w:name="_Toc439173249"/>
      <w:bookmarkStart w:id="971" w:name="_Toc439238245"/>
      <w:bookmarkStart w:id="972" w:name="_Toc439252792"/>
      <w:bookmarkStart w:id="973" w:name="_Toc439323766"/>
      <w:bookmarkStart w:id="974" w:name="_Toc440357164"/>
      <w:bookmarkStart w:id="975" w:name="_Toc440359716"/>
      <w:bookmarkStart w:id="976" w:name="_Toc440632180"/>
      <w:bookmarkStart w:id="977" w:name="_Toc440876000"/>
      <w:bookmarkStart w:id="978" w:name="_Toc441131028"/>
      <w:bookmarkStart w:id="979" w:name="_Toc447269845"/>
      <w:r w:rsidRPr="00D904EF">
        <w:rPr>
          <w:szCs w:val="24"/>
        </w:rPr>
        <w:lastRenderedPageBreak/>
        <w:t>Инструкции по заполнению</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257131475"/>
      <w:bookmarkStart w:id="981" w:name="_Toc351552284"/>
      <w:bookmarkStart w:id="982" w:name="_Toc396983131"/>
      <w:bookmarkStart w:id="983" w:name="_Toc423423679"/>
      <w:bookmarkStart w:id="984" w:name="_Ref440270984"/>
      <w:bookmarkStart w:id="985" w:name="_Ref440275030"/>
      <w:bookmarkStart w:id="986" w:name="_Toc447269846"/>
      <w:bookmarkEnd w:id="933"/>
      <w:bookmarkEnd w:id="934"/>
      <w:bookmarkEnd w:id="935"/>
      <w:bookmarkEnd w:id="936"/>
      <w:bookmarkEnd w:id="937"/>
      <w:r>
        <w:rPr>
          <w:sz w:val="22"/>
          <w:szCs w:val="22"/>
        </w:rPr>
        <w:lastRenderedPageBreak/>
        <w:t>Письмо</w:t>
      </w:r>
      <w:r w:rsidRPr="007417E6">
        <w:rPr>
          <w:sz w:val="22"/>
          <w:szCs w:val="22"/>
        </w:rPr>
        <w:t xml:space="preserve"> </w:t>
      </w:r>
      <w:bookmarkEnd w:id="980"/>
      <w:r>
        <w:rPr>
          <w:sz w:val="22"/>
          <w:szCs w:val="22"/>
        </w:rPr>
        <w:t>производителя продукции (форма 1</w:t>
      </w:r>
      <w:r w:rsidR="000D67AD">
        <w:rPr>
          <w:sz w:val="22"/>
          <w:szCs w:val="22"/>
        </w:rPr>
        <w:t>0</w:t>
      </w:r>
      <w:r>
        <w:rPr>
          <w:sz w:val="22"/>
          <w:szCs w:val="22"/>
        </w:rPr>
        <w:t>)</w:t>
      </w:r>
      <w:bookmarkEnd w:id="981"/>
      <w:bookmarkEnd w:id="982"/>
      <w:bookmarkEnd w:id="983"/>
      <w:bookmarkEnd w:id="984"/>
      <w:bookmarkEnd w:id="985"/>
      <w:bookmarkEnd w:id="986"/>
    </w:p>
    <w:p w:rsidR="004F4D80" w:rsidRPr="00F647F7" w:rsidRDefault="004F4D80" w:rsidP="004F4D80">
      <w:pPr>
        <w:pStyle w:val="3"/>
        <w:rPr>
          <w:szCs w:val="24"/>
        </w:rPr>
      </w:pPr>
      <w:bookmarkStart w:id="987" w:name="_Toc439170708"/>
      <w:bookmarkStart w:id="988" w:name="_Toc439172810"/>
      <w:bookmarkStart w:id="989" w:name="_Toc439173251"/>
      <w:bookmarkStart w:id="990" w:name="_Toc439252794"/>
      <w:bookmarkStart w:id="991" w:name="_Toc439323768"/>
      <w:bookmarkStart w:id="992" w:name="_Toc440357166"/>
      <w:bookmarkStart w:id="993" w:name="_Toc440359718"/>
      <w:bookmarkStart w:id="994" w:name="_Toc440632182"/>
      <w:bookmarkStart w:id="995" w:name="_Toc440876002"/>
      <w:bookmarkStart w:id="996" w:name="_Toc441131030"/>
      <w:bookmarkStart w:id="997" w:name="_Toc447269847"/>
      <w:r w:rsidRPr="00F647F7">
        <w:rPr>
          <w:szCs w:val="24"/>
        </w:rPr>
        <w:t>Форма письма производителя продукции</w:t>
      </w:r>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316A7">
        <w:rPr>
          <w:vertAlign w:val="subscript"/>
        </w:rPr>
        <w:fldChar w:fldCharType="begin"/>
      </w:r>
      <w:r w:rsidR="00B963F9">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9" w:name="_Toc423423680"/>
      <w:bookmarkStart w:id="1000" w:name="_Ref440272035"/>
      <w:bookmarkStart w:id="1001" w:name="_Ref440274733"/>
      <w:bookmarkStart w:id="1002" w:name="_Ref444179578"/>
      <w:bookmarkStart w:id="1003"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8"/>
      <w:bookmarkEnd w:id="999"/>
      <w:bookmarkEnd w:id="1000"/>
      <w:bookmarkEnd w:id="1001"/>
      <w:bookmarkEnd w:id="1002"/>
      <w:bookmarkEnd w:id="1003"/>
    </w:p>
    <w:p w:rsidR="004F4D80" w:rsidRPr="00E87023" w:rsidRDefault="004F4D80" w:rsidP="004F4D80">
      <w:pPr>
        <w:pStyle w:val="3"/>
        <w:rPr>
          <w:sz w:val="22"/>
        </w:rPr>
      </w:pPr>
      <w:bookmarkStart w:id="1004" w:name="_Toc343690584"/>
      <w:bookmarkStart w:id="1005" w:name="_Toc372294428"/>
      <w:bookmarkStart w:id="1006" w:name="_Toc379288896"/>
      <w:bookmarkStart w:id="1007" w:name="_Toc384734780"/>
      <w:bookmarkStart w:id="1008" w:name="_Toc396984078"/>
      <w:bookmarkStart w:id="1009" w:name="_Toc423423681"/>
      <w:bookmarkStart w:id="1010" w:name="_Toc439170710"/>
      <w:bookmarkStart w:id="1011" w:name="_Toc439172812"/>
      <w:bookmarkStart w:id="1012" w:name="_Toc439173253"/>
      <w:bookmarkStart w:id="1013" w:name="_Toc439238249"/>
      <w:bookmarkStart w:id="1014" w:name="_Toc439252796"/>
      <w:bookmarkStart w:id="1015" w:name="_Toc439323770"/>
      <w:bookmarkStart w:id="1016" w:name="_Toc440357168"/>
      <w:bookmarkStart w:id="1017" w:name="_Toc440359720"/>
      <w:bookmarkStart w:id="1018" w:name="_Toc440632184"/>
      <w:bookmarkStart w:id="1019" w:name="_Toc440876004"/>
      <w:bookmarkStart w:id="1020" w:name="_Toc441131032"/>
      <w:bookmarkStart w:id="1021"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2" w:name="_Toc343690585"/>
      <w:bookmarkStart w:id="1023" w:name="_Toc372294429"/>
      <w:bookmarkStart w:id="1024" w:name="_Toc379288897"/>
      <w:bookmarkStart w:id="1025" w:name="_Toc384734781"/>
      <w:bookmarkStart w:id="1026" w:name="_Toc396984079"/>
      <w:bookmarkStart w:id="1027" w:name="_Toc423423682"/>
      <w:bookmarkStart w:id="1028" w:name="_Toc439170711"/>
      <w:bookmarkStart w:id="1029" w:name="_Toc439172813"/>
      <w:bookmarkStart w:id="1030" w:name="_Toc439173254"/>
      <w:bookmarkStart w:id="1031" w:name="_Toc439238250"/>
      <w:bookmarkStart w:id="1032" w:name="_Toc439252797"/>
      <w:bookmarkStart w:id="1033" w:name="_Toc439323771"/>
      <w:bookmarkStart w:id="1034" w:name="_Toc440357169"/>
      <w:bookmarkStart w:id="1035" w:name="_Toc440359721"/>
      <w:bookmarkStart w:id="1036" w:name="_Toc440632185"/>
      <w:bookmarkStart w:id="1037" w:name="_Toc440876005"/>
      <w:bookmarkStart w:id="1038" w:name="_Toc441131033"/>
      <w:bookmarkStart w:id="1039" w:name="_Toc447269850"/>
      <w:r w:rsidRPr="00D27071">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41" w:name="_Toc423423683"/>
      <w:bookmarkStart w:id="1042" w:name="_Ref440272051"/>
      <w:bookmarkStart w:id="1043" w:name="_Ref440274744"/>
      <w:bookmarkStart w:id="1044"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40"/>
      <w:bookmarkEnd w:id="1041"/>
      <w:bookmarkEnd w:id="1042"/>
      <w:bookmarkEnd w:id="1043"/>
      <w:bookmarkEnd w:id="1044"/>
    </w:p>
    <w:p w:rsidR="004F4D80" w:rsidRPr="008C4223" w:rsidRDefault="004F4D80" w:rsidP="004F4D80">
      <w:pPr>
        <w:pStyle w:val="3"/>
        <w:rPr>
          <w:szCs w:val="24"/>
        </w:rPr>
      </w:pPr>
      <w:bookmarkStart w:id="1045" w:name="_Toc343690587"/>
      <w:bookmarkStart w:id="1046" w:name="_Toc372294431"/>
      <w:bookmarkStart w:id="1047" w:name="_Toc379288899"/>
      <w:bookmarkStart w:id="1048" w:name="_Toc384734783"/>
      <w:bookmarkStart w:id="1049" w:name="_Toc396984081"/>
      <w:bookmarkStart w:id="1050" w:name="_Toc423423684"/>
      <w:bookmarkStart w:id="1051" w:name="_Toc439170713"/>
      <w:bookmarkStart w:id="1052" w:name="_Toc439172815"/>
      <w:bookmarkStart w:id="1053" w:name="_Toc439173256"/>
      <w:bookmarkStart w:id="1054" w:name="_Toc439238252"/>
      <w:bookmarkStart w:id="1055" w:name="_Toc439252799"/>
      <w:bookmarkStart w:id="1056" w:name="_Toc439323773"/>
      <w:bookmarkStart w:id="1057" w:name="_Toc440357171"/>
      <w:bookmarkStart w:id="1058" w:name="_Toc440359723"/>
      <w:bookmarkStart w:id="1059" w:name="_Toc440632187"/>
      <w:bookmarkStart w:id="1060" w:name="_Toc440876007"/>
      <w:bookmarkStart w:id="1061" w:name="_Toc441131035"/>
      <w:bookmarkStart w:id="1062" w:name="_Toc447269852"/>
      <w:r w:rsidRPr="008C4223">
        <w:rPr>
          <w:szCs w:val="24"/>
        </w:rPr>
        <w:t xml:space="preserve">Форма </w:t>
      </w:r>
      <w:bookmarkEnd w:id="1045"/>
      <w:bookmarkEnd w:id="1046"/>
      <w:bookmarkEnd w:id="1047"/>
      <w:bookmarkEnd w:id="1048"/>
      <w:bookmarkEnd w:id="1049"/>
      <w:bookmarkEnd w:id="1050"/>
      <w:bookmarkEnd w:id="1051"/>
      <w:bookmarkEnd w:id="1052"/>
      <w:bookmarkEnd w:id="1053"/>
      <w:bookmarkEnd w:id="1054"/>
      <w:bookmarkEnd w:id="1055"/>
      <w:r w:rsidR="000D70B6" w:rsidRPr="000D70B6">
        <w:rPr>
          <w:szCs w:val="24"/>
        </w:rPr>
        <w:t>Согласия на обработку персональных данных</w:t>
      </w:r>
      <w:bookmarkEnd w:id="1056"/>
      <w:bookmarkEnd w:id="1057"/>
      <w:bookmarkEnd w:id="1058"/>
      <w:bookmarkEnd w:id="1059"/>
      <w:bookmarkEnd w:id="1060"/>
      <w:bookmarkEnd w:id="1061"/>
      <w:bookmarkEnd w:id="106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3" w:name="_Toc439252801"/>
      <w:bookmarkStart w:id="1064" w:name="_Toc439323774"/>
      <w:bookmarkStart w:id="1065" w:name="_Toc440357172"/>
      <w:bookmarkStart w:id="1066" w:name="_Toc440359724"/>
      <w:bookmarkStart w:id="1067" w:name="_Toc440632188"/>
      <w:bookmarkStart w:id="1068" w:name="_Toc440876008"/>
      <w:bookmarkStart w:id="1069" w:name="_Toc441131036"/>
      <w:bookmarkStart w:id="1070" w:name="_Toc447269853"/>
      <w:r w:rsidRPr="005A2CAE">
        <w:rPr>
          <w:szCs w:val="24"/>
        </w:rPr>
        <w:lastRenderedPageBreak/>
        <w:t>Инструкции по заполнению</w:t>
      </w:r>
      <w:bookmarkEnd w:id="1063"/>
      <w:bookmarkEnd w:id="1064"/>
      <w:bookmarkEnd w:id="1065"/>
      <w:bookmarkEnd w:id="1066"/>
      <w:bookmarkEnd w:id="1067"/>
      <w:bookmarkEnd w:id="1068"/>
      <w:bookmarkEnd w:id="1069"/>
      <w:bookmarkEnd w:id="107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1" w:name="_Ref440272256"/>
      <w:bookmarkStart w:id="1072" w:name="_Ref440272678"/>
      <w:bookmarkStart w:id="1073" w:name="_Ref440274944"/>
      <w:bookmarkStart w:id="1074" w:name="_Toc447269854"/>
      <w:r w:rsidRPr="007A6A39">
        <w:lastRenderedPageBreak/>
        <w:t>Соглашение о неустойке (форма 1</w:t>
      </w:r>
      <w:r w:rsidR="000D67AD">
        <w:t>3</w:t>
      </w:r>
      <w:r w:rsidRPr="007A6A39">
        <w:t>)</w:t>
      </w:r>
      <w:bookmarkEnd w:id="1071"/>
      <w:bookmarkEnd w:id="1072"/>
      <w:bookmarkEnd w:id="1073"/>
      <w:bookmarkEnd w:id="1074"/>
    </w:p>
    <w:p w:rsidR="007A6A39" w:rsidRPr="007A6A39" w:rsidRDefault="007A6A39" w:rsidP="007A6A39">
      <w:pPr>
        <w:pStyle w:val="3"/>
        <w:rPr>
          <w:szCs w:val="24"/>
        </w:rPr>
      </w:pPr>
      <w:bookmarkStart w:id="1075" w:name="_Toc439170715"/>
      <w:bookmarkStart w:id="1076" w:name="_Toc439172817"/>
      <w:bookmarkStart w:id="1077" w:name="_Toc439173259"/>
      <w:bookmarkStart w:id="1078" w:name="_Toc439238255"/>
      <w:bookmarkStart w:id="1079" w:name="_Toc439252803"/>
      <w:bookmarkStart w:id="1080" w:name="_Toc439323776"/>
      <w:bookmarkStart w:id="1081" w:name="_Toc440357174"/>
      <w:bookmarkStart w:id="1082" w:name="_Toc440359726"/>
      <w:bookmarkStart w:id="1083" w:name="_Toc440632190"/>
      <w:bookmarkStart w:id="1084" w:name="_Toc440876010"/>
      <w:bookmarkStart w:id="1085" w:name="_Toc441131038"/>
      <w:bookmarkStart w:id="1086" w:name="_Toc447269855"/>
      <w:r w:rsidRPr="007A6A39">
        <w:rPr>
          <w:szCs w:val="24"/>
        </w:rPr>
        <w:t>Форма соглашени</w:t>
      </w:r>
      <w:r w:rsidR="00E47073">
        <w:rPr>
          <w:szCs w:val="24"/>
        </w:rPr>
        <w:t>я</w:t>
      </w:r>
      <w:r w:rsidRPr="007A6A39">
        <w:rPr>
          <w:szCs w:val="24"/>
        </w:rPr>
        <w:t xml:space="preserve"> о неустойке</w:t>
      </w:r>
      <w:bookmarkEnd w:id="1075"/>
      <w:bookmarkEnd w:id="1076"/>
      <w:bookmarkEnd w:id="1077"/>
      <w:bookmarkEnd w:id="1078"/>
      <w:bookmarkEnd w:id="1079"/>
      <w:bookmarkEnd w:id="1080"/>
      <w:bookmarkEnd w:id="1081"/>
      <w:bookmarkEnd w:id="1082"/>
      <w:bookmarkEnd w:id="1083"/>
      <w:bookmarkEnd w:id="1084"/>
      <w:bookmarkEnd w:id="1085"/>
      <w:bookmarkEnd w:id="108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316A7">
        <w:rPr>
          <w:vertAlign w:val="subscript"/>
        </w:rPr>
        <w:fldChar w:fldCharType="begin"/>
      </w:r>
      <w:r w:rsidR="0082292A">
        <w:rPr>
          <w:vertAlign w:val="subscript"/>
        </w:rPr>
        <w:instrText xml:space="preserve"> REF _Ref440275279 \r \h </w:instrText>
      </w:r>
      <w:r w:rsidR="00A316A7">
        <w:rPr>
          <w:vertAlign w:val="subscript"/>
        </w:rPr>
      </w:r>
      <w:r w:rsidR="00A316A7">
        <w:rPr>
          <w:vertAlign w:val="subscript"/>
        </w:rPr>
        <w:fldChar w:fldCharType="separate"/>
      </w:r>
      <w:r w:rsidR="00622B69">
        <w:rPr>
          <w:vertAlign w:val="subscript"/>
        </w:rPr>
        <w:t>1.1.4</w:t>
      </w:r>
      <w:r w:rsidR="00A31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7" w:name="_Toc439170716"/>
      <w:bookmarkStart w:id="1088" w:name="_Toc439172818"/>
      <w:bookmarkStart w:id="1089" w:name="_Toc439173260"/>
      <w:bookmarkStart w:id="1090" w:name="_Toc439238256"/>
      <w:bookmarkStart w:id="1091" w:name="_Toc439252804"/>
      <w:bookmarkStart w:id="1092" w:name="_Toc439323777"/>
      <w:bookmarkStart w:id="1093" w:name="_Toc440357175"/>
      <w:bookmarkStart w:id="1094" w:name="_Toc440359727"/>
      <w:bookmarkStart w:id="1095" w:name="_Toc440632191"/>
      <w:bookmarkStart w:id="1096" w:name="_Toc440876011"/>
      <w:bookmarkStart w:id="1097" w:name="_Toc441131039"/>
      <w:bookmarkStart w:id="1098" w:name="_Toc447269856"/>
      <w:r w:rsidRPr="007857E5">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9" w:name="_Ref440272274"/>
      <w:bookmarkStart w:id="1100" w:name="_Ref440274756"/>
      <w:bookmarkStart w:id="1101"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9"/>
      <w:bookmarkEnd w:id="1100"/>
      <w:bookmarkEnd w:id="1101"/>
    </w:p>
    <w:p w:rsidR="007857E5" w:rsidRPr="00E47073" w:rsidRDefault="007857E5" w:rsidP="007857E5">
      <w:pPr>
        <w:pStyle w:val="3"/>
        <w:rPr>
          <w:szCs w:val="24"/>
        </w:rPr>
      </w:pPr>
      <w:bookmarkStart w:id="1102" w:name="_Toc439170718"/>
      <w:bookmarkStart w:id="1103" w:name="_Toc439172820"/>
      <w:bookmarkStart w:id="1104" w:name="_Toc439173262"/>
      <w:bookmarkStart w:id="1105" w:name="_Toc439238258"/>
      <w:bookmarkStart w:id="1106" w:name="_Toc439252806"/>
      <w:bookmarkStart w:id="1107" w:name="_Toc439323779"/>
      <w:bookmarkStart w:id="1108" w:name="_Toc440357177"/>
      <w:bookmarkStart w:id="1109" w:name="_Toc440359729"/>
      <w:bookmarkStart w:id="1110" w:name="_Toc440632193"/>
      <w:bookmarkStart w:id="1111" w:name="_Toc440876013"/>
      <w:bookmarkStart w:id="1112" w:name="_Toc441131041"/>
      <w:bookmarkStart w:id="1113" w:name="_Toc447269858"/>
      <w:r w:rsidRPr="00E47073">
        <w:rPr>
          <w:szCs w:val="24"/>
        </w:rPr>
        <w:t xml:space="preserve">Форма </w:t>
      </w:r>
      <w:bookmarkEnd w:id="1102"/>
      <w:r w:rsidR="00E47073" w:rsidRPr="00E47073">
        <w:rPr>
          <w:szCs w:val="24"/>
        </w:rPr>
        <w:t>согласия Участника налоговым органам на разглашение сведений, составляющих налоговую тайну</w:t>
      </w:r>
      <w:bookmarkEnd w:id="1103"/>
      <w:bookmarkEnd w:id="1104"/>
      <w:bookmarkEnd w:id="1105"/>
      <w:bookmarkEnd w:id="1106"/>
      <w:bookmarkEnd w:id="1107"/>
      <w:bookmarkEnd w:id="1108"/>
      <w:bookmarkEnd w:id="1109"/>
      <w:bookmarkEnd w:id="1110"/>
      <w:bookmarkEnd w:id="1111"/>
      <w:bookmarkEnd w:id="1112"/>
      <w:bookmarkEnd w:id="111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4" w:name="_Toc300142269"/>
      <w:bookmarkStart w:id="1115" w:name="_Toc309735391"/>
      <w:bookmarkStart w:id="111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4"/>
      <w:r w:rsidRPr="007857E5">
        <w:rPr>
          <w:b/>
          <w:bCs w:val="0"/>
          <w:snapToGrid w:val="0"/>
          <w:sz w:val="24"/>
          <w:szCs w:val="24"/>
        </w:rPr>
        <w:t xml:space="preserve"> </w:t>
      </w:r>
      <w:bookmarkEnd w:id="1115"/>
      <w:bookmarkEnd w:id="111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7" w:name="_Toc439170719"/>
      <w:bookmarkStart w:id="1118" w:name="_Toc439172821"/>
      <w:bookmarkStart w:id="1119" w:name="_Toc439173263"/>
      <w:bookmarkStart w:id="1120" w:name="_Toc439238259"/>
      <w:bookmarkStart w:id="1121" w:name="_Toc439252807"/>
      <w:bookmarkStart w:id="1122" w:name="_Toc439323780"/>
      <w:bookmarkStart w:id="1123" w:name="_Toc440357178"/>
      <w:bookmarkStart w:id="1124" w:name="_Toc440359730"/>
      <w:bookmarkStart w:id="1125" w:name="_Toc440632194"/>
      <w:bookmarkStart w:id="1126" w:name="_Toc440876014"/>
      <w:bookmarkStart w:id="1127" w:name="_Toc441131042"/>
      <w:bookmarkStart w:id="1128" w:name="_Toc447269859"/>
      <w:r w:rsidRPr="007857E5">
        <w:rPr>
          <w:szCs w:val="24"/>
        </w:rPr>
        <w:lastRenderedPageBreak/>
        <w:t>Инструкции по заполнению</w:t>
      </w:r>
      <w:bookmarkEnd w:id="1117"/>
      <w:bookmarkEnd w:id="1118"/>
      <w:bookmarkEnd w:id="1119"/>
      <w:bookmarkEnd w:id="1120"/>
      <w:bookmarkEnd w:id="1121"/>
      <w:bookmarkEnd w:id="1122"/>
      <w:bookmarkEnd w:id="1123"/>
      <w:bookmarkEnd w:id="1124"/>
      <w:bookmarkEnd w:id="1125"/>
      <w:bookmarkEnd w:id="1126"/>
      <w:bookmarkEnd w:id="1127"/>
      <w:bookmarkEnd w:id="112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9" w:name="_Ref93268095"/>
      <w:bookmarkStart w:id="1130" w:name="_Ref93268099"/>
      <w:bookmarkStart w:id="1131" w:name="_Toc98253958"/>
      <w:bookmarkStart w:id="1132" w:name="_Toc165173884"/>
      <w:bookmarkStart w:id="1133" w:name="_Toc423423678"/>
      <w:bookmarkStart w:id="1134" w:name="_Ref440272510"/>
      <w:bookmarkStart w:id="1135" w:name="_Ref440274961"/>
      <w:bookmarkStart w:id="1136"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9"/>
      <w:bookmarkEnd w:id="1130"/>
      <w:bookmarkEnd w:id="1131"/>
      <w:bookmarkEnd w:id="1132"/>
      <w:bookmarkEnd w:id="1133"/>
      <w:bookmarkEnd w:id="1134"/>
      <w:bookmarkEnd w:id="1135"/>
      <w:bookmarkEnd w:id="1136"/>
    </w:p>
    <w:p w:rsidR="00635719" w:rsidRPr="00D904EF" w:rsidRDefault="00635719" w:rsidP="00635719">
      <w:pPr>
        <w:pStyle w:val="3"/>
        <w:rPr>
          <w:szCs w:val="24"/>
        </w:rPr>
      </w:pPr>
      <w:bookmarkStart w:id="1137" w:name="_Toc90385125"/>
      <w:bookmarkStart w:id="1138" w:name="_Toc439170705"/>
      <w:bookmarkStart w:id="1139" w:name="_Toc439172807"/>
      <w:bookmarkStart w:id="1140" w:name="_Toc439173268"/>
      <w:bookmarkStart w:id="1141" w:name="_Toc439238264"/>
      <w:bookmarkStart w:id="1142" w:name="_Toc439252812"/>
      <w:bookmarkStart w:id="1143" w:name="_Toc439323785"/>
      <w:bookmarkStart w:id="1144" w:name="_Toc440357183"/>
      <w:bookmarkStart w:id="1145" w:name="_Toc440359735"/>
      <w:bookmarkStart w:id="1146" w:name="_Toc440632199"/>
      <w:bookmarkStart w:id="1147" w:name="_Toc440876016"/>
      <w:bookmarkStart w:id="1148" w:name="_Toc441131044"/>
      <w:bookmarkStart w:id="1149"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50" w:name="_Toc90385126"/>
      <w:bookmarkStart w:id="1151" w:name="_Toc98253959"/>
      <w:bookmarkStart w:id="1152" w:name="_Toc157248211"/>
      <w:bookmarkStart w:id="1153" w:name="_Toc157496580"/>
      <w:bookmarkStart w:id="1154" w:name="_Toc158206119"/>
      <w:bookmarkStart w:id="1155" w:name="_Toc164057804"/>
      <w:bookmarkStart w:id="1156" w:name="_Toc164137154"/>
      <w:bookmarkStart w:id="1157" w:name="_Toc164161314"/>
      <w:bookmarkStart w:id="1158" w:name="_Toc165173885"/>
      <w:r>
        <w:rPr>
          <w:b/>
          <w:szCs w:val="24"/>
        </w:rPr>
        <w:br w:type="page"/>
      </w:r>
    </w:p>
    <w:p w:rsidR="00635719" w:rsidRPr="00D904EF" w:rsidRDefault="00635719" w:rsidP="00635719">
      <w:pPr>
        <w:pStyle w:val="3"/>
        <w:rPr>
          <w:szCs w:val="24"/>
        </w:rPr>
      </w:pPr>
      <w:bookmarkStart w:id="1159" w:name="_Toc439170706"/>
      <w:bookmarkStart w:id="1160" w:name="_Toc439172808"/>
      <w:bookmarkStart w:id="1161" w:name="_Toc439173269"/>
      <w:bookmarkStart w:id="1162" w:name="_Toc439238265"/>
      <w:bookmarkStart w:id="1163" w:name="_Toc439252813"/>
      <w:bookmarkStart w:id="1164" w:name="_Toc439323786"/>
      <w:bookmarkStart w:id="1165" w:name="_Toc440357184"/>
      <w:bookmarkStart w:id="1166" w:name="_Toc440359736"/>
      <w:bookmarkStart w:id="1167" w:name="_Toc440632200"/>
      <w:bookmarkStart w:id="1168" w:name="_Toc440876017"/>
      <w:bookmarkStart w:id="1169" w:name="_Toc441131045"/>
      <w:bookmarkStart w:id="1170" w:name="_Toc447269862"/>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16A7">
        <w:rPr>
          <w:sz w:val="24"/>
          <w:szCs w:val="24"/>
        </w:rPr>
        <w:fldChar w:fldCharType="begin"/>
      </w:r>
      <w:r w:rsidR="00D90031">
        <w:rPr>
          <w:sz w:val="24"/>
          <w:szCs w:val="24"/>
        </w:rPr>
        <w:instrText xml:space="preserve"> REF _Ref191386461 \r \h </w:instrText>
      </w:r>
      <w:r w:rsidR="00A316A7">
        <w:rPr>
          <w:sz w:val="24"/>
          <w:szCs w:val="24"/>
        </w:rPr>
      </w:r>
      <w:r w:rsidR="00A316A7">
        <w:rPr>
          <w:sz w:val="24"/>
          <w:szCs w:val="24"/>
        </w:rPr>
        <w:fldChar w:fldCharType="separate"/>
      </w:r>
      <w:r w:rsidR="00622B69">
        <w:rPr>
          <w:sz w:val="24"/>
          <w:szCs w:val="24"/>
        </w:rPr>
        <w:t>3.3.10</w:t>
      </w:r>
      <w:r w:rsidR="00A316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16A7">
        <w:rPr>
          <w:sz w:val="24"/>
          <w:szCs w:val="24"/>
        </w:rPr>
        <w:fldChar w:fldCharType="begin"/>
      </w:r>
      <w:r w:rsidR="00D90031">
        <w:rPr>
          <w:sz w:val="24"/>
          <w:szCs w:val="24"/>
        </w:rPr>
        <w:instrText xml:space="preserve"> REF _Ref55336310 \r \h </w:instrText>
      </w:r>
      <w:r w:rsidR="00A316A7">
        <w:rPr>
          <w:sz w:val="24"/>
          <w:szCs w:val="24"/>
        </w:rPr>
      </w:r>
      <w:r w:rsidR="00A316A7">
        <w:rPr>
          <w:sz w:val="24"/>
          <w:szCs w:val="24"/>
        </w:rPr>
        <w:fldChar w:fldCharType="separate"/>
      </w:r>
      <w:r w:rsidR="00622B69">
        <w:rPr>
          <w:sz w:val="24"/>
          <w:szCs w:val="24"/>
        </w:rPr>
        <w:t>5.1</w:t>
      </w:r>
      <w:r w:rsidR="00A316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316A7">
        <w:rPr>
          <w:sz w:val="24"/>
          <w:szCs w:val="24"/>
        </w:rPr>
        <w:fldChar w:fldCharType="begin"/>
      </w:r>
      <w:r w:rsidR="00D90031">
        <w:rPr>
          <w:sz w:val="24"/>
          <w:szCs w:val="24"/>
        </w:rPr>
        <w:instrText xml:space="preserve"> REF _Ref440274337 \r \h </w:instrText>
      </w:r>
      <w:r w:rsidR="00A316A7">
        <w:rPr>
          <w:sz w:val="24"/>
          <w:szCs w:val="24"/>
        </w:rPr>
      </w:r>
      <w:r w:rsidR="00A316A7">
        <w:rPr>
          <w:sz w:val="24"/>
          <w:szCs w:val="24"/>
        </w:rPr>
        <w:fldChar w:fldCharType="separate"/>
      </w:r>
      <w:r w:rsidR="00622B69">
        <w:rPr>
          <w:sz w:val="24"/>
          <w:szCs w:val="24"/>
        </w:rPr>
        <w:t>5.2</w:t>
      </w:r>
      <w:r w:rsidR="00A316A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316A7">
        <w:rPr>
          <w:sz w:val="24"/>
          <w:szCs w:val="24"/>
        </w:rPr>
        <w:fldChar w:fldCharType="begin"/>
      </w:r>
      <w:r w:rsidR="00D90031">
        <w:rPr>
          <w:sz w:val="24"/>
          <w:szCs w:val="24"/>
        </w:rPr>
        <w:instrText xml:space="preserve"> REF _Ref440274366 \r \h </w:instrText>
      </w:r>
      <w:r w:rsidR="00A316A7">
        <w:rPr>
          <w:sz w:val="24"/>
          <w:szCs w:val="24"/>
        </w:rPr>
      </w:r>
      <w:r w:rsidR="00A316A7">
        <w:rPr>
          <w:sz w:val="24"/>
          <w:szCs w:val="24"/>
        </w:rPr>
        <w:fldChar w:fldCharType="separate"/>
      </w:r>
      <w:r w:rsidR="00622B69">
        <w:rPr>
          <w:sz w:val="24"/>
          <w:szCs w:val="24"/>
        </w:rPr>
        <w:t>5.4</w:t>
      </w:r>
      <w:r w:rsidR="00A316A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71" w:name="_Toc426108836"/>
      <w:bookmarkStart w:id="1172" w:name="_Ref441574460"/>
      <w:bookmarkStart w:id="1173" w:name="_Ref441574649"/>
      <w:bookmarkStart w:id="1174" w:name="_Toc441575251"/>
      <w:bookmarkStart w:id="1175" w:name="_Ref442187883"/>
      <w:bookmarkStart w:id="1176" w:name="_Toc447269863"/>
      <w:r w:rsidRPr="00CC5A3A">
        <w:lastRenderedPageBreak/>
        <w:t>Расписка  сдачи-приемки соглашения о неустойке (форма 1</w:t>
      </w:r>
      <w:r>
        <w:t>6</w:t>
      </w:r>
      <w:r w:rsidRPr="00CC5A3A">
        <w:t>)</w:t>
      </w:r>
      <w:bookmarkEnd w:id="1171"/>
      <w:bookmarkEnd w:id="1172"/>
      <w:bookmarkEnd w:id="1173"/>
      <w:bookmarkEnd w:id="1174"/>
      <w:bookmarkEnd w:id="1175"/>
      <w:bookmarkEnd w:id="1176"/>
    </w:p>
    <w:p w:rsidR="008D1B83" w:rsidRPr="00CC5A3A" w:rsidRDefault="008D1B83" w:rsidP="008D1B83">
      <w:pPr>
        <w:pStyle w:val="3"/>
        <w:rPr>
          <w:szCs w:val="24"/>
        </w:rPr>
      </w:pPr>
      <w:bookmarkStart w:id="1177" w:name="_Toc426108837"/>
      <w:bookmarkStart w:id="1178" w:name="_Ref441574456"/>
      <w:bookmarkStart w:id="1179" w:name="_Toc441575252"/>
      <w:bookmarkStart w:id="1180" w:name="_Toc447269864"/>
      <w:r w:rsidRPr="00CC5A3A">
        <w:rPr>
          <w:szCs w:val="24"/>
        </w:rPr>
        <w:t xml:space="preserve">Форма Расписки  сдачи-приемки </w:t>
      </w:r>
      <w:bookmarkEnd w:id="1177"/>
      <w:r w:rsidRPr="00CC5A3A">
        <w:rPr>
          <w:szCs w:val="24"/>
        </w:rPr>
        <w:t>соглашения о неустойке</w:t>
      </w:r>
      <w:bookmarkEnd w:id="1178"/>
      <w:bookmarkEnd w:id="1179"/>
      <w:bookmarkEnd w:id="1180"/>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81" w:name="_Toc426108838"/>
      <w:bookmarkStart w:id="1182" w:name="_Toc441575253"/>
      <w:bookmarkStart w:id="1183" w:name="_Toc447269865"/>
      <w:r w:rsidRPr="00CC5A3A">
        <w:rPr>
          <w:szCs w:val="24"/>
        </w:rPr>
        <w:lastRenderedPageBreak/>
        <w:t>Инструкции по заполнению</w:t>
      </w:r>
      <w:bookmarkEnd w:id="1181"/>
      <w:bookmarkEnd w:id="1182"/>
      <w:bookmarkEnd w:id="1183"/>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B87" w:rsidRDefault="006B2B87">
      <w:pPr>
        <w:spacing w:line="240" w:lineRule="auto"/>
      </w:pPr>
      <w:r>
        <w:separator/>
      </w:r>
    </w:p>
  </w:endnote>
  <w:endnote w:type="continuationSeparator" w:id="0">
    <w:p w:rsidR="006B2B87" w:rsidRDefault="006B2B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2B87" w:rsidRDefault="006B2B8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Pr="00FA0376" w:rsidRDefault="006B2B8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C700D">
      <w:rPr>
        <w:noProof/>
        <w:sz w:val="16"/>
        <w:szCs w:val="16"/>
        <w:lang w:eastAsia="ru-RU"/>
      </w:rPr>
      <w:t>34</w:t>
    </w:r>
    <w:r w:rsidRPr="00FA0376">
      <w:rPr>
        <w:sz w:val="16"/>
        <w:szCs w:val="16"/>
        <w:lang w:eastAsia="ru-RU"/>
      </w:rPr>
      <w:fldChar w:fldCharType="end"/>
    </w:r>
  </w:p>
  <w:p w:rsidR="00997F3E" w:rsidRDefault="006B2B87" w:rsidP="00832D0A">
    <w:pPr>
      <w:pStyle w:val="aff2"/>
      <w:jc w:val="center"/>
      <w:rPr>
        <w:sz w:val="18"/>
        <w:szCs w:val="18"/>
      </w:rPr>
    </w:pPr>
    <w:r>
      <w:rPr>
        <w:sz w:val="18"/>
        <w:szCs w:val="18"/>
      </w:rPr>
      <w:t>Отк</w:t>
    </w:r>
    <w:r w:rsidRPr="006B2B87">
      <w:rPr>
        <w:sz w:val="18"/>
        <w:szCs w:val="18"/>
      </w:rPr>
      <w:t xml:space="preserve">рытый запрос предложений на право заключения Договора </w:t>
    </w:r>
    <w:r w:rsidR="00997F3E" w:rsidRPr="00997F3E">
      <w:rPr>
        <w:sz w:val="18"/>
        <w:szCs w:val="18"/>
      </w:rPr>
      <w:t>постав</w:t>
    </w:r>
    <w:r w:rsidR="00997F3E">
      <w:rPr>
        <w:sz w:val="18"/>
        <w:szCs w:val="18"/>
      </w:rPr>
      <w:t>ки линейных изоляторов для нужд</w:t>
    </w:r>
  </w:p>
  <w:p w:rsidR="006B2B87" w:rsidRPr="00EE0539" w:rsidRDefault="00997F3E" w:rsidP="00832D0A">
    <w:pPr>
      <w:pStyle w:val="aff2"/>
      <w:jc w:val="center"/>
      <w:rPr>
        <w:sz w:val="18"/>
        <w:szCs w:val="18"/>
      </w:rPr>
    </w:pPr>
    <w:r w:rsidRPr="00997F3E">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B87" w:rsidRDefault="006B2B87">
      <w:pPr>
        <w:spacing w:line="240" w:lineRule="auto"/>
      </w:pPr>
      <w:r>
        <w:separator/>
      </w:r>
    </w:p>
  </w:footnote>
  <w:footnote w:type="continuationSeparator" w:id="0">
    <w:p w:rsidR="006B2B87" w:rsidRDefault="006B2B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Pr="00930031" w:rsidRDefault="006B2B8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87" w:rsidRDefault="006B2B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15E2"/>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B689F"/>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184A"/>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868"/>
    <w:rsid w:val="003A3E35"/>
    <w:rsid w:val="003A59B8"/>
    <w:rsid w:val="003A7B62"/>
    <w:rsid w:val="003B0905"/>
    <w:rsid w:val="003B23E0"/>
    <w:rsid w:val="003B2BFB"/>
    <w:rsid w:val="003B3362"/>
    <w:rsid w:val="003B4C1B"/>
    <w:rsid w:val="003C090C"/>
    <w:rsid w:val="003C164F"/>
    <w:rsid w:val="003C2207"/>
    <w:rsid w:val="003C3CB6"/>
    <w:rsid w:val="003C4CB7"/>
    <w:rsid w:val="003C700D"/>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4CA"/>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2B87"/>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0CAC"/>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97F3E"/>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15C"/>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7BCA3-4A68-4104-A2BE-6716B456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77</Pages>
  <Words>22908</Words>
  <Characters>130577</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22</cp:revision>
  <cp:lastPrinted>2015-12-29T14:27:00Z</cp:lastPrinted>
  <dcterms:created xsi:type="dcterms:W3CDTF">2016-04-01T06:18:00Z</dcterms:created>
  <dcterms:modified xsi:type="dcterms:W3CDTF">2016-06-03T11:31:00Z</dcterms:modified>
</cp:coreProperties>
</file>