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9A4619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AB27B5" w:rsidRPr="000D67AD" w:rsidRDefault="00AB27B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B27B5" w:rsidRPr="000D67AD" w:rsidRDefault="00AB27B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B27B5" w:rsidRPr="000D67AD" w:rsidRDefault="00AB27B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B27B5" w:rsidRPr="000D67AD" w:rsidRDefault="00AB27B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B27B5" w:rsidRPr="000D67AD" w:rsidRDefault="00AB27B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B27B5" w:rsidRPr="000D67AD" w:rsidRDefault="00AB27B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B27B5" w:rsidRPr="000D67AD" w:rsidRDefault="00AB27B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B27B5" w:rsidRPr="000D67AD" w:rsidRDefault="00AB27B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B27B5" w:rsidRPr="000D67AD" w:rsidRDefault="00AB27B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B27B5" w:rsidRPr="00CE4DC8" w:rsidRDefault="00AB27B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E4DC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CE4DC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E4DC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E4DC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E4DC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E4DC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E4DC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9B10D0" w:rsidRPr="009B10D0" w:rsidRDefault="009B10D0" w:rsidP="009B10D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УТВЕРЖДАЮ:</w:t>
      </w:r>
    </w:p>
    <w:p w:rsidR="009B10D0" w:rsidRPr="009B10D0" w:rsidRDefault="009B10D0" w:rsidP="009B10D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9B10D0">
        <w:rPr>
          <w:sz w:val="24"/>
          <w:szCs w:val="24"/>
        </w:rPr>
        <w:t xml:space="preserve"> комиссии –</w:t>
      </w:r>
    </w:p>
    <w:p w:rsidR="009B10D0" w:rsidRPr="009B10D0" w:rsidRDefault="009B10D0" w:rsidP="009B10D0">
      <w:pPr>
        <w:spacing w:line="264" w:lineRule="auto"/>
        <w:jc w:val="right"/>
        <w:rPr>
          <w:sz w:val="24"/>
          <w:szCs w:val="24"/>
        </w:rPr>
      </w:pPr>
      <w:proofErr w:type="spellStart"/>
      <w:r w:rsidRPr="009B10D0">
        <w:rPr>
          <w:sz w:val="24"/>
          <w:szCs w:val="24"/>
        </w:rPr>
        <w:t>и.о</w:t>
      </w:r>
      <w:proofErr w:type="spellEnd"/>
      <w:r w:rsidRPr="009B10D0">
        <w:rPr>
          <w:sz w:val="24"/>
          <w:szCs w:val="24"/>
        </w:rPr>
        <w:t>. заместителя генерального директора –</w:t>
      </w:r>
    </w:p>
    <w:p w:rsidR="009B10D0" w:rsidRPr="009B10D0" w:rsidRDefault="009B10D0" w:rsidP="009B10D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директора филиала ПАО «МРСК Центра» – </w:t>
      </w:r>
    </w:p>
    <w:p w:rsidR="009B10D0" w:rsidRPr="009B10D0" w:rsidRDefault="009B10D0" w:rsidP="009B10D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«Тверьэнерго»</w:t>
      </w:r>
    </w:p>
    <w:p w:rsidR="009B10D0" w:rsidRPr="009B10D0" w:rsidRDefault="009B10D0" w:rsidP="009B10D0">
      <w:pPr>
        <w:spacing w:line="264" w:lineRule="auto"/>
        <w:jc w:val="right"/>
        <w:rPr>
          <w:sz w:val="24"/>
          <w:szCs w:val="24"/>
        </w:rPr>
      </w:pPr>
    </w:p>
    <w:p w:rsidR="009B10D0" w:rsidRPr="009B10D0" w:rsidRDefault="009B10D0" w:rsidP="009B10D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____________________ </w:t>
      </w:r>
      <w:r w:rsidR="00AB27B5">
        <w:rPr>
          <w:sz w:val="24"/>
          <w:szCs w:val="24"/>
        </w:rPr>
        <w:t>М.Л. Мажонц</w:t>
      </w:r>
      <w:r w:rsidRPr="009B10D0">
        <w:rPr>
          <w:sz w:val="24"/>
          <w:szCs w:val="24"/>
        </w:rPr>
        <w:t xml:space="preserve"> </w:t>
      </w:r>
    </w:p>
    <w:p w:rsidR="009B10D0" w:rsidRPr="009B10D0" w:rsidRDefault="009B10D0" w:rsidP="00F049B4">
      <w:pPr>
        <w:spacing w:before="60"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  «</w:t>
      </w:r>
      <w:r w:rsidR="00AB27B5">
        <w:rPr>
          <w:sz w:val="24"/>
          <w:szCs w:val="24"/>
        </w:rPr>
        <w:t>25</w:t>
      </w:r>
      <w:r w:rsidRPr="009B10D0">
        <w:rPr>
          <w:sz w:val="24"/>
          <w:szCs w:val="24"/>
        </w:rPr>
        <w:t>» июля 2018 г.</w:t>
      </w:r>
    </w:p>
    <w:p w:rsidR="009B10D0" w:rsidRPr="009B10D0" w:rsidRDefault="009B10D0" w:rsidP="009B10D0">
      <w:pPr>
        <w:spacing w:line="264" w:lineRule="auto"/>
        <w:jc w:val="right"/>
        <w:rPr>
          <w:sz w:val="24"/>
          <w:szCs w:val="24"/>
        </w:rPr>
      </w:pPr>
    </w:p>
    <w:p w:rsidR="009B10D0" w:rsidRPr="009B10D0" w:rsidRDefault="009B10D0" w:rsidP="009B10D0">
      <w:pPr>
        <w:spacing w:line="264" w:lineRule="auto"/>
        <w:ind w:left="6804" w:firstLine="0"/>
        <w:jc w:val="left"/>
        <w:rPr>
          <w:b/>
          <w:sz w:val="24"/>
          <w:szCs w:val="24"/>
        </w:rPr>
      </w:pPr>
      <w:r w:rsidRPr="009B10D0">
        <w:rPr>
          <w:b/>
          <w:sz w:val="24"/>
          <w:szCs w:val="24"/>
        </w:rPr>
        <w:t>Согласовано на заседании</w:t>
      </w:r>
    </w:p>
    <w:p w:rsidR="009B10D0" w:rsidRPr="009B10D0" w:rsidRDefault="009B10D0" w:rsidP="009B10D0">
      <w:pPr>
        <w:spacing w:line="264" w:lineRule="auto"/>
        <w:ind w:left="6804" w:firstLine="0"/>
        <w:jc w:val="left"/>
        <w:rPr>
          <w:b/>
          <w:sz w:val="24"/>
          <w:szCs w:val="24"/>
        </w:rPr>
      </w:pPr>
      <w:r w:rsidRPr="009B10D0">
        <w:rPr>
          <w:b/>
          <w:sz w:val="24"/>
          <w:szCs w:val="24"/>
        </w:rPr>
        <w:t>конкурсной комиссии</w:t>
      </w:r>
    </w:p>
    <w:p w:rsidR="009B10D0" w:rsidRPr="009B10D0" w:rsidRDefault="009B10D0" w:rsidP="009B10D0">
      <w:pPr>
        <w:spacing w:line="264" w:lineRule="auto"/>
        <w:ind w:left="6804" w:firstLine="0"/>
        <w:jc w:val="left"/>
        <w:rPr>
          <w:b/>
          <w:sz w:val="24"/>
          <w:szCs w:val="24"/>
        </w:rPr>
      </w:pPr>
      <w:r w:rsidRPr="009B10D0">
        <w:rPr>
          <w:b/>
          <w:sz w:val="24"/>
          <w:szCs w:val="24"/>
        </w:rPr>
        <w:t>Протокол № ____________</w:t>
      </w:r>
    </w:p>
    <w:p w:rsidR="00717F60" w:rsidRPr="009B10D0" w:rsidRDefault="009B10D0" w:rsidP="009B10D0">
      <w:pPr>
        <w:spacing w:line="264" w:lineRule="auto"/>
        <w:ind w:left="6804" w:firstLine="0"/>
        <w:jc w:val="left"/>
        <w:rPr>
          <w:b/>
          <w:sz w:val="24"/>
          <w:szCs w:val="24"/>
        </w:rPr>
      </w:pPr>
      <w:r w:rsidRPr="009B10D0">
        <w:rPr>
          <w:b/>
          <w:sz w:val="24"/>
          <w:szCs w:val="24"/>
        </w:rPr>
        <w:t>от «</w:t>
      </w:r>
      <w:r w:rsidR="00AB27B5">
        <w:rPr>
          <w:b/>
          <w:sz w:val="24"/>
          <w:szCs w:val="24"/>
        </w:rPr>
        <w:t>25</w:t>
      </w:r>
      <w:r w:rsidRPr="009B10D0">
        <w:rPr>
          <w:b/>
          <w:sz w:val="24"/>
          <w:szCs w:val="24"/>
        </w:rPr>
        <w:t>» июля 2018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9B10D0" w:rsidRPr="009B10D0">
        <w:rPr>
          <w:b/>
          <w:sz w:val="24"/>
          <w:szCs w:val="24"/>
        </w:rPr>
        <w:t xml:space="preserve">Договора на поставку </w:t>
      </w:r>
      <w:r w:rsidR="00CE4DC8" w:rsidRPr="00CE4DC8">
        <w:rPr>
          <w:b/>
          <w:sz w:val="24"/>
          <w:szCs w:val="24"/>
        </w:rPr>
        <w:t xml:space="preserve">опор быстровозводимых </w:t>
      </w:r>
      <w:r w:rsidR="009B10D0" w:rsidRPr="009B10D0">
        <w:rPr>
          <w:b/>
          <w:sz w:val="24"/>
          <w:szCs w:val="24"/>
        </w:rPr>
        <w:t>для нужд ПАО «МРСК Центра» (филиала «Тверьэнерго»)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B10D0" w:rsidRDefault="009B10D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B10D0" w:rsidRDefault="009B10D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B10D0" w:rsidRDefault="009B10D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B10D0" w:rsidRDefault="009B10D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B10D0" w:rsidRPr="00382A07" w:rsidRDefault="009B10D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9B10D0">
        <w:rPr>
          <w:sz w:val="24"/>
          <w:szCs w:val="24"/>
        </w:rPr>
        <w:t>Тверь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194022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49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78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88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9B10D0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9B10D0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9B10D0">
        <w:rPr>
          <w:iCs/>
          <w:sz w:val="24"/>
          <w:szCs w:val="24"/>
        </w:rPr>
        <w:t>– ПАО «МРСК Центра» (далее – Заказчик или Организатор)</w:t>
      </w:r>
      <w:r w:rsidRPr="009B10D0">
        <w:rPr>
          <w:iCs/>
          <w:sz w:val="24"/>
          <w:szCs w:val="24"/>
        </w:rPr>
        <w:t xml:space="preserve"> (почтовый адрес:</w:t>
      </w:r>
      <w:proofErr w:type="gramEnd"/>
      <w:r w:rsidR="007556FF" w:rsidRPr="009B10D0">
        <w:rPr>
          <w:iCs/>
          <w:sz w:val="24"/>
          <w:szCs w:val="24"/>
        </w:rPr>
        <w:t xml:space="preserve"> РФ, 127018, г. Москва, ул. 2-я Ямская, 4</w:t>
      </w:r>
      <w:r w:rsidR="00EC1043" w:rsidRPr="009B10D0">
        <w:rPr>
          <w:iCs/>
          <w:sz w:val="24"/>
          <w:szCs w:val="24"/>
        </w:rPr>
        <w:t>, с</w:t>
      </w:r>
      <w:r w:rsidRPr="009B10D0">
        <w:rPr>
          <w:iCs/>
          <w:sz w:val="24"/>
          <w:szCs w:val="24"/>
        </w:rPr>
        <w:t xml:space="preserve">екретарь Закупочной комиссии – </w:t>
      </w:r>
      <w:r w:rsidR="009B10D0" w:rsidRPr="009B10D0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="009B10D0" w:rsidRPr="009B10D0">
        <w:rPr>
          <w:sz w:val="24"/>
          <w:szCs w:val="24"/>
        </w:rPr>
        <w:t xml:space="preserve">адрес электронной почты: </w:t>
      </w:r>
      <w:hyperlink r:id="rId18" w:history="1">
        <w:r w:rsidR="009B10D0" w:rsidRPr="009B10D0">
          <w:rPr>
            <w:rStyle w:val="a7"/>
            <w:iCs/>
            <w:sz w:val="24"/>
            <w:szCs w:val="24"/>
            <w:lang w:val="en-US"/>
          </w:rPr>
          <w:t>Koroleva</w:t>
        </w:r>
        <w:r w:rsidR="009B10D0" w:rsidRPr="009B10D0">
          <w:rPr>
            <w:rStyle w:val="a7"/>
            <w:iCs/>
            <w:sz w:val="24"/>
            <w:szCs w:val="24"/>
          </w:rPr>
          <w:t>.</w:t>
        </w:r>
        <w:r w:rsidR="009B10D0" w:rsidRPr="009B10D0">
          <w:rPr>
            <w:rStyle w:val="a7"/>
            <w:iCs/>
            <w:sz w:val="24"/>
            <w:szCs w:val="24"/>
            <w:lang w:val="en-US"/>
          </w:rPr>
          <w:t>EM</w:t>
        </w:r>
        <w:r w:rsidR="009B10D0" w:rsidRPr="009B10D0">
          <w:rPr>
            <w:rStyle w:val="a7"/>
            <w:sz w:val="24"/>
            <w:szCs w:val="24"/>
          </w:rPr>
          <w:t>@mrsk-1.ru</w:t>
        </w:r>
      </w:hyperlink>
      <w:r w:rsidR="009B10D0" w:rsidRPr="009B10D0">
        <w:rPr>
          <w:iCs/>
          <w:sz w:val="24"/>
          <w:szCs w:val="24"/>
        </w:rPr>
        <w:t>, ответственное лицо –</w:t>
      </w:r>
      <w:r w:rsidR="009B10D0" w:rsidRPr="009B10D0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9" w:history="1">
        <w:r w:rsidR="009B10D0" w:rsidRPr="009B10D0">
          <w:rPr>
            <w:rStyle w:val="a7"/>
            <w:sz w:val="24"/>
            <w:szCs w:val="24"/>
            <w:lang w:val="en-US"/>
          </w:rPr>
          <w:t>Fomin</w:t>
        </w:r>
        <w:r w:rsidR="009B10D0" w:rsidRPr="009B10D0">
          <w:rPr>
            <w:rStyle w:val="a7"/>
            <w:sz w:val="24"/>
            <w:szCs w:val="24"/>
          </w:rPr>
          <w:t>.</w:t>
        </w:r>
        <w:r w:rsidR="009B10D0" w:rsidRPr="009B10D0">
          <w:rPr>
            <w:rStyle w:val="a7"/>
            <w:sz w:val="24"/>
            <w:szCs w:val="24"/>
            <w:lang w:val="en-US"/>
          </w:rPr>
          <w:t>RV</w:t>
        </w:r>
        <w:r w:rsidR="009B10D0" w:rsidRPr="009B10D0">
          <w:rPr>
            <w:rStyle w:val="a7"/>
            <w:sz w:val="24"/>
            <w:szCs w:val="24"/>
          </w:rPr>
          <w:t>@mrsk-1.ru</w:t>
        </w:r>
      </w:hyperlink>
      <w:r w:rsidR="009B10D0" w:rsidRPr="009B10D0">
        <w:rPr>
          <w:sz w:val="24"/>
          <w:szCs w:val="24"/>
        </w:rPr>
        <w:t>.</w:t>
      </w:r>
      <w:r w:rsidR="00862664" w:rsidRPr="009B10D0">
        <w:rPr>
          <w:sz w:val="24"/>
          <w:szCs w:val="24"/>
        </w:rPr>
        <w:t xml:space="preserve"> </w:t>
      </w:r>
      <w:proofErr w:type="gramStart"/>
      <w:r w:rsidR="004B5EB3" w:rsidRPr="009B10D0">
        <w:rPr>
          <w:iCs/>
          <w:sz w:val="24"/>
          <w:szCs w:val="24"/>
        </w:rPr>
        <w:t>Извещени</w:t>
      </w:r>
      <w:r w:rsidRPr="009B10D0">
        <w:rPr>
          <w:iCs/>
          <w:sz w:val="24"/>
          <w:szCs w:val="24"/>
        </w:rPr>
        <w:t>ем</w:t>
      </w:r>
      <w:r w:rsidRPr="009B10D0">
        <w:rPr>
          <w:sz w:val="24"/>
          <w:szCs w:val="24"/>
        </w:rPr>
        <w:t xml:space="preserve"> о проведении открытого </w:t>
      </w:r>
      <w:r w:rsidRPr="009B10D0">
        <w:rPr>
          <w:iCs/>
          <w:sz w:val="24"/>
          <w:szCs w:val="24"/>
        </w:rPr>
        <w:t>запроса предложений</w:t>
      </w:r>
      <w:r w:rsidRPr="009B10D0">
        <w:rPr>
          <w:sz w:val="24"/>
          <w:szCs w:val="24"/>
        </w:rPr>
        <w:t xml:space="preserve">, опубликованным </w:t>
      </w:r>
      <w:r w:rsidR="009B10D0" w:rsidRPr="009B10D0">
        <w:rPr>
          <w:b/>
          <w:sz w:val="24"/>
          <w:szCs w:val="24"/>
        </w:rPr>
        <w:t>«</w:t>
      </w:r>
      <w:r w:rsidR="00AB27B5">
        <w:rPr>
          <w:b/>
          <w:sz w:val="24"/>
          <w:szCs w:val="24"/>
        </w:rPr>
        <w:t>25</w:t>
      </w:r>
      <w:r w:rsidR="009B10D0" w:rsidRPr="009B10D0">
        <w:rPr>
          <w:b/>
          <w:sz w:val="24"/>
          <w:szCs w:val="24"/>
        </w:rPr>
        <w:t xml:space="preserve">» июля </w:t>
      </w:r>
      <w:r w:rsidR="0042517C" w:rsidRPr="009B10D0">
        <w:rPr>
          <w:b/>
          <w:sz w:val="24"/>
          <w:szCs w:val="24"/>
        </w:rPr>
        <w:t>2018</w:t>
      </w:r>
      <w:r w:rsidRPr="009B10D0">
        <w:rPr>
          <w:b/>
          <w:sz w:val="24"/>
          <w:szCs w:val="24"/>
        </w:rPr>
        <w:t xml:space="preserve"> г.</w:t>
      </w:r>
      <w:r w:rsidRPr="009B10D0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9B10D0">
          <w:rPr>
            <w:rStyle w:val="a7"/>
            <w:color w:val="auto"/>
            <w:sz w:val="24"/>
            <w:szCs w:val="24"/>
          </w:rPr>
          <w:t>www.zakupki.</w:t>
        </w:r>
        <w:r w:rsidR="00345CCA" w:rsidRPr="009B10D0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9B10D0">
          <w:rPr>
            <w:rStyle w:val="a7"/>
            <w:color w:val="auto"/>
            <w:sz w:val="24"/>
            <w:szCs w:val="24"/>
          </w:rPr>
          <w:t>.ru</w:t>
        </w:r>
      </w:hyperlink>
      <w:r w:rsidRPr="009B10D0">
        <w:rPr>
          <w:sz w:val="24"/>
          <w:szCs w:val="24"/>
        </w:rPr>
        <w:t>),</w:t>
      </w:r>
      <w:r w:rsidR="009D7F01" w:rsidRPr="009B10D0">
        <w:rPr>
          <w:iCs/>
          <w:sz w:val="24"/>
          <w:szCs w:val="24"/>
        </w:rPr>
        <w:t xml:space="preserve"> </w:t>
      </w:r>
      <w:r w:rsidR="009D7F01" w:rsidRPr="009B10D0">
        <w:rPr>
          <w:sz w:val="24"/>
          <w:szCs w:val="24"/>
        </w:rPr>
        <w:t xml:space="preserve">на сайте </w:t>
      </w:r>
      <w:r w:rsidR="007556FF" w:rsidRPr="009B10D0">
        <w:rPr>
          <w:iCs/>
          <w:sz w:val="24"/>
          <w:szCs w:val="24"/>
        </w:rPr>
        <w:t>ПАО «МРСК Центра»</w:t>
      </w:r>
      <w:r w:rsidR="009D7F01" w:rsidRPr="009B10D0">
        <w:rPr>
          <w:sz w:val="24"/>
          <w:szCs w:val="24"/>
        </w:rPr>
        <w:t xml:space="preserve"> (</w:t>
      </w:r>
      <w:hyperlink r:id="rId21" w:history="1">
        <w:r w:rsidR="007556FF" w:rsidRPr="009B10D0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9B10D0">
        <w:rPr>
          <w:sz w:val="24"/>
          <w:szCs w:val="24"/>
        </w:rPr>
        <w:t>)</w:t>
      </w:r>
      <w:r w:rsidR="00702B2C" w:rsidRPr="009B10D0">
        <w:rPr>
          <w:sz w:val="24"/>
          <w:szCs w:val="24"/>
        </w:rPr>
        <w:t xml:space="preserve">, на сайте ЭТП, указанном в п. </w:t>
      </w:r>
      <w:r w:rsidR="00007625" w:rsidRPr="009B10D0">
        <w:rPr>
          <w:sz w:val="24"/>
          <w:szCs w:val="24"/>
        </w:rPr>
        <w:fldChar w:fldCharType="begin"/>
      </w:r>
      <w:r w:rsidR="00007625" w:rsidRPr="009B10D0">
        <w:rPr>
          <w:sz w:val="24"/>
          <w:szCs w:val="24"/>
        </w:rPr>
        <w:instrText xml:space="preserve"> REF _Ref440269836 \r \h  \* MERGEFORMAT </w:instrText>
      </w:r>
      <w:r w:rsidR="00007625" w:rsidRPr="009B10D0">
        <w:rPr>
          <w:sz w:val="24"/>
          <w:szCs w:val="24"/>
        </w:rPr>
      </w:r>
      <w:r w:rsidR="00007625" w:rsidRPr="009B10D0">
        <w:rPr>
          <w:sz w:val="24"/>
          <w:szCs w:val="24"/>
        </w:rPr>
        <w:fldChar w:fldCharType="separate"/>
      </w:r>
      <w:r w:rsidR="00194022">
        <w:rPr>
          <w:sz w:val="24"/>
          <w:szCs w:val="24"/>
        </w:rPr>
        <w:t>1.1.2</w:t>
      </w:r>
      <w:r w:rsidR="00007625" w:rsidRPr="009B10D0">
        <w:rPr>
          <w:sz w:val="24"/>
          <w:szCs w:val="24"/>
        </w:rPr>
        <w:fldChar w:fldCharType="end"/>
      </w:r>
      <w:r w:rsidR="00702B2C" w:rsidRPr="009B10D0">
        <w:rPr>
          <w:sz w:val="24"/>
          <w:szCs w:val="24"/>
        </w:rPr>
        <w:t xml:space="preserve"> настоящей Документации, </w:t>
      </w:r>
      <w:r w:rsidR="009A7733" w:rsidRPr="009B10D0">
        <w:rPr>
          <w:iCs/>
          <w:sz w:val="24"/>
          <w:szCs w:val="24"/>
        </w:rPr>
        <w:t xml:space="preserve"> </w:t>
      </w:r>
      <w:r w:rsidRPr="009B10D0">
        <w:rPr>
          <w:iCs/>
          <w:sz w:val="24"/>
          <w:szCs w:val="24"/>
        </w:rPr>
        <w:t>приг</w:t>
      </w:r>
      <w:r w:rsidRPr="009B10D0">
        <w:rPr>
          <w:sz w:val="24"/>
          <w:szCs w:val="24"/>
        </w:rPr>
        <w:t>ласило юридических лиц</w:t>
      </w:r>
      <w:r w:rsidR="005B75A6" w:rsidRPr="009B10D0">
        <w:rPr>
          <w:sz w:val="24"/>
          <w:szCs w:val="24"/>
        </w:rPr>
        <w:t xml:space="preserve"> и физических лиц (в т.</w:t>
      </w:r>
      <w:r w:rsidR="003129D4" w:rsidRPr="009B10D0">
        <w:rPr>
          <w:sz w:val="24"/>
          <w:szCs w:val="24"/>
        </w:rPr>
        <w:t xml:space="preserve"> </w:t>
      </w:r>
      <w:r w:rsidR="005B75A6" w:rsidRPr="009B10D0">
        <w:rPr>
          <w:sz w:val="24"/>
          <w:szCs w:val="24"/>
        </w:rPr>
        <w:t>ч. индивидуальных предпринимателей)</w:t>
      </w:r>
      <w:r w:rsidR="009B10D0" w:rsidRPr="009B10D0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9B10D0" w:rsidRPr="009B10D0">
        <w:rPr>
          <w:sz w:val="24"/>
          <w:szCs w:val="24"/>
        </w:rPr>
        <w:t xml:space="preserve"> </w:t>
      </w:r>
      <w:proofErr w:type="gramStart"/>
      <w:r w:rsidR="009B10D0" w:rsidRPr="009B10D0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9B10D0">
        <w:rPr>
          <w:sz w:val="24"/>
          <w:szCs w:val="24"/>
        </w:rPr>
        <w:t xml:space="preserve"> </w:t>
      </w:r>
      <w:r w:rsidR="00D15381" w:rsidRPr="009B10D0">
        <w:rPr>
          <w:sz w:val="24"/>
          <w:szCs w:val="24"/>
        </w:rPr>
        <w:t xml:space="preserve">(далее – Участники) </w:t>
      </w:r>
      <w:r w:rsidR="004B5EB3" w:rsidRPr="009B10D0">
        <w:rPr>
          <w:sz w:val="24"/>
          <w:szCs w:val="24"/>
        </w:rPr>
        <w:t>к участию в процедуре О</w:t>
      </w:r>
      <w:r w:rsidRPr="009B10D0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9B10D0">
        <w:rPr>
          <w:sz w:val="24"/>
          <w:szCs w:val="24"/>
        </w:rPr>
        <w:t xml:space="preserve">на право заключения </w:t>
      </w:r>
      <w:r w:rsidR="009B10D0" w:rsidRPr="009B10D0">
        <w:rPr>
          <w:sz w:val="24"/>
          <w:szCs w:val="24"/>
        </w:rPr>
        <w:t xml:space="preserve">Договора на поставку </w:t>
      </w:r>
      <w:r w:rsidR="00CE4DC8" w:rsidRPr="007B428E">
        <w:rPr>
          <w:sz w:val="24"/>
        </w:rPr>
        <w:t>опор быстровозводимых</w:t>
      </w:r>
      <w:r w:rsidR="00CE4DC8" w:rsidRPr="00707A12">
        <w:rPr>
          <w:snapToGrid w:val="0"/>
          <w:sz w:val="24"/>
        </w:rPr>
        <w:t xml:space="preserve"> </w:t>
      </w:r>
      <w:r w:rsidR="009B10D0" w:rsidRPr="009B10D0">
        <w:rPr>
          <w:sz w:val="24"/>
          <w:szCs w:val="24"/>
        </w:rPr>
        <w:t>для нужд ПАО «МРСК Центра»</w:t>
      </w:r>
      <w:r w:rsidR="00702B2C" w:rsidRPr="009B10D0">
        <w:rPr>
          <w:sz w:val="24"/>
          <w:szCs w:val="24"/>
        </w:rPr>
        <w:t xml:space="preserve"> </w:t>
      </w:r>
      <w:r w:rsidR="00862664" w:rsidRPr="009B10D0">
        <w:rPr>
          <w:sz w:val="24"/>
          <w:szCs w:val="24"/>
        </w:rPr>
        <w:t>(филиала</w:t>
      </w:r>
      <w:r w:rsidR="009B10D0" w:rsidRPr="009B10D0">
        <w:rPr>
          <w:sz w:val="24"/>
          <w:szCs w:val="24"/>
        </w:rPr>
        <w:t xml:space="preserve"> </w:t>
      </w:r>
      <w:r w:rsidR="00862664" w:rsidRPr="009B10D0">
        <w:rPr>
          <w:sz w:val="24"/>
          <w:szCs w:val="24"/>
        </w:rPr>
        <w:t>«Тверьэнерго», расположенного по адресу:</w:t>
      </w:r>
      <w:proofErr w:type="gramEnd"/>
      <w:r w:rsidR="00862664" w:rsidRPr="009B10D0">
        <w:rPr>
          <w:sz w:val="24"/>
          <w:szCs w:val="24"/>
        </w:rPr>
        <w:t xml:space="preserve"> РФ, 170006, г. Тверь, ул. Бебеля, 1)</w:t>
      </w:r>
      <w:r w:rsidRPr="009B10D0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9B10D0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9B10D0">
        <w:rPr>
          <w:sz w:val="24"/>
          <w:szCs w:val="24"/>
        </w:rPr>
        <w:t xml:space="preserve">Настоящий </w:t>
      </w:r>
      <w:r w:rsidR="004B5EB3" w:rsidRPr="009B10D0">
        <w:rPr>
          <w:sz w:val="24"/>
          <w:szCs w:val="24"/>
        </w:rPr>
        <w:t>З</w:t>
      </w:r>
      <w:r w:rsidRPr="009B10D0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9B10D0">
        <w:rPr>
          <w:sz w:val="24"/>
          <w:szCs w:val="24"/>
        </w:rPr>
        <w:t>электронной торговой площадк</w:t>
      </w:r>
      <w:r w:rsidR="00414AB1" w:rsidRPr="009B10D0">
        <w:rPr>
          <w:sz w:val="24"/>
          <w:szCs w:val="24"/>
        </w:rPr>
        <w:t>и</w:t>
      </w:r>
      <w:r w:rsidR="00702B2C" w:rsidRPr="009B10D0">
        <w:rPr>
          <w:sz w:val="24"/>
          <w:szCs w:val="24"/>
        </w:rPr>
        <w:t xml:space="preserve"> </w:t>
      </w:r>
      <w:r w:rsidR="000D70B6" w:rsidRPr="009B10D0">
        <w:rPr>
          <w:sz w:val="24"/>
          <w:szCs w:val="24"/>
        </w:rPr>
        <w:t>П</w:t>
      </w:r>
      <w:r w:rsidR="00702B2C" w:rsidRPr="009B10D0">
        <w:rPr>
          <w:sz w:val="24"/>
          <w:szCs w:val="24"/>
        </w:rPr>
        <w:t>АО «</w:t>
      </w:r>
      <w:proofErr w:type="spellStart"/>
      <w:r w:rsidR="00702B2C" w:rsidRPr="009B10D0">
        <w:rPr>
          <w:sz w:val="24"/>
          <w:szCs w:val="24"/>
        </w:rPr>
        <w:t>Россети</w:t>
      </w:r>
      <w:proofErr w:type="spellEnd"/>
      <w:r w:rsidR="00702B2C" w:rsidRPr="009B10D0">
        <w:rPr>
          <w:sz w:val="24"/>
          <w:szCs w:val="24"/>
        </w:rPr>
        <w:t xml:space="preserve">» </w:t>
      </w:r>
      <w:hyperlink r:id="rId22" w:history="1">
        <w:r w:rsidR="00862664" w:rsidRPr="009B10D0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9B10D0">
        <w:rPr>
          <w:sz w:val="24"/>
          <w:szCs w:val="24"/>
        </w:rPr>
        <w:t xml:space="preserve"> </w:t>
      </w:r>
      <w:r w:rsidR="00702B2C" w:rsidRPr="009B10D0">
        <w:rPr>
          <w:sz w:val="24"/>
          <w:szCs w:val="24"/>
        </w:rPr>
        <w:t>(далее — ЭТП)</w:t>
      </w:r>
      <w:r w:rsidR="005B75A6" w:rsidRPr="009B10D0">
        <w:rPr>
          <w:sz w:val="24"/>
          <w:szCs w:val="24"/>
        </w:rPr>
        <w:t>.</w:t>
      </w:r>
      <w:bookmarkEnd w:id="14"/>
    </w:p>
    <w:p w:rsidR="00717F60" w:rsidRPr="009B10D0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9B10D0">
        <w:rPr>
          <w:sz w:val="24"/>
          <w:szCs w:val="24"/>
        </w:rPr>
        <w:t>Заказчик</w:t>
      </w:r>
      <w:r w:rsidR="00702B2C" w:rsidRPr="009B10D0">
        <w:rPr>
          <w:sz w:val="24"/>
          <w:szCs w:val="24"/>
        </w:rPr>
        <w:t xml:space="preserve">: </w:t>
      </w:r>
      <w:r w:rsidRPr="009B10D0">
        <w:rPr>
          <w:sz w:val="24"/>
          <w:szCs w:val="24"/>
        </w:rPr>
        <w:t xml:space="preserve"> </w:t>
      </w:r>
      <w:r w:rsidR="00702B2C" w:rsidRPr="009B10D0">
        <w:rPr>
          <w:iCs/>
          <w:sz w:val="24"/>
          <w:szCs w:val="24"/>
        </w:rPr>
        <w:t>ПАО «МРСК Центра».</w:t>
      </w:r>
      <w:r w:rsidRPr="009B10D0">
        <w:rPr>
          <w:rStyle w:val="aa"/>
          <w:sz w:val="24"/>
          <w:szCs w:val="24"/>
        </w:rPr>
        <w:t xml:space="preserve"> </w:t>
      </w:r>
      <w:bookmarkEnd w:id="15"/>
    </w:p>
    <w:p w:rsidR="008C4223" w:rsidRPr="009B10D0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9B10D0">
        <w:rPr>
          <w:sz w:val="24"/>
          <w:szCs w:val="24"/>
        </w:rPr>
        <w:t>Предмет З</w:t>
      </w:r>
      <w:r w:rsidR="00717F60" w:rsidRPr="009B10D0">
        <w:rPr>
          <w:sz w:val="24"/>
          <w:szCs w:val="24"/>
        </w:rPr>
        <w:t>апроса предложений</w:t>
      </w:r>
      <w:r w:rsidR="00702B2C" w:rsidRPr="009B10D0">
        <w:rPr>
          <w:sz w:val="24"/>
          <w:szCs w:val="24"/>
        </w:rPr>
        <w:t>:</w:t>
      </w:r>
      <w:bookmarkEnd w:id="16"/>
    </w:p>
    <w:p w:rsidR="00A40714" w:rsidRPr="009B10D0" w:rsidRDefault="009B10D0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9B10D0">
        <w:rPr>
          <w:sz w:val="24"/>
          <w:szCs w:val="24"/>
        </w:rPr>
        <w:t>П</w:t>
      </w:r>
      <w:r w:rsidR="00717F60" w:rsidRPr="009B10D0">
        <w:rPr>
          <w:sz w:val="24"/>
          <w:szCs w:val="24"/>
        </w:rPr>
        <w:t xml:space="preserve">раво заключения </w:t>
      </w:r>
      <w:bookmarkEnd w:id="17"/>
      <w:r w:rsidRPr="009B10D0">
        <w:rPr>
          <w:sz w:val="24"/>
          <w:szCs w:val="24"/>
        </w:rPr>
        <w:t xml:space="preserve">Договора на поставку </w:t>
      </w:r>
      <w:r w:rsidR="00CE4DC8" w:rsidRPr="007B428E">
        <w:rPr>
          <w:sz w:val="24"/>
        </w:rPr>
        <w:t>опор быстровозводимых</w:t>
      </w:r>
      <w:r w:rsidR="00CE4DC8" w:rsidRPr="00707A12">
        <w:rPr>
          <w:snapToGrid w:val="0"/>
          <w:sz w:val="24"/>
        </w:rPr>
        <w:t xml:space="preserve"> </w:t>
      </w:r>
      <w:r w:rsidRPr="009B10D0">
        <w:rPr>
          <w:sz w:val="24"/>
          <w:szCs w:val="24"/>
        </w:rPr>
        <w:t>для нужд ПАО «МРСК Центра»</w:t>
      </w:r>
    </w:p>
    <w:p w:rsidR="008C4223" w:rsidRPr="009B10D0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B10D0">
        <w:rPr>
          <w:sz w:val="24"/>
          <w:szCs w:val="24"/>
        </w:rPr>
        <w:t xml:space="preserve">Количество лотов: </w:t>
      </w:r>
      <w:r w:rsidRPr="009B10D0">
        <w:rPr>
          <w:b/>
          <w:sz w:val="24"/>
          <w:szCs w:val="24"/>
        </w:rPr>
        <w:t>1 (один)</w:t>
      </w:r>
      <w:r w:rsidRPr="009B10D0">
        <w:rPr>
          <w:sz w:val="24"/>
          <w:szCs w:val="24"/>
        </w:rPr>
        <w:t>.</w:t>
      </w:r>
    </w:p>
    <w:bookmarkEnd w:id="18"/>
    <w:p w:rsidR="009D7F01" w:rsidRPr="009B10D0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B10D0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9B10D0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9B10D0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9B10D0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9B10D0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9B10D0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9B10D0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9B10D0">
        <w:rPr>
          <w:sz w:val="24"/>
          <w:szCs w:val="24"/>
          <w:lang w:eastAsia="ru-RU"/>
        </w:rPr>
        <w:t>.</w:t>
      </w:r>
    </w:p>
    <w:p w:rsidR="00804801" w:rsidRPr="009B10D0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9B10D0">
        <w:rPr>
          <w:sz w:val="24"/>
          <w:szCs w:val="24"/>
        </w:rPr>
        <w:t>Частичное выполнение</w:t>
      </w:r>
      <w:r w:rsidR="002946EF" w:rsidRPr="009B10D0">
        <w:rPr>
          <w:sz w:val="24"/>
          <w:szCs w:val="24"/>
        </w:rPr>
        <w:t xml:space="preserve"> </w:t>
      </w:r>
      <w:r w:rsidR="004D17BD" w:rsidRPr="009B10D0">
        <w:rPr>
          <w:sz w:val="24"/>
          <w:szCs w:val="24"/>
        </w:rPr>
        <w:t xml:space="preserve">поставок, </w:t>
      </w:r>
      <w:r w:rsidR="00AD3EBC" w:rsidRPr="009B10D0">
        <w:rPr>
          <w:sz w:val="24"/>
          <w:szCs w:val="24"/>
        </w:rPr>
        <w:t>работ (услуг)</w:t>
      </w:r>
      <w:r w:rsidRPr="009B10D0">
        <w:rPr>
          <w:sz w:val="24"/>
          <w:szCs w:val="24"/>
        </w:rPr>
        <w:t xml:space="preserve"> не допускается.</w:t>
      </w:r>
    </w:p>
    <w:p w:rsidR="00717F60" w:rsidRPr="009B10D0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proofErr w:type="gramStart"/>
      <w:r w:rsidRPr="009B10D0">
        <w:rPr>
          <w:sz w:val="24"/>
          <w:szCs w:val="24"/>
        </w:rPr>
        <w:t>Сроки</w:t>
      </w:r>
      <w:r w:rsidR="00717F60" w:rsidRPr="009B10D0">
        <w:rPr>
          <w:sz w:val="24"/>
          <w:szCs w:val="24"/>
        </w:rPr>
        <w:t xml:space="preserve"> </w:t>
      </w:r>
      <w:r w:rsidR="002946EF" w:rsidRPr="009B10D0">
        <w:rPr>
          <w:sz w:val="24"/>
          <w:szCs w:val="24"/>
        </w:rPr>
        <w:t xml:space="preserve">выполнения </w:t>
      </w:r>
      <w:r w:rsidR="00702B2C" w:rsidRPr="009B10D0">
        <w:rPr>
          <w:sz w:val="24"/>
          <w:szCs w:val="24"/>
        </w:rPr>
        <w:t>поставок</w:t>
      </w:r>
      <w:r w:rsidR="00717F60" w:rsidRPr="009B10D0">
        <w:rPr>
          <w:sz w:val="24"/>
          <w:szCs w:val="24"/>
        </w:rPr>
        <w:t xml:space="preserve">: </w:t>
      </w:r>
      <w:r w:rsidR="00AB27B5" w:rsidRPr="003C1F35">
        <w:rPr>
          <w:bCs w:val="0"/>
          <w:sz w:val="24"/>
          <w:szCs w:val="24"/>
        </w:rPr>
        <w:t>н</w:t>
      </w:r>
      <w:r w:rsidR="00AB27B5" w:rsidRPr="003C1F35">
        <w:rPr>
          <w:sz w:val="24"/>
          <w:szCs w:val="24"/>
        </w:rPr>
        <w:t>ачало</w:t>
      </w:r>
      <w:r w:rsidR="00AB27B5" w:rsidRPr="003C1F35">
        <w:rPr>
          <w:bCs w:val="0"/>
          <w:sz w:val="24"/>
          <w:szCs w:val="24"/>
        </w:rPr>
        <w:t xml:space="preserve"> - </w:t>
      </w:r>
      <w:r w:rsidR="00AB27B5" w:rsidRPr="003C1F35">
        <w:rPr>
          <w:sz w:val="24"/>
          <w:szCs w:val="24"/>
        </w:rPr>
        <w:t>с даты заключения Договора по отдельным заявкам филиала в адрес поставщика, при условии наличия у филиала подтверждения источника финансирования в скорректированной ИПР и дополнительных источников.</w:t>
      </w:r>
      <w:proofErr w:type="gramEnd"/>
      <w:r w:rsidR="00AB27B5" w:rsidRPr="003C1F35">
        <w:rPr>
          <w:bCs w:val="0"/>
          <w:sz w:val="24"/>
          <w:szCs w:val="24"/>
        </w:rPr>
        <w:t xml:space="preserve"> </w:t>
      </w:r>
      <w:r w:rsidR="00AB27B5" w:rsidRPr="003C1F35">
        <w:rPr>
          <w:sz w:val="24"/>
          <w:szCs w:val="24"/>
        </w:rPr>
        <w:t>Окончание</w:t>
      </w:r>
      <w:r w:rsidR="00AB27B5">
        <w:rPr>
          <w:bCs w:val="0"/>
        </w:rPr>
        <w:t xml:space="preserve"> - </w:t>
      </w:r>
      <w:r w:rsidR="00AB27B5" w:rsidRPr="003C1F35">
        <w:rPr>
          <w:sz w:val="24"/>
          <w:szCs w:val="24"/>
        </w:rPr>
        <w:t>14.10.2018</w:t>
      </w:r>
      <w:r w:rsidR="00AB27B5">
        <w:rPr>
          <w:bCs w:val="0"/>
        </w:rPr>
        <w:t xml:space="preserve"> года</w:t>
      </w:r>
      <w:r w:rsidR="00717F60" w:rsidRPr="009B10D0">
        <w:rPr>
          <w:sz w:val="24"/>
          <w:szCs w:val="24"/>
        </w:rPr>
        <w:t>.</w:t>
      </w:r>
      <w:bookmarkEnd w:id="19"/>
    </w:p>
    <w:p w:rsidR="008D2928" w:rsidRPr="009B10D0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9B10D0">
        <w:rPr>
          <w:sz w:val="24"/>
          <w:szCs w:val="24"/>
        </w:rPr>
        <w:t xml:space="preserve">Отгрузочные реквизиты/базис поставки: </w:t>
      </w:r>
      <w:r w:rsidR="008D2928" w:rsidRPr="009B10D0">
        <w:rPr>
          <w:sz w:val="24"/>
          <w:szCs w:val="24"/>
        </w:rPr>
        <w:t xml:space="preserve">на условиях DDP (Согласно ИНКОТЕРМС </w:t>
      </w:r>
      <w:r w:rsidR="00DA1402" w:rsidRPr="009B10D0">
        <w:rPr>
          <w:sz w:val="24"/>
          <w:szCs w:val="24"/>
        </w:rPr>
        <w:t>2010</w:t>
      </w:r>
      <w:r w:rsidR="008D2928" w:rsidRPr="009B10D0">
        <w:rPr>
          <w:sz w:val="24"/>
          <w:szCs w:val="24"/>
        </w:rPr>
        <w:t>) по адрес</w:t>
      </w:r>
      <w:r w:rsidR="009B10D0" w:rsidRPr="009B10D0">
        <w:rPr>
          <w:sz w:val="24"/>
          <w:szCs w:val="24"/>
        </w:rPr>
        <w:t>у</w:t>
      </w:r>
      <w:r w:rsidR="008D2928" w:rsidRPr="009B10D0">
        <w:rPr>
          <w:sz w:val="24"/>
          <w:szCs w:val="24"/>
        </w:rPr>
        <w:t xml:space="preserve"> филиал</w:t>
      </w:r>
      <w:r w:rsidR="009B10D0" w:rsidRPr="009B10D0">
        <w:rPr>
          <w:sz w:val="24"/>
          <w:szCs w:val="24"/>
        </w:rPr>
        <w:t>а</w:t>
      </w:r>
      <w:r w:rsidR="008D2928" w:rsidRPr="009B10D0">
        <w:rPr>
          <w:sz w:val="24"/>
          <w:szCs w:val="24"/>
        </w:rPr>
        <w:t xml:space="preserve"> ПАО «МРСК Центра»:</w:t>
      </w:r>
      <w:bookmarkEnd w:id="20"/>
      <w:r w:rsidR="002556E6" w:rsidRPr="009B10D0">
        <w:rPr>
          <w:sz w:val="24"/>
          <w:szCs w:val="24"/>
        </w:rPr>
        <w:t xml:space="preserve"> </w:t>
      </w:r>
    </w:p>
    <w:p w:rsidR="002A47D1" w:rsidRPr="00194022" w:rsidRDefault="008D2928" w:rsidP="00194022">
      <w:pPr>
        <w:pStyle w:val="afffffff2"/>
        <w:keepNext/>
        <w:numPr>
          <w:ilvl w:val="0"/>
          <w:numId w:val="77"/>
        </w:numPr>
        <w:tabs>
          <w:tab w:val="left" w:pos="1560"/>
        </w:tabs>
        <w:spacing w:line="240" w:lineRule="auto"/>
        <w:ind w:left="0" w:firstLine="1134"/>
        <w:rPr>
          <w:rFonts w:ascii="Times New Roman" w:hAnsi="Times New Roman" w:cs="Times New Roman"/>
          <w:sz w:val="24"/>
          <w:szCs w:val="24"/>
        </w:rPr>
      </w:pPr>
      <w:r w:rsidRPr="00194022">
        <w:rPr>
          <w:rFonts w:ascii="Times New Roman" w:hAnsi="Times New Roman" w:cs="Times New Roman"/>
          <w:sz w:val="24"/>
          <w:szCs w:val="24"/>
        </w:rPr>
        <w:t xml:space="preserve">«Тверьэнерго», </w:t>
      </w:r>
      <w:r w:rsidR="00194022" w:rsidRPr="00194022">
        <w:rPr>
          <w:rFonts w:ascii="Times New Roman" w:hAnsi="Times New Roman" w:cs="Times New Roman"/>
          <w:bCs/>
          <w:sz w:val="24"/>
          <w:szCs w:val="24"/>
        </w:rPr>
        <w:t>170015, г. Тверь, ул. Георгия Димитрова, д.66 (территория Тверской производственной базы)</w:t>
      </w:r>
      <w:r w:rsidRPr="00194022">
        <w:rPr>
          <w:rFonts w:ascii="Times New Roman" w:hAnsi="Times New Roman" w:cs="Times New Roman"/>
          <w:sz w:val="24"/>
          <w:szCs w:val="24"/>
        </w:rPr>
        <w:t>.</w:t>
      </w:r>
    </w:p>
    <w:p w:rsidR="00717F60" w:rsidRPr="009B10D0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9B10D0">
        <w:rPr>
          <w:iCs/>
          <w:sz w:val="24"/>
          <w:szCs w:val="24"/>
        </w:rPr>
        <w:t xml:space="preserve">Форма и порядок оплаты: </w:t>
      </w:r>
      <w:bookmarkEnd w:id="21"/>
      <w:r w:rsidR="009B10D0" w:rsidRPr="009B10D0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35634C" w:rsidRPr="009B10D0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194022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194022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194022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194022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194022" w:rsidRPr="00194022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,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194022" w:rsidRPr="00194022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</w:t>
      </w:r>
      <w:proofErr w:type="gramStart"/>
      <w:r w:rsidRPr="00382A07">
        <w:rPr>
          <w:b w:val="0"/>
          <w:szCs w:val="24"/>
        </w:rPr>
        <w:t>случае</w:t>
      </w:r>
      <w:proofErr w:type="gramEnd"/>
      <w:r w:rsidRPr="00382A07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194022" w:rsidRPr="00194022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194022" w:rsidRPr="00194022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194022" w:rsidRPr="00194022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194022" w:rsidRPr="00194022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194022" w:rsidRPr="00194022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194022" w:rsidRPr="00194022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lastRenderedPageBreak/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194022" w:rsidRPr="00194022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194022" w:rsidRPr="00194022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194022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194022" w:rsidRPr="00194022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194022" w:rsidRPr="00194022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4. 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письменном </w:t>
      </w:r>
      <w:proofErr w:type="gramStart"/>
      <w:r w:rsidRPr="00382A07">
        <w:rPr>
          <w:sz w:val="24"/>
          <w:szCs w:val="24"/>
        </w:rPr>
        <w:t>уведомлении</w:t>
      </w:r>
      <w:proofErr w:type="gramEnd"/>
      <w:r w:rsidRPr="00382A07">
        <w:rPr>
          <w:sz w:val="24"/>
          <w:szCs w:val="24"/>
        </w:rPr>
        <w:t xml:space="preserve">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194022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</w:t>
      </w:r>
      <w:proofErr w:type="gramStart"/>
      <w:r w:rsidRPr="00F31976">
        <w:rPr>
          <w:rFonts w:eastAsia="Calibri"/>
          <w:b w:val="0"/>
          <w:szCs w:val="24"/>
        </w:rPr>
        <w:t>случае</w:t>
      </w:r>
      <w:proofErr w:type="gramEnd"/>
      <w:r w:rsidRPr="00F31976">
        <w:rPr>
          <w:rFonts w:eastAsia="Calibri"/>
          <w:b w:val="0"/>
          <w:szCs w:val="24"/>
        </w:rPr>
        <w:t xml:space="preserve">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194022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194022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194022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194022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proofErr w:type="gramStart"/>
      <w:r w:rsidRPr="00382A07">
        <w:rPr>
          <w:bCs w:val="0"/>
          <w:szCs w:val="24"/>
        </w:rPr>
        <w:t>процессе</w:t>
      </w:r>
      <w:proofErr w:type="gramEnd"/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194022" w:rsidRPr="00194022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194022" w:rsidRPr="00194022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194022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 xml:space="preserve">).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>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194022" w:rsidRPr="00194022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194022" w:rsidRPr="00194022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>у. В </w:t>
      </w:r>
      <w:proofErr w:type="gramStart"/>
      <w:r w:rsidR="00717F60" w:rsidRPr="00DB5A15">
        <w:rPr>
          <w:bCs w:val="0"/>
          <w:sz w:val="24"/>
          <w:szCs w:val="24"/>
        </w:rPr>
        <w:t>случае</w:t>
      </w:r>
      <w:proofErr w:type="gramEnd"/>
      <w:r w:rsidR="00717F60" w:rsidRPr="00DB5A15">
        <w:rPr>
          <w:bCs w:val="0"/>
          <w:sz w:val="24"/>
          <w:szCs w:val="24"/>
        </w:rPr>
        <w:t xml:space="preserve">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194022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</w:t>
      </w:r>
      <w:proofErr w:type="gramStart"/>
      <w:r w:rsidR="00123A9F" w:rsidRPr="00382A07">
        <w:rPr>
          <w:sz w:val="24"/>
          <w:szCs w:val="24"/>
        </w:rPr>
        <w:t>последнем</w:t>
      </w:r>
      <w:proofErr w:type="gramEnd"/>
      <w:r w:rsidR="00123A9F" w:rsidRPr="00382A07">
        <w:rPr>
          <w:sz w:val="24"/>
          <w:szCs w:val="24"/>
        </w:rPr>
        <w:t xml:space="preserve">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194022" w:rsidRPr="00194022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194022" w:rsidRPr="00194022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382A07">
        <w:rPr>
          <w:bCs w:val="0"/>
          <w:sz w:val="24"/>
          <w:szCs w:val="24"/>
        </w:rPr>
        <w:t>любом</w:t>
      </w:r>
      <w:proofErr w:type="gramEnd"/>
      <w:r w:rsidR="00717F60" w:rsidRPr="00382A07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382A07" w:rsidRDefault="00CE4DC8" w:rsidP="009B10D0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highlight w:val="yellow"/>
          <w:lang w:eastAsia="en-US"/>
        </w:rPr>
      </w:pPr>
      <w:r w:rsidRPr="008144F0">
        <w:rPr>
          <w:b/>
          <w:sz w:val="24"/>
          <w:szCs w:val="24"/>
        </w:rPr>
        <w:t xml:space="preserve">456 912 </w:t>
      </w:r>
      <w:r w:rsidRPr="008144F0">
        <w:rPr>
          <w:sz w:val="24"/>
          <w:szCs w:val="24"/>
        </w:rPr>
        <w:t xml:space="preserve">(Четыреста пятьдесят шесть тысяч девятьсот двенадцать) рублей 00 копеек РФ, без учета НДС; НДС составляет </w:t>
      </w:r>
      <w:r w:rsidRPr="008144F0">
        <w:rPr>
          <w:b/>
          <w:sz w:val="24"/>
          <w:szCs w:val="24"/>
        </w:rPr>
        <w:t>82 244</w:t>
      </w:r>
      <w:r w:rsidRPr="008144F0">
        <w:rPr>
          <w:sz w:val="24"/>
          <w:szCs w:val="24"/>
        </w:rPr>
        <w:t xml:space="preserve"> (Восемьдесят две тысячи двести сорок четыре) рублей 16 копеек РФ; </w:t>
      </w:r>
      <w:r w:rsidRPr="008144F0">
        <w:rPr>
          <w:b/>
          <w:sz w:val="24"/>
          <w:szCs w:val="24"/>
        </w:rPr>
        <w:t>539</w:t>
      </w:r>
      <w:r w:rsidRPr="008144F0">
        <w:rPr>
          <w:b/>
          <w:sz w:val="24"/>
          <w:szCs w:val="24"/>
          <w:lang w:val="en-US"/>
        </w:rPr>
        <w:t> </w:t>
      </w:r>
      <w:r w:rsidRPr="008144F0">
        <w:rPr>
          <w:b/>
          <w:sz w:val="24"/>
          <w:szCs w:val="24"/>
        </w:rPr>
        <w:t>156</w:t>
      </w:r>
      <w:r w:rsidRPr="008144F0">
        <w:rPr>
          <w:sz w:val="24"/>
          <w:szCs w:val="24"/>
        </w:rPr>
        <w:t xml:space="preserve"> (Пятьсот тридцать девять тысяч сто пятьдесят шесть) рублей 16 копеек РФ, с учетом НДС</w:t>
      </w:r>
      <w:r w:rsidR="009B10D0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 xml:space="preserve">. В противном </w:t>
      </w:r>
      <w:proofErr w:type="gramStart"/>
      <w:r w:rsidRPr="00382A07">
        <w:rPr>
          <w:bCs w:val="0"/>
          <w:sz w:val="24"/>
          <w:szCs w:val="24"/>
        </w:rPr>
        <w:t>случае</w:t>
      </w:r>
      <w:proofErr w:type="gramEnd"/>
      <w:r w:rsidRPr="00382A07">
        <w:rPr>
          <w:bCs w:val="0"/>
          <w:sz w:val="24"/>
          <w:szCs w:val="24"/>
        </w:rPr>
        <w:t xml:space="preserve">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</w:t>
      </w:r>
      <w:proofErr w:type="gramStart"/>
      <w:r w:rsidRPr="00382A07">
        <w:rPr>
          <w:bCs w:val="0"/>
          <w:sz w:val="24"/>
          <w:szCs w:val="24"/>
        </w:rPr>
        <w:t>рамках</w:t>
      </w:r>
      <w:proofErr w:type="gramEnd"/>
      <w:r w:rsidRPr="00382A07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617AB3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 xml:space="preserve">у. Подтверждение соответствия предъявляемым </w:t>
      </w:r>
      <w:r w:rsidRPr="00617AB3">
        <w:rPr>
          <w:szCs w:val="24"/>
        </w:rPr>
        <w:t>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617AB3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617AB3">
        <w:rPr>
          <w:bCs w:val="0"/>
          <w:sz w:val="24"/>
          <w:szCs w:val="24"/>
        </w:rPr>
        <w:t xml:space="preserve">Требования к </w:t>
      </w:r>
      <w:r w:rsidR="009C744E" w:rsidRPr="00617AB3">
        <w:rPr>
          <w:bCs w:val="0"/>
          <w:sz w:val="24"/>
          <w:szCs w:val="24"/>
        </w:rPr>
        <w:t>Участник</w:t>
      </w:r>
      <w:r w:rsidRPr="00617AB3">
        <w:rPr>
          <w:bCs w:val="0"/>
          <w:sz w:val="24"/>
          <w:szCs w:val="24"/>
        </w:rPr>
        <w:t>ам</w:t>
      </w:r>
      <w:bookmarkEnd w:id="426"/>
      <w:r w:rsidRPr="00617AB3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617AB3">
        <w:rPr>
          <w:bCs w:val="0"/>
          <w:sz w:val="24"/>
          <w:szCs w:val="24"/>
        </w:rPr>
        <w:t xml:space="preserve"> у</w:t>
      </w:r>
      <w:r w:rsidRPr="00617AB3">
        <w:rPr>
          <w:bCs w:val="0"/>
          <w:sz w:val="24"/>
          <w:szCs w:val="24"/>
        </w:rPr>
        <w:t xml:space="preserve">частвовать в процедуре </w:t>
      </w:r>
      <w:r w:rsidR="009C744E" w:rsidRPr="00617AB3">
        <w:rPr>
          <w:bCs w:val="0"/>
          <w:sz w:val="24"/>
          <w:szCs w:val="24"/>
        </w:rPr>
        <w:t>З</w:t>
      </w:r>
      <w:r w:rsidRPr="00617AB3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617AB3">
        <w:rPr>
          <w:bCs w:val="0"/>
          <w:sz w:val="24"/>
          <w:szCs w:val="24"/>
        </w:rPr>
        <w:t>(в т.</w:t>
      </w:r>
      <w:r w:rsidR="003129D4" w:rsidRPr="00617AB3">
        <w:rPr>
          <w:bCs w:val="0"/>
          <w:sz w:val="24"/>
          <w:szCs w:val="24"/>
        </w:rPr>
        <w:t xml:space="preserve"> </w:t>
      </w:r>
      <w:r w:rsidR="00E71628" w:rsidRPr="00617AB3">
        <w:rPr>
          <w:bCs w:val="0"/>
          <w:sz w:val="24"/>
          <w:szCs w:val="24"/>
        </w:rPr>
        <w:t xml:space="preserve">ч. </w:t>
      </w:r>
      <w:r w:rsidRPr="00617AB3">
        <w:rPr>
          <w:bCs w:val="0"/>
          <w:sz w:val="24"/>
          <w:szCs w:val="24"/>
        </w:rPr>
        <w:t>индивидуальный предприниматель</w:t>
      </w:r>
      <w:r w:rsidR="00E71628" w:rsidRPr="00617AB3">
        <w:rPr>
          <w:bCs w:val="0"/>
          <w:sz w:val="24"/>
          <w:szCs w:val="24"/>
        </w:rPr>
        <w:t>)</w:t>
      </w:r>
      <w:r w:rsidR="00617AB3" w:rsidRPr="00617AB3">
        <w:rPr>
          <w:bCs w:val="0"/>
          <w:sz w:val="24"/>
          <w:szCs w:val="24"/>
        </w:rPr>
        <w:t>,</w:t>
      </w:r>
      <w:r w:rsidR="00617AB3" w:rsidRPr="00617AB3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="00617AB3" w:rsidRPr="00617AB3">
        <w:rPr>
          <w:bCs w:val="0"/>
          <w:sz w:val="24"/>
          <w:szCs w:val="24"/>
        </w:rPr>
        <w:t>.</w:t>
      </w:r>
      <w:r w:rsidRPr="00617AB3">
        <w:rPr>
          <w:bCs w:val="0"/>
          <w:sz w:val="24"/>
          <w:szCs w:val="24"/>
        </w:rPr>
        <w:t xml:space="preserve"> </w:t>
      </w:r>
      <w:r w:rsidR="003F330D" w:rsidRPr="00617AB3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617AB3">
        <w:rPr>
          <w:bCs w:val="0"/>
          <w:sz w:val="24"/>
          <w:szCs w:val="24"/>
        </w:rPr>
        <w:t>со</w:t>
      </w:r>
      <w:r w:rsidR="00036006" w:rsidRPr="00617AB3">
        <w:rPr>
          <w:bCs w:val="0"/>
          <w:sz w:val="24"/>
          <w:szCs w:val="24"/>
        </w:rPr>
        <w:t>поставщиков</w:t>
      </w:r>
      <w:proofErr w:type="spellEnd"/>
      <w:r w:rsidR="00036006" w:rsidRPr="00617AB3">
        <w:rPr>
          <w:bCs w:val="0"/>
          <w:sz w:val="24"/>
          <w:szCs w:val="24"/>
        </w:rPr>
        <w:t xml:space="preserve"> в соответствии с пунктом </w:t>
      </w:r>
      <w:r w:rsidR="00007625" w:rsidRPr="00617AB3">
        <w:rPr>
          <w:sz w:val="24"/>
          <w:szCs w:val="24"/>
        </w:rPr>
        <w:fldChar w:fldCharType="begin"/>
      </w:r>
      <w:r w:rsidR="00007625" w:rsidRPr="00617AB3">
        <w:rPr>
          <w:sz w:val="24"/>
          <w:szCs w:val="24"/>
        </w:rPr>
        <w:instrText xml:space="preserve"> REF _Ref440271628 \r \h  \* MERGEFORMAT </w:instrText>
      </w:r>
      <w:r w:rsidR="00007625" w:rsidRPr="00617AB3">
        <w:rPr>
          <w:sz w:val="24"/>
          <w:szCs w:val="24"/>
        </w:rPr>
      </w:r>
      <w:r w:rsidR="00007625" w:rsidRPr="00617AB3">
        <w:rPr>
          <w:sz w:val="24"/>
          <w:szCs w:val="24"/>
        </w:rPr>
        <w:fldChar w:fldCharType="separate"/>
      </w:r>
      <w:r w:rsidR="00194022" w:rsidRPr="00194022">
        <w:rPr>
          <w:bCs w:val="0"/>
          <w:sz w:val="24"/>
          <w:szCs w:val="24"/>
        </w:rPr>
        <w:t>3.3.9</w:t>
      </w:r>
      <w:r w:rsidR="00007625" w:rsidRPr="00617AB3">
        <w:rPr>
          <w:sz w:val="24"/>
          <w:szCs w:val="24"/>
        </w:rPr>
        <w:fldChar w:fldCharType="end"/>
      </w:r>
      <w:r w:rsidR="00036006" w:rsidRPr="00617AB3">
        <w:rPr>
          <w:bCs w:val="0"/>
          <w:sz w:val="24"/>
          <w:szCs w:val="24"/>
        </w:rPr>
        <w:t xml:space="preserve"> не допускается. </w:t>
      </w:r>
      <w:proofErr w:type="gramStart"/>
      <w:r w:rsidRPr="00617AB3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617AB3">
        <w:rPr>
          <w:bCs w:val="0"/>
          <w:sz w:val="24"/>
          <w:szCs w:val="24"/>
        </w:rPr>
        <w:t>У</w:t>
      </w:r>
      <w:r w:rsidRPr="00617AB3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 w:rsidRPr="00617AB3">
        <w:rPr>
          <w:sz w:val="24"/>
          <w:szCs w:val="24"/>
        </w:rPr>
        <w:fldChar w:fldCharType="begin"/>
      </w:r>
      <w:r w:rsidR="00007625" w:rsidRPr="00617AB3">
        <w:rPr>
          <w:sz w:val="24"/>
          <w:szCs w:val="24"/>
        </w:rPr>
        <w:instrText xml:space="preserve"> REF _Ref191386461 \n \h  \* MERGEFORMAT </w:instrText>
      </w:r>
      <w:r w:rsidR="00007625" w:rsidRPr="00617AB3">
        <w:rPr>
          <w:sz w:val="24"/>
          <w:szCs w:val="24"/>
        </w:rPr>
      </w:r>
      <w:r w:rsidR="00007625" w:rsidRPr="00617AB3">
        <w:rPr>
          <w:sz w:val="24"/>
          <w:szCs w:val="24"/>
        </w:rPr>
        <w:fldChar w:fldCharType="separate"/>
      </w:r>
      <w:r w:rsidR="00194022" w:rsidRPr="00194022">
        <w:rPr>
          <w:bCs w:val="0"/>
          <w:sz w:val="24"/>
          <w:szCs w:val="24"/>
        </w:rPr>
        <w:t>3.3.10</w:t>
      </w:r>
      <w:r w:rsidR="00007625" w:rsidRPr="00617AB3">
        <w:rPr>
          <w:sz w:val="24"/>
          <w:szCs w:val="24"/>
        </w:rPr>
        <w:fldChar w:fldCharType="end"/>
      </w:r>
      <w:r w:rsidRPr="00617AB3">
        <w:rPr>
          <w:bCs w:val="0"/>
          <w:sz w:val="24"/>
          <w:szCs w:val="24"/>
        </w:rPr>
        <w:t>. При проведении запроса предложений на ЭТП, такое</w:t>
      </w:r>
      <w:r w:rsidRPr="00617AB3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617AB3">
        <w:rPr>
          <w:sz w:val="24"/>
          <w:szCs w:val="24"/>
        </w:rPr>
        <w:t>Участник</w:t>
      </w:r>
      <w:r w:rsidRPr="00617AB3">
        <w:rPr>
          <w:sz w:val="24"/>
          <w:szCs w:val="24"/>
        </w:rPr>
        <w:t xml:space="preserve">а ЭТП, а также в качестве </w:t>
      </w:r>
      <w:r w:rsidR="009C744E" w:rsidRPr="00617AB3">
        <w:rPr>
          <w:sz w:val="24"/>
          <w:szCs w:val="24"/>
        </w:rPr>
        <w:t>Участник</w:t>
      </w:r>
      <w:r w:rsidRPr="00617AB3">
        <w:rPr>
          <w:sz w:val="24"/>
          <w:szCs w:val="24"/>
        </w:rPr>
        <w:t>а проводимого</w:t>
      </w:r>
      <w:r w:rsidRPr="00382A07">
        <w:rPr>
          <w:sz w:val="24"/>
          <w:szCs w:val="24"/>
        </w:rPr>
        <w:t xml:space="preserve">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17AB3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поставок </w:t>
      </w:r>
      <w:r w:rsidRPr="00617AB3">
        <w:rPr>
          <w:color w:val="000000"/>
          <w:sz w:val="24"/>
          <w:szCs w:val="24"/>
        </w:rPr>
        <w:t>договора по данной закупочной процедуре</w:t>
      </w:r>
      <w:r w:rsidR="00036006" w:rsidRPr="00617AB3">
        <w:rPr>
          <w:sz w:val="24"/>
          <w:szCs w:val="24"/>
          <w:lang w:eastAsia="ru-RU"/>
        </w:rPr>
        <w:t xml:space="preserve">. </w:t>
      </w:r>
    </w:p>
    <w:p w:rsidR="00617AB3" w:rsidRPr="00617AB3" w:rsidRDefault="00617AB3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17AB3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5.10</w:t>
      </w:r>
      <w:r w:rsidR="00194022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194022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>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</w:t>
      </w:r>
      <w:proofErr w:type="gramStart"/>
      <w:r w:rsidRPr="00382A07">
        <w:rPr>
          <w:bCs w:val="0"/>
          <w:sz w:val="24"/>
          <w:szCs w:val="24"/>
        </w:rPr>
        <w:t>случае</w:t>
      </w:r>
      <w:proofErr w:type="gramEnd"/>
      <w:r w:rsidRPr="00382A07">
        <w:rPr>
          <w:bCs w:val="0"/>
          <w:sz w:val="24"/>
          <w:szCs w:val="24"/>
        </w:rPr>
        <w:t xml:space="preserve">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194022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382A07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  <w:lang w:val="en-US"/>
        </w:rPr>
        <w:t>a</w:t>
      </w:r>
      <w:r w:rsidR="00194022" w:rsidRPr="00194022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  <w:lang w:val="en-US"/>
        </w:rPr>
        <w:t>g</w:t>
      </w:r>
      <w:r w:rsidR="00194022" w:rsidRPr="00194022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194022" w:rsidRPr="00194022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</w:t>
      </w:r>
      <w:proofErr w:type="gramStart"/>
      <w:r w:rsidRPr="00382A07">
        <w:rPr>
          <w:bCs w:val="0"/>
          <w:iCs/>
          <w:sz w:val="24"/>
          <w:szCs w:val="24"/>
        </w:rPr>
        <w:t>процессе</w:t>
      </w:r>
      <w:proofErr w:type="gramEnd"/>
      <w:r w:rsidRPr="00382A07">
        <w:rPr>
          <w:bCs w:val="0"/>
          <w:iCs/>
          <w:sz w:val="24"/>
          <w:szCs w:val="24"/>
        </w:rPr>
        <w:t xml:space="preserve">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9B10D0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9B10D0">
        <w:rPr>
          <w:sz w:val="24"/>
          <w:szCs w:val="24"/>
        </w:rPr>
        <w:t>функционала ЭТП.</w:t>
      </w:r>
    </w:p>
    <w:p w:rsidR="0015384A" w:rsidRPr="009B10D0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B10D0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9B10D0">
        <w:rPr>
          <w:sz w:val="24"/>
          <w:szCs w:val="24"/>
        </w:rPr>
        <w:t>с даты публикации</w:t>
      </w:r>
      <w:proofErr w:type="gramEnd"/>
      <w:r w:rsidRPr="009B10D0">
        <w:rPr>
          <w:sz w:val="24"/>
          <w:szCs w:val="24"/>
        </w:rPr>
        <w:t xml:space="preserve"> закупочной процедуры (п. </w:t>
      </w:r>
      <w:r w:rsidRPr="009B10D0">
        <w:rPr>
          <w:sz w:val="24"/>
          <w:szCs w:val="24"/>
        </w:rPr>
        <w:fldChar w:fldCharType="begin"/>
      </w:r>
      <w:r w:rsidRPr="009B10D0">
        <w:rPr>
          <w:sz w:val="24"/>
          <w:szCs w:val="24"/>
        </w:rPr>
        <w:instrText xml:space="preserve"> REF _Ref191386085 \r \h  \* MERGEFORMAT </w:instrText>
      </w:r>
      <w:r w:rsidRPr="009B10D0">
        <w:rPr>
          <w:sz w:val="24"/>
          <w:szCs w:val="24"/>
        </w:rPr>
      </w:r>
      <w:r w:rsidRPr="009B10D0">
        <w:rPr>
          <w:sz w:val="24"/>
          <w:szCs w:val="24"/>
        </w:rPr>
        <w:fldChar w:fldCharType="separate"/>
      </w:r>
      <w:r w:rsidR="00194022">
        <w:rPr>
          <w:sz w:val="24"/>
          <w:szCs w:val="24"/>
        </w:rPr>
        <w:t>1.1.1</w:t>
      </w:r>
      <w:r w:rsidRPr="009B10D0">
        <w:rPr>
          <w:sz w:val="24"/>
          <w:szCs w:val="24"/>
        </w:rPr>
        <w:fldChar w:fldCharType="end"/>
      </w:r>
      <w:r w:rsidRPr="009B10D0">
        <w:rPr>
          <w:sz w:val="24"/>
          <w:szCs w:val="24"/>
        </w:rPr>
        <w:t>).</w:t>
      </w:r>
    </w:p>
    <w:p w:rsidR="0015384A" w:rsidRPr="009B10D0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B10D0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9B10D0">
        <w:rPr>
          <w:b/>
          <w:sz w:val="24"/>
          <w:szCs w:val="24"/>
        </w:rPr>
        <w:t xml:space="preserve">12:00 </w:t>
      </w:r>
      <w:r w:rsidR="00AB27B5">
        <w:rPr>
          <w:b/>
          <w:sz w:val="24"/>
          <w:szCs w:val="24"/>
        </w:rPr>
        <w:t>07</w:t>
      </w:r>
      <w:r w:rsidRPr="009B10D0">
        <w:rPr>
          <w:b/>
          <w:sz w:val="24"/>
          <w:szCs w:val="24"/>
        </w:rPr>
        <w:t xml:space="preserve"> </w:t>
      </w:r>
      <w:r w:rsidR="00AB27B5">
        <w:rPr>
          <w:b/>
          <w:sz w:val="24"/>
          <w:szCs w:val="24"/>
        </w:rPr>
        <w:t>августа</w:t>
      </w:r>
      <w:r w:rsidRPr="009B10D0">
        <w:rPr>
          <w:b/>
          <w:sz w:val="24"/>
          <w:szCs w:val="24"/>
        </w:rPr>
        <w:t xml:space="preserve"> 2018 года</w:t>
      </w:r>
      <w:r w:rsidRPr="009B10D0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proofErr w:type="gramStart"/>
      <w:r w:rsidRPr="00382A07">
        <w:rPr>
          <w:bCs w:val="0"/>
          <w:iCs/>
          <w:sz w:val="24"/>
          <w:szCs w:val="24"/>
        </w:rPr>
        <w:t>случае</w:t>
      </w:r>
      <w:proofErr w:type="gramEnd"/>
      <w:r w:rsidRPr="00382A07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194022" w:rsidRPr="00194022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194022" w:rsidRPr="00194022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617AB3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 xml:space="preserve">В </w:t>
      </w:r>
      <w:proofErr w:type="gramStart"/>
      <w:r w:rsidRPr="00DB5A15">
        <w:rPr>
          <w:sz w:val="24"/>
          <w:szCs w:val="24"/>
        </w:rPr>
        <w:t>случае</w:t>
      </w:r>
      <w:proofErr w:type="gramEnd"/>
      <w:r w:rsidRPr="00DB5A15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194022" w:rsidRPr="00194022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 xml:space="preserve">В </w:t>
      </w:r>
      <w:proofErr w:type="gramStart"/>
      <w:r w:rsidRPr="00382A07">
        <w:rPr>
          <w:sz w:val="24"/>
          <w:szCs w:val="24"/>
        </w:rPr>
        <w:t>соглашении</w:t>
      </w:r>
      <w:proofErr w:type="gramEnd"/>
      <w:r w:rsidRPr="00382A07">
        <w:rPr>
          <w:sz w:val="24"/>
          <w:szCs w:val="24"/>
        </w:rPr>
        <w:t xml:space="preserve">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194022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  <w:proofErr w:type="gramEnd"/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194022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proofErr w:type="spellStart"/>
      <w:r w:rsidRPr="002F7C72">
        <w:rPr>
          <w:sz w:val="24"/>
          <w:szCs w:val="24"/>
          <w:lang w:val="x-none" w:eastAsia="x-none"/>
        </w:rPr>
        <w:t>окументации</w:t>
      </w:r>
      <w:proofErr w:type="spellEnd"/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2F7C72">
        <w:rPr>
          <w:i/>
          <w:iCs/>
          <w:sz w:val="24"/>
          <w:szCs w:val="24"/>
        </w:rPr>
        <w:t>я(</w:t>
      </w:r>
      <w:proofErr w:type="gramEnd"/>
      <w:r w:rsidRPr="002F7C72">
        <w:rPr>
          <w:i/>
          <w:iCs/>
          <w:sz w:val="24"/>
          <w:szCs w:val="24"/>
        </w:rPr>
        <w:t>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</w:t>
      </w:r>
      <w:proofErr w:type="gramStart"/>
      <w:r w:rsidRPr="00382A07">
        <w:rPr>
          <w:sz w:val="24"/>
          <w:szCs w:val="24"/>
        </w:rPr>
        <w:t>случаях</w:t>
      </w:r>
      <w:proofErr w:type="gramEnd"/>
      <w:r w:rsidRPr="00382A07">
        <w:rPr>
          <w:sz w:val="24"/>
          <w:szCs w:val="24"/>
        </w:rPr>
        <w:t xml:space="preserve">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617AB3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proofErr w:type="gramStart"/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194022" w:rsidRPr="00194022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194022" w:rsidRPr="00194022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</w:t>
      </w:r>
      <w:r w:rsidRPr="00382A07">
        <w:rPr>
          <w:sz w:val="24"/>
          <w:szCs w:val="24"/>
        </w:rPr>
        <w:lastRenderedPageBreak/>
        <w:t xml:space="preserve">адресу: </w:t>
      </w:r>
      <w:r w:rsidR="009B10D0" w:rsidRPr="009E0535">
        <w:rPr>
          <w:sz w:val="24"/>
          <w:szCs w:val="24"/>
        </w:rPr>
        <w:t xml:space="preserve">170006, г. Тверь, наб. реки </w:t>
      </w:r>
      <w:proofErr w:type="spellStart"/>
      <w:r w:rsidR="009B10D0" w:rsidRPr="009E0535">
        <w:rPr>
          <w:sz w:val="24"/>
          <w:szCs w:val="24"/>
        </w:rPr>
        <w:t>Тьмаки</w:t>
      </w:r>
      <w:proofErr w:type="spellEnd"/>
      <w:r w:rsidR="009B10D0" w:rsidRPr="009E0535">
        <w:rPr>
          <w:sz w:val="24"/>
          <w:szCs w:val="24"/>
        </w:rPr>
        <w:t xml:space="preserve">, дом 26 </w:t>
      </w:r>
      <w:proofErr w:type="spellStart"/>
      <w:r w:rsidR="009B10D0" w:rsidRPr="009E0535">
        <w:rPr>
          <w:sz w:val="24"/>
          <w:szCs w:val="24"/>
        </w:rPr>
        <w:t>каб</w:t>
      </w:r>
      <w:proofErr w:type="spellEnd"/>
      <w:r w:rsidR="009B10D0" w:rsidRPr="009E0535">
        <w:rPr>
          <w:sz w:val="24"/>
          <w:szCs w:val="24"/>
        </w:rPr>
        <w:t>. №3, исполнительные сотрудники</w:t>
      </w:r>
      <w:proofErr w:type="gramEnd"/>
      <w:r w:rsidR="009B10D0" w:rsidRPr="009E0535">
        <w:rPr>
          <w:sz w:val="24"/>
          <w:szCs w:val="24"/>
        </w:rPr>
        <w:t xml:space="preserve"> – Королева Елена Михайловна, контактный телефон (4822) 33-62-21, Фомин Роман Владимирович, контактный телефон - (4822) 33-62-35</w:t>
      </w:r>
      <w:r w:rsidR="009B10D0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194022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 xml:space="preserve">В </w:t>
      </w:r>
      <w:proofErr w:type="gramStart"/>
      <w:r w:rsidRPr="00DB5A15">
        <w:rPr>
          <w:sz w:val="24"/>
          <w:szCs w:val="24"/>
        </w:rPr>
        <w:t>случае</w:t>
      </w:r>
      <w:proofErr w:type="gramEnd"/>
      <w:r w:rsidRPr="00DB5A15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194022" w:rsidRPr="00194022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</w:t>
      </w:r>
      <w:proofErr w:type="gramStart"/>
      <w:r w:rsidRPr="00DB5A15">
        <w:rPr>
          <w:szCs w:val="24"/>
        </w:rPr>
        <w:t>случае</w:t>
      </w:r>
      <w:proofErr w:type="gramEnd"/>
      <w:r w:rsidRPr="00DB5A15">
        <w:rPr>
          <w:szCs w:val="24"/>
        </w:rPr>
        <w:t xml:space="preserve">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194022" w:rsidRPr="00194022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</w:t>
      </w:r>
      <w:proofErr w:type="gramStart"/>
      <w:r w:rsidRPr="00DB5A15">
        <w:rPr>
          <w:szCs w:val="24"/>
        </w:rPr>
        <w:t>поручении</w:t>
      </w:r>
      <w:proofErr w:type="gramEnd"/>
      <w:r w:rsidRPr="00DB5A15">
        <w:rPr>
          <w:szCs w:val="24"/>
        </w:rPr>
        <w:t xml:space="preserve">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</w:t>
      </w:r>
      <w:proofErr w:type="gramStart"/>
      <w:r w:rsidRPr="00DB5A15">
        <w:rPr>
          <w:szCs w:val="24"/>
        </w:rPr>
        <w:t>случае</w:t>
      </w:r>
      <w:proofErr w:type="gramEnd"/>
      <w:r w:rsidRPr="00DB5A15">
        <w:rPr>
          <w:szCs w:val="24"/>
        </w:rPr>
        <w:t xml:space="preserve">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 xml:space="preserve">исполнения обязательств, связанных с участием в Запросе предложений и подачей </w:t>
      </w:r>
      <w:r w:rsidRPr="00DB5A15">
        <w:rPr>
          <w:szCs w:val="24"/>
        </w:rPr>
        <w:lastRenderedPageBreak/>
        <w:t>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194022" w:rsidRPr="00194022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B10D0" w:rsidRPr="009E0535">
        <w:rPr>
          <w:rFonts w:eastAsia="Calibri"/>
          <w:iCs/>
          <w:szCs w:val="24"/>
          <w:lang w:eastAsia="en-US"/>
        </w:rPr>
        <w:t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</w:t>
      </w:r>
      <w:proofErr w:type="gramEnd"/>
      <w:r w:rsidR="009B10D0" w:rsidRPr="009E0535">
        <w:rPr>
          <w:rFonts w:eastAsia="Calibri"/>
          <w:iCs/>
          <w:szCs w:val="24"/>
          <w:lang w:eastAsia="en-US"/>
        </w:rPr>
        <w:t xml:space="preserve"> телефон: (4822) 33-62-21, </w:t>
      </w:r>
      <w:r w:rsidR="009B10D0" w:rsidRPr="009E0535">
        <w:rPr>
          <w:rFonts w:eastAsia="Calibri"/>
          <w:szCs w:val="24"/>
          <w:lang w:eastAsia="en-US"/>
        </w:rPr>
        <w:t xml:space="preserve">адрес электронной почты: </w:t>
      </w:r>
      <w:hyperlink r:id="rId36" w:history="1">
        <w:r w:rsidR="009B10D0" w:rsidRPr="009E0535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9B10D0" w:rsidRPr="009E0535">
          <w:rPr>
            <w:rStyle w:val="a7"/>
            <w:rFonts w:eastAsia="Calibri"/>
            <w:iCs/>
            <w:szCs w:val="24"/>
            <w:lang w:eastAsia="en-US"/>
          </w:rPr>
          <w:t>.</w:t>
        </w:r>
        <w:r w:rsidR="009B10D0" w:rsidRPr="009E0535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9B10D0" w:rsidRPr="009E0535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9B10D0" w:rsidRPr="009E0535">
        <w:rPr>
          <w:rFonts w:eastAsia="Calibri"/>
          <w:iCs/>
          <w:szCs w:val="24"/>
          <w:lang w:eastAsia="en-US"/>
        </w:rPr>
        <w:t xml:space="preserve">, специалисту </w:t>
      </w:r>
      <w:r w:rsidR="009B10D0" w:rsidRPr="009E0535">
        <w:rPr>
          <w:rFonts w:eastAsia="Calibri"/>
          <w:iCs/>
          <w:szCs w:val="24"/>
          <w:lang w:val="en-US" w:eastAsia="en-US"/>
        </w:rPr>
        <w:t>I</w:t>
      </w:r>
      <w:r w:rsidR="009B10D0" w:rsidRPr="009E0535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9B10D0" w:rsidRPr="009E0535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7" w:history="1">
        <w:r w:rsidR="009B10D0" w:rsidRPr="009E0535">
          <w:rPr>
            <w:rStyle w:val="a7"/>
            <w:rFonts w:eastAsia="Calibri"/>
            <w:szCs w:val="24"/>
            <w:lang w:val="en-US" w:eastAsia="en-US"/>
          </w:rPr>
          <w:t>Fomin</w:t>
        </w:r>
        <w:r w:rsidR="009B10D0" w:rsidRPr="009E0535">
          <w:rPr>
            <w:rStyle w:val="a7"/>
            <w:rFonts w:eastAsia="Calibri"/>
            <w:szCs w:val="24"/>
            <w:lang w:eastAsia="en-US"/>
          </w:rPr>
          <w:t>.</w:t>
        </w:r>
        <w:r w:rsidR="009B10D0" w:rsidRPr="009E0535">
          <w:rPr>
            <w:rStyle w:val="a7"/>
            <w:rFonts w:eastAsia="Calibri"/>
            <w:szCs w:val="24"/>
            <w:lang w:val="en-US" w:eastAsia="en-US"/>
          </w:rPr>
          <w:t>RV</w:t>
        </w:r>
        <w:r w:rsidR="009B10D0" w:rsidRPr="009E0535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9B10D0" w:rsidRPr="009E0535">
        <w:rPr>
          <w:rFonts w:eastAsia="Calibri"/>
          <w:szCs w:val="24"/>
          <w:lang w:eastAsia="en-US"/>
        </w:rPr>
        <w:t>.</w:t>
      </w:r>
      <w:r w:rsidRPr="00DB5A15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194022" w:rsidRPr="00194022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9B10D0" w:rsidRPr="00A80431" w:rsidRDefault="009B10D0" w:rsidP="009B10D0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napToGrid w:val="0"/>
        <w:spacing w:line="240" w:lineRule="auto"/>
        <w:ind w:left="1418"/>
        <w:jc w:val="left"/>
        <w:rPr>
          <w:color w:val="1F4E79"/>
          <w:sz w:val="24"/>
          <w:szCs w:val="24"/>
          <w:u w:val="single"/>
        </w:rPr>
      </w:pPr>
      <w:r w:rsidRPr="00A80431">
        <w:rPr>
          <w:color w:val="1F4E79"/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9B10D0" w:rsidRPr="00A80431" w:rsidRDefault="009B10D0" w:rsidP="009B10D0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418"/>
        <w:jc w:val="left"/>
        <w:rPr>
          <w:color w:val="1F4E79"/>
          <w:sz w:val="24"/>
          <w:szCs w:val="24"/>
        </w:rPr>
      </w:pPr>
      <w:r w:rsidRPr="00A80431">
        <w:rPr>
          <w:color w:val="1F4E79"/>
          <w:sz w:val="24"/>
          <w:szCs w:val="24"/>
        </w:rPr>
        <w:t>-        ИНН/КПП: 6901067107/ 695002001</w:t>
      </w:r>
    </w:p>
    <w:p w:rsidR="009B10D0" w:rsidRPr="00A80431" w:rsidRDefault="009B10D0" w:rsidP="009B10D0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418"/>
        <w:jc w:val="left"/>
        <w:rPr>
          <w:b/>
          <w:color w:val="1F4E79"/>
          <w:sz w:val="24"/>
          <w:szCs w:val="24"/>
        </w:rPr>
      </w:pPr>
      <w:proofErr w:type="gramStart"/>
      <w:r w:rsidRPr="00A80431">
        <w:rPr>
          <w:color w:val="1F4E79"/>
          <w:sz w:val="24"/>
          <w:szCs w:val="24"/>
        </w:rPr>
        <w:t>р</w:t>
      </w:r>
      <w:proofErr w:type="gramEnd"/>
      <w:r w:rsidRPr="00A80431">
        <w:rPr>
          <w:color w:val="1F4E79"/>
          <w:sz w:val="24"/>
          <w:szCs w:val="24"/>
        </w:rPr>
        <w:t xml:space="preserve">/с: 40 702 810 627 250 001 032 </w:t>
      </w:r>
      <w:r w:rsidRPr="00A80431">
        <w:rPr>
          <w:b/>
          <w:color w:val="1F4E79"/>
          <w:sz w:val="24"/>
          <w:szCs w:val="24"/>
        </w:rPr>
        <w:t>в филиале</w:t>
      </w:r>
    </w:p>
    <w:p w:rsidR="009B10D0" w:rsidRPr="00A80431" w:rsidRDefault="009B10D0" w:rsidP="009B10D0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418"/>
        <w:jc w:val="left"/>
        <w:rPr>
          <w:b/>
          <w:bCs w:val="0"/>
          <w:color w:val="1F4E79"/>
          <w:sz w:val="24"/>
          <w:szCs w:val="24"/>
        </w:rPr>
      </w:pPr>
      <w:r w:rsidRPr="00A80431">
        <w:rPr>
          <w:b/>
          <w:color w:val="1F4E79"/>
          <w:sz w:val="24"/>
          <w:szCs w:val="24"/>
        </w:rPr>
        <w:t>Банка ВТБ (ПАО) в  г. Воронеже</w:t>
      </w:r>
    </w:p>
    <w:p w:rsidR="009B10D0" w:rsidRPr="00A80431" w:rsidRDefault="009B10D0" w:rsidP="009B10D0">
      <w:pPr>
        <w:pStyle w:val="Times120"/>
        <w:tabs>
          <w:tab w:val="left" w:pos="1418"/>
          <w:tab w:val="left" w:pos="2552"/>
        </w:tabs>
        <w:ind w:left="1418" w:firstLine="0"/>
        <w:jc w:val="left"/>
        <w:rPr>
          <w:bCs w:val="0"/>
          <w:color w:val="1F4E79"/>
          <w:szCs w:val="24"/>
        </w:rPr>
      </w:pPr>
      <w:r w:rsidRPr="00A80431">
        <w:rPr>
          <w:color w:val="1F4E79"/>
          <w:szCs w:val="24"/>
        </w:rPr>
        <w:t>БИК   042007835</w:t>
      </w:r>
    </w:p>
    <w:p w:rsidR="006D2FCD" w:rsidRPr="00DB5A15" w:rsidRDefault="009B10D0" w:rsidP="009B10D0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pacing w:line="240" w:lineRule="auto"/>
        <w:ind w:left="1418"/>
      </w:pPr>
      <w:proofErr w:type="gramStart"/>
      <w:r w:rsidRPr="00A80431">
        <w:rPr>
          <w:color w:val="1F4E79"/>
          <w:szCs w:val="24"/>
        </w:rPr>
        <w:t>к</w:t>
      </w:r>
      <w:proofErr w:type="gramEnd"/>
      <w:r w:rsidRPr="00A80431">
        <w:rPr>
          <w:color w:val="1F4E79"/>
          <w:szCs w:val="24"/>
        </w:rPr>
        <w:t xml:space="preserve">/с 30 101 810 100 000 000 835 </w:t>
      </w:r>
      <w:r w:rsidRPr="00A80431">
        <w:rPr>
          <w:b/>
          <w:color w:val="1F4E79"/>
          <w:szCs w:val="24"/>
        </w:rPr>
        <w:t>в отделении Воронеж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lastRenderedPageBreak/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9B10D0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</w:t>
      </w:r>
      <w:r w:rsidRPr="009B10D0">
        <w:rPr>
          <w:bCs w:val="0"/>
          <w:sz w:val="24"/>
          <w:szCs w:val="24"/>
        </w:rPr>
        <w:t>предпочтительнее формат *.</w:t>
      </w:r>
      <w:proofErr w:type="spellStart"/>
      <w:r w:rsidRPr="009B10D0">
        <w:rPr>
          <w:bCs w:val="0"/>
          <w:sz w:val="24"/>
          <w:szCs w:val="24"/>
        </w:rPr>
        <w:t>pdf</w:t>
      </w:r>
      <w:proofErr w:type="spellEnd"/>
      <w:r w:rsidRPr="009B10D0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9B10D0">
        <w:rPr>
          <w:bCs w:val="0"/>
          <w:sz w:val="24"/>
          <w:szCs w:val="24"/>
        </w:rPr>
        <w:t xml:space="preserve">электронных </w:t>
      </w:r>
      <w:r w:rsidRPr="009B10D0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9B10D0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9B10D0">
        <w:rPr>
          <w:bCs w:val="0"/>
          <w:sz w:val="24"/>
          <w:szCs w:val="24"/>
        </w:rPr>
        <w:t>Заявк</w:t>
      </w:r>
      <w:r w:rsidR="00717F60" w:rsidRPr="009B10D0">
        <w:rPr>
          <w:bCs w:val="0"/>
          <w:sz w:val="24"/>
          <w:szCs w:val="24"/>
        </w:rPr>
        <w:t xml:space="preserve">и на ЭТП могут быть поданы до </w:t>
      </w:r>
      <w:r w:rsidR="002B5044" w:rsidRPr="009B10D0">
        <w:rPr>
          <w:b/>
          <w:bCs w:val="0"/>
          <w:sz w:val="24"/>
          <w:szCs w:val="24"/>
        </w:rPr>
        <w:t xml:space="preserve">12 часов 00 минут </w:t>
      </w:r>
      <w:r w:rsidR="00AB27B5">
        <w:rPr>
          <w:b/>
          <w:bCs w:val="0"/>
          <w:sz w:val="24"/>
          <w:szCs w:val="24"/>
        </w:rPr>
        <w:t>10</w:t>
      </w:r>
      <w:r w:rsidR="002B5044" w:rsidRPr="009B10D0">
        <w:rPr>
          <w:b/>
          <w:bCs w:val="0"/>
          <w:sz w:val="24"/>
          <w:szCs w:val="24"/>
        </w:rPr>
        <w:t xml:space="preserve"> </w:t>
      </w:r>
      <w:r w:rsidR="009B10D0" w:rsidRPr="009B10D0">
        <w:rPr>
          <w:b/>
          <w:bCs w:val="0"/>
          <w:sz w:val="24"/>
          <w:szCs w:val="24"/>
        </w:rPr>
        <w:t xml:space="preserve">августа </w:t>
      </w:r>
      <w:r w:rsidR="0042517C" w:rsidRPr="009B10D0">
        <w:rPr>
          <w:b/>
          <w:bCs w:val="0"/>
          <w:sz w:val="24"/>
          <w:szCs w:val="24"/>
        </w:rPr>
        <w:t>2018</w:t>
      </w:r>
      <w:r w:rsidR="002B5044" w:rsidRPr="009B10D0">
        <w:rPr>
          <w:b/>
          <w:bCs w:val="0"/>
          <w:sz w:val="24"/>
          <w:szCs w:val="24"/>
        </w:rPr>
        <w:t xml:space="preserve"> года</w:t>
      </w:r>
      <w:r w:rsidR="00BC2634" w:rsidRPr="009B10D0">
        <w:rPr>
          <w:b/>
          <w:bCs w:val="0"/>
          <w:sz w:val="24"/>
          <w:szCs w:val="24"/>
        </w:rPr>
        <w:t xml:space="preserve">, </w:t>
      </w:r>
      <w:r w:rsidR="00BC2634" w:rsidRPr="009B10D0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9B10D0">
        <w:rPr>
          <w:bCs w:val="0"/>
          <w:spacing w:val="-2"/>
          <w:sz w:val="24"/>
          <w:szCs w:val="24"/>
        </w:rPr>
        <w:t>(под</w:t>
      </w:r>
      <w:r w:rsidR="00BC2634" w:rsidRPr="009B10D0">
        <w:rPr>
          <w:bCs w:val="0"/>
          <w:sz w:val="24"/>
          <w:szCs w:val="24"/>
        </w:rPr>
        <w:t xml:space="preserve">раздел </w:t>
      </w:r>
      <w:r w:rsidR="00007625" w:rsidRPr="009B10D0">
        <w:rPr>
          <w:sz w:val="24"/>
          <w:szCs w:val="24"/>
        </w:rPr>
        <w:fldChar w:fldCharType="begin"/>
      </w:r>
      <w:r w:rsidR="00007625" w:rsidRPr="009B10D0">
        <w:rPr>
          <w:sz w:val="24"/>
          <w:szCs w:val="24"/>
        </w:rPr>
        <w:instrText xml:space="preserve"> REF _Ref55336310 \r \h  \* MERGEFORMAT </w:instrText>
      </w:r>
      <w:r w:rsidR="00007625" w:rsidRPr="009B10D0">
        <w:rPr>
          <w:sz w:val="24"/>
          <w:szCs w:val="24"/>
        </w:rPr>
      </w:r>
      <w:r w:rsidR="00007625" w:rsidRPr="009B10D0">
        <w:rPr>
          <w:sz w:val="24"/>
          <w:szCs w:val="24"/>
        </w:rPr>
        <w:fldChar w:fldCharType="separate"/>
      </w:r>
      <w:r w:rsidR="00194022" w:rsidRPr="00194022">
        <w:rPr>
          <w:bCs w:val="0"/>
          <w:sz w:val="24"/>
          <w:szCs w:val="24"/>
        </w:rPr>
        <w:t>5.1</w:t>
      </w:r>
      <w:r w:rsidR="00007625" w:rsidRPr="009B10D0">
        <w:rPr>
          <w:sz w:val="24"/>
          <w:szCs w:val="24"/>
        </w:rPr>
        <w:fldChar w:fldCharType="end"/>
      </w:r>
      <w:r w:rsidR="00BC2634" w:rsidRPr="009B10D0">
        <w:rPr>
          <w:bCs w:val="0"/>
          <w:sz w:val="24"/>
          <w:szCs w:val="24"/>
          <w:lang w:eastAsia="ru-RU"/>
        </w:rPr>
        <w:t>)</w:t>
      </w:r>
      <w:r w:rsidR="00BC2634" w:rsidRPr="009B10D0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9B10D0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9B10D0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 w:rsidRPr="009B10D0">
        <w:rPr>
          <w:sz w:val="24"/>
          <w:szCs w:val="24"/>
        </w:rPr>
        <w:fldChar w:fldCharType="begin"/>
      </w:r>
      <w:r w:rsidR="00007625" w:rsidRPr="009B10D0">
        <w:rPr>
          <w:sz w:val="24"/>
          <w:szCs w:val="24"/>
        </w:rPr>
        <w:instrText xml:space="preserve"> REF _Ref440289953 \r \h  \* MERGEFORMAT </w:instrText>
      </w:r>
      <w:r w:rsidR="00007625" w:rsidRPr="009B10D0">
        <w:rPr>
          <w:sz w:val="24"/>
          <w:szCs w:val="24"/>
        </w:rPr>
      </w:r>
      <w:r w:rsidR="00007625" w:rsidRPr="009B10D0">
        <w:rPr>
          <w:sz w:val="24"/>
          <w:szCs w:val="24"/>
        </w:rPr>
        <w:fldChar w:fldCharType="separate"/>
      </w:r>
      <w:r w:rsidR="00194022" w:rsidRPr="00194022">
        <w:rPr>
          <w:bCs w:val="0"/>
          <w:sz w:val="24"/>
          <w:szCs w:val="24"/>
        </w:rPr>
        <w:t>3.4.1.3</w:t>
      </w:r>
      <w:r w:rsidR="00007625" w:rsidRPr="009B10D0">
        <w:rPr>
          <w:sz w:val="24"/>
          <w:szCs w:val="24"/>
        </w:rPr>
        <w:fldChar w:fldCharType="end"/>
      </w:r>
      <w:r w:rsidRPr="009B10D0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</w:t>
      </w:r>
      <w:proofErr w:type="gramStart"/>
      <w:r w:rsidRPr="009B10D0">
        <w:rPr>
          <w:bCs w:val="0"/>
          <w:sz w:val="24"/>
          <w:szCs w:val="24"/>
        </w:rPr>
        <w:t>В случае если в скачанной Организатором</w:t>
      </w:r>
      <w:r w:rsidRPr="00382A07">
        <w:rPr>
          <w:bCs w:val="0"/>
          <w:sz w:val="24"/>
          <w:szCs w:val="24"/>
        </w:rPr>
        <w:t xml:space="preserve">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  <w:proofErr w:type="gramEnd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</w:t>
      </w:r>
      <w:proofErr w:type="gramStart"/>
      <w:r w:rsidRPr="00382A07">
        <w:rPr>
          <w:bCs w:val="0"/>
          <w:sz w:val="24"/>
          <w:szCs w:val="24"/>
        </w:rPr>
        <w:t>рамках</w:t>
      </w:r>
      <w:proofErr w:type="gramEnd"/>
      <w:r w:rsidRPr="00382A07">
        <w:rPr>
          <w:bCs w:val="0"/>
          <w:sz w:val="24"/>
          <w:szCs w:val="24"/>
        </w:rPr>
        <w:t xml:space="preserve">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</w:t>
      </w:r>
      <w:proofErr w:type="gramStart"/>
      <w:r w:rsidRPr="00382A07">
        <w:rPr>
          <w:sz w:val="24"/>
          <w:szCs w:val="24"/>
        </w:rPr>
        <w:t>рамках</w:t>
      </w:r>
      <w:proofErr w:type="gramEnd"/>
      <w:r w:rsidRPr="00382A07">
        <w:rPr>
          <w:sz w:val="24"/>
          <w:szCs w:val="24"/>
        </w:rPr>
        <w:t xml:space="preserve">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lastRenderedPageBreak/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рамках</w:t>
      </w:r>
      <w:proofErr w:type="gramEnd"/>
      <w:r w:rsidRPr="00382A07">
        <w:rPr>
          <w:sz w:val="24"/>
          <w:szCs w:val="24"/>
        </w:rPr>
        <w:t xml:space="preserve">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 xml:space="preserve">ы изложены </w:t>
      </w:r>
      <w:r w:rsidR="00D275BB" w:rsidRPr="001018D6">
        <w:rPr>
          <w:sz w:val="24"/>
          <w:szCs w:val="24"/>
        </w:rPr>
        <w:lastRenderedPageBreak/>
        <w:t>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194022" w:rsidRPr="00194022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194022" w:rsidRPr="00194022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194022" w:rsidRPr="00194022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lastRenderedPageBreak/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</w:t>
      </w:r>
      <w:r w:rsidRPr="001018D6">
        <w:rPr>
          <w:sz w:val="24"/>
          <w:szCs w:val="24"/>
        </w:rPr>
        <w:lastRenderedPageBreak/>
        <w:t>мая 2014 г. национальный режим предоставляется продукции стран-участниц указанных международных соглашений.</w:t>
      </w:r>
    </w:p>
    <w:p w:rsidR="00031513" w:rsidRPr="009B10D0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</w:t>
      </w:r>
      <w:r w:rsidRPr="009B10D0">
        <w:rPr>
          <w:sz w:val="24"/>
          <w:szCs w:val="24"/>
        </w:rPr>
        <w:t xml:space="preserve">поставке продукции российского происхождения принимается </w:t>
      </w:r>
      <w:proofErr w:type="gramStart"/>
      <w:r w:rsidRPr="009B10D0">
        <w:rPr>
          <w:i/>
          <w:sz w:val="24"/>
          <w:szCs w:val="24"/>
          <w:lang w:val="en-US"/>
        </w:rPr>
        <w:t>k</w:t>
      </w:r>
      <w:proofErr w:type="gramEnd"/>
      <w:r w:rsidRPr="009B10D0">
        <w:rPr>
          <w:i/>
          <w:sz w:val="24"/>
          <w:szCs w:val="24"/>
          <w:vertAlign w:val="subscript"/>
        </w:rPr>
        <w:t>ПРИОР</w:t>
      </w:r>
      <w:r w:rsidRPr="009B10D0">
        <w:rPr>
          <w:sz w:val="24"/>
          <w:szCs w:val="24"/>
        </w:rPr>
        <w:t xml:space="preserve">=0,85, иначе </w:t>
      </w:r>
      <w:r w:rsidRPr="009B10D0">
        <w:rPr>
          <w:i/>
          <w:sz w:val="24"/>
          <w:szCs w:val="24"/>
          <w:lang w:val="en-US"/>
        </w:rPr>
        <w:t>k</w:t>
      </w:r>
      <w:r w:rsidRPr="009B10D0">
        <w:rPr>
          <w:i/>
          <w:sz w:val="24"/>
          <w:szCs w:val="24"/>
          <w:vertAlign w:val="subscript"/>
        </w:rPr>
        <w:t>ПРИОР</w:t>
      </w:r>
      <w:r w:rsidRPr="009B10D0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9B10D0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B10D0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10D0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9B10D0">
        <w:fldChar w:fldCharType="begin"/>
      </w:r>
      <w:r w:rsidR="00007625" w:rsidRPr="009B10D0">
        <w:instrText xml:space="preserve"> REF _Ref303251044 \r \h  \* MERGEFORMAT </w:instrText>
      </w:r>
      <w:r w:rsidR="00007625" w:rsidRPr="009B10D0">
        <w:fldChar w:fldCharType="separate"/>
      </w:r>
      <w:r w:rsidR="00194022" w:rsidRPr="00194022">
        <w:rPr>
          <w:rFonts w:ascii="Times New Roman" w:hAnsi="Times New Roman" w:cs="Times New Roman"/>
          <w:sz w:val="24"/>
          <w:szCs w:val="24"/>
        </w:rPr>
        <w:t>3.10</w:t>
      </w:r>
      <w:r w:rsidR="00007625" w:rsidRPr="009B10D0">
        <w:fldChar w:fldCharType="end"/>
      </w:r>
      <w:r w:rsidRPr="009B10D0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9B10D0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9B10D0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</w:t>
      </w:r>
      <w:r w:rsidRPr="001018D6">
        <w:rPr>
          <w:rFonts w:ascii="Times New Roman" w:hAnsi="Times New Roman" w:cs="Times New Roman"/>
          <w:sz w:val="24"/>
          <w:szCs w:val="24"/>
        </w:rPr>
        <w:t xml:space="preserve">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– цена единицы продукции российского происхождения по i-той позиции (учитываются позиции, по которым Участник предложил </w:t>
      </w:r>
      <w:r w:rsidRPr="001018D6">
        <w:rPr>
          <w:sz w:val="24"/>
          <w:szCs w:val="24"/>
        </w:rPr>
        <w:lastRenderedPageBreak/>
        <w:t>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0" w:name="_GoBack"/>
      <w:bookmarkEnd w:id="650"/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382A07">
        <w:rPr>
          <w:bCs w:val="0"/>
          <w:sz w:val="24"/>
          <w:szCs w:val="24"/>
        </w:rPr>
        <w:t>случае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194022" w:rsidRPr="00194022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194022" w:rsidRPr="00194022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</w:t>
      </w:r>
      <w:proofErr w:type="gramStart"/>
      <w:r w:rsidRPr="00B32CC3">
        <w:rPr>
          <w:rFonts w:eastAsia="Times New Roman,Italic"/>
          <w:bCs/>
          <w:iCs/>
          <w:sz w:val="24"/>
          <w:szCs w:val="24"/>
        </w:rPr>
        <w:t>случае</w:t>
      </w:r>
      <w:proofErr w:type="gramEnd"/>
      <w:r w:rsidRPr="00B32CC3">
        <w:rPr>
          <w:rFonts w:eastAsia="Times New Roman,Italic"/>
          <w:bCs/>
          <w:iCs/>
          <w:sz w:val="24"/>
          <w:szCs w:val="24"/>
        </w:rPr>
        <w:t xml:space="preserve">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lastRenderedPageBreak/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  <w:proofErr w:type="gramEnd"/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00216B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00216B">
        <w:rPr>
          <w:color w:val="000000"/>
          <w:sz w:val="24"/>
          <w:szCs w:val="24"/>
          <w:lang w:eastAsia="ru-RU"/>
        </w:rPr>
        <w:t xml:space="preserve">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</w:t>
      </w:r>
      <w:r w:rsidRPr="0000216B">
        <w:rPr>
          <w:color w:val="000000"/>
          <w:sz w:val="24"/>
          <w:szCs w:val="24"/>
          <w:lang w:eastAsia="ru-RU"/>
        </w:rPr>
        <w:lastRenderedPageBreak/>
        <w:t xml:space="preserve">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  <w:proofErr w:type="gramEnd"/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 между Заказчиком и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ом,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подписывается </w:t>
      </w:r>
      <w:r w:rsidR="0015384A" w:rsidRPr="00B03BF3">
        <w:rPr>
          <w:sz w:val="24"/>
          <w:szCs w:val="24"/>
        </w:rPr>
        <w:t>не ранее чем через 10 (десять) дней</w:t>
      </w:r>
      <w:r w:rsidR="0015384A" w:rsidRPr="00B03BF3">
        <w:rPr>
          <w:bCs/>
          <w:sz w:val="24"/>
          <w:szCs w:val="24"/>
        </w:rPr>
        <w:t xml:space="preserve"> и не позднее чем через </w:t>
      </w:r>
      <w:r w:rsidR="0015384A" w:rsidRPr="00B03BF3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B03BF3">
        <w:rPr>
          <w:color w:val="000000"/>
          <w:sz w:val="24"/>
          <w:szCs w:val="24"/>
        </w:rPr>
        <w:t>.</w:t>
      </w:r>
      <w:proofErr w:type="gramEnd"/>
      <w:r w:rsidR="0015384A" w:rsidRPr="00B03BF3">
        <w:rPr>
          <w:color w:val="000000"/>
          <w:sz w:val="24"/>
          <w:szCs w:val="24"/>
        </w:rPr>
        <w:t xml:space="preserve"> </w:t>
      </w:r>
      <w:proofErr w:type="gramStart"/>
      <w:r w:rsidR="0015384A" w:rsidRPr="00B03BF3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B03BF3">
        <w:rPr>
          <w:sz w:val="24"/>
          <w:szCs w:val="24"/>
        </w:rPr>
        <w:t>.</w:t>
      </w:r>
      <w:proofErr w:type="gramEnd"/>
      <w:r w:rsidR="00717F60" w:rsidRPr="00B03BF3">
        <w:rPr>
          <w:sz w:val="24"/>
          <w:szCs w:val="24"/>
        </w:rPr>
        <w:t xml:space="preserve"> </w:t>
      </w:r>
      <w:proofErr w:type="gramStart"/>
      <w:r w:rsidR="00717F60" w:rsidRPr="00B03BF3">
        <w:rPr>
          <w:sz w:val="24"/>
          <w:szCs w:val="24"/>
        </w:rPr>
        <w:t xml:space="preserve">Для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а,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срок для подписания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>а для подписания, при этом в течение 2 рабочих дней с момента получения от Заказчика соответствующего</w:t>
      </w:r>
      <w:r w:rsidR="00717F60" w:rsidRPr="004A1A68">
        <w:rPr>
          <w:sz w:val="24"/>
          <w:szCs w:val="24"/>
        </w:rPr>
        <w:t xml:space="preserve">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8"/>
      <w:bookmarkEnd w:id="669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70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194022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857CDA" w:rsidRPr="001018D6">
        <w:rPr>
          <w:sz w:val="24"/>
          <w:szCs w:val="24"/>
        </w:rPr>
        <w:lastRenderedPageBreak/>
        <w:t xml:space="preserve">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</w:t>
      </w:r>
      <w:proofErr w:type="gramStart"/>
      <w:r w:rsidRPr="001018D6">
        <w:rPr>
          <w:sz w:val="24"/>
          <w:szCs w:val="24"/>
        </w:rPr>
        <w:t>случае</w:t>
      </w:r>
      <w:proofErr w:type="gramEnd"/>
      <w:r w:rsidRPr="001018D6">
        <w:rPr>
          <w:sz w:val="24"/>
          <w:szCs w:val="24"/>
        </w:rPr>
        <w:t xml:space="preserve">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194022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194022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</w:t>
      </w:r>
      <w:r w:rsidRPr="004A1A68">
        <w:rPr>
          <w:sz w:val="24"/>
          <w:szCs w:val="24"/>
        </w:rPr>
        <w:lastRenderedPageBreak/>
        <w:t xml:space="preserve">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194022" w:rsidRPr="00194022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</w:t>
      </w:r>
      <w:r w:rsidR="00A154B7" w:rsidRPr="00AB27B5">
        <w:rPr>
          <w:b w:val="0"/>
          <w:szCs w:val="24"/>
        </w:rPr>
        <w:t xml:space="preserve">Лоту №1 (подраздел </w:t>
      </w:r>
      <w:r w:rsidR="00007625" w:rsidRPr="00AB27B5">
        <w:fldChar w:fldCharType="begin"/>
      </w:r>
      <w:r w:rsidR="00007625" w:rsidRPr="00AB27B5">
        <w:instrText xml:space="preserve"> REF _Ref440275279 \r \h  \* MERGEFORMAT </w:instrText>
      </w:r>
      <w:r w:rsidR="00007625" w:rsidRPr="00AB27B5">
        <w:fldChar w:fldCharType="separate"/>
      </w:r>
      <w:r w:rsidR="00194022" w:rsidRPr="00AB27B5">
        <w:rPr>
          <w:b w:val="0"/>
          <w:szCs w:val="24"/>
        </w:rPr>
        <w:t>1.1.4</w:t>
      </w:r>
      <w:r w:rsidR="00007625" w:rsidRPr="00AB27B5">
        <w:fldChar w:fldCharType="end"/>
      </w:r>
      <w:r w:rsidR="00A154B7" w:rsidRPr="00AB27B5">
        <w:rPr>
          <w:b w:val="0"/>
          <w:szCs w:val="24"/>
        </w:rPr>
        <w:t>)</w:t>
      </w:r>
      <w:r w:rsidRPr="00AB27B5">
        <w:rPr>
          <w:b w:val="0"/>
          <w:szCs w:val="24"/>
        </w:rPr>
        <w:t xml:space="preserve"> изложен</w:t>
      </w:r>
      <w:r w:rsidR="00F463E8" w:rsidRPr="00AB27B5">
        <w:rPr>
          <w:b w:val="0"/>
          <w:szCs w:val="24"/>
        </w:rPr>
        <w:t>о(</w:t>
      </w:r>
      <w:r w:rsidRPr="00AB27B5">
        <w:rPr>
          <w:b w:val="0"/>
          <w:szCs w:val="24"/>
        </w:rPr>
        <w:t>ы</w:t>
      </w:r>
      <w:r w:rsidR="00F463E8" w:rsidRPr="00AB27B5">
        <w:rPr>
          <w:b w:val="0"/>
          <w:szCs w:val="24"/>
        </w:rPr>
        <w:t>)</w:t>
      </w:r>
      <w:r w:rsidRPr="00AB27B5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2A07">
        <w:rPr>
          <w:b w:val="0"/>
          <w:szCs w:val="24"/>
        </w:rPr>
        <w:t xml:space="preserve">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194022" w:rsidRPr="00194022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194022" w:rsidRPr="00194022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proofErr w:type="gramStart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  <w:proofErr w:type="gramEnd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  <w:proofErr w:type="gramEnd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</w:t>
      </w:r>
      <w:proofErr w:type="gramStart"/>
      <w:r w:rsidRPr="00382A07">
        <w:t>числе</w:t>
      </w:r>
      <w:proofErr w:type="gramEnd"/>
      <w:r w:rsidRPr="00382A07">
        <w:t xml:space="preserve">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В </w:t>
      </w:r>
      <w:proofErr w:type="gramStart"/>
      <w:r w:rsidRPr="00382A07">
        <w:t>случае</w:t>
      </w:r>
      <w:proofErr w:type="gramEnd"/>
      <w:r w:rsidRPr="00382A07">
        <w:t xml:space="preserve">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 xml:space="preserve">форме. В </w:t>
      </w:r>
      <w:proofErr w:type="gramStart"/>
      <w:r w:rsidRPr="00382A07">
        <w:t>таком</w:t>
      </w:r>
      <w:proofErr w:type="gramEnd"/>
      <w:r w:rsidRPr="00382A07">
        <w:t xml:space="preserve">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4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194022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194022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</w:t>
      </w:r>
      <w:proofErr w:type="gramStart"/>
      <w:r w:rsidRPr="001018D6">
        <w:rPr>
          <w:sz w:val="24"/>
          <w:szCs w:val="24"/>
        </w:rPr>
        <w:t>случае</w:t>
      </w:r>
      <w:proofErr w:type="gramEnd"/>
      <w:r w:rsidRPr="001018D6">
        <w:rPr>
          <w:sz w:val="24"/>
          <w:szCs w:val="24"/>
        </w:rPr>
        <w:t xml:space="preserve">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</w:t>
      </w:r>
      <w:proofErr w:type="gramEnd"/>
      <w:r w:rsidRPr="00382A07">
        <w:rPr>
          <w:sz w:val="24"/>
          <w:szCs w:val="24"/>
        </w:rPr>
        <w:t xml:space="preserve">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lastRenderedPageBreak/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</w:t>
      </w:r>
      <w:proofErr w:type="gramStart"/>
      <w:r w:rsidRPr="00382A07">
        <w:rPr>
          <w:sz w:val="24"/>
          <w:szCs w:val="24"/>
        </w:rPr>
        <w:t>предложении</w:t>
      </w:r>
      <w:proofErr w:type="gramEnd"/>
      <w:r w:rsidRPr="00382A07">
        <w:rPr>
          <w:sz w:val="24"/>
          <w:szCs w:val="24"/>
        </w:rPr>
        <w:t xml:space="preserve">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194022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  <w:proofErr w:type="gramEnd"/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194022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194022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194022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</w:t>
      </w:r>
      <w:proofErr w:type="gramStart"/>
      <w:r w:rsidRPr="00382A07">
        <w:rPr>
          <w:sz w:val="24"/>
          <w:szCs w:val="24"/>
        </w:rPr>
        <w:t>протоколе</w:t>
      </w:r>
      <w:proofErr w:type="gramEnd"/>
      <w:r w:rsidRPr="00382A07">
        <w:rPr>
          <w:sz w:val="24"/>
          <w:szCs w:val="24"/>
        </w:rPr>
        <w:t xml:space="preserve">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</w:t>
      </w:r>
      <w:proofErr w:type="gramStart"/>
      <w:r w:rsidRPr="00382A07">
        <w:rPr>
          <w:sz w:val="24"/>
          <w:szCs w:val="24"/>
        </w:rPr>
        <w:t>любом</w:t>
      </w:r>
      <w:proofErr w:type="gramEnd"/>
      <w:r w:rsidRPr="00382A07">
        <w:rPr>
          <w:sz w:val="24"/>
          <w:szCs w:val="24"/>
        </w:rPr>
        <w:t xml:space="preserve">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1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</w:t>
      </w:r>
      <w:proofErr w:type="gramStart"/>
      <w:r w:rsidR="004F4D80" w:rsidRPr="00382A07">
        <w:rPr>
          <w:sz w:val="24"/>
          <w:szCs w:val="24"/>
        </w:rPr>
        <w:t>случае</w:t>
      </w:r>
      <w:proofErr w:type="gramEnd"/>
      <w:r w:rsidR="004F4D80" w:rsidRPr="00382A07">
        <w:rPr>
          <w:sz w:val="24"/>
          <w:szCs w:val="24"/>
        </w:rPr>
        <w:t xml:space="preserve">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2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3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4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</w:t>
      </w:r>
      <w:proofErr w:type="gram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соответствии</w:t>
      </w:r>
      <w:proofErr w:type="gram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 xml:space="preserve">В </w:t>
      </w:r>
      <w:proofErr w:type="gramStart"/>
      <w:r w:rsidRPr="00AD71A7">
        <w:t>соответствии</w:t>
      </w:r>
      <w:proofErr w:type="gramEnd"/>
      <w:r w:rsidRPr="00AD71A7">
        <w:t xml:space="preserve">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194022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>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194022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9B10D0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9B10D0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  <w:proofErr w:type="gramEnd"/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</w:t>
      </w:r>
      <w:proofErr w:type="gramStart"/>
      <w:r w:rsidRPr="001D6DBB">
        <w:rPr>
          <w:snapToGrid w:val="0"/>
          <w:sz w:val="24"/>
          <w:szCs w:val="24"/>
        </w:rPr>
        <w:t>отношении</w:t>
      </w:r>
      <w:proofErr w:type="gramEnd"/>
      <w:r w:rsidRPr="001D6DBB">
        <w:rPr>
          <w:snapToGrid w:val="0"/>
          <w:sz w:val="24"/>
          <w:szCs w:val="24"/>
        </w:rPr>
        <w:t xml:space="preserve">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9B10D0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9B10D0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9B10D0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9B10D0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9B10D0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9B10D0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9B10D0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C4C08" w:rsidRPr="008434B4" w:rsidRDefault="003C4C08" w:rsidP="003C4C08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558" w:name="_Toc441572144"/>
      <w:bookmarkStart w:id="1559" w:name="_Toc441575236"/>
      <w:bookmarkStart w:id="1560" w:name="_Toc442195902"/>
      <w:bookmarkStart w:id="1561" w:name="_Toc442251944"/>
      <w:bookmarkStart w:id="1562" w:name="_Toc442258893"/>
      <w:bookmarkStart w:id="1563" w:name="_Toc442259133"/>
      <w:bookmarkStart w:id="1564" w:name="_Toc442265444"/>
      <w:bookmarkStart w:id="1565" w:name="_Toc447292650"/>
      <w:bookmarkStart w:id="1566" w:name="_Toc461809096"/>
      <w:bookmarkStart w:id="1567" w:name="_Toc463514515"/>
      <w:bookmarkStart w:id="1568" w:name="_Toc466908635"/>
      <w:bookmarkStart w:id="1569" w:name="_Toc468196574"/>
      <w:bookmarkStart w:id="1570" w:name="_Toc468446655"/>
      <w:bookmarkStart w:id="1571" w:name="_Toc468446849"/>
      <w:bookmarkStart w:id="1572" w:name="_Toc469479705"/>
      <w:bookmarkStart w:id="1573" w:name="_Toc471986655"/>
      <w:bookmarkStart w:id="1574" w:name="_Toc498509289"/>
      <w:bookmarkStart w:id="1575" w:name="_Toc439252801"/>
      <w:bookmarkStart w:id="1576" w:name="_Toc439323774"/>
      <w:bookmarkStart w:id="1577" w:name="_Toc440357172"/>
      <w:bookmarkStart w:id="1578" w:name="_Toc440359724"/>
      <w:bookmarkStart w:id="1579" w:name="_Toc440632188"/>
      <w:bookmarkStart w:id="1580" w:name="_Toc440876008"/>
      <w:bookmarkStart w:id="1581" w:name="_Toc441131036"/>
      <w:bookmarkStart w:id="1582" w:name="_Toc447269853"/>
      <w:bookmarkStart w:id="1583" w:name="_Toc464120679"/>
      <w:bookmarkStart w:id="1584" w:name="_Toc466970597"/>
      <w:bookmarkStart w:id="1585" w:name="_Toc468462511"/>
      <w:bookmarkStart w:id="1586" w:name="_Toc469482104"/>
      <w:bookmarkStart w:id="1587" w:name="_Toc472411879"/>
      <w:bookmarkStart w:id="1588" w:name="_Toc498588964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3C4C08" w:rsidRPr="008434B4" w:rsidRDefault="003C4C08" w:rsidP="003C4C08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  <w:proofErr w:type="gramEnd"/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>, зарегистрированному по адресу: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8434B4">
        <w:rPr>
          <w:bCs w:val="0"/>
          <w:sz w:val="24"/>
          <w:szCs w:val="24"/>
          <w:lang w:eastAsia="ru-RU"/>
        </w:rPr>
        <w:t>субконтрагентов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: </w:t>
      </w:r>
      <w:r w:rsidRPr="008434B4">
        <w:rPr>
          <w:bCs w:val="0"/>
          <w:snapToGrid w:val="0"/>
          <w:sz w:val="24"/>
          <w:szCs w:val="24"/>
          <w:lang w:eastAsia="ru-RU"/>
        </w:rPr>
        <w:t>фамилия имя отчество, серия и номер документа, удостоверяющего личность, сведения о дате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8434B4">
        <w:rPr>
          <w:bCs w:val="0"/>
          <w:sz w:val="24"/>
          <w:szCs w:val="24"/>
          <w:lang w:eastAsia="ru-RU"/>
        </w:rPr>
        <w:t>Росфинмониторинг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8434B4">
        <w:rPr>
          <w:bCs w:val="0"/>
          <w:sz w:val="24"/>
          <w:szCs w:val="24"/>
          <w:lang w:eastAsia="ru-RU"/>
        </w:rPr>
        <w:t xml:space="preserve"> собственников (участников, учредителей, акционеров) и бенефициаров.**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r w:rsidRPr="008434B4">
        <w:rPr>
          <w:bCs w:val="0"/>
          <w:snapToGrid w:val="0"/>
          <w:sz w:val="24"/>
          <w:szCs w:val="24"/>
          <w:lang w:eastAsia="ru-RU"/>
        </w:rPr>
        <w:lastRenderedPageBreak/>
        <w:t>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8434B4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8434B4">
        <w:rPr>
          <w:bCs w:val="0"/>
          <w:sz w:val="24"/>
          <w:szCs w:val="24"/>
        </w:rPr>
        <w:t>субконтрагента</w:t>
      </w:r>
      <w:proofErr w:type="spellEnd"/>
      <w:r w:rsidRPr="008434B4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согласие на представление (обработку) ПАО 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>», ПАО «МРСК Центра» и в уполномоченные государственные органы указанных сведений.</w:t>
      </w:r>
    </w:p>
    <w:p w:rsidR="003C4C08" w:rsidRPr="003C4C08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C4C0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9" w:name="_Ref440272256"/>
      <w:bookmarkStart w:id="1590" w:name="_Ref440272678"/>
      <w:bookmarkStart w:id="1591" w:name="_Ref440274944"/>
      <w:bookmarkStart w:id="1592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9"/>
      <w:bookmarkEnd w:id="1590"/>
      <w:bookmarkEnd w:id="1591"/>
      <w:bookmarkEnd w:id="1592"/>
    </w:p>
    <w:p w:rsidR="007A6A39" w:rsidRPr="00382A07" w:rsidRDefault="007A6A39" w:rsidP="007A6A39">
      <w:pPr>
        <w:pStyle w:val="3"/>
        <w:rPr>
          <w:szCs w:val="24"/>
        </w:rPr>
      </w:pPr>
      <w:bookmarkStart w:id="1593" w:name="_Toc439170715"/>
      <w:bookmarkStart w:id="1594" w:name="_Toc439172817"/>
      <w:bookmarkStart w:id="1595" w:name="_Toc439173259"/>
      <w:bookmarkStart w:id="1596" w:name="_Toc439238255"/>
      <w:bookmarkStart w:id="1597" w:name="_Toc439252803"/>
      <w:bookmarkStart w:id="1598" w:name="_Toc439323776"/>
      <w:bookmarkStart w:id="1599" w:name="_Toc440357174"/>
      <w:bookmarkStart w:id="1600" w:name="_Toc440359726"/>
      <w:bookmarkStart w:id="1601" w:name="_Toc440632190"/>
      <w:bookmarkStart w:id="1602" w:name="_Toc440876010"/>
      <w:bookmarkStart w:id="1603" w:name="_Toc441131038"/>
      <w:bookmarkStart w:id="1604" w:name="_Toc447269855"/>
      <w:bookmarkStart w:id="1605" w:name="_Toc464120683"/>
      <w:bookmarkStart w:id="1606" w:name="_Toc466970601"/>
      <w:bookmarkStart w:id="1607" w:name="_Toc468462515"/>
      <w:bookmarkStart w:id="1608" w:name="_Toc469482108"/>
      <w:bookmarkStart w:id="1609" w:name="_Toc472411883"/>
      <w:bookmarkStart w:id="1610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194022" w:rsidRPr="00194022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</w:t>
      </w:r>
      <w:proofErr w:type="gramStart"/>
      <w:r w:rsidRPr="00382A07">
        <w:rPr>
          <w:sz w:val="24"/>
          <w:szCs w:val="24"/>
        </w:rPr>
        <w:t xml:space="preserve">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>);</w:t>
      </w:r>
      <w:proofErr w:type="gramEnd"/>
      <w:r w:rsidR="002F7C72" w:rsidRPr="002F7C72">
        <w:rPr>
          <w:sz w:val="24"/>
          <w:szCs w:val="24"/>
        </w:rPr>
        <w:t xml:space="preserve">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="002F7C72" w:rsidRPr="002F7C72">
        <w:rPr>
          <w:i/>
          <w:iCs/>
          <w:sz w:val="24"/>
          <w:szCs w:val="24"/>
        </w:rPr>
        <w:t>я(</w:t>
      </w:r>
      <w:proofErr w:type="gramEnd"/>
      <w:r w:rsidR="002F7C72" w:rsidRPr="002F7C72">
        <w:rPr>
          <w:i/>
          <w:iCs/>
          <w:sz w:val="24"/>
          <w:szCs w:val="24"/>
        </w:rPr>
        <w:t>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194022" w:rsidRPr="00194022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>;</w:t>
      </w:r>
      <w:proofErr w:type="gramEnd"/>
      <w:r w:rsidRPr="00B10F18">
        <w:rPr>
          <w:sz w:val="24"/>
          <w:szCs w:val="24"/>
        </w:rPr>
        <w:t xml:space="preserve">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1" w:name="_Toc439170716"/>
      <w:bookmarkStart w:id="1612" w:name="_Toc439172818"/>
      <w:bookmarkStart w:id="1613" w:name="_Toc439173260"/>
      <w:bookmarkStart w:id="1614" w:name="_Toc439238256"/>
      <w:bookmarkStart w:id="1615" w:name="_Toc439252804"/>
      <w:bookmarkStart w:id="1616" w:name="_Toc439323777"/>
      <w:bookmarkStart w:id="1617" w:name="_Toc440357175"/>
      <w:bookmarkStart w:id="1618" w:name="_Toc440359727"/>
      <w:bookmarkStart w:id="1619" w:name="_Toc440632191"/>
      <w:bookmarkStart w:id="1620" w:name="_Toc440876011"/>
      <w:bookmarkStart w:id="1621" w:name="_Toc441131039"/>
      <w:bookmarkStart w:id="1622" w:name="_Toc447269856"/>
      <w:bookmarkStart w:id="1623" w:name="_Toc464120684"/>
      <w:bookmarkStart w:id="1624" w:name="_Toc466970602"/>
      <w:bookmarkStart w:id="1625" w:name="_Toc468462516"/>
      <w:bookmarkStart w:id="1626" w:name="_Toc469482109"/>
      <w:bookmarkStart w:id="1627" w:name="_Toc472411884"/>
      <w:bookmarkStart w:id="1628" w:name="_Toc498588969"/>
      <w:r w:rsidRPr="00382A07">
        <w:rPr>
          <w:szCs w:val="24"/>
        </w:rPr>
        <w:lastRenderedPageBreak/>
        <w:t>Инструкции по заполнению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9" w:name="_Toc426108836"/>
      <w:bookmarkStart w:id="1630" w:name="_Ref441574460"/>
      <w:bookmarkStart w:id="1631" w:name="_Ref441574649"/>
      <w:bookmarkStart w:id="1632" w:name="_Toc441575251"/>
      <w:bookmarkStart w:id="1633" w:name="_Ref442187883"/>
      <w:bookmarkStart w:id="1634" w:name="_Ref467569419"/>
      <w:bookmarkStart w:id="1635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9"/>
      <w:bookmarkEnd w:id="1630"/>
      <w:bookmarkEnd w:id="1631"/>
      <w:bookmarkEnd w:id="1632"/>
      <w:bookmarkEnd w:id="1633"/>
      <w:bookmarkEnd w:id="1634"/>
      <w:bookmarkEnd w:id="1635"/>
    </w:p>
    <w:p w:rsidR="00726A75" w:rsidRPr="00382A07" w:rsidRDefault="00726A75" w:rsidP="00726A75">
      <w:pPr>
        <w:pStyle w:val="3"/>
        <w:rPr>
          <w:szCs w:val="24"/>
        </w:rPr>
      </w:pPr>
      <w:bookmarkStart w:id="1636" w:name="_Toc426108837"/>
      <w:bookmarkStart w:id="1637" w:name="_Ref441574456"/>
      <w:bookmarkStart w:id="1638" w:name="_Toc441575252"/>
      <w:bookmarkStart w:id="1639" w:name="_Toc447269864"/>
      <w:bookmarkStart w:id="1640" w:name="_Toc464120686"/>
      <w:bookmarkStart w:id="1641" w:name="_Toc466970604"/>
      <w:bookmarkStart w:id="1642" w:name="_Toc468462518"/>
      <w:bookmarkStart w:id="1643" w:name="_Toc469482111"/>
      <w:bookmarkStart w:id="1644" w:name="_Toc472411886"/>
      <w:bookmarkStart w:id="1645" w:name="_Toc498588971"/>
      <w:r w:rsidRPr="00382A07">
        <w:rPr>
          <w:szCs w:val="24"/>
        </w:rPr>
        <w:t xml:space="preserve">Форма Расписки  сдачи-приемки </w:t>
      </w:r>
      <w:bookmarkEnd w:id="1636"/>
      <w:r w:rsidRPr="00382A07">
        <w:rPr>
          <w:szCs w:val="24"/>
        </w:rPr>
        <w:t>соглашения о неустойке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6" w:name="_Toc426108838"/>
      <w:bookmarkStart w:id="1647" w:name="_Toc441575253"/>
      <w:bookmarkStart w:id="1648" w:name="_Toc447269865"/>
      <w:bookmarkStart w:id="1649" w:name="_Toc464120687"/>
      <w:bookmarkStart w:id="1650" w:name="_Toc466970605"/>
      <w:bookmarkStart w:id="1651" w:name="_Toc468462519"/>
      <w:bookmarkStart w:id="1652" w:name="_Toc469482112"/>
      <w:bookmarkStart w:id="1653" w:name="_Toc472411887"/>
      <w:bookmarkStart w:id="1654" w:name="_Toc498588972"/>
      <w:r w:rsidRPr="00382A07">
        <w:rPr>
          <w:szCs w:val="24"/>
        </w:rPr>
        <w:lastRenderedPageBreak/>
        <w:t>Инструкции по заполнению</w:t>
      </w:r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5" w:name="_Ref440272274"/>
      <w:bookmarkStart w:id="1656" w:name="_Ref440274756"/>
      <w:bookmarkStart w:id="1657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5"/>
      <w:bookmarkEnd w:id="1656"/>
      <w:bookmarkEnd w:id="1657"/>
    </w:p>
    <w:p w:rsidR="007857E5" w:rsidRPr="00382A07" w:rsidRDefault="007857E5" w:rsidP="007857E5">
      <w:pPr>
        <w:pStyle w:val="3"/>
        <w:rPr>
          <w:szCs w:val="24"/>
        </w:rPr>
      </w:pPr>
      <w:bookmarkStart w:id="1658" w:name="_Toc439170718"/>
      <w:bookmarkStart w:id="1659" w:name="_Toc439172820"/>
      <w:bookmarkStart w:id="1660" w:name="_Toc439173262"/>
      <w:bookmarkStart w:id="1661" w:name="_Toc439238258"/>
      <w:bookmarkStart w:id="1662" w:name="_Toc439252806"/>
      <w:bookmarkStart w:id="1663" w:name="_Toc439323779"/>
      <w:bookmarkStart w:id="1664" w:name="_Toc440357177"/>
      <w:bookmarkStart w:id="1665" w:name="_Toc440359729"/>
      <w:bookmarkStart w:id="1666" w:name="_Toc440632193"/>
      <w:bookmarkStart w:id="1667" w:name="_Toc440876013"/>
      <w:bookmarkStart w:id="1668" w:name="_Toc441131041"/>
      <w:bookmarkStart w:id="1669" w:name="_Toc447269858"/>
      <w:bookmarkStart w:id="1670" w:name="_Toc464120689"/>
      <w:bookmarkStart w:id="1671" w:name="_Toc466970607"/>
      <w:bookmarkStart w:id="1672" w:name="_Toc468462521"/>
      <w:bookmarkStart w:id="1673" w:name="_Toc469482114"/>
      <w:bookmarkStart w:id="1674" w:name="_Toc472411889"/>
      <w:bookmarkStart w:id="1675" w:name="_Toc498588974"/>
      <w:r w:rsidRPr="00382A07">
        <w:rPr>
          <w:szCs w:val="24"/>
        </w:rPr>
        <w:t xml:space="preserve">Форма </w:t>
      </w:r>
      <w:bookmarkEnd w:id="1658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6" w:name="_Toc300142269"/>
      <w:bookmarkStart w:id="1677" w:name="_Toc309735391"/>
      <w:bookmarkStart w:id="1678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6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7"/>
      <w:bookmarkEnd w:id="1678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9" w:name="_Toc439170719"/>
      <w:bookmarkStart w:id="1680" w:name="_Toc439172821"/>
      <w:bookmarkStart w:id="1681" w:name="_Toc439173263"/>
      <w:bookmarkStart w:id="1682" w:name="_Toc439238259"/>
      <w:bookmarkStart w:id="1683" w:name="_Toc439252807"/>
      <w:bookmarkStart w:id="1684" w:name="_Toc439323780"/>
      <w:bookmarkStart w:id="1685" w:name="_Toc440357178"/>
      <w:bookmarkStart w:id="1686" w:name="_Toc440359730"/>
      <w:bookmarkStart w:id="1687" w:name="_Toc440632194"/>
      <w:bookmarkStart w:id="1688" w:name="_Toc440876014"/>
      <w:bookmarkStart w:id="1689" w:name="_Toc441131042"/>
      <w:bookmarkStart w:id="1690" w:name="_Toc447269859"/>
      <w:bookmarkStart w:id="1691" w:name="_Toc464120690"/>
      <w:bookmarkStart w:id="1692" w:name="_Toc466970608"/>
      <w:bookmarkStart w:id="1693" w:name="_Toc468462522"/>
      <w:bookmarkStart w:id="1694" w:name="_Toc469482115"/>
      <w:bookmarkStart w:id="1695" w:name="_Toc472411890"/>
      <w:bookmarkStart w:id="1696" w:name="_Toc498588975"/>
      <w:r w:rsidRPr="00382A07">
        <w:rPr>
          <w:szCs w:val="24"/>
        </w:rPr>
        <w:lastRenderedPageBreak/>
        <w:t>Инструкции по заполнению</w:t>
      </w:r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7" w:name="_Ref93268095"/>
      <w:bookmarkStart w:id="1698" w:name="_Ref93268099"/>
      <w:bookmarkStart w:id="1699" w:name="_Toc98253958"/>
      <w:bookmarkStart w:id="1700" w:name="_Toc165173884"/>
      <w:bookmarkStart w:id="1701" w:name="_Toc423423678"/>
      <w:bookmarkStart w:id="1702" w:name="_Ref440272510"/>
      <w:bookmarkStart w:id="1703" w:name="_Ref440274961"/>
      <w:bookmarkStart w:id="1704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5" w:name="_Toc90385125"/>
      <w:bookmarkStart w:id="1706" w:name="_Toc439170705"/>
      <w:bookmarkStart w:id="1707" w:name="_Toc439172807"/>
      <w:bookmarkStart w:id="1708" w:name="_Toc439173268"/>
      <w:bookmarkStart w:id="1709" w:name="_Toc439238264"/>
      <w:bookmarkStart w:id="1710" w:name="_Toc439252812"/>
      <w:bookmarkStart w:id="1711" w:name="_Toc439323785"/>
      <w:bookmarkStart w:id="1712" w:name="_Toc440357183"/>
      <w:bookmarkStart w:id="1713" w:name="_Toc440359735"/>
      <w:bookmarkStart w:id="1714" w:name="_Toc440632199"/>
      <w:bookmarkStart w:id="1715" w:name="_Toc440876016"/>
      <w:bookmarkStart w:id="1716" w:name="_Toc441131044"/>
      <w:bookmarkStart w:id="1717" w:name="_Toc447269861"/>
      <w:bookmarkStart w:id="1718" w:name="_Toc464120692"/>
      <w:bookmarkStart w:id="1719" w:name="_Toc466970610"/>
      <w:bookmarkStart w:id="1720" w:name="_Toc468462524"/>
      <w:bookmarkStart w:id="1721" w:name="_Toc469482117"/>
      <w:bookmarkStart w:id="1722" w:name="_Toc472411892"/>
      <w:bookmarkStart w:id="1723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4" w:name="_Toc90385126"/>
      <w:bookmarkStart w:id="1725" w:name="_Toc98253959"/>
      <w:bookmarkStart w:id="1726" w:name="_Toc157248211"/>
      <w:bookmarkStart w:id="1727" w:name="_Toc157496580"/>
      <w:bookmarkStart w:id="1728" w:name="_Toc158206119"/>
      <w:bookmarkStart w:id="1729" w:name="_Toc164057804"/>
      <w:bookmarkStart w:id="1730" w:name="_Toc164137154"/>
      <w:bookmarkStart w:id="1731" w:name="_Toc164161314"/>
      <w:bookmarkStart w:id="1732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3" w:name="_Toc439170706"/>
      <w:bookmarkStart w:id="1734" w:name="_Toc439172808"/>
      <w:bookmarkStart w:id="1735" w:name="_Toc439173269"/>
      <w:bookmarkStart w:id="1736" w:name="_Toc439238265"/>
      <w:bookmarkStart w:id="1737" w:name="_Toc439252813"/>
      <w:bookmarkStart w:id="1738" w:name="_Toc439323786"/>
      <w:bookmarkStart w:id="1739" w:name="_Toc440357184"/>
      <w:bookmarkStart w:id="1740" w:name="_Toc440359736"/>
      <w:bookmarkStart w:id="1741" w:name="_Toc440632200"/>
      <w:bookmarkStart w:id="1742" w:name="_Toc440876017"/>
      <w:bookmarkStart w:id="1743" w:name="_Toc441131045"/>
      <w:bookmarkStart w:id="1744" w:name="_Toc447269862"/>
      <w:bookmarkStart w:id="1745" w:name="_Toc464120693"/>
      <w:bookmarkStart w:id="1746" w:name="_Toc466970611"/>
      <w:bookmarkStart w:id="1747" w:name="_Toc468462525"/>
      <w:bookmarkStart w:id="1748" w:name="_Toc469482118"/>
      <w:bookmarkStart w:id="1749" w:name="_Toc472411893"/>
      <w:bookmarkStart w:id="1750" w:name="_Toc498588978"/>
      <w:r w:rsidRPr="00382A07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619" w:rsidRDefault="009A4619">
      <w:pPr>
        <w:spacing w:line="240" w:lineRule="auto"/>
      </w:pPr>
      <w:r>
        <w:separator/>
      </w:r>
    </w:p>
  </w:endnote>
  <w:endnote w:type="continuationSeparator" w:id="0">
    <w:p w:rsidR="009A4619" w:rsidRDefault="009A4619">
      <w:pPr>
        <w:spacing w:line="240" w:lineRule="auto"/>
      </w:pPr>
      <w:r>
        <w:continuationSeparator/>
      </w:r>
    </w:p>
  </w:endnote>
  <w:endnote w:id="1">
    <w:p w:rsidR="00AB27B5" w:rsidRPr="001D6DBB" w:rsidRDefault="00AB27B5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B27B5" w:rsidRDefault="00AB27B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Pr="00FA0376" w:rsidRDefault="00AB27B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9613A5">
      <w:rPr>
        <w:noProof/>
        <w:sz w:val="16"/>
        <w:szCs w:val="16"/>
        <w:lang w:eastAsia="ru-RU"/>
      </w:rPr>
      <w:t>40</w:t>
    </w:r>
    <w:r w:rsidRPr="00FA0376">
      <w:rPr>
        <w:sz w:val="16"/>
        <w:szCs w:val="16"/>
        <w:lang w:eastAsia="ru-RU"/>
      </w:rPr>
      <w:fldChar w:fldCharType="end"/>
    </w:r>
  </w:p>
  <w:p w:rsidR="00AB27B5" w:rsidRPr="00EE0539" w:rsidRDefault="00AB27B5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B10D0">
      <w:rPr>
        <w:sz w:val="18"/>
        <w:szCs w:val="18"/>
      </w:rPr>
      <w:t xml:space="preserve">Договора на поставку </w:t>
    </w:r>
    <w:r w:rsidR="00CE4DC8" w:rsidRPr="00CE4DC8">
      <w:rPr>
        <w:sz w:val="18"/>
        <w:szCs w:val="18"/>
      </w:rPr>
      <w:t xml:space="preserve">опор быстровозводимых </w:t>
    </w:r>
    <w:r w:rsidRPr="009B10D0">
      <w:rPr>
        <w:sz w:val="18"/>
        <w:szCs w:val="18"/>
      </w:rPr>
      <w:t>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619" w:rsidRDefault="009A4619">
      <w:pPr>
        <w:spacing w:line="240" w:lineRule="auto"/>
      </w:pPr>
      <w:r>
        <w:separator/>
      </w:r>
    </w:p>
  </w:footnote>
  <w:footnote w:type="continuationSeparator" w:id="0">
    <w:p w:rsidR="009A4619" w:rsidRDefault="009A4619">
      <w:pPr>
        <w:spacing w:line="240" w:lineRule="auto"/>
      </w:pPr>
      <w:r>
        <w:continuationSeparator/>
      </w:r>
    </w:p>
  </w:footnote>
  <w:footnote w:id="1">
    <w:p w:rsidR="00AB27B5" w:rsidRPr="00B36685" w:rsidRDefault="00AB27B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В </w:t>
      </w:r>
      <w:proofErr w:type="gramStart"/>
      <w:r w:rsidRPr="00B36685">
        <w:rPr>
          <w:rFonts w:ascii="Times New Roman" w:eastAsia="Times New Roman" w:hAnsi="Times New Roman" w:cs="Times New Roman"/>
          <w:lang w:eastAsia="ru-RU"/>
        </w:rPr>
        <w:t>уведомлении</w:t>
      </w:r>
      <w:proofErr w:type="gramEnd"/>
      <w:r w:rsidRPr="00B36685">
        <w:rPr>
          <w:rFonts w:ascii="Times New Roman" w:eastAsia="Times New Roman" w:hAnsi="Times New Roman" w:cs="Times New Roman"/>
          <w:lang w:eastAsia="ru-RU"/>
        </w:rPr>
        <w:t xml:space="preserve">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B27B5" w:rsidRDefault="00AB27B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B27B5" w:rsidRDefault="00AB27B5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B27B5" w:rsidRPr="00F83889" w:rsidRDefault="00AB27B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4">
    <w:p w:rsidR="00AB27B5" w:rsidRPr="00F83889" w:rsidRDefault="00AB27B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5">
    <w:p w:rsidR="00AB27B5" w:rsidRPr="00F83889" w:rsidRDefault="00AB27B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6">
    <w:p w:rsidR="00AB27B5" w:rsidRPr="00F83889" w:rsidRDefault="00AB27B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B27B5" w:rsidRDefault="00AB27B5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Pr="00930031" w:rsidRDefault="00AB27B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56F5"/>
    <w:rsid w:val="00166CFA"/>
    <w:rsid w:val="00170C72"/>
    <w:rsid w:val="001716DB"/>
    <w:rsid w:val="0018103F"/>
    <w:rsid w:val="00183FC6"/>
    <w:rsid w:val="00185F8B"/>
    <w:rsid w:val="00192F71"/>
    <w:rsid w:val="00193067"/>
    <w:rsid w:val="00194022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67ACE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17AB3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062DB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35BE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12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13A5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4619"/>
    <w:rsid w:val="009A7166"/>
    <w:rsid w:val="009A7733"/>
    <w:rsid w:val="009B10D0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27B5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377C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E4DC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049B4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oroleva.EM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1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eader" Target="header12.xml"/><Relationship Id="rId54" Type="http://schemas.openxmlformats.org/officeDocument/2006/relationships/hyperlink" Target="consultantplus://offline/ref=B7E04B8F5BC345C22463EADCAE81D93CF4CA1215A36F6052F6BC85F6f9C8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Fomin.RV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Koroleva.EM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omin.RV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mailto:doverie@mrsk-1.ru" TargetMode="Externa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08BAB-C156-433A-80A7-44381B001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30187</Words>
  <Characters>172072</Characters>
  <Application>Microsoft Office Word</Application>
  <DocSecurity>0</DocSecurity>
  <Lines>1433</Lines>
  <Paragraphs>403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201856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72</cp:revision>
  <cp:lastPrinted>2018-07-18T09:05:00Z</cp:lastPrinted>
  <dcterms:created xsi:type="dcterms:W3CDTF">2016-12-02T12:44:00Z</dcterms:created>
  <dcterms:modified xsi:type="dcterms:W3CDTF">2018-07-25T12:47:00Z</dcterms:modified>
</cp:coreProperties>
</file>