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57322919"/>
    <w:bookmarkStart w:id="1" w:name="_Ref57322917"/>
    <w:bookmarkStart w:id="2" w:name="_Ref57046967"/>
    <w:bookmarkStart w:id="3" w:name="_Ref56251020"/>
    <w:bookmarkStart w:id="4" w:name="_Ref56251018"/>
    <w:bookmarkStart w:id="5" w:name="_Ref55335495"/>
    <w:p w:rsidR="00A13E63" w:rsidRDefault="00FB3BA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10"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11"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CA789E">
      <w:pPr>
        <w:ind w:left="5670" w:firstLine="0"/>
        <w:jc w:val="center"/>
        <w:rPr>
          <w:sz w:val="24"/>
          <w:szCs w:val="24"/>
        </w:rPr>
      </w:pPr>
      <w:r w:rsidRPr="007417E6">
        <w:rPr>
          <w:sz w:val="24"/>
          <w:szCs w:val="24"/>
        </w:rPr>
        <w:t>УТВЕРЖДАЮ:</w:t>
      </w:r>
      <w:r>
        <w:rPr>
          <w:b/>
          <w:kern w:val="36"/>
          <w:sz w:val="26"/>
          <w:szCs w:val="26"/>
        </w:rPr>
        <w:tab/>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w:t>
      </w:r>
      <w:r w:rsidR="00011645">
        <w:rPr>
          <w:b/>
          <w:kern w:val="36"/>
          <w:sz w:val="24"/>
          <w:szCs w:val="24"/>
        </w:rPr>
        <w:t>6</w:t>
      </w:r>
      <w:r w:rsidRPr="006474DB">
        <w:rPr>
          <w:b/>
          <w:kern w:val="36"/>
          <w:sz w:val="24"/>
          <w:szCs w:val="24"/>
        </w:rPr>
        <w:t>-</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 xml:space="preserve">по </w:t>
      </w:r>
      <w:r w:rsidR="00011645">
        <w:rPr>
          <w:b/>
          <w:sz w:val="24"/>
          <w:szCs w:val="24"/>
        </w:rPr>
        <w:t>обслуживанию офисной техники</w:t>
      </w:r>
      <w:r w:rsidR="00B36533" w:rsidRPr="009004EF">
        <w:rPr>
          <w:b/>
          <w:sz w:val="24"/>
          <w:szCs w:val="24"/>
        </w:rPr>
        <w:t xml:space="preserve">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bookmarkStart w:id="6" w:name="_GoBack"/>
      <w:bookmarkEnd w:id="6"/>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CA789E" w:rsidRDefault="00CA789E"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F24855">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F24855">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F24855">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F24855">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F24855">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F24855">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F24855">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F24855">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F24855">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F24855">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F24855">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F24855">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F24855">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F24855">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F24855">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F24855">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F24855">
        <w:rPr>
          <w:noProof/>
        </w:rPr>
        <w:t>32</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F24855">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F24855">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F24855">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F24855">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F24855">
        <w:rPr>
          <w:noProof/>
        </w:rPr>
        <w:t>43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F24855">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F24855">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F24855">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F24855">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F24855">
        <w:rPr>
          <w:noProof/>
        </w:rPr>
        <w:t>51</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F24855">
        <w:rPr>
          <w:noProof/>
        </w:rPr>
        <w:t>53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F24855">
        <w:rPr>
          <w:noProof/>
        </w:rPr>
        <w:t>56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F24855">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F24855">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F24855">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F24855">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F24855">
        <w:rPr>
          <w:noProof/>
        </w:rPr>
        <w:t>67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F24855">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F24855">
        <w:rPr>
          <w:noProof/>
        </w:rPr>
        <w:t>72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F24855">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F24855">
        <w:rPr>
          <w:noProof/>
        </w:rPr>
        <w:t>76</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3"/>
          <w:headerReference w:type="default" r:id="rId14"/>
          <w:footerReference w:type="even" r:id="rId15"/>
          <w:footerReference w:type="default" r:id="rId16"/>
          <w:headerReference w:type="first" r:id="rId17"/>
          <w:footerReference w:type="first" r:id="rId18"/>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29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294"/>
      <w:bookmarkEnd w:id="9"/>
      <w:r w:rsidRPr="00E71A48">
        <w:t>Общие сведения о процедуре запроса предложений</w:t>
      </w:r>
      <w:bookmarkEnd w:id="10"/>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9"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24583A">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24583A">
        <w:rPr>
          <w:iCs/>
          <w:sz w:val="24"/>
          <w:szCs w:val="24"/>
        </w:rPr>
        <w:t xml:space="preserve">филиала ПАО «МРСК Центра» - «Воронежэнерго» Дутов В.А., контактный телефон: (473) 222-23-43, </w:t>
      </w:r>
      <w:r w:rsidR="0024583A">
        <w:rPr>
          <w:sz w:val="24"/>
          <w:szCs w:val="24"/>
        </w:rPr>
        <w:t xml:space="preserve">адрес электронной почты: </w:t>
      </w:r>
      <w:hyperlink r:id="rId20" w:history="1">
        <w:r w:rsidR="0024583A">
          <w:rPr>
            <w:rStyle w:val="a7"/>
            <w:rFonts w:cs="Courier New"/>
            <w:lang w:val="en-US"/>
          </w:rPr>
          <w:t>Dutov</w:t>
        </w:r>
        <w:r w:rsidR="0024583A">
          <w:rPr>
            <w:rStyle w:val="a7"/>
            <w:rFonts w:cs="Courier New"/>
          </w:rPr>
          <w:t>.</w:t>
        </w:r>
        <w:r w:rsidR="0024583A">
          <w:rPr>
            <w:rStyle w:val="a7"/>
            <w:rFonts w:cs="Courier New"/>
            <w:lang w:val="en-US"/>
          </w:rPr>
          <w:t>VA</w:t>
        </w:r>
        <w:r w:rsidR="0024583A">
          <w:rPr>
            <w:rStyle w:val="a7"/>
            <w:rFonts w:cs="Courier New"/>
          </w:rPr>
          <w:t>@</w:t>
        </w:r>
        <w:r w:rsidR="0024583A">
          <w:rPr>
            <w:rStyle w:val="a7"/>
            <w:rFonts w:cs="Courier New"/>
            <w:lang w:val="en-US"/>
          </w:rPr>
          <w:t>mrsk</w:t>
        </w:r>
        <w:r w:rsidR="0024583A">
          <w:rPr>
            <w:rStyle w:val="a7"/>
            <w:rFonts w:cs="Courier New"/>
          </w:rPr>
          <w:t>-1.</w:t>
        </w:r>
        <w:r w:rsidR="0024583A">
          <w:rPr>
            <w:rStyle w:val="a7"/>
            <w:rFonts w:cs="Courier New"/>
            <w:lang w:val="en-US"/>
          </w:rPr>
          <w:t>ru</w:t>
        </w:r>
      </w:hyperlink>
      <w:r w:rsidR="0024583A">
        <w:rPr>
          <w:rFonts w:cs="Courier New"/>
        </w:rPr>
        <w:t>,</w:t>
      </w:r>
      <w:r w:rsidR="0024583A" w:rsidRPr="0024583A">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21"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2"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F24855" w:rsidRPr="00F24855">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1"/>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w:t>
      </w:r>
      <w:r w:rsidR="00011645">
        <w:rPr>
          <w:sz w:val="24"/>
          <w:szCs w:val="24"/>
        </w:rPr>
        <w:t>обслуживанию офисной техники</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2"/>
      <w:bookmarkEnd w:id="13"/>
      <w:bookmarkEnd w:id="14"/>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3"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8"/>
      <w:r w:rsidR="00B36533" w:rsidRPr="00B36533">
        <w:rPr>
          <w:sz w:val="24"/>
          <w:szCs w:val="24"/>
        </w:rPr>
        <w:t>по</w:t>
      </w:r>
      <w:r w:rsidR="00B36533" w:rsidRPr="008C38C0">
        <w:rPr>
          <w:sz w:val="24"/>
          <w:szCs w:val="24"/>
        </w:rPr>
        <w:t xml:space="preserve"> </w:t>
      </w:r>
      <w:r w:rsidR="00011645">
        <w:rPr>
          <w:sz w:val="24"/>
          <w:szCs w:val="24"/>
        </w:rPr>
        <w:t>обслуживанию офисной техники</w:t>
      </w:r>
      <w:r w:rsidR="00B36533" w:rsidRPr="008C38C0">
        <w:rPr>
          <w:sz w:val="24"/>
          <w:szCs w:val="24"/>
        </w:rPr>
        <w:t xml:space="preserve">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20"/>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w:t>
      </w:r>
      <w:r w:rsidR="00FB3BAC">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F24855">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F24855">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F24855">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и подать в </w:t>
      </w:r>
      <w:r w:rsidR="004B5EB3" w:rsidRPr="002A47D1">
        <w:rPr>
          <w:iCs/>
          <w:sz w:val="24"/>
          <w:szCs w:val="24"/>
        </w:rPr>
        <w:lastRenderedPageBreak/>
        <w:t>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F24855">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F24855" w:rsidRPr="00F24855">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F24855" w:rsidRPr="00F24855">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F24855" w:rsidRPr="00F24855">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F24855" w:rsidRPr="00F24855">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F24855">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F24855" w:rsidRPr="00F24855">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F24855" w:rsidRPr="00F24855">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F24855" w:rsidRPr="00F24855">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w:t>
      </w:r>
      <w:r w:rsidRPr="00E71A48">
        <w:rPr>
          <w:sz w:val="24"/>
          <w:szCs w:val="24"/>
        </w:rPr>
        <w:lastRenderedPageBreak/>
        <w:t xml:space="preserve">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F24855" w:rsidRPr="00F24855">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F24855" w:rsidRPr="00F24855">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F24855">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F24855" w:rsidRPr="00F24855">
        <w:rPr>
          <w:b w:val="0"/>
          <w:szCs w:val="24"/>
        </w:rPr>
        <w:t>3.3</w:t>
      </w:r>
      <w:r w:rsidR="00B3653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F24855" w:rsidRPr="00F24855">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F24855" w:rsidRPr="00F24855">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F24855" w:rsidRPr="00F24855">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F24855" w:rsidRPr="00F24855">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F24855">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F24855">
        <w:rPr>
          <w:b w:val="0"/>
          <w:szCs w:val="24"/>
        </w:rPr>
        <w:t>5.6</w:t>
      </w:r>
      <w:r w:rsidR="00FC6C52">
        <w:rPr>
          <w:b w:val="0"/>
          <w:szCs w:val="24"/>
        </w:rPr>
        <w:fldChar w:fldCharType="end"/>
      </w:r>
      <w:r w:rsidR="00AE556B" w:rsidRPr="00AE556B">
        <w:rPr>
          <w:b w:val="0"/>
          <w:szCs w:val="24"/>
        </w:rPr>
        <w:t>)</w:t>
      </w:r>
      <w:r w:rsidRPr="002D4BC6">
        <w:rPr>
          <w:b w:val="0"/>
          <w:szCs w:val="24"/>
        </w:rPr>
        <w:t xml:space="preserve"> </w:t>
      </w:r>
      <w:r w:rsidRPr="002D4BC6">
        <w:rPr>
          <w:b w:val="0"/>
          <w:szCs w:val="24"/>
        </w:rPr>
        <w:lastRenderedPageBreak/>
        <w:t>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F24855">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F24855">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F24855">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F24855">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F24855">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F24855" w:rsidRPr="00F24855">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F24855" w:rsidRPr="00F24855">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F24855" w:rsidRPr="00F24855">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F24855" w:rsidRPr="00F24855">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F24855" w:rsidRPr="00F24855">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F24855" w:rsidRPr="00F24855">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F24855" w:rsidRPr="00F24855">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F24855" w:rsidRPr="00F24855">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F24855" w:rsidRPr="00F24855">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F24855" w:rsidRPr="00F24855">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F24855" w:rsidRPr="00F24855">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F24855">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F24855">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F24855">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F24855">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F24855">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F24855">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F24855">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F24855">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F24855">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F24855">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F24855">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F24855">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F24855">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F24855">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F24855">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F24855" w:rsidRPr="00F24855">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F24855" w:rsidRPr="00F24855">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F24855" w:rsidRPr="00F24855">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F24855" w:rsidRPr="00F24855">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F24855">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lastRenderedPageBreak/>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F24855" w:rsidRPr="00F24855">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F24855" w:rsidRPr="00F24855">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F24855" w:rsidRPr="00F24855">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F24855" w:rsidRPr="00F24855">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F24855">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F24855">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F24855" w:rsidRPr="00F24855">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F24855" w:rsidRPr="00F24855">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F24855" w:rsidRPr="00F24855">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F24855" w:rsidRPr="00F24855">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Предоставление Участником Заявки в письменной форме не 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lastRenderedPageBreak/>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F24855" w:rsidRPr="00F24855">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B71B9D"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B71B9D">
        <w:rPr>
          <w:b/>
          <w:bCs w:val="0"/>
          <w:sz w:val="24"/>
          <w:szCs w:val="24"/>
          <w:highlight w:val="cyan"/>
          <w:u w:val="single"/>
        </w:rPr>
        <w:t>По Лоту №1</w:t>
      </w:r>
      <w:r w:rsidRPr="00C12FA4">
        <w:rPr>
          <w:b/>
          <w:bCs w:val="0"/>
          <w:sz w:val="24"/>
          <w:szCs w:val="24"/>
          <w:u w:val="single"/>
        </w:rPr>
        <w:t>:</w:t>
      </w:r>
      <w:r w:rsidR="00717F60" w:rsidRPr="00C12FA4">
        <w:rPr>
          <w:bCs w:val="0"/>
          <w:sz w:val="24"/>
          <w:szCs w:val="24"/>
        </w:rPr>
        <w:t xml:space="preserve"> </w:t>
      </w:r>
      <w:r w:rsidR="00B36533" w:rsidRPr="00ED0C1A">
        <w:rPr>
          <w:b/>
          <w:sz w:val="24"/>
          <w:szCs w:val="24"/>
        </w:rPr>
        <w:t>800 000</w:t>
      </w:r>
      <w:r w:rsidR="00B36533" w:rsidRPr="00ED0C1A">
        <w:rPr>
          <w:sz w:val="24"/>
          <w:szCs w:val="24"/>
        </w:rPr>
        <w:t xml:space="preserve"> (Восемьсот тысяч) рублей 00 копеек РФ, без учета НДС; НДС составляет </w:t>
      </w:r>
      <w:r w:rsidR="00B36533" w:rsidRPr="00ED0C1A">
        <w:rPr>
          <w:b/>
          <w:sz w:val="24"/>
          <w:szCs w:val="24"/>
        </w:rPr>
        <w:t>144 000</w:t>
      </w:r>
      <w:r w:rsidR="00B36533" w:rsidRPr="00ED0C1A">
        <w:rPr>
          <w:sz w:val="24"/>
          <w:szCs w:val="24"/>
        </w:rPr>
        <w:t xml:space="preserve"> (Сто сорок четыре тысячи) рублей 00 копеек РФ; </w:t>
      </w:r>
      <w:r w:rsidR="00B36533" w:rsidRPr="00ED0C1A">
        <w:rPr>
          <w:b/>
          <w:sz w:val="24"/>
          <w:szCs w:val="24"/>
        </w:rPr>
        <w:t>944 000</w:t>
      </w:r>
      <w:r w:rsidR="00B36533" w:rsidRPr="00ED0C1A">
        <w:rPr>
          <w:sz w:val="24"/>
          <w:szCs w:val="24"/>
        </w:rPr>
        <w:t xml:space="preserve"> (Девятьсот сорок четыре тысячи) рублей 00 копеек РФ, с учетом НДС</w:t>
      </w:r>
      <w:r w:rsidR="00B36533">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F24855" w:rsidRPr="00F24855">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F24855">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F24855">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F24855">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F24855">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F24855" w:rsidRPr="00F24855">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F24855">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F24855" w:rsidRPr="00F24855">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9F2BF9">
        <w:rPr>
          <w:sz w:val="24"/>
          <w:szCs w:val="24"/>
        </w:rPr>
        <w:t>, в 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lastRenderedPageBreak/>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w:t>
      </w:r>
      <w:r w:rsidR="00553A57" w:rsidRPr="00B20653">
        <w:rPr>
          <w:sz w:val="24"/>
          <w:szCs w:val="24"/>
        </w:rPr>
        <w:lastRenderedPageBreak/>
        <w:t xml:space="preserve">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F24855">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F24855">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F24855">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F24855">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w:t>
      </w:r>
      <w:r w:rsidRPr="00F82225">
        <w:rPr>
          <w:sz w:val="24"/>
          <w:szCs w:val="24"/>
        </w:rPr>
        <w:lastRenderedPageBreak/>
        <w:t>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F24855">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F24855">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F24855" w:rsidRPr="00F24855">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F24855">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F24855">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F24855">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F24855">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F24855" w:rsidRPr="00F24855">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lastRenderedPageBreak/>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F24855">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F24855">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F24855" w:rsidRPr="00F24855">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F24855" w:rsidRPr="00F24855">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F24855" w:rsidRPr="00F24855">
        <w:rPr>
          <w:bCs w:val="0"/>
          <w:sz w:val="24"/>
          <w:szCs w:val="24"/>
          <w:lang w:val="en-US"/>
        </w:rPr>
        <w:t>a</w:t>
      </w:r>
      <w:r w:rsidR="00F24855" w:rsidRPr="00F24855">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F24855" w:rsidRPr="00F24855">
        <w:rPr>
          <w:bCs w:val="0"/>
          <w:sz w:val="24"/>
          <w:szCs w:val="24"/>
          <w:lang w:val="en-US"/>
        </w:rPr>
        <w:t>g</w:t>
      </w:r>
      <w:r w:rsidR="00F24855" w:rsidRPr="00F24855">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F24855" w:rsidRPr="00F24855">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F24855">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F24855">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F24855">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F24855">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F24855" w:rsidRPr="00F24855">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lastRenderedPageBreak/>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F24855">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F24855" w:rsidRPr="00F24855">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F24855">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F24855">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F24855" w:rsidRPr="00F24855">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F24855" w:rsidRPr="00F24855">
        <w:rPr>
          <w:b/>
          <w:bCs w:val="0"/>
          <w:sz w:val="24"/>
          <w:szCs w:val="24"/>
        </w:rPr>
        <w:t>9</w:t>
      </w:r>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F24855" w:rsidRPr="00F24855">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F24855" w:rsidRPr="00F24855">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F24855" w:rsidRPr="00F24855">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 xml:space="preserve">содержат очевидные арифметические или грамматические ошибки, с исправлением </w:t>
      </w:r>
      <w:r w:rsidRPr="006C69BB">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F24855" w:rsidRPr="00F24855">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F24855">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F24855">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lastRenderedPageBreak/>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F24855" w:rsidRPr="00F24855">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F24855" w:rsidRPr="00F24855">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F24855" w:rsidRPr="00F24855">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F24855" w:rsidRPr="00F24855">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F24855" w:rsidRPr="00F24855">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F24855">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F24855" w:rsidRPr="00F24855">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F24855">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F24855">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F24855">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F24855">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F24855">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F24855" w:rsidRPr="00F24855">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F24855">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F24855">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F24855">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4698"/>
        <w:gridCol w:w="4268"/>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F24855">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F24855">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F24855">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F24855">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2372"/>
        <w:gridCol w:w="2399"/>
        <w:gridCol w:w="2393"/>
        <w:gridCol w:w="2391"/>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2372"/>
        <w:gridCol w:w="2399"/>
        <w:gridCol w:w="2393"/>
        <w:gridCol w:w="2391"/>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F24855">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F24855">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lastRenderedPageBreak/>
              <w:t>C</w:t>
            </w:r>
            <w:r w:rsidRPr="00B4088F">
              <w:rPr>
                <w:rFonts w:eastAsia="Calibri"/>
                <w:lang w:eastAsia="en-US"/>
              </w:rPr>
              <w:t>уммарная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F24855">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2"/>
        <w:gridCol w:w="4935"/>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1"/>
        <w:gridCol w:w="590"/>
        <w:gridCol w:w="664"/>
        <w:gridCol w:w="1253"/>
        <w:gridCol w:w="781"/>
        <w:gridCol w:w="1221"/>
        <w:gridCol w:w="1498"/>
        <w:gridCol w:w="377"/>
        <w:gridCol w:w="589"/>
        <w:gridCol w:w="664"/>
        <w:gridCol w:w="1330"/>
        <w:gridCol w:w="1134"/>
        <w:gridCol w:w="1498"/>
        <w:gridCol w:w="1938"/>
        <w:gridCol w:w="1498"/>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F24855">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F24855">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w:t>
      </w:r>
      <w:r w:rsidRPr="007A6A39">
        <w:rPr>
          <w:sz w:val="24"/>
          <w:szCs w:val="24"/>
        </w:rPr>
        <w:lastRenderedPageBreak/>
        <w:t xml:space="preserve">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F24855" w:rsidRPr="00F24855">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F24855">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F24855">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F24855">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F24855">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F24855">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14C" w:rsidRDefault="00B6214C">
      <w:pPr>
        <w:spacing w:line="240" w:lineRule="auto"/>
      </w:pPr>
      <w:r>
        <w:separator/>
      </w:r>
    </w:p>
  </w:endnote>
  <w:endnote w:type="continuationSeparator" w:id="0">
    <w:p w:rsidR="00B6214C" w:rsidRDefault="00B62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66620">
      <w:rPr>
        <w:noProof/>
        <w:sz w:val="16"/>
        <w:szCs w:val="16"/>
        <w:lang w:eastAsia="ru-RU"/>
      </w:rPr>
      <w:t>5</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 xml:space="preserve">Договора на оказание услуг по </w:t>
    </w:r>
    <w:r w:rsidR="00011645">
      <w:rPr>
        <w:sz w:val="18"/>
        <w:szCs w:val="18"/>
      </w:rPr>
      <w:t>обслуживанию офисной техники</w:t>
    </w:r>
    <w:r w:rsidRPr="008C38C0">
      <w:rPr>
        <w:sz w:val="18"/>
        <w:szCs w:val="18"/>
      </w:rPr>
      <w:t xml:space="preserve">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14C" w:rsidRDefault="00B6214C">
      <w:pPr>
        <w:spacing w:line="240" w:lineRule="auto"/>
      </w:pPr>
      <w:r>
        <w:separator/>
      </w:r>
    </w:p>
  </w:footnote>
  <w:footnote w:type="continuationSeparator" w:id="0">
    <w:p w:rsidR="00B6214C" w:rsidRDefault="00B6214C">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D3"/>
    <w:rsid w:val="0000573D"/>
    <w:rsid w:val="00006EAA"/>
    <w:rsid w:val="00011645"/>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583A"/>
    <w:rsid w:val="00246801"/>
    <w:rsid w:val="00251220"/>
    <w:rsid w:val="002514DE"/>
    <w:rsid w:val="00251B75"/>
    <w:rsid w:val="00260F79"/>
    <w:rsid w:val="00263B47"/>
    <w:rsid w:val="002652D9"/>
    <w:rsid w:val="002669B3"/>
    <w:rsid w:val="00270E02"/>
    <w:rsid w:val="00273EB7"/>
    <w:rsid w:val="00274F25"/>
    <w:rsid w:val="002762F8"/>
    <w:rsid w:val="00280464"/>
    <w:rsid w:val="00281CBD"/>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008"/>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76380"/>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570E4"/>
    <w:rsid w:val="00B618BA"/>
    <w:rsid w:val="00B6214C"/>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6620"/>
    <w:rsid w:val="00C67781"/>
    <w:rsid w:val="00C70F61"/>
    <w:rsid w:val="00C718E2"/>
    <w:rsid w:val="00C74146"/>
    <w:rsid w:val="00C746A0"/>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A789E"/>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4855"/>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3BAC"/>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Dutov.V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mailto:posta@mrsk-1.ru" TargetMode="External"/><Relationship Id="rId19" Type="http://schemas.openxmlformats.org/officeDocument/2006/relationships/hyperlink" Target="mailto:Zaitseva.AA@mrsk-1.ru"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eader" Target="head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2FA1C-5CBE-40A7-B5A1-9DA038897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22083</Words>
  <Characters>125874</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147662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cp:revision>
  <cp:lastPrinted>2016-01-22T07:18:00Z</cp:lastPrinted>
  <dcterms:created xsi:type="dcterms:W3CDTF">2016-01-25T08:46:00Z</dcterms:created>
  <dcterms:modified xsi:type="dcterms:W3CDTF">2016-01-25T09:07:00Z</dcterms:modified>
</cp:coreProperties>
</file>