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810636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C3523" w:rsidRDefault="00DC3523" w:rsidP="00DC3523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C3523" w:rsidRPr="00382A07" w:rsidRDefault="00DC3523" w:rsidP="00DC3523">
      <w:pPr>
        <w:spacing w:line="240" w:lineRule="auto"/>
        <w:jc w:val="right"/>
      </w:pP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DC3523" w:rsidP="00DC3523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r w:rsidR="007556FF"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DC3523">
        <w:rPr>
          <w:b/>
          <w:kern w:val="36"/>
          <w:sz w:val="24"/>
          <w:szCs w:val="24"/>
        </w:rPr>
        <w:t>02</w:t>
      </w:r>
      <w:r w:rsidR="00E7553E">
        <w:rPr>
          <w:b/>
          <w:kern w:val="36"/>
          <w:sz w:val="24"/>
          <w:szCs w:val="24"/>
        </w:rPr>
        <w:t>61</w:t>
      </w:r>
      <w:r w:rsidR="00DC3523">
        <w:rPr>
          <w:b/>
          <w:kern w:val="36"/>
          <w:sz w:val="24"/>
          <w:szCs w:val="24"/>
        </w:rPr>
        <w:t>-КР-17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DD3062">
        <w:rPr>
          <w:b/>
          <w:kern w:val="36"/>
          <w:sz w:val="24"/>
          <w:szCs w:val="24"/>
        </w:rPr>
        <w:t>03</w:t>
      </w:r>
      <w:r w:rsidRPr="00382A07">
        <w:rPr>
          <w:b/>
          <w:kern w:val="36"/>
          <w:sz w:val="24"/>
          <w:szCs w:val="24"/>
        </w:rPr>
        <w:t xml:space="preserve">» </w:t>
      </w:r>
      <w:r w:rsidR="00DD3062">
        <w:rPr>
          <w:b/>
          <w:kern w:val="36"/>
          <w:sz w:val="24"/>
          <w:szCs w:val="24"/>
        </w:rPr>
        <w:t xml:space="preserve">ноября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DD3062" w:rsidRPr="00DD306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DD3062">
        <w:rPr>
          <w:b/>
          <w:sz w:val="24"/>
          <w:szCs w:val="24"/>
        </w:rPr>
        <w:t xml:space="preserve">заключения </w:t>
      </w:r>
      <w:r w:rsidR="007556FF" w:rsidRPr="00DD3062">
        <w:rPr>
          <w:b/>
          <w:sz w:val="24"/>
          <w:szCs w:val="24"/>
        </w:rPr>
        <w:t>Договор</w:t>
      </w:r>
      <w:r w:rsidR="008A0122" w:rsidRPr="00DD3062">
        <w:rPr>
          <w:b/>
          <w:sz w:val="24"/>
          <w:szCs w:val="24"/>
        </w:rPr>
        <w:t>а</w:t>
      </w:r>
      <w:r w:rsidR="007556FF" w:rsidRPr="00DD3062">
        <w:rPr>
          <w:b/>
          <w:sz w:val="24"/>
          <w:szCs w:val="24"/>
        </w:rPr>
        <w:t xml:space="preserve"> на поставку </w:t>
      </w:r>
      <w:r w:rsidR="00E7553E" w:rsidRPr="00DD3062">
        <w:rPr>
          <w:b/>
          <w:sz w:val="24"/>
          <w:szCs w:val="24"/>
        </w:rPr>
        <w:t>печатной продукции</w:t>
      </w:r>
      <w:r w:rsidR="007556FF" w:rsidRPr="00DD3062">
        <w:rPr>
          <w:b/>
          <w:sz w:val="24"/>
          <w:szCs w:val="24"/>
        </w:rPr>
        <w:t xml:space="preserve"> </w:t>
      </w:r>
    </w:p>
    <w:p w:rsidR="00717F60" w:rsidRPr="00382A07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D3062">
        <w:rPr>
          <w:b/>
          <w:sz w:val="24"/>
          <w:szCs w:val="24"/>
        </w:rPr>
        <w:t>для нужд ПАО «МРСК Центра» (филиал</w:t>
      </w:r>
      <w:r w:rsidR="00DC3523" w:rsidRPr="00DD3062">
        <w:rPr>
          <w:b/>
          <w:sz w:val="24"/>
          <w:szCs w:val="24"/>
        </w:rPr>
        <w:t>а</w:t>
      </w:r>
      <w:r w:rsidRPr="00DD3062">
        <w:rPr>
          <w:b/>
          <w:sz w:val="24"/>
          <w:szCs w:val="24"/>
        </w:rPr>
        <w:t xml:space="preserve"> «</w:t>
      </w:r>
      <w:r w:rsidR="00DC3523" w:rsidRPr="00DD3062">
        <w:rPr>
          <w:b/>
          <w:sz w:val="24"/>
          <w:szCs w:val="24"/>
        </w:rPr>
        <w:t>Курск</w:t>
      </w:r>
      <w:r w:rsidRPr="00DD3062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C3523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95EF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8A0122" w:rsidRPr="00F9137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8A0122" w:rsidRPr="00F91377">
        <w:rPr>
          <w:iCs/>
          <w:sz w:val="24"/>
          <w:szCs w:val="24"/>
        </w:rPr>
        <w:t>УЛиМТО</w:t>
      </w:r>
      <w:proofErr w:type="spellEnd"/>
      <w:r w:rsidR="008A0122"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8A0122" w:rsidRPr="00F91377">
        <w:rPr>
          <w:sz w:val="24"/>
          <w:szCs w:val="24"/>
        </w:rPr>
        <w:t xml:space="preserve">адрес электронной почты: </w:t>
      </w:r>
      <w:r w:rsidR="008A0122" w:rsidRPr="00F91377">
        <w:rPr>
          <w:iCs/>
          <w:sz w:val="24"/>
          <w:szCs w:val="24"/>
        </w:rPr>
        <w:t xml:space="preserve"> </w:t>
      </w:r>
      <w:hyperlink r:id="rId18" w:history="1">
        <w:r w:rsidR="008A0122" w:rsidRPr="00F91377">
          <w:rPr>
            <w:rStyle w:val="a7"/>
            <w:sz w:val="24"/>
            <w:szCs w:val="24"/>
            <w:lang w:val="en-US"/>
          </w:rPr>
          <w:t>gorbylev</w:t>
        </w:r>
        <w:r w:rsidR="008A0122" w:rsidRPr="00F91377">
          <w:rPr>
            <w:rStyle w:val="a7"/>
            <w:sz w:val="24"/>
            <w:szCs w:val="24"/>
          </w:rPr>
          <w:t>.</w:t>
        </w:r>
        <w:r w:rsidR="008A0122" w:rsidRPr="00F91377">
          <w:rPr>
            <w:rStyle w:val="a7"/>
            <w:sz w:val="24"/>
            <w:szCs w:val="24"/>
            <w:lang w:val="en-US"/>
          </w:rPr>
          <w:t>av</w:t>
        </w:r>
        <w:r w:rsidR="008A0122" w:rsidRPr="00F91377">
          <w:rPr>
            <w:rStyle w:val="a7"/>
            <w:sz w:val="24"/>
            <w:szCs w:val="24"/>
          </w:rPr>
          <w:t>@mrsk-1.ru</w:t>
        </w:r>
      </w:hyperlink>
      <w:r w:rsidR="008A0122" w:rsidRPr="00F91377">
        <w:rPr>
          <w:iCs/>
          <w:sz w:val="24"/>
          <w:szCs w:val="24"/>
        </w:rPr>
        <w:t>, ответственное лицо –</w:t>
      </w:r>
      <w:r w:rsidR="008A0122" w:rsidRPr="00F91377">
        <w:rPr>
          <w:sz w:val="24"/>
          <w:szCs w:val="24"/>
        </w:rPr>
        <w:t xml:space="preserve"> Горбылев Александр Владимирович, контактные </w:t>
      </w:r>
      <w:r w:rsidR="008A0122" w:rsidRPr="00F95EFB">
        <w:rPr>
          <w:sz w:val="24"/>
          <w:szCs w:val="24"/>
        </w:rPr>
        <w:t xml:space="preserve">телефоны - (4712) 55-72-02, адрес электронной почты: </w:t>
      </w:r>
      <w:hyperlink r:id="rId19" w:history="1">
        <w:r w:rsidR="008A0122" w:rsidRPr="00F95EFB">
          <w:rPr>
            <w:rStyle w:val="a7"/>
            <w:sz w:val="24"/>
            <w:szCs w:val="24"/>
            <w:lang w:val="en-US"/>
          </w:rPr>
          <w:t>gorbylev</w:t>
        </w:r>
        <w:r w:rsidR="008A0122" w:rsidRPr="00F95EFB">
          <w:rPr>
            <w:rStyle w:val="a7"/>
            <w:sz w:val="24"/>
            <w:szCs w:val="24"/>
          </w:rPr>
          <w:t>.</w:t>
        </w:r>
        <w:r w:rsidR="008A0122" w:rsidRPr="00F95EFB">
          <w:rPr>
            <w:rStyle w:val="a7"/>
            <w:sz w:val="24"/>
            <w:szCs w:val="24"/>
            <w:lang w:val="en-US"/>
          </w:rPr>
          <w:t>av</w:t>
        </w:r>
        <w:r w:rsidR="008A0122" w:rsidRPr="00F95EFB">
          <w:rPr>
            <w:rStyle w:val="a7"/>
            <w:sz w:val="24"/>
            <w:szCs w:val="24"/>
          </w:rPr>
          <w:t>@mrsk-1.ru</w:t>
        </w:r>
      </w:hyperlink>
      <w:r w:rsidR="008A0122" w:rsidRPr="00F95EFB">
        <w:rPr>
          <w:sz w:val="24"/>
          <w:szCs w:val="24"/>
        </w:rPr>
        <w:t>), Бортко Андрей Валерьевич</w:t>
      </w:r>
      <w:r w:rsidR="008A0122" w:rsidRPr="00F95EFB">
        <w:rPr>
          <w:iCs/>
          <w:sz w:val="24"/>
          <w:szCs w:val="24"/>
        </w:rPr>
        <w:t>, контактный телефон - (4712) 55-71-86</w:t>
      </w:r>
      <w:proofErr w:type="gramEnd"/>
      <w:r w:rsidR="008A0122" w:rsidRPr="00F95EFB">
        <w:rPr>
          <w:iCs/>
          <w:sz w:val="24"/>
          <w:szCs w:val="24"/>
        </w:rPr>
        <w:t xml:space="preserve">, </w:t>
      </w:r>
      <w:proofErr w:type="gramStart"/>
      <w:r w:rsidR="008A0122" w:rsidRPr="00F95EFB">
        <w:rPr>
          <w:iCs/>
          <w:sz w:val="24"/>
          <w:szCs w:val="24"/>
        </w:rPr>
        <w:t xml:space="preserve">адрес электронной почты: </w:t>
      </w:r>
      <w:hyperlink r:id="rId20" w:history="1">
        <w:r w:rsidR="008A0122" w:rsidRPr="00F95EFB">
          <w:rPr>
            <w:rStyle w:val="a7"/>
            <w:sz w:val="24"/>
            <w:szCs w:val="24"/>
            <w:lang w:val="en-US"/>
          </w:rPr>
          <w:t>bortko</w:t>
        </w:r>
        <w:r w:rsidR="008A0122" w:rsidRPr="00F95EFB">
          <w:rPr>
            <w:rStyle w:val="a7"/>
            <w:sz w:val="24"/>
            <w:szCs w:val="24"/>
          </w:rPr>
          <w:t>.</w:t>
        </w:r>
        <w:r w:rsidR="008A0122" w:rsidRPr="00F95EFB">
          <w:rPr>
            <w:rStyle w:val="a7"/>
            <w:sz w:val="24"/>
            <w:szCs w:val="24"/>
            <w:lang w:val="en-US"/>
          </w:rPr>
          <w:t>av</w:t>
        </w:r>
        <w:r w:rsidR="008A0122" w:rsidRPr="00F95EFB">
          <w:rPr>
            <w:rStyle w:val="a7"/>
            <w:sz w:val="24"/>
            <w:szCs w:val="24"/>
          </w:rPr>
          <w:t>@mrsk-1.ru</w:t>
        </w:r>
      </w:hyperlink>
      <w:r w:rsidR="008A0122" w:rsidRPr="00F95EFB">
        <w:rPr>
          <w:sz w:val="24"/>
          <w:szCs w:val="24"/>
        </w:rPr>
        <w:t xml:space="preserve"> </w:t>
      </w:r>
      <w:r w:rsidR="008A0122" w:rsidRPr="00F95EFB">
        <w:rPr>
          <w:iCs/>
          <w:sz w:val="24"/>
          <w:szCs w:val="24"/>
        </w:rPr>
        <w:t>Извещением</w:t>
      </w:r>
      <w:r w:rsidR="008A0122" w:rsidRPr="00F95EFB">
        <w:rPr>
          <w:sz w:val="24"/>
          <w:szCs w:val="24"/>
        </w:rPr>
        <w:t xml:space="preserve"> о проведении открытого </w:t>
      </w:r>
      <w:r w:rsidR="008A0122" w:rsidRPr="00F95EFB">
        <w:rPr>
          <w:iCs/>
          <w:sz w:val="24"/>
          <w:szCs w:val="24"/>
        </w:rPr>
        <w:t>запроса предложений</w:t>
      </w:r>
      <w:r w:rsidR="008A0122" w:rsidRPr="00F95EFB">
        <w:rPr>
          <w:sz w:val="24"/>
          <w:szCs w:val="24"/>
        </w:rPr>
        <w:t xml:space="preserve">, опубликованным </w:t>
      </w:r>
      <w:r w:rsidR="008A0122" w:rsidRPr="00F95EFB">
        <w:rPr>
          <w:b/>
          <w:sz w:val="24"/>
          <w:szCs w:val="24"/>
        </w:rPr>
        <w:t>«2</w:t>
      </w:r>
      <w:r w:rsidR="00F95EFB" w:rsidRPr="00F95EFB">
        <w:rPr>
          <w:b/>
          <w:sz w:val="24"/>
          <w:szCs w:val="24"/>
        </w:rPr>
        <w:t>7</w:t>
      </w:r>
      <w:r w:rsidR="008A0122" w:rsidRPr="00F95EFB">
        <w:rPr>
          <w:b/>
          <w:sz w:val="24"/>
          <w:szCs w:val="24"/>
        </w:rPr>
        <w:t>» ноября 2017 г.</w:t>
      </w:r>
      <w:r w:rsidR="008A0122" w:rsidRPr="00F95EFB">
        <w:rPr>
          <w:sz w:val="24"/>
          <w:szCs w:val="24"/>
        </w:rPr>
        <w:t xml:space="preserve"> на официальном сайте (</w:t>
      </w:r>
      <w:hyperlink r:id="rId21" w:history="1">
        <w:r w:rsidR="008A0122" w:rsidRPr="00F95EFB">
          <w:rPr>
            <w:rStyle w:val="a7"/>
            <w:color w:val="auto"/>
            <w:sz w:val="24"/>
            <w:szCs w:val="24"/>
          </w:rPr>
          <w:t>www.zakupki.</w:t>
        </w:r>
        <w:r w:rsidR="008A0122" w:rsidRPr="00F95EFB">
          <w:rPr>
            <w:rStyle w:val="a7"/>
            <w:color w:val="auto"/>
            <w:sz w:val="24"/>
            <w:szCs w:val="24"/>
            <w:lang w:val="en-US"/>
          </w:rPr>
          <w:t>gov</w:t>
        </w:r>
        <w:r w:rsidR="008A0122" w:rsidRPr="00F95EFB">
          <w:rPr>
            <w:rStyle w:val="a7"/>
            <w:color w:val="auto"/>
            <w:sz w:val="24"/>
            <w:szCs w:val="24"/>
          </w:rPr>
          <w:t>.ru</w:t>
        </w:r>
      </w:hyperlink>
      <w:r w:rsidR="008A0122" w:rsidRPr="00F95EFB">
        <w:rPr>
          <w:sz w:val="24"/>
          <w:szCs w:val="24"/>
        </w:rPr>
        <w:t>),</w:t>
      </w:r>
      <w:r w:rsidR="008A0122" w:rsidRPr="00F95EFB">
        <w:rPr>
          <w:iCs/>
          <w:sz w:val="24"/>
          <w:szCs w:val="24"/>
        </w:rPr>
        <w:t xml:space="preserve"> </w:t>
      </w:r>
      <w:r w:rsidR="008A0122" w:rsidRPr="00F95EFB">
        <w:rPr>
          <w:sz w:val="24"/>
          <w:szCs w:val="24"/>
        </w:rPr>
        <w:t xml:space="preserve">на сайте </w:t>
      </w:r>
      <w:r w:rsidR="008A0122" w:rsidRPr="00F95EFB">
        <w:rPr>
          <w:iCs/>
          <w:sz w:val="24"/>
          <w:szCs w:val="24"/>
        </w:rPr>
        <w:t>ПАО «МРСК Центра»</w:t>
      </w:r>
      <w:r w:rsidR="008A0122" w:rsidRPr="00F95EFB">
        <w:rPr>
          <w:sz w:val="24"/>
          <w:szCs w:val="24"/>
        </w:rPr>
        <w:t xml:space="preserve"> (</w:t>
      </w:r>
      <w:hyperlink r:id="rId22" w:history="1">
        <w:r w:rsidR="008A0122" w:rsidRPr="00F95EFB">
          <w:rPr>
            <w:rStyle w:val="a7"/>
            <w:color w:val="auto"/>
            <w:sz w:val="24"/>
            <w:szCs w:val="24"/>
          </w:rPr>
          <w:t>www.mrsk-1.ru</w:t>
        </w:r>
      </w:hyperlink>
      <w:r w:rsidR="008A0122" w:rsidRPr="00F95EFB">
        <w:rPr>
          <w:sz w:val="24"/>
          <w:szCs w:val="24"/>
        </w:rPr>
        <w:t xml:space="preserve">), на сайте ЭТП, указанном в п. </w:t>
      </w:r>
      <w:r w:rsidR="008A0122" w:rsidRPr="00F95EFB">
        <w:fldChar w:fldCharType="begin"/>
      </w:r>
      <w:r w:rsidR="008A0122" w:rsidRPr="00F95EFB">
        <w:instrText xml:space="preserve"> REF _Ref440269836 \r \h  \* MERGEFORMAT </w:instrText>
      </w:r>
      <w:r w:rsidR="008A0122" w:rsidRPr="00F95EFB">
        <w:fldChar w:fldCharType="separate"/>
      </w:r>
      <w:r w:rsidR="008A0122" w:rsidRPr="00F95EFB">
        <w:rPr>
          <w:sz w:val="24"/>
          <w:szCs w:val="24"/>
        </w:rPr>
        <w:t>1.1.2</w:t>
      </w:r>
      <w:r w:rsidR="008A0122" w:rsidRPr="00F95EFB">
        <w:fldChar w:fldCharType="end"/>
      </w:r>
      <w:r w:rsidR="008A0122" w:rsidRPr="00F95EFB">
        <w:rPr>
          <w:sz w:val="24"/>
          <w:szCs w:val="24"/>
        </w:rPr>
        <w:t xml:space="preserve"> настоящей Документации,</w:t>
      </w:r>
      <w:r w:rsidR="008A0122" w:rsidRPr="00F95EFB">
        <w:rPr>
          <w:iCs/>
          <w:sz w:val="24"/>
          <w:szCs w:val="24"/>
        </w:rPr>
        <w:t xml:space="preserve"> приг</w:t>
      </w:r>
      <w:r w:rsidR="008A0122" w:rsidRPr="00F95EFB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</w:t>
      </w:r>
      <w:proofErr w:type="gramEnd"/>
      <w:r w:rsidR="008A0122" w:rsidRPr="00F95EFB">
        <w:rPr>
          <w:sz w:val="24"/>
          <w:szCs w:val="24"/>
        </w:rPr>
        <w:t xml:space="preserve"> </w:t>
      </w:r>
      <w:proofErr w:type="gramStart"/>
      <w:r w:rsidR="008A0122" w:rsidRPr="00F95EFB">
        <w:rPr>
          <w:sz w:val="24"/>
          <w:szCs w:val="24"/>
        </w:rPr>
        <w:t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F95EFB">
        <w:rPr>
          <w:sz w:val="24"/>
          <w:szCs w:val="24"/>
        </w:rPr>
        <w:t xml:space="preserve"> О</w:t>
      </w:r>
      <w:r w:rsidRPr="00F95EFB">
        <w:rPr>
          <w:sz w:val="24"/>
          <w:szCs w:val="24"/>
        </w:rPr>
        <w:t>ткрытого запроса предложений (далее – запрос предложений</w:t>
      </w:r>
      <w:proofErr w:type="gramEnd"/>
      <w:r w:rsidRPr="00F95EFB">
        <w:rPr>
          <w:sz w:val="24"/>
          <w:szCs w:val="24"/>
        </w:rPr>
        <w:t xml:space="preserve">) </w:t>
      </w:r>
      <w:bookmarkEnd w:id="10"/>
      <w:r w:rsidR="004B5EB3" w:rsidRPr="00F95EFB">
        <w:rPr>
          <w:sz w:val="24"/>
          <w:szCs w:val="24"/>
        </w:rPr>
        <w:t xml:space="preserve">на право заключения </w:t>
      </w:r>
      <w:r w:rsidR="00702B2C" w:rsidRPr="00F95EFB">
        <w:rPr>
          <w:sz w:val="24"/>
          <w:szCs w:val="24"/>
        </w:rPr>
        <w:t>Договор</w:t>
      </w:r>
      <w:r w:rsidR="00CA661E" w:rsidRPr="00F95EFB">
        <w:rPr>
          <w:sz w:val="24"/>
          <w:szCs w:val="24"/>
        </w:rPr>
        <w:t>а</w:t>
      </w:r>
      <w:r w:rsidR="00702B2C" w:rsidRPr="00F95EFB">
        <w:rPr>
          <w:sz w:val="24"/>
          <w:szCs w:val="24"/>
        </w:rPr>
        <w:t xml:space="preserve"> на поставку </w:t>
      </w:r>
      <w:r w:rsidR="007C3DAD" w:rsidRPr="00F95EFB">
        <w:rPr>
          <w:sz w:val="24"/>
          <w:szCs w:val="24"/>
        </w:rPr>
        <w:t>печатной продукции</w:t>
      </w:r>
      <w:r w:rsidR="00702B2C" w:rsidRPr="00F95EFB">
        <w:rPr>
          <w:sz w:val="24"/>
          <w:szCs w:val="24"/>
        </w:rPr>
        <w:t xml:space="preserve"> для нужд ПАО «МРСК Центра» </w:t>
      </w:r>
      <w:r w:rsidR="00862664" w:rsidRPr="00F95EFB">
        <w:rPr>
          <w:sz w:val="24"/>
          <w:szCs w:val="24"/>
        </w:rPr>
        <w:t>(филиала «Курскэнерго»</w:t>
      </w:r>
      <w:r w:rsidR="00CA661E" w:rsidRPr="00F95EFB">
        <w:rPr>
          <w:sz w:val="24"/>
          <w:szCs w:val="24"/>
        </w:rPr>
        <w:t>)</w:t>
      </w:r>
      <w:r w:rsidR="00862664" w:rsidRPr="00F95EFB">
        <w:rPr>
          <w:sz w:val="24"/>
          <w:szCs w:val="24"/>
        </w:rPr>
        <w:t>, расположенного по адресу: РФ, 3050</w:t>
      </w:r>
      <w:r w:rsidR="00CA661E" w:rsidRPr="00F95EFB">
        <w:rPr>
          <w:sz w:val="24"/>
          <w:szCs w:val="24"/>
        </w:rPr>
        <w:t>29, г. Курск, ул. К. Маркса, 27</w:t>
      </w:r>
      <w:r w:rsidRPr="00F95EF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95EF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95EFB">
        <w:rPr>
          <w:sz w:val="24"/>
          <w:szCs w:val="24"/>
        </w:rPr>
        <w:t xml:space="preserve">Настоящий </w:t>
      </w:r>
      <w:r w:rsidR="004B5EB3" w:rsidRPr="00F95EFB">
        <w:rPr>
          <w:sz w:val="24"/>
          <w:szCs w:val="24"/>
        </w:rPr>
        <w:t>З</w:t>
      </w:r>
      <w:r w:rsidRPr="00F95EF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95EFB">
        <w:rPr>
          <w:sz w:val="24"/>
          <w:szCs w:val="24"/>
        </w:rPr>
        <w:t>электронной торговой площадк</w:t>
      </w:r>
      <w:r w:rsidR="00414AB1" w:rsidRPr="00F95EFB">
        <w:rPr>
          <w:sz w:val="24"/>
          <w:szCs w:val="24"/>
        </w:rPr>
        <w:t>и</w:t>
      </w:r>
      <w:r w:rsidR="00702B2C" w:rsidRPr="00F95EFB">
        <w:rPr>
          <w:sz w:val="24"/>
          <w:szCs w:val="24"/>
        </w:rPr>
        <w:t xml:space="preserve"> </w:t>
      </w:r>
      <w:r w:rsidR="000D70B6" w:rsidRPr="00F95EFB">
        <w:rPr>
          <w:sz w:val="24"/>
          <w:szCs w:val="24"/>
        </w:rPr>
        <w:t>П</w:t>
      </w:r>
      <w:r w:rsidR="00702B2C" w:rsidRPr="00F95EFB">
        <w:rPr>
          <w:sz w:val="24"/>
          <w:szCs w:val="24"/>
        </w:rPr>
        <w:t>АО «</w:t>
      </w:r>
      <w:proofErr w:type="spellStart"/>
      <w:r w:rsidR="00702B2C" w:rsidRPr="00F95EFB">
        <w:rPr>
          <w:sz w:val="24"/>
          <w:szCs w:val="24"/>
        </w:rPr>
        <w:t>Россети</w:t>
      </w:r>
      <w:proofErr w:type="spellEnd"/>
      <w:r w:rsidR="00702B2C" w:rsidRPr="00F95EFB">
        <w:rPr>
          <w:sz w:val="24"/>
          <w:szCs w:val="24"/>
        </w:rPr>
        <w:t xml:space="preserve">» </w:t>
      </w:r>
      <w:hyperlink r:id="rId23" w:history="1">
        <w:r w:rsidR="00862664" w:rsidRPr="00F95EFB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F95EFB">
        <w:rPr>
          <w:sz w:val="24"/>
          <w:szCs w:val="24"/>
        </w:rPr>
        <w:t xml:space="preserve"> </w:t>
      </w:r>
      <w:r w:rsidR="00702B2C" w:rsidRPr="00F95EFB">
        <w:rPr>
          <w:sz w:val="24"/>
          <w:szCs w:val="24"/>
        </w:rPr>
        <w:t>(далее — ЭТП)</w:t>
      </w:r>
      <w:r w:rsidR="005B75A6" w:rsidRPr="00F95EFB">
        <w:rPr>
          <w:sz w:val="24"/>
          <w:szCs w:val="24"/>
        </w:rPr>
        <w:t>.</w:t>
      </w:r>
      <w:bookmarkEnd w:id="14"/>
    </w:p>
    <w:p w:rsidR="00717F60" w:rsidRPr="00F95EF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95EFB">
        <w:rPr>
          <w:sz w:val="24"/>
          <w:szCs w:val="24"/>
        </w:rPr>
        <w:t>Заказчик</w:t>
      </w:r>
      <w:r w:rsidR="00702B2C" w:rsidRPr="00F95EFB">
        <w:rPr>
          <w:sz w:val="24"/>
          <w:szCs w:val="24"/>
        </w:rPr>
        <w:t xml:space="preserve">: </w:t>
      </w:r>
      <w:r w:rsidRPr="00F95EFB">
        <w:rPr>
          <w:sz w:val="24"/>
          <w:szCs w:val="24"/>
        </w:rPr>
        <w:t xml:space="preserve"> </w:t>
      </w:r>
      <w:r w:rsidR="00702B2C" w:rsidRPr="00F95EFB">
        <w:rPr>
          <w:iCs/>
          <w:sz w:val="24"/>
          <w:szCs w:val="24"/>
        </w:rPr>
        <w:t>ПАО «МРСК Центра».</w:t>
      </w:r>
      <w:r w:rsidRPr="00F95EFB">
        <w:rPr>
          <w:rStyle w:val="aa"/>
          <w:sz w:val="24"/>
          <w:szCs w:val="24"/>
        </w:rPr>
        <w:t xml:space="preserve"> </w:t>
      </w:r>
      <w:bookmarkEnd w:id="15"/>
    </w:p>
    <w:p w:rsidR="008C4223" w:rsidRPr="00F95EF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95EFB">
        <w:rPr>
          <w:sz w:val="24"/>
          <w:szCs w:val="24"/>
        </w:rPr>
        <w:t>Предмет З</w:t>
      </w:r>
      <w:r w:rsidR="00717F60" w:rsidRPr="00F95EFB">
        <w:rPr>
          <w:sz w:val="24"/>
          <w:szCs w:val="24"/>
        </w:rPr>
        <w:t>апроса предложений</w:t>
      </w:r>
      <w:r w:rsidR="00702B2C" w:rsidRPr="00F95EFB">
        <w:rPr>
          <w:sz w:val="24"/>
          <w:szCs w:val="24"/>
        </w:rPr>
        <w:t>:</w:t>
      </w:r>
      <w:bookmarkEnd w:id="16"/>
    </w:p>
    <w:p w:rsidR="00A40714" w:rsidRPr="00F95EF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95EFB">
        <w:rPr>
          <w:b/>
          <w:sz w:val="24"/>
          <w:szCs w:val="24"/>
          <w:u w:val="single"/>
        </w:rPr>
        <w:t>Лот №1:</w:t>
      </w:r>
      <w:r w:rsidR="00717F60" w:rsidRPr="00F95EFB">
        <w:rPr>
          <w:sz w:val="24"/>
          <w:szCs w:val="24"/>
        </w:rPr>
        <w:t xml:space="preserve"> право заключения </w:t>
      </w:r>
      <w:r w:rsidR="00123C70" w:rsidRPr="00F95EFB">
        <w:rPr>
          <w:sz w:val="24"/>
          <w:szCs w:val="24"/>
        </w:rPr>
        <w:t>Договор</w:t>
      </w:r>
      <w:r w:rsidR="006359D4" w:rsidRPr="00F95EFB">
        <w:rPr>
          <w:sz w:val="24"/>
          <w:szCs w:val="24"/>
        </w:rPr>
        <w:t>а</w:t>
      </w:r>
      <w:r w:rsidR="00A40714" w:rsidRPr="00F95EFB">
        <w:rPr>
          <w:sz w:val="24"/>
          <w:szCs w:val="24"/>
        </w:rPr>
        <w:t xml:space="preserve"> </w:t>
      </w:r>
      <w:r w:rsidR="00702B2C" w:rsidRPr="00F95EFB">
        <w:rPr>
          <w:sz w:val="24"/>
          <w:szCs w:val="24"/>
        </w:rPr>
        <w:t xml:space="preserve">на поставку </w:t>
      </w:r>
      <w:r w:rsidR="007C3DAD" w:rsidRPr="00F95EFB">
        <w:rPr>
          <w:sz w:val="24"/>
          <w:szCs w:val="24"/>
        </w:rPr>
        <w:t>печатной продукции</w:t>
      </w:r>
      <w:r w:rsidR="00702B2C" w:rsidRPr="00F95EFB">
        <w:rPr>
          <w:sz w:val="24"/>
          <w:szCs w:val="24"/>
        </w:rPr>
        <w:t xml:space="preserve"> для нужд ПАО «МРСК Центра» (филиал</w:t>
      </w:r>
      <w:r w:rsidR="00CA661E" w:rsidRPr="00F95EFB">
        <w:rPr>
          <w:sz w:val="24"/>
          <w:szCs w:val="24"/>
        </w:rPr>
        <w:t>а</w:t>
      </w:r>
      <w:r w:rsidR="00702B2C" w:rsidRPr="00F95EFB">
        <w:rPr>
          <w:sz w:val="24"/>
          <w:szCs w:val="24"/>
        </w:rPr>
        <w:t xml:space="preserve"> </w:t>
      </w:r>
      <w:r w:rsidR="00CA661E" w:rsidRPr="00F95EFB">
        <w:rPr>
          <w:sz w:val="24"/>
          <w:szCs w:val="24"/>
        </w:rPr>
        <w:t>«Курскэнерго»</w:t>
      </w:r>
      <w:r w:rsidR="00702B2C" w:rsidRPr="00F95EFB">
        <w:rPr>
          <w:sz w:val="24"/>
          <w:szCs w:val="24"/>
        </w:rPr>
        <w:t>)</w:t>
      </w:r>
      <w:bookmarkEnd w:id="17"/>
      <w:r w:rsidR="00702B2C" w:rsidRPr="00F95EFB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95EFB">
        <w:rPr>
          <w:sz w:val="24"/>
          <w:szCs w:val="24"/>
        </w:rPr>
        <w:t xml:space="preserve">Количество лотов: </w:t>
      </w:r>
      <w:r w:rsidRPr="00F95EFB">
        <w:rPr>
          <w:b/>
          <w:sz w:val="24"/>
          <w:szCs w:val="24"/>
        </w:rPr>
        <w:t>1 (один)</w:t>
      </w:r>
      <w:r w:rsidRPr="00F95EFB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3410F0" w:rsidRPr="00FB4069">
        <w:rPr>
          <w:b/>
          <w:sz w:val="24"/>
          <w:szCs w:val="24"/>
        </w:rPr>
        <w:t>в соответствии с Приложением №1 к Закупочной документации</w:t>
      </w:r>
      <w:r w:rsidR="00717F60" w:rsidRPr="00382A07">
        <w:rPr>
          <w:sz w:val="24"/>
          <w:szCs w:val="24"/>
        </w:rPr>
        <w:t>.</w:t>
      </w:r>
      <w:bookmarkEnd w:id="19"/>
    </w:p>
    <w:p w:rsidR="002A47D1" w:rsidRPr="004F1863" w:rsidRDefault="002A47D1" w:rsidP="004F186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4F1863">
        <w:rPr>
          <w:sz w:val="24"/>
          <w:szCs w:val="24"/>
        </w:rPr>
        <w:t xml:space="preserve">Отгрузочные реквизиты/базис поставки: </w:t>
      </w:r>
      <w:r w:rsidR="008D2928" w:rsidRPr="004F1863">
        <w:rPr>
          <w:sz w:val="24"/>
          <w:szCs w:val="24"/>
        </w:rPr>
        <w:t xml:space="preserve">на условиях DDP (Согласно ИНКОТЕРМС </w:t>
      </w:r>
      <w:r w:rsidR="00DA1402" w:rsidRPr="004F1863">
        <w:rPr>
          <w:sz w:val="24"/>
          <w:szCs w:val="24"/>
        </w:rPr>
        <w:t>2010</w:t>
      </w:r>
      <w:r w:rsidR="008D2928" w:rsidRPr="004F1863">
        <w:rPr>
          <w:sz w:val="24"/>
          <w:szCs w:val="24"/>
        </w:rPr>
        <w:t>) по адрес</w:t>
      </w:r>
      <w:r w:rsidR="000D2DDE" w:rsidRPr="004F1863">
        <w:rPr>
          <w:sz w:val="24"/>
          <w:szCs w:val="24"/>
        </w:rPr>
        <w:t>у</w:t>
      </w:r>
      <w:r w:rsidR="008D2928" w:rsidRPr="004F1863">
        <w:rPr>
          <w:sz w:val="24"/>
          <w:szCs w:val="24"/>
        </w:rPr>
        <w:t xml:space="preserve"> филиал</w:t>
      </w:r>
      <w:r w:rsidR="000D2DDE" w:rsidRPr="004F1863">
        <w:rPr>
          <w:sz w:val="24"/>
          <w:szCs w:val="24"/>
        </w:rPr>
        <w:t>а</w:t>
      </w:r>
      <w:r w:rsidR="008D2928" w:rsidRPr="004F1863">
        <w:rPr>
          <w:sz w:val="24"/>
          <w:szCs w:val="24"/>
        </w:rPr>
        <w:t xml:space="preserve"> ПАО «МРСК Центра»</w:t>
      </w:r>
      <w:r w:rsidR="004F1863" w:rsidRPr="004F1863">
        <w:rPr>
          <w:sz w:val="24"/>
          <w:szCs w:val="24"/>
        </w:rPr>
        <w:t xml:space="preserve"> - «Курскэнерго», РФ, Курская область, Курский р-н, п. </w:t>
      </w:r>
      <w:proofErr w:type="spellStart"/>
      <w:r w:rsidR="004F1863" w:rsidRPr="004F1863">
        <w:rPr>
          <w:sz w:val="24"/>
          <w:szCs w:val="24"/>
        </w:rPr>
        <w:t>Ворошнево</w:t>
      </w:r>
      <w:proofErr w:type="spellEnd"/>
      <w:r w:rsidR="004F1863" w:rsidRPr="004F1863">
        <w:rPr>
          <w:sz w:val="24"/>
          <w:szCs w:val="24"/>
        </w:rPr>
        <w:t xml:space="preserve"> (Центральный склад)</w:t>
      </w:r>
      <w:bookmarkEnd w:id="20"/>
      <w:r w:rsidR="004F1863" w:rsidRPr="004F1863">
        <w:rPr>
          <w:sz w:val="24"/>
          <w:szCs w:val="24"/>
        </w:rPr>
        <w:t>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AD55B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_Ref311232052 \r \h  \* MERGEFORMAT </w:instrText>
      </w:r>
      <w:r w:rsidR="00B541D0">
        <w:fldChar w:fldCharType="separate"/>
      </w:r>
      <w:r w:rsidR="006305A1">
        <w:t>3</w:t>
      </w:r>
      <w:r w:rsidR="00B541D0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B541D0">
        <w:fldChar w:fldCharType="begin"/>
      </w:r>
      <w:r w:rsidR="00B541D0">
        <w:instrText xml:space="preserve"> REF _Ref440270568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B541D0">
        <w:fldChar w:fldCharType="begin"/>
      </w:r>
      <w:r w:rsidR="00B541D0">
        <w:instrText xml:space="preserve"> REF _Ref305973574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B541D0">
        <w:fldChar w:fldCharType="begin"/>
      </w:r>
      <w:r w:rsidR="00B541D0">
        <w:instrText xml:space="preserve"> REF _Ref440270602 \r \h  \* MERGEFORMAT </w:instrText>
      </w:r>
      <w:r w:rsidR="00B541D0">
        <w:fldChar w:fldCharType="separate"/>
      </w:r>
      <w:r w:rsidR="006305A1">
        <w:t>5</w:t>
      </w:r>
      <w:r w:rsidR="00B541D0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6D443C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B541D0">
        <w:fldChar w:fldCharType="begin"/>
      </w:r>
      <w:r w:rsidR="00B541D0">
        <w:instrText xml:space="preserve"> REF _Ref440270637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1.1.5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_Ref440270651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1.1.6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_Ref440270663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1.1.7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</w:t>
      </w:r>
      <w:r w:rsidRPr="006D443C">
        <w:rPr>
          <w:sz w:val="24"/>
          <w:szCs w:val="24"/>
        </w:rPr>
        <w:t xml:space="preserve">Участники при подготовке Заявок должны руководствоваться условиями, указанными в п.п. </w:t>
      </w:r>
      <w:r w:rsidR="00B541D0" w:rsidRPr="006D443C">
        <w:fldChar w:fldCharType="begin"/>
      </w:r>
      <w:r w:rsidR="00B541D0" w:rsidRPr="006D443C">
        <w:instrText xml:space="preserve"> REF _Ref440270637 \r \h  \* MERGEFORMAT </w:instrText>
      </w:r>
      <w:r w:rsidR="00B541D0" w:rsidRPr="006D443C">
        <w:fldChar w:fldCharType="separate"/>
      </w:r>
      <w:r w:rsidR="006305A1" w:rsidRPr="006D443C">
        <w:rPr>
          <w:sz w:val="24"/>
          <w:szCs w:val="24"/>
        </w:rPr>
        <w:t>1.1.5</w:t>
      </w:r>
      <w:r w:rsidR="00B541D0" w:rsidRPr="006D443C">
        <w:fldChar w:fldCharType="end"/>
      </w:r>
      <w:r w:rsidR="008D2928" w:rsidRPr="006D443C">
        <w:rPr>
          <w:sz w:val="24"/>
          <w:szCs w:val="24"/>
        </w:rPr>
        <w:t xml:space="preserve">, </w:t>
      </w:r>
      <w:r w:rsidR="00B541D0" w:rsidRPr="006D443C">
        <w:fldChar w:fldCharType="begin"/>
      </w:r>
      <w:r w:rsidR="00B541D0" w:rsidRPr="006D443C">
        <w:instrText xml:space="preserve"> REF _Ref440270651 \r \h  \* MERGEFORMAT </w:instrText>
      </w:r>
      <w:r w:rsidR="00B541D0" w:rsidRPr="006D443C">
        <w:fldChar w:fldCharType="separate"/>
      </w:r>
      <w:r w:rsidR="006305A1" w:rsidRPr="006D443C">
        <w:rPr>
          <w:sz w:val="24"/>
          <w:szCs w:val="24"/>
        </w:rPr>
        <w:t>1.1.6</w:t>
      </w:r>
      <w:r w:rsidR="00B541D0" w:rsidRPr="006D443C">
        <w:fldChar w:fldCharType="end"/>
      </w:r>
      <w:r w:rsidR="008D2928" w:rsidRPr="006D443C">
        <w:rPr>
          <w:sz w:val="24"/>
          <w:szCs w:val="24"/>
        </w:rPr>
        <w:t xml:space="preserve">, </w:t>
      </w:r>
      <w:r w:rsidR="00B541D0" w:rsidRPr="006D443C">
        <w:fldChar w:fldCharType="begin"/>
      </w:r>
      <w:r w:rsidR="00B541D0" w:rsidRPr="006D443C">
        <w:instrText xml:space="preserve"> REF _Ref440270663 \r \h  \* MERGEFORMAT </w:instrText>
      </w:r>
      <w:r w:rsidR="00B541D0" w:rsidRPr="006D443C">
        <w:fldChar w:fldCharType="separate"/>
      </w:r>
      <w:r w:rsidR="006305A1" w:rsidRPr="006D443C">
        <w:rPr>
          <w:sz w:val="24"/>
          <w:szCs w:val="24"/>
        </w:rPr>
        <w:t>1.1.7</w:t>
      </w:r>
      <w:r w:rsidR="00B541D0" w:rsidRPr="006D443C">
        <w:fldChar w:fldCharType="end"/>
      </w:r>
      <w:r w:rsidRPr="006D443C">
        <w:rPr>
          <w:sz w:val="24"/>
          <w:szCs w:val="24"/>
        </w:rPr>
        <w:t xml:space="preserve"> настоящей Документации.</w:t>
      </w:r>
    </w:p>
    <w:p w:rsidR="00EE0095" w:rsidRPr="006D443C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6D443C">
        <w:rPr>
          <w:sz w:val="24"/>
          <w:szCs w:val="24"/>
        </w:rPr>
        <w:t>В случае</w:t>
      </w:r>
      <w:proofErr w:type="gramStart"/>
      <w:r w:rsidRPr="006D443C">
        <w:rPr>
          <w:sz w:val="24"/>
          <w:szCs w:val="24"/>
        </w:rPr>
        <w:t>,</w:t>
      </w:r>
      <w:proofErr w:type="gramEnd"/>
      <w:r w:rsidRPr="006D443C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D443C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6D443C">
        <w:rPr>
          <w:bCs w:val="0"/>
          <w:iCs/>
          <w:sz w:val="24"/>
          <w:szCs w:val="24"/>
        </w:rPr>
        <w:t>поставки и оплаты, не хуже условий</w:t>
      </w:r>
      <w:r w:rsidR="00DA1402" w:rsidRPr="00382A07">
        <w:rPr>
          <w:bCs w:val="0"/>
          <w:iCs/>
          <w:sz w:val="24"/>
          <w:szCs w:val="24"/>
        </w:rPr>
        <w:t xml:space="preserve"> указанных в п. </w:t>
      </w:r>
      <w:r w:rsidR="00B541D0">
        <w:fldChar w:fldCharType="begin"/>
      </w:r>
      <w:r w:rsidR="00B541D0">
        <w:instrText xml:space="preserve"> REF _Ref440270637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B541D0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_Ref440270663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1.1.7</w:t>
      </w:r>
      <w:r w:rsidR="00B541D0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_Ref305973033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3.2</w:t>
      </w:r>
      <w:r w:rsidR="00B541D0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B541D0">
        <w:fldChar w:fldCharType="begin"/>
      </w:r>
      <w:r w:rsidR="00B541D0">
        <w:instrText xml:space="preserve"> REF _Ref191386109 \n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3.3.2</w:t>
      </w:r>
      <w:r w:rsidR="00B541D0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382A07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B541D0">
        <w:fldChar w:fldCharType="begin"/>
      </w:r>
      <w:r w:rsidR="00B541D0">
        <w:instrText xml:space="preserve"> REF _Ref191386164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B541D0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541D0">
        <w:fldChar w:fldCharType="begin"/>
      </w:r>
      <w:r w:rsidR="00B541D0">
        <w:instrText xml:space="preserve"> REF _Ref306978606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B541D0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_Ref306114966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3.3.11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b w:val="0"/>
        </w:rPr>
        <w:t>1.1.4</w:t>
      </w:r>
      <w:r w:rsidR="00B541D0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B541D0">
        <w:fldChar w:fldCharType="begin"/>
      </w:r>
      <w:r w:rsidR="00B541D0">
        <w:instrText xml:space="preserve"> REF _Ref305973147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3.3</w:t>
      </w:r>
      <w:r w:rsidR="00B541D0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5.1</w:t>
      </w:r>
      <w:r w:rsidR="00B541D0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_Ref440284918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5.2</w:t>
      </w:r>
      <w:r w:rsidR="00B541D0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_Ref440284947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5.4</w:t>
      </w:r>
      <w:r w:rsidR="00B541D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5.5</w:t>
      </w:r>
      <w:r w:rsidR="00B541D0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B541D0">
        <w:fldChar w:fldCharType="begin"/>
      </w:r>
      <w:r w:rsidR="00B541D0">
        <w:instrText xml:space="preserve"> REF _Ref440285128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3.3.14</w:t>
      </w:r>
      <w:r w:rsidR="00B541D0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B541D0">
        <w:fldChar w:fldCharType="begin"/>
      </w:r>
      <w:r w:rsidR="00B541D0">
        <w:instrText xml:space="preserve"> REF _Ref468199992 \r \h  \* MERGEFORMAT </w:instrText>
      </w:r>
      <w:r w:rsidR="00B541D0">
        <w:fldChar w:fldCharType="separate"/>
      </w:r>
      <w:r w:rsidR="006305A1" w:rsidRPr="006305A1">
        <w:rPr>
          <w:b w:val="0"/>
        </w:rPr>
        <w:t>3.6</w:t>
      </w:r>
      <w:r w:rsidR="00B541D0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 w:val="0"/>
        </w:rPr>
        <w:t>5.5</w:t>
      </w:r>
      <w:r w:rsidR="00B541D0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541D0">
        <w:fldChar w:fldCharType="begin"/>
      </w:r>
      <w:r w:rsidR="00B541D0">
        <w:instrText xml:space="preserve"> REF _Ref440270867 \r \h  \* MERGEFORMAT </w:instrText>
      </w:r>
      <w:r w:rsidR="00B541D0">
        <w:fldChar w:fldCharType="separate"/>
      </w:r>
      <w:r w:rsidR="006305A1" w:rsidRPr="006305A1">
        <w:rPr>
          <w:b w:val="0"/>
        </w:rPr>
        <w:t>2.2.3</w:t>
      </w:r>
      <w:r w:rsidR="00B541D0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541D0">
        <w:fldChar w:fldCharType="begin"/>
      </w:r>
      <w:r w:rsidR="00B541D0">
        <w:instrText xml:space="preserve"> REF _Ref305973033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B541D0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541D0">
        <w:fldChar w:fldCharType="begin"/>
      </w:r>
      <w:r w:rsidR="00B541D0">
        <w:instrText xml:space="preserve"> REF _Ref305973147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B541D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B541D0">
        <w:fldChar w:fldCharType="begin"/>
      </w:r>
      <w:r w:rsidR="00B541D0">
        <w:instrText xml:space="preserve"> REF _Ref305973214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B541D0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_Ref303683883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B541D0">
        <w:fldChar w:fldCharType="begin"/>
      </w:r>
      <w:r w:rsidR="00B541D0">
        <w:instrText xml:space="preserve"> REF _Ref303250967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B541D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B541D0">
        <w:fldChar w:fldCharType="begin"/>
      </w:r>
      <w:r w:rsidR="00B541D0">
        <w:instrText xml:space="preserve"> REF _Ref306140451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B541D0">
        <w:fldChar w:fldCharType="begin"/>
      </w:r>
      <w:r w:rsidR="00B541D0">
        <w:instrText xml:space="preserve"> REF _Ref302563524 \n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1.1.1</w:t>
      </w:r>
      <w:r w:rsidR="00B541D0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B541D0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_Ref440271036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_Ref191386407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541D0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B541D0">
        <w:fldChar w:fldCharType="begin"/>
      </w:r>
      <w:r w:rsidR="00B541D0">
        <w:instrText xml:space="preserve"> REF _Ref440271964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5.1.3</w:t>
      </w:r>
      <w:r w:rsidR="00B541D0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_Ref440279062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б)</w:t>
      </w:r>
      <w:r w:rsidR="00B541D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B541D0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_Ref440274913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_Ref440274902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B541D0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_Ref444164229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_Ref440279062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б)</w:t>
      </w:r>
      <w:r w:rsidR="00B541D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_Ref440372474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м)</w:t>
      </w:r>
      <w:r w:rsidR="00B541D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_Ref442188512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с)</w:t>
      </w:r>
      <w:r w:rsidR="00B541D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541D0">
        <w:fldChar w:fldCharType="begin"/>
      </w:r>
      <w:r w:rsidR="00B541D0">
        <w:instrText xml:space="preserve"> REF _Ref464116309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3.3.10.7</w:t>
      </w:r>
      <w:r w:rsidR="00B541D0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541D0">
        <w:fldChar w:fldCharType="begin"/>
      </w:r>
      <w:r w:rsidR="00B541D0">
        <w:instrText xml:space="preserve"> REF _Ref442263553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</w:t>
      </w:r>
      <w:r w:rsidR="00B541D0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B541D0">
        <w:fldChar w:fldCharType="begin"/>
      </w:r>
      <w:r w:rsidR="00B541D0">
        <w:instrText xml:space="preserve"> REF _Ref440270602 \r \h  \* MERGEFORMAT </w:instrText>
      </w:r>
      <w:r w:rsidR="00B541D0">
        <w:fldChar w:fldCharType="separate"/>
      </w:r>
      <w:r w:rsidR="006305A1">
        <w:t>5</w:t>
      </w:r>
      <w:r w:rsidR="00B541D0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541D0">
        <w:fldChar w:fldCharType="begin"/>
      </w:r>
      <w:r w:rsidR="00B541D0">
        <w:instrText xml:space="preserve"> REF _Ref191386419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B541D0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541D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541D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B541D0">
        <w:fldChar w:fldCharType="begin"/>
      </w:r>
      <w:r w:rsidR="00B541D0">
        <w:instrText xml:space="preserve"> REF _Ref440271182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3.3.1.9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B541D0">
        <w:fldChar w:fldCharType="begin"/>
      </w:r>
      <w:r w:rsidR="00B541D0">
        <w:instrText xml:space="preserve"> REF _Ref440271036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F855A5" w:rsidRDefault="00C435AF" w:rsidP="00EE2BB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>
        <w:rPr>
          <w:b/>
          <w:sz w:val="24"/>
          <w:szCs w:val="24"/>
        </w:rPr>
        <w:t>625 118</w:t>
      </w:r>
      <w:r w:rsidR="00155DAF" w:rsidRPr="00F855A5">
        <w:rPr>
          <w:sz w:val="24"/>
          <w:szCs w:val="24"/>
        </w:rPr>
        <w:t xml:space="preserve"> (</w:t>
      </w:r>
      <w:r w:rsidRPr="00C435AF">
        <w:rPr>
          <w:sz w:val="24"/>
          <w:szCs w:val="24"/>
        </w:rPr>
        <w:t>шестьсот двадцать пять тысяч сто восемнадцать</w:t>
      </w:r>
      <w:r>
        <w:rPr>
          <w:sz w:val="24"/>
          <w:szCs w:val="24"/>
        </w:rPr>
        <w:t>)</w:t>
      </w:r>
      <w:r w:rsidRPr="00C435AF">
        <w:rPr>
          <w:sz w:val="24"/>
          <w:szCs w:val="24"/>
        </w:rPr>
        <w:t xml:space="preserve"> рублей</w:t>
      </w:r>
      <w:r w:rsidR="00155DAF" w:rsidRPr="00F855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44 </w:t>
      </w:r>
      <w:r w:rsidR="00155DAF" w:rsidRPr="00F855A5">
        <w:rPr>
          <w:sz w:val="24"/>
          <w:szCs w:val="24"/>
        </w:rPr>
        <w:t>копе</w:t>
      </w:r>
      <w:r>
        <w:rPr>
          <w:sz w:val="24"/>
          <w:szCs w:val="24"/>
        </w:rPr>
        <w:t>й</w:t>
      </w:r>
      <w:r w:rsidR="00155DAF" w:rsidRPr="00F855A5">
        <w:rPr>
          <w:sz w:val="24"/>
          <w:szCs w:val="24"/>
        </w:rPr>
        <w:t>к</w:t>
      </w:r>
      <w:r>
        <w:rPr>
          <w:sz w:val="24"/>
          <w:szCs w:val="24"/>
        </w:rPr>
        <w:t>и</w:t>
      </w:r>
      <w:r w:rsidR="00155DAF" w:rsidRPr="00F855A5">
        <w:rPr>
          <w:sz w:val="24"/>
          <w:szCs w:val="24"/>
        </w:rPr>
        <w:t xml:space="preserve"> РФ, без учета НДС; НДС составляет </w:t>
      </w:r>
      <w:r>
        <w:rPr>
          <w:b/>
          <w:sz w:val="24"/>
          <w:szCs w:val="24"/>
        </w:rPr>
        <w:t xml:space="preserve">112 521 </w:t>
      </w:r>
      <w:r w:rsidR="00155DAF" w:rsidRPr="00F855A5">
        <w:rPr>
          <w:sz w:val="24"/>
          <w:szCs w:val="24"/>
        </w:rPr>
        <w:t>(</w:t>
      </w:r>
      <w:r w:rsidRPr="00C435AF">
        <w:rPr>
          <w:sz w:val="24"/>
          <w:szCs w:val="24"/>
        </w:rPr>
        <w:t>сто двенадцать тысяч пятьсот двадцать один</w:t>
      </w:r>
      <w:r>
        <w:rPr>
          <w:sz w:val="24"/>
          <w:szCs w:val="24"/>
        </w:rPr>
        <w:t>)</w:t>
      </w:r>
      <w:r w:rsidRPr="00C435AF">
        <w:rPr>
          <w:sz w:val="24"/>
          <w:szCs w:val="24"/>
        </w:rPr>
        <w:t xml:space="preserve"> рубль</w:t>
      </w:r>
      <w:r w:rsidR="00155DAF" w:rsidRPr="00F855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32 </w:t>
      </w:r>
      <w:r w:rsidR="00155DAF" w:rsidRPr="00F855A5">
        <w:rPr>
          <w:sz w:val="24"/>
          <w:szCs w:val="24"/>
        </w:rPr>
        <w:t>копе</w:t>
      </w:r>
      <w:r>
        <w:rPr>
          <w:sz w:val="24"/>
          <w:szCs w:val="24"/>
        </w:rPr>
        <w:t>й</w:t>
      </w:r>
      <w:r w:rsidR="00AC3F56" w:rsidRPr="00F855A5">
        <w:rPr>
          <w:sz w:val="24"/>
          <w:szCs w:val="24"/>
        </w:rPr>
        <w:t>к</w:t>
      </w:r>
      <w:r>
        <w:rPr>
          <w:sz w:val="24"/>
          <w:szCs w:val="24"/>
        </w:rPr>
        <w:t>и</w:t>
      </w:r>
      <w:r w:rsidR="00155DAF" w:rsidRPr="00F855A5">
        <w:rPr>
          <w:sz w:val="24"/>
          <w:szCs w:val="24"/>
        </w:rPr>
        <w:t xml:space="preserve"> РФ; </w:t>
      </w:r>
      <w:r w:rsidR="007C3DAD" w:rsidRPr="00F855A5">
        <w:rPr>
          <w:b/>
          <w:sz w:val="24"/>
          <w:szCs w:val="24"/>
        </w:rPr>
        <w:t>737</w:t>
      </w:r>
      <w:r w:rsidR="00155DAF" w:rsidRPr="00F855A5">
        <w:rPr>
          <w:b/>
          <w:sz w:val="24"/>
          <w:szCs w:val="24"/>
        </w:rPr>
        <w:t xml:space="preserve"> </w:t>
      </w:r>
      <w:r w:rsidR="007C3DAD" w:rsidRPr="00F855A5">
        <w:rPr>
          <w:b/>
          <w:sz w:val="24"/>
          <w:szCs w:val="24"/>
        </w:rPr>
        <w:t>639</w:t>
      </w:r>
      <w:r w:rsidR="00155DAF" w:rsidRPr="00F855A5">
        <w:rPr>
          <w:sz w:val="24"/>
          <w:szCs w:val="24"/>
        </w:rPr>
        <w:t xml:space="preserve"> (</w:t>
      </w:r>
      <w:r w:rsidR="007C3DAD" w:rsidRPr="00F855A5">
        <w:rPr>
          <w:sz w:val="24"/>
          <w:szCs w:val="24"/>
        </w:rPr>
        <w:t xml:space="preserve">семьсот тридцать семь тысяч шестьсот тридцать девять) рублей </w:t>
      </w:r>
      <w:r w:rsidR="00155DAF" w:rsidRPr="00F855A5">
        <w:rPr>
          <w:sz w:val="24"/>
          <w:szCs w:val="24"/>
        </w:rPr>
        <w:t xml:space="preserve"> </w:t>
      </w:r>
      <w:r w:rsidR="007C3DAD" w:rsidRPr="00F855A5">
        <w:rPr>
          <w:sz w:val="24"/>
          <w:szCs w:val="24"/>
        </w:rPr>
        <w:t>76</w:t>
      </w:r>
      <w:r w:rsidR="00155DAF" w:rsidRPr="00F855A5">
        <w:rPr>
          <w:sz w:val="24"/>
          <w:szCs w:val="24"/>
        </w:rPr>
        <w:t xml:space="preserve"> копе</w:t>
      </w:r>
      <w:r w:rsidR="00AC3F56" w:rsidRPr="00F855A5">
        <w:rPr>
          <w:sz w:val="24"/>
          <w:szCs w:val="24"/>
        </w:rPr>
        <w:t>ек</w:t>
      </w:r>
      <w:r w:rsidR="00155DAF" w:rsidRPr="00F855A5">
        <w:rPr>
          <w:sz w:val="24"/>
          <w:szCs w:val="24"/>
        </w:rPr>
        <w:t xml:space="preserve"> РФ, с учетом НДС</w:t>
      </w:r>
      <w:r w:rsidR="00280464" w:rsidRPr="00F855A5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</w:t>
      </w:r>
      <w:bookmarkStart w:id="411" w:name="_GoBack"/>
      <w:bookmarkEnd w:id="411"/>
      <w:r w:rsidRPr="00382A07">
        <w:rPr>
          <w:bCs w:val="0"/>
          <w:sz w:val="24"/>
          <w:szCs w:val="24"/>
        </w:rPr>
        <w:t xml:space="preserve">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541D0">
        <w:fldChar w:fldCharType="begin"/>
      </w:r>
      <w:r w:rsidR="00B541D0">
        <w:instrText xml:space="preserve"> REF _Ref306138385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B541D0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552693" w:rsidRDefault="00FE209E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Start w:id="430" w:name="_Ref306004833"/>
      <w:bookmarkEnd w:id="426"/>
      <w:r w:rsidRPr="00552693">
        <w:rPr>
          <w:bCs w:val="0"/>
          <w:sz w:val="24"/>
          <w:szCs w:val="24"/>
        </w:rPr>
        <w:t>Требования к Участникам</w:t>
      </w:r>
      <w:bookmarkEnd w:id="427"/>
      <w:r w:rsidRPr="00552693">
        <w:rPr>
          <w:bCs w:val="0"/>
          <w:sz w:val="24"/>
          <w:szCs w:val="24"/>
        </w:rPr>
        <w:t>:</w:t>
      </w:r>
      <w:bookmarkEnd w:id="428"/>
      <w:r w:rsidRPr="00552693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физическое лицо (в т. ч. индивидуальный предприниматель),</w:t>
      </w:r>
      <w:r w:rsidRPr="00552693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52693">
        <w:rPr>
          <w:bCs w:val="0"/>
          <w:sz w:val="24"/>
          <w:szCs w:val="24"/>
        </w:rPr>
        <w:t xml:space="preserve">. Привлечение </w:t>
      </w:r>
      <w:proofErr w:type="spellStart"/>
      <w:r w:rsidRPr="00552693">
        <w:rPr>
          <w:bCs w:val="0"/>
          <w:sz w:val="24"/>
          <w:szCs w:val="24"/>
        </w:rPr>
        <w:t>сопоставщиков</w:t>
      </w:r>
      <w:proofErr w:type="spellEnd"/>
      <w:r w:rsidRPr="00552693">
        <w:rPr>
          <w:bCs w:val="0"/>
          <w:sz w:val="24"/>
          <w:szCs w:val="24"/>
        </w:rPr>
        <w:t xml:space="preserve"> в соответствии с пунктом </w:t>
      </w:r>
      <w:r w:rsidRPr="00552693">
        <w:fldChar w:fldCharType="begin"/>
      </w:r>
      <w:r w:rsidRPr="00552693">
        <w:instrText xml:space="preserve"> REF _Ref440271628 \r \h  \* MERGEFORMAT </w:instrText>
      </w:r>
      <w:r w:rsidRPr="00552693">
        <w:fldChar w:fldCharType="separate"/>
      </w:r>
      <w:r w:rsidRPr="00552693">
        <w:rPr>
          <w:bCs w:val="0"/>
          <w:sz w:val="24"/>
          <w:szCs w:val="24"/>
        </w:rPr>
        <w:t>3.3.9</w:t>
      </w:r>
      <w:r w:rsidRPr="00552693">
        <w:fldChar w:fldCharType="end"/>
      </w:r>
      <w:r w:rsidRPr="00552693">
        <w:rPr>
          <w:bCs w:val="0"/>
          <w:sz w:val="24"/>
          <w:szCs w:val="24"/>
        </w:rPr>
        <w:t xml:space="preserve"> не допускается. </w:t>
      </w:r>
      <w:proofErr w:type="gramStart"/>
      <w:r w:rsidRPr="00552693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Pr="00552693">
        <w:fldChar w:fldCharType="begin"/>
      </w:r>
      <w:r w:rsidRPr="00552693">
        <w:instrText xml:space="preserve"> REF _Ref191386461 \n \h  \* MERGEFORMAT </w:instrText>
      </w:r>
      <w:r w:rsidRPr="00552693">
        <w:fldChar w:fldCharType="separate"/>
      </w:r>
      <w:r w:rsidRPr="00552693">
        <w:rPr>
          <w:bCs w:val="0"/>
          <w:sz w:val="24"/>
          <w:szCs w:val="24"/>
        </w:rPr>
        <w:t>3.3.10</w:t>
      </w:r>
      <w:r w:rsidRPr="00552693">
        <w:fldChar w:fldCharType="end"/>
      </w:r>
      <w:r w:rsidRPr="00552693">
        <w:rPr>
          <w:bCs w:val="0"/>
          <w:sz w:val="24"/>
          <w:szCs w:val="24"/>
        </w:rPr>
        <w:t>. При проведении запроса предложений на ЭТП, такое</w:t>
      </w:r>
      <w:r w:rsidRPr="00552693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="00717F60" w:rsidRPr="00552693">
        <w:rPr>
          <w:sz w:val="24"/>
          <w:szCs w:val="24"/>
        </w:rPr>
        <w:t>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9D61CC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</w:t>
      </w:r>
      <w:r w:rsidRPr="009D61CC">
        <w:rPr>
          <w:sz w:val="24"/>
          <w:szCs w:val="24"/>
          <w:lang w:eastAsia="ru-RU"/>
        </w:rPr>
        <w:t xml:space="preserve">отклонит </w:t>
      </w:r>
      <w:r w:rsidR="00C96484" w:rsidRPr="009D61CC">
        <w:rPr>
          <w:sz w:val="24"/>
          <w:szCs w:val="24"/>
          <w:lang w:eastAsia="ru-RU"/>
        </w:rPr>
        <w:t>Заявку</w:t>
      </w:r>
      <w:r w:rsidRPr="009D61CC">
        <w:rPr>
          <w:sz w:val="24"/>
          <w:szCs w:val="24"/>
          <w:lang w:eastAsia="ru-RU"/>
        </w:rPr>
        <w:t xml:space="preserve"> Участника.</w:t>
      </w:r>
    </w:p>
    <w:p w:rsidR="00FE209E" w:rsidRPr="009D61CC" w:rsidRDefault="00FE209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D61CC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9D61CC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9D61CC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</w:t>
      </w:r>
      <w:r w:rsidRPr="00382A07">
        <w:rPr>
          <w:sz w:val="24"/>
          <w:szCs w:val="24"/>
        </w:rPr>
        <w:t xml:space="preserve">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_Ref440291364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3.3.8.1</w:t>
      </w:r>
      <w:r w:rsidR="00B541D0">
        <w:fldChar w:fldCharType="end"/>
      </w:r>
      <w:r w:rsidRPr="00382A07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_Ref303669127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3.3.8.2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_Ref440271993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5.9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_Ref440271964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5.1.3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_Ref440272035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5.10</w:t>
      </w:r>
      <w:r w:rsidR="00B541D0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_Ref440272051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5.11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_Ref440272119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5.6.1</w:t>
      </w:r>
      <w:r w:rsidR="00B541D0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_Ref449017073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5.7</w:t>
      </w:r>
      <w:r w:rsidR="00B541D0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_Ref55336398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5.8</w:t>
      </w:r>
      <w:r w:rsidR="00B541D0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_Ref440272274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5.14</w:t>
      </w:r>
      <w:r w:rsidR="00B541D0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_Ref191386482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541D0">
        <w:fldChar w:fldCharType="begin"/>
      </w:r>
      <w:r w:rsidR="00B541D0">
        <w:instrText xml:space="preserve"> REF _Ref191386407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541D0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541D0">
        <w:fldChar w:fldCharType="begin"/>
      </w:r>
      <w:r w:rsidR="00B541D0">
        <w:instrText xml:space="preserve"> REF _Ref307563248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C3523">
        <w:rPr>
          <w:bCs w:val="0"/>
          <w:sz w:val="24"/>
          <w:szCs w:val="24"/>
        </w:rPr>
        <w:t>)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B541D0">
        <w:fldChar w:fldCharType="begin"/>
      </w:r>
      <w:r w:rsidR="00B541D0">
        <w:instrText xml:space="preserve"> REF _Ref307563262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C3523">
        <w:rPr>
          <w:bCs w:val="0"/>
          <w:sz w:val="24"/>
          <w:szCs w:val="24"/>
        </w:rPr>
        <w:t>)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B541D0">
        <w:fldChar w:fldCharType="begin"/>
      </w:r>
      <w:r w:rsidR="00B541D0">
        <w:instrText xml:space="preserve"> REF _Ref306032591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B541D0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_Ref303669127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_Ref442188512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с)</w:t>
      </w:r>
      <w:r w:rsidR="00B541D0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_Ref440272510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_Ref440291364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541D0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B541D0">
        <w:fldChar w:fldCharType="begin"/>
      </w:r>
      <w:r w:rsidR="00B541D0">
        <w:instrText xml:space="preserve"> REF _Ref440969765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B541D0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541D0">
        <w:fldChar w:fldCharType="begin"/>
      </w:r>
      <w:r w:rsidR="00B541D0">
        <w:instrText xml:space="preserve"> REF _Ref440289401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B541D0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222A5F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B541D0">
        <w:fldChar w:fldCharType="begin"/>
      </w:r>
      <w:r w:rsidR="00B541D0">
        <w:instrText xml:space="preserve"> REF _Ref467168844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3.3.14.3</w:t>
      </w:r>
      <w:r w:rsidR="00B541D0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541D0">
        <w:fldChar w:fldCharType="begin"/>
      </w:r>
      <w:r w:rsidR="00B541D0">
        <w:instrText xml:space="preserve"> REF _Ref442263553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</w:t>
      </w:r>
      <w:r w:rsidR="00B541D0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_Ref440272678 \r \h  \* MERGEFORMAT </w:instrText>
      </w:r>
      <w:r w:rsidR="00B541D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541D0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541D0">
        <w:fldChar w:fldCharType="begin"/>
      </w:r>
      <w:r w:rsidR="00B541D0">
        <w:instrText xml:space="preserve"> REF _Ref306008743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B541D0">
        <w:fldChar w:fldCharType="begin"/>
      </w:r>
      <w:r w:rsidR="00B541D0">
        <w:instrText xml:space="preserve"> REF _Ref305753174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3.3.14.3.2</w:t>
      </w:r>
      <w:r w:rsidR="00B541D0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222A5F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E7382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541D0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</w:t>
      </w:r>
      <w:r w:rsidRPr="00E73825">
        <w:rPr>
          <w:spacing w:val="-1"/>
          <w:sz w:val="24"/>
          <w:szCs w:val="24"/>
        </w:rPr>
        <w:t xml:space="preserve">Документации </w:t>
      </w:r>
      <w:r w:rsidRPr="00E73825">
        <w:rPr>
          <w:sz w:val="24"/>
          <w:szCs w:val="24"/>
        </w:rPr>
        <w:t>(</w:t>
      </w:r>
      <w:r w:rsidRPr="00E73825">
        <w:rPr>
          <w:sz w:val="24"/>
          <w:szCs w:val="24"/>
          <w:lang w:eastAsia="ru-RU"/>
        </w:rPr>
        <w:t xml:space="preserve">подраздел </w:t>
      </w:r>
      <w:r w:rsidR="00B541D0" w:rsidRPr="00E73825">
        <w:fldChar w:fldCharType="begin"/>
      </w:r>
      <w:r w:rsidR="00B541D0" w:rsidRPr="00E73825">
        <w:instrText xml:space="preserve"> REF _Ref441574460 \r \h  \* MERGEFORMAT </w:instrText>
      </w:r>
      <w:r w:rsidR="00B541D0" w:rsidRPr="00E73825">
        <w:fldChar w:fldCharType="separate"/>
      </w:r>
      <w:r w:rsidR="006305A1" w:rsidRPr="00E73825">
        <w:rPr>
          <w:sz w:val="24"/>
          <w:szCs w:val="24"/>
          <w:lang w:eastAsia="ru-RU"/>
        </w:rPr>
        <w:t>5.13</w:t>
      </w:r>
      <w:r w:rsidR="00B541D0" w:rsidRPr="00E73825">
        <w:fldChar w:fldCharType="end"/>
      </w:r>
      <w:r w:rsidRPr="00E7382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541D0" w:rsidRPr="00E73825">
        <w:fldChar w:fldCharType="begin"/>
      </w:r>
      <w:r w:rsidR="00B541D0" w:rsidRPr="00E73825">
        <w:instrText xml:space="preserve"> REF _Ref440289953 \r \h  \* MERGEFORMAT </w:instrText>
      </w:r>
      <w:r w:rsidR="00B541D0" w:rsidRPr="00E73825">
        <w:fldChar w:fldCharType="separate"/>
      </w:r>
      <w:r w:rsidR="006305A1" w:rsidRPr="00E73825">
        <w:rPr>
          <w:sz w:val="24"/>
          <w:szCs w:val="24"/>
        </w:rPr>
        <w:t>3.4.1.3</w:t>
      </w:r>
      <w:r w:rsidR="00B541D0" w:rsidRPr="00E73825">
        <w:fldChar w:fldCharType="end"/>
      </w:r>
      <w:r w:rsidRPr="00E73825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FE209E" w:rsidRPr="00E73825">
          <w:rPr>
            <w:sz w:val="24"/>
            <w:szCs w:val="24"/>
          </w:rPr>
          <w:t>РФ, 305029, Курская область, г. Курск, ул. К. Маркса, 27</w:t>
        </w:r>
      </w:hyperlink>
      <w:r w:rsidR="00FE209E" w:rsidRPr="00E73825">
        <w:rPr>
          <w:sz w:val="24"/>
          <w:szCs w:val="24"/>
        </w:rPr>
        <w:t xml:space="preserve">, </w:t>
      </w:r>
      <w:proofErr w:type="spellStart"/>
      <w:r w:rsidR="00FE209E" w:rsidRPr="00E73825">
        <w:rPr>
          <w:sz w:val="24"/>
          <w:szCs w:val="24"/>
        </w:rPr>
        <w:t>каб</w:t>
      </w:r>
      <w:proofErr w:type="spellEnd"/>
      <w:r w:rsidR="00FE209E" w:rsidRPr="00E73825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</w:t>
      </w:r>
      <w:r w:rsidRPr="00E7382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E7382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73825">
        <w:rPr>
          <w:sz w:val="24"/>
          <w:szCs w:val="24"/>
        </w:rPr>
        <w:t>Пометка «</w:t>
      </w:r>
      <w:r w:rsidRPr="00E73825">
        <w:rPr>
          <w:bCs w:val="0"/>
          <w:sz w:val="24"/>
          <w:szCs w:val="24"/>
        </w:rPr>
        <w:t xml:space="preserve"> Соглашение о неустойке</w:t>
      </w:r>
      <w:r w:rsidRPr="00E73825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73825">
        <w:rPr>
          <w:sz w:val="24"/>
          <w:szCs w:val="24"/>
        </w:rPr>
        <w:t>наименование</w:t>
      </w:r>
      <w:r w:rsidRPr="00382A07">
        <w:rPr>
          <w:sz w:val="24"/>
          <w:szCs w:val="24"/>
        </w:rPr>
        <w:t xml:space="preserve"> и адрес Организатора в соответствии с пунктом </w:t>
      </w:r>
      <w:r w:rsidR="00B541D0">
        <w:fldChar w:fldCharType="begin"/>
      </w:r>
      <w:r w:rsidR="00B541D0">
        <w:instrText xml:space="preserve"> REF _Ref191386085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1.1.1</w:t>
      </w:r>
      <w:r w:rsidR="00B541D0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B541D0">
        <w:fldChar w:fldCharType="begin"/>
      </w:r>
      <w:r w:rsidR="00B541D0">
        <w:instrText xml:space="preserve"> REF _Ref303323780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B541D0">
        <w:fldChar w:fldCharType="begin"/>
      </w:r>
      <w:r w:rsidR="00B541D0">
        <w:instrText xml:space="preserve"> REF _Ref467569911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3.3.14.5</w:t>
      </w:r>
      <w:r w:rsidR="00B541D0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szCs w:val="24"/>
        </w:rPr>
        <w:t>3.4.1.3</w:t>
      </w:r>
      <w:r w:rsidR="00B541D0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szCs w:val="24"/>
        </w:rPr>
        <w:t>3.4.1.3</w:t>
      </w:r>
      <w:r w:rsidR="00B541D0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F00F4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</w:t>
      </w:r>
      <w:r w:rsidRPr="00F00F41">
        <w:rPr>
          <w:rFonts w:eastAsia="Calibri"/>
          <w:szCs w:val="24"/>
          <w:lang w:eastAsia="en-US"/>
        </w:rPr>
        <w:t xml:space="preserve">Анкетой Участника (п. </w:t>
      </w:r>
      <w:r w:rsidR="00B541D0" w:rsidRPr="00F00F41">
        <w:fldChar w:fldCharType="begin"/>
      </w:r>
      <w:r w:rsidR="00B541D0" w:rsidRPr="00F00F41">
        <w:instrText xml:space="preserve"> REF _Ref55335823 \r \h  \* MERGEFORMAT </w:instrText>
      </w:r>
      <w:r w:rsidR="00B541D0" w:rsidRPr="00F00F41">
        <w:fldChar w:fldCharType="separate"/>
      </w:r>
      <w:r w:rsidR="006305A1" w:rsidRPr="00F00F41">
        <w:rPr>
          <w:rFonts w:eastAsia="Calibri"/>
          <w:szCs w:val="24"/>
          <w:lang w:eastAsia="en-US"/>
        </w:rPr>
        <w:t>5.6</w:t>
      </w:r>
      <w:r w:rsidR="00B541D0" w:rsidRPr="00F00F41">
        <w:fldChar w:fldCharType="end"/>
      </w:r>
      <w:r w:rsidRPr="00F00F4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209E" w:rsidRPr="00F00F41">
        <w:rPr>
          <w:iCs/>
          <w:szCs w:val="24"/>
        </w:rPr>
        <w:t xml:space="preserve">специалиста 1-й категории отдела закупочной деятельности </w:t>
      </w:r>
      <w:proofErr w:type="gramStart"/>
      <w:r w:rsidR="00FE209E" w:rsidRPr="00F00F41">
        <w:rPr>
          <w:iCs/>
          <w:szCs w:val="24"/>
        </w:rPr>
        <w:t>УЛ</w:t>
      </w:r>
      <w:proofErr w:type="gramEnd"/>
      <w:r w:rsidR="00FE209E" w:rsidRPr="00F00F41">
        <w:rPr>
          <w:iCs/>
          <w:szCs w:val="24"/>
        </w:rPr>
        <w:t xml:space="preserve"> и МТО филиала ПАО «МРСК Центра» - «Курскэнерго» Горбылев А.В., контактные телефоны: (4712) 55-70-49, </w:t>
      </w:r>
      <w:r w:rsidR="00FE209E" w:rsidRPr="00F00F41">
        <w:rPr>
          <w:szCs w:val="24"/>
        </w:rPr>
        <w:t xml:space="preserve">адрес электронной почты: </w:t>
      </w:r>
      <w:hyperlink r:id="rId38" w:history="1">
        <w:r w:rsidR="00FE209E" w:rsidRPr="00F00F41">
          <w:rPr>
            <w:rStyle w:val="a7"/>
            <w:szCs w:val="24"/>
            <w:lang w:val="en-US"/>
          </w:rPr>
          <w:t>Gorbylev</w:t>
        </w:r>
        <w:r w:rsidR="00FE209E" w:rsidRPr="00F00F41">
          <w:rPr>
            <w:rStyle w:val="a7"/>
            <w:szCs w:val="24"/>
          </w:rPr>
          <w:t>.</w:t>
        </w:r>
        <w:r w:rsidR="00FE209E" w:rsidRPr="00F00F41">
          <w:rPr>
            <w:rStyle w:val="a7"/>
            <w:szCs w:val="24"/>
            <w:lang w:val="en-US"/>
          </w:rPr>
          <w:t>av</w:t>
        </w:r>
        <w:r w:rsidR="00FE209E" w:rsidRPr="00F00F41">
          <w:rPr>
            <w:rStyle w:val="a7"/>
            <w:szCs w:val="24"/>
          </w:rPr>
          <w:t>@mrsk-1.ru</w:t>
        </w:r>
      </w:hyperlink>
      <w:r w:rsidRPr="00F00F4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F00F41">
        <w:rPr>
          <w:szCs w:val="24"/>
        </w:rPr>
        <w:t xml:space="preserve">до момента истечения срока окончания приема заявок (п. </w:t>
      </w:r>
      <w:r w:rsidR="00B541D0" w:rsidRPr="00F00F41">
        <w:fldChar w:fldCharType="begin"/>
      </w:r>
      <w:r w:rsidR="00B541D0" w:rsidRPr="00F00F41">
        <w:instrText xml:space="preserve"> REF _Ref440289953 \r \h  \* MERGEFORMAT </w:instrText>
      </w:r>
      <w:r w:rsidR="00B541D0" w:rsidRPr="00F00F41">
        <w:fldChar w:fldCharType="separate"/>
      </w:r>
      <w:r w:rsidR="006305A1" w:rsidRPr="00F00F41">
        <w:rPr>
          <w:szCs w:val="24"/>
        </w:rPr>
        <w:t>3.4.1.3</w:t>
      </w:r>
      <w:r w:rsidR="00B541D0" w:rsidRPr="00F00F41">
        <w:fldChar w:fldCharType="end"/>
      </w:r>
      <w:r w:rsidRPr="00F00F41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F00F41">
        <w:rPr>
          <w:rFonts w:eastAsia="Calibri"/>
          <w:szCs w:val="24"/>
          <w:lang w:eastAsia="en-US"/>
        </w:rPr>
        <w:t>Реквизиты</w:t>
      </w:r>
      <w:r w:rsidRPr="00F00F41">
        <w:rPr>
          <w:szCs w:val="24"/>
        </w:rPr>
        <w:t xml:space="preserve"> Заказчика для перечисления денежных сре</w:t>
      </w:r>
      <w:proofErr w:type="gramStart"/>
      <w:r w:rsidRPr="00F00F41">
        <w:rPr>
          <w:szCs w:val="24"/>
        </w:rPr>
        <w:t>дств в к</w:t>
      </w:r>
      <w:proofErr w:type="gramEnd"/>
      <w:r w:rsidRPr="00F00F41">
        <w:rPr>
          <w:szCs w:val="24"/>
        </w:rPr>
        <w:t>ачестве обеспечения обязательств, связанных</w:t>
      </w:r>
      <w:r w:rsidRPr="00DB5A15">
        <w:rPr>
          <w:szCs w:val="24"/>
        </w:rPr>
        <w:t xml:space="preserve"> с участием в Запросе предложений и подачей Заявки:</w:t>
      </w:r>
      <w:bookmarkEnd w:id="539"/>
    </w:p>
    <w:p w:rsidR="006D2FCD" w:rsidRPr="00DB5A15" w:rsidRDefault="000D2348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F91377">
        <w:rPr>
          <w:sz w:val="24"/>
          <w:szCs w:val="24"/>
        </w:rPr>
        <w:lastRenderedPageBreak/>
        <w:t>Получатель платежа: Филиал ПАО «МРСК Центра</w:t>
      </w:r>
      <w:proofErr w:type="gramStart"/>
      <w:r w:rsidRPr="00F91377">
        <w:rPr>
          <w:sz w:val="24"/>
          <w:szCs w:val="24"/>
        </w:rPr>
        <w:t>»-</w:t>
      </w:r>
      <w:proofErr w:type="gramEnd"/>
      <w:r w:rsidRPr="00F91377">
        <w:rPr>
          <w:sz w:val="24"/>
          <w:szCs w:val="24"/>
        </w:rPr>
        <w:t>«Курскэнерго»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1377">
        <w:rPr>
          <w:sz w:val="24"/>
          <w:szCs w:val="24"/>
        </w:rPr>
        <w:t>ИНН: 6901067107,КПП: 463202002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proofErr w:type="gramStart"/>
      <w:r w:rsidRPr="00F91377">
        <w:rPr>
          <w:sz w:val="24"/>
          <w:szCs w:val="24"/>
        </w:rPr>
        <w:t>р</w:t>
      </w:r>
      <w:proofErr w:type="gramEnd"/>
      <w:r w:rsidRPr="00F91377">
        <w:rPr>
          <w:sz w:val="24"/>
          <w:szCs w:val="24"/>
        </w:rPr>
        <w:t>/с: 40702810418250001092в Филиале ПАО Банк ВТБ в г Воронеже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БИК: 042007835</w:t>
      </w:r>
    </w:p>
    <w:p w:rsidR="006D2FCD" w:rsidRPr="00DB5A15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B541D0">
        <w:fldChar w:fldCharType="begin"/>
      </w:r>
      <w:r w:rsidR="00B541D0">
        <w:instrText xml:space="preserve"> REF _Ref306140451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3.14</w:t>
      </w:r>
      <w:r w:rsidR="00B541D0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864CAB">
        <w:rPr>
          <w:b/>
          <w:bCs w:val="0"/>
          <w:sz w:val="24"/>
          <w:szCs w:val="24"/>
        </w:rPr>
        <w:t xml:space="preserve">минут </w:t>
      </w:r>
      <w:r w:rsidR="00925429" w:rsidRPr="00864CAB">
        <w:rPr>
          <w:b/>
          <w:bCs w:val="0"/>
          <w:sz w:val="24"/>
          <w:szCs w:val="24"/>
        </w:rPr>
        <w:t>1</w:t>
      </w:r>
      <w:r w:rsidR="00864CAB" w:rsidRPr="00864CAB">
        <w:rPr>
          <w:b/>
          <w:bCs w:val="0"/>
          <w:sz w:val="24"/>
          <w:szCs w:val="24"/>
        </w:rPr>
        <w:t>2</w:t>
      </w:r>
      <w:r w:rsidR="002B5044" w:rsidRPr="00864CAB">
        <w:rPr>
          <w:b/>
          <w:bCs w:val="0"/>
          <w:sz w:val="24"/>
          <w:szCs w:val="24"/>
        </w:rPr>
        <w:t xml:space="preserve"> </w:t>
      </w:r>
      <w:r w:rsidR="00925429" w:rsidRPr="00864CAB">
        <w:rPr>
          <w:b/>
          <w:bCs w:val="0"/>
          <w:sz w:val="24"/>
          <w:szCs w:val="24"/>
        </w:rPr>
        <w:t>декабря</w:t>
      </w:r>
      <w:r w:rsidR="002B5044" w:rsidRPr="00864CAB">
        <w:rPr>
          <w:b/>
          <w:bCs w:val="0"/>
          <w:sz w:val="24"/>
          <w:szCs w:val="24"/>
        </w:rPr>
        <w:t xml:space="preserve"> </w:t>
      </w:r>
      <w:r w:rsidR="004E638A" w:rsidRPr="00864CAB">
        <w:rPr>
          <w:b/>
          <w:bCs w:val="0"/>
          <w:sz w:val="24"/>
          <w:szCs w:val="24"/>
        </w:rPr>
        <w:t>2017</w:t>
      </w:r>
      <w:r w:rsidR="002B5044" w:rsidRPr="00864CAB">
        <w:rPr>
          <w:b/>
          <w:bCs w:val="0"/>
          <w:sz w:val="24"/>
          <w:szCs w:val="24"/>
        </w:rPr>
        <w:t xml:space="preserve"> года</w:t>
      </w:r>
      <w:r w:rsidR="00BC2634" w:rsidRPr="00864CAB">
        <w:rPr>
          <w:b/>
          <w:bCs w:val="0"/>
          <w:sz w:val="24"/>
          <w:szCs w:val="24"/>
        </w:rPr>
        <w:t xml:space="preserve">, </w:t>
      </w:r>
      <w:r w:rsidR="00BC2634" w:rsidRPr="00864CAB">
        <w:rPr>
          <w:bCs w:val="0"/>
          <w:sz w:val="24"/>
          <w:szCs w:val="24"/>
        </w:rPr>
        <w:t>при этом предложенная Участником в Письме о подаче оферты</w:t>
      </w:r>
      <w:r w:rsidR="00BC2634" w:rsidRPr="00382A07">
        <w:rPr>
          <w:bCs w:val="0"/>
          <w:sz w:val="24"/>
          <w:szCs w:val="24"/>
        </w:rPr>
        <w:t xml:space="preserve">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382A07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541D0">
        <w:fldChar w:fldCharType="begin"/>
      </w:r>
      <w:r w:rsidR="00B541D0">
        <w:instrText xml:space="preserve"> REF _Ref55279015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3.3.1.6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_Ref195087786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3.3.1.7</w:t>
      </w:r>
      <w:r w:rsidR="00B541D0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541D0">
        <w:fldChar w:fldCharType="begin"/>
      </w:r>
      <w:r w:rsidR="00B541D0">
        <w:instrText xml:space="preserve"> REF _Ref93089454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541D0">
        <w:fldChar w:fldCharType="begin"/>
      </w:r>
      <w:r w:rsidR="00B541D0">
        <w:instrText xml:space="preserve"> REF _Ref303670674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B541D0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_Ref306138385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541D0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_Ref444179578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5.10</w:t>
      </w:r>
      <w:r w:rsidR="00B541D0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541D0">
        <w:fldChar w:fldCharType="begin"/>
      </w:r>
      <w:r w:rsidR="00B541D0">
        <w:instrText xml:space="preserve"> REF _Ref306176386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</w:t>
      </w:r>
      <w:r w:rsidR="00B541D0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_Ref306176386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</w:t>
      </w:r>
      <w:r w:rsidR="00B541D0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B541D0">
        <w:fldChar w:fldCharType="begin"/>
      </w:r>
      <w:r w:rsidR="00B541D0">
        <w:instrText xml:space="preserve"> REF _Ref471821960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3.8</w:t>
      </w:r>
      <w:r w:rsidR="00B541D0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541D0">
        <w:fldChar w:fldCharType="begin"/>
      </w:r>
      <w:r w:rsidR="00B541D0">
        <w:instrText xml:space="preserve"> REF _Ref465850064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B541D0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541D0">
        <w:fldChar w:fldCharType="begin"/>
      </w:r>
      <w:r w:rsidR="00B541D0">
        <w:instrText xml:space="preserve"> REF _Ref306352987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B541D0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B541D0">
        <w:fldChar w:fldCharType="begin"/>
      </w:r>
      <w:r w:rsidR="00B541D0">
        <w:instrText xml:space="preserve"> REF _Ref306353005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B541D0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</w:t>
      </w:r>
      <w:r w:rsidR="00B541D0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541D0">
        <w:fldChar w:fldCharType="begin"/>
      </w:r>
      <w:r w:rsidR="00B541D0">
        <w:instrText xml:space="preserve"> REF _Ref468453355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3.7.8</w:t>
      </w:r>
      <w:r w:rsidR="00B541D0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B43E5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43E53">
        <w:rPr>
          <w:sz w:val="24"/>
          <w:szCs w:val="24"/>
        </w:rPr>
        <w:t>изложена в Приложении №3 к настоящей Документации).</w:t>
      </w:r>
    </w:p>
    <w:p w:rsidR="00031513" w:rsidRPr="00B43E5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B43E5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3E5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541D0" w:rsidRPr="00B43E53">
        <w:fldChar w:fldCharType="begin"/>
      </w:r>
      <w:r w:rsidR="00B541D0" w:rsidRPr="00B43E53">
        <w:instrText xml:space="preserve"> REF _Ref303251044 \r \h  \* MERGEFORMAT </w:instrText>
      </w:r>
      <w:r w:rsidR="00B541D0" w:rsidRPr="00B43E53">
        <w:fldChar w:fldCharType="separate"/>
      </w:r>
      <w:r w:rsidR="006305A1" w:rsidRPr="00B43E53">
        <w:rPr>
          <w:rFonts w:ascii="Times New Roman" w:hAnsi="Times New Roman" w:cs="Times New Roman"/>
          <w:sz w:val="24"/>
          <w:szCs w:val="24"/>
        </w:rPr>
        <w:t>3.10</w:t>
      </w:r>
      <w:r w:rsidR="00B541D0" w:rsidRPr="00B43E53">
        <w:fldChar w:fldCharType="end"/>
      </w:r>
      <w:r w:rsidRPr="00B43E53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B541D0">
        <w:fldChar w:fldCharType="begin"/>
      </w:r>
      <w:r w:rsidR="00B541D0">
        <w:instrText xml:space="preserve"> REF _Ref472411304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3.3.7.1</w:t>
      </w:r>
      <w:r w:rsidR="00B541D0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B541D0">
        <w:fldChar w:fldCharType="begin"/>
      </w:r>
      <w:r w:rsidR="00B541D0">
        <w:instrText xml:space="preserve"> REF _Ref468456963 \r \h  \* MERGEFORMAT </w:instrText>
      </w:r>
      <w:r w:rsidR="00B541D0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B541D0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B541D0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B541D0">
        <w:fldChar w:fldCharType="begin"/>
      </w:r>
      <w:r w:rsidR="00B541D0">
        <w:instrText xml:space="preserve"> REF _Ref468457053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3.6.2.5</w:t>
      </w:r>
      <w:r w:rsidR="00B541D0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="007929A7"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</w:t>
      </w:r>
      <w:r w:rsidR="00B541D0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B541D0">
        <w:fldChar w:fldCharType="begin"/>
      </w:r>
      <w:r w:rsidR="00B541D0">
        <w:instrText xml:space="preserve"> REF _Ref294695546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B541D0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_Ref294695403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B541D0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B541D0">
        <w:fldChar w:fldCharType="begin"/>
      </w:r>
      <w:r w:rsidR="00B541D0">
        <w:instrText xml:space="preserve"> REF _Ref466909528 \r \h  \* MERGEFORMAT </w:instrText>
      </w:r>
      <w:r w:rsidR="00B541D0">
        <w:fldChar w:fldCharType="separate"/>
      </w:r>
      <w:r w:rsidR="006305A1" w:rsidRPr="000D2D6A">
        <w:rPr>
          <w:sz w:val="24"/>
          <w:szCs w:val="24"/>
        </w:rPr>
        <w:t>3.3.8.9</w:t>
      </w:r>
      <w:r w:rsidR="00B541D0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_Ref305979053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3.12.5</w:t>
      </w:r>
      <w:r w:rsidR="00B541D0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B541D0">
        <w:fldChar w:fldCharType="begin"/>
      </w:r>
      <w:r w:rsidR="00B541D0">
        <w:instrText xml:space="preserve"> REF _Ref471821960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3.8</w:t>
      </w:r>
      <w:r w:rsidR="00B541D0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_Ref440272931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_Ref468973820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3.3.14.4.4</w:t>
      </w:r>
      <w:r w:rsidR="00B541D0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_Ref440272931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_Ref468462141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</w:t>
      </w:r>
      <w:r w:rsidR="00B541D0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_Ref468462243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3.12.6</w:t>
      </w:r>
      <w:r w:rsidR="00B541D0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B541D0">
        <w:fldChar w:fldCharType="begin"/>
      </w:r>
      <w:r w:rsidR="00B541D0">
        <w:instrText xml:space="preserve"> REF _Ref191386085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B541D0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434FC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434FC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434FC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434FC7">
        <w:rPr>
          <w:b w:val="0"/>
          <w:szCs w:val="24"/>
        </w:rPr>
        <w:t>Техническ</w:t>
      </w:r>
      <w:r w:rsidR="003776BB" w:rsidRPr="00434FC7">
        <w:rPr>
          <w:b w:val="0"/>
          <w:szCs w:val="24"/>
        </w:rPr>
        <w:t>о</w:t>
      </w:r>
      <w:proofErr w:type="gramStart"/>
      <w:r w:rsidR="003776BB" w:rsidRPr="00434FC7">
        <w:rPr>
          <w:b w:val="0"/>
          <w:szCs w:val="24"/>
        </w:rPr>
        <w:t>е(</w:t>
      </w:r>
      <w:proofErr w:type="spellStart"/>
      <w:proofErr w:type="gramEnd"/>
      <w:r w:rsidRPr="00434FC7">
        <w:rPr>
          <w:b w:val="0"/>
          <w:szCs w:val="24"/>
        </w:rPr>
        <w:t>ие</w:t>
      </w:r>
      <w:proofErr w:type="spellEnd"/>
      <w:r w:rsidR="003776BB" w:rsidRPr="00434FC7">
        <w:rPr>
          <w:b w:val="0"/>
          <w:szCs w:val="24"/>
        </w:rPr>
        <w:t>)</w:t>
      </w:r>
      <w:r w:rsidRPr="00434FC7">
        <w:rPr>
          <w:b w:val="0"/>
          <w:szCs w:val="24"/>
        </w:rPr>
        <w:t xml:space="preserve"> задани</w:t>
      </w:r>
      <w:r w:rsidR="003776BB" w:rsidRPr="00434FC7">
        <w:rPr>
          <w:b w:val="0"/>
          <w:szCs w:val="24"/>
        </w:rPr>
        <w:t>е(</w:t>
      </w:r>
      <w:r w:rsidRPr="00434FC7">
        <w:rPr>
          <w:b w:val="0"/>
          <w:szCs w:val="24"/>
        </w:rPr>
        <w:t>я</w:t>
      </w:r>
      <w:r w:rsidR="003776BB" w:rsidRPr="00434FC7">
        <w:rPr>
          <w:b w:val="0"/>
          <w:szCs w:val="24"/>
        </w:rPr>
        <w:t>)</w:t>
      </w:r>
      <w:r w:rsidRPr="00434FC7">
        <w:rPr>
          <w:b w:val="0"/>
          <w:szCs w:val="24"/>
        </w:rPr>
        <w:t xml:space="preserve"> </w:t>
      </w:r>
      <w:r w:rsidR="00A154B7" w:rsidRPr="00434FC7">
        <w:rPr>
          <w:b w:val="0"/>
          <w:szCs w:val="24"/>
        </w:rPr>
        <w:t xml:space="preserve">по Лоту №1 (подраздел </w:t>
      </w:r>
      <w:r w:rsidR="00B541D0" w:rsidRPr="00434FC7">
        <w:fldChar w:fldCharType="begin"/>
      </w:r>
      <w:r w:rsidR="00B541D0" w:rsidRPr="00434FC7">
        <w:instrText xml:space="preserve"> REF _Ref440275279 \r \h  \* MERGEFORMAT </w:instrText>
      </w:r>
      <w:r w:rsidR="00B541D0" w:rsidRPr="00434FC7">
        <w:fldChar w:fldCharType="separate"/>
      </w:r>
      <w:r w:rsidR="006305A1" w:rsidRPr="00434FC7">
        <w:rPr>
          <w:b w:val="0"/>
          <w:szCs w:val="24"/>
        </w:rPr>
        <w:t>1.1.4</w:t>
      </w:r>
      <w:r w:rsidR="00B541D0" w:rsidRPr="00434FC7">
        <w:fldChar w:fldCharType="end"/>
      </w:r>
      <w:r w:rsidR="00A154B7" w:rsidRPr="00434FC7">
        <w:rPr>
          <w:b w:val="0"/>
          <w:szCs w:val="24"/>
        </w:rPr>
        <w:t>)</w:t>
      </w:r>
      <w:r w:rsidRPr="00434FC7">
        <w:rPr>
          <w:b w:val="0"/>
          <w:szCs w:val="24"/>
        </w:rPr>
        <w:t xml:space="preserve"> изложен</w:t>
      </w:r>
      <w:r w:rsidR="00F463E8" w:rsidRPr="00434FC7">
        <w:rPr>
          <w:b w:val="0"/>
          <w:szCs w:val="24"/>
        </w:rPr>
        <w:t>о(</w:t>
      </w:r>
      <w:r w:rsidRPr="00434FC7">
        <w:rPr>
          <w:b w:val="0"/>
          <w:szCs w:val="24"/>
        </w:rPr>
        <w:t>ы</w:t>
      </w:r>
      <w:r w:rsidR="00F463E8" w:rsidRPr="00434FC7">
        <w:rPr>
          <w:b w:val="0"/>
          <w:szCs w:val="24"/>
        </w:rPr>
        <w:t>)</w:t>
      </w:r>
      <w:r w:rsidRPr="00434FC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434FC7">
        <w:rPr>
          <w:b w:val="0"/>
          <w:szCs w:val="24"/>
        </w:rPr>
        <w:t>Участник</w:t>
      </w:r>
      <w:r w:rsidRPr="00434FC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434FC7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434FC7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434FC7" w:rsidRDefault="002B5044" w:rsidP="0021751A">
      <w:pPr>
        <w:pStyle w:val="2"/>
        <w:ind w:left="1701" w:hanging="1134"/>
      </w:pPr>
      <w:bookmarkStart w:id="785" w:name="_Toc498588917"/>
      <w:r w:rsidRPr="00434FC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434FC7">
        <w:rPr>
          <w:b w:val="0"/>
          <w:szCs w:val="24"/>
        </w:rPr>
        <w:t>Участник</w:t>
      </w:r>
      <w:r w:rsidR="002B5044" w:rsidRPr="00434FC7">
        <w:rPr>
          <w:b w:val="0"/>
          <w:szCs w:val="24"/>
        </w:rPr>
        <w:t xml:space="preserve"> в</w:t>
      </w:r>
      <w:r w:rsidR="002B5044" w:rsidRPr="00382A07">
        <w:rPr>
          <w:b w:val="0"/>
          <w:szCs w:val="24"/>
        </w:rPr>
        <w:t xml:space="preserve">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541D0">
        <w:fldChar w:fldCharType="begin"/>
      </w:r>
      <w:r w:rsidR="00B541D0">
        <w:instrText xml:space="preserve"> REF _Ref306008743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3.3.4</w:t>
      </w:r>
      <w:r w:rsidR="00B541D0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541D0">
        <w:fldChar w:fldCharType="begin"/>
      </w:r>
      <w:r w:rsidR="00B541D0">
        <w:instrText xml:space="preserve"> REF _Ref55279015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3.3.1.6</w:t>
      </w:r>
      <w:r w:rsidR="00B541D0">
        <w:fldChar w:fldCharType="end"/>
      </w:r>
      <w:r w:rsidRPr="00382A07">
        <w:rPr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_Ref195087786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3.3.1.7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B541D0">
        <w:fldChar w:fldCharType="begin"/>
      </w:r>
      <w:r w:rsidR="00B541D0">
        <w:instrText xml:space="preserve"> REF _Ref450646963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4.2</w:t>
      </w:r>
      <w:r w:rsidR="00B541D0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5.3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_Ref440292752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1018D6">
        <w:rPr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_Ref440292779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B541D0">
        <w:fldChar w:fldCharType="begin"/>
      </w:r>
      <w:r w:rsidR="00B541D0">
        <w:instrText xml:space="preserve"> REF _Ref440292555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B541D0">
        <w:fldChar w:fldCharType="begin"/>
      </w:r>
      <w:r w:rsidR="00B541D0">
        <w:instrText xml:space="preserve"> REF _Ref440271182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3.3.1.9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B541D0">
        <w:fldChar w:fldCharType="begin"/>
      </w:r>
      <w:r w:rsidR="00B541D0">
        <w:instrText xml:space="preserve"> REF _Ref440292618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4.4.1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_Ref440273986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5.2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541D0">
              <w:fldChar w:fldCharType="begin"/>
            </w:r>
            <w:r w:rsidR="00B541D0">
              <w:instrText xml:space="preserve"> REF _Ref440272931 \r \h  \* MERGEFORMAT </w:instrText>
            </w:r>
            <w:r w:rsidR="00B541D0">
              <w:fldChar w:fldCharType="separate"/>
            </w:r>
            <w:r w:rsidR="006305A1">
              <w:t>2</w:t>
            </w:r>
            <w:r w:rsidR="00B541D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541D0">
              <w:fldChar w:fldCharType="begin"/>
            </w:r>
            <w:r w:rsidR="00B541D0">
              <w:instrText xml:space="preserve"> REF _Ref440272931 \r \h  \* MERGEFORMAT </w:instrText>
            </w:r>
            <w:r w:rsidR="00B541D0">
              <w:fldChar w:fldCharType="separate"/>
            </w:r>
            <w:r w:rsidR="006305A1">
              <w:t>2</w:t>
            </w:r>
            <w:r w:rsidR="00B541D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B541D0">
        <w:fldChar w:fldCharType="begin"/>
      </w:r>
      <w:r w:rsidR="00B541D0">
        <w:instrText xml:space="preserve"> REF _Ref440274025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B541D0">
        <w:fldChar w:fldCharType="begin"/>
      </w:r>
      <w:r w:rsidR="00B541D0">
        <w:instrText xml:space="preserve"> REF _Ref294695546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541D0">
        <w:fldChar w:fldCharType="begin"/>
      </w:r>
      <w:r w:rsidR="00B541D0">
        <w:instrText xml:space="preserve"> REF _Ref440274159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1D6DBB">
        <w:rPr>
          <w:sz w:val="24"/>
          <w:szCs w:val="24"/>
        </w:rPr>
        <w:t>5.1</w:t>
      </w:r>
      <w:r w:rsidR="00B541D0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vertAlign w:val="subscript"/>
        </w:rPr>
        <w:t>1.1.4</w:t>
      </w:r>
      <w:r w:rsidR="00B541D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vertAlign w:val="subscript"/>
        </w:rPr>
        <w:t>1.1.4</w:t>
      </w:r>
      <w:r w:rsidR="00B541D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B541D0">
        <w:fldChar w:fldCharType="begin"/>
      </w:r>
      <w:r w:rsidR="00B541D0">
        <w:instrText xml:space="preserve"> REF _Ref191386461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3.3.10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_Ref440274337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5.2</w:t>
      </w:r>
      <w:r w:rsidR="00B541D0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_Ref440274366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5.4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636" w:rsidRDefault="00810636">
      <w:pPr>
        <w:spacing w:line="240" w:lineRule="auto"/>
      </w:pPr>
      <w:r>
        <w:separator/>
      </w:r>
    </w:p>
  </w:endnote>
  <w:endnote w:type="continuationSeparator" w:id="0">
    <w:p w:rsidR="00810636" w:rsidRDefault="00810636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C435AF">
      <w:rPr>
        <w:noProof/>
        <w:sz w:val="16"/>
        <w:szCs w:val="16"/>
        <w:lang w:eastAsia="ru-RU"/>
      </w:rPr>
      <w:t>17</w:t>
    </w:r>
    <w:r w:rsidR="00D161E0" w:rsidRPr="00FA0376">
      <w:rPr>
        <w:sz w:val="16"/>
        <w:szCs w:val="16"/>
        <w:lang w:eastAsia="ru-RU"/>
      </w:rPr>
      <w:fldChar w:fldCharType="end"/>
    </w:r>
  </w:p>
  <w:p w:rsidR="00DD3062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A0122">
      <w:rPr>
        <w:sz w:val="18"/>
        <w:szCs w:val="18"/>
      </w:rPr>
      <w:t>Договор</w:t>
    </w:r>
    <w:r w:rsidR="008A0122" w:rsidRPr="008A0122">
      <w:rPr>
        <w:sz w:val="18"/>
        <w:szCs w:val="18"/>
      </w:rPr>
      <w:t>а</w:t>
    </w:r>
    <w:r w:rsidRPr="008A0122">
      <w:rPr>
        <w:sz w:val="18"/>
        <w:szCs w:val="18"/>
      </w:rPr>
      <w:t xml:space="preserve"> на поставку </w:t>
    </w:r>
    <w:r w:rsidR="007C3DAD">
      <w:rPr>
        <w:sz w:val="18"/>
        <w:szCs w:val="18"/>
      </w:rPr>
      <w:t>печатной продукции</w:t>
    </w:r>
    <w:r w:rsidRPr="008A0122">
      <w:rPr>
        <w:sz w:val="18"/>
        <w:szCs w:val="18"/>
      </w:rPr>
      <w:t xml:space="preserve"> </w:t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8A0122">
      <w:rPr>
        <w:sz w:val="18"/>
        <w:szCs w:val="18"/>
      </w:rPr>
      <w:t>для нужд ПАО «МРСК Центра» (филиал</w:t>
    </w:r>
    <w:r w:rsidR="008A0122" w:rsidRPr="008A0122">
      <w:rPr>
        <w:sz w:val="18"/>
        <w:szCs w:val="18"/>
      </w:rPr>
      <w:t>а</w:t>
    </w:r>
    <w:r w:rsidRPr="008A0122">
      <w:rPr>
        <w:sz w:val="18"/>
        <w:szCs w:val="18"/>
      </w:rPr>
      <w:t xml:space="preserve"> 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636" w:rsidRDefault="00810636">
      <w:pPr>
        <w:spacing w:line="240" w:lineRule="auto"/>
      </w:pPr>
      <w:r>
        <w:separator/>
      </w:r>
    </w:p>
  </w:footnote>
  <w:footnote w:type="continuationSeparator" w:id="0">
    <w:p w:rsidR="00810636" w:rsidRDefault="00810636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5B1E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4786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995"/>
    <w:rsid w:val="000B5D61"/>
    <w:rsid w:val="000B6638"/>
    <w:rsid w:val="000C0B23"/>
    <w:rsid w:val="000C1107"/>
    <w:rsid w:val="000C14F5"/>
    <w:rsid w:val="000C39DE"/>
    <w:rsid w:val="000C60B4"/>
    <w:rsid w:val="000C6DCF"/>
    <w:rsid w:val="000D1DA8"/>
    <w:rsid w:val="000D2348"/>
    <w:rsid w:val="000D2D6A"/>
    <w:rsid w:val="000D2DDE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17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A5F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0F0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4FC7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186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B22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269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663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D4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5C11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443C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3DAD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0636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64CAB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0122"/>
    <w:rsid w:val="008A2AC9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5429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61CC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C3F56"/>
    <w:rsid w:val="00AD3EBC"/>
    <w:rsid w:val="00AD4A9B"/>
    <w:rsid w:val="00AD4F60"/>
    <w:rsid w:val="00AD553C"/>
    <w:rsid w:val="00AD55B5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E53"/>
    <w:rsid w:val="00B47890"/>
    <w:rsid w:val="00B500A2"/>
    <w:rsid w:val="00B51A18"/>
    <w:rsid w:val="00B5307E"/>
    <w:rsid w:val="00B5344A"/>
    <w:rsid w:val="00B541D0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35AF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661E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789A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4C21"/>
    <w:rsid w:val="00DB5A15"/>
    <w:rsid w:val="00DC0DB5"/>
    <w:rsid w:val="00DC141A"/>
    <w:rsid w:val="00DC15DC"/>
    <w:rsid w:val="00DC2470"/>
    <w:rsid w:val="00DC32FC"/>
    <w:rsid w:val="00DC3523"/>
    <w:rsid w:val="00DD3062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3825"/>
    <w:rsid w:val="00E74632"/>
    <w:rsid w:val="00E749E5"/>
    <w:rsid w:val="00E7553E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BB5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0F41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5A5"/>
    <w:rsid w:val="00F85A96"/>
    <w:rsid w:val="00F85CCF"/>
    <w:rsid w:val="00F86B89"/>
    <w:rsid w:val="00F92373"/>
    <w:rsid w:val="00F93610"/>
    <w:rsid w:val="00F958E8"/>
    <w:rsid w:val="00F95EFB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09E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6EA52-1179-4325-A4F4-DC8397CF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90</Pages>
  <Words>30009</Words>
  <Characters>171057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200665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82</cp:revision>
  <cp:lastPrinted>2015-12-29T14:27:00Z</cp:lastPrinted>
  <dcterms:created xsi:type="dcterms:W3CDTF">2016-12-02T12:44:00Z</dcterms:created>
  <dcterms:modified xsi:type="dcterms:W3CDTF">2017-11-24T16:40:00Z</dcterms:modified>
</cp:coreProperties>
</file>