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B22E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E331783" wp14:editId="0919E5A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6C5179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 w:rsidR="001D24D7"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E525A" w:rsidRPr="00261CD4" w:rsidRDefault="005E525A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678F7" w:rsidRPr="00F678F7">
        <w:rPr>
          <w:b/>
          <w:sz w:val="24"/>
          <w:szCs w:val="24"/>
        </w:rPr>
        <w:t xml:space="preserve">на оказание услуг </w:t>
      </w:r>
      <w:r w:rsidR="006C5179">
        <w:rPr>
          <w:b/>
          <w:sz w:val="24"/>
          <w:szCs w:val="24"/>
        </w:rPr>
        <w:t>по техническому обслуживанию автоматических установок пожарной сигнализации и систем оповещения и управления эвакуацией на объектах филиала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6C5179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6C5179">
        <w:rPr>
          <w:iCs/>
          <w:sz w:val="24"/>
          <w:szCs w:val="24"/>
        </w:rPr>
        <w:t xml:space="preserve"> Митрофанова Е.Н.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6C5179">
        <w:rPr>
          <w:iCs/>
          <w:sz w:val="24"/>
          <w:szCs w:val="24"/>
        </w:rPr>
        <w:t>54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6C5179" w:rsidRPr="00130793">
          <w:rPr>
            <w:rStyle w:val="a7"/>
          </w:rPr>
          <w:t>mitrofanova.en@mrsk-1.ru</w:t>
        </w:r>
      </w:hyperlink>
      <w:r w:rsidRPr="00261CD4">
        <w:rPr>
          <w:iCs/>
          <w:sz w:val="24"/>
          <w:szCs w:val="24"/>
        </w:rPr>
        <w:t>,</w:t>
      </w:r>
      <w:r w:rsidR="006C5179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 ответственное лицо –</w:t>
      </w:r>
      <w:r w:rsidRPr="00261CD4">
        <w:rPr>
          <w:sz w:val="24"/>
          <w:szCs w:val="24"/>
        </w:rPr>
        <w:t xml:space="preserve"> </w:t>
      </w:r>
      <w:r w:rsidR="006C5179">
        <w:rPr>
          <w:sz w:val="24"/>
          <w:szCs w:val="24"/>
        </w:rPr>
        <w:t>Митрофанова Екатерина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6C5179" w:rsidRPr="00130793">
          <w:rPr>
            <w:rStyle w:val="a7"/>
          </w:rPr>
          <w:t>mitrofanova.en@mrsk-1.ru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</w:t>
      </w:r>
      <w:proofErr w:type="gramEnd"/>
      <w:r w:rsidRPr="00261CD4">
        <w:rPr>
          <w:iCs/>
          <w:sz w:val="24"/>
          <w:szCs w:val="24"/>
        </w:rPr>
        <w:t xml:space="preserve"> </w:t>
      </w:r>
      <w:proofErr w:type="gramStart"/>
      <w:r w:rsidRPr="00261CD4">
        <w:rPr>
          <w:iCs/>
          <w:sz w:val="24"/>
          <w:szCs w:val="24"/>
        </w:rPr>
        <w:t>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6C5179">
        <w:rPr>
          <w:b/>
          <w:sz w:val="24"/>
          <w:szCs w:val="24"/>
        </w:rPr>
        <w:t>11</w:t>
      </w:r>
      <w:r w:rsidRPr="00261CD4">
        <w:rPr>
          <w:b/>
          <w:sz w:val="24"/>
          <w:szCs w:val="24"/>
        </w:rPr>
        <w:t xml:space="preserve">» </w:t>
      </w:r>
      <w:r w:rsidR="006C5179">
        <w:rPr>
          <w:b/>
          <w:sz w:val="24"/>
          <w:szCs w:val="24"/>
        </w:rPr>
        <w:t>апреля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</w:t>
      </w:r>
      <w:r w:rsidRPr="006C5179">
        <w:rPr>
          <w:sz w:val="24"/>
          <w:szCs w:val="24"/>
        </w:rPr>
        <w:t>юридических лиц</w:t>
      </w:r>
      <w:r w:rsidR="005B75A6" w:rsidRPr="006C5179">
        <w:rPr>
          <w:sz w:val="24"/>
          <w:szCs w:val="24"/>
        </w:rPr>
        <w:t xml:space="preserve"> и физических лиц (в т.</w:t>
      </w:r>
      <w:r w:rsidR="003129D4" w:rsidRPr="006C5179">
        <w:rPr>
          <w:sz w:val="24"/>
          <w:szCs w:val="24"/>
        </w:rPr>
        <w:t xml:space="preserve"> </w:t>
      </w:r>
      <w:r w:rsidR="005B75A6" w:rsidRPr="006C5179">
        <w:rPr>
          <w:sz w:val="24"/>
          <w:szCs w:val="24"/>
        </w:rPr>
        <w:t>ч. индивидуальных предпринимателей)</w:t>
      </w:r>
      <w:r w:rsidR="00DC6125" w:rsidRPr="006C5179">
        <w:rPr>
          <w:sz w:val="24"/>
          <w:szCs w:val="24"/>
        </w:rPr>
        <w:t xml:space="preserve"> </w:t>
      </w:r>
      <w:r w:rsidR="006C5179" w:rsidRPr="006C5179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6C5179" w:rsidRPr="006C5179">
        <w:rPr>
          <w:sz w:val="24"/>
          <w:szCs w:val="24"/>
        </w:rPr>
        <w:t xml:space="preserve"> </w:t>
      </w:r>
      <w:proofErr w:type="gramStart"/>
      <w:r w:rsidR="006C5179" w:rsidRPr="006C5179">
        <w:rPr>
          <w:sz w:val="24"/>
          <w:szCs w:val="24"/>
        </w:rPr>
        <w:t>законом Российской Федерации от 24 июля 2007 г. N 209-ФЗ «О развитии малого и среднего предпринимательства в Российской Федерации»)</w:t>
      </w:r>
      <w:r w:rsidR="006C5179" w:rsidRPr="00261CD4">
        <w:rPr>
          <w:sz w:val="24"/>
          <w:szCs w:val="24"/>
        </w:rPr>
        <w:t xml:space="preserve"> </w:t>
      </w:r>
      <w:r w:rsidR="00DC6125" w:rsidRPr="00261CD4">
        <w:rPr>
          <w:sz w:val="24"/>
          <w:szCs w:val="24"/>
        </w:rPr>
        <w:t>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 xml:space="preserve">на право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 xml:space="preserve">на оказание услуг </w:t>
      </w:r>
      <w:r w:rsidR="006C5179">
        <w:rPr>
          <w:sz w:val="24"/>
          <w:szCs w:val="24"/>
        </w:rPr>
        <w:t>по техническому обслуживанию автоматических установок пожарной сигнализации и систем оповещения и управления эвакуацией на объектах филиала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</w:t>
      </w:r>
      <w:proofErr w:type="gramEnd"/>
      <w:r w:rsidR="00862664" w:rsidRPr="00261CD4">
        <w:rPr>
          <w:sz w:val="24"/>
          <w:szCs w:val="24"/>
        </w:rPr>
        <w:t xml:space="preserve"> «Ярэнерго», </w:t>
      </w:r>
      <w:proofErr w:type="gramStart"/>
      <w:r w:rsidR="00862664" w:rsidRPr="00261CD4">
        <w:rPr>
          <w:sz w:val="24"/>
          <w:szCs w:val="24"/>
        </w:rPr>
        <w:t>расположенного</w:t>
      </w:r>
      <w:proofErr w:type="gramEnd"/>
      <w:r w:rsidR="00862664" w:rsidRPr="00261CD4">
        <w:rPr>
          <w:sz w:val="24"/>
          <w:szCs w:val="24"/>
        </w:rPr>
        <w:t xml:space="preserve"> по адресу: </w:t>
      </w:r>
      <w:proofErr w:type="gramStart"/>
      <w:r w:rsidR="00862664" w:rsidRPr="00261CD4">
        <w:rPr>
          <w:sz w:val="24"/>
          <w:szCs w:val="24"/>
        </w:rPr>
        <w:t>РФ, 150003, г. Ярославль, ул. 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r w:rsidR="006C5179">
        <w:rPr>
          <w:sz w:val="24"/>
          <w:szCs w:val="24"/>
        </w:rPr>
        <w:t xml:space="preserve"> </w:t>
      </w:r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 xml:space="preserve">АО «Россети»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 xml:space="preserve">на оказание услуг </w:t>
      </w:r>
      <w:r w:rsidR="006C5179">
        <w:rPr>
          <w:sz w:val="24"/>
          <w:szCs w:val="24"/>
        </w:rPr>
        <w:t>по техническому обслуживанию автоматических установок пожарной сигнализации и систем оповещения и управления эвакуацией на объектах филиала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6C5179">
        <w:rPr>
          <w:sz w:val="24"/>
          <w:szCs w:val="24"/>
        </w:rPr>
        <w:t>с 10.05.2018</w:t>
      </w:r>
      <w:r w:rsidR="00BC4F94" w:rsidRPr="00BC4F94">
        <w:rPr>
          <w:sz w:val="24"/>
          <w:szCs w:val="24"/>
        </w:rPr>
        <w:t xml:space="preserve"> по 31.12.2018 г.</w:t>
      </w:r>
    </w:p>
    <w:p w:rsidR="008D2928" w:rsidRPr="006C517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C517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C5179">
        <w:rPr>
          <w:sz w:val="24"/>
          <w:szCs w:val="24"/>
        </w:rPr>
        <w:t>территории Р</w:t>
      </w:r>
      <w:r w:rsidR="00A0540E" w:rsidRPr="006C5179">
        <w:rPr>
          <w:sz w:val="24"/>
          <w:szCs w:val="24"/>
        </w:rPr>
        <w:t xml:space="preserve">оссийской </w:t>
      </w:r>
      <w:r w:rsidR="00425F34" w:rsidRPr="006C5179">
        <w:rPr>
          <w:sz w:val="24"/>
          <w:szCs w:val="24"/>
        </w:rPr>
        <w:t>Ф</w:t>
      </w:r>
      <w:r w:rsidR="00A0540E" w:rsidRPr="006C5179">
        <w:rPr>
          <w:sz w:val="24"/>
          <w:szCs w:val="24"/>
        </w:rPr>
        <w:t>едерации</w:t>
      </w:r>
      <w:r w:rsidRPr="006C5179">
        <w:rPr>
          <w:sz w:val="24"/>
          <w:szCs w:val="24"/>
        </w:rPr>
        <w:t>.</w:t>
      </w:r>
      <w:bookmarkEnd w:id="20"/>
    </w:p>
    <w:p w:rsidR="00717F60" w:rsidRPr="006C5179" w:rsidRDefault="006C517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6C5179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691FB1" w:rsidRPr="006C5179">
        <w:rPr>
          <w:iCs/>
          <w:sz w:val="24"/>
          <w:szCs w:val="24"/>
        </w:rPr>
        <w:t>.</w:t>
      </w:r>
      <w:r w:rsidRPr="006C5179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C5179">
        <w:rPr>
          <w:iCs/>
          <w:sz w:val="24"/>
          <w:szCs w:val="24"/>
        </w:rPr>
        <w:t xml:space="preserve">Порядок проведения </w:t>
      </w:r>
      <w:r w:rsidR="00C05EF6" w:rsidRPr="006C5179">
        <w:rPr>
          <w:iCs/>
          <w:sz w:val="24"/>
          <w:szCs w:val="24"/>
        </w:rPr>
        <w:t>запроса предложений</w:t>
      </w:r>
      <w:r w:rsidR="00C05EF6" w:rsidRPr="00261CD4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283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5294"/>
      <w:bookmarkStart w:id="63" w:name="_Toc469488338"/>
      <w:bookmarkStart w:id="64" w:name="_Toc471894859"/>
      <w:bookmarkStart w:id="65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bookmarkStart w:id="79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bookmarkStart w:id="93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5297"/>
      <w:bookmarkStart w:id="105" w:name="_Toc469488341"/>
      <w:bookmarkStart w:id="106" w:name="_Toc471894862"/>
      <w:bookmarkStart w:id="107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5298"/>
      <w:bookmarkStart w:id="119" w:name="_Toc469488342"/>
      <w:bookmarkStart w:id="120" w:name="_Toc471894863"/>
      <w:bookmarkStart w:id="121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5299"/>
      <w:bookmarkStart w:id="133" w:name="_Toc469488343"/>
      <w:bookmarkStart w:id="134" w:name="_Toc471894864"/>
      <w:bookmarkStart w:id="135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290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291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5302"/>
      <w:bookmarkStart w:id="159" w:name="_Toc469488346"/>
      <w:bookmarkStart w:id="160" w:name="_Toc471894867"/>
      <w:bookmarkStart w:id="161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5303"/>
      <w:bookmarkStart w:id="178" w:name="_Toc469488347"/>
      <w:bookmarkStart w:id="179" w:name="_Toc471894868"/>
      <w:bookmarkStart w:id="180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5304"/>
      <w:bookmarkStart w:id="197" w:name="_Toc469488348"/>
      <w:bookmarkStart w:id="198" w:name="_Toc471894869"/>
      <w:bookmarkStart w:id="199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5306"/>
      <w:bookmarkStart w:id="217" w:name="_Toc469488350"/>
      <w:bookmarkStart w:id="218" w:name="_Toc471894871"/>
      <w:bookmarkStart w:id="219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5307"/>
      <w:bookmarkStart w:id="235" w:name="_Toc469488351"/>
      <w:bookmarkStart w:id="236" w:name="_Toc471894872"/>
      <w:bookmarkStart w:id="237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5308"/>
      <w:bookmarkStart w:id="254" w:name="_Toc469488352"/>
      <w:bookmarkStart w:id="255" w:name="_Toc471894873"/>
      <w:bookmarkStart w:id="256" w:name="_Toc498590298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1"/>
      <w:bookmarkEnd w:id="2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8354"/>
      <w:bookmarkStart w:id="265" w:name="_Toc471894875"/>
      <w:bookmarkStart w:id="266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8355"/>
      <w:bookmarkStart w:id="269" w:name="_Toc471894876"/>
      <w:bookmarkStart w:id="270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8356"/>
      <w:bookmarkStart w:id="274" w:name="_Toc471894877"/>
      <w:bookmarkStart w:id="275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8357"/>
      <w:bookmarkStart w:id="278" w:name="_Toc471894878"/>
      <w:bookmarkStart w:id="279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8358"/>
      <w:bookmarkStart w:id="282" w:name="_Toc471894879"/>
      <w:bookmarkStart w:id="283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8359"/>
      <w:bookmarkStart w:id="286" w:name="_Toc471894880"/>
      <w:bookmarkStart w:id="287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8360"/>
      <w:bookmarkStart w:id="290" w:name="_Toc471894881"/>
      <w:bookmarkStart w:id="291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5311"/>
      <w:bookmarkStart w:id="308" w:name="_Toc469488363"/>
      <w:bookmarkStart w:id="309" w:name="_Toc471894884"/>
      <w:bookmarkStart w:id="310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5312"/>
      <w:bookmarkStart w:id="327" w:name="_Toc469488364"/>
      <w:bookmarkStart w:id="328" w:name="_Toc471894885"/>
      <w:bookmarkStart w:id="329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311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312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5315"/>
      <w:bookmarkStart w:id="350" w:name="_Toc469488367"/>
      <w:bookmarkStart w:id="351" w:name="_Toc471894888"/>
      <w:bookmarkStart w:id="352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5316"/>
      <w:bookmarkStart w:id="372" w:name="_Toc469488368"/>
      <w:bookmarkStart w:id="373" w:name="_Toc471894889"/>
      <w:bookmarkStart w:id="374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8"/>
      <w:bookmarkEnd w:id="359"/>
      <w:bookmarkEnd w:id="360"/>
      <w:r w:rsidRPr="00E71A48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5317"/>
      <w:bookmarkStart w:id="387" w:name="_Toc469488369"/>
      <w:bookmarkStart w:id="388" w:name="_Toc471894890"/>
      <w:bookmarkStart w:id="389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5318"/>
      <w:bookmarkStart w:id="403" w:name="_Toc469488370"/>
      <w:bookmarkStart w:id="404" w:name="_Toc471894891"/>
      <w:bookmarkStart w:id="405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5319"/>
      <w:bookmarkStart w:id="418" w:name="_Toc469488371"/>
      <w:bookmarkStart w:id="419" w:name="_Toc471894892"/>
      <w:bookmarkStart w:id="420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5320"/>
      <w:bookmarkStart w:id="432" w:name="_Toc469488372"/>
      <w:bookmarkStart w:id="433" w:name="_Toc471894893"/>
      <w:bookmarkStart w:id="434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4794"/>
      <w:bookmarkStart w:id="446" w:name="_Toc468875321"/>
      <w:bookmarkStart w:id="447" w:name="_Toc469488373"/>
      <w:bookmarkStart w:id="448" w:name="_Toc471894894"/>
      <w:bookmarkStart w:id="449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6C517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C5179">
        <w:rPr>
          <w:bCs w:val="0"/>
          <w:sz w:val="24"/>
          <w:szCs w:val="24"/>
        </w:rPr>
        <w:t xml:space="preserve">Начальная (максимальная) цена </w:t>
      </w:r>
      <w:r w:rsidR="00123C70" w:rsidRPr="006C5179">
        <w:rPr>
          <w:bCs w:val="0"/>
          <w:sz w:val="24"/>
          <w:szCs w:val="24"/>
        </w:rPr>
        <w:t>Договор</w:t>
      </w:r>
      <w:r w:rsidRPr="006C5179">
        <w:rPr>
          <w:bCs w:val="0"/>
          <w:sz w:val="24"/>
          <w:szCs w:val="24"/>
        </w:rPr>
        <w:t>а</w:t>
      </w:r>
      <w:r w:rsidR="00216641" w:rsidRPr="006C5179">
        <w:rPr>
          <w:bCs w:val="0"/>
          <w:sz w:val="24"/>
          <w:szCs w:val="24"/>
        </w:rPr>
        <w:t>:</w:t>
      </w:r>
    </w:p>
    <w:p w:rsidR="00280464" w:rsidRPr="00F678F7" w:rsidRDefault="006C5179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6C5179">
        <w:rPr>
          <w:b/>
          <w:sz w:val="24"/>
          <w:szCs w:val="24"/>
        </w:rPr>
        <w:t>1 244 187,00</w:t>
      </w:r>
      <w:r w:rsidRPr="006C5179">
        <w:rPr>
          <w:sz w:val="24"/>
          <w:szCs w:val="24"/>
        </w:rPr>
        <w:t xml:space="preserve"> (один миллион двести сорок четыре тысячи сто восемьдесят семь рублей 00 копеек РФ, без учета НДС; НДС составляет </w:t>
      </w:r>
      <w:r w:rsidRPr="006C5179">
        <w:rPr>
          <w:b/>
          <w:sz w:val="24"/>
          <w:szCs w:val="24"/>
        </w:rPr>
        <w:t>223 953,66</w:t>
      </w:r>
      <w:r w:rsidRPr="006C5179">
        <w:rPr>
          <w:sz w:val="24"/>
          <w:szCs w:val="24"/>
        </w:rPr>
        <w:t xml:space="preserve"> (двести двадцать три тысячи девятьсот пятьдесят три) рубля 66 копеек РФ; </w:t>
      </w:r>
      <w:r w:rsidRPr="006C5179">
        <w:rPr>
          <w:b/>
          <w:sz w:val="24"/>
          <w:szCs w:val="24"/>
        </w:rPr>
        <w:t>1 468 140,66</w:t>
      </w:r>
      <w:r w:rsidRPr="006C5179">
        <w:rPr>
          <w:sz w:val="24"/>
          <w:szCs w:val="24"/>
        </w:rPr>
        <w:t xml:space="preserve"> (один миллион четыреста шестьдесят восемь тысяч сто сорок) рублей 66 копеек РФ, с учетом НДС</w:t>
      </w:r>
      <w:r w:rsidR="00261CD4" w:rsidRPr="00F678F7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5322"/>
      <w:bookmarkStart w:id="463" w:name="_Toc469488374"/>
      <w:bookmarkStart w:id="464" w:name="_Toc471894895"/>
      <w:bookmarkStart w:id="465" w:name="_Toc498590320"/>
      <w:bookmarkStart w:id="466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A03758">
        <w:rPr>
          <w:bCs w:val="0"/>
          <w:sz w:val="24"/>
          <w:szCs w:val="24"/>
        </w:rPr>
        <w:t xml:space="preserve">Требования к </w:t>
      </w:r>
      <w:r w:rsidR="009C744E" w:rsidRPr="00A03758">
        <w:rPr>
          <w:bCs w:val="0"/>
          <w:sz w:val="24"/>
          <w:szCs w:val="24"/>
        </w:rPr>
        <w:t>Участник</w:t>
      </w:r>
      <w:r w:rsidRPr="00A03758">
        <w:rPr>
          <w:bCs w:val="0"/>
          <w:sz w:val="24"/>
          <w:szCs w:val="24"/>
        </w:rPr>
        <w:t>ам</w:t>
      </w:r>
      <w:bookmarkEnd w:id="467"/>
      <w:r w:rsidRPr="00A03758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A03758">
        <w:rPr>
          <w:bCs w:val="0"/>
          <w:sz w:val="24"/>
          <w:szCs w:val="24"/>
        </w:rPr>
        <w:t xml:space="preserve"> у</w:t>
      </w:r>
      <w:r w:rsidRPr="00A03758">
        <w:rPr>
          <w:bCs w:val="0"/>
          <w:sz w:val="24"/>
          <w:szCs w:val="24"/>
        </w:rPr>
        <w:t xml:space="preserve">частвовать в процедуре </w:t>
      </w:r>
      <w:r w:rsidR="009C744E" w:rsidRPr="00A03758">
        <w:rPr>
          <w:bCs w:val="0"/>
          <w:sz w:val="24"/>
          <w:szCs w:val="24"/>
        </w:rPr>
        <w:t>З</w:t>
      </w:r>
      <w:r w:rsidRPr="00A0375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03758">
        <w:rPr>
          <w:bCs w:val="0"/>
          <w:color w:val="000000"/>
          <w:sz w:val="24"/>
          <w:szCs w:val="24"/>
        </w:rPr>
        <w:t>физическое</w:t>
      </w:r>
      <w:r w:rsidRPr="00A03758">
        <w:rPr>
          <w:bCs w:val="0"/>
          <w:sz w:val="24"/>
          <w:szCs w:val="24"/>
        </w:rPr>
        <w:t xml:space="preserve"> лицо </w:t>
      </w:r>
      <w:r w:rsidR="00E71628" w:rsidRPr="00A03758">
        <w:rPr>
          <w:bCs w:val="0"/>
          <w:sz w:val="24"/>
          <w:szCs w:val="24"/>
        </w:rPr>
        <w:t>(в т.</w:t>
      </w:r>
      <w:r w:rsidR="003129D4" w:rsidRPr="00A03758">
        <w:rPr>
          <w:bCs w:val="0"/>
          <w:sz w:val="24"/>
          <w:szCs w:val="24"/>
        </w:rPr>
        <w:t xml:space="preserve"> </w:t>
      </w:r>
      <w:r w:rsidR="00E71628" w:rsidRPr="00A03758">
        <w:rPr>
          <w:bCs w:val="0"/>
          <w:sz w:val="24"/>
          <w:szCs w:val="24"/>
        </w:rPr>
        <w:t xml:space="preserve">ч. </w:t>
      </w:r>
      <w:r w:rsidRPr="00A03758">
        <w:rPr>
          <w:bCs w:val="0"/>
          <w:sz w:val="24"/>
          <w:szCs w:val="24"/>
        </w:rPr>
        <w:t>индивидуальный предприниматель</w:t>
      </w:r>
      <w:r w:rsidR="00E71628" w:rsidRPr="00A03758">
        <w:rPr>
          <w:bCs w:val="0"/>
          <w:sz w:val="24"/>
          <w:szCs w:val="24"/>
        </w:rPr>
        <w:t>)</w:t>
      </w:r>
      <w:r w:rsidR="00A03758" w:rsidRPr="00A03758">
        <w:rPr>
          <w:bCs w:val="0"/>
          <w:sz w:val="24"/>
          <w:szCs w:val="24"/>
        </w:rPr>
        <w:t xml:space="preserve">, </w:t>
      </w:r>
      <w:r w:rsidR="00A03758" w:rsidRPr="00A03758">
        <w:rPr>
          <w:sz w:val="24"/>
          <w:szCs w:val="24"/>
        </w:rPr>
        <w:t>являющееся субъектом малого и среднего предпринимательства</w:t>
      </w:r>
      <w:r w:rsidRPr="00A03758">
        <w:rPr>
          <w:bCs w:val="0"/>
          <w:sz w:val="24"/>
          <w:szCs w:val="24"/>
        </w:rPr>
        <w:t xml:space="preserve">. </w:t>
      </w:r>
      <w:proofErr w:type="gramStart"/>
      <w:r w:rsidR="00362EA4" w:rsidRPr="00A03758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001498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0149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01498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01498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01498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01498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01498">
        <w:rPr>
          <w:color w:val="000000"/>
          <w:sz w:val="24"/>
          <w:szCs w:val="24"/>
          <w:lang w:eastAsia="ru-RU"/>
        </w:rPr>
        <w:t>т.ч</w:t>
      </w:r>
      <w:proofErr w:type="spellEnd"/>
      <w:r w:rsidRPr="00001498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01498">
        <w:rPr>
          <w:color w:val="000000"/>
          <w:sz w:val="24"/>
          <w:szCs w:val="24"/>
          <w:lang w:eastAsia="ru-RU"/>
        </w:rPr>
        <w:t xml:space="preserve"> </w:t>
      </w:r>
      <w:r w:rsidRPr="0000149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01498">
        <w:rPr>
          <w:color w:val="000000"/>
          <w:sz w:val="24"/>
          <w:szCs w:val="24"/>
          <w:lang w:eastAsia="ru-RU"/>
        </w:rPr>
        <w:t xml:space="preserve">. </w:t>
      </w:r>
    </w:p>
    <w:p w:rsidR="00001498" w:rsidRPr="00001498" w:rsidRDefault="0000149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  <w:lang w:eastAsia="ru-RU"/>
        </w:rPr>
        <w:t>Дополнительные требования к Участникам,</w:t>
      </w:r>
      <w:r w:rsidRPr="00AE1D21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5"/>
      <w:bookmarkEnd w:id="476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8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C841EC">
        <w:rPr>
          <w:sz w:val="24"/>
          <w:szCs w:val="24"/>
        </w:rPr>
        <w:lastRenderedPageBreak/>
        <w:t>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79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0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1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5323"/>
      <w:bookmarkStart w:id="496" w:name="_Toc469488375"/>
      <w:bookmarkStart w:id="497" w:name="_Toc471894896"/>
      <w:bookmarkStart w:id="498" w:name="_Toc498590321"/>
      <w:r w:rsidRPr="00E71A48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AE1D21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5324"/>
      <w:bookmarkStart w:id="515" w:name="_Toc469488376"/>
      <w:bookmarkStart w:id="516" w:name="_Toc471894897"/>
      <w:bookmarkStart w:id="517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5325"/>
      <w:bookmarkStart w:id="534" w:name="_Toc469488377"/>
      <w:bookmarkStart w:id="535" w:name="_Toc471894898"/>
      <w:bookmarkStart w:id="536" w:name="_Toc49859032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5326"/>
      <w:bookmarkStart w:id="550" w:name="_Toc469488378"/>
      <w:bookmarkStart w:id="551" w:name="_Toc471894899"/>
      <w:bookmarkStart w:id="552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5327"/>
      <w:bookmarkStart w:id="565" w:name="_Toc469488379"/>
      <w:bookmarkStart w:id="566" w:name="_Toc471894900"/>
      <w:bookmarkStart w:id="567" w:name="_Toc498590325"/>
      <w:r w:rsidRPr="00E71A48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5328"/>
      <w:bookmarkStart w:id="583" w:name="_Toc469488380"/>
      <w:bookmarkStart w:id="584" w:name="_Toc471894901"/>
      <w:bookmarkStart w:id="585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001498">
        <w:rPr>
          <w:bCs w:val="0"/>
          <w:sz w:val="24"/>
          <w:szCs w:val="24"/>
        </w:rPr>
        <w:t xml:space="preserve"> 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1E3137">
        <w:rPr>
          <w:sz w:val="24"/>
          <w:szCs w:val="24"/>
        </w:rPr>
        <w:lastRenderedPageBreak/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6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00149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001498">
        <w:rPr>
          <w:bCs w:val="0"/>
          <w:sz w:val="24"/>
          <w:szCs w:val="24"/>
        </w:rPr>
        <w:t xml:space="preserve"> (кабинет отдела закупок)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001498">
        <w:rPr>
          <w:bCs w:val="0"/>
          <w:sz w:val="24"/>
          <w:szCs w:val="24"/>
        </w:rPr>
        <w:t>Митрофанова Екатерина Николаевна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001498">
        <w:rPr>
          <w:bCs w:val="0"/>
          <w:sz w:val="24"/>
          <w:szCs w:val="24"/>
        </w:rPr>
        <w:t>54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lastRenderedPageBreak/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 xml:space="preserve">специалисту </w:t>
      </w:r>
      <w:r w:rsidR="00001498">
        <w:rPr>
          <w:rFonts w:eastAsia="Calibri"/>
          <w:szCs w:val="24"/>
          <w:lang w:eastAsia="en-US"/>
        </w:rPr>
        <w:t>1</w:t>
      </w:r>
      <w:r w:rsidR="00261CD4" w:rsidRPr="00261CD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001498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001498">
        <w:rPr>
          <w:rFonts w:eastAsia="Calibri"/>
          <w:szCs w:val="24"/>
          <w:lang w:eastAsia="en-US"/>
        </w:rPr>
        <w:t xml:space="preserve"> </w:t>
      </w:r>
      <w:r w:rsidRPr="00261CD4">
        <w:rPr>
          <w:rFonts w:eastAsia="Calibri"/>
          <w:szCs w:val="24"/>
          <w:lang w:eastAsia="en-US"/>
        </w:rPr>
        <w:t>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001498">
        <w:rPr>
          <w:rFonts w:eastAsia="Calibri"/>
          <w:szCs w:val="24"/>
          <w:lang w:eastAsia="en-US"/>
        </w:rPr>
        <w:t>54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001498" w:rsidRPr="00130793">
          <w:rPr>
            <w:rStyle w:val="a7"/>
            <w:sz w:val="22"/>
          </w:rPr>
          <w:t>mitrofanova.en@mrsk-1.ru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  <w:r w:rsidR="00001498">
        <w:rPr>
          <w:szCs w:val="24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5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327"/>
      <w:r w:rsidRPr="00AE1D2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5330"/>
      <w:bookmarkStart w:id="612" w:name="_Toc469488382"/>
      <w:bookmarkStart w:id="613" w:name="_Toc471894903"/>
      <w:bookmarkStart w:id="614" w:name="_Toc498590328"/>
      <w:r w:rsidRPr="00E71A48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001498">
        <w:rPr>
          <w:b/>
          <w:bCs w:val="0"/>
          <w:sz w:val="24"/>
          <w:szCs w:val="24"/>
        </w:rPr>
        <w:t>2</w:t>
      </w:r>
      <w:r w:rsidR="001D24D7">
        <w:rPr>
          <w:b/>
          <w:bCs w:val="0"/>
          <w:sz w:val="24"/>
          <w:szCs w:val="24"/>
        </w:rPr>
        <w:t>3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001498">
        <w:rPr>
          <w:b/>
          <w:bCs w:val="0"/>
          <w:sz w:val="24"/>
          <w:szCs w:val="24"/>
        </w:rPr>
        <w:t>апреля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</w:t>
      </w:r>
      <w:bookmarkStart w:id="616" w:name="_GoBack"/>
      <w:bookmarkEnd w:id="616"/>
      <w:r w:rsidRPr="00AE1D21">
        <w:rPr>
          <w:bCs w:val="0"/>
          <w:sz w:val="24"/>
          <w:szCs w:val="24"/>
        </w:rPr>
        <w:t xml:space="preserve">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599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lastRenderedPageBreak/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EB7BE2">
        <w:rPr>
          <w:sz w:val="24"/>
          <w:szCs w:val="24"/>
        </w:rPr>
        <w:lastRenderedPageBreak/>
        <w:t xml:space="preserve">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4"/>
      <w:bookmarkEnd w:id="72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 xml:space="preserve">проверять соответствие предоставленных Участником заявлений, </w:t>
      </w:r>
      <w:r w:rsidRPr="001D3EAC">
        <w:rPr>
          <w:sz w:val="24"/>
          <w:szCs w:val="24"/>
        </w:rPr>
        <w:lastRenderedPageBreak/>
        <w:t>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lastRenderedPageBreak/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lastRenderedPageBreak/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lastRenderedPageBreak/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lastRenderedPageBreak/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lastRenderedPageBreak/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lastRenderedPageBreak/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lastRenderedPageBreak/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lastRenderedPageBreak/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lastRenderedPageBreak/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lastRenderedPageBreak/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lastRenderedPageBreak/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2E7" w:rsidRDefault="001B22E7">
      <w:pPr>
        <w:spacing w:line="240" w:lineRule="auto"/>
      </w:pPr>
      <w:r>
        <w:separator/>
      </w:r>
    </w:p>
  </w:endnote>
  <w:endnote w:type="continuationSeparator" w:id="0">
    <w:p w:rsidR="001B22E7" w:rsidRDefault="001B22E7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1D24D7">
      <w:rPr>
        <w:noProof/>
        <w:sz w:val="16"/>
        <w:szCs w:val="16"/>
        <w:lang w:eastAsia="ru-RU"/>
      </w:rPr>
      <w:t>30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 xml:space="preserve">право </w:t>
    </w:r>
    <w:r w:rsidRPr="006C5179">
      <w:rPr>
        <w:sz w:val="18"/>
        <w:szCs w:val="18"/>
      </w:rPr>
      <w:t>заключения Договор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</w:t>
    </w:r>
    <w:r w:rsidR="006C5179" w:rsidRPr="006C5179">
      <w:rPr>
        <w:bCs w:val="0"/>
        <w:sz w:val="18"/>
        <w:szCs w:val="18"/>
      </w:rPr>
      <w:t>на оказание услуг по техническому обслуживанию автоматических установок пожарной сигнализации и систем оповещения и управления эвакуацией на объектах</w:t>
    </w:r>
    <w:r w:rsidR="006C5179" w:rsidRPr="006C5179">
      <w:rPr>
        <w:sz w:val="18"/>
        <w:szCs w:val="18"/>
      </w:rPr>
      <w:t xml:space="preserve"> филиала</w:t>
    </w:r>
    <w:r w:rsidRPr="006C5179">
      <w:rPr>
        <w:sz w:val="18"/>
        <w:szCs w:val="18"/>
      </w:rPr>
      <w:t xml:space="preserve"> для нужд ПАО «МРСК Центра» (филиал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2E7" w:rsidRDefault="001B22E7">
      <w:pPr>
        <w:spacing w:line="240" w:lineRule="auto"/>
      </w:pPr>
      <w:r>
        <w:separator/>
      </w:r>
    </w:p>
  </w:footnote>
  <w:footnote w:type="continuationSeparator" w:id="0">
    <w:p w:rsidR="001B22E7" w:rsidRDefault="001B22E7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498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22E7"/>
    <w:rsid w:val="001B4776"/>
    <w:rsid w:val="001C01F9"/>
    <w:rsid w:val="001C325A"/>
    <w:rsid w:val="001C3F34"/>
    <w:rsid w:val="001C53D9"/>
    <w:rsid w:val="001D24D7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25A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5179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758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3B8A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AC86-F378-4815-99CC-D27475CE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94</Pages>
  <Words>29384</Words>
  <Characters>167490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196482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151</cp:revision>
  <cp:lastPrinted>2015-12-29T14:27:00Z</cp:lastPrinted>
  <dcterms:created xsi:type="dcterms:W3CDTF">2016-01-13T12:36:00Z</dcterms:created>
  <dcterms:modified xsi:type="dcterms:W3CDTF">2018-04-11T06:13:00Z</dcterms:modified>
</cp:coreProperties>
</file>