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587632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87632" w:rsidRPr="000D67AD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87632" w:rsidRPr="00CA33D5" w:rsidRDefault="005876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</w:t>
      </w:r>
      <w:r w:rsidR="00587632" w:rsidRPr="00C12FA4">
        <w:rPr>
          <w:sz w:val="24"/>
          <w:szCs w:val="24"/>
        </w:rPr>
        <w:t>«</w:t>
      </w:r>
      <w:r w:rsidR="00587632">
        <w:rPr>
          <w:sz w:val="24"/>
          <w:szCs w:val="24"/>
        </w:rPr>
        <w:t>08</w:t>
      </w:r>
      <w:r w:rsidR="00587632" w:rsidRPr="00C12FA4">
        <w:rPr>
          <w:sz w:val="24"/>
          <w:szCs w:val="24"/>
        </w:rPr>
        <w:t xml:space="preserve">» </w:t>
      </w:r>
      <w:r w:rsidR="00587632">
        <w:rPr>
          <w:sz w:val="24"/>
          <w:szCs w:val="24"/>
        </w:rPr>
        <w:t>ноя</w:t>
      </w:r>
      <w:bookmarkStart w:id="6" w:name="_GoBack"/>
      <w:bookmarkEnd w:id="6"/>
      <w:r w:rsidR="00587632">
        <w:rPr>
          <w:sz w:val="24"/>
          <w:szCs w:val="24"/>
        </w:rPr>
        <w:t xml:space="preserve">бря </w:t>
      </w:r>
      <w:r w:rsidRPr="00110B45">
        <w:rPr>
          <w:sz w:val="24"/>
          <w:szCs w:val="24"/>
        </w:rPr>
        <w:t>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D36BAD">
        <w:rPr>
          <w:b/>
          <w:sz w:val="24"/>
          <w:szCs w:val="24"/>
        </w:rPr>
        <w:t>«</w:t>
      </w:r>
      <w:r w:rsidR="00587632" w:rsidRPr="00587632">
        <w:rPr>
          <w:b/>
          <w:sz w:val="24"/>
          <w:szCs w:val="24"/>
        </w:rPr>
        <w:t xml:space="preserve">«08» ноября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84FA7" w:rsidRPr="00F84FA7">
        <w:rPr>
          <w:b/>
          <w:sz w:val="24"/>
          <w:szCs w:val="24"/>
        </w:rPr>
        <w:t xml:space="preserve">Договора на </w:t>
      </w:r>
      <w:r w:rsidR="00587632" w:rsidRPr="00D76B88">
        <w:rPr>
          <w:b/>
          <w:sz w:val="24"/>
          <w:szCs w:val="24"/>
        </w:rPr>
        <w:t xml:space="preserve">поставку </w:t>
      </w:r>
      <w:r w:rsidR="00587632" w:rsidRPr="002B7E0D">
        <w:rPr>
          <w:b/>
          <w:sz w:val="24"/>
          <w:szCs w:val="24"/>
        </w:rPr>
        <w:t>воды питьевой бутилированной</w:t>
      </w:r>
      <w:r w:rsidR="008567C5" w:rsidRPr="008567C5">
        <w:rPr>
          <w:b/>
          <w:sz w:val="24"/>
          <w:szCs w:val="24"/>
        </w:rPr>
        <w:t xml:space="preserve">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843"/>
      <w:bookmarkEnd w:id="7"/>
      <w:r w:rsidRPr="00D02A91">
        <w:rPr>
          <w:szCs w:val="24"/>
        </w:rPr>
        <w:lastRenderedPageBreak/>
        <w:t>Общие положения</w:t>
      </w:r>
      <w:bookmarkEnd w:id="8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844"/>
      <w:bookmarkEnd w:id="9"/>
      <w:r w:rsidRPr="00D02A91">
        <w:t>Общие сведения о процедуре запроса предложений</w:t>
      </w:r>
      <w:bookmarkEnd w:id="10"/>
    </w:p>
    <w:p w:rsidR="005B75A6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1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>, опубликованным</w:t>
      </w:r>
      <w:r w:rsidR="00587632" w:rsidRPr="00110B45">
        <w:rPr>
          <w:sz w:val="24"/>
          <w:szCs w:val="24"/>
        </w:rPr>
        <w:t xml:space="preserve"> </w:t>
      </w:r>
      <w:r w:rsidR="00587632" w:rsidRPr="00C12FA4">
        <w:rPr>
          <w:sz w:val="24"/>
          <w:szCs w:val="24"/>
        </w:rPr>
        <w:t>«</w:t>
      </w:r>
      <w:r w:rsidR="00587632">
        <w:rPr>
          <w:sz w:val="24"/>
          <w:szCs w:val="24"/>
        </w:rPr>
        <w:t>08</w:t>
      </w:r>
      <w:r w:rsidR="00587632" w:rsidRPr="00C12FA4">
        <w:rPr>
          <w:sz w:val="24"/>
          <w:szCs w:val="24"/>
        </w:rPr>
        <w:t xml:space="preserve">» </w:t>
      </w:r>
      <w:r w:rsidR="00587632">
        <w:rPr>
          <w:sz w:val="24"/>
          <w:szCs w:val="24"/>
        </w:rPr>
        <w:t xml:space="preserve">ноября </w:t>
      </w:r>
      <w:r w:rsidR="005E3730" w:rsidRPr="00D02A91">
        <w:rPr>
          <w:b/>
          <w:sz w:val="24"/>
          <w:szCs w:val="24"/>
        </w:rPr>
        <w:t>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2B65D8" w:rsidRPr="002B65D8">
        <w:rPr>
          <w:color w:val="000000"/>
          <w:sz w:val="24"/>
          <w:szCs w:val="24"/>
        </w:rPr>
        <w:t xml:space="preserve">Договора на </w:t>
      </w:r>
      <w:r w:rsidR="00587632" w:rsidRPr="00587632">
        <w:rPr>
          <w:sz w:val="24"/>
          <w:szCs w:val="24"/>
        </w:rPr>
        <w:t>поставку воды питьевой бутилированной</w:t>
      </w:r>
      <w:r w:rsidR="00587632" w:rsidRPr="00D02A91">
        <w:rPr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5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6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7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8"/>
      <w:r w:rsidRPr="00D02A91">
        <w:rPr>
          <w:sz w:val="24"/>
          <w:szCs w:val="24"/>
        </w:rPr>
        <w:t xml:space="preserve">Договора на поставку </w:t>
      </w:r>
      <w:r w:rsidR="00587632" w:rsidRPr="00587632">
        <w:rPr>
          <w:sz w:val="24"/>
          <w:szCs w:val="24"/>
        </w:rPr>
        <w:t>воды питьевой бутилированной</w:t>
      </w:r>
      <w:r w:rsidR="00587632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9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D02A9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>Частичное выполнение</w:t>
      </w:r>
      <w:r w:rsidR="002946EF" w:rsidRPr="00D02A91">
        <w:rPr>
          <w:sz w:val="24"/>
          <w:szCs w:val="24"/>
        </w:rPr>
        <w:t xml:space="preserve"> </w:t>
      </w:r>
      <w:r w:rsidR="004D17BD" w:rsidRPr="00D02A91">
        <w:rPr>
          <w:sz w:val="24"/>
          <w:szCs w:val="24"/>
        </w:rPr>
        <w:t xml:space="preserve">поставок, </w:t>
      </w:r>
      <w:r w:rsidR="00AD3EBC" w:rsidRPr="00D02A91">
        <w:rPr>
          <w:sz w:val="24"/>
          <w:szCs w:val="24"/>
        </w:rPr>
        <w:t>работ (услуг)</w:t>
      </w:r>
      <w:r w:rsidRPr="00D02A91">
        <w:rPr>
          <w:sz w:val="24"/>
          <w:szCs w:val="24"/>
        </w:rPr>
        <w:t xml:space="preserve"> не допускается.</w:t>
      </w:r>
    </w:p>
    <w:p w:rsidR="00717F60" w:rsidRPr="00D02A9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02A91">
        <w:rPr>
          <w:sz w:val="24"/>
          <w:szCs w:val="24"/>
        </w:rPr>
        <w:t>Сроки</w:t>
      </w:r>
      <w:r w:rsidR="00717F60" w:rsidRPr="00D02A91">
        <w:rPr>
          <w:sz w:val="24"/>
          <w:szCs w:val="24"/>
        </w:rPr>
        <w:t xml:space="preserve"> </w:t>
      </w:r>
      <w:r w:rsidR="002946EF" w:rsidRPr="00D02A91">
        <w:rPr>
          <w:sz w:val="24"/>
          <w:szCs w:val="24"/>
        </w:rPr>
        <w:t xml:space="preserve">выполнения </w:t>
      </w:r>
      <w:r w:rsidR="00702B2C" w:rsidRPr="00D02A91">
        <w:rPr>
          <w:sz w:val="24"/>
          <w:szCs w:val="24"/>
        </w:rPr>
        <w:t>поставок</w:t>
      </w:r>
      <w:r w:rsidR="00717F60" w:rsidRPr="00D02A91">
        <w:rPr>
          <w:sz w:val="24"/>
          <w:szCs w:val="24"/>
        </w:rPr>
        <w:t xml:space="preserve">: </w:t>
      </w:r>
      <w:r w:rsidR="00587632" w:rsidRPr="002B7E0D">
        <w:rPr>
          <w:sz w:val="24"/>
          <w:szCs w:val="24"/>
        </w:rPr>
        <w:t>с момента заключения договора до 31 декабря 2019 года. Поставка продукции производится партиями согласно заявок Заказчика не позднее 3 (трех) часов с момента подачи заявки</w:t>
      </w:r>
      <w:r w:rsidR="00717F60" w:rsidRPr="00D02A91">
        <w:rPr>
          <w:sz w:val="24"/>
          <w:szCs w:val="24"/>
        </w:rPr>
        <w:t>.</w:t>
      </w:r>
      <w:bookmarkEnd w:id="20"/>
    </w:p>
    <w:p w:rsidR="008D2928" w:rsidRPr="0080308E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1"/>
      <w:r w:rsidR="005E3730" w:rsidRPr="00D02A91">
        <w:rPr>
          <w:sz w:val="24"/>
          <w:szCs w:val="24"/>
        </w:rPr>
        <w:t xml:space="preserve">на условиях DDP (Согласно </w:t>
      </w:r>
      <w:r w:rsidR="005E3730" w:rsidRPr="0080308E">
        <w:rPr>
          <w:sz w:val="24"/>
          <w:szCs w:val="24"/>
        </w:rPr>
        <w:t>ИНКОТЕРМС 2010) по адресу филиала</w:t>
      </w:r>
      <w:r w:rsidR="005E3730" w:rsidRPr="0080308E">
        <w:rPr>
          <w:iCs/>
          <w:sz w:val="24"/>
          <w:szCs w:val="24"/>
        </w:rPr>
        <w:t xml:space="preserve"> ПАО «МРСК Центра»</w:t>
      </w:r>
      <w:r w:rsidR="005E3730" w:rsidRPr="0080308E">
        <w:rPr>
          <w:sz w:val="24"/>
          <w:szCs w:val="24"/>
        </w:rPr>
        <w:t>:</w:t>
      </w:r>
    </w:p>
    <w:p w:rsidR="008D2928" w:rsidRPr="0080308E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0308E">
        <w:rPr>
          <w:rFonts w:ascii="Times New Roman" w:hAnsi="Times New Roman"/>
          <w:sz w:val="24"/>
          <w:szCs w:val="24"/>
        </w:rPr>
        <w:t xml:space="preserve"> </w:t>
      </w:r>
      <w:r w:rsidR="008D2928" w:rsidRPr="0080308E">
        <w:rPr>
          <w:rFonts w:ascii="Times New Roman" w:hAnsi="Times New Roman"/>
          <w:sz w:val="24"/>
          <w:szCs w:val="24"/>
        </w:rPr>
        <w:t xml:space="preserve">«Тверьэнерго», </w:t>
      </w:r>
      <w:r w:rsidR="00587632" w:rsidRPr="002B7E0D">
        <w:rPr>
          <w:rFonts w:ascii="Times New Roman" w:hAnsi="Times New Roman" w:cs="Times New Roman"/>
          <w:sz w:val="24"/>
          <w:szCs w:val="24"/>
        </w:rPr>
        <w:t>РФ, 170006, г. Тверь, ул. Бебеля, 1</w:t>
      </w:r>
      <w:r w:rsidR="008D2928" w:rsidRPr="0080308E">
        <w:rPr>
          <w:rFonts w:ascii="Times New Roman" w:hAnsi="Times New Roman"/>
          <w:sz w:val="24"/>
          <w:szCs w:val="24"/>
        </w:rPr>
        <w:t>;</w:t>
      </w:r>
    </w:p>
    <w:p w:rsidR="00717F60" w:rsidRPr="0080308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80308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0308E" w:rsidRPr="0080308E">
        <w:rPr>
          <w:sz w:val="24"/>
          <w:szCs w:val="24"/>
        </w:rPr>
        <w:t xml:space="preserve">календарных </w:t>
      </w:r>
      <w:r w:rsidRPr="0080308E">
        <w:rPr>
          <w:iCs/>
          <w:sz w:val="24"/>
          <w:szCs w:val="24"/>
        </w:rPr>
        <w:t xml:space="preserve">дней с </w:t>
      </w:r>
      <w:r w:rsidR="005E3730" w:rsidRPr="0080308E">
        <w:rPr>
          <w:iCs/>
          <w:sz w:val="24"/>
          <w:szCs w:val="24"/>
        </w:rPr>
        <w:t>момента подписания</w:t>
      </w:r>
      <w:r w:rsidRPr="0080308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80308E">
        <w:rPr>
          <w:iCs/>
          <w:sz w:val="24"/>
          <w:szCs w:val="24"/>
        </w:rPr>
        <w:t>фактуры и</w:t>
      </w:r>
      <w:r w:rsidRPr="0080308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2"/>
      <w:r w:rsidR="0035634C" w:rsidRPr="0080308E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0308E">
        <w:rPr>
          <w:iCs/>
          <w:sz w:val="24"/>
          <w:szCs w:val="24"/>
        </w:rPr>
        <w:t xml:space="preserve">Порядок проведения </w:t>
      </w:r>
      <w:r w:rsidR="00C05EF6" w:rsidRPr="0080308E">
        <w:rPr>
          <w:iCs/>
          <w:sz w:val="24"/>
          <w:szCs w:val="24"/>
        </w:rPr>
        <w:t>запроса</w:t>
      </w:r>
      <w:r w:rsidR="00C05EF6" w:rsidRPr="00D02A91">
        <w:rPr>
          <w:iCs/>
          <w:sz w:val="24"/>
          <w:szCs w:val="24"/>
        </w:rPr>
        <w:t xml:space="preserve"> предложений </w:t>
      </w:r>
      <w:r w:rsidRPr="00D02A91">
        <w:rPr>
          <w:iCs/>
          <w:sz w:val="24"/>
          <w:szCs w:val="24"/>
        </w:rPr>
        <w:t xml:space="preserve">и участия в нем, а также </w:t>
      </w:r>
      <w:r w:rsidRPr="00D02A91">
        <w:rPr>
          <w:iCs/>
          <w:sz w:val="24"/>
          <w:szCs w:val="24"/>
        </w:rPr>
        <w:lastRenderedPageBreak/>
        <w:t xml:space="preserve">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D02A91">
        <w:t>Правовой статус документов</w:t>
      </w:r>
      <w:bookmarkEnd w:id="27"/>
      <w:bookmarkEnd w:id="28"/>
      <w:bookmarkEnd w:id="29"/>
      <w:bookmarkEnd w:id="30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D02A91">
        <w:t>Особые положения в связи с проведением Запроса предложений на ЭТП</w:t>
      </w:r>
      <w:bookmarkEnd w:id="34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D02A91">
        <w:t>Обжалование</w:t>
      </w:r>
      <w:bookmarkEnd w:id="36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9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D02A91">
        <w:t>Прочие положения</w:t>
      </w:r>
      <w:bookmarkEnd w:id="41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D02A91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7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D02A91">
        <w:t>Проект договора</w:t>
      </w:r>
      <w:bookmarkEnd w:id="132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D02A91">
        <w:rPr>
          <w:b w:val="0"/>
          <w:szCs w:val="24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1"/>
      <w:bookmarkEnd w:id="242"/>
      <w:bookmarkEnd w:id="243"/>
      <w:bookmarkEnd w:id="244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D02A91">
        <w:rPr>
          <w:b w:val="0"/>
          <w:szCs w:val="24"/>
        </w:rPr>
        <w:t>Дополнительные условия:</w:t>
      </w:r>
      <w:bookmarkEnd w:id="249"/>
      <w:bookmarkEnd w:id="250"/>
      <w:bookmarkEnd w:id="251"/>
      <w:bookmarkEnd w:id="252"/>
      <w:bookmarkEnd w:id="253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D02A91">
        <w:rPr>
          <w:szCs w:val="24"/>
        </w:rPr>
        <w:t>Заявок</w:t>
      </w:r>
      <w:bookmarkEnd w:id="271"/>
      <w:bookmarkEnd w:id="272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3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4"/>
      <w:r w:rsidRPr="00D02A91">
        <w:t xml:space="preserve"> по запросу предложений</w:t>
      </w:r>
      <w:bookmarkEnd w:id="305"/>
      <w:bookmarkEnd w:id="306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D02A91">
        <w:lastRenderedPageBreak/>
        <w:t xml:space="preserve">Подготовка </w:t>
      </w:r>
      <w:bookmarkEnd w:id="309"/>
      <w:r w:rsidRPr="00D02A91">
        <w:t>Заявок</w:t>
      </w:r>
      <w:bookmarkEnd w:id="310"/>
      <w:bookmarkEnd w:id="311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5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7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1"/>
      <w:bookmarkEnd w:id="332"/>
      <w:bookmarkEnd w:id="333"/>
      <w:r w:rsidRPr="00D02A91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9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3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D02A91">
        <w:rPr>
          <w:szCs w:val="24"/>
        </w:rPr>
        <w:t xml:space="preserve">Начальная (максимальная) цена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D02A9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D02A91">
        <w:rPr>
          <w:bCs w:val="0"/>
          <w:sz w:val="24"/>
          <w:szCs w:val="24"/>
        </w:rPr>
        <w:t xml:space="preserve">Начальная (максимальная) цена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</w:t>
      </w:r>
      <w:r w:rsidR="00216641" w:rsidRPr="00D02A91">
        <w:rPr>
          <w:bCs w:val="0"/>
          <w:sz w:val="24"/>
          <w:szCs w:val="24"/>
        </w:rPr>
        <w:t>:</w:t>
      </w:r>
      <w:bookmarkEnd w:id="411"/>
    </w:p>
    <w:p w:rsidR="00AC14B7" w:rsidRPr="00AC14B7" w:rsidRDefault="00587632" w:rsidP="00AC14B7">
      <w:pPr>
        <w:pStyle w:val="afc"/>
        <w:tabs>
          <w:tab w:val="clear" w:pos="9360"/>
        </w:tabs>
        <w:suppressAutoHyphens w:val="0"/>
        <w:spacing w:before="120"/>
        <w:ind w:right="-6"/>
        <w:jc w:val="both"/>
        <w:rPr>
          <w:sz w:val="24"/>
          <w:szCs w:val="24"/>
        </w:rPr>
      </w:pPr>
      <w:r w:rsidRPr="002B7E0D">
        <w:rPr>
          <w:b/>
          <w:sz w:val="24"/>
          <w:szCs w:val="24"/>
        </w:rPr>
        <w:t>848 597</w:t>
      </w:r>
      <w:r w:rsidRPr="002B7E0D">
        <w:rPr>
          <w:sz w:val="24"/>
          <w:szCs w:val="24"/>
        </w:rPr>
        <w:t xml:space="preserve"> (Восемьсот сорок восемь тысяч пятьсот девяносто семь) рублей 00 копеек РФ, без учета НДС; НДС составляет </w:t>
      </w:r>
      <w:r w:rsidRPr="002B7E0D">
        <w:rPr>
          <w:b/>
          <w:sz w:val="24"/>
          <w:szCs w:val="24"/>
        </w:rPr>
        <w:t>169 719</w:t>
      </w:r>
      <w:r w:rsidRPr="002B7E0D">
        <w:rPr>
          <w:sz w:val="24"/>
          <w:szCs w:val="24"/>
        </w:rPr>
        <w:t xml:space="preserve"> (Сто шестьдесят девять тысяч семьсот девятнадцать) рублей 00 копеек РФ; </w:t>
      </w:r>
      <w:r w:rsidRPr="002B7E0D">
        <w:rPr>
          <w:b/>
          <w:sz w:val="24"/>
          <w:szCs w:val="24"/>
        </w:rPr>
        <w:t xml:space="preserve">1 018 316 </w:t>
      </w:r>
      <w:r w:rsidRPr="002B7E0D">
        <w:rPr>
          <w:sz w:val="24"/>
          <w:szCs w:val="24"/>
        </w:rPr>
        <w:t>(Один миллион восемнадцать тысяч триста шестнадцать) рублей 00 копеек РФ, с учетом НДС</w:t>
      </w:r>
      <w:r w:rsidR="00AC14B7" w:rsidRPr="00AC14B7">
        <w:rPr>
          <w:sz w:val="24"/>
          <w:szCs w:val="24"/>
        </w:rPr>
        <w:t>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C14B7">
        <w:rPr>
          <w:sz w:val="24"/>
          <w:szCs w:val="24"/>
        </w:rPr>
        <w:t>Организатор отклонит Заявку</w:t>
      </w:r>
      <w:r w:rsidRPr="00D02A91">
        <w:rPr>
          <w:sz w:val="24"/>
          <w:szCs w:val="24"/>
        </w:rPr>
        <w:t xml:space="preserve">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D02A91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7"/>
      <w:r w:rsidRPr="00D02A91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3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2"/>
      <w:bookmarkEnd w:id="433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5"/>
      <w:bookmarkEnd w:id="436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7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8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9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40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1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договоров </w:t>
      </w:r>
      <w:r w:rsidRPr="00D02A91">
        <w:rPr>
          <w:sz w:val="24"/>
          <w:szCs w:val="24"/>
        </w:rPr>
        <w:t xml:space="preserve"> поставок.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D02A91">
        <w:rPr>
          <w:szCs w:val="24"/>
        </w:rPr>
        <w:t xml:space="preserve">Привлечение </w:t>
      </w:r>
      <w:bookmarkEnd w:id="444"/>
      <w:r w:rsidR="005B074F" w:rsidRPr="00D02A91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2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D02A91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16688C" w:rsidRPr="002B7E0D">
        <w:rPr>
          <w:b/>
          <w:sz w:val="24"/>
          <w:szCs w:val="24"/>
        </w:rPr>
        <w:t>12:00 22 ноября 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16688C" w:rsidRPr="002B7E0D">
        <w:rPr>
          <w:b/>
          <w:bCs w:val="0"/>
          <w:sz w:val="24"/>
          <w:szCs w:val="24"/>
        </w:rPr>
        <w:t xml:space="preserve">26 ноября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76D" w:rsidRDefault="00B5376D">
      <w:pPr>
        <w:spacing w:line="240" w:lineRule="auto"/>
      </w:pPr>
      <w:r>
        <w:separator/>
      </w:r>
    </w:p>
  </w:endnote>
  <w:endnote w:type="continuationSeparator" w:id="0">
    <w:p w:rsidR="00B5376D" w:rsidRDefault="00B5376D">
      <w:pPr>
        <w:spacing w:line="240" w:lineRule="auto"/>
      </w:pPr>
      <w:r>
        <w:continuationSeparator/>
      </w:r>
    </w:p>
  </w:endnote>
  <w:endnote w:id="1">
    <w:p w:rsidR="00587632" w:rsidRPr="001D6DBB" w:rsidRDefault="00587632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7632" w:rsidRDefault="00587632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Pr="00FA0376" w:rsidRDefault="0058763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6688C">
      <w:rPr>
        <w:noProof/>
        <w:sz w:val="16"/>
        <w:szCs w:val="16"/>
        <w:lang w:eastAsia="ru-RU"/>
      </w:rPr>
      <w:t>14</w:t>
    </w:r>
    <w:r w:rsidRPr="00FA0376">
      <w:rPr>
        <w:sz w:val="16"/>
        <w:szCs w:val="16"/>
        <w:lang w:eastAsia="ru-RU"/>
      </w:rPr>
      <w:fldChar w:fldCharType="end"/>
    </w:r>
  </w:p>
  <w:p w:rsidR="00587632" w:rsidRPr="00EE0539" w:rsidRDefault="00587632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84FA7">
      <w:rPr>
        <w:sz w:val="18"/>
        <w:szCs w:val="18"/>
      </w:rPr>
      <w:t xml:space="preserve">Договора на </w:t>
    </w:r>
    <w:r w:rsidRPr="00587632">
      <w:rPr>
        <w:sz w:val="18"/>
        <w:szCs w:val="18"/>
      </w:rPr>
      <w:t xml:space="preserve">поставку воды питьевой бутилированной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76D" w:rsidRDefault="00B5376D">
      <w:pPr>
        <w:spacing w:line="240" w:lineRule="auto"/>
      </w:pPr>
      <w:r>
        <w:separator/>
      </w:r>
    </w:p>
  </w:footnote>
  <w:footnote w:type="continuationSeparator" w:id="0">
    <w:p w:rsidR="00B5376D" w:rsidRDefault="00B5376D">
      <w:pPr>
        <w:spacing w:line="240" w:lineRule="auto"/>
      </w:pPr>
      <w:r>
        <w:continuationSeparator/>
      </w:r>
    </w:p>
  </w:footnote>
  <w:footnote w:id="1">
    <w:p w:rsidR="00587632" w:rsidRPr="00B36685" w:rsidRDefault="0058763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87632" w:rsidRDefault="0058763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87632" w:rsidRDefault="00587632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87632" w:rsidRPr="00F83889" w:rsidRDefault="00587632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87632" w:rsidRDefault="00587632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Pr="00930031" w:rsidRDefault="00587632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32" w:rsidRDefault="005876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88C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65D8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22ED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75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632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08E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64BA"/>
    <w:rsid w:val="009E7216"/>
    <w:rsid w:val="009F03AB"/>
    <w:rsid w:val="009F4858"/>
    <w:rsid w:val="009F4DA0"/>
    <w:rsid w:val="009F593B"/>
    <w:rsid w:val="009F6E56"/>
    <w:rsid w:val="009F7119"/>
    <w:rsid w:val="009F73D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665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4B7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376D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329"/>
    <w:rsid w:val="00C40AD9"/>
    <w:rsid w:val="00C41228"/>
    <w:rsid w:val="00C41323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06BB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2858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CAF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FA7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6ED4-DB4A-4650-9337-C347E914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30313</Words>
  <Characters>172788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202696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85</cp:revision>
  <cp:lastPrinted>2015-12-29T14:27:00Z</cp:lastPrinted>
  <dcterms:created xsi:type="dcterms:W3CDTF">2016-12-02T12:44:00Z</dcterms:created>
  <dcterms:modified xsi:type="dcterms:W3CDTF">2018-11-08T14:00:00Z</dcterms:modified>
</cp:coreProperties>
</file>