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82499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AB0023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B002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B002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B002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B002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B002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B002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B002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54016" w:rsidRPr="007417E6" w:rsidRDefault="00C54016" w:rsidP="00C54016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Pr="007417E6">
        <w:rPr>
          <w:sz w:val="24"/>
          <w:szCs w:val="24"/>
        </w:rPr>
        <w:t>УТВЕРЖДАЮ:</w:t>
      </w:r>
    </w:p>
    <w:p w:rsidR="00C54016" w:rsidRPr="00554D75" w:rsidRDefault="00C54016" w:rsidP="00C54016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C54016" w:rsidRPr="00554D75" w:rsidRDefault="00C54016" w:rsidP="00C54016">
      <w:pPr>
        <w:spacing w:line="240" w:lineRule="auto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 xml:space="preserve">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C54016" w:rsidRPr="00554D75" w:rsidRDefault="00C54016" w:rsidP="00C54016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C54016" w:rsidRDefault="00C54016" w:rsidP="00C54016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C54016" w:rsidRDefault="00C54016" w:rsidP="00C54016">
      <w:pPr>
        <w:ind w:firstLine="6"/>
        <w:jc w:val="right"/>
        <w:rPr>
          <w:sz w:val="24"/>
          <w:szCs w:val="24"/>
        </w:rPr>
      </w:pPr>
    </w:p>
    <w:p w:rsidR="00C54016" w:rsidRPr="00554D75" w:rsidRDefault="00C54016" w:rsidP="00C54016">
      <w:pPr>
        <w:ind w:firstLine="6"/>
        <w:rPr>
          <w:sz w:val="24"/>
          <w:szCs w:val="24"/>
        </w:rPr>
      </w:pPr>
    </w:p>
    <w:p w:rsidR="00C54016" w:rsidRDefault="00C54016" w:rsidP="00C5401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C54016" w:rsidRPr="00554D75" w:rsidRDefault="00C54016" w:rsidP="00C54016">
      <w:pPr>
        <w:jc w:val="right"/>
        <w:rPr>
          <w:sz w:val="24"/>
          <w:szCs w:val="24"/>
        </w:rPr>
      </w:pPr>
      <w:r>
        <w:rPr>
          <w:sz w:val="24"/>
          <w:szCs w:val="24"/>
        </w:rPr>
        <w:t>«27» марта 2018 года.</w:t>
      </w:r>
    </w:p>
    <w:p w:rsidR="00C54016" w:rsidRPr="00C12FA4" w:rsidRDefault="00C54016" w:rsidP="00C54016">
      <w:pPr>
        <w:ind w:firstLine="0"/>
        <w:jc w:val="left"/>
        <w:rPr>
          <w:sz w:val="24"/>
          <w:szCs w:val="24"/>
        </w:rPr>
      </w:pPr>
    </w:p>
    <w:p w:rsidR="00C54016" w:rsidRPr="00C12FA4" w:rsidRDefault="00C54016" w:rsidP="00C5401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C54016" w:rsidRPr="00C12FA4" w:rsidRDefault="00C54016" w:rsidP="00C5401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C54016" w:rsidRPr="00C12FA4" w:rsidRDefault="00C54016" w:rsidP="00C5401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0102-ВР-18</w:t>
      </w:r>
    </w:p>
    <w:p w:rsidR="00C54016" w:rsidRPr="00C12FA4" w:rsidRDefault="00C54016" w:rsidP="00C5401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27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CA1162" w:rsidRDefault="00CA1162" w:rsidP="00E71A48">
      <w:pPr>
        <w:spacing w:line="264" w:lineRule="auto"/>
        <w:jc w:val="center"/>
        <w:rPr>
          <w:sz w:val="24"/>
          <w:szCs w:val="24"/>
        </w:rPr>
      </w:pPr>
    </w:p>
    <w:p w:rsidR="00523CA1" w:rsidRDefault="00523CA1" w:rsidP="00E71A48">
      <w:pPr>
        <w:spacing w:line="264" w:lineRule="auto"/>
        <w:jc w:val="center"/>
        <w:rPr>
          <w:sz w:val="24"/>
          <w:szCs w:val="24"/>
        </w:rPr>
      </w:pPr>
    </w:p>
    <w:p w:rsidR="00CA1162" w:rsidRDefault="00CA1162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66772">
        <w:rPr>
          <w:b/>
          <w:sz w:val="24"/>
          <w:szCs w:val="24"/>
        </w:rPr>
        <w:t>Договор</w:t>
      </w:r>
      <w:r w:rsidR="00B66772" w:rsidRPr="00B66772">
        <w:rPr>
          <w:b/>
          <w:sz w:val="24"/>
          <w:szCs w:val="24"/>
        </w:rPr>
        <w:t>а</w:t>
      </w:r>
      <w:r w:rsidR="00366652" w:rsidRPr="00B66772">
        <w:rPr>
          <w:b/>
          <w:sz w:val="24"/>
          <w:szCs w:val="24"/>
        </w:rPr>
        <w:t xml:space="preserve"> </w:t>
      </w:r>
      <w:r w:rsidR="00B66772" w:rsidRPr="00B66772">
        <w:rPr>
          <w:b/>
          <w:sz w:val="24"/>
          <w:szCs w:val="24"/>
        </w:rPr>
        <w:t>на выполнение работ по проведению производственного контроля за соблюдением санитарных правил и выполнением санитарно-противоэпидемических (профилактических) мероприятий</w:t>
      </w:r>
      <w:r w:rsidR="00366652" w:rsidRPr="00B66772">
        <w:rPr>
          <w:b/>
          <w:sz w:val="24"/>
          <w:szCs w:val="24"/>
        </w:rPr>
        <w:t xml:space="preserve"> для нужд ПАО «МРСК Центра»</w:t>
      </w:r>
      <w:r w:rsidR="007556FF" w:rsidRPr="00B66772">
        <w:rPr>
          <w:b/>
          <w:sz w:val="24"/>
          <w:szCs w:val="24"/>
        </w:rPr>
        <w:t xml:space="preserve"> (филиал</w:t>
      </w:r>
      <w:r w:rsidR="00B66772" w:rsidRPr="00B66772">
        <w:rPr>
          <w:b/>
          <w:sz w:val="24"/>
          <w:szCs w:val="24"/>
        </w:rPr>
        <w:t>а</w:t>
      </w:r>
      <w:r w:rsidR="007556FF" w:rsidRPr="00B66772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66772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9B506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</w:pPr>
      <w:r w:rsidRPr="00E71A48">
        <w:rPr>
          <w:sz w:val="24"/>
          <w:szCs w:val="24"/>
        </w:rPr>
        <w:fldChar w:fldCharType="end"/>
      </w:r>
    </w:p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Pr="009B5068" w:rsidRDefault="009B5068" w:rsidP="009B5068"/>
    <w:p w:rsidR="009B5068" w:rsidRDefault="009B5068" w:rsidP="009B5068"/>
    <w:p w:rsidR="009B5068" w:rsidRDefault="009B5068" w:rsidP="009B5068"/>
    <w:p w:rsidR="009B5068" w:rsidRDefault="009B5068" w:rsidP="009B5068">
      <w:pPr>
        <w:tabs>
          <w:tab w:val="left" w:pos="4515"/>
        </w:tabs>
      </w:pPr>
      <w:r>
        <w:tab/>
      </w:r>
    </w:p>
    <w:p w:rsidR="009B5068" w:rsidRDefault="009B5068" w:rsidP="009B5068"/>
    <w:p w:rsidR="00717F60" w:rsidRPr="009B5068" w:rsidRDefault="00717F60" w:rsidP="009B5068">
      <w:pPr>
        <w:sectPr w:rsidR="00717F60" w:rsidRPr="009B506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55A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255A6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255A67">
        <w:rPr>
          <w:iCs/>
          <w:sz w:val="24"/>
          <w:szCs w:val="24"/>
        </w:rPr>
        <w:t>– ПАО «МРСК Центра» (далее – Заказчик или Организатор)</w:t>
      </w:r>
      <w:r w:rsidRPr="00255A67">
        <w:rPr>
          <w:iCs/>
          <w:sz w:val="24"/>
          <w:szCs w:val="24"/>
        </w:rPr>
        <w:t xml:space="preserve"> (почтовый адрес:</w:t>
      </w:r>
      <w:r w:rsidR="007556FF" w:rsidRPr="00255A67">
        <w:rPr>
          <w:iCs/>
          <w:sz w:val="24"/>
          <w:szCs w:val="24"/>
        </w:rPr>
        <w:t xml:space="preserve"> РФ, 127018, г. Москва, ул. 2-я Ямская, 4</w:t>
      </w:r>
      <w:r w:rsidR="00EC1043" w:rsidRPr="00255A67">
        <w:rPr>
          <w:iCs/>
          <w:sz w:val="24"/>
          <w:szCs w:val="24"/>
        </w:rPr>
        <w:t>, с</w:t>
      </w:r>
      <w:r w:rsidRPr="00255A67">
        <w:rPr>
          <w:iCs/>
          <w:sz w:val="24"/>
          <w:szCs w:val="24"/>
        </w:rPr>
        <w:t xml:space="preserve">екретарь Закупочной комиссии – </w:t>
      </w:r>
      <w:r w:rsidR="00C17DB1" w:rsidRPr="00255A67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C17DB1" w:rsidRPr="00255A67">
          <w:rPr>
            <w:rStyle w:val="a7"/>
            <w:sz w:val="24"/>
            <w:szCs w:val="24"/>
            <w:lang w:val="en-US"/>
          </w:rPr>
          <w:t>Zaitseva</w:t>
        </w:r>
        <w:r w:rsidR="00C17DB1" w:rsidRPr="00255A67">
          <w:rPr>
            <w:rStyle w:val="a7"/>
            <w:sz w:val="24"/>
            <w:szCs w:val="24"/>
          </w:rPr>
          <w:t>.</w:t>
        </w:r>
        <w:r w:rsidR="00C17DB1" w:rsidRPr="00255A67">
          <w:rPr>
            <w:rStyle w:val="a7"/>
            <w:sz w:val="24"/>
            <w:szCs w:val="24"/>
            <w:lang w:val="en-US"/>
          </w:rPr>
          <w:t>AA</w:t>
        </w:r>
        <w:r w:rsidR="00C17DB1" w:rsidRPr="00255A67">
          <w:rPr>
            <w:rStyle w:val="a7"/>
            <w:sz w:val="24"/>
            <w:szCs w:val="24"/>
          </w:rPr>
          <w:t>@</w:t>
        </w:r>
        <w:r w:rsidR="00C17DB1" w:rsidRPr="00255A67">
          <w:rPr>
            <w:rStyle w:val="a7"/>
            <w:sz w:val="24"/>
            <w:szCs w:val="24"/>
            <w:lang w:val="en-US"/>
          </w:rPr>
          <w:t>mrsk</w:t>
        </w:r>
        <w:r w:rsidR="00C17DB1" w:rsidRPr="00255A67">
          <w:rPr>
            <w:rStyle w:val="a7"/>
            <w:sz w:val="24"/>
            <w:szCs w:val="24"/>
          </w:rPr>
          <w:t>-1.</w:t>
        </w:r>
        <w:r w:rsidR="00C17DB1" w:rsidRPr="00255A67">
          <w:rPr>
            <w:rStyle w:val="a7"/>
            <w:sz w:val="24"/>
            <w:szCs w:val="24"/>
            <w:lang w:val="en-US"/>
          </w:rPr>
          <w:t>ru</w:t>
        </w:r>
      </w:hyperlink>
      <w:r w:rsidR="00C17DB1" w:rsidRPr="00255A67">
        <w:rPr>
          <w:rStyle w:val="a7"/>
          <w:sz w:val="24"/>
          <w:szCs w:val="24"/>
        </w:rPr>
        <w:t>,</w:t>
      </w:r>
      <w:r w:rsidR="00C17DB1" w:rsidRPr="00255A67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C17DB1" w:rsidRPr="00255A67">
          <w:rPr>
            <w:rStyle w:val="a7"/>
            <w:sz w:val="24"/>
            <w:szCs w:val="24"/>
            <w:lang w:val="en-US"/>
          </w:rPr>
          <w:t>Lescheva</w:t>
        </w:r>
        <w:r w:rsidR="00C17DB1" w:rsidRPr="00255A67">
          <w:rPr>
            <w:rStyle w:val="a7"/>
            <w:sz w:val="24"/>
            <w:szCs w:val="24"/>
          </w:rPr>
          <w:t>.</w:t>
        </w:r>
        <w:r w:rsidR="00C17DB1" w:rsidRPr="00255A67">
          <w:rPr>
            <w:rStyle w:val="a7"/>
            <w:sz w:val="24"/>
            <w:szCs w:val="24"/>
            <w:lang w:val="en-US"/>
          </w:rPr>
          <w:t>EN</w:t>
        </w:r>
        <w:r w:rsidR="00C17DB1" w:rsidRPr="00255A67">
          <w:rPr>
            <w:rStyle w:val="a7"/>
            <w:sz w:val="24"/>
            <w:szCs w:val="24"/>
          </w:rPr>
          <w:t>@</w:t>
        </w:r>
        <w:r w:rsidR="00C17DB1" w:rsidRPr="00255A67">
          <w:rPr>
            <w:rStyle w:val="a7"/>
            <w:sz w:val="24"/>
            <w:szCs w:val="24"/>
            <w:lang w:val="en-US"/>
          </w:rPr>
          <w:t>mrsk</w:t>
        </w:r>
        <w:r w:rsidR="00C17DB1" w:rsidRPr="00255A67">
          <w:rPr>
            <w:rStyle w:val="a7"/>
            <w:sz w:val="24"/>
            <w:szCs w:val="24"/>
          </w:rPr>
          <w:t>-1.</w:t>
        </w:r>
        <w:r w:rsidR="00C17DB1" w:rsidRPr="00255A67">
          <w:rPr>
            <w:rStyle w:val="a7"/>
            <w:sz w:val="24"/>
            <w:szCs w:val="24"/>
            <w:lang w:val="en-US"/>
          </w:rPr>
          <w:t>ru</w:t>
        </w:r>
      </w:hyperlink>
      <w:r w:rsidR="004030CB" w:rsidRPr="00255A67">
        <w:rPr>
          <w:sz w:val="24"/>
          <w:szCs w:val="24"/>
        </w:rPr>
        <w:t>.</w:t>
      </w:r>
      <w:r w:rsidR="00862664" w:rsidRPr="00255A67">
        <w:rPr>
          <w:sz w:val="24"/>
          <w:szCs w:val="24"/>
        </w:rPr>
        <w:t xml:space="preserve"> </w:t>
      </w:r>
      <w:proofErr w:type="gramStart"/>
      <w:r w:rsidR="004B5EB3" w:rsidRPr="00255A67">
        <w:rPr>
          <w:iCs/>
          <w:sz w:val="24"/>
          <w:szCs w:val="24"/>
        </w:rPr>
        <w:t>Извещени</w:t>
      </w:r>
      <w:r w:rsidRPr="00255A67">
        <w:rPr>
          <w:iCs/>
          <w:sz w:val="24"/>
          <w:szCs w:val="24"/>
        </w:rPr>
        <w:t>ем</w:t>
      </w:r>
      <w:r w:rsidRPr="00255A67">
        <w:rPr>
          <w:sz w:val="24"/>
          <w:szCs w:val="24"/>
        </w:rPr>
        <w:t xml:space="preserve"> о проведении открытого </w:t>
      </w:r>
      <w:r w:rsidRPr="00255A67">
        <w:rPr>
          <w:iCs/>
          <w:sz w:val="24"/>
          <w:szCs w:val="24"/>
        </w:rPr>
        <w:t>запроса предложений</w:t>
      </w:r>
      <w:r w:rsidRPr="00255A67">
        <w:rPr>
          <w:sz w:val="24"/>
          <w:szCs w:val="24"/>
        </w:rPr>
        <w:t xml:space="preserve">, опубликованным </w:t>
      </w:r>
      <w:r w:rsidRPr="00255A67">
        <w:rPr>
          <w:b/>
          <w:sz w:val="24"/>
          <w:szCs w:val="24"/>
        </w:rPr>
        <w:t>«</w:t>
      </w:r>
      <w:r w:rsidR="0079638F" w:rsidRPr="00255A67">
        <w:rPr>
          <w:b/>
          <w:sz w:val="24"/>
          <w:szCs w:val="24"/>
        </w:rPr>
        <w:t>28</w:t>
      </w:r>
      <w:r w:rsidRPr="00255A67">
        <w:rPr>
          <w:b/>
          <w:sz w:val="24"/>
          <w:szCs w:val="24"/>
        </w:rPr>
        <w:t xml:space="preserve">» </w:t>
      </w:r>
      <w:r w:rsidR="0079638F" w:rsidRPr="00255A67">
        <w:rPr>
          <w:b/>
          <w:sz w:val="24"/>
          <w:szCs w:val="24"/>
        </w:rPr>
        <w:t>марта</w:t>
      </w:r>
      <w:r w:rsidRPr="00255A67">
        <w:rPr>
          <w:b/>
          <w:sz w:val="24"/>
          <w:szCs w:val="24"/>
        </w:rPr>
        <w:t xml:space="preserve"> </w:t>
      </w:r>
      <w:r w:rsidR="009C6DFC" w:rsidRPr="00255A67">
        <w:rPr>
          <w:b/>
          <w:sz w:val="24"/>
          <w:szCs w:val="24"/>
        </w:rPr>
        <w:t>2018</w:t>
      </w:r>
      <w:r w:rsidRPr="00255A67">
        <w:rPr>
          <w:b/>
          <w:sz w:val="24"/>
          <w:szCs w:val="24"/>
        </w:rPr>
        <w:t xml:space="preserve"> г.</w:t>
      </w:r>
      <w:r w:rsidRPr="00255A67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55A67">
          <w:rPr>
            <w:rStyle w:val="a7"/>
            <w:sz w:val="24"/>
            <w:szCs w:val="24"/>
          </w:rPr>
          <w:t>www.zakupki.</w:t>
        </w:r>
        <w:r w:rsidR="00345CCA" w:rsidRPr="00255A67">
          <w:rPr>
            <w:rStyle w:val="a7"/>
            <w:sz w:val="24"/>
            <w:szCs w:val="24"/>
            <w:lang w:val="en-US"/>
          </w:rPr>
          <w:t>gov</w:t>
        </w:r>
        <w:r w:rsidR="00345CCA" w:rsidRPr="00255A67">
          <w:rPr>
            <w:rStyle w:val="a7"/>
            <w:sz w:val="24"/>
            <w:szCs w:val="24"/>
          </w:rPr>
          <w:t>.ru</w:t>
        </w:r>
      </w:hyperlink>
      <w:r w:rsidRPr="00255A67">
        <w:rPr>
          <w:sz w:val="24"/>
          <w:szCs w:val="24"/>
        </w:rPr>
        <w:t>),</w:t>
      </w:r>
      <w:r w:rsidR="009D7F01" w:rsidRPr="00255A67">
        <w:rPr>
          <w:iCs/>
          <w:sz w:val="24"/>
          <w:szCs w:val="24"/>
        </w:rPr>
        <w:t xml:space="preserve"> </w:t>
      </w:r>
      <w:r w:rsidR="009D7F01" w:rsidRPr="00255A67">
        <w:rPr>
          <w:sz w:val="24"/>
          <w:szCs w:val="24"/>
        </w:rPr>
        <w:t xml:space="preserve">на сайте </w:t>
      </w:r>
      <w:r w:rsidR="007556FF" w:rsidRPr="00255A67">
        <w:rPr>
          <w:iCs/>
          <w:sz w:val="24"/>
          <w:szCs w:val="24"/>
        </w:rPr>
        <w:t>ПАО «МРСК Центра»</w:t>
      </w:r>
      <w:r w:rsidR="009D7F01" w:rsidRPr="00255A67">
        <w:rPr>
          <w:sz w:val="24"/>
          <w:szCs w:val="24"/>
        </w:rPr>
        <w:t xml:space="preserve"> (</w:t>
      </w:r>
      <w:hyperlink r:id="rId21" w:history="1">
        <w:r w:rsidR="007556FF" w:rsidRPr="00255A67">
          <w:rPr>
            <w:rStyle w:val="a7"/>
            <w:sz w:val="24"/>
            <w:szCs w:val="24"/>
          </w:rPr>
          <w:t>www.mrsk-1.ru</w:t>
        </w:r>
      </w:hyperlink>
      <w:r w:rsidR="00862664" w:rsidRPr="00255A67">
        <w:rPr>
          <w:sz w:val="24"/>
          <w:szCs w:val="24"/>
        </w:rPr>
        <w:t>)</w:t>
      </w:r>
      <w:r w:rsidR="00702B2C" w:rsidRPr="00255A67">
        <w:rPr>
          <w:sz w:val="24"/>
          <w:szCs w:val="24"/>
        </w:rPr>
        <w:t xml:space="preserve">, на сайте ЭТП, указанном в п. </w:t>
      </w:r>
      <w:r w:rsidR="00402725" w:rsidRPr="00255A67">
        <w:rPr>
          <w:sz w:val="24"/>
          <w:szCs w:val="24"/>
        </w:rPr>
        <w:fldChar w:fldCharType="begin"/>
      </w:r>
      <w:r w:rsidR="00402725" w:rsidRPr="00255A67">
        <w:rPr>
          <w:sz w:val="24"/>
          <w:szCs w:val="24"/>
        </w:rPr>
        <w:instrText xml:space="preserve"> REF _Ref440269836 \r \h  \* MERGEFORMAT </w:instrText>
      </w:r>
      <w:r w:rsidR="00402725" w:rsidRPr="00255A67">
        <w:rPr>
          <w:sz w:val="24"/>
          <w:szCs w:val="24"/>
        </w:rPr>
      </w:r>
      <w:r w:rsidR="00402725" w:rsidRPr="00255A67">
        <w:rPr>
          <w:sz w:val="24"/>
          <w:szCs w:val="24"/>
        </w:rPr>
        <w:fldChar w:fldCharType="separate"/>
      </w:r>
      <w:r w:rsidR="005071F6" w:rsidRPr="00255A67">
        <w:rPr>
          <w:sz w:val="24"/>
          <w:szCs w:val="24"/>
        </w:rPr>
        <w:t>1.1.2</w:t>
      </w:r>
      <w:r w:rsidR="00402725" w:rsidRPr="00255A67">
        <w:rPr>
          <w:sz w:val="24"/>
          <w:szCs w:val="24"/>
        </w:rPr>
        <w:fldChar w:fldCharType="end"/>
      </w:r>
      <w:r w:rsidR="00702B2C" w:rsidRPr="00255A67">
        <w:rPr>
          <w:sz w:val="24"/>
          <w:szCs w:val="24"/>
        </w:rPr>
        <w:t xml:space="preserve"> настоящей Документации,</w:t>
      </w:r>
      <w:r w:rsidR="009A7733" w:rsidRPr="00255A67">
        <w:rPr>
          <w:iCs/>
          <w:sz w:val="24"/>
          <w:szCs w:val="24"/>
        </w:rPr>
        <w:t xml:space="preserve"> </w:t>
      </w:r>
      <w:r w:rsidRPr="00255A67">
        <w:rPr>
          <w:iCs/>
          <w:sz w:val="24"/>
          <w:szCs w:val="24"/>
        </w:rPr>
        <w:t>приг</w:t>
      </w:r>
      <w:r w:rsidRPr="00255A67">
        <w:rPr>
          <w:sz w:val="24"/>
          <w:szCs w:val="24"/>
        </w:rPr>
        <w:t>ласило юридических лиц</w:t>
      </w:r>
      <w:r w:rsidR="005B75A6" w:rsidRPr="00255A67">
        <w:rPr>
          <w:sz w:val="24"/>
          <w:szCs w:val="24"/>
        </w:rPr>
        <w:t xml:space="preserve"> и физических лиц (в т.</w:t>
      </w:r>
      <w:r w:rsidR="003129D4" w:rsidRPr="00255A67">
        <w:rPr>
          <w:sz w:val="24"/>
          <w:szCs w:val="24"/>
        </w:rPr>
        <w:t xml:space="preserve"> </w:t>
      </w:r>
      <w:r w:rsidR="005B75A6" w:rsidRPr="00255A67">
        <w:rPr>
          <w:sz w:val="24"/>
          <w:szCs w:val="24"/>
        </w:rPr>
        <w:t>ч. индивидуальных предпринимателей)</w:t>
      </w:r>
      <w:r w:rsidR="00DC6125" w:rsidRPr="00255A67">
        <w:rPr>
          <w:sz w:val="24"/>
          <w:szCs w:val="24"/>
        </w:rPr>
        <w:t xml:space="preserve"> (далее - Участники)</w:t>
      </w:r>
      <w:r w:rsidR="009D7F01" w:rsidRPr="00255A67">
        <w:rPr>
          <w:sz w:val="24"/>
          <w:szCs w:val="24"/>
        </w:rPr>
        <w:t xml:space="preserve"> </w:t>
      </w:r>
      <w:r w:rsidR="004B5EB3" w:rsidRPr="00255A67">
        <w:rPr>
          <w:sz w:val="24"/>
          <w:szCs w:val="24"/>
        </w:rPr>
        <w:t>к участию в процедуре О</w:t>
      </w:r>
      <w:r w:rsidRPr="00255A6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55A67">
        <w:rPr>
          <w:sz w:val="24"/>
          <w:szCs w:val="24"/>
        </w:rPr>
        <w:t>на право</w:t>
      </w:r>
      <w:proofErr w:type="gramEnd"/>
      <w:r w:rsidR="004B5EB3" w:rsidRPr="00255A67">
        <w:rPr>
          <w:sz w:val="24"/>
          <w:szCs w:val="24"/>
        </w:rPr>
        <w:t xml:space="preserve"> заключения </w:t>
      </w:r>
      <w:r w:rsidR="00366652" w:rsidRPr="00255A67">
        <w:rPr>
          <w:sz w:val="24"/>
          <w:szCs w:val="24"/>
        </w:rPr>
        <w:t>Договор</w:t>
      </w:r>
      <w:r w:rsidR="007C5A8F" w:rsidRPr="00255A67">
        <w:rPr>
          <w:sz w:val="24"/>
          <w:szCs w:val="24"/>
        </w:rPr>
        <w:t>а</w:t>
      </w:r>
      <w:r w:rsidR="00366652" w:rsidRPr="00255A67">
        <w:rPr>
          <w:sz w:val="24"/>
          <w:szCs w:val="24"/>
        </w:rPr>
        <w:t xml:space="preserve"> </w:t>
      </w:r>
      <w:r w:rsidR="007C5A8F" w:rsidRPr="00255A67">
        <w:rPr>
          <w:snapToGrid w:val="0"/>
          <w:sz w:val="24"/>
          <w:szCs w:val="24"/>
        </w:rPr>
        <w:t xml:space="preserve">на выполнение работ по проведению производственного </w:t>
      </w:r>
      <w:proofErr w:type="gramStart"/>
      <w:r w:rsidR="007C5A8F" w:rsidRPr="00255A67">
        <w:rPr>
          <w:snapToGrid w:val="0"/>
          <w:sz w:val="24"/>
          <w:szCs w:val="24"/>
        </w:rPr>
        <w:t>контроля за</w:t>
      </w:r>
      <w:proofErr w:type="gramEnd"/>
      <w:r w:rsidR="007C5A8F" w:rsidRPr="00255A67">
        <w:rPr>
          <w:snapToGrid w:val="0"/>
          <w:sz w:val="24"/>
          <w:szCs w:val="24"/>
        </w:rPr>
        <w:t xml:space="preserve"> соблюдением санитарных правил и выполнением санитарно-противоэпидемических (профилактических) мероприятий</w:t>
      </w:r>
      <w:r w:rsidR="007C5A8F" w:rsidRPr="00255A67">
        <w:rPr>
          <w:sz w:val="24"/>
          <w:szCs w:val="24"/>
        </w:rPr>
        <w:t xml:space="preserve"> </w:t>
      </w:r>
      <w:r w:rsidR="00366652" w:rsidRPr="00255A67">
        <w:rPr>
          <w:sz w:val="24"/>
          <w:szCs w:val="24"/>
        </w:rPr>
        <w:t>для нужд ПАО «МРСК Центра»</w:t>
      </w:r>
      <w:r w:rsidR="00702B2C" w:rsidRPr="00255A67">
        <w:rPr>
          <w:sz w:val="24"/>
          <w:szCs w:val="24"/>
        </w:rPr>
        <w:t xml:space="preserve"> </w:t>
      </w:r>
      <w:r w:rsidR="00862664" w:rsidRPr="00255A67">
        <w:rPr>
          <w:sz w:val="24"/>
          <w:szCs w:val="24"/>
        </w:rPr>
        <w:t>(филиала «Воронежэнерго»</w:t>
      </w:r>
      <w:r w:rsidR="007C5A8F" w:rsidRPr="00255A67">
        <w:rPr>
          <w:sz w:val="24"/>
          <w:szCs w:val="24"/>
        </w:rPr>
        <w:t>)</w:t>
      </w:r>
      <w:r w:rsidR="00862664" w:rsidRPr="00255A67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255A67">
        <w:rPr>
          <w:sz w:val="24"/>
          <w:szCs w:val="24"/>
        </w:rPr>
        <w:t>Арзамасская</w:t>
      </w:r>
      <w:proofErr w:type="spellEnd"/>
      <w:r w:rsidR="00862664" w:rsidRPr="00255A67">
        <w:rPr>
          <w:sz w:val="24"/>
          <w:szCs w:val="24"/>
        </w:rPr>
        <w:t>, 2</w:t>
      </w:r>
      <w:r w:rsidRPr="00255A67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255A67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55A67">
        <w:rPr>
          <w:sz w:val="24"/>
          <w:szCs w:val="24"/>
        </w:rPr>
        <w:t xml:space="preserve">Настоящий </w:t>
      </w:r>
      <w:r w:rsidR="004B5EB3" w:rsidRPr="00255A67">
        <w:rPr>
          <w:sz w:val="24"/>
          <w:szCs w:val="24"/>
        </w:rPr>
        <w:t>З</w:t>
      </w:r>
      <w:r w:rsidRPr="00255A67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55A67">
        <w:rPr>
          <w:sz w:val="24"/>
          <w:szCs w:val="24"/>
        </w:rPr>
        <w:t>электронной торговой площадк</w:t>
      </w:r>
      <w:r w:rsidR="00414AB1" w:rsidRPr="00255A67">
        <w:rPr>
          <w:sz w:val="24"/>
          <w:szCs w:val="24"/>
        </w:rPr>
        <w:t>и</w:t>
      </w:r>
      <w:r w:rsidR="00702B2C" w:rsidRPr="00255A67">
        <w:rPr>
          <w:sz w:val="24"/>
          <w:szCs w:val="24"/>
        </w:rPr>
        <w:t xml:space="preserve"> </w:t>
      </w:r>
      <w:r w:rsidR="000D70B6" w:rsidRPr="00255A67">
        <w:rPr>
          <w:sz w:val="24"/>
          <w:szCs w:val="24"/>
        </w:rPr>
        <w:t>П</w:t>
      </w:r>
      <w:r w:rsidR="00702B2C" w:rsidRPr="00255A67">
        <w:rPr>
          <w:sz w:val="24"/>
          <w:szCs w:val="24"/>
        </w:rPr>
        <w:t>АО «</w:t>
      </w:r>
      <w:proofErr w:type="spellStart"/>
      <w:r w:rsidR="00702B2C" w:rsidRPr="00255A67">
        <w:rPr>
          <w:sz w:val="24"/>
          <w:szCs w:val="24"/>
        </w:rPr>
        <w:t>Россети</w:t>
      </w:r>
      <w:proofErr w:type="spellEnd"/>
      <w:r w:rsidR="00702B2C" w:rsidRPr="00255A67">
        <w:rPr>
          <w:sz w:val="24"/>
          <w:szCs w:val="24"/>
        </w:rPr>
        <w:t xml:space="preserve">» </w:t>
      </w:r>
      <w:hyperlink r:id="rId22" w:history="1">
        <w:r w:rsidR="00862664" w:rsidRPr="00255A67">
          <w:rPr>
            <w:rStyle w:val="a7"/>
            <w:sz w:val="24"/>
            <w:szCs w:val="24"/>
          </w:rPr>
          <w:t>etp.rosseti.ru</w:t>
        </w:r>
      </w:hyperlink>
      <w:r w:rsidR="00862664" w:rsidRPr="00255A67">
        <w:rPr>
          <w:sz w:val="24"/>
          <w:szCs w:val="24"/>
        </w:rPr>
        <w:t xml:space="preserve"> </w:t>
      </w:r>
      <w:r w:rsidR="00702B2C" w:rsidRPr="00255A67">
        <w:rPr>
          <w:sz w:val="24"/>
          <w:szCs w:val="24"/>
        </w:rPr>
        <w:t>(далее — ЭТП)</w:t>
      </w:r>
      <w:r w:rsidR="005B75A6" w:rsidRPr="00255A67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90380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903800">
        <w:rPr>
          <w:sz w:val="24"/>
          <w:szCs w:val="24"/>
        </w:rPr>
        <w:t>Предмет З</w:t>
      </w:r>
      <w:r w:rsidR="00717F60" w:rsidRPr="00903800">
        <w:rPr>
          <w:sz w:val="24"/>
          <w:szCs w:val="24"/>
        </w:rPr>
        <w:t>апроса предложений</w:t>
      </w:r>
      <w:r w:rsidR="00702B2C" w:rsidRPr="00903800">
        <w:rPr>
          <w:sz w:val="24"/>
          <w:szCs w:val="24"/>
        </w:rPr>
        <w:t>:</w:t>
      </w:r>
      <w:bookmarkEnd w:id="16"/>
    </w:p>
    <w:p w:rsidR="00A40714" w:rsidRPr="0005269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903800">
        <w:rPr>
          <w:b/>
          <w:sz w:val="24"/>
          <w:szCs w:val="24"/>
          <w:u w:val="single"/>
        </w:rPr>
        <w:t>Лот №1:</w:t>
      </w:r>
      <w:r w:rsidR="00717F60" w:rsidRPr="00903800">
        <w:rPr>
          <w:sz w:val="24"/>
          <w:szCs w:val="24"/>
        </w:rPr>
        <w:t xml:space="preserve"> право заключения </w:t>
      </w:r>
      <w:r w:rsidR="00123C70" w:rsidRPr="00903800">
        <w:rPr>
          <w:sz w:val="24"/>
          <w:szCs w:val="24"/>
        </w:rPr>
        <w:t>Договор</w:t>
      </w:r>
      <w:r w:rsidR="00C17DB1" w:rsidRPr="00903800">
        <w:rPr>
          <w:sz w:val="24"/>
          <w:szCs w:val="24"/>
        </w:rPr>
        <w:t>а</w:t>
      </w:r>
      <w:r w:rsidR="00A40714" w:rsidRPr="00903800">
        <w:rPr>
          <w:sz w:val="24"/>
          <w:szCs w:val="24"/>
        </w:rPr>
        <w:t xml:space="preserve"> </w:t>
      </w:r>
      <w:r w:rsidR="00C17DB1" w:rsidRPr="00903800">
        <w:rPr>
          <w:sz w:val="24"/>
        </w:rPr>
        <w:t xml:space="preserve">на выполнение работ по проведению производственного </w:t>
      </w:r>
      <w:proofErr w:type="gramStart"/>
      <w:r w:rsidR="00C17DB1" w:rsidRPr="00903800">
        <w:rPr>
          <w:sz w:val="24"/>
        </w:rPr>
        <w:t>контроля за</w:t>
      </w:r>
      <w:proofErr w:type="gramEnd"/>
      <w:r w:rsidR="00C17DB1" w:rsidRPr="00903800">
        <w:rPr>
          <w:sz w:val="24"/>
        </w:rPr>
        <w:t xml:space="preserve"> соблюдением санитарных правил и выполнением санитарно-противоэпидемических (профилактических) мероприятий</w:t>
      </w:r>
      <w:r w:rsidR="00C17DB1" w:rsidRPr="00903800">
        <w:rPr>
          <w:sz w:val="24"/>
          <w:szCs w:val="24"/>
        </w:rPr>
        <w:t xml:space="preserve"> </w:t>
      </w:r>
      <w:r w:rsidR="00366652" w:rsidRPr="00903800">
        <w:rPr>
          <w:sz w:val="24"/>
          <w:szCs w:val="24"/>
        </w:rPr>
        <w:t>для нужд ПАО «МРСК Центра»</w:t>
      </w:r>
      <w:r w:rsidR="00702B2C" w:rsidRPr="00903800">
        <w:rPr>
          <w:sz w:val="24"/>
          <w:szCs w:val="24"/>
        </w:rPr>
        <w:t xml:space="preserve"> (филиал</w:t>
      </w:r>
      <w:r w:rsidR="00C17DB1" w:rsidRPr="00903800">
        <w:rPr>
          <w:sz w:val="24"/>
          <w:szCs w:val="24"/>
        </w:rPr>
        <w:t>а</w:t>
      </w:r>
      <w:r w:rsidR="00702B2C" w:rsidRPr="00903800">
        <w:rPr>
          <w:sz w:val="24"/>
          <w:szCs w:val="24"/>
        </w:rPr>
        <w:t xml:space="preserve"> «</w:t>
      </w:r>
      <w:r w:rsidR="00702B2C" w:rsidRPr="0005269C">
        <w:rPr>
          <w:sz w:val="24"/>
          <w:szCs w:val="24"/>
        </w:rPr>
        <w:t>Воронежэнерго</w:t>
      </w:r>
      <w:r w:rsidR="00862664" w:rsidRPr="0005269C">
        <w:rPr>
          <w:sz w:val="24"/>
          <w:szCs w:val="24"/>
        </w:rPr>
        <w:t>»</w:t>
      </w:r>
      <w:r w:rsidR="00702B2C" w:rsidRPr="0005269C">
        <w:rPr>
          <w:sz w:val="24"/>
          <w:szCs w:val="24"/>
        </w:rPr>
        <w:t>)</w:t>
      </w:r>
      <w:bookmarkEnd w:id="17"/>
      <w:r w:rsidR="00702B2C" w:rsidRPr="0005269C">
        <w:rPr>
          <w:sz w:val="24"/>
          <w:szCs w:val="24"/>
        </w:rPr>
        <w:t>.</w:t>
      </w:r>
    </w:p>
    <w:p w:rsidR="008C4223" w:rsidRPr="0005269C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5269C">
        <w:rPr>
          <w:sz w:val="24"/>
          <w:szCs w:val="24"/>
        </w:rPr>
        <w:t xml:space="preserve">Количество лотов: </w:t>
      </w:r>
      <w:r w:rsidRPr="0005269C">
        <w:rPr>
          <w:b/>
          <w:sz w:val="24"/>
          <w:szCs w:val="24"/>
        </w:rPr>
        <w:t>1 (один)</w:t>
      </w:r>
      <w:r w:rsidRPr="0005269C">
        <w:rPr>
          <w:sz w:val="24"/>
          <w:szCs w:val="24"/>
        </w:rPr>
        <w:t>.</w:t>
      </w:r>
    </w:p>
    <w:bookmarkEnd w:id="18"/>
    <w:p w:rsidR="00804801" w:rsidRPr="0005269C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5269C">
        <w:rPr>
          <w:sz w:val="24"/>
          <w:szCs w:val="24"/>
        </w:rPr>
        <w:t xml:space="preserve">Частичное </w:t>
      </w:r>
      <w:r w:rsidR="00366652" w:rsidRPr="0005269C">
        <w:rPr>
          <w:sz w:val="24"/>
          <w:szCs w:val="24"/>
        </w:rPr>
        <w:t xml:space="preserve">оказание </w:t>
      </w:r>
      <w:r w:rsidR="00AD3EBC" w:rsidRPr="0005269C">
        <w:rPr>
          <w:sz w:val="24"/>
          <w:szCs w:val="24"/>
        </w:rPr>
        <w:t>услуг</w:t>
      </w:r>
      <w:r w:rsidRPr="0005269C">
        <w:rPr>
          <w:sz w:val="24"/>
          <w:szCs w:val="24"/>
        </w:rPr>
        <w:t xml:space="preserve"> не допускается.</w:t>
      </w:r>
    </w:p>
    <w:p w:rsidR="00717F60" w:rsidRPr="0005269C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05269C">
        <w:rPr>
          <w:sz w:val="24"/>
          <w:szCs w:val="24"/>
        </w:rPr>
        <w:t>Сроки</w:t>
      </w:r>
      <w:r w:rsidR="00717F60" w:rsidRPr="0005269C">
        <w:rPr>
          <w:sz w:val="24"/>
          <w:szCs w:val="24"/>
        </w:rPr>
        <w:t xml:space="preserve"> </w:t>
      </w:r>
      <w:r w:rsidR="00366652" w:rsidRPr="0005269C">
        <w:rPr>
          <w:sz w:val="24"/>
          <w:szCs w:val="24"/>
        </w:rPr>
        <w:t>оказания услуг</w:t>
      </w:r>
      <w:r w:rsidR="00717F60" w:rsidRPr="0005269C">
        <w:rPr>
          <w:sz w:val="24"/>
          <w:szCs w:val="24"/>
        </w:rPr>
        <w:t xml:space="preserve">: </w:t>
      </w:r>
      <w:r w:rsidR="00903800" w:rsidRPr="0005269C">
        <w:rPr>
          <w:sz w:val="24"/>
          <w:szCs w:val="24"/>
        </w:rPr>
        <w:t xml:space="preserve">с момента </w:t>
      </w:r>
      <w:r w:rsidR="00495B52" w:rsidRPr="0005269C">
        <w:rPr>
          <w:sz w:val="24"/>
          <w:szCs w:val="24"/>
        </w:rPr>
        <w:t>подписания</w:t>
      </w:r>
      <w:r w:rsidR="00903800" w:rsidRPr="0005269C">
        <w:rPr>
          <w:sz w:val="24"/>
          <w:szCs w:val="24"/>
        </w:rPr>
        <w:t xml:space="preserve"> Договора до 30.11.2018 года</w:t>
      </w:r>
      <w:r w:rsidR="00717F60" w:rsidRPr="0005269C">
        <w:rPr>
          <w:sz w:val="24"/>
          <w:szCs w:val="24"/>
        </w:rPr>
        <w:t>.</w:t>
      </w:r>
      <w:bookmarkEnd w:id="19"/>
    </w:p>
    <w:p w:rsidR="008D2928" w:rsidRPr="0005269C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05269C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05269C">
        <w:rPr>
          <w:sz w:val="24"/>
          <w:szCs w:val="24"/>
        </w:rPr>
        <w:t>территории Р</w:t>
      </w:r>
      <w:r w:rsidR="00A0540E" w:rsidRPr="0005269C">
        <w:rPr>
          <w:sz w:val="24"/>
          <w:szCs w:val="24"/>
        </w:rPr>
        <w:t xml:space="preserve">оссийской </w:t>
      </w:r>
      <w:r w:rsidR="00425F34" w:rsidRPr="0005269C">
        <w:rPr>
          <w:sz w:val="24"/>
          <w:szCs w:val="24"/>
        </w:rPr>
        <w:t>Ф</w:t>
      </w:r>
      <w:r w:rsidR="00A0540E" w:rsidRPr="0005269C">
        <w:rPr>
          <w:sz w:val="24"/>
          <w:szCs w:val="24"/>
        </w:rPr>
        <w:t>едерации</w:t>
      </w:r>
      <w:r w:rsidRPr="0005269C">
        <w:rPr>
          <w:sz w:val="24"/>
          <w:szCs w:val="24"/>
        </w:rPr>
        <w:t>.</w:t>
      </w:r>
      <w:bookmarkEnd w:id="20"/>
    </w:p>
    <w:p w:rsidR="00717F60" w:rsidRPr="00F5581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55814">
        <w:rPr>
          <w:iCs/>
          <w:sz w:val="24"/>
          <w:szCs w:val="24"/>
        </w:rPr>
        <w:t xml:space="preserve">Форма и порядок оплаты: </w:t>
      </w:r>
      <w:r w:rsidR="00366652" w:rsidRPr="00F5581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F55814">
        <w:rPr>
          <w:iCs/>
          <w:sz w:val="24"/>
          <w:szCs w:val="24"/>
        </w:rPr>
        <w:t>.</w:t>
      </w:r>
      <w:bookmarkEnd w:id="21"/>
      <w:r w:rsidR="00691FB1" w:rsidRPr="00F55814">
        <w:rPr>
          <w:iCs/>
          <w:sz w:val="24"/>
          <w:szCs w:val="24"/>
        </w:rPr>
        <w:t xml:space="preserve"> В случае</w:t>
      </w:r>
      <w:proofErr w:type="gramStart"/>
      <w:r w:rsidR="00691FB1" w:rsidRPr="00F55814">
        <w:rPr>
          <w:iCs/>
          <w:sz w:val="24"/>
          <w:szCs w:val="24"/>
        </w:rPr>
        <w:t>,</w:t>
      </w:r>
      <w:proofErr w:type="gramEnd"/>
      <w:r w:rsidR="00691FB1" w:rsidRPr="00F5581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F55814">
        <w:rPr>
          <w:iCs/>
          <w:sz w:val="24"/>
          <w:szCs w:val="24"/>
        </w:rPr>
        <w:t xml:space="preserve">Порядок проведения </w:t>
      </w:r>
      <w:r w:rsidR="00C05EF6" w:rsidRPr="00F55814">
        <w:rPr>
          <w:iCs/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</w:t>
      </w:r>
      <w:proofErr w:type="spellStart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443E62" w:rsidRDefault="00216641" w:rsidP="0090380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43E62">
        <w:rPr>
          <w:b/>
          <w:bCs w:val="0"/>
          <w:sz w:val="24"/>
          <w:szCs w:val="24"/>
          <w:u w:val="single"/>
        </w:rPr>
        <w:t>По Лоту №1:</w:t>
      </w:r>
      <w:r w:rsidR="00717F60" w:rsidRPr="00443E62">
        <w:rPr>
          <w:bCs w:val="0"/>
          <w:sz w:val="24"/>
          <w:szCs w:val="24"/>
        </w:rPr>
        <w:t xml:space="preserve"> </w:t>
      </w:r>
      <w:r w:rsidR="00903800" w:rsidRPr="00443E62">
        <w:rPr>
          <w:b/>
          <w:sz w:val="24"/>
          <w:szCs w:val="24"/>
        </w:rPr>
        <w:t>1 989 000,00</w:t>
      </w:r>
      <w:r w:rsidR="00903800" w:rsidRPr="00443E62">
        <w:rPr>
          <w:sz w:val="24"/>
          <w:szCs w:val="24"/>
        </w:rPr>
        <w:t xml:space="preserve"> (Один миллион девятьсот восемьдесят девять тысяч) рублей 00 копеек РФ, без учета НДС; НДС составляет </w:t>
      </w:r>
      <w:r w:rsidR="00903800" w:rsidRPr="00443E62">
        <w:rPr>
          <w:b/>
          <w:sz w:val="24"/>
          <w:szCs w:val="24"/>
        </w:rPr>
        <w:t>358 020,00</w:t>
      </w:r>
      <w:r w:rsidR="00903800" w:rsidRPr="00443E62">
        <w:rPr>
          <w:sz w:val="24"/>
          <w:szCs w:val="24"/>
        </w:rPr>
        <w:t xml:space="preserve"> (Триста пятьдесят восемь тысяч двадцать) рублей 00 копеек РФ; </w:t>
      </w:r>
      <w:r w:rsidR="00903800" w:rsidRPr="00443E62">
        <w:rPr>
          <w:b/>
          <w:sz w:val="24"/>
          <w:szCs w:val="24"/>
        </w:rPr>
        <w:t>2 347 020,00</w:t>
      </w:r>
      <w:r w:rsidR="00903800" w:rsidRPr="00443E62">
        <w:rPr>
          <w:sz w:val="24"/>
          <w:szCs w:val="24"/>
        </w:rPr>
        <w:t xml:space="preserve"> (Два миллиона триста сорок семь тысяч двадцать)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GoBack"/>
      <w:bookmarkEnd w:id="451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443E6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443E62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443E62">
        <w:fldChar w:fldCharType="begin"/>
      </w:r>
      <w:r w:rsidR="00402725" w:rsidRPr="00443E62">
        <w:instrText xml:space="preserve"> REF _Ref440275279 \r \h  \* MERGEFORMAT </w:instrText>
      </w:r>
      <w:r w:rsidR="00402725" w:rsidRPr="00443E62">
        <w:fldChar w:fldCharType="separate"/>
      </w:r>
      <w:r w:rsidR="005071F6" w:rsidRPr="00443E62">
        <w:rPr>
          <w:sz w:val="24"/>
          <w:szCs w:val="24"/>
        </w:rPr>
        <w:t>1.1.4</w:t>
      </w:r>
      <w:r w:rsidR="00402725" w:rsidRPr="00443E62">
        <w:fldChar w:fldCharType="end"/>
      </w:r>
      <w:r w:rsidRPr="00443E62">
        <w:rPr>
          <w:sz w:val="24"/>
          <w:szCs w:val="24"/>
        </w:rPr>
        <w:t xml:space="preserve"> и разделе </w:t>
      </w:r>
      <w:r w:rsidR="00402725" w:rsidRPr="00443E62">
        <w:fldChar w:fldCharType="begin"/>
      </w:r>
      <w:r w:rsidR="00402725" w:rsidRPr="00443E62">
        <w:instrText xml:space="preserve"> REF _Ref440270568 \r \h  \* MERGEFORMAT </w:instrText>
      </w:r>
      <w:r w:rsidR="00402725" w:rsidRPr="00443E62">
        <w:fldChar w:fldCharType="separate"/>
      </w:r>
      <w:r w:rsidR="005071F6" w:rsidRPr="00443E62">
        <w:t>4</w:t>
      </w:r>
      <w:r w:rsidR="00402725" w:rsidRPr="00443E62">
        <w:fldChar w:fldCharType="end"/>
      </w:r>
      <w:r w:rsidRPr="00443E62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43E6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443E62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443E62">
        <w:rPr>
          <w:color w:val="000000"/>
          <w:sz w:val="24"/>
          <w:szCs w:val="24"/>
          <w:lang w:eastAsia="ru-RU"/>
        </w:rPr>
        <w:t>,</w:t>
      </w:r>
      <w:r w:rsidR="00FF6AD9" w:rsidRPr="00AE1D21">
        <w:rPr>
          <w:color w:val="000000"/>
          <w:sz w:val="24"/>
          <w:szCs w:val="24"/>
          <w:lang w:eastAsia="ru-RU"/>
        </w:rPr>
        <w:t xml:space="preserve">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 xml:space="preserve">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</w:r>
      <w:proofErr w:type="spellStart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AE1D21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lastRenderedPageBreak/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</w:t>
      </w:r>
      <w:r w:rsidR="00090FCB" w:rsidRPr="00090FCB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</w:t>
      </w:r>
      <w:r w:rsidRPr="007D7C50">
        <w:rPr>
          <w:i/>
          <w:sz w:val="24"/>
          <w:szCs w:val="24"/>
        </w:rPr>
        <w:lastRenderedPageBreak/>
        <w:t xml:space="preserve">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</w:t>
      </w:r>
      <w:r w:rsidRPr="00E71A48">
        <w:rPr>
          <w:bCs w:val="0"/>
          <w:sz w:val="24"/>
          <w:szCs w:val="24"/>
        </w:rPr>
        <w:lastRenderedPageBreak/>
        <w:t xml:space="preserve">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</w:t>
      </w:r>
      <w:r w:rsidRPr="00AE1D21">
        <w:rPr>
          <w:bCs w:val="0"/>
          <w:sz w:val="24"/>
          <w:szCs w:val="24"/>
        </w:rPr>
        <w:lastRenderedPageBreak/>
        <w:t xml:space="preserve">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5071F6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E26E1" w:rsidRPr="00C24ECF">
        <w:rPr>
          <w:sz w:val="24"/>
          <w:szCs w:val="24"/>
        </w:rPr>
        <w:t xml:space="preserve">РФ, </w:t>
      </w:r>
      <w:r w:rsidR="00CE26E1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CE26E1" w:rsidRPr="00C24ECF">
        <w:rPr>
          <w:iCs/>
          <w:sz w:val="24"/>
          <w:szCs w:val="24"/>
        </w:rPr>
        <w:t>Арзамасская</w:t>
      </w:r>
      <w:proofErr w:type="spellEnd"/>
      <w:r w:rsidR="00CE26E1" w:rsidRPr="00C24ECF">
        <w:rPr>
          <w:iCs/>
          <w:sz w:val="24"/>
          <w:szCs w:val="24"/>
        </w:rPr>
        <w:t>, д. 2</w:t>
      </w:r>
      <w:r w:rsidR="00CE26E1" w:rsidRPr="00C24ECF">
        <w:rPr>
          <w:sz w:val="24"/>
          <w:szCs w:val="24"/>
        </w:rPr>
        <w:t xml:space="preserve">, </w:t>
      </w:r>
      <w:proofErr w:type="spellStart"/>
      <w:r w:rsidR="00CE26E1" w:rsidRPr="00C24ECF">
        <w:rPr>
          <w:sz w:val="24"/>
          <w:szCs w:val="24"/>
        </w:rPr>
        <w:t>каб</w:t>
      </w:r>
      <w:proofErr w:type="spellEnd"/>
      <w:r w:rsidR="00CE26E1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</w:t>
      </w:r>
      <w:r w:rsidR="00CE26E1" w:rsidRPr="003C6861">
        <w:rPr>
          <w:sz w:val="24"/>
          <w:szCs w:val="24"/>
        </w:rPr>
        <w:t>57</w:t>
      </w:r>
      <w:r w:rsidR="00CE26E1" w:rsidRPr="00C24ECF">
        <w:rPr>
          <w:sz w:val="24"/>
          <w:szCs w:val="24"/>
        </w:rPr>
        <w:t>-</w:t>
      </w:r>
      <w:r w:rsidR="00CE26E1" w:rsidRPr="003C6861">
        <w:rPr>
          <w:sz w:val="24"/>
          <w:szCs w:val="24"/>
        </w:rPr>
        <w:t>94</w:t>
      </w:r>
      <w:r w:rsidR="00CE26E1" w:rsidRPr="00C24ECF">
        <w:rPr>
          <w:sz w:val="24"/>
          <w:szCs w:val="24"/>
        </w:rPr>
        <w:t>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lastRenderedPageBreak/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5071F6" w:rsidRPr="005071F6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25121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625121">
        <w:rPr>
          <w:rFonts w:eastAsia="Calibri"/>
          <w:szCs w:val="24"/>
          <w:lang w:eastAsia="en-US"/>
        </w:rPr>
        <w:t>73</w:t>
      </w:r>
      <w:r w:rsidR="00625121" w:rsidRPr="009D331F">
        <w:rPr>
          <w:rFonts w:eastAsia="Calibri"/>
          <w:szCs w:val="24"/>
          <w:lang w:eastAsia="en-US"/>
        </w:rPr>
        <w:t xml:space="preserve">) </w:t>
      </w:r>
      <w:r w:rsidR="00625121">
        <w:rPr>
          <w:rFonts w:eastAsia="Calibri"/>
          <w:szCs w:val="24"/>
          <w:lang w:eastAsia="en-US"/>
        </w:rPr>
        <w:t>257</w:t>
      </w:r>
      <w:r w:rsidR="00625121" w:rsidRPr="009D331F">
        <w:rPr>
          <w:rFonts w:eastAsia="Calibri"/>
          <w:szCs w:val="24"/>
          <w:lang w:eastAsia="en-US"/>
        </w:rPr>
        <w:t>-</w:t>
      </w:r>
      <w:r w:rsidR="00625121">
        <w:rPr>
          <w:rFonts w:eastAsia="Calibri"/>
          <w:szCs w:val="24"/>
          <w:lang w:eastAsia="en-US"/>
        </w:rPr>
        <w:t>94</w:t>
      </w:r>
      <w:r w:rsidR="00625121" w:rsidRPr="009D331F">
        <w:rPr>
          <w:rFonts w:eastAsia="Calibri"/>
          <w:szCs w:val="24"/>
          <w:lang w:eastAsia="en-US"/>
        </w:rPr>
        <w:t>-</w:t>
      </w:r>
      <w:r w:rsidR="00625121">
        <w:rPr>
          <w:rFonts w:eastAsia="Calibri"/>
          <w:szCs w:val="24"/>
          <w:lang w:eastAsia="en-US"/>
        </w:rPr>
        <w:t>66</w:t>
      </w:r>
      <w:r w:rsidR="00625121" w:rsidRPr="009D331F">
        <w:rPr>
          <w:rFonts w:eastAsia="Calibri"/>
          <w:szCs w:val="24"/>
          <w:lang w:eastAsia="en-US"/>
        </w:rPr>
        <w:t>, адрес</w:t>
      </w:r>
      <w:proofErr w:type="gramEnd"/>
      <w:r w:rsidR="00625121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6" w:history="1">
        <w:r w:rsidR="00625121" w:rsidRPr="009D331F">
          <w:rPr>
            <w:rStyle w:val="a7"/>
            <w:rFonts w:eastAsia="Calibri"/>
            <w:lang w:val="en-US" w:eastAsia="en-US"/>
          </w:rPr>
          <w:t>Zaitseva</w:t>
        </w:r>
        <w:r w:rsidR="00625121" w:rsidRPr="009D331F">
          <w:rPr>
            <w:rStyle w:val="a7"/>
            <w:rFonts w:eastAsia="Calibri"/>
            <w:lang w:eastAsia="en-US"/>
          </w:rPr>
          <w:t>.</w:t>
        </w:r>
        <w:r w:rsidR="00625121" w:rsidRPr="009D331F">
          <w:rPr>
            <w:rStyle w:val="a7"/>
            <w:rFonts w:eastAsia="Calibri"/>
            <w:lang w:val="en-US" w:eastAsia="en-US"/>
          </w:rPr>
          <w:t>AA</w:t>
        </w:r>
        <w:r w:rsidR="00625121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64A8B" w:rsidRPr="00E316A9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316A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E946FE" w:rsidRPr="00B80211" w:rsidRDefault="00E946FE" w:rsidP="00E946F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B80211">
        <w:rPr>
          <w:sz w:val="24"/>
          <w:szCs w:val="24"/>
          <w:u w:val="single"/>
        </w:rPr>
        <w:t>127018, Россия, г. Москва, ул. 2-я Ямская, д.4</w:t>
      </w:r>
    </w:p>
    <w:p w:rsidR="00E946FE" w:rsidRPr="00B80211" w:rsidRDefault="00E946FE" w:rsidP="00E946F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997450001 (771501001)</w:t>
      </w:r>
    </w:p>
    <w:p w:rsidR="00E946FE" w:rsidRPr="00B80211" w:rsidRDefault="00E946FE" w:rsidP="00E946F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ОГРН 1046900099498, 17/12/2004, МИФНС №1 по Тверской области</w:t>
      </w:r>
    </w:p>
    <w:p w:rsidR="00E946FE" w:rsidRPr="00B80211" w:rsidRDefault="00E946FE" w:rsidP="00E946F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Филиал ПАО «МРСК Центра» - «Воронежэнерго»</w:t>
      </w:r>
    </w:p>
    <w:p w:rsidR="00E946FE" w:rsidRPr="00B80211" w:rsidRDefault="00E946FE" w:rsidP="00E946FE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lastRenderedPageBreak/>
        <w:t xml:space="preserve">394033, г. Воронеж, ул. </w:t>
      </w:r>
      <w:proofErr w:type="spellStart"/>
      <w:r w:rsidRPr="00B80211">
        <w:rPr>
          <w:sz w:val="24"/>
          <w:szCs w:val="24"/>
        </w:rPr>
        <w:t>Арзамасская</w:t>
      </w:r>
      <w:proofErr w:type="spellEnd"/>
      <w:r w:rsidRPr="00B80211">
        <w:rPr>
          <w:sz w:val="24"/>
          <w:szCs w:val="24"/>
        </w:rPr>
        <w:t>, д. 2</w:t>
      </w:r>
    </w:p>
    <w:p w:rsidR="00E946FE" w:rsidRDefault="00E946FE" w:rsidP="00E946F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B80211">
        <w:rPr>
          <w:sz w:val="24"/>
          <w:szCs w:val="24"/>
        </w:rPr>
        <w:t>ИНН 6901067107 КПП 366302001</w:t>
      </w:r>
    </w:p>
    <w:p w:rsidR="00E946FE" w:rsidRPr="001E3137" w:rsidRDefault="00E946FE" w:rsidP="00E946F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</w:t>
      </w:r>
      <w:r w:rsidR="00717F60" w:rsidRPr="00B304A1">
        <w:rPr>
          <w:bCs w:val="0"/>
          <w:sz w:val="24"/>
          <w:szCs w:val="24"/>
        </w:rPr>
        <w:t xml:space="preserve">могут быть поданы до </w:t>
      </w:r>
      <w:r w:rsidR="002B5044" w:rsidRPr="00B304A1">
        <w:rPr>
          <w:b/>
          <w:bCs w:val="0"/>
          <w:sz w:val="24"/>
          <w:szCs w:val="24"/>
        </w:rPr>
        <w:t xml:space="preserve">12 часов 00 минут </w:t>
      </w:r>
      <w:r w:rsidR="005818B2" w:rsidRPr="00B304A1">
        <w:rPr>
          <w:b/>
          <w:bCs w:val="0"/>
          <w:sz w:val="24"/>
          <w:szCs w:val="24"/>
        </w:rPr>
        <w:t>1</w:t>
      </w:r>
      <w:r w:rsidR="00E316A9" w:rsidRPr="00B304A1">
        <w:rPr>
          <w:b/>
          <w:bCs w:val="0"/>
          <w:sz w:val="24"/>
          <w:szCs w:val="24"/>
        </w:rPr>
        <w:t>3</w:t>
      </w:r>
      <w:r w:rsidR="002B5044" w:rsidRPr="00B304A1">
        <w:rPr>
          <w:b/>
          <w:bCs w:val="0"/>
          <w:sz w:val="24"/>
          <w:szCs w:val="24"/>
        </w:rPr>
        <w:t xml:space="preserve"> </w:t>
      </w:r>
      <w:r w:rsidR="00E316A9" w:rsidRPr="00B304A1">
        <w:rPr>
          <w:b/>
          <w:bCs w:val="0"/>
          <w:sz w:val="24"/>
          <w:szCs w:val="24"/>
        </w:rPr>
        <w:t>апреля</w:t>
      </w:r>
      <w:r w:rsidR="002B5044" w:rsidRPr="00B304A1">
        <w:rPr>
          <w:b/>
          <w:bCs w:val="0"/>
          <w:sz w:val="24"/>
          <w:szCs w:val="24"/>
        </w:rPr>
        <w:t xml:space="preserve"> </w:t>
      </w:r>
      <w:r w:rsidR="009C6DFC" w:rsidRPr="00B304A1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lastRenderedPageBreak/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с нарушением порядка подачи Заявок, установленного в настоящей </w:t>
      </w:r>
      <w:r w:rsidRPr="00AE1D21">
        <w:rPr>
          <w:sz w:val="24"/>
          <w:szCs w:val="24"/>
        </w:rPr>
        <w:lastRenderedPageBreak/>
        <w:t>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6D11C4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D11C4">
        <w:rPr>
          <w:sz w:val="24"/>
          <w:szCs w:val="24"/>
        </w:rPr>
        <w:t xml:space="preserve">. Порядок проведения оценочной стадии, </w:t>
      </w:r>
      <w:r w:rsidRPr="006D11C4">
        <w:rPr>
          <w:sz w:val="24"/>
          <w:szCs w:val="24"/>
        </w:rPr>
        <w:t>критери</w:t>
      </w:r>
      <w:r w:rsidR="00D275BB" w:rsidRPr="006D11C4">
        <w:rPr>
          <w:sz w:val="24"/>
          <w:szCs w:val="24"/>
        </w:rPr>
        <w:t>и</w:t>
      </w:r>
      <w:r w:rsidRPr="006D11C4">
        <w:rPr>
          <w:sz w:val="24"/>
          <w:szCs w:val="24"/>
        </w:rPr>
        <w:t xml:space="preserve"> и их весов</w:t>
      </w:r>
      <w:r w:rsidR="00D275BB" w:rsidRPr="006D11C4">
        <w:rPr>
          <w:sz w:val="24"/>
          <w:szCs w:val="24"/>
        </w:rPr>
        <w:t>ые</w:t>
      </w:r>
      <w:r w:rsidRPr="006D11C4">
        <w:rPr>
          <w:sz w:val="24"/>
          <w:szCs w:val="24"/>
        </w:rPr>
        <w:t xml:space="preserve"> коэффициент</w:t>
      </w:r>
      <w:r w:rsidR="00D275BB" w:rsidRPr="006D11C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 xml:space="preserve">а остается </w:t>
      </w:r>
      <w:r w:rsidR="00F15392" w:rsidRPr="00DC5BAE">
        <w:rPr>
          <w:sz w:val="24"/>
          <w:szCs w:val="24"/>
          <w:lang w:eastAsia="ru-RU"/>
        </w:rPr>
        <w:lastRenderedPageBreak/>
        <w:t>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EB7BE2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</w:t>
      </w:r>
      <w:r w:rsidRPr="006D11C4">
        <w:rPr>
          <w:sz w:val="24"/>
          <w:szCs w:val="24"/>
        </w:rPr>
        <w:t xml:space="preserve">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6D11C4">
        <w:rPr>
          <w:i/>
          <w:sz w:val="24"/>
          <w:szCs w:val="24"/>
          <w:lang w:val="en-US"/>
        </w:rPr>
        <w:t>k</w:t>
      </w:r>
      <w:r w:rsidRPr="006D11C4">
        <w:rPr>
          <w:i/>
          <w:sz w:val="24"/>
          <w:szCs w:val="24"/>
          <w:vertAlign w:val="subscript"/>
        </w:rPr>
        <w:t>ПРИОР</w:t>
      </w:r>
      <w:r w:rsidRPr="006D11C4">
        <w:rPr>
          <w:sz w:val="24"/>
          <w:szCs w:val="24"/>
        </w:rPr>
        <w:t xml:space="preserve">=0,85, иначе </w:t>
      </w:r>
      <w:r w:rsidRPr="006D11C4">
        <w:rPr>
          <w:i/>
          <w:sz w:val="24"/>
          <w:szCs w:val="24"/>
          <w:lang w:val="en-US"/>
        </w:rPr>
        <w:t>k</w:t>
      </w:r>
      <w:r w:rsidRPr="006D11C4">
        <w:rPr>
          <w:i/>
          <w:sz w:val="24"/>
          <w:szCs w:val="24"/>
          <w:vertAlign w:val="subscript"/>
        </w:rPr>
        <w:t>ПРИОР</w:t>
      </w:r>
      <w:r w:rsidRPr="006D11C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 xml:space="preserve">проверять соответствие предоставленных Участником заявлений, </w:t>
      </w:r>
      <w:r w:rsidRPr="001D3EAC">
        <w:rPr>
          <w:sz w:val="24"/>
          <w:szCs w:val="24"/>
        </w:rPr>
        <w:lastRenderedPageBreak/>
        <w:t>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</w:t>
      </w:r>
      <w:r w:rsidRPr="005071F6">
        <w:rPr>
          <w:color w:val="000000"/>
          <w:sz w:val="24"/>
          <w:szCs w:val="24"/>
          <w:lang w:eastAsia="ru-RU"/>
        </w:rPr>
        <w:lastRenderedPageBreak/>
        <w:t xml:space="preserve">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</w:t>
      </w:r>
      <w:r w:rsidR="00EB1E5E" w:rsidRPr="00E71A48">
        <w:rPr>
          <w:sz w:val="24"/>
          <w:szCs w:val="24"/>
        </w:rPr>
        <w:lastRenderedPageBreak/>
        <w:t xml:space="preserve">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6D11C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</w:t>
      </w:r>
      <w:r w:rsidRPr="006D11C4">
        <w:t xml:space="preserve">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6D11C4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6D11C4">
        <w:rPr>
          <w:b w:val="0"/>
          <w:szCs w:val="24"/>
        </w:rPr>
        <w:t>Техническ</w:t>
      </w:r>
      <w:r w:rsidR="003776BB" w:rsidRPr="006D11C4">
        <w:rPr>
          <w:b w:val="0"/>
          <w:szCs w:val="24"/>
        </w:rPr>
        <w:t>о</w:t>
      </w:r>
      <w:proofErr w:type="gramStart"/>
      <w:r w:rsidR="003776BB" w:rsidRPr="006D11C4">
        <w:rPr>
          <w:b w:val="0"/>
          <w:szCs w:val="24"/>
        </w:rPr>
        <w:t>е(</w:t>
      </w:r>
      <w:proofErr w:type="spellStart"/>
      <w:proofErr w:type="gramEnd"/>
      <w:r w:rsidRPr="006D11C4">
        <w:rPr>
          <w:b w:val="0"/>
          <w:szCs w:val="24"/>
        </w:rPr>
        <w:t>ие</w:t>
      </w:r>
      <w:proofErr w:type="spellEnd"/>
      <w:r w:rsidR="003776BB" w:rsidRPr="006D11C4">
        <w:rPr>
          <w:b w:val="0"/>
          <w:szCs w:val="24"/>
        </w:rPr>
        <w:t>)</w:t>
      </w:r>
      <w:r w:rsidRPr="006D11C4">
        <w:rPr>
          <w:b w:val="0"/>
          <w:szCs w:val="24"/>
        </w:rPr>
        <w:t xml:space="preserve"> задани</w:t>
      </w:r>
      <w:r w:rsidR="003776BB" w:rsidRPr="006D11C4">
        <w:rPr>
          <w:b w:val="0"/>
          <w:szCs w:val="24"/>
        </w:rPr>
        <w:t>е(</w:t>
      </w:r>
      <w:r w:rsidRPr="006D11C4">
        <w:rPr>
          <w:b w:val="0"/>
          <w:szCs w:val="24"/>
        </w:rPr>
        <w:t>я</w:t>
      </w:r>
      <w:r w:rsidR="003776BB" w:rsidRPr="006D11C4">
        <w:rPr>
          <w:b w:val="0"/>
          <w:szCs w:val="24"/>
        </w:rPr>
        <w:t>)</w:t>
      </w:r>
      <w:r w:rsidRPr="006D11C4">
        <w:rPr>
          <w:b w:val="0"/>
          <w:szCs w:val="24"/>
        </w:rPr>
        <w:t xml:space="preserve"> </w:t>
      </w:r>
      <w:r w:rsidR="00A154B7" w:rsidRPr="006D11C4">
        <w:rPr>
          <w:b w:val="0"/>
          <w:szCs w:val="24"/>
        </w:rPr>
        <w:t xml:space="preserve">по Лоту №1 (подраздел </w:t>
      </w:r>
      <w:r w:rsidR="007F30BA" w:rsidRPr="006D11C4">
        <w:rPr>
          <w:b w:val="0"/>
          <w:szCs w:val="24"/>
        </w:rPr>
        <w:fldChar w:fldCharType="begin"/>
      </w:r>
      <w:r w:rsidR="00A154B7" w:rsidRPr="006D11C4">
        <w:rPr>
          <w:b w:val="0"/>
          <w:szCs w:val="24"/>
        </w:rPr>
        <w:instrText xml:space="preserve"> REF _Ref440275279 \r \h </w:instrText>
      </w:r>
      <w:r w:rsidR="006D11C4">
        <w:rPr>
          <w:b w:val="0"/>
          <w:szCs w:val="24"/>
        </w:rPr>
        <w:instrText xml:space="preserve"> \* MERGEFORMAT </w:instrText>
      </w:r>
      <w:r w:rsidR="007F30BA" w:rsidRPr="006D11C4">
        <w:rPr>
          <w:b w:val="0"/>
          <w:szCs w:val="24"/>
        </w:rPr>
      </w:r>
      <w:r w:rsidR="007F30BA" w:rsidRPr="006D11C4">
        <w:rPr>
          <w:b w:val="0"/>
          <w:szCs w:val="24"/>
        </w:rPr>
        <w:fldChar w:fldCharType="separate"/>
      </w:r>
      <w:r w:rsidR="005071F6" w:rsidRPr="006D11C4">
        <w:rPr>
          <w:b w:val="0"/>
          <w:szCs w:val="24"/>
        </w:rPr>
        <w:t>1.1.4</w:t>
      </w:r>
      <w:r w:rsidR="007F30BA" w:rsidRPr="006D11C4">
        <w:rPr>
          <w:b w:val="0"/>
          <w:szCs w:val="24"/>
        </w:rPr>
        <w:fldChar w:fldCharType="end"/>
      </w:r>
      <w:r w:rsidR="00A154B7" w:rsidRPr="006D11C4">
        <w:rPr>
          <w:b w:val="0"/>
          <w:szCs w:val="24"/>
        </w:rPr>
        <w:t>)</w:t>
      </w:r>
      <w:r w:rsidRPr="006D11C4">
        <w:rPr>
          <w:b w:val="0"/>
          <w:szCs w:val="24"/>
        </w:rPr>
        <w:t xml:space="preserve"> изложен</w:t>
      </w:r>
      <w:r w:rsidR="00F463E8" w:rsidRPr="006D11C4">
        <w:rPr>
          <w:b w:val="0"/>
          <w:szCs w:val="24"/>
        </w:rPr>
        <w:t>о(</w:t>
      </w:r>
      <w:r w:rsidRPr="006D11C4">
        <w:rPr>
          <w:b w:val="0"/>
          <w:szCs w:val="24"/>
        </w:rPr>
        <w:t>ы</w:t>
      </w:r>
      <w:r w:rsidR="00F463E8" w:rsidRPr="006D11C4">
        <w:rPr>
          <w:b w:val="0"/>
          <w:szCs w:val="24"/>
        </w:rPr>
        <w:t>)</w:t>
      </w:r>
      <w:r w:rsidRPr="006D11C4">
        <w:rPr>
          <w:b w:val="0"/>
          <w:szCs w:val="24"/>
        </w:rPr>
        <w:t xml:space="preserve"> в Приложении №1, которое является неотъемлемым приложением</w:t>
      </w:r>
      <w:r w:rsidRPr="003803A7">
        <w:rPr>
          <w:b w:val="0"/>
          <w:szCs w:val="24"/>
        </w:rPr>
        <w:t xml:space="preserve">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 xml:space="preserve">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0E4319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4319">
              <w:rPr>
                <w:bCs w:val="0"/>
              </w:rPr>
              <w:t xml:space="preserve"> «</w:t>
            </w:r>
            <w:r w:rsidR="000E4319" w:rsidRPr="000E4319">
              <w:rPr>
                <w:bCs w:val="0"/>
              </w:rPr>
              <w:t>Воронежэнерго</w:t>
            </w:r>
            <w:r w:rsidRPr="000E4319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E4319" w:rsidP="000E431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E4319" w:rsidP="000E431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7D3535" w:rsidP="000E431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..</w:t>
            </w:r>
            <w:r w:rsidR="000E4319">
              <w:rPr>
                <w:color w:val="000000"/>
                <w:szCs w:val="24"/>
              </w:rPr>
              <w:t>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E4319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E4319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0E4319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r w:rsidRPr="00AE1D21">
        <w:rPr>
          <w:b/>
          <w:i/>
          <w:sz w:val="24"/>
          <w:szCs w:val="24"/>
        </w:rPr>
        <w:t xml:space="preserve">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</w:t>
      </w:r>
      <w:proofErr w:type="spellStart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</w:t>
      </w:r>
      <w:proofErr w:type="spellStart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которой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499" w:rsidRDefault="00A82499">
      <w:pPr>
        <w:spacing w:line="240" w:lineRule="auto"/>
      </w:pPr>
      <w:r>
        <w:separator/>
      </w:r>
    </w:p>
  </w:endnote>
  <w:endnote w:type="continuationSeparator" w:id="0">
    <w:p w:rsidR="00A82499" w:rsidRDefault="00A82499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125CB1">
      <w:rPr>
        <w:noProof/>
        <w:sz w:val="16"/>
        <w:szCs w:val="16"/>
        <w:lang w:eastAsia="ru-RU"/>
      </w:rPr>
      <w:t>36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77DA1">
      <w:rPr>
        <w:sz w:val="18"/>
        <w:szCs w:val="18"/>
      </w:rPr>
      <w:t>Договор</w:t>
    </w:r>
    <w:r w:rsidR="00A77DA1" w:rsidRPr="00A77DA1">
      <w:rPr>
        <w:sz w:val="18"/>
        <w:szCs w:val="18"/>
      </w:rPr>
      <w:t>а</w:t>
    </w:r>
    <w:r w:rsidRPr="00A77DA1">
      <w:rPr>
        <w:sz w:val="18"/>
        <w:szCs w:val="18"/>
      </w:rPr>
      <w:t xml:space="preserve"> </w:t>
    </w:r>
    <w:r w:rsidR="00A77DA1" w:rsidRPr="00A77DA1">
      <w:rPr>
        <w:sz w:val="18"/>
        <w:szCs w:val="18"/>
      </w:rPr>
      <w:t xml:space="preserve">на выполнение работ по проведению производственного </w:t>
    </w:r>
    <w:proofErr w:type="gramStart"/>
    <w:r w:rsidR="00A77DA1" w:rsidRPr="00A77DA1">
      <w:rPr>
        <w:sz w:val="18"/>
        <w:szCs w:val="18"/>
      </w:rPr>
      <w:t>контроля за</w:t>
    </w:r>
    <w:proofErr w:type="gramEnd"/>
    <w:r w:rsidR="00A77DA1" w:rsidRPr="00A77DA1">
      <w:rPr>
        <w:sz w:val="18"/>
        <w:szCs w:val="18"/>
      </w:rPr>
      <w:t xml:space="preserve"> соблюдением санитарных правил и выполнением санитарно-противоэпидемических (профилактических) мероприятий </w:t>
    </w:r>
    <w:r w:rsidRPr="00A77DA1">
      <w:rPr>
        <w:sz w:val="18"/>
        <w:szCs w:val="18"/>
      </w:rPr>
      <w:t>для нужд ПАО «МРСК Центра» (филиал</w:t>
    </w:r>
    <w:r w:rsidR="00A77DA1" w:rsidRPr="00A77DA1">
      <w:rPr>
        <w:sz w:val="18"/>
        <w:szCs w:val="18"/>
      </w:rPr>
      <w:t>а</w:t>
    </w:r>
    <w:r w:rsidRPr="00A77DA1">
      <w:rPr>
        <w:sz w:val="18"/>
        <w:szCs w:val="18"/>
      </w:rPr>
      <w:t xml:space="preserve"> 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499" w:rsidRDefault="00A82499">
      <w:pPr>
        <w:spacing w:line="240" w:lineRule="auto"/>
      </w:pPr>
      <w:r>
        <w:separator/>
      </w:r>
    </w:p>
  </w:footnote>
  <w:footnote w:type="continuationSeparator" w:id="0">
    <w:p w:rsidR="00A82499" w:rsidRDefault="00A82499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34E3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269C"/>
    <w:rsid w:val="00055C84"/>
    <w:rsid w:val="00056D43"/>
    <w:rsid w:val="0005725F"/>
    <w:rsid w:val="00064F4C"/>
    <w:rsid w:val="00065ED6"/>
    <w:rsid w:val="00067C02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4319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3F7"/>
    <w:rsid w:val="00104B1E"/>
    <w:rsid w:val="00111C79"/>
    <w:rsid w:val="001124F8"/>
    <w:rsid w:val="0011547D"/>
    <w:rsid w:val="00117068"/>
    <w:rsid w:val="00117D24"/>
    <w:rsid w:val="00123C70"/>
    <w:rsid w:val="0012590A"/>
    <w:rsid w:val="00125CB1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7D1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55A67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43E1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02AB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5BD"/>
    <w:rsid w:val="00366652"/>
    <w:rsid w:val="0037230F"/>
    <w:rsid w:val="00375A91"/>
    <w:rsid w:val="003776BB"/>
    <w:rsid w:val="003803A7"/>
    <w:rsid w:val="00380F39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43E62"/>
    <w:rsid w:val="00446E86"/>
    <w:rsid w:val="00453987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48C"/>
    <w:rsid w:val="004937CA"/>
    <w:rsid w:val="00495B52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3727"/>
    <w:rsid w:val="004D431C"/>
    <w:rsid w:val="004D49AB"/>
    <w:rsid w:val="004D4AC4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34E5"/>
    <w:rsid w:val="0051704E"/>
    <w:rsid w:val="00517550"/>
    <w:rsid w:val="00517D87"/>
    <w:rsid w:val="0052048F"/>
    <w:rsid w:val="00520586"/>
    <w:rsid w:val="0052231C"/>
    <w:rsid w:val="00523C23"/>
    <w:rsid w:val="00523CA1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4757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1F7E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25121"/>
    <w:rsid w:val="00630B39"/>
    <w:rsid w:val="006311EE"/>
    <w:rsid w:val="00631318"/>
    <w:rsid w:val="006318E6"/>
    <w:rsid w:val="00631F54"/>
    <w:rsid w:val="006329FB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11C4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C37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638F"/>
    <w:rsid w:val="00796BD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C5A8F"/>
    <w:rsid w:val="007D07A7"/>
    <w:rsid w:val="007D0EA7"/>
    <w:rsid w:val="007D3535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2E5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54C9"/>
    <w:rsid w:val="008E6130"/>
    <w:rsid w:val="008E6AA9"/>
    <w:rsid w:val="008F389C"/>
    <w:rsid w:val="008F465A"/>
    <w:rsid w:val="008F7BD0"/>
    <w:rsid w:val="00900494"/>
    <w:rsid w:val="009027A3"/>
    <w:rsid w:val="0090331E"/>
    <w:rsid w:val="00903800"/>
    <w:rsid w:val="00905DFC"/>
    <w:rsid w:val="00907CB8"/>
    <w:rsid w:val="0091017C"/>
    <w:rsid w:val="009108F5"/>
    <w:rsid w:val="0091430E"/>
    <w:rsid w:val="009146DD"/>
    <w:rsid w:val="00917000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0D37"/>
    <w:rsid w:val="009A7166"/>
    <w:rsid w:val="009A7733"/>
    <w:rsid w:val="009B140B"/>
    <w:rsid w:val="009B21B2"/>
    <w:rsid w:val="009B23DA"/>
    <w:rsid w:val="009B33B6"/>
    <w:rsid w:val="009B380E"/>
    <w:rsid w:val="009B5068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26C78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77DA1"/>
    <w:rsid w:val="00A805FF"/>
    <w:rsid w:val="00A82499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0023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494"/>
    <w:rsid w:val="00AE0F91"/>
    <w:rsid w:val="00AE107C"/>
    <w:rsid w:val="00AE1136"/>
    <w:rsid w:val="00AE1D21"/>
    <w:rsid w:val="00AE54F9"/>
    <w:rsid w:val="00AE556B"/>
    <w:rsid w:val="00AE6158"/>
    <w:rsid w:val="00AF12BB"/>
    <w:rsid w:val="00AF5584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04A1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6772"/>
    <w:rsid w:val="00B67C78"/>
    <w:rsid w:val="00B70851"/>
    <w:rsid w:val="00B71B9D"/>
    <w:rsid w:val="00B72AA3"/>
    <w:rsid w:val="00B76768"/>
    <w:rsid w:val="00B8118F"/>
    <w:rsid w:val="00B851FA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17DB1"/>
    <w:rsid w:val="00C21FA7"/>
    <w:rsid w:val="00C236C0"/>
    <w:rsid w:val="00C2544E"/>
    <w:rsid w:val="00C30AF4"/>
    <w:rsid w:val="00C318B5"/>
    <w:rsid w:val="00C33106"/>
    <w:rsid w:val="00C3704B"/>
    <w:rsid w:val="00C3759D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4016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162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26E1"/>
    <w:rsid w:val="00CE3146"/>
    <w:rsid w:val="00CE3C78"/>
    <w:rsid w:val="00CE4D51"/>
    <w:rsid w:val="00CF2E8E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17D3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14AD"/>
    <w:rsid w:val="00DE2870"/>
    <w:rsid w:val="00DE4CCA"/>
    <w:rsid w:val="00DE5F20"/>
    <w:rsid w:val="00DE7AB5"/>
    <w:rsid w:val="00DF3778"/>
    <w:rsid w:val="00DF4A13"/>
    <w:rsid w:val="00DF639D"/>
    <w:rsid w:val="00E01FEF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6A9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58C7"/>
    <w:rsid w:val="00E87CB8"/>
    <w:rsid w:val="00E91F3E"/>
    <w:rsid w:val="00E922BA"/>
    <w:rsid w:val="00E946FE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E7B8D"/>
    <w:rsid w:val="00EF05C8"/>
    <w:rsid w:val="00EF1559"/>
    <w:rsid w:val="00EF5165"/>
    <w:rsid w:val="00EF5BD1"/>
    <w:rsid w:val="00EF675E"/>
    <w:rsid w:val="00EF6C00"/>
    <w:rsid w:val="00F00D29"/>
    <w:rsid w:val="00F017EB"/>
    <w:rsid w:val="00F01881"/>
    <w:rsid w:val="00F030B1"/>
    <w:rsid w:val="00F056E4"/>
    <w:rsid w:val="00F102E8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594"/>
    <w:rsid w:val="00F4488D"/>
    <w:rsid w:val="00F44B29"/>
    <w:rsid w:val="00F463E8"/>
    <w:rsid w:val="00F50823"/>
    <w:rsid w:val="00F5198B"/>
    <w:rsid w:val="00F542D3"/>
    <w:rsid w:val="00F55814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D195B"/>
    <w:rsid w:val="00FD41C8"/>
    <w:rsid w:val="00FD5B77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E97AB-1851-4445-ADCA-01555BDD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93</Pages>
  <Words>29387</Words>
  <Characters>167508</Characters>
  <Application>Microsoft Office Word</Application>
  <DocSecurity>0</DocSecurity>
  <Lines>1395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196502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252</cp:revision>
  <cp:lastPrinted>2015-12-29T14:27:00Z</cp:lastPrinted>
  <dcterms:created xsi:type="dcterms:W3CDTF">2016-01-13T12:36:00Z</dcterms:created>
  <dcterms:modified xsi:type="dcterms:W3CDTF">2018-03-28T10:32:00Z</dcterms:modified>
</cp:coreProperties>
</file>