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343C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C64B7C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«30» января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C74573">
        <w:rPr>
          <w:b/>
          <w:kern w:val="36"/>
          <w:sz w:val="24"/>
          <w:szCs w:val="24"/>
        </w:rPr>
        <w:t>4</w:t>
      </w:r>
      <w:r w:rsidR="00510DF6">
        <w:rPr>
          <w:b/>
          <w:kern w:val="36"/>
          <w:sz w:val="24"/>
          <w:szCs w:val="24"/>
        </w:rPr>
        <w:t>1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30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510DF6" w:rsidRPr="00510DF6">
        <w:rPr>
          <w:b/>
          <w:sz w:val="24"/>
          <w:szCs w:val="24"/>
        </w:rPr>
        <w:t>на диагностику автотранспорта</w:t>
      </w:r>
      <w:r w:rsidR="00205AE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A518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proofErr w:type="gramStart"/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9E5429" w:rsidRPr="00FA604C">
        <w:rPr>
          <w:b/>
          <w:sz w:val="24"/>
          <w:szCs w:val="24"/>
        </w:rPr>
        <w:t>0</w:t>
      </w:r>
      <w:r w:rsidR="00C74573">
        <w:rPr>
          <w:b/>
          <w:sz w:val="24"/>
          <w:szCs w:val="24"/>
        </w:rPr>
        <w:t>2</w:t>
      </w:r>
      <w:r w:rsidRPr="00FA604C">
        <w:rPr>
          <w:b/>
          <w:sz w:val="24"/>
          <w:szCs w:val="24"/>
        </w:rPr>
        <w:t xml:space="preserve">» </w:t>
      </w:r>
      <w:r w:rsidR="009E5429" w:rsidRPr="00FA604C">
        <w:rPr>
          <w:b/>
          <w:sz w:val="24"/>
          <w:szCs w:val="24"/>
        </w:rPr>
        <w:t>февраля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r w:rsidR="007556FF" w:rsidRPr="00FA604C">
          <w:rPr>
            <w:rStyle w:val="a7"/>
            <w:sz w:val="24"/>
            <w:szCs w:val="24"/>
          </w:rPr>
          <w:t>www.mrsk-1.ru</w:t>
        </w:r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9E5429" w:rsidRPr="00FA604C">
        <w:rPr>
          <w:sz w:val="24"/>
          <w:szCs w:val="24"/>
        </w:rPr>
        <w:t xml:space="preserve"> </w:t>
      </w:r>
      <w:proofErr w:type="gramStart"/>
      <w:r w:rsidR="009E5429" w:rsidRPr="00FA604C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510DF6" w:rsidRPr="008F01FD">
        <w:rPr>
          <w:sz w:val="24"/>
          <w:szCs w:val="24"/>
        </w:rPr>
        <w:t xml:space="preserve">на </w:t>
      </w:r>
      <w:r w:rsidR="00510DF6" w:rsidRPr="00FA4333">
        <w:rPr>
          <w:sz w:val="24"/>
          <w:szCs w:val="24"/>
        </w:rPr>
        <w:t>диагностику автотранспорта</w:t>
      </w:r>
      <w:r w:rsidR="00510DF6" w:rsidRPr="008E7BB2"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</w:t>
      </w:r>
      <w:proofErr w:type="gramEnd"/>
      <w:r w:rsidR="00862664" w:rsidRPr="00FA604C">
        <w:rPr>
          <w:sz w:val="24"/>
          <w:szCs w:val="24"/>
        </w:rPr>
        <w:t xml:space="preserve"> РФ, 394033, г. Воронеж, ул. </w:t>
      </w:r>
      <w:proofErr w:type="spellStart"/>
      <w:r w:rsidR="00862664" w:rsidRPr="00FA604C">
        <w:rPr>
          <w:sz w:val="24"/>
          <w:szCs w:val="24"/>
        </w:rPr>
        <w:t>Арзамасская</w:t>
      </w:r>
      <w:proofErr w:type="spellEnd"/>
      <w:r w:rsidR="00862664" w:rsidRPr="00FA604C">
        <w:rPr>
          <w:sz w:val="24"/>
          <w:szCs w:val="24"/>
        </w:rPr>
        <w:t>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>АО «</w:t>
      </w:r>
      <w:proofErr w:type="spellStart"/>
      <w:r w:rsidR="00702B2C" w:rsidRPr="00FA604C">
        <w:rPr>
          <w:sz w:val="24"/>
          <w:szCs w:val="24"/>
        </w:rPr>
        <w:t>Россети</w:t>
      </w:r>
      <w:proofErr w:type="spellEnd"/>
      <w:r w:rsidR="00702B2C" w:rsidRPr="00FA604C">
        <w:rPr>
          <w:sz w:val="24"/>
          <w:szCs w:val="24"/>
        </w:rPr>
        <w:t xml:space="preserve">» </w:t>
      </w:r>
      <w:hyperlink r:id="rId22" w:history="1">
        <w:r w:rsidR="00862664" w:rsidRPr="00FA604C">
          <w:rPr>
            <w:rStyle w:val="a7"/>
            <w:sz w:val="24"/>
            <w:szCs w:val="24"/>
          </w:rPr>
          <w:t>etp.rosseti.ru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510DF6" w:rsidRPr="008F01FD">
        <w:rPr>
          <w:sz w:val="24"/>
          <w:szCs w:val="24"/>
        </w:rPr>
        <w:t xml:space="preserve">на </w:t>
      </w:r>
      <w:r w:rsidR="00510DF6" w:rsidRPr="00FA4333">
        <w:rPr>
          <w:sz w:val="24"/>
          <w:szCs w:val="24"/>
        </w:rPr>
        <w:t>диагностику автотранспорта</w:t>
      </w:r>
      <w:r w:rsidR="00510DF6" w:rsidRPr="001676CB">
        <w:rPr>
          <w:sz w:val="24"/>
          <w:szCs w:val="24"/>
        </w:rPr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7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8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E35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соответствии </w:t>
      </w:r>
      <w:r w:rsidR="002D2587" w:rsidRPr="00E35CA5">
        <w:rPr>
          <w:sz w:val="24"/>
          <w:szCs w:val="24"/>
        </w:rPr>
        <w:t>со сроками, указанными в</w:t>
      </w:r>
      <w:r w:rsidR="00FA7326" w:rsidRPr="00E35CA5">
        <w:rPr>
          <w:sz w:val="24"/>
          <w:szCs w:val="24"/>
        </w:rPr>
        <w:t xml:space="preserve"> Приложени</w:t>
      </w:r>
      <w:r w:rsidR="002D2587" w:rsidRPr="00E35CA5">
        <w:rPr>
          <w:sz w:val="24"/>
          <w:szCs w:val="24"/>
        </w:rPr>
        <w:t>и</w:t>
      </w:r>
      <w:r w:rsidR="00FA7326" w:rsidRPr="00E35CA5">
        <w:rPr>
          <w:sz w:val="24"/>
          <w:szCs w:val="24"/>
        </w:rPr>
        <w:t xml:space="preserve"> №1 к настоящей документации</w:t>
      </w:r>
      <w:r w:rsidR="00DC6914" w:rsidRPr="00E35CA5">
        <w:rPr>
          <w:sz w:val="24"/>
          <w:szCs w:val="24"/>
        </w:rPr>
        <w:t>)</w:t>
      </w:r>
      <w:r w:rsidR="00717F60" w:rsidRPr="00E35CA5">
        <w:rPr>
          <w:sz w:val="24"/>
          <w:szCs w:val="24"/>
        </w:rPr>
        <w:t>.</w:t>
      </w:r>
      <w:bookmarkEnd w:id="19"/>
    </w:p>
    <w:p w:rsidR="008D2928" w:rsidRPr="00E35CA5" w:rsidRDefault="001676C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35CA5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E35CA5">
        <w:rPr>
          <w:sz w:val="24"/>
          <w:szCs w:val="24"/>
        </w:rPr>
        <w:t>.</w:t>
      </w:r>
      <w:bookmarkEnd w:id="20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_Ref440270637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1.1.5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_Ref440270651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1.1.6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_Ref440270663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1.1.7</w:t>
      </w:r>
      <w:r w:rsidR="002D4B4F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_Ref440270637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1.1.5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_Ref440270651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1.1.6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_Ref440270663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1.1.7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AE1D21">
        <w:rPr>
          <w:sz w:val="24"/>
          <w:szCs w:val="24"/>
        </w:rPr>
        <w:t>Участник должен указать в состав</w:t>
      </w:r>
      <w:r w:rsidRPr="00F17319">
        <w:rPr>
          <w:sz w:val="24"/>
          <w:szCs w:val="24"/>
        </w:rPr>
        <w:t xml:space="preserve">е своей Заявки конкретные условия </w:t>
      </w:r>
      <w:r w:rsidR="005106E7" w:rsidRPr="00F17319">
        <w:rPr>
          <w:sz w:val="24"/>
          <w:szCs w:val="24"/>
        </w:rPr>
        <w:t xml:space="preserve">оказания услуг и </w:t>
      </w:r>
      <w:r w:rsidRPr="00F17319">
        <w:rPr>
          <w:sz w:val="24"/>
          <w:szCs w:val="24"/>
        </w:rPr>
        <w:t>оплаты, не хуже условий указанных в п.</w:t>
      </w:r>
      <w:r w:rsidR="005106E7"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_Ref440270637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BA5187" w:rsidRPr="00F17319">
        <w:rPr>
          <w:sz w:val="24"/>
          <w:szCs w:val="24"/>
        </w:rPr>
        <w:t>1.1.5</w:t>
      </w:r>
      <w:r w:rsidR="002F5A68" w:rsidRPr="00F17319">
        <w:rPr>
          <w:sz w:val="24"/>
          <w:szCs w:val="24"/>
        </w:rPr>
        <w:fldChar w:fldCharType="end"/>
      </w:r>
      <w:r w:rsidR="005106E7" w:rsidRPr="00F17319">
        <w:rPr>
          <w:sz w:val="24"/>
          <w:szCs w:val="24"/>
        </w:rPr>
        <w:t xml:space="preserve"> и</w:t>
      </w:r>
      <w:r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_Ref440270663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F17319" w:rsidRPr="00F17319">
        <w:rPr>
          <w:sz w:val="24"/>
          <w:szCs w:val="24"/>
        </w:rPr>
        <w:t>1.1.7</w:t>
      </w:r>
      <w:r w:rsidR="00BA5187" w:rsidRPr="00F17319">
        <w:rPr>
          <w:sz w:val="24"/>
          <w:szCs w:val="24"/>
        </w:rPr>
        <w:t>.</w:t>
      </w:r>
      <w:r w:rsidR="002F5A68" w:rsidRPr="00F17319">
        <w:rPr>
          <w:sz w:val="24"/>
          <w:szCs w:val="24"/>
        </w:rPr>
        <w:fldChar w:fldCharType="end"/>
      </w:r>
      <w:bookmarkEnd w:id="21"/>
      <w:bookmarkEnd w:id="22"/>
      <w:bookmarkEnd w:id="23"/>
      <w:bookmarkEnd w:id="24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A5187" w:rsidRPr="00BA5187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A5187" w:rsidRPr="00BA5187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A5187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0"/>
    </w:p>
    <w:p w:rsidR="00717F60" w:rsidRPr="00510DF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10DF6">
        <w:rPr>
          <w:b/>
          <w:bCs w:val="0"/>
          <w:sz w:val="24"/>
          <w:szCs w:val="24"/>
          <w:u w:val="single"/>
        </w:rPr>
        <w:t>По Лоту №1:</w:t>
      </w:r>
      <w:r w:rsidR="00717F60" w:rsidRPr="00510DF6">
        <w:rPr>
          <w:bCs w:val="0"/>
          <w:sz w:val="24"/>
          <w:szCs w:val="24"/>
        </w:rPr>
        <w:t xml:space="preserve"> </w:t>
      </w:r>
      <w:r w:rsidR="00510DF6" w:rsidRPr="00510DF6">
        <w:rPr>
          <w:b/>
          <w:sz w:val="24"/>
          <w:szCs w:val="24"/>
        </w:rPr>
        <w:t>796 900,00</w:t>
      </w:r>
      <w:r w:rsidR="00510DF6" w:rsidRPr="00510DF6">
        <w:rPr>
          <w:sz w:val="24"/>
          <w:szCs w:val="24"/>
        </w:rPr>
        <w:t xml:space="preserve"> (Семьсот девяносто шесть тысяч девятьсот) рублей 00 копеек РФ, без учета НДС; НДС составляет </w:t>
      </w:r>
      <w:r w:rsidR="00510DF6" w:rsidRPr="00510DF6">
        <w:rPr>
          <w:b/>
          <w:sz w:val="24"/>
          <w:szCs w:val="24"/>
        </w:rPr>
        <w:t>143 442,00</w:t>
      </w:r>
      <w:r w:rsidR="00510DF6" w:rsidRPr="00510DF6">
        <w:rPr>
          <w:sz w:val="24"/>
          <w:szCs w:val="24"/>
        </w:rPr>
        <w:t xml:space="preserve"> (Сто сорок три тысячи четыреста сорок два) рубля 00 копеек РФ; </w:t>
      </w:r>
      <w:r w:rsidR="00510DF6" w:rsidRPr="00510DF6">
        <w:rPr>
          <w:b/>
          <w:sz w:val="24"/>
          <w:szCs w:val="24"/>
        </w:rPr>
        <w:t>940 342,00</w:t>
      </w:r>
      <w:r w:rsidR="00510DF6" w:rsidRPr="00510DF6">
        <w:rPr>
          <w:sz w:val="24"/>
          <w:szCs w:val="24"/>
        </w:rPr>
        <w:t xml:space="preserve"> (Девятьсот сорок тысяч триста сорок два) рубля 00 копеек РФ, с учетом НДС</w:t>
      </w:r>
      <w:r w:rsidR="005D3E73" w:rsidRPr="00510DF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8"/>
      <w:r w:rsidRPr="005D2EBD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proofErr w:type="gramStart"/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BA5187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1B7F9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1B7F9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1B7F95">
        <w:rPr>
          <w:color w:val="000000"/>
          <w:sz w:val="24"/>
          <w:szCs w:val="24"/>
          <w:lang w:eastAsia="ru-RU"/>
        </w:rPr>
        <w:t xml:space="preserve">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BA5187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A518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a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g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A5187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A5187" w:rsidRPr="00BA5187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69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5D2EBD">
        <w:rPr>
          <w:bCs w:val="0"/>
          <w:szCs w:val="24"/>
          <w:lang w:eastAsia="ru-RU"/>
        </w:rPr>
        <w:t xml:space="preserve">Обеспечение </w:t>
      </w:r>
      <w:proofErr w:type="gramStart"/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</w:t>
      </w:r>
      <w:proofErr w:type="gramEnd"/>
      <w:r w:rsidRPr="005D2EBD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5D2EBD">
        <w:rPr>
          <w:sz w:val="24"/>
          <w:szCs w:val="24"/>
        </w:rPr>
        <w:t>В случае</w:t>
      </w:r>
      <w:proofErr w:type="gramStart"/>
      <w:r w:rsidRPr="005D2EBD">
        <w:rPr>
          <w:sz w:val="24"/>
          <w:szCs w:val="24"/>
        </w:rPr>
        <w:t>,</w:t>
      </w:r>
      <w:proofErr w:type="gramEnd"/>
      <w:r w:rsidRPr="005D2EBD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-3.3.14.3</w:t>
      </w:r>
      <w:r w:rsidR="00BA5187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1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A5187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 xml:space="preserve">394033, г. Воронеж, ул. </w:t>
      </w:r>
      <w:proofErr w:type="spellStart"/>
      <w:r w:rsidR="00B779CD" w:rsidRPr="00A2522B">
        <w:rPr>
          <w:iCs/>
          <w:sz w:val="24"/>
          <w:szCs w:val="24"/>
        </w:rPr>
        <w:t>Арзамасская</w:t>
      </w:r>
      <w:proofErr w:type="spellEnd"/>
      <w:r w:rsidR="00B779CD" w:rsidRPr="00A2522B">
        <w:rPr>
          <w:iCs/>
          <w:sz w:val="24"/>
          <w:szCs w:val="24"/>
        </w:rPr>
        <w:t>, д. 2</w:t>
      </w:r>
      <w:r w:rsidR="00B779CD" w:rsidRPr="00A2522B">
        <w:rPr>
          <w:sz w:val="24"/>
          <w:szCs w:val="24"/>
        </w:rPr>
        <w:t xml:space="preserve">, </w:t>
      </w:r>
      <w:proofErr w:type="spellStart"/>
      <w:r w:rsidR="00B779CD" w:rsidRPr="00A2522B">
        <w:rPr>
          <w:sz w:val="24"/>
          <w:szCs w:val="24"/>
        </w:rPr>
        <w:t>каб</w:t>
      </w:r>
      <w:proofErr w:type="spellEnd"/>
      <w:r w:rsidR="00B779CD" w:rsidRPr="00A2522B">
        <w:rPr>
          <w:sz w:val="24"/>
          <w:szCs w:val="24"/>
        </w:rPr>
        <w:t>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BA5187" w:rsidRPr="00BA5187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>, адрес</w:t>
      </w:r>
      <w:proofErr w:type="gramEnd"/>
      <w:r w:rsidR="00B779CD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A37BC">
        <w:rPr>
          <w:sz w:val="24"/>
          <w:szCs w:val="24"/>
        </w:rPr>
        <w:t>Арзамасская</w:t>
      </w:r>
      <w:proofErr w:type="spellEnd"/>
      <w:proofErr w:type="gramEnd"/>
      <w:r w:rsidRPr="006A37BC">
        <w:rPr>
          <w:sz w:val="24"/>
          <w:szCs w:val="24"/>
        </w:rPr>
        <w:t>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 xml:space="preserve">Банковские реквизиты </w:t>
      </w:r>
      <w:proofErr w:type="gramStart"/>
      <w:r w:rsidRPr="006A37BC">
        <w:rPr>
          <w:sz w:val="24"/>
          <w:szCs w:val="24"/>
        </w:rPr>
        <w:t>р</w:t>
      </w:r>
      <w:proofErr w:type="gramEnd"/>
      <w:r w:rsidRPr="006A37BC">
        <w:rPr>
          <w:sz w:val="24"/>
          <w:szCs w:val="24"/>
        </w:rPr>
        <w:t>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 xml:space="preserve">Банк ВТБ в г. Воронеже </w:t>
      </w:r>
      <w:proofErr w:type="gramStart"/>
      <w:r w:rsidRPr="006A37BC">
        <w:rPr>
          <w:sz w:val="24"/>
          <w:szCs w:val="24"/>
        </w:rPr>
        <w:t>к</w:t>
      </w:r>
      <w:proofErr w:type="gramEnd"/>
      <w:r w:rsidRPr="006A37BC">
        <w:rPr>
          <w:sz w:val="24"/>
          <w:szCs w:val="24"/>
        </w:rPr>
        <w:t>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186"/>
      <w:r w:rsidRPr="007A5083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6147"/>
      <w:bookmarkStart w:id="613" w:name="_Toc469487641"/>
      <w:bookmarkStart w:id="614" w:name="_Toc471979939"/>
      <w:bookmarkStart w:id="615" w:name="_Toc498590187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4410C1" w:rsidRPr="005D2EBD">
        <w:rPr>
          <w:b/>
          <w:bCs w:val="0"/>
          <w:sz w:val="24"/>
          <w:szCs w:val="24"/>
        </w:rPr>
        <w:t>19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410C1" w:rsidRPr="005D2EBD">
        <w:rPr>
          <w:b/>
          <w:bCs w:val="0"/>
          <w:sz w:val="24"/>
          <w:szCs w:val="24"/>
        </w:rPr>
        <w:t>февраля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6148"/>
      <w:bookmarkStart w:id="630" w:name="_Toc469487642"/>
      <w:bookmarkStart w:id="631" w:name="_Toc471979940"/>
      <w:bookmarkStart w:id="632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0731"/>
      <w:bookmarkStart w:id="637" w:name="_Ref468200812"/>
      <w:bookmarkStart w:id="638" w:name="_Toc498590190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6151"/>
      <w:bookmarkStart w:id="651" w:name="_Toc469487645"/>
      <w:bookmarkStart w:id="652" w:name="_Toc471979943"/>
      <w:bookmarkStart w:id="653" w:name="_Toc498590191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6152"/>
      <w:bookmarkStart w:id="667" w:name="_Toc469487646"/>
      <w:bookmarkStart w:id="668" w:name="_Toc471979944"/>
      <w:bookmarkStart w:id="669" w:name="_Toc498590192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5938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6153"/>
      <w:bookmarkStart w:id="686" w:name="_Toc469487647"/>
      <w:bookmarkStart w:id="687" w:name="_Toc471979945"/>
      <w:bookmarkStart w:id="688" w:name="_Toc498590193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6154"/>
      <w:bookmarkStart w:id="702" w:name="_Toc469487648"/>
      <w:bookmarkStart w:id="703" w:name="_Toc471979946"/>
      <w:bookmarkStart w:id="704" w:name="_Toc498590194"/>
      <w:r w:rsidRPr="00E71A48">
        <w:rPr>
          <w:szCs w:val="24"/>
        </w:rPr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195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71894912"/>
      <w:bookmarkStart w:id="718" w:name="_Toc498590196"/>
      <w:bookmarkStart w:id="719" w:name="_Ref303681924"/>
      <w:bookmarkStart w:id="720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  <w:bookmarkEnd w:id="718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</w:t>
      </w:r>
      <w:r w:rsidRPr="00A87504">
        <w:rPr>
          <w:sz w:val="24"/>
          <w:szCs w:val="24"/>
        </w:rPr>
        <w:lastRenderedPageBreak/>
        <w:t>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A5187" w:rsidRPr="00BA5187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79527"/>
      <w:bookmarkStart w:id="722" w:name="_Toc498590197"/>
      <w:r w:rsidRPr="00DD092B">
        <w:lastRenderedPageBreak/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19"/>
      <w:bookmarkEnd w:id="720"/>
      <w:bookmarkEnd w:id="721"/>
      <w:bookmarkEnd w:id="722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3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198"/>
      <w:bookmarkStart w:id="726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4"/>
      <w:bookmarkEnd w:id="725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68875341"/>
      <w:bookmarkStart w:id="733" w:name="_Toc498590199"/>
      <w:bookmarkStart w:id="734" w:name="_Ref303683929"/>
      <w:r w:rsidRPr="00DD092B">
        <w:rPr>
          <w:bCs w:val="0"/>
        </w:rPr>
        <w:t>Антидемпинговые меры</w:t>
      </w:r>
      <w:bookmarkEnd w:id="730"/>
      <w:bookmarkEnd w:id="731"/>
      <w:bookmarkEnd w:id="732"/>
      <w:bookmarkEnd w:id="733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</w:t>
      </w:r>
      <w:r w:rsidR="0033661D" w:rsidRPr="000B3BAA">
        <w:rPr>
          <w:sz w:val="24"/>
          <w:szCs w:val="24"/>
          <w:lang w:eastAsia="ru-RU"/>
        </w:rPr>
        <w:lastRenderedPageBreak/>
        <w:t xml:space="preserve">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5" w:name="_Toc498590200"/>
    <w:bookmarkStart w:id="73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075343" r:id="rId38"/>
        </w:object>
      </w:r>
      <w:r w:rsidRPr="004444C3">
        <w:rPr>
          <w:b w:val="0"/>
        </w:rPr>
        <w:t>&gt;1,33, где:</w:t>
      </w:r>
      <w:bookmarkEnd w:id="735"/>
    </w:p>
    <w:bookmarkStart w:id="737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79075344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7"/>
      <w:r w:rsidRPr="004444C3">
        <w:rPr>
          <w:b w:val="0"/>
        </w:rPr>
        <w:t xml:space="preserve"> </w:t>
      </w:r>
    </w:p>
    <w:bookmarkStart w:id="738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79075345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8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39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39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0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A5187" w:rsidRPr="00BA5187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1" w:name="_Ref468875974"/>
      <w:bookmarkStart w:id="742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6"/>
      <w:bookmarkEnd w:id="734"/>
      <w:bookmarkEnd w:id="741"/>
      <w:bookmarkEnd w:id="742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3" w:name="_Ref294695403"/>
      <w:bookmarkStart w:id="744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3"/>
      <w:bookmarkEnd w:id="744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lastRenderedPageBreak/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5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5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6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Toc181693189"/>
      <w:bookmarkStart w:id="749" w:name="_Ref190680463"/>
      <w:bookmarkStart w:id="750" w:name="_Ref306140410"/>
      <w:bookmarkStart w:id="751" w:name="_Ref306142159"/>
      <w:bookmarkStart w:id="752" w:name="_Ref468201028"/>
      <w:bookmarkStart w:id="753" w:name="_Ref468201106"/>
      <w:bookmarkStart w:id="754" w:name="_Toc498590206"/>
      <w:bookmarkStart w:id="755" w:name="_Ref303102866"/>
      <w:bookmarkStart w:id="756" w:name="_Toc305835589"/>
      <w:bookmarkStart w:id="757" w:name="_Ref303683952"/>
      <w:bookmarkStart w:id="758" w:name="__RefNumPara__840_922829174"/>
      <w:bookmarkEnd w:id="747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8"/>
      <w:bookmarkEnd w:id="749"/>
      <w:bookmarkEnd w:id="750"/>
      <w:bookmarkEnd w:id="751"/>
      <w:bookmarkEnd w:id="752"/>
      <w:bookmarkEnd w:id="753"/>
      <w:bookmarkEnd w:id="754"/>
      <w:r w:rsidRPr="00414CAF">
        <w:t xml:space="preserve"> </w:t>
      </w:r>
      <w:bookmarkEnd w:id="755"/>
      <w:bookmarkEnd w:id="756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9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40181"/>
      <w:r w:rsidRPr="0033661D">
        <w:rPr>
          <w:bCs w:val="0"/>
          <w:sz w:val="24"/>
          <w:szCs w:val="24"/>
        </w:rPr>
        <w:lastRenderedPageBreak/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1" w:name="_Ref303694483"/>
      <w:bookmarkStart w:id="762" w:name="_Toc305835590"/>
      <w:bookmarkStart w:id="763" w:name="_Ref306140451"/>
      <w:bookmarkStart w:id="764" w:name="_Toc498590207"/>
      <w:r w:rsidRPr="006E1884">
        <w:t xml:space="preserve">Уведомление о результатах </w:t>
      </w:r>
      <w:bookmarkEnd w:id="761"/>
      <w:bookmarkEnd w:id="762"/>
      <w:r w:rsidRPr="006E1884">
        <w:t>запроса предложений</w:t>
      </w:r>
      <w:bookmarkEnd w:id="763"/>
      <w:bookmarkEnd w:id="764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5"/>
      <w:bookmarkStart w:id="766" w:name="_Toc498590208"/>
      <w:bookmarkEnd w:id="757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5"/>
      <w:bookmarkEnd w:id="766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6"/>
      <w:bookmarkStart w:id="768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7"/>
      <w:bookmarkEnd w:id="768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9" w:name="_Ref440270568"/>
      <w:bookmarkStart w:id="770" w:name="_Ref440274159"/>
      <w:bookmarkStart w:id="771" w:name="_Ref440292555"/>
      <w:bookmarkStart w:id="772" w:name="_Ref440292779"/>
      <w:bookmarkStart w:id="773" w:name="_Toc498590210"/>
      <w:r>
        <w:rPr>
          <w:szCs w:val="24"/>
        </w:rPr>
        <w:lastRenderedPageBreak/>
        <w:t>Техническая часть</w:t>
      </w:r>
      <w:bookmarkEnd w:id="769"/>
      <w:bookmarkEnd w:id="770"/>
      <w:bookmarkEnd w:id="771"/>
      <w:bookmarkEnd w:id="772"/>
      <w:bookmarkEnd w:id="773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4" w:name="_Toc176064097"/>
      <w:bookmarkStart w:id="775" w:name="_Toc176338525"/>
      <w:bookmarkStart w:id="776" w:name="_Toc180399753"/>
      <w:bookmarkStart w:id="777" w:name="_Toc189457101"/>
      <w:bookmarkStart w:id="778" w:name="_Toc189461737"/>
      <w:bookmarkStart w:id="779" w:name="_Toc189462011"/>
      <w:bookmarkStart w:id="780" w:name="_Toc191273610"/>
      <w:bookmarkStart w:id="781" w:name="_Toc423421726"/>
      <w:bookmarkStart w:id="782" w:name="_Toc498590211"/>
      <w:bookmarkStart w:id="783" w:name="_Toc167189319"/>
      <w:bookmarkStart w:id="784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r w:rsidR="00C3704B" w:rsidRPr="005D2EBD">
        <w:t>закупаемых услуг</w:t>
      </w:r>
      <w:bookmarkEnd w:id="782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5" w:name="_Toc439166311"/>
      <w:bookmarkStart w:id="786" w:name="_Toc439170659"/>
      <w:bookmarkStart w:id="787" w:name="_Toc439172761"/>
      <w:bookmarkStart w:id="788" w:name="_Toc439173205"/>
      <w:bookmarkStart w:id="789" w:name="_Toc439238199"/>
      <w:bookmarkStart w:id="790" w:name="_Toc439252751"/>
      <w:bookmarkStart w:id="791" w:name="_Toc439323609"/>
      <w:bookmarkStart w:id="792" w:name="_Toc439323725"/>
      <w:bookmarkStart w:id="793" w:name="_Toc440361359"/>
      <w:bookmarkStart w:id="794" w:name="_Toc440376114"/>
      <w:bookmarkStart w:id="795" w:name="_Toc440376241"/>
      <w:bookmarkStart w:id="796" w:name="_Toc440382503"/>
      <w:bookmarkStart w:id="797" w:name="_Toc440447173"/>
      <w:bookmarkStart w:id="798" w:name="_Toc440632334"/>
      <w:bookmarkStart w:id="799" w:name="_Toc440875107"/>
      <w:bookmarkStart w:id="800" w:name="_Toc441131094"/>
      <w:bookmarkStart w:id="801" w:name="_Toc465774615"/>
      <w:bookmarkStart w:id="802" w:name="_Toc465848844"/>
      <w:bookmarkStart w:id="803" w:name="_Toc468876164"/>
      <w:bookmarkStart w:id="804" w:name="_Toc469487658"/>
      <w:bookmarkStart w:id="805" w:name="_Toc471979959"/>
      <w:bookmarkStart w:id="806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</w:t>
      </w:r>
      <w:proofErr w:type="gramStart"/>
      <w:r w:rsidR="003776BB" w:rsidRPr="005D2EBD">
        <w:rPr>
          <w:b w:val="0"/>
          <w:szCs w:val="24"/>
        </w:rPr>
        <w:t>е(</w:t>
      </w:r>
      <w:proofErr w:type="spellStart"/>
      <w:proofErr w:type="gramEnd"/>
      <w:r w:rsidRPr="005D2EBD">
        <w:rPr>
          <w:b w:val="0"/>
          <w:szCs w:val="24"/>
        </w:rPr>
        <w:t>ие</w:t>
      </w:r>
      <w:proofErr w:type="spellEnd"/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5D2EBD" w:rsidRDefault="002B5044" w:rsidP="0021751A">
      <w:pPr>
        <w:pStyle w:val="2"/>
        <w:ind w:left="1701" w:hanging="1134"/>
      </w:pPr>
      <w:bookmarkStart w:id="807" w:name="_Ref194832984"/>
      <w:bookmarkStart w:id="808" w:name="_Ref197686508"/>
      <w:bookmarkStart w:id="809" w:name="_Toc423421727"/>
      <w:bookmarkStart w:id="810" w:name="_Toc498590213"/>
      <w:r w:rsidRPr="005D2EBD">
        <w:t xml:space="preserve">Требование к </w:t>
      </w:r>
      <w:bookmarkEnd w:id="807"/>
      <w:bookmarkEnd w:id="808"/>
      <w:bookmarkEnd w:id="809"/>
      <w:r w:rsidR="00C3704B" w:rsidRPr="005D2EBD">
        <w:t>закупаемым услугам</w:t>
      </w:r>
      <w:bookmarkEnd w:id="8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1" w:name="_Toc439166314"/>
      <w:bookmarkStart w:id="812" w:name="_Toc439170662"/>
      <w:bookmarkStart w:id="813" w:name="_Toc439172764"/>
      <w:bookmarkStart w:id="814" w:name="_Toc439173208"/>
      <w:bookmarkStart w:id="815" w:name="_Toc439238202"/>
      <w:bookmarkStart w:id="816" w:name="_Toc439252754"/>
      <w:bookmarkStart w:id="817" w:name="_Toc439323612"/>
      <w:bookmarkStart w:id="818" w:name="_Toc439323728"/>
      <w:bookmarkStart w:id="819" w:name="_Toc440361362"/>
      <w:bookmarkStart w:id="820" w:name="_Toc440376117"/>
      <w:bookmarkStart w:id="821" w:name="_Toc440376244"/>
      <w:bookmarkStart w:id="822" w:name="_Toc440382505"/>
      <w:bookmarkStart w:id="823" w:name="_Toc440447175"/>
      <w:bookmarkStart w:id="824" w:name="_Toc440632336"/>
      <w:bookmarkStart w:id="825" w:name="_Toc440875109"/>
      <w:bookmarkStart w:id="826" w:name="_Toc441131096"/>
      <w:bookmarkStart w:id="827" w:name="_Toc465774617"/>
      <w:bookmarkStart w:id="828" w:name="_Toc465848846"/>
      <w:bookmarkStart w:id="829" w:name="_Toc468876166"/>
      <w:bookmarkStart w:id="830" w:name="_Toc469487660"/>
      <w:bookmarkStart w:id="831" w:name="_Toc471979961"/>
      <w:bookmarkStart w:id="832" w:name="_Toc498590214"/>
      <w:bookmarkStart w:id="833" w:name="_Ref194833053"/>
      <w:bookmarkStart w:id="834" w:name="_Ref223496951"/>
      <w:bookmarkStart w:id="8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6" w:name="_Toc461808930"/>
      <w:bookmarkStart w:id="837" w:name="_Toc464120639"/>
      <w:bookmarkStart w:id="838" w:name="_Toc498590215"/>
      <w:bookmarkEnd w:id="783"/>
      <w:bookmarkEnd w:id="784"/>
      <w:bookmarkEnd w:id="833"/>
      <w:bookmarkEnd w:id="834"/>
      <w:bookmarkEnd w:id="835"/>
      <w:r w:rsidRPr="00AE1D21">
        <w:t>Альтернативные предложения</w:t>
      </w:r>
      <w:bookmarkStart w:id="839" w:name="_Ref56252639"/>
      <w:bookmarkEnd w:id="836"/>
      <w:bookmarkEnd w:id="837"/>
      <w:bookmarkEnd w:id="8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0" w:name="_Toc461808802"/>
      <w:bookmarkStart w:id="841" w:name="_Toc461808931"/>
      <w:bookmarkStart w:id="842" w:name="_Toc464120640"/>
      <w:bookmarkStart w:id="843" w:name="_Toc465774619"/>
      <w:bookmarkStart w:id="844" w:name="_Toc465848848"/>
      <w:bookmarkStart w:id="845" w:name="_Toc468876168"/>
      <w:bookmarkStart w:id="846" w:name="_Toc469487662"/>
      <w:bookmarkStart w:id="847" w:name="_Toc471979963"/>
      <w:bookmarkStart w:id="848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9" w:name="_Ref440270602"/>
      <w:bookmarkStart w:id="850" w:name="_Toc498590217"/>
      <w:bookmarkEnd w:id="5"/>
      <w:bookmarkEnd w:id="75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9"/>
      <w:bookmarkEnd w:id="85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1" w:name="_Ref55336310"/>
      <w:bookmarkStart w:id="852" w:name="_Toc57314672"/>
      <w:bookmarkStart w:id="853" w:name="_Toc69728986"/>
      <w:bookmarkStart w:id="854" w:name="_Toc98253919"/>
      <w:bookmarkStart w:id="855" w:name="_Toc165173847"/>
      <w:bookmarkStart w:id="856" w:name="_Toc423423667"/>
      <w:bookmarkStart w:id="857" w:name="_Toc498590218"/>
      <w:r w:rsidRPr="00F647F7">
        <w:t xml:space="preserve">Письмо о подаче оферты </w:t>
      </w:r>
      <w:bookmarkStart w:id="858" w:name="_Ref22846535"/>
      <w:r w:rsidRPr="00F647F7">
        <w:t>(</w:t>
      </w:r>
      <w:bookmarkEnd w:id="85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1"/>
      <w:bookmarkEnd w:id="852"/>
      <w:bookmarkEnd w:id="853"/>
      <w:bookmarkEnd w:id="854"/>
      <w:bookmarkEnd w:id="855"/>
      <w:bookmarkEnd w:id="856"/>
      <w:bookmarkEnd w:id="857"/>
    </w:p>
    <w:p w:rsidR="004F4D80" w:rsidRPr="00C236C0" w:rsidRDefault="004F4D80" w:rsidP="004F4D80">
      <w:pPr>
        <w:pStyle w:val="3"/>
        <w:rPr>
          <w:szCs w:val="24"/>
        </w:rPr>
      </w:pPr>
      <w:bookmarkStart w:id="859" w:name="_Toc98253920"/>
      <w:bookmarkStart w:id="860" w:name="_Toc157248174"/>
      <w:bookmarkStart w:id="861" w:name="_Toc157496543"/>
      <w:bookmarkStart w:id="862" w:name="_Toc158206082"/>
      <w:bookmarkStart w:id="863" w:name="_Toc164057767"/>
      <w:bookmarkStart w:id="864" w:name="_Toc164137117"/>
      <w:bookmarkStart w:id="865" w:name="_Toc164161277"/>
      <w:bookmarkStart w:id="866" w:name="_Toc165173848"/>
      <w:bookmarkStart w:id="867" w:name="_Toc439170673"/>
      <w:bookmarkStart w:id="868" w:name="_Toc439172775"/>
      <w:bookmarkStart w:id="869" w:name="_Toc439173219"/>
      <w:bookmarkStart w:id="870" w:name="_Toc439238213"/>
      <w:bookmarkStart w:id="871" w:name="_Toc440361369"/>
      <w:bookmarkStart w:id="872" w:name="_Toc440376124"/>
      <w:bookmarkStart w:id="873" w:name="_Toc465774622"/>
      <w:bookmarkStart w:id="874" w:name="_Toc465848851"/>
      <w:bookmarkStart w:id="875" w:name="_Toc471979966"/>
      <w:bookmarkStart w:id="876" w:name="_Toc498590219"/>
      <w:r w:rsidRPr="00C236C0">
        <w:rPr>
          <w:szCs w:val="24"/>
        </w:rPr>
        <w:t>Форма письма о подаче оферты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8" w:name="_Toc98253921"/>
      <w:bookmarkStart w:id="879" w:name="_Toc157248175"/>
      <w:bookmarkStart w:id="880" w:name="_Toc157496544"/>
      <w:bookmarkStart w:id="881" w:name="_Toc158206083"/>
      <w:bookmarkStart w:id="882" w:name="_Toc164057768"/>
      <w:bookmarkStart w:id="883" w:name="_Toc164137118"/>
      <w:bookmarkStart w:id="884" w:name="_Toc164161278"/>
      <w:bookmarkStart w:id="88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6" w:name="_Toc439170674"/>
      <w:bookmarkStart w:id="887" w:name="_Toc439172776"/>
      <w:bookmarkStart w:id="888" w:name="_Toc439173220"/>
      <w:bookmarkStart w:id="889" w:name="_Toc439238214"/>
      <w:bookmarkStart w:id="890" w:name="_Toc439252762"/>
      <w:bookmarkStart w:id="891" w:name="_Toc439323736"/>
      <w:bookmarkStart w:id="892" w:name="_Toc440361370"/>
      <w:bookmarkStart w:id="893" w:name="_Toc440376125"/>
      <w:bookmarkStart w:id="894" w:name="_Toc440376252"/>
      <w:bookmarkStart w:id="895" w:name="_Toc440382510"/>
      <w:bookmarkStart w:id="896" w:name="_Toc440447180"/>
      <w:bookmarkStart w:id="897" w:name="_Toc440632341"/>
      <w:bookmarkStart w:id="898" w:name="_Toc440875113"/>
      <w:bookmarkStart w:id="899" w:name="_Toc441131100"/>
      <w:bookmarkStart w:id="900" w:name="_Toc465774623"/>
      <w:bookmarkStart w:id="901" w:name="_Toc465848852"/>
      <w:bookmarkStart w:id="902" w:name="_Toc471979967"/>
      <w:bookmarkStart w:id="903" w:name="_Toc498590220"/>
      <w:r w:rsidRPr="00C236C0">
        <w:rPr>
          <w:szCs w:val="24"/>
        </w:rPr>
        <w:lastRenderedPageBreak/>
        <w:t>Инструкции по заполнению</w:t>
      </w:r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4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4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A5187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5" w:name="_Ref55335821"/>
      <w:bookmarkStart w:id="906" w:name="_Ref55336345"/>
      <w:bookmarkStart w:id="907" w:name="_Toc57314674"/>
      <w:bookmarkStart w:id="908" w:name="_Toc69728988"/>
      <w:bookmarkStart w:id="909" w:name="_Toc98253922"/>
      <w:bookmarkStart w:id="91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1" w:name="_Ref440271964"/>
      <w:bookmarkStart w:id="912" w:name="_Toc440361371"/>
      <w:bookmarkStart w:id="913" w:name="_Toc440376126"/>
      <w:bookmarkStart w:id="914" w:name="_Toc498590221"/>
      <w:r>
        <w:rPr>
          <w:szCs w:val="24"/>
        </w:rPr>
        <w:lastRenderedPageBreak/>
        <w:t>Антикоррупционные обязательства (Форма 1.1).</w:t>
      </w:r>
      <w:bookmarkEnd w:id="911"/>
      <w:bookmarkEnd w:id="912"/>
      <w:bookmarkEnd w:id="913"/>
      <w:bookmarkEnd w:id="91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5" w:name="_Toc439238216"/>
      <w:bookmarkStart w:id="916" w:name="_Toc439252764"/>
      <w:bookmarkStart w:id="917" w:name="_Toc439323738"/>
      <w:bookmarkStart w:id="918" w:name="_Toc440361372"/>
      <w:bookmarkStart w:id="919" w:name="_Toc440376127"/>
      <w:bookmarkStart w:id="920" w:name="_Toc440376254"/>
      <w:bookmarkStart w:id="921" w:name="_Toc440382512"/>
      <w:bookmarkStart w:id="922" w:name="_Toc440447182"/>
      <w:bookmarkStart w:id="923" w:name="_Toc440632343"/>
      <w:bookmarkStart w:id="924" w:name="_Toc440875115"/>
      <w:bookmarkStart w:id="925" w:name="_Toc441131102"/>
      <w:bookmarkStart w:id="926" w:name="_Toc465774625"/>
      <w:bookmarkStart w:id="927" w:name="_Toc465848854"/>
      <w:bookmarkStart w:id="928" w:name="_Toc471979969"/>
      <w:bookmarkStart w:id="929" w:name="_Toc498590222"/>
      <w:r w:rsidRPr="009F5821">
        <w:rPr>
          <w:szCs w:val="24"/>
        </w:rPr>
        <w:t>Форма Антикоррупционных обязательств</w:t>
      </w:r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0" w:name="_Toc423423668"/>
      <w:bookmarkStart w:id="931" w:name="_Ref440271072"/>
      <w:bookmarkStart w:id="932" w:name="_Ref440273986"/>
      <w:bookmarkStart w:id="933" w:name="_Ref440274337"/>
      <w:bookmarkStart w:id="934" w:name="_Ref440274913"/>
      <w:bookmarkStart w:id="935" w:name="_Ref440284918"/>
      <w:bookmarkStart w:id="936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5"/>
      <w:bookmarkEnd w:id="906"/>
      <w:bookmarkEnd w:id="907"/>
      <w:bookmarkEnd w:id="908"/>
      <w:bookmarkEnd w:id="909"/>
      <w:bookmarkEnd w:id="910"/>
      <w:bookmarkEnd w:id="930"/>
      <w:bookmarkEnd w:id="931"/>
      <w:bookmarkEnd w:id="932"/>
      <w:bookmarkEnd w:id="933"/>
      <w:bookmarkEnd w:id="934"/>
      <w:bookmarkEnd w:id="935"/>
      <w:bookmarkEnd w:id="936"/>
    </w:p>
    <w:p w:rsidR="004F4D80" w:rsidRPr="00C236C0" w:rsidRDefault="004F4D80" w:rsidP="004F4D80">
      <w:pPr>
        <w:pStyle w:val="3"/>
        <w:rPr>
          <w:szCs w:val="24"/>
        </w:rPr>
      </w:pPr>
      <w:bookmarkStart w:id="937" w:name="_Toc98253923"/>
      <w:bookmarkStart w:id="938" w:name="_Toc157248177"/>
      <w:bookmarkStart w:id="939" w:name="_Toc157496546"/>
      <w:bookmarkStart w:id="940" w:name="_Toc158206085"/>
      <w:bookmarkStart w:id="941" w:name="_Toc164057770"/>
      <w:bookmarkStart w:id="942" w:name="_Toc164137120"/>
      <w:bookmarkStart w:id="943" w:name="_Toc164161280"/>
      <w:bookmarkStart w:id="944" w:name="_Toc165173851"/>
      <w:bookmarkStart w:id="945" w:name="_Ref264038986"/>
      <w:bookmarkStart w:id="946" w:name="_Ref264359294"/>
      <w:bookmarkStart w:id="947" w:name="_Toc439170676"/>
      <w:bookmarkStart w:id="948" w:name="_Toc439172778"/>
      <w:bookmarkStart w:id="949" w:name="_Toc439173222"/>
      <w:bookmarkStart w:id="950" w:name="_Toc439238218"/>
      <w:bookmarkStart w:id="951" w:name="_Toc439252766"/>
      <w:bookmarkStart w:id="952" w:name="_Toc439323740"/>
      <w:bookmarkStart w:id="953" w:name="_Toc440361374"/>
      <w:bookmarkStart w:id="954" w:name="_Toc440376129"/>
      <w:bookmarkStart w:id="955" w:name="_Toc440376256"/>
      <w:bookmarkStart w:id="956" w:name="_Toc440382514"/>
      <w:bookmarkStart w:id="957" w:name="_Toc440447184"/>
      <w:bookmarkStart w:id="958" w:name="_Toc440632345"/>
      <w:bookmarkStart w:id="959" w:name="_Toc440875117"/>
      <w:bookmarkStart w:id="960" w:name="_Toc441131104"/>
      <w:bookmarkStart w:id="961" w:name="_Toc465774627"/>
      <w:bookmarkStart w:id="962" w:name="_Toc465848856"/>
      <w:bookmarkStart w:id="963" w:name="_Toc468876176"/>
      <w:bookmarkStart w:id="964" w:name="_Toc469487670"/>
      <w:bookmarkStart w:id="965" w:name="_Toc471979971"/>
      <w:bookmarkStart w:id="966" w:name="_Toc498590224"/>
      <w:r w:rsidRPr="00C236C0">
        <w:rPr>
          <w:szCs w:val="24"/>
        </w:rPr>
        <w:t xml:space="preserve">Форма </w:t>
      </w:r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492C8B">
        <w:rPr>
          <w:szCs w:val="24"/>
        </w:rPr>
        <w:t>Сводной таблицы стоимости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0"/>
      <w:bookmarkEnd w:id="961"/>
      <w:bookmarkEnd w:id="962"/>
      <w:bookmarkEnd w:id="963"/>
      <w:bookmarkEnd w:id="964"/>
      <w:bookmarkEnd w:id="965"/>
      <w:bookmarkEnd w:id="9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C06827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 xml:space="preserve">№ </w:t>
            </w:r>
            <w:proofErr w:type="gramStart"/>
            <w:r w:rsidRPr="005D2EBD">
              <w:rPr>
                <w:sz w:val="24"/>
                <w:szCs w:val="24"/>
              </w:rPr>
              <w:t>п</w:t>
            </w:r>
            <w:proofErr w:type="gramEnd"/>
            <w:r w:rsidRPr="005D2EBD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491992" w:rsidRPr="005D2EBD" w:rsidTr="00C06827">
        <w:trPr>
          <w:trHeight w:val="449"/>
        </w:trPr>
        <w:tc>
          <w:tcPr>
            <w:tcW w:w="578" w:type="dxa"/>
          </w:tcPr>
          <w:p w:rsidR="00491992" w:rsidRPr="005D2EBD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C35C7B" w:rsidRDefault="00CA01C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26F41">
              <w:rPr>
                <w:color w:val="000000"/>
              </w:rPr>
              <w:t>Автомобили легковые, в том числе: М</w:t>
            </w:r>
            <w:proofErr w:type="gramStart"/>
            <w:r w:rsidRPr="00926F41">
              <w:rPr>
                <w:color w:val="000000"/>
              </w:rPr>
              <w:t>1</w:t>
            </w:r>
            <w:proofErr w:type="gramEnd"/>
            <w:r w:rsidRPr="00926F41">
              <w:rPr>
                <w:color w:val="000000"/>
              </w:rPr>
              <w:t xml:space="preserve"> — транспортные средства, используемые для перевозки пассажиров и имеющие помимо места водителя не более восьми мест для сидения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D2EBD" w:rsidTr="00C06827">
        <w:trPr>
          <w:trHeight w:val="504"/>
        </w:trPr>
        <w:tc>
          <w:tcPr>
            <w:tcW w:w="578" w:type="dxa"/>
          </w:tcPr>
          <w:p w:rsidR="00491992" w:rsidRPr="005D2EBD" w:rsidRDefault="00C64B7C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793" w:type="dxa"/>
          </w:tcPr>
          <w:p w:rsidR="00491992" w:rsidRPr="005D2EBD" w:rsidRDefault="00491992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7" w:name="_Toc176765534"/>
      <w:bookmarkStart w:id="968" w:name="_Toc198979983"/>
      <w:bookmarkStart w:id="969" w:name="_Toc217466315"/>
      <w:bookmarkStart w:id="970" w:name="_Toc217702856"/>
      <w:bookmarkStart w:id="971" w:name="_Toc233601974"/>
      <w:bookmarkStart w:id="972" w:name="_Toc263343460"/>
      <w:bookmarkStart w:id="973" w:name="_GoBack"/>
      <w:bookmarkEnd w:id="973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7"/>
      <w:bookmarkEnd w:id="968"/>
      <w:bookmarkEnd w:id="969"/>
      <w:bookmarkEnd w:id="970"/>
      <w:bookmarkEnd w:id="971"/>
      <w:bookmarkEnd w:id="972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C4" w:rsidRDefault="00C343C4">
      <w:pPr>
        <w:spacing w:line="240" w:lineRule="auto"/>
      </w:pPr>
      <w:r>
        <w:separator/>
      </w:r>
    </w:p>
  </w:endnote>
  <w:endnote w:type="continuationSeparator" w:id="0">
    <w:p w:rsidR="00C343C4" w:rsidRDefault="00C343C4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CA01CB">
      <w:rPr>
        <w:noProof/>
        <w:sz w:val="16"/>
        <w:szCs w:val="16"/>
        <w:lang w:eastAsia="ru-RU"/>
      </w:rPr>
      <w:t>48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510DF6" w:rsidRPr="00510DF6">
      <w:rPr>
        <w:sz w:val="18"/>
        <w:szCs w:val="18"/>
      </w:rPr>
      <w:t>на диагностику автотранспорта</w:t>
    </w:r>
    <w:r w:rsidR="00C74573" w:rsidRPr="00510DF6">
      <w:rPr>
        <w:sz w:val="18"/>
        <w:szCs w:val="18"/>
      </w:rPr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C4" w:rsidRDefault="00C343C4">
      <w:pPr>
        <w:spacing w:line="240" w:lineRule="auto"/>
      </w:pPr>
      <w:r>
        <w:separator/>
      </w:r>
    </w:p>
  </w:footnote>
  <w:footnote w:type="continuationSeparator" w:id="0">
    <w:p w:rsidR="00C343C4" w:rsidRDefault="00C343C4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0DF6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43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FCD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D87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43C4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B7C"/>
    <w:rsid w:val="00C6609A"/>
    <w:rsid w:val="00C67781"/>
    <w:rsid w:val="00C70F61"/>
    <w:rsid w:val="00C718E2"/>
    <w:rsid w:val="00C74146"/>
    <w:rsid w:val="00C74573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1C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6E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5C008-E402-4ECE-B04C-3D8F2D9F4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92</Pages>
  <Words>29231</Words>
  <Characters>166619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195460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221</cp:revision>
  <cp:lastPrinted>2018-02-01T13:28:00Z</cp:lastPrinted>
  <dcterms:created xsi:type="dcterms:W3CDTF">2016-01-13T12:36:00Z</dcterms:created>
  <dcterms:modified xsi:type="dcterms:W3CDTF">2018-02-02T08:16:00Z</dcterms:modified>
</cp:coreProperties>
</file>