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066ED2" w:rsidRDefault="001903A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54BE0" w:rsidRPr="000D67AD" w:rsidRDefault="00954BE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54BE0" w:rsidRPr="000D67AD" w:rsidRDefault="00954BE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54BE0" w:rsidRPr="000D67AD" w:rsidRDefault="00954BE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54BE0" w:rsidRPr="000D67AD" w:rsidRDefault="00954BE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54BE0" w:rsidRPr="000D67AD" w:rsidRDefault="00954BE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54BE0" w:rsidRPr="000D67AD" w:rsidRDefault="00954BE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54BE0" w:rsidRPr="000D67AD" w:rsidRDefault="00954BE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54BE0" w:rsidRPr="000D67AD" w:rsidRDefault="00954BE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54BE0" w:rsidRPr="000D67AD" w:rsidRDefault="00954BE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54BE0" w:rsidRPr="004B1BB1" w:rsidRDefault="00954BE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B1BB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B1BB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B1B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1B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B1BB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B1B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1B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024B54" w:rsidRDefault="007556FF" w:rsidP="007556FF">
      <w:pPr>
        <w:ind w:left="5670" w:firstLine="0"/>
        <w:jc w:val="center"/>
        <w:rPr>
          <w:sz w:val="24"/>
          <w:szCs w:val="24"/>
        </w:rPr>
      </w:pPr>
      <w:r w:rsidRPr="00024B54">
        <w:rPr>
          <w:sz w:val="24"/>
          <w:szCs w:val="24"/>
        </w:rPr>
        <w:t>УТВЕРЖДАЮ:</w:t>
      </w:r>
    </w:p>
    <w:p w:rsidR="007556FF" w:rsidRPr="00024B54" w:rsidRDefault="007556FF" w:rsidP="007556FF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>Председатель закупочной комиссии -</w:t>
      </w:r>
    </w:p>
    <w:p w:rsidR="007556FF" w:rsidRPr="00024B54" w:rsidRDefault="007556FF" w:rsidP="007556FF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>заместитель генерального директора</w:t>
      </w:r>
      <w:r w:rsidR="00024B54" w:rsidRPr="00024B54">
        <w:rPr>
          <w:sz w:val="24"/>
          <w:szCs w:val="24"/>
        </w:rPr>
        <w:t>-</w:t>
      </w:r>
      <w:r w:rsidRPr="00024B54">
        <w:rPr>
          <w:sz w:val="24"/>
          <w:szCs w:val="24"/>
        </w:rPr>
        <w:t xml:space="preserve"> </w:t>
      </w:r>
    </w:p>
    <w:p w:rsidR="00024B54" w:rsidRPr="00024B54" w:rsidRDefault="00024B54" w:rsidP="00024B54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 xml:space="preserve">Директор  филиала </w:t>
      </w:r>
      <w:r w:rsidR="007556FF" w:rsidRPr="00024B54">
        <w:rPr>
          <w:sz w:val="24"/>
          <w:szCs w:val="24"/>
        </w:rPr>
        <w:t xml:space="preserve"> </w:t>
      </w:r>
    </w:p>
    <w:p w:rsidR="007556FF" w:rsidRPr="00024B54" w:rsidRDefault="00024B54" w:rsidP="007556FF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>ПАО «МРСК Центра</w:t>
      </w:r>
      <w:proofErr w:type="gramStart"/>
      <w:r w:rsidRPr="00024B54">
        <w:rPr>
          <w:sz w:val="24"/>
          <w:szCs w:val="24"/>
        </w:rPr>
        <w:t>»-</w:t>
      </w:r>
      <w:proofErr w:type="gramEnd"/>
      <w:r w:rsidRPr="00024B54">
        <w:rPr>
          <w:sz w:val="24"/>
          <w:szCs w:val="24"/>
        </w:rPr>
        <w:t>«Курскэнерго»</w:t>
      </w:r>
    </w:p>
    <w:p w:rsidR="0018278E" w:rsidRPr="00024B54" w:rsidRDefault="0018278E" w:rsidP="007556FF">
      <w:pPr>
        <w:spacing w:line="240" w:lineRule="auto"/>
        <w:jc w:val="right"/>
        <w:rPr>
          <w:sz w:val="24"/>
          <w:szCs w:val="24"/>
        </w:rPr>
      </w:pPr>
    </w:p>
    <w:p w:rsidR="007556FF" w:rsidRPr="00024B54" w:rsidRDefault="007556FF" w:rsidP="007556FF">
      <w:pPr>
        <w:spacing w:line="240" w:lineRule="auto"/>
        <w:jc w:val="right"/>
      </w:pPr>
    </w:p>
    <w:p w:rsidR="007556FF" w:rsidRPr="00066ED2" w:rsidRDefault="007556FF" w:rsidP="007556FF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 xml:space="preserve">____________________ </w:t>
      </w:r>
      <w:r w:rsidR="00024B54" w:rsidRPr="00024B54">
        <w:rPr>
          <w:sz w:val="24"/>
          <w:szCs w:val="24"/>
        </w:rPr>
        <w:t>А.Н. Рудневский</w:t>
      </w:r>
    </w:p>
    <w:p w:rsidR="007556FF" w:rsidRPr="00066ED2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right"/>
        <w:rPr>
          <w:sz w:val="24"/>
          <w:szCs w:val="24"/>
        </w:rPr>
      </w:pPr>
      <w:r w:rsidRPr="00066ED2">
        <w:rPr>
          <w:sz w:val="24"/>
          <w:szCs w:val="24"/>
        </w:rPr>
        <w:t xml:space="preserve"> «____» ___________________ </w:t>
      </w:r>
      <w:r w:rsidR="0018278E"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7556FF" w:rsidRPr="00066ED2" w:rsidRDefault="007556FF" w:rsidP="007556FF">
      <w:pPr>
        <w:ind w:firstLine="0"/>
        <w:jc w:val="left"/>
        <w:rPr>
          <w:sz w:val="24"/>
          <w:szCs w:val="24"/>
        </w:rPr>
      </w:pPr>
    </w:p>
    <w:p w:rsidR="000D1FBA" w:rsidRPr="00382A07" w:rsidRDefault="000D1FBA" w:rsidP="000D1F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0D1FBA" w:rsidRPr="00382A07" w:rsidRDefault="000D1FBA" w:rsidP="000D1F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0D1FBA" w:rsidRPr="00382A07" w:rsidRDefault="000D1FBA" w:rsidP="000D1F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Pr="00F86114">
        <w:rPr>
          <w:b/>
          <w:sz w:val="24"/>
          <w:szCs w:val="24"/>
        </w:rPr>
        <w:softHyphen/>
      </w:r>
      <w:r w:rsidRPr="00F86114">
        <w:rPr>
          <w:b/>
          <w:sz w:val="24"/>
          <w:szCs w:val="24"/>
        </w:rPr>
        <w:softHyphen/>
      </w:r>
      <w:r w:rsidRPr="00F86114">
        <w:rPr>
          <w:b/>
          <w:sz w:val="24"/>
          <w:szCs w:val="24"/>
        </w:rPr>
        <w:softHyphen/>
      </w:r>
      <w:r w:rsidRPr="00F86114">
        <w:rPr>
          <w:b/>
          <w:sz w:val="24"/>
          <w:szCs w:val="24"/>
        </w:rPr>
        <w:softHyphen/>
        <w:t>0001-КР-18</w:t>
      </w:r>
    </w:p>
    <w:p w:rsidR="007556FF" w:rsidRPr="00066ED2" w:rsidRDefault="000D1FBA" w:rsidP="000D1FB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 xml:space="preserve">15 </w:t>
      </w:r>
      <w:r w:rsidRPr="00382A07">
        <w:rPr>
          <w:b/>
          <w:kern w:val="36"/>
          <w:sz w:val="24"/>
          <w:szCs w:val="24"/>
        </w:rPr>
        <w:t>»</w:t>
      </w:r>
      <w:r>
        <w:rPr>
          <w:b/>
          <w:kern w:val="36"/>
          <w:sz w:val="24"/>
          <w:szCs w:val="24"/>
        </w:rPr>
        <w:t xml:space="preserve"> января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66ED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66ED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066ED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на право заключения </w:t>
      </w:r>
      <w:r w:rsidR="007556FF" w:rsidRPr="000D1FBA">
        <w:rPr>
          <w:b/>
          <w:sz w:val="24"/>
          <w:szCs w:val="24"/>
        </w:rPr>
        <w:t>Договор</w:t>
      </w:r>
      <w:r w:rsidR="000D1FBA" w:rsidRPr="000D1FBA">
        <w:rPr>
          <w:b/>
          <w:sz w:val="24"/>
          <w:szCs w:val="24"/>
        </w:rPr>
        <w:t>а</w:t>
      </w:r>
      <w:r w:rsidR="000D1FBA">
        <w:rPr>
          <w:b/>
          <w:sz w:val="24"/>
          <w:szCs w:val="24"/>
        </w:rPr>
        <w:t xml:space="preserve"> </w:t>
      </w:r>
      <w:r w:rsidR="000D1FBA" w:rsidRPr="0031450B">
        <w:rPr>
          <w:b/>
          <w:sz w:val="24"/>
          <w:szCs w:val="24"/>
        </w:rPr>
        <w:t>на поставку бутилированной воды для нужд ПАО «МРСК Центра» (филиала «Курскэнерго»)</w:t>
      </w:r>
    </w:p>
    <w:p w:rsidR="007556FF" w:rsidRPr="00066ED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066ED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66ED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>,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066ED2">
        <w:rPr>
          <w:rFonts w:ascii="Times New Roman" w:hAnsi="Times New Roman" w:cs="Times New Roman"/>
        </w:rPr>
        <w:t xml:space="preserve"> </w:t>
      </w: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г. </w:t>
      </w:r>
      <w:r w:rsidR="004B1BB1">
        <w:rPr>
          <w:sz w:val="24"/>
          <w:szCs w:val="24"/>
        </w:rPr>
        <w:t xml:space="preserve">Курск </w:t>
      </w:r>
      <w:r w:rsidR="0018278E"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Default="00A5367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66ED2">
        <w:rPr>
          <w:sz w:val="24"/>
          <w:szCs w:val="24"/>
        </w:rPr>
        <w:fldChar w:fldCharType="begin"/>
      </w:r>
      <w:r w:rsidR="00717F60" w:rsidRPr="00066ED2">
        <w:rPr>
          <w:sz w:val="24"/>
          <w:szCs w:val="24"/>
        </w:rPr>
        <w:instrText xml:space="preserve"> TOC </w:instrText>
      </w:r>
      <w:r w:rsidRPr="00066ED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>
        <w:rPr>
          <w:noProof/>
        </w:rPr>
        <w:t>1</w:t>
      </w:r>
      <w:r w:rsidR="00F200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>
        <w:rPr>
          <w:noProof/>
        </w:rPr>
        <w:t>Общие положения</w:t>
      </w:r>
      <w:r w:rsidR="00F200DC">
        <w:rPr>
          <w:noProof/>
        </w:rPr>
        <w:tab/>
      </w:r>
      <w:r>
        <w:rPr>
          <w:noProof/>
        </w:rPr>
        <w:fldChar w:fldCharType="begin"/>
      </w:r>
      <w:r w:rsidR="00F200DC">
        <w:rPr>
          <w:noProof/>
        </w:rPr>
        <w:instrText xml:space="preserve"> PAGEREF _Toc498588634 \h </w:instrText>
      </w:r>
      <w:r>
        <w:rPr>
          <w:noProof/>
        </w:rPr>
      </w:r>
      <w:r>
        <w:rPr>
          <w:noProof/>
        </w:rPr>
        <w:fldChar w:fldCharType="separate"/>
      </w:r>
      <w:r w:rsidR="00F200DC">
        <w:rPr>
          <w:noProof/>
        </w:rPr>
        <w:t>4</w:t>
      </w:r>
      <w:r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B3E83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12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B3E83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B3E83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62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_Toc498588771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93</w:t>
      </w:r>
      <w:r w:rsidR="00A5367C">
        <w:rPr>
          <w:noProof/>
        </w:rPr>
        <w:fldChar w:fldCharType="end"/>
      </w:r>
    </w:p>
    <w:p w:rsidR="00717F60" w:rsidRPr="00066ED2" w:rsidRDefault="00A5367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66ED2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5B75A6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066ED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066ED2">
        <w:rPr>
          <w:iCs/>
          <w:sz w:val="24"/>
          <w:szCs w:val="24"/>
        </w:rPr>
        <w:t>– ПАО «МРСК Центра» (далее – Заказчик или Организатор)</w:t>
      </w:r>
      <w:r w:rsidRPr="00066ED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066ED2">
        <w:rPr>
          <w:iCs/>
          <w:sz w:val="24"/>
          <w:szCs w:val="24"/>
        </w:rPr>
        <w:t xml:space="preserve"> </w:t>
      </w:r>
      <w:proofErr w:type="gramStart"/>
      <w:r w:rsidR="007556FF" w:rsidRPr="00066ED2">
        <w:rPr>
          <w:iCs/>
          <w:sz w:val="24"/>
          <w:szCs w:val="24"/>
        </w:rPr>
        <w:t>РФ, 127018, г. Москва, ул. 2-я Ямская, 4</w:t>
      </w:r>
      <w:r w:rsidR="00EC1043" w:rsidRPr="00066ED2">
        <w:rPr>
          <w:iCs/>
          <w:sz w:val="24"/>
          <w:szCs w:val="24"/>
        </w:rPr>
        <w:t xml:space="preserve">, </w:t>
      </w:r>
      <w:r w:rsidR="000D1FBA" w:rsidRPr="00382A07">
        <w:rPr>
          <w:iCs/>
          <w:sz w:val="24"/>
          <w:szCs w:val="24"/>
        </w:rPr>
        <w:t xml:space="preserve">секретарь Закупочной комиссии – </w:t>
      </w:r>
      <w:r w:rsidR="000D1FBA" w:rsidRPr="004A1A85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0D1FBA" w:rsidRPr="004A1A85">
        <w:rPr>
          <w:iCs/>
          <w:sz w:val="24"/>
          <w:szCs w:val="24"/>
        </w:rPr>
        <w:t>УЛиМТО</w:t>
      </w:r>
      <w:proofErr w:type="spellEnd"/>
      <w:r w:rsidR="000D1FBA" w:rsidRPr="004A1A85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0D1FBA" w:rsidRPr="004A1A85">
        <w:rPr>
          <w:sz w:val="24"/>
          <w:szCs w:val="24"/>
        </w:rPr>
        <w:t xml:space="preserve">адрес электронной почты: </w:t>
      </w:r>
      <w:r w:rsidR="000D1FBA" w:rsidRPr="004A1A85">
        <w:rPr>
          <w:iCs/>
          <w:sz w:val="24"/>
          <w:szCs w:val="24"/>
        </w:rPr>
        <w:t xml:space="preserve"> </w:t>
      </w:r>
      <w:hyperlink r:id="rId18" w:history="1">
        <w:r w:rsidR="000D1FBA" w:rsidRPr="004A1A85">
          <w:rPr>
            <w:rStyle w:val="a7"/>
            <w:sz w:val="24"/>
            <w:szCs w:val="24"/>
            <w:lang w:val="en-US"/>
          </w:rPr>
          <w:t>gorbylev</w:t>
        </w:r>
        <w:r w:rsidR="000D1FBA" w:rsidRPr="004A1A85">
          <w:rPr>
            <w:rStyle w:val="a7"/>
            <w:sz w:val="24"/>
            <w:szCs w:val="24"/>
          </w:rPr>
          <w:t>.</w:t>
        </w:r>
        <w:r w:rsidR="000D1FBA" w:rsidRPr="004A1A85">
          <w:rPr>
            <w:rStyle w:val="a7"/>
            <w:sz w:val="24"/>
            <w:szCs w:val="24"/>
            <w:lang w:val="en-US"/>
          </w:rPr>
          <w:t>av</w:t>
        </w:r>
        <w:r w:rsidR="000D1FBA" w:rsidRPr="004A1A85">
          <w:rPr>
            <w:rStyle w:val="a7"/>
            <w:sz w:val="24"/>
            <w:szCs w:val="24"/>
          </w:rPr>
          <w:t>@mrsk-1.ru</w:t>
        </w:r>
      </w:hyperlink>
      <w:r w:rsidR="000D1FBA" w:rsidRPr="004A1A85">
        <w:rPr>
          <w:iCs/>
          <w:sz w:val="24"/>
          <w:szCs w:val="24"/>
        </w:rPr>
        <w:t>, ответственное лицо –</w:t>
      </w:r>
      <w:r w:rsidR="000D1FBA" w:rsidRPr="004A1A85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0D1FBA" w:rsidRPr="004A1A85">
          <w:rPr>
            <w:rStyle w:val="a7"/>
            <w:sz w:val="24"/>
            <w:szCs w:val="24"/>
            <w:lang w:val="en-US"/>
          </w:rPr>
          <w:t>gorbylev</w:t>
        </w:r>
        <w:r w:rsidR="000D1FBA" w:rsidRPr="004A1A85">
          <w:rPr>
            <w:rStyle w:val="a7"/>
            <w:sz w:val="24"/>
            <w:szCs w:val="24"/>
          </w:rPr>
          <w:t>.</w:t>
        </w:r>
        <w:r w:rsidR="000D1FBA" w:rsidRPr="004A1A85">
          <w:rPr>
            <w:rStyle w:val="a7"/>
            <w:sz w:val="24"/>
            <w:szCs w:val="24"/>
            <w:lang w:val="en-US"/>
          </w:rPr>
          <w:t>av</w:t>
        </w:r>
        <w:r w:rsidR="000D1FBA" w:rsidRPr="004A1A85">
          <w:rPr>
            <w:rStyle w:val="a7"/>
            <w:sz w:val="24"/>
            <w:szCs w:val="24"/>
          </w:rPr>
          <w:t>@mrsk-1.ru</w:t>
        </w:r>
      </w:hyperlink>
      <w:r w:rsidR="000D1FBA" w:rsidRPr="004A1A85">
        <w:rPr>
          <w:sz w:val="24"/>
          <w:szCs w:val="24"/>
        </w:rPr>
        <w:t>)</w:t>
      </w:r>
      <w:r w:rsidR="00862664" w:rsidRPr="00066ED2">
        <w:rPr>
          <w:sz w:val="24"/>
          <w:szCs w:val="24"/>
        </w:rPr>
        <w:t xml:space="preserve"> </w:t>
      </w:r>
      <w:r w:rsidR="004B5EB3" w:rsidRPr="00066ED2">
        <w:rPr>
          <w:iCs/>
          <w:sz w:val="24"/>
          <w:szCs w:val="24"/>
        </w:rPr>
        <w:t>Извещени</w:t>
      </w:r>
      <w:r w:rsidRPr="00066ED2">
        <w:rPr>
          <w:iCs/>
          <w:sz w:val="24"/>
          <w:szCs w:val="24"/>
        </w:rPr>
        <w:t>ем</w:t>
      </w:r>
      <w:r w:rsidRPr="00066ED2">
        <w:rPr>
          <w:sz w:val="24"/>
          <w:szCs w:val="24"/>
        </w:rPr>
        <w:t xml:space="preserve"> о проведении открытого </w:t>
      </w:r>
      <w:r w:rsidRPr="00066ED2">
        <w:rPr>
          <w:iCs/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</w:t>
      </w:r>
      <w:r w:rsidRPr="000D1FBA">
        <w:rPr>
          <w:sz w:val="24"/>
          <w:szCs w:val="24"/>
        </w:rPr>
        <w:t>опубликованным</w:t>
      </w:r>
      <w:proofErr w:type="gramEnd"/>
      <w:r w:rsidRPr="000D1FBA">
        <w:rPr>
          <w:sz w:val="24"/>
          <w:szCs w:val="24"/>
        </w:rPr>
        <w:t xml:space="preserve"> </w:t>
      </w:r>
      <w:r w:rsidRPr="000D1FBA">
        <w:rPr>
          <w:b/>
          <w:sz w:val="24"/>
          <w:szCs w:val="24"/>
        </w:rPr>
        <w:t>«</w:t>
      </w:r>
      <w:proofErr w:type="gramStart"/>
      <w:r w:rsidR="000D1FBA" w:rsidRPr="000D1FBA">
        <w:rPr>
          <w:b/>
          <w:sz w:val="24"/>
          <w:szCs w:val="24"/>
        </w:rPr>
        <w:t>22</w:t>
      </w:r>
      <w:r w:rsidRPr="000D1FBA">
        <w:rPr>
          <w:b/>
          <w:sz w:val="24"/>
          <w:szCs w:val="24"/>
        </w:rPr>
        <w:t xml:space="preserve">» </w:t>
      </w:r>
      <w:r w:rsidR="00862664" w:rsidRPr="000D1FBA">
        <w:rPr>
          <w:b/>
          <w:sz w:val="24"/>
          <w:szCs w:val="24"/>
        </w:rPr>
        <w:t>января</w:t>
      </w:r>
      <w:r w:rsidRPr="000D1FBA">
        <w:rPr>
          <w:b/>
          <w:sz w:val="24"/>
          <w:szCs w:val="24"/>
        </w:rPr>
        <w:t xml:space="preserve"> </w:t>
      </w:r>
      <w:r w:rsidR="0018278E" w:rsidRPr="000D1FBA">
        <w:rPr>
          <w:b/>
          <w:sz w:val="24"/>
          <w:szCs w:val="24"/>
        </w:rPr>
        <w:t>2018</w:t>
      </w:r>
      <w:r w:rsidRPr="000D1FBA">
        <w:rPr>
          <w:b/>
          <w:sz w:val="24"/>
          <w:szCs w:val="24"/>
        </w:rPr>
        <w:t xml:space="preserve"> г.</w:t>
      </w:r>
      <w:r w:rsidRPr="000D1FBA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0D1FBA">
          <w:rPr>
            <w:rStyle w:val="a7"/>
            <w:color w:val="auto"/>
            <w:sz w:val="24"/>
            <w:szCs w:val="24"/>
          </w:rPr>
          <w:t>www.zakupki.</w:t>
        </w:r>
        <w:r w:rsidR="00345CCA" w:rsidRPr="000D1FBA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0D1FBA">
          <w:rPr>
            <w:rStyle w:val="a7"/>
            <w:color w:val="auto"/>
            <w:sz w:val="24"/>
            <w:szCs w:val="24"/>
          </w:rPr>
          <w:t>.ru</w:t>
        </w:r>
      </w:hyperlink>
      <w:r w:rsidRPr="000D1FBA">
        <w:rPr>
          <w:sz w:val="24"/>
          <w:szCs w:val="24"/>
        </w:rPr>
        <w:t>),</w:t>
      </w:r>
      <w:r w:rsidR="009D7F01" w:rsidRPr="000D1FBA">
        <w:rPr>
          <w:iCs/>
          <w:sz w:val="24"/>
          <w:szCs w:val="24"/>
        </w:rPr>
        <w:t xml:space="preserve"> </w:t>
      </w:r>
      <w:r w:rsidR="009D7F01" w:rsidRPr="000D1FBA">
        <w:rPr>
          <w:sz w:val="24"/>
          <w:szCs w:val="24"/>
        </w:rPr>
        <w:t xml:space="preserve">на сайте </w:t>
      </w:r>
      <w:r w:rsidR="007556FF" w:rsidRPr="000D1FBA">
        <w:rPr>
          <w:iCs/>
          <w:sz w:val="24"/>
          <w:szCs w:val="24"/>
        </w:rPr>
        <w:t>ПАО «МРСК Центра»</w:t>
      </w:r>
      <w:r w:rsidR="009D7F01" w:rsidRPr="00066ED2">
        <w:rPr>
          <w:sz w:val="24"/>
          <w:szCs w:val="24"/>
        </w:rPr>
        <w:t xml:space="preserve"> (</w:t>
      </w:r>
      <w:hyperlink r:id="rId21" w:history="1">
        <w:r w:rsidR="007556FF" w:rsidRPr="00066ED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066ED2">
        <w:rPr>
          <w:sz w:val="24"/>
          <w:szCs w:val="24"/>
        </w:rPr>
        <w:t>)</w:t>
      </w:r>
      <w:r w:rsidR="00702B2C" w:rsidRPr="00066ED2">
        <w:rPr>
          <w:sz w:val="24"/>
          <w:szCs w:val="24"/>
        </w:rPr>
        <w:t xml:space="preserve">, на сайте ЭТП, </w:t>
      </w:r>
      <w:r w:rsidR="00024B54" w:rsidRPr="00862664">
        <w:rPr>
          <w:sz w:val="24"/>
          <w:szCs w:val="24"/>
        </w:rPr>
        <w:t xml:space="preserve">указанном в п. </w:t>
      </w:r>
      <w:r w:rsidR="00024B54">
        <w:fldChar w:fldCharType="begin"/>
      </w:r>
      <w:r w:rsidR="00024B54">
        <w:instrText xml:space="preserve"> REF _Ref440269836 \r \h  \* MERGEFORMAT </w:instrText>
      </w:r>
      <w:r w:rsidR="00024B54">
        <w:fldChar w:fldCharType="separate"/>
      </w:r>
      <w:r w:rsidR="00024B54" w:rsidRPr="00622B69">
        <w:rPr>
          <w:sz w:val="24"/>
          <w:szCs w:val="24"/>
        </w:rPr>
        <w:t>1.1.2</w:t>
      </w:r>
      <w:r w:rsidR="00024B54">
        <w:fldChar w:fldCharType="end"/>
      </w:r>
      <w:r w:rsidR="00024B54" w:rsidRPr="00862664">
        <w:rPr>
          <w:sz w:val="24"/>
          <w:szCs w:val="24"/>
        </w:rPr>
        <w:t xml:space="preserve"> настоящей Документации</w:t>
      </w:r>
      <w:r w:rsidR="00024B54" w:rsidRPr="00433EB1">
        <w:rPr>
          <w:sz w:val="24"/>
          <w:szCs w:val="24"/>
        </w:rPr>
        <w:t xml:space="preserve">, </w:t>
      </w:r>
      <w:r w:rsidR="00024B54" w:rsidRPr="00433EB1">
        <w:rPr>
          <w:iCs/>
          <w:sz w:val="24"/>
          <w:szCs w:val="24"/>
        </w:rPr>
        <w:t xml:space="preserve"> приг</w:t>
      </w:r>
      <w:r w:rsidR="00024B54" w:rsidRPr="00433EB1">
        <w:rPr>
          <w:sz w:val="24"/>
          <w:szCs w:val="24"/>
        </w:rPr>
        <w:t>ласило юридических лиц и физических лиц (в т. ч. индивидуальных</w:t>
      </w:r>
      <w:r w:rsidR="00024B54" w:rsidRPr="00862664">
        <w:rPr>
          <w:sz w:val="24"/>
          <w:szCs w:val="24"/>
        </w:rPr>
        <w:t xml:space="preserve"> предпринимателей</w:t>
      </w:r>
      <w:r w:rsidR="00024B54" w:rsidRPr="008838F6">
        <w:rPr>
          <w:sz w:val="24"/>
          <w:szCs w:val="24"/>
        </w:rPr>
        <w:t>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</w:t>
      </w:r>
      <w:proofErr w:type="gramEnd"/>
      <w:r w:rsidR="00024B54" w:rsidRPr="008838F6">
        <w:rPr>
          <w:sz w:val="24"/>
          <w:szCs w:val="24"/>
        </w:rPr>
        <w:t xml:space="preserve"> </w:t>
      </w:r>
      <w:proofErr w:type="gramStart"/>
      <w:r w:rsidR="00024B54" w:rsidRPr="008838F6">
        <w:rPr>
          <w:sz w:val="24"/>
          <w:szCs w:val="24"/>
        </w:rPr>
        <w:t>Федерации от 24 июля 2007 г. N 209-ФЗ «О развитии малого и среднего предпринимательства в Российской Федерации»</w:t>
      </w:r>
      <w:r w:rsidR="00024B54">
        <w:rPr>
          <w:sz w:val="24"/>
          <w:szCs w:val="24"/>
        </w:rPr>
        <w:t xml:space="preserve"> занесенных е </w:t>
      </w:r>
      <w:r w:rsidR="00024B54" w:rsidRPr="00772F28">
        <w:rPr>
          <w:sz w:val="24"/>
          <w:szCs w:val="24"/>
        </w:rPr>
        <w:t>единый реестр субъектов МСП, размещенном на официальном сайте Федеральной налоговой службы (https://rmsp.nalog.ru/)</w:t>
      </w:r>
      <w:r w:rsidR="00024B54" w:rsidRPr="008838F6">
        <w:rPr>
          <w:sz w:val="24"/>
          <w:szCs w:val="24"/>
        </w:rPr>
        <w:t>)</w:t>
      </w:r>
      <w:r w:rsidR="00024B54" w:rsidRPr="00862664">
        <w:rPr>
          <w:sz w:val="24"/>
          <w:szCs w:val="24"/>
        </w:rPr>
        <w:t xml:space="preserve"> </w:t>
      </w:r>
      <w:r w:rsidR="00024B54">
        <w:rPr>
          <w:sz w:val="24"/>
          <w:szCs w:val="24"/>
        </w:rPr>
        <w:t>(далее – Участники)</w:t>
      </w:r>
      <w:r w:rsidR="00D15381"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к участию в процедуре О</w:t>
      </w:r>
      <w:r w:rsidRPr="00066ED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066ED2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0D1FBA" w:rsidRPr="00252643">
        <w:rPr>
          <w:sz w:val="24"/>
          <w:szCs w:val="24"/>
        </w:rPr>
        <w:t xml:space="preserve">Договора на поставку </w:t>
      </w:r>
      <w:r w:rsidR="000D1FBA" w:rsidRPr="006D1B60">
        <w:rPr>
          <w:sz w:val="24"/>
          <w:szCs w:val="24"/>
        </w:rPr>
        <w:t>бутилированной воды</w:t>
      </w:r>
      <w:r w:rsidR="000D1FBA" w:rsidRPr="00252643">
        <w:rPr>
          <w:sz w:val="24"/>
          <w:szCs w:val="24"/>
        </w:rPr>
        <w:t xml:space="preserve"> для нужд ПАО «МРСК Центра» (филиала</w:t>
      </w:r>
      <w:proofErr w:type="gramEnd"/>
      <w:r w:rsidR="000D1FBA" w:rsidRPr="00252643">
        <w:rPr>
          <w:sz w:val="24"/>
          <w:szCs w:val="24"/>
        </w:rPr>
        <w:t xml:space="preserve"> «</w:t>
      </w:r>
      <w:proofErr w:type="gramStart"/>
      <w:r w:rsidR="000D1FBA" w:rsidRPr="00252643">
        <w:rPr>
          <w:sz w:val="24"/>
          <w:szCs w:val="24"/>
        </w:rPr>
        <w:t>Курскэнерго»), расположенного по адресу:</w:t>
      </w:r>
      <w:proofErr w:type="gramEnd"/>
      <w:r w:rsidR="000D1FBA" w:rsidRPr="00252643">
        <w:rPr>
          <w:sz w:val="24"/>
          <w:szCs w:val="24"/>
        </w:rPr>
        <w:t xml:space="preserve"> РФ, 305029, г. Курск, ул. К. Маркса, 27</w:t>
      </w:r>
      <w:r w:rsidR="000D1FBA" w:rsidRPr="00382A07">
        <w:rPr>
          <w:sz w:val="24"/>
          <w:szCs w:val="24"/>
        </w:rPr>
        <w:t>.</w:t>
      </w:r>
    </w:p>
    <w:p w:rsidR="00717F60" w:rsidRPr="00066ED2" w:rsidRDefault="000D1FBA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>Настоящий Запрос предложений проводится в соответствии с правилами и с использованием функционала электронной торговой площадки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</w:t>
      </w:r>
      <w:hyperlink r:id="rId22" w:history="1">
        <w:r w:rsidRPr="0031450B">
          <w:rPr>
            <w:rStyle w:val="a7"/>
            <w:color w:val="auto"/>
            <w:sz w:val="24"/>
            <w:szCs w:val="24"/>
          </w:rPr>
          <w:t>etp.rosseti.ru</w:t>
        </w:r>
      </w:hyperlink>
      <w:r w:rsidRPr="00382A07">
        <w:rPr>
          <w:sz w:val="24"/>
          <w:szCs w:val="24"/>
        </w:rPr>
        <w:t xml:space="preserve"> (далее — ЭТП)</w:t>
      </w:r>
      <w:r w:rsidR="005B75A6" w:rsidRPr="00066ED2">
        <w:rPr>
          <w:sz w:val="24"/>
          <w:szCs w:val="24"/>
        </w:rPr>
        <w:t>.</w:t>
      </w:r>
      <w:bookmarkEnd w:id="14"/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66ED2">
        <w:rPr>
          <w:sz w:val="24"/>
          <w:szCs w:val="24"/>
        </w:rPr>
        <w:t>Заказчик</w:t>
      </w:r>
      <w:r w:rsidR="00702B2C" w:rsidRPr="00066ED2">
        <w:rPr>
          <w:sz w:val="24"/>
          <w:szCs w:val="24"/>
        </w:rPr>
        <w:t xml:space="preserve">: </w:t>
      </w:r>
      <w:r w:rsidRPr="00066ED2">
        <w:rPr>
          <w:sz w:val="24"/>
          <w:szCs w:val="24"/>
        </w:rPr>
        <w:t xml:space="preserve"> </w:t>
      </w:r>
      <w:r w:rsidR="00702B2C" w:rsidRPr="00066ED2">
        <w:rPr>
          <w:iCs/>
          <w:sz w:val="24"/>
          <w:szCs w:val="24"/>
        </w:rPr>
        <w:t>ПАО «МРСК Центра».</w:t>
      </w:r>
      <w:r w:rsidRPr="00066ED2">
        <w:rPr>
          <w:rStyle w:val="aa"/>
          <w:sz w:val="24"/>
          <w:szCs w:val="24"/>
        </w:rPr>
        <w:t xml:space="preserve"> </w:t>
      </w:r>
      <w:bookmarkEnd w:id="15"/>
    </w:p>
    <w:p w:rsidR="008C4223" w:rsidRPr="00066ED2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66ED2">
        <w:rPr>
          <w:sz w:val="24"/>
          <w:szCs w:val="24"/>
        </w:rPr>
        <w:t>Предмет З</w:t>
      </w:r>
      <w:r w:rsidR="00717F60" w:rsidRPr="00066ED2">
        <w:rPr>
          <w:sz w:val="24"/>
          <w:szCs w:val="24"/>
        </w:rPr>
        <w:t>апроса предложений</w:t>
      </w:r>
      <w:r w:rsidR="00702B2C" w:rsidRPr="00066ED2">
        <w:rPr>
          <w:sz w:val="24"/>
          <w:szCs w:val="24"/>
        </w:rPr>
        <w:t>:</w:t>
      </w:r>
      <w:bookmarkEnd w:id="16"/>
    </w:p>
    <w:bookmarkEnd w:id="17"/>
    <w:p w:rsidR="00A40714" w:rsidRPr="00066ED2" w:rsidRDefault="000D1FBA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право </w:t>
      </w:r>
      <w:r w:rsidRPr="00EE0DEF">
        <w:rPr>
          <w:sz w:val="24"/>
          <w:szCs w:val="24"/>
        </w:rPr>
        <w:t>заключения Договора на поставку бутилированной воды для нужд ПАО «МРСК Центра» (филиала «Курскэнерго»)</w:t>
      </w:r>
      <w:r w:rsidR="00702B2C" w:rsidRPr="00066ED2">
        <w:rPr>
          <w:sz w:val="24"/>
          <w:szCs w:val="24"/>
        </w:rPr>
        <w:t>.</w:t>
      </w:r>
    </w:p>
    <w:bookmarkEnd w:id="18"/>
    <w:p w:rsidR="009D7F01" w:rsidRPr="00066ED2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066ED2">
        <w:rPr>
          <w:sz w:val="24"/>
          <w:szCs w:val="24"/>
          <w:lang w:eastAsia="ru-RU"/>
        </w:rPr>
        <w:t>.</w:t>
      </w:r>
    </w:p>
    <w:p w:rsidR="00804801" w:rsidRPr="00066ED2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66ED2">
        <w:rPr>
          <w:sz w:val="24"/>
          <w:szCs w:val="24"/>
        </w:rPr>
        <w:t>Частичное выполнение</w:t>
      </w:r>
      <w:r w:rsidR="002946EF" w:rsidRPr="00066ED2">
        <w:rPr>
          <w:sz w:val="24"/>
          <w:szCs w:val="24"/>
        </w:rPr>
        <w:t xml:space="preserve"> </w:t>
      </w:r>
      <w:r w:rsidR="004D17BD" w:rsidRPr="00066ED2">
        <w:rPr>
          <w:sz w:val="24"/>
          <w:szCs w:val="24"/>
        </w:rPr>
        <w:t xml:space="preserve">поставок, </w:t>
      </w:r>
      <w:r w:rsidR="00AD3EBC" w:rsidRPr="00066ED2">
        <w:rPr>
          <w:sz w:val="24"/>
          <w:szCs w:val="24"/>
        </w:rPr>
        <w:t>работ (услуг)</w:t>
      </w:r>
      <w:r w:rsidRPr="00066ED2">
        <w:rPr>
          <w:sz w:val="24"/>
          <w:szCs w:val="24"/>
        </w:rPr>
        <w:t xml:space="preserve"> не допускается.</w:t>
      </w:r>
    </w:p>
    <w:p w:rsidR="00717F60" w:rsidRPr="00066ED2" w:rsidRDefault="000D1FBA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 xml:space="preserve">Сроки </w:t>
      </w:r>
      <w:r w:rsidRPr="00D237B7">
        <w:rPr>
          <w:sz w:val="24"/>
          <w:szCs w:val="24"/>
        </w:rPr>
        <w:t>выполнения поставок: с момента заключения договора по 31.12.2018 г. партиями, на основании заявок филиала ПАО «МРСК Центра» - «Курскэнерго</w:t>
      </w:r>
      <w:r w:rsidRPr="005D4C18">
        <w:rPr>
          <w:sz w:val="26"/>
          <w:szCs w:val="26"/>
        </w:rPr>
        <w:t>»,</w:t>
      </w:r>
      <w:r>
        <w:rPr>
          <w:sz w:val="26"/>
          <w:szCs w:val="26"/>
        </w:rPr>
        <w:t xml:space="preserve"> по </w:t>
      </w:r>
      <w:r w:rsidRPr="00D237B7">
        <w:rPr>
          <w:sz w:val="24"/>
          <w:szCs w:val="24"/>
        </w:rPr>
        <w:t>согласованному графику</w:t>
      </w:r>
      <w:r w:rsidR="00717F60" w:rsidRPr="00066ED2">
        <w:rPr>
          <w:sz w:val="24"/>
          <w:szCs w:val="24"/>
        </w:rPr>
        <w:t>.</w:t>
      </w:r>
      <w:bookmarkEnd w:id="19"/>
    </w:p>
    <w:p w:rsidR="008D2928" w:rsidRPr="00066ED2" w:rsidRDefault="000D1FBA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237B7">
        <w:rPr>
          <w:sz w:val="24"/>
          <w:szCs w:val="24"/>
        </w:rPr>
        <w:t xml:space="preserve">Отгрузочные реквизиты/базис поставки: на условиях DDP (Согласно ИНКОТЕРМС 2010) по адресам </w:t>
      </w:r>
      <w:bookmarkEnd w:id="20"/>
      <w:r w:rsidRPr="00D237B7">
        <w:rPr>
          <w:sz w:val="24"/>
          <w:szCs w:val="24"/>
        </w:rPr>
        <w:t>филиала ПАО «МРСК Центра» - «Курскэнерго</w:t>
      </w:r>
      <w:r w:rsidRPr="000D1FBA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0D1FBA" w:rsidRPr="0085138B" w:rsidRDefault="000D1FBA" w:rsidP="0078129F">
      <w:pPr>
        <w:pStyle w:val="afffffff2"/>
        <w:keepNext/>
        <w:numPr>
          <w:ilvl w:val="0"/>
          <w:numId w:val="7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138B">
        <w:rPr>
          <w:rFonts w:ascii="Times New Roman" w:hAnsi="Times New Roman" w:cs="Times New Roman"/>
          <w:sz w:val="24"/>
          <w:szCs w:val="24"/>
        </w:rPr>
        <w:t xml:space="preserve">а) РФ, 305027, Курская область, Курский р-н, п. </w:t>
      </w:r>
      <w:proofErr w:type="spellStart"/>
      <w:r w:rsidRPr="0085138B">
        <w:rPr>
          <w:rFonts w:ascii="Times New Roman" w:hAnsi="Times New Roman" w:cs="Times New Roman"/>
          <w:sz w:val="24"/>
          <w:szCs w:val="24"/>
        </w:rPr>
        <w:t>Ворошнево</w:t>
      </w:r>
      <w:proofErr w:type="spellEnd"/>
      <w:r w:rsidRPr="0085138B">
        <w:rPr>
          <w:rFonts w:ascii="Times New Roman" w:hAnsi="Times New Roman" w:cs="Times New Roman"/>
          <w:sz w:val="24"/>
          <w:szCs w:val="24"/>
        </w:rPr>
        <w:t xml:space="preserve"> (Центральный склад;</w:t>
      </w:r>
    </w:p>
    <w:p w:rsidR="002A47D1" w:rsidRPr="0085138B" w:rsidRDefault="000D1FBA" w:rsidP="0078129F">
      <w:pPr>
        <w:pStyle w:val="afffffff2"/>
        <w:keepNext/>
        <w:numPr>
          <w:ilvl w:val="0"/>
          <w:numId w:val="7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138B">
        <w:rPr>
          <w:rFonts w:ascii="Times New Roman" w:hAnsi="Times New Roman" w:cs="Times New Roman"/>
          <w:sz w:val="24"/>
          <w:szCs w:val="24"/>
        </w:rPr>
        <w:t>б) Склад АХО ПАО «МРСК Центра» - «Курскэнерго»: РФ, 305029, г. Курск, ул. К. Маркса, 27</w:t>
      </w:r>
      <w:r w:rsidR="008D2928" w:rsidRPr="0085138B">
        <w:rPr>
          <w:rFonts w:ascii="Times New Roman" w:hAnsi="Times New Roman" w:cs="Times New Roman"/>
          <w:sz w:val="24"/>
          <w:szCs w:val="24"/>
        </w:rPr>
        <w:t>.</w:t>
      </w:r>
    </w:p>
    <w:p w:rsidR="00717F60" w:rsidRPr="00066ED2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66ED2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85138B">
        <w:rPr>
          <w:iCs/>
          <w:sz w:val="24"/>
          <w:szCs w:val="24"/>
        </w:rPr>
        <w:lastRenderedPageBreak/>
        <w:t>календарных</w:t>
      </w:r>
      <w:r w:rsidRPr="00066ED2">
        <w:rPr>
          <w:iCs/>
          <w:sz w:val="24"/>
          <w:szCs w:val="24"/>
        </w:rPr>
        <w:t xml:space="preserve"> дней с момента  подписания Сторонами </w:t>
      </w:r>
      <w:r w:rsidRPr="004B1BB1">
        <w:rPr>
          <w:iCs/>
          <w:sz w:val="24"/>
          <w:szCs w:val="24"/>
        </w:rPr>
        <w:t>накладной, предоставления счета-фактуры  и иных документов, предусмотренных договором</w:t>
      </w:r>
      <w:bookmarkEnd w:id="21"/>
      <w:r w:rsidR="00330519" w:rsidRPr="004B1BB1">
        <w:rPr>
          <w:iCs/>
          <w:sz w:val="24"/>
          <w:szCs w:val="24"/>
        </w:rPr>
        <w:t>.</w:t>
      </w:r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iCs/>
          <w:sz w:val="24"/>
          <w:szCs w:val="24"/>
        </w:rPr>
        <w:t xml:space="preserve">Порядок проведения </w:t>
      </w:r>
      <w:r w:rsidR="00C05EF6" w:rsidRPr="00066ED2">
        <w:rPr>
          <w:iCs/>
          <w:sz w:val="24"/>
          <w:szCs w:val="24"/>
        </w:rPr>
        <w:t xml:space="preserve">запроса предложений </w:t>
      </w:r>
      <w:r w:rsidRPr="00066ED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_Ref311232052 \r \h  \* MERGEFORMAT </w:instrText>
      </w:r>
      <w:r w:rsidR="004A2F0D">
        <w:fldChar w:fldCharType="separate"/>
      </w:r>
      <w:r w:rsidR="00D74ED6">
        <w:t>3</w:t>
      </w:r>
      <w:r w:rsidR="004A2F0D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4A2F0D">
        <w:fldChar w:fldCharType="begin"/>
      </w:r>
      <w:r w:rsidR="004A2F0D">
        <w:instrText xml:space="preserve"> REF _Ref440270568 \r \h  \* MERGEFORMAT </w:instrText>
      </w:r>
      <w:r w:rsidR="004A2F0D">
        <w:fldChar w:fldCharType="separate"/>
      </w:r>
      <w:r w:rsidR="00D74ED6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>апроса 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4A2F0D">
        <w:fldChar w:fldCharType="begin"/>
      </w:r>
      <w:r w:rsidR="004A2F0D">
        <w:instrText xml:space="preserve"> REF _Ref305973574 \r \h  \* MERGEFORMAT </w:instrText>
      </w:r>
      <w:r w:rsidR="004A2F0D">
        <w:fldChar w:fldCharType="separate"/>
      </w:r>
      <w:r w:rsidR="00D74ED6">
        <w:t>2</w:t>
      </w:r>
      <w:r w:rsidR="004A2F0D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D74ED6">
        <w:t>5</w:t>
      </w:r>
      <w:r w:rsidR="004A2F0D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1.1.5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1.1.6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</w:t>
      </w:r>
      <w:proofErr w:type="gramStart"/>
      <w:r w:rsidR="00A154B7" w:rsidRPr="00066ED2">
        <w:rPr>
          <w:sz w:val="24"/>
          <w:szCs w:val="24"/>
        </w:rPr>
        <w:t>м(</w:t>
      </w:r>
      <w:proofErr w:type="gramEnd"/>
      <w:r w:rsidRPr="00066ED2">
        <w:rPr>
          <w:sz w:val="24"/>
          <w:szCs w:val="24"/>
        </w:rPr>
        <w:t>их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и(</w:t>
      </w:r>
      <w:proofErr w:type="spellStart"/>
      <w:r w:rsidRPr="00066ED2">
        <w:rPr>
          <w:sz w:val="24"/>
          <w:szCs w:val="24"/>
        </w:rPr>
        <w:t>ях</w:t>
      </w:r>
      <w:proofErr w:type="spellEnd"/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)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1.1.5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1.1.6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D74ED6" w:rsidRPr="00D74ED6">
        <w:rPr>
          <w:bCs w:val="0"/>
          <w:iCs/>
          <w:sz w:val="24"/>
          <w:szCs w:val="24"/>
        </w:rPr>
        <w:t>1.1.5</w:t>
      </w:r>
      <w:r w:rsidR="004A2F0D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066ED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066ED2">
        <w:t>Правовой статус документов</w:t>
      </w:r>
      <w:bookmarkEnd w:id="26"/>
      <w:bookmarkEnd w:id="27"/>
      <w:bookmarkEnd w:id="28"/>
      <w:bookmarkEnd w:id="29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66ED2">
        <w:rPr>
          <w:bCs w:val="0"/>
          <w:sz w:val="24"/>
          <w:szCs w:val="24"/>
        </w:rPr>
        <w:t>Россети</w:t>
      </w:r>
      <w:proofErr w:type="spellEnd"/>
      <w:r w:rsidR="0022360B" w:rsidRPr="00066ED2">
        <w:rPr>
          <w:bCs w:val="0"/>
          <w:sz w:val="24"/>
          <w:szCs w:val="24"/>
        </w:rPr>
        <w:t>»</w:t>
      </w:r>
      <w:r w:rsidR="003303E9" w:rsidRPr="00066ED2">
        <w:rPr>
          <w:bCs w:val="0"/>
          <w:sz w:val="24"/>
          <w:szCs w:val="24"/>
        </w:rPr>
        <w:t xml:space="preserve"> (Положение о закупках)</w:t>
      </w:r>
      <w:r w:rsidR="00721B30" w:rsidRPr="00066ED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6ED2">
        <w:rPr>
          <w:bCs w:val="0"/>
          <w:sz w:val="24"/>
          <w:szCs w:val="24"/>
        </w:rPr>
        <w:t>П</w:t>
      </w:r>
      <w:r w:rsidR="00721B30" w:rsidRPr="00066ED2">
        <w:rPr>
          <w:bCs w:val="0"/>
          <w:sz w:val="24"/>
          <w:szCs w:val="24"/>
        </w:rPr>
        <w:t xml:space="preserve">АО «МРСК Центра» (Протокол № </w:t>
      </w:r>
      <w:r w:rsidR="0022360B" w:rsidRPr="00066ED2">
        <w:rPr>
          <w:bCs w:val="0"/>
          <w:sz w:val="24"/>
          <w:szCs w:val="24"/>
        </w:rPr>
        <w:t>27</w:t>
      </w:r>
      <w:r w:rsidR="00721B30" w:rsidRPr="00066ED2">
        <w:rPr>
          <w:bCs w:val="0"/>
          <w:sz w:val="24"/>
          <w:szCs w:val="24"/>
        </w:rPr>
        <w:t>/1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от «</w:t>
      </w:r>
      <w:r w:rsidR="0022360B" w:rsidRPr="00066ED2">
        <w:rPr>
          <w:bCs w:val="0"/>
          <w:sz w:val="24"/>
          <w:szCs w:val="24"/>
        </w:rPr>
        <w:t>29</w:t>
      </w:r>
      <w:r w:rsidR="00721B30" w:rsidRPr="00066ED2">
        <w:rPr>
          <w:bCs w:val="0"/>
          <w:sz w:val="24"/>
          <w:szCs w:val="24"/>
        </w:rPr>
        <w:t xml:space="preserve">» </w:t>
      </w:r>
      <w:r w:rsidR="0022360B" w:rsidRPr="00066ED2">
        <w:rPr>
          <w:bCs w:val="0"/>
          <w:sz w:val="24"/>
          <w:szCs w:val="24"/>
        </w:rPr>
        <w:t>декабря</w:t>
      </w:r>
      <w:r w:rsidR="00721B30" w:rsidRPr="00066ED2">
        <w:rPr>
          <w:bCs w:val="0"/>
          <w:sz w:val="24"/>
          <w:szCs w:val="24"/>
        </w:rPr>
        <w:t xml:space="preserve"> 201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открытый 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</w:t>
      </w:r>
      <w:proofErr w:type="spellStart"/>
      <w:r w:rsidR="004E3ED2" w:rsidRPr="00066ED2">
        <w:rPr>
          <w:bCs w:val="0"/>
          <w:sz w:val="24"/>
          <w:szCs w:val="24"/>
        </w:rPr>
        <w:t>Россети</w:t>
      </w:r>
      <w:proofErr w:type="spellEnd"/>
      <w:r w:rsidR="004E3ED2" w:rsidRPr="00066ED2">
        <w:rPr>
          <w:bCs w:val="0"/>
          <w:sz w:val="24"/>
          <w:szCs w:val="24"/>
        </w:rPr>
        <w:t>»</w:t>
      </w:r>
      <w:r w:rsidRPr="00066ED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066ED2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3.2</w:t>
      </w:r>
      <w:r w:rsidR="004A2F0D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066ED2">
        <w:rPr>
          <w:sz w:val="24"/>
          <w:szCs w:val="24"/>
        </w:rPr>
        <w:lastRenderedPageBreak/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066ED2">
        <w:t>Особые положения в связи с проведением Запроса предложений на ЭТП</w:t>
      </w:r>
      <w:bookmarkEnd w:id="33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4A2F0D">
        <w:fldChar w:fldCharType="begin"/>
      </w:r>
      <w:r w:rsidR="004A2F0D">
        <w:instrText xml:space="preserve"> REF _Ref191386109 \n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3.3.2</w:t>
      </w:r>
      <w:r w:rsidR="004A2F0D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proofErr w:type="gramEnd"/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638"/>
      <w:bookmarkEnd w:id="34"/>
      <w:r w:rsidRPr="00066ED2">
        <w:t>Обжалование</w:t>
      </w:r>
      <w:bookmarkEnd w:id="35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</w:t>
      </w:r>
      <w:proofErr w:type="gramStart"/>
      <w:r w:rsidRPr="00066ED2">
        <w:rPr>
          <w:sz w:val="24"/>
          <w:szCs w:val="24"/>
        </w:rPr>
        <w:t>ств в св</w:t>
      </w:r>
      <w:proofErr w:type="gramEnd"/>
      <w:r w:rsidRPr="00066ED2">
        <w:rPr>
          <w:sz w:val="24"/>
          <w:szCs w:val="24"/>
        </w:rPr>
        <w:t xml:space="preserve">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</w:t>
      </w:r>
      <w:r w:rsidR="0099066F" w:rsidRPr="00066ED2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066ED2">
        <w:rPr>
          <w:sz w:val="24"/>
          <w:szCs w:val="24"/>
        </w:rPr>
        <w:t>Если претензионный порядок, указанный в п.</w:t>
      </w:r>
      <w:r w:rsidR="004A2F0D">
        <w:fldChar w:fldCharType="begin"/>
      </w:r>
      <w:r w:rsidR="004A2F0D">
        <w:instrText xml:space="preserve"> REF _Ref191386164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 xml:space="preserve"> 1.4.1 </w:t>
      </w:r>
      <w:r w:rsidR="004A2F0D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8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>
        <w:fldChar w:fldCharType="begin"/>
      </w:r>
      <w:r w:rsidR="004A2F0D">
        <w:instrText xml:space="preserve"> REF _Ref306978606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 xml:space="preserve"> 1.4.2 </w:t>
      </w:r>
      <w:r w:rsidR="004A2F0D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066ED2">
        <w:t>Прочие положения</w:t>
      </w:r>
      <w:bookmarkEnd w:id="40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</w:t>
      </w:r>
      <w:proofErr w:type="gramEnd"/>
      <w:r w:rsidRPr="00066ED2">
        <w:rPr>
          <w:sz w:val="24"/>
          <w:szCs w:val="24"/>
        </w:rPr>
        <w:t xml:space="preserve"> и может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</w:t>
      </w:r>
      <w:r w:rsidRPr="00066ED2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066ED2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установлен в процессе или после проведения </w:t>
      </w:r>
      <w:r w:rsidRPr="00066ED2">
        <w:rPr>
          <w:bCs w:val="0"/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_Ref306114966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 запроса предложений. </w:t>
      </w:r>
      <w:proofErr w:type="gramStart"/>
      <w:r w:rsidRPr="00066ED2">
        <w:rPr>
          <w:sz w:val="24"/>
          <w:szCs w:val="24"/>
        </w:rPr>
        <w:t xml:space="preserve">Все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066ED2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D74ED6" w:rsidRPr="00D74ED6">
        <w:rPr>
          <w:b w:val="0"/>
        </w:rPr>
        <w:t>1.1.4</w:t>
      </w:r>
      <w:r w:rsidR="004A2F0D">
        <w:fldChar w:fldCharType="end"/>
      </w:r>
      <w:r w:rsidR="002D4BC6" w:rsidRPr="00066ED2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066ED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D74ED6" w:rsidRPr="00D74ED6">
        <w:rPr>
          <w:b w:val="0"/>
          <w:szCs w:val="24"/>
        </w:rPr>
        <w:t>3.3</w:t>
      </w:r>
      <w:r w:rsidR="004A2F0D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066ED2">
        <w:rPr>
          <w:b w:val="0"/>
          <w:szCs w:val="24"/>
        </w:rPr>
        <w:t xml:space="preserve">Письмо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b w:val="0"/>
          <w:szCs w:val="24"/>
        </w:rPr>
        <w:t>5.1</w:t>
      </w:r>
      <w:r w:rsidR="004A2F0D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_Ref440284918 \r \h  \* MERGEFORMAT </w:instrText>
      </w:r>
      <w:r w:rsidR="004A2F0D">
        <w:fldChar w:fldCharType="separate"/>
      </w:r>
      <w:r w:rsidR="00D74ED6" w:rsidRPr="00D74ED6">
        <w:rPr>
          <w:b w:val="0"/>
          <w:szCs w:val="24"/>
        </w:rPr>
        <w:t>5.2</w:t>
      </w:r>
      <w:r w:rsidR="004A2F0D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D74ED6" w:rsidRPr="00D74ED6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_Ref440284947 \r \h  \* MERGEFORMAT </w:instrText>
      </w:r>
      <w:r w:rsidR="004A2F0D">
        <w:fldChar w:fldCharType="separate"/>
      </w:r>
      <w:r w:rsidR="00D74ED6" w:rsidRPr="00D74ED6">
        <w:rPr>
          <w:b w:val="0"/>
          <w:szCs w:val="24"/>
        </w:rPr>
        <w:t>5.4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</w:t>
      </w:r>
      <w:r w:rsidR="00AE556B" w:rsidRPr="00066ED2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D74ED6" w:rsidRPr="00D74ED6">
        <w:rPr>
          <w:b w:val="0"/>
          <w:szCs w:val="24"/>
        </w:rPr>
        <w:t>5.5</w:t>
      </w:r>
      <w:r w:rsidR="004A2F0D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066ED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>
        <w:fldChar w:fldCharType="begin"/>
      </w:r>
      <w:r w:rsidR="004A2F0D">
        <w:instrText xml:space="preserve"> REF _Ref440285128 \r \h  \* MERGEFORMAT </w:instrText>
      </w:r>
      <w:r w:rsidR="004A2F0D">
        <w:fldChar w:fldCharType="separate"/>
      </w:r>
      <w:r w:rsidR="00D74ED6" w:rsidRPr="00D74ED6">
        <w:rPr>
          <w:b w:val="0"/>
          <w:szCs w:val="24"/>
        </w:rPr>
        <w:t>3.3.14</w:t>
      </w:r>
      <w:r w:rsidR="004A2F0D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066ED2">
        <w:rPr>
          <w:b w:val="0"/>
          <w:szCs w:val="24"/>
        </w:rPr>
        <w:t>Оценка заявок (подраздел</w:t>
      </w:r>
      <w:r w:rsidR="00FB6254">
        <w:t xml:space="preserve"> </w:t>
      </w:r>
      <w:r w:rsidR="004A2F0D">
        <w:fldChar w:fldCharType="begin"/>
      </w:r>
      <w:r w:rsidR="004A2F0D">
        <w:instrText xml:space="preserve"> REF _Ref468199525 \r \h  \* MERGEFORMAT </w:instrText>
      </w:r>
      <w:r w:rsidR="004A2F0D">
        <w:fldChar w:fldCharType="separate"/>
      </w:r>
      <w:r w:rsidR="00D74ED6" w:rsidRPr="00D74ED6">
        <w:rPr>
          <w:b w:val="0"/>
        </w:rPr>
        <w:t>3.6</w:t>
      </w:r>
      <w:r w:rsidR="004A2F0D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D74ED6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6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066ED2">
        <w:t>Проект договора</w:t>
      </w:r>
      <w:bookmarkEnd w:id="131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D74ED6" w:rsidRPr="00D74ED6">
        <w:rPr>
          <w:b w:val="0"/>
        </w:rPr>
        <w:t>5.5</w:t>
      </w:r>
      <w:r w:rsidR="004A2F0D">
        <w:fldChar w:fldCharType="end"/>
      </w:r>
      <w:r w:rsidRPr="00066ED2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>
        <w:fldChar w:fldCharType="begin"/>
      </w:r>
      <w:r w:rsidR="004A2F0D">
        <w:instrText xml:space="preserve"> REF _Ref440270867 \r \h  \* MERGEFORMAT </w:instrText>
      </w:r>
      <w:r w:rsidR="004A2F0D">
        <w:fldChar w:fldCharType="separate"/>
      </w:r>
      <w:r w:rsidR="00D74ED6" w:rsidRPr="00D74ED6">
        <w:rPr>
          <w:b w:val="0"/>
        </w:rPr>
        <w:t>2.2.3</w:t>
      </w:r>
      <w:r w:rsidR="004A2F0D">
        <w:fldChar w:fldCharType="end"/>
      </w:r>
      <w:r w:rsidRPr="00066ED2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066ED2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</w:t>
      </w:r>
      <w:proofErr w:type="gramStart"/>
      <w:r w:rsidRPr="00066ED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66ED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2. </w:t>
      </w:r>
      <w:proofErr w:type="gramStart"/>
      <w:r w:rsidRPr="00066ED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066ED2">
        <w:rPr>
          <w:sz w:val="24"/>
          <w:szCs w:val="24"/>
        </w:rPr>
        <w:t xml:space="preserve">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по адресу - </w:t>
      </w:r>
      <w:hyperlink r:id="rId28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066ED2">
        <w:rPr>
          <w:sz w:val="24"/>
          <w:szCs w:val="24"/>
        </w:rPr>
        <w:t>требований</w:t>
      </w:r>
      <w:proofErr w:type="gramEnd"/>
      <w:r w:rsidRPr="00066ED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</w:t>
      </w:r>
      <w:proofErr w:type="gramStart"/>
      <w:r w:rsidRPr="00066ED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  <w:proofErr w:type="gramEnd"/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066ED2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066ED2">
        <w:rPr>
          <w:sz w:val="24"/>
          <w:szCs w:val="24"/>
        </w:rPr>
        <w:t>с даты направления</w:t>
      </w:r>
      <w:proofErr w:type="gramEnd"/>
      <w:r w:rsidRPr="00066ED2">
        <w:rPr>
          <w:sz w:val="24"/>
          <w:szCs w:val="24"/>
        </w:rPr>
        <w:t xml:space="preserve">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5. </w:t>
      </w:r>
      <w:proofErr w:type="gramStart"/>
      <w:r w:rsidRPr="00066ED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66ED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66ED2">
        <w:rPr>
          <w:sz w:val="24"/>
          <w:szCs w:val="24"/>
        </w:rPr>
        <w:t>был</w:t>
      </w:r>
      <w:proofErr w:type="gramEnd"/>
      <w:r w:rsidRPr="00066ED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>Указывается наименование ПАО «</w:t>
      </w:r>
      <w:proofErr w:type="spellStart"/>
      <w:r w:rsidRPr="00066ED2">
        <w:rPr>
          <w:i/>
          <w:sz w:val="24"/>
          <w:szCs w:val="24"/>
        </w:rPr>
        <w:t>Россети</w:t>
      </w:r>
      <w:proofErr w:type="spellEnd"/>
      <w:r w:rsidRPr="00066ED2">
        <w:rPr>
          <w:i/>
          <w:sz w:val="24"/>
          <w:szCs w:val="24"/>
        </w:rPr>
        <w:t xml:space="preserve">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F31976">
        <w:rPr>
          <w:bCs w:val="0"/>
        </w:rPr>
        <w:t>Дополнительные условия, включаемые в проект договора</w:t>
      </w:r>
      <w:bookmarkEnd w:id="237"/>
      <w:bookmarkEnd w:id="238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D74ED6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066ED2">
        <w:rPr>
          <w:szCs w:val="24"/>
        </w:rPr>
        <w:t>Заявок</w:t>
      </w:r>
      <w:bookmarkEnd w:id="269"/>
      <w:bookmarkEnd w:id="270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1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3.2</w:t>
      </w:r>
      <w:r w:rsidR="004A2F0D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4A2F0D">
        <w:fldChar w:fldCharType="begin"/>
      </w:r>
      <w:r w:rsidR="004A2F0D">
        <w:instrText xml:space="preserve"> REF _Ref305973214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3.4</w:t>
      </w:r>
      <w:r w:rsidR="004A2F0D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_Ref303683883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3.5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D74ED6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4A2F0D">
        <w:fldChar w:fldCharType="begin"/>
      </w:r>
      <w:r w:rsidR="004A2F0D">
        <w:instrText xml:space="preserve"> REF _Ref303250967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3.6</w:t>
      </w:r>
      <w:r w:rsidR="00D74ED6">
        <w:t>.4.3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D74ED6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D74ED6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D74ED6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3.14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066ED2">
        <w:rPr>
          <w:szCs w:val="24"/>
          <w:lang w:eastAsia="ru-RU"/>
        </w:rPr>
        <w:t xml:space="preserve">В </w:t>
      </w:r>
      <w:r w:rsidRPr="00066ED2">
        <w:rPr>
          <w:bCs w:val="0"/>
          <w:szCs w:val="24"/>
        </w:rPr>
        <w:t>процессе</w:t>
      </w:r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066ED2">
        <w:rPr>
          <w:sz w:val="24"/>
          <w:szCs w:val="24"/>
          <w:lang w:eastAsia="ru-RU"/>
        </w:rPr>
        <w:t>запросе предложений</w:t>
      </w:r>
      <w:r w:rsidRPr="00066ED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разъяснения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я о проведении </w:t>
      </w:r>
      <w:r w:rsidR="0089163E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, </w:t>
      </w:r>
      <w:r w:rsidR="0089163E" w:rsidRPr="00066ED2">
        <w:rPr>
          <w:sz w:val="24"/>
          <w:szCs w:val="24"/>
          <w:lang w:eastAsia="ru-RU"/>
        </w:rPr>
        <w:t>Д</w:t>
      </w:r>
      <w:r w:rsidRPr="00066ED2">
        <w:rPr>
          <w:sz w:val="24"/>
          <w:szCs w:val="24"/>
          <w:lang w:eastAsia="ru-RU"/>
        </w:rPr>
        <w:t xml:space="preserve">окументации </w:t>
      </w:r>
      <w:r w:rsidR="0089163E" w:rsidRPr="00066ED2">
        <w:rPr>
          <w:sz w:val="24"/>
          <w:szCs w:val="24"/>
          <w:lang w:eastAsia="ru-RU"/>
        </w:rPr>
        <w:t xml:space="preserve">по запросу предложений </w:t>
      </w:r>
      <w:r w:rsidRPr="00066ED2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отказ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Pr="00066ED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>апроса предложений</w:t>
      </w:r>
      <w:r w:rsidRPr="00066ED2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66ED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="0099066F" w:rsidRPr="00066ED2">
        <w:rPr>
          <w:sz w:val="24"/>
          <w:szCs w:val="24"/>
          <w:lang w:eastAsia="ru-RU"/>
        </w:rPr>
        <w:t xml:space="preserve">и </w:t>
      </w:r>
      <w:r w:rsidR="00DA1402" w:rsidRPr="00066ED2">
        <w:rPr>
          <w:sz w:val="24"/>
          <w:szCs w:val="24"/>
        </w:rPr>
        <w:t xml:space="preserve">подписанные членами </w:t>
      </w:r>
      <w:r w:rsidR="002946EF" w:rsidRPr="00066ED2">
        <w:rPr>
          <w:sz w:val="24"/>
          <w:szCs w:val="24"/>
          <w:lang w:eastAsia="ru-RU"/>
        </w:rPr>
        <w:t xml:space="preserve">Закупочной </w:t>
      </w:r>
      <w:r w:rsidR="0099066F" w:rsidRPr="00066ED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>ротоколов.</w:t>
      </w:r>
    </w:p>
    <w:p w:rsidR="00717F60" w:rsidRPr="00066ED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066ED2">
        <w:t xml:space="preserve">Публикация </w:t>
      </w:r>
      <w:r w:rsidR="004B5EB3" w:rsidRPr="00066ED2">
        <w:t>Извещени</w:t>
      </w:r>
      <w:r w:rsidRPr="00066ED2">
        <w:t>я о проведении запроса предложений и Документации</w:t>
      </w:r>
      <w:bookmarkEnd w:id="302"/>
      <w:r w:rsidRPr="00066ED2">
        <w:t xml:space="preserve"> по запросу предложений</w:t>
      </w:r>
      <w:bookmarkEnd w:id="303"/>
      <w:bookmarkEnd w:id="304"/>
    </w:p>
    <w:p w:rsidR="00717F60" w:rsidRPr="00066ED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066ED2">
        <w:rPr>
          <w:sz w:val="24"/>
          <w:szCs w:val="24"/>
        </w:rPr>
        <w:t xml:space="preserve">опубликованы </w:t>
      </w:r>
      <w:r w:rsidR="00717F60" w:rsidRPr="00066ED2">
        <w:rPr>
          <w:sz w:val="24"/>
          <w:szCs w:val="24"/>
        </w:rPr>
        <w:t xml:space="preserve">в порядке, указанном в п. </w:t>
      </w:r>
      <w:r w:rsidR="004A2F0D">
        <w:fldChar w:fldCharType="begin"/>
      </w:r>
      <w:r w:rsidR="004A2F0D">
        <w:instrText xml:space="preserve"> REF _Ref302563524 \n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1.1.1</w:t>
      </w:r>
      <w:r w:rsidR="004A2F0D">
        <w:fldChar w:fldCharType="end"/>
      </w:r>
      <w:r w:rsidR="004C5DD3" w:rsidRPr="00066ED2">
        <w:rPr>
          <w:sz w:val="24"/>
          <w:szCs w:val="24"/>
        </w:rPr>
        <w:t xml:space="preserve"> </w:t>
      </w:r>
      <w:r w:rsidR="004C5DD3" w:rsidRPr="00066ED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66ED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66ED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066ED2">
        <w:lastRenderedPageBreak/>
        <w:t xml:space="preserve">Подготовка </w:t>
      </w:r>
      <w:bookmarkEnd w:id="307"/>
      <w:r w:rsidRPr="00066ED2">
        <w:t>Заявок</w:t>
      </w:r>
      <w:bookmarkEnd w:id="308"/>
      <w:bookmarkEnd w:id="309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5.1</w:t>
      </w:r>
      <w:r w:rsidR="004A2F0D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066ED2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таблицу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66ED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66ED2">
        <w:rPr>
          <w:bCs w:val="0"/>
          <w:sz w:val="24"/>
          <w:szCs w:val="24"/>
        </w:rPr>
        <w:t xml:space="preserve">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66ED2">
        <w:rPr>
          <w:sz w:val="24"/>
          <w:szCs w:val="24"/>
        </w:rPr>
        <w:t>Документации</w:t>
      </w:r>
      <w:r w:rsidR="00DA6907" w:rsidRPr="00066ED2">
        <w:rPr>
          <w:bCs w:val="0"/>
          <w:spacing w:val="-1"/>
          <w:sz w:val="24"/>
          <w:szCs w:val="24"/>
        </w:rPr>
        <w:t xml:space="preserve"> </w:t>
      </w:r>
      <w:r w:rsidR="00E17CEB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0914AA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5.3</w:t>
      </w:r>
      <w:r w:rsidR="004A2F0D">
        <w:fldChar w:fldCharType="end"/>
      </w:r>
      <w:r w:rsidR="00DA6907" w:rsidRPr="00066ED2">
        <w:rPr>
          <w:bCs w:val="0"/>
          <w:spacing w:val="-1"/>
          <w:sz w:val="24"/>
          <w:szCs w:val="24"/>
        </w:rPr>
        <w:t>)</w:t>
      </w:r>
      <w:r w:rsidR="00E17CEB" w:rsidRPr="00066ED2">
        <w:rPr>
          <w:bCs w:val="0"/>
          <w:spacing w:val="-1"/>
          <w:sz w:val="24"/>
          <w:szCs w:val="24"/>
        </w:rPr>
        <w:t>;</w:t>
      </w:r>
      <w:r w:rsidR="00F030B1" w:rsidRPr="00066ED2">
        <w:rPr>
          <w:bCs w:val="0"/>
          <w:spacing w:val="-1"/>
          <w:sz w:val="24"/>
          <w:szCs w:val="24"/>
        </w:rPr>
        <w:t xml:space="preserve"> </w:t>
      </w:r>
    </w:p>
    <w:p w:rsidR="00717F60" w:rsidRPr="00066ED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График </w:t>
      </w:r>
      <w:r w:rsidR="00F030B1" w:rsidRPr="00066ED2">
        <w:rPr>
          <w:bCs w:val="0"/>
          <w:sz w:val="24"/>
          <w:szCs w:val="24"/>
        </w:rPr>
        <w:t xml:space="preserve">выполнения </w:t>
      </w:r>
      <w:r w:rsidR="00512B0F" w:rsidRPr="00066ED2">
        <w:rPr>
          <w:bCs w:val="0"/>
          <w:sz w:val="24"/>
          <w:szCs w:val="24"/>
        </w:rPr>
        <w:t>поставок</w:t>
      </w:r>
      <w:r w:rsidR="006561C2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по</w:t>
      </w:r>
      <w:r w:rsidR="00717F60" w:rsidRPr="00066ED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717F60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5.4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420F24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требованиям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(подраздел</w:t>
      </w:r>
      <w:r w:rsidR="00420F2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3.3.8</w:t>
      </w:r>
      <w:r w:rsidR="004A2F0D">
        <w:fldChar w:fldCharType="end"/>
      </w:r>
      <w:r w:rsidR="00FF4BD0" w:rsidRPr="00066ED2">
        <w:rPr>
          <w:bCs w:val="0"/>
          <w:sz w:val="24"/>
          <w:szCs w:val="24"/>
        </w:rPr>
        <w:t>)</w:t>
      </w:r>
      <w:r w:rsidR="00B71B9D" w:rsidRPr="00066ED2">
        <w:rPr>
          <w:bCs w:val="0"/>
          <w:sz w:val="24"/>
          <w:szCs w:val="24"/>
        </w:rPr>
        <w:t>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5.5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66ED2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066ED2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66ED2">
        <w:rPr>
          <w:bCs w:val="0"/>
          <w:sz w:val="24"/>
          <w:szCs w:val="24"/>
        </w:rPr>
        <w:t>:</w:t>
      </w:r>
      <w:bookmarkEnd w:id="323"/>
    </w:p>
    <w:p w:rsidR="00717F60" w:rsidRPr="00066ED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Письмо о подаче оферты (</w:t>
      </w:r>
      <w:r w:rsidR="00A154B7" w:rsidRPr="00066ED2">
        <w:rPr>
          <w:bCs w:val="0"/>
          <w:spacing w:val="-2"/>
          <w:sz w:val="24"/>
          <w:szCs w:val="24"/>
        </w:rPr>
        <w:t>под</w:t>
      </w:r>
      <w:r w:rsidR="00A154B7" w:rsidRPr="00066ED2">
        <w:rPr>
          <w:bCs w:val="0"/>
          <w:sz w:val="24"/>
          <w:szCs w:val="24"/>
        </w:rPr>
        <w:t>раздел</w:t>
      </w:r>
      <w:r w:rsidR="00F86B89"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5.1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66ED2">
        <w:rPr>
          <w:sz w:val="24"/>
          <w:szCs w:val="24"/>
        </w:rPr>
        <w:t xml:space="preserve">Антикоррупционные обязательства (подраздел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5.1.3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F463E8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Докумен</w:t>
      </w:r>
      <w:proofErr w:type="gramStart"/>
      <w:r w:rsidRPr="00066ED2">
        <w:rPr>
          <w:sz w:val="24"/>
          <w:szCs w:val="24"/>
        </w:rPr>
        <w:t>т(</w:t>
      </w:r>
      <w:proofErr w:type="gramEnd"/>
      <w:r w:rsidRPr="00066ED2">
        <w:rPr>
          <w:sz w:val="24"/>
          <w:szCs w:val="24"/>
        </w:rPr>
        <w:t xml:space="preserve">ы) в соответствии с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б)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sz w:val="24"/>
          <w:szCs w:val="24"/>
        </w:rPr>
        <w:t>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Техническое предложение (</w:t>
      </w:r>
      <w:r w:rsidRPr="00066ED2">
        <w:rPr>
          <w:bCs w:val="0"/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5.3</w:t>
      </w:r>
      <w:r w:rsidR="004A2F0D">
        <w:fldChar w:fldCharType="end"/>
      </w:r>
      <w:r w:rsidR="000914AA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оформля</w:t>
      </w:r>
      <w:r w:rsidR="000914AA" w:rsidRPr="00066ED2">
        <w:rPr>
          <w:bCs w:val="0"/>
          <w:sz w:val="24"/>
          <w:szCs w:val="24"/>
        </w:rPr>
        <w:t>е</w:t>
      </w:r>
      <w:r w:rsidRPr="00066ED2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Сводная таблица стоимости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_Ref440274913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График выполнения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_Ref440274902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5.4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Протокол разногласий к проекту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5.5</w:t>
      </w:r>
      <w:r w:rsidR="004A2F0D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_Ref444164229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  <w:lang w:eastAsia="ru-RU"/>
        </w:rPr>
        <w:t>5.6.1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 xml:space="preserve">приложением </w:t>
      </w:r>
      <w:proofErr w:type="gramStart"/>
      <w:r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066ED2">
        <w:rPr>
          <w:bCs w:val="0"/>
          <w:sz w:val="24"/>
          <w:szCs w:val="24"/>
        </w:rPr>
        <w:t>Word</w:t>
      </w:r>
      <w:proofErr w:type="spellEnd"/>
      <w:r w:rsidRPr="00066ED2">
        <w:rPr>
          <w:bCs w:val="0"/>
          <w:sz w:val="24"/>
          <w:szCs w:val="24"/>
        </w:rPr>
        <w:t>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proofErr w:type="spellStart"/>
      <w:r w:rsidR="00F463E8" w:rsidRPr="00066ED2">
        <w:rPr>
          <w:sz w:val="24"/>
          <w:szCs w:val="24"/>
        </w:rPr>
        <w:t>пп</w:t>
      </w:r>
      <w:proofErr w:type="spellEnd"/>
      <w:r w:rsidR="00F463E8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б)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D74ED6" w:rsidRPr="00D74ED6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_Ref440372474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м)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D74ED6" w:rsidRPr="00D74ED6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с)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3.3.8.3</w:t>
      </w:r>
      <w:r w:rsidR="004A2F0D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>
        <w:fldChar w:fldCharType="begin"/>
      </w:r>
      <w:r w:rsidR="004A2F0D">
        <w:instrText xml:space="preserve"> REF _Ref464116309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3.3.10.7</w:t>
      </w:r>
      <w:r w:rsidR="004A2F0D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</w:t>
      </w:r>
      <w:proofErr w:type="gramEnd"/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D74ED6">
        <w:t>5</w:t>
      </w:r>
      <w:r w:rsidR="004A2F0D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>
        <w:fldChar w:fldCharType="begin"/>
      </w:r>
      <w:r w:rsidR="004A2F0D">
        <w:instrText xml:space="preserve"> REF _Ref191386419 \n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3.3.2</w:t>
      </w:r>
      <w:r w:rsidR="004A2F0D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proofErr w:type="gramEnd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C6F6F">
        <w:rPr>
          <w:bCs w:val="0"/>
          <w:sz w:val="24"/>
          <w:szCs w:val="24"/>
        </w:rPr>
        <w:t>образом</w:t>
      </w:r>
      <w:proofErr w:type="gramEnd"/>
      <w:r w:rsidRPr="00DC6F6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последнем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5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proofErr w:type="gramStart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D74ED6" w:rsidRPr="00D74ED6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66ED2">
        <w:rPr>
          <w:sz w:val="24"/>
          <w:szCs w:val="24"/>
        </w:rPr>
        <w:t xml:space="preserve"> </w:t>
      </w:r>
      <w:bookmarkEnd w:id="328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D74ED6" w:rsidRPr="00D74ED6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</w:t>
      </w:r>
      <w:r w:rsidRPr="00066ED2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5.2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5.4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29"/>
      <w:bookmarkEnd w:id="330"/>
      <w:bookmarkEnd w:id="331"/>
      <w:r w:rsidRPr="00066ED2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7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4A2F0D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1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066ED2">
        <w:rPr>
          <w:bCs w:val="0"/>
          <w:sz w:val="24"/>
          <w:szCs w:val="24"/>
        </w:rPr>
        <w:t>апостилированный</w:t>
      </w:r>
      <w:proofErr w:type="spellEnd"/>
      <w:r w:rsidRPr="00066ED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066ED2">
        <w:rPr>
          <w:szCs w:val="24"/>
        </w:rPr>
        <w:lastRenderedPageBreak/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Все суммы денежных сре</w:t>
      </w:r>
      <w:proofErr w:type="gramStart"/>
      <w:r w:rsidRPr="00066ED2">
        <w:rPr>
          <w:bCs w:val="0"/>
          <w:sz w:val="24"/>
          <w:szCs w:val="24"/>
        </w:rPr>
        <w:t>дств в д</w:t>
      </w:r>
      <w:proofErr w:type="gramEnd"/>
      <w:r w:rsidRPr="00066ED2">
        <w:rPr>
          <w:bCs w:val="0"/>
          <w:sz w:val="24"/>
          <w:szCs w:val="24"/>
        </w:rPr>
        <w:t xml:space="preserve">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066ED2">
        <w:rPr>
          <w:szCs w:val="24"/>
        </w:rPr>
        <w:t xml:space="preserve">Начальная (максимальная) цена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066ED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066ED2">
        <w:rPr>
          <w:bCs w:val="0"/>
          <w:sz w:val="24"/>
          <w:szCs w:val="24"/>
        </w:rPr>
        <w:t xml:space="preserve">Начальная (максимальная) цена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</w:t>
      </w:r>
      <w:r w:rsidR="00216641" w:rsidRPr="00066ED2">
        <w:rPr>
          <w:bCs w:val="0"/>
          <w:sz w:val="24"/>
          <w:szCs w:val="24"/>
        </w:rPr>
        <w:t>:</w:t>
      </w:r>
      <w:bookmarkEnd w:id="409"/>
    </w:p>
    <w:p w:rsidR="00280464" w:rsidRPr="00954BE0" w:rsidRDefault="0085138B" w:rsidP="0085138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954BE0">
        <w:rPr>
          <w:b/>
          <w:color w:val="000000"/>
          <w:sz w:val="24"/>
          <w:szCs w:val="24"/>
        </w:rPr>
        <w:t>499 140</w:t>
      </w:r>
      <w:r w:rsidRPr="00954BE0">
        <w:rPr>
          <w:sz w:val="24"/>
          <w:szCs w:val="24"/>
        </w:rPr>
        <w:t xml:space="preserve"> (четыреста девяносто девять тысяч сто сорок) рублей 00 копеек РФ, без учета НДС; НДС составляет </w:t>
      </w:r>
      <w:r w:rsidRPr="00954BE0">
        <w:rPr>
          <w:b/>
          <w:color w:val="000000"/>
          <w:sz w:val="24"/>
          <w:szCs w:val="24"/>
        </w:rPr>
        <w:t>89 845</w:t>
      </w:r>
      <w:r w:rsidRPr="00954BE0">
        <w:rPr>
          <w:sz w:val="24"/>
          <w:szCs w:val="24"/>
        </w:rPr>
        <w:t xml:space="preserve"> (восемьдесят девять тысяч восемьсот сорок пять) рублей 20 копеек РФ; </w:t>
      </w:r>
      <w:r w:rsidRPr="00954BE0">
        <w:rPr>
          <w:b/>
          <w:color w:val="000000"/>
          <w:sz w:val="24"/>
          <w:szCs w:val="24"/>
        </w:rPr>
        <w:t>588 985</w:t>
      </w:r>
      <w:r w:rsidRPr="00954BE0">
        <w:rPr>
          <w:sz w:val="24"/>
          <w:szCs w:val="24"/>
        </w:rPr>
        <w:t xml:space="preserve"> (пятьсот восемьдесят восемь тысяч девятьсот восемьдесят пять) рублей 20 копеек РФ, с учетом НДС</w:t>
      </w:r>
      <w:r w:rsidR="00280464" w:rsidRPr="00954BE0">
        <w:rPr>
          <w:rFonts w:eastAsia="Calibri"/>
          <w:sz w:val="24"/>
          <w:szCs w:val="24"/>
          <w:lang w:eastAsia="en-US"/>
        </w:rPr>
        <w:t>.</w:t>
      </w:r>
    </w:p>
    <w:p w:rsidR="004F657D" w:rsidRPr="00066ED2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либо меньше установленной начальной (максимальной) цены </w:t>
      </w:r>
      <w:r w:rsidR="00B56971">
        <w:rPr>
          <w:sz w:val="24"/>
          <w:szCs w:val="24"/>
        </w:rPr>
        <w:t>Договора (</w:t>
      </w:r>
      <w:r w:rsidR="00B56971" w:rsidRPr="00CC5DE8">
        <w:rPr>
          <w:sz w:val="24"/>
          <w:szCs w:val="24"/>
        </w:rPr>
        <w:t>Лота</w:t>
      </w:r>
      <w:r w:rsidR="00B56971">
        <w:rPr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>.</w:t>
      </w:r>
    </w:p>
    <w:p w:rsidR="00546518" w:rsidRPr="00066ED2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либо будет меньше установленной начальной (максимальной) цены </w:t>
      </w:r>
      <w:r w:rsidR="00B56971">
        <w:rPr>
          <w:sz w:val="24"/>
          <w:szCs w:val="24"/>
        </w:rPr>
        <w:t>Договора (</w:t>
      </w:r>
      <w:r w:rsidR="00B56971" w:rsidRPr="00CC5DE8">
        <w:rPr>
          <w:sz w:val="24"/>
          <w:szCs w:val="24"/>
        </w:rPr>
        <w:t>Лота</w:t>
      </w:r>
      <w:r w:rsidR="00B56971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по данному филиалу.</w:t>
      </w:r>
    </w:p>
    <w:p w:rsidR="004F657D" w:rsidRPr="00066ED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в письме о подаче оферты </w:t>
      </w:r>
      <w:r w:rsidR="003F3A69" w:rsidRPr="00066ED2">
        <w:rPr>
          <w:bCs w:val="0"/>
          <w:spacing w:val="-2"/>
          <w:sz w:val="24"/>
          <w:szCs w:val="24"/>
        </w:rPr>
        <w:t>(под</w:t>
      </w:r>
      <w:r w:rsidR="003F3A69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5.1</w:t>
      </w:r>
      <w:r w:rsidR="004A2F0D">
        <w:fldChar w:fldCharType="end"/>
      </w:r>
      <w:r w:rsidR="003F3A69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3.3.7.1</w:t>
      </w:r>
      <w:r w:rsidR="004A2F0D">
        <w:fldChar w:fldCharType="end"/>
      </w:r>
      <w:r w:rsidR="007C6A7B" w:rsidRPr="00066ED2">
        <w:rPr>
          <w:bCs w:val="0"/>
          <w:sz w:val="24"/>
          <w:szCs w:val="24"/>
        </w:rPr>
        <w:t xml:space="preserve"> и </w:t>
      </w:r>
      <w:r w:rsidR="007C6A7B" w:rsidRPr="00066ED2">
        <w:rPr>
          <w:sz w:val="24"/>
          <w:szCs w:val="24"/>
        </w:rPr>
        <w:t>на «котировочной доске» ЭТП</w:t>
      </w:r>
      <w:r w:rsidRPr="00066ED2">
        <w:rPr>
          <w:bCs w:val="0"/>
          <w:sz w:val="24"/>
          <w:szCs w:val="24"/>
        </w:rPr>
        <w:t>. В противном случае Заявк</w:t>
      </w:r>
      <w:r w:rsidR="003F5CDB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Участника будет отклонен</w:t>
      </w:r>
      <w:r w:rsidR="003F5CDB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066ED2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(максимальная) цена, указанная в </w:t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066ED2">
        <w:rPr>
          <w:bCs w:val="0"/>
          <w:sz w:val="24"/>
          <w:szCs w:val="24"/>
        </w:rPr>
        <w:t>Сводной таблице стоимости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3.6.4</w:t>
      </w:r>
      <w:r w:rsidR="004A2F0D">
        <w:fldChar w:fldCharType="end"/>
      </w:r>
      <w:r w:rsidRPr="00066ED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066ED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066ED2">
        <w:rPr>
          <w:bCs w:val="0"/>
          <w:sz w:val="24"/>
          <w:szCs w:val="24"/>
        </w:rPr>
        <w:t xml:space="preserve">стоимости за единицу продукции </w:t>
      </w:r>
      <w:r w:rsidRPr="00066ED2">
        <w:rPr>
          <w:bCs w:val="0"/>
          <w:sz w:val="24"/>
          <w:szCs w:val="24"/>
        </w:rPr>
        <w:t>без учета НДС.</w:t>
      </w:r>
    </w:p>
    <w:p w:rsidR="004F657D" w:rsidRPr="00344C5F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Начальная (</w:t>
      </w:r>
      <w:r w:rsidR="007C6A7B" w:rsidRPr="00066ED2">
        <w:rPr>
          <w:szCs w:val="24"/>
        </w:rPr>
        <w:t>максимальная</w:t>
      </w:r>
      <w:r w:rsidRPr="00066ED2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344C5F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344C5F">
        <w:rPr>
          <w:bCs w:val="0"/>
          <w:sz w:val="24"/>
          <w:szCs w:val="24"/>
        </w:rPr>
        <w:t>.</w:t>
      </w:r>
      <w:proofErr w:type="gramEnd"/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lastRenderedPageBreak/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D74ED6" w:rsidRPr="00344C5F">
        <w:rPr>
          <w:bCs w:val="0"/>
          <w:sz w:val="24"/>
          <w:szCs w:val="24"/>
        </w:rPr>
        <w:t>3.11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344C5F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69259"/>
      <w:bookmarkStart w:id="420" w:name="_Toc468786603"/>
      <w:bookmarkStart w:id="421" w:name="_Toc469481243"/>
      <w:bookmarkStart w:id="422" w:name="_Toc472498831"/>
      <w:bookmarkStart w:id="423" w:name="_Toc498588677"/>
      <w:bookmarkStart w:id="424" w:name="_Ref303624481"/>
      <w:r w:rsidRPr="00344C5F">
        <w:rPr>
          <w:szCs w:val="24"/>
        </w:rPr>
        <w:t xml:space="preserve">Требования к </w:t>
      </w:r>
      <w:r w:rsidR="009C744E" w:rsidRPr="00344C5F">
        <w:rPr>
          <w:szCs w:val="24"/>
        </w:rPr>
        <w:t>Участник</w:t>
      </w:r>
      <w:r w:rsidRPr="00344C5F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344C5F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344C5F">
        <w:rPr>
          <w:bCs w:val="0"/>
          <w:sz w:val="24"/>
          <w:szCs w:val="24"/>
        </w:rPr>
        <w:t xml:space="preserve">Требования к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>ам</w:t>
      </w:r>
      <w:bookmarkEnd w:id="425"/>
      <w:r w:rsidRPr="00344C5F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344C5F">
        <w:rPr>
          <w:bCs w:val="0"/>
          <w:sz w:val="24"/>
          <w:szCs w:val="24"/>
        </w:rPr>
        <w:t xml:space="preserve"> у</w:t>
      </w:r>
      <w:r w:rsidRPr="00344C5F">
        <w:rPr>
          <w:bCs w:val="0"/>
          <w:sz w:val="24"/>
          <w:szCs w:val="24"/>
        </w:rPr>
        <w:t>частвовать</w:t>
      </w:r>
      <w:r w:rsidRPr="00066ED2">
        <w:rPr>
          <w:bCs w:val="0"/>
          <w:sz w:val="24"/>
          <w:szCs w:val="24"/>
        </w:rPr>
        <w:t xml:space="preserve"> в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066ED2">
        <w:rPr>
          <w:bCs w:val="0"/>
          <w:sz w:val="24"/>
          <w:szCs w:val="24"/>
        </w:rPr>
        <w:t>(в т.</w:t>
      </w:r>
      <w:r w:rsidR="003129D4" w:rsidRPr="00066ED2">
        <w:rPr>
          <w:bCs w:val="0"/>
          <w:sz w:val="24"/>
          <w:szCs w:val="24"/>
        </w:rPr>
        <w:t xml:space="preserve"> </w:t>
      </w:r>
      <w:r w:rsidR="00E71628" w:rsidRPr="00066ED2">
        <w:rPr>
          <w:bCs w:val="0"/>
          <w:sz w:val="24"/>
          <w:szCs w:val="24"/>
        </w:rPr>
        <w:t xml:space="preserve">ч. </w:t>
      </w:r>
      <w:r w:rsidRPr="00066ED2">
        <w:rPr>
          <w:bCs w:val="0"/>
          <w:sz w:val="24"/>
          <w:szCs w:val="24"/>
        </w:rPr>
        <w:t>индивидуальный предприниматель</w:t>
      </w:r>
      <w:r w:rsidR="00E71628" w:rsidRPr="00066ED2">
        <w:rPr>
          <w:bCs w:val="0"/>
          <w:sz w:val="24"/>
          <w:szCs w:val="24"/>
        </w:rPr>
        <w:t>)</w:t>
      </w:r>
      <w:r w:rsidR="002702BA">
        <w:rPr>
          <w:bCs w:val="0"/>
          <w:sz w:val="24"/>
          <w:szCs w:val="24"/>
        </w:rPr>
        <w:t xml:space="preserve"> </w:t>
      </w:r>
      <w:r w:rsidR="002702BA">
        <w:rPr>
          <w:sz w:val="24"/>
          <w:szCs w:val="24"/>
        </w:rPr>
        <w:t>являющееся субъектом малого и среднего предпринимательства</w:t>
      </w:r>
      <w:r w:rsidRPr="00066ED2">
        <w:rPr>
          <w:bCs w:val="0"/>
          <w:sz w:val="24"/>
          <w:szCs w:val="24"/>
        </w:rPr>
        <w:t xml:space="preserve">. </w:t>
      </w:r>
      <w:r w:rsidR="003F330D" w:rsidRPr="00066ED2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066ED2">
        <w:rPr>
          <w:bCs w:val="0"/>
          <w:sz w:val="24"/>
          <w:szCs w:val="24"/>
        </w:rPr>
        <w:t>со</w:t>
      </w:r>
      <w:r w:rsidR="00036006" w:rsidRPr="00066ED2">
        <w:rPr>
          <w:bCs w:val="0"/>
          <w:sz w:val="24"/>
          <w:szCs w:val="24"/>
        </w:rPr>
        <w:t>поставщиков</w:t>
      </w:r>
      <w:proofErr w:type="spellEnd"/>
      <w:r w:rsidR="00036006" w:rsidRPr="00066ED2">
        <w:rPr>
          <w:bCs w:val="0"/>
          <w:sz w:val="24"/>
          <w:szCs w:val="24"/>
        </w:rPr>
        <w:t xml:space="preserve"> в соответствии с пунктом </w:t>
      </w:r>
      <w:r w:rsidR="004A2F0D">
        <w:fldChar w:fldCharType="begin"/>
      </w:r>
      <w:r w:rsidR="004A2F0D">
        <w:instrText xml:space="preserve"> REF _Ref440271628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3.3.9</w:t>
      </w:r>
      <w:r w:rsidR="004A2F0D">
        <w:fldChar w:fldCharType="end"/>
      </w:r>
      <w:r w:rsidR="00036006" w:rsidRPr="00066ED2">
        <w:rPr>
          <w:bCs w:val="0"/>
          <w:sz w:val="24"/>
          <w:szCs w:val="24"/>
        </w:rPr>
        <w:t xml:space="preserve"> не допускается. </w:t>
      </w:r>
      <w:proofErr w:type="gramStart"/>
      <w:r w:rsidRPr="00066ED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>
        <w:fldChar w:fldCharType="begin"/>
      </w:r>
      <w:r w:rsidR="004A2F0D">
        <w:instrText xml:space="preserve"> REF _Ref191386461 \n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3.3.10</w:t>
      </w:r>
      <w:r w:rsidR="004A2F0D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7"/>
      <w:bookmarkEnd w:id="428"/>
      <w:proofErr w:type="gramEnd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1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 xml:space="preserve">; </w:t>
      </w:r>
      <w:bookmarkEnd w:id="430"/>
      <w:bookmarkEnd w:id="431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066ED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2" w:name="_Ref306032457"/>
      <w:proofErr w:type="gramStart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rFonts w:eastAsia="Arial Unicode MS"/>
          <w:sz w:val="24"/>
          <w:szCs w:val="24"/>
          <w:lang w:eastAsia="ru-RU"/>
        </w:rPr>
        <w:t>;</w:t>
      </w:r>
      <w:bookmarkEnd w:id="432"/>
      <w:proofErr w:type="gramEnd"/>
    </w:p>
    <w:p w:rsidR="009D7F01" w:rsidRPr="00066ED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Pr="00BF2B84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EA6C13">
        <w:rPr>
          <w:sz w:val="24"/>
          <w:szCs w:val="24"/>
          <w:lang w:eastAsia="ru-RU"/>
        </w:rPr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BF2B84">
        <w:rPr>
          <w:sz w:val="24"/>
          <w:szCs w:val="24"/>
          <w:lang w:eastAsia="ru-RU"/>
        </w:rPr>
        <w:t>т.ч</w:t>
      </w:r>
      <w:proofErr w:type="spellEnd"/>
      <w:r w:rsidR="00036006" w:rsidRPr="00BF2B84">
        <w:rPr>
          <w:sz w:val="24"/>
          <w:szCs w:val="24"/>
          <w:lang w:eastAsia="ru-RU"/>
        </w:rPr>
        <w:t>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и общей сумме 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>.</w:t>
      </w:r>
      <w:proofErr w:type="gramEnd"/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BF2B84">
        <w:rPr>
          <w:sz w:val="24"/>
          <w:szCs w:val="24"/>
          <w:lang w:eastAsia="ru-RU"/>
        </w:rPr>
        <w:t xml:space="preserve">. </w:t>
      </w:r>
    </w:p>
    <w:p w:rsidR="00CF39D0" w:rsidRPr="00066ED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</w:t>
      </w:r>
      <w:proofErr w:type="gramStart"/>
      <w:r w:rsidR="003776BB" w:rsidRPr="00BF2B84">
        <w:rPr>
          <w:sz w:val="24"/>
          <w:szCs w:val="24"/>
          <w:lang w:eastAsia="ru-RU"/>
        </w:rPr>
        <w:t>о</w:t>
      </w:r>
      <w:r w:rsidR="003776BB" w:rsidRPr="00066ED2">
        <w:rPr>
          <w:sz w:val="24"/>
          <w:szCs w:val="24"/>
          <w:lang w:eastAsia="ru-RU"/>
        </w:rPr>
        <w:t>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, изложены в Приложении №1 (Техническ</w:t>
      </w:r>
      <w:r w:rsidR="003776BB" w:rsidRPr="00066ED2">
        <w:rPr>
          <w:sz w:val="24"/>
          <w:szCs w:val="24"/>
          <w:lang w:eastAsia="ru-RU"/>
        </w:rPr>
        <w:t>ом(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и(</w:t>
      </w:r>
      <w:proofErr w:type="spellStart"/>
      <w:r w:rsidRPr="00066ED2">
        <w:rPr>
          <w:sz w:val="24"/>
          <w:szCs w:val="24"/>
          <w:lang w:eastAsia="ru-RU"/>
        </w:rPr>
        <w:t>ях</w:t>
      </w:r>
      <w:proofErr w:type="spellEnd"/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) к настоящей </w:t>
      </w:r>
      <w:r w:rsidRPr="00066ED2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066ED2">
        <w:rPr>
          <w:sz w:val="24"/>
          <w:szCs w:val="24"/>
          <w:lang w:eastAsia="ru-RU"/>
        </w:rPr>
        <w:t>ог</w:t>
      </w:r>
      <w:proofErr w:type="gramStart"/>
      <w:r w:rsidR="003776BB" w:rsidRPr="00066ED2">
        <w:rPr>
          <w:sz w:val="24"/>
          <w:szCs w:val="24"/>
          <w:lang w:eastAsia="ru-RU"/>
        </w:rPr>
        <w:t>о(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66ED2">
        <w:rPr>
          <w:sz w:val="24"/>
          <w:szCs w:val="24"/>
          <w:lang w:eastAsia="ru-RU"/>
        </w:rPr>
        <w:t>Заявку</w:t>
      </w:r>
      <w:r w:rsidRPr="00066ED2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3" w:name="_Ref306005578"/>
      <w:proofErr w:type="gramStart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</w:t>
      </w:r>
      <w:proofErr w:type="gramEnd"/>
      <w:r w:rsidRPr="00066ED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066ED2">
        <w:rPr>
          <w:sz w:val="24"/>
          <w:szCs w:val="24"/>
        </w:rPr>
        <w:t>предоставляются документы</w:t>
      </w:r>
      <w:proofErr w:type="gramEnd"/>
      <w:r w:rsidRPr="00066ED2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предприятий.</w:t>
      </w:r>
    </w:p>
    <w:p w:rsidR="002702BA" w:rsidRPr="00066ED2" w:rsidRDefault="002702BA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r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</w:rPr>
        <w:t>;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4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3.3.8.1</w:t>
      </w:r>
      <w:r w:rsidR="004A2F0D">
        <w:fldChar w:fldCharType="end"/>
      </w:r>
      <w:r w:rsidRPr="00066ED2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3"/>
      <w:bookmarkEnd w:id="434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279062"/>
      <w:proofErr w:type="gramStart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66ED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66ED2">
        <w:rPr>
          <w:sz w:val="24"/>
          <w:szCs w:val="24"/>
        </w:rPr>
        <w:t>а(</w:t>
      </w:r>
      <w:proofErr w:type="spellStart"/>
      <w:proofErr w:type="gramEnd"/>
      <w:r w:rsidRPr="00066ED2">
        <w:rPr>
          <w:sz w:val="24"/>
          <w:szCs w:val="24"/>
        </w:rPr>
        <w:t>ов</w:t>
      </w:r>
      <w:proofErr w:type="spellEnd"/>
      <w:r w:rsidRPr="00066ED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5"/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</w:t>
      </w:r>
      <w:r w:rsidRPr="00066ED2">
        <w:rPr>
          <w:sz w:val="24"/>
          <w:szCs w:val="24"/>
        </w:rPr>
        <w:lastRenderedPageBreak/>
        <w:t>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</w:t>
      </w:r>
      <w:proofErr w:type="gramStart"/>
      <w:r w:rsidRPr="00066ED2">
        <w:rPr>
          <w:sz w:val="24"/>
          <w:szCs w:val="24"/>
        </w:rPr>
        <w:t>ии у У</w:t>
      </w:r>
      <w:proofErr w:type="gramEnd"/>
      <w:r w:rsidRPr="00066ED2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_Ref440271993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5.9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D74ED6" w:rsidRPr="006F66D0">
        <w:rPr>
          <w:sz w:val="24"/>
          <w:szCs w:val="24"/>
        </w:rPr>
        <w:t>5.1.3</w:t>
      </w:r>
      <w:r w:rsidR="004A2F0D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6"/>
    </w:p>
    <w:p w:rsidR="009948B4" w:rsidRPr="00066ED2" w:rsidRDefault="006F66D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_Ref440272035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5.10</w:t>
      </w:r>
      <w:r w:rsidR="004A2F0D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_Ref440272051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5.11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  <w:proofErr w:type="gramEnd"/>
    </w:p>
    <w:p w:rsidR="00F82225" w:rsidRPr="00066ED2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066ED2">
        <w:rPr>
          <w:sz w:val="24"/>
          <w:szCs w:val="24"/>
        </w:rPr>
        <w:t>форма</w:t>
      </w:r>
      <w:proofErr w:type="gramEnd"/>
      <w:r w:rsidR="00F82225" w:rsidRPr="00066ED2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066ED2">
        <w:rPr>
          <w:sz w:val="24"/>
          <w:szCs w:val="24"/>
        </w:rPr>
        <w:t xml:space="preserve"> от </w:t>
      </w:r>
      <w:r w:rsidRPr="00066ED2">
        <w:rPr>
          <w:sz w:val="24"/>
          <w:szCs w:val="24"/>
        </w:rPr>
        <w:lastRenderedPageBreak/>
        <w:t>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Копии Налоговой </w:t>
      </w:r>
      <w:hyperlink r:id="rId34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066ED2">
        <w:rPr>
          <w:sz w:val="24"/>
          <w:szCs w:val="24"/>
        </w:rPr>
        <w:t>аналогичные</w:t>
      </w:r>
      <w:proofErr w:type="gramEnd"/>
      <w:r w:rsidRPr="00066ED2">
        <w:rPr>
          <w:sz w:val="24"/>
          <w:szCs w:val="24"/>
        </w:rPr>
        <w:t xml:space="preserve"> по сути и содержанию вышеуказанным;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_Ref440272119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5.6.1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F82225" w:rsidRPr="00066ED2">
        <w:rPr>
          <w:sz w:val="24"/>
          <w:szCs w:val="24"/>
        </w:rPr>
        <w:t>;</w:t>
      </w:r>
      <w:bookmarkEnd w:id="437"/>
    </w:p>
    <w:p w:rsidR="00F82225" w:rsidRPr="00066ED2" w:rsidRDefault="00AF0D89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7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8"/>
    </w:p>
    <w:p w:rsidR="00920CB0" w:rsidRPr="00066ED2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 xml:space="preserve">по форме и </w:t>
      </w:r>
      <w:r w:rsidR="00A154B7" w:rsidRPr="00066ED2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_Ref449017073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5.7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_Ref55336398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5.8</w:t>
      </w:r>
      <w:r w:rsidR="004A2F0D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</w:p>
    <w:p w:rsidR="007705A5" w:rsidRPr="00DC6F6F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5.12</w:t>
      </w:r>
      <w:r w:rsidR="004A2F0D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C6F6F">
        <w:rPr>
          <w:sz w:val="24"/>
          <w:szCs w:val="24"/>
        </w:rPr>
        <w:t>дств в к</w:t>
      </w:r>
      <w:proofErr w:type="gramEnd"/>
      <w:r w:rsidR="00C54850" w:rsidRPr="00DC6F6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39"/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_Ref440272274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5.14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066ED2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66ED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0"/>
    </w:p>
    <w:p w:rsidR="00BD40A3" w:rsidRPr="00344C5F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7C76A8" w:rsidRPr="00344C5F" w:rsidRDefault="007C76A8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 xml:space="preserve">- несоблюдение сроков окончания поставки, предусмотренных договором </w:t>
      </w:r>
      <w:r w:rsidRPr="0034078E">
        <w:rPr>
          <w:sz w:val="24"/>
          <w:szCs w:val="24"/>
        </w:rPr>
        <w:t>поставки;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4078E">
        <w:rPr>
          <w:sz w:val="24"/>
          <w:szCs w:val="24"/>
        </w:rPr>
        <w:t xml:space="preserve">- </w:t>
      </w:r>
      <w:r w:rsidR="0034078E" w:rsidRPr="0034078E">
        <w:rPr>
          <w:sz w:val="24"/>
          <w:szCs w:val="24"/>
          <w:lang w:val="x-none"/>
        </w:rPr>
        <w:t>иные нарушения существенны</w:t>
      </w:r>
      <w:r w:rsidR="0034078E" w:rsidRPr="0034078E">
        <w:rPr>
          <w:sz w:val="24"/>
          <w:szCs w:val="24"/>
        </w:rPr>
        <w:t xml:space="preserve">х </w:t>
      </w:r>
      <w:r w:rsidR="0034078E" w:rsidRPr="0034078E">
        <w:rPr>
          <w:sz w:val="24"/>
          <w:szCs w:val="24"/>
          <w:lang w:val="x-none"/>
        </w:rPr>
        <w:t xml:space="preserve">условий заключенных договоров </w:t>
      </w:r>
      <w:r w:rsidRPr="0034078E">
        <w:rPr>
          <w:sz w:val="24"/>
          <w:szCs w:val="24"/>
        </w:rPr>
        <w:t xml:space="preserve">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4078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4078E">
        <w:rPr>
          <w:bCs w:val="0"/>
          <w:sz w:val="24"/>
          <w:szCs w:val="24"/>
        </w:rPr>
        <w:t xml:space="preserve"> </w:t>
      </w:r>
      <w:r w:rsidR="00DA1402" w:rsidRPr="0034078E">
        <w:rPr>
          <w:bCs w:val="0"/>
          <w:sz w:val="24"/>
          <w:szCs w:val="24"/>
        </w:rPr>
        <w:t>правоустанавливающих</w:t>
      </w:r>
      <w:r w:rsidR="00DA1402" w:rsidRPr="00066ED2">
        <w:rPr>
          <w:bCs w:val="0"/>
          <w:sz w:val="24"/>
          <w:szCs w:val="24"/>
        </w:rPr>
        <w:t xml:space="preserve">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случае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предоставляет аналогичные документы</w:t>
      </w:r>
      <w:proofErr w:type="gramEnd"/>
      <w:r w:rsidRPr="00066ED2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066ED2">
        <w:rPr>
          <w:sz w:val="24"/>
          <w:szCs w:val="24"/>
        </w:rPr>
        <w:t>апостилированы</w:t>
      </w:r>
      <w:proofErr w:type="spellEnd"/>
      <w:r w:rsidRPr="00066ED2">
        <w:rPr>
          <w:sz w:val="24"/>
          <w:szCs w:val="24"/>
        </w:rPr>
        <w:t xml:space="preserve">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1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C35E5C">
        <w:rPr>
          <w:sz w:val="24"/>
          <w:szCs w:val="24"/>
        </w:rPr>
        <w:t>неконтрафактной</w:t>
      </w:r>
      <w:proofErr w:type="spellEnd"/>
      <w:r w:rsidRPr="00C35E5C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C35E5C">
        <w:rPr>
          <w:sz w:val="24"/>
          <w:szCs w:val="24"/>
        </w:rPr>
        <w:t>шеф-монтажа</w:t>
      </w:r>
      <w:proofErr w:type="gramEnd"/>
      <w:r w:rsidRPr="00C35E5C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C35E5C">
        <w:rPr>
          <w:sz w:val="24"/>
          <w:szCs w:val="24"/>
        </w:rPr>
        <w:t>подтверждающий</w:t>
      </w:r>
      <w:proofErr w:type="gramEnd"/>
      <w:r w:rsidRPr="00C35E5C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2" w:name="_Ref191386451"/>
      <w:bookmarkStart w:id="443" w:name="_Ref440271628"/>
      <w:bookmarkStart w:id="444" w:name="_Toc440357098"/>
      <w:bookmarkStart w:id="445" w:name="_Toc440359653"/>
      <w:bookmarkStart w:id="446" w:name="_Toc440632116"/>
      <w:bookmarkStart w:id="447" w:name="_Toc440875937"/>
      <w:bookmarkStart w:id="448" w:name="_Toc441130965"/>
      <w:bookmarkStart w:id="449" w:name="_Toc447269780"/>
      <w:bookmarkStart w:id="450" w:name="_Toc464120602"/>
      <w:bookmarkStart w:id="451" w:name="_Toc466969260"/>
      <w:bookmarkStart w:id="452" w:name="_Toc468786604"/>
      <w:bookmarkStart w:id="453" w:name="_Toc469481244"/>
      <w:bookmarkStart w:id="454" w:name="_Toc472498832"/>
      <w:bookmarkStart w:id="455" w:name="_Toc498588678"/>
      <w:r w:rsidRPr="00066ED2">
        <w:rPr>
          <w:szCs w:val="24"/>
        </w:rPr>
        <w:t xml:space="preserve">Привлечение </w:t>
      </w:r>
      <w:bookmarkEnd w:id="442"/>
      <w:proofErr w:type="spellStart"/>
      <w:r w:rsidR="005B074F" w:rsidRPr="00066ED2">
        <w:rPr>
          <w:szCs w:val="24"/>
        </w:rPr>
        <w:t>сопоставщиков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proofErr w:type="spellEnd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066ED2">
        <w:rPr>
          <w:bCs w:val="0"/>
          <w:sz w:val="24"/>
          <w:szCs w:val="24"/>
        </w:rPr>
        <w:t>сопоставщиков</w:t>
      </w:r>
      <w:proofErr w:type="spellEnd"/>
      <w:r w:rsidRPr="00066ED2">
        <w:rPr>
          <w:bCs w:val="0"/>
          <w:sz w:val="24"/>
          <w:szCs w:val="24"/>
        </w:rPr>
        <w:t xml:space="preserve"> не 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6" w:name="_Ref191386461"/>
      <w:bookmarkStart w:id="457" w:name="_Toc440357099"/>
      <w:bookmarkStart w:id="458" w:name="_Toc440359654"/>
      <w:bookmarkStart w:id="459" w:name="_Toc440632117"/>
      <w:bookmarkStart w:id="460" w:name="_Toc440875938"/>
      <w:bookmarkStart w:id="461" w:name="_Toc441130966"/>
      <w:bookmarkStart w:id="462" w:name="_Toc447269781"/>
      <w:bookmarkStart w:id="463" w:name="_Toc464120603"/>
      <w:bookmarkStart w:id="464" w:name="_Toc466969261"/>
      <w:bookmarkStart w:id="465" w:name="_Toc468786605"/>
      <w:bookmarkStart w:id="466" w:name="_Toc469481245"/>
      <w:bookmarkStart w:id="467" w:name="_Toc472498833"/>
      <w:bookmarkStart w:id="468" w:name="_Toc498588679"/>
      <w:r w:rsidRPr="00066ED2">
        <w:rPr>
          <w:szCs w:val="24"/>
        </w:rPr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_Ref191386482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3.3.8.1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3.3.8</w:t>
      </w:r>
      <w:r w:rsidR="004A2F0D">
        <w:fldChar w:fldCharType="end"/>
      </w:r>
      <w:r w:rsidRPr="00066ED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066ED2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окументации, изложенным в п.</w:t>
      </w:r>
      <w:r w:rsidR="00A5367C">
        <w:rPr>
          <w:bCs w:val="0"/>
          <w:sz w:val="24"/>
          <w:szCs w:val="24"/>
        </w:rPr>
        <w:fldChar w:fldCharType="begin"/>
      </w:r>
      <w:r w:rsidR="00FB6254">
        <w:rPr>
          <w:bCs w:val="0"/>
          <w:sz w:val="24"/>
          <w:szCs w:val="24"/>
        </w:rPr>
        <w:instrText xml:space="preserve"> REF _Ref303669127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D74ED6">
        <w:rPr>
          <w:bCs w:val="0"/>
          <w:sz w:val="24"/>
          <w:szCs w:val="24"/>
        </w:rPr>
        <w:t>3.3.8.2</w:t>
      </w:r>
      <w:r w:rsidR="00A5367C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9" w:name="_Ref306032591"/>
      <w:r w:rsidRPr="00066ED2">
        <w:rPr>
          <w:bCs w:val="0"/>
          <w:sz w:val="24"/>
          <w:szCs w:val="24"/>
        </w:rPr>
        <w:lastRenderedPageBreak/>
        <w:t>Юридические лица</w:t>
      </w:r>
      <w:r w:rsidR="001F0956" w:rsidRPr="00066ED2">
        <w:rPr>
          <w:bCs w:val="0"/>
          <w:sz w:val="24"/>
          <w:szCs w:val="24"/>
        </w:rPr>
        <w:t>, физические лица</w:t>
      </w:r>
      <w:r w:rsidR="00A15A79" w:rsidRPr="00066ED2">
        <w:rPr>
          <w:bCs w:val="0"/>
          <w:sz w:val="24"/>
          <w:szCs w:val="24"/>
        </w:rPr>
        <w:t>,</w:t>
      </w:r>
      <w:r w:rsidRPr="00066ED2">
        <w:rPr>
          <w:bCs w:val="0"/>
          <w:sz w:val="24"/>
          <w:szCs w:val="24"/>
        </w:rPr>
        <w:t xml:space="preserve"> </w:t>
      </w:r>
      <w:r w:rsidR="001F0956" w:rsidRPr="00066ED2">
        <w:rPr>
          <w:bCs w:val="0"/>
          <w:sz w:val="24"/>
          <w:szCs w:val="24"/>
        </w:rPr>
        <w:t xml:space="preserve">в том числе </w:t>
      </w:r>
      <w:r w:rsidRPr="00066ED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>, и отвечающее следующим требованиям:</w:t>
      </w:r>
      <w:bookmarkEnd w:id="469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0" w:name="_Ref307563248"/>
      <w:r w:rsidRPr="00066ED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1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1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>
        <w:fldChar w:fldCharType="begin"/>
      </w:r>
      <w:r w:rsidR="004A2F0D">
        <w:instrText xml:space="preserve"> REF _Ref307563248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  <w:lang w:val="en-US"/>
        </w:rPr>
        <w:t>a</w:t>
      </w:r>
      <w:r w:rsidR="00D74ED6" w:rsidRPr="004A2F0D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4A2F0D">
        <w:fldChar w:fldCharType="begin"/>
      </w:r>
      <w:r w:rsidR="004A2F0D">
        <w:instrText xml:space="preserve"> REF _Ref307563262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  <w:lang w:val="en-US"/>
        </w:rPr>
        <w:t>g</w:t>
      </w:r>
      <w:r w:rsidR="00D74ED6" w:rsidRPr="004A2F0D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_Ref306032591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3.3.10.4</w:t>
      </w:r>
      <w:r w:rsidR="004A2F0D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2" w:name="_Ref464116309"/>
      <w:proofErr w:type="gramStart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2"/>
      <w:proofErr w:type="gramEnd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066ED2">
        <w:rPr>
          <w:bCs w:val="0"/>
          <w:sz w:val="24"/>
          <w:szCs w:val="24"/>
        </w:rPr>
        <w:t>пп</w:t>
      </w:r>
      <w:proofErr w:type="spellEnd"/>
      <w:r w:rsidR="00B35A97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с)</w:t>
      </w:r>
      <w:r w:rsidR="004A2F0D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D74ED6" w:rsidRPr="00D74ED6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3.3.8.3</w:t>
      </w:r>
      <w:r w:rsidR="004A2F0D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066ED2">
        <w:rPr>
          <w:bCs w:val="0"/>
          <w:sz w:val="24"/>
          <w:szCs w:val="24"/>
        </w:rPr>
        <w:t xml:space="preserve">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proofErr w:type="gramEnd"/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</w:t>
      </w:r>
      <w:r w:rsidR="00717F60" w:rsidRPr="00066ED2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_Ref440272510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5.15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а. Не подлежащие суммированию показатели</w:t>
      </w:r>
      <w:r w:rsidR="00EE2EFB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066ED2">
        <w:rPr>
          <w:bCs w:val="0"/>
          <w:sz w:val="24"/>
          <w:szCs w:val="24"/>
        </w:rPr>
        <w:t>указанных</w:t>
      </w:r>
      <w:proofErr w:type="gramEnd"/>
      <w:r w:rsidR="00EE2EFB" w:rsidRPr="00066ED2">
        <w:rPr>
          <w:bCs w:val="0"/>
          <w:sz w:val="24"/>
          <w:szCs w:val="24"/>
        </w:rPr>
        <w:t xml:space="preserve"> </w:t>
      </w:r>
      <w:r w:rsidR="00D77DCB" w:rsidRPr="00066ED2">
        <w:rPr>
          <w:bCs w:val="0"/>
          <w:sz w:val="24"/>
          <w:szCs w:val="24"/>
        </w:rPr>
        <w:t>п.</w:t>
      </w:r>
      <w:r w:rsidR="009C744E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3.3.8.1</w:t>
      </w:r>
      <w:r w:rsidR="004A2F0D">
        <w:fldChar w:fldCharType="end"/>
      </w:r>
      <w:r w:rsidR="00D77DCB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3" w:name="_Ref306114966"/>
      <w:bookmarkStart w:id="474" w:name="_Toc440357100"/>
      <w:bookmarkStart w:id="475" w:name="_Toc440359655"/>
      <w:bookmarkStart w:id="476" w:name="_Toc440632118"/>
      <w:bookmarkStart w:id="477" w:name="_Toc440875939"/>
      <w:bookmarkStart w:id="478" w:name="_Toc441130967"/>
      <w:bookmarkStart w:id="479" w:name="_Toc447269782"/>
      <w:bookmarkStart w:id="480" w:name="_Toc464120604"/>
      <w:bookmarkStart w:id="481" w:name="_Toc466969262"/>
      <w:bookmarkStart w:id="482" w:name="_Toc468786606"/>
      <w:bookmarkStart w:id="483" w:name="_Toc469481246"/>
      <w:bookmarkStart w:id="484" w:name="_Toc472498834"/>
      <w:bookmarkStart w:id="485" w:name="_Toc498588680"/>
      <w:r w:rsidRPr="00066ED2">
        <w:rPr>
          <w:szCs w:val="24"/>
        </w:rPr>
        <w:t>Разъяснение Документации по запросу предложений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066ED2">
        <w:rPr>
          <w:bCs w:val="0"/>
          <w:iCs/>
          <w:sz w:val="24"/>
          <w:szCs w:val="24"/>
        </w:rPr>
        <w:t>Заявк</w:t>
      </w:r>
      <w:r w:rsidRPr="00066ED2">
        <w:rPr>
          <w:bCs w:val="0"/>
          <w:iCs/>
          <w:sz w:val="24"/>
          <w:szCs w:val="24"/>
        </w:rPr>
        <w:t xml:space="preserve">и </w:t>
      </w:r>
      <w:r w:rsidR="009C744E" w:rsidRPr="00066ED2">
        <w:rPr>
          <w:bCs w:val="0"/>
          <w:iCs/>
          <w:sz w:val="24"/>
          <w:szCs w:val="24"/>
        </w:rPr>
        <w:t>Участник</w:t>
      </w:r>
      <w:r w:rsidRPr="00066ED2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 должны быть направ</w:t>
      </w:r>
      <w:r w:rsidR="003B4C1B" w:rsidRPr="00066ED2">
        <w:rPr>
          <w:bCs w:val="0"/>
          <w:iCs/>
          <w:sz w:val="24"/>
          <w:szCs w:val="24"/>
        </w:rPr>
        <w:t>лены через ЭТП или в письменной</w:t>
      </w:r>
      <w:r w:rsidR="00673FC7" w:rsidRPr="00066ED2">
        <w:rPr>
          <w:sz w:val="24"/>
          <w:szCs w:val="24"/>
        </w:rPr>
        <w:t xml:space="preserve"> </w:t>
      </w:r>
      <w:r w:rsidRPr="00066ED2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066ED2">
        <w:rPr>
          <w:bCs w:val="0"/>
          <w:iCs/>
          <w:sz w:val="24"/>
          <w:szCs w:val="24"/>
        </w:rPr>
        <w:t>Участник</w:t>
      </w:r>
      <w:r w:rsidRPr="00066ED2">
        <w:rPr>
          <w:bCs w:val="0"/>
          <w:iCs/>
          <w:sz w:val="24"/>
          <w:szCs w:val="24"/>
        </w:rPr>
        <w:t>а.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066ED2">
        <w:rPr>
          <w:bCs w:val="0"/>
          <w:iCs/>
          <w:sz w:val="24"/>
          <w:szCs w:val="24"/>
        </w:rPr>
        <w:t>,</w:t>
      </w:r>
      <w:proofErr w:type="gramEnd"/>
      <w:r w:rsidRPr="00066ED2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>окументацию по запросу 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_Ref440969765 \r \h  \* MERGEFORMAT </w:instrText>
      </w:r>
      <w:r w:rsidR="004A2F0D">
        <w:fldChar w:fldCharType="separate"/>
      </w:r>
      <w:r w:rsidR="00D74ED6" w:rsidRPr="00D74ED6">
        <w:rPr>
          <w:bCs w:val="0"/>
          <w:iCs/>
          <w:sz w:val="24"/>
          <w:szCs w:val="24"/>
        </w:rPr>
        <w:t>3.3.12</w:t>
      </w:r>
      <w:r w:rsidR="004A2F0D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>
        <w:fldChar w:fldCharType="begin"/>
      </w:r>
      <w:r w:rsidR="004A2F0D">
        <w:instrText xml:space="preserve"> REF _Ref440289401 \r \h  \* MERGEFORMAT </w:instrText>
      </w:r>
      <w:r w:rsidR="004A2F0D">
        <w:fldChar w:fldCharType="separate"/>
      </w:r>
      <w:r w:rsidR="00D74ED6" w:rsidRPr="00D74ED6">
        <w:rPr>
          <w:bCs w:val="0"/>
          <w:iCs/>
          <w:sz w:val="24"/>
          <w:szCs w:val="24"/>
        </w:rPr>
        <w:t>3.3.13</w:t>
      </w:r>
      <w:r w:rsidR="004A2F0D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6" w:name="_Toc440357101"/>
      <w:bookmarkStart w:id="487" w:name="_Toc440359656"/>
      <w:bookmarkStart w:id="488" w:name="_Toc440632119"/>
      <w:bookmarkStart w:id="489" w:name="_Toc440875940"/>
      <w:bookmarkStart w:id="490" w:name="_Ref440969765"/>
      <w:bookmarkStart w:id="491" w:name="_Toc441130968"/>
      <w:bookmarkStart w:id="492" w:name="_Toc447269783"/>
      <w:bookmarkStart w:id="493" w:name="_Toc464120605"/>
      <w:bookmarkStart w:id="494" w:name="_Toc466969263"/>
      <w:bookmarkStart w:id="495" w:name="_Toc468786607"/>
      <w:bookmarkStart w:id="496" w:name="_Toc469481247"/>
      <w:bookmarkStart w:id="497" w:name="_Toc472498835"/>
      <w:bookmarkStart w:id="498" w:name="_Toc498588681"/>
      <w:r w:rsidRPr="00066ED2">
        <w:rPr>
          <w:szCs w:val="24"/>
        </w:rPr>
        <w:t>Внесение изменений в Документацию по запросу предложений.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E287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99" w:name="_Ref440289401"/>
      <w:bookmarkStart w:id="500" w:name="_Toc440357102"/>
      <w:bookmarkStart w:id="501" w:name="_Toc440359657"/>
      <w:bookmarkStart w:id="502" w:name="_Toc440632120"/>
      <w:bookmarkStart w:id="503" w:name="_Toc440875941"/>
      <w:bookmarkStart w:id="504" w:name="_Toc441130969"/>
      <w:bookmarkStart w:id="505" w:name="_Toc447269784"/>
      <w:bookmarkStart w:id="506" w:name="_Toc464120606"/>
      <w:bookmarkStart w:id="507" w:name="_Toc466969264"/>
      <w:bookmarkStart w:id="508" w:name="_Toc468786608"/>
      <w:bookmarkStart w:id="509" w:name="_Toc469481248"/>
      <w:bookmarkStart w:id="510" w:name="_Toc472498836"/>
      <w:bookmarkStart w:id="511" w:name="_Toc498588682"/>
      <w:r w:rsidRPr="00066ED2">
        <w:rPr>
          <w:szCs w:val="24"/>
        </w:rPr>
        <w:t>Продление срока окончания приема Заявок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2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3" w:name="_Toc299701566"/>
      <w:bookmarkStart w:id="514" w:name="_Ref306176386"/>
      <w:bookmarkStart w:id="515" w:name="_Ref440285128"/>
      <w:bookmarkStart w:id="516" w:name="_Toc440357103"/>
      <w:bookmarkStart w:id="517" w:name="_Toc440359658"/>
      <w:bookmarkStart w:id="518" w:name="_Toc440632121"/>
      <w:bookmarkStart w:id="519" w:name="_Toc440875942"/>
      <w:bookmarkStart w:id="520" w:name="_Toc441130970"/>
      <w:bookmarkStart w:id="521" w:name="_Toc447269785"/>
      <w:bookmarkStart w:id="522" w:name="_Toc464120607"/>
      <w:bookmarkStart w:id="523" w:name="_Toc466969265"/>
      <w:bookmarkStart w:id="524" w:name="_Toc468786609"/>
      <w:bookmarkStart w:id="525" w:name="_Toc469481249"/>
      <w:bookmarkStart w:id="526" w:name="_Toc472498837"/>
      <w:bookmarkStart w:id="527" w:name="_Toc498588683"/>
      <w:r w:rsidRPr="00066ED2">
        <w:rPr>
          <w:bCs w:val="0"/>
          <w:szCs w:val="24"/>
          <w:lang w:eastAsia="ru-RU"/>
        </w:rPr>
        <w:t xml:space="preserve">Обеспечение </w:t>
      </w:r>
      <w:proofErr w:type="gramStart"/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</w:t>
      </w:r>
      <w:proofErr w:type="gramEnd"/>
      <w:r w:rsidRPr="00066ED2">
        <w:rPr>
          <w:bCs w:val="0"/>
          <w:szCs w:val="24"/>
          <w:lang w:eastAsia="ru-RU"/>
        </w:rPr>
        <w:t>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932C0A" w:rsidRPr="00DC6F6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DC6F6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C6F6F">
        <w:rPr>
          <w:bCs w:val="0"/>
          <w:sz w:val="24"/>
          <w:szCs w:val="24"/>
        </w:rPr>
        <w:t>запросе предложений</w:t>
      </w:r>
      <w:r w:rsidR="00932C0A" w:rsidRPr="00DC6F6F">
        <w:rPr>
          <w:bCs w:val="0"/>
          <w:sz w:val="24"/>
          <w:szCs w:val="24"/>
        </w:rPr>
        <w:t xml:space="preserve"> и подачей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на сумму не </w:t>
      </w:r>
      <w:r w:rsidR="00932C0A" w:rsidRPr="004A05A2">
        <w:rPr>
          <w:bCs w:val="0"/>
          <w:sz w:val="24"/>
          <w:szCs w:val="24"/>
        </w:rPr>
        <w:t>менее</w:t>
      </w:r>
      <w:r w:rsidR="004816F5" w:rsidRPr="004A05A2">
        <w:rPr>
          <w:bCs w:val="0"/>
          <w:sz w:val="24"/>
          <w:szCs w:val="24"/>
        </w:rPr>
        <w:t xml:space="preserve"> </w:t>
      </w:r>
      <w:r w:rsidR="004B1BB1" w:rsidRPr="004A05A2">
        <w:rPr>
          <w:bCs w:val="0"/>
          <w:sz w:val="24"/>
          <w:szCs w:val="24"/>
        </w:rPr>
        <w:t>2</w:t>
      </w:r>
      <w:r w:rsidR="00932C0A" w:rsidRPr="004A05A2">
        <w:rPr>
          <w:bCs w:val="0"/>
          <w:sz w:val="24"/>
          <w:szCs w:val="24"/>
        </w:rPr>
        <w:t>% от стоимости</w:t>
      </w:r>
      <w:r w:rsidR="00932C0A" w:rsidRPr="00DC6F6F">
        <w:rPr>
          <w:bCs w:val="0"/>
          <w:sz w:val="24"/>
          <w:szCs w:val="24"/>
        </w:rPr>
        <w:t xml:space="preserve">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>
        <w:fldChar w:fldCharType="begin"/>
      </w:r>
      <w:r w:rsidR="004A2F0D">
        <w:instrText xml:space="preserve"> REF _Ref467168844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3.3.14.3</w:t>
      </w:r>
      <w:r w:rsidR="004A2F0D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16884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8"/>
      <w:r w:rsidRPr="00DC6F6F">
        <w:rPr>
          <w:sz w:val="24"/>
          <w:szCs w:val="24"/>
        </w:rPr>
        <w:t>:</w:t>
      </w:r>
    </w:p>
    <w:p w:rsidR="00932C0A" w:rsidRPr="00C54850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9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29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_Ref440272678 \r \h  \* MERGEFORMAT </w:instrText>
      </w:r>
      <w:r w:rsidR="004A2F0D">
        <w:fldChar w:fldCharType="separate"/>
      </w:r>
      <w:r w:rsidR="00D74ED6" w:rsidRPr="00D74ED6">
        <w:rPr>
          <w:sz w:val="24"/>
          <w:szCs w:val="24"/>
          <w:lang w:eastAsia="ru-RU"/>
        </w:rPr>
        <w:t>5.12</w:t>
      </w:r>
      <w:r w:rsidR="004A2F0D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66ED2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0" w:name="_Ref307586570"/>
      <w:r w:rsidRPr="00066ED2">
        <w:rPr>
          <w:sz w:val="24"/>
          <w:szCs w:val="24"/>
        </w:rPr>
        <w:t>В соглашении о неустойке должно быть указано</w:t>
      </w:r>
      <w:bookmarkStart w:id="531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066ED2">
        <w:rPr>
          <w:sz w:val="24"/>
          <w:szCs w:val="24"/>
        </w:rPr>
        <w:t>запросе предложений</w:t>
      </w:r>
      <w:r w:rsidRPr="00066ED2">
        <w:rPr>
          <w:sz w:val="24"/>
          <w:szCs w:val="24"/>
        </w:rPr>
        <w:t>:</w:t>
      </w:r>
      <w:bookmarkEnd w:id="530"/>
      <w:bookmarkEnd w:id="531"/>
    </w:p>
    <w:p w:rsidR="00932C0A" w:rsidRPr="00344C5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изменения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3.3.4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932C0A" w:rsidRPr="00344C5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344C5F">
        <w:rPr>
          <w:bCs w:val="0"/>
          <w:sz w:val="24"/>
          <w:szCs w:val="24"/>
        </w:rPr>
        <w:t>, предоставлени</w:t>
      </w:r>
      <w:r w:rsidR="0094024B" w:rsidRPr="00344C5F">
        <w:rPr>
          <w:bCs w:val="0"/>
          <w:sz w:val="24"/>
          <w:szCs w:val="24"/>
        </w:rPr>
        <w:t>я</w:t>
      </w:r>
      <w:r w:rsidR="00D4486F" w:rsidRPr="00344C5F">
        <w:rPr>
          <w:bCs w:val="0"/>
          <w:sz w:val="24"/>
          <w:szCs w:val="24"/>
        </w:rPr>
        <w:t xml:space="preserve"> </w:t>
      </w:r>
      <w:r w:rsidR="00EB08B2" w:rsidRPr="00344C5F">
        <w:rPr>
          <w:sz w:val="24"/>
          <w:szCs w:val="24"/>
        </w:rPr>
        <w:t xml:space="preserve">фальсифицированных </w:t>
      </w:r>
      <w:r w:rsidR="00D4486F" w:rsidRPr="00344C5F">
        <w:rPr>
          <w:bCs w:val="0"/>
          <w:sz w:val="24"/>
          <w:szCs w:val="24"/>
        </w:rPr>
        <w:t>документов</w:t>
      </w:r>
      <w:r w:rsidRPr="00344C5F">
        <w:rPr>
          <w:bCs w:val="0"/>
          <w:sz w:val="24"/>
          <w:szCs w:val="24"/>
        </w:rPr>
        <w:t xml:space="preserve">, приведенных в составе </w:t>
      </w:r>
      <w:r w:rsidR="004B5EB3" w:rsidRPr="00344C5F">
        <w:rPr>
          <w:bCs w:val="0"/>
          <w:sz w:val="24"/>
          <w:szCs w:val="24"/>
        </w:rPr>
        <w:t>Заявк</w:t>
      </w:r>
      <w:r w:rsidRPr="00344C5F">
        <w:rPr>
          <w:bCs w:val="0"/>
          <w:sz w:val="24"/>
          <w:szCs w:val="24"/>
        </w:rPr>
        <w:t>и;</w:t>
      </w:r>
    </w:p>
    <w:p w:rsidR="00932C0A" w:rsidRPr="00344C5F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отказа Участника запроса предложений, </w:t>
      </w:r>
      <w:r w:rsidRPr="00344C5F">
        <w:rPr>
          <w:sz w:val="24"/>
          <w:szCs w:val="24"/>
        </w:rPr>
        <w:t>чья Заявка признана лучшей,</w:t>
      </w:r>
      <w:r w:rsidRPr="00344C5F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="00932C0A" w:rsidRPr="00344C5F">
        <w:rPr>
          <w:bCs w:val="0"/>
          <w:sz w:val="24"/>
          <w:szCs w:val="24"/>
        </w:rPr>
        <w:t>(п</w:t>
      </w:r>
      <w:r w:rsidR="00403042" w:rsidRPr="00344C5F">
        <w:rPr>
          <w:bCs w:val="0"/>
          <w:sz w:val="24"/>
          <w:szCs w:val="24"/>
        </w:rPr>
        <w:t>.</w:t>
      </w:r>
      <w:r w:rsidR="00D74ED6" w:rsidRPr="00344C5F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D74ED6" w:rsidRPr="00344C5F">
        <w:rPr>
          <w:bCs w:val="0"/>
          <w:sz w:val="24"/>
          <w:szCs w:val="24"/>
        </w:rPr>
        <w:t>3.12</w:t>
      </w:r>
      <w:r w:rsidR="004A2F0D">
        <w:fldChar w:fldCharType="end"/>
      </w:r>
      <w:r w:rsidR="00932C0A" w:rsidRPr="00344C5F">
        <w:rPr>
          <w:bCs w:val="0"/>
          <w:sz w:val="24"/>
          <w:szCs w:val="24"/>
        </w:rPr>
        <w:t>);</w:t>
      </w:r>
    </w:p>
    <w:p w:rsidR="00932C0A" w:rsidRPr="004A05A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отказа </w:t>
      </w:r>
      <w:r w:rsidR="009C744E" w:rsidRPr="00344C5F">
        <w:rPr>
          <w:bCs w:val="0"/>
          <w:sz w:val="24"/>
          <w:szCs w:val="24"/>
        </w:rPr>
        <w:t>Участник</w:t>
      </w:r>
      <w:r w:rsidR="004C5164" w:rsidRPr="00344C5F">
        <w:rPr>
          <w:bCs w:val="0"/>
          <w:sz w:val="24"/>
          <w:szCs w:val="24"/>
        </w:rPr>
        <w:t xml:space="preserve">а </w:t>
      </w:r>
      <w:r w:rsidR="007A439E" w:rsidRPr="00344C5F">
        <w:rPr>
          <w:bCs w:val="0"/>
          <w:sz w:val="24"/>
          <w:szCs w:val="24"/>
        </w:rPr>
        <w:t>запроса предложений</w:t>
      </w:r>
      <w:r w:rsidR="004C5164" w:rsidRPr="00344C5F">
        <w:rPr>
          <w:bCs w:val="0"/>
          <w:sz w:val="24"/>
          <w:szCs w:val="24"/>
        </w:rPr>
        <w:t xml:space="preserve">, </w:t>
      </w:r>
      <w:r w:rsidR="004C5164" w:rsidRPr="00344C5F">
        <w:rPr>
          <w:sz w:val="24"/>
          <w:szCs w:val="24"/>
        </w:rPr>
        <w:t xml:space="preserve">чья </w:t>
      </w:r>
      <w:r w:rsidR="004B5EB3" w:rsidRPr="00344C5F">
        <w:rPr>
          <w:sz w:val="24"/>
          <w:szCs w:val="24"/>
        </w:rPr>
        <w:t>Заявк</w:t>
      </w:r>
      <w:r w:rsidR="004C5164" w:rsidRPr="00344C5F">
        <w:rPr>
          <w:sz w:val="24"/>
          <w:szCs w:val="24"/>
        </w:rPr>
        <w:t>а</w:t>
      </w:r>
      <w:r w:rsidR="004C5164" w:rsidRPr="00066ED2">
        <w:rPr>
          <w:sz w:val="24"/>
          <w:szCs w:val="24"/>
        </w:rPr>
        <w:t xml:space="preserve"> признана лучшей,</w:t>
      </w:r>
      <w:r w:rsidR="007A439E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предоставить финансовое </w:t>
      </w:r>
      <w:r w:rsidRPr="004A05A2">
        <w:rPr>
          <w:bCs w:val="0"/>
          <w:sz w:val="24"/>
          <w:szCs w:val="24"/>
        </w:rPr>
        <w:t xml:space="preserve">обеспечение по </w:t>
      </w:r>
      <w:r w:rsidR="00123C70" w:rsidRPr="004A05A2">
        <w:rPr>
          <w:bCs w:val="0"/>
          <w:sz w:val="24"/>
          <w:szCs w:val="24"/>
        </w:rPr>
        <w:t>Договор</w:t>
      </w:r>
      <w:r w:rsidRPr="004A05A2">
        <w:rPr>
          <w:bCs w:val="0"/>
          <w:sz w:val="24"/>
          <w:szCs w:val="24"/>
        </w:rPr>
        <w:t>у</w:t>
      </w:r>
      <w:r w:rsidR="00FB6254" w:rsidRPr="004A05A2">
        <w:rPr>
          <w:bCs w:val="0"/>
          <w:sz w:val="24"/>
          <w:szCs w:val="24"/>
        </w:rPr>
        <w:t xml:space="preserve"> (п.</w:t>
      </w:r>
      <w:r w:rsidR="00D74ED6" w:rsidRPr="004A05A2">
        <w:rPr>
          <w:bCs w:val="0"/>
          <w:sz w:val="24"/>
          <w:szCs w:val="24"/>
        </w:rPr>
        <w:t xml:space="preserve"> </w:t>
      </w:r>
      <w:r w:rsidR="00A5367C" w:rsidRPr="004A05A2">
        <w:rPr>
          <w:bCs w:val="0"/>
          <w:sz w:val="24"/>
          <w:szCs w:val="24"/>
        </w:rPr>
        <w:fldChar w:fldCharType="begin"/>
      </w:r>
      <w:r w:rsidR="00D74ED6" w:rsidRPr="004A05A2">
        <w:rPr>
          <w:bCs w:val="0"/>
          <w:sz w:val="24"/>
          <w:szCs w:val="24"/>
        </w:rPr>
        <w:instrText xml:space="preserve"> REF _Ref472499089 \r \h </w:instrText>
      </w:r>
      <w:r w:rsidR="00A5367C" w:rsidRPr="004A05A2">
        <w:rPr>
          <w:bCs w:val="0"/>
          <w:sz w:val="24"/>
          <w:szCs w:val="24"/>
        </w:rPr>
      </w:r>
      <w:r w:rsidR="004A05A2">
        <w:rPr>
          <w:bCs w:val="0"/>
          <w:sz w:val="24"/>
          <w:szCs w:val="24"/>
        </w:rPr>
        <w:instrText xml:space="preserve"> \* MERGEFORMAT </w:instrText>
      </w:r>
      <w:r w:rsidR="00A5367C" w:rsidRPr="004A05A2">
        <w:rPr>
          <w:bCs w:val="0"/>
          <w:sz w:val="24"/>
          <w:szCs w:val="24"/>
        </w:rPr>
        <w:fldChar w:fldCharType="separate"/>
      </w:r>
      <w:r w:rsidR="00D74ED6" w:rsidRPr="004A05A2">
        <w:rPr>
          <w:bCs w:val="0"/>
          <w:sz w:val="24"/>
          <w:szCs w:val="24"/>
        </w:rPr>
        <w:t>3.13</w:t>
      </w:r>
      <w:r w:rsidR="00A5367C" w:rsidRPr="004A05A2">
        <w:rPr>
          <w:bCs w:val="0"/>
          <w:sz w:val="24"/>
          <w:szCs w:val="24"/>
        </w:rPr>
        <w:fldChar w:fldCharType="end"/>
      </w:r>
      <w:r w:rsidR="00FB6254" w:rsidRPr="004A05A2">
        <w:rPr>
          <w:bCs w:val="0"/>
          <w:sz w:val="24"/>
          <w:szCs w:val="24"/>
        </w:rPr>
        <w:t>)</w:t>
      </w:r>
      <w:r w:rsidR="00311F48" w:rsidRPr="004A05A2">
        <w:rPr>
          <w:bCs w:val="0"/>
          <w:sz w:val="24"/>
          <w:szCs w:val="24"/>
        </w:rPr>
        <w:t>.</w:t>
      </w:r>
    </w:p>
    <w:p w:rsidR="00932C0A" w:rsidRPr="004A05A2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2" w:name="_Ref307563802"/>
      <w:r w:rsidRPr="004A05A2">
        <w:rPr>
          <w:sz w:val="24"/>
          <w:szCs w:val="24"/>
        </w:rPr>
        <w:t xml:space="preserve">В случаях, указанных в п. </w:t>
      </w:r>
      <w:r w:rsidR="004A2F0D" w:rsidRPr="004A05A2">
        <w:fldChar w:fldCharType="begin"/>
      </w:r>
      <w:r w:rsidR="004A2F0D" w:rsidRPr="004A05A2">
        <w:instrText xml:space="preserve"> REF _Ref305753174 \r \h  \* MERGEFORMAT </w:instrText>
      </w:r>
      <w:r w:rsidR="004A2F0D" w:rsidRPr="004A05A2">
        <w:fldChar w:fldCharType="separate"/>
      </w:r>
      <w:r w:rsidR="00D74ED6" w:rsidRPr="004A05A2">
        <w:rPr>
          <w:sz w:val="24"/>
          <w:szCs w:val="24"/>
        </w:rPr>
        <w:t>3.3.14.3.2</w:t>
      </w:r>
      <w:r w:rsidR="004A2F0D" w:rsidRPr="004A05A2">
        <w:fldChar w:fldCharType="end"/>
      </w:r>
      <w:r w:rsidRPr="004A05A2">
        <w:rPr>
          <w:sz w:val="24"/>
          <w:szCs w:val="24"/>
        </w:rPr>
        <w:t xml:space="preserve"> </w:t>
      </w:r>
      <w:r w:rsidR="009C744E" w:rsidRPr="004A05A2">
        <w:rPr>
          <w:sz w:val="24"/>
          <w:szCs w:val="24"/>
        </w:rPr>
        <w:t>Участник</w:t>
      </w:r>
      <w:r w:rsidRPr="004A05A2">
        <w:rPr>
          <w:sz w:val="24"/>
          <w:szCs w:val="24"/>
        </w:rPr>
        <w:t xml:space="preserve"> обязан выплатить Заказчику неустойку в размере </w:t>
      </w:r>
      <w:bookmarkEnd w:id="532"/>
      <w:r w:rsidR="004B1BB1" w:rsidRPr="004A05A2">
        <w:rPr>
          <w:sz w:val="24"/>
          <w:szCs w:val="24"/>
        </w:rPr>
        <w:t>2</w:t>
      </w:r>
      <w:r w:rsidR="000A7A8E" w:rsidRPr="004A05A2">
        <w:rPr>
          <w:sz w:val="24"/>
          <w:szCs w:val="24"/>
        </w:rPr>
        <w:t>% от стоимости Заявки, с учетом НДС.</w:t>
      </w:r>
    </w:p>
    <w:p w:rsidR="00932C0A" w:rsidRPr="00066ED2" w:rsidRDefault="009C744E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3" w:name="_Ref299109207"/>
      <w:bookmarkStart w:id="534" w:name="_Ref307563826"/>
      <w:r w:rsidRPr="004A05A2">
        <w:rPr>
          <w:sz w:val="24"/>
          <w:szCs w:val="24"/>
        </w:rPr>
        <w:t>Участник</w:t>
      </w:r>
      <w:r w:rsidR="00932C0A" w:rsidRPr="004A05A2">
        <w:rPr>
          <w:sz w:val="24"/>
          <w:szCs w:val="24"/>
        </w:rPr>
        <w:t xml:space="preserve"> выплачивает</w:t>
      </w:r>
      <w:bookmarkStart w:id="535" w:name="_GoBack"/>
      <w:bookmarkEnd w:id="535"/>
      <w:r w:rsidR="00932C0A" w:rsidRPr="00066ED2">
        <w:rPr>
          <w:sz w:val="24"/>
          <w:szCs w:val="24"/>
        </w:rPr>
        <w:t xml:space="preserve"> неустойку в течение 5 (пяти) рабочих дней после получения письменного требования Организатора/Заказчика об уплате неустойки.</w:t>
      </w:r>
      <w:bookmarkEnd w:id="533"/>
      <w:bookmarkEnd w:id="534"/>
    </w:p>
    <w:p w:rsidR="008D1B83" w:rsidRPr="00066ED2" w:rsidRDefault="008D1B83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D74ED6" w:rsidRPr="00D74ED6">
        <w:rPr>
          <w:sz w:val="24"/>
          <w:szCs w:val="24"/>
          <w:lang w:eastAsia="ru-RU"/>
        </w:rPr>
        <w:t>5.12</w:t>
      </w:r>
      <w:r w:rsidR="004A2F0D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66ED2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_Ref441574460 \r \h  \* MERGEFORMAT </w:instrText>
      </w:r>
      <w:r w:rsidR="004A2F0D">
        <w:fldChar w:fldCharType="separate"/>
      </w:r>
      <w:r w:rsidR="00D74ED6" w:rsidRPr="00D74ED6">
        <w:rPr>
          <w:sz w:val="24"/>
          <w:szCs w:val="24"/>
          <w:lang w:eastAsia="ru-RU"/>
        </w:rPr>
        <w:t>5.13</w:t>
      </w:r>
      <w:r w:rsidR="004A2F0D">
        <w:fldChar w:fldCharType="end"/>
      </w:r>
      <w:r w:rsidRPr="00066ED2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3.4.1.3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по адресу</w:t>
      </w:r>
      <w:r w:rsidRPr="0085138B">
        <w:rPr>
          <w:sz w:val="24"/>
          <w:szCs w:val="24"/>
        </w:rPr>
        <w:t xml:space="preserve">: </w:t>
      </w:r>
      <w:r w:rsidR="00DC32FC" w:rsidRPr="0085138B">
        <w:rPr>
          <w:sz w:val="24"/>
          <w:szCs w:val="24"/>
        </w:rPr>
        <w:t xml:space="preserve">РФ, </w:t>
      </w:r>
      <w:hyperlink r:id="rId36" w:history="1">
        <w:r w:rsidR="0085138B" w:rsidRPr="0085138B">
          <w:rPr>
            <w:sz w:val="24"/>
            <w:szCs w:val="24"/>
          </w:rPr>
          <w:t>Россия, 305029, Курская область, г. Курск, ул. К. Маркса, 27</w:t>
        </w:r>
      </w:hyperlink>
      <w:r w:rsidR="0085138B" w:rsidRPr="007A4D4C">
        <w:rPr>
          <w:sz w:val="24"/>
          <w:szCs w:val="24"/>
        </w:rPr>
        <w:t xml:space="preserve">, </w:t>
      </w:r>
      <w:proofErr w:type="spellStart"/>
      <w:r w:rsidR="0085138B" w:rsidRPr="007A4D4C">
        <w:rPr>
          <w:sz w:val="24"/>
          <w:szCs w:val="24"/>
        </w:rPr>
        <w:t>каб</w:t>
      </w:r>
      <w:proofErr w:type="spellEnd"/>
      <w:r w:rsidR="0085138B" w:rsidRPr="007A4D4C">
        <w:rPr>
          <w:sz w:val="24"/>
          <w:szCs w:val="24"/>
        </w:rPr>
        <w:t>. №</w:t>
      </w:r>
      <w:r w:rsidR="0085138B">
        <w:rPr>
          <w:sz w:val="24"/>
          <w:szCs w:val="24"/>
        </w:rPr>
        <w:t xml:space="preserve"> 407</w:t>
      </w:r>
      <w:r w:rsidR="0085138B" w:rsidRPr="007A4D4C">
        <w:rPr>
          <w:sz w:val="24"/>
          <w:szCs w:val="24"/>
        </w:rPr>
        <w:t xml:space="preserve">, исполнительный сотрудник </w:t>
      </w:r>
      <w:r w:rsidR="0085138B">
        <w:rPr>
          <w:sz w:val="24"/>
          <w:szCs w:val="24"/>
        </w:rPr>
        <w:t>–</w:t>
      </w:r>
      <w:r w:rsidR="0085138B" w:rsidRPr="007A4D4C">
        <w:rPr>
          <w:sz w:val="24"/>
          <w:szCs w:val="24"/>
        </w:rPr>
        <w:t xml:space="preserve"> </w:t>
      </w:r>
      <w:r w:rsidR="0085138B">
        <w:rPr>
          <w:sz w:val="24"/>
          <w:szCs w:val="24"/>
        </w:rPr>
        <w:t>Горбылев Александр Владимирович</w:t>
      </w:r>
      <w:r w:rsidR="0085138B" w:rsidRPr="007A4D4C">
        <w:rPr>
          <w:sz w:val="24"/>
          <w:szCs w:val="24"/>
        </w:rPr>
        <w:t xml:space="preserve"> (либо </w:t>
      </w:r>
      <w:r w:rsidR="0085138B">
        <w:rPr>
          <w:sz w:val="24"/>
          <w:szCs w:val="24"/>
        </w:rPr>
        <w:t>Бортко Андрей Валерьевич</w:t>
      </w:r>
      <w:r w:rsidR="0085138B" w:rsidRPr="007A4D4C">
        <w:rPr>
          <w:sz w:val="24"/>
          <w:szCs w:val="24"/>
        </w:rPr>
        <w:t>), контактный телефон (</w:t>
      </w:r>
      <w:r w:rsidR="0085138B">
        <w:rPr>
          <w:sz w:val="24"/>
          <w:szCs w:val="24"/>
        </w:rPr>
        <w:t>4712</w:t>
      </w:r>
      <w:r w:rsidR="0085138B" w:rsidRPr="007A4D4C">
        <w:rPr>
          <w:sz w:val="24"/>
          <w:szCs w:val="24"/>
        </w:rPr>
        <w:t xml:space="preserve">) </w:t>
      </w:r>
      <w:r w:rsidR="0085138B">
        <w:rPr>
          <w:sz w:val="24"/>
          <w:szCs w:val="24"/>
        </w:rPr>
        <w:t>55</w:t>
      </w:r>
      <w:r w:rsidR="0085138B" w:rsidRPr="007A4D4C">
        <w:rPr>
          <w:sz w:val="24"/>
          <w:szCs w:val="24"/>
        </w:rPr>
        <w:t>-</w:t>
      </w:r>
      <w:r w:rsidR="0085138B">
        <w:rPr>
          <w:sz w:val="24"/>
          <w:szCs w:val="24"/>
        </w:rPr>
        <w:t>72-02, 55-71-</w:t>
      </w:r>
      <w:r w:rsidR="0085138B" w:rsidRPr="008E6E09">
        <w:rPr>
          <w:sz w:val="24"/>
          <w:szCs w:val="24"/>
        </w:rPr>
        <w:t>86</w:t>
      </w:r>
      <w:r w:rsidRPr="00066ED2">
        <w:rPr>
          <w:sz w:val="24"/>
          <w:szCs w:val="24"/>
        </w:rPr>
        <w:t xml:space="preserve">. Оригинал соглашения о неустойке должен быть надежно запечатан в конверт, на котором </w:t>
      </w:r>
      <w:r w:rsidRPr="00066ED2">
        <w:rPr>
          <w:sz w:val="24"/>
          <w:szCs w:val="24"/>
        </w:rPr>
        <w:lastRenderedPageBreak/>
        <w:t>указывается следующая информация: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Пометка «</w:t>
      </w:r>
      <w:r w:rsidRPr="00066ED2">
        <w:rPr>
          <w:bCs w:val="0"/>
          <w:sz w:val="24"/>
          <w:szCs w:val="24"/>
        </w:rPr>
        <w:t xml:space="preserve"> Соглашение о неустойке</w:t>
      </w:r>
      <w:r w:rsidRPr="00066ED2">
        <w:rPr>
          <w:sz w:val="24"/>
          <w:szCs w:val="24"/>
        </w:rPr>
        <w:t>»;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1.1.1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4A2F0D">
        <w:fldChar w:fldCharType="begin"/>
      </w:r>
      <w:r w:rsidR="004A2F0D">
        <w:instrText xml:space="preserve"> REF _Ref303323780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1.1.4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4A2F0D">
        <w:fldChar w:fldCharType="begin"/>
      </w:r>
      <w:r w:rsidR="004A2F0D">
        <w:instrText xml:space="preserve"> REF _Ref467571439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3.3.14.5</w:t>
      </w:r>
      <w:r w:rsidR="004A2F0D">
        <w:fldChar w:fldCharType="end"/>
      </w:r>
      <w:r w:rsidRPr="00DC6F6F">
        <w:rPr>
          <w:sz w:val="24"/>
          <w:szCs w:val="24"/>
        </w:rPr>
        <w:t xml:space="preserve"> 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D74ED6" w:rsidRPr="00D74ED6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 В случае</w:t>
      </w:r>
      <w:proofErr w:type="gramStart"/>
      <w:r w:rsidRPr="00DC6F6F">
        <w:rPr>
          <w:szCs w:val="24"/>
        </w:rPr>
        <w:t>,</w:t>
      </w:r>
      <w:proofErr w:type="gramEnd"/>
      <w:r w:rsidRPr="00DC6F6F">
        <w:rPr>
          <w:szCs w:val="24"/>
        </w:rPr>
        <w:t xml:space="preserve"> если на момент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D74ED6" w:rsidRPr="00D74ED6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C6F6F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C6F6F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C6F6F">
        <w:rPr>
          <w:szCs w:val="24"/>
        </w:rPr>
        <w:t>дств пр</w:t>
      </w:r>
      <w:proofErr w:type="gramEnd"/>
      <w:r w:rsidRPr="00DC6F6F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C6F6F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C6F6F">
        <w:rPr>
          <w:rFonts w:eastAsia="Calibri"/>
          <w:szCs w:val="24"/>
          <w:lang w:eastAsia="en-US"/>
        </w:rPr>
        <w:t xml:space="preserve"> копию </w:t>
      </w:r>
      <w:r w:rsidRPr="00DC6F6F">
        <w:rPr>
          <w:szCs w:val="24"/>
        </w:rPr>
        <w:t>платежного</w:t>
      </w:r>
      <w:r w:rsidRPr="00DC6F6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>
        <w:fldChar w:fldCharType="begin"/>
      </w:r>
      <w:r w:rsidR="004A2F0D">
        <w:instrText xml:space="preserve"> REF _Ref55335823 \r \h  \* MERGEFORMAT </w:instrText>
      </w:r>
      <w:r w:rsidR="004A2F0D">
        <w:fldChar w:fldCharType="separate"/>
      </w:r>
      <w:r w:rsidR="00D74ED6" w:rsidRPr="00D74ED6">
        <w:rPr>
          <w:rFonts w:eastAsia="Calibri"/>
          <w:szCs w:val="24"/>
          <w:lang w:eastAsia="en-US"/>
        </w:rPr>
        <w:t>5.6</w:t>
      </w:r>
      <w:r w:rsidR="004A2F0D">
        <w:fldChar w:fldCharType="end"/>
      </w:r>
      <w:r w:rsidRPr="00DC6F6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5138B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85138B">
        <w:rPr>
          <w:iCs/>
          <w:szCs w:val="24"/>
        </w:rPr>
        <w:t>УЛ</w:t>
      </w:r>
      <w:proofErr w:type="gramEnd"/>
      <w:r w:rsidR="0085138B">
        <w:rPr>
          <w:iCs/>
          <w:szCs w:val="24"/>
        </w:rPr>
        <w:t xml:space="preserve"> </w:t>
      </w:r>
      <w:r w:rsidR="0085138B">
        <w:rPr>
          <w:iCs/>
          <w:szCs w:val="24"/>
        </w:rPr>
        <w:lastRenderedPageBreak/>
        <w:t>и МТО филиала</w:t>
      </w:r>
      <w:r w:rsidR="0085138B" w:rsidRPr="00702B2C">
        <w:rPr>
          <w:iCs/>
          <w:szCs w:val="24"/>
        </w:rPr>
        <w:t xml:space="preserve"> ПАО «МРСК Центра»</w:t>
      </w:r>
      <w:r w:rsidR="0085138B">
        <w:rPr>
          <w:iCs/>
          <w:szCs w:val="24"/>
        </w:rPr>
        <w:t xml:space="preserve"> - «Курскэнерго»</w:t>
      </w:r>
      <w:r w:rsidR="0085138B" w:rsidRPr="00702B2C">
        <w:rPr>
          <w:iCs/>
          <w:szCs w:val="24"/>
        </w:rPr>
        <w:t xml:space="preserve"> </w:t>
      </w:r>
      <w:r w:rsidR="0085138B">
        <w:rPr>
          <w:iCs/>
          <w:szCs w:val="24"/>
        </w:rPr>
        <w:t>Горбылева А.В.</w:t>
      </w:r>
      <w:r w:rsidR="0085138B" w:rsidRPr="00702B2C">
        <w:rPr>
          <w:iCs/>
          <w:szCs w:val="24"/>
        </w:rPr>
        <w:t>, контактные телефоны: (</w:t>
      </w:r>
      <w:r w:rsidR="0085138B">
        <w:rPr>
          <w:iCs/>
          <w:szCs w:val="24"/>
        </w:rPr>
        <w:t>4712</w:t>
      </w:r>
      <w:r w:rsidR="0085138B" w:rsidRPr="00EA1920">
        <w:rPr>
          <w:iCs/>
          <w:szCs w:val="24"/>
        </w:rPr>
        <w:t>) 55-</w:t>
      </w:r>
      <w:r w:rsidR="0085138B">
        <w:rPr>
          <w:iCs/>
          <w:szCs w:val="24"/>
        </w:rPr>
        <w:t>72-02</w:t>
      </w:r>
      <w:r w:rsidR="0085138B" w:rsidRPr="00EA1920">
        <w:rPr>
          <w:iCs/>
          <w:szCs w:val="24"/>
        </w:rPr>
        <w:t xml:space="preserve">, </w:t>
      </w:r>
      <w:r w:rsidR="0085138B" w:rsidRPr="00EA1920">
        <w:rPr>
          <w:szCs w:val="24"/>
        </w:rPr>
        <w:t xml:space="preserve">адрес электронной почты: </w:t>
      </w:r>
      <w:hyperlink r:id="rId37" w:history="1">
        <w:r w:rsidR="0085138B" w:rsidRPr="003641A0">
          <w:t xml:space="preserve"> </w:t>
        </w:r>
        <w:r w:rsidR="0085138B" w:rsidRPr="003641A0">
          <w:rPr>
            <w:rStyle w:val="a7"/>
          </w:rPr>
          <w:t>gorbylev.av</w:t>
        </w:r>
        <w:r w:rsidR="0085138B">
          <w:rPr>
            <w:rStyle w:val="a7"/>
          </w:rPr>
          <w:t>@mrsk-1.ru</w:t>
        </w:r>
      </w:hyperlink>
      <w:r w:rsidRPr="00DC6F6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C6F6F">
        <w:rPr>
          <w:szCs w:val="24"/>
        </w:rPr>
        <w:t xml:space="preserve">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D74ED6" w:rsidRPr="00D74ED6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85138B" w:rsidRDefault="0085138B" w:rsidP="008513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C1D40">
        <w:rPr>
          <w:sz w:val="24"/>
          <w:szCs w:val="24"/>
        </w:rPr>
        <w:t>Получатель платежа: Филиал ПАО «МРСК Центра</w:t>
      </w:r>
      <w:proofErr w:type="gramStart"/>
      <w:r w:rsidRPr="00CC1D40">
        <w:rPr>
          <w:sz w:val="24"/>
          <w:szCs w:val="24"/>
        </w:rPr>
        <w:t>»-</w:t>
      </w:r>
      <w:proofErr w:type="gramEnd"/>
      <w:r w:rsidRPr="00CC1D40">
        <w:rPr>
          <w:sz w:val="24"/>
          <w:szCs w:val="24"/>
        </w:rPr>
        <w:t>«Курскэнерго»</w:t>
      </w:r>
      <w:r w:rsidRPr="00DB5A15">
        <w:rPr>
          <w:sz w:val="24"/>
          <w:szCs w:val="24"/>
          <w:highlight w:val="red"/>
          <w:u w:val="single"/>
        </w:rPr>
        <w:t xml:space="preserve"> </w:t>
      </w:r>
    </w:p>
    <w:p w:rsidR="0085138B" w:rsidRPr="00DB5A15" w:rsidRDefault="0085138B" w:rsidP="008513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highlight w:val="red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C1D40">
        <w:rPr>
          <w:sz w:val="24"/>
          <w:szCs w:val="24"/>
        </w:rPr>
        <w:t>ИНН: 6901067107,КПП: 463202002</w:t>
      </w:r>
    </w:p>
    <w:p w:rsidR="0085138B" w:rsidRPr="00DB5A15" w:rsidRDefault="0085138B" w:rsidP="008513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highlight w:val="red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CC1D40">
        <w:rPr>
          <w:sz w:val="24"/>
          <w:szCs w:val="24"/>
        </w:rPr>
        <w:t>р</w:t>
      </w:r>
      <w:proofErr w:type="gramEnd"/>
      <w:r w:rsidRPr="00CC1D40">
        <w:rPr>
          <w:sz w:val="24"/>
          <w:szCs w:val="24"/>
        </w:rPr>
        <w:t>/с: 4070281041825000109</w:t>
      </w:r>
      <w:r>
        <w:rPr>
          <w:sz w:val="24"/>
          <w:szCs w:val="24"/>
        </w:rPr>
        <w:t xml:space="preserve"> </w:t>
      </w:r>
      <w:r w:rsidRPr="00CC1D40">
        <w:rPr>
          <w:sz w:val="24"/>
          <w:szCs w:val="24"/>
        </w:rPr>
        <w:t>2в Филиале ПАО Банк ВТБ в г</w:t>
      </w:r>
      <w:r>
        <w:rPr>
          <w:sz w:val="24"/>
          <w:szCs w:val="24"/>
        </w:rPr>
        <w:t xml:space="preserve">. </w:t>
      </w:r>
      <w:r w:rsidRPr="00CC1D40">
        <w:rPr>
          <w:sz w:val="24"/>
          <w:szCs w:val="24"/>
        </w:rPr>
        <w:t>Воронеже</w:t>
      </w:r>
    </w:p>
    <w:p w:rsidR="0085138B" w:rsidRDefault="0085138B" w:rsidP="008513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 w:rsidRPr="001F1F27">
        <w:rPr>
          <w:sz w:val="24"/>
          <w:szCs w:val="24"/>
        </w:rPr>
        <w:t>БИК: 042007835</w:t>
      </w:r>
    </w:p>
    <w:p w:rsidR="002A2F56" w:rsidRPr="001F1F27" w:rsidRDefault="002A2F56" w:rsidP="008513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Cs w:val="24"/>
        </w:rPr>
        <w:tab/>
      </w:r>
      <w:r w:rsidRPr="001F1F27">
        <w:rPr>
          <w:szCs w:val="24"/>
        </w:rPr>
        <w:t>к/с: 30101810100000000835</w:t>
      </w:r>
    </w:p>
    <w:p w:rsidR="00C54850" w:rsidRPr="00DC6F6F" w:rsidRDefault="00C54850" w:rsidP="0085138B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2C669F">
        <w:rPr>
          <w:rFonts w:eastAsia="Calibri"/>
          <w:szCs w:val="24"/>
          <w:lang w:eastAsia="en-US"/>
        </w:rPr>
        <w:t>Предоставленное</w:t>
      </w:r>
      <w:r w:rsidRPr="002C669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</w:t>
      </w:r>
      <w:r w:rsidRPr="00DC6F6F">
        <w:rPr>
          <w:szCs w:val="24"/>
        </w:rPr>
        <w:t xml:space="preserve"> Участника, в следующих случаях и в следующие сроки: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3.14</w:t>
      </w:r>
      <w:r w:rsidR="004A2F0D">
        <w:fldChar w:fldCharType="end"/>
      </w:r>
      <w:r w:rsidRPr="00DC6F6F">
        <w:rPr>
          <w:sz w:val="24"/>
          <w:szCs w:val="24"/>
        </w:rPr>
        <w:t>);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71439"/>
      <w:r w:rsidRPr="00DC6F6F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</w:t>
      </w:r>
      <w:proofErr w:type="gramStart"/>
      <w:r w:rsidRPr="00066ED2">
        <w:rPr>
          <w:sz w:val="24"/>
          <w:szCs w:val="24"/>
        </w:rPr>
        <w:t>ств тр</w:t>
      </w:r>
      <w:proofErr w:type="gramEnd"/>
      <w:r w:rsidRPr="00066ED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7"/>
      <w:bookmarkEnd w:id="539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684"/>
      <w:r w:rsidRPr="00066ED2">
        <w:t>Подача Заявок и их прием</w:t>
      </w:r>
      <w:bookmarkStart w:id="542" w:name="_Ref56229451"/>
      <w:bookmarkEnd w:id="512"/>
      <w:bookmarkEnd w:id="540"/>
      <w:bookmarkEnd w:id="5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69267"/>
      <w:bookmarkStart w:id="552" w:name="_Toc468786611"/>
      <w:bookmarkStart w:id="553" w:name="_Toc469481251"/>
      <w:bookmarkStart w:id="554" w:name="_Toc472498839"/>
      <w:bookmarkStart w:id="555" w:name="_Toc498588685"/>
      <w:r w:rsidRPr="00066ED2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ом через 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5436EC" w:rsidRPr="00066ED2">
        <w:rPr>
          <w:bCs w:val="0"/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066ED2">
        <w:rPr>
          <w:bCs w:val="0"/>
          <w:sz w:val="24"/>
          <w:szCs w:val="24"/>
        </w:rPr>
        <w:t>pdf</w:t>
      </w:r>
      <w:proofErr w:type="spellEnd"/>
      <w:r w:rsidRPr="00066ED2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066ED2">
        <w:rPr>
          <w:bCs w:val="0"/>
          <w:sz w:val="24"/>
          <w:szCs w:val="24"/>
        </w:rPr>
        <w:t xml:space="preserve">электронных </w:t>
      </w:r>
      <w:r w:rsidRPr="00066ED2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066ED2">
        <w:rPr>
          <w:bCs w:val="0"/>
          <w:sz w:val="24"/>
          <w:szCs w:val="24"/>
        </w:rPr>
        <w:lastRenderedPageBreak/>
        <w:t>не допускается.</w:t>
      </w:r>
    </w:p>
    <w:p w:rsidR="00717F60" w:rsidRPr="00066E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и на ЭТП могут быть поданы до </w:t>
      </w:r>
      <w:r w:rsidR="002B5044" w:rsidRPr="00066ED2">
        <w:rPr>
          <w:b/>
          <w:bCs w:val="0"/>
          <w:sz w:val="24"/>
          <w:szCs w:val="24"/>
        </w:rPr>
        <w:t xml:space="preserve">12 часов 00 </w:t>
      </w:r>
      <w:r w:rsidR="002B5044" w:rsidRPr="0085138B">
        <w:rPr>
          <w:b/>
          <w:bCs w:val="0"/>
          <w:sz w:val="24"/>
          <w:szCs w:val="24"/>
        </w:rPr>
        <w:t xml:space="preserve">минут </w:t>
      </w:r>
      <w:r w:rsidR="00D014EF">
        <w:rPr>
          <w:b/>
          <w:bCs w:val="0"/>
          <w:sz w:val="24"/>
          <w:szCs w:val="24"/>
        </w:rPr>
        <w:t>07</w:t>
      </w:r>
      <w:r w:rsidR="002B5044" w:rsidRPr="0085138B">
        <w:rPr>
          <w:b/>
          <w:bCs w:val="0"/>
          <w:sz w:val="24"/>
          <w:szCs w:val="24"/>
        </w:rPr>
        <w:t xml:space="preserve"> </w:t>
      </w:r>
      <w:r w:rsidR="0085138B" w:rsidRPr="0085138B">
        <w:rPr>
          <w:b/>
          <w:bCs w:val="0"/>
          <w:sz w:val="24"/>
          <w:szCs w:val="24"/>
        </w:rPr>
        <w:t>февраля</w:t>
      </w:r>
      <w:r w:rsidR="002B5044" w:rsidRPr="0085138B">
        <w:rPr>
          <w:b/>
          <w:bCs w:val="0"/>
          <w:sz w:val="24"/>
          <w:szCs w:val="24"/>
        </w:rPr>
        <w:t xml:space="preserve"> </w:t>
      </w:r>
      <w:r w:rsidR="0018278E" w:rsidRPr="0085138B">
        <w:rPr>
          <w:b/>
          <w:bCs w:val="0"/>
          <w:sz w:val="24"/>
          <w:szCs w:val="24"/>
        </w:rPr>
        <w:t>2018</w:t>
      </w:r>
      <w:r w:rsidR="002B5044" w:rsidRPr="00066ED2">
        <w:rPr>
          <w:b/>
          <w:bCs w:val="0"/>
          <w:sz w:val="24"/>
          <w:szCs w:val="24"/>
        </w:rPr>
        <w:t xml:space="preserve"> года</w:t>
      </w:r>
      <w:r w:rsidR="00BC2634" w:rsidRPr="00066ED2">
        <w:rPr>
          <w:b/>
          <w:bCs w:val="0"/>
          <w:sz w:val="24"/>
          <w:szCs w:val="24"/>
        </w:rPr>
        <w:t xml:space="preserve">, </w:t>
      </w:r>
      <w:r w:rsidR="00BC2634" w:rsidRPr="00066ED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066ED2">
        <w:rPr>
          <w:bCs w:val="0"/>
          <w:spacing w:val="-2"/>
          <w:sz w:val="24"/>
          <w:szCs w:val="24"/>
        </w:rPr>
        <w:t>(под</w:t>
      </w:r>
      <w:r w:rsidR="00BC2634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5.1</w:t>
      </w:r>
      <w:r w:rsidR="004A2F0D">
        <w:fldChar w:fldCharType="end"/>
      </w:r>
      <w:r w:rsidR="00BC2634" w:rsidRPr="00066ED2">
        <w:rPr>
          <w:bCs w:val="0"/>
          <w:sz w:val="24"/>
          <w:szCs w:val="24"/>
          <w:lang w:eastAsia="ru-RU"/>
        </w:rPr>
        <w:t>)</w:t>
      </w:r>
      <w:r w:rsidR="00BC2634" w:rsidRPr="00066E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66ED2">
        <w:rPr>
          <w:bCs w:val="0"/>
          <w:i/>
          <w:sz w:val="24"/>
          <w:szCs w:val="24"/>
        </w:rPr>
        <w:t>.</w:t>
      </w:r>
      <w:bookmarkEnd w:id="556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066ED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69268"/>
      <w:bookmarkStart w:id="567" w:name="_Toc468786612"/>
      <w:bookmarkStart w:id="568" w:name="_Toc469481252"/>
      <w:bookmarkStart w:id="569" w:name="_Toc472498840"/>
      <w:bookmarkStart w:id="570" w:name="_Toc498588686"/>
      <w:r w:rsidRPr="00066ED2">
        <w:rPr>
          <w:szCs w:val="24"/>
        </w:rPr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687"/>
      <w:r w:rsidRPr="00066ED2"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1"/>
      <w:bookmarkEnd w:id="572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525"/>
      <w:bookmarkStart w:id="575" w:name="_Ref468199575"/>
      <w:bookmarkStart w:id="576" w:name="_Toc498588688"/>
      <w:r w:rsidRPr="00066ED2">
        <w:t>Оценка Заявок и проведение переговоров</w:t>
      </w:r>
      <w:bookmarkEnd w:id="573"/>
      <w:bookmarkEnd w:id="574"/>
      <w:bookmarkEnd w:id="575"/>
      <w:bookmarkEnd w:id="576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69271"/>
      <w:bookmarkStart w:id="586" w:name="_Toc468786615"/>
      <w:bookmarkStart w:id="587" w:name="_Toc469481255"/>
      <w:bookmarkStart w:id="588" w:name="_Toc472498843"/>
      <w:bookmarkStart w:id="589" w:name="_Toc498588689"/>
      <w:r w:rsidRPr="00066ED2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</w:t>
      </w:r>
      <w:r w:rsidR="00717F60" w:rsidRPr="00066ED2">
        <w:rPr>
          <w:bCs w:val="0"/>
          <w:sz w:val="24"/>
          <w:szCs w:val="24"/>
        </w:rPr>
        <w:lastRenderedPageBreak/>
        <w:t xml:space="preserve">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>
        <w:fldChar w:fldCharType="begin"/>
      </w:r>
      <w:r w:rsidR="004A2F0D">
        <w:instrText xml:space="preserve"> REF _Ref93089454 \n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3.6.2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>
        <w:fldChar w:fldCharType="begin"/>
      </w:r>
      <w:r w:rsidR="004A2F0D">
        <w:instrText xml:space="preserve"> REF _Ref303670674 \n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3.6.3</w:t>
      </w:r>
      <w:r w:rsidR="004A2F0D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D74ED6" w:rsidRPr="00D74ED6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69272"/>
      <w:bookmarkStart w:id="600" w:name="_Toc468786616"/>
      <w:bookmarkStart w:id="601" w:name="_Toc469481256"/>
      <w:bookmarkStart w:id="602" w:name="_Toc472498844"/>
      <w:bookmarkStart w:id="603" w:name="_Toc498588690"/>
      <w:r w:rsidRPr="00066ED2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066ED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066ED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4"/>
      <w:bookmarkEnd w:id="605"/>
    </w:p>
    <w:p w:rsidR="00C138CC" w:rsidRPr="00066ED2" w:rsidRDefault="003A59B8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066ED2">
        <w:rPr>
          <w:sz w:val="24"/>
          <w:szCs w:val="24"/>
        </w:rPr>
        <w:t>числе</w:t>
      </w:r>
      <w:proofErr w:type="gramEnd"/>
      <w:r w:rsidRPr="00066ED2">
        <w:rPr>
          <w:sz w:val="24"/>
          <w:szCs w:val="24"/>
        </w:rPr>
        <w:t xml:space="preserve"> если </w:t>
      </w:r>
      <w:r w:rsidRPr="006F66D0">
        <w:rPr>
          <w:sz w:val="24"/>
          <w:szCs w:val="24"/>
        </w:rPr>
        <w:t xml:space="preserve">Участник (в </w:t>
      </w:r>
      <w:proofErr w:type="spellStart"/>
      <w:r w:rsidRPr="006F66D0">
        <w:rPr>
          <w:sz w:val="24"/>
          <w:szCs w:val="24"/>
        </w:rPr>
        <w:t>т.ч</w:t>
      </w:r>
      <w:proofErr w:type="spellEnd"/>
      <w:r w:rsidRPr="006F66D0">
        <w:rPr>
          <w:sz w:val="24"/>
          <w:szCs w:val="24"/>
        </w:rPr>
        <w:t xml:space="preserve">. один или несколько членов Коллективного участника) не предоставил </w:t>
      </w:r>
      <w:r w:rsidR="006F66D0"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6F66D0">
        <w:rPr>
          <w:sz w:val="24"/>
          <w:szCs w:val="24"/>
        </w:rPr>
        <w:t xml:space="preserve"> (подраздел</w:t>
      </w:r>
      <w:r w:rsidRPr="00066ED2">
        <w:rPr>
          <w:sz w:val="24"/>
          <w:szCs w:val="24"/>
        </w:rPr>
        <w:t xml:space="preserve"> </w:t>
      </w:r>
      <w:r w:rsidR="00A5367C">
        <w:fldChar w:fldCharType="begin"/>
      </w:r>
      <w:r w:rsidR="00A5367C">
        <w:instrText xml:space="preserve"> REF _Ref444179578 \r \h  \* MERGEFORMAT </w:instrText>
      </w:r>
      <w:r w:rsidR="00A5367C">
        <w:fldChar w:fldCharType="separate"/>
      </w:r>
      <w:r w:rsidR="00D74ED6" w:rsidRPr="00D74ED6">
        <w:rPr>
          <w:sz w:val="24"/>
          <w:szCs w:val="24"/>
        </w:rPr>
        <w:t>5.10</w:t>
      </w:r>
      <w:r w:rsidR="00A5367C">
        <w:fldChar w:fldCharType="end"/>
      </w:r>
      <w:r w:rsidRPr="00066ED2">
        <w:rPr>
          <w:sz w:val="24"/>
          <w:szCs w:val="24"/>
        </w:rPr>
        <w:t xml:space="preserve">); 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3.3.14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C138CC" w:rsidRPr="00066ED2" w:rsidRDefault="00953987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не содержат всех необходимых документов, требуемых настоящей Документацией</w:t>
      </w:r>
      <w:r w:rsidR="00C138CC" w:rsidRPr="00066ED2">
        <w:rPr>
          <w:sz w:val="24"/>
          <w:szCs w:val="24"/>
        </w:rPr>
        <w:t>;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066ED2">
        <w:rPr>
          <w:sz w:val="24"/>
          <w:szCs w:val="24"/>
        </w:rPr>
        <w:t xml:space="preserve"> согласился Участник;</w:t>
      </w:r>
    </w:p>
    <w:p w:rsidR="00953987" w:rsidRPr="00066ED2" w:rsidRDefault="00F80103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  <w:proofErr w:type="gramEnd"/>
    </w:p>
    <w:p w:rsidR="00D4486F" w:rsidRPr="00066ED2" w:rsidRDefault="00D4486F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786409"/>
      <w:r w:rsidRPr="00066ED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3.3.14</w:t>
      </w:r>
      <w:r w:rsidR="004A2F0D">
        <w:fldChar w:fldCharType="end"/>
      </w:r>
      <w:r w:rsidR="007F3FB7" w:rsidRPr="00066ED2">
        <w:rPr>
          <w:sz w:val="24"/>
          <w:szCs w:val="24"/>
        </w:rPr>
        <w:t>).</w:t>
      </w:r>
      <w:bookmarkEnd w:id="606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69273"/>
      <w:bookmarkStart w:id="617" w:name="_Toc468786617"/>
      <w:bookmarkStart w:id="618" w:name="_Toc469481257"/>
      <w:bookmarkStart w:id="619" w:name="_Toc472498845"/>
      <w:bookmarkStart w:id="620" w:name="_Toc498588691"/>
      <w:r w:rsidRPr="00066ED2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69274"/>
      <w:bookmarkStart w:id="631" w:name="_Toc468786618"/>
      <w:bookmarkStart w:id="632" w:name="_Toc469481258"/>
      <w:bookmarkStart w:id="633" w:name="_Toc472498846"/>
      <w:bookmarkStart w:id="634" w:name="_Toc498588692"/>
      <w:r w:rsidRPr="00066ED2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344C5F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В</w:t>
      </w:r>
      <w:r w:rsidR="00D275B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066ED2">
        <w:rPr>
          <w:sz w:val="24"/>
          <w:szCs w:val="24"/>
        </w:rPr>
        <w:t xml:space="preserve">. Порядок проведения оценочной стадии, </w:t>
      </w:r>
      <w:r w:rsidRPr="00EE0C12">
        <w:rPr>
          <w:sz w:val="24"/>
          <w:szCs w:val="24"/>
        </w:rPr>
        <w:t>критери</w:t>
      </w:r>
      <w:r w:rsidR="00D275BB" w:rsidRPr="00EE0C12">
        <w:rPr>
          <w:sz w:val="24"/>
          <w:szCs w:val="24"/>
        </w:rPr>
        <w:t>и</w:t>
      </w:r>
      <w:r w:rsidRPr="00EE0C12">
        <w:rPr>
          <w:sz w:val="24"/>
          <w:szCs w:val="24"/>
        </w:rPr>
        <w:t xml:space="preserve"> и их весов</w:t>
      </w:r>
      <w:r w:rsidR="00D275BB" w:rsidRPr="00EE0C12">
        <w:rPr>
          <w:sz w:val="24"/>
          <w:szCs w:val="24"/>
        </w:rPr>
        <w:t>ые</w:t>
      </w:r>
      <w:r w:rsidRPr="00EE0C12">
        <w:rPr>
          <w:sz w:val="24"/>
          <w:szCs w:val="24"/>
        </w:rPr>
        <w:t xml:space="preserve"> коэффициент</w:t>
      </w:r>
      <w:r w:rsidR="00D275BB" w:rsidRPr="00EE0C12">
        <w:rPr>
          <w:sz w:val="24"/>
          <w:szCs w:val="24"/>
        </w:rPr>
        <w:t xml:space="preserve">ы изложены </w:t>
      </w:r>
      <w:r w:rsidR="00D275BB" w:rsidRPr="0085138B">
        <w:rPr>
          <w:sz w:val="24"/>
          <w:szCs w:val="24"/>
        </w:rPr>
        <w:t>в Приложении №3 к настоящей Документации.</w:t>
      </w:r>
    </w:p>
    <w:p w:rsidR="00717F60" w:rsidRPr="00066ED2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Закупочная комиссия ранжирует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ами. </w:t>
      </w:r>
      <w:r w:rsidR="0013313E" w:rsidRPr="00344C5F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13313E" w:rsidRPr="00344C5F">
        <w:rPr>
          <w:sz w:val="24"/>
          <w:szCs w:val="24"/>
        </w:rPr>
        <w:t>3.8</w:t>
      </w:r>
      <w:r w:rsidR="004A2F0D">
        <w:fldChar w:fldCharType="end"/>
      </w:r>
      <w:r w:rsidR="0013313E" w:rsidRPr="00344C5F">
        <w:rPr>
          <w:sz w:val="24"/>
          <w:szCs w:val="24"/>
        </w:rPr>
        <w:t xml:space="preserve"> настоящей документации.</w:t>
      </w:r>
    </w:p>
    <w:p w:rsidR="00347FE8" w:rsidRPr="00066ED2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303250967"/>
      <w:bookmarkStart w:id="636" w:name="_Toc305697378"/>
      <w:bookmarkStart w:id="637" w:name="_Toc255985696"/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066ED2" w:rsidRDefault="00F15392" w:rsidP="00E71A48">
      <w:pPr>
        <w:pStyle w:val="2"/>
        <w:spacing w:line="264" w:lineRule="auto"/>
      </w:pPr>
      <w:bookmarkStart w:id="638" w:name="_Toc498588693"/>
      <w:r w:rsidRPr="00066ED2">
        <w:t>Аукционная процедура понижени</w:t>
      </w:r>
      <w:r w:rsidR="00E60F8E" w:rsidRPr="00066ED2">
        <w:t>я</w:t>
      </w:r>
      <w:r w:rsidRPr="00066ED2">
        <w:t xml:space="preserve"> цены (переторжка)</w:t>
      </w:r>
      <w:bookmarkEnd w:id="635"/>
      <w:bookmarkEnd w:id="636"/>
      <w:bookmarkEnd w:id="638"/>
      <w:r w:rsidRPr="00066ED2">
        <w:t xml:space="preserve"> </w:t>
      </w:r>
    </w:p>
    <w:bookmarkEnd w:id="637"/>
    <w:p w:rsidR="00F15392" w:rsidRPr="00066ED2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Организатором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066ED2">
        <w:rPr>
          <w:sz w:val="24"/>
          <w:szCs w:val="24"/>
          <w:lang w:eastAsia="ru-RU"/>
        </w:rPr>
        <w:t xml:space="preserve">аукционной </w:t>
      </w:r>
      <w:r w:rsidRPr="00066ED2">
        <w:rPr>
          <w:sz w:val="24"/>
          <w:szCs w:val="24"/>
          <w:lang w:eastAsia="ru-RU"/>
        </w:rPr>
        <w:t>процедуры</w:t>
      </w:r>
      <w:r w:rsidR="003417F7" w:rsidRPr="00066ED2">
        <w:rPr>
          <w:sz w:val="24"/>
          <w:szCs w:val="24"/>
          <w:lang w:eastAsia="ru-RU"/>
        </w:rPr>
        <w:t xml:space="preserve"> понижения цены -</w:t>
      </w:r>
      <w:r w:rsidRPr="00066ED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возможности добровольно повысить </w:t>
      </w:r>
      <w:r w:rsidRPr="00066ED2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066ED2">
        <w:rPr>
          <w:sz w:val="24"/>
          <w:szCs w:val="24"/>
          <w:lang w:eastAsia="ru-RU"/>
        </w:rPr>
        <w:t>Заявок</w:t>
      </w:r>
      <w:r w:rsidRPr="00066E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е, цены.</w:t>
      </w:r>
    </w:p>
    <w:p w:rsidR="00F15392" w:rsidRPr="00066ED2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66ED2">
        <w:rPr>
          <w:sz w:val="24"/>
          <w:szCs w:val="24"/>
          <w:lang w:eastAsia="ru-RU"/>
        </w:rPr>
        <w:t>Заявк</w:t>
      </w:r>
      <w:r w:rsidR="00BD05FA" w:rsidRPr="00066ED2">
        <w:rPr>
          <w:sz w:val="24"/>
          <w:szCs w:val="24"/>
          <w:lang w:eastAsia="ru-RU"/>
        </w:rPr>
        <w:t>а</w:t>
      </w:r>
      <w:r w:rsidR="00F15392" w:rsidRPr="00066ED2">
        <w:rPr>
          <w:sz w:val="24"/>
          <w:szCs w:val="24"/>
          <w:lang w:eastAsia="ru-RU"/>
        </w:rPr>
        <w:t xml:space="preserve">, </w:t>
      </w:r>
      <w:r w:rsidR="00F15392" w:rsidRPr="00066ED2">
        <w:rPr>
          <w:i/>
          <w:sz w:val="24"/>
          <w:szCs w:val="24"/>
          <w:lang w:eastAsia="ru-RU"/>
        </w:rPr>
        <w:t>по которо</w:t>
      </w:r>
      <w:r w:rsidR="00BD05FA" w:rsidRPr="00066ED2">
        <w:rPr>
          <w:i/>
          <w:sz w:val="24"/>
          <w:szCs w:val="24"/>
          <w:lang w:eastAsia="ru-RU"/>
        </w:rPr>
        <w:t>й</w:t>
      </w:r>
      <w:r w:rsidR="00F15392" w:rsidRPr="00066ED2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066ED2">
        <w:rPr>
          <w:sz w:val="24"/>
          <w:szCs w:val="24"/>
          <w:lang w:eastAsia="ru-RU"/>
        </w:rPr>
        <w:t xml:space="preserve"> остается </w:t>
      </w:r>
      <w:r w:rsidR="00BC23FF" w:rsidRPr="00066ED2">
        <w:rPr>
          <w:sz w:val="24"/>
          <w:szCs w:val="24"/>
          <w:lang w:eastAsia="ru-RU"/>
        </w:rPr>
        <w:t xml:space="preserve">действующей </w:t>
      </w:r>
      <w:r w:rsidR="00F15392" w:rsidRPr="00066ED2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066ED2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066ED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066ED2">
        <w:rPr>
          <w:iCs/>
          <w:sz w:val="24"/>
          <w:szCs w:val="24"/>
          <w:lang w:eastAsia="ru-RU"/>
        </w:rPr>
        <w:t xml:space="preserve">. </w:t>
      </w:r>
      <w:r w:rsidRPr="00066ED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066ED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066ED2">
        <w:rPr>
          <w:iCs/>
          <w:sz w:val="24"/>
          <w:szCs w:val="24"/>
          <w:lang w:eastAsia="ru-RU"/>
        </w:rPr>
        <w:t>»</w:t>
      </w:r>
      <w:r w:rsidRPr="00066ED2">
        <w:rPr>
          <w:iCs/>
          <w:sz w:val="24"/>
          <w:szCs w:val="24"/>
          <w:lang w:eastAsia="ru-RU"/>
        </w:rPr>
        <w:t xml:space="preserve"> цену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66ED2">
        <w:rPr>
          <w:iCs/>
          <w:sz w:val="24"/>
          <w:szCs w:val="24"/>
          <w:lang w:eastAsia="ru-RU"/>
        </w:rPr>
        <w:t>.</w:t>
      </w:r>
      <w:r w:rsidRPr="00066ED2">
        <w:rPr>
          <w:iCs/>
          <w:sz w:val="24"/>
          <w:szCs w:val="24"/>
          <w:lang w:eastAsia="ru-RU"/>
        </w:rPr>
        <w:t xml:space="preserve"> </w:t>
      </w:r>
      <w:r w:rsidR="00076D8B" w:rsidRPr="00066ED2">
        <w:rPr>
          <w:iCs/>
          <w:sz w:val="24"/>
          <w:szCs w:val="24"/>
          <w:lang w:eastAsia="ru-RU"/>
        </w:rPr>
        <w:t>И</w:t>
      </w:r>
      <w:r w:rsidRPr="00066ED2">
        <w:rPr>
          <w:iCs/>
          <w:sz w:val="24"/>
          <w:szCs w:val="24"/>
          <w:lang w:eastAsia="ru-RU"/>
        </w:rPr>
        <w:t xml:space="preserve">зменение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</w:t>
      </w:r>
      <w:r w:rsidR="00076D8B" w:rsidRPr="00066ED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66ED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66ED2">
        <w:rPr>
          <w:sz w:val="24"/>
          <w:szCs w:val="24"/>
          <w:lang w:eastAsia="ru-RU"/>
        </w:rPr>
        <w:t xml:space="preserve"> в </w:t>
      </w:r>
      <w:r w:rsidRPr="00066ED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66ED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</w:rPr>
        <w:t>Приглашенные Участники принимают в ней участи</w:t>
      </w:r>
      <w:r w:rsidR="00F80103" w:rsidRPr="00066ED2">
        <w:rPr>
          <w:iCs/>
          <w:sz w:val="24"/>
          <w:szCs w:val="24"/>
        </w:rPr>
        <w:t>е</w:t>
      </w:r>
      <w:r w:rsidRPr="00066ED2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066ED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066ED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>
        <w:fldChar w:fldCharType="begin"/>
      </w:r>
      <w:r w:rsidR="004A2F0D">
        <w:instrText xml:space="preserve"> REF _Ref465850029 \r \h  \* MERGEFORMAT </w:instrText>
      </w:r>
      <w:r w:rsidR="004A2F0D">
        <w:fldChar w:fldCharType="separate"/>
      </w:r>
      <w:r w:rsidR="00D74ED6" w:rsidRPr="00D74ED6">
        <w:rPr>
          <w:iCs/>
          <w:sz w:val="24"/>
          <w:szCs w:val="24"/>
          <w:lang w:eastAsia="ru-RU"/>
        </w:rPr>
        <w:t>3.7.9</w:t>
      </w:r>
      <w:r w:rsidR="004A2F0D">
        <w:fldChar w:fldCharType="end"/>
      </w:r>
      <w:r w:rsidR="00B35A97" w:rsidRPr="00066ED2">
        <w:rPr>
          <w:iCs/>
          <w:sz w:val="24"/>
          <w:szCs w:val="24"/>
          <w:lang w:eastAsia="ru-RU"/>
        </w:rPr>
        <w:t xml:space="preserve">. Решение </w:t>
      </w:r>
      <w:r w:rsidR="00B35A97" w:rsidRPr="00066ED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066ED2">
        <w:rPr>
          <w:iCs/>
          <w:sz w:val="24"/>
          <w:szCs w:val="24"/>
          <w:lang w:eastAsia="ru-RU"/>
        </w:rPr>
        <w:t xml:space="preserve">. </w:t>
      </w:r>
    </w:p>
    <w:p w:rsidR="00685336" w:rsidRPr="00066ED2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>
        <w:fldChar w:fldCharType="begin"/>
      </w:r>
      <w:r w:rsidR="004A2F0D">
        <w:instrText xml:space="preserve"> REF _Ref306352987 \r \h  \* MERGEFORMAT </w:instrText>
      </w:r>
      <w:r w:rsidR="004A2F0D">
        <w:fldChar w:fldCharType="separate"/>
      </w:r>
      <w:r w:rsidR="00D74ED6" w:rsidRPr="00D74ED6">
        <w:rPr>
          <w:iCs/>
          <w:sz w:val="24"/>
          <w:szCs w:val="24"/>
          <w:lang w:eastAsia="ru-RU"/>
        </w:rPr>
        <w:t>3.7.3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 xml:space="preserve"> - </w:t>
      </w:r>
      <w:r w:rsidR="004A2F0D">
        <w:fldChar w:fldCharType="begin"/>
      </w:r>
      <w:r w:rsidR="004A2F0D">
        <w:instrText xml:space="preserve"> REF _Ref306353005 \r \h  \* MERGEFORMAT </w:instrText>
      </w:r>
      <w:r w:rsidR="004A2F0D">
        <w:fldChar w:fldCharType="separate"/>
      </w:r>
      <w:r w:rsidR="00D74ED6" w:rsidRPr="00D74ED6">
        <w:rPr>
          <w:iCs/>
          <w:sz w:val="24"/>
          <w:szCs w:val="24"/>
          <w:lang w:eastAsia="ru-RU"/>
        </w:rPr>
        <w:t>3.7.5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786312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86793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66ED2">
        <w:rPr>
          <w:sz w:val="24"/>
          <w:szCs w:val="24"/>
          <w:lang w:eastAsia="ru-RU"/>
        </w:rPr>
        <w:t xml:space="preserve"> </w:t>
      </w:r>
      <w:r w:rsidR="00BC19F9" w:rsidRPr="00066ED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66ED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и.</w:t>
      </w:r>
      <w:bookmarkEnd w:id="641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29"/>
      <w:r w:rsidRPr="00066ED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66ED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44C5F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По решению </w:t>
      </w:r>
      <w:r w:rsidR="00685336" w:rsidRPr="00066ED2">
        <w:rPr>
          <w:sz w:val="24"/>
          <w:szCs w:val="24"/>
          <w:lang w:eastAsia="ru-RU"/>
        </w:rPr>
        <w:t xml:space="preserve">Закупочной </w:t>
      </w:r>
      <w:r w:rsidRPr="00066ED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44C5F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344C5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_Ref468786312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3.7.8</w:t>
      </w:r>
      <w:r w:rsidR="004A2F0D">
        <w:fldChar w:fldCharType="end"/>
      </w:r>
      <w:r w:rsidRPr="00344C5F">
        <w:rPr>
          <w:sz w:val="24"/>
          <w:szCs w:val="24"/>
        </w:rPr>
        <w:t xml:space="preserve">, </w:t>
      </w:r>
      <w:proofErr w:type="gramStart"/>
      <w:r w:rsidRPr="00344C5F">
        <w:rPr>
          <w:sz w:val="24"/>
          <w:szCs w:val="24"/>
        </w:rPr>
        <w:t>предоставляет документы</w:t>
      </w:r>
      <w:proofErr w:type="gramEnd"/>
      <w:r w:rsidRPr="00344C5F">
        <w:rPr>
          <w:sz w:val="24"/>
          <w:szCs w:val="24"/>
        </w:rPr>
        <w:t xml:space="preserve">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документации.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предоставляются повторно.</w:t>
      </w:r>
    </w:p>
    <w:p w:rsidR="00EE0C12" w:rsidRPr="00344C5F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71986997"/>
      <w:bookmarkStart w:id="644" w:name="_Toc472497843"/>
      <w:bookmarkStart w:id="645" w:name="_Toc498588694"/>
      <w:bookmarkStart w:id="646" w:name="_Ref303681924"/>
      <w:bookmarkStart w:id="647" w:name="_Ref303683914"/>
      <w:r w:rsidRPr="00344C5F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44C5F">
        <w:rPr>
          <w:szCs w:val="24"/>
        </w:rPr>
        <w:t xml:space="preserve"> требований п. 4.5.1 </w:t>
      </w:r>
      <w:r w:rsidRPr="00344C5F">
        <w:rPr>
          <w:bCs w:val="0"/>
          <w:szCs w:val="24"/>
        </w:rPr>
        <w:t>Единого стандарта закупок ПАО «</w:t>
      </w:r>
      <w:proofErr w:type="spellStart"/>
      <w:r w:rsidRPr="00344C5F">
        <w:rPr>
          <w:bCs w:val="0"/>
          <w:szCs w:val="24"/>
        </w:rPr>
        <w:t>Россети</w:t>
      </w:r>
      <w:proofErr w:type="spellEnd"/>
      <w:r w:rsidRPr="00344C5F">
        <w:rPr>
          <w:bCs w:val="0"/>
          <w:szCs w:val="24"/>
        </w:rPr>
        <w:t xml:space="preserve">» (Положение о закупке) устанавливается </w:t>
      </w:r>
      <w:r w:rsidRPr="00344C5F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44C5F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85138B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44C5F">
        <w:rPr>
          <w:i/>
          <w:szCs w:val="24"/>
          <w:lang w:val="en-US"/>
        </w:rPr>
        <w:t>k</w:t>
      </w:r>
      <w:proofErr w:type="gramEnd"/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=0,85, иначе </w:t>
      </w:r>
      <w:r w:rsidRPr="00344C5F">
        <w:rPr>
          <w:i/>
          <w:szCs w:val="24"/>
          <w:lang w:val="en-US"/>
        </w:rPr>
        <w:t>k</w:t>
      </w:r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85138B">
        <w:rPr>
          <w:szCs w:val="24"/>
        </w:rPr>
        <w:t>Приложении №3 к настоящей Документации).</w:t>
      </w: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8" w:name="_Ref471987793"/>
      <w:r w:rsidRPr="00344C5F">
        <w:rPr>
          <w:szCs w:val="24"/>
        </w:rPr>
        <w:t>Приоритет не предоставляется в случаях, если:</w:t>
      </w:r>
      <w:bookmarkEnd w:id="648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>
        <w:fldChar w:fldCharType="begin"/>
      </w:r>
      <w:r w:rsidR="004A2F0D">
        <w:instrText xml:space="preserve"> REF _Ref303251044 \r \h  \* MERGEFORMAT </w:instrText>
      </w:r>
      <w:r w:rsidR="004A2F0D">
        <w:fldChar w:fldCharType="separate"/>
      </w:r>
      <w:r w:rsidR="00D74ED6" w:rsidRPr="00344C5F">
        <w:rPr>
          <w:rFonts w:ascii="Times New Roman" w:hAnsi="Times New Roman" w:cs="Times New Roman"/>
          <w:sz w:val="24"/>
          <w:szCs w:val="24"/>
        </w:rPr>
        <w:t>3.10</w:t>
      </w:r>
      <w:r w:rsidR="004A2F0D">
        <w:fldChar w:fldCharType="end"/>
      </w:r>
      <w:r w:rsidRPr="00344C5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44C5F">
        <w:rPr>
          <w:rFonts w:ascii="Times New Roman" w:hAnsi="Times New Roman" w:cs="Times New Roman"/>
          <w:sz w:val="24"/>
          <w:szCs w:val="24"/>
        </w:rPr>
        <w:t xml:space="preserve">(в случае если была подана только одна заявка или в случае, если было </w:t>
      </w:r>
      <w:r w:rsidRPr="00344C5F">
        <w:rPr>
          <w:rFonts w:ascii="Times New Roman" w:hAnsi="Times New Roman" w:cs="Times New Roman"/>
          <w:sz w:val="24"/>
          <w:szCs w:val="24"/>
        </w:rPr>
        <w:lastRenderedPageBreak/>
        <w:t>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4C5F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 xml:space="preserve"> (РФ) (%) = Ц (РФ)*100/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= ∑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 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  <w:lang w:val="en-US"/>
        </w:rPr>
        <w:t>kf</w:t>
      </w:r>
      <w:proofErr w:type="spellEnd"/>
      <w:proofErr w:type="gramEnd"/>
      <w:r w:rsidRPr="00344C5F">
        <w:rPr>
          <w:sz w:val="24"/>
          <w:szCs w:val="24"/>
        </w:rPr>
        <w:t>=∑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заявки./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D74ED6" w:rsidRPr="00344C5F">
        <w:rPr>
          <w:bCs w:val="0"/>
          <w:szCs w:val="24"/>
        </w:rPr>
        <w:t>5.2</w:t>
      </w:r>
      <w:r w:rsidR="004A2F0D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lastRenderedPageBreak/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E0C12" w:rsidRDefault="00EE0C12" w:rsidP="00EE0C12"/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99010"/>
      <w:bookmarkStart w:id="650" w:name="_Ref472499016"/>
      <w:bookmarkStart w:id="651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6"/>
      <w:bookmarkEnd w:id="647"/>
      <w:bookmarkEnd w:id="649"/>
      <w:bookmarkEnd w:id="650"/>
      <w:bookmarkEnd w:id="651"/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2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66ED2">
        <w:rPr>
          <w:bCs w:val="0"/>
          <w:sz w:val="24"/>
          <w:szCs w:val="24"/>
        </w:rPr>
        <w:t>наилучшей</w:t>
      </w:r>
      <w:proofErr w:type="gramEnd"/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35598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35598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696"/>
      <w:bookmarkStart w:id="655" w:name="_Ref191386295"/>
      <w:r w:rsidRPr="00066ED2">
        <w:t xml:space="preserve">Признание запроса предложений </w:t>
      </w:r>
      <w:proofErr w:type="gramStart"/>
      <w:r w:rsidRPr="00066ED2">
        <w:t>несостоявшимся</w:t>
      </w:r>
      <w:bookmarkEnd w:id="653"/>
      <w:bookmarkEnd w:id="654"/>
      <w:proofErr w:type="gramEnd"/>
    </w:p>
    <w:p w:rsidR="00717F60" w:rsidRPr="00066ED2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6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7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r w:rsidRPr="00066ED2">
        <w:rPr>
          <w:bCs w:val="0"/>
          <w:sz w:val="24"/>
          <w:szCs w:val="24"/>
        </w:rPr>
        <w:t>случае</w:t>
      </w:r>
      <w:proofErr w:type="gramStart"/>
      <w:r w:rsidRPr="00066ED2">
        <w:rPr>
          <w:bCs w:val="0"/>
          <w:sz w:val="24"/>
          <w:szCs w:val="24"/>
          <w:lang w:eastAsia="ru-RU"/>
        </w:rPr>
        <w:t>,</w:t>
      </w:r>
      <w:proofErr w:type="gramEnd"/>
      <w:r w:rsidRPr="00066ED2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44127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59" w:name="_Toc468462453"/>
      <w:bookmarkStart w:id="660" w:name="_Toc468441704"/>
      <w:bookmarkStart w:id="661" w:name="_Ref465670219"/>
      <w:bookmarkStart w:id="662" w:name="_Toc498588697"/>
      <w:bookmarkStart w:id="663" w:name="_Ref303683929"/>
      <w:r w:rsidRPr="00A44127">
        <w:rPr>
          <w:bCs w:val="0"/>
        </w:rPr>
        <w:t>Антидемпинговые меры</w:t>
      </w:r>
      <w:bookmarkEnd w:id="659"/>
      <w:bookmarkEnd w:id="660"/>
      <w:bookmarkEnd w:id="661"/>
      <w:bookmarkEnd w:id="662"/>
    </w:p>
    <w:p w:rsidR="007C76A8" w:rsidRPr="00344C5F" w:rsidRDefault="000B3BAA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0B3BAA">
        <w:rPr>
          <w:sz w:val="24"/>
          <w:szCs w:val="24"/>
          <w:lang w:eastAsia="ru-RU"/>
        </w:rPr>
        <w:t xml:space="preserve">При предложении </w:t>
      </w:r>
      <w:r w:rsidRPr="00344C5F">
        <w:rPr>
          <w:sz w:val="24"/>
          <w:szCs w:val="24"/>
          <w:lang w:eastAsia="ru-RU"/>
        </w:rPr>
        <w:t xml:space="preserve">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344C5F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344C5F">
        <w:rPr>
          <w:sz w:val="24"/>
          <w:szCs w:val="24"/>
        </w:rPr>
        <w:t>е(</w:t>
      </w:r>
      <w:proofErr w:type="gramEnd"/>
      <w:r w:rsidR="00D778B5" w:rsidRPr="00344C5F">
        <w:rPr>
          <w:sz w:val="24"/>
          <w:szCs w:val="24"/>
        </w:rPr>
        <w:t>ах) Участника(</w:t>
      </w:r>
      <w:proofErr w:type="spellStart"/>
      <w:r w:rsidR="00D778B5" w:rsidRPr="00344C5F">
        <w:rPr>
          <w:sz w:val="24"/>
          <w:szCs w:val="24"/>
        </w:rPr>
        <w:t>ов</w:t>
      </w:r>
      <w:proofErr w:type="spellEnd"/>
      <w:r w:rsidR="00D778B5" w:rsidRPr="00344C5F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4" w:name="_Toc498588698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1.25pt" o:ole="" fillcolor="window">
            <v:imagedata r:id="rId38" o:title=""/>
          </v:shape>
          <o:OLEObject Type="Embed" ProgID="Equation.3" ShapeID="_x0000_i1025" DrawAspect="Content" ObjectID="_1578134582" r:id="rId39"/>
        </w:object>
      </w:r>
      <w:r w:rsidRPr="00344C5F">
        <w:rPr>
          <w:b w:val="0"/>
        </w:rPr>
        <w:t>&gt;1,33, где:</w:t>
      </w:r>
      <w:bookmarkEnd w:id="664"/>
    </w:p>
    <w:bookmarkStart w:id="665" w:name="_Toc498588699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1060" w:dyaOrig="440">
          <v:shape id="_x0000_i1026" type="#_x0000_t75" style="width:53.7pt;height:22.1pt" o:ole="">
            <v:imagedata r:id="rId40" o:title=""/>
          </v:shape>
          <o:OLEObject Type="Embed" ProgID="Equation.3" ShapeID="_x0000_i1026" DrawAspect="Content" ObjectID="_1578134583" r:id="rId41"/>
        </w:object>
      </w:r>
      <w:r w:rsidRPr="00344C5F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5"/>
      <w:r w:rsidRPr="00344C5F">
        <w:rPr>
          <w:b w:val="0"/>
        </w:rPr>
        <w:t xml:space="preserve"> </w:t>
      </w:r>
    </w:p>
    <w:bookmarkStart w:id="666" w:name="_Toc498588700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380" w:dyaOrig="440">
          <v:shape id="_x0000_i1027" type="#_x0000_t75" style="width:18.95pt;height:22.1pt" o:ole="">
            <v:imagedata r:id="rId42" o:title=""/>
          </v:shape>
          <o:OLEObject Type="Embed" ProgID="Equation.3" ShapeID="_x0000_i1027" DrawAspect="Content" ObjectID="_1578134584" r:id="rId43"/>
        </w:object>
      </w:r>
      <w:r w:rsidRPr="00344C5F">
        <w:rPr>
          <w:b w:val="0"/>
        </w:rPr>
        <w:t>– оцениваемая, предложенная Участником цена продукции, по каждой позиции;</w:t>
      </w:r>
      <w:bookmarkEnd w:id="666"/>
      <w:r w:rsidRPr="00344C5F">
        <w:rPr>
          <w:b w:val="0"/>
        </w:rPr>
        <w:t xml:space="preserve"> </w:t>
      </w:r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7" w:name="_Toc498588701"/>
      <w:r w:rsidRPr="00344C5F">
        <w:rPr>
          <w:b w:val="0"/>
          <w:i/>
          <w:iCs/>
          <w:lang w:val="en-US"/>
        </w:rPr>
        <w:t>n</w:t>
      </w:r>
      <w:r w:rsidRPr="00344C5F">
        <w:rPr>
          <w:b w:val="0"/>
        </w:rPr>
        <w:t xml:space="preserve"> – </w:t>
      </w:r>
      <w:proofErr w:type="gramStart"/>
      <w:r w:rsidRPr="00344C5F">
        <w:rPr>
          <w:b w:val="0"/>
        </w:rPr>
        <w:t>количество</w:t>
      </w:r>
      <w:proofErr w:type="gramEnd"/>
      <w:r w:rsidRPr="00344C5F">
        <w:rPr>
          <w:b w:val="0"/>
        </w:rPr>
        <w:t xml:space="preserve"> позиций продукции;</w:t>
      </w:r>
      <w:bookmarkEnd w:id="667"/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8" w:name="_Toc498588702"/>
      <w:r w:rsidRPr="00344C5F">
        <w:rPr>
          <w:b w:val="0"/>
          <w:i/>
          <w:iCs/>
        </w:rPr>
        <w:t xml:space="preserve">1,33 </w:t>
      </w:r>
      <w:r w:rsidRPr="00344C5F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68"/>
    </w:p>
    <w:p w:rsidR="007C76A8" w:rsidRPr="00D778B5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69" w:name="_Ref465675151"/>
      <w:r w:rsidRPr="00344C5F">
        <w:rPr>
          <w:rFonts w:eastAsia="Times New Roman,Italic"/>
          <w:iCs/>
          <w:sz w:val="24"/>
          <w:szCs w:val="24"/>
        </w:rPr>
        <w:t>Участник при представлении предложения</w:t>
      </w:r>
      <w:r w:rsidRPr="00D778B5">
        <w:rPr>
          <w:rFonts w:eastAsia="Times New Roman,Italic"/>
          <w:iCs/>
          <w:sz w:val="24"/>
          <w:szCs w:val="24"/>
        </w:rPr>
        <w:t xml:space="preserve">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69"/>
    </w:p>
    <w:p w:rsidR="007C76A8" w:rsidRPr="00D778B5" w:rsidRDefault="007C76A8" w:rsidP="007C76A8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778B5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778B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778B5">
        <w:rPr>
          <w:sz w:val="24"/>
          <w:szCs w:val="24"/>
        </w:rPr>
        <w:t>производителя</w:t>
      </w:r>
      <w:r w:rsidRPr="00D778B5">
        <w:rPr>
          <w:rFonts w:eastAsia="Times New Roman,Italic"/>
          <w:bCs w:val="0"/>
          <w:iCs/>
          <w:sz w:val="24"/>
          <w:szCs w:val="24"/>
        </w:rPr>
        <w:t>)</w:t>
      </w:r>
      <w:r w:rsidRPr="00D778B5">
        <w:rPr>
          <w:sz w:val="24"/>
          <w:szCs w:val="24"/>
        </w:rPr>
        <w:t>;</w:t>
      </w:r>
    </w:p>
    <w:p w:rsidR="000B3BAA" w:rsidRPr="00D778B5" w:rsidRDefault="000B3BAA" w:rsidP="000B3BAA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документы, подтверждающие </w:t>
      </w:r>
      <w:r w:rsidRPr="00D778B5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778B5">
        <w:rPr>
          <w:sz w:val="24"/>
          <w:szCs w:val="24"/>
        </w:rPr>
        <w:t>;</w:t>
      </w:r>
    </w:p>
    <w:p w:rsidR="000B3BAA" w:rsidRPr="00344C5F" w:rsidRDefault="000B3BAA" w:rsidP="000B3BAA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иные документы и расчеты, подтверждающие возможность Участника закупки </w:t>
      </w:r>
      <w:r w:rsidRPr="00344C5F">
        <w:rPr>
          <w:sz w:val="24"/>
          <w:szCs w:val="24"/>
        </w:rPr>
        <w:t xml:space="preserve">осуществить поставку продукции по </w:t>
      </w:r>
      <w:r w:rsidRPr="00344C5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344C5F">
        <w:rPr>
          <w:sz w:val="24"/>
          <w:szCs w:val="24"/>
        </w:rPr>
        <w:t>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344C5F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344C5F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344C5F">
        <w:rPr>
          <w:rFonts w:eastAsia="Times New Roman,Italic"/>
          <w:iCs/>
          <w:sz w:val="24"/>
          <w:szCs w:val="24"/>
        </w:rPr>
        <w:t>указанных</w:t>
      </w:r>
      <w:r w:rsidR="00D778B5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 xml:space="preserve">в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D74ED6" w:rsidRPr="00344C5F">
        <w:rPr>
          <w:rFonts w:eastAsia="Times New Roman,Italic"/>
          <w:iCs/>
          <w:sz w:val="24"/>
          <w:szCs w:val="24"/>
        </w:rPr>
        <w:t>3.11.2</w:t>
      </w:r>
      <w:r w:rsidR="004A2F0D">
        <w:fldChar w:fldCharType="end"/>
      </w:r>
      <w:r w:rsidR="00572A95" w:rsidRPr="00344C5F">
        <w:rPr>
          <w:rFonts w:eastAsia="Times New Roman,Italic"/>
          <w:iCs/>
          <w:sz w:val="24"/>
          <w:szCs w:val="24"/>
        </w:rPr>
        <w:t>,</w:t>
      </w:r>
      <w:r w:rsidRPr="00344C5F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344C5F">
        <w:rPr>
          <w:rFonts w:eastAsia="Times New Roman,Italic"/>
          <w:iCs/>
          <w:sz w:val="24"/>
          <w:szCs w:val="24"/>
        </w:rPr>
        <w:t>Закупочной комиссией</w:t>
      </w:r>
      <w:r w:rsidRPr="00344C5F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344C5F">
        <w:rPr>
          <w:rFonts w:eastAsia="Times New Roman,Italic"/>
          <w:iCs/>
          <w:sz w:val="24"/>
          <w:szCs w:val="24"/>
        </w:rPr>
        <w:t xml:space="preserve">Участником </w:t>
      </w:r>
      <w:r w:rsidRPr="00344C5F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</w:t>
      </w:r>
      <w:r w:rsidRPr="00344C5F">
        <w:rPr>
          <w:rFonts w:eastAsia="Times New Roman,Italic"/>
          <w:iCs/>
          <w:sz w:val="24"/>
          <w:szCs w:val="24"/>
        </w:rPr>
        <w:lastRenderedPageBreak/>
        <w:t xml:space="preserve">документов и информации действительности в соответствии с подпунктом </w:t>
      </w:r>
      <w:r w:rsidR="004A2F0D">
        <w:fldChar w:fldCharType="begin"/>
      </w:r>
      <w:r w:rsidR="004A2F0D">
        <w:instrText xml:space="preserve"> REF _Ref468786409 \r \h  \* MERGEFORMAT </w:instrText>
      </w:r>
      <w:r w:rsidR="004A2F0D">
        <w:fldChar w:fldCharType="separate"/>
      </w:r>
      <w:r w:rsidR="00D74ED6" w:rsidRPr="00344C5F">
        <w:rPr>
          <w:rFonts w:eastAsia="Times New Roman,Italic"/>
          <w:iCs/>
          <w:sz w:val="24"/>
          <w:szCs w:val="24"/>
        </w:rPr>
        <w:t>3.6.2.5</w:t>
      </w:r>
      <w:r w:rsidR="004A2F0D">
        <w:fldChar w:fldCharType="end"/>
      </w:r>
      <w:r w:rsidR="000B3BAA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572A95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572A95">
        <w:rPr>
          <w:sz w:val="24"/>
          <w:szCs w:val="24"/>
        </w:rPr>
        <w:t xml:space="preserve">Участник, </w:t>
      </w:r>
      <w:r w:rsidR="000B3BAA" w:rsidRPr="00572A95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572A95">
        <w:rPr>
          <w:sz w:val="24"/>
          <w:szCs w:val="24"/>
        </w:rPr>
        <w:t xml:space="preserve">в </w:t>
      </w:r>
      <w:proofErr w:type="spellStart"/>
      <w:r w:rsidRPr="00572A95">
        <w:rPr>
          <w:sz w:val="24"/>
          <w:szCs w:val="24"/>
        </w:rPr>
        <w:t>пп</w:t>
      </w:r>
      <w:proofErr w:type="spellEnd"/>
      <w:r w:rsidRPr="00572A95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D74ED6" w:rsidRPr="00572A95">
        <w:rPr>
          <w:sz w:val="24"/>
          <w:szCs w:val="24"/>
        </w:rPr>
        <w:t>3.13.2</w:t>
      </w:r>
      <w:r w:rsidR="004A2F0D">
        <w:fldChar w:fldCharType="end"/>
      </w:r>
      <w:r w:rsidRPr="00572A95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D74ED6" w:rsidRPr="00572A95">
        <w:rPr>
          <w:sz w:val="24"/>
          <w:szCs w:val="24"/>
        </w:rPr>
        <w:t>3.13.4</w:t>
      </w:r>
      <w:r w:rsidR="004A2F0D">
        <w:fldChar w:fldCharType="end"/>
      </w:r>
      <w:r w:rsidRPr="00572A95">
        <w:rPr>
          <w:sz w:val="24"/>
          <w:szCs w:val="24"/>
        </w:rPr>
        <w:t>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778B5">
        <w:rPr>
          <w:sz w:val="24"/>
          <w:szCs w:val="24"/>
        </w:rPr>
        <w:t>В случае</w:t>
      </w:r>
      <w:proofErr w:type="gramStart"/>
      <w:r w:rsidRPr="00D778B5">
        <w:rPr>
          <w:sz w:val="24"/>
          <w:szCs w:val="24"/>
        </w:rPr>
        <w:t>,</w:t>
      </w:r>
      <w:proofErr w:type="gramEnd"/>
      <w:r w:rsidRPr="00D778B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778B5">
        <w:rPr>
          <w:rFonts w:eastAsia="Times New Roman,Italic"/>
          <w:iCs/>
          <w:sz w:val="24"/>
          <w:szCs w:val="24"/>
        </w:rPr>
        <w:t>демпинговую цену</w:t>
      </w:r>
      <w:r w:rsidRPr="00D778B5">
        <w:rPr>
          <w:sz w:val="24"/>
          <w:szCs w:val="24"/>
        </w:rPr>
        <w:t xml:space="preserve">, будет установлено, что </w:t>
      </w:r>
      <w:r w:rsidR="000B3BAA" w:rsidRPr="00D778B5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D778B5">
        <w:rPr>
          <w:sz w:val="24"/>
          <w:szCs w:val="24"/>
        </w:rPr>
        <w:t xml:space="preserve"> </w:t>
      </w:r>
      <w:r w:rsidR="004F6793" w:rsidRPr="00D778B5">
        <w:rPr>
          <w:szCs w:val="24"/>
          <w:lang w:eastAsia="ru-RU"/>
        </w:rPr>
        <w:t xml:space="preserve">рассчитаны </w:t>
      </w:r>
      <w:r w:rsidRPr="00D778B5">
        <w:rPr>
          <w:sz w:val="24"/>
          <w:szCs w:val="24"/>
        </w:rPr>
        <w:t xml:space="preserve">неверно, и ценовое предложение Участника закупки не является </w:t>
      </w:r>
      <w:r w:rsidRPr="00344C5F">
        <w:rPr>
          <w:sz w:val="24"/>
          <w:szCs w:val="24"/>
        </w:rPr>
        <w:t>аномально низк</w:t>
      </w:r>
      <w:r w:rsidR="000B3BAA" w:rsidRPr="00344C5F">
        <w:rPr>
          <w:sz w:val="24"/>
          <w:szCs w:val="24"/>
        </w:rPr>
        <w:t>им</w:t>
      </w:r>
      <w:r w:rsidRPr="00344C5F">
        <w:rPr>
          <w:sz w:val="24"/>
          <w:szCs w:val="24"/>
        </w:rPr>
        <w:t xml:space="preserve"> (</w:t>
      </w:r>
      <w:r w:rsidRPr="00344C5F">
        <w:rPr>
          <w:rFonts w:eastAsia="Times New Roman,Italic"/>
          <w:iCs/>
          <w:sz w:val="24"/>
          <w:szCs w:val="24"/>
        </w:rPr>
        <w:t>демпингов</w:t>
      </w:r>
      <w:r w:rsidR="000B3BAA" w:rsidRPr="00344C5F">
        <w:rPr>
          <w:rFonts w:eastAsia="Times New Roman,Italic"/>
          <w:iCs/>
          <w:sz w:val="24"/>
          <w:szCs w:val="24"/>
        </w:rPr>
        <w:t>ым</w:t>
      </w:r>
      <w:r w:rsidRPr="00344C5F">
        <w:rPr>
          <w:rFonts w:eastAsia="Times New Roman,Italic"/>
          <w:iCs/>
          <w:sz w:val="24"/>
          <w:szCs w:val="24"/>
        </w:rPr>
        <w:t>)</w:t>
      </w:r>
      <w:r w:rsidRPr="00344C5F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344C5F" w:rsidRDefault="007C76A8" w:rsidP="007C76A8">
      <w:pPr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344C5F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344C5F">
        <w:rPr>
          <w:sz w:val="24"/>
          <w:szCs w:val="24"/>
        </w:rPr>
        <w:t>, при необходимости,</w:t>
      </w:r>
      <w:r w:rsidR="000B3BAA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>начальной (максимальной) ценой Договора;</w:t>
      </w:r>
    </w:p>
    <w:p w:rsidR="007C76A8" w:rsidRPr="00344C5F" w:rsidRDefault="007C76A8" w:rsidP="000B3BAA">
      <w:pPr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 заключении Договора с участником закупки, </w:t>
      </w:r>
      <w:r w:rsidR="000B3BAA" w:rsidRPr="00344C5F">
        <w:rPr>
          <w:sz w:val="24"/>
          <w:szCs w:val="24"/>
        </w:rPr>
        <w:t>чья заявка была признана лучшей,</w:t>
      </w:r>
      <w:r w:rsidRPr="00344C5F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3.13.4</w:t>
      </w:r>
      <w:r w:rsidR="004A2F0D">
        <w:fldChar w:fldCharType="end"/>
      </w:r>
      <w:r w:rsidR="000B3BAA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не применяются.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0" w:name="_Ref468786447"/>
      <w:bookmarkStart w:id="671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5"/>
      <w:bookmarkEnd w:id="663"/>
      <w:bookmarkEnd w:id="670"/>
      <w:bookmarkEnd w:id="671"/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066ED2">
        <w:rPr>
          <w:bCs w:val="0"/>
          <w:i/>
          <w:sz w:val="24"/>
          <w:szCs w:val="24"/>
        </w:rPr>
        <w:t>Извещени</w:t>
      </w:r>
      <w:r w:rsidRPr="00066ED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066ED2">
        <w:rPr>
          <w:bCs w:val="0"/>
          <w:i/>
          <w:sz w:val="24"/>
          <w:szCs w:val="24"/>
        </w:rPr>
        <w:t>Заявк</w:t>
      </w:r>
      <w:r w:rsidRPr="00066ED2">
        <w:rPr>
          <w:bCs w:val="0"/>
          <w:i/>
          <w:sz w:val="24"/>
          <w:szCs w:val="24"/>
        </w:rPr>
        <w:t>и</w:t>
      </w:r>
      <w:r w:rsidR="0087407B" w:rsidRPr="00066ED2">
        <w:rPr>
          <w:bCs w:val="0"/>
          <w:i/>
          <w:sz w:val="24"/>
          <w:szCs w:val="24"/>
        </w:rPr>
        <w:t>, признанной лучшей,</w:t>
      </w:r>
      <w:r w:rsidRPr="00066ED2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066ED2">
        <w:rPr>
          <w:bCs w:val="0"/>
          <w:i/>
          <w:sz w:val="24"/>
          <w:szCs w:val="24"/>
        </w:rPr>
        <w:t>д</w:t>
      </w:r>
      <w:r w:rsidR="00123C70" w:rsidRPr="00066ED2">
        <w:rPr>
          <w:bCs w:val="0"/>
          <w:i/>
          <w:sz w:val="24"/>
          <w:szCs w:val="24"/>
        </w:rPr>
        <w:t>оговор</w:t>
      </w:r>
      <w:r w:rsidRPr="00066ED2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066ED2">
        <w:rPr>
          <w:bCs w:val="0"/>
          <w:i/>
          <w:sz w:val="24"/>
          <w:szCs w:val="24"/>
        </w:rPr>
        <w:t>й части</w:t>
      </w:r>
      <w:r w:rsidRPr="00066ED2">
        <w:rPr>
          <w:bCs w:val="0"/>
          <w:i/>
          <w:sz w:val="24"/>
          <w:szCs w:val="24"/>
        </w:rPr>
        <w:t xml:space="preserve"> </w:t>
      </w:r>
      <w:r w:rsidR="004B5EB3" w:rsidRPr="00066ED2">
        <w:rPr>
          <w:bCs w:val="0"/>
          <w:i/>
          <w:sz w:val="24"/>
          <w:szCs w:val="24"/>
        </w:rPr>
        <w:t>Заявк</w:t>
      </w:r>
      <w:r w:rsidRPr="00066ED2">
        <w:rPr>
          <w:bCs w:val="0"/>
          <w:i/>
          <w:sz w:val="24"/>
          <w:szCs w:val="24"/>
        </w:rPr>
        <w:t>и</w:t>
      </w:r>
      <w:r w:rsidR="0087407B" w:rsidRPr="00066ED2">
        <w:rPr>
          <w:bCs w:val="0"/>
          <w:i/>
          <w:sz w:val="24"/>
          <w:szCs w:val="24"/>
        </w:rPr>
        <w:t>, признанной лучшей</w:t>
      </w:r>
      <w:r w:rsidRPr="00066ED2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066ED2">
        <w:rPr>
          <w:bCs w:val="0"/>
          <w:i/>
          <w:sz w:val="24"/>
          <w:szCs w:val="24"/>
        </w:rPr>
        <w:t>Участник</w:t>
      </w:r>
      <w:r w:rsidR="0087407B" w:rsidRPr="00066ED2">
        <w:rPr>
          <w:bCs w:val="0"/>
          <w:i/>
          <w:sz w:val="24"/>
          <w:szCs w:val="24"/>
        </w:rPr>
        <w:t xml:space="preserve">у </w:t>
      </w:r>
      <w:r w:rsidRPr="00066ED2">
        <w:rPr>
          <w:bCs w:val="0"/>
          <w:i/>
          <w:sz w:val="24"/>
          <w:szCs w:val="24"/>
        </w:rPr>
        <w:t>запроса предложений</w:t>
      </w:r>
      <w:r w:rsidR="0087407B" w:rsidRPr="00066ED2">
        <w:rPr>
          <w:bCs w:val="0"/>
          <w:i/>
          <w:sz w:val="24"/>
          <w:szCs w:val="24"/>
        </w:rPr>
        <w:t xml:space="preserve">, </w:t>
      </w:r>
      <w:r w:rsidR="0087407B" w:rsidRPr="00066ED2">
        <w:rPr>
          <w:i/>
          <w:sz w:val="24"/>
          <w:szCs w:val="24"/>
        </w:rPr>
        <w:t xml:space="preserve">чья </w:t>
      </w:r>
      <w:r w:rsidR="004B5EB3" w:rsidRPr="00066ED2">
        <w:rPr>
          <w:i/>
          <w:sz w:val="24"/>
          <w:szCs w:val="24"/>
        </w:rPr>
        <w:t>Заявк</w:t>
      </w:r>
      <w:r w:rsidR="0087407B" w:rsidRPr="00066ED2">
        <w:rPr>
          <w:i/>
          <w:sz w:val="24"/>
          <w:szCs w:val="24"/>
        </w:rPr>
        <w:t>а признана лучшей,</w:t>
      </w:r>
      <w:r w:rsidRPr="00066ED2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066ED2">
        <w:rPr>
          <w:bCs w:val="0"/>
          <w:sz w:val="24"/>
          <w:szCs w:val="24"/>
        </w:rPr>
        <w:t>.</w:t>
      </w:r>
      <w:proofErr w:type="gramEnd"/>
    </w:p>
    <w:p w:rsidR="00717F60" w:rsidRPr="00066ED2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066ED2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66ED2">
        <w:rPr>
          <w:rStyle w:val="adskobk"/>
          <w:i/>
          <w:sz w:val="24"/>
          <w:szCs w:val="24"/>
        </w:rPr>
        <w:t>д</w:t>
      </w:r>
      <w:r w:rsidR="00123C70" w:rsidRPr="00066ED2">
        <w:rPr>
          <w:rStyle w:val="adskobk"/>
          <w:i/>
          <w:sz w:val="24"/>
          <w:szCs w:val="24"/>
        </w:rPr>
        <w:t>оговор</w:t>
      </w:r>
      <w:r w:rsidRPr="00066ED2">
        <w:rPr>
          <w:rStyle w:val="adskobk"/>
          <w:i/>
          <w:sz w:val="24"/>
          <w:szCs w:val="24"/>
        </w:rPr>
        <w:t>ных переговоров</w:t>
      </w:r>
      <w:r w:rsidR="00E60F8E" w:rsidRPr="00066ED2">
        <w:rPr>
          <w:rStyle w:val="adskobk"/>
          <w:i/>
          <w:sz w:val="24"/>
          <w:szCs w:val="24"/>
        </w:rPr>
        <w:t>,</w:t>
      </w:r>
      <w:r w:rsidR="00E60F8E" w:rsidRPr="00066ED2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66ED2">
        <w:rPr>
          <w:rStyle w:val="adskobk"/>
          <w:i/>
          <w:sz w:val="24"/>
          <w:szCs w:val="24"/>
        </w:rPr>
        <w:t>.</w:t>
      </w:r>
    </w:p>
    <w:p w:rsidR="00717F60" w:rsidRPr="00344C5F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2" w:name="_Ref294695403"/>
      <w:bookmarkStart w:id="673" w:name="_Ref306320315"/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 между Заказчиком и </w:t>
      </w:r>
      <w:r w:rsidR="009C744E" w:rsidRPr="00066ED2">
        <w:rPr>
          <w:bCs w:val="0"/>
          <w:sz w:val="24"/>
          <w:szCs w:val="24"/>
        </w:rPr>
        <w:t>Участник</w:t>
      </w:r>
      <w:r w:rsidR="0087407B" w:rsidRPr="00066ED2">
        <w:rPr>
          <w:bCs w:val="0"/>
          <w:sz w:val="24"/>
          <w:szCs w:val="24"/>
        </w:rPr>
        <w:t xml:space="preserve">ом, чья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 xml:space="preserve">а признана лучшей, </w:t>
      </w:r>
      <w:r w:rsidR="00717F60" w:rsidRPr="00066ED2">
        <w:rPr>
          <w:bCs w:val="0"/>
          <w:sz w:val="24"/>
          <w:szCs w:val="24"/>
        </w:rPr>
        <w:t xml:space="preserve">подписывается </w:t>
      </w:r>
      <w:r w:rsidR="00675D86" w:rsidRPr="00DD0F48">
        <w:rPr>
          <w:sz w:val="24"/>
          <w:szCs w:val="24"/>
        </w:rPr>
        <w:t xml:space="preserve">не ранее чем через </w:t>
      </w:r>
      <w:r w:rsidR="00675D86">
        <w:rPr>
          <w:sz w:val="24"/>
          <w:szCs w:val="24"/>
        </w:rPr>
        <w:t>10 (</w:t>
      </w:r>
      <w:r w:rsidR="00675D86" w:rsidRPr="00DD0F48">
        <w:rPr>
          <w:sz w:val="24"/>
          <w:szCs w:val="24"/>
        </w:rPr>
        <w:t>десять</w:t>
      </w:r>
      <w:r w:rsidR="00675D86">
        <w:rPr>
          <w:sz w:val="24"/>
          <w:szCs w:val="24"/>
        </w:rPr>
        <w:t>)</w:t>
      </w:r>
      <w:r w:rsidR="00675D86" w:rsidRPr="00DD0F48">
        <w:rPr>
          <w:sz w:val="24"/>
          <w:szCs w:val="24"/>
        </w:rPr>
        <w:t xml:space="preserve"> дней</w:t>
      </w:r>
      <w:r w:rsidR="00675D86" w:rsidRPr="00DD0F48">
        <w:rPr>
          <w:bCs w:val="0"/>
          <w:sz w:val="24"/>
          <w:szCs w:val="24"/>
        </w:rPr>
        <w:t xml:space="preserve"> и не позднее чем через </w:t>
      </w:r>
      <w:r w:rsidR="00675D86" w:rsidRPr="00DD0F48">
        <w:rPr>
          <w:sz w:val="24"/>
          <w:szCs w:val="24"/>
        </w:rPr>
        <w:t xml:space="preserve">20 </w:t>
      </w:r>
      <w:r w:rsidR="00675D86">
        <w:rPr>
          <w:sz w:val="24"/>
          <w:szCs w:val="24"/>
        </w:rPr>
        <w:t xml:space="preserve">(двадцать) </w:t>
      </w:r>
      <w:r w:rsidR="00675D86" w:rsidRPr="00DD0F48">
        <w:rPr>
          <w:sz w:val="24"/>
          <w:szCs w:val="24"/>
        </w:rPr>
        <w:t>рабочих дней</w:t>
      </w:r>
      <w:r w:rsidR="006F758C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с момента определения </w:t>
      </w:r>
      <w:r w:rsidR="0087407B" w:rsidRPr="00066ED2">
        <w:rPr>
          <w:bCs w:val="0"/>
          <w:sz w:val="24"/>
          <w:szCs w:val="24"/>
        </w:rPr>
        <w:t xml:space="preserve">лучшей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. </w:t>
      </w:r>
      <w:proofErr w:type="gramStart"/>
      <w:r w:rsidR="00717F60" w:rsidRPr="00066ED2">
        <w:rPr>
          <w:bCs w:val="0"/>
          <w:sz w:val="24"/>
          <w:szCs w:val="24"/>
        </w:rPr>
        <w:t xml:space="preserve">Для </w:t>
      </w:r>
      <w:r w:rsidR="009C744E" w:rsidRPr="00066ED2">
        <w:rPr>
          <w:bCs w:val="0"/>
          <w:sz w:val="24"/>
          <w:szCs w:val="24"/>
        </w:rPr>
        <w:t>Участник</w:t>
      </w:r>
      <w:r w:rsidR="0087407B" w:rsidRPr="00066ED2">
        <w:rPr>
          <w:bCs w:val="0"/>
          <w:sz w:val="24"/>
          <w:szCs w:val="24"/>
        </w:rPr>
        <w:t xml:space="preserve">а, </w:t>
      </w:r>
      <w:r w:rsidR="0087407B" w:rsidRPr="00066ED2">
        <w:rPr>
          <w:sz w:val="24"/>
          <w:szCs w:val="24"/>
        </w:rPr>
        <w:t xml:space="preserve">чья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а признана лучшей,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срок для подписания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72"/>
      <w:bookmarkEnd w:id="673"/>
      <w:r w:rsidR="00717F60" w:rsidRPr="00344C5F">
        <w:rPr>
          <w:bCs w:val="0"/>
          <w:sz w:val="24"/>
          <w:szCs w:val="24"/>
        </w:rPr>
        <w:t xml:space="preserve"> </w:t>
      </w:r>
      <w:proofErr w:type="gramEnd"/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Условия </w:t>
      </w:r>
      <w:proofErr w:type="gramStart"/>
      <w:r w:rsidRPr="00344C5F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344C5F">
        <w:rPr>
          <w:sz w:val="24"/>
          <w:szCs w:val="24"/>
        </w:rPr>
        <w:t>Поставщика</w:t>
      </w:r>
      <w:proofErr w:type="gramEnd"/>
      <w:r w:rsidR="000F5DED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</w:t>
      </w:r>
      <w:r w:rsidRPr="00344C5F">
        <w:rPr>
          <w:sz w:val="24"/>
          <w:szCs w:val="24"/>
        </w:rPr>
        <w:lastRenderedPageBreak/>
        <w:t xml:space="preserve">изложенных в подпунктах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D74ED6" w:rsidRPr="00344C5F">
        <w:rPr>
          <w:bCs w:val="0"/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D74ED6" w:rsidRPr="00344C5F">
        <w:rPr>
          <w:bCs w:val="0"/>
          <w:sz w:val="24"/>
          <w:szCs w:val="24"/>
        </w:rPr>
        <w:t>3.13.4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4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proofErr w:type="gramStart"/>
      <w:r w:rsidR="00696966" w:rsidRPr="00344C5F">
        <w:rPr>
          <w:sz w:val="24"/>
          <w:szCs w:val="24"/>
        </w:rPr>
        <w:t>наилучшей</w:t>
      </w:r>
      <w:proofErr w:type="gramEnd"/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74"/>
    </w:p>
    <w:p w:rsidR="00717F60" w:rsidRPr="00344C5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определяемых в п.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D74ED6" w:rsidRPr="00344C5F">
        <w:rPr>
          <w:bCs w:val="0"/>
          <w:sz w:val="24"/>
          <w:szCs w:val="24"/>
        </w:rPr>
        <w:t xml:space="preserve"> 1.2.6 </w:t>
      </w:r>
      <w:r w:rsidR="004A2F0D">
        <w:fldChar w:fldCharType="end"/>
      </w:r>
      <w:r w:rsidRPr="00344C5F">
        <w:rPr>
          <w:bCs w:val="0"/>
          <w:sz w:val="24"/>
          <w:szCs w:val="24"/>
        </w:rPr>
        <w:t>и/или в срок, определенный в п.</w:t>
      </w:r>
      <w:r w:rsidR="001716DB" w:rsidRPr="00344C5F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_Ref294695403 \n \h  \* MERGEFORMAT </w:instrText>
      </w:r>
      <w:r w:rsidR="004A2F0D">
        <w:fldChar w:fldCharType="separate"/>
      </w:r>
      <w:r w:rsidR="00D74ED6" w:rsidRPr="00344C5F">
        <w:rPr>
          <w:bCs w:val="0"/>
          <w:sz w:val="24"/>
          <w:szCs w:val="24"/>
        </w:rPr>
        <w:t>3.12.3</w:t>
      </w:r>
      <w:r w:rsidR="004A2F0D">
        <w:fldChar w:fldCharType="end"/>
      </w:r>
      <w:r w:rsidRPr="00344C5F">
        <w:rPr>
          <w:bCs w:val="0"/>
          <w:sz w:val="24"/>
          <w:szCs w:val="24"/>
        </w:rPr>
        <w:t>;</w:t>
      </w:r>
    </w:p>
    <w:p w:rsidR="00717F60" w:rsidRPr="00344C5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>у</w:t>
      </w:r>
      <w:r w:rsidR="00FB6254" w:rsidRPr="00344C5F">
        <w:rPr>
          <w:bCs w:val="0"/>
          <w:sz w:val="24"/>
          <w:szCs w:val="24"/>
        </w:rPr>
        <w:t xml:space="preserve"> п.</w:t>
      </w:r>
      <w:r w:rsidR="004A2F0D">
        <w:fldChar w:fldCharType="begin"/>
      </w:r>
      <w:r w:rsidR="004A2F0D">
        <w:instrText xml:space="preserve"> REF _Ref468199873 \r \h  \* MERGEFORMAT </w:instrText>
      </w:r>
      <w:r w:rsidR="004A2F0D">
        <w:fldChar w:fldCharType="separate"/>
      </w:r>
      <w:r w:rsidR="00D74ED6" w:rsidRPr="00344C5F">
        <w:rPr>
          <w:bCs w:val="0"/>
          <w:sz w:val="24"/>
          <w:szCs w:val="24"/>
        </w:rPr>
        <w:t>3.12.9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в течение установленного в </w:t>
      </w:r>
      <w:r w:rsidR="007D07A7" w:rsidRPr="00344C5F">
        <w:rPr>
          <w:bCs w:val="0"/>
          <w:sz w:val="24"/>
          <w:szCs w:val="24"/>
        </w:rPr>
        <w:t>Д</w:t>
      </w:r>
      <w:r w:rsidRPr="00344C5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35E5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а путем проведения переговоров (за </w:t>
      </w:r>
      <w:r w:rsidRPr="00C35E5C">
        <w:rPr>
          <w:bCs w:val="0"/>
          <w:sz w:val="24"/>
          <w:szCs w:val="24"/>
        </w:rPr>
        <w:t>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C35E5C">
        <w:rPr>
          <w:bCs w:val="0"/>
          <w:sz w:val="24"/>
          <w:szCs w:val="24"/>
        </w:rPr>
        <w:t>;</w:t>
      </w:r>
    </w:p>
    <w:p w:rsidR="00976E6F" w:rsidRPr="00C35E5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35E5C">
        <w:rPr>
          <w:sz w:val="24"/>
          <w:szCs w:val="24"/>
        </w:rPr>
        <w:t>отказался от представления документов,</w:t>
      </w:r>
      <w:r w:rsidR="00C35E5C" w:rsidRPr="00C35E5C">
        <w:rPr>
          <w:sz w:val="24"/>
          <w:szCs w:val="24"/>
        </w:rPr>
        <w:t xml:space="preserve"> в том числе в отведенные для этого сроки,</w:t>
      </w:r>
      <w:r w:rsidRPr="00C35E5C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 продукции (п. </w:t>
      </w:r>
      <w:r w:rsidR="004A2F0D">
        <w:fldChar w:fldCharType="begin"/>
      </w:r>
      <w:r w:rsidR="004A2F0D">
        <w:instrText xml:space="preserve"> REF _Ref466909528 \r \h  \* MERGEFORMAT </w:instrText>
      </w:r>
      <w:r w:rsidR="004A2F0D">
        <w:fldChar w:fldCharType="separate"/>
      </w:r>
      <w:r w:rsidR="00D74ED6" w:rsidRPr="00C35E5C">
        <w:rPr>
          <w:sz w:val="24"/>
          <w:szCs w:val="24"/>
        </w:rPr>
        <w:t>3.3.8.9</w:t>
      </w:r>
      <w:r w:rsidR="004A2F0D">
        <w:fldChar w:fldCharType="end"/>
      </w:r>
      <w:r w:rsidRPr="00C35E5C">
        <w:rPr>
          <w:sz w:val="24"/>
          <w:szCs w:val="24"/>
        </w:rPr>
        <w:t>).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5" w:name="_Ref468786492"/>
      <w:r w:rsidRPr="00C35E5C">
        <w:rPr>
          <w:bCs w:val="0"/>
          <w:sz w:val="24"/>
          <w:szCs w:val="24"/>
        </w:rPr>
        <w:t>При наступ</w:t>
      </w:r>
      <w:r w:rsidR="00CF6A0E" w:rsidRPr="00C35E5C">
        <w:rPr>
          <w:bCs w:val="0"/>
          <w:sz w:val="24"/>
          <w:szCs w:val="24"/>
        </w:rPr>
        <w:t>лении случаев, определенных в п.</w:t>
      </w:r>
      <w:r w:rsidR="001716DB" w:rsidRPr="00C35E5C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_Ref305979053 \r \h  \* MERGEFORMAT </w:instrText>
      </w:r>
      <w:r w:rsidR="004A2F0D">
        <w:fldChar w:fldCharType="separate"/>
      </w:r>
      <w:r w:rsidR="00D74ED6" w:rsidRPr="00C35E5C">
        <w:rPr>
          <w:bCs w:val="0"/>
          <w:sz w:val="24"/>
          <w:szCs w:val="24"/>
        </w:rPr>
        <w:t>3.12.5</w:t>
      </w:r>
      <w:r w:rsidR="004A2F0D">
        <w:fldChar w:fldCharType="end"/>
      </w:r>
      <w:r w:rsidRPr="00C35E5C">
        <w:rPr>
          <w:bCs w:val="0"/>
          <w:sz w:val="24"/>
          <w:szCs w:val="24"/>
        </w:rPr>
        <w:t>, Организатор запроса предложений имеет право выбрать новую выигравшую</w:t>
      </w:r>
      <w:r w:rsidRPr="00344C5F">
        <w:rPr>
          <w:bCs w:val="0"/>
          <w:sz w:val="24"/>
          <w:szCs w:val="24"/>
        </w:rPr>
        <w:t xml:space="preserve"> </w:t>
      </w:r>
      <w:r w:rsidR="004B5EB3" w:rsidRPr="00344C5F">
        <w:rPr>
          <w:bCs w:val="0"/>
          <w:sz w:val="24"/>
          <w:szCs w:val="24"/>
        </w:rPr>
        <w:t>Заявк</w:t>
      </w:r>
      <w:r w:rsidRPr="00344C5F">
        <w:rPr>
          <w:bCs w:val="0"/>
          <w:sz w:val="24"/>
          <w:szCs w:val="24"/>
        </w:rPr>
        <w:t>у из числа остальных действующих</w:t>
      </w:r>
      <w:r w:rsidR="00EE0C12" w:rsidRPr="00344C5F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44C5F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 xml:space="preserve">а, </w:t>
      </w:r>
      <w:r w:rsidR="00D663E3" w:rsidRPr="00344C5F">
        <w:rPr>
          <w:bCs w:val="0"/>
          <w:sz w:val="24"/>
          <w:szCs w:val="24"/>
        </w:rPr>
        <w:t xml:space="preserve">чья </w:t>
      </w:r>
      <w:r w:rsidR="004B5EB3" w:rsidRPr="00344C5F">
        <w:rPr>
          <w:bCs w:val="0"/>
          <w:sz w:val="24"/>
          <w:szCs w:val="24"/>
        </w:rPr>
        <w:t>Заявк</w:t>
      </w:r>
      <w:r w:rsidR="00D663E3" w:rsidRPr="00344C5F">
        <w:rPr>
          <w:bCs w:val="0"/>
          <w:sz w:val="24"/>
          <w:szCs w:val="24"/>
        </w:rPr>
        <w:t xml:space="preserve">а утратила </w:t>
      </w:r>
      <w:r w:rsidRPr="00344C5F">
        <w:rPr>
          <w:bCs w:val="0"/>
          <w:sz w:val="24"/>
          <w:szCs w:val="24"/>
        </w:rPr>
        <w:t xml:space="preserve">статус </w:t>
      </w:r>
      <w:r w:rsidR="00D663E3" w:rsidRPr="00344C5F">
        <w:rPr>
          <w:bCs w:val="0"/>
          <w:sz w:val="24"/>
          <w:szCs w:val="24"/>
        </w:rPr>
        <w:t>лучшей</w:t>
      </w:r>
      <w:r w:rsidRPr="00344C5F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344C5F">
        <w:rPr>
          <w:bCs w:val="0"/>
          <w:sz w:val="24"/>
          <w:szCs w:val="24"/>
        </w:rPr>
        <w:t>З</w:t>
      </w:r>
      <w:r w:rsidR="00C74146" w:rsidRPr="00344C5F">
        <w:rPr>
          <w:bCs w:val="0"/>
          <w:sz w:val="24"/>
          <w:szCs w:val="24"/>
        </w:rPr>
        <w:t>О</w:t>
      </w:r>
      <w:r w:rsidRPr="00344C5F">
        <w:rPr>
          <w:bCs w:val="0"/>
          <w:sz w:val="24"/>
          <w:szCs w:val="24"/>
        </w:rPr>
        <w:t xml:space="preserve"> </w:t>
      </w:r>
      <w:r w:rsidR="00E74632" w:rsidRPr="00344C5F">
        <w:rPr>
          <w:bCs w:val="0"/>
          <w:sz w:val="24"/>
          <w:szCs w:val="24"/>
        </w:rPr>
        <w:t>ПАО</w:t>
      </w:r>
      <w:r w:rsidRPr="00344C5F">
        <w:rPr>
          <w:bCs w:val="0"/>
          <w:sz w:val="24"/>
          <w:szCs w:val="24"/>
        </w:rPr>
        <w:t xml:space="preserve"> «</w:t>
      </w:r>
      <w:r w:rsidR="00C12FA4" w:rsidRPr="00344C5F">
        <w:rPr>
          <w:bCs w:val="0"/>
          <w:sz w:val="24"/>
          <w:szCs w:val="24"/>
        </w:rPr>
        <w:t>МРСК Центра</w:t>
      </w:r>
      <w:r w:rsidRPr="00344C5F">
        <w:rPr>
          <w:bCs w:val="0"/>
          <w:sz w:val="24"/>
          <w:szCs w:val="24"/>
        </w:rPr>
        <w:t>».</w:t>
      </w:r>
      <w:bookmarkEnd w:id="675"/>
      <w:r w:rsidRPr="00344C5F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признания </w:t>
      </w:r>
      <w:r w:rsidR="004B5EB3" w:rsidRPr="00066ED2">
        <w:rPr>
          <w:sz w:val="24"/>
          <w:szCs w:val="24"/>
        </w:rPr>
        <w:t>Заявк</w:t>
      </w:r>
      <w:r w:rsidR="00EB1E5E"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а лучшей</w:t>
      </w:r>
      <w:r w:rsidRPr="00066ED2">
        <w:rPr>
          <w:sz w:val="24"/>
          <w:szCs w:val="24"/>
        </w:rPr>
        <w:t xml:space="preserve">, заключение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6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Toc181693189"/>
      <w:bookmarkStart w:id="678" w:name="_Ref190680463"/>
      <w:bookmarkStart w:id="679" w:name="_Ref306140410"/>
      <w:bookmarkStart w:id="680" w:name="_Ref306142159"/>
      <w:bookmarkStart w:id="681" w:name="_Ref468199796"/>
      <w:bookmarkStart w:id="682" w:name="_Ref468199873"/>
      <w:bookmarkStart w:id="683" w:name="_Ref303102866"/>
      <w:bookmarkStart w:id="684" w:name="_Toc305835589"/>
      <w:bookmarkStart w:id="685" w:name="_Ref303683952"/>
      <w:bookmarkStart w:id="686" w:name="__RefNumPara__840_922829174"/>
      <w:bookmarkEnd w:id="676"/>
      <w:r w:rsidRPr="00344C5F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44C5F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>), не допускается замена страны происхождения</w:t>
      </w:r>
      <w:proofErr w:type="gramEnd"/>
      <w:r w:rsidRPr="00344C5F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</w:t>
      </w:r>
      <w:r w:rsidRPr="00344C5F">
        <w:rPr>
          <w:sz w:val="24"/>
          <w:szCs w:val="24"/>
        </w:rPr>
        <w:lastRenderedPageBreak/>
        <w:t xml:space="preserve">целей выполнения требований п. </w:t>
      </w:r>
      <w:r w:rsidR="004A2F0D">
        <w:fldChar w:fldCharType="begin"/>
      </w:r>
      <w:r w:rsidR="004A2F0D">
        <w:instrText xml:space="preserve"> REF _Ref471987697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3.12.10</w:t>
      </w:r>
      <w:r w:rsidR="004A2F0D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D74ED6" w:rsidRPr="00344C5F">
        <w:rPr>
          <w:i/>
          <w:sz w:val="24"/>
          <w:szCs w:val="24"/>
          <w:u w:val="single"/>
        </w:rPr>
        <w:t>3.3.7.1</w:t>
      </w:r>
      <w:r w:rsidR="004A2F0D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</w:t>
      </w: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 ед.) и производится по следующей формуле:</w:t>
      </w:r>
      <w:bookmarkEnd w:id="687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3.3.7.1</w:t>
      </w:r>
      <w:r w:rsidR="004A2F0D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*∑Ц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формуле, указанной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г) п. </w:t>
      </w:r>
      <w:r w:rsidR="004A2F0D">
        <w:fldChar w:fldCharType="begin"/>
      </w:r>
      <w:r w:rsidR="004A2F0D">
        <w:instrText xml:space="preserve"> REF _Ref471987793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3.8.4</w:t>
      </w:r>
      <w:r w:rsidR="004A2F0D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472499071"/>
      <w:bookmarkStart w:id="689" w:name="_Ref472499089"/>
      <w:bookmarkStart w:id="690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7"/>
      <w:bookmarkEnd w:id="678"/>
      <w:bookmarkEnd w:id="679"/>
      <w:bookmarkEnd w:id="680"/>
      <w:bookmarkEnd w:id="681"/>
      <w:bookmarkEnd w:id="682"/>
      <w:bookmarkEnd w:id="688"/>
      <w:bookmarkEnd w:id="689"/>
      <w:bookmarkEnd w:id="690"/>
      <w:r w:rsidRPr="00344C5F">
        <w:t xml:space="preserve"> </w:t>
      </w:r>
      <w:bookmarkEnd w:id="683"/>
      <w:bookmarkEnd w:id="684"/>
    </w:p>
    <w:p w:rsidR="00932C0A" w:rsidRPr="00344C5F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D74ED6" w:rsidRPr="00344C5F">
        <w:t>2</w:t>
      </w:r>
      <w:r w:rsidR="004A2F0D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1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1"/>
    </w:p>
    <w:p w:rsidR="00A75100" w:rsidRPr="005D5F58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 xml:space="preserve">по Договору, связанное </w:t>
      </w:r>
      <w:r w:rsidRPr="00344C5F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_Ref468973784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3.3.14.4.4</w:t>
      </w:r>
      <w:r w:rsidR="004A2F0D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</w:t>
      </w:r>
      <w:proofErr w:type="gramStart"/>
      <w:r w:rsidRPr="00344C5F">
        <w:rPr>
          <w:sz w:val="24"/>
          <w:szCs w:val="24"/>
        </w:rPr>
        <w:t xml:space="preserve">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proofErr w:type="gramEnd"/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D74ED6" w:rsidRPr="00344C5F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</w:t>
      </w:r>
      <w:proofErr w:type="spellStart"/>
      <w:r w:rsidRPr="005D5F58">
        <w:rPr>
          <w:sz w:val="24"/>
          <w:szCs w:val="24"/>
        </w:rPr>
        <w:t>преддговорных</w:t>
      </w:r>
      <w:proofErr w:type="spellEnd"/>
      <w:r w:rsidRPr="005D5F58">
        <w:rPr>
          <w:sz w:val="24"/>
          <w:szCs w:val="24"/>
        </w:rPr>
        <w:t xml:space="preserve"> переговоров (п.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D74ED6" w:rsidRPr="005D5F58">
        <w:rPr>
          <w:sz w:val="24"/>
          <w:szCs w:val="24"/>
        </w:rPr>
        <w:t>3.12</w:t>
      </w:r>
      <w:r w:rsidR="004A2F0D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2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_Ref468786492 \r \h  \* MERGEFORMAT </w:instrText>
      </w:r>
      <w:r w:rsidR="004A2F0D">
        <w:fldChar w:fldCharType="separate"/>
      </w:r>
      <w:r w:rsidR="00D74ED6" w:rsidRPr="005D5F58">
        <w:rPr>
          <w:sz w:val="24"/>
          <w:szCs w:val="24"/>
        </w:rPr>
        <w:t>3.12.6</w:t>
      </w:r>
      <w:r w:rsidR="004A2F0D">
        <w:fldChar w:fldCharType="end"/>
      </w:r>
      <w:r w:rsidRPr="005D5F58">
        <w:rPr>
          <w:sz w:val="24"/>
          <w:szCs w:val="24"/>
        </w:rPr>
        <w:t>.</w:t>
      </w:r>
      <w:bookmarkEnd w:id="692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3" w:name="_Ref303694483"/>
      <w:bookmarkStart w:id="694" w:name="_Toc305835590"/>
      <w:bookmarkStart w:id="695" w:name="_Ref306140451"/>
      <w:bookmarkStart w:id="696" w:name="_Toc498588705"/>
      <w:r w:rsidRPr="00306311">
        <w:t>Уведомление о результатах</w:t>
      </w:r>
      <w:r w:rsidRPr="00066ED2">
        <w:t xml:space="preserve"> </w:t>
      </w:r>
      <w:bookmarkEnd w:id="693"/>
      <w:bookmarkEnd w:id="694"/>
      <w:r w:rsidRPr="00066ED2">
        <w:t>запроса предложений</w:t>
      </w:r>
      <w:bookmarkEnd w:id="695"/>
      <w:bookmarkEnd w:id="696"/>
    </w:p>
    <w:bookmarkEnd w:id="685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открытого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D74ED6" w:rsidRPr="00D74ED6">
        <w:rPr>
          <w:iCs/>
          <w:sz w:val="24"/>
          <w:szCs w:val="24"/>
        </w:rPr>
        <w:t>1.1.1</w:t>
      </w:r>
      <w:r w:rsidR="004A2F0D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7" w:name="_Ref440270568"/>
      <w:bookmarkStart w:id="698" w:name="_Ref440274159"/>
      <w:bookmarkStart w:id="699" w:name="_Ref440292555"/>
      <w:bookmarkStart w:id="700" w:name="_Ref440292779"/>
      <w:bookmarkStart w:id="701" w:name="_Toc498588706"/>
      <w:r w:rsidRPr="00066ED2">
        <w:rPr>
          <w:szCs w:val="24"/>
        </w:rPr>
        <w:lastRenderedPageBreak/>
        <w:t>Техническая часть</w:t>
      </w:r>
      <w:bookmarkEnd w:id="697"/>
      <w:bookmarkEnd w:id="698"/>
      <w:bookmarkEnd w:id="699"/>
      <w:bookmarkEnd w:id="700"/>
      <w:bookmarkEnd w:id="701"/>
      <w:r w:rsidRPr="00066ED2">
        <w:rPr>
          <w:szCs w:val="24"/>
        </w:rPr>
        <w:t xml:space="preserve"> </w:t>
      </w:r>
    </w:p>
    <w:p w:rsidR="002B5044" w:rsidRPr="00066ED2" w:rsidRDefault="002B5044" w:rsidP="002A47D1">
      <w:pPr>
        <w:pStyle w:val="2"/>
        <w:ind w:left="1701" w:hanging="1134"/>
      </w:pPr>
      <w:bookmarkStart w:id="702" w:name="_Toc176064096"/>
      <w:bookmarkStart w:id="703" w:name="_Toc176338524"/>
      <w:bookmarkStart w:id="704" w:name="_Toc180399752"/>
      <w:bookmarkStart w:id="705" w:name="_Toc191205941"/>
      <w:bookmarkStart w:id="706" w:name="_Toc194315544"/>
      <w:bookmarkStart w:id="707" w:name="_Toc423421725"/>
      <w:bookmarkStart w:id="708" w:name="_Toc498588707"/>
      <w:r w:rsidRPr="00066ED2">
        <w:t>Общие требования к условиям поставки продукции</w:t>
      </w:r>
      <w:bookmarkStart w:id="709" w:name="_Toc176064097"/>
      <w:bookmarkStart w:id="710" w:name="_Toc176338525"/>
      <w:bookmarkStart w:id="711" w:name="_Toc180399753"/>
      <w:bookmarkStart w:id="712" w:name="_Toc189457101"/>
      <w:bookmarkStart w:id="713" w:name="_Toc189461737"/>
      <w:bookmarkStart w:id="714" w:name="_Toc189462011"/>
      <w:bookmarkStart w:id="715" w:name="_Toc191273610"/>
      <w:bookmarkStart w:id="716" w:name="_Toc167189319"/>
      <w:bookmarkStart w:id="717" w:name="_Toc168725254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08"/>
      <w:bookmarkStart w:id="719" w:name="_Toc439170656"/>
      <w:bookmarkStart w:id="720" w:name="_Toc439172758"/>
      <w:bookmarkStart w:id="721" w:name="_Toc439173202"/>
      <w:bookmarkStart w:id="722" w:name="_Toc439238196"/>
      <w:bookmarkStart w:id="723" w:name="_Toc439252748"/>
      <w:bookmarkStart w:id="724" w:name="_Toc439323606"/>
      <w:bookmarkStart w:id="725" w:name="_Toc439323722"/>
      <w:bookmarkStart w:id="726" w:name="_Toc440357120"/>
      <w:bookmarkStart w:id="727" w:name="_Toc440359675"/>
      <w:bookmarkStart w:id="728" w:name="_Toc440632139"/>
      <w:bookmarkStart w:id="729" w:name="_Toc440875960"/>
      <w:bookmarkStart w:id="730" w:name="_Toc441130988"/>
      <w:bookmarkStart w:id="731" w:name="_Toc447269803"/>
      <w:bookmarkStart w:id="732" w:name="_Toc464120625"/>
      <w:bookmarkStart w:id="733" w:name="_Toc466969283"/>
      <w:bookmarkStart w:id="734" w:name="_Toc468786628"/>
      <w:bookmarkStart w:id="735" w:name="_Toc469481268"/>
      <w:bookmarkStart w:id="736" w:name="_Toc472498857"/>
      <w:bookmarkStart w:id="737" w:name="_Toc498588708"/>
      <w:r w:rsidRPr="00066ED2">
        <w:rPr>
          <w:b w:val="0"/>
          <w:szCs w:val="24"/>
        </w:rPr>
        <w:t>Продукция должна быть новой и ранее неиспользованной.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09"/>
      <w:bookmarkStart w:id="739" w:name="_Toc439170657"/>
      <w:bookmarkStart w:id="740" w:name="_Toc439172759"/>
      <w:bookmarkStart w:id="741" w:name="_Toc439173203"/>
      <w:bookmarkStart w:id="742" w:name="_Toc439238197"/>
      <w:bookmarkStart w:id="743" w:name="_Toc439252749"/>
      <w:bookmarkStart w:id="744" w:name="_Toc439323607"/>
      <w:bookmarkStart w:id="745" w:name="_Toc439323723"/>
      <w:bookmarkStart w:id="746" w:name="_Toc440357121"/>
      <w:bookmarkStart w:id="747" w:name="_Toc440359676"/>
      <w:bookmarkStart w:id="748" w:name="_Toc440632140"/>
      <w:bookmarkStart w:id="749" w:name="_Toc440875961"/>
      <w:bookmarkStart w:id="750" w:name="_Toc441130989"/>
      <w:bookmarkStart w:id="751" w:name="_Toc447269804"/>
      <w:bookmarkStart w:id="752" w:name="_Toc464120626"/>
      <w:bookmarkStart w:id="753" w:name="_Toc466969284"/>
      <w:bookmarkStart w:id="754" w:name="_Toc468786629"/>
      <w:bookmarkStart w:id="755" w:name="_Toc469481269"/>
      <w:bookmarkStart w:id="756" w:name="_Toc472498858"/>
      <w:bookmarkStart w:id="757" w:name="_Toc498588709"/>
      <w:r w:rsidRPr="00066ED2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</w:p>
    <w:p w:rsidR="002B5044" w:rsidRPr="00066ED2" w:rsidRDefault="002B5044" w:rsidP="0021751A">
      <w:pPr>
        <w:pStyle w:val="2"/>
        <w:ind w:left="1701" w:hanging="1134"/>
      </w:pPr>
      <w:bookmarkStart w:id="758" w:name="_Toc423421726"/>
      <w:bookmarkStart w:id="759" w:name="_Ref450646963"/>
      <w:bookmarkStart w:id="760" w:name="_Toc498588710"/>
      <w:r w:rsidRPr="00066ED2">
        <w:t>Перечень, объемы и характеристики закупаемой продукции</w:t>
      </w:r>
      <w:bookmarkEnd w:id="709"/>
      <w:bookmarkEnd w:id="710"/>
      <w:bookmarkEnd w:id="711"/>
      <w:bookmarkEnd w:id="712"/>
      <w:bookmarkEnd w:id="713"/>
      <w:bookmarkEnd w:id="714"/>
      <w:bookmarkEnd w:id="715"/>
      <w:bookmarkEnd w:id="758"/>
      <w:bookmarkEnd w:id="759"/>
      <w:bookmarkEnd w:id="760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1" w:name="_Toc439166311"/>
      <w:bookmarkStart w:id="762" w:name="_Toc439170659"/>
      <w:bookmarkStart w:id="763" w:name="_Toc439172761"/>
      <w:bookmarkStart w:id="764" w:name="_Toc439173205"/>
      <w:bookmarkStart w:id="765" w:name="_Toc439238199"/>
      <w:bookmarkStart w:id="766" w:name="_Toc439252751"/>
      <w:bookmarkStart w:id="767" w:name="_Toc439323609"/>
      <w:bookmarkStart w:id="768" w:name="_Toc439323725"/>
      <w:bookmarkStart w:id="769" w:name="_Toc440357123"/>
      <w:bookmarkStart w:id="770" w:name="_Toc440359678"/>
      <w:bookmarkStart w:id="771" w:name="_Toc440632142"/>
      <w:bookmarkStart w:id="772" w:name="_Toc440875963"/>
      <w:bookmarkStart w:id="773" w:name="_Toc441130991"/>
      <w:bookmarkStart w:id="774" w:name="_Toc447269806"/>
      <w:bookmarkStart w:id="775" w:name="_Toc464120628"/>
      <w:bookmarkStart w:id="776" w:name="_Toc466969286"/>
      <w:bookmarkStart w:id="777" w:name="_Toc468786631"/>
      <w:bookmarkStart w:id="778" w:name="_Toc469481271"/>
      <w:bookmarkStart w:id="779" w:name="_Toc472498860"/>
      <w:bookmarkStart w:id="780" w:name="_Toc498588711"/>
      <w:r w:rsidRPr="00066ED2">
        <w:rPr>
          <w:b w:val="0"/>
          <w:szCs w:val="24"/>
        </w:rPr>
        <w:t>Техническ</w:t>
      </w:r>
      <w:r w:rsidR="003776BB" w:rsidRPr="00066ED2">
        <w:rPr>
          <w:b w:val="0"/>
          <w:szCs w:val="24"/>
        </w:rPr>
        <w:t>ое</w:t>
      </w:r>
      <w:r w:rsidR="00015A80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задани</w:t>
      </w:r>
      <w:r w:rsidR="003776BB" w:rsidRPr="00066ED2">
        <w:rPr>
          <w:b w:val="0"/>
          <w:szCs w:val="24"/>
        </w:rPr>
        <w:t>е</w:t>
      </w:r>
      <w:r w:rsidR="00015A80">
        <w:rPr>
          <w:b w:val="0"/>
          <w:szCs w:val="24"/>
        </w:rPr>
        <w:t xml:space="preserve"> </w:t>
      </w:r>
      <w:r w:rsidR="00A154B7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D74ED6" w:rsidRPr="00D74ED6">
        <w:rPr>
          <w:b w:val="0"/>
          <w:szCs w:val="24"/>
        </w:rPr>
        <w:t>1.1.4</w:t>
      </w:r>
      <w:r w:rsidR="004A2F0D">
        <w:fldChar w:fldCharType="end"/>
      </w:r>
      <w:r w:rsidR="00A154B7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изложен</w:t>
      </w:r>
      <w:proofErr w:type="gramStart"/>
      <w:r w:rsidR="00F463E8"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>ы</w:t>
      </w:r>
      <w:r w:rsidR="00F463E8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ам вместе с ней в качестве отдельного документа.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2B5044" w:rsidRPr="00066ED2" w:rsidRDefault="002B5044" w:rsidP="0021751A">
      <w:pPr>
        <w:pStyle w:val="2"/>
        <w:ind w:left="1701" w:hanging="1134"/>
      </w:pPr>
      <w:bookmarkStart w:id="781" w:name="_Ref194832984"/>
      <w:bookmarkStart w:id="782" w:name="_Ref197686508"/>
      <w:bookmarkStart w:id="783" w:name="_Toc423421727"/>
      <w:bookmarkStart w:id="784" w:name="_Toc498588712"/>
      <w:r w:rsidRPr="00066ED2">
        <w:t>Требование к поставляемой продукции</w:t>
      </w:r>
      <w:bookmarkEnd w:id="781"/>
      <w:bookmarkEnd w:id="782"/>
      <w:bookmarkEnd w:id="783"/>
      <w:bookmarkEnd w:id="784"/>
    </w:p>
    <w:p w:rsidR="002B5044" w:rsidRPr="00066ED2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5" w:name="_Toc439166313"/>
      <w:bookmarkStart w:id="786" w:name="_Toc439170661"/>
      <w:bookmarkStart w:id="787" w:name="_Toc439172763"/>
      <w:bookmarkStart w:id="788" w:name="_Toc439173207"/>
      <w:bookmarkStart w:id="789" w:name="_Toc439238201"/>
      <w:bookmarkStart w:id="790" w:name="_Toc439252753"/>
      <w:bookmarkStart w:id="791" w:name="_Toc439323611"/>
      <w:bookmarkStart w:id="792" w:name="_Toc439323727"/>
      <w:bookmarkStart w:id="793" w:name="_Toc440357125"/>
      <w:bookmarkStart w:id="794" w:name="_Toc440359680"/>
      <w:bookmarkStart w:id="795" w:name="_Toc440632144"/>
      <w:bookmarkStart w:id="796" w:name="_Toc440875965"/>
      <w:bookmarkStart w:id="797" w:name="_Toc441130993"/>
      <w:bookmarkStart w:id="798" w:name="_Toc447269808"/>
      <w:bookmarkStart w:id="799" w:name="_Toc464120631"/>
      <w:bookmarkStart w:id="800" w:name="_Toc466969289"/>
      <w:bookmarkStart w:id="801" w:name="_Toc468786634"/>
      <w:bookmarkStart w:id="802" w:name="_Toc469481274"/>
      <w:bookmarkStart w:id="803" w:name="_Toc472498863"/>
      <w:bookmarkStart w:id="804" w:name="_Toc498588713"/>
      <w:bookmarkStart w:id="805" w:name="_Ref194833053"/>
      <w:bookmarkStart w:id="806" w:name="_Ref223496951"/>
      <w:bookmarkStart w:id="807" w:name="_Ref223496970"/>
      <w:r w:rsidRPr="00066ED2">
        <w:rPr>
          <w:b w:val="0"/>
          <w:szCs w:val="24"/>
        </w:rPr>
        <w:t>Участник</w:t>
      </w:r>
      <w:r w:rsidR="002B5044" w:rsidRPr="00066ED2">
        <w:rPr>
          <w:b w:val="0"/>
          <w:szCs w:val="24"/>
        </w:rPr>
        <w:t xml:space="preserve"> в составе свое</w:t>
      </w:r>
      <w:r w:rsidR="00841A6F" w:rsidRPr="00066ED2">
        <w:rPr>
          <w:b w:val="0"/>
          <w:szCs w:val="24"/>
        </w:rPr>
        <w:t>й</w:t>
      </w:r>
      <w:r w:rsidR="002B5044" w:rsidRPr="00066ED2">
        <w:rPr>
          <w:b w:val="0"/>
          <w:szCs w:val="24"/>
        </w:rPr>
        <w:t xml:space="preserve"> </w:t>
      </w:r>
      <w:r w:rsidR="00841A6F" w:rsidRPr="00066ED2">
        <w:rPr>
          <w:b w:val="0"/>
          <w:szCs w:val="24"/>
        </w:rPr>
        <w:t>Заявки</w:t>
      </w:r>
      <w:r w:rsidR="002B5044" w:rsidRPr="00066ED2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66ED2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66ED2">
        <w:rPr>
          <w:b w:val="0"/>
          <w:szCs w:val="24"/>
        </w:rPr>
        <w:t>).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8" w:name="_Toc439166314"/>
      <w:bookmarkStart w:id="809" w:name="_Toc439170662"/>
      <w:bookmarkStart w:id="810" w:name="_Toc439172764"/>
      <w:bookmarkStart w:id="811" w:name="_Toc439173208"/>
      <w:bookmarkStart w:id="812" w:name="_Toc439238202"/>
      <w:bookmarkStart w:id="813" w:name="_Toc439252754"/>
      <w:bookmarkStart w:id="814" w:name="_Toc439323612"/>
      <w:bookmarkStart w:id="815" w:name="_Toc439323728"/>
      <w:bookmarkStart w:id="816" w:name="_Toc440357126"/>
      <w:bookmarkStart w:id="817" w:name="_Toc440359681"/>
      <w:bookmarkStart w:id="818" w:name="_Toc440632145"/>
      <w:bookmarkStart w:id="819" w:name="_Toc440875966"/>
      <w:bookmarkStart w:id="820" w:name="_Toc441130994"/>
      <w:bookmarkStart w:id="821" w:name="_Toc447269809"/>
      <w:bookmarkStart w:id="822" w:name="_Toc464120632"/>
      <w:bookmarkStart w:id="823" w:name="_Toc466969290"/>
      <w:bookmarkStart w:id="824" w:name="_Toc468786635"/>
      <w:bookmarkStart w:id="825" w:name="_Toc469481275"/>
      <w:bookmarkStart w:id="826" w:name="_Toc472498864"/>
      <w:bookmarkStart w:id="827" w:name="_Toc498588714"/>
      <w:r w:rsidRPr="00066ED2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66ED2">
        <w:rPr>
          <w:b w:val="0"/>
          <w:szCs w:val="24"/>
          <w:lang w:eastAsia="ru-RU"/>
        </w:rPr>
        <w:t>Техническог</w:t>
      </w:r>
      <w:proofErr w:type="gramStart"/>
      <w:r w:rsidR="003776BB" w:rsidRPr="00066ED2">
        <w:rPr>
          <w:b w:val="0"/>
          <w:szCs w:val="24"/>
          <w:lang w:eastAsia="ru-RU"/>
        </w:rPr>
        <w:t>о(</w:t>
      </w:r>
      <w:proofErr w:type="gramEnd"/>
      <w:r w:rsidR="003776BB" w:rsidRPr="00066ED2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066ED2">
        <w:rPr>
          <w:b w:val="0"/>
          <w:szCs w:val="24"/>
          <w:lang w:eastAsia="ru-RU"/>
        </w:rPr>
        <w:t>ях</w:t>
      </w:r>
      <w:proofErr w:type="spellEnd"/>
      <w:r w:rsidR="003776BB" w:rsidRPr="00066ED2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066ED2">
        <w:rPr>
          <w:b w:val="0"/>
          <w:szCs w:val="24"/>
          <w:lang w:eastAsia="ru-RU"/>
        </w:rPr>
        <w:t>о(</w:t>
      </w:r>
      <w:proofErr w:type="gramEnd"/>
      <w:r w:rsidR="003776BB" w:rsidRPr="00066ED2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066ED2">
        <w:rPr>
          <w:b w:val="0"/>
          <w:szCs w:val="24"/>
        </w:rPr>
        <w:t>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</w:p>
    <w:p w:rsidR="002B5044" w:rsidRPr="00066ED2" w:rsidRDefault="002B5044" w:rsidP="0021751A">
      <w:pPr>
        <w:pStyle w:val="2"/>
        <w:ind w:left="1701" w:hanging="1134"/>
      </w:pPr>
      <w:bookmarkStart w:id="828" w:name="_Ref247513861"/>
      <w:bookmarkStart w:id="829" w:name="_Toc423421728"/>
      <w:bookmarkStart w:id="830" w:name="_Toc498588715"/>
      <w:r w:rsidRPr="00066ED2">
        <w:t xml:space="preserve">Требование к </w:t>
      </w:r>
      <w:r w:rsidR="0021751A" w:rsidRPr="00066ED2">
        <w:t>Участник</w:t>
      </w:r>
      <w:r w:rsidRPr="00066ED2">
        <w:t>у</w:t>
      </w:r>
      <w:bookmarkEnd w:id="805"/>
      <w:bookmarkEnd w:id="806"/>
      <w:bookmarkEnd w:id="807"/>
      <w:r w:rsidRPr="00066ED2">
        <w:t>.</w:t>
      </w:r>
      <w:bookmarkEnd w:id="828"/>
      <w:bookmarkEnd w:id="829"/>
      <w:bookmarkEnd w:id="830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1" w:name="_Toc439166317"/>
      <w:bookmarkStart w:id="832" w:name="_Toc439170665"/>
      <w:bookmarkStart w:id="833" w:name="_Toc439172767"/>
      <w:bookmarkStart w:id="834" w:name="_Toc439173211"/>
      <w:bookmarkStart w:id="835" w:name="_Toc439238205"/>
      <w:bookmarkStart w:id="836" w:name="_Toc439252756"/>
      <w:bookmarkStart w:id="837" w:name="_Toc439323614"/>
      <w:bookmarkStart w:id="838" w:name="_Toc439323730"/>
      <w:bookmarkStart w:id="839" w:name="_Ref440292618"/>
      <w:bookmarkStart w:id="840" w:name="_Toc440357128"/>
      <w:bookmarkStart w:id="841" w:name="_Toc440359683"/>
      <w:bookmarkStart w:id="842" w:name="_Toc440632147"/>
      <w:bookmarkStart w:id="843" w:name="_Toc440875968"/>
      <w:bookmarkStart w:id="844" w:name="_Toc441130996"/>
      <w:bookmarkStart w:id="845" w:name="_Toc447269811"/>
      <w:bookmarkStart w:id="846" w:name="_Toc464120634"/>
      <w:bookmarkStart w:id="847" w:name="_Toc466969292"/>
      <w:bookmarkStart w:id="848" w:name="_Toc468786637"/>
      <w:bookmarkStart w:id="849" w:name="_Toc469481277"/>
      <w:bookmarkStart w:id="850" w:name="_Toc472498866"/>
      <w:bookmarkStart w:id="851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</w:t>
      </w:r>
      <w:proofErr w:type="gramStart"/>
      <w:r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D74ED6" w:rsidRPr="00D74ED6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2" w:name="_Toc439166318"/>
      <w:bookmarkStart w:id="853" w:name="_Toc439170666"/>
      <w:bookmarkStart w:id="854" w:name="_Toc439172768"/>
      <w:bookmarkStart w:id="855" w:name="_Toc439173212"/>
      <w:bookmarkStart w:id="856" w:name="_Toc439238206"/>
      <w:bookmarkStart w:id="857" w:name="_Toc439252757"/>
      <w:bookmarkStart w:id="858" w:name="_Toc439323615"/>
      <w:bookmarkStart w:id="859" w:name="_Toc439323731"/>
      <w:bookmarkStart w:id="860" w:name="_Toc440357129"/>
      <w:bookmarkStart w:id="861" w:name="_Toc440359684"/>
      <w:bookmarkStart w:id="862" w:name="_Toc440632148"/>
      <w:bookmarkStart w:id="863" w:name="_Toc440875969"/>
      <w:bookmarkStart w:id="864" w:name="_Toc441130997"/>
      <w:bookmarkStart w:id="865" w:name="_Toc447269812"/>
      <w:bookmarkStart w:id="866" w:name="_Toc464120635"/>
      <w:bookmarkStart w:id="867" w:name="_Toc466969293"/>
      <w:bookmarkStart w:id="868" w:name="_Toc468786638"/>
      <w:bookmarkStart w:id="869" w:name="_Toc469481278"/>
      <w:bookmarkStart w:id="870" w:name="_Toc472498867"/>
      <w:bookmarkStart w:id="871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66ED2">
        <w:rPr>
          <w:b w:val="0"/>
          <w:szCs w:val="24"/>
        </w:rPr>
        <w:t>ом</w:t>
      </w:r>
      <w:r w:rsidRPr="00066ED2">
        <w:rPr>
          <w:b w:val="0"/>
          <w:szCs w:val="24"/>
        </w:rPr>
        <w:t xml:space="preserve"> предложени</w:t>
      </w:r>
      <w:r w:rsidR="0094713A" w:rsidRPr="00066ED2">
        <w:rPr>
          <w:b w:val="0"/>
          <w:szCs w:val="24"/>
        </w:rPr>
        <w:t>и</w:t>
      </w:r>
      <w:r w:rsidRPr="00066ED2">
        <w:rPr>
          <w:b w:val="0"/>
          <w:szCs w:val="24"/>
        </w:rPr>
        <w:t xml:space="preserve"> </w:t>
      </w:r>
      <w:r w:rsidR="00D56F8C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D74ED6" w:rsidRPr="00D74ED6">
        <w:rPr>
          <w:b w:val="0"/>
          <w:szCs w:val="24"/>
        </w:rPr>
        <w:t>5.3</w:t>
      </w:r>
      <w:r w:rsidR="004A2F0D">
        <w:fldChar w:fldCharType="end"/>
      </w:r>
      <w:r w:rsidR="00D56F8C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а.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464832" w:rsidRPr="00066ED2" w:rsidRDefault="00464832" w:rsidP="00464832">
      <w:pPr>
        <w:pStyle w:val="2"/>
        <w:ind w:left="1701" w:hanging="1134"/>
      </w:pPr>
      <w:bookmarkStart w:id="872" w:name="_Toc248219573"/>
      <w:bookmarkStart w:id="873" w:name="_Toc256099315"/>
      <w:bookmarkStart w:id="874" w:name="_Toc423421664"/>
      <w:bookmarkStart w:id="875" w:name="_Toc498588718"/>
      <w:bookmarkEnd w:id="716"/>
      <w:bookmarkEnd w:id="717"/>
      <w:r w:rsidRPr="00066ED2">
        <w:t>Иные требования</w:t>
      </w:r>
      <w:bookmarkEnd w:id="872"/>
      <w:bookmarkEnd w:id="873"/>
      <w:bookmarkEnd w:id="874"/>
      <w:bookmarkEnd w:id="875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6" w:name="_Toc464120637"/>
      <w:bookmarkStart w:id="877" w:name="_Toc466969295"/>
      <w:bookmarkStart w:id="878" w:name="_Toc468786640"/>
      <w:bookmarkStart w:id="879" w:name="_Toc469481280"/>
      <w:bookmarkStart w:id="880" w:name="_Toc472498869"/>
      <w:bookmarkStart w:id="881" w:name="_Toc498588719"/>
      <w:bookmarkStart w:id="882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6"/>
      <w:bookmarkEnd w:id="877"/>
      <w:bookmarkEnd w:id="878"/>
      <w:bookmarkEnd w:id="879"/>
      <w:bookmarkEnd w:id="880"/>
      <w:bookmarkEnd w:id="881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3" w:name="_Toc464120638"/>
      <w:bookmarkStart w:id="884" w:name="_Toc466969296"/>
      <w:bookmarkStart w:id="885" w:name="_Toc468786641"/>
      <w:bookmarkStart w:id="886" w:name="_Toc469481281"/>
      <w:bookmarkStart w:id="887" w:name="_Toc472498870"/>
      <w:bookmarkStart w:id="888" w:name="_Toc498588720"/>
      <w:r w:rsidRPr="00066ED2">
        <w:rPr>
          <w:b w:val="0"/>
          <w:szCs w:val="24"/>
        </w:rPr>
        <w:t>В случае</w:t>
      </w:r>
      <w:proofErr w:type="gramStart"/>
      <w:r w:rsidRPr="00066ED2">
        <w:rPr>
          <w:b w:val="0"/>
          <w:szCs w:val="24"/>
        </w:rPr>
        <w:t>,</w:t>
      </w:r>
      <w:proofErr w:type="gramEnd"/>
      <w:r w:rsidRPr="00066ED2">
        <w:rPr>
          <w:b w:val="0"/>
          <w:szCs w:val="24"/>
        </w:rPr>
        <w:t xml:space="preserve">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82"/>
      <w:bookmarkEnd w:id="883"/>
      <w:bookmarkEnd w:id="884"/>
      <w:bookmarkEnd w:id="885"/>
      <w:bookmarkEnd w:id="886"/>
      <w:bookmarkEnd w:id="887"/>
      <w:bookmarkEnd w:id="888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89" w:name="_Toc461808930"/>
      <w:bookmarkStart w:id="890" w:name="_Toc498588721"/>
      <w:r w:rsidRPr="00066ED2">
        <w:t>Альтернативные предложения</w:t>
      </w:r>
      <w:bookmarkStart w:id="891" w:name="_Ref56252639"/>
      <w:bookmarkEnd w:id="889"/>
      <w:bookmarkEnd w:id="890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2" w:name="_Toc461808802"/>
      <w:bookmarkStart w:id="893" w:name="_Toc461808931"/>
      <w:bookmarkStart w:id="894" w:name="_Toc464120640"/>
      <w:bookmarkStart w:id="895" w:name="_Toc466969298"/>
      <w:bookmarkStart w:id="896" w:name="_Toc468786643"/>
      <w:bookmarkStart w:id="897" w:name="_Toc469481283"/>
      <w:bookmarkStart w:id="898" w:name="_Toc472498872"/>
      <w:bookmarkStart w:id="899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0" w:name="_Ref440270602"/>
      <w:bookmarkStart w:id="901" w:name="_Toc498588723"/>
      <w:bookmarkEnd w:id="5"/>
      <w:bookmarkEnd w:id="686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0"/>
      <w:bookmarkEnd w:id="901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2" w:name="_Ref55336310"/>
      <w:bookmarkStart w:id="903" w:name="_Toc57314672"/>
      <w:bookmarkStart w:id="904" w:name="_Toc69728986"/>
      <w:bookmarkStart w:id="905" w:name="_Toc98253919"/>
      <w:bookmarkStart w:id="906" w:name="_Toc165173847"/>
      <w:bookmarkStart w:id="907" w:name="_Toc423423667"/>
      <w:bookmarkStart w:id="908" w:name="_Toc498588724"/>
      <w:r w:rsidRPr="00066ED2">
        <w:t xml:space="preserve">Письмо о подаче оферты </w:t>
      </w:r>
      <w:bookmarkStart w:id="909" w:name="_Ref22846535"/>
      <w:r w:rsidRPr="00066ED2">
        <w:t>(</w:t>
      </w:r>
      <w:bookmarkEnd w:id="909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2"/>
      <w:bookmarkEnd w:id="903"/>
      <w:bookmarkEnd w:id="904"/>
      <w:bookmarkEnd w:id="905"/>
      <w:bookmarkEnd w:id="906"/>
      <w:bookmarkEnd w:id="907"/>
      <w:bookmarkEnd w:id="908"/>
    </w:p>
    <w:p w:rsidR="004F4D80" w:rsidRPr="00066ED2" w:rsidRDefault="004F4D80" w:rsidP="004F4D80">
      <w:pPr>
        <w:pStyle w:val="3"/>
        <w:rPr>
          <w:szCs w:val="24"/>
        </w:rPr>
      </w:pPr>
      <w:bookmarkStart w:id="910" w:name="_Toc98253920"/>
      <w:bookmarkStart w:id="911" w:name="_Toc157248174"/>
      <w:bookmarkStart w:id="912" w:name="_Toc157496543"/>
      <w:bookmarkStart w:id="913" w:name="_Toc158206082"/>
      <w:bookmarkStart w:id="914" w:name="_Toc164057767"/>
      <w:bookmarkStart w:id="915" w:name="_Toc164137117"/>
      <w:bookmarkStart w:id="916" w:name="_Toc164161277"/>
      <w:bookmarkStart w:id="917" w:name="_Toc165173848"/>
      <w:bookmarkStart w:id="918" w:name="_Toc439170673"/>
      <w:bookmarkStart w:id="919" w:name="_Toc439172775"/>
      <w:bookmarkStart w:id="920" w:name="_Toc439173219"/>
      <w:bookmarkStart w:id="921" w:name="_Toc439238213"/>
      <w:bookmarkStart w:id="922" w:name="_Toc440357133"/>
      <w:bookmarkStart w:id="923" w:name="_Toc440359688"/>
      <w:bookmarkStart w:id="924" w:name="_Toc447269817"/>
      <w:bookmarkStart w:id="925" w:name="_Toc464120643"/>
      <w:bookmarkStart w:id="926" w:name="_Toc472498875"/>
      <w:bookmarkStart w:id="927" w:name="_Toc498588725"/>
      <w:r w:rsidRPr="00066ED2">
        <w:rPr>
          <w:szCs w:val="24"/>
        </w:rPr>
        <w:t>Форма письма о подаче оферты</w:t>
      </w:r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8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опубликованное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[</w:t>
      </w:r>
      <w:r w:rsidRPr="00066ED2">
        <w:rPr>
          <w:rStyle w:val="aa"/>
          <w:sz w:val="24"/>
          <w:szCs w:val="24"/>
        </w:rPr>
        <w:t xml:space="preserve">указывается </w:t>
      </w:r>
      <w:proofErr w:type="gramStart"/>
      <w:r w:rsidRPr="00066ED2">
        <w:rPr>
          <w:rStyle w:val="aa"/>
          <w:sz w:val="24"/>
          <w:szCs w:val="24"/>
        </w:rPr>
        <w:t>дата</w:t>
      </w:r>
      <w:proofErr w:type="gramEnd"/>
      <w:r w:rsidRPr="00066ED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зарегистрированное</w:t>
      </w:r>
      <w:proofErr w:type="gramEnd"/>
      <w:r w:rsidRPr="00066ED2">
        <w:rPr>
          <w:sz w:val="24"/>
          <w:szCs w:val="24"/>
        </w:rPr>
        <w:t xml:space="preserve">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</w:t>
            </w:r>
            <w:proofErr w:type="spellStart"/>
            <w:r w:rsidRPr="00066ED2">
              <w:t>руб.РФ</w:t>
            </w:r>
            <w:proofErr w:type="spellEnd"/>
            <w:r w:rsidRPr="00066ED2">
              <w:t>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proofErr w:type="gramStart"/>
      <w:r w:rsidRPr="00DC6F6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DC6F6F">
        <w:rPr>
          <w:sz w:val="24"/>
          <w:szCs w:val="24"/>
        </w:rPr>
        <w:t xml:space="preserve">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066ED2">
        <w:rPr>
          <w:rStyle w:val="FTN-"/>
          <w:sz w:val="24"/>
          <w:szCs w:val="24"/>
        </w:rPr>
        <w:t xml:space="preserve"> </w:t>
      </w:r>
      <w:proofErr w:type="gramStart"/>
      <w:r w:rsidRPr="00066ED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  <w:proofErr w:type="gramEnd"/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066ED2">
        <w:rPr>
          <w:sz w:val="24"/>
          <w:szCs w:val="24"/>
        </w:rPr>
        <w:t xml:space="preserve">  ________________________(</w:t>
      </w:r>
      <w:proofErr w:type="gramStart"/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  <w:proofErr w:type="gramEnd"/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D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9" w:name="_Toc98253921"/>
      <w:bookmarkStart w:id="930" w:name="_Toc157248175"/>
      <w:bookmarkStart w:id="931" w:name="_Toc157496544"/>
      <w:bookmarkStart w:id="932" w:name="_Toc158206083"/>
      <w:bookmarkStart w:id="933" w:name="_Toc164057768"/>
      <w:bookmarkStart w:id="934" w:name="_Toc164137118"/>
      <w:bookmarkStart w:id="935" w:name="_Toc164161278"/>
      <w:bookmarkStart w:id="936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7" w:name="_Toc439170674"/>
      <w:bookmarkStart w:id="938" w:name="_Toc439172776"/>
      <w:bookmarkStart w:id="939" w:name="_Toc439173220"/>
      <w:bookmarkStart w:id="940" w:name="_Toc439238214"/>
      <w:bookmarkStart w:id="941" w:name="_Toc439252762"/>
      <w:bookmarkStart w:id="942" w:name="_Toc439323736"/>
      <w:bookmarkStart w:id="943" w:name="_Toc440357134"/>
      <w:bookmarkStart w:id="944" w:name="_Toc440359689"/>
      <w:bookmarkStart w:id="945" w:name="_Toc440632153"/>
      <w:bookmarkStart w:id="946" w:name="_Toc440875973"/>
      <w:bookmarkStart w:id="947" w:name="_Toc441131001"/>
      <w:bookmarkStart w:id="948" w:name="_Toc447269818"/>
      <w:bookmarkStart w:id="949" w:name="_Toc464120644"/>
      <w:bookmarkStart w:id="950" w:name="_Toc472498876"/>
      <w:bookmarkStart w:id="951" w:name="_Toc498588726"/>
      <w:r w:rsidRPr="00066ED2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2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066ED2">
        <w:rPr>
          <w:sz w:val="24"/>
          <w:szCs w:val="24"/>
        </w:rPr>
        <w:t>ХХХ</w:t>
      </w:r>
      <w:proofErr w:type="spellEnd"/>
      <w:r w:rsidR="004F4D80" w:rsidRPr="00066ED2">
        <w:rPr>
          <w:sz w:val="24"/>
          <w:szCs w:val="24"/>
        </w:rPr>
        <w:t> ХХХ</w:t>
      </w:r>
      <w:proofErr w:type="gramStart"/>
      <w:r w:rsidR="004F4D80" w:rsidRPr="00066ED2">
        <w:rPr>
          <w:sz w:val="24"/>
          <w:szCs w:val="24"/>
        </w:rPr>
        <w:t>,Х</w:t>
      </w:r>
      <w:proofErr w:type="gramEnd"/>
      <w:r w:rsidR="004F4D80" w:rsidRPr="00066ED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2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proofErr w:type="gramStart"/>
      <w:r w:rsidRPr="00066ED2">
        <w:rPr>
          <w:sz w:val="24"/>
          <w:szCs w:val="24"/>
        </w:rPr>
        <w:t>шеф-монтажа</w:t>
      </w:r>
      <w:proofErr w:type="gramEnd"/>
      <w:r w:rsidRPr="00066ED2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3" w:name="_Ref55335821"/>
      <w:bookmarkStart w:id="954" w:name="_Ref55336345"/>
      <w:bookmarkStart w:id="955" w:name="_Toc57314674"/>
      <w:bookmarkStart w:id="956" w:name="_Toc69728988"/>
      <w:bookmarkStart w:id="957" w:name="_Toc98253922"/>
      <w:bookmarkStart w:id="958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59" w:name="_Ref440271964"/>
      <w:bookmarkStart w:id="960" w:name="_Toc440357135"/>
      <w:bookmarkStart w:id="961" w:name="_Toc440359690"/>
      <w:bookmarkStart w:id="962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59"/>
      <w:bookmarkEnd w:id="960"/>
      <w:bookmarkEnd w:id="961"/>
      <w:bookmarkEnd w:id="962"/>
    </w:p>
    <w:p w:rsidR="00920CB0" w:rsidRPr="00066ED2" w:rsidRDefault="00920CB0" w:rsidP="0078129F">
      <w:pPr>
        <w:pStyle w:val="3"/>
        <w:numPr>
          <w:ilvl w:val="3"/>
          <w:numId w:val="74"/>
        </w:numPr>
        <w:rPr>
          <w:szCs w:val="24"/>
        </w:rPr>
      </w:pPr>
      <w:bookmarkStart w:id="963" w:name="_Toc439238216"/>
      <w:bookmarkStart w:id="964" w:name="_Toc439252764"/>
      <w:bookmarkStart w:id="965" w:name="_Toc439323738"/>
      <w:bookmarkStart w:id="966" w:name="_Toc440357136"/>
      <w:bookmarkStart w:id="967" w:name="_Toc440359691"/>
      <w:bookmarkStart w:id="968" w:name="_Toc440632155"/>
      <w:bookmarkStart w:id="969" w:name="_Toc440875975"/>
      <w:bookmarkStart w:id="970" w:name="_Toc441131003"/>
      <w:bookmarkStart w:id="971" w:name="_Toc447269820"/>
      <w:bookmarkStart w:id="972" w:name="_Toc464120646"/>
      <w:bookmarkStart w:id="973" w:name="_Toc472498878"/>
      <w:bookmarkStart w:id="974" w:name="_Toc498588728"/>
      <w:r w:rsidRPr="00066ED2">
        <w:rPr>
          <w:szCs w:val="24"/>
        </w:rPr>
        <w:t>Форма Антикоррупционных обязательств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по разработке и принятию мер по предупреждению и противодействию коррупции.</w:t>
      </w:r>
    </w:p>
    <w:p w:rsidR="00920CB0" w:rsidRPr="00066ED2" w:rsidRDefault="00920CB0" w:rsidP="0078129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</w:t>
      </w:r>
      <w:proofErr w:type="spellStart"/>
      <w:r w:rsidRPr="00066ED2">
        <w:t>Россети</w:t>
      </w:r>
      <w:proofErr w:type="spellEnd"/>
      <w:r w:rsidRPr="00066ED2">
        <w:t>» и его ДЗО, утвержденной решением Совета директоров ПАО «</w:t>
      </w:r>
      <w:proofErr w:type="spellStart"/>
      <w:r w:rsidRPr="00066ED2">
        <w:t>Россети</w:t>
      </w:r>
      <w:proofErr w:type="spellEnd"/>
      <w:r w:rsidRPr="00066ED2">
        <w:t>»/</w:t>
      </w:r>
      <w:r w:rsidRPr="00066ED2">
        <w:rPr>
          <w:rFonts w:ascii="Calibri" w:hAnsi="Calibri"/>
        </w:rPr>
        <w:t xml:space="preserve"> </w:t>
      </w:r>
      <w:r w:rsidRPr="00066ED2">
        <w:t>ДЗО ПАО «</w:t>
      </w:r>
      <w:proofErr w:type="spellStart"/>
      <w:r w:rsidRPr="00066ED2">
        <w:t>Россети</w:t>
      </w:r>
      <w:proofErr w:type="spellEnd"/>
      <w:r w:rsidRPr="00066ED2">
        <w:t>» (протокол от 28.11.2014 №171) (далее - Антикоррупционная политика).</w:t>
      </w:r>
    </w:p>
    <w:p w:rsidR="00920CB0" w:rsidRPr="00066ED2" w:rsidRDefault="00920CB0" w:rsidP="0078129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066ED2">
        <w:t>Согласен с принимаемыми в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66ED2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066ED2">
        <w:t>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066ED2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78129F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78129F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78129F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066ED2">
        <w:t xml:space="preserve">непредставление информации о наличии аффилированных и иных связей, </w:t>
      </w:r>
      <w:proofErr w:type="gramStart"/>
      <w:r w:rsidRPr="00066ED2">
        <w:t>пред</w:t>
      </w:r>
      <w:proofErr w:type="gramEnd"/>
      <w:r w:rsidRPr="00066ED2">
        <w:t>/</w:t>
      </w:r>
      <w:proofErr w:type="gramStart"/>
      <w:r w:rsidRPr="00066ED2">
        <w:t>конфликта</w:t>
      </w:r>
      <w:proofErr w:type="gramEnd"/>
      <w:r w:rsidRPr="00066ED2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066ED2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78129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proofErr w:type="spellStart"/>
      <w:r w:rsidRPr="00066ED2">
        <w:t>тимулирование</w:t>
      </w:r>
      <w:proofErr w:type="spellEnd"/>
      <w:r w:rsidRPr="00066ED2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78129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proofErr w:type="gramStart"/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50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5" w:name="_Toc423423668"/>
      <w:bookmarkStart w:id="976" w:name="_Ref440271072"/>
      <w:bookmarkStart w:id="977" w:name="_Ref440273986"/>
      <w:bookmarkStart w:id="978" w:name="_Ref440274337"/>
      <w:bookmarkStart w:id="979" w:name="_Ref440274913"/>
      <w:bookmarkStart w:id="980" w:name="_Ref440284918"/>
      <w:bookmarkStart w:id="981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3"/>
      <w:bookmarkEnd w:id="954"/>
      <w:bookmarkEnd w:id="955"/>
      <w:bookmarkEnd w:id="956"/>
      <w:bookmarkEnd w:id="957"/>
      <w:bookmarkEnd w:id="958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066ED2" w:rsidRDefault="004F4D80" w:rsidP="004F4D80">
      <w:pPr>
        <w:pStyle w:val="3"/>
        <w:rPr>
          <w:szCs w:val="24"/>
        </w:rPr>
      </w:pPr>
      <w:bookmarkStart w:id="982" w:name="_Toc98253923"/>
      <w:bookmarkStart w:id="983" w:name="_Toc157248177"/>
      <w:bookmarkStart w:id="984" w:name="_Toc157496546"/>
      <w:bookmarkStart w:id="985" w:name="_Toc158206085"/>
      <w:bookmarkStart w:id="986" w:name="_Toc164057770"/>
      <w:bookmarkStart w:id="987" w:name="_Toc164137120"/>
      <w:bookmarkStart w:id="988" w:name="_Toc164161280"/>
      <w:bookmarkStart w:id="989" w:name="_Toc165173851"/>
      <w:bookmarkStart w:id="990" w:name="_Ref264038986"/>
      <w:bookmarkStart w:id="991" w:name="_Ref264359294"/>
      <w:bookmarkStart w:id="992" w:name="_Toc439170676"/>
      <w:bookmarkStart w:id="993" w:name="_Toc439172778"/>
      <w:bookmarkStart w:id="994" w:name="_Toc439173222"/>
      <w:bookmarkStart w:id="995" w:name="_Toc439238218"/>
      <w:bookmarkStart w:id="996" w:name="_Toc439252766"/>
      <w:bookmarkStart w:id="997" w:name="_Toc439323740"/>
      <w:bookmarkStart w:id="998" w:name="_Toc440357138"/>
      <w:bookmarkStart w:id="999" w:name="_Toc440359693"/>
      <w:bookmarkStart w:id="1000" w:name="_Toc440632157"/>
      <w:bookmarkStart w:id="1001" w:name="_Toc440875977"/>
      <w:bookmarkStart w:id="1002" w:name="_Toc441131005"/>
      <w:bookmarkStart w:id="1003" w:name="_Toc447269822"/>
      <w:bookmarkStart w:id="1004" w:name="_Toc464120648"/>
      <w:bookmarkStart w:id="1005" w:name="_Toc466969306"/>
      <w:bookmarkStart w:id="1006" w:name="_Toc468786651"/>
      <w:bookmarkStart w:id="1007" w:name="_Toc469481291"/>
      <w:bookmarkStart w:id="1008" w:name="_Toc472498880"/>
      <w:bookmarkStart w:id="1009" w:name="_Toc498588730"/>
      <w:r w:rsidRPr="00066ED2">
        <w:rPr>
          <w:szCs w:val="24"/>
        </w:rPr>
        <w:t xml:space="preserve">Форма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r w:rsidR="00492C8B" w:rsidRPr="00066ED2">
        <w:rPr>
          <w:szCs w:val="24"/>
        </w:rPr>
        <w:t>Сводной таблицы стоимости</w:t>
      </w:r>
      <w:bookmarkEnd w:id="996"/>
      <w:bookmarkEnd w:id="997"/>
      <w:bookmarkEnd w:id="998"/>
      <w:bookmarkEnd w:id="999"/>
      <w:bookmarkEnd w:id="1000"/>
      <w:bookmarkEnd w:id="1001"/>
      <w:r w:rsidR="00F04258" w:rsidRPr="00066ED2">
        <w:rPr>
          <w:bCs w:val="0"/>
          <w:szCs w:val="24"/>
        </w:rPr>
        <w:t xml:space="preserve"> поставок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954BE0" w:rsidTr="006E45FA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954BE0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54BE0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954BE0">
              <w:rPr>
                <w:b/>
                <w:sz w:val="18"/>
                <w:szCs w:val="18"/>
              </w:rPr>
              <w:t>п</w:t>
            </w:r>
            <w:proofErr w:type="gramEnd"/>
            <w:r w:rsidRPr="00954BE0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954BE0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54BE0">
              <w:rPr>
                <w:b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954BE0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54BE0">
              <w:rPr>
                <w:b/>
                <w:bCs w:val="0"/>
                <w:szCs w:val="24"/>
              </w:rPr>
              <w:t>ЭКВИВАЛЕНТ</w:t>
            </w:r>
            <w:r w:rsidRPr="00954BE0">
              <w:rPr>
                <w:b/>
                <w:sz w:val="18"/>
                <w:szCs w:val="18"/>
              </w:rPr>
              <w:br/>
              <w:t xml:space="preserve">(заполняется </w:t>
            </w:r>
            <w:proofErr w:type="gramStart"/>
            <w:r w:rsidRPr="00954BE0">
              <w:rPr>
                <w:b/>
                <w:sz w:val="18"/>
                <w:szCs w:val="18"/>
              </w:rPr>
              <w:t>Участником</w:t>
            </w:r>
            <w:proofErr w:type="gramEnd"/>
            <w:r w:rsidRPr="00954BE0">
              <w:rPr>
                <w:b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954BE0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54BE0">
              <w:rPr>
                <w:b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954BE0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54BE0">
              <w:rPr>
                <w:b/>
                <w:sz w:val="18"/>
                <w:szCs w:val="18"/>
              </w:rPr>
              <w:t>Страна происхождения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954BE0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54BE0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954BE0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54BE0">
              <w:rPr>
                <w:b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954BE0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954BE0">
              <w:rPr>
                <w:b/>
                <w:sz w:val="18"/>
                <w:szCs w:val="18"/>
              </w:rPr>
              <w:t>Цена единицы с НДС, руб.</w:t>
            </w:r>
          </w:p>
        </w:tc>
      </w:tr>
      <w:tr w:rsidR="00347FE8" w:rsidRPr="00066ED2" w:rsidTr="006E45F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954BE0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54BE0">
              <w:rPr>
                <w:sz w:val="18"/>
                <w:szCs w:val="18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954BE0" w:rsidRDefault="006E45FA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  <w:r w:rsidRPr="00954BE0">
              <w:t>Вода питьевая Чистая 19л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954BE0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954BE0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954BE0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954BE0" w:rsidRDefault="006E45FA" w:rsidP="006E45F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954BE0">
              <w:rPr>
                <w:sz w:val="18"/>
                <w:szCs w:val="18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954BE0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954BE0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954BE0" w:rsidRPr="00066ED2" w:rsidTr="006E45F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BE0" w:rsidRPr="00954BE0" w:rsidRDefault="00954BE0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BE0" w:rsidRPr="00954BE0" w:rsidRDefault="00954BE0" w:rsidP="00347FE8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BE0" w:rsidRPr="00954BE0" w:rsidRDefault="00954BE0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BE0" w:rsidRPr="00954BE0" w:rsidRDefault="00954BE0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BE0" w:rsidRPr="00954BE0" w:rsidRDefault="00954BE0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BE0" w:rsidRPr="00954BE0" w:rsidRDefault="00954BE0" w:rsidP="006E45F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4BE0" w:rsidRPr="00954BE0" w:rsidRDefault="00954BE0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BE0" w:rsidRPr="00954BE0" w:rsidRDefault="00954BE0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347FE8" w:rsidRPr="00066ED2" w:rsidTr="006E45F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066ED2">
        <w:rPr>
          <w:sz w:val="24"/>
          <w:szCs w:val="24"/>
        </w:rPr>
        <w:t>шеф-монтажом</w:t>
      </w:r>
      <w:proofErr w:type="gramEnd"/>
      <w:r w:rsidRPr="00066ED2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lastRenderedPageBreak/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0" w:name="_Toc176765534"/>
      <w:bookmarkStart w:id="1011" w:name="_Toc198979983"/>
      <w:bookmarkStart w:id="1012" w:name="_Toc217466315"/>
      <w:bookmarkStart w:id="1013" w:name="_Toc217702856"/>
      <w:bookmarkStart w:id="1014" w:name="_Toc233601974"/>
      <w:bookmarkStart w:id="1015" w:name="_Toc263343460"/>
      <w:r w:rsidRPr="00066ED2">
        <w:rPr>
          <w:b w:val="0"/>
          <w:szCs w:val="24"/>
        </w:rPr>
        <w:br w:type="page"/>
      </w:r>
      <w:bookmarkStart w:id="1016" w:name="_Toc439170677"/>
      <w:bookmarkStart w:id="1017" w:name="_Toc439172779"/>
      <w:bookmarkStart w:id="1018" w:name="_Toc439173223"/>
      <w:bookmarkStart w:id="1019" w:name="_Toc439238219"/>
      <w:bookmarkStart w:id="1020" w:name="_Toc439252767"/>
      <w:bookmarkStart w:id="1021" w:name="_Toc439323741"/>
      <w:bookmarkStart w:id="1022" w:name="_Toc440357139"/>
      <w:bookmarkStart w:id="1023" w:name="_Toc440359694"/>
      <w:bookmarkStart w:id="1024" w:name="_Toc440632158"/>
      <w:bookmarkStart w:id="1025" w:name="_Toc440875978"/>
      <w:bookmarkStart w:id="1026" w:name="_Toc441131006"/>
      <w:bookmarkStart w:id="1027" w:name="_Toc447269823"/>
      <w:bookmarkStart w:id="1028" w:name="_Toc464120649"/>
      <w:bookmarkStart w:id="1029" w:name="_Toc466969307"/>
      <w:bookmarkStart w:id="1030" w:name="_Toc468786652"/>
      <w:bookmarkStart w:id="1031" w:name="_Toc469481292"/>
      <w:bookmarkStart w:id="1032" w:name="_Toc472498881"/>
      <w:bookmarkStart w:id="1033" w:name="_Toc498588731"/>
      <w:r w:rsidRPr="00066ED2">
        <w:rPr>
          <w:szCs w:val="24"/>
        </w:rPr>
        <w:lastRenderedPageBreak/>
        <w:t>Инструкции по заполнению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D74ED6" w:rsidRPr="00344C5F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D74ED6" w:rsidRPr="00344C5F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Арифметические ошибки в </w:t>
      </w:r>
      <w:r w:rsidR="00492C8B" w:rsidRPr="00066ED2">
        <w:rPr>
          <w:sz w:val="24"/>
          <w:szCs w:val="24"/>
        </w:rPr>
        <w:t>Сводной таблице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92C8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могут быть причиной отклонения </w:t>
      </w:r>
      <w:r w:rsidR="00C236C0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66ED2">
        <w:rPr>
          <w:sz w:val="24"/>
          <w:szCs w:val="24"/>
        </w:rPr>
        <w:t>XXX</w:t>
      </w:r>
      <w:proofErr w:type="spellEnd"/>
      <w:r w:rsidRPr="00066ED2">
        <w:rPr>
          <w:sz w:val="24"/>
          <w:szCs w:val="24"/>
        </w:rPr>
        <w:t xml:space="preserve">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lastRenderedPageBreak/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D74ED6" w:rsidRPr="00344C5F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4" w:name="_Ref86826666"/>
      <w:bookmarkStart w:id="1035" w:name="_Toc90385112"/>
      <w:bookmarkStart w:id="1036" w:name="_Toc98253925"/>
      <w:bookmarkStart w:id="1037" w:name="_Toc165173853"/>
      <w:bookmarkStart w:id="1038" w:name="_Toc423423669"/>
      <w:bookmarkStart w:id="1039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4"/>
      <w:bookmarkEnd w:id="1035"/>
      <w:bookmarkEnd w:id="1036"/>
      <w:bookmarkEnd w:id="1037"/>
      <w:bookmarkEnd w:id="1038"/>
      <w:bookmarkEnd w:id="1039"/>
    </w:p>
    <w:p w:rsidR="004F4D80" w:rsidRPr="00066ED2" w:rsidRDefault="004F4D80" w:rsidP="004F4D80">
      <w:pPr>
        <w:pStyle w:val="3"/>
        <w:rPr>
          <w:szCs w:val="24"/>
        </w:rPr>
      </w:pPr>
      <w:bookmarkStart w:id="1040" w:name="_Toc90385113"/>
      <w:bookmarkStart w:id="1041" w:name="_Toc98253926"/>
      <w:bookmarkStart w:id="1042" w:name="_Toc157248180"/>
      <w:bookmarkStart w:id="1043" w:name="_Toc157496549"/>
      <w:bookmarkStart w:id="1044" w:name="_Toc158206088"/>
      <w:bookmarkStart w:id="1045" w:name="_Toc164057773"/>
      <w:bookmarkStart w:id="1046" w:name="_Toc164137123"/>
      <w:bookmarkStart w:id="1047" w:name="_Toc164161283"/>
      <w:bookmarkStart w:id="1048" w:name="_Toc165173854"/>
      <w:bookmarkStart w:id="1049" w:name="_Ref193690005"/>
      <w:bookmarkStart w:id="1050" w:name="_Toc439170679"/>
      <w:bookmarkStart w:id="1051" w:name="_Toc439172781"/>
      <w:bookmarkStart w:id="1052" w:name="_Toc439173225"/>
      <w:bookmarkStart w:id="1053" w:name="_Toc439238221"/>
      <w:bookmarkStart w:id="1054" w:name="_Toc439252769"/>
      <w:bookmarkStart w:id="1055" w:name="_Toc439323743"/>
      <w:bookmarkStart w:id="1056" w:name="_Toc440357141"/>
      <w:bookmarkStart w:id="1057" w:name="_Toc440359696"/>
      <w:bookmarkStart w:id="1058" w:name="_Toc440632160"/>
      <w:bookmarkStart w:id="1059" w:name="_Toc440875980"/>
      <w:bookmarkStart w:id="1060" w:name="_Toc441131008"/>
      <w:bookmarkStart w:id="1061" w:name="_Toc447269825"/>
      <w:bookmarkStart w:id="1062" w:name="_Toc464120651"/>
      <w:bookmarkStart w:id="1063" w:name="_Toc466969309"/>
      <w:bookmarkStart w:id="1064" w:name="_Toc468786654"/>
      <w:bookmarkStart w:id="1065" w:name="_Toc469481294"/>
      <w:bookmarkStart w:id="1066" w:name="_Toc472498883"/>
      <w:bookmarkStart w:id="1067" w:name="_Toc498588733"/>
      <w:r w:rsidRPr="00066ED2">
        <w:rPr>
          <w:szCs w:val="24"/>
        </w:rPr>
        <w:t xml:space="preserve">Форма 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r w:rsidRPr="00066ED2">
        <w:rPr>
          <w:szCs w:val="24"/>
        </w:rPr>
        <w:t>технического предложения</w:t>
      </w:r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8" w:name="_Ref55335818"/>
      <w:bookmarkStart w:id="1069" w:name="_Ref55336334"/>
      <w:bookmarkStart w:id="1070" w:name="_Toc57314673"/>
      <w:bookmarkStart w:id="1071" w:name="_Toc69728987"/>
      <w:bookmarkStart w:id="1072" w:name="_Toc98253928"/>
      <w:bookmarkStart w:id="1073" w:name="_Toc165173856"/>
      <w:bookmarkStart w:id="1074" w:name="_Ref194749150"/>
      <w:bookmarkStart w:id="1075" w:name="_Ref194750368"/>
      <w:bookmarkStart w:id="1076" w:name="_Ref89649494"/>
      <w:bookmarkStart w:id="1077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6E45FA" w:rsidRDefault="006E45FA" w:rsidP="004F4D80">
      <w:pPr>
        <w:spacing w:line="240" w:lineRule="auto"/>
        <w:rPr>
          <w:sz w:val="24"/>
          <w:szCs w:val="24"/>
        </w:rPr>
      </w:pPr>
    </w:p>
    <w:p w:rsidR="006E45FA" w:rsidRDefault="006E45FA" w:rsidP="004F4D80">
      <w:pPr>
        <w:spacing w:line="240" w:lineRule="auto"/>
        <w:rPr>
          <w:sz w:val="24"/>
          <w:szCs w:val="24"/>
        </w:rPr>
      </w:pPr>
    </w:p>
    <w:p w:rsidR="006E45FA" w:rsidRDefault="006E45FA" w:rsidP="004F4D80">
      <w:pPr>
        <w:spacing w:line="240" w:lineRule="auto"/>
        <w:rPr>
          <w:sz w:val="24"/>
          <w:szCs w:val="24"/>
        </w:rPr>
      </w:pPr>
    </w:p>
    <w:p w:rsidR="006E45FA" w:rsidRPr="00066ED2" w:rsidRDefault="006E45FA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78" w:name="_Toc176765537"/>
      <w:bookmarkStart w:id="1079" w:name="_Toc198979986"/>
      <w:bookmarkStart w:id="1080" w:name="_Toc217466321"/>
      <w:bookmarkStart w:id="1081" w:name="_Toc217702859"/>
      <w:bookmarkStart w:id="1082" w:name="_Toc233601977"/>
      <w:bookmarkStart w:id="1083" w:name="_Toc263343463"/>
      <w:bookmarkStart w:id="1084" w:name="_Toc439170680"/>
      <w:bookmarkStart w:id="1085" w:name="_Toc439172782"/>
      <w:bookmarkStart w:id="1086" w:name="_Toc439173226"/>
      <w:bookmarkStart w:id="1087" w:name="_Toc439238222"/>
      <w:bookmarkStart w:id="1088" w:name="_Toc439252770"/>
      <w:bookmarkStart w:id="1089" w:name="_Toc439323744"/>
      <w:bookmarkStart w:id="1090" w:name="_Toc440357142"/>
      <w:bookmarkStart w:id="1091" w:name="_Toc440359697"/>
      <w:bookmarkStart w:id="1092" w:name="_Toc440632161"/>
      <w:bookmarkStart w:id="1093" w:name="_Toc440875981"/>
      <w:bookmarkStart w:id="1094" w:name="_Toc441131009"/>
      <w:bookmarkStart w:id="1095" w:name="_Toc447269826"/>
      <w:bookmarkStart w:id="1096" w:name="_Toc464120652"/>
      <w:bookmarkStart w:id="1097" w:name="_Toc466969310"/>
      <w:bookmarkStart w:id="1098" w:name="_Toc468786655"/>
      <w:bookmarkStart w:id="1099" w:name="_Toc469481295"/>
      <w:bookmarkStart w:id="1100" w:name="_Toc472498884"/>
      <w:bookmarkStart w:id="1101" w:name="_Toc498588734"/>
      <w:r w:rsidRPr="00066ED2">
        <w:rPr>
          <w:szCs w:val="24"/>
        </w:rPr>
        <w:lastRenderedPageBreak/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D74ED6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2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3" w:name="_Toc423423670"/>
      <w:bookmarkStart w:id="1104" w:name="_Ref440271036"/>
      <w:bookmarkStart w:id="1105" w:name="_Ref440274366"/>
      <w:bookmarkStart w:id="1106" w:name="_Ref440274902"/>
      <w:bookmarkStart w:id="1107" w:name="_Ref440284947"/>
      <w:bookmarkStart w:id="1108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066ED2" w:rsidRDefault="004F4D80" w:rsidP="004F4D80">
      <w:pPr>
        <w:pStyle w:val="3"/>
        <w:rPr>
          <w:szCs w:val="24"/>
        </w:rPr>
      </w:pPr>
      <w:bookmarkStart w:id="1109" w:name="_Toc98253929"/>
      <w:bookmarkStart w:id="1110" w:name="_Toc157248183"/>
      <w:bookmarkStart w:id="1111" w:name="_Toc157496552"/>
      <w:bookmarkStart w:id="1112" w:name="_Toc158206091"/>
      <w:bookmarkStart w:id="1113" w:name="_Toc164057776"/>
      <w:bookmarkStart w:id="1114" w:name="_Toc164137126"/>
      <w:bookmarkStart w:id="1115" w:name="_Toc164161286"/>
      <w:bookmarkStart w:id="1116" w:name="_Toc165173857"/>
      <w:bookmarkStart w:id="1117" w:name="_Toc439170682"/>
      <w:bookmarkStart w:id="1118" w:name="_Toc439172784"/>
      <w:bookmarkStart w:id="1119" w:name="_Toc439173228"/>
      <w:bookmarkStart w:id="1120" w:name="_Toc439238224"/>
      <w:bookmarkStart w:id="1121" w:name="_Toc439252772"/>
      <w:bookmarkStart w:id="1122" w:name="_Toc439323746"/>
      <w:bookmarkStart w:id="1123" w:name="_Toc440357144"/>
      <w:bookmarkStart w:id="1124" w:name="_Toc440359699"/>
      <w:bookmarkStart w:id="1125" w:name="_Toc440632163"/>
      <w:bookmarkStart w:id="1126" w:name="_Toc440875983"/>
      <w:bookmarkStart w:id="1127" w:name="_Toc441131011"/>
      <w:bookmarkStart w:id="1128" w:name="_Toc447269828"/>
      <w:bookmarkStart w:id="1129" w:name="_Toc464120654"/>
      <w:bookmarkStart w:id="1130" w:name="_Toc466969312"/>
      <w:bookmarkStart w:id="1131" w:name="_Toc468786657"/>
      <w:bookmarkStart w:id="1132" w:name="_Toc469481297"/>
      <w:bookmarkStart w:id="1133" w:name="_Toc472498886"/>
      <w:bookmarkStart w:id="1134" w:name="_Toc498588736"/>
      <w:r w:rsidRPr="00066ED2">
        <w:rPr>
          <w:szCs w:val="24"/>
        </w:rPr>
        <w:t xml:space="preserve">Форма </w:t>
      </w:r>
      <w:bookmarkEnd w:id="1109"/>
      <w:r w:rsidRPr="00066ED2">
        <w:rPr>
          <w:szCs w:val="24"/>
        </w:rPr>
        <w:t xml:space="preserve">графика </w:t>
      </w:r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r w:rsidR="00512B0F" w:rsidRPr="00066ED2">
        <w:rPr>
          <w:szCs w:val="24"/>
        </w:rPr>
        <w:t>выполнения поставок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5" w:name="_Toc171070556"/>
      <w:bookmarkStart w:id="1136" w:name="_Toc98253927"/>
      <w:bookmarkStart w:id="1137" w:name="_Toc176605808"/>
      <w:bookmarkStart w:id="1138" w:name="_Toc176611017"/>
      <w:bookmarkStart w:id="1139" w:name="_Toc176611073"/>
      <w:bookmarkStart w:id="1140" w:name="_Toc176668676"/>
      <w:bookmarkStart w:id="1141" w:name="_Toc176684336"/>
      <w:bookmarkStart w:id="1142" w:name="_Toc176746279"/>
      <w:bookmarkStart w:id="1143" w:name="_Toc176747346"/>
      <w:bookmarkStart w:id="1144" w:name="_Toc198979988"/>
      <w:bookmarkStart w:id="1145" w:name="_Toc217466324"/>
      <w:bookmarkStart w:id="1146" w:name="_Toc217702862"/>
      <w:bookmarkStart w:id="1147" w:name="_Toc233601980"/>
      <w:bookmarkStart w:id="1148" w:name="_Toc263343466"/>
      <w:r w:rsidRPr="00066ED2">
        <w:rPr>
          <w:b w:val="0"/>
          <w:szCs w:val="24"/>
        </w:rPr>
        <w:br w:type="page"/>
      </w:r>
      <w:bookmarkStart w:id="1149" w:name="_Toc439170683"/>
      <w:bookmarkStart w:id="1150" w:name="_Toc439172785"/>
      <w:bookmarkStart w:id="1151" w:name="_Toc439173229"/>
      <w:bookmarkStart w:id="1152" w:name="_Toc439238225"/>
      <w:bookmarkStart w:id="1153" w:name="_Toc439252773"/>
      <w:bookmarkStart w:id="1154" w:name="_Toc439323747"/>
      <w:bookmarkStart w:id="1155" w:name="_Toc440357145"/>
      <w:bookmarkStart w:id="1156" w:name="_Toc440359700"/>
      <w:bookmarkStart w:id="1157" w:name="_Toc440632164"/>
      <w:bookmarkStart w:id="1158" w:name="_Toc440875984"/>
      <w:bookmarkStart w:id="1159" w:name="_Toc441131012"/>
      <w:bookmarkStart w:id="1160" w:name="_Toc447269829"/>
      <w:bookmarkStart w:id="1161" w:name="_Toc464120655"/>
      <w:bookmarkStart w:id="1162" w:name="_Toc466969313"/>
      <w:bookmarkStart w:id="1163" w:name="_Toc468786658"/>
      <w:bookmarkStart w:id="1164" w:name="_Toc469481298"/>
      <w:bookmarkStart w:id="1165" w:name="_Toc472498887"/>
      <w:bookmarkStart w:id="1166" w:name="_Toc498588737"/>
      <w:r w:rsidRPr="00066ED2">
        <w:rPr>
          <w:szCs w:val="24"/>
        </w:rPr>
        <w:lastRenderedPageBreak/>
        <w:t>Инструкции по заполнению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7" w:name="_Hlt22846931"/>
      <w:bookmarkStart w:id="1168" w:name="_Ref93264992"/>
      <w:bookmarkStart w:id="1169" w:name="_Ref93265116"/>
      <w:bookmarkStart w:id="1170" w:name="_Toc98253933"/>
      <w:bookmarkStart w:id="1171" w:name="_Toc165173859"/>
      <w:bookmarkStart w:id="1172" w:name="_Toc423423671"/>
      <w:bookmarkStart w:id="1173" w:name="_Toc498588738"/>
      <w:bookmarkEnd w:id="1167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6"/>
      <w:bookmarkEnd w:id="1077"/>
      <w:bookmarkEnd w:id="1168"/>
      <w:bookmarkEnd w:id="1169"/>
      <w:bookmarkEnd w:id="1170"/>
      <w:bookmarkEnd w:id="1171"/>
      <w:bookmarkEnd w:id="1172"/>
      <w:bookmarkEnd w:id="1173"/>
    </w:p>
    <w:p w:rsidR="004F4D80" w:rsidRPr="00066ED2" w:rsidRDefault="004F4D80" w:rsidP="004F4D80">
      <w:pPr>
        <w:pStyle w:val="3"/>
        <w:rPr>
          <w:szCs w:val="24"/>
        </w:rPr>
      </w:pPr>
      <w:bookmarkStart w:id="1174" w:name="_Toc439170685"/>
      <w:bookmarkStart w:id="1175" w:name="_Toc439172787"/>
      <w:bookmarkStart w:id="1176" w:name="_Toc439173231"/>
      <w:bookmarkStart w:id="1177" w:name="_Toc439238227"/>
      <w:bookmarkStart w:id="1178" w:name="_Toc439252775"/>
      <w:bookmarkStart w:id="1179" w:name="_Toc439323749"/>
      <w:bookmarkStart w:id="1180" w:name="_Toc440357147"/>
      <w:bookmarkStart w:id="1181" w:name="_Toc440359702"/>
      <w:bookmarkStart w:id="1182" w:name="_Toc440632166"/>
      <w:bookmarkStart w:id="1183" w:name="_Toc440875986"/>
      <w:bookmarkStart w:id="1184" w:name="_Toc441131014"/>
      <w:bookmarkStart w:id="1185" w:name="_Toc447269831"/>
      <w:bookmarkStart w:id="1186" w:name="_Toc464120657"/>
      <w:bookmarkStart w:id="1187" w:name="_Toc466969315"/>
      <w:bookmarkStart w:id="1188" w:name="_Toc468786660"/>
      <w:bookmarkStart w:id="1189" w:name="_Toc469481300"/>
      <w:bookmarkStart w:id="1190" w:name="_Toc472498889"/>
      <w:bookmarkStart w:id="1191" w:name="_Toc498588739"/>
      <w:bookmarkStart w:id="1192" w:name="_Toc157248186"/>
      <w:bookmarkStart w:id="1193" w:name="_Toc157496555"/>
      <w:bookmarkStart w:id="1194" w:name="_Toc158206094"/>
      <w:bookmarkStart w:id="1195" w:name="_Toc164057779"/>
      <w:bookmarkStart w:id="1196" w:name="_Toc164137129"/>
      <w:bookmarkStart w:id="1197" w:name="_Toc164161289"/>
      <w:bookmarkStart w:id="1198" w:name="_Toc165173860"/>
      <w:r w:rsidRPr="00066ED2">
        <w:rPr>
          <w:szCs w:val="24"/>
        </w:rPr>
        <w:t>Форма Протокола разногласий к проекту Договора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r w:rsidRPr="00066ED2">
        <w:rPr>
          <w:szCs w:val="24"/>
        </w:rPr>
        <w:t xml:space="preserve"> </w:t>
      </w:r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D74ED6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D74ED6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199" w:name="_Toc439170686"/>
      <w:bookmarkStart w:id="1200" w:name="_Toc439172788"/>
      <w:bookmarkStart w:id="1201" w:name="_Toc439173232"/>
      <w:bookmarkStart w:id="1202" w:name="_Toc439238228"/>
      <w:bookmarkStart w:id="1203" w:name="_Toc439252776"/>
      <w:bookmarkStart w:id="1204" w:name="_Toc439323750"/>
      <w:bookmarkStart w:id="1205" w:name="_Toc440357148"/>
      <w:bookmarkStart w:id="1206" w:name="_Toc440359703"/>
      <w:bookmarkStart w:id="1207" w:name="_Toc440632167"/>
      <w:bookmarkStart w:id="1208" w:name="_Toc440875987"/>
      <w:bookmarkStart w:id="1209" w:name="_Toc441131015"/>
      <w:bookmarkStart w:id="1210" w:name="_Toc447269832"/>
      <w:bookmarkStart w:id="1211" w:name="_Toc464120658"/>
      <w:bookmarkStart w:id="1212" w:name="_Toc466969316"/>
      <w:bookmarkStart w:id="1213" w:name="_Toc468786661"/>
      <w:bookmarkStart w:id="1214" w:name="_Toc469481301"/>
      <w:bookmarkStart w:id="1215" w:name="_Toc472498890"/>
      <w:bookmarkStart w:id="1216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D74ED6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066ED2">
        <w:rPr>
          <w:sz w:val="24"/>
          <w:szCs w:val="24"/>
        </w:rPr>
        <w:t>отклонение</w:t>
      </w:r>
      <w:proofErr w:type="gramEnd"/>
      <w:r w:rsidRPr="00066ED2">
        <w:rPr>
          <w:sz w:val="24"/>
          <w:szCs w:val="24"/>
        </w:rPr>
        <w:t xml:space="preserve">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7" w:name="_Ref55335823"/>
      <w:bookmarkStart w:id="1218" w:name="_Ref55336359"/>
      <w:bookmarkStart w:id="1219" w:name="_Toc57314675"/>
      <w:bookmarkStart w:id="1220" w:name="_Toc69728989"/>
      <w:bookmarkStart w:id="1221" w:name="_Toc98253939"/>
      <w:bookmarkStart w:id="1222" w:name="_Toc165173865"/>
      <w:bookmarkStart w:id="1223" w:name="_Toc423423672"/>
      <w:bookmarkStart w:id="1224" w:name="_Toc498588741"/>
      <w:bookmarkEnd w:id="928"/>
      <w:r w:rsidRPr="00066ED2">
        <w:lastRenderedPageBreak/>
        <w:t>Анкета (форма 6)</w:t>
      </w:r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066ED2" w:rsidRDefault="004F4D80" w:rsidP="004F4D80">
      <w:pPr>
        <w:pStyle w:val="3"/>
        <w:rPr>
          <w:szCs w:val="24"/>
        </w:rPr>
      </w:pPr>
      <w:bookmarkStart w:id="1225" w:name="_Toc98253940"/>
      <w:bookmarkStart w:id="1226" w:name="_Toc157248192"/>
      <w:bookmarkStart w:id="1227" w:name="_Toc157496561"/>
      <w:bookmarkStart w:id="1228" w:name="_Toc158206100"/>
      <w:bookmarkStart w:id="1229" w:name="_Toc164057785"/>
      <w:bookmarkStart w:id="1230" w:name="_Toc164137135"/>
      <w:bookmarkStart w:id="1231" w:name="_Toc164161295"/>
      <w:bookmarkStart w:id="1232" w:name="_Toc165173866"/>
      <w:bookmarkStart w:id="1233" w:name="_Toc439170688"/>
      <w:bookmarkStart w:id="1234" w:name="_Toc439172790"/>
      <w:bookmarkStart w:id="1235" w:name="_Toc439173234"/>
      <w:bookmarkStart w:id="1236" w:name="_Toc439238230"/>
      <w:bookmarkStart w:id="1237" w:name="_Toc439252778"/>
      <w:bookmarkStart w:id="1238" w:name="_Ref440272119"/>
      <w:bookmarkStart w:id="1239" w:name="_Toc440357150"/>
      <w:bookmarkStart w:id="1240" w:name="_Toc440359705"/>
      <w:bookmarkStart w:id="1241" w:name="_Ref444164229"/>
      <w:bookmarkStart w:id="1242" w:name="_Toc447269834"/>
      <w:bookmarkStart w:id="1243" w:name="_Toc464120660"/>
      <w:bookmarkStart w:id="1244" w:name="_Toc472498892"/>
      <w:bookmarkStart w:id="1245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gramStart"/>
            <w:r w:rsidRPr="00066ED2">
              <w:rPr>
                <w:sz w:val="24"/>
                <w:szCs w:val="24"/>
              </w:rPr>
              <w:t>п</w:t>
            </w:r>
            <w:proofErr w:type="gramEnd"/>
            <w:r w:rsidRPr="00066ED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</w:t>
            </w:r>
            <w:proofErr w:type="gramStart"/>
            <w:r w:rsidRPr="00066ED2">
              <w:rPr>
                <w:sz w:val="24"/>
                <w:szCs w:val="24"/>
              </w:rPr>
              <w:t>о</w:t>
            </w:r>
            <w:proofErr w:type="gramEnd"/>
            <w:r w:rsidRPr="00066ED2">
              <w:rPr>
                <w:sz w:val="24"/>
                <w:szCs w:val="24"/>
              </w:rPr>
              <w:t xml:space="preserve">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042AFE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0D1FBA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0D1FB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0D1FB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0D1FB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0D1FB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042AFE">
              <w:rPr>
                <w:szCs w:val="24"/>
              </w:rPr>
              <w:t>Россети</w:t>
            </w:r>
            <w:proofErr w:type="spellEnd"/>
            <w:r w:rsidRPr="00042AFE">
              <w:rPr>
                <w:szCs w:val="24"/>
              </w:rPr>
              <w:t>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0D1FB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0D1FB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0D1FB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78129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A830A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6" w:name="_Toc439170689"/>
            <w:bookmarkStart w:id="1247" w:name="_Toc439172791"/>
            <w:bookmarkStart w:id="1248" w:name="_Toc439173235"/>
            <w:bookmarkStart w:id="1249" w:name="_Toc439238231"/>
            <w:bookmarkStart w:id="1250" w:name="_Toc439252779"/>
            <w:bookmarkStart w:id="1251" w:name="_Ref440272147"/>
            <w:bookmarkStart w:id="1252" w:name="_Toc440357151"/>
            <w:bookmarkStart w:id="1253" w:name="_Toc440359706"/>
            <w:bookmarkStart w:id="1254" w:name="_Ref444164176"/>
            <w:bookmarkStart w:id="125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6" w:name="_Ref491180858"/>
      <w:bookmarkStart w:id="1257" w:name="_Toc498588743"/>
      <w:r w:rsidRPr="00066ED2">
        <w:rPr>
          <w:szCs w:val="24"/>
        </w:rPr>
        <w:lastRenderedPageBreak/>
        <w:t xml:space="preserve">Форма </w:t>
      </w:r>
      <w:bookmarkEnd w:id="1246"/>
      <w:bookmarkEnd w:id="1247"/>
      <w:bookmarkEnd w:id="1248"/>
      <w:bookmarkEnd w:id="1249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</w:t>
      </w:r>
      <w:proofErr w:type="gramStart"/>
      <w:r w:rsidRPr="00066ED2">
        <w:t>г</w:t>
      </w:r>
      <w:proofErr w:type="gramEnd"/>
      <w:r w:rsidRPr="00066ED2">
        <w:t>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8" w:name="_Toc439170690"/>
      <w:bookmarkStart w:id="1259" w:name="_Toc439172792"/>
      <w:bookmarkStart w:id="1260" w:name="_Toc439173236"/>
      <w:bookmarkStart w:id="1261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2" w:name="_Toc125426243"/>
      <w:bookmarkStart w:id="1263" w:name="_Toc396984070"/>
      <w:bookmarkStart w:id="1264" w:name="_Toc423423673"/>
      <w:bookmarkStart w:id="1265" w:name="_Toc439170691"/>
      <w:bookmarkStart w:id="1266" w:name="_Toc439172793"/>
      <w:bookmarkStart w:id="1267" w:name="_Toc439173237"/>
      <w:bookmarkStart w:id="1268" w:name="_Toc439238233"/>
      <w:bookmarkStart w:id="1269" w:name="_Toc439252780"/>
      <w:bookmarkStart w:id="1270" w:name="_Toc439323754"/>
      <w:bookmarkStart w:id="1271" w:name="_Toc440357152"/>
      <w:bookmarkStart w:id="1272" w:name="_Toc440359707"/>
      <w:bookmarkStart w:id="1273" w:name="_Toc440632171"/>
      <w:bookmarkStart w:id="1274" w:name="_Toc440875991"/>
      <w:bookmarkStart w:id="1275" w:name="_Toc441131019"/>
      <w:bookmarkStart w:id="1276" w:name="_Toc447269836"/>
      <w:bookmarkEnd w:id="1258"/>
      <w:bookmarkEnd w:id="1259"/>
      <w:bookmarkEnd w:id="1260"/>
      <w:bookmarkEnd w:id="1261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066ED2">
                <w:t>законом</w:t>
              </w:r>
            </w:hyperlink>
            <w:r w:rsidRPr="00066ED2">
              <w:t xml:space="preserve"> "Об инновационном центре "</w:t>
            </w:r>
            <w:proofErr w:type="spellStart"/>
            <w:r w:rsidRPr="00066ED2">
              <w:t>Сколково</w:t>
            </w:r>
            <w:proofErr w:type="spellEnd"/>
            <w:r w:rsidRPr="00066ED2">
              <w:t>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до 15 – </w:t>
            </w:r>
            <w:proofErr w:type="spellStart"/>
            <w:r w:rsidRPr="00066ED2">
              <w:t>микропред</w:t>
            </w:r>
            <w:r w:rsidRPr="00066ED2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120 в год – </w:t>
            </w:r>
            <w:proofErr w:type="spellStart"/>
            <w:r w:rsidRPr="00066ED2">
              <w:t>микро</w:t>
            </w:r>
            <w:r w:rsidRPr="00066ED2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066ED2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7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066ED2">
        <w:rPr>
          <w:sz w:val="24"/>
          <w:szCs w:val="24"/>
        </w:rPr>
        <w:t>подписавшего</w:t>
      </w:r>
      <w:proofErr w:type="gramEnd"/>
      <w:r w:rsidRPr="00066ED2">
        <w:rPr>
          <w:sz w:val="24"/>
          <w:szCs w:val="24"/>
        </w:rPr>
        <w:t>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066ED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7" w:name="_Toc464120662"/>
      <w:bookmarkStart w:id="1278" w:name="_Toc472498894"/>
      <w:bookmarkStart w:id="1279" w:name="_Toc498588744"/>
      <w:r w:rsidRPr="00066ED2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42AFE">
        <w:rPr>
          <w:sz w:val="24"/>
          <w:szCs w:val="24"/>
        </w:rPr>
        <w:t>еи ОО</w:t>
      </w:r>
      <w:proofErr w:type="gramEnd"/>
      <w:r w:rsidRPr="00042AFE">
        <w:rPr>
          <w:sz w:val="24"/>
          <w:szCs w:val="24"/>
        </w:rPr>
        <w:t xml:space="preserve">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1. </w:t>
      </w:r>
      <w:proofErr w:type="gramStart"/>
      <w:r w:rsidRPr="00042AFE">
        <w:rPr>
          <w:b/>
          <w:sz w:val="24"/>
          <w:szCs w:val="24"/>
        </w:rPr>
        <w:t>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42AFE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proofErr w:type="gramStart"/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42AFE">
        <w:rPr>
          <w:sz w:val="24"/>
          <w:szCs w:val="24"/>
        </w:rPr>
        <w:t>Вольфсбергской</w:t>
      </w:r>
      <w:proofErr w:type="spellEnd"/>
      <w:r w:rsidRPr="00042AFE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42AFE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042AFE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3. </w:t>
      </w:r>
      <w:proofErr w:type="gramStart"/>
      <w:r w:rsidRPr="00042AFE">
        <w:rPr>
          <w:b/>
          <w:sz w:val="24"/>
          <w:szCs w:val="24"/>
        </w:rPr>
        <w:t>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42AFE">
        <w:rPr>
          <w:sz w:val="24"/>
          <w:szCs w:val="24"/>
        </w:rPr>
        <w:t xml:space="preserve">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042AFE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042AFE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042AFE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042AFE">
        <w:rPr>
          <w:sz w:val="24"/>
          <w:szCs w:val="24"/>
        </w:rPr>
        <w:t>1</w:t>
      </w:r>
      <w:proofErr w:type="gramEnd"/>
      <w:r w:rsidRPr="00042AFE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lastRenderedPageBreak/>
        <w:t xml:space="preserve">5. </w:t>
      </w:r>
      <w:proofErr w:type="gramStart"/>
      <w:r w:rsidRPr="00042AFE">
        <w:rPr>
          <w:b/>
          <w:sz w:val="24"/>
          <w:szCs w:val="24"/>
        </w:rPr>
        <w:t>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042AFE">
        <w:rPr>
          <w:sz w:val="24"/>
          <w:szCs w:val="24"/>
        </w:rPr>
        <w:t>неполнородный</w:t>
      </w:r>
      <w:proofErr w:type="spellEnd"/>
      <w:r w:rsidRPr="00042AFE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042AFE">
        <w:rPr>
          <w:sz w:val="24"/>
          <w:szCs w:val="24"/>
        </w:rPr>
        <w:t>и-</w:t>
      </w:r>
      <w:proofErr w:type="gramEnd"/>
      <w:r w:rsidRPr="00042AFE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042AFE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  <w:proofErr w:type="gramEnd"/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066ED2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69322"/>
      <w:bookmarkStart w:id="1310" w:name="_Toc468786667"/>
      <w:bookmarkStart w:id="1311" w:name="_Toc469481307"/>
      <w:bookmarkStart w:id="1312" w:name="_Toc472498896"/>
      <w:bookmarkStart w:id="1313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066ED2">
        <w:rPr>
          <w:b/>
          <w:sz w:val="24"/>
          <w:szCs w:val="24"/>
        </w:rPr>
        <w:t>за</w:t>
      </w:r>
      <w:proofErr w:type="gramEnd"/>
      <w:r w:rsidRPr="00066ED2">
        <w:rPr>
          <w:b/>
          <w:sz w:val="24"/>
          <w:szCs w:val="24"/>
        </w:rPr>
        <w:t xml:space="preserve">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18278E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5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 xml:space="preserve">указать, </w:t>
            </w:r>
            <w:proofErr w:type="gramStart"/>
            <w:r w:rsidRPr="00066ED2">
              <w:rPr>
                <w:rStyle w:val="aa"/>
                <w:sz w:val="22"/>
              </w:rPr>
              <w:t>в</w:t>
            </w:r>
            <w:proofErr w:type="gramEnd"/>
            <w:r w:rsidRPr="00066ED2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69323"/>
      <w:bookmarkStart w:id="1336" w:name="_Toc468786668"/>
      <w:bookmarkStart w:id="1337" w:name="_Toc469481308"/>
      <w:bookmarkStart w:id="1338" w:name="_Toc472498897"/>
      <w:bookmarkStart w:id="1339" w:name="_Toc498588747"/>
      <w:r w:rsidRPr="00066ED2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D74ED6" w:rsidRPr="00BF2B84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066ED2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69325"/>
      <w:bookmarkStart w:id="1369" w:name="_Toc468786670"/>
      <w:bookmarkStart w:id="1370" w:name="_Toc469481310"/>
      <w:bookmarkStart w:id="1371" w:name="_Toc472498899"/>
      <w:bookmarkStart w:id="1372" w:name="_Toc498588749"/>
      <w:r w:rsidRPr="00066ED2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69326"/>
      <w:bookmarkStart w:id="1395" w:name="_Toc468786671"/>
      <w:bookmarkStart w:id="1396" w:name="_Toc469481311"/>
      <w:bookmarkStart w:id="1397" w:name="_Toc472498900"/>
      <w:bookmarkStart w:id="1398" w:name="_Toc498588750"/>
      <w:r w:rsidRPr="00066ED2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</w:t>
      </w:r>
      <w:proofErr w:type="gramStart"/>
      <w:r w:rsidRPr="00066ED2">
        <w:rPr>
          <w:sz w:val="24"/>
          <w:szCs w:val="24"/>
        </w:rPr>
        <w:t>указывается</w:t>
      </w:r>
      <w:proofErr w:type="gramEnd"/>
      <w:r w:rsidRPr="00066ED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751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066ED2">
        <w:lastRenderedPageBreak/>
        <w:t>Информационное письмо о налич</w:t>
      </w:r>
      <w:proofErr w:type="gramStart"/>
      <w:r w:rsidRPr="00066ED2">
        <w:t xml:space="preserve">ии у </w:t>
      </w:r>
      <w:r w:rsidR="00C236C0" w:rsidRPr="00066ED2">
        <w:t>У</w:t>
      </w:r>
      <w:proofErr w:type="gramEnd"/>
      <w:r w:rsidR="00C236C0" w:rsidRPr="00066ED2">
        <w:t>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</w:t>
      </w:r>
      <w:proofErr w:type="spellStart"/>
      <w:r w:rsidRPr="00066ED2">
        <w:t>аффилированности</w:t>
      </w:r>
      <w:proofErr w:type="spellEnd"/>
      <w:r w:rsidRPr="00066ED2">
        <w:t xml:space="preserve">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066ED2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69328"/>
      <w:bookmarkStart w:id="1433" w:name="_Toc468786673"/>
      <w:bookmarkStart w:id="1434" w:name="_Toc469481313"/>
      <w:bookmarkStart w:id="1435" w:name="_Toc472498902"/>
      <w:bookmarkStart w:id="1436" w:name="_Toc498588752"/>
      <w:r w:rsidRPr="00066ED2">
        <w:rPr>
          <w:szCs w:val="24"/>
        </w:rPr>
        <w:t>Форма письма о налич</w:t>
      </w:r>
      <w:proofErr w:type="gramStart"/>
      <w:r w:rsidRPr="00066ED2">
        <w:rPr>
          <w:szCs w:val="24"/>
        </w:rPr>
        <w:t xml:space="preserve">ии у </w:t>
      </w:r>
      <w:r w:rsidR="00C236C0" w:rsidRPr="00066ED2">
        <w:rPr>
          <w:szCs w:val="24"/>
        </w:rPr>
        <w:t>У</w:t>
      </w:r>
      <w:proofErr w:type="gramEnd"/>
      <w:r w:rsidR="00C236C0" w:rsidRPr="00066ED2">
        <w:rPr>
          <w:szCs w:val="24"/>
        </w:rPr>
        <w:t>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 xml:space="preserve">связей, носящих характер </w:t>
      </w:r>
      <w:proofErr w:type="spellStart"/>
      <w:r w:rsidRPr="00066ED2">
        <w:rPr>
          <w:szCs w:val="24"/>
        </w:rPr>
        <w:t>аффилированности</w:t>
      </w:r>
      <w:proofErr w:type="spellEnd"/>
      <w:r w:rsidRPr="00066ED2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лицами, являющимися </w:t>
      </w:r>
      <w:r w:rsidRPr="00066ED2">
        <w:rPr>
          <w:b/>
          <w:i/>
          <w:sz w:val="24"/>
          <w:szCs w:val="24"/>
        </w:rPr>
        <w:t>{</w:t>
      </w:r>
      <w:proofErr w:type="gramStart"/>
      <w:r w:rsidRPr="00066ED2">
        <w:rPr>
          <w:b/>
          <w:i/>
          <w:sz w:val="24"/>
          <w:szCs w:val="24"/>
        </w:rPr>
        <w:t>указывается</w:t>
      </w:r>
      <w:proofErr w:type="gramEnd"/>
      <w:r w:rsidRPr="00066ED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69329"/>
      <w:bookmarkStart w:id="1460" w:name="_Toc468786674"/>
      <w:bookmarkStart w:id="1461" w:name="_Toc469481314"/>
      <w:bookmarkStart w:id="1462" w:name="_Toc472498903"/>
      <w:bookmarkStart w:id="1463" w:name="_Toc498588753"/>
      <w:r w:rsidRPr="00066ED2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</w:t>
      </w:r>
      <w:proofErr w:type="gramStart"/>
      <w:r w:rsidR="004F4D80" w:rsidRPr="00066ED2">
        <w:rPr>
          <w:sz w:val="24"/>
          <w:szCs w:val="24"/>
        </w:rPr>
        <w:t>лиц</w:t>
      </w:r>
      <w:proofErr w:type="gramEnd"/>
      <w:r w:rsidR="004F4D80" w:rsidRPr="00066ED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</w:t>
      </w:r>
      <w:proofErr w:type="gramEnd"/>
      <w:r w:rsidR="00D904EF" w:rsidRPr="00066ED2">
        <w:rPr>
          <w:sz w:val="24"/>
          <w:szCs w:val="24"/>
        </w:rPr>
        <w:t xml:space="preserve">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F200DC" w:rsidRDefault="00F200DC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755"/>
      <w:r w:rsidRPr="00F200DC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</w:t>
      </w:r>
      <w:proofErr w:type="gramStart"/>
      <w:r w:rsidRPr="00F200DC">
        <w:rPr>
          <w:sz w:val="24"/>
          <w:szCs w:val="24"/>
        </w:rPr>
        <w:t>г</w:t>
      </w:r>
      <w:proofErr w:type="gramEnd"/>
      <w:r w:rsidRPr="00F200DC">
        <w:rPr>
          <w:sz w:val="24"/>
          <w:szCs w:val="24"/>
        </w:rPr>
        <w:t>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  <w:r w:rsidRPr="00F200DC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200DC" w:rsidRPr="00F200DC" w:rsidTr="000D1FB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200DC" w:rsidRPr="00F200DC" w:rsidTr="000D1FB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200DC" w:rsidRPr="00F200DC" w:rsidRDefault="00F200DC" w:rsidP="006F66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4D0F20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4D0F20" w:rsidTr="000D1FB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200DC" w:rsidRDefault="00F200DC" w:rsidP="00F200DC">
      <w:pPr>
        <w:rPr>
          <w:color w:val="000000"/>
        </w:rPr>
      </w:pP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 xml:space="preserve">(фамилия, имя, отчество </w:t>
      </w:r>
      <w:proofErr w:type="gramStart"/>
      <w:r w:rsidRPr="00066ED2">
        <w:rPr>
          <w:vertAlign w:val="superscript"/>
        </w:rPr>
        <w:t>подписавшего</w:t>
      </w:r>
      <w:proofErr w:type="gramEnd"/>
      <w:r w:rsidRPr="00066ED2">
        <w:rPr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69332"/>
      <w:bookmarkStart w:id="1525" w:name="_Toc468786677"/>
      <w:bookmarkStart w:id="1526" w:name="_Toc469481317"/>
      <w:bookmarkStart w:id="1527" w:name="_Toc472498906"/>
      <w:bookmarkStart w:id="1528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F200DC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</w:t>
      </w:r>
      <w:proofErr w:type="gramStart"/>
      <w:r w:rsidRPr="00F200DC">
        <w:rPr>
          <w:snapToGrid w:val="0"/>
          <w:sz w:val="24"/>
          <w:szCs w:val="24"/>
        </w:rPr>
        <w:t>,</w:t>
      </w:r>
      <w:proofErr w:type="gramEnd"/>
      <w:r w:rsidRPr="00F200DC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200DC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066ED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200DC">
        <w:rPr>
          <w:sz w:val="24"/>
          <w:szCs w:val="24"/>
        </w:rPr>
        <w:t>гос. учреждения</w:t>
      </w:r>
      <w:proofErr w:type="gramEnd"/>
      <w:r w:rsidRPr="00F200DC">
        <w:rPr>
          <w:sz w:val="24"/>
          <w:szCs w:val="24"/>
        </w:rPr>
        <w:t xml:space="preserve">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200DC">
        <w:rPr>
          <w:sz w:val="24"/>
          <w:szCs w:val="24"/>
        </w:rPr>
        <w:t>а(</w:t>
      </w:r>
      <w:proofErr w:type="spellStart"/>
      <w:proofErr w:type="gramEnd"/>
      <w:r w:rsidRPr="00F200DC">
        <w:rPr>
          <w:sz w:val="24"/>
          <w:szCs w:val="24"/>
        </w:rPr>
        <w:t>ов</w:t>
      </w:r>
      <w:proofErr w:type="spellEnd"/>
      <w:r w:rsidRPr="00F200DC">
        <w:rPr>
          <w:sz w:val="24"/>
          <w:szCs w:val="24"/>
        </w:rPr>
        <w:t>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200DC">
        <w:rPr>
          <w:sz w:val="24"/>
          <w:szCs w:val="24"/>
        </w:rPr>
        <w:t>Скан-копии</w:t>
      </w:r>
      <w:proofErr w:type="gramEnd"/>
      <w:r w:rsidRPr="00F200DC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200DC" w:rsidRPr="00F200DC" w:rsidTr="000D1FB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00DC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200DC" w:rsidRPr="00F200DC" w:rsidRDefault="00F200DC" w:rsidP="00F200DC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200DC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200DC" w:rsidRPr="00F200DC" w:rsidRDefault="00F200DC" w:rsidP="00F200DC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200DC" w:rsidRPr="00F200DC" w:rsidRDefault="00F200DC" w:rsidP="00F200DC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200DC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200DC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200DC" w:rsidRPr="00F200DC" w:rsidTr="000D1FB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200DC" w:rsidRPr="00F200DC" w:rsidTr="000D1FB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6F66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200DC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200DC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200DC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200DC" w:rsidRPr="00F200DC" w:rsidTr="000D1FB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0D1FB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29"/>
      <w:bookmarkEnd w:id="1530"/>
      <w:bookmarkEnd w:id="1531"/>
      <w:bookmarkEnd w:id="1532"/>
      <w:bookmarkEnd w:id="1533"/>
    </w:p>
    <w:p w:rsidR="004F4D80" w:rsidRPr="00066ED2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69334"/>
      <w:bookmarkStart w:id="1554" w:name="_Toc468786679"/>
      <w:bookmarkStart w:id="1555" w:name="_Toc469481319"/>
      <w:bookmarkStart w:id="1556" w:name="_Toc472498908"/>
      <w:bookmarkStart w:id="1557" w:name="_Toc498588758"/>
      <w:r w:rsidRPr="00066ED2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066ED2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="00726A75" w:rsidRPr="00066ED2">
        <w:rPr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3311F3" w:rsidRPr="00066ED2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066ED2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066ED2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066ED2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066ED2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066ED2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Настоящим </w:t>
      </w:r>
      <w:r w:rsidRPr="00066ED2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066ED2">
        <w:rPr>
          <w:sz w:val="24"/>
          <w:szCs w:val="24"/>
        </w:rPr>
        <w:t>,</w:t>
      </w:r>
      <w:r w:rsidRPr="00066ED2">
        <w:rPr>
          <w:b/>
          <w:i/>
          <w:sz w:val="24"/>
          <w:szCs w:val="24"/>
        </w:rPr>
        <w:t xml:space="preserve"> действующего на основании _________</w:t>
      </w:r>
      <w:r w:rsidRPr="00066ED2">
        <w:rPr>
          <w:i/>
          <w:sz w:val="24"/>
          <w:szCs w:val="24"/>
        </w:rPr>
        <w:t>_,</w:t>
      </w:r>
      <w:r w:rsidRPr="00066ED2">
        <w:rPr>
          <w:b/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дает свое согласие на </w:t>
      </w:r>
      <w:r w:rsidRPr="00066ED2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066ED2">
        <w:rPr>
          <w:snapToGrid w:val="0"/>
          <w:sz w:val="24"/>
          <w:szCs w:val="24"/>
        </w:rPr>
        <w:t>Россети</w:t>
      </w:r>
      <w:proofErr w:type="spellEnd"/>
      <w:r w:rsidRPr="00066ED2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066ED2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066ED2">
        <w:rPr>
          <w:sz w:val="24"/>
          <w:szCs w:val="24"/>
        </w:rPr>
        <w:t>субконтрагентов</w:t>
      </w:r>
      <w:proofErr w:type="spellEnd"/>
      <w:r w:rsidRPr="00066ED2">
        <w:rPr>
          <w:sz w:val="24"/>
          <w:szCs w:val="24"/>
        </w:rPr>
        <w:t xml:space="preserve"> и</w:t>
      </w:r>
      <w:proofErr w:type="gramEnd"/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066ED2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066ED2">
        <w:rPr>
          <w:snapToGrid w:val="0"/>
          <w:sz w:val="24"/>
          <w:szCs w:val="24"/>
        </w:rPr>
        <w:t xml:space="preserve"> ИНН </w:t>
      </w:r>
      <w:r w:rsidRPr="00066ED2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066ED2">
        <w:rPr>
          <w:sz w:val="24"/>
          <w:szCs w:val="24"/>
        </w:rPr>
        <w:t>Росфинмониторинг</w:t>
      </w:r>
      <w:proofErr w:type="spellEnd"/>
      <w:r w:rsidRPr="00066ED2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066ED2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066ED2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4A2F0D" w:rsidRDefault="004A2F0D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4A2F0D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A2F0D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A2F0D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4A2F0D">
        <w:rPr>
          <w:snapToGrid w:val="0"/>
          <w:sz w:val="24"/>
          <w:szCs w:val="24"/>
        </w:rPr>
        <w:t>.</w:t>
      </w:r>
    </w:p>
    <w:p w:rsidR="00726A75" w:rsidRPr="00066ED2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_______________________                                                   ______________________</w:t>
      </w:r>
    </w:p>
    <w:p w:rsidR="00726A75" w:rsidRPr="00066ED2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 поручению:</w:t>
      </w:r>
    </w:p>
    <w:p w:rsidR="00726A75" w:rsidRPr="00066ED2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__________________ </w:t>
      </w:r>
      <w:r w:rsidRPr="00066ED2">
        <w:rPr>
          <w:b/>
          <w:i/>
          <w:sz w:val="24"/>
          <w:szCs w:val="24"/>
        </w:rPr>
        <w:t>{указывается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69335"/>
      <w:bookmarkStart w:id="1568" w:name="_Toc468786680"/>
      <w:bookmarkStart w:id="1569" w:name="_Toc469481320"/>
      <w:bookmarkStart w:id="1570" w:name="_Toc472498909"/>
      <w:bookmarkStart w:id="1571" w:name="_Toc498588759"/>
      <w:r w:rsidRPr="00066ED2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66ED2">
        <w:rPr>
          <w:b/>
          <w:bCs w:val="0"/>
          <w:sz w:val="24"/>
          <w:szCs w:val="24"/>
        </w:rPr>
        <w:t>Россети</w:t>
      </w:r>
      <w:proofErr w:type="spellEnd"/>
      <w:r w:rsidRPr="00066ED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66ED2">
        <w:rPr>
          <w:b/>
          <w:sz w:val="24"/>
          <w:szCs w:val="24"/>
        </w:rPr>
        <w:t xml:space="preserve">составляется </w:t>
      </w:r>
      <w:r w:rsidRPr="00066ED2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066ED2">
        <w:rPr>
          <w:b/>
          <w:bCs w:val="0"/>
          <w:sz w:val="24"/>
          <w:szCs w:val="24"/>
        </w:rPr>
        <w:t>а(</w:t>
      </w:r>
      <w:proofErr w:type="spellStart"/>
      <w:proofErr w:type="gramEnd"/>
      <w:r w:rsidRPr="00066ED2">
        <w:rPr>
          <w:b/>
          <w:bCs w:val="0"/>
          <w:sz w:val="24"/>
          <w:szCs w:val="24"/>
        </w:rPr>
        <w:t>ов</w:t>
      </w:r>
      <w:proofErr w:type="spellEnd"/>
      <w:r w:rsidRPr="00066ED2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066ED2">
        <w:rPr>
          <w:bCs w:val="0"/>
          <w:sz w:val="24"/>
          <w:szCs w:val="24"/>
        </w:rPr>
        <w:t>Россети</w:t>
      </w:r>
      <w:proofErr w:type="spellEnd"/>
      <w:r w:rsidRPr="00066ED2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066ED2">
        <w:rPr>
          <w:bCs w:val="0"/>
          <w:sz w:val="24"/>
          <w:szCs w:val="24"/>
        </w:rPr>
        <w:t>субконтрагентов</w:t>
      </w:r>
      <w:proofErr w:type="spellEnd"/>
      <w:r w:rsidRPr="00066ED2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066ED2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066ED2">
        <w:rPr>
          <w:bCs w:val="0"/>
          <w:sz w:val="24"/>
          <w:szCs w:val="24"/>
        </w:rPr>
        <w:t>субконтрагента</w:t>
      </w:r>
      <w:proofErr w:type="spellEnd"/>
      <w:r w:rsidRPr="00066ED2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066ED2">
        <w:rPr>
          <w:bCs w:val="0"/>
          <w:sz w:val="24"/>
          <w:szCs w:val="24"/>
        </w:rPr>
        <w:t>субконтрагентов</w:t>
      </w:r>
      <w:proofErr w:type="spellEnd"/>
      <w:r w:rsidRPr="00066ED2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066ED2">
        <w:rPr>
          <w:bCs w:val="0"/>
          <w:sz w:val="24"/>
          <w:szCs w:val="24"/>
        </w:rPr>
        <w:t>Россети</w:t>
      </w:r>
      <w:proofErr w:type="spellEnd"/>
      <w:r w:rsidRPr="00066ED2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066ED2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26A75" w:rsidRPr="00066ED2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2" w:name="_Toc461808970"/>
      <w:bookmarkStart w:id="1573" w:name="_Toc464120680"/>
      <w:bookmarkStart w:id="1574" w:name="_Toc466969336"/>
      <w:bookmarkStart w:id="1575" w:name="_Toc468786681"/>
      <w:bookmarkStart w:id="1576" w:name="_Toc469481321"/>
      <w:bookmarkStart w:id="1577" w:name="_Toc472498910"/>
      <w:bookmarkStart w:id="1578" w:name="_Toc498588760"/>
      <w:r w:rsidRPr="00066ED2">
        <w:rPr>
          <w:szCs w:val="24"/>
        </w:rPr>
        <w:lastRenderedPageBreak/>
        <w:t>Форма Согласия на обработку персональных данных</w:t>
      </w:r>
      <w:bookmarkEnd w:id="1572"/>
      <w:bookmarkEnd w:id="1573"/>
      <w:bookmarkEnd w:id="1574"/>
      <w:bookmarkEnd w:id="1575"/>
      <w:bookmarkEnd w:id="1576"/>
      <w:bookmarkEnd w:id="1577"/>
      <w:bookmarkEnd w:id="1578"/>
    </w:p>
    <w:p w:rsidR="00726A75" w:rsidRPr="00066ED2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>.2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26A75" w:rsidRPr="00066ED2" w:rsidRDefault="00726A75" w:rsidP="00726A75">
      <w:pPr>
        <w:contextualSpacing/>
        <w:jc w:val="right"/>
        <w:rPr>
          <w:szCs w:val="24"/>
        </w:rPr>
      </w:pPr>
    </w:p>
    <w:p w:rsidR="00726A75" w:rsidRPr="00066ED2" w:rsidRDefault="00726A75" w:rsidP="00726A75">
      <w:pPr>
        <w:rPr>
          <w:szCs w:val="24"/>
        </w:rPr>
      </w:pPr>
    </w:p>
    <w:p w:rsidR="00726A75" w:rsidRPr="00066ED2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9" w:name="_Toc461808971"/>
      <w:r w:rsidRPr="00066ED2">
        <w:rPr>
          <w:b/>
          <w:sz w:val="24"/>
          <w:szCs w:val="24"/>
        </w:rPr>
        <w:t>Согласие на обработку персональных данных</w:t>
      </w:r>
      <w:bookmarkEnd w:id="1579"/>
      <w:r w:rsidRPr="00066ED2">
        <w:rPr>
          <w:b/>
          <w:sz w:val="24"/>
          <w:szCs w:val="24"/>
        </w:rPr>
        <w:t xml:space="preserve"> </w:t>
      </w:r>
    </w:p>
    <w:p w:rsidR="00726A75" w:rsidRPr="00066ED2" w:rsidRDefault="00726A75" w:rsidP="00726A75">
      <w:pPr>
        <w:contextualSpacing/>
        <w:jc w:val="right"/>
        <w:rPr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от «_____» ____________ 201____ г.</w:t>
      </w:r>
    </w:p>
    <w:p w:rsidR="00726A75" w:rsidRPr="00066ED2" w:rsidRDefault="00726A75" w:rsidP="00726A75">
      <w:pPr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    </w:t>
      </w:r>
      <w:proofErr w:type="gramStart"/>
      <w:r w:rsidRPr="00066ED2">
        <w:rPr>
          <w:sz w:val="24"/>
          <w:szCs w:val="24"/>
        </w:rPr>
        <w:t xml:space="preserve">Я, ________________________________________________ </w:t>
      </w:r>
      <w:r w:rsidRPr="00066ED2">
        <w:rPr>
          <w:i/>
          <w:sz w:val="24"/>
          <w:szCs w:val="24"/>
        </w:rPr>
        <w:t>(указать полностью ФИО собственника/бенефициара)</w:t>
      </w:r>
      <w:r w:rsidRPr="00066ED2">
        <w:rPr>
          <w:sz w:val="24"/>
          <w:szCs w:val="24"/>
        </w:rPr>
        <w:t xml:space="preserve">, зарегистрирован (а) по адресу: ______________________________________ </w:t>
      </w:r>
      <w:r w:rsidRPr="00066ED2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066ED2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066ED2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066ED2">
        <w:rPr>
          <w:sz w:val="24"/>
          <w:szCs w:val="24"/>
        </w:rPr>
        <w:t xml:space="preserve">, дата, год и место рождения ____________________________ </w:t>
      </w:r>
      <w:r w:rsidRPr="00066ED2">
        <w:rPr>
          <w:i/>
          <w:sz w:val="24"/>
          <w:szCs w:val="24"/>
        </w:rPr>
        <w:t xml:space="preserve">(указать), </w:t>
      </w:r>
      <w:r w:rsidRPr="00066ED2">
        <w:rPr>
          <w:sz w:val="24"/>
          <w:szCs w:val="24"/>
        </w:rPr>
        <w:t>должность и место работы (</w:t>
      </w:r>
      <w:r w:rsidRPr="00066ED2">
        <w:rPr>
          <w:i/>
          <w:sz w:val="24"/>
          <w:szCs w:val="24"/>
        </w:rPr>
        <w:t>собственника/бенефициара</w:t>
      </w:r>
      <w:r w:rsidRPr="00066ED2">
        <w:rPr>
          <w:sz w:val="24"/>
          <w:szCs w:val="24"/>
        </w:rPr>
        <w:t xml:space="preserve">) ___________________________ </w:t>
      </w:r>
      <w:r w:rsidRPr="00066ED2">
        <w:rPr>
          <w:i/>
          <w:sz w:val="24"/>
          <w:szCs w:val="24"/>
        </w:rPr>
        <w:t>(указать полностью без сокращений)</w:t>
      </w:r>
      <w:r w:rsidRPr="00066ED2">
        <w:rPr>
          <w:sz w:val="24"/>
          <w:szCs w:val="24"/>
        </w:rPr>
        <w:t xml:space="preserve">, </w:t>
      </w:r>
      <w:proofErr w:type="gramEnd"/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066ED2">
        <w:rPr>
          <w:i/>
          <w:sz w:val="24"/>
          <w:szCs w:val="24"/>
        </w:rPr>
        <w:t>(указывается наименование Участника закупочной процедуры</w:t>
      </w:r>
      <w:r w:rsidRPr="00066ED2">
        <w:rPr>
          <w:sz w:val="24"/>
          <w:szCs w:val="24"/>
        </w:rPr>
        <w:t>) (зарегистрировано по адресу: _____________________,</w:t>
      </w:r>
      <w:proofErr w:type="gramEnd"/>
      <w:r w:rsidRPr="00066ED2">
        <w:rPr>
          <w:sz w:val="24"/>
          <w:szCs w:val="24"/>
        </w:rPr>
        <w:t xml:space="preserve"> ОГРН: ______________, ИНН: _________________, </w:t>
      </w:r>
      <w:proofErr w:type="gramStart"/>
      <w:r w:rsidRPr="00066ED2">
        <w:rPr>
          <w:sz w:val="24"/>
          <w:szCs w:val="24"/>
        </w:rPr>
        <w:t>КПП: ________________) в лице _________________________(</w:t>
      </w:r>
      <w:r w:rsidRPr="00066ED2">
        <w:rPr>
          <w:i/>
          <w:sz w:val="24"/>
          <w:szCs w:val="24"/>
        </w:rPr>
        <w:t>*)</w:t>
      </w:r>
      <w:r w:rsidRPr="00066ED2">
        <w:rPr>
          <w:sz w:val="24"/>
          <w:szCs w:val="24"/>
        </w:rPr>
        <w:t xml:space="preserve"> </w:t>
      </w:r>
      <w:r w:rsidRPr="00066ED2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066ED2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066ED2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066ED2">
        <w:rPr>
          <w:sz w:val="24"/>
          <w:szCs w:val="24"/>
        </w:rPr>
        <w:t>дств дл</w:t>
      </w:r>
      <w:proofErr w:type="gramEnd"/>
      <w:r w:rsidRPr="00066ED2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066ED2">
        <w:rPr>
          <w:i/>
          <w:sz w:val="24"/>
          <w:szCs w:val="24"/>
        </w:rPr>
        <w:t xml:space="preserve">, </w:t>
      </w:r>
      <w:r w:rsidRPr="00066ED2">
        <w:rPr>
          <w:sz w:val="24"/>
          <w:szCs w:val="24"/>
        </w:rPr>
        <w:t xml:space="preserve">Минэнерго России, </w:t>
      </w:r>
      <w:proofErr w:type="spellStart"/>
      <w:r w:rsidRPr="00066ED2">
        <w:rPr>
          <w:sz w:val="24"/>
          <w:szCs w:val="24"/>
        </w:rPr>
        <w:t>Росфинмониторинг</w:t>
      </w:r>
      <w:proofErr w:type="spellEnd"/>
      <w:r w:rsidRPr="00066ED2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066ED2">
        <w:rPr>
          <w:sz w:val="24"/>
          <w:szCs w:val="24"/>
        </w:rPr>
        <w:t xml:space="preserve">_________________________ </w:t>
      </w:r>
      <w:r w:rsidRPr="00066ED2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066ED2" w:rsidRDefault="00726A75" w:rsidP="00726A75">
      <w:pPr>
        <w:pStyle w:val="3"/>
        <w:tabs>
          <w:tab w:val="num" w:pos="1134"/>
        </w:tabs>
        <w:rPr>
          <w:szCs w:val="24"/>
        </w:rPr>
      </w:pPr>
      <w:r w:rsidRPr="00066ED2">
        <w:rPr>
          <w:b w:val="0"/>
          <w:szCs w:val="24"/>
        </w:rPr>
        <w:br w:type="page"/>
      </w:r>
      <w:bookmarkStart w:id="1580" w:name="_Toc461808972"/>
      <w:bookmarkStart w:id="1581" w:name="_Toc464120681"/>
      <w:bookmarkStart w:id="1582" w:name="_Toc466969337"/>
      <w:bookmarkStart w:id="1583" w:name="_Toc468786682"/>
      <w:bookmarkStart w:id="1584" w:name="_Toc469481322"/>
      <w:bookmarkStart w:id="1585" w:name="_Toc472498911"/>
      <w:bookmarkStart w:id="1586" w:name="_Toc498588761"/>
      <w:r w:rsidRPr="00066ED2">
        <w:rPr>
          <w:szCs w:val="24"/>
        </w:rPr>
        <w:lastRenderedPageBreak/>
        <w:t>Инструкции по заполнению</w:t>
      </w:r>
      <w:bookmarkEnd w:id="1580"/>
      <w:bookmarkEnd w:id="1581"/>
      <w:bookmarkEnd w:id="1582"/>
      <w:bookmarkEnd w:id="1583"/>
      <w:bookmarkEnd w:id="1584"/>
      <w:bookmarkEnd w:id="1585"/>
      <w:bookmarkEnd w:id="1586"/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66ED2">
        <w:rPr>
          <w:b/>
          <w:bCs w:val="0"/>
          <w:sz w:val="24"/>
          <w:szCs w:val="24"/>
        </w:rPr>
        <w:t>Россети</w:t>
      </w:r>
      <w:proofErr w:type="spellEnd"/>
      <w:r w:rsidRPr="00066ED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66ED2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>Согласие составляется всеми, без исключений, конечными собственниками/</w:t>
      </w:r>
      <w:r w:rsidRPr="006F66D0">
        <w:rPr>
          <w:sz w:val="24"/>
          <w:szCs w:val="24"/>
        </w:rPr>
        <w:t>бенефициарами, отраженными в  Приложении 1</w:t>
      </w:r>
      <w:r w:rsidR="006F66D0" w:rsidRPr="006F66D0">
        <w:rPr>
          <w:sz w:val="24"/>
          <w:szCs w:val="24"/>
        </w:rPr>
        <w:t>0</w:t>
      </w:r>
      <w:r w:rsidR="004C0021" w:rsidRPr="006F66D0">
        <w:rPr>
          <w:sz w:val="24"/>
          <w:szCs w:val="24"/>
        </w:rPr>
        <w:t xml:space="preserve"> </w:t>
      </w:r>
      <w:r w:rsidRPr="006F66D0">
        <w:rPr>
          <w:sz w:val="24"/>
          <w:szCs w:val="24"/>
        </w:rPr>
        <w:t>к письму о подаче оферты «</w:t>
      </w:r>
      <w:r w:rsidR="006F66D0" w:rsidRPr="006F66D0">
        <w:rPr>
          <w:sz w:val="24"/>
          <w:szCs w:val="24"/>
        </w:rPr>
        <w:t>Справк</w:t>
      </w:r>
      <w:r w:rsidR="006F66D0">
        <w:rPr>
          <w:sz w:val="24"/>
          <w:szCs w:val="24"/>
        </w:rPr>
        <w:t>а</w:t>
      </w:r>
      <w:r w:rsidR="006F66D0" w:rsidRPr="006F66D0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6F66D0">
        <w:rPr>
          <w:sz w:val="24"/>
          <w:szCs w:val="24"/>
        </w:rPr>
        <w:t>».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066ED2">
        <w:rPr>
          <w:b/>
          <w:sz w:val="24"/>
          <w:szCs w:val="24"/>
        </w:rPr>
        <w:t>копия доверенности</w:t>
      </w:r>
      <w:r w:rsidRPr="00066ED2">
        <w:rPr>
          <w:b/>
          <w:sz w:val="24"/>
          <w:szCs w:val="24"/>
        </w:rPr>
        <w:t xml:space="preserve"> прикладывается к </w:t>
      </w:r>
      <w:r w:rsidR="003D4E4C" w:rsidRPr="00066ED2">
        <w:rPr>
          <w:b/>
          <w:sz w:val="24"/>
          <w:szCs w:val="24"/>
        </w:rPr>
        <w:t>Заявке</w:t>
      </w:r>
      <w:r w:rsidRPr="00066ED2">
        <w:rPr>
          <w:b/>
          <w:sz w:val="24"/>
          <w:szCs w:val="24"/>
        </w:rPr>
        <w:t>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066ED2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066ED2" w:rsidRDefault="00726A75" w:rsidP="00726A75">
      <w:pPr>
        <w:ind w:firstLine="0"/>
        <w:jc w:val="left"/>
      </w:pPr>
    </w:p>
    <w:p w:rsidR="00726A75" w:rsidRPr="00066ED2" w:rsidRDefault="00726A75" w:rsidP="00726A75"/>
    <w:p w:rsidR="007A6A39" w:rsidRPr="00066ED2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7" w:name="_Ref440272256"/>
      <w:bookmarkStart w:id="1588" w:name="_Ref440272678"/>
      <w:bookmarkStart w:id="1589" w:name="_Ref440274944"/>
      <w:bookmarkStart w:id="1590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87"/>
      <w:bookmarkEnd w:id="1588"/>
      <w:bookmarkEnd w:id="1589"/>
      <w:bookmarkEnd w:id="1590"/>
    </w:p>
    <w:p w:rsidR="007A6A39" w:rsidRPr="00066ED2" w:rsidRDefault="007A6A39" w:rsidP="007A6A39">
      <w:pPr>
        <w:pStyle w:val="3"/>
        <w:rPr>
          <w:szCs w:val="24"/>
        </w:rPr>
      </w:pPr>
      <w:bookmarkStart w:id="1591" w:name="_Toc439170715"/>
      <w:bookmarkStart w:id="1592" w:name="_Toc439172817"/>
      <w:bookmarkStart w:id="1593" w:name="_Toc439173259"/>
      <w:bookmarkStart w:id="1594" w:name="_Toc439238255"/>
      <w:bookmarkStart w:id="1595" w:name="_Toc439252803"/>
      <w:bookmarkStart w:id="1596" w:name="_Toc439323776"/>
      <w:bookmarkStart w:id="1597" w:name="_Toc440357174"/>
      <w:bookmarkStart w:id="1598" w:name="_Toc440359726"/>
      <w:bookmarkStart w:id="1599" w:name="_Toc440632190"/>
      <w:bookmarkStart w:id="1600" w:name="_Toc440876010"/>
      <w:bookmarkStart w:id="1601" w:name="_Toc441131038"/>
      <w:bookmarkStart w:id="1602" w:name="_Toc447269855"/>
      <w:bookmarkStart w:id="1603" w:name="_Toc464120683"/>
      <w:bookmarkStart w:id="1604" w:name="_Toc466969339"/>
      <w:bookmarkStart w:id="1605" w:name="_Toc468786684"/>
      <w:bookmarkStart w:id="1606" w:name="_Toc469481324"/>
      <w:bookmarkStart w:id="1607" w:name="_Toc472498913"/>
      <w:bookmarkStart w:id="1608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D74ED6" w:rsidRPr="00D74ED6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33A3">
        <w:rPr>
          <w:sz w:val="24"/>
          <w:szCs w:val="24"/>
        </w:rPr>
        <w:t xml:space="preserve">нефальсифицированные </w:t>
      </w:r>
      <w:r w:rsidRPr="003833A3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3833A3" w:rsidRPr="003833A3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3833A3" w:rsidRPr="00FC1534">
        <w:rPr>
          <w:sz w:val="24"/>
          <w:szCs w:val="24"/>
        </w:rPr>
        <w:t>требованиям документации о закупке</w:t>
      </w:r>
      <w:r w:rsidR="00726A75" w:rsidRPr="00FC1534">
        <w:rPr>
          <w:sz w:val="24"/>
          <w:szCs w:val="24"/>
        </w:rPr>
        <w:t>; 4</w:t>
      </w:r>
      <w:r w:rsidRPr="00FC1534">
        <w:rPr>
          <w:sz w:val="24"/>
          <w:szCs w:val="24"/>
        </w:rPr>
        <w:t xml:space="preserve">) предоставить финансовое обеспечение по договору, </w:t>
      </w:r>
      <w:r w:rsidR="00FC1534" w:rsidRPr="00FC1534">
        <w:rPr>
          <w:sz w:val="24"/>
          <w:szCs w:val="24"/>
        </w:rPr>
        <w:t xml:space="preserve">а также подтвердить </w:t>
      </w:r>
      <w:r w:rsidR="00FC1534" w:rsidRPr="00FC1534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FC1534" w:rsidRPr="00FC1534">
        <w:rPr>
          <w:i/>
          <w:iCs/>
          <w:sz w:val="24"/>
          <w:szCs w:val="24"/>
        </w:rPr>
        <w:t>я(</w:t>
      </w:r>
      <w:proofErr w:type="gramEnd"/>
      <w:r w:rsidR="00FC1534" w:rsidRPr="00FC1534">
        <w:rPr>
          <w:i/>
          <w:iCs/>
          <w:sz w:val="24"/>
          <w:szCs w:val="24"/>
        </w:rPr>
        <w:t>ей) продукции по договору</w:t>
      </w:r>
      <w:r w:rsidR="00FC1534" w:rsidRPr="00FC1534">
        <w:rPr>
          <w:sz w:val="24"/>
          <w:szCs w:val="24"/>
        </w:rPr>
        <w:t xml:space="preserve">, </w:t>
      </w:r>
      <w:r w:rsidRPr="00FC1534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3833A3" w:rsidRPr="00FC1534">
        <w:rPr>
          <w:sz w:val="24"/>
          <w:szCs w:val="24"/>
        </w:rPr>
        <w:t>,</w:t>
      </w:r>
      <w:r w:rsidR="003833A3" w:rsidRPr="003833A3">
        <w:rPr>
          <w:sz w:val="24"/>
          <w:szCs w:val="24"/>
        </w:rPr>
        <w:t xml:space="preserve"> предложившим наилучшую заявку, либо единственным Участником, соответствующим требованиям документации о закупке</w:t>
      </w:r>
      <w:r w:rsidRPr="003833A3">
        <w:rPr>
          <w:sz w:val="24"/>
          <w:szCs w:val="24"/>
        </w:rPr>
        <w:t xml:space="preserve"> (</w:t>
      </w:r>
      <w:r w:rsidRPr="003833A3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3833A3">
        <w:rPr>
          <w:sz w:val="24"/>
          <w:szCs w:val="24"/>
        </w:rPr>
        <w:t>)</w:t>
      </w:r>
    </w:p>
    <w:p w:rsidR="00311F48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</w:t>
      </w:r>
      <w:r w:rsidR="00311F48" w:rsidRPr="00066ED2">
        <w:rPr>
          <w:sz w:val="24"/>
          <w:szCs w:val="24"/>
        </w:rPr>
        <w:t>___________________________________________________</w:t>
      </w:r>
      <w:r w:rsidRPr="00066ED2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D74ED6" w:rsidRPr="00D74ED6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066ED2">
        <w:rPr>
          <w:sz w:val="24"/>
          <w:szCs w:val="24"/>
        </w:rPr>
        <w:t xml:space="preserve"> _____________________ (_______________) </w:t>
      </w:r>
      <w:proofErr w:type="gramEnd"/>
      <w:r w:rsidRPr="00066ED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066ED2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33A3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33A3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3833A3">
        <w:rPr>
          <w:sz w:val="24"/>
          <w:szCs w:val="24"/>
        </w:rPr>
        <w:t>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3833A3">
        <w:rPr>
          <w:sz w:val="24"/>
          <w:szCs w:val="24"/>
        </w:rPr>
        <w:t>Заявку</w:t>
      </w:r>
      <w:r w:rsidRPr="003833A3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3833A3">
        <w:rPr>
          <w:sz w:val="24"/>
          <w:szCs w:val="24"/>
        </w:rPr>
        <w:t>Заявок</w:t>
      </w:r>
      <w:r w:rsidRPr="003833A3">
        <w:rPr>
          <w:sz w:val="24"/>
          <w:szCs w:val="24"/>
        </w:rPr>
        <w:t xml:space="preserve">; 2) предоставит достоверные (легитимные, без искажения </w:t>
      </w:r>
      <w:r w:rsidRPr="00FC1534">
        <w:rPr>
          <w:sz w:val="24"/>
          <w:szCs w:val="24"/>
        </w:rPr>
        <w:t xml:space="preserve">информации (сведений)) документы или информацию, приведенные в составе </w:t>
      </w:r>
      <w:r w:rsidR="00311F48" w:rsidRPr="00FC1534">
        <w:rPr>
          <w:sz w:val="24"/>
          <w:szCs w:val="24"/>
        </w:rPr>
        <w:t>Заявки</w:t>
      </w:r>
      <w:r w:rsidRPr="00FC1534">
        <w:rPr>
          <w:sz w:val="24"/>
          <w:szCs w:val="24"/>
        </w:rPr>
        <w:t xml:space="preserve">; </w:t>
      </w:r>
      <w:r w:rsidR="00311F48" w:rsidRPr="00FC1534">
        <w:rPr>
          <w:sz w:val="24"/>
          <w:szCs w:val="24"/>
        </w:rPr>
        <w:t>3</w:t>
      </w:r>
      <w:r w:rsidRPr="00FC1534">
        <w:rPr>
          <w:sz w:val="24"/>
          <w:szCs w:val="24"/>
        </w:rPr>
        <w:t xml:space="preserve">) </w:t>
      </w:r>
      <w:r w:rsidRPr="00C35E5C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FC1534" w:rsidRPr="00C35E5C">
        <w:rPr>
          <w:sz w:val="24"/>
          <w:szCs w:val="24"/>
        </w:rPr>
        <w:t xml:space="preserve">4) предоставит </w:t>
      </w:r>
      <w:r w:rsidR="00C35E5C" w:rsidRPr="00C35E5C">
        <w:rPr>
          <w:sz w:val="24"/>
          <w:szCs w:val="24"/>
        </w:rPr>
        <w:t xml:space="preserve">в течение 10 дней документальное подтверждение полномочий </w:t>
      </w:r>
      <w:r w:rsidR="00FC1534" w:rsidRPr="00C35E5C">
        <w:rPr>
          <w:i/>
          <w:iCs/>
          <w:sz w:val="24"/>
          <w:szCs w:val="24"/>
        </w:rPr>
        <w:t>документальны</w:t>
      </w:r>
      <w:r w:rsidR="00FC1534" w:rsidRPr="00FC1534">
        <w:rPr>
          <w:i/>
          <w:iCs/>
          <w:sz w:val="24"/>
          <w:szCs w:val="24"/>
        </w:rPr>
        <w:t>е полномочия на поставку продукции от производител</w:t>
      </w:r>
      <w:proofErr w:type="gramStart"/>
      <w:r w:rsidR="00FC1534" w:rsidRPr="00FC1534">
        <w:rPr>
          <w:i/>
          <w:iCs/>
          <w:sz w:val="24"/>
          <w:szCs w:val="24"/>
        </w:rPr>
        <w:t>я(</w:t>
      </w:r>
      <w:proofErr w:type="gramEnd"/>
      <w:r w:rsidR="00FC1534" w:rsidRPr="00FC1534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FC1534" w:rsidRPr="00FC1534">
        <w:rPr>
          <w:i/>
          <w:iCs/>
          <w:sz w:val="24"/>
          <w:szCs w:val="24"/>
        </w:rPr>
        <w:t>5</w:t>
      </w:r>
      <w:r w:rsidR="00FC1534" w:rsidRPr="00FC1534">
        <w:rPr>
          <w:sz w:val="24"/>
          <w:szCs w:val="24"/>
        </w:rPr>
        <w:t xml:space="preserve">) </w:t>
      </w:r>
      <w:r w:rsidRPr="00FC1534">
        <w:rPr>
          <w:sz w:val="24"/>
          <w:szCs w:val="24"/>
        </w:rPr>
        <w:t>предоставит финансовое обеспечение по договору (</w:t>
      </w:r>
      <w:r w:rsidRPr="00FC1534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FC1534">
        <w:rPr>
          <w:sz w:val="24"/>
          <w:szCs w:val="24"/>
        </w:rPr>
        <w:t>) соглашение о неустойке прекращается</w:t>
      </w:r>
      <w:r w:rsidRPr="003833A3">
        <w:rPr>
          <w:sz w:val="24"/>
          <w:szCs w:val="24"/>
        </w:rPr>
        <w:t xml:space="preserve"> с момента подписания договора Участником, признанного победителем 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066ED2">
        <w:rPr>
          <w:sz w:val="24"/>
          <w:szCs w:val="24"/>
        </w:rPr>
        <w:t>предоставлять иные документы</w:t>
      </w:r>
      <w:proofErr w:type="gramEnd"/>
      <w:r w:rsidRPr="00066ED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09" w:name="_Toc439170716"/>
      <w:bookmarkStart w:id="1610" w:name="_Toc439172818"/>
      <w:bookmarkStart w:id="1611" w:name="_Toc439173260"/>
      <w:bookmarkStart w:id="1612" w:name="_Toc439238256"/>
      <w:bookmarkStart w:id="1613" w:name="_Toc439252804"/>
      <w:bookmarkStart w:id="1614" w:name="_Toc439323777"/>
      <w:bookmarkStart w:id="1615" w:name="_Toc440357175"/>
      <w:bookmarkStart w:id="1616" w:name="_Toc440359727"/>
      <w:bookmarkStart w:id="1617" w:name="_Toc440632191"/>
      <w:bookmarkStart w:id="1618" w:name="_Toc440876011"/>
      <w:bookmarkStart w:id="1619" w:name="_Toc441131039"/>
      <w:bookmarkStart w:id="1620" w:name="_Toc447269856"/>
      <w:bookmarkStart w:id="1621" w:name="_Toc464120684"/>
      <w:bookmarkStart w:id="1622" w:name="_Toc466969340"/>
      <w:bookmarkStart w:id="1623" w:name="_Toc468786685"/>
      <w:bookmarkStart w:id="1624" w:name="_Toc469481325"/>
      <w:bookmarkStart w:id="1625" w:name="_Toc472498914"/>
      <w:bookmarkStart w:id="1626" w:name="_Toc498588764"/>
      <w:r w:rsidRPr="00066ED2">
        <w:rPr>
          <w:szCs w:val="24"/>
        </w:rPr>
        <w:lastRenderedPageBreak/>
        <w:t>Инструкции по заполнению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7" w:name="_Toc426108836"/>
      <w:bookmarkStart w:id="1628" w:name="_Ref441574460"/>
      <w:bookmarkStart w:id="1629" w:name="_Ref441574649"/>
      <w:bookmarkStart w:id="1630" w:name="_Toc441575251"/>
      <w:bookmarkStart w:id="1631" w:name="_Ref442187883"/>
      <w:bookmarkStart w:id="1632" w:name="_Ref467570914"/>
      <w:bookmarkStart w:id="1633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27"/>
      <w:bookmarkEnd w:id="1628"/>
      <w:bookmarkEnd w:id="1629"/>
      <w:bookmarkEnd w:id="1630"/>
      <w:bookmarkEnd w:id="1631"/>
      <w:bookmarkEnd w:id="1632"/>
      <w:bookmarkEnd w:id="1633"/>
    </w:p>
    <w:p w:rsidR="00726A75" w:rsidRPr="00066ED2" w:rsidRDefault="00726A75" w:rsidP="00726A75">
      <w:pPr>
        <w:pStyle w:val="3"/>
        <w:rPr>
          <w:szCs w:val="24"/>
        </w:rPr>
      </w:pPr>
      <w:bookmarkStart w:id="1634" w:name="_Toc426108837"/>
      <w:bookmarkStart w:id="1635" w:name="_Ref441574456"/>
      <w:bookmarkStart w:id="1636" w:name="_Toc441575252"/>
      <w:bookmarkStart w:id="1637" w:name="_Toc447269864"/>
      <w:bookmarkStart w:id="1638" w:name="_Toc464120686"/>
      <w:bookmarkStart w:id="1639" w:name="_Toc466969342"/>
      <w:bookmarkStart w:id="1640" w:name="_Toc468786687"/>
      <w:bookmarkStart w:id="1641" w:name="_Toc469481327"/>
      <w:bookmarkStart w:id="1642" w:name="_Toc472498916"/>
      <w:bookmarkStart w:id="1643" w:name="_Toc498588766"/>
      <w:r w:rsidRPr="00066ED2">
        <w:rPr>
          <w:szCs w:val="24"/>
        </w:rPr>
        <w:t xml:space="preserve">Форма Расписки  сдачи-приемки </w:t>
      </w:r>
      <w:bookmarkEnd w:id="1634"/>
      <w:r w:rsidRPr="00066ED2">
        <w:rPr>
          <w:szCs w:val="24"/>
        </w:rPr>
        <w:t>соглашения о неустойке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</w:t>
            </w:r>
            <w:proofErr w:type="gramStart"/>
            <w:r w:rsidRPr="00066ED2">
              <w:rPr>
                <w:sz w:val="24"/>
                <w:szCs w:val="24"/>
              </w:rPr>
              <w:t>МСК</w:t>
            </w:r>
            <w:proofErr w:type="gramEnd"/>
            <w:r w:rsidRPr="00066ED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78129F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44" w:name="_Toc426108838"/>
      <w:bookmarkStart w:id="1645" w:name="_Toc441575253"/>
      <w:bookmarkStart w:id="1646" w:name="_Toc447269865"/>
      <w:bookmarkStart w:id="1647" w:name="_Toc464120687"/>
      <w:bookmarkStart w:id="1648" w:name="_Toc466969343"/>
      <w:bookmarkStart w:id="1649" w:name="_Toc468786688"/>
      <w:bookmarkStart w:id="1650" w:name="_Toc469481328"/>
      <w:bookmarkStart w:id="1651" w:name="_Toc472498917"/>
      <w:bookmarkStart w:id="1652" w:name="_Toc498588767"/>
      <w:r w:rsidRPr="00066ED2">
        <w:rPr>
          <w:szCs w:val="24"/>
        </w:rPr>
        <w:lastRenderedPageBreak/>
        <w:t>Инструкции по заполнению</w:t>
      </w:r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«Участник», в </w:t>
      </w:r>
      <w:proofErr w:type="gramStart"/>
      <w:r w:rsidRPr="00066ED2">
        <w:rPr>
          <w:sz w:val="24"/>
          <w:szCs w:val="24"/>
        </w:rPr>
        <w:t>которой</w:t>
      </w:r>
      <w:proofErr w:type="gramEnd"/>
      <w:r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адрес;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74"/>
      <w:bookmarkStart w:id="1654" w:name="_Ref440274756"/>
      <w:bookmarkStart w:id="1655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53"/>
      <w:bookmarkEnd w:id="1654"/>
      <w:bookmarkEnd w:id="1655"/>
    </w:p>
    <w:p w:rsidR="007857E5" w:rsidRPr="00066ED2" w:rsidRDefault="007857E5" w:rsidP="007857E5">
      <w:pPr>
        <w:pStyle w:val="3"/>
        <w:rPr>
          <w:szCs w:val="24"/>
        </w:rPr>
      </w:pPr>
      <w:bookmarkStart w:id="1656" w:name="_Toc439170718"/>
      <w:bookmarkStart w:id="1657" w:name="_Toc439172820"/>
      <w:bookmarkStart w:id="1658" w:name="_Toc439173262"/>
      <w:bookmarkStart w:id="1659" w:name="_Toc439238258"/>
      <w:bookmarkStart w:id="1660" w:name="_Toc439252806"/>
      <w:bookmarkStart w:id="1661" w:name="_Toc439323779"/>
      <w:bookmarkStart w:id="1662" w:name="_Toc440357177"/>
      <w:bookmarkStart w:id="1663" w:name="_Toc440359729"/>
      <w:bookmarkStart w:id="1664" w:name="_Toc440632193"/>
      <w:bookmarkStart w:id="1665" w:name="_Toc440876013"/>
      <w:bookmarkStart w:id="1666" w:name="_Toc441131041"/>
      <w:bookmarkStart w:id="1667" w:name="_Toc447269858"/>
      <w:bookmarkStart w:id="1668" w:name="_Toc464120689"/>
      <w:bookmarkStart w:id="1669" w:name="_Toc466969345"/>
      <w:bookmarkStart w:id="1670" w:name="_Toc468786690"/>
      <w:bookmarkStart w:id="1671" w:name="_Toc469481330"/>
      <w:bookmarkStart w:id="1672" w:name="_Toc472498919"/>
      <w:bookmarkStart w:id="1673" w:name="_Toc498588769"/>
      <w:r w:rsidRPr="00066ED2">
        <w:rPr>
          <w:szCs w:val="24"/>
        </w:rPr>
        <w:t xml:space="preserve">Форма </w:t>
      </w:r>
      <w:bookmarkEnd w:id="1656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4" w:name="_Toc300142269"/>
      <w:bookmarkStart w:id="1675" w:name="_Toc309735391"/>
      <w:bookmarkStart w:id="1676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4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5"/>
      <w:bookmarkEnd w:id="1676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066ED2">
        <w:rPr>
          <w:sz w:val="24"/>
          <w:szCs w:val="24"/>
        </w:rPr>
        <w:t xml:space="preserve">предпринимателей) </w:t>
      </w:r>
      <w:proofErr w:type="gramEnd"/>
      <w:r w:rsidRPr="00066ED2">
        <w:rPr>
          <w:sz w:val="24"/>
          <w:szCs w:val="24"/>
        </w:rPr>
        <w:t xml:space="preserve">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77" w:name="_Toc439170719"/>
      <w:bookmarkStart w:id="1678" w:name="_Toc439172821"/>
      <w:bookmarkStart w:id="1679" w:name="_Toc439173263"/>
      <w:bookmarkStart w:id="1680" w:name="_Toc439238259"/>
      <w:bookmarkStart w:id="1681" w:name="_Toc439252807"/>
      <w:bookmarkStart w:id="1682" w:name="_Toc439323780"/>
      <w:bookmarkStart w:id="1683" w:name="_Toc440357178"/>
      <w:bookmarkStart w:id="1684" w:name="_Toc440359730"/>
      <w:bookmarkStart w:id="1685" w:name="_Toc440632194"/>
      <w:bookmarkStart w:id="1686" w:name="_Toc440876014"/>
      <w:bookmarkStart w:id="1687" w:name="_Toc441131042"/>
      <w:bookmarkStart w:id="1688" w:name="_Toc447269859"/>
      <w:bookmarkStart w:id="1689" w:name="_Toc464120690"/>
      <w:bookmarkStart w:id="1690" w:name="_Toc466969346"/>
      <w:bookmarkStart w:id="1691" w:name="_Toc468786691"/>
      <w:bookmarkStart w:id="1692" w:name="_Toc469481331"/>
      <w:bookmarkStart w:id="1693" w:name="_Toc472498920"/>
      <w:bookmarkStart w:id="1694" w:name="_Toc498588770"/>
      <w:r w:rsidRPr="00066ED2">
        <w:rPr>
          <w:szCs w:val="24"/>
        </w:rPr>
        <w:lastRenderedPageBreak/>
        <w:t>Инструкции по заполнению</w:t>
      </w:r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93268095"/>
      <w:bookmarkStart w:id="1696" w:name="_Ref93268099"/>
      <w:bookmarkStart w:id="1697" w:name="_Toc98253958"/>
      <w:bookmarkStart w:id="1698" w:name="_Toc165173884"/>
      <w:bookmarkStart w:id="1699" w:name="_Toc423423678"/>
      <w:bookmarkStart w:id="1700" w:name="_Ref440272510"/>
      <w:bookmarkStart w:id="1701" w:name="_Ref440274961"/>
      <w:bookmarkStart w:id="1702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</w:p>
    <w:p w:rsidR="00635719" w:rsidRPr="00066ED2" w:rsidRDefault="00635719" w:rsidP="00635719">
      <w:pPr>
        <w:pStyle w:val="3"/>
        <w:rPr>
          <w:szCs w:val="24"/>
        </w:rPr>
      </w:pPr>
      <w:bookmarkStart w:id="1703" w:name="_Toc90385125"/>
      <w:bookmarkStart w:id="1704" w:name="_Toc439170705"/>
      <w:bookmarkStart w:id="1705" w:name="_Toc439172807"/>
      <w:bookmarkStart w:id="1706" w:name="_Toc439173268"/>
      <w:bookmarkStart w:id="1707" w:name="_Toc439238264"/>
      <w:bookmarkStart w:id="1708" w:name="_Toc439252812"/>
      <w:bookmarkStart w:id="1709" w:name="_Toc439323785"/>
      <w:bookmarkStart w:id="1710" w:name="_Toc440357183"/>
      <w:bookmarkStart w:id="1711" w:name="_Toc440359735"/>
      <w:bookmarkStart w:id="1712" w:name="_Toc440632199"/>
      <w:bookmarkStart w:id="1713" w:name="_Toc440876016"/>
      <w:bookmarkStart w:id="1714" w:name="_Toc441131044"/>
      <w:bookmarkStart w:id="1715" w:name="_Toc447269861"/>
      <w:bookmarkStart w:id="1716" w:name="_Toc464120692"/>
      <w:bookmarkStart w:id="1717" w:name="_Toc466969348"/>
      <w:bookmarkStart w:id="1718" w:name="_Toc468786693"/>
      <w:bookmarkStart w:id="1719" w:name="_Toc469481333"/>
      <w:bookmarkStart w:id="1720" w:name="_Toc472498922"/>
      <w:bookmarkStart w:id="1721" w:name="_Toc498588772"/>
      <w:r w:rsidRPr="00066ED2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План </w:t>
      </w:r>
      <w:proofErr w:type="gramStart"/>
      <w:r w:rsidRPr="00066ED2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066ED2">
        <w:rPr>
          <w:b/>
          <w:sz w:val="24"/>
          <w:szCs w:val="24"/>
        </w:rPr>
        <w:t xml:space="preserve">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066ED2">
              <w:rPr>
                <w:b/>
              </w:rPr>
              <w:t>в</w:t>
            </w:r>
            <w:proofErr w:type="gramEnd"/>
            <w:r w:rsidRPr="00066ED2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2" w:name="_Toc90385126"/>
      <w:bookmarkStart w:id="1723" w:name="_Toc98253959"/>
      <w:bookmarkStart w:id="1724" w:name="_Toc157248211"/>
      <w:bookmarkStart w:id="1725" w:name="_Toc157496580"/>
      <w:bookmarkStart w:id="1726" w:name="_Toc158206119"/>
      <w:bookmarkStart w:id="1727" w:name="_Toc164057804"/>
      <w:bookmarkStart w:id="1728" w:name="_Toc164137154"/>
      <w:bookmarkStart w:id="1729" w:name="_Toc164161314"/>
      <w:bookmarkStart w:id="1730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31" w:name="_Toc439170706"/>
      <w:bookmarkStart w:id="1732" w:name="_Toc439172808"/>
      <w:bookmarkStart w:id="1733" w:name="_Toc439173269"/>
      <w:bookmarkStart w:id="1734" w:name="_Toc439238265"/>
      <w:bookmarkStart w:id="1735" w:name="_Toc439252813"/>
      <w:bookmarkStart w:id="1736" w:name="_Toc439323786"/>
      <w:bookmarkStart w:id="1737" w:name="_Toc440357184"/>
      <w:bookmarkStart w:id="1738" w:name="_Toc440359736"/>
      <w:bookmarkStart w:id="1739" w:name="_Toc440632200"/>
      <w:bookmarkStart w:id="1740" w:name="_Toc440876017"/>
      <w:bookmarkStart w:id="1741" w:name="_Toc441131045"/>
      <w:bookmarkStart w:id="1742" w:name="_Toc447269862"/>
      <w:bookmarkStart w:id="1743" w:name="_Toc464120693"/>
      <w:bookmarkStart w:id="1744" w:name="_Toc466969349"/>
      <w:bookmarkStart w:id="1745" w:name="_Toc468786694"/>
      <w:bookmarkStart w:id="1746" w:name="_Toc469481334"/>
      <w:bookmarkStart w:id="1747" w:name="_Toc472498923"/>
      <w:bookmarkStart w:id="1748" w:name="_Toc498588773"/>
      <w:r w:rsidRPr="00066ED2">
        <w:rPr>
          <w:szCs w:val="24"/>
        </w:rPr>
        <w:lastRenderedPageBreak/>
        <w:t>Инструкции по заполнению</w:t>
      </w:r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D74ED6" w:rsidRPr="00D74ED6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3A0" w:rsidRDefault="001903A0">
      <w:pPr>
        <w:spacing w:line="240" w:lineRule="auto"/>
      </w:pPr>
      <w:r>
        <w:separator/>
      </w:r>
    </w:p>
  </w:endnote>
  <w:endnote w:type="continuationSeparator" w:id="0">
    <w:p w:rsidR="001903A0" w:rsidRDefault="001903A0">
      <w:pPr>
        <w:spacing w:line="240" w:lineRule="auto"/>
      </w:pPr>
      <w:r>
        <w:continuationSeparator/>
      </w:r>
    </w:p>
  </w:endnote>
  <w:endnote w:id="1">
    <w:p w:rsidR="00954BE0" w:rsidRPr="00F200DC" w:rsidRDefault="00954BE0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4BE0" w:rsidRDefault="00954BE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Pr="00FA0376" w:rsidRDefault="00954BE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A05A2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954BE0" w:rsidRDefault="00954BE0" w:rsidP="000D1FB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31450B">
      <w:rPr>
        <w:sz w:val="18"/>
        <w:szCs w:val="18"/>
      </w:rPr>
      <w:t xml:space="preserve">заключения Договоров на поставку бутилированной воды для нужд </w:t>
    </w:r>
  </w:p>
  <w:p w:rsidR="00954BE0" w:rsidRPr="0031450B" w:rsidRDefault="00954BE0" w:rsidP="000D1FBA">
    <w:pPr>
      <w:pStyle w:val="aff2"/>
      <w:jc w:val="center"/>
      <w:rPr>
        <w:sz w:val="18"/>
        <w:szCs w:val="18"/>
      </w:rPr>
    </w:pPr>
    <w:r w:rsidRPr="0031450B">
      <w:rPr>
        <w:sz w:val="18"/>
        <w:szCs w:val="18"/>
      </w:rPr>
      <w:t>ПАО «МРСК Центра» (филиала «Курскэнерго»)</w:t>
    </w:r>
  </w:p>
  <w:p w:rsidR="00954BE0" w:rsidRPr="00EE0539" w:rsidRDefault="00954BE0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3A0" w:rsidRDefault="001903A0">
      <w:pPr>
        <w:spacing w:line="240" w:lineRule="auto"/>
      </w:pPr>
      <w:r>
        <w:separator/>
      </w:r>
    </w:p>
  </w:footnote>
  <w:footnote w:type="continuationSeparator" w:id="0">
    <w:p w:rsidR="001903A0" w:rsidRDefault="001903A0">
      <w:pPr>
        <w:spacing w:line="240" w:lineRule="auto"/>
      </w:pPr>
      <w:r>
        <w:continuationSeparator/>
      </w:r>
    </w:p>
  </w:footnote>
  <w:footnote w:id="1">
    <w:p w:rsidR="00954BE0" w:rsidRPr="00B36685" w:rsidRDefault="00954BE0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54BE0" w:rsidRDefault="00954BE0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54BE0" w:rsidRDefault="00954BE0" w:rsidP="006C0A94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54BE0" w:rsidRPr="00F83889" w:rsidRDefault="00954BE0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54BE0" w:rsidRPr="00F83889" w:rsidRDefault="00954BE0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54BE0" w:rsidRPr="00F83889" w:rsidRDefault="00954BE0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54BE0" w:rsidRPr="00F83889" w:rsidRDefault="00954BE0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54BE0" w:rsidRDefault="00954BE0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Pr="00930031" w:rsidRDefault="00954BE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0" w:rsidRDefault="00954BE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4146A5A"/>
    <w:multiLevelType w:val="hybridMultilevel"/>
    <w:tmpl w:val="9496D568"/>
    <w:lvl w:ilvl="0" w:tplc="EECE1BD6">
      <w:start w:val="3"/>
      <w:numFmt w:val="decimal"/>
      <w:lvlText w:val="3.11.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ABD7FAA"/>
    <w:multiLevelType w:val="multilevel"/>
    <w:tmpl w:val="308CB6B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1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2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3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5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7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8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9605C4"/>
    <w:multiLevelType w:val="multilevel"/>
    <w:tmpl w:val="42BCAAB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4"/>
  </w:num>
  <w:num w:numId="19">
    <w:abstractNumId w:val="74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2"/>
  </w:num>
  <w:num w:numId="23">
    <w:abstractNumId w:val="100"/>
  </w:num>
  <w:num w:numId="24">
    <w:abstractNumId w:val="134"/>
  </w:num>
  <w:num w:numId="25">
    <w:abstractNumId w:val="122"/>
  </w:num>
  <w:num w:numId="26">
    <w:abstractNumId w:val="110"/>
  </w:num>
  <w:num w:numId="27">
    <w:abstractNumId w:val="75"/>
  </w:num>
  <w:num w:numId="28">
    <w:abstractNumId w:val="99"/>
  </w:num>
  <w:num w:numId="29">
    <w:abstractNumId w:val="135"/>
  </w:num>
  <w:num w:numId="30">
    <w:abstractNumId w:val="95"/>
  </w:num>
  <w:num w:numId="31">
    <w:abstractNumId w:val="96"/>
  </w:num>
  <w:num w:numId="32">
    <w:abstractNumId w:val="120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8"/>
  </w:num>
  <w:num w:numId="39">
    <w:abstractNumId w:val="97"/>
  </w:num>
  <w:num w:numId="40">
    <w:abstractNumId w:val="107"/>
  </w:num>
  <w:num w:numId="41">
    <w:abstractNumId w:val="82"/>
  </w:num>
  <w:num w:numId="42">
    <w:abstractNumId w:val="77"/>
  </w:num>
  <w:num w:numId="43">
    <w:abstractNumId w:val="137"/>
  </w:num>
  <w:num w:numId="44">
    <w:abstractNumId w:val="102"/>
  </w:num>
  <w:num w:numId="45">
    <w:abstractNumId w:val="130"/>
  </w:num>
  <w:num w:numId="46">
    <w:abstractNumId w:val="0"/>
  </w:num>
  <w:num w:numId="47">
    <w:abstractNumId w:val="111"/>
  </w:num>
  <w:num w:numId="48">
    <w:abstractNumId w:val="127"/>
  </w:num>
  <w:num w:numId="49">
    <w:abstractNumId w:val="131"/>
  </w:num>
  <w:num w:numId="50">
    <w:abstractNumId w:val="123"/>
  </w:num>
  <w:num w:numId="51">
    <w:abstractNumId w:val="144"/>
  </w:num>
  <w:num w:numId="52">
    <w:abstractNumId w:val="93"/>
  </w:num>
  <w:num w:numId="53">
    <w:abstractNumId w:val="79"/>
  </w:num>
  <w:num w:numId="54">
    <w:abstractNumId w:val="133"/>
  </w:num>
  <w:num w:numId="55">
    <w:abstractNumId w:val="101"/>
  </w:num>
  <w:num w:numId="56">
    <w:abstractNumId w:val="81"/>
  </w:num>
  <w:num w:numId="57">
    <w:abstractNumId w:val="84"/>
  </w:num>
  <w:num w:numId="58">
    <w:abstractNumId w:val="71"/>
  </w:num>
  <w:num w:numId="59">
    <w:abstractNumId w:val="104"/>
  </w:num>
  <w:num w:numId="60">
    <w:abstractNumId w:val="119"/>
  </w:num>
  <w:num w:numId="61">
    <w:abstractNumId w:val="72"/>
  </w:num>
  <w:num w:numId="62">
    <w:abstractNumId w:val="91"/>
  </w:num>
  <w:num w:numId="63">
    <w:abstractNumId w:val="73"/>
  </w:num>
  <w:num w:numId="64">
    <w:abstractNumId w:val="139"/>
  </w:num>
  <w:num w:numId="6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9"/>
  </w:num>
  <w:num w:numId="67">
    <w:abstractNumId w:val="136"/>
    <w:lvlOverride w:ilvl="0">
      <w:startOverride w:val="1"/>
    </w:lvlOverride>
  </w:num>
  <w:num w:numId="68">
    <w:abstractNumId w:val="76"/>
  </w:num>
  <w:num w:numId="69">
    <w:abstractNumId w:val="141"/>
  </w:num>
  <w:num w:numId="70">
    <w:abstractNumId w:val="86"/>
  </w:num>
  <w:num w:numId="71">
    <w:abstractNumId w:val="113"/>
  </w:num>
  <w:num w:numId="72">
    <w:abstractNumId w:val="98"/>
  </w:num>
  <w:num w:numId="73">
    <w:abstractNumId w:val="117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28"/>
  </w:num>
  <w:num w:numId="76">
    <w:abstractNumId w:val="140"/>
  </w:num>
  <w:num w:numId="77">
    <w:abstractNumId w:val="89"/>
  </w:num>
  <w:num w:numId="78">
    <w:abstractNumId w:val="115"/>
  </w:num>
  <w:num w:numId="79">
    <w:abstractNumId w:val="143"/>
  </w:num>
  <w:num w:numId="80">
    <w:abstractNumId w:val="121"/>
  </w:num>
  <w:num w:numId="81">
    <w:abstractNumId w:val="108"/>
  </w:num>
  <w:num w:numId="82">
    <w:abstractNumId w:val="112"/>
  </w:num>
  <w:num w:numId="83">
    <w:abstractNumId w:val="142"/>
  </w:num>
  <w:num w:numId="84">
    <w:abstractNumId w:val="106"/>
  </w:num>
  <w:num w:numId="85">
    <w:abstractNumId w:val="125"/>
  </w:num>
  <w:num w:numId="86">
    <w:abstractNumId w:val="115"/>
  </w:num>
  <w:num w:numId="87">
    <w:abstractNumId w:val="9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92"/>
  </w:num>
  <w:num w:numId="90">
    <w:abstractNumId w:val="114"/>
  </w:num>
  <w:num w:numId="91">
    <w:abstractNumId w:val="90"/>
  </w:num>
  <w:num w:numId="92">
    <w:abstractNumId w:val="83"/>
  </w:num>
  <w:num w:numId="93">
    <w:abstractNumId w:val="118"/>
  </w:num>
  <w:num w:numId="94">
    <w:abstractNumId w:val="116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5A80"/>
    <w:rsid w:val="00016C74"/>
    <w:rsid w:val="000172FE"/>
    <w:rsid w:val="00022797"/>
    <w:rsid w:val="00024B54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2536"/>
    <w:rsid w:val="0007288B"/>
    <w:rsid w:val="000729D6"/>
    <w:rsid w:val="000731A1"/>
    <w:rsid w:val="00076D8B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D61"/>
    <w:rsid w:val="000C1107"/>
    <w:rsid w:val="000C14F5"/>
    <w:rsid w:val="000C39DE"/>
    <w:rsid w:val="000C60B4"/>
    <w:rsid w:val="000C6DCF"/>
    <w:rsid w:val="000D1FB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03A0"/>
    <w:rsid w:val="00192F71"/>
    <w:rsid w:val="00193067"/>
    <w:rsid w:val="001952D8"/>
    <w:rsid w:val="00195450"/>
    <w:rsid w:val="0019587D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37F2"/>
    <w:rsid w:val="00216641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02BA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2F56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C027D"/>
    <w:rsid w:val="002C589F"/>
    <w:rsid w:val="002C669F"/>
    <w:rsid w:val="002D41BC"/>
    <w:rsid w:val="002D4BC6"/>
    <w:rsid w:val="002D582B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CCA"/>
    <w:rsid w:val="00347FE8"/>
    <w:rsid w:val="00355099"/>
    <w:rsid w:val="00355981"/>
    <w:rsid w:val="0035708A"/>
    <w:rsid w:val="00357BE8"/>
    <w:rsid w:val="0036334A"/>
    <w:rsid w:val="00363775"/>
    <w:rsid w:val="00365234"/>
    <w:rsid w:val="003657E4"/>
    <w:rsid w:val="0037230F"/>
    <w:rsid w:val="00375A91"/>
    <w:rsid w:val="003776BB"/>
    <w:rsid w:val="003803A7"/>
    <w:rsid w:val="003832F6"/>
    <w:rsid w:val="003833A3"/>
    <w:rsid w:val="0038423D"/>
    <w:rsid w:val="003902C8"/>
    <w:rsid w:val="0039141F"/>
    <w:rsid w:val="00395BC1"/>
    <w:rsid w:val="003A31F0"/>
    <w:rsid w:val="003A3750"/>
    <w:rsid w:val="003A3957"/>
    <w:rsid w:val="003A3E35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05A2"/>
    <w:rsid w:val="004A2F0D"/>
    <w:rsid w:val="004A3882"/>
    <w:rsid w:val="004A3A59"/>
    <w:rsid w:val="004B027C"/>
    <w:rsid w:val="004B1BB1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8053F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0A94"/>
    <w:rsid w:val="006C6116"/>
    <w:rsid w:val="006C6F82"/>
    <w:rsid w:val="006D0DE7"/>
    <w:rsid w:val="006D58F3"/>
    <w:rsid w:val="006E10CC"/>
    <w:rsid w:val="006E45FA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38B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54BE0"/>
    <w:rsid w:val="00962A7A"/>
    <w:rsid w:val="00963295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42AB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A02AB"/>
    <w:rsid w:val="00AB54F8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2446"/>
    <w:rsid w:val="00AF5F95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4165"/>
    <w:rsid w:val="00B71B9D"/>
    <w:rsid w:val="00B86662"/>
    <w:rsid w:val="00B91F40"/>
    <w:rsid w:val="00B924FC"/>
    <w:rsid w:val="00B93617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166E8"/>
    <w:rsid w:val="00C16703"/>
    <w:rsid w:val="00C21FA7"/>
    <w:rsid w:val="00C236C0"/>
    <w:rsid w:val="00C2544E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9D0"/>
    <w:rsid w:val="00CF531D"/>
    <w:rsid w:val="00CF6A0E"/>
    <w:rsid w:val="00CF7D45"/>
    <w:rsid w:val="00D014EF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Lazareva.T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2F320-EF74-48B0-816C-8D686F5EB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91</Pages>
  <Words>30152</Words>
  <Characters>171871</Characters>
  <Application>Microsoft Office Word</Application>
  <DocSecurity>0</DocSecurity>
  <Lines>1432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201620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105</cp:revision>
  <cp:lastPrinted>2015-12-29T14:27:00Z</cp:lastPrinted>
  <dcterms:created xsi:type="dcterms:W3CDTF">2016-04-01T06:18:00Z</dcterms:created>
  <dcterms:modified xsi:type="dcterms:W3CDTF">2018-01-22T10:57:00Z</dcterms:modified>
</cp:coreProperties>
</file>