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E970E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тел.: +7 (495) 747-92-92,</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2543" w:rsidRPr="000D67AD" w:rsidRDefault="007A254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2543" w:rsidRPr="0042517C" w:rsidRDefault="007A254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A4019D">
        <w:rPr>
          <w:sz w:val="24"/>
          <w:szCs w:val="24"/>
        </w:rPr>
        <w:t>14</w:t>
      </w:r>
      <w:r w:rsidRPr="007765E5">
        <w:rPr>
          <w:sz w:val="24"/>
          <w:szCs w:val="24"/>
        </w:rPr>
        <w:t>»</w:t>
      </w:r>
      <w:r w:rsidR="009651AE">
        <w:rPr>
          <w:sz w:val="24"/>
          <w:szCs w:val="24"/>
        </w:rPr>
        <w:t xml:space="preserve"> </w:t>
      </w:r>
      <w:r w:rsidR="00A4019D">
        <w:rPr>
          <w:sz w:val="24"/>
          <w:szCs w:val="24"/>
        </w:rPr>
        <w:t>мая</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A4019D">
        <w:rPr>
          <w:b/>
          <w:kern w:val="36"/>
          <w:sz w:val="24"/>
          <w:szCs w:val="24"/>
        </w:rPr>
        <w:t>316</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A4019D">
        <w:rPr>
          <w:b/>
          <w:kern w:val="36"/>
          <w:sz w:val="24"/>
          <w:szCs w:val="24"/>
        </w:rPr>
        <w:t>14</w:t>
      </w:r>
      <w:r w:rsidRPr="0082692F">
        <w:rPr>
          <w:b/>
          <w:kern w:val="36"/>
          <w:sz w:val="24"/>
          <w:szCs w:val="24"/>
        </w:rPr>
        <w:t xml:space="preserve">» </w:t>
      </w:r>
      <w:r w:rsidR="00A4019D">
        <w:rPr>
          <w:b/>
          <w:kern w:val="36"/>
          <w:sz w:val="24"/>
          <w:szCs w:val="24"/>
        </w:rPr>
        <w:t>мая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A4019D" w:rsidRPr="00A4019D">
        <w:rPr>
          <w:b/>
          <w:sz w:val="24"/>
          <w:szCs w:val="24"/>
        </w:rPr>
        <w:t>Договора на поставку комплектующие ТК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0B702E" w:rsidRPr="0057459F">
        <w:rPr>
          <w:sz w:val="24"/>
          <w:szCs w:val="24"/>
        </w:rPr>
        <w:t>Махонина Е</w:t>
      </w:r>
      <w:r w:rsidR="000B702E">
        <w:t>лена Викторовна</w:t>
      </w:r>
      <w:r w:rsidR="000B702E" w:rsidRPr="0057459F">
        <w:rPr>
          <w:sz w:val="24"/>
          <w:szCs w:val="24"/>
        </w:rPr>
        <w:t xml:space="preserve"> тел</w:t>
      </w:r>
      <w:r w:rsidR="000B702E" w:rsidRPr="00FB4061">
        <w:rPr>
          <w:sz w:val="24"/>
          <w:szCs w:val="24"/>
        </w:rPr>
        <w:t xml:space="preserve">.: (4722) 30-41-91  </w:t>
      </w:r>
      <w:r w:rsidR="000B702E" w:rsidRPr="007A2315">
        <w:rPr>
          <w:sz w:val="24"/>
          <w:szCs w:val="24"/>
          <w:lang w:val="en-US"/>
        </w:rPr>
        <w:t>Email</w:t>
      </w:r>
      <w:r w:rsidR="000B702E" w:rsidRPr="00FB4061">
        <w:rPr>
          <w:sz w:val="24"/>
          <w:szCs w:val="24"/>
        </w:rPr>
        <w:t xml:space="preserve">: </w:t>
      </w:r>
      <w:r w:rsidR="000B702E" w:rsidRPr="00FB4061">
        <w:rPr>
          <w:rStyle w:val="a7"/>
          <w:bCs w:val="0"/>
        </w:rPr>
        <w:t>Mahonina.EV@mrsk-1.ru</w:t>
      </w:r>
      <w:r w:rsidR="008551E6" w:rsidRPr="008551E6">
        <w:rPr>
          <w:iCs/>
          <w:sz w:val="24"/>
          <w:szCs w:val="24"/>
        </w:rPr>
        <w:t xml:space="preserve"> </w:t>
      </w:r>
      <w:r w:rsidR="00B86AA8">
        <w:rPr>
          <w:iCs/>
          <w:sz w:val="24"/>
          <w:szCs w:val="24"/>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2347B4">
        <w:rPr>
          <w:b/>
          <w:sz w:val="24"/>
          <w:szCs w:val="24"/>
        </w:rPr>
        <w:t>1</w:t>
      </w:r>
      <w:r w:rsidR="00A4019D">
        <w:rPr>
          <w:b/>
          <w:sz w:val="24"/>
          <w:szCs w:val="24"/>
        </w:rPr>
        <w:t>5</w:t>
      </w:r>
      <w:r w:rsidRPr="008551E6">
        <w:rPr>
          <w:b/>
          <w:sz w:val="24"/>
          <w:szCs w:val="24"/>
        </w:rPr>
        <w:t xml:space="preserve">» </w:t>
      </w:r>
      <w:r w:rsidR="00A4019D">
        <w:rPr>
          <w:b/>
          <w:sz w:val="24"/>
          <w:szCs w:val="24"/>
        </w:rPr>
        <w:t>мая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A4019D" w:rsidRPr="00A4019D">
        <w:rPr>
          <w:sz w:val="24"/>
          <w:szCs w:val="24"/>
        </w:rPr>
        <w:t>Договора на поставку комплектующие ТК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A4019D" w:rsidRPr="00A4019D">
        <w:rPr>
          <w:sz w:val="24"/>
          <w:szCs w:val="24"/>
        </w:rPr>
        <w:t>Договора на поставку комплектующие ТК для нужд ПАО МРСК Центра (филиал Белгородэнерго)</w:t>
      </w:r>
      <w:r w:rsidR="007A2543">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A4019D" w:rsidRPr="00FB4061">
        <w:rPr>
          <w:rFonts w:eastAsia="Calibri"/>
          <w:b/>
          <w:lang w:eastAsia="en-US"/>
        </w:rPr>
        <w:t xml:space="preserve">624 555,00 </w:t>
      </w:r>
      <w:r w:rsidR="00A4019D" w:rsidRPr="00E05B8E">
        <w:rPr>
          <w:lang w:eastAsia="ru-RU"/>
        </w:rPr>
        <w:t>(</w:t>
      </w:r>
      <w:r w:rsidR="00A4019D" w:rsidRPr="00FB4061">
        <w:rPr>
          <w:lang w:eastAsia="ru-RU"/>
        </w:rPr>
        <w:t>шестьсот двадцать четыре тысячи пятьсот пятьдесят пять</w:t>
      </w:r>
      <w:r w:rsidR="00A4019D">
        <w:rPr>
          <w:lang w:eastAsia="ru-RU"/>
        </w:rPr>
        <w:t>)</w:t>
      </w:r>
      <w:r w:rsidR="00A4019D" w:rsidRPr="00FB4061">
        <w:rPr>
          <w:lang w:eastAsia="ru-RU"/>
        </w:rPr>
        <w:t xml:space="preserve"> рублей </w:t>
      </w:r>
      <w:r w:rsidR="00A4019D" w:rsidRPr="009F2989">
        <w:rPr>
          <w:lang w:eastAsia="ru-RU"/>
        </w:rPr>
        <w:t xml:space="preserve"> </w:t>
      </w:r>
      <w:r w:rsidR="00A4019D" w:rsidRPr="003822C1">
        <w:rPr>
          <w:lang w:eastAsia="ru-RU"/>
        </w:rPr>
        <w:t xml:space="preserve"> </w:t>
      </w:r>
      <w:r w:rsidR="00A4019D" w:rsidRPr="00D75614">
        <w:rPr>
          <w:lang w:eastAsia="ru-RU"/>
        </w:rPr>
        <w:t xml:space="preserve"> </w:t>
      </w:r>
      <w:r w:rsidR="00A4019D" w:rsidRPr="00E05B8E">
        <w:rPr>
          <w:lang w:eastAsia="ru-RU"/>
        </w:rPr>
        <w:t xml:space="preserve"> 00 копеек РФ, без учета НДС; НДС составляет </w:t>
      </w:r>
      <w:r w:rsidR="00A4019D">
        <w:rPr>
          <w:lang w:eastAsia="ru-RU"/>
        </w:rPr>
        <w:t xml:space="preserve"> </w:t>
      </w:r>
      <w:r w:rsidR="00A4019D" w:rsidRPr="00FB4061">
        <w:rPr>
          <w:rFonts w:eastAsia="Calibri"/>
          <w:b/>
          <w:lang w:eastAsia="en-US"/>
        </w:rPr>
        <w:t xml:space="preserve">112 419,90 </w:t>
      </w:r>
      <w:r w:rsidR="00A4019D" w:rsidRPr="00E05B8E">
        <w:rPr>
          <w:lang w:eastAsia="ru-RU"/>
        </w:rPr>
        <w:t>(</w:t>
      </w:r>
      <w:r w:rsidR="00A4019D" w:rsidRPr="00FB4061">
        <w:rPr>
          <w:lang w:eastAsia="ru-RU"/>
        </w:rPr>
        <w:t>сто двенадцать тысяч четыреста девятнадцать</w:t>
      </w:r>
      <w:r w:rsidR="00A4019D">
        <w:rPr>
          <w:lang w:eastAsia="ru-RU"/>
        </w:rPr>
        <w:t>)</w:t>
      </w:r>
      <w:r w:rsidR="00A4019D" w:rsidRPr="00FB4061">
        <w:rPr>
          <w:lang w:eastAsia="ru-RU"/>
        </w:rPr>
        <w:t xml:space="preserve"> рублей </w:t>
      </w:r>
      <w:r w:rsidR="00A4019D" w:rsidRPr="009F2989">
        <w:rPr>
          <w:lang w:eastAsia="ru-RU"/>
        </w:rPr>
        <w:t xml:space="preserve"> </w:t>
      </w:r>
      <w:r w:rsidR="00A4019D">
        <w:rPr>
          <w:lang w:eastAsia="ru-RU"/>
        </w:rPr>
        <w:t>00</w:t>
      </w:r>
      <w:r w:rsidR="00A4019D" w:rsidRPr="00E05B8E">
        <w:rPr>
          <w:lang w:eastAsia="ru-RU"/>
        </w:rPr>
        <w:t xml:space="preserve">  коп. РФ;</w:t>
      </w:r>
      <w:r w:rsidR="00A4019D">
        <w:rPr>
          <w:lang w:eastAsia="ru-RU"/>
        </w:rPr>
        <w:t xml:space="preserve">  </w:t>
      </w:r>
      <w:r w:rsidR="00A4019D" w:rsidRPr="00E05B8E">
        <w:rPr>
          <w:lang w:eastAsia="ru-RU"/>
        </w:rPr>
        <w:t xml:space="preserve"> </w:t>
      </w:r>
      <w:r w:rsidR="00A4019D" w:rsidRPr="00FB4061">
        <w:rPr>
          <w:b/>
        </w:rPr>
        <w:t xml:space="preserve">736 974,90 </w:t>
      </w:r>
      <w:r w:rsidR="00A4019D" w:rsidRPr="00E05B8E">
        <w:rPr>
          <w:lang w:eastAsia="ru-RU"/>
        </w:rPr>
        <w:t>(</w:t>
      </w:r>
      <w:r w:rsidR="00A4019D" w:rsidRPr="00FB4061">
        <w:rPr>
          <w:lang w:eastAsia="ru-RU"/>
        </w:rPr>
        <w:t>семьсот тридцать шесть тысяч девятьсот семьдесят четыре</w:t>
      </w:r>
      <w:r w:rsidR="00A4019D">
        <w:rPr>
          <w:lang w:eastAsia="ru-RU"/>
        </w:rPr>
        <w:t>)</w:t>
      </w:r>
      <w:r w:rsidR="00A4019D" w:rsidRPr="00FB4061">
        <w:rPr>
          <w:lang w:eastAsia="ru-RU"/>
        </w:rPr>
        <w:t xml:space="preserve"> рубля </w:t>
      </w:r>
      <w:r w:rsidR="00A4019D" w:rsidRPr="009F2989">
        <w:rPr>
          <w:lang w:eastAsia="ru-RU"/>
        </w:rPr>
        <w:t xml:space="preserve"> </w:t>
      </w:r>
      <w:r w:rsidR="00A4019D" w:rsidRPr="003822C1">
        <w:rPr>
          <w:lang w:eastAsia="ru-RU"/>
        </w:rPr>
        <w:t xml:space="preserve"> </w:t>
      </w:r>
      <w:r w:rsidR="00A4019D">
        <w:rPr>
          <w:lang w:eastAsia="ru-RU"/>
        </w:rPr>
        <w:t>00</w:t>
      </w:r>
      <w:r w:rsidR="00A4019D" w:rsidRPr="00E05B8E">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0" w:name="_Ref191386407"/>
      <w:bookmarkStart w:id="411" w:name="_Ref191386526"/>
      <w:bookmarkStart w:id="412" w:name="_Toc440357097"/>
      <w:bookmarkStart w:id="413" w:name="_Toc440359652"/>
      <w:bookmarkStart w:id="414" w:name="_Toc440632115"/>
      <w:bookmarkStart w:id="415" w:name="_Toc440875936"/>
      <w:bookmarkStart w:id="416" w:name="_Toc441130964"/>
      <w:bookmarkStart w:id="417" w:name="_Toc447269779"/>
      <w:bookmarkStart w:id="418" w:name="_Toc464120601"/>
      <w:bookmarkStart w:id="419" w:name="_Toc466970521"/>
      <w:bookmarkStart w:id="420" w:name="_Toc468462434"/>
      <w:bookmarkStart w:id="421" w:name="_Toc469482027"/>
      <w:bookmarkStart w:id="422" w:name="_Toc472411801"/>
      <w:bookmarkStart w:id="423" w:name="_Toc498588886"/>
      <w:bookmarkStart w:id="424"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5" w:name="_Ref93090116"/>
      <w:bookmarkStart w:id="426" w:name="_Ref191386482"/>
      <w:bookmarkStart w:id="427" w:name="_Ref440291364"/>
      <w:bookmarkEnd w:id="424"/>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5"/>
      <w:r w:rsidRPr="002146E2">
        <w:rPr>
          <w:bCs w:val="0"/>
          <w:sz w:val="24"/>
          <w:szCs w:val="24"/>
        </w:rPr>
        <w:t>:</w:t>
      </w:r>
      <w:bookmarkStart w:id="428" w:name="_Ref306004833"/>
      <w:bookmarkEnd w:id="426"/>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7"/>
      <w:bookmarkEnd w:id="42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2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0" w:name="_Ref306032455"/>
      <w:r w:rsidRPr="00382A07">
        <w:rPr>
          <w:bCs w:val="0"/>
          <w:sz w:val="24"/>
          <w:szCs w:val="24"/>
        </w:rPr>
        <w:t xml:space="preserve">должен </w:t>
      </w:r>
      <w:bookmarkStart w:id="43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0"/>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2"/>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3"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3"/>
      <w:bookmarkEnd w:id="434"/>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5"/>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6"/>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7"/>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8"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8"/>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39"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39"/>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0"/>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1"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1"/>
    </w:p>
    <w:p w:rsidR="00717F60" w:rsidRPr="00382A07" w:rsidRDefault="00717F60" w:rsidP="00E71A48">
      <w:pPr>
        <w:pStyle w:val="3"/>
        <w:spacing w:line="264" w:lineRule="auto"/>
        <w:rPr>
          <w:szCs w:val="24"/>
        </w:rPr>
      </w:pPr>
      <w:bookmarkStart w:id="442" w:name="_Ref191386451"/>
      <w:bookmarkStart w:id="443" w:name="_Ref440271628"/>
      <w:bookmarkStart w:id="444" w:name="_Toc440357098"/>
      <w:bookmarkStart w:id="445" w:name="_Toc440359653"/>
      <w:bookmarkStart w:id="446" w:name="_Toc440632116"/>
      <w:bookmarkStart w:id="447" w:name="_Toc440875937"/>
      <w:bookmarkStart w:id="448" w:name="_Toc441130965"/>
      <w:bookmarkStart w:id="449" w:name="_Toc447269780"/>
      <w:bookmarkStart w:id="450" w:name="_Toc464120602"/>
      <w:bookmarkStart w:id="451" w:name="_Toc466970522"/>
      <w:bookmarkStart w:id="452" w:name="_Toc468462435"/>
      <w:bookmarkStart w:id="453" w:name="_Toc469482028"/>
      <w:bookmarkStart w:id="454" w:name="_Toc472411802"/>
      <w:bookmarkStart w:id="455" w:name="_Toc498588887"/>
      <w:r w:rsidRPr="00382A07">
        <w:rPr>
          <w:szCs w:val="24"/>
        </w:rPr>
        <w:t xml:space="preserve">Привлечение </w:t>
      </w:r>
      <w:bookmarkEnd w:id="442"/>
      <w:r w:rsidR="005B074F" w:rsidRPr="00382A07">
        <w:rPr>
          <w:szCs w:val="24"/>
        </w:rPr>
        <w:t>сопоставщиков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6" w:name="_Ref191386461"/>
      <w:bookmarkStart w:id="457" w:name="_Toc440357099"/>
      <w:bookmarkStart w:id="458" w:name="_Toc440359654"/>
      <w:bookmarkStart w:id="459" w:name="_Toc440632117"/>
      <w:bookmarkStart w:id="460" w:name="_Toc440875938"/>
      <w:bookmarkStart w:id="461" w:name="_Toc441130966"/>
      <w:bookmarkStart w:id="462" w:name="_Toc447269781"/>
      <w:bookmarkStart w:id="463" w:name="_Toc464120603"/>
      <w:bookmarkStart w:id="464" w:name="_Toc466970523"/>
      <w:bookmarkStart w:id="465" w:name="_Toc468462436"/>
      <w:bookmarkStart w:id="466" w:name="_Toc469482029"/>
      <w:bookmarkStart w:id="467" w:name="_Toc472411803"/>
      <w:bookmarkStart w:id="468"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6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3" w:name="_Ref306114966"/>
      <w:bookmarkStart w:id="474" w:name="_Toc440357100"/>
      <w:bookmarkStart w:id="475" w:name="_Toc440359655"/>
      <w:bookmarkStart w:id="476" w:name="_Toc440632118"/>
      <w:bookmarkStart w:id="477" w:name="_Toc440875939"/>
      <w:bookmarkStart w:id="478" w:name="_Toc441130967"/>
      <w:bookmarkStart w:id="479" w:name="_Toc447269782"/>
      <w:bookmarkStart w:id="480" w:name="_Toc464120604"/>
      <w:bookmarkStart w:id="481" w:name="_Toc466970524"/>
      <w:bookmarkStart w:id="482" w:name="_Toc468462437"/>
      <w:bookmarkStart w:id="483" w:name="_Toc469482030"/>
      <w:bookmarkStart w:id="484" w:name="_Toc472411804"/>
      <w:bookmarkStart w:id="485" w:name="_Toc498588889"/>
      <w:r w:rsidRPr="00382A07">
        <w:rPr>
          <w:szCs w:val="24"/>
        </w:rPr>
        <w:t>Разъяснение Документации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6" w:name="_Toc440357101"/>
      <w:bookmarkStart w:id="487" w:name="_Toc440359656"/>
      <w:bookmarkStart w:id="488" w:name="_Toc440632119"/>
      <w:bookmarkStart w:id="489" w:name="_Toc440875940"/>
      <w:bookmarkStart w:id="490" w:name="_Ref440969765"/>
      <w:bookmarkStart w:id="491" w:name="_Toc441130968"/>
      <w:bookmarkStart w:id="492" w:name="_Toc447269783"/>
      <w:bookmarkStart w:id="493" w:name="_Toc464120605"/>
      <w:bookmarkStart w:id="494" w:name="_Toc466970525"/>
      <w:bookmarkStart w:id="495" w:name="_Toc468462438"/>
      <w:bookmarkStart w:id="496" w:name="_Toc469482031"/>
      <w:bookmarkStart w:id="497" w:name="_Toc472411805"/>
      <w:bookmarkStart w:id="498" w:name="_Toc498588890"/>
      <w:r w:rsidRPr="00382A07">
        <w:rPr>
          <w:szCs w:val="24"/>
        </w:rPr>
        <w:t>Внесение изменений в Документацию по запросу предложений.</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99" w:name="_Ref440289401"/>
      <w:bookmarkStart w:id="500" w:name="_Toc440357102"/>
      <w:bookmarkStart w:id="501" w:name="_Toc440359657"/>
      <w:bookmarkStart w:id="502" w:name="_Toc440632120"/>
      <w:bookmarkStart w:id="503" w:name="_Toc440875941"/>
      <w:bookmarkStart w:id="504" w:name="_Toc441130969"/>
      <w:bookmarkStart w:id="505" w:name="_Toc447269784"/>
      <w:bookmarkStart w:id="506" w:name="_Toc464120606"/>
      <w:bookmarkStart w:id="507" w:name="_Toc466970526"/>
      <w:bookmarkStart w:id="508" w:name="_Toc468462439"/>
      <w:bookmarkStart w:id="509" w:name="_Toc469482032"/>
      <w:bookmarkStart w:id="510" w:name="_Toc472411806"/>
      <w:bookmarkStart w:id="511" w:name="_Toc498588891"/>
      <w:r w:rsidRPr="00382A07">
        <w:rPr>
          <w:szCs w:val="24"/>
        </w:rPr>
        <w:t>Продление срока окончания приема Заявок</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2" w:name="_Ref191386249"/>
    </w:p>
    <w:p w:rsidR="00AC1995" w:rsidRPr="00382A07" w:rsidRDefault="00AC1995" w:rsidP="00E71A48">
      <w:pPr>
        <w:pStyle w:val="3"/>
        <w:spacing w:line="264" w:lineRule="auto"/>
        <w:rPr>
          <w:szCs w:val="24"/>
          <w:lang w:eastAsia="ru-RU"/>
        </w:rPr>
      </w:pPr>
      <w:bookmarkStart w:id="513" w:name="_Toc299701566"/>
      <w:bookmarkStart w:id="514" w:name="_Ref306176386"/>
      <w:bookmarkStart w:id="515" w:name="_Ref440285128"/>
      <w:bookmarkStart w:id="516" w:name="_Toc440357103"/>
      <w:bookmarkStart w:id="517" w:name="_Toc440359658"/>
      <w:bookmarkStart w:id="518" w:name="_Toc440632121"/>
      <w:bookmarkStart w:id="519" w:name="_Toc440875942"/>
      <w:bookmarkStart w:id="520" w:name="_Toc441130970"/>
      <w:bookmarkStart w:id="521" w:name="_Toc447269785"/>
      <w:bookmarkStart w:id="522" w:name="_Toc464120607"/>
      <w:bookmarkStart w:id="523" w:name="_Toc466970527"/>
      <w:bookmarkStart w:id="524" w:name="_Toc468462440"/>
      <w:bookmarkStart w:id="525" w:name="_Toc469482033"/>
      <w:bookmarkStart w:id="526" w:name="_Toc472411807"/>
      <w:bookmarkStart w:id="527"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8"/>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2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2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0" w:name="_Ref307586570"/>
      <w:r w:rsidRPr="00382A07">
        <w:rPr>
          <w:sz w:val="24"/>
          <w:szCs w:val="24"/>
        </w:rPr>
        <w:t>В соглашении о неустойке должно быть указано</w:t>
      </w:r>
      <w:bookmarkStart w:id="53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0"/>
      <w:bookmarkEnd w:id="53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2"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2"/>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3" w:name="_Ref299109207"/>
      <w:bookmarkStart w:id="53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3"/>
      <w:bookmarkEnd w:id="534"/>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5" w:name="_Ref442263553"/>
      <w:bookmarkStart w:id="536"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7"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7"/>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6"/>
      <w:bookmarkEnd w:id="538"/>
    </w:p>
    <w:p w:rsidR="00717F60" w:rsidRPr="00382A07" w:rsidRDefault="00717F60" w:rsidP="00E71A48">
      <w:pPr>
        <w:pStyle w:val="2"/>
        <w:tabs>
          <w:tab w:val="clear" w:pos="0"/>
          <w:tab w:val="clear" w:pos="1700"/>
          <w:tab w:val="num" w:pos="709"/>
        </w:tabs>
        <w:spacing w:line="264" w:lineRule="auto"/>
      </w:pPr>
      <w:bookmarkStart w:id="539" w:name="_Ref305973214"/>
      <w:bookmarkStart w:id="540" w:name="_Toc498588893"/>
      <w:r w:rsidRPr="00382A07">
        <w:t>Подача Заявок и их прием</w:t>
      </w:r>
      <w:bookmarkStart w:id="541" w:name="_Ref56229451"/>
      <w:bookmarkEnd w:id="512"/>
      <w:bookmarkEnd w:id="539"/>
      <w:bookmarkEnd w:id="540"/>
    </w:p>
    <w:p w:rsidR="00717F60" w:rsidRPr="00382A07" w:rsidRDefault="00717F60" w:rsidP="00E71A48">
      <w:pPr>
        <w:pStyle w:val="3"/>
        <w:spacing w:line="264" w:lineRule="auto"/>
        <w:rPr>
          <w:szCs w:val="24"/>
        </w:rPr>
      </w:pPr>
      <w:bookmarkStart w:id="542" w:name="_Toc439323707"/>
      <w:bookmarkStart w:id="543" w:name="_Toc440357105"/>
      <w:bookmarkStart w:id="544" w:name="_Toc440359660"/>
      <w:bookmarkStart w:id="545" w:name="_Toc440632123"/>
      <w:bookmarkStart w:id="546" w:name="_Toc440875944"/>
      <w:bookmarkStart w:id="547" w:name="_Toc441130972"/>
      <w:bookmarkStart w:id="548" w:name="_Toc447269787"/>
      <w:bookmarkStart w:id="549" w:name="_Toc464120609"/>
      <w:bookmarkStart w:id="550" w:name="_Toc466970529"/>
      <w:bookmarkStart w:id="551" w:name="_Toc468462442"/>
      <w:bookmarkStart w:id="552" w:name="_Toc469482035"/>
      <w:bookmarkStart w:id="553" w:name="_Toc472411809"/>
      <w:bookmarkStart w:id="554" w:name="_Toc498588894"/>
      <w:r w:rsidRPr="00382A07">
        <w:rPr>
          <w:szCs w:val="24"/>
        </w:rPr>
        <w:t>Подача Заявок через ЭТП</w:t>
      </w:r>
      <w:bookmarkEnd w:id="542"/>
      <w:bookmarkEnd w:id="543"/>
      <w:bookmarkEnd w:id="544"/>
      <w:bookmarkEnd w:id="545"/>
      <w:bookmarkEnd w:id="546"/>
      <w:bookmarkEnd w:id="547"/>
      <w:bookmarkEnd w:id="548"/>
      <w:bookmarkEnd w:id="549"/>
      <w:bookmarkEnd w:id="550"/>
      <w:bookmarkEnd w:id="551"/>
      <w:bookmarkEnd w:id="552"/>
      <w:bookmarkEnd w:id="553"/>
      <w:bookmarkEnd w:id="55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F22C2B">
        <w:rPr>
          <w:b/>
          <w:bCs w:val="0"/>
          <w:sz w:val="24"/>
          <w:szCs w:val="24"/>
        </w:rPr>
        <w:t>01</w:t>
      </w:r>
      <w:r w:rsidR="002B5044" w:rsidRPr="00E06B79">
        <w:rPr>
          <w:b/>
          <w:bCs w:val="0"/>
          <w:sz w:val="24"/>
          <w:szCs w:val="24"/>
        </w:rPr>
        <w:t xml:space="preserve"> </w:t>
      </w:r>
      <w:r w:rsidR="00F22C2B">
        <w:rPr>
          <w:b/>
          <w:bCs w:val="0"/>
          <w:sz w:val="24"/>
          <w:szCs w:val="24"/>
        </w:rPr>
        <w:t>июня</w:t>
      </w:r>
      <w:bookmarkStart w:id="556" w:name="_GoBack"/>
      <w:bookmarkEnd w:id="556"/>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0E5" w:rsidRDefault="00E970E5">
      <w:pPr>
        <w:spacing w:line="240" w:lineRule="auto"/>
      </w:pPr>
      <w:r>
        <w:separator/>
      </w:r>
    </w:p>
  </w:endnote>
  <w:endnote w:type="continuationSeparator" w:id="0">
    <w:p w:rsidR="00E970E5" w:rsidRDefault="00E970E5">
      <w:pPr>
        <w:spacing w:line="240" w:lineRule="auto"/>
      </w:pPr>
      <w:r>
        <w:continuationSeparator/>
      </w:r>
    </w:p>
  </w:endnote>
  <w:endnote w:id="1">
    <w:p w:rsidR="007A2543" w:rsidRPr="001D6DBB" w:rsidRDefault="007A2543"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2543" w:rsidRDefault="007A254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FA0376" w:rsidRDefault="007A254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22C2B">
      <w:rPr>
        <w:noProof/>
        <w:sz w:val="16"/>
        <w:szCs w:val="16"/>
        <w:lang w:eastAsia="ru-RU"/>
      </w:rPr>
      <w:t>29</w:t>
    </w:r>
    <w:r w:rsidRPr="00FA0376">
      <w:rPr>
        <w:sz w:val="16"/>
        <w:szCs w:val="16"/>
        <w:lang w:eastAsia="ru-RU"/>
      </w:rPr>
      <w:fldChar w:fldCharType="end"/>
    </w:r>
  </w:p>
  <w:p w:rsidR="007A2543" w:rsidRPr="007A2543" w:rsidRDefault="007A254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4019D" w:rsidRPr="00A4019D">
      <w:rPr>
        <w:sz w:val="18"/>
        <w:szCs w:val="18"/>
      </w:rPr>
      <w:t>Договора на поставку комплектующие ТК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0E5" w:rsidRDefault="00E970E5">
      <w:pPr>
        <w:spacing w:line="240" w:lineRule="auto"/>
      </w:pPr>
      <w:r>
        <w:separator/>
      </w:r>
    </w:p>
  </w:footnote>
  <w:footnote w:type="continuationSeparator" w:id="0">
    <w:p w:rsidR="00E970E5" w:rsidRDefault="00E970E5">
      <w:pPr>
        <w:spacing w:line="240" w:lineRule="auto"/>
      </w:pPr>
      <w:r>
        <w:continuationSeparator/>
      </w:r>
    </w:p>
  </w:footnote>
  <w:footnote w:id="1">
    <w:p w:rsidR="007A2543" w:rsidRPr="00B36685"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A2543"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A2543" w:rsidRDefault="007A2543" w:rsidP="00642D28">
      <w:pPr>
        <w:pStyle w:val="1ff5"/>
        <w:rPr>
          <w:rFonts w:ascii="Times New Roman" w:eastAsia="Times New Roman" w:hAnsi="Times New Roman" w:cs="Times New Roman"/>
          <w:lang w:eastAsia="ru-RU"/>
        </w:rPr>
      </w:pPr>
    </w:p>
  </w:footnote>
  <w:footnote w:id="3">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7A2543" w:rsidRPr="00F83889" w:rsidRDefault="007A2543"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A2543" w:rsidRDefault="007A254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930031" w:rsidRDefault="007A254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F6E"/>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6E4"/>
    <w:rsid w:val="000B19F3"/>
    <w:rsid w:val="000B1F81"/>
    <w:rsid w:val="000B291A"/>
    <w:rsid w:val="000B2C06"/>
    <w:rsid w:val="000B3EB1"/>
    <w:rsid w:val="000B5D61"/>
    <w:rsid w:val="000B702E"/>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23B2"/>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47B4"/>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711"/>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3D48"/>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33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1AC"/>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3F"/>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6407"/>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2543"/>
    <w:rsid w:val="007A439E"/>
    <w:rsid w:val="007A5BD1"/>
    <w:rsid w:val="007A681C"/>
    <w:rsid w:val="007A6A39"/>
    <w:rsid w:val="007A6BF1"/>
    <w:rsid w:val="007A7A25"/>
    <w:rsid w:val="007A7CFF"/>
    <w:rsid w:val="007B0113"/>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2B2"/>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344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073E"/>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19D"/>
    <w:rsid w:val="00A4059F"/>
    <w:rsid w:val="00A40714"/>
    <w:rsid w:val="00A40BDF"/>
    <w:rsid w:val="00A41091"/>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27FC"/>
    <w:rsid w:val="00AF70A9"/>
    <w:rsid w:val="00B012FE"/>
    <w:rsid w:val="00B016D1"/>
    <w:rsid w:val="00B01A77"/>
    <w:rsid w:val="00B033E2"/>
    <w:rsid w:val="00B068E7"/>
    <w:rsid w:val="00B075DF"/>
    <w:rsid w:val="00B101E7"/>
    <w:rsid w:val="00B10C65"/>
    <w:rsid w:val="00B10F18"/>
    <w:rsid w:val="00B11274"/>
    <w:rsid w:val="00B12653"/>
    <w:rsid w:val="00B20653"/>
    <w:rsid w:val="00B21EC0"/>
    <w:rsid w:val="00B22155"/>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86AA8"/>
    <w:rsid w:val="00B91F40"/>
    <w:rsid w:val="00B924FC"/>
    <w:rsid w:val="00B93617"/>
    <w:rsid w:val="00B951BB"/>
    <w:rsid w:val="00B963F9"/>
    <w:rsid w:val="00B97EDA"/>
    <w:rsid w:val="00BA1CD4"/>
    <w:rsid w:val="00BA223C"/>
    <w:rsid w:val="00BA5DEA"/>
    <w:rsid w:val="00BA7D87"/>
    <w:rsid w:val="00BB0961"/>
    <w:rsid w:val="00BB0CF2"/>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36B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271B6"/>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970E5"/>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2C2B"/>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E33D123"/>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870B4-885C-4846-BEC3-8EF63AE0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30050</Words>
  <Characters>171291</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85</cp:revision>
  <cp:lastPrinted>2015-12-29T14:27:00Z</cp:lastPrinted>
  <dcterms:created xsi:type="dcterms:W3CDTF">2016-12-02T12:44:00Z</dcterms:created>
  <dcterms:modified xsi:type="dcterms:W3CDTF">2018-05-15T10:14:00Z</dcterms:modified>
</cp:coreProperties>
</file>