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5D1222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5D1222" w:rsidRPr="000D67AD" w:rsidRDefault="005D122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D1222" w:rsidRPr="000D67AD" w:rsidRDefault="005D122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D1222" w:rsidRPr="000D67AD" w:rsidRDefault="005D122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D1222" w:rsidRPr="000D67AD" w:rsidRDefault="005D122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D1222" w:rsidRPr="000D67AD" w:rsidRDefault="005D122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D1222" w:rsidRPr="000D67AD" w:rsidRDefault="005D122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D1222" w:rsidRPr="000D67AD" w:rsidRDefault="005D1222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D1222" w:rsidRPr="000D67AD" w:rsidRDefault="005D1222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D1222" w:rsidRPr="000D67AD" w:rsidRDefault="005D122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D1222" w:rsidRPr="00E343BC" w:rsidRDefault="005D1222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0416B" w:rsidRPr="004C5D06" w:rsidRDefault="00C0416B" w:rsidP="00C0416B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C0416B" w:rsidRPr="004C5D06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____________________ Косарим А.И.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«</w:t>
      </w:r>
      <w:r w:rsidR="005D1222">
        <w:rPr>
          <w:bCs w:val="0"/>
          <w:sz w:val="24"/>
          <w:szCs w:val="24"/>
          <w:lang w:eastAsia="ru-RU"/>
        </w:rPr>
        <w:t>15</w:t>
      </w:r>
      <w:r w:rsidRPr="00823F25">
        <w:rPr>
          <w:bCs w:val="0"/>
          <w:sz w:val="24"/>
          <w:szCs w:val="24"/>
          <w:lang w:eastAsia="ru-RU"/>
        </w:rPr>
        <w:t xml:space="preserve">» </w:t>
      </w:r>
      <w:r w:rsidR="005D1222">
        <w:rPr>
          <w:bCs w:val="0"/>
          <w:sz w:val="24"/>
          <w:szCs w:val="24"/>
          <w:lang w:eastAsia="ru-RU"/>
        </w:rPr>
        <w:t>н</w:t>
      </w:r>
      <w:r w:rsidR="00E343BC">
        <w:rPr>
          <w:bCs w:val="0"/>
          <w:sz w:val="24"/>
          <w:szCs w:val="24"/>
          <w:lang w:eastAsia="ru-RU"/>
        </w:rPr>
        <w:t>о</w:t>
      </w:r>
      <w:r>
        <w:rPr>
          <w:bCs w:val="0"/>
          <w:sz w:val="24"/>
          <w:szCs w:val="24"/>
          <w:lang w:eastAsia="ru-RU"/>
        </w:rPr>
        <w:t>ября</w:t>
      </w:r>
      <w:r w:rsidRPr="00823F25">
        <w:rPr>
          <w:bCs w:val="0"/>
          <w:sz w:val="24"/>
          <w:szCs w:val="24"/>
          <w:lang w:eastAsia="ru-RU"/>
        </w:rPr>
        <w:t xml:space="preserve"> </w:t>
      </w:r>
      <w:r w:rsidRPr="00ED1247">
        <w:rPr>
          <w:bCs w:val="0"/>
          <w:sz w:val="24"/>
          <w:szCs w:val="24"/>
          <w:lang w:eastAsia="ru-RU"/>
        </w:rPr>
        <w:t>201</w:t>
      </w:r>
      <w:r>
        <w:rPr>
          <w:bCs w:val="0"/>
          <w:sz w:val="24"/>
          <w:szCs w:val="24"/>
          <w:lang w:eastAsia="ru-RU"/>
        </w:rPr>
        <w:t>8</w:t>
      </w:r>
      <w:r w:rsidRPr="00ED1247">
        <w:rPr>
          <w:bCs w:val="0"/>
          <w:sz w:val="24"/>
          <w:szCs w:val="24"/>
          <w:lang w:eastAsia="ru-RU"/>
        </w:rPr>
        <w:t xml:space="preserve"> года</w:t>
      </w:r>
    </w:p>
    <w:p w:rsidR="00C0416B" w:rsidRPr="00ED1247" w:rsidRDefault="00C0416B" w:rsidP="00C0416B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0416B" w:rsidRPr="00ED1247" w:rsidRDefault="00C0416B" w:rsidP="00C0416B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Согласовано на заседании</w:t>
      </w: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закупочной комиссии</w:t>
      </w: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 xml:space="preserve">Протокол № </w:t>
      </w:r>
      <w:r w:rsidRPr="008F620F">
        <w:rPr>
          <w:b/>
          <w:kern w:val="36"/>
          <w:sz w:val="24"/>
          <w:szCs w:val="24"/>
        </w:rPr>
        <w:t>0</w:t>
      </w:r>
      <w:r w:rsidR="005D1222">
        <w:rPr>
          <w:b/>
          <w:kern w:val="36"/>
          <w:sz w:val="24"/>
          <w:szCs w:val="24"/>
        </w:rPr>
        <w:t>313</w:t>
      </w:r>
      <w:r w:rsidRPr="008F620F">
        <w:rPr>
          <w:b/>
          <w:kern w:val="36"/>
          <w:sz w:val="24"/>
          <w:szCs w:val="24"/>
        </w:rPr>
        <w:t>-БР-18</w:t>
      </w:r>
    </w:p>
    <w:p w:rsidR="00C0416B" w:rsidRPr="004C5D06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от «</w:t>
      </w:r>
      <w:r w:rsidR="005D1222" w:rsidRPr="005D1222">
        <w:rPr>
          <w:b/>
          <w:kern w:val="36"/>
          <w:sz w:val="24"/>
          <w:szCs w:val="24"/>
        </w:rPr>
        <w:t xml:space="preserve">15» ноября </w:t>
      </w:r>
      <w:r w:rsidRPr="008F620F">
        <w:rPr>
          <w:b/>
          <w:kern w:val="36"/>
          <w:sz w:val="24"/>
          <w:szCs w:val="24"/>
        </w:rPr>
        <w:t xml:space="preserve">2018 </w:t>
      </w:r>
      <w:r w:rsidRPr="00ED1247">
        <w:rPr>
          <w:b/>
          <w:kern w:val="36"/>
          <w:sz w:val="24"/>
          <w:szCs w:val="24"/>
        </w:rPr>
        <w:t>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C0416B">
        <w:rPr>
          <w:b/>
          <w:sz w:val="24"/>
          <w:szCs w:val="24"/>
        </w:rPr>
        <w:t xml:space="preserve">заключения </w:t>
      </w:r>
      <w:r w:rsidR="007556FF" w:rsidRPr="00C0416B">
        <w:rPr>
          <w:b/>
          <w:sz w:val="24"/>
          <w:szCs w:val="24"/>
        </w:rPr>
        <w:t>Договор</w:t>
      </w:r>
      <w:r w:rsidR="00C0416B" w:rsidRPr="00C0416B">
        <w:rPr>
          <w:b/>
          <w:sz w:val="24"/>
          <w:szCs w:val="24"/>
        </w:rPr>
        <w:t xml:space="preserve">а поставки </w:t>
      </w:r>
      <w:r w:rsidR="005D1222" w:rsidRPr="005D1222">
        <w:rPr>
          <w:b/>
          <w:sz w:val="24"/>
          <w:szCs w:val="24"/>
        </w:rPr>
        <w:t>металлопроката</w:t>
      </w:r>
      <w:r w:rsidR="00E343BC" w:rsidRPr="00E343BC">
        <w:rPr>
          <w:b/>
          <w:sz w:val="24"/>
          <w:szCs w:val="24"/>
        </w:rPr>
        <w:t xml:space="preserve"> </w:t>
      </w:r>
      <w:r w:rsidR="00C0416B" w:rsidRPr="00C0416B">
        <w:rPr>
          <w:b/>
          <w:sz w:val="24"/>
          <w:szCs w:val="24"/>
        </w:rPr>
        <w:t xml:space="preserve">для нужд </w:t>
      </w:r>
      <w:r w:rsidR="00E343BC">
        <w:rPr>
          <w:b/>
          <w:sz w:val="24"/>
          <w:szCs w:val="24"/>
        </w:rPr>
        <w:t xml:space="preserve">                                                      </w:t>
      </w:r>
      <w:r w:rsidR="00C0416B" w:rsidRPr="00C0416B">
        <w:rPr>
          <w:b/>
          <w:sz w:val="24"/>
          <w:szCs w:val="24"/>
        </w:rPr>
        <w:t>ПАО «МРСК Центра» (филиала «Брянскэнерго»)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0416B">
        <w:rPr>
          <w:sz w:val="24"/>
          <w:szCs w:val="24"/>
        </w:rPr>
        <w:t>Брянск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2830BE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2830BE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87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C0416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371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</w:t>
      </w:r>
      <w:bookmarkEnd w:id="10"/>
      <w:r w:rsidR="00C0416B" w:rsidRPr="00382A07">
        <w:rPr>
          <w:iCs/>
          <w:sz w:val="24"/>
          <w:szCs w:val="24"/>
        </w:rPr>
        <w:t>почтовый адрес:</w:t>
      </w:r>
      <w:proofErr w:type="gramEnd"/>
      <w:r w:rsidR="00C0416B" w:rsidRPr="00382A07">
        <w:rPr>
          <w:iCs/>
          <w:sz w:val="24"/>
          <w:szCs w:val="24"/>
        </w:rPr>
        <w:t xml:space="preserve"> РФ, 127018, г. Москва, ул. 2-я Ямская, 4, </w:t>
      </w:r>
      <w:r w:rsidR="00C0416B" w:rsidRPr="00B570BF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="00C0416B" w:rsidRPr="00B570BF">
          <w:rPr>
            <w:rStyle w:val="a7"/>
            <w:iCs/>
            <w:sz w:val="24"/>
            <w:szCs w:val="24"/>
          </w:rPr>
          <w:t>Kuznetsov.PN@mrsk-1.ru</w:t>
        </w:r>
      </w:hyperlink>
      <w:r w:rsidR="00C0416B" w:rsidRPr="00B570BF">
        <w:rPr>
          <w:rStyle w:val="a7"/>
          <w:color w:val="auto"/>
          <w:sz w:val="24"/>
          <w:szCs w:val="24"/>
          <w:u w:val="none"/>
        </w:rPr>
        <w:t>),</w:t>
      </w:r>
      <w:r w:rsidR="00C0416B" w:rsidRPr="00B570BF">
        <w:rPr>
          <w:sz w:val="24"/>
          <w:szCs w:val="24"/>
        </w:rPr>
        <w:t xml:space="preserve"> </w:t>
      </w:r>
      <w:r w:rsidR="00C0416B" w:rsidRPr="00ED1247">
        <w:rPr>
          <w:iCs/>
          <w:sz w:val="24"/>
          <w:szCs w:val="24"/>
        </w:rPr>
        <w:t>Извещением</w:t>
      </w:r>
      <w:r w:rsidR="00C0416B" w:rsidRPr="00ED1247">
        <w:rPr>
          <w:sz w:val="24"/>
          <w:szCs w:val="24"/>
        </w:rPr>
        <w:t xml:space="preserve"> о проведении открытого </w:t>
      </w:r>
      <w:r w:rsidR="00C0416B" w:rsidRPr="00ED1247">
        <w:rPr>
          <w:iCs/>
          <w:sz w:val="24"/>
          <w:szCs w:val="24"/>
        </w:rPr>
        <w:t>запроса предложений</w:t>
      </w:r>
      <w:r w:rsidR="00C0416B" w:rsidRPr="00ED1247">
        <w:rPr>
          <w:sz w:val="24"/>
          <w:szCs w:val="24"/>
        </w:rPr>
        <w:t xml:space="preserve">, опубликованным </w:t>
      </w:r>
      <w:r w:rsidR="00C0416B">
        <w:rPr>
          <w:b/>
          <w:sz w:val="24"/>
          <w:szCs w:val="24"/>
        </w:rPr>
        <w:t>«</w:t>
      </w:r>
      <w:r w:rsidR="005D1222">
        <w:rPr>
          <w:b/>
          <w:sz w:val="24"/>
          <w:szCs w:val="24"/>
        </w:rPr>
        <w:t>15</w:t>
      </w:r>
      <w:r w:rsidR="00C0416B" w:rsidRPr="00ED1247">
        <w:rPr>
          <w:b/>
          <w:sz w:val="24"/>
          <w:szCs w:val="24"/>
        </w:rPr>
        <w:t xml:space="preserve">» </w:t>
      </w:r>
      <w:r w:rsidR="005D1222">
        <w:rPr>
          <w:b/>
          <w:sz w:val="24"/>
          <w:szCs w:val="24"/>
        </w:rPr>
        <w:t>н</w:t>
      </w:r>
      <w:r w:rsidR="00E343BC">
        <w:rPr>
          <w:b/>
          <w:sz w:val="24"/>
          <w:szCs w:val="24"/>
        </w:rPr>
        <w:t>о</w:t>
      </w:r>
      <w:r w:rsidR="002830BE">
        <w:rPr>
          <w:b/>
          <w:sz w:val="24"/>
          <w:szCs w:val="24"/>
        </w:rPr>
        <w:t>ября</w:t>
      </w:r>
      <w:r w:rsidR="00C0416B" w:rsidRPr="00ED1247">
        <w:rPr>
          <w:b/>
          <w:sz w:val="24"/>
          <w:szCs w:val="24"/>
        </w:rPr>
        <w:t xml:space="preserve"> 201</w:t>
      </w:r>
      <w:r w:rsidR="00C0416B">
        <w:rPr>
          <w:b/>
          <w:sz w:val="24"/>
          <w:szCs w:val="24"/>
        </w:rPr>
        <w:t>8</w:t>
      </w:r>
      <w:r w:rsidR="00C0416B" w:rsidRPr="00ED1247">
        <w:rPr>
          <w:b/>
          <w:sz w:val="24"/>
          <w:szCs w:val="24"/>
        </w:rPr>
        <w:t xml:space="preserve"> г.</w:t>
      </w:r>
      <w:r w:rsidR="00C0416B" w:rsidRPr="00ED1247">
        <w:rPr>
          <w:sz w:val="24"/>
          <w:szCs w:val="24"/>
        </w:rPr>
        <w:t xml:space="preserve"> на официальном сайте (</w:t>
      </w:r>
      <w:hyperlink r:id="rId19" w:history="1">
        <w:r w:rsidR="00C0416B" w:rsidRPr="00ED1247">
          <w:rPr>
            <w:rStyle w:val="a7"/>
            <w:sz w:val="24"/>
            <w:szCs w:val="24"/>
          </w:rPr>
          <w:t>www.zakupki.</w:t>
        </w:r>
        <w:r w:rsidR="00C0416B" w:rsidRPr="00ED1247">
          <w:rPr>
            <w:rStyle w:val="a7"/>
            <w:sz w:val="24"/>
            <w:szCs w:val="24"/>
            <w:lang w:val="en-US"/>
          </w:rPr>
          <w:t>gov</w:t>
        </w:r>
        <w:r w:rsidR="00C0416B" w:rsidRPr="00ED1247">
          <w:rPr>
            <w:rStyle w:val="a7"/>
            <w:sz w:val="24"/>
            <w:szCs w:val="24"/>
          </w:rPr>
          <w:t>.ru</w:t>
        </w:r>
      </w:hyperlink>
      <w:r w:rsidR="00C0416B" w:rsidRPr="00ED1247">
        <w:rPr>
          <w:sz w:val="24"/>
          <w:szCs w:val="24"/>
        </w:rPr>
        <w:t>),</w:t>
      </w:r>
      <w:r w:rsidR="00C0416B" w:rsidRPr="00ED1247">
        <w:rPr>
          <w:iCs/>
          <w:sz w:val="24"/>
          <w:szCs w:val="24"/>
        </w:rPr>
        <w:t xml:space="preserve"> </w:t>
      </w:r>
      <w:r w:rsidR="00C0416B" w:rsidRPr="00ED1247">
        <w:rPr>
          <w:sz w:val="24"/>
          <w:szCs w:val="24"/>
        </w:rPr>
        <w:t xml:space="preserve">на сайте </w:t>
      </w:r>
      <w:r w:rsidR="00C0416B" w:rsidRPr="00ED1247">
        <w:rPr>
          <w:iCs/>
          <w:sz w:val="24"/>
          <w:szCs w:val="24"/>
        </w:rPr>
        <w:t>ПАО «МРСК Центра</w:t>
      </w:r>
      <w:r w:rsidR="00C0416B" w:rsidRPr="00B570BF">
        <w:rPr>
          <w:iCs/>
          <w:sz w:val="24"/>
          <w:szCs w:val="24"/>
        </w:rPr>
        <w:t>»</w:t>
      </w:r>
      <w:r w:rsidR="00C0416B" w:rsidRPr="00B570BF">
        <w:rPr>
          <w:sz w:val="24"/>
          <w:szCs w:val="24"/>
        </w:rPr>
        <w:t xml:space="preserve"> (</w:t>
      </w:r>
      <w:hyperlink r:id="rId20" w:history="1">
        <w:r w:rsidR="00C0416B" w:rsidRPr="00B570BF">
          <w:rPr>
            <w:rStyle w:val="a7"/>
            <w:sz w:val="24"/>
            <w:szCs w:val="24"/>
          </w:rPr>
          <w:t>www.mrsk-1.ru</w:t>
        </w:r>
      </w:hyperlink>
      <w:r w:rsidR="00C0416B" w:rsidRPr="00B570BF">
        <w:rPr>
          <w:sz w:val="24"/>
          <w:szCs w:val="24"/>
        </w:rPr>
        <w:t xml:space="preserve">), на сайте ЭТП, указанном в п. </w:t>
      </w:r>
      <w:r w:rsidR="00C0416B" w:rsidRPr="00B570BF">
        <w:rPr>
          <w:sz w:val="24"/>
          <w:szCs w:val="24"/>
        </w:rPr>
        <w:fldChar w:fldCharType="begin"/>
      </w:r>
      <w:r w:rsidR="00C0416B" w:rsidRPr="00B570BF">
        <w:rPr>
          <w:sz w:val="24"/>
          <w:szCs w:val="24"/>
        </w:rPr>
        <w:instrText xml:space="preserve"> REF _Ref440269836 \r \h  \* MERGEFORMAT </w:instrText>
      </w:r>
      <w:r w:rsidR="00C0416B" w:rsidRPr="00B570BF">
        <w:rPr>
          <w:sz w:val="24"/>
          <w:szCs w:val="24"/>
        </w:rPr>
      </w:r>
      <w:r w:rsidR="00C0416B" w:rsidRPr="00B570BF">
        <w:rPr>
          <w:sz w:val="24"/>
          <w:szCs w:val="24"/>
        </w:rPr>
        <w:fldChar w:fldCharType="separate"/>
      </w:r>
      <w:r w:rsidR="00C0416B" w:rsidRPr="00B570BF">
        <w:rPr>
          <w:sz w:val="24"/>
          <w:szCs w:val="24"/>
        </w:rPr>
        <w:t>1.1.2</w:t>
      </w:r>
      <w:r w:rsidR="00C0416B" w:rsidRPr="00B570BF">
        <w:rPr>
          <w:sz w:val="24"/>
          <w:szCs w:val="24"/>
        </w:rPr>
        <w:fldChar w:fldCharType="end"/>
      </w:r>
      <w:r w:rsidR="00C0416B" w:rsidRPr="00B570BF">
        <w:rPr>
          <w:sz w:val="24"/>
          <w:szCs w:val="24"/>
        </w:rPr>
        <w:t xml:space="preserve"> настоящей Документации,</w:t>
      </w:r>
      <w:r w:rsidR="00C0416B" w:rsidRPr="00B570BF">
        <w:rPr>
          <w:iCs/>
          <w:sz w:val="24"/>
          <w:szCs w:val="24"/>
        </w:rPr>
        <w:t xml:space="preserve"> приг</w:t>
      </w:r>
      <w:r w:rsidR="00C0416B" w:rsidRPr="00B570BF">
        <w:rPr>
          <w:sz w:val="24"/>
          <w:szCs w:val="24"/>
        </w:rPr>
        <w:t xml:space="preserve">ласило юридических лиц и физических лиц (в т. ч. индивидуальных </w:t>
      </w:r>
      <w:r w:rsidR="00C0416B" w:rsidRPr="00C92257">
        <w:rPr>
          <w:sz w:val="24"/>
          <w:szCs w:val="24"/>
        </w:rPr>
        <w:t>предпринимателей), являющихся субъектами малого и среднего предпринимательства (соответствующих критериям отнесения к</w:t>
      </w:r>
      <w:proofErr w:type="gramEnd"/>
      <w:r w:rsidR="00C0416B" w:rsidRPr="00C92257">
        <w:rPr>
          <w:sz w:val="24"/>
          <w:szCs w:val="24"/>
        </w:rPr>
        <w:t xml:space="preserve"> </w:t>
      </w:r>
      <w:proofErr w:type="gramStart"/>
      <w:r w:rsidR="00C0416B" w:rsidRPr="00C92257">
        <w:rPr>
          <w:sz w:val="24"/>
          <w:szCs w:val="24"/>
        </w:rPr>
        <w:t xml:space="preserve">субъектам малого и среднего предпринимательства, в соответствии с Федеральным законом Российской </w:t>
      </w:r>
      <w:r w:rsidR="00C0416B" w:rsidRPr="008F620F">
        <w:rPr>
          <w:sz w:val="24"/>
          <w:szCs w:val="24"/>
        </w:rPr>
        <w:t xml:space="preserve">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</w:t>
      </w:r>
      <w:r w:rsidR="00C0416B" w:rsidRPr="00C0416B">
        <w:rPr>
          <w:sz w:val="24"/>
          <w:szCs w:val="24"/>
        </w:rPr>
        <w:t xml:space="preserve">поставки </w:t>
      </w:r>
      <w:r w:rsidR="005D1222" w:rsidRPr="005D1222">
        <w:rPr>
          <w:sz w:val="24"/>
          <w:szCs w:val="24"/>
        </w:rPr>
        <w:t xml:space="preserve">металлопроката </w:t>
      </w:r>
      <w:r w:rsidR="00C0416B" w:rsidRPr="008F620F">
        <w:rPr>
          <w:sz w:val="24"/>
          <w:szCs w:val="24"/>
        </w:rPr>
        <w:t>для нужд ПАО «МРСК Центра» (филиала «Брянскэнерго» расположенного по адресу:</w:t>
      </w:r>
      <w:proofErr w:type="gramEnd"/>
      <w:r w:rsidR="00C0416B" w:rsidRPr="008F620F">
        <w:rPr>
          <w:sz w:val="24"/>
          <w:szCs w:val="24"/>
        </w:rPr>
        <w:t xml:space="preserve"> </w:t>
      </w:r>
      <w:proofErr w:type="gramStart"/>
      <w:r w:rsidR="00C0416B" w:rsidRPr="008F620F">
        <w:rPr>
          <w:sz w:val="24"/>
          <w:szCs w:val="24"/>
        </w:rPr>
        <w:t>РФ, 241050, г. Брянск, ул. Советская, д. 35)</w:t>
      </w:r>
      <w:r w:rsidRPr="00382A0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0416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0416B">
        <w:rPr>
          <w:sz w:val="24"/>
          <w:szCs w:val="24"/>
        </w:rPr>
        <w:t xml:space="preserve">Настоящий </w:t>
      </w:r>
      <w:r w:rsidR="004B5EB3" w:rsidRPr="00C0416B">
        <w:rPr>
          <w:sz w:val="24"/>
          <w:szCs w:val="24"/>
        </w:rPr>
        <w:t>З</w:t>
      </w:r>
      <w:r w:rsidRPr="00C0416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0416B">
        <w:rPr>
          <w:sz w:val="24"/>
          <w:szCs w:val="24"/>
        </w:rPr>
        <w:t>электронной торговой площадки ПАО «</w:t>
      </w:r>
      <w:proofErr w:type="spellStart"/>
      <w:r w:rsidR="00914CDF" w:rsidRPr="00C0416B">
        <w:rPr>
          <w:sz w:val="24"/>
          <w:szCs w:val="24"/>
        </w:rPr>
        <w:t>Россети</w:t>
      </w:r>
      <w:proofErr w:type="spellEnd"/>
      <w:r w:rsidR="00914CDF" w:rsidRPr="00C0416B">
        <w:rPr>
          <w:sz w:val="24"/>
          <w:szCs w:val="24"/>
        </w:rPr>
        <w:t xml:space="preserve">» </w:t>
      </w:r>
      <w:hyperlink r:id="rId21" w:history="1">
        <w:r w:rsidR="00C0416B" w:rsidRPr="00C0416B">
          <w:rPr>
            <w:rStyle w:val="a7"/>
            <w:sz w:val="24"/>
            <w:szCs w:val="24"/>
          </w:rPr>
          <w:t>etp.rosseti.ru</w:t>
        </w:r>
      </w:hyperlink>
      <w:r w:rsidR="00914CDF" w:rsidRPr="00C0416B">
        <w:rPr>
          <w:sz w:val="24"/>
          <w:szCs w:val="24"/>
        </w:rPr>
        <w:t xml:space="preserve"> </w:t>
      </w:r>
      <w:r w:rsidR="00702B2C" w:rsidRPr="00C0416B">
        <w:rPr>
          <w:sz w:val="24"/>
          <w:szCs w:val="24"/>
        </w:rPr>
        <w:t>(далее — ЭТП)</w:t>
      </w:r>
      <w:r w:rsidR="005B75A6" w:rsidRPr="00C0416B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C0416B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0416B">
        <w:rPr>
          <w:sz w:val="24"/>
          <w:szCs w:val="24"/>
        </w:rPr>
        <w:t>Предмет З</w:t>
      </w:r>
      <w:r w:rsidR="00717F60" w:rsidRPr="00C0416B">
        <w:rPr>
          <w:sz w:val="24"/>
          <w:szCs w:val="24"/>
        </w:rPr>
        <w:t>апроса предложений</w:t>
      </w:r>
      <w:r w:rsidR="00702B2C" w:rsidRPr="00C0416B">
        <w:rPr>
          <w:sz w:val="24"/>
          <w:szCs w:val="24"/>
        </w:rPr>
        <w:t>:</w:t>
      </w:r>
      <w:bookmarkEnd w:id="16"/>
    </w:p>
    <w:p w:rsidR="00A40714" w:rsidRPr="00C0416B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0416B">
        <w:rPr>
          <w:b/>
          <w:sz w:val="24"/>
          <w:szCs w:val="24"/>
          <w:u w:val="single"/>
        </w:rPr>
        <w:t>Лот №1:</w:t>
      </w:r>
      <w:r w:rsidR="00717F60" w:rsidRPr="00C0416B">
        <w:rPr>
          <w:sz w:val="24"/>
          <w:szCs w:val="24"/>
        </w:rPr>
        <w:t xml:space="preserve"> право заключения </w:t>
      </w:r>
      <w:r w:rsidR="00123C70" w:rsidRPr="00C0416B">
        <w:rPr>
          <w:sz w:val="24"/>
          <w:szCs w:val="24"/>
        </w:rPr>
        <w:t>Договор</w:t>
      </w:r>
      <w:r w:rsidR="00C0416B" w:rsidRPr="00C0416B">
        <w:rPr>
          <w:sz w:val="24"/>
          <w:szCs w:val="24"/>
        </w:rPr>
        <w:t xml:space="preserve">а </w:t>
      </w:r>
      <w:bookmarkEnd w:id="17"/>
      <w:r w:rsidR="00C0416B" w:rsidRPr="00C0416B">
        <w:rPr>
          <w:sz w:val="24"/>
          <w:szCs w:val="24"/>
        </w:rPr>
        <w:t xml:space="preserve">поставки </w:t>
      </w:r>
      <w:r w:rsidR="005D1222" w:rsidRPr="005D1222">
        <w:rPr>
          <w:sz w:val="24"/>
          <w:szCs w:val="24"/>
        </w:rPr>
        <w:t xml:space="preserve">металлопроката </w:t>
      </w:r>
      <w:r w:rsidR="00C0416B" w:rsidRPr="00C0416B">
        <w:rPr>
          <w:sz w:val="24"/>
          <w:szCs w:val="24"/>
        </w:rPr>
        <w:t>для нужд ПАО «МРСК Центра» (филиала «Брянскэнерго»)</w:t>
      </w:r>
      <w:r w:rsidR="00702B2C" w:rsidRPr="00C0416B">
        <w:rPr>
          <w:sz w:val="24"/>
          <w:szCs w:val="24"/>
        </w:rPr>
        <w:t>.</w:t>
      </w:r>
    </w:p>
    <w:p w:rsidR="008C4223" w:rsidRPr="00C0416B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0416B">
        <w:rPr>
          <w:sz w:val="24"/>
          <w:szCs w:val="24"/>
        </w:rPr>
        <w:t xml:space="preserve">Количество лотов: </w:t>
      </w:r>
      <w:r w:rsidRPr="00C0416B">
        <w:rPr>
          <w:b/>
          <w:sz w:val="24"/>
          <w:szCs w:val="24"/>
        </w:rPr>
        <w:t>1 (один)</w:t>
      </w:r>
      <w:r w:rsidRPr="00C0416B">
        <w:rPr>
          <w:sz w:val="24"/>
          <w:szCs w:val="24"/>
        </w:rPr>
        <w:t>.</w:t>
      </w:r>
    </w:p>
    <w:bookmarkEnd w:id="18"/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0416B">
        <w:rPr>
          <w:sz w:val="24"/>
          <w:szCs w:val="24"/>
        </w:rPr>
        <w:t>Частичное выполнение</w:t>
      </w:r>
      <w:r w:rsidR="002946EF" w:rsidRPr="00C0416B">
        <w:rPr>
          <w:sz w:val="24"/>
          <w:szCs w:val="24"/>
        </w:rPr>
        <w:t xml:space="preserve"> </w:t>
      </w:r>
      <w:r w:rsidR="00C0416B" w:rsidRPr="00C0416B">
        <w:rPr>
          <w:sz w:val="24"/>
          <w:szCs w:val="24"/>
        </w:rPr>
        <w:t>поставок</w:t>
      </w:r>
      <w:r w:rsidRPr="00C0416B">
        <w:rPr>
          <w:sz w:val="24"/>
          <w:szCs w:val="24"/>
        </w:rPr>
        <w:t xml:space="preserve"> не допускается.</w:t>
      </w:r>
    </w:p>
    <w:p w:rsidR="00717F60" w:rsidRPr="00382A07" w:rsidRDefault="008D2928" w:rsidP="00E343B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D57E2F">
        <w:rPr>
          <w:sz w:val="24"/>
          <w:szCs w:val="24"/>
        </w:rPr>
        <w:t xml:space="preserve">выполнения </w:t>
      </w:r>
      <w:r w:rsidR="00702B2C" w:rsidRPr="00D57E2F">
        <w:rPr>
          <w:sz w:val="24"/>
          <w:szCs w:val="24"/>
        </w:rPr>
        <w:t>поставок</w:t>
      </w:r>
      <w:r w:rsidR="00717F60" w:rsidRPr="00D57E2F">
        <w:rPr>
          <w:sz w:val="24"/>
          <w:szCs w:val="24"/>
        </w:rPr>
        <w:t xml:space="preserve">: </w:t>
      </w:r>
      <w:r w:rsidR="00E343BC" w:rsidRPr="00E343BC">
        <w:rPr>
          <w:sz w:val="24"/>
          <w:szCs w:val="24"/>
        </w:rPr>
        <w:t>в соответствии со сроками указанными в Приложении №1 к документации по запросу предложений</w:t>
      </w:r>
      <w:r w:rsidR="00717F60" w:rsidRPr="00D57E2F">
        <w:rPr>
          <w:sz w:val="24"/>
          <w:szCs w:val="24"/>
        </w:rPr>
        <w:t>.</w:t>
      </w:r>
      <w:bookmarkEnd w:id="19"/>
    </w:p>
    <w:p w:rsidR="008D2928" w:rsidRPr="00D57E2F" w:rsidRDefault="002A47D1" w:rsidP="00D57E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</w:t>
      </w:r>
      <w:r w:rsidRPr="00D57E2F">
        <w:rPr>
          <w:sz w:val="24"/>
          <w:szCs w:val="24"/>
        </w:rPr>
        <w:t xml:space="preserve">реквизиты/базис поставки: </w:t>
      </w:r>
      <w:r w:rsidR="008D2928" w:rsidRPr="00D57E2F">
        <w:rPr>
          <w:sz w:val="24"/>
          <w:szCs w:val="24"/>
        </w:rPr>
        <w:t xml:space="preserve">на условиях DDP (Согласно ИНКОТЕРМС </w:t>
      </w:r>
      <w:r w:rsidR="00DA1402" w:rsidRPr="00D57E2F">
        <w:rPr>
          <w:sz w:val="24"/>
          <w:szCs w:val="24"/>
        </w:rPr>
        <w:t>2010</w:t>
      </w:r>
      <w:r w:rsidR="008D2928" w:rsidRPr="00D57E2F">
        <w:rPr>
          <w:sz w:val="24"/>
          <w:szCs w:val="24"/>
        </w:rPr>
        <w:t>) по адресам филиалов ПАО «МРСК Центра»:</w:t>
      </w:r>
      <w:bookmarkEnd w:id="20"/>
      <w:r w:rsidR="00D57E2F" w:rsidRPr="00D57E2F">
        <w:rPr>
          <w:sz w:val="24"/>
          <w:szCs w:val="24"/>
        </w:rPr>
        <w:t xml:space="preserve"> </w:t>
      </w:r>
      <w:r w:rsidR="008D2928" w:rsidRPr="00D57E2F">
        <w:rPr>
          <w:sz w:val="24"/>
          <w:szCs w:val="24"/>
        </w:rPr>
        <w:t>«Бр</w:t>
      </w:r>
      <w:r w:rsidR="00E343BC">
        <w:rPr>
          <w:sz w:val="24"/>
          <w:szCs w:val="24"/>
        </w:rPr>
        <w:t>янскэнерго», РФ, г. Брянск, пр-</w:t>
      </w:r>
      <w:r w:rsidR="008D2928" w:rsidRPr="00D57E2F">
        <w:rPr>
          <w:sz w:val="24"/>
          <w:szCs w:val="24"/>
        </w:rPr>
        <w:t>т  Мос</w:t>
      </w:r>
      <w:r w:rsidR="00D57E2F" w:rsidRPr="00D57E2F">
        <w:rPr>
          <w:sz w:val="24"/>
          <w:szCs w:val="24"/>
        </w:rPr>
        <w:t>ковский, 43 (Центральный склад).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D57E2F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2830BE" w:rsidRPr="002830BE">
        <w:rPr>
          <w:iCs/>
          <w:sz w:val="24"/>
          <w:szCs w:val="24"/>
        </w:rPr>
        <w:t>календарных</w:t>
      </w:r>
      <w:r w:rsidRPr="00D57E2F">
        <w:rPr>
          <w:iCs/>
          <w:sz w:val="24"/>
          <w:szCs w:val="24"/>
        </w:rPr>
        <w:t xml:space="preserve"> дней с момента  подписания Сторонами</w:t>
      </w:r>
      <w:r w:rsidRPr="00382A07">
        <w:rPr>
          <w:iCs/>
          <w:sz w:val="24"/>
          <w:szCs w:val="24"/>
        </w:rPr>
        <w:t xml:space="preserve"> накладной, предоставления счета-фактуры  и иных документов, предусмотренных договором</w:t>
      </w:r>
      <w:bookmarkEnd w:id="21"/>
      <w:r w:rsidR="00D57E2F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</w:t>
      </w:r>
      <w:r w:rsidRPr="00382A07">
        <w:rPr>
          <w:sz w:val="24"/>
          <w:szCs w:val="24"/>
        </w:rPr>
        <w:lastRenderedPageBreak/>
        <w:t>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</w:t>
      </w:r>
      <w:r w:rsidRPr="00382A07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E420A2" w:rsidRPr="00382A07" w:rsidRDefault="00E420A2" w:rsidP="00D57E2F">
      <w:pPr>
        <w:pStyle w:val="3"/>
        <w:numPr>
          <w:ilvl w:val="0"/>
          <w:numId w:val="0"/>
        </w:numPr>
        <w:ind w:left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98588856"/>
      <w:bookmarkEnd w:id="41"/>
      <w:bookmarkEnd w:id="42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43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98588857"/>
      <w:r w:rsidRPr="00382A07">
        <w:t>Проект договора</w:t>
      </w:r>
      <w:bookmarkEnd w:id="48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57077"/>
      <w:bookmarkStart w:id="55" w:name="_Toc440359632"/>
      <w:bookmarkStart w:id="56" w:name="_Toc440632095"/>
      <w:bookmarkStart w:id="57" w:name="_Toc440875916"/>
      <w:bookmarkStart w:id="58" w:name="_Toc441130944"/>
      <w:bookmarkStart w:id="59" w:name="_Toc447269759"/>
      <w:bookmarkStart w:id="60" w:name="_Toc464120581"/>
      <w:bookmarkStart w:id="61" w:name="_Toc466970501"/>
      <w:bookmarkStart w:id="62" w:name="_Toc468462414"/>
      <w:bookmarkStart w:id="63" w:name="_Toc469481999"/>
      <w:bookmarkStart w:id="64" w:name="_Toc472411773"/>
      <w:bookmarkStart w:id="65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66" w:name="_Toc439238032"/>
      <w:bookmarkStart w:id="67" w:name="_Toc439238154"/>
      <w:bookmarkStart w:id="68" w:name="_Toc439252706"/>
      <w:bookmarkStart w:id="69" w:name="_Toc439323564"/>
      <w:bookmarkStart w:id="70" w:name="_Toc439323680"/>
      <w:bookmarkStart w:id="71" w:name="_Toc440357078"/>
      <w:bookmarkStart w:id="72" w:name="_Toc440359633"/>
      <w:bookmarkStart w:id="73" w:name="_Toc440632096"/>
      <w:bookmarkStart w:id="74" w:name="_Toc440875917"/>
      <w:bookmarkStart w:id="75" w:name="_Toc441130945"/>
      <w:bookmarkStart w:id="76" w:name="_Toc447269760"/>
      <w:bookmarkStart w:id="77" w:name="_Toc464120582"/>
      <w:bookmarkStart w:id="78" w:name="_Toc466970502"/>
      <w:bookmarkStart w:id="79" w:name="_Toc468462415"/>
      <w:bookmarkStart w:id="80" w:name="_Toc469482000"/>
      <w:bookmarkStart w:id="81" w:name="_Toc472411774"/>
      <w:bookmarkStart w:id="82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83" w:name="_Toc439238033"/>
      <w:bookmarkStart w:id="84" w:name="_Toc439238155"/>
      <w:bookmarkStart w:id="85" w:name="_Toc439252707"/>
      <w:bookmarkStart w:id="86" w:name="_Toc439323565"/>
      <w:bookmarkStart w:id="87" w:name="_Toc439323681"/>
      <w:bookmarkStart w:id="88" w:name="_Toc440357079"/>
      <w:bookmarkStart w:id="89" w:name="_Toc440359634"/>
      <w:bookmarkStart w:id="90" w:name="_Toc440632097"/>
      <w:bookmarkStart w:id="91" w:name="_Toc440875918"/>
      <w:bookmarkStart w:id="92" w:name="_Toc441130946"/>
      <w:bookmarkStart w:id="93" w:name="_Toc447269761"/>
      <w:bookmarkStart w:id="94" w:name="_Toc464120583"/>
      <w:bookmarkStart w:id="95" w:name="_Toc466970503"/>
      <w:bookmarkStart w:id="96" w:name="_Toc468462416"/>
      <w:bookmarkStart w:id="97" w:name="_Toc469482001"/>
      <w:bookmarkStart w:id="98" w:name="_Toc472411775"/>
      <w:bookmarkStart w:id="99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0" w:name="_Toc468462417"/>
      <w:bookmarkStart w:id="101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00"/>
      <w:bookmarkEnd w:id="101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02" w:name="_Toc439238157"/>
      <w:bookmarkStart w:id="103" w:name="_Toc439252709"/>
      <w:bookmarkStart w:id="104" w:name="_Toc439323567"/>
      <w:bookmarkStart w:id="105" w:name="_Toc439323683"/>
      <w:bookmarkStart w:id="106" w:name="_Toc440357081"/>
      <w:bookmarkStart w:id="107" w:name="_Toc440359636"/>
      <w:bookmarkStart w:id="108" w:name="_Toc440632099"/>
      <w:bookmarkStart w:id="109" w:name="_Toc440875920"/>
      <w:bookmarkStart w:id="110" w:name="_Toc441130948"/>
      <w:bookmarkStart w:id="111" w:name="_Toc447269763"/>
      <w:bookmarkStart w:id="112" w:name="_Toc464120585"/>
      <w:bookmarkStart w:id="113" w:name="_Toc466970505"/>
      <w:bookmarkStart w:id="114" w:name="_Toc468462418"/>
      <w:bookmarkStart w:id="115" w:name="_Toc469482003"/>
      <w:bookmarkStart w:id="116" w:name="_Toc472411777"/>
      <w:bookmarkStart w:id="117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18" w:name="_Toc439238158"/>
      <w:bookmarkStart w:id="119" w:name="_Toc439252710"/>
      <w:bookmarkStart w:id="120" w:name="_Toc439323568"/>
      <w:bookmarkStart w:id="121" w:name="_Toc439323684"/>
      <w:bookmarkStart w:id="122" w:name="_Toc440357082"/>
      <w:bookmarkStart w:id="123" w:name="_Toc440359637"/>
      <w:bookmarkStart w:id="124" w:name="_Toc440632100"/>
      <w:bookmarkStart w:id="125" w:name="_Toc440875921"/>
      <w:bookmarkStart w:id="126" w:name="_Toc441130949"/>
      <w:bookmarkStart w:id="127" w:name="_Toc447269764"/>
      <w:bookmarkStart w:id="128" w:name="_Toc464120586"/>
      <w:bookmarkStart w:id="129" w:name="_Toc466970506"/>
      <w:bookmarkStart w:id="130" w:name="_Toc468462419"/>
      <w:bookmarkStart w:id="131" w:name="_Toc469482004"/>
      <w:bookmarkStart w:id="132" w:name="_Toc472411778"/>
      <w:bookmarkStart w:id="133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34" w:name="_Toc439238159"/>
      <w:bookmarkStart w:id="135" w:name="_Toc439252711"/>
      <w:bookmarkStart w:id="136" w:name="_Toc439323569"/>
      <w:bookmarkStart w:id="137" w:name="_Toc439323685"/>
      <w:bookmarkStart w:id="138" w:name="_Ref440270867"/>
      <w:bookmarkStart w:id="139" w:name="_Toc440357083"/>
      <w:bookmarkStart w:id="140" w:name="_Toc440359638"/>
      <w:bookmarkStart w:id="141" w:name="_Toc440632101"/>
      <w:bookmarkStart w:id="142" w:name="_Toc440875922"/>
      <w:bookmarkStart w:id="143" w:name="_Toc441130950"/>
      <w:bookmarkStart w:id="144" w:name="_Toc447269765"/>
      <w:bookmarkStart w:id="145" w:name="_Toc464120587"/>
      <w:bookmarkStart w:id="146" w:name="_Toc466970507"/>
      <w:bookmarkStart w:id="147" w:name="_Toc468462420"/>
      <w:bookmarkStart w:id="148" w:name="_Toc469482005"/>
      <w:bookmarkStart w:id="149" w:name="_Toc472411779"/>
      <w:bookmarkStart w:id="150" w:name="_Toc498588864"/>
      <w:r w:rsidRPr="00382A07">
        <w:rPr>
          <w:b w:val="0"/>
        </w:rPr>
        <w:t>Текст Антикоррупционной оговорки:</w:t>
      </w:r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1" w:name="_Ref303622434"/>
      <w:bookmarkStart w:id="152" w:name="_Ref303624273"/>
      <w:bookmarkStart w:id="153" w:name="_Ref303682476"/>
      <w:bookmarkStart w:id="154" w:name="_Ref303683017"/>
      <w:bookmarkEnd w:id="151"/>
      <w:bookmarkEnd w:id="152"/>
      <w:bookmarkEnd w:id="153"/>
      <w:bookmarkEnd w:id="154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55" w:name="_Toc469470557"/>
      <w:bookmarkStart w:id="156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55"/>
      <w:bookmarkEnd w:id="156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157" w:name="_Toc469470558"/>
      <w:bookmarkStart w:id="158" w:name="_Toc469482007"/>
      <w:bookmarkStart w:id="159" w:name="_Toc472411781"/>
      <w:bookmarkStart w:id="160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157"/>
      <w:bookmarkEnd w:id="158"/>
      <w:bookmarkEnd w:id="159"/>
      <w:bookmarkEnd w:id="16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1" w:name="_Toc469470559"/>
      <w:bookmarkStart w:id="162" w:name="_Toc469482008"/>
      <w:bookmarkStart w:id="163" w:name="_Toc472411782"/>
      <w:bookmarkStart w:id="164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1"/>
      <w:bookmarkEnd w:id="162"/>
      <w:bookmarkEnd w:id="163"/>
      <w:bookmarkEnd w:id="16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5" w:name="_Ref469470272"/>
      <w:bookmarkStart w:id="166" w:name="_Toc469470560"/>
      <w:bookmarkStart w:id="167" w:name="_Toc469482009"/>
      <w:bookmarkStart w:id="168" w:name="_Toc472411783"/>
      <w:bookmarkStart w:id="169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5"/>
      <w:bookmarkEnd w:id="166"/>
      <w:bookmarkEnd w:id="167"/>
      <w:bookmarkEnd w:id="168"/>
      <w:bookmarkEnd w:id="169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0" w:name="_Toc469470561"/>
      <w:bookmarkStart w:id="171" w:name="_Toc469482010"/>
      <w:bookmarkStart w:id="172" w:name="_Toc472411784"/>
      <w:bookmarkStart w:id="173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0"/>
      <w:bookmarkEnd w:id="171"/>
      <w:bookmarkEnd w:id="172"/>
      <w:bookmarkEnd w:id="17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4" w:name="_Toc469470562"/>
      <w:bookmarkStart w:id="175" w:name="_Toc469482011"/>
      <w:bookmarkStart w:id="176" w:name="_Toc472411785"/>
      <w:bookmarkStart w:id="177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4"/>
      <w:bookmarkEnd w:id="175"/>
      <w:bookmarkEnd w:id="176"/>
      <w:bookmarkEnd w:id="17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8" w:name="_Toc469470563"/>
      <w:bookmarkStart w:id="179" w:name="_Toc469482012"/>
      <w:bookmarkStart w:id="180" w:name="_Toc472411786"/>
      <w:bookmarkStart w:id="181" w:name="_Toc498588871"/>
      <w:proofErr w:type="gramStart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8"/>
      <w:bookmarkEnd w:id="179"/>
      <w:bookmarkEnd w:id="180"/>
      <w:bookmarkEnd w:id="181"/>
      <w:proofErr w:type="gramEnd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4"/>
      <w:bookmarkStart w:id="183" w:name="_Toc469482013"/>
      <w:bookmarkStart w:id="184" w:name="_Toc472411787"/>
      <w:bookmarkStart w:id="185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соответствии с </w:t>
      </w:r>
      <w:proofErr w:type="gramStart"/>
      <w:r w:rsidRPr="006F543E">
        <w:rPr>
          <w:rFonts w:eastAsia="Calibri"/>
          <w:b w:val="0"/>
          <w:szCs w:val="24"/>
        </w:rPr>
        <w:t>п. а</w:t>
      </w:r>
      <w:proofErr w:type="gramEnd"/>
      <w:r w:rsidRPr="006F543E">
        <w:rPr>
          <w:rFonts w:eastAsia="Calibri"/>
          <w:b w:val="0"/>
          <w:szCs w:val="24"/>
        </w:rPr>
        <w:t>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2"/>
      <w:bookmarkEnd w:id="183"/>
      <w:bookmarkEnd w:id="184"/>
      <w:bookmarkEnd w:id="185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6" w:name="_Ref303711222"/>
      <w:bookmarkStart w:id="187" w:name="_Ref311232052"/>
      <w:bookmarkStart w:id="188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186"/>
      <w:r w:rsidR="00D51A0B" w:rsidRPr="00382A07">
        <w:rPr>
          <w:szCs w:val="24"/>
        </w:rPr>
        <w:t>Заявок</w:t>
      </w:r>
      <w:bookmarkEnd w:id="187"/>
      <w:bookmarkEnd w:id="188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9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189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190" w:name="_Toc439323688"/>
      <w:bookmarkStart w:id="191" w:name="_Toc440357086"/>
      <w:bookmarkStart w:id="192" w:name="_Toc440359641"/>
      <w:bookmarkStart w:id="193" w:name="_Toc440632104"/>
      <w:bookmarkStart w:id="194" w:name="_Toc440875925"/>
      <w:bookmarkStart w:id="195" w:name="_Toc441130953"/>
      <w:bookmarkStart w:id="196" w:name="_Toc447269768"/>
      <w:bookmarkStart w:id="197" w:name="_Toc464120590"/>
      <w:bookmarkStart w:id="198" w:name="_Toc466970510"/>
      <w:bookmarkStart w:id="199" w:name="_Toc468462423"/>
      <w:bookmarkStart w:id="200" w:name="_Toc469482016"/>
      <w:bookmarkStart w:id="201" w:name="_Toc472411790"/>
      <w:bookmarkStart w:id="202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3" w:name="__RefNumPara__828_922829174"/>
      <w:bookmarkEnd w:id="203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32_922829174"/>
      <w:bookmarkEnd w:id="204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4_922829174"/>
      <w:bookmarkEnd w:id="205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6_922829174"/>
      <w:bookmarkEnd w:id="206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07" w:name="_Toc439323689"/>
      <w:bookmarkStart w:id="208" w:name="_Toc440357087"/>
      <w:bookmarkStart w:id="209" w:name="_Toc440359642"/>
      <w:bookmarkStart w:id="210" w:name="_Toc440632105"/>
      <w:bookmarkStart w:id="211" w:name="_Toc440875926"/>
      <w:bookmarkStart w:id="212" w:name="_Toc441130954"/>
      <w:bookmarkStart w:id="213" w:name="_Toc447269769"/>
      <w:bookmarkStart w:id="214" w:name="_Toc464120591"/>
      <w:bookmarkStart w:id="215" w:name="_Toc466970511"/>
      <w:bookmarkStart w:id="216" w:name="_Toc468462424"/>
      <w:bookmarkStart w:id="217" w:name="_Toc469482017"/>
      <w:bookmarkStart w:id="218" w:name="_Toc472411791"/>
      <w:bookmarkStart w:id="219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0" w:name="_Ref303250835"/>
      <w:bookmarkStart w:id="221" w:name="_Ref305973033"/>
      <w:bookmarkStart w:id="222" w:name="_Toc498588877"/>
      <w:bookmarkStart w:id="223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220"/>
      <w:r w:rsidRPr="00382A07">
        <w:t xml:space="preserve"> по запросу предложений</w:t>
      </w:r>
      <w:bookmarkEnd w:id="221"/>
      <w:bookmarkEnd w:id="222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4" w:name="__RefNumPara__444_922829174"/>
      <w:bookmarkStart w:id="225" w:name="_Ref191386216"/>
      <w:bookmarkStart w:id="226" w:name="_Ref305973147"/>
      <w:bookmarkStart w:id="227" w:name="_Toc498588878"/>
      <w:bookmarkEnd w:id="223"/>
      <w:bookmarkEnd w:id="224"/>
      <w:r w:rsidRPr="00382A07">
        <w:lastRenderedPageBreak/>
        <w:t xml:space="preserve">Подготовка </w:t>
      </w:r>
      <w:bookmarkEnd w:id="225"/>
      <w:r w:rsidRPr="00382A07">
        <w:t>Заявок</w:t>
      </w:r>
      <w:bookmarkEnd w:id="226"/>
      <w:bookmarkEnd w:id="22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28" w:name="_Ref306114638"/>
      <w:bookmarkStart w:id="229" w:name="_Toc440357090"/>
      <w:bookmarkStart w:id="230" w:name="_Toc440359645"/>
      <w:bookmarkStart w:id="231" w:name="_Toc440632108"/>
      <w:bookmarkStart w:id="232" w:name="_Toc440875929"/>
      <w:bookmarkStart w:id="233" w:name="_Toc441130957"/>
      <w:bookmarkStart w:id="234" w:name="_Toc447269772"/>
      <w:bookmarkStart w:id="235" w:name="_Toc464120594"/>
      <w:bookmarkStart w:id="236" w:name="_Toc466970514"/>
      <w:bookmarkStart w:id="237" w:name="_Toc468462427"/>
      <w:bookmarkStart w:id="238" w:name="_Toc469482020"/>
      <w:bookmarkStart w:id="239" w:name="_Toc472411794"/>
      <w:bookmarkStart w:id="240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241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42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242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55279015"/>
      <w:bookmarkStart w:id="244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243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5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244"/>
      <w:bookmarkEnd w:id="245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46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246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47" w:name="_Ref115076752"/>
      <w:bookmarkStart w:id="248" w:name="_Ref191386109"/>
      <w:bookmarkStart w:id="249" w:name="_Ref191386419"/>
      <w:bookmarkStart w:id="250" w:name="_Toc440357091"/>
      <w:bookmarkStart w:id="251" w:name="_Toc440359646"/>
      <w:bookmarkStart w:id="252" w:name="_Toc440632109"/>
      <w:bookmarkStart w:id="253" w:name="_Toc440875930"/>
      <w:bookmarkStart w:id="254" w:name="_Toc441130958"/>
      <w:bookmarkStart w:id="255" w:name="_Toc447269773"/>
      <w:bookmarkStart w:id="256" w:name="_Toc464120595"/>
      <w:bookmarkStart w:id="257" w:name="_Toc466970515"/>
      <w:bookmarkStart w:id="258" w:name="_Toc468462428"/>
      <w:bookmarkStart w:id="259" w:name="_Toc469482021"/>
      <w:bookmarkStart w:id="260" w:name="_Toc472411795"/>
      <w:bookmarkStart w:id="261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247"/>
      <w:bookmarkEnd w:id="248"/>
      <w:bookmarkEnd w:id="249"/>
      <w:r w:rsidRPr="00382A07">
        <w:rPr>
          <w:szCs w:val="24"/>
        </w:rPr>
        <w:t>ЭТП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62" w:name="_Ref115076807"/>
      <w:bookmarkStart w:id="263" w:name="_Toc440357092"/>
      <w:bookmarkStart w:id="264" w:name="_Toc440359647"/>
      <w:bookmarkStart w:id="265" w:name="_Toc440632110"/>
      <w:bookmarkStart w:id="266" w:name="_Toc440875931"/>
      <w:bookmarkStart w:id="267" w:name="_Toc441130959"/>
      <w:bookmarkStart w:id="268" w:name="_Toc447269774"/>
      <w:bookmarkStart w:id="269" w:name="_Toc464120596"/>
      <w:bookmarkStart w:id="270" w:name="_Toc466970516"/>
      <w:bookmarkStart w:id="271" w:name="_Toc468462429"/>
      <w:bookmarkStart w:id="272" w:name="_Toc469482022"/>
      <w:bookmarkStart w:id="273" w:name="_Toc472411796"/>
      <w:bookmarkStart w:id="274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5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275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76" w:name="_Ref306008743"/>
      <w:bookmarkStart w:id="277" w:name="_Toc440357093"/>
      <w:bookmarkStart w:id="278" w:name="_Toc440359648"/>
      <w:bookmarkStart w:id="279" w:name="_Toc440632111"/>
      <w:bookmarkStart w:id="280" w:name="_Toc440875932"/>
      <w:bookmarkStart w:id="281" w:name="_Toc441130960"/>
      <w:bookmarkStart w:id="282" w:name="_Toc447269775"/>
      <w:bookmarkStart w:id="283" w:name="_Toc464120597"/>
      <w:bookmarkStart w:id="284" w:name="_Toc466970517"/>
      <w:bookmarkStart w:id="285" w:name="_Toc468462430"/>
      <w:bookmarkStart w:id="286" w:name="_Toc469482023"/>
      <w:bookmarkStart w:id="287" w:name="_Toc472411797"/>
      <w:bookmarkStart w:id="288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89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289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90" w:name="_Toc440357094"/>
      <w:bookmarkStart w:id="291" w:name="_Toc440359649"/>
      <w:bookmarkStart w:id="292" w:name="_Toc440632112"/>
      <w:bookmarkStart w:id="293" w:name="_Toc440875933"/>
      <w:bookmarkStart w:id="294" w:name="_Toc441130961"/>
      <w:bookmarkStart w:id="295" w:name="_Toc447269776"/>
      <w:bookmarkStart w:id="296" w:name="_Toc464120598"/>
      <w:bookmarkStart w:id="297" w:name="_Toc466970518"/>
      <w:bookmarkStart w:id="298" w:name="_Toc468462431"/>
      <w:bookmarkStart w:id="299" w:name="_Toc469482024"/>
      <w:bookmarkStart w:id="300" w:name="_Toc472411798"/>
      <w:bookmarkStart w:id="301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2" w:name="_Toc440357095"/>
      <w:bookmarkStart w:id="303" w:name="_Toc440359650"/>
      <w:bookmarkStart w:id="304" w:name="_Toc440632113"/>
      <w:bookmarkStart w:id="305" w:name="_Toc440875934"/>
      <w:bookmarkStart w:id="306" w:name="_Toc441130962"/>
      <w:bookmarkStart w:id="307" w:name="_Toc447269777"/>
      <w:bookmarkStart w:id="308" w:name="_Toc464120599"/>
      <w:bookmarkStart w:id="309" w:name="_Toc466970519"/>
      <w:bookmarkStart w:id="310" w:name="_Toc468462432"/>
      <w:bookmarkStart w:id="311" w:name="_Toc469482025"/>
      <w:bookmarkStart w:id="312" w:name="_Toc472411799"/>
      <w:bookmarkStart w:id="313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57E2F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 xml:space="preserve">и не подлежит изменению при изменении официального </w:t>
      </w:r>
      <w:r w:rsidRPr="00D57E2F">
        <w:rPr>
          <w:bCs w:val="0"/>
          <w:sz w:val="24"/>
          <w:szCs w:val="24"/>
        </w:rPr>
        <w:t>курса валюты.</w:t>
      </w:r>
    </w:p>
    <w:p w:rsidR="00717F60" w:rsidRPr="00D57E2F" w:rsidRDefault="00717F60" w:rsidP="00E71A48">
      <w:pPr>
        <w:pStyle w:val="3"/>
        <w:spacing w:line="264" w:lineRule="auto"/>
        <w:rPr>
          <w:szCs w:val="24"/>
        </w:rPr>
      </w:pPr>
      <w:bookmarkStart w:id="314" w:name="_Toc440357096"/>
      <w:bookmarkStart w:id="315" w:name="_Toc440359651"/>
      <w:bookmarkStart w:id="316" w:name="_Toc440632114"/>
      <w:bookmarkStart w:id="317" w:name="_Toc440875935"/>
      <w:bookmarkStart w:id="318" w:name="_Toc441130963"/>
      <w:bookmarkStart w:id="319" w:name="_Toc447269778"/>
      <w:bookmarkStart w:id="320" w:name="_Toc464120600"/>
      <w:bookmarkStart w:id="321" w:name="_Toc466970520"/>
      <w:bookmarkStart w:id="322" w:name="_Ref468456963"/>
      <w:bookmarkStart w:id="323" w:name="_Toc468462433"/>
      <w:bookmarkStart w:id="324" w:name="_Toc469482026"/>
      <w:bookmarkStart w:id="325" w:name="_Toc472411800"/>
      <w:bookmarkStart w:id="326" w:name="_Toc498588885"/>
      <w:r w:rsidRPr="00D57E2F">
        <w:rPr>
          <w:szCs w:val="24"/>
        </w:rPr>
        <w:t xml:space="preserve">Начальная (максимальная) цена </w:t>
      </w:r>
      <w:r w:rsidR="00123C70" w:rsidRPr="00D57E2F">
        <w:rPr>
          <w:szCs w:val="24"/>
        </w:rPr>
        <w:t>Договор</w:t>
      </w:r>
      <w:r w:rsidRPr="00D57E2F">
        <w:rPr>
          <w:szCs w:val="24"/>
        </w:rPr>
        <w:t>а (цена лота)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717F60" w:rsidRPr="00D57E2F" w:rsidRDefault="00717F60" w:rsidP="00D57E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27" w:name="_Ref472411304"/>
      <w:proofErr w:type="gramStart"/>
      <w:r w:rsidRPr="00D57E2F">
        <w:rPr>
          <w:bCs w:val="0"/>
          <w:sz w:val="24"/>
          <w:szCs w:val="24"/>
        </w:rPr>
        <w:t xml:space="preserve">Начальная (максимальная) цена </w:t>
      </w:r>
      <w:r w:rsidR="00123C70" w:rsidRPr="00D57E2F">
        <w:rPr>
          <w:bCs w:val="0"/>
          <w:sz w:val="24"/>
          <w:szCs w:val="24"/>
        </w:rPr>
        <w:t>Договор</w:t>
      </w:r>
      <w:r w:rsidRPr="00D57E2F">
        <w:rPr>
          <w:bCs w:val="0"/>
          <w:sz w:val="24"/>
          <w:szCs w:val="24"/>
        </w:rPr>
        <w:t>а</w:t>
      </w:r>
      <w:r w:rsidR="00216641" w:rsidRPr="00D57E2F">
        <w:rPr>
          <w:bCs w:val="0"/>
          <w:sz w:val="24"/>
          <w:szCs w:val="24"/>
        </w:rPr>
        <w:t>:</w:t>
      </w:r>
      <w:bookmarkEnd w:id="327"/>
      <w:r w:rsidR="00D57E2F" w:rsidRPr="00D57E2F">
        <w:rPr>
          <w:bCs w:val="0"/>
          <w:sz w:val="24"/>
          <w:szCs w:val="24"/>
        </w:rPr>
        <w:t xml:space="preserve"> </w:t>
      </w:r>
      <w:r w:rsidR="005D1222">
        <w:rPr>
          <w:b/>
          <w:sz w:val="24"/>
          <w:szCs w:val="24"/>
        </w:rPr>
        <w:t>1 670 381</w:t>
      </w:r>
      <w:r w:rsidR="00155DAF" w:rsidRPr="00D57E2F">
        <w:rPr>
          <w:sz w:val="24"/>
          <w:szCs w:val="24"/>
        </w:rPr>
        <w:t xml:space="preserve"> (</w:t>
      </w:r>
      <w:r w:rsidR="00D57E2F">
        <w:rPr>
          <w:sz w:val="24"/>
          <w:szCs w:val="24"/>
        </w:rPr>
        <w:t xml:space="preserve">Один миллион </w:t>
      </w:r>
      <w:r w:rsidR="005D1222">
        <w:rPr>
          <w:sz w:val="24"/>
          <w:szCs w:val="24"/>
        </w:rPr>
        <w:t>шестьсот семьдесят тысяч триста восемьдесят один</w:t>
      </w:r>
      <w:r w:rsidR="00155DAF" w:rsidRPr="00D57E2F">
        <w:rPr>
          <w:sz w:val="24"/>
          <w:szCs w:val="24"/>
        </w:rPr>
        <w:t>) рубл</w:t>
      </w:r>
      <w:r w:rsidR="005D1222">
        <w:rPr>
          <w:sz w:val="24"/>
          <w:szCs w:val="24"/>
        </w:rPr>
        <w:t>ь</w:t>
      </w:r>
      <w:r w:rsidR="00155DAF" w:rsidRPr="00D57E2F">
        <w:rPr>
          <w:sz w:val="24"/>
          <w:szCs w:val="24"/>
        </w:rPr>
        <w:t xml:space="preserve"> 00 копеек РФ, без учета НДС; НДС составляет </w:t>
      </w:r>
      <w:r w:rsidR="005D1222">
        <w:rPr>
          <w:b/>
          <w:sz w:val="24"/>
          <w:szCs w:val="24"/>
        </w:rPr>
        <w:t>334 076</w:t>
      </w:r>
      <w:r w:rsidR="00155DAF" w:rsidRPr="00D57E2F">
        <w:rPr>
          <w:sz w:val="24"/>
          <w:szCs w:val="24"/>
        </w:rPr>
        <w:t xml:space="preserve"> (</w:t>
      </w:r>
      <w:r w:rsidR="00E343BC">
        <w:rPr>
          <w:sz w:val="24"/>
          <w:szCs w:val="24"/>
        </w:rPr>
        <w:t xml:space="preserve">Триста </w:t>
      </w:r>
      <w:r w:rsidR="005D1222">
        <w:rPr>
          <w:sz w:val="24"/>
          <w:szCs w:val="24"/>
        </w:rPr>
        <w:t>тридцать четыре тысячи семьдесят шесть</w:t>
      </w:r>
      <w:r w:rsidR="00155DAF" w:rsidRPr="00D57E2F">
        <w:rPr>
          <w:sz w:val="24"/>
          <w:szCs w:val="24"/>
        </w:rPr>
        <w:t xml:space="preserve">) рублей </w:t>
      </w:r>
      <w:r w:rsidR="005D1222">
        <w:rPr>
          <w:sz w:val="24"/>
          <w:szCs w:val="24"/>
        </w:rPr>
        <w:t>2</w:t>
      </w:r>
      <w:r w:rsidR="00D57E2F" w:rsidRPr="00D57E2F">
        <w:rPr>
          <w:sz w:val="24"/>
          <w:szCs w:val="24"/>
        </w:rPr>
        <w:t>0</w:t>
      </w:r>
      <w:r w:rsidR="00155DAF" w:rsidRPr="00D57E2F">
        <w:rPr>
          <w:sz w:val="24"/>
          <w:szCs w:val="24"/>
        </w:rPr>
        <w:t xml:space="preserve"> копеек РФ; </w:t>
      </w:r>
      <w:r w:rsidR="005D1222">
        <w:rPr>
          <w:b/>
          <w:sz w:val="24"/>
          <w:szCs w:val="24"/>
        </w:rPr>
        <w:t>2 004 457</w:t>
      </w:r>
      <w:r w:rsidR="00155DAF" w:rsidRPr="00D57E2F">
        <w:rPr>
          <w:sz w:val="24"/>
          <w:szCs w:val="24"/>
        </w:rPr>
        <w:t xml:space="preserve"> (</w:t>
      </w:r>
      <w:r w:rsidR="005D1222">
        <w:rPr>
          <w:sz w:val="24"/>
          <w:szCs w:val="24"/>
        </w:rPr>
        <w:t>Два миллиона четыре тысячи четыреста пятьдесят семь</w:t>
      </w:r>
      <w:r w:rsidR="00155DAF" w:rsidRPr="00D57E2F">
        <w:rPr>
          <w:sz w:val="24"/>
          <w:szCs w:val="24"/>
        </w:rPr>
        <w:t xml:space="preserve">) рублей </w:t>
      </w:r>
      <w:r w:rsidR="005D1222">
        <w:rPr>
          <w:sz w:val="24"/>
          <w:szCs w:val="24"/>
        </w:rPr>
        <w:t>2</w:t>
      </w:r>
      <w:r w:rsidR="00D57E2F" w:rsidRPr="00D57E2F">
        <w:rPr>
          <w:sz w:val="24"/>
          <w:szCs w:val="24"/>
        </w:rPr>
        <w:t>0</w:t>
      </w:r>
      <w:r w:rsidR="00155DAF" w:rsidRPr="00D57E2F">
        <w:rPr>
          <w:sz w:val="24"/>
          <w:szCs w:val="24"/>
        </w:rPr>
        <w:t xml:space="preserve"> копеек РФ, с учетом НДС</w:t>
      </w:r>
      <w:r w:rsidR="00D57E2F" w:rsidRPr="00D57E2F">
        <w:rPr>
          <w:sz w:val="24"/>
          <w:szCs w:val="24"/>
        </w:rPr>
        <w:t>.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D57E2F">
        <w:rPr>
          <w:sz w:val="24"/>
          <w:szCs w:val="24"/>
        </w:rPr>
        <w:t>Организатор отклонит</w:t>
      </w:r>
      <w:r w:rsidRPr="00382A07">
        <w:rPr>
          <w:sz w:val="24"/>
          <w:szCs w:val="24"/>
        </w:rPr>
        <w:t xml:space="preserve">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 xml:space="preserve">доставкой продукции в адрес Получателей, включая расходы, связанные с </w:t>
      </w:r>
      <w:r w:rsidRPr="00731197">
        <w:rPr>
          <w:bCs w:val="0"/>
          <w:sz w:val="24"/>
          <w:szCs w:val="24"/>
        </w:rPr>
        <w:t>шеф-монтажом и шеф-наладкой в объеме, предусмотренном требованиями Технического задания</w:t>
      </w:r>
      <w:r w:rsidR="00216641" w:rsidRPr="00731197">
        <w:rPr>
          <w:bCs w:val="0"/>
          <w:sz w:val="24"/>
          <w:szCs w:val="24"/>
        </w:rPr>
        <w:t>.</w:t>
      </w:r>
      <w:proofErr w:type="gramEnd"/>
      <w:r w:rsidR="00AD344A" w:rsidRPr="00731197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</w:t>
      </w:r>
      <w:r w:rsidR="005D1222">
        <w:rPr>
          <w:bCs w:val="0"/>
          <w:sz w:val="24"/>
          <w:szCs w:val="24"/>
        </w:rPr>
        <w:t>0%</w:t>
      </w:r>
      <w:r w:rsidR="00AD344A" w:rsidRPr="00731197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328" w:name="_Ref191386407"/>
      <w:bookmarkStart w:id="329" w:name="_Ref191386526"/>
      <w:bookmarkStart w:id="330" w:name="_Toc440357097"/>
      <w:bookmarkStart w:id="331" w:name="_Toc440359652"/>
      <w:bookmarkStart w:id="332" w:name="_Toc440632115"/>
      <w:bookmarkStart w:id="333" w:name="_Toc440875936"/>
      <w:bookmarkStart w:id="334" w:name="_Toc441130964"/>
      <w:bookmarkStart w:id="335" w:name="_Toc447269779"/>
      <w:bookmarkStart w:id="336" w:name="_Toc464120601"/>
      <w:bookmarkStart w:id="337" w:name="_Toc466970521"/>
      <w:bookmarkStart w:id="338" w:name="_Toc468462434"/>
      <w:bookmarkStart w:id="339" w:name="_Toc469482027"/>
      <w:bookmarkStart w:id="340" w:name="_Toc472411801"/>
      <w:bookmarkStart w:id="341" w:name="_Toc498588886"/>
      <w:bookmarkStart w:id="342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93090116"/>
      <w:bookmarkStart w:id="344" w:name="_Ref191386482"/>
      <w:bookmarkStart w:id="345" w:name="_Ref440291364"/>
      <w:bookmarkEnd w:id="342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343"/>
      <w:r w:rsidRPr="004A1A68">
        <w:rPr>
          <w:bCs w:val="0"/>
          <w:sz w:val="24"/>
          <w:szCs w:val="24"/>
        </w:rPr>
        <w:t>:</w:t>
      </w:r>
      <w:bookmarkStart w:id="346" w:name="_Ref306004833"/>
      <w:bookmarkEnd w:id="344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2830BE">
        <w:rPr>
          <w:bCs w:val="0"/>
          <w:sz w:val="24"/>
          <w:szCs w:val="24"/>
        </w:rPr>
        <w:t xml:space="preserve">, </w:t>
      </w:r>
      <w:r w:rsidR="002830BE" w:rsidRPr="002830BE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345"/>
      <w:bookmarkEnd w:id="346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7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47"/>
    </w:p>
    <w:p w:rsidR="00717F60" w:rsidRPr="002830B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348" w:name="_Ref306032455"/>
      <w:r w:rsidRPr="00382A07">
        <w:rPr>
          <w:bCs w:val="0"/>
          <w:sz w:val="24"/>
          <w:szCs w:val="24"/>
        </w:rPr>
        <w:t xml:space="preserve">должен </w:t>
      </w:r>
      <w:bookmarkStart w:id="349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 xml:space="preserve">(физическое лицо – обладать </w:t>
      </w:r>
      <w:r w:rsidR="009D7F01" w:rsidRPr="002830BE">
        <w:rPr>
          <w:sz w:val="24"/>
          <w:szCs w:val="24"/>
        </w:rPr>
        <w:t>дееспособностью в полном объеме для заключения и исполнения Договора)</w:t>
      </w:r>
      <w:r w:rsidR="004F657D" w:rsidRPr="002830BE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2830BE">
        <w:rPr>
          <w:sz w:val="24"/>
          <w:szCs w:val="24"/>
        </w:rPr>
        <w:t xml:space="preserve">; </w:t>
      </w:r>
      <w:bookmarkEnd w:id="348"/>
      <w:bookmarkEnd w:id="349"/>
    </w:p>
    <w:p w:rsidR="002830BE" w:rsidRPr="002830BE" w:rsidRDefault="002830BE" w:rsidP="002830BE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830B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0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350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351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2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351"/>
      <w:bookmarkEnd w:id="352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3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353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4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354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5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355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6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356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7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357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8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58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59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191386451"/>
      <w:bookmarkStart w:id="361" w:name="_Ref440271628"/>
      <w:bookmarkStart w:id="362" w:name="_Toc440357098"/>
      <w:bookmarkStart w:id="363" w:name="_Toc440359653"/>
      <w:bookmarkStart w:id="364" w:name="_Toc440632116"/>
      <w:bookmarkStart w:id="365" w:name="_Toc440875937"/>
      <w:bookmarkStart w:id="366" w:name="_Toc441130965"/>
      <w:bookmarkStart w:id="367" w:name="_Toc447269780"/>
      <w:bookmarkStart w:id="368" w:name="_Toc464120602"/>
      <w:bookmarkStart w:id="369" w:name="_Toc466970522"/>
      <w:bookmarkStart w:id="370" w:name="_Toc468462435"/>
      <w:bookmarkStart w:id="371" w:name="_Toc469482028"/>
      <w:bookmarkStart w:id="372" w:name="_Toc472411802"/>
      <w:bookmarkStart w:id="373" w:name="_Toc498588887"/>
      <w:r w:rsidRPr="00382A07">
        <w:rPr>
          <w:szCs w:val="24"/>
        </w:rPr>
        <w:t xml:space="preserve">Привлечение </w:t>
      </w:r>
      <w:bookmarkEnd w:id="360"/>
      <w:proofErr w:type="spellStart"/>
      <w:r w:rsidR="005B074F" w:rsidRPr="00382A07">
        <w:rPr>
          <w:szCs w:val="24"/>
        </w:rPr>
        <w:t>сопоставщиков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Ref191386461"/>
      <w:bookmarkStart w:id="375" w:name="_Toc440357099"/>
      <w:bookmarkStart w:id="376" w:name="_Toc440359654"/>
      <w:bookmarkStart w:id="377" w:name="_Toc440632117"/>
      <w:bookmarkStart w:id="378" w:name="_Toc440875938"/>
      <w:bookmarkStart w:id="379" w:name="_Toc441130966"/>
      <w:bookmarkStart w:id="380" w:name="_Toc447269781"/>
      <w:bookmarkStart w:id="381" w:name="_Toc464120603"/>
      <w:bookmarkStart w:id="382" w:name="_Toc466970523"/>
      <w:bookmarkStart w:id="383" w:name="_Toc468462436"/>
      <w:bookmarkStart w:id="384" w:name="_Toc469482029"/>
      <w:bookmarkStart w:id="385" w:name="_Toc472411803"/>
      <w:bookmarkStart w:id="386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87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387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88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388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89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89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382A07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90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390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1" w:name="_Ref306114966"/>
      <w:bookmarkStart w:id="392" w:name="_Toc440357100"/>
      <w:bookmarkStart w:id="393" w:name="_Toc440359655"/>
      <w:bookmarkStart w:id="394" w:name="_Toc440632118"/>
      <w:bookmarkStart w:id="395" w:name="_Toc440875939"/>
      <w:bookmarkStart w:id="396" w:name="_Toc441130967"/>
      <w:bookmarkStart w:id="397" w:name="_Toc447269782"/>
      <w:bookmarkStart w:id="398" w:name="_Toc464120604"/>
      <w:bookmarkStart w:id="399" w:name="_Toc466970524"/>
      <w:bookmarkStart w:id="400" w:name="_Toc468462437"/>
      <w:bookmarkStart w:id="401" w:name="_Toc469482030"/>
      <w:bookmarkStart w:id="402" w:name="_Toc472411804"/>
      <w:bookmarkStart w:id="403" w:name="_Toc498588889"/>
      <w:r w:rsidRPr="00382A07">
        <w:rPr>
          <w:szCs w:val="24"/>
        </w:rPr>
        <w:t>Разъяснение Документации по запросу предложений</w:t>
      </w:r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73119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03BF3">
        <w:rPr>
          <w:sz w:val="24"/>
          <w:szCs w:val="24"/>
        </w:rPr>
        <w:t xml:space="preserve">с даты </w:t>
      </w:r>
      <w:r w:rsidRPr="00731197">
        <w:rPr>
          <w:sz w:val="24"/>
          <w:szCs w:val="24"/>
        </w:rPr>
        <w:t>публикации</w:t>
      </w:r>
      <w:proofErr w:type="gramEnd"/>
      <w:r w:rsidRPr="00731197">
        <w:rPr>
          <w:sz w:val="24"/>
          <w:szCs w:val="24"/>
        </w:rPr>
        <w:t xml:space="preserve"> закупочной процедуры (п. </w:t>
      </w:r>
      <w:r w:rsidRPr="00731197">
        <w:rPr>
          <w:sz w:val="24"/>
          <w:szCs w:val="24"/>
        </w:rPr>
        <w:fldChar w:fldCharType="begin"/>
      </w:r>
      <w:r w:rsidRPr="00731197">
        <w:rPr>
          <w:sz w:val="24"/>
          <w:szCs w:val="24"/>
        </w:rPr>
        <w:instrText xml:space="preserve"> REF _Ref191386085 \r \h  \* MERGEFORMAT </w:instrText>
      </w:r>
      <w:r w:rsidRPr="00731197">
        <w:rPr>
          <w:sz w:val="24"/>
          <w:szCs w:val="24"/>
        </w:rPr>
      </w:r>
      <w:r w:rsidRPr="00731197">
        <w:rPr>
          <w:sz w:val="24"/>
          <w:szCs w:val="24"/>
        </w:rPr>
        <w:fldChar w:fldCharType="separate"/>
      </w:r>
      <w:r w:rsidR="004D5055" w:rsidRPr="00731197">
        <w:rPr>
          <w:sz w:val="24"/>
          <w:szCs w:val="24"/>
        </w:rPr>
        <w:t>1.1.1</w:t>
      </w:r>
      <w:r w:rsidRPr="00731197">
        <w:rPr>
          <w:sz w:val="24"/>
          <w:szCs w:val="24"/>
        </w:rPr>
        <w:fldChar w:fldCharType="end"/>
      </w:r>
      <w:r w:rsidRPr="00731197">
        <w:rPr>
          <w:sz w:val="24"/>
          <w:szCs w:val="24"/>
        </w:rPr>
        <w:t>).</w:t>
      </w:r>
    </w:p>
    <w:p w:rsidR="0015384A" w:rsidRPr="0073119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1197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731197">
        <w:rPr>
          <w:b/>
          <w:sz w:val="24"/>
          <w:szCs w:val="24"/>
        </w:rPr>
        <w:t xml:space="preserve">12:00 </w:t>
      </w:r>
      <w:r w:rsidR="00731197" w:rsidRPr="00731197">
        <w:rPr>
          <w:b/>
          <w:sz w:val="24"/>
          <w:szCs w:val="24"/>
        </w:rPr>
        <w:t>«</w:t>
      </w:r>
      <w:r w:rsidR="00E25B45">
        <w:rPr>
          <w:b/>
          <w:sz w:val="24"/>
          <w:szCs w:val="24"/>
        </w:rPr>
        <w:t>29</w:t>
      </w:r>
      <w:r w:rsidR="00731197" w:rsidRPr="00731197">
        <w:rPr>
          <w:b/>
          <w:sz w:val="24"/>
          <w:szCs w:val="24"/>
        </w:rPr>
        <w:t>»</w:t>
      </w:r>
      <w:r w:rsidRPr="00731197">
        <w:rPr>
          <w:b/>
          <w:sz w:val="24"/>
          <w:szCs w:val="24"/>
        </w:rPr>
        <w:t xml:space="preserve"> </w:t>
      </w:r>
      <w:r w:rsidR="00E25B45">
        <w:rPr>
          <w:b/>
          <w:sz w:val="24"/>
          <w:szCs w:val="24"/>
        </w:rPr>
        <w:t>н</w:t>
      </w:r>
      <w:r w:rsidR="00731197" w:rsidRPr="00731197">
        <w:rPr>
          <w:b/>
          <w:sz w:val="24"/>
          <w:szCs w:val="24"/>
        </w:rPr>
        <w:t>оября</w:t>
      </w:r>
      <w:r w:rsidRPr="00731197">
        <w:rPr>
          <w:b/>
          <w:sz w:val="24"/>
          <w:szCs w:val="24"/>
        </w:rPr>
        <w:t xml:space="preserve"> 2018 года</w:t>
      </w:r>
      <w:r w:rsidRPr="00731197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04" w:name="_Toc440357101"/>
      <w:bookmarkStart w:id="405" w:name="_Toc440359656"/>
      <w:bookmarkStart w:id="406" w:name="_Toc440632119"/>
      <w:bookmarkStart w:id="407" w:name="_Toc440875940"/>
      <w:bookmarkStart w:id="408" w:name="_Ref440969765"/>
      <w:bookmarkStart w:id="409" w:name="_Toc441130968"/>
      <w:bookmarkStart w:id="410" w:name="_Toc447269783"/>
      <w:bookmarkStart w:id="411" w:name="_Toc464120605"/>
      <w:bookmarkStart w:id="412" w:name="_Toc466970525"/>
      <w:bookmarkStart w:id="413" w:name="_Toc468462438"/>
      <w:bookmarkStart w:id="414" w:name="_Toc469482031"/>
      <w:bookmarkStart w:id="415" w:name="_Toc472411805"/>
      <w:bookmarkStart w:id="416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17" w:name="_Ref440289401"/>
      <w:bookmarkStart w:id="418" w:name="_Toc440357102"/>
      <w:bookmarkStart w:id="419" w:name="_Toc440359657"/>
      <w:bookmarkStart w:id="420" w:name="_Toc440632120"/>
      <w:bookmarkStart w:id="421" w:name="_Toc440875941"/>
      <w:bookmarkStart w:id="422" w:name="_Toc441130969"/>
      <w:bookmarkStart w:id="423" w:name="_Toc447269784"/>
      <w:bookmarkStart w:id="424" w:name="_Toc464120606"/>
      <w:bookmarkStart w:id="425" w:name="_Toc466970526"/>
      <w:bookmarkStart w:id="426" w:name="_Toc468462439"/>
      <w:bookmarkStart w:id="427" w:name="_Toc469482032"/>
      <w:bookmarkStart w:id="428" w:name="_Toc472411806"/>
      <w:bookmarkStart w:id="429" w:name="_Toc498588891"/>
      <w:r w:rsidRPr="00382A07">
        <w:rPr>
          <w:szCs w:val="24"/>
        </w:rPr>
        <w:t>Продление срока окончания приема Заявок</w:t>
      </w:r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30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1" w:name="_Toc299701566"/>
      <w:bookmarkStart w:id="432" w:name="_Ref306176386"/>
      <w:bookmarkStart w:id="433" w:name="_Ref440285128"/>
      <w:bookmarkStart w:id="434" w:name="_Toc440357103"/>
      <w:bookmarkStart w:id="435" w:name="_Toc440359658"/>
      <w:bookmarkStart w:id="436" w:name="_Toc440632121"/>
      <w:bookmarkStart w:id="437" w:name="_Toc440875942"/>
      <w:bookmarkStart w:id="438" w:name="_Toc441130970"/>
      <w:bookmarkStart w:id="439" w:name="_Toc447269785"/>
      <w:bookmarkStart w:id="440" w:name="_Toc464120607"/>
      <w:bookmarkStart w:id="441" w:name="_Toc466970527"/>
      <w:bookmarkStart w:id="442" w:name="_Toc468462440"/>
      <w:bookmarkStart w:id="443" w:name="_Toc469482033"/>
      <w:bookmarkStart w:id="444" w:name="_Toc472411807"/>
      <w:bookmarkStart w:id="445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2830BE">
        <w:rPr>
          <w:bCs w:val="0"/>
          <w:sz w:val="24"/>
          <w:szCs w:val="24"/>
        </w:rPr>
        <w:t xml:space="preserve"> 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6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446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447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447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48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449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448"/>
      <w:bookmarkEnd w:id="449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450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450"/>
      <w:r w:rsidR="002830BE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51" w:name="_Ref299109207"/>
      <w:bookmarkStart w:id="452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451"/>
      <w:bookmarkEnd w:id="452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 w:rsidRPr="00731197">
        <w:fldChar w:fldCharType="begin"/>
      </w:r>
      <w:r w:rsidR="00007625" w:rsidRPr="00731197">
        <w:instrText xml:space="preserve"> REF _Ref441574460 \r \h  \* MERGEFORMAT </w:instrText>
      </w:r>
      <w:r w:rsidR="00007625" w:rsidRPr="00731197">
        <w:fldChar w:fldCharType="separate"/>
      </w:r>
      <w:r w:rsidR="004D5055" w:rsidRPr="00731197">
        <w:rPr>
          <w:sz w:val="24"/>
          <w:szCs w:val="24"/>
          <w:lang w:eastAsia="ru-RU"/>
        </w:rPr>
        <w:t>5.13</w:t>
      </w:r>
      <w:r w:rsidR="00007625" w:rsidRPr="00731197">
        <w:fldChar w:fldCharType="end"/>
      </w:r>
      <w:r w:rsidRPr="0073119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731197">
        <w:fldChar w:fldCharType="begin"/>
      </w:r>
      <w:r w:rsidR="00007625" w:rsidRPr="00731197">
        <w:instrText xml:space="preserve"> REF _Ref440289953 \r \h  \* MERGEFORMAT </w:instrText>
      </w:r>
      <w:r w:rsidR="00007625" w:rsidRPr="00731197">
        <w:fldChar w:fldCharType="separate"/>
      </w:r>
      <w:r w:rsidR="004D5055" w:rsidRPr="00731197">
        <w:rPr>
          <w:sz w:val="24"/>
          <w:szCs w:val="24"/>
        </w:rPr>
        <w:t>3.4.1.3</w:t>
      </w:r>
      <w:r w:rsidR="00007625" w:rsidRPr="00731197">
        <w:fldChar w:fldCharType="end"/>
      </w:r>
      <w:r w:rsidRPr="00731197">
        <w:rPr>
          <w:sz w:val="24"/>
          <w:szCs w:val="24"/>
        </w:rPr>
        <w:t xml:space="preserve"> настоящей Документации, по адресу: </w:t>
      </w:r>
      <w:r w:rsidR="00731197" w:rsidRPr="00731197">
        <w:rPr>
          <w:bCs/>
          <w:sz w:val="24"/>
          <w:szCs w:val="24"/>
        </w:rPr>
        <w:t xml:space="preserve">РФ, г. Брянск, ул. Советская, дом 35, </w:t>
      </w:r>
      <w:proofErr w:type="spellStart"/>
      <w:r w:rsidR="00731197" w:rsidRPr="00731197">
        <w:rPr>
          <w:bCs/>
          <w:sz w:val="24"/>
          <w:szCs w:val="24"/>
        </w:rPr>
        <w:t>каб</w:t>
      </w:r>
      <w:proofErr w:type="spellEnd"/>
      <w:r w:rsidR="00731197" w:rsidRPr="00731197">
        <w:rPr>
          <w:bCs/>
          <w:sz w:val="24"/>
          <w:szCs w:val="24"/>
        </w:rPr>
        <w:t xml:space="preserve">. №74, исполнительный сотрудник – </w:t>
      </w:r>
      <w:r w:rsidR="00731197" w:rsidRPr="00731197">
        <w:rPr>
          <w:bCs/>
          <w:sz w:val="24"/>
          <w:szCs w:val="24"/>
        </w:rPr>
        <w:lastRenderedPageBreak/>
        <w:t>Кузнецов Павел Николаевич, контактный телефон (4832) 67-23-68</w:t>
      </w:r>
      <w:r w:rsidRPr="00731197">
        <w:rPr>
          <w:sz w:val="24"/>
          <w:szCs w:val="24"/>
        </w:rPr>
        <w:t>. Оригинал</w:t>
      </w:r>
      <w:r w:rsidRPr="00382A07">
        <w:rPr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3" w:name="_Ref442263553"/>
      <w:bookmarkStart w:id="454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53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DB5A15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731197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731197">
        <w:rPr>
          <w:rFonts w:eastAsia="Calibri"/>
          <w:szCs w:val="24"/>
          <w:lang w:eastAsia="en-US"/>
        </w:rPr>
        <w:t>Кузнецову Павлу Николаевичу</w:t>
      </w:r>
      <w:r w:rsidR="00731197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731197" w:rsidRPr="00D52ED1">
        <w:rPr>
          <w:szCs w:val="24"/>
        </w:rPr>
        <w:t>4832) 67-23-68</w:t>
      </w:r>
      <w:r w:rsidR="00731197" w:rsidRPr="00A666E0">
        <w:rPr>
          <w:rFonts w:eastAsia="Calibri"/>
          <w:szCs w:val="24"/>
          <w:lang w:eastAsia="en-US"/>
        </w:rPr>
        <w:t>, адрес</w:t>
      </w:r>
      <w:proofErr w:type="gramEnd"/>
      <w:r w:rsidR="00731197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731197" w:rsidRPr="00EE6B30">
          <w:rPr>
            <w:rStyle w:val="a7"/>
            <w:iCs/>
            <w:szCs w:val="24"/>
          </w:rPr>
          <w:t>Kuznetsov.PN@mrsk-1.ru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55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455"/>
    </w:p>
    <w:p w:rsidR="00731197" w:rsidRPr="00A666E0" w:rsidRDefault="00731197" w:rsidP="002830BE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731197" w:rsidRPr="00A666E0" w:rsidRDefault="00731197" w:rsidP="00731197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731197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731197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6D2FCD" w:rsidRPr="00DB5A15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>БИК: 041501601, к</w:t>
      </w:r>
      <w:r>
        <w:rPr>
          <w:sz w:val="24"/>
          <w:szCs w:val="24"/>
        </w:rPr>
        <w:t>/с: 30101810400000000601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456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7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454"/>
      <w:bookmarkEnd w:id="456"/>
      <w:bookmarkEnd w:id="457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58" w:name="_Ref305973214"/>
      <w:bookmarkStart w:id="459" w:name="_Toc498588893"/>
      <w:r w:rsidRPr="00382A07">
        <w:t>Подача Заявок и их прием</w:t>
      </w:r>
      <w:bookmarkStart w:id="460" w:name="_Ref56229451"/>
      <w:bookmarkEnd w:id="430"/>
      <w:bookmarkEnd w:id="458"/>
      <w:bookmarkEnd w:id="4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61" w:name="_Toc439323707"/>
      <w:bookmarkStart w:id="462" w:name="_Toc440357105"/>
      <w:bookmarkStart w:id="463" w:name="_Toc440359660"/>
      <w:bookmarkStart w:id="464" w:name="_Toc440632123"/>
      <w:bookmarkStart w:id="465" w:name="_Toc440875944"/>
      <w:bookmarkStart w:id="466" w:name="_Toc441130972"/>
      <w:bookmarkStart w:id="467" w:name="_Toc447269787"/>
      <w:bookmarkStart w:id="468" w:name="_Toc464120609"/>
      <w:bookmarkStart w:id="469" w:name="_Toc466970529"/>
      <w:bookmarkStart w:id="470" w:name="_Toc468462442"/>
      <w:bookmarkStart w:id="471" w:name="_Toc469482035"/>
      <w:bookmarkStart w:id="472" w:name="_Toc472411809"/>
      <w:bookmarkStart w:id="473" w:name="_Toc498588894"/>
      <w:r w:rsidRPr="00382A07">
        <w:rPr>
          <w:szCs w:val="24"/>
        </w:rPr>
        <w:t>Подача Заявок через ЭТП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4" w:name="_Ref440289953"/>
      <w:r w:rsidRPr="00382A07">
        <w:rPr>
          <w:bCs w:val="0"/>
          <w:sz w:val="24"/>
          <w:szCs w:val="24"/>
        </w:rPr>
        <w:t>Зая</w:t>
      </w:r>
      <w:r w:rsidRPr="00731197">
        <w:rPr>
          <w:bCs w:val="0"/>
          <w:sz w:val="24"/>
          <w:szCs w:val="24"/>
        </w:rPr>
        <w:t>вк</w:t>
      </w:r>
      <w:r w:rsidR="00717F60" w:rsidRPr="00731197">
        <w:rPr>
          <w:bCs w:val="0"/>
          <w:sz w:val="24"/>
          <w:szCs w:val="24"/>
        </w:rPr>
        <w:t xml:space="preserve">и на ЭТП могут быть поданы до </w:t>
      </w:r>
      <w:r w:rsidR="002B5044" w:rsidRPr="00731197">
        <w:rPr>
          <w:b/>
          <w:bCs w:val="0"/>
          <w:sz w:val="24"/>
          <w:szCs w:val="24"/>
        </w:rPr>
        <w:t xml:space="preserve">12 часов 00 минут </w:t>
      </w:r>
      <w:r w:rsidR="00731197" w:rsidRPr="00731197">
        <w:rPr>
          <w:b/>
          <w:bCs w:val="0"/>
          <w:sz w:val="24"/>
          <w:szCs w:val="24"/>
        </w:rPr>
        <w:t>«</w:t>
      </w:r>
      <w:r w:rsidR="00E25B45">
        <w:rPr>
          <w:b/>
          <w:bCs w:val="0"/>
          <w:sz w:val="24"/>
          <w:szCs w:val="24"/>
        </w:rPr>
        <w:t>03</w:t>
      </w:r>
      <w:r w:rsidR="00731197" w:rsidRPr="00731197">
        <w:rPr>
          <w:b/>
          <w:bCs w:val="0"/>
          <w:sz w:val="24"/>
          <w:szCs w:val="24"/>
        </w:rPr>
        <w:t xml:space="preserve">» </w:t>
      </w:r>
      <w:r w:rsidR="00E25B45">
        <w:rPr>
          <w:b/>
          <w:bCs w:val="0"/>
          <w:sz w:val="24"/>
          <w:szCs w:val="24"/>
        </w:rPr>
        <w:t>декаб</w:t>
      </w:r>
      <w:r w:rsidR="00731197" w:rsidRPr="00731197">
        <w:rPr>
          <w:b/>
          <w:bCs w:val="0"/>
          <w:sz w:val="24"/>
          <w:szCs w:val="24"/>
        </w:rPr>
        <w:t>ря</w:t>
      </w:r>
      <w:r w:rsidR="002B5044" w:rsidRPr="00731197">
        <w:rPr>
          <w:b/>
          <w:bCs w:val="0"/>
          <w:sz w:val="24"/>
          <w:szCs w:val="24"/>
        </w:rPr>
        <w:t xml:space="preserve"> </w:t>
      </w:r>
      <w:r w:rsidR="0042517C" w:rsidRPr="00731197">
        <w:rPr>
          <w:b/>
          <w:bCs w:val="0"/>
          <w:sz w:val="24"/>
          <w:szCs w:val="24"/>
        </w:rPr>
        <w:t>2018</w:t>
      </w:r>
      <w:r w:rsidR="002B5044" w:rsidRPr="00731197">
        <w:rPr>
          <w:b/>
          <w:bCs w:val="0"/>
          <w:sz w:val="24"/>
          <w:szCs w:val="24"/>
        </w:rPr>
        <w:t xml:space="preserve"> года</w:t>
      </w:r>
      <w:r w:rsidR="00BC2634" w:rsidRPr="00731197">
        <w:rPr>
          <w:b/>
          <w:bCs w:val="0"/>
          <w:sz w:val="24"/>
          <w:szCs w:val="24"/>
        </w:rPr>
        <w:t xml:space="preserve">, </w:t>
      </w:r>
      <w:r w:rsidR="00BC2634" w:rsidRPr="00731197">
        <w:rPr>
          <w:bCs w:val="0"/>
          <w:sz w:val="24"/>
          <w:szCs w:val="24"/>
        </w:rPr>
        <w:t>при</w:t>
      </w:r>
      <w:r w:rsidR="00BC2634" w:rsidRPr="00382A07">
        <w:rPr>
          <w:bCs w:val="0"/>
          <w:sz w:val="24"/>
          <w:szCs w:val="24"/>
        </w:rPr>
        <w:t xml:space="preserve">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474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5" w:name="_Ref115077798"/>
      <w:bookmarkStart w:id="476" w:name="_Toc439323708"/>
      <w:bookmarkStart w:id="477" w:name="_Toc440357106"/>
      <w:bookmarkStart w:id="478" w:name="_Toc440359661"/>
      <w:bookmarkStart w:id="479" w:name="_Toc440632124"/>
      <w:bookmarkStart w:id="480" w:name="_Toc440875945"/>
      <w:bookmarkStart w:id="481" w:name="_Toc441130973"/>
      <w:bookmarkStart w:id="482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3" w:name="_Toc464120610"/>
      <w:bookmarkStart w:id="484" w:name="_Toc466970530"/>
      <w:bookmarkStart w:id="485" w:name="_Toc468462443"/>
      <w:bookmarkStart w:id="486" w:name="_Toc469482036"/>
      <w:bookmarkStart w:id="487" w:name="_Toc472411810"/>
      <w:bookmarkStart w:id="488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bookmarkEnd w:id="460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89" w:name="_Ref303683883"/>
      <w:bookmarkStart w:id="490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489"/>
      <w:bookmarkEnd w:id="490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1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2" w:name="_Ref468199992"/>
      <w:bookmarkStart w:id="493" w:name="_Ref468200102"/>
      <w:bookmarkStart w:id="494" w:name="_Toc498588897"/>
      <w:r w:rsidRPr="00382A07">
        <w:t>Оценка Заявок и проведение переговоров</w:t>
      </w:r>
      <w:bookmarkEnd w:id="491"/>
      <w:bookmarkEnd w:id="492"/>
      <w:bookmarkEnd w:id="493"/>
      <w:bookmarkEnd w:id="494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5" w:name="_Toc439323711"/>
      <w:bookmarkStart w:id="496" w:name="_Toc440357109"/>
      <w:bookmarkStart w:id="497" w:name="_Toc440359664"/>
      <w:bookmarkStart w:id="498" w:name="_Toc440632127"/>
      <w:bookmarkStart w:id="499" w:name="_Toc440875948"/>
      <w:bookmarkStart w:id="500" w:name="_Toc441130976"/>
      <w:bookmarkStart w:id="501" w:name="_Toc447269791"/>
      <w:bookmarkStart w:id="502" w:name="_Toc464120613"/>
      <w:bookmarkStart w:id="503" w:name="_Toc466970533"/>
      <w:bookmarkStart w:id="504" w:name="_Toc468462446"/>
      <w:bookmarkStart w:id="505" w:name="_Toc469482039"/>
      <w:bookmarkStart w:id="506" w:name="_Toc472411813"/>
      <w:bookmarkStart w:id="507" w:name="_Toc498588898"/>
      <w:r w:rsidRPr="00382A07">
        <w:rPr>
          <w:szCs w:val="24"/>
        </w:rPr>
        <w:t>Общие положения</w:t>
      </w:r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8" w:name="_Ref93089454"/>
      <w:bookmarkStart w:id="509" w:name="_Toc439323712"/>
      <w:bookmarkStart w:id="510" w:name="_Toc440357110"/>
      <w:bookmarkStart w:id="511" w:name="_Toc440359665"/>
      <w:bookmarkStart w:id="512" w:name="_Toc440632128"/>
      <w:bookmarkStart w:id="513" w:name="_Toc440875949"/>
      <w:bookmarkStart w:id="514" w:name="_Toc441130977"/>
      <w:bookmarkStart w:id="515" w:name="_Toc447269792"/>
      <w:bookmarkStart w:id="516" w:name="_Toc464120614"/>
      <w:bookmarkStart w:id="517" w:name="_Toc466970534"/>
      <w:bookmarkStart w:id="518" w:name="_Toc468462447"/>
      <w:bookmarkStart w:id="519" w:name="_Toc469482040"/>
      <w:bookmarkStart w:id="520" w:name="_Toc472411814"/>
      <w:bookmarkStart w:id="521" w:name="_Toc498588899"/>
      <w:r w:rsidRPr="00382A07">
        <w:rPr>
          <w:szCs w:val="24"/>
        </w:rPr>
        <w:t>Отборочная стадия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2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3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522"/>
      <w:bookmarkEnd w:id="523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lastRenderedPageBreak/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73119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4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524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25" w:name="_Ref303670674"/>
      <w:bookmarkStart w:id="526" w:name="_Toc439323713"/>
      <w:bookmarkStart w:id="527" w:name="_Toc440357111"/>
      <w:bookmarkStart w:id="528" w:name="_Toc440359666"/>
      <w:bookmarkStart w:id="529" w:name="_Toc440632129"/>
      <w:bookmarkStart w:id="530" w:name="_Toc440875950"/>
      <w:bookmarkStart w:id="531" w:name="_Toc441130978"/>
      <w:bookmarkStart w:id="532" w:name="_Toc447269793"/>
      <w:bookmarkStart w:id="533" w:name="_Toc464120615"/>
      <w:bookmarkStart w:id="534" w:name="_Toc466970535"/>
      <w:bookmarkStart w:id="535" w:name="_Toc468462448"/>
      <w:bookmarkStart w:id="536" w:name="_Toc469482041"/>
      <w:bookmarkStart w:id="537" w:name="_Toc472411815"/>
      <w:bookmarkStart w:id="538" w:name="_Toc498588900"/>
      <w:r w:rsidRPr="00382A07">
        <w:rPr>
          <w:szCs w:val="24"/>
        </w:rPr>
        <w:t>Проведение переговоров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39" w:name="_Ref306138385"/>
      <w:bookmarkStart w:id="540" w:name="_Toc439323714"/>
      <w:bookmarkStart w:id="541" w:name="_Toc440357112"/>
      <w:bookmarkStart w:id="542" w:name="_Toc440359667"/>
      <w:bookmarkStart w:id="543" w:name="_Toc440632130"/>
      <w:bookmarkStart w:id="544" w:name="_Toc440875951"/>
      <w:bookmarkStart w:id="545" w:name="_Toc441130979"/>
      <w:bookmarkStart w:id="546" w:name="_Toc447269794"/>
      <w:bookmarkStart w:id="547" w:name="_Toc464120616"/>
      <w:bookmarkStart w:id="548" w:name="_Toc466970536"/>
      <w:bookmarkStart w:id="549" w:name="_Toc468462449"/>
      <w:bookmarkStart w:id="550" w:name="_Toc469482042"/>
      <w:bookmarkStart w:id="551" w:name="_Toc472411816"/>
      <w:bookmarkStart w:id="552" w:name="_Toc498588901"/>
      <w:r w:rsidRPr="00382A07">
        <w:rPr>
          <w:szCs w:val="24"/>
        </w:rPr>
        <w:t>Оценочная стадия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553" w:name="_Ref303250967"/>
      <w:bookmarkStart w:id="554" w:name="_Toc305697378"/>
      <w:bookmarkStart w:id="555" w:name="_Toc498588902"/>
      <w:bookmarkStart w:id="556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553"/>
      <w:bookmarkEnd w:id="554"/>
      <w:bookmarkEnd w:id="555"/>
      <w:r w:rsidRPr="00382A07">
        <w:t xml:space="preserve"> </w:t>
      </w:r>
    </w:p>
    <w:bookmarkEnd w:id="556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</w:t>
      </w:r>
      <w:r w:rsidRPr="00382A07">
        <w:rPr>
          <w:sz w:val="24"/>
          <w:szCs w:val="24"/>
          <w:lang w:eastAsia="ru-RU"/>
        </w:rPr>
        <w:lastRenderedPageBreak/>
        <w:t xml:space="preserve">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7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557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8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558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9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559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60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560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lastRenderedPageBreak/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561" w:name="_Ref471821960"/>
      <w:bookmarkStart w:id="562" w:name="_Toc471986593"/>
      <w:bookmarkStart w:id="563" w:name="_Toc472409204"/>
      <w:bookmarkStart w:id="564" w:name="_Toc498588903"/>
      <w:bookmarkStart w:id="565" w:name="_Ref303681924"/>
      <w:bookmarkStart w:id="566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561"/>
      <w:bookmarkEnd w:id="562"/>
      <w:bookmarkEnd w:id="563"/>
      <w:bookmarkEnd w:id="564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73119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</w:t>
      </w:r>
      <w:r w:rsidRPr="00731197">
        <w:rPr>
          <w:sz w:val="24"/>
          <w:szCs w:val="24"/>
        </w:rPr>
        <w:t xml:space="preserve">при поставке продукции российского происхождения принимается </w:t>
      </w:r>
      <w:proofErr w:type="gramStart"/>
      <w:r w:rsidRPr="00731197">
        <w:rPr>
          <w:i/>
          <w:sz w:val="24"/>
          <w:szCs w:val="24"/>
          <w:lang w:val="en-US"/>
        </w:rPr>
        <w:t>k</w:t>
      </w:r>
      <w:proofErr w:type="gramEnd"/>
      <w:r w:rsidRPr="00731197">
        <w:rPr>
          <w:i/>
          <w:sz w:val="24"/>
          <w:szCs w:val="24"/>
          <w:vertAlign w:val="subscript"/>
        </w:rPr>
        <w:t>ПРИОР</w:t>
      </w:r>
      <w:r w:rsidRPr="00731197">
        <w:rPr>
          <w:sz w:val="24"/>
          <w:szCs w:val="24"/>
        </w:rPr>
        <w:t xml:space="preserve">=0,85, иначе </w:t>
      </w:r>
      <w:r w:rsidRPr="00731197">
        <w:rPr>
          <w:i/>
          <w:sz w:val="24"/>
          <w:szCs w:val="24"/>
          <w:lang w:val="en-US"/>
        </w:rPr>
        <w:t>k</w:t>
      </w:r>
      <w:r w:rsidRPr="00731197">
        <w:rPr>
          <w:i/>
          <w:sz w:val="24"/>
          <w:szCs w:val="24"/>
          <w:vertAlign w:val="subscript"/>
        </w:rPr>
        <w:t>ПРИОР</w:t>
      </w:r>
      <w:r w:rsidRPr="00731197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Приложении №3 к настоящей </w:t>
      </w:r>
      <w:r w:rsidRPr="00731197">
        <w:rPr>
          <w:sz w:val="24"/>
          <w:szCs w:val="24"/>
        </w:rPr>
        <w:lastRenderedPageBreak/>
        <w:t>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31197">
        <w:rPr>
          <w:sz w:val="24"/>
          <w:szCs w:val="24"/>
        </w:rPr>
        <w:t>Приоритет</w:t>
      </w:r>
      <w:r w:rsidRPr="001018D6">
        <w:rPr>
          <w:sz w:val="24"/>
          <w:szCs w:val="24"/>
        </w:rPr>
        <w:t xml:space="preserve">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7" w:name="_Ref472412060"/>
      <w:bookmarkStart w:id="568" w:name="_Ref472412072"/>
      <w:bookmarkStart w:id="569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565"/>
      <w:bookmarkEnd w:id="566"/>
      <w:bookmarkEnd w:id="567"/>
      <w:bookmarkEnd w:id="568"/>
      <w:bookmarkEnd w:id="569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70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570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251044"/>
      <w:bookmarkStart w:id="572" w:name="_Toc498588905"/>
      <w:bookmarkStart w:id="573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571"/>
      <w:bookmarkEnd w:id="572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574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574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75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575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lastRenderedPageBreak/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576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76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577" w:name="_Ref465670219"/>
      <w:bookmarkStart w:id="578" w:name="_Toc468441704"/>
      <w:bookmarkStart w:id="579" w:name="_Toc498588906"/>
      <w:bookmarkStart w:id="580" w:name="_Ref303683929"/>
      <w:r w:rsidRPr="004A1A68">
        <w:rPr>
          <w:bCs w:val="0"/>
        </w:rPr>
        <w:t>Антидемпинговые меры</w:t>
      </w:r>
      <w:bookmarkEnd w:id="577"/>
      <w:bookmarkEnd w:id="578"/>
      <w:bookmarkEnd w:id="579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581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581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</w:t>
      </w:r>
      <w:r w:rsidRPr="004A1A68">
        <w:rPr>
          <w:sz w:val="24"/>
          <w:szCs w:val="24"/>
        </w:rPr>
        <w:lastRenderedPageBreak/>
        <w:t xml:space="preserve">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2" w:name="_Ref468462141"/>
      <w:bookmarkStart w:id="583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573"/>
      <w:bookmarkEnd w:id="580"/>
      <w:bookmarkEnd w:id="582"/>
      <w:bookmarkEnd w:id="583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Заказчик оставляет за собой право в процессе согласования Договора вместо одного </w:t>
      </w:r>
      <w:r w:rsidRPr="004D5055">
        <w:rPr>
          <w:sz w:val="24"/>
          <w:szCs w:val="24"/>
        </w:rPr>
        <w:lastRenderedPageBreak/>
        <w:t>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4" w:name="_Ref294695403"/>
      <w:bookmarkStart w:id="585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584"/>
      <w:bookmarkEnd w:id="585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586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586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7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587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</w:t>
      </w:r>
      <w:r w:rsidR="00EB1E5E" w:rsidRPr="001018D6">
        <w:rPr>
          <w:sz w:val="24"/>
          <w:szCs w:val="24"/>
        </w:rPr>
        <w:lastRenderedPageBreak/>
        <w:t xml:space="preserve">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8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9" w:name="_Toc181693189"/>
      <w:bookmarkStart w:id="590" w:name="_Ref190680463"/>
      <w:bookmarkStart w:id="591" w:name="_Ref306140410"/>
      <w:bookmarkStart w:id="592" w:name="_Ref306142159"/>
      <w:bookmarkStart w:id="593" w:name="_Ref468200380"/>
      <w:bookmarkStart w:id="594" w:name="_Ref468200508"/>
      <w:bookmarkStart w:id="595" w:name="_Ref303102866"/>
      <w:bookmarkStart w:id="596" w:name="_Toc305835589"/>
      <w:bookmarkStart w:id="597" w:name="_Ref303683952"/>
      <w:bookmarkStart w:id="598" w:name="__RefNumPara__840_922829174"/>
      <w:bookmarkEnd w:id="588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72412218"/>
      <w:bookmarkStart w:id="600" w:name="_Ref472412231"/>
      <w:bookmarkStart w:id="601" w:name="_Ref472412248"/>
      <w:bookmarkStart w:id="602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589"/>
      <w:bookmarkEnd w:id="590"/>
      <w:bookmarkEnd w:id="591"/>
      <w:bookmarkEnd w:id="592"/>
      <w:bookmarkEnd w:id="593"/>
      <w:bookmarkEnd w:id="594"/>
      <w:bookmarkEnd w:id="599"/>
      <w:bookmarkEnd w:id="600"/>
      <w:bookmarkEnd w:id="601"/>
      <w:bookmarkEnd w:id="602"/>
      <w:r w:rsidRPr="001018D6">
        <w:t xml:space="preserve"> </w:t>
      </w:r>
      <w:bookmarkEnd w:id="595"/>
      <w:bookmarkEnd w:id="596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03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03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04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04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05" w:name="_Ref303694483"/>
      <w:bookmarkStart w:id="606" w:name="_Toc305835590"/>
      <w:bookmarkStart w:id="607" w:name="_Ref306140451"/>
      <w:bookmarkStart w:id="608" w:name="_Toc498588909"/>
      <w:r w:rsidRPr="004A1A68">
        <w:lastRenderedPageBreak/>
        <w:t xml:space="preserve">Уведомление о результатах </w:t>
      </w:r>
      <w:bookmarkEnd w:id="605"/>
      <w:bookmarkEnd w:id="606"/>
      <w:r w:rsidRPr="004A1A68">
        <w:t>запроса предложений</w:t>
      </w:r>
      <w:bookmarkEnd w:id="607"/>
      <w:bookmarkEnd w:id="608"/>
    </w:p>
    <w:bookmarkEnd w:id="597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09" w:name="_Ref440270568"/>
      <w:bookmarkStart w:id="610" w:name="_Ref440274159"/>
      <w:bookmarkStart w:id="611" w:name="_Ref440292555"/>
      <w:bookmarkStart w:id="612" w:name="_Ref440292779"/>
      <w:bookmarkStart w:id="613" w:name="_Toc498588910"/>
      <w:r w:rsidRPr="00382A07">
        <w:rPr>
          <w:szCs w:val="24"/>
        </w:rPr>
        <w:lastRenderedPageBreak/>
        <w:t>Техническая часть</w:t>
      </w:r>
      <w:bookmarkEnd w:id="609"/>
      <w:bookmarkEnd w:id="610"/>
      <w:bookmarkEnd w:id="611"/>
      <w:bookmarkEnd w:id="612"/>
      <w:bookmarkEnd w:id="613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14" w:name="_Toc176064096"/>
      <w:bookmarkStart w:id="615" w:name="_Toc176338524"/>
      <w:bookmarkStart w:id="616" w:name="_Toc180399752"/>
      <w:bookmarkStart w:id="617" w:name="_Toc191205941"/>
      <w:bookmarkStart w:id="618" w:name="_Toc194315544"/>
      <w:bookmarkStart w:id="619" w:name="_Toc423421725"/>
      <w:bookmarkStart w:id="620" w:name="_Toc498588911"/>
      <w:r w:rsidRPr="00382A07">
        <w:t>Общие требования к условиям поставки продукции</w:t>
      </w:r>
      <w:bookmarkStart w:id="621" w:name="_Toc176064097"/>
      <w:bookmarkStart w:id="622" w:name="_Toc176338525"/>
      <w:bookmarkStart w:id="623" w:name="_Toc180399753"/>
      <w:bookmarkStart w:id="624" w:name="_Toc189457101"/>
      <w:bookmarkStart w:id="625" w:name="_Toc189461737"/>
      <w:bookmarkStart w:id="626" w:name="_Toc189462011"/>
      <w:bookmarkStart w:id="627" w:name="_Toc191273610"/>
      <w:bookmarkStart w:id="628" w:name="_Toc167189319"/>
      <w:bookmarkStart w:id="629" w:name="_Toc168725254"/>
      <w:bookmarkEnd w:id="614"/>
      <w:bookmarkEnd w:id="615"/>
      <w:bookmarkEnd w:id="616"/>
      <w:bookmarkEnd w:id="617"/>
      <w:bookmarkEnd w:id="618"/>
      <w:bookmarkEnd w:id="619"/>
      <w:bookmarkEnd w:id="62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30" w:name="_Toc439166308"/>
      <w:bookmarkStart w:id="631" w:name="_Toc439170656"/>
      <w:bookmarkStart w:id="632" w:name="_Toc439172758"/>
      <w:bookmarkStart w:id="633" w:name="_Toc439173202"/>
      <w:bookmarkStart w:id="634" w:name="_Toc439238196"/>
      <w:bookmarkStart w:id="635" w:name="_Toc439252748"/>
      <w:bookmarkStart w:id="636" w:name="_Toc439323606"/>
      <w:bookmarkStart w:id="637" w:name="_Toc439323722"/>
      <w:bookmarkStart w:id="638" w:name="_Toc440357120"/>
      <w:bookmarkStart w:id="639" w:name="_Toc440359675"/>
      <w:bookmarkStart w:id="640" w:name="_Toc440632139"/>
      <w:bookmarkStart w:id="641" w:name="_Toc440875960"/>
      <w:bookmarkStart w:id="642" w:name="_Toc441130988"/>
      <w:bookmarkStart w:id="643" w:name="_Toc447269803"/>
      <w:bookmarkStart w:id="644" w:name="_Toc464120625"/>
      <w:bookmarkStart w:id="645" w:name="_Toc466970545"/>
      <w:bookmarkStart w:id="646" w:name="_Toc468462459"/>
      <w:bookmarkStart w:id="647" w:name="_Toc469482052"/>
      <w:bookmarkStart w:id="648" w:name="_Toc472411827"/>
      <w:bookmarkStart w:id="649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50" w:name="_Toc439166309"/>
      <w:bookmarkStart w:id="651" w:name="_Toc439170657"/>
      <w:bookmarkStart w:id="652" w:name="_Toc439172759"/>
      <w:bookmarkStart w:id="653" w:name="_Toc439173203"/>
      <w:bookmarkStart w:id="654" w:name="_Toc439238197"/>
      <w:bookmarkStart w:id="655" w:name="_Toc439252749"/>
      <w:bookmarkStart w:id="656" w:name="_Toc439323607"/>
      <w:bookmarkStart w:id="657" w:name="_Toc439323723"/>
      <w:bookmarkStart w:id="658" w:name="_Toc440357121"/>
      <w:bookmarkStart w:id="659" w:name="_Toc440359676"/>
      <w:bookmarkStart w:id="660" w:name="_Toc440632140"/>
      <w:bookmarkStart w:id="661" w:name="_Toc440875961"/>
      <w:bookmarkStart w:id="662" w:name="_Toc441130989"/>
      <w:bookmarkStart w:id="663" w:name="_Toc447269804"/>
      <w:bookmarkStart w:id="664" w:name="_Toc464120626"/>
      <w:bookmarkStart w:id="665" w:name="_Toc466970546"/>
      <w:bookmarkStart w:id="666" w:name="_Toc468462460"/>
      <w:bookmarkStart w:id="667" w:name="_Toc469482053"/>
      <w:bookmarkStart w:id="668" w:name="_Toc472411828"/>
      <w:bookmarkStart w:id="669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2B5044" w:rsidRPr="00382A07" w:rsidRDefault="002B5044" w:rsidP="0021751A">
      <w:pPr>
        <w:pStyle w:val="2"/>
        <w:ind w:left="1701" w:hanging="1134"/>
      </w:pPr>
      <w:bookmarkStart w:id="670" w:name="_Toc423421726"/>
      <w:bookmarkStart w:id="671" w:name="_Ref450646963"/>
      <w:bookmarkStart w:id="672" w:name="_Toc498588914"/>
      <w:r w:rsidRPr="00382A07">
        <w:t>Перечень, объемы и характеристики закупаемой продукции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70"/>
      <w:bookmarkEnd w:id="671"/>
      <w:bookmarkEnd w:id="67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3" w:name="_Toc439166311"/>
      <w:bookmarkStart w:id="674" w:name="_Toc439170659"/>
      <w:bookmarkStart w:id="675" w:name="_Toc439172761"/>
      <w:bookmarkStart w:id="676" w:name="_Toc439173205"/>
      <w:bookmarkStart w:id="677" w:name="_Toc439238199"/>
      <w:bookmarkStart w:id="678" w:name="_Toc439252751"/>
      <w:bookmarkStart w:id="679" w:name="_Toc439323609"/>
      <w:bookmarkStart w:id="680" w:name="_Toc439323725"/>
      <w:bookmarkStart w:id="681" w:name="_Toc440357123"/>
      <w:bookmarkStart w:id="682" w:name="_Toc440359678"/>
      <w:bookmarkStart w:id="683" w:name="_Toc440632142"/>
      <w:bookmarkStart w:id="684" w:name="_Toc440875963"/>
      <w:bookmarkStart w:id="685" w:name="_Toc441130991"/>
      <w:bookmarkStart w:id="686" w:name="_Toc447269806"/>
      <w:bookmarkStart w:id="687" w:name="_Toc464120628"/>
      <w:bookmarkStart w:id="688" w:name="_Toc466970548"/>
      <w:bookmarkStart w:id="689" w:name="_Toc468462462"/>
      <w:bookmarkStart w:id="690" w:name="_Toc469482055"/>
      <w:bookmarkStart w:id="691" w:name="_Toc472411830"/>
      <w:bookmarkStart w:id="692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731197">
        <w:rPr>
          <w:b w:val="0"/>
          <w:szCs w:val="24"/>
        </w:rPr>
        <w:t>)</w:t>
      </w:r>
      <w:r w:rsidRPr="00731197">
        <w:rPr>
          <w:b w:val="0"/>
          <w:szCs w:val="24"/>
        </w:rPr>
        <w:t xml:space="preserve"> </w:t>
      </w:r>
      <w:r w:rsidR="00A154B7" w:rsidRPr="00731197">
        <w:rPr>
          <w:b w:val="0"/>
          <w:szCs w:val="24"/>
        </w:rPr>
        <w:t>по Лоту 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</w:p>
    <w:p w:rsidR="002B5044" w:rsidRPr="00382A07" w:rsidRDefault="002B5044" w:rsidP="0021751A">
      <w:pPr>
        <w:pStyle w:val="2"/>
        <w:ind w:left="1701" w:hanging="1134"/>
      </w:pPr>
      <w:bookmarkStart w:id="693" w:name="_Ref194832984"/>
      <w:bookmarkStart w:id="694" w:name="_Ref197686508"/>
      <w:bookmarkStart w:id="695" w:name="_Toc423421727"/>
      <w:bookmarkStart w:id="696" w:name="_Toc498588917"/>
      <w:r w:rsidRPr="00382A07">
        <w:t>Требование к поставляемой продукции</w:t>
      </w:r>
      <w:bookmarkEnd w:id="693"/>
      <w:bookmarkEnd w:id="694"/>
      <w:bookmarkEnd w:id="695"/>
      <w:bookmarkEnd w:id="69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697" w:name="_Toc439166313"/>
      <w:bookmarkStart w:id="698" w:name="_Toc439170661"/>
      <w:bookmarkStart w:id="699" w:name="_Toc439172763"/>
      <w:bookmarkStart w:id="700" w:name="_Toc439173207"/>
      <w:bookmarkStart w:id="701" w:name="_Toc439238201"/>
      <w:bookmarkStart w:id="702" w:name="_Toc439252753"/>
      <w:bookmarkStart w:id="703" w:name="_Toc439323611"/>
      <w:bookmarkStart w:id="704" w:name="_Toc439323727"/>
      <w:bookmarkStart w:id="705" w:name="_Toc440357125"/>
      <w:bookmarkStart w:id="706" w:name="_Toc440359680"/>
      <w:bookmarkStart w:id="707" w:name="_Toc440632144"/>
      <w:bookmarkStart w:id="708" w:name="_Toc440875965"/>
      <w:bookmarkStart w:id="709" w:name="_Toc441130993"/>
      <w:bookmarkStart w:id="710" w:name="_Toc447269808"/>
      <w:bookmarkStart w:id="711" w:name="_Toc464120631"/>
      <w:bookmarkStart w:id="712" w:name="_Toc466970551"/>
      <w:bookmarkStart w:id="713" w:name="_Toc468462465"/>
      <w:bookmarkStart w:id="714" w:name="_Toc469482058"/>
      <w:bookmarkStart w:id="715" w:name="_Toc472411833"/>
      <w:bookmarkStart w:id="716" w:name="_Toc498588918"/>
      <w:bookmarkStart w:id="717" w:name="_Ref194833053"/>
      <w:bookmarkStart w:id="718" w:name="_Ref223496951"/>
      <w:bookmarkStart w:id="71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</w:t>
      </w:r>
      <w:r w:rsidR="00E25B45">
        <w:rPr>
          <w:b w:val="0"/>
          <w:szCs w:val="24"/>
        </w:rPr>
        <w:t>ащую обязательной сертификации)</w:t>
      </w:r>
      <w:bookmarkStart w:id="720" w:name="_GoBack"/>
      <w:bookmarkEnd w:id="720"/>
      <w:r w:rsidR="002B5044" w:rsidRPr="00382A07">
        <w:rPr>
          <w:b w:val="0"/>
          <w:szCs w:val="24"/>
        </w:rPr>
        <w:t>.</w:t>
      </w:r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1" w:name="_Toc439166314"/>
      <w:bookmarkStart w:id="722" w:name="_Toc439170662"/>
      <w:bookmarkStart w:id="723" w:name="_Toc439172764"/>
      <w:bookmarkStart w:id="724" w:name="_Toc439173208"/>
      <w:bookmarkStart w:id="725" w:name="_Toc439238202"/>
      <w:bookmarkStart w:id="726" w:name="_Toc439252754"/>
      <w:bookmarkStart w:id="727" w:name="_Toc439323612"/>
      <w:bookmarkStart w:id="728" w:name="_Toc439323728"/>
      <w:bookmarkStart w:id="729" w:name="_Toc440357126"/>
      <w:bookmarkStart w:id="730" w:name="_Toc440359681"/>
      <w:bookmarkStart w:id="731" w:name="_Toc440632145"/>
      <w:bookmarkStart w:id="732" w:name="_Toc440875966"/>
      <w:bookmarkStart w:id="733" w:name="_Toc441130994"/>
      <w:bookmarkStart w:id="734" w:name="_Toc447269809"/>
      <w:bookmarkStart w:id="735" w:name="_Toc464120632"/>
      <w:bookmarkStart w:id="736" w:name="_Toc466970552"/>
      <w:bookmarkStart w:id="737" w:name="_Toc468462466"/>
      <w:bookmarkStart w:id="738" w:name="_Toc469482059"/>
      <w:bookmarkStart w:id="739" w:name="_Toc472411834"/>
      <w:bookmarkStart w:id="740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</w:p>
    <w:p w:rsidR="002B5044" w:rsidRPr="00382A07" w:rsidRDefault="002B5044" w:rsidP="0021751A">
      <w:pPr>
        <w:pStyle w:val="2"/>
        <w:ind w:left="1701" w:hanging="1134"/>
      </w:pPr>
      <w:bookmarkStart w:id="741" w:name="_Ref247513861"/>
      <w:bookmarkStart w:id="742" w:name="_Toc423421728"/>
      <w:bookmarkStart w:id="743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17"/>
      <w:bookmarkEnd w:id="718"/>
      <w:bookmarkEnd w:id="719"/>
      <w:r w:rsidRPr="00382A07">
        <w:t>.</w:t>
      </w:r>
      <w:bookmarkEnd w:id="741"/>
      <w:bookmarkEnd w:id="742"/>
      <w:bookmarkEnd w:id="74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44" w:name="_Toc439166317"/>
      <w:bookmarkStart w:id="745" w:name="_Toc439170665"/>
      <w:bookmarkStart w:id="746" w:name="_Toc439172767"/>
      <w:bookmarkStart w:id="747" w:name="_Toc439173211"/>
      <w:bookmarkStart w:id="748" w:name="_Toc439238205"/>
      <w:bookmarkStart w:id="749" w:name="_Toc439252756"/>
      <w:bookmarkStart w:id="750" w:name="_Toc439323614"/>
      <w:bookmarkStart w:id="751" w:name="_Toc439323730"/>
      <w:bookmarkStart w:id="752" w:name="_Ref440292618"/>
      <w:bookmarkStart w:id="753" w:name="_Toc440357128"/>
      <w:bookmarkStart w:id="754" w:name="_Toc440359683"/>
      <w:bookmarkStart w:id="755" w:name="_Toc440632147"/>
      <w:bookmarkStart w:id="756" w:name="_Toc440875968"/>
      <w:bookmarkStart w:id="757" w:name="_Toc441130996"/>
      <w:bookmarkStart w:id="758" w:name="_Toc447269811"/>
      <w:bookmarkStart w:id="759" w:name="_Toc464120634"/>
      <w:bookmarkStart w:id="760" w:name="_Toc466970554"/>
      <w:bookmarkStart w:id="761" w:name="_Toc468462468"/>
      <w:bookmarkStart w:id="762" w:name="_Toc469482061"/>
      <w:bookmarkStart w:id="763" w:name="_Toc472411836"/>
      <w:bookmarkStart w:id="764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5" w:name="_Toc439166318"/>
      <w:bookmarkStart w:id="766" w:name="_Toc439170666"/>
      <w:bookmarkStart w:id="767" w:name="_Toc439172768"/>
      <w:bookmarkStart w:id="768" w:name="_Toc439173212"/>
      <w:bookmarkStart w:id="769" w:name="_Toc439238206"/>
      <w:bookmarkStart w:id="770" w:name="_Toc439252757"/>
      <w:bookmarkStart w:id="771" w:name="_Toc439323615"/>
      <w:bookmarkStart w:id="772" w:name="_Toc439323731"/>
      <w:bookmarkStart w:id="773" w:name="_Toc440357129"/>
      <w:bookmarkStart w:id="774" w:name="_Toc440359684"/>
      <w:bookmarkStart w:id="775" w:name="_Toc440632148"/>
      <w:bookmarkStart w:id="776" w:name="_Toc440875969"/>
      <w:bookmarkStart w:id="777" w:name="_Toc441130997"/>
      <w:bookmarkStart w:id="778" w:name="_Toc447269812"/>
      <w:bookmarkStart w:id="779" w:name="_Toc464120635"/>
      <w:bookmarkStart w:id="780" w:name="_Toc466970555"/>
      <w:bookmarkStart w:id="781" w:name="_Toc468462469"/>
      <w:bookmarkStart w:id="782" w:name="_Toc469482062"/>
      <w:bookmarkStart w:id="783" w:name="_Toc472411837"/>
      <w:bookmarkStart w:id="784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464832" w:rsidRPr="00382A07" w:rsidRDefault="00464832" w:rsidP="00464832">
      <w:pPr>
        <w:pStyle w:val="2"/>
        <w:ind w:left="1701" w:hanging="1134"/>
      </w:pPr>
      <w:bookmarkStart w:id="785" w:name="_Toc248219573"/>
      <w:bookmarkStart w:id="786" w:name="_Toc256099315"/>
      <w:bookmarkStart w:id="787" w:name="_Toc423421664"/>
      <w:bookmarkStart w:id="788" w:name="_Toc498588923"/>
      <w:bookmarkEnd w:id="628"/>
      <w:bookmarkEnd w:id="629"/>
      <w:r w:rsidRPr="00382A07">
        <w:t>Иные требования</w:t>
      </w:r>
      <w:bookmarkEnd w:id="785"/>
      <w:bookmarkEnd w:id="786"/>
      <w:bookmarkEnd w:id="787"/>
      <w:bookmarkEnd w:id="788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789" w:name="_Toc464120637"/>
      <w:bookmarkStart w:id="790" w:name="_Toc466970557"/>
      <w:bookmarkStart w:id="791" w:name="_Toc468462471"/>
      <w:bookmarkStart w:id="792" w:name="_Toc469482064"/>
      <w:bookmarkStart w:id="793" w:name="_Toc472411839"/>
      <w:bookmarkStart w:id="794" w:name="_Toc498588924"/>
      <w:bookmarkStart w:id="795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789"/>
      <w:bookmarkEnd w:id="790"/>
      <w:bookmarkEnd w:id="791"/>
      <w:bookmarkEnd w:id="792"/>
      <w:bookmarkEnd w:id="793"/>
      <w:bookmarkEnd w:id="79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796" w:name="_Toc461808930"/>
      <w:bookmarkStart w:id="797" w:name="_Toc498588926"/>
      <w:bookmarkEnd w:id="795"/>
      <w:r w:rsidRPr="00382A07">
        <w:t>Альтернативные предложения</w:t>
      </w:r>
      <w:bookmarkStart w:id="798" w:name="_Ref56252639"/>
      <w:bookmarkEnd w:id="796"/>
      <w:bookmarkEnd w:id="797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799" w:name="_Toc461808802"/>
      <w:bookmarkStart w:id="800" w:name="_Toc461808931"/>
      <w:bookmarkStart w:id="801" w:name="_Toc464120640"/>
      <w:bookmarkStart w:id="802" w:name="_Toc466970560"/>
      <w:bookmarkStart w:id="803" w:name="_Toc468462474"/>
      <w:bookmarkStart w:id="804" w:name="_Toc469482067"/>
      <w:bookmarkStart w:id="805" w:name="_Toc472411842"/>
      <w:bookmarkStart w:id="806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7" w:name="_Ref440270602"/>
      <w:bookmarkStart w:id="808" w:name="_Toc498588928"/>
      <w:bookmarkEnd w:id="5"/>
      <w:bookmarkEnd w:id="598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07"/>
      <w:bookmarkEnd w:id="808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09" w:name="_Ref55336310"/>
      <w:bookmarkStart w:id="810" w:name="_Toc57314672"/>
      <w:bookmarkStart w:id="811" w:name="_Toc69728986"/>
      <w:bookmarkStart w:id="812" w:name="_Toc98253919"/>
      <w:bookmarkStart w:id="813" w:name="_Toc165173847"/>
      <w:bookmarkStart w:id="814" w:name="_Toc423423667"/>
      <w:bookmarkStart w:id="815" w:name="_Toc498588929"/>
      <w:r w:rsidRPr="00382A07">
        <w:t xml:space="preserve">Письмо о подаче оферты </w:t>
      </w:r>
      <w:bookmarkStart w:id="816" w:name="_Ref22846535"/>
      <w:r w:rsidRPr="00382A07">
        <w:t>(</w:t>
      </w:r>
      <w:bookmarkEnd w:id="816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382A07" w:rsidRDefault="004F4D80" w:rsidP="004F4D80">
      <w:pPr>
        <w:pStyle w:val="3"/>
        <w:rPr>
          <w:szCs w:val="24"/>
        </w:rPr>
      </w:pPr>
      <w:bookmarkStart w:id="817" w:name="_Toc98253920"/>
      <w:bookmarkStart w:id="818" w:name="_Toc157248174"/>
      <w:bookmarkStart w:id="819" w:name="_Toc157496543"/>
      <w:bookmarkStart w:id="820" w:name="_Toc158206082"/>
      <w:bookmarkStart w:id="821" w:name="_Toc164057767"/>
      <w:bookmarkStart w:id="822" w:name="_Toc164137117"/>
      <w:bookmarkStart w:id="823" w:name="_Toc164161277"/>
      <w:bookmarkStart w:id="824" w:name="_Toc165173848"/>
      <w:bookmarkStart w:id="825" w:name="_Toc439170673"/>
      <w:bookmarkStart w:id="826" w:name="_Toc439172775"/>
      <w:bookmarkStart w:id="827" w:name="_Toc439173219"/>
      <w:bookmarkStart w:id="828" w:name="_Toc439238213"/>
      <w:bookmarkStart w:id="829" w:name="_Toc440357133"/>
      <w:bookmarkStart w:id="830" w:name="_Toc440359688"/>
      <w:bookmarkStart w:id="831" w:name="_Toc447269817"/>
      <w:bookmarkStart w:id="832" w:name="_Toc464120643"/>
      <w:bookmarkStart w:id="833" w:name="_Toc466970563"/>
      <w:bookmarkStart w:id="834" w:name="_Toc472411845"/>
      <w:bookmarkStart w:id="835" w:name="_Toc498588930"/>
      <w:r w:rsidRPr="00382A07">
        <w:rPr>
          <w:szCs w:val="24"/>
        </w:rPr>
        <w:t>Форма письма о подаче оферты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36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382A07">
        <w:rPr>
          <w:sz w:val="24"/>
          <w:szCs w:val="24"/>
        </w:rPr>
        <w:lastRenderedPageBreak/>
        <w:t>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37" w:name="_Toc98253921"/>
      <w:bookmarkStart w:id="838" w:name="_Toc157248175"/>
      <w:bookmarkStart w:id="839" w:name="_Toc157496544"/>
      <w:bookmarkStart w:id="840" w:name="_Toc158206083"/>
      <w:bookmarkStart w:id="841" w:name="_Toc164057768"/>
      <w:bookmarkStart w:id="842" w:name="_Toc164137118"/>
      <w:bookmarkStart w:id="843" w:name="_Toc164161278"/>
      <w:bookmarkStart w:id="844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845" w:name="_Toc439170674"/>
      <w:bookmarkStart w:id="846" w:name="_Toc439172776"/>
      <w:bookmarkStart w:id="847" w:name="_Toc439173220"/>
      <w:bookmarkStart w:id="848" w:name="_Toc439238214"/>
      <w:bookmarkStart w:id="849" w:name="_Toc439252762"/>
      <w:bookmarkStart w:id="850" w:name="_Toc439323736"/>
      <w:bookmarkStart w:id="851" w:name="_Toc440357134"/>
      <w:bookmarkStart w:id="852" w:name="_Toc440359689"/>
      <w:bookmarkStart w:id="853" w:name="_Toc440632153"/>
      <w:bookmarkStart w:id="854" w:name="_Toc440875973"/>
      <w:bookmarkStart w:id="855" w:name="_Toc441131001"/>
      <w:bookmarkStart w:id="856" w:name="_Toc447269818"/>
      <w:bookmarkStart w:id="857" w:name="_Toc464120644"/>
      <w:bookmarkStart w:id="858" w:name="_Toc466970564"/>
      <w:bookmarkStart w:id="859" w:name="_Toc472411846"/>
      <w:bookmarkStart w:id="860" w:name="_Toc498588931"/>
      <w:r w:rsidRPr="00382A07">
        <w:rPr>
          <w:szCs w:val="24"/>
        </w:rPr>
        <w:lastRenderedPageBreak/>
        <w:t>Инструкции по заполнению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61" w:name="_Ref55335821"/>
      <w:bookmarkStart w:id="862" w:name="_Ref55336345"/>
      <w:bookmarkStart w:id="863" w:name="_Toc57314674"/>
      <w:bookmarkStart w:id="864" w:name="_Toc69728988"/>
      <w:bookmarkStart w:id="865" w:name="_Toc98253922"/>
      <w:bookmarkStart w:id="866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867" w:name="_Ref440271964"/>
      <w:bookmarkStart w:id="868" w:name="_Toc440357135"/>
      <w:bookmarkStart w:id="869" w:name="_Toc440359690"/>
      <w:bookmarkStart w:id="870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867"/>
      <w:bookmarkEnd w:id="868"/>
      <w:bookmarkEnd w:id="869"/>
      <w:bookmarkEnd w:id="870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871" w:name="_Toc439238216"/>
      <w:bookmarkStart w:id="872" w:name="_Toc439252764"/>
      <w:bookmarkStart w:id="873" w:name="_Toc439323738"/>
      <w:bookmarkStart w:id="874" w:name="_Toc440357136"/>
      <w:bookmarkStart w:id="875" w:name="_Toc440359691"/>
      <w:bookmarkStart w:id="876" w:name="_Toc440632155"/>
      <w:bookmarkStart w:id="877" w:name="_Toc440875975"/>
      <w:bookmarkStart w:id="878" w:name="_Toc441131003"/>
      <w:bookmarkStart w:id="879" w:name="_Toc447269820"/>
      <w:bookmarkStart w:id="880" w:name="_Toc464120646"/>
      <w:bookmarkStart w:id="881" w:name="_Toc466970566"/>
      <w:bookmarkStart w:id="882" w:name="_Toc472411848"/>
      <w:bookmarkStart w:id="883" w:name="_Toc498588933"/>
      <w:r w:rsidRPr="00382A07">
        <w:rPr>
          <w:szCs w:val="24"/>
        </w:rPr>
        <w:t>Форма Антикоррупционных обязательств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84" w:name="_Toc423423668"/>
      <w:bookmarkStart w:id="885" w:name="_Ref440271072"/>
      <w:bookmarkStart w:id="886" w:name="_Ref440273986"/>
      <w:bookmarkStart w:id="887" w:name="_Ref440274337"/>
      <w:bookmarkStart w:id="888" w:name="_Ref440274913"/>
      <w:bookmarkStart w:id="889" w:name="_Ref440284918"/>
      <w:bookmarkStart w:id="890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861"/>
      <w:bookmarkEnd w:id="862"/>
      <w:bookmarkEnd w:id="863"/>
      <w:bookmarkEnd w:id="864"/>
      <w:bookmarkEnd w:id="865"/>
      <w:bookmarkEnd w:id="866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382A07" w:rsidRDefault="004F4D80" w:rsidP="004F4D80">
      <w:pPr>
        <w:pStyle w:val="3"/>
        <w:rPr>
          <w:szCs w:val="24"/>
        </w:rPr>
      </w:pPr>
      <w:bookmarkStart w:id="891" w:name="_Toc98253923"/>
      <w:bookmarkStart w:id="892" w:name="_Toc157248177"/>
      <w:bookmarkStart w:id="893" w:name="_Toc157496546"/>
      <w:bookmarkStart w:id="894" w:name="_Toc158206085"/>
      <w:bookmarkStart w:id="895" w:name="_Toc164057770"/>
      <w:bookmarkStart w:id="896" w:name="_Toc164137120"/>
      <w:bookmarkStart w:id="897" w:name="_Toc164161280"/>
      <w:bookmarkStart w:id="898" w:name="_Toc165173851"/>
      <w:bookmarkStart w:id="899" w:name="_Ref264038986"/>
      <w:bookmarkStart w:id="900" w:name="_Ref264359294"/>
      <w:bookmarkStart w:id="901" w:name="_Toc439170676"/>
      <w:bookmarkStart w:id="902" w:name="_Toc439172778"/>
      <w:bookmarkStart w:id="903" w:name="_Toc439173222"/>
      <w:bookmarkStart w:id="904" w:name="_Toc439238218"/>
      <w:bookmarkStart w:id="905" w:name="_Toc439252766"/>
      <w:bookmarkStart w:id="906" w:name="_Toc439323740"/>
      <w:bookmarkStart w:id="907" w:name="_Toc440357138"/>
      <w:bookmarkStart w:id="908" w:name="_Toc440359693"/>
      <w:bookmarkStart w:id="909" w:name="_Toc440632157"/>
      <w:bookmarkStart w:id="910" w:name="_Toc440875977"/>
      <w:bookmarkStart w:id="911" w:name="_Toc441131005"/>
      <w:bookmarkStart w:id="912" w:name="_Toc447269822"/>
      <w:bookmarkStart w:id="913" w:name="_Toc464120648"/>
      <w:bookmarkStart w:id="914" w:name="_Toc466970568"/>
      <w:bookmarkStart w:id="915" w:name="_Toc468462482"/>
      <w:bookmarkStart w:id="916" w:name="_Toc469482075"/>
      <w:bookmarkStart w:id="917" w:name="_Toc472411850"/>
      <w:bookmarkStart w:id="918" w:name="_Toc498588935"/>
      <w:r w:rsidRPr="00382A07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r w:rsidR="00492C8B" w:rsidRPr="00382A07">
        <w:rPr>
          <w:szCs w:val="24"/>
        </w:rPr>
        <w:t>Сводной таблицы стоимости</w:t>
      </w:r>
      <w:bookmarkEnd w:id="905"/>
      <w:bookmarkEnd w:id="906"/>
      <w:bookmarkEnd w:id="907"/>
      <w:bookmarkEnd w:id="908"/>
      <w:bookmarkEnd w:id="909"/>
      <w:bookmarkEnd w:id="910"/>
      <w:r w:rsidR="00F04258" w:rsidRPr="00382A07">
        <w:rPr>
          <w:bCs w:val="0"/>
          <w:szCs w:val="24"/>
        </w:rPr>
        <w:t xml:space="preserve"> поставок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919" w:name="_Toc176765534"/>
      <w:bookmarkStart w:id="920" w:name="_Toc198979983"/>
      <w:bookmarkStart w:id="921" w:name="_Toc217466315"/>
      <w:bookmarkStart w:id="922" w:name="_Toc217702856"/>
      <w:bookmarkStart w:id="923" w:name="_Toc233601974"/>
      <w:bookmarkStart w:id="924" w:name="_Toc263343460"/>
      <w:r w:rsidRPr="00382A07">
        <w:rPr>
          <w:b w:val="0"/>
          <w:szCs w:val="24"/>
        </w:rPr>
        <w:br w:type="page"/>
      </w:r>
      <w:bookmarkStart w:id="925" w:name="_Toc439170677"/>
      <w:bookmarkStart w:id="926" w:name="_Toc439172779"/>
      <w:bookmarkStart w:id="927" w:name="_Toc439173223"/>
      <w:bookmarkStart w:id="928" w:name="_Toc439238219"/>
      <w:bookmarkStart w:id="929" w:name="_Toc439252767"/>
      <w:bookmarkStart w:id="930" w:name="_Toc439323741"/>
      <w:bookmarkStart w:id="931" w:name="_Toc440357139"/>
      <w:bookmarkStart w:id="932" w:name="_Toc440359694"/>
      <w:bookmarkStart w:id="933" w:name="_Toc440632158"/>
      <w:bookmarkStart w:id="934" w:name="_Toc440875978"/>
      <w:bookmarkStart w:id="935" w:name="_Toc441131006"/>
      <w:bookmarkStart w:id="936" w:name="_Toc447269823"/>
      <w:bookmarkStart w:id="937" w:name="_Toc464120649"/>
      <w:bookmarkStart w:id="938" w:name="_Toc466970569"/>
      <w:bookmarkStart w:id="939" w:name="_Toc468462483"/>
      <w:bookmarkStart w:id="940" w:name="_Toc469482076"/>
      <w:bookmarkStart w:id="941" w:name="_Toc472411851"/>
      <w:bookmarkStart w:id="942" w:name="_Toc498588936"/>
      <w:r w:rsidRPr="00382A07">
        <w:rPr>
          <w:szCs w:val="24"/>
        </w:rPr>
        <w:lastRenderedPageBreak/>
        <w:t>Инструкции по заполнению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43" w:name="_Ref86826666"/>
      <w:bookmarkStart w:id="944" w:name="_Toc90385112"/>
      <w:bookmarkStart w:id="945" w:name="_Toc98253925"/>
      <w:bookmarkStart w:id="946" w:name="_Toc165173853"/>
      <w:bookmarkStart w:id="947" w:name="_Toc423423669"/>
      <w:bookmarkStart w:id="948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3"/>
        <w:rPr>
          <w:szCs w:val="24"/>
        </w:rPr>
      </w:pPr>
      <w:bookmarkStart w:id="949" w:name="_Toc90385113"/>
      <w:bookmarkStart w:id="950" w:name="_Toc98253926"/>
      <w:bookmarkStart w:id="951" w:name="_Toc157248180"/>
      <w:bookmarkStart w:id="952" w:name="_Toc157496549"/>
      <w:bookmarkStart w:id="953" w:name="_Toc158206088"/>
      <w:bookmarkStart w:id="954" w:name="_Toc164057773"/>
      <w:bookmarkStart w:id="955" w:name="_Toc164137123"/>
      <w:bookmarkStart w:id="956" w:name="_Toc164161283"/>
      <w:bookmarkStart w:id="957" w:name="_Toc165173854"/>
      <w:bookmarkStart w:id="958" w:name="_Ref193690005"/>
      <w:bookmarkStart w:id="959" w:name="_Toc439170679"/>
      <w:bookmarkStart w:id="960" w:name="_Toc439172781"/>
      <w:bookmarkStart w:id="961" w:name="_Toc439173225"/>
      <w:bookmarkStart w:id="962" w:name="_Toc439238221"/>
      <w:bookmarkStart w:id="963" w:name="_Toc439252769"/>
      <w:bookmarkStart w:id="964" w:name="_Toc439323743"/>
      <w:bookmarkStart w:id="965" w:name="_Toc440357141"/>
      <w:bookmarkStart w:id="966" w:name="_Toc440359696"/>
      <w:bookmarkStart w:id="967" w:name="_Toc440632160"/>
      <w:bookmarkStart w:id="968" w:name="_Toc440875980"/>
      <w:bookmarkStart w:id="969" w:name="_Toc441131008"/>
      <w:bookmarkStart w:id="970" w:name="_Toc447269825"/>
      <w:bookmarkStart w:id="971" w:name="_Toc464120651"/>
      <w:bookmarkStart w:id="972" w:name="_Toc466970571"/>
      <w:bookmarkStart w:id="973" w:name="_Toc468462485"/>
      <w:bookmarkStart w:id="974" w:name="_Toc469482078"/>
      <w:bookmarkStart w:id="975" w:name="_Toc472411853"/>
      <w:bookmarkStart w:id="976" w:name="_Toc498588938"/>
      <w:r w:rsidRPr="00382A07">
        <w:rPr>
          <w:szCs w:val="24"/>
        </w:rPr>
        <w:t xml:space="preserve">Форма 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r w:rsidRPr="00382A07">
        <w:rPr>
          <w:szCs w:val="24"/>
        </w:rPr>
        <w:t>технического предложения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7" w:name="_Ref55335818"/>
      <w:bookmarkStart w:id="978" w:name="_Ref55336334"/>
      <w:bookmarkStart w:id="979" w:name="_Toc57314673"/>
      <w:bookmarkStart w:id="980" w:name="_Toc69728987"/>
      <w:bookmarkStart w:id="981" w:name="_Toc98253928"/>
      <w:bookmarkStart w:id="982" w:name="_Toc165173856"/>
      <w:bookmarkStart w:id="983" w:name="_Ref194749150"/>
      <w:bookmarkStart w:id="984" w:name="_Ref194750368"/>
      <w:bookmarkStart w:id="985" w:name="_Ref89649494"/>
      <w:bookmarkStart w:id="986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987" w:name="_Toc176765537"/>
      <w:bookmarkStart w:id="988" w:name="_Toc198979986"/>
      <w:bookmarkStart w:id="989" w:name="_Toc217466321"/>
      <w:bookmarkStart w:id="990" w:name="_Toc217702859"/>
      <w:bookmarkStart w:id="991" w:name="_Toc233601977"/>
      <w:bookmarkStart w:id="992" w:name="_Toc263343463"/>
      <w:bookmarkStart w:id="993" w:name="_Toc439170680"/>
      <w:bookmarkStart w:id="994" w:name="_Toc439172782"/>
      <w:bookmarkStart w:id="995" w:name="_Toc439173226"/>
      <w:bookmarkStart w:id="996" w:name="_Toc439238222"/>
      <w:bookmarkStart w:id="997" w:name="_Toc439252770"/>
      <w:bookmarkStart w:id="998" w:name="_Toc439323744"/>
      <w:bookmarkStart w:id="999" w:name="_Toc440357142"/>
      <w:bookmarkStart w:id="1000" w:name="_Toc440359697"/>
      <w:bookmarkStart w:id="1001" w:name="_Toc440632161"/>
      <w:bookmarkStart w:id="1002" w:name="_Toc440875981"/>
      <w:bookmarkStart w:id="1003" w:name="_Toc441131009"/>
      <w:bookmarkStart w:id="1004" w:name="_Toc447269826"/>
      <w:bookmarkStart w:id="1005" w:name="_Toc464120652"/>
      <w:bookmarkStart w:id="1006" w:name="_Toc466970572"/>
      <w:bookmarkStart w:id="1007" w:name="_Toc468462486"/>
      <w:bookmarkStart w:id="1008" w:name="_Toc469482079"/>
      <w:bookmarkStart w:id="1009" w:name="_Toc472411854"/>
      <w:bookmarkStart w:id="1010" w:name="_Toc498588939"/>
      <w:r w:rsidRPr="00382A07">
        <w:rPr>
          <w:szCs w:val="24"/>
        </w:rPr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11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2" w:name="_Toc423423670"/>
      <w:bookmarkStart w:id="1013" w:name="_Ref440271036"/>
      <w:bookmarkStart w:id="1014" w:name="_Ref440274366"/>
      <w:bookmarkStart w:id="1015" w:name="_Ref440274902"/>
      <w:bookmarkStart w:id="1016" w:name="_Ref440284947"/>
      <w:bookmarkStart w:id="1017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382A07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57144"/>
      <w:bookmarkStart w:id="1033" w:name="_Toc440359699"/>
      <w:bookmarkStart w:id="1034" w:name="_Toc440632163"/>
      <w:bookmarkStart w:id="1035" w:name="_Toc440875983"/>
      <w:bookmarkStart w:id="1036" w:name="_Toc441131011"/>
      <w:bookmarkStart w:id="1037" w:name="_Toc447269828"/>
      <w:bookmarkStart w:id="1038" w:name="_Toc464120654"/>
      <w:bookmarkStart w:id="1039" w:name="_Toc466970574"/>
      <w:bookmarkStart w:id="1040" w:name="_Toc468462488"/>
      <w:bookmarkStart w:id="1041" w:name="_Toc469482081"/>
      <w:bookmarkStart w:id="1042" w:name="_Toc472411856"/>
      <w:bookmarkStart w:id="1043" w:name="_Toc498588941"/>
      <w:r w:rsidRPr="00382A07">
        <w:rPr>
          <w:szCs w:val="24"/>
        </w:rPr>
        <w:t xml:space="preserve">Форма </w:t>
      </w:r>
      <w:bookmarkEnd w:id="1018"/>
      <w:r w:rsidRPr="00382A07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512B0F" w:rsidRPr="00382A07">
        <w:rPr>
          <w:szCs w:val="24"/>
        </w:rPr>
        <w:t>выполнения поставок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171070556"/>
      <w:bookmarkStart w:id="1045" w:name="_Toc98253927"/>
      <w:bookmarkStart w:id="1046" w:name="_Toc176605808"/>
      <w:bookmarkStart w:id="1047" w:name="_Toc176611017"/>
      <w:bookmarkStart w:id="1048" w:name="_Toc176611073"/>
      <w:bookmarkStart w:id="1049" w:name="_Toc176668676"/>
      <w:bookmarkStart w:id="1050" w:name="_Toc176684336"/>
      <w:bookmarkStart w:id="1051" w:name="_Toc176746279"/>
      <w:bookmarkStart w:id="1052" w:name="_Toc176747346"/>
      <w:bookmarkStart w:id="1053" w:name="_Toc198979988"/>
      <w:bookmarkStart w:id="1054" w:name="_Toc217466324"/>
      <w:bookmarkStart w:id="1055" w:name="_Toc217702862"/>
      <w:bookmarkStart w:id="1056" w:name="_Toc233601980"/>
      <w:bookmarkStart w:id="1057" w:name="_Toc263343466"/>
      <w:r w:rsidRPr="00382A07">
        <w:rPr>
          <w:b w:val="0"/>
          <w:szCs w:val="24"/>
        </w:rPr>
        <w:br w:type="page"/>
      </w:r>
      <w:bookmarkStart w:id="1058" w:name="_Toc439170683"/>
      <w:bookmarkStart w:id="1059" w:name="_Toc439172785"/>
      <w:bookmarkStart w:id="1060" w:name="_Toc439173229"/>
      <w:bookmarkStart w:id="1061" w:name="_Toc439238225"/>
      <w:bookmarkStart w:id="1062" w:name="_Toc439252773"/>
      <w:bookmarkStart w:id="1063" w:name="_Toc439323747"/>
      <w:bookmarkStart w:id="1064" w:name="_Toc440357145"/>
      <w:bookmarkStart w:id="1065" w:name="_Toc440359700"/>
      <w:bookmarkStart w:id="1066" w:name="_Toc440632164"/>
      <w:bookmarkStart w:id="1067" w:name="_Toc440875984"/>
      <w:bookmarkStart w:id="1068" w:name="_Toc441131012"/>
      <w:bookmarkStart w:id="1069" w:name="_Toc447269829"/>
      <w:bookmarkStart w:id="1070" w:name="_Toc464120655"/>
      <w:bookmarkStart w:id="1071" w:name="_Toc466970575"/>
      <w:bookmarkStart w:id="1072" w:name="_Toc468462489"/>
      <w:bookmarkStart w:id="1073" w:name="_Toc469482082"/>
      <w:bookmarkStart w:id="1074" w:name="_Toc472411857"/>
      <w:bookmarkStart w:id="1075" w:name="_Toc498588942"/>
      <w:r w:rsidRPr="00382A07">
        <w:rPr>
          <w:szCs w:val="24"/>
        </w:rPr>
        <w:lastRenderedPageBreak/>
        <w:t>Инструкции по заполнению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6" w:name="_Hlt22846931"/>
      <w:bookmarkStart w:id="1077" w:name="_Ref93264992"/>
      <w:bookmarkStart w:id="1078" w:name="_Ref93265116"/>
      <w:bookmarkStart w:id="1079" w:name="_Toc98253933"/>
      <w:bookmarkStart w:id="1080" w:name="_Toc165173859"/>
      <w:bookmarkStart w:id="1081" w:name="_Toc423423671"/>
      <w:bookmarkStart w:id="1082" w:name="_Toc498588943"/>
      <w:bookmarkEnd w:id="1076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985"/>
      <w:bookmarkEnd w:id="986"/>
      <w:bookmarkEnd w:id="1077"/>
      <w:bookmarkEnd w:id="1078"/>
      <w:bookmarkEnd w:id="1079"/>
      <w:bookmarkEnd w:id="1080"/>
      <w:bookmarkEnd w:id="1081"/>
      <w:bookmarkEnd w:id="1082"/>
    </w:p>
    <w:p w:rsidR="004F4D80" w:rsidRPr="00382A07" w:rsidRDefault="004F4D80" w:rsidP="004F4D80">
      <w:pPr>
        <w:pStyle w:val="3"/>
        <w:rPr>
          <w:szCs w:val="24"/>
        </w:rPr>
      </w:pPr>
      <w:bookmarkStart w:id="1083" w:name="_Toc439170685"/>
      <w:bookmarkStart w:id="1084" w:name="_Toc439172787"/>
      <w:bookmarkStart w:id="1085" w:name="_Toc439173231"/>
      <w:bookmarkStart w:id="1086" w:name="_Toc439238227"/>
      <w:bookmarkStart w:id="1087" w:name="_Toc439252775"/>
      <w:bookmarkStart w:id="1088" w:name="_Toc439323749"/>
      <w:bookmarkStart w:id="1089" w:name="_Toc440357147"/>
      <w:bookmarkStart w:id="1090" w:name="_Toc440359702"/>
      <w:bookmarkStart w:id="1091" w:name="_Toc440632166"/>
      <w:bookmarkStart w:id="1092" w:name="_Toc440875986"/>
      <w:bookmarkStart w:id="1093" w:name="_Toc441131014"/>
      <w:bookmarkStart w:id="1094" w:name="_Toc447269831"/>
      <w:bookmarkStart w:id="1095" w:name="_Toc464120657"/>
      <w:bookmarkStart w:id="1096" w:name="_Toc466970577"/>
      <w:bookmarkStart w:id="1097" w:name="_Toc468462491"/>
      <w:bookmarkStart w:id="1098" w:name="_Toc469482084"/>
      <w:bookmarkStart w:id="1099" w:name="_Toc472411859"/>
      <w:bookmarkStart w:id="1100" w:name="_Toc498588944"/>
      <w:bookmarkStart w:id="1101" w:name="_Toc157248186"/>
      <w:bookmarkStart w:id="1102" w:name="_Toc157496555"/>
      <w:bookmarkStart w:id="1103" w:name="_Toc158206094"/>
      <w:bookmarkStart w:id="1104" w:name="_Toc164057779"/>
      <w:bookmarkStart w:id="1105" w:name="_Toc164137129"/>
      <w:bookmarkStart w:id="1106" w:name="_Toc164161289"/>
      <w:bookmarkStart w:id="1107" w:name="_Toc165173860"/>
      <w:r w:rsidRPr="00382A07">
        <w:rPr>
          <w:szCs w:val="24"/>
        </w:rPr>
        <w:t>Форма Протокола разногласий к проекту Договора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r w:rsidRPr="00382A07">
        <w:rPr>
          <w:szCs w:val="24"/>
        </w:rPr>
        <w:t xml:space="preserve"> </w:t>
      </w:r>
      <w:bookmarkEnd w:id="1101"/>
      <w:bookmarkEnd w:id="1102"/>
      <w:bookmarkEnd w:id="1103"/>
      <w:bookmarkEnd w:id="1104"/>
      <w:bookmarkEnd w:id="1105"/>
      <w:bookmarkEnd w:id="1106"/>
      <w:bookmarkEnd w:id="11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08" w:name="_Toc439170686"/>
      <w:bookmarkStart w:id="1109" w:name="_Toc439172788"/>
      <w:bookmarkStart w:id="1110" w:name="_Toc439173232"/>
      <w:bookmarkStart w:id="1111" w:name="_Toc439238228"/>
      <w:bookmarkStart w:id="1112" w:name="_Toc439252776"/>
      <w:bookmarkStart w:id="1113" w:name="_Toc439323750"/>
      <w:bookmarkStart w:id="1114" w:name="_Toc440357148"/>
      <w:bookmarkStart w:id="1115" w:name="_Toc440359703"/>
      <w:bookmarkStart w:id="1116" w:name="_Toc440632167"/>
      <w:bookmarkStart w:id="1117" w:name="_Toc440875987"/>
      <w:bookmarkStart w:id="1118" w:name="_Toc441131015"/>
      <w:bookmarkStart w:id="1119" w:name="_Toc447269832"/>
      <w:bookmarkStart w:id="1120" w:name="_Toc464120658"/>
      <w:bookmarkStart w:id="1121" w:name="_Toc466970578"/>
      <w:bookmarkStart w:id="1122" w:name="_Toc468462492"/>
      <w:bookmarkStart w:id="1123" w:name="_Toc469482085"/>
      <w:bookmarkStart w:id="1124" w:name="_Toc472411860"/>
      <w:bookmarkStart w:id="1125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Ref55335823"/>
      <w:bookmarkStart w:id="1127" w:name="_Ref55336359"/>
      <w:bookmarkStart w:id="1128" w:name="_Toc57314675"/>
      <w:bookmarkStart w:id="1129" w:name="_Toc69728989"/>
      <w:bookmarkStart w:id="1130" w:name="_Toc98253939"/>
      <w:bookmarkStart w:id="1131" w:name="_Toc165173865"/>
      <w:bookmarkStart w:id="1132" w:name="_Toc423423672"/>
      <w:bookmarkStart w:id="1133" w:name="_Toc498588946"/>
      <w:bookmarkEnd w:id="836"/>
      <w:r w:rsidRPr="00382A07">
        <w:lastRenderedPageBreak/>
        <w:t>Анкета (форма 6)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382A07" w:rsidRDefault="004F4D80" w:rsidP="004F4D80">
      <w:pPr>
        <w:pStyle w:val="3"/>
        <w:rPr>
          <w:szCs w:val="24"/>
        </w:rPr>
      </w:pPr>
      <w:bookmarkStart w:id="1134" w:name="_Toc98253940"/>
      <w:bookmarkStart w:id="1135" w:name="_Toc157248192"/>
      <w:bookmarkStart w:id="1136" w:name="_Toc157496561"/>
      <w:bookmarkStart w:id="1137" w:name="_Toc158206100"/>
      <w:bookmarkStart w:id="1138" w:name="_Toc164057785"/>
      <w:bookmarkStart w:id="1139" w:name="_Toc164137135"/>
      <w:bookmarkStart w:id="1140" w:name="_Toc164161295"/>
      <w:bookmarkStart w:id="1141" w:name="_Toc165173866"/>
      <w:bookmarkStart w:id="1142" w:name="_Toc439170688"/>
      <w:bookmarkStart w:id="1143" w:name="_Toc439172790"/>
      <w:bookmarkStart w:id="1144" w:name="_Toc439173234"/>
      <w:bookmarkStart w:id="1145" w:name="_Toc439238230"/>
      <w:bookmarkStart w:id="1146" w:name="_Toc439252778"/>
      <w:bookmarkStart w:id="1147" w:name="_Ref440272119"/>
      <w:bookmarkStart w:id="1148" w:name="_Toc440357150"/>
      <w:bookmarkStart w:id="1149" w:name="_Toc440359705"/>
      <w:bookmarkStart w:id="1150" w:name="_Ref444164229"/>
      <w:bookmarkStart w:id="1151" w:name="_Toc447269834"/>
      <w:bookmarkStart w:id="1152" w:name="_Toc464120660"/>
      <w:bookmarkStart w:id="1153" w:name="_Toc466970580"/>
      <w:bookmarkStart w:id="1154" w:name="_Toc472411862"/>
      <w:bookmarkStart w:id="1155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56" w:name="_Toc439170689"/>
            <w:bookmarkStart w:id="1157" w:name="_Toc439172791"/>
            <w:bookmarkStart w:id="1158" w:name="_Toc439173235"/>
            <w:bookmarkStart w:id="1159" w:name="_Toc439238231"/>
            <w:bookmarkStart w:id="1160" w:name="_Toc439252779"/>
            <w:bookmarkStart w:id="1161" w:name="_Ref440272147"/>
            <w:bookmarkStart w:id="1162" w:name="_Toc440357151"/>
            <w:bookmarkStart w:id="1163" w:name="_Toc440359706"/>
            <w:bookmarkStart w:id="1164" w:name="_Ref444164176"/>
            <w:bookmarkStart w:id="1165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166" w:name="_Ref491179450"/>
      <w:bookmarkStart w:id="1167" w:name="_Toc498588948"/>
      <w:r w:rsidRPr="00382A07">
        <w:rPr>
          <w:szCs w:val="24"/>
        </w:rPr>
        <w:lastRenderedPageBreak/>
        <w:t xml:space="preserve">Форма </w:t>
      </w:r>
      <w:bookmarkEnd w:id="1156"/>
      <w:bookmarkEnd w:id="1157"/>
      <w:bookmarkEnd w:id="1158"/>
      <w:bookmarkEnd w:id="1159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68" w:name="_Toc439170690"/>
      <w:bookmarkStart w:id="1169" w:name="_Toc439172792"/>
      <w:bookmarkStart w:id="1170" w:name="_Toc439173236"/>
      <w:bookmarkStart w:id="1171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172" w:name="_Toc125426243"/>
      <w:bookmarkStart w:id="1173" w:name="_Toc396984070"/>
      <w:bookmarkStart w:id="1174" w:name="_Toc423423673"/>
      <w:bookmarkStart w:id="1175" w:name="_Toc439170691"/>
      <w:bookmarkStart w:id="1176" w:name="_Toc439172793"/>
      <w:bookmarkStart w:id="1177" w:name="_Toc439173237"/>
      <w:bookmarkStart w:id="1178" w:name="_Toc439238233"/>
      <w:bookmarkStart w:id="1179" w:name="_Toc439252780"/>
      <w:bookmarkStart w:id="1180" w:name="_Toc439323754"/>
      <w:bookmarkStart w:id="1181" w:name="_Toc440357152"/>
      <w:bookmarkStart w:id="1182" w:name="_Toc440359707"/>
      <w:bookmarkStart w:id="1183" w:name="_Toc440632171"/>
      <w:bookmarkStart w:id="1184" w:name="_Toc440875991"/>
      <w:bookmarkStart w:id="1185" w:name="_Toc441131019"/>
      <w:bookmarkStart w:id="1186" w:name="_Toc447269836"/>
      <w:bookmarkEnd w:id="1168"/>
      <w:bookmarkEnd w:id="1169"/>
      <w:bookmarkEnd w:id="1170"/>
      <w:bookmarkEnd w:id="1171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187" w:name="_Toc464120662"/>
      <w:bookmarkStart w:id="1188" w:name="_Toc466970582"/>
      <w:bookmarkStart w:id="1189" w:name="_Toc472411864"/>
      <w:bookmarkStart w:id="1190" w:name="_Toc498588949"/>
      <w:r w:rsidRPr="00382A07">
        <w:rPr>
          <w:szCs w:val="24"/>
        </w:rPr>
        <w:lastRenderedPageBreak/>
        <w:t>Инструкции по заполнению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1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2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1" w:name="_Ref55336378"/>
      <w:bookmarkStart w:id="1192" w:name="_Toc57314676"/>
      <w:bookmarkStart w:id="1193" w:name="_Toc69728990"/>
      <w:bookmarkStart w:id="1194" w:name="_Toc98253942"/>
      <w:bookmarkStart w:id="1195" w:name="_Toc165173868"/>
      <w:bookmarkStart w:id="1196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97" w:name="_Ref449017073"/>
      <w:bookmarkStart w:id="1198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</w:p>
    <w:p w:rsidR="004F4D80" w:rsidRPr="00382A07" w:rsidRDefault="004F4D80" w:rsidP="004F4D80">
      <w:pPr>
        <w:pStyle w:val="3"/>
        <w:rPr>
          <w:szCs w:val="24"/>
        </w:rPr>
      </w:pPr>
      <w:bookmarkStart w:id="1199" w:name="_Toc98253943"/>
      <w:bookmarkStart w:id="1200" w:name="_Toc157248195"/>
      <w:bookmarkStart w:id="1201" w:name="_Toc157496564"/>
      <w:bookmarkStart w:id="1202" w:name="_Toc158206103"/>
      <w:bookmarkStart w:id="1203" w:name="_Toc164057788"/>
      <w:bookmarkStart w:id="1204" w:name="_Toc164137138"/>
      <w:bookmarkStart w:id="1205" w:name="_Toc164161298"/>
      <w:bookmarkStart w:id="1206" w:name="_Toc165173869"/>
      <w:bookmarkStart w:id="1207" w:name="_Toc439170693"/>
      <w:bookmarkStart w:id="1208" w:name="_Toc439172795"/>
      <w:bookmarkStart w:id="1209" w:name="_Toc439173239"/>
      <w:bookmarkStart w:id="1210" w:name="_Toc439238235"/>
      <w:bookmarkStart w:id="1211" w:name="_Toc439252782"/>
      <w:bookmarkStart w:id="1212" w:name="_Toc439323756"/>
      <w:bookmarkStart w:id="1213" w:name="_Toc440357154"/>
      <w:bookmarkStart w:id="1214" w:name="_Toc440359709"/>
      <w:bookmarkStart w:id="1215" w:name="_Toc440632173"/>
      <w:bookmarkStart w:id="1216" w:name="_Toc440875993"/>
      <w:bookmarkStart w:id="1217" w:name="_Toc441131021"/>
      <w:bookmarkStart w:id="1218" w:name="_Toc447269838"/>
      <w:bookmarkStart w:id="1219" w:name="_Toc464120664"/>
      <w:bookmarkStart w:id="1220" w:name="_Toc466970584"/>
      <w:bookmarkStart w:id="1221" w:name="_Toc468462498"/>
      <w:bookmarkStart w:id="1222" w:name="_Toc469482091"/>
      <w:bookmarkStart w:id="1223" w:name="_Toc472411866"/>
      <w:bookmarkStart w:id="1224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25" w:name="_Toc98253944"/>
      <w:bookmarkStart w:id="1226" w:name="_Toc157248196"/>
      <w:bookmarkStart w:id="1227" w:name="_Toc157496565"/>
      <w:bookmarkStart w:id="1228" w:name="_Toc158206104"/>
      <w:bookmarkStart w:id="1229" w:name="_Toc164057789"/>
      <w:bookmarkStart w:id="1230" w:name="_Toc164137139"/>
      <w:bookmarkStart w:id="1231" w:name="_Toc164161299"/>
      <w:bookmarkStart w:id="1232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33" w:name="_Toc439170694"/>
      <w:bookmarkStart w:id="1234" w:name="_Toc439172796"/>
      <w:bookmarkStart w:id="1235" w:name="_Toc439173240"/>
      <w:bookmarkStart w:id="1236" w:name="_Toc439238236"/>
      <w:bookmarkStart w:id="1237" w:name="_Toc439252783"/>
      <w:bookmarkStart w:id="1238" w:name="_Toc439323757"/>
      <w:bookmarkStart w:id="1239" w:name="_Toc440357155"/>
      <w:bookmarkStart w:id="1240" w:name="_Toc440359710"/>
      <w:bookmarkStart w:id="1241" w:name="_Toc440632174"/>
      <w:bookmarkStart w:id="1242" w:name="_Toc440875994"/>
      <w:bookmarkStart w:id="1243" w:name="_Toc441131022"/>
      <w:bookmarkStart w:id="1244" w:name="_Toc447269839"/>
      <w:bookmarkStart w:id="1245" w:name="_Toc464120665"/>
      <w:bookmarkStart w:id="1246" w:name="_Toc466970585"/>
      <w:bookmarkStart w:id="1247" w:name="_Toc468462499"/>
      <w:bookmarkStart w:id="1248" w:name="_Toc469482092"/>
      <w:bookmarkStart w:id="1249" w:name="_Toc472411867"/>
      <w:bookmarkStart w:id="1250" w:name="_Toc498588952"/>
      <w:r w:rsidRPr="00382A07">
        <w:rPr>
          <w:szCs w:val="24"/>
        </w:rPr>
        <w:lastRenderedPageBreak/>
        <w:t>Инструкции по заполнению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1" w:name="_Ref55336398"/>
      <w:bookmarkStart w:id="1252" w:name="_Toc57314678"/>
      <w:bookmarkStart w:id="1253" w:name="_Toc69728992"/>
      <w:bookmarkStart w:id="1254" w:name="_Toc98253948"/>
      <w:bookmarkStart w:id="1255" w:name="_Toc165173874"/>
      <w:bookmarkStart w:id="1256" w:name="_Toc423423676"/>
      <w:bookmarkStart w:id="1257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251"/>
      <w:bookmarkEnd w:id="1252"/>
      <w:bookmarkEnd w:id="1253"/>
      <w:bookmarkEnd w:id="1254"/>
      <w:bookmarkEnd w:id="1255"/>
      <w:bookmarkEnd w:id="1256"/>
      <w:bookmarkEnd w:id="1257"/>
    </w:p>
    <w:p w:rsidR="004F4D80" w:rsidRPr="00382A07" w:rsidRDefault="004F4D80" w:rsidP="004F4D80">
      <w:pPr>
        <w:pStyle w:val="3"/>
        <w:rPr>
          <w:szCs w:val="24"/>
        </w:rPr>
      </w:pPr>
      <w:bookmarkStart w:id="1258" w:name="_Toc98253949"/>
      <w:bookmarkStart w:id="1259" w:name="_Toc157248201"/>
      <w:bookmarkStart w:id="1260" w:name="_Toc157496570"/>
      <w:bookmarkStart w:id="1261" w:name="_Toc158206109"/>
      <w:bookmarkStart w:id="1262" w:name="_Toc164057794"/>
      <w:bookmarkStart w:id="1263" w:name="_Toc164137144"/>
      <w:bookmarkStart w:id="1264" w:name="_Toc164161304"/>
      <w:bookmarkStart w:id="1265" w:name="_Toc165173875"/>
      <w:bookmarkStart w:id="1266" w:name="_Toc439170699"/>
      <w:bookmarkStart w:id="1267" w:name="_Toc439172801"/>
      <w:bookmarkStart w:id="1268" w:name="_Toc439173245"/>
      <w:bookmarkStart w:id="1269" w:name="_Toc439238241"/>
      <w:bookmarkStart w:id="1270" w:name="_Toc439252788"/>
      <w:bookmarkStart w:id="1271" w:name="_Toc439323762"/>
      <w:bookmarkStart w:id="1272" w:name="_Toc440357160"/>
      <w:bookmarkStart w:id="1273" w:name="_Toc440359712"/>
      <w:bookmarkStart w:id="1274" w:name="_Toc440632176"/>
      <w:bookmarkStart w:id="1275" w:name="_Toc440875996"/>
      <w:bookmarkStart w:id="1276" w:name="_Toc441131024"/>
      <w:bookmarkStart w:id="1277" w:name="_Toc447269841"/>
      <w:bookmarkStart w:id="1278" w:name="_Toc464120667"/>
      <w:bookmarkStart w:id="1279" w:name="_Toc466970587"/>
      <w:bookmarkStart w:id="1280" w:name="_Toc468462501"/>
      <w:bookmarkStart w:id="1281" w:name="_Toc469482094"/>
      <w:bookmarkStart w:id="1282" w:name="_Toc472411869"/>
      <w:bookmarkStart w:id="1283" w:name="_Toc498588954"/>
      <w:r w:rsidRPr="00382A07">
        <w:rPr>
          <w:szCs w:val="24"/>
        </w:rPr>
        <w:t>Форма Справки о кадровых ресурсах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4" w:name="_Toc98253950"/>
      <w:bookmarkStart w:id="1285" w:name="_Toc157248202"/>
      <w:bookmarkStart w:id="1286" w:name="_Toc157496571"/>
      <w:bookmarkStart w:id="1287" w:name="_Toc158206110"/>
      <w:bookmarkStart w:id="1288" w:name="_Toc164057795"/>
      <w:bookmarkStart w:id="1289" w:name="_Toc164137145"/>
      <w:bookmarkStart w:id="1290" w:name="_Toc164161305"/>
      <w:bookmarkStart w:id="1291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92" w:name="_Toc439170700"/>
      <w:bookmarkStart w:id="1293" w:name="_Toc439172802"/>
      <w:bookmarkStart w:id="1294" w:name="_Toc439173246"/>
      <w:bookmarkStart w:id="1295" w:name="_Toc439238242"/>
      <w:bookmarkStart w:id="1296" w:name="_Toc439252789"/>
      <w:bookmarkStart w:id="1297" w:name="_Toc439323763"/>
      <w:bookmarkStart w:id="1298" w:name="_Toc440357161"/>
      <w:bookmarkStart w:id="1299" w:name="_Toc440359713"/>
      <w:bookmarkStart w:id="1300" w:name="_Toc440632177"/>
      <w:bookmarkStart w:id="1301" w:name="_Toc440875997"/>
      <w:bookmarkStart w:id="1302" w:name="_Toc441131025"/>
      <w:bookmarkStart w:id="1303" w:name="_Toc447269842"/>
      <w:bookmarkStart w:id="1304" w:name="_Toc464120668"/>
      <w:bookmarkStart w:id="1305" w:name="_Toc466970588"/>
      <w:bookmarkStart w:id="1306" w:name="_Toc468462502"/>
      <w:bookmarkStart w:id="1307" w:name="_Toc469482095"/>
      <w:bookmarkStart w:id="1308" w:name="_Toc472411870"/>
      <w:bookmarkStart w:id="1309" w:name="_Toc498588955"/>
      <w:r w:rsidRPr="00382A07">
        <w:rPr>
          <w:szCs w:val="24"/>
        </w:rPr>
        <w:lastRenderedPageBreak/>
        <w:t>Инструкции по заполнению</w:t>
      </w:r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10" w:name="_Toc165173881"/>
      <w:bookmarkStart w:id="1311" w:name="_Ref194749267"/>
      <w:bookmarkStart w:id="1312" w:name="_Toc423423677"/>
      <w:bookmarkStart w:id="1313" w:name="_Ref440271993"/>
      <w:bookmarkStart w:id="1314" w:name="_Ref440274659"/>
      <w:bookmarkStart w:id="1315" w:name="_Toc498588956"/>
      <w:bookmarkStart w:id="1316" w:name="_Ref90381523"/>
      <w:bookmarkStart w:id="1317" w:name="_Toc90385124"/>
      <w:bookmarkStart w:id="1318" w:name="_Ref96861029"/>
      <w:bookmarkStart w:id="1319" w:name="_Toc97651410"/>
      <w:bookmarkStart w:id="1320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10"/>
      <w:bookmarkEnd w:id="1311"/>
      <w:bookmarkEnd w:id="1312"/>
      <w:bookmarkEnd w:id="1313"/>
      <w:bookmarkEnd w:id="1314"/>
      <w:bookmarkEnd w:id="1315"/>
    </w:p>
    <w:p w:rsidR="004F4D80" w:rsidRPr="00382A07" w:rsidRDefault="004F4D80" w:rsidP="004F4D80">
      <w:pPr>
        <w:pStyle w:val="3"/>
        <w:rPr>
          <w:szCs w:val="24"/>
        </w:rPr>
      </w:pPr>
      <w:bookmarkStart w:id="1321" w:name="_Toc97651411"/>
      <w:bookmarkStart w:id="1322" w:name="_Toc98253956"/>
      <w:bookmarkStart w:id="1323" w:name="_Toc157248208"/>
      <w:bookmarkStart w:id="1324" w:name="_Toc157496577"/>
      <w:bookmarkStart w:id="1325" w:name="_Toc158206116"/>
      <w:bookmarkStart w:id="1326" w:name="_Toc164057801"/>
      <w:bookmarkStart w:id="1327" w:name="_Toc164137151"/>
      <w:bookmarkStart w:id="1328" w:name="_Toc164161311"/>
      <w:bookmarkStart w:id="1329" w:name="_Toc165173882"/>
      <w:bookmarkStart w:id="1330" w:name="_Toc439170702"/>
      <w:bookmarkStart w:id="1331" w:name="_Toc439172804"/>
      <w:bookmarkStart w:id="1332" w:name="_Toc439173248"/>
      <w:bookmarkStart w:id="1333" w:name="_Toc439238244"/>
      <w:bookmarkStart w:id="1334" w:name="_Toc439252791"/>
      <w:bookmarkStart w:id="1335" w:name="_Toc439323765"/>
      <w:bookmarkStart w:id="1336" w:name="_Toc440357163"/>
      <w:bookmarkStart w:id="1337" w:name="_Toc440359715"/>
      <w:bookmarkStart w:id="1338" w:name="_Toc440632179"/>
      <w:bookmarkStart w:id="1339" w:name="_Toc440875999"/>
      <w:bookmarkStart w:id="1340" w:name="_Toc441131027"/>
      <w:bookmarkStart w:id="1341" w:name="_Toc447269844"/>
      <w:bookmarkStart w:id="1342" w:name="_Toc464120670"/>
      <w:bookmarkStart w:id="1343" w:name="_Toc466970590"/>
      <w:bookmarkStart w:id="1344" w:name="_Toc468462504"/>
      <w:bookmarkStart w:id="1345" w:name="_Toc469482097"/>
      <w:bookmarkStart w:id="1346" w:name="_Toc472411872"/>
      <w:bookmarkStart w:id="1347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8" w:name="_Toc97651412"/>
      <w:bookmarkStart w:id="1349" w:name="_Toc98253957"/>
      <w:bookmarkStart w:id="1350" w:name="_Toc157248209"/>
      <w:bookmarkStart w:id="1351" w:name="_Toc157496578"/>
      <w:bookmarkStart w:id="1352" w:name="_Toc158206117"/>
      <w:bookmarkStart w:id="1353" w:name="_Toc164057802"/>
      <w:bookmarkStart w:id="1354" w:name="_Toc164137152"/>
      <w:bookmarkStart w:id="1355" w:name="_Toc164161312"/>
      <w:bookmarkStart w:id="1356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57" w:name="_Toc439170703"/>
      <w:bookmarkStart w:id="1358" w:name="_Toc439172805"/>
      <w:bookmarkStart w:id="1359" w:name="_Toc439173249"/>
      <w:bookmarkStart w:id="1360" w:name="_Toc439238245"/>
      <w:bookmarkStart w:id="1361" w:name="_Toc439252792"/>
      <w:bookmarkStart w:id="1362" w:name="_Toc439323766"/>
      <w:bookmarkStart w:id="1363" w:name="_Toc440357164"/>
      <w:bookmarkStart w:id="1364" w:name="_Toc440359716"/>
      <w:bookmarkStart w:id="1365" w:name="_Toc440632180"/>
      <w:bookmarkStart w:id="1366" w:name="_Toc440876000"/>
      <w:bookmarkStart w:id="1367" w:name="_Toc441131028"/>
      <w:bookmarkStart w:id="1368" w:name="_Toc447269845"/>
      <w:bookmarkStart w:id="1369" w:name="_Toc464120671"/>
      <w:bookmarkStart w:id="1370" w:name="_Toc466970591"/>
      <w:bookmarkStart w:id="1371" w:name="_Toc468462505"/>
      <w:bookmarkStart w:id="1372" w:name="_Toc469482098"/>
      <w:bookmarkStart w:id="1373" w:name="_Toc472411873"/>
      <w:bookmarkStart w:id="1374" w:name="_Toc498588958"/>
      <w:r w:rsidRPr="00382A07">
        <w:rPr>
          <w:szCs w:val="24"/>
        </w:rPr>
        <w:lastRenderedPageBreak/>
        <w:t>Инструкции по заполнению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316"/>
    <w:bookmarkEnd w:id="1317"/>
    <w:bookmarkEnd w:id="1318"/>
    <w:bookmarkEnd w:id="1319"/>
    <w:bookmarkEnd w:id="1320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5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76" w:name="_Toc423423680"/>
      <w:bookmarkStart w:id="1377" w:name="_Ref440272035"/>
      <w:bookmarkStart w:id="1378" w:name="_Ref440274733"/>
      <w:bookmarkStart w:id="1379" w:name="_Ref444179578"/>
      <w:bookmarkStart w:id="1380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375"/>
      <w:bookmarkEnd w:id="1376"/>
      <w:bookmarkEnd w:id="1377"/>
      <w:bookmarkEnd w:id="1378"/>
      <w:bookmarkEnd w:id="1379"/>
      <w:bookmarkEnd w:id="1380"/>
    </w:p>
    <w:p w:rsidR="004F4D80" w:rsidRPr="001D6DBB" w:rsidRDefault="001D6DBB" w:rsidP="004F4D80">
      <w:pPr>
        <w:pStyle w:val="3"/>
        <w:rPr>
          <w:szCs w:val="24"/>
        </w:rPr>
      </w:pPr>
      <w:bookmarkStart w:id="1381" w:name="_Toc343690584"/>
      <w:bookmarkStart w:id="1382" w:name="_Toc372294428"/>
      <w:bookmarkStart w:id="1383" w:name="_Toc379288896"/>
      <w:bookmarkStart w:id="1384" w:name="_Toc384734780"/>
      <w:bookmarkStart w:id="1385" w:name="_Toc396984078"/>
      <w:bookmarkStart w:id="1386" w:name="_Toc423423681"/>
      <w:bookmarkStart w:id="1387" w:name="_Toc439170710"/>
      <w:bookmarkStart w:id="1388" w:name="_Toc439172812"/>
      <w:bookmarkStart w:id="1389" w:name="_Toc439173253"/>
      <w:bookmarkStart w:id="1390" w:name="_Toc439238249"/>
      <w:bookmarkStart w:id="1391" w:name="_Toc439252796"/>
      <w:bookmarkStart w:id="1392" w:name="_Toc439323770"/>
      <w:bookmarkStart w:id="1393" w:name="_Toc440361405"/>
      <w:bookmarkStart w:id="1394" w:name="_Toc440376287"/>
      <w:bookmarkStart w:id="1395" w:name="_Toc440382545"/>
      <w:bookmarkStart w:id="1396" w:name="_Toc440447215"/>
      <w:bookmarkStart w:id="1397" w:name="_Toc440632376"/>
      <w:bookmarkStart w:id="1398" w:name="_Toc440875148"/>
      <w:bookmarkStart w:id="1399" w:name="_Toc441131135"/>
      <w:bookmarkStart w:id="1400" w:name="_Toc441572140"/>
      <w:bookmarkStart w:id="1401" w:name="_Toc441575232"/>
      <w:bookmarkStart w:id="1402" w:name="_Toc442195898"/>
      <w:bookmarkStart w:id="1403" w:name="_Toc442251940"/>
      <w:bookmarkStart w:id="1404" w:name="_Toc442258889"/>
      <w:bookmarkStart w:id="1405" w:name="_Toc442259129"/>
      <w:bookmarkStart w:id="1406" w:name="_Toc447292892"/>
      <w:bookmarkStart w:id="1407" w:name="_Toc461808964"/>
      <w:bookmarkStart w:id="1408" w:name="_Toc463514796"/>
      <w:bookmarkStart w:id="1409" w:name="_Toc466967523"/>
      <w:bookmarkStart w:id="1410" w:name="_Toc467574715"/>
      <w:bookmarkStart w:id="1411" w:name="_Toc468441758"/>
      <w:bookmarkStart w:id="1412" w:name="_Toc469480233"/>
      <w:bookmarkStart w:id="1413" w:name="_Toc472409262"/>
      <w:bookmarkStart w:id="1414" w:name="_Toc498417409"/>
      <w:bookmarkStart w:id="1415" w:name="_Toc498588960"/>
      <w:r w:rsidRPr="001D6DBB">
        <w:rPr>
          <w:szCs w:val="24"/>
        </w:rPr>
        <w:t xml:space="preserve">Форма </w:t>
      </w:r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14"/>
      <w:bookmarkEnd w:id="1415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416" w:name="_Toc343690585"/>
      <w:bookmarkStart w:id="1417" w:name="_Toc372294429"/>
      <w:bookmarkStart w:id="1418" w:name="_Toc379288897"/>
      <w:bookmarkStart w:id="1419" w:name="_Toc384734781"/>
      <w:bookmarkStart w:id="1420" w:name="_Toc396984079"/>
      <w:bookmarkStart w:id="1421" w:name="_Toc423423682"/>
      <w:bookmarkStart w:id="1422" w:name="_Toc439170711"/>
      <w:bookmarkStart w:id="1423" w:name="_Toc439172813"/>
      <w:bookmarkStart w:id="1424" w:name="_Toc439173254"/>
      <w:bookmarkStart w:id="1425" w:name="_Toc439238250"/>
      <w:bookmarkStart w:id="1426" w:name="_Toc439252797"/>
      <w:bookmarkStart w:id="1427" w:name="_Toc439323771"/>
      <w:bookmarkStart w:id="1428" w:name="_Toc440357169"/>
      <w:bookmarkStart w:id="1429" w:name="_Toc440359721"/>
      <w:bookmarkStart w:id="1430" w:name="_Toc440632185"/>
      <w:bookmarkStart w:id="1431" w:name="_Toc440876005"/>
      <w:bookmarkStart w:id="1432" w:name="_Toc441131033"/>
      <w:bookmarkStart w:id="1433" w:name="_Toc447269850"/>
      <w:bookmarkStart w:id="1434" w:name="_Toc464120676"/>
      <w:bookmarkStart w:id="1435" w:name="_Toc466970594"/>
      <w:bookmarkStart w:id="1436" w:name="_Toc468462508"/>
      <w:bookmarkStart w:id="1437" w:name="_Toc469482101"/>
      <w:bookmarkStart w:id="1438" w:name="_Toc472411876"/>
      <w:bookmarkStart w:id="1439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440" w:name="_Toc329588495"/>
      <w:bookmarkStart w:id="1441" w:name="_Toc423423683"/>
      <w:bookmarkStart w:id="1442" w:name="_Ref440272051"/>
      <w:bookmarkStart w:id="1443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4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440"/>
      <w:bookmarkEnd w:id="1441"/>
      <w:bookmarkEnd w:id="1442"/>
      <w:bookmarkEnd w:id="1443"/>
      <w:bookmarkEnd w:id="1444"/>
    </w:p>
    <w:p w:rsidR="004F4D80" w:rsidRPr="00382A07" w:rsidRDefault="004F4D80" w:rsidP="004F4D80">
      <w:pPr>
        <w:pStyle w:val="3"/>
        <w:rPr>
          <w:szCs w:val="24"/>
        </w:rPr>
      </w:pPr>
      <w:bookmarkStart w:id="1445" w:name="_Toc343690587"/>
      <w:bookmarkStart w:id="1446" w:name="_Toc372294431"/>
      <w:bookmarkStart w:id="1447" w:name="_Toc379288899"/>
      <w:bookmarkStart w:id="1448" w:name="_Toc384734783"/>
      <w:bookmarkStart w:id="1449" w:name="_Toc396984081"/>
      <w:bookmarkStart w:id="1450" w:name="_Toc423423684"/>
      <w:bookmarkStart w:id="1451" w:name="_Toc439170713"/>
      <w:bookmarkStart w:id="1452" w:name="_Toc439172815"/>
      <w:bookmarkStart w:id="1453" w:name="_Toc439173256"/>
      <w:bookmarkStart w:id="1454" w:name="_Toc439238252"/>
      <w:bookmarkStart w:id="1455" w:name="_Toc439252799"/>
      <w:bookmarkStart w:id="1456" w:name="_Toc439323773"/>
      <w:bookmarkStart w:id="1457" w:name="_Toc440357171"/>
      <w:bookmarkStart w:id="1458" w:name="_Toc440359723"/>
      <w:bookmarkStart w:id="1459" w:name="_Toc440632187"/>
      <w:bookmarkStart w:id="1460" w:name="_Toc440876007"/>
      <w:bookmarkStart w:id="1461" w:name="_Toc441131035"/>
      <w:bookmarkStart w:id="1462" w:name="_Toc447269852"/>
      <w:bookmarkStart w:id="1463" w:name="_Toc464120678"/>
      <w:bookmarkStart w:id="1464" w:name="_Toc466970596"/>
      <w:bookmarkStart w:id="1465" w:name="_Toc468462510"/>
      <w:bookmarkStart w:id="1466" w:name="_Toc469482103"/>
      <w:bookmarkStart w:id="1467" w:name="_Toc472411878"/>
      <w:bookmarkStart w:id="1468" w:name="_Toc498588963"/>
      <w:r w:rsidRPr="00382A07">
        <w:rPr>
          <w:szCs w:val="24"/>
        </w:rPr>
        <w:t xml:space="preserve">Форма </w:t>
      </w:r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r w:rsidR="000D70B6" w:rsidRPr="00382A07">
        <w:rPr>
          <w:szCs w:val="24"/>
        </w:rPr>
        <w:t>Согласия на обработку персональных данных</w:t>
      </w:r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69" w:name="_Toc439252801"/>
      <w:bookmarkStart w:id="1470" w:name="_Toc439323774"/>
      <w:bookmarkStart w:id="1471" w:name="_Toc440357172"/>
      <w:bookmarkStart w:id="1472" w:name="_Toc440359724"/>
      <w:bookmarkStart w:id="1473" w:name="_Toc440632188"/>
      <w:bookmarkStart w:id="1474" w:name="_Toc440876008"/>
      <w:bookmarkStart w:id="1475" w:name="_Toc441131036"/>
      <w:bookmarkStart w:id="1476" w:name="_Toc447269853"/>
      <w:bookmarkStart w:id="1477" w:name="_Toc464120679"/>
      <w:bookmarkStart w:id="1478" w:name="_Toc466970597"/>
      <w:bookmarkStart w:id="1479" w:name="_Toc468462511"/>
      <w:bookmarkStart w:id="1480" w:name="_Toc469482104"/>
      <w:bookmarkStart w:id="1481" w:name="_Toc472411879"/>
      <w:bookmarkStart w:id="1482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3" w:name="_Ref440272256"/>
      <w:bookmarkStart w:id="1484" w:name="_Ref440272678"/>
      <w:bookmarkStart w:id="1485" w:name="_Ref440274944"/>
      <w:bookmarkStart w:id="1486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483"/>
      <w:bookmarkEnd w:id="1484"/>
      <w:bookmarkEnd w:id="1485"/>
      <w:bookmarkEnd w:id="1486"/>
    </w:p>
    <w:p w:rsidR="007A6A39" w:rsidRPr="00382A07" w:rsidRDefault="007A6A39" w:rsidP="007A6A39">
      <w:pPr>
        <w:pStyle w:val="3"/>
        <w:rPr>
          <w:szCs w:val="24"/>
        </w:rPr>
      </w:pPr>
      <w:bookmarkStart w:id="1487" w:name="_Toc439170715"/>
      <w:bookmarkStart w:id="1488" w:name="_Toc439172817"/>
      <w:bookmarkStart w:id="1489" w:name="_Toc439173259"/>
      <w:bookmarkStart w:id="1490" w:name="_Toc439238255"/>
      <w:bookmarkStart w:id="1491" w:name="_Toc439252803"/>
      <w:bookmarkStart w:id="1492" w:name="_Toc439323776"/>
      <w:bookmarkStart w:id="1493" w:name="_Toc440357174"/>
      <w:bookmarkStart w:id="1494" w:name="_Toc440359726"/>
      <w:bookmarkStart w:id="1495" w:name="_Toc440632190"/>
      <w:bookmarkStart w:id="1496" w:name="_Toc440876010"/>
      <w:bookmarkStart w:id="1497" w:name="_Toc441131038"/>
      <w:bookmarkStart w:id="1498" w:name="_Toc447269855"/>
      <w:bookmarkStart w:id="1499" w:name="_Toc464120683"/>
      <w:bookmarkStart w:id="1500" w:name="_Toc466970601"/>
      <w:bookmarkStart w:id="1501" w:name="_Toc468462515"/>
      <w:bookmarkStart w:id="1502" w:name="_Toc469482108"/>
      <w:bookmarkStart w:id="1503" w:name="_Toc472411883"/>
      <w:bookmarkStart w:id="1504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05" w:name="_Toc439170716"/>
      <w:bookmarkStart w:id="1506" w:name="_Toc439172818"/>
      <w:bookmarkStart w:id="1507" w:name="_Toc439173260"/>
      <w:bookmarkStart w:id="1508" w:name="_Toc439238256"/>
      <w:bookmarkStart w:id="1509" w:name="_Toc439252804"/>
      <w:bookmarkStart w:id="1510" w:name="_Toc439323777"/>
      <w:bookmarkStart w:id="1511" w:name="_Toc440357175"/>
      <w:bookmarkStart w:id="1512" w:name="_Toc440359727"/>
      <w:bookmarkStart w:id="1513" w:name="_Toc440632191"/>
      <w:bookmarkStart w:id="1514" w:name="_Toc440876011"/>
      <w:bookmarkStart w:id="1515" w:name="_Toc441131039"/>
      <w:bookmarkStart w:id="1516" w:name="_Toc447269856"/>
      <w:bookmarkStart w:id="1517" w:name="_Toc464120684"/>
      <w:bookmarkStart w:id="1518" w:name="_Toc466970602"/>
      <w:bookmarkStart w:id="1519" w:name="_Toc468462516"/>
      <w:bookmarkStart w:id="1520" w:name="_Toc469482109"/>
      <w:bookmarkStart w:id="1521" w:name="_Toc472411884"/>
      <w:bookmarkStart w:id="1522" w:name="_Toc498588969"/>
      <w:r w:rsidRPr="00382A07">
        <w:rPr>
          <w:szCs w:val="24"/>
        </w:rPr>
        <w:lastRenderedPageBreak/>
        <w:t>Инструкции по 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3" w:name="_Toc426108836"/>
      <w:bookmarkStart w:id="1524" w:name="_Ref441574460"/>
      <w:bookmarkStart w:id="1525" w:name="_Ref441574649"/>
      <w:bookmarkStart w:id="1526" w:name="_Toc441575251"/>
      <w:bookmarkStart w:id="1527" w:name="_Ref442187883"/>
      <w:bookmarkStart w:id="1528" w:name="_Ref467569419"/>
      <w:bookmarkStart w:id="1529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523"/>
      <w:bookmarkEnd w:id="1524"/>
      <w:bookmarkEnd w:id="1525"/>
      <w:bookmarkEnd w:id="1526"/>
      <w:bookmarkEnd w:id="1527"/>
      <w:bookmarkEnd w:id="1528"/>
      <w:bookmarkEnd w:id="1529"/>
    </w:p>
    <w:p w:rsidR="00726A75" w:rsidRPr="00382A07" w:rsidRDefault="00726A75" w:rsidP="00726A75">
      <w:pPr>
        <w:pStyle w:val="3"/>
        <w:rPr>
          <w:szCs w:val="24"/>
        </w:rPr>
      </w:pPr>
      <w:bookmarkStart w:id="1530" w:name="_Toc426108837"/>
      <w:bookmarkStart w:id="1531" w:name="_Ref441574456"/>
      <w:bookmarkStart w:id="1532" w:name="_Toc441575252"/>
      <w:bookmarkStart w:id="1533" w:name="_Toc447269864"/>
      <w:bookmarkStart w:id="1534" w:name="_Toc464120686"/>
      <w:bookmarkStart w:id="1535" w:name="_Toc466970604"/>
      <w:bookmarkStart w:id="1536" w:name="_Toc468462518"/>
      <w:bookmarkStart w:id="1537" w:name="_Toc469482111"/>
      <w:bookmarkStart w:id="1538" w:name="_Toc472411886"/>
      <w:bookmarkStart w:id="1539" w:name="_Toc498588971"/>
      <w:r w:rsidRPr="00382A07">
        <w:rPr>
          <w:szCs w:val="24"/>
        </w:rPr>
        <w:t xml:space="preserve">Форма Расписки  сдачи-приемки </w:t>
      </w:r>
      <w:bookmarkEnd w:id="1530"/>
      <w:r w:rsidRPr="00382A07">
        <w:rPr>
          <w:szCs w:val="24"/>
        </w:rPr>
        <w:t>соглашения о неустойке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540" w:name="_Toc426108838"/>
      <w:bookmarkStart w:id="1541" w:name="_Toc441575253"/>
      <w:bookmarkStart w:id="1542" w:name="_Toc447269865"/>
      <w:bookmarkStart w:id="1543" w:name="_Toc464120687"/>
      <w:bookmarkStart w:id="1544" w:name="_Toc466970605"/>
      <w:bookmarkStart w:id="1545" w:name="_Toc468462519"/>
      <w:bookmarkStart w:id="1546" w:name="_Toc469482112"/>
      <w:bookmarkStart w:id="1547" w:name="_Toc472411887"/>
      <w:bookmarkStart w:id="1548" w:name="_Toc498588972"/>
      <w:r w:rsidRPr="00382A07">
        <w:rPr>
          <w:szCs w:val="24"/>
        </w:rPr>
        <w:lastRenderedPageBreak/>
        <w:t>Инструкции по заполнению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9" w:name="_Ref440272274"/>
      <w:bookmarkStart w:id="1550" w:name="_Ref440274756"/>
      <w:bookmarkStart w:id="1551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549"/>
      <w:bookmarkEnd w:id="1550"/>
      <w:bookmarkEnd w:id="1551"/>
    </w:p>
    <w:p w:rsidR="007857E5" w:rsidRPr="00382A07" w:rsidRDefault="007857E5" w:rsidP="007857E5">
      <w:pPr>
        <w:pStyle w:val="3"/>
        <w:rPr>
          <w:szCs w:val="24"/>
        </w:rPr>
      </w:pPr>
      <w:bookmarkStart w:id="1552" w:name="_Toc439170718"/>
      <w:bookmarkStart w:id="1553" w:name="_Toc439172820"/>
      <w:bookmarkStart w:id="1554" w:name="_Toc439173262"/>
      <w:bookmarkStart w:id="1555" w:name="_Toc439238258"/>
      <w:bookmarkStart w:id="1556" w:name="_Toc439252806"/>
      <w:bookmarkStart w:id="1557" w:name="_Toc439323779"/>
      <w:bookmarkStart w:id="1558" w:name="_Toc440357177"/>
      <w:bookmarkStart w:id="1559" w:name="_Toc440359729"/>
      <w:bookmarkStart w:id="1560" w:name="_Toc440632193"/>
      <w:bookmarkStart w:id="1561" w:name="_Toc440876013"/>
      <w:bookmarkStart w:id="1562" w:name="_Toc441131041"/>
      <w:bookmarkStart w:id="1563" w:name="_Toc447269858"/>
      <w:bookmarkStart w:id="1564" w:name="_Toc464120689"/>
      <w:bookmarkStart w:id="1565" w:name="_Toc466970607"/>
      <w:bookmarkStart w:id="1566" w:name="_Toc468462521"/>
      <w:bookmarkStart w:id="1567" w:name="_Toc469482114"/>
      <w:bookmarkStart w:id="1568" w:name="_Toc472411889"/>
      <w:bookmarkStart w:id="1569" w:name="_Toc498588974"/>
      <w:r w:rsidRPr="00382A07">
        <w:rPr>
          <w:szCs w:val="24"/>
        </w:rPr>
        <w:t xml:space="preserve">Форма </w:t>
      </w:r>
      <w:bookmarkEnd w:id="1552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0" w:name="_Toc300142269"/>
      <w:bookmarkStart w:id="1571" w:name="_Toc309735391"/>
      <w:bookmarkStart w:id="1572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0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571"/>
      <w:bookmarkEnd w:id="1572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573" w:name="_Toc439170719"/>
      <w:bookmarkStart w:id="1574" w:name="_Toc439172821"/>
      <w:bookmarkStart w:id="1575" w:name="_Toc439173263"/>
      <w:bookmarkStart w:id="1576" w:name="_Toc439238259"/>
      <w:bookmarkStart w:id="1577" w:name="_Toc439252807"/>
      <w:bookmarkStart w:id="1578" w:name="_Toc439323780"/>
      <w:bookmarkStart w:id="1579" w:name="_Toc440357178"/>
      <w:bookmarkStart w:id="1580" w:name="_Toc440359730"/>
      <w:bookmarkStart w:id="1581" w:name="_Toc440632194"/>
      <w:bookmarkStart w:id="1582" w:name="_Toc440876014"/>
      <w:bookmarkStart w:id="1583" w:name="_Toc441131042"/>
      <w:bookmarkStart w:id="1584" w:name="_Toc447269859"/>
      <w:bookmarkStart w:id="1585" w:name="_Toc464120690"/>
      <w:bookmarkStart w:id="1586" w:name="_Toc466970608"/>
      <w:bookmarkStart w:id="1587" w:name="_Toc468462522"/>
      <w:bookmarkStart w:id="1588" w:name="_Toc469482115"/>
      <w:bookmarkStart w:id="1589" w:name="_Toc472411890"/>
      <w:bookmarkStart w:id="1590" w:name="_Toc498588975"/>
      <w:r w:rsidRPr="00382A07">
        <w:rPr>
          <w:szCs w:val="24"/>
        </w:rPr>
        <w:lastRenderedPageBreak/>
        <w:t>Инструкции по заполнению</w:t>
      </w:r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</w:p>
    <w:p w:rsidR="00635719" w:rsidRPr="00382A07" w:rsidRDefault="00635719" w:rsidP="00635719">
      <w:pPr>
        <w:pStyle w:val="3"/>
        <w:rPr>
          <w:szCs w:val="24"/>
        </w:rPr>
      </w:pPr>
      <w:bookmarkStart w:id="1599" w:name="_Toc90385125"/>
      <w:bookmarkStart w:id="1600" w:name="_Toc439170705"/>
      <w:bookmarkStart w:id="1601" w:name="_Toc439172807"/>
      <w:bookmarkStart w:id="1602" w:name="_Toc439173268"/>
      <w:bookmarkStart w:id="1603" w:name="_Toc439238264"/>
      <w:bookmarkStart w:id="1604" w:name="_Toc439252812"/>
      <w:bookmarkStart w:id="1605" w:name="_Toc439323785"/>
      <w:bookmarkStart w:id="1606" w:name="_Toc440357183"/>
      <w:bookmarkStart w:id="1607" w:name="_Toc440359735"/>
      <w:bookmarkStart w:id="1608" w:name="_Toc440632199"/>
      <w:bookmarkStart w:id="1609" w:name="_Toc440876016"/>
      <w:bookmarkStart w:id="1610" w:name="_Toc441131044"/>
      <w:bookmarkStart w:id="1611" w:name="_Toc447269861"/>
      <w:bookmarkStart w:id="1612" w:name="_Toc464120692"/>
      <w:bookmarkStart w:id="1613" w:name="_Toc466970610"/>
      <w:bookmarkStart w:id="1614" w:name="_Toc468462524"/>
      <w:bookmarkStart w:id="1615" w:name="_Toc469482117"/>
      <w:bookmarkStart w:id="1616" w:name="_Toc472411892"/>
      <w:bookmarkStart w:id="1617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8" w:name="_Toc90385126"/>
      <w:bookmarkStart w:id="1619" w:name="_Toc98253959"/>
      <w:bookmarkStart w:id="1620" w:name="_Toc157248211"/>
      <w:bookmarkStart w:id="1621" w:name="_Toc157496580"/>
      <w:bookmarkStart w:id="1622" w:name="_Toc158206119"/>
      <w:bookmarkStart w:id="1623" w:name="_Toc164057804"/>
      <w:bookmarkStart w:id="1624" w:name="_Toc164137154"/>
      <w:bookmarkStart w:id="1625" w:name="_Toc164161314"/>
      <w:bookmarkStart w:id="1626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627" w:name="_Toc439170706"/>
      <w:bookmarkStart w:id="1628" w:name="_Toc439172808"/>
      <w:bookmarkStart w:id="1629" w:name="_Toc439173269"/>
      <w:bookmarkStart w:id="1630" w:name="_Toc439238265"/>
      <w:bookmarkStart w:id="1631" w:name="_Toc439252813"/>
      <w:bookmarkStart w:id="1632" w:name="_Toc439323786"/>
      <w:bookmarkStart w:id="1633" w:name="_Toc440357184"/>
      <w:bookmarkStart w:id="1634" w:name="_Toc440359736"/>
      <w:bookmarkStart w:id="1635" w:name="_Toc440632200"/>
      <w:bookmarkStart w:id="1636" w:name="_Toc440876017"/>
      <w:bookmarkStart w:id="1637" w:name="_Toc441131045"/>
      <w:bookmarkStart w:id="1638" w:name="_Toc447269862"/>
      <w:bookmarkStart w:id="1639" w:name="_Toc464120693"/>
      <w:bookmarkStart w:id="1640" w:name="_Toc466970611"/>
      <w:bookmarkStart w:id="1641" w:name="_Toc468462525"/>
      <w:bookmarkStart w:id="1642" w:name="_Toc469482118"/>
      <w:bookmarkStart w:id="1643" w:name="_Toc472411893"/>
      <w:bookmarkStart w:id="1644" w:name="_Toc498588978"/>
      <w:r w:rsidRPr="00382A07">
        <w:rPr>
          <w:szCs w:val="24"/>
        </w:rPr>
        <w:lastRenderedPageBreak/>
        <w:t>Инструкции по заполнению</w:t>
      </w:r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222" w:rsidRDefault="005D1222">
      <w:pPr>
        <w:spacing w:line="240" w:lineRule="auto"/>
      </w:pPr>
      <w:r>
        <w:separator/>
      </w:r>
    </w:p>
  </w:endnote>
  <w:endnote w:type="continuationSeparator" w:id="0">
    <w:p w:rsidR="005D1222" w:rsidRDefault="005D1222">
      <w:pPr>
        <w:spacing w:line="240" w:lineRule="auto"/>
      </w:pPr>
      <w:r>
        <w:continuationSeparator/>
      </w:r>
    </w:p>
  </w:endnote>
  <w:endnote w:id="1">
    <w:p w:rsidR="005D1222" w:rsidRPr="001D6DBB" w:rsidRDefault="005D1222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22" w:rsidRDefault="005D122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22" w:rsidRDefault="005D122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D1222" w:rsidRDefault="005D122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22" w:rsidRDefault="005D122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22" w:rsidRDefault="005D122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22" w:rsidRPr="00FA0376" w:rsidRDefault="005D122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25B45">
      <w:rPr>
        <w:noProof/>
        <w:sz w:val="16"/>
        <w:szCs w:val="16"/>
        <w:lang w:eastAsia="ru-RU"/>
      </w:rPr>
      <w:t>40</w:t>
    </w:r>
    <w:r w:rsidRPr="00FA0376">
      <w:rPr>
        <w:sz w:val="16"/>
        <w:szCs w:val="16"/>
        <w:lang w:eastAsia="ru-RU"/>
      </w:rPr>
      <w:fldChar w:fldCharType="end"/>
    </w:r>
  </w:p>
  <w:p w:rsidR="005D1222" w:rsidRPr="00EE0539" w:rsidRDefault="005D1222" w:rsidP="00832D0A">
    <w:pPr>
      <w:pStyle w:val="aff2"/>
      <w:jc w:val="center"/>
      <w:rPr>
        <w:sz w:val="18"/>
        <w:szCs w:val="18"/>
      </w:rPr>
    </w:pPr>
    <w:r w:rsidRPr="00C0416B">
      <w:rPr>
        <w:sz w:val="18"/>
        <w:szCs w:val="18"/>
      </w:rPr>
      <w:t xml:space="preserve">Открытый запрос предложений на право заключения Договора поставки </w:t>
    </w:r>
    <w:r>
      <w:rPr>
        <w:sz w:val="18"/>
        <w:szCs w:val="18"/>
      </w:rPr>
      <w:t>металлопроката</w:t>
    </w:r>
    <w:r w:rsidRPr="00E343BC">
      <w:rPr>
        <w:sz w:val="18"/>
        <w:szCs w:val="18"/>
      </w:rPr>
      <w:t xml:space="preserve"> </w:t>
    </w:r>
    <w:r w:rsidRPr="00C0416B">
      <w:rPr>
        <w:sz w:val="18"/>
        <w:szCs w:val="18"/>
      </w:rPr>
      <w:t>для нужд                                          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22" w:rsidRDefault="005D122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22" w:rsidRDefault="005D122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22" w:rsidRDefault="005D122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22" w:rsidRDefault="005D122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22" w:rsidRDefault="005D122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22" w:rsidRDefault="005D122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22" w:rsidRDefault="005D122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222" w:rsidRDefault="005D1222">
      <w:pPr>
        <w:spacing w:line="240" w:lineRule="auto"/>
      </w:pPr>
      <w:r>
        <w:separator/>
      </w:r>
    </w:p>
  </w:footnote>
  <w:footnote w:type="continuationSeparator" w:id="0">
    <w:p w:rsidR="005D1222" w:rsidRDefault="005D1222">
      <w:pPr>
        <w:spacing w:line="240" w:lineRule="auto"/>
      </w:pPr>
      <w:r>
        <w:continuationSeparator/>
      </w:r>
    </w:p>
  </w:footnote>
  <w:footnote w:id="1">
    <w:p w:rsidR="005D1222" w:rsidRPr="00B36685" w:rsidRDefault="005D1222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D1222" w:rsidRDefault="005D1222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D1222" w:rsidRDefault="005D1222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D1222" w:rsidRPr="00F83889" w:rsidRDefault="005D122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D1222" w:rsidRPr="00F83889" w:rsidRDefault="005D122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D1222" w:rsidRPr="00F83889" w:rsidRDefault="005D122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D1222" w:rsidRPr="00F83889" w:rsidRDefault="005D1222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D1222" w:rsidRDefault="005D1222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22" w:rsidRDefault="005D122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22" w:rsidRDefault="005D122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22" w:rsidRDefault="005D122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22" w:rsidRDefault="005D122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22" w:rsidRDefault="005D122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22" w:rsidRPr="00930031" w:rsidRDefault="005D122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22" w:rsidRDefault="005D122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22" w:rsidRDefault="005D122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22" w:rsidRDefault="005D122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22" w:rsidRDefault="005D122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22" w:rsidRDefault="005D122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22" w:rsidRDefault="005D122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22" w:rsidRDefault="005D122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22" w:rsidRDefault="005D122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222" w:rsidRDefault="005D122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7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30BE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222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1197"/>
    <w:rsid w:val="007321D4"/>
    <w:rsid w:val="007418AA"/>
    <w:rsid w:val="007441D3"/>
    <w:rsid w:val="00745DEA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16B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57E2F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5B45"/>
    <w:rsid w:val="00E26DA0"/>
    <w:rsid w:val="00E30916"/>
    <w:rsid w:val="00E30B66"/>
    <w:rsid w:val="00E328F2"/>
    <w:rsid w:val="00E335C6"/>
    <w:rsid w:val="00E33F4F"/>
    <w:rsid w:val="00E33FCD"/>
    <w:rsid w:val="00E343BC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731197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uznetsov.PN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BAD5E-0E95-4101-93BC-B930BE7AF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88</Pages>
  <Words>29450</Words>
  <Characters>167868</Characters>
  <Application>Microsoft Office Word</Application>
  <DocSecurity>0</DocSecurity>
  <Lines>1398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196925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73</cp:revision>
  <cp:lastPrinted>2015-12-29T14:27:00Z</cp:lastPrinted>
  <dcterms:created xsi:type="dcterms:W3CDTF">2016-12-02T12:44:00Z</dcterms:created>
  <dcterms:modified xsi:type="dcterms:W3CDTF">2018-11-15T11:58:00Z</dcterms:modified>
</cp:coreProperties>
</file>