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F62CF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тел.: +7 (495) 747-92-92,</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2056" w:rsidRPr="000D67AD" w:rsidRDefault="00E2205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2056" w:rsidRPr="009E758B" w:rsidRDefault="00E2205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E758B">
                    <w:rPr>
                      <w:rFonts w:ascii="Helios" w:hAnsi="Helios"/>
                      <w:sz w:val="12"/>
                      <w:szCs w:val="12"/>
                      <w:lang w:val="en-US"/>
                    </w:rPr>
                    <w:t>-</w:t>
                  </w:r>
                  <w:r w:rsidRPr="000D67AD">
                    <w:rPr>
                      <w:rFonts w:ascii="Helios" w:hAnsi="Helios"/>
                      <w:sz w:val="12"/>
                      <w:szCs w:val="12"/>
                      <w:lang w:val="en-US"/>
                    </w:rPr>
                    <w:t>mail</w:t>
                  </w:r>
                  <w:proofErr w:type="gramEnd"/>
                  <w:r w:rsidRPr="009E758B">
                    <w:rPr>
                      <w:rFonts w:ascii="Helios" w:hAnsi="Helios"/>
                      <w:sz w:val="12"/>
                      <w:szCs w:val="12"/>
                      <w:lang w:val="en-US"/>
                    </w:rPr>
                    <w:t xml:space="preserve">: </w:t>
                  </w:r>
                  <w:hyperlink r:id="rId9" w:history="1">
                    <w:r w:rsidRPr="000D67AD">
                      <w:rPr>
                        <w:rFonts w:ascii="Helios" w:hAnsi="Helios"/>
                        <w:sz w:val="12"/>
                        <w:szCs w:val="12"/>
                        <w:lang w:val="en-US"/>
                      </w:rPr>
                      <w:t>posta</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r w:rsidRPr="009E758B">
                    <w:rPr>
                      <w:rFonts w:ascii="Helios" w:hAnsi="Helios"/>
                      <w:sz w:val="12"/>
                      <w:szCs w:val="12"/>
                      <w:lang w:val="en-US"/>
                    </w:rPr>
                    <w:t xml:space="preserve">, </w:t>
                  </w:r>
                  <w:hyperlink r:id="rId10" w:history="1">
                    <w:r w:rsidRPr="000D67AD">
                      <w:rPr>
                        <w:rFonts w:ascii="Helios" w:hAnsi="Helios"/>
                        <w:sz w:val="12"/>
                        <w:szCs w:val="12"/>
                        <w:lang w:val="en-US"/>
                      </w:rPr>
                      <w:t>www</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22056" w:rsidRPr="007417E6" w:rsidRDefault="00E22056" w:rsidP="00E22056">
      <w:pPr>
        <w:ind w:left="5670" w:firstLine="0"/>
        <w:jc w:val="right"/>
        <w:rPr>
          <w:sz w:val="24"/>
          <w:szCs w:val="24"/>
        </w:rPr>
      </w:pPr>
      <w:r w:rsidRPr="007417E6">
        <w:rPr>
          <w:sz w:val="24"/>
          <w:szCs w:val="24"/>
        </w:rPr>
        <w:t>УТВЕРЖДАЮ:</w:t>
      </w:r>
    </w:p>
    <w:p w:rsidR="00E22056" w:rsidRDefault="00E22056" w:rsidP="00E22056">
      <w:pPr>
        <w:spacing w:line="240" w:lineRule="auto"/>
        <w:jc w:val="right"/>
        <w:rPr>
          <w:sz w:val="24"/>
          <w:szCs w:val="24"/>
        </w:rPr>
      </w:pPr>
      <w:r>
        <w:rPr>
          <w:sz w:val="24"/>
          <w:szCs w:val="24"/>
        </w:rPr>
        <w:t>Председатель закупочной комиссии -</w:t>
      </w:r>
    </w:p>
    <w:p w:rsidR="00E22056" w:rsidRDefault="00E22056" w:rsidP="00E22056">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E22056" w:rsidRDefault="00E22056" w:rsidP="00E22056">
      <w:pPr>
        <w:spacing w:line="240" w:lineRule="auto"/>
        <w:jc w:val="right"/>
        <w:rPr>
          <w:sz w:val="24"/>
          <w:szCs w:val="24"/>
        </w:rPr>
      </w:pPr>
      <w:r>
        <w:rPr>
          <w:sz w:val="24"/>
          <w:szCs w:val="24"/>
        </w:rPr>
        <w:t>филиала ПАО «МРСК Центра» - «Воронежэнерго»</w:t>
      </w:r>
    </w:p>
    <w:p w:rsidR="00E22056" w:rsidRDefault="00E22056" w:rsidP="00E22056">
      <w:pPr>
        <w:spacing w:line="240" w:lineRule="auto"/>
        <w:jc w:val="right"/>
      </w:pPr>
    </w:p>
    <w:p w:rsidR="00E22056" w:rsidRDefault="00E22056" w:rsidP="00E22056">
      <w:pPr>
        <w:spacing w:line="240" w:lineRule="auto"/>
        <w:jc w:val="right"/>
        <w:rPr>
          <w:sz w:val="24"/>
          <w:szCs w:val="24"/>
        </w:rPr>
      </w:pPr>
      <w:r>
        <w:rPr>
          <w:sz w:val="24"/>
          <w:szCs w:val="24"/>
        </w:rPr>
        <w:t>____________________ В.В. Мороз</w:t>
      </w:r>
      <w:r w:rsidRPr="00E30B72">
        <w:rPr>
          <w:sz w:val="24"/>
          <w:szCs w:val="24"/>
        </w:rPr>
        <w:t xml:space="preserve"> </w:t>
      </w:r>
    </w:p>
    <w:p w:rsidR="00E22056" w:rsidRDefault="00E22056" w:rsidP="00E22056">
      <w:pPr>
        <w:spacing w:line="240" w:lineRule="auto"/>
        <w:jc w:val="right"/>
        <w:rPr>
          <w:sz w:val="24"/>
          <w:szCs w:val="24"/>
        </w:rPr>
      </w:pPr>
    </w:p>
    <w:p w:rsidR="00E22056" w:rsidRPr="007417E6" w:rsidRDefault="00E22056" w:rsidP="00E22056">
      <w:pPr>
        <w:ind w:left="5670" w:firstLine="0"/>
        <w:jc w:val="right"/>
        <w:rPr>
          <w:sz w:val="24"/>
          <w:szCs w:val="24"/>
        </w:rPr>
      </w:pPr>
      <w:r w:rsidRPr="007417E6">
        <w:rPr>
          <w:sz w:val="24"/>
          <w:szCs w:val="24"/>
        </w:rPr>
        <w:t xml:space="preserve"> «</w:t>
      </w:r>
      <w:r>
        <w:rPr>
          <w:sz w:val="24"/>
          <w:szCs w:val="24"/>
        </w:rPr>
        <w:t>1</w:t>
      </w:r>
      <w:r w:rsidRPr="00ED3C2D">
        <w:rPr>
          <w:sz w:val="24"/>
          <w:szCs w:val="24"/>
        </w:rPr>
        <w:t>3</w:t>
      </w:r>
      <w:r w:rsidRPr="007417E6">
        <w:rPr>
          <w:sz w:val="24"/>
          <w:szCs w:val="24"/>
        </w:rPr>
        <w:t xml:space="preserve">» </w:t>
      </w:r>
      <w:r>
        <w:rPr>
          <w:sz w:val="24"/>
          <w:szCs w:val="24"/>
        </w:rPr>
        <w:t>февраля 2017</w:t>
      </w:r>
      <w:r w:rsidRPr="007417E6">
        <w:rPr>
          <w:sz w:val="24"/>
          <w:szCs w:val="24"/>
        </w:rPr>
        <w:t xml:space="preserve"> г.</w:t>
      </w:r>
    </w:p>
    <w:p w:rsidR="00E22056" w:rsidRPr="00093D17" w:rsidRDefault="00E22056" w:rsidP="00E22056">
      <w:pPr>
        <w:ind w:left="5670" w:firstLine="0"/>
        <w:rPr>
          <w:sz w:val="24"/>
          <w:szCs w:val="24"/>
        </w:rPr>
      </w:pPr>
    </w:p>
    <w:p w:rsidR="00E22056" w:rsidRPr="00093D17" w:rsidRDefault="00E22056" w:rsidP="00E22056">
      <w:pPr>
        <w:spacing w:line="240" w:lineRule="auto"/>
        <w:ind w:left="6804" w:firstLine="0"/>
        <w:rPr>
          <w:b/>
          <w:kern w:val="36"/>
          <w:sz w:val="24"/>
          <w:szCs w:val="24"/>
        </w:rPr>
      </w:pPr>
      <w:r w:rsidRPr="00093D17">
        <w:rPr>
          <w:b/>
          <w:kern w:val="36"/>
          <w:sz w:val="24"/>
          <w:szCs w:val="24"/>
        </w:rPr>
        <w:t>Согласовано на заседании</w:t>
      </w:r>
    </w:p>
    <w:p w:rsidR="00E22056" w:rsidRPr="00093D17" w:rsidRDefault="00E22056" w:rsidP="00E22056">
      <w:pPr>
        <w:spacing w:line="240" w:lineRule="auto"/>
        <w:ind w:left="6804" w:firstLine="0"/>
        <w:rPr>
          <w:b/>
          <w:kern w:val="36"/>
          <w:sz w:val="24"/>
          <w:szCs w:val="24"/>
        </w:rPr>
      </w:pPr>
      <w:r w:rsidRPr="00093D17">
        <w:rPr>
          <w:b/>
          <w:kern w:val="36"/>
          <w:sz w:val="24"/>
          <w:szCs w:val="24"/>
        </w:rPr>
        <w:t>закупочной комиссии</w:t>
      </w:r>
    </w:p>
    <w:p w:rsidR="00E22056" w:rsidRPr="006D0453" w:rsidRDefault="00E22056" w:rsidP="00E22056">
      <w:pPr>
        <w:spacing w:line="240" w:lineRule="auto"/>
        <w:ind w:left="6804" w:firstLine="0"/>
        <w:rPr>
          <w:b/>
          <w:kern w:val="36"/>
          <w:sz w:val="24"/>
          <w:szCs w:val="24"/>
        </w:rPr>
      </w:pPr>
      <w:r w:rsidRPr="00093D17">
        <w:rPr>
          <w:b/>
          <w:kern w:val="36"/>
          <w:sz w:val="24"/>
          <w:szCs w:val="24"/>
        </w:rPr>
        <w:t>Протокол №</w:t>
      </w:r>
      <w:r>
        <w:rPr>
          <w:b/>
          <w:kern w:val="36"/>
          <w:sz w:val="24"/>
          <w:szCs w:val="24"/>
        </w:rPr>
        <w:t>0077-ВР-1</w:t>
      </w:r>
      <w:r w:rsidRPr="006D0453">
        <w:rPr>
          <w:b/>
          <w:kern w:val="36"/>
          <w:sz w:val="24"/>
          <w:szCs w:val="24"/>
        </w:rPr>
        <w:t>7</w:t>
      </w:r>
    </w:p>
    <w:p w:rsidR="00E22056" w:rsidRPr="00093D17" w:rsidRDefault="00E22056" w:rsidP="00E22056">
      <w:pPr>
        <w:spacing w:line="240" w:lineRule="auto"/>
        <w:ind w:left="6804" w:firstLine="0"/>
        <w:rPr>
          <w:b/>
          <w:kern w:val="36"/>
          <w:sz w:val="24"/>
          <w:szCs w:val="24"/>
        </w:rPr>
      </w:pPr>
      <w:r w:rsidRPr="00093D17">
        <w:rPr>
          <w:b/>
          <w:kern w:val="36"/>
          <w:sz w:val="24"/>
          <w:szCs w:val="24"/>
        </w:rPr>
        <w:t>от «</w:t>
      </w:r>
      <w:r>
        <w:rPr>
          <w:b/>
          <w:kern w:val="36"/>
          <w:sz w:val="24"/>
          <w:szCs w:val="24"/>
        </w:rPr>
        <w:t>13</w:t>
      </w:r>
      <w:r w:rsidRPr="00093D17">
        <w:rPr>
          <w:b/>
          <w:kern w:val="36"/>
          <w:sz w:val="24"/>
          <w:szCs w:val="24"/>
        </w:rPr>
        <w:t xml:space="preserve">» </w:t>
      </w:r>
      <w:r>
        <w:rPr>
          <w:b/>
          <w:kern w:val="36"/>
          <w:sz w:val="24"/>
          <w:szCs w:val="24"/>
        </w:rPr>
        <w:t>февраля 2017</w:t>
      </w:r>
      <w:r w:rsidRPr="00093D17">
        <w:rPr>
          <w:b/>
          <w:kern w:val="36"/>
          <w:sz w:val="24"/>
          <w:szCs w:val="24"/>
        </w:rPr>
        <w:t xml:space="preserve"> года</w:t>
      </w:r>
    </w:p>
    <w:p w:rsidR="00E22056" w:rsidRDefault="00E22056" w:rsidP="00E22056">
      <w:pPr>
        <w:spacing w:line="264" w:lineRule="auto"/>
        <w:jc w:val="center"/>
        <w:rPr>
          <w:sz w:val="24"/>
          <w:szCs w:val="24"/>
        </w:rPr>
      </w:pPr>
    </w:p>
    <w:p w:rsidR="00E22056" w:rsidRDefault="00E22056" w:rsidP="00E2205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CE0CED" w:rsidRDefault="00717F60" w:rsidP="00E71A48">
      <w:pPr>
        <w:pStyle w:val="1f4"/>
        <w:spacing w:line="264" w:lineRule="auto"/>
        <w:ind w:left="0" w:right="0"/>
        <w:jc w:val="center"/>
        <w:rPr>
          <w:rFonts w:ascii="Times New Roman" w:hAnsi="Times New Roman"/>
          <w:b/>
          <w:bCs w:val="0"/>
          <w:sz w:val="24"/>
          <w:szCs w:val="24"/>
        </w:rPr>
      </w:pPr>
      <w:r w:rsidRPr="00CE0CED">
        <w:rPr>
          <w:rFonts w:ascii="Times New Roman" w:hAnsi="Times New Roman"/>
          <w:b/>
          <w:bCs w:val="0"/>
          <w:sz w:val="24"/>
          <w:szCs w:val="24"/>
        </w:rPr>
        <w:t>Документация по запросу предложений</w:t>
      </w:r>
    </w:p>
    <w:p w:rsidR="00717F60" w:rsidRPr="00CE0CED" w:rsidRDefault="00717F60" w:rsidP="00E71A48">
      <w:pPr>
        <w:pStyle w:val="1f4"/>
        <w:spacing w:line="264" w:lineRule="auto"/>
        <w:ind w:left="0" w:right="0"/>
        <w:jc w:val="center"/>
        <w:rPr>
          <w:rFonts w:ascii="Times New Roman" w:hAnsi="Times New Roman"/>
          <w:sz w:val="24"/>
          <w:szCs w:val="24"/>
        </w:rPr>
      </w:pPr>
    </w:p>
    <w:p w:rsidR="00717F60" w:rsidRPr="00CE0CED" w:rsidRDefault="00717F60" w:rsidP="00E71A48">
      <w:pPr>
        <w:pStyle w:val="1f4"/>
        <w:spacing w:line="264" w:lineRule="auto"/>
        <w:ind w:left="0" w:right="0"/>
        <w:jc w:val="center"/>
        <w:rPr>
          <w:rFonts w:ascii="Times New Roman" w:hAnsi="Times New Roman"/>
          <w:b/>
          <w:sz w:val="24"/>
          <w:szCs w:val="24"/>
        </w:rPr>
      </w:pPr>
      <w:r w:rsidRPr="00CE0CED">
        <w:rPr>
          <w:rFonts w:ascii="Times New Roman" w:hAnsi="Times New Roman"/>
          <w:b/>
          <w:sz w:val="24"/>
          <w:szCs w:val="24"/>
        </w:rPr>
        <w:t>ОТКРЫТЫЙ ЗАПРОС ПРЕДЛОЖЕНИЙ</w:t>
      </w:r>
    </w:p>
    <w:p w:rsidR="00717F60" w:rsidRPr="00CE0CED" w:rsidRDefault="00717F60" w:rsidP="007556FF">
      <w:pPr>
        <w:spacing w:line="264" w:lineRule="auto"/>
        <w:ind w:firstLine="0"/>
        <w:jc w:val="center"/>
        <w:rPr>
          <w:b/>
          <w:sz w:val="24"/>
          <w:szCs w:val="24"/>
        </w:rPr>
      </w:pPr>
      <w:r w:rsidRPr="00CE0CED">
        <w:rPr>
          <w:b/>
          <w:sz w:val="24"/>
          <w:szCs w:val="24"/>
        </w:rPr>
        <w:t xml:space="preserve">на право заключения </w:t>
      </w:r>
      <w:r w:rsidR="00791C24" w:rsidRPr="00CE0CED">
        <w:rPr>
          <w:b/>
          <w:sz w:val="24"/>
          <w:szCs w:val="24"/>
        </w:rPr>
        <w:t>Договора на поставку вышки-туры для нужд ПАО «МРСК Центра» (филиала «Воронежэнерго»)</w:t>
      </w:r>
    </w:p>
    <w:p w:rsidR="007556FF" w:rsidRPr="00CE0CE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E0CE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E0CED">
        <w:rPr>
          <w:rFonts w:ascii="Times New Roman" w:eastAsia="Times New Roman" w:hAnsi="Times New Roman" w:cs="Times New Roman"/>
          <w:b/>
          <w:caps/>
        </w:rPr>
        <w:t xml:space="preserve"> «ОБЩАЯ</w:t>
      </w:r>
      <w:r w:rsidR="00B51A18" w:rsidRPr="00CE0CED">
        <w:rPr>
          <w:rFonts w:ascii="Times New Roman" w:eastAsia="Times New Roman" w:hAnsi="Times New Roman" w:cs="Times New Roman"/>
          <w:b/>
          <w:caps/>
        </w:rPr>
        <w:t>,</w:t>
      </w:r>
      <w:r w:rsidRPr="00CE0CED">
        <w:rPr>
          <w:rFonts w:ascii="Times New Roman" w:eastAsia="Times New Roman" w:hAnsi="Times New Roman" w:cs="Times New Roman"/>
          <w:b/>
          <w:caps/>
        </w:rPr>
        <w:t xml:space="preserve"> КОММЕРЧЕСКАЯ</w:t>
      </w:r>
      <w:r w:rsidR="00B51A18" w:rsidRPr="00CE0CED">
        <w:rPr>
          <w:rFonts w:ascii="Times New Roman" w:eastAsia="Times New Roman" w:hAnsi="Times New Roman" w:cs="Times New Roman"/>
          <w:b/>
          <w:caps/>
        </w:rPr>
        <w:t xml:space="preserve"> и техническая</w:t>
      </w:r>
      <w:r w:rsidRPr="00CE0CED">
        <w:rPr>
          <w:rFonts w:ascii="Times New Roman" w:eastAsia="Times New Roman" w:hAnsi="Times New Roman" w:cs="Times New Roman"/>
          <w:b/>
          <w:caps/>
        </w:rPr>
        <w:t xml:space="preserve"> ЧАСТИ»</w:t>
      </w:r>
      <w:r w:rsidRPr="00CE0CED">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22056">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AE02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60217D" w:rsidRPr="00C93109">
        <w:rPr>
          <w:iCs/>
          <w:sz w:val="24"/>
          <w:szCs w:val="24"/>
        </w:rPr>
        <w:t>ведущий специалист отдела закупочной деятельности ПАО «МРСК Центра» (филиала «Воронежэнерго</w:t>
      </w:r>
      <w:r w:rsidR="009E758B">
        <w:rPr>
          <w:iCs/>
          <w:sz w:val="24"/>
          <w:szCs w:val="24"/>
        </w:rPr>
        <w:t>»</w:t>
      </w:r>
      <w:r w:rsidR="0060217D" w:rsidRPr="00C93109">
        <w:rPr>
          <w:iCs/>
          <w:sz w:val="24"/>
          <w:szCs w:val="24"/>
        </w:rPr>
        <w:t xml:space="preserve">) Зайцева Александра Анатольевна, контактный телефон: (473) 249-57-66, </w:t>
      </w:r>
      <w:r w:rsidR="0060217D" w:rsidRPr="00D96AE1">
        <w:rPr>
          <w:iCs/>
          <w:sz w:val="24"/>
          <w:szCs w:val="24"/>
        </w:rPr>
        <w:t xml:space="preserve">адрес электронной почты: </w:t>
      </w:r>
      <w:r w:rsidR="0060217D" w:rsidRPr="00C93109">
        <w:rPr>
          <w:iCs/>
          <w:sz w:val="24"/>
          <w:szCs w:val="24"/>
        </w:rPr>
        <w:t xml:space="preserve"> </w:t>
      </w:r>
      <w:hyperlink r:id="rId18" w:history="1">
        <w:r w:rsidR="0060217D" w:rsidRPr="00612B2E">
          <w:rPr>
            <w:rStyle w:val="a7"/>
            <w:sz w:val="24"/>
            <w:szCs w:val="24"/>
            <w:lang w:val="en-US"/>
          </w:rPr>
          <w:t>Zaitseva</w:t>
        </w:r>
        <w:r w:rsidR="0060217D" w:rsidRPr="003E1CC5">
          <w:rPr>
            <w:rStyle w:val="a7"/>
            <w:sz w:val="24"/>
            <w:szCs w:val="24"/>
          </w:rPr>
          <w:t>.</w:t>
        </w:r>
        <w:r w:rsidR="0060217D" w:rsidRPr="00612B2E">
          <w:rPr>
            <w:rStyle w:val="a7"/>
            <w:sz w:val="24"/>
            <w:szCs w:val="24"/>
            <w:lang w:val="en-US"/>
          </w:rPr>
          <w:t>AA</w:t>
        </w:r>
        <w:r w:rsidR="0060217D" w:rsidRPr="003E1CC5">
          <w:rPr>
            <w:rStyle w:val="a7"/>
            <w:sz w:val="24"/>
            <w:szCs w:val="24"/>
          </w:rPr>
          <w:t>@</w:t>
        </w:r>
        <w:r w:rsidR="0060217D" w:rsidRPr="00612B2E">
          <w:rPr>
            <w:rStyle w:val="a7"/>
            <w:sz w:val="24"/>
            <w:szCs w:val="24"/>
            <w:lang w:val="en-US"/>
          </w:rPr>
          <w:t>mrsk</w:t>
        </w:r>
        <w:r w:rsidR="0060217D" w:rsidRPr="003E1CC5">
          <w:rPr>
            <w:rStyle w:val="a7"/>
            <w:sz w:val="24"/>
            <w:szCs w:val="24"/>
          </w:rPr>
          <w:t>-1.</w:t>
        </w:r>
        <w:r w:rsidR="0060217D" w:rsidRPr="00612B2E">
          <w:rPr>
            <w:rStyle w:val="a7"/>
            <w:sz w:val="24"/>
            <w:szCs w:val="24"/>
            <w:lang w:val="en-US"/>
          </w:rPr>
          <w:t>ru</w:t>
        </w:r>
      </w:hyperlink>
      <w:r w:rsidR="0060217D" w:rsidRPr="003E1CC5">
        <w:rPr>
          <w:rStyle w:val="a7"/>
        </w:rPr>
        <w:t>,</w:t>
      </w:r>
      <w:r w:rsidR="0060217D" w:rsidRPr="00382A07">
        <w:rPr>
          <w:iCs/>
          <w:sz w:val="24"/>
          <w:szCs w:val="24"/>
        </w:rPr>
        <w:t xml:space="preserve"> ответственное лицо –</w:t>
      </w:r>
      <w:r w:rsidR="0060217D" w:rsidRPr="00D96AE1">
        <w:rPr>
          <w:iCs/>
          <w:sz w:val="24"/>
          <w:szCs w:val="24"/>
        </w:rPr>
        <w:t xml:space="preserve"> Лещева </w:t>
      </w:r>
      <w:r w:rsidR="0060217D" w:rsidRPr="00982545">
        <w:rPr>
          <w:iCs/>
          <w:sz w:val="24"/>
          <w:szCs w:val="24"/>
        </w:rPr>
        <w:t xml:space="preserve">Екатерина Николаевна, контактный телефон - (473) 249-57-66, адрес электронной почты: </w:t>
      </w:r>
      <w:hyperlink r:id="rId19" w:history="1">
        <w:r w:rsidR="0060217D" w:rsidRPr="00982545">
          <w:rPr>
            <w:rStyle w:val="a7"/>
            <w:sz w:val="24"/>
            <w:szCs w:val="24"/>
            <w:lang w:val="en-US"/>
          </w:rPr>
          <w:t>Lescheva</w:t>
        </w:r>
        <w:r w:rsidR="0060217D" w:rsidRPr="003E1CC5">
          <w:rPr>
            <w:rStyle w:val="a7"/>
            <w:sz w:val="24"/>
            <w:szCs w:val="24"/>
          </w:rPr>
          <w:t>.</w:t>
        </w:r>
        <w:r w:rsidR="0060217D" w:rsidRPr="00982545">
          <w:rPr>
            <w:rStyle w:val="a7"/>
            <w:sz w:val="24"/>
            <w:szCs w:val="24"/>
            <w:lang w:val="en-US"/>
          </w:rPr>
          <w:t>EN</w:t>
        </w:r>
        <w:r w:rsidR="0060217D" w:rsidRPr="003E1CC5">
          <w:rPr>
            <w:rStyle w:val="a7"/>
            <w:sz w:val="24"/>
            <w:szCs w:val="24"/>
          </w:rPr>
          <w:t>@</w:t>
        </w:r>
        <w:r w:rsidR="0060217D" w:rsidRPr="00982545">
          <w:rPr>
            <w:rStyle w:val="a7"/>
            <w:sz w:val="24"/>
            <w:szCs w:val="24"/>
            <w:lang w:val="en-US"/>
          </w:rPr>
          <w:t>mrsk</w:t>
        </w:r>
        <w:r w:rsidR="0060217D" w:rsidRPr="003E1CC5">
          <w:rPr>
            <w:rStyle w:val="a7"/>
            <w:sz w:val="24"/>
            <w:szCs w:val="24"/>
          </w:rPr>
          <w:t>-1.</w:t>
        </w:r>
        <w:r w:rsidR="0060217D" w:rsidRPr="00982545">
          <w:rPr>
            <w:rStyle w:val="a7"/>
            <w:sz w:val="24"/>
            <w:szCs w:val="24"/>
            <w:lang w:val="en-US"/>
          </w:rPr>
          <w:t>ru</w:t>
        </w:r>
      </w:hyperlink>
      <w:r w:rsidR="0060217D" w:rsidRPr="003E1CC5">
        <w:rPr>
          <w:rStyle w:val="a7"/>
        </w:rPr>
        <w:t>,</w:t>
      </w:r>
      <w:r w:rsidR="0060217D" w:rsidRPr="00982545">
        <w:rPr>
          <w:iCs/>
          <w:sz w:val="24"/>
          <w:szCs w:val="24"/>
        </w:rPr>
        <w:t xml:space="preserve"> Извещением</w:t>
      </w:r>
      <w:r w:rsidR="0060217D" w:rsidRPr="00982545">
        <w:rPr>
          <w:sz w:val="24"/>
          <w:szCs w:val="24"/>
        </w:rPr>
        <w:t xml:space="preserve"> о проведении открытого </w:t>
      </w:r>
      <w:r w:rsidR="0060217D" w:rsidRPr="00982545">
        <w:rPr>
          <w:iCs/>
          <w:sz w:val="24"/>
          <w:szCs w:val="24"/>
        </w:rPr>
        <w:t>запроса предложений</w:t>
      </w:r>
      <w:r w:rsidR="0060217D" w:rsidRPr="00982545">
        <w:rPr>
          <w:sz w:val="24"/>
          <w:szCs w:val="24"/>
        </w:rPr>
        <w:t xml:space="preserve">, опубликованным </w:t>
      </w:r>
      <w:r w:rsidR="0060217D" w:rsidRPr="00982545">
        <w:rPr>
          <w:b/>
          <w:sz w:val="24"/>
          <w:szCs w:val="24"/>
        </w:rPr>
        <w:t>«</w:t>
      </w:r>
      <w:r w:rsidR="00CF6F94">
        <w:rPr>
          <w:b/>
          <w:sz w:val="24"/>
          <w:szCs w:val="24"/>
        </w:rPr>
        <w:t>14</w:t>
      </w:r>
      <w:r w:rsidR="0060217D" w:rsidRPr="00982545">
        <w:rPr>
          <w:b/>
          <w:sz w:val="24"/>
          <w:szCs w:val="24"/>
        </w:rPr>
        <w:t>» февраля 2017 г.</w:t>
      </w:r>
      <w:r w:rsidR="0060217D" w:rsidRPr="00982545">
        <w:rPr>
          <w:sz w:val="24"/>
          <w:szCs w:val="24"/>
        </w:rPr>
        <w:t xml:space="preserve"> на официальном сайте (</w:t>
      </w:r>
      <w:hyperlink r:id="rId20" w:history="1">
        <w:r w:rsidR="0060217D" w:rsidRPr="00146818">
          <w:rPr>
            <w:rStyle w:val="a7"/>
            <w:sz w:val="24"/>
            <w:szCs w:val="24"/>
            <w:lang w:val="en-US"/>
          </w:rPr>
          <w:t>www</w:t>
        </w:r>
        <w:r w:rsidR="0060217D" w:rsidRPr="003E1CC5">
          <w:rPr>
            <w:rStyle w:val="a7"/>
            <w:sz w:val="24"/>
            <w:szCs w:val="24"/>
          </w:rPr>
          <w:t>.</w:t>
        </w:r>
        <w:r w:rsidR="0060217D" w:rsidRPr="00146818">
          <w:rPr>
            <w:rStyle w:val="a7"/>
            <w:sz w:val="24"/>
            <w:szCs w:val="24"/>
            <w:lang w:val="en-US"/>
          </w:rPr>
          <w:t>zakupki</w:t>
        </w:r>
        <w:r w:rsidR="0060217D" w:rsidRPr="003E1CC5">
          <w:rPr>
            <w:rStyle w:val="a7"/>
            <w:sz w:val="24"/>
            <w:szCs w:val="24"/>
          </w:rPr>
          <w:t>.</w:t>
        </w:r>
        <w:r w:rsidR="0060217D" w:rsidRPr="00146818">
          <w:rPr>
            <w:rStyle w:val="a7"/>
            <w:sz w:val="24"/>
            <w:szCs w:val="24"/>
            <w:lang w:val="en-US"/>
          </w:rPr>
          <w:t>gov</w:t>
        </w:r>
        <w:r w:rsidR="0060217D" w:rsidRPr="003E1CC5">
          <w:rPr>
            <w:rStyle w:val="a7"/>
            <w:sz w:val="24"/>
            <w:szCs w:val="24"/>
          </w:rPr>
          <w:t>.</w:t>
        </w:r>
        <w:r w:rsidR="0060217D" w:rsidRPr="00146818">
          <w:rPr>
            <w:rStyle w:val="a7"/>
            <w:sz w:val="24"/>
            <w:szCs w:val="24"/>
            <w:lang w:val="en-US"/>
          </w:rPr>
          <w:t>ru</w:t>
        </w:r>
      </w:hyperlink>
      <w:r w:rsidR="0060217D" w:rsidRPr="00146818">
        <w:rPr>
          <w:sz w:val="24"/>
          <w:szCs w:val="24"/>
        </w:rPr>
        <w:t>),</w:t>
      </w:r>
      <w:r w:rsidR="0060217D" w:rsidRPr="00146818">
        <w:rPr>
          <w:iCs/>
          <w:sz w:val="24"/>
          <w:szCs w:val="24"/>
        </w:rPr>
        <w:t xml:space="preserve"> </w:t>
      </w:r>
      <w:r w:rsidR="0060217D" w:rsidRPr="00146818">
        <w:rPr>
          <w:sz w:val="24"/>
          <w:szCs w:val="24"/>
        </w:rPr>
        <w:t xml:space="preserve">на сайте </w:t>
      </w:r>
      <w:r w:rsidR="0060217D" w:rsidRPr="00146818">
        <w:rPr>
          <w:iCs/>
          <w:sz w:val="24"/>
          <w:szCs w:val="24"/>
        </w:rPr>
        <w:t>ПАО «МРСК Центра»</w:t>
      </w:r>
      <w:r w:rsidR="0060217D" w:rsidRPr="00146818">
        <w:rPr>
          <w:sz w:val="24"/>
          <w:szCs w:val="24"/>
        </w:rPr>
        <w:t xml:space="preserve"> (</w:t>
      </w:r>
      <w:hyperlink r:id="rId21" w:history="1">
        <w:r w:rsidR="0060217D" w:rsidRPr="00146818">
          <w:rPr>
            <w:rStyle w:val="a7"/>
            <w:sz w:val="24"/>
            <w:szCs w:val="24"/>
            <w:lang w:val="en-US"/>
          </w:rPr>
          <w:t>www</w:t>
        </w:r>
        <w:r w:rsidR="0060217D" w:rsidRPr="003E1CC5">
          <w:rPr>
            <w:rStyle w:val="a7"/>
            <w:sz w:val="24"/>
            <w:szCs w:val="24"/>
          </w:rPr>
          <w:t>.</w:t>
        </w:r>
        <w:r w:rsidR="0060217D" w:rsidRPr="00146818">
          <w:rPr>
            <w:rStyle w:val="a7"/>
            <w:sz w:val="24"/>
            <w:szCs w:val="24"/>
            <w:lang w:val="en-US"/>
          </w:rPr>
          <w:t>mrsk</w:t>
        </w:r>
        <w:r w:rsidR="0060217D" w:rsidRPr="003E1CC5">
          <w:rPr>
            <w:rStyle w:val="a7"/>
            <w:sz w:val="24"/>
            <w:szCs w:val="24"/>
          </w:rPr>
          <w:t>-1.</w:t>
        </w:r>
        <w:proofErr w:type="spellStart"/>
        <w:r w:rsidR="0060217D" w:rsidRPr="00146818">
          <w:rPr>
            <w:rStyle w:val="a7"/>
            <w:sz w:val="24"/>
            <w:szCs w:val="24"/>
            <w:lang w:val="en-US"/>
          </w:rPr>
          <w:t>ru</w:t>
        </w:r>
        <w:proofErr w:type="spellEnd"/>
      </w:hyperlink>
      <w:r w:rsidR="0060217D" w:rsidRPr="00146818">
        <w:rPr>
          <w:sz w:val="24"/>
          <w:szCs w:val="24"/>
        </w:rPr>
        <w:t xml:space="preserve">), на сайте ЭТП, указанном в п. </w:t>
      </w:r>
      <w:r w:rsidR="0060217D" w:rsidRPr="00146818">
        <w:fldChar w:fldCharType="begin"/>
      </w:r>
      <w:r w:rsidR="0060217D" w:rsidRPr="00146818">
        <w:instrText xml:space="preserve"> REF _Ref440269836 \r \h  \* MERGEFORMAT </w:instrText>
      </w:r>
      <w:r w:rsidR="0060217D" w:rsidRPr="00146818">
        <w:fldChar w:fldCharType="separate"/>
      </w:r>
      <w:r w:rsidR="0060217D" w:rsidRPr="00146818">
        <w:rPr>
          <w:sz w:val="24"/>
          <w:szCs w:val="24"/>
        </w:rPr>
        <w:t>1.1.2</w:t>
      </w:r>
      <w:r w:rsidR="0060217D" w:rsidRPr="00146818">
        <w:fldChar w:fldCharType="end"/>
      </w:r>
      <w:r w:rsidR="0060217D" w:rsidRPr="00146818">
        <w:rPr>
          <w:sz w:val="24"/>
          <w:szCs w:val="24"/>
        </w:rPr>
        <w:t xml:space="preserve"> настоящей Документации, </w:t>
      </w:r>
      <w:r w:rsidR="0060217D" w:rsidRPr="00146818">
        <w:rPr>
          <w:iCs/>
          <w:sz w:val="24"/>
          <w:szCs w:val="24"/>
        </w:rPr>
        <w:t xml:space="preserve"> приг</w:t>
      </w:r>
      <w:r w:rsidR="0060217D" w:rsidRPr="00146818">
        <w:rPr>
          <w:sz w:val="24"/>
          <w:szCs w:val="24"/>
        </w:rPr>
        <w:t xml:space="preserve">ласило юридических лиц и </w:t>
      </w:r>
      <w:r w:rsidR="0060217D" w:rsidRPr="00AE0262">
        <w:rPr>
          <w:sz w:val="24"/>
          <w:szCs w:val="24"/>
        </w:rPr>
        <w:t>физических лиц (в т. ч. индивидуальных предпринимателей</w:t>
      </w:r>
      <w:r w:rsidR="00F81ABF" w:rsidRPr="00AE0262">
        <w:rPr>
          <w:sz w:val="24"/>
          <w:szCs w:val="24"/>
        </w:rPr>
        <w:t>)</w:t>
      </w:r>
      <w:r w:rsidR="0060217D" w:rsidRPr="00AE0262">
        <w:rPr>
          <w:sz w:val="24"/>
          <w:szCs w:val="24"/>
        </w:rPr>
        <w:t xml:space="preserve"> (далее – Участники) к участию в процедуре Открытого запроса предложений (далее – запрос предложений) на право заключения Договора на поставку вышки-туры для нужд ПАО «МРСК Центра» (филиала «Воронежэнерго»), расположенного по адресу: РФ, 394033, г. Воронеж, ул. </w:t>
      </w:r>
      <w:proofErr w:type="spellStart"/>
      <w:r w:rsidR="0060217D" w:rsidRPr="00AE0262">
        <w:rPr>
          <w:sz w:val="24"/>
          <w:szCs w:val="24"/>
        </w:rPr>
        <w:t>Арзамасская</w:t>
      </w:r>
      <w:proofErr w:type="spellEnd"/>
      <w:r w:rsidR="0060217D" w:rsidRPr="00AE0262">
        <w:rPr>
          <w:sz w:val="24"/>
          <w:szCs w:val="24"/>
        </w:rPr>
        <w:t>, 2.</w:t>
      </w:r>
      <w:bookmarkEnd w:id="11"/>
      <w:bookmarkEnd w:id="12"/>
      <w:bookmarkEnd w:id="13"/>
    </w:p>
    <w:p w:rsidR="00717F60" w:rsidRPr="009F161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F1616">
        <w:rPr>
          <w:sz w:val="24"/>
          <w:szCs w:val="24"/>
        </w:rPr>
        <w:t xml:space="preserve">Настоящий </w:t>
      </w:r>
      <w:r w:rsidR="004B5EB3" w:rsidRPr="009F1616">
        <w:rPr>
          <w:sz w:val="24"/>
          <w:szCs w:val="24"/>
        </w:rPr>
        <w:t>З</w:t>
      </w:r>
      <w:r w:rsidRPr="009F1616">
        <w:rPr>
          <w:sz w:val="24"/>
          <w:szCs w:val="24"/>
        </w:rPr>
        <w:t xml:space="preserve">апрос предложений проводится в соответствии с правилами и с использованием функционала </w:t>
      </w:r>
      <w:r w:rsidR="00702B2C" w:rsidRPr="009F1616">
        <w:rPr>
          <w:sz w:val="24"/>
          <w:szCs w:val="24"/>
        </w:rPr>
        <w:t>электронной торговой площадк</w:t>
      </w:r>
      <w:r w:rsidR="00414AB1" w:rsidRPr="009F1616">
        <w:rPr>
          <w:sz w:val="24"/>
          <w:szCs w:val="24"/>
        </w:rPr>
        <w:t>и</w:t>
      </w:r>
      <w:r w:rsidR="00702B2C" w:rsidRPr="009F1616">
        <w:rPr>
          <w:sz w:val="24"/>
          <w:szCs w:val="24"/>
        </w:rPr>
        <w:t xml:space="preserve"> </w:t>
      </w:r>
      <w:r w:rsidR="000D70B6" w:rsidRPr="009F1616">
        <w:rPr>
          <w:sz w:val="24"/>
          <w:szCs w:val="24"/>
        </w:rPr>
        <w:t>П</w:t>
      </w:r>
      <w:r w:rsidR="00702B2C" w:rsidRPr="009F1616">
        <w:rPr>
          <w:sz w:val="24"/>
          <w:szCs w:val="24"/>
        </w:rPr>
        <w:t>АО «</w:t>
      </w:r>
      <w:proofErr w:type="spellStart"/>
      <w:r w:rsidR="00702B2C" w:rsidRPr="009F1616">
        <w:rPr>
          <w:sz w:val="24"/>
          <w:szCs w:val="24"/>
        </w:rPr>
        <w:t>Россети</w:t>
      </w:r>
      <w:proofErr w:type="spellEnd"/>
      <w:r w:rsidR="0060217D" w:rsidRPr="009F1616">
        <w:rPr>
          <w:sz w:val="24"/>
          <w:szCs w:val="24"/>
        </w:rPr>
        <w:t>»</w:t>
      </w:r>
      <w:r w:rsidR="00702B2C" w:rsidRPr="009F1616">
        <w:rPr>
          <w:sz w:val="24"/>
          <w:szCs w:val="24"/>
        </w:rPr>
        <w:t xml:space="preserve"> </w:t>
      </w:r>
      <w:hyperlink r:id="rId22" w:history="1">
        <w:proofErr w:type="spellStart"/>
        <w:r w:rsidR="00862664" w:rsidRPr="009F1616">
          <w:rPr>
            <w:rStyle w:val="a7"/>
            <w:sz w:val="24"/>
            <w:szCs w:val="24"/>
            <w:lang w:val="en-US"/>
          </w:rPr>
          <w:t>etp</w:t>
        </w:r>
        <w:proofErr w:type="spellEnd"/>
        <w:r w:rsidR="00862664" w:rsidRPr="009F1616">
          <w:rPr>
            <w:rStyle w:val="a7"/>
            <w:sz w:val="24"/>
            <w:szCs w:val="24"/>
          </w:rPr>
          <w:t>.</w:t>
        </w:r>
        <w:proofErr w:type="spellStart"/>
        <w:r w:rsidR="00862664" w:rsidRPr="009F1616">
          <w:rPr>
            <w:rStyle w:val="a7"/>
            <w:sz w:val="24"/>
            <w:szCs w:val="24"/>
            <w:lang w:val="en-US"/>
          </w:rPr>
          <w:t>rosseti</w:t>
        </w:r>
        <w:proofErr w:type="spellEnd"/>
        <w:r w:rsidR="00862664" w:rsidRPr="009F1616">
          <w:rPr>
            <w:rStyle w:val="a7"/>
            <w:sz w:val="24"/>
            <w:szCs w:val="24"/>
          </w:rPr>
          <w:t>.</w:t>
        </w:r>
        <w:proofErr w:type="spellStart"/>
        <w:r w:rsidR="00862664" w:rsidRPr="009F1616">
          <w:rPr>
            <w:rStyle w:val="a7"/>
            <w:sz w:val="24"/>
            <w:szCs w:val="24"/>
            <w:lang w:val="en-US"/>
          </w:rPr>
          <w:t>ru</w:t>
        </w:r>
        <w:proofErr w:type="spellEnd"/>
      </w:hyperlink>
      <w:r w:rsidR="00862664" w:rsidRPr="009F1616">
        <w:rPr>
          <w:sz w:val="24"/>
          <w:szCs w:val="24"/>
        </w:rPr>
        <w:t xml:space="preserve"> </w:t>
      </w:r>
      <w:r w:rsidR="00702B2C" w:rsidRPr="009F1616">
        <w:rPr>
          <w:sz w:val="24"/>
          <w:szCs w:val="24"/>
        </w:rPr>
        <w:t>(далее — ЭТП)</w:t>
      </w:r>
      <w:r w:rsidR="005B75A6" w:rsidRPr="009F1616">
        <w:rPr>
          <w:sz w:val="24"/>
          <w:szCs w:val="24"/>
        </w:rPr>
        <w:t>.</w:t>
      </w:r>
      <w:bookmarkEnd w:id="14"/>
    </w:p>
    <w:p w:rsidR="00717F60" w:rsidRPr="009F161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F1616">
        <w:rPr>
          <w:sz w:val="24"/>
          <w:szCs w:val="24"/>
        </w:rPr>
        <w:t>Заказчик</w:t>
      </w:r>
      <w:r w:rsidR="00702B2C" w:rsidRPr="009F1616">
        <w:rPr>
          <w:sz w:val="24"/>
          <w:szCs w:val="24"/>
        </w:rPr>
        <w:t xml:space="preserve">: </w:t>
      </w:r>
      <w:r w:rsidRPr="009F1616">
        <w:rPr>
          <w:sz w:val="24"/>
          <w:szCs w:val="24"/>
        </w:rPr>
        <w:t xml:space="preserve"> </w:t>
      </w:r>
      <w:r w:rsidR="00702B2C" w:rsidRPr="009F1616">
        <w:rPr>
          <w:iCs/>
          <w:sz w:val="24"/>
          <w:szCs w:val="24"/>
        </w:rPr>
        <w:t>ПАО «МРСК Центра».</w:t>
      </w:r>
      <w:r w:rsidRPr="009F1616">
        <w:rPr>
          <w:rStyle w:val="aa"/>
          <w:sz w:val="24"/>
          <w:szCs w:val="24"/>
        </w:rPr>
        <w:t xml:space="preserve"> </w:t>
      </w:r>
      <w:bookmarkEnd w:id="15"/>
    </w:p>
    <w:p w:rsidR="008C4223" w:rsidRPr="009F161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F1616">
        <w:rPr>
          <w:sz w:val="24"/>
          <w:szCs w:val="24"/>
        </w:rPr>
        <w:t>Предмет З</w:t>
      </w:r>
      <w:r w:rsidR="00717F60" w:rsidRPr="009F1616">
        <w:rPr>
          <w:sz w:val="24"/>
          <w:szCs w:val="24"/>
        </w:rPr>
        <w:t>апроса предложений</w:t>
      </w:r>
      <w:r w:rsidR="00702B2C" w:rsidRPr="009F1616">
        <w:rPr>
          <w:sz w:val="24"/>
          <w:szCs w:val="24"/>
        </w:rPr>
        <w:t>:</w:t>
      </w:r>
      <w:bookmarkEnd w:id="16"/>
    </w:p>
    <w:p w:rsidR="00A40714" w:rsidRPr="009F1616"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9F1616">
        <w:rPr>
          <w:b/>
          <w:sz w:val="24"/>
          <w:szCs w:val="24"/>
          <w:u w:val="single"/>
        </w:rPr>
        <w:t>Лот №1:</w:t>
      </w:r>
      <w:r w:rsidR="00717F60" w:rsidRPr="009F1616">
        <w:rPr>
          <w:sz w:val="24"/>
          <w:szCs w:val="24"/>
        </w:rPr>
        <w:t xml:space="preserve"> право заключения </w:t>
      </w:r>
      <w:r w:rsidR="00123C70" w:rsidRPr="009F1616">
        <w:rPr>
          <w:sz w:val="24"/>
          <w:szCs w:val="24"/>
        </w:rPr>
        <w:t>Договор</w:t>
      </w:r>
      <w:r w:rsidR="00A84BD7" w:rsidRPr="009F1616">
        <w:rPr>
          <w:sz w:val="24"/>
          <w:szCs w:val="24"/>
        </w:rPr>
        <w:t>а</w:t>
      </w:r>
      <w:r w:rsidR="00A40714" w:rsidRPr="009F1616">
        <w:rPr>
          <w:sz w:val="24"/>
          <w:szCs w:val="24"/>
        </w:rPr>
        <w:t xml:space="preserve"> </w:t>
      </w:r>
      <w:r w:rsidR="00702B2C" w:rsidRPr="009F1616">
        <w:rPr>
          <w:sz w:val="24"/>
          <w:szCs w:val="24"/>
        </w:rPr>
        <w:t xml:space="preserve">на поставку </w:t>
      </w:r>
      <w:r w:rsidR="00A84BD7" w:rsidRPr="009F1616">
        <w:rPr>
          <w:iCs/>
          <w:sz w:val="24"/>
          <w:szCs w:val="24"/>
        </w:rPr>
        <w:t>вышки-туры</w:t>
      </w:r>
      <w:r w:rsidR="00702B2C" w:rsidRPr="009F1616">
        <w:rPr>
          <w:sz w:val="24"/>
          <w:szCs w:val="24"/>
        </w:rPr>
        <w:t xml:space="preserve"> для нужд ПАО «МРСК Центра» (филиал</w:t>
      </w:r>
      <w:r w:rsidR="00A84BD7" w:rsidRPr="009F1616">
        <w:rPr>
          <w:sz w:val="24"/>
          <w:szCs w:val="24"/>
        </w:rPr>
        <w:t>а</w:t>
      </w:r>
      <w:r w:rsidR="00702B2C" w:rsidRPr="009F1616">
        <w:rPr>
          <w:sz w:val="24"/>
          <w:szCs w:val="24"/>
        </w:rPr>
        <w:t xml:space="preserve"> </w:t>
      </w:r>
      <w:r w:rsidR="00862664" w:rsidRPr="009F1616">
        <w:rPr>
          <w:sz w:val="24"/>
          <w:szCs w:val="24"/>
        </w:rPr>
        <w:t xml:space="preserve"> </w:t>
      </w:r>
      <w:r w:rsidR="00702B2C" w:rsidRPr="009F1616">
        <w:rPr>
          <w:sz w:val="24"/>
          <w:szCs w:val="24"/>
        </w:rPr>
        <w:t>«Воронежэнерго</w:t>
      </w:r>
      <w:r w:rsidR="00862664" w:rsidRPr="009F1616">
        <w:rPr>
          <w:sz w:val="24"/>
          <w:szCs w:val="24"/>
        </w:rPr>
        <w:t>»</w:t>
      </w:r>
      <w:r w:rsidR="00702B2C" w:rsidRPr="009F1616">
        <w:rPr>
          <w:sz w:val="24"/>
          <w:szCs w:val="24"/>
        </w:rPr>
        <w:t>)</w:t>
      </w:r>
      <w:bookmarkEnd w:id="17"/>
      <w:r w:rsidR="00702B2C" w:rsidRPr="009F1616">
        <w:rPr>
          <w:sz w:val="24"/>
          <w:szCs w:val="24"/>
        </w:rPr>
        <w:t>.</w:t>
      </w:r>
    </w:p>
    <w:p w:rsidR="008C4223" w:rsidRPr="009F1616" w:rsidRDefault="008C4223" w:rsidP="00E722B6">
      <w:pPr>
        <w:keepNext/>
        <w:autoSpaceDE w:val="0"/>
        <w:autoSpaceDN w:val="0"/>
        <w:spacing w:line="264" w:lineRule="auto"/>
        <w:ind w:firstLine="540"/>
        <w:rPr>
          <w:sz w:val="24"/>
          <w:szCs w:val="24"/>
          <w:lang w:eastAsia="ru-RU"/>
        </w:rPr>
      </w:pPr>
      <w:r w:rsidRPr="009F1616">
        <w:rPr>
          <w:sz w:val="24"/>
          <w:szCs w:val="24"/>
        </w:rPr>
        <w:t xml:space="preserve">Количество лотов: </w:t>
      </w:r>
      <w:r w:rsidRPr="009F1616">
        <w:rPr>
          <w:b/>
          <w:sz w:val="24"/>
          <w:szCs w:val="24"/>
        </w:rPr>
        <w:t>1 (один)</w:t>
      </w:r>
      <w:r w:rsidRPr="009F1616">
        <w:rPr>
          <w:sz w:val="24"/>
          <w:szCs w:val="24"/>
        </w:rPr>
        <w:t>.</w:t>
      </w:r>
    </w:p>
    <w:bookmarkEnd w:id="18"/>
    <w:p w:rsidR="009D7F01" w:rsidRPr="007619DF" w:rsidRDefault="009D7F01" w:rsidP="00E722B6">
      <w:pPr>
        <w:keepNext/>
        <w:autoSpaceDE w:val="0"/>
        <w:autoSpaceDN w:val="0"/>
        <w:spacing w:line="264" w:lineRule="auto"/>
        <w:ind w:firstLine="540"/>
        <w:rPr>
          <w:sz w:val="24"/>
          <w:szCs w:val="24"/>
          <w:lang w:eastAsia="ru-RU"/>
        </w:rPr>
      </w:pPr>
      <w:r w:rsidRPr="009F1616">
        <w:rPr>
          <w:i/>
          <w:snapToGrid w:val="0"/>
          <w:sz w:val="24"/>
          <w:szCs w:val="24"/>
          <w:shd w:val="clear" w:color="auto" w:fill="FFFF99"/>
          <w:lang w:eastAsia="ru-RU"/>
        </w:rPr>
        <w:t xml:space="preserve">Участник самостоятельно, в рамках своей </w:t>
      </w:r>
      <w:r w:rsidR="00702B2C" w:rsidRPr="009F1616">
        <w:rPr>
          <w:i/>
          <w:snapToGrid w:val="0"/>
          <w:sz w:val="24"/>
          <w:szCs w:val="24"/>
          <w:shd w:val="clear" w:color="auto" w:fill="FFFF99"/>
          <w:lang w:eastAsia="ru-RU"/>
        </w:rPr>
        <w:t>Заявки</w:t>
      </w:r>
      <w:r w:rsidRPr="009F1616">
        <w:rPr>
          <w:i/>
          <w:snapToGrid w:val="0"/>
          <w:sz w:val="24"/>
          <w:szCs w:val="24"/>
          <w:shd w:val="clear" w:color="auto" w:fill="FFFF99"/>
          <w:lang w:eastAsia="ru-RU"/>
        </w:rPr>
        <w:t xml:space="preserve"> формирует стоимость </w:t>
      </w:r>
      <w:r w:rsidR="00E56A22" w:rsidRPr="009F1616">
        <w:rPr>
          <w:i/>
          <w:snapToGrid w:val="0"/>
          <w:sz w:val="24"/>
          <w:szCs w:val="24"/>
          <w:shd w:val="clear" w:color="auto" w:fill="FFFF99"/>
          <w:lang w:eastAsia="ru-RU"/>
        </w:rPr>
        <w:t>предлагаемой к поставке продукции</w:t>
      </w:r>
      <w:r w:rsidRPr="009F1616">
        <w:rPr>
          <w:i/>
          <w:snapToGrid w:val="0"/>
          <w:sz w:val="24"/>
          <w:szCs w:val="24"/>
          <w:shd w:val="clear" w:color="auto" w:fill="FFFF99"/>
          <w:lang w:eastAsia="ru-RU"/>
        </w:rPr>
        <w:t>, закупаемо</w:t>
      </w:r>
      <w:r w:rsidR="00E56A22" w:rsidRPr="009F1616">
        <w:rPr>
          <w:i/>
          <w:snapToGrid w:val="0"/>
          <w:sz w:val="24"/>
          <w:szCs w:val="24"/>
          <w:shd w:val="clear" w:color="auto" w:fill="FFFF99"/>
          <w:lang w:eastAsia="ru-RU"/>
        </w:rPr>
        <w:t>й</w:t>
      </w:r>
      <w:r w:rsidRPr="007619DF">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7619DF">
        <w:rPr>
          <w:sz w:val="24"/>
          <w:szCs w:val="24"/>
          <w:lang w:eastAsia="ru-RU"/>
        </w:rPr>
        <w:t>.</w:t>
      </w:r>
    </w:p>
    <w:p w:rsidR="00804801" w:rsidRPr="007619DF" w:rsidRDefault="00B5344A" w:rsidP="00E722B6">
      <w:pPr>
        <w:pStyle w:val="a"/>
        <w:keepNext/>
        <w:numPr>
          <w:ilvl w:val="0"/>
          <w:numId w:val="0"/>
        </w:numPr>
        <w:spacing w:line="264" w:lineRule="auto"/>
        <w:ind w:left="360" w:hanging="360"/>
        <w:rPr>
          <w:sz w:val="24"/>
          <w:szCs w:val="24"/>
        </w:rPr>
      </w:pPr>
      <w:r w:rsidRPr="007619DF">
        <w:rPr>
          <w:sz w:val="24"/>
          <w:szCs w:val="24"/>
        </w:rPr>
        <w:t>Частичное выполнение</w:t>
      </w:r>
      <w:r w:rsidR="002946EF" w:rsidRPr="007619DF">
        <w:rPr>
          <w:sz w:val="24"/>
          <w:szCs w:val="24"/>
        </w:rPr>
        <w:t xml:space="preserve"> </w:t>
      </w:r>
      <w:r w:rsidR="004D17BD" w:rsidRPr="007619DF">
        <w:rPr>
          <w:sz w:val="24"/>
          <w:szCs w:val="24"/>
        </w:rPr>
        <w:t xml:space="preserve">поставок, </w:t>
      </w:r>
      <w:r w:rsidR="00AD3EBC" w:rsidRPr="007619DF">
        <w:rPr>
          <w:sz w:val="24"/>
          <w:szCs w:val="24"/>
        </w:rPr>
        <w:t>работ (услуг)</w:t>
      </w:r>
      <w:r w:rsidRPr="007619DF">
        <w:rPr>
          <w:sz w:val="24"/>
          <w:szCs w:val="24"/>
        </w:rPr>
        <w:t xml:space="preserve"> не допускается.</w:t>
      </w:r>
    </w:p>
    <w:p w:rsidR="00717F60" w:rsidRPr="007619DF"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619DF">
        <w:rPr>
          <w:sz w:val="24"/>
          <w:szCs w:val="24"/>
        </w:rPr>
        <w:t>Сроки</w:t>
      </w:r>
      <w:r w:rsidR="00717F60" w:rsidRPr="007619DF">
        <w:rPr>
          <w:sz w:val="24"/>
          <w:szCs w:val="24"/>
        </w:rPr>
        <w:t xml:space="preserve"> </w:t>
      </w:r>
      <w:r w:rsidR="002946EF" w:rsidRPr="007619DF">
        <w:rPr>
          <w:sz w:val="24"/>
          <w:szCs w:val="24"/>
        </w:rPr>
        <w:t xml:space="preserve">выполнения </w:t>
      </w:r>
      <w:r w:rsidR="00702B2C" w:rsidRPr="007619DF">
        <w:rPr>
          <w:sz w:val="24"/>
          <w:szCs w:val="24"/>
        </w:rPr>
        <w:t>поставок</w:t>
      </w:r>
      <w:r w:rsidR="00717F60" w:rsidRPr="007619DF">
        <w:rPr>
          <w:sz w:val="24"/>
          <w:szCs w:val="24"/>
        </w:rPr>
        <w:t xml:space="preserve">: </w:t>
      </w:r>
      <w:r w:rsidR="00A84BD7" w:rsidRPr="007619DF">
        <w:rPr>
          <w:sz w:val="24"/>
          <w:szCs w:val="24"/>
        </w:rPr>
        <w:t>в течение 60-90 календарных дней с момента заключения Договора</w:t>
      </w:r>
      <w:r w:rsidR="00717F60" w:rsidRPr="007619DF">
        <w:rPr>
          <w:sz w:val="24"/>
          <w:szCs w:val="24"/>
        </w:rPr>
        <w:t>.</w:t>
      </w:r>
      <w:bookmarkEnd w:id="19"/>
    </w:p>
    <w:p w:rsidR="008D2928" w:rsidRPr="007619DF" w:rsidRDefault="00A84BD7"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619DF">
        <w:rPr>
          <w:sz w:val="24"/>
          <w:szCs w:val="24"/>
        </w:rPr>
        <w:t>Отгрузочные реквизиты/базис поставки: на условиях DDP (Согласно ИНКОТЕРМС 2010) по адресу филиала - «Воронежэнерго», РФ, 394026, г. Воронеж, ул. 9 Января, 205 (Центральный склад)</w:t>
      </w:r>
      <w:r w:rsidR="002556E6" w:rsidRPr="007619DF">
        <w:rPr>
          <w:sz w:val="24"/>
          <w:szCs w:val="24"/>
        </w:rPr>
        <w:t>.</w:t>
      </w:r>
    </w:p>
    <w:p w:rsidR="00717F60" w:rsidRPr="007619DF"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7619DF">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0"/>
    </w:p>
    <w:p w:rsidR="00717F60" w:rsidRPr="007619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619DF">
        <w:rPr>
          <w:iCs/>
          <w:sz w:val="24"/>
          <w:szCs w:val="24"/>
        </w:rPr>
        <w:t xml:space="preserve">Порядок проведения </w:t>
      </w:r>
      <w:r w:rsidR="00C05EF6" w:rsidRPr="007619DF">
        <w:rPr>
          <w:iCs/>
          <w:sz w:val="24"/>
          <w:szCs w:val="24"/>
        </w:rPr>
        <w:t xml:space="preserve">запроса предложений </w:t>
      </w:r>
      <w:r w:rsidRPr="007619DF">
        <w:rPr>
          <w:iCs/>
          <w:sz w:val="24"/>
          <w:szCs w:val="24"/>
        </w:rPr>
        <w:t xml:space="preserve">и участия в нем, а также инструкции по подготовке </w:t>
      </w:r>
      <w:r w:rsidRPr="007619DF">
        <w:rPr>
          <w:sz w:val="24"/>
          <w:szCs w:val="24"/>
        </w:rPr>
        <w:t>заявок</w:t>
      </w:r>
      <w:r w:rsidRPr="007619DF">
        <w:rPr>
          <w:iCs/>
          <w:sz w:val="24"/>
          <w:szCs w:val="24"/>
        </w:rPr>
        <w:t>, приведены в разделе</w:t>
      </w:r>
      <w:r w:rsidR="00E71A48" w:rsidRPr="007619DF">
        <w:rPr>
          <w:iCs/>
          <w:sz w:val="24"/>
          <w:szCs w:val="24"/>
        </w:rPr>
        <w:t xml:space="preserve"> </w:t>
      </w:r>
      <w:r w:rsidR="00E22056" w:rsidRPr="007619DF">
        <w:rPr>
          <w:sz w:val="24"/>
          <w:szCs w:val="24"/>
        </w:rPr>
        <w:fldChar w:fldCharType="begin"/>
      </w:r>
      <w:r w:rsidR="00E22056" w:rsidRPr="007619DF">
        <w:rPr>
          <w:sz w:val="24"/>
          <w:szCs w:val="24"/>
        </w:rPr>
        <w:instrText xml:space="preserve"> REF _Ref311232052 \r \h  \* MERGEFORMAT </w:instrText>
      </w:r>
      <w:r w:rsidR="00E22056" w:rsidRPr="007619DF">
        <w:rPr>
          <w:sz w:val="24"/>
          <w:szCs w:val="24"/>
        </w:rPr>
      </w:r>
      <w:r w:rsidR="00E22056" w:rsidRPr="007619DF">
        <w:rPr>
          <w:sz w:val="24"/>
          <w:szCs w:val="24"/>
        </w:rPr>
        <w:fldChar w:fldCharType="separate"/>
      </w:r>
      <w:r w:rsidR="00991C07" w:rsidRPr="007619DF">
        <w:rPr>
          <w:sz w:val="24"/>
          <w:szCs w:val="24"/>
        </w:rPr>
        <w:t>3</w:t>
      </w:r>
      <w:r w:rsidR="00E22056" w:rsidRPr="007619DF">
        <w:rPr>
          <w:sz w:val="24"/>
          <w:szCs w:val="24"/>
        </w:rPr>
        <w:fldChar w:fldCharType="end"/>
      </w:r>
      <w:r w:rsidR="00E71A48" w:rsidRPr="007619DF">
        <w:rPr>
          <w:iCs/>
          <w:sz w:val="24"/>
          <w:szCs w:val="24"/>
        </w:rPr>
        <w:t xml:space="preserve"> </w:t>
      </w:r>
      <w:r w:rsidRPr="007619DF">
        <w:rPr>
          <w:iCs/>
          <w:sz w:val="24"/>
          <w:szCs w:val="24"/>
        </w:rPr>
        <w:t xml:space="preserve">(здесь и далее ссылки относятся к настоящей </w:t>
      </w:r>
      <w:r w:rsidR="007D07A7" w:rsidRPr="007619DF">
        <w:rPr>
          <w:iCs/>
          <w:sz w:val="24"/>
          <w:szCs w:val="24"/>
        </w:rPr>
        <w:t>Д</w:t>
      </w:r>
      <w:r w:rsidRPr="007619DF">
        <w:rPr>
          <w:iCs/>
          <w:sz w:val="24"/>
          <w:szCs w:val="24"/>
        </w:rPr>
        <w:t xml:space="preserve">окументации). </w:t>
      </w:r>
      <w:r w:rsidRPr="007619DF">
        <w:rPr>
          <w:sz w:val="24"/>
          <w:szCs w:val="24"/>
        </w:rPr>
        <w:t xml:space="preserve">Подробные требования к выполняемым </w:t>
      </w:r>
      <w:r w:rsidR="00077FB6" w:rsidRPr="007619DF">
        <w:rPr>
          <w:sz w:val="24"/>
          <w:szCs w:val="24"/>
        </w:rPr>
        <w:t xml:space="preserve">поставкам </w:t>
      </w:r>
      <w:r w:rsidRPr="007619DF">
        <w:rPr>
          <w:sz w:val="24"/>
          <w:szCs w:val="24"/>
        </w:rPr>
        <w:t>изложены в</w:t>
      </w:r>
      <w:r w:rsidR="00953802" w:rsidRPr="007619DF">
        <w:rPr>
          <w:sz w:val="24"/>
          <w:szCs w:val="24"/>
        </w:rPr>
        <w:t xml:space="preserve"> разделе </w:t>
      </w:r>
      <w:r w:rsidR="00E22056" w:rsidRPr="007619DF">
        <w:rPr>
          <w:sz w:val="24"/>
          <w:szCs w:val="24"/>
        </w:rPr>
        <w:fldChar w:fldCharType="begin"/>
      </w:r>
      <w:r w:rsidR="00E22056" w:rsidRPr="007619DF">
        <w:rPr>
          <w:sz w:val="24"/>
          <w:szCs w:val="24"/>
        </w:rPr>
        <w:instrText xml:space="preserve"> REF _Ref440270568 \r \h  \* MERGEFORMAT </w:instrText>
      </w:r>
      <w:r w:rsidR="00E22056" w:rsidRPr="007619DF">
        <w:rPr>
          <w:sz w:val="24"/>
          <w:szCs w:val="24"/>
        </w:rPr>
      </w:r>
      <w:r w:rsidR="00E22056" w:rsidRPr="007619DF">
        <w:rPr>
          <w:sz w:val="24"/>
          <w:szCs w:val="24"/>
        </w:rPr>
        <w:fldChar w:fldCharType="separate"/>
      </w:r>
      <w:r w:rsidR="00991C07" w:rsidRPr="007619DF">
        <w:rPr>
          <w:sz w:val="24"/>
          <w:szCs w:val="24"/>
        </w:rPr>
        <w:t>4</w:t>
      </w:r>
      <w:r w:rsidR="00E22056" w:rsidRPr="007619DF">
        <w:rPr>
          <w:sz w:val="24"/>
          <w:szCs w:val="24"/>
        </w:rPr>
        <w:fldChar w:fldCharType="end"/>
      </w:r>
      <w:r w:rsidRPr="007619DF">
        <w:rPr>
          <w:sz w:val="24"/>
          <w:szCs w:val="24"/>
        </w:rPr>
        <w:t>.</w:t>
      </w:r>
      <w:r w:rsidR="004B5EB3" w:rsidRPr="007619DF">
        <w:rPr>
          <w:sz w:val="24"/>
          <w:szCs w:val="24"/>
        </w:rPr>
        <w:t xml:space="preserve"> Проект</w:t>
      </w:r>
      <w:r w:rsidR="004B5EB3" w:rsidRPr="007619DF">
        <w:rPr>
          <w:iCs/>
          <w:sz w:val="24"/>
          <w:szCs w:val="24"/>
        </w:rPr>
        <w:t xml:space="preserve"> </w:t>
      </w:r>
      <w:r w:rsidR="00123C70" w:rsidRPr="007619DF">
        <w:rPr>
          <w:iCs/>
          <w:sz w:val="24"/>
          <w:szCs w:val="24"/>
        </w:rPr>
        <w:t>Договор</w:t>
      </w:r>
      <w:r w:rsidRPr="007619DF">
        <w:rPr>
          <w:iCs/>
          <w:sz w:val="24"/>
          <w:szCs w:val="24"/>
        </w:rPr>
        <w:t xml:space="preserve">а, который будет заключен по результатам </w:t>
      </w:r>
      <w:r w:rsidR="004B5EB3" w:rsidRPr="007619DF">
        <w:rPr>
          <w:iCs/>
          <w:sz w:val="24"/>
          <w:szCs w:val="24"/>
        </w:rPr>
        <w:t>З</w:t>
      </w:r>
      <w:r w:rsidR="00C05EF6" w:rsidRPr="007619DF">
        <w:rPr>
          <w:iCs/>
          <w:sz w:val="24"/>
          <w:szCs w:val="24"/>
        </w:rPr>
        <w:t>апроса предложений</w:t>
      </w:r>
      <w:r w:rsidRPr="007619DF">
        <w:rPr>
          <w:iCs/>
          <w:sz w:val="24"/>
          <w:szCs w:val="24"/>
        </w:rPr>
        <w:t xml:space="preserve">, приведен в разделе </w:t>
      </w:r>
      <w:r w:rsidR="00E22056" w:rsidRPr="007619DF">
        <w:rPr>
          <w:sz w:val="24"/>
          <w:szCs w:val="24"/>
        </w:rPr>
        <w:fldChar w:fldCharType="begin"/>
      </w:r>
      <w:r w:rsidR="00E22056" w:rsidRPr="007619DF">
        <w:rPr>
          <w:sz w:val="24"/>
          <w:szCs w:val="24"/>
        </w:rPr>
        <w:instrText xml:space="preserve"> REF _Ref305973574 \r \h  \* MERGEFORMAT </w:instrText>
      </w:r>
      <w:r w:rsidR="00E22056" w:rsidRPr="007619DF">
        <w:rPr>
          <w:sz w:val="24"/>
          <w:szCs w:val="24"/>
        </w:rPr>
      </w:r>
      <w:r w:rsidR="00E22056" w:rsidRPr="007619DF">
        <w:rPr>
          <w:sz w:val="24"/>
          <w:szCs w:val="24"/>
        </w:rPr>
        <w:fldChar w:fldCharType="separate"/>
      </w:r>
      <w:r w:rsidR="00991C07" w:rsidRPr="007619DF">
        <w:rPr>
          <w:sz w:val="24"/>
          <w:szCs w:val="24"/>
        </w:rPr>
        <w:t>2</w:t>
      </w:r>
      <w:r w:rsidR="00E22056" w:rsidRPr="007619DF">
        <w:rPr>
          <w:sz w:val="24"/>
          <w:szCs w:val="24"/>
        </w:rPr>
        <w:fldChar w:fldCharType="end"/>
      </w:r>
      <w:r w:rsidR="004B5EB3" w:rsidRPr="007619DF">
        <w:rPr>
          <w:iCs/>
          <w:sz w:val="24"/>
          <w:szCs w:val="24"/>
        </w:rPr>
        <w:t>.</w:t>
      </w:r>
      <w:r w:rsidRPr="007619DF">
        <w:rPr>
          <w:iCs/>
          <w:sz w:val="24"/>
          <w:szCs w:val="24"/>
        </w:rPr>
        <w:t xml:space="preserve"> Формы документов, которые необходимо </w:t>
      </w:r>
      <w:r w:rsidR="004B5EB3" w:rsidRPr="007619DF">
        <w:rPr>
          <w:iCs/>
          <w:sz w:val="24"/>
          <w:szCs w:val="24"/>
        </w:rPr>
        <w:t>подготовить и подать в составе Заявк</w:t>
      </w:r>
      <w:r w:rsidR="00953802" w:rsidRPr="007619DF">
        <w:rPr>
          <w:iCs/>
          <w:sz w:val="24"/>
          <w:szCs w:val="24"/>
        </w:rPr>
        <w:t xml:space="preserve">и, приведены в разделе </w:t>
      </w:r>
      <w:r w:rsidR="00E22056" w:rsidRPr="007619DF">
        <w:rPr>
          <w:sz w:val="24"/>
          <w:szCs w:val="24"/>
        </w:rPr>
        <w:fldChar w:fldCharType="begin"/>
      </w:r>
      <w:r w:rsidR="00E22056" w:rsidRPr="007619DF">
        <w:rPr>
          <w:sz w:val="24"/>
          <w:szCs w:val="24"/>
        </w:rPr>
        <w:instrText xml:space="preserve"> REF _Ref440270602 \r \h  \* MERGEFORMAT </w:instrText>
      </w:r>
      <w:r w:rsidR="00E22056" w:rsidRPr="007619DF">
        <w:rPr>
          <w:sz w:val="24"/>
          <w:szCs w:val="24"/>
        </w:rPr>
      </w:r>
      <w:r w:rsidR="00E22056" w:rsidRPr="007619DF">
        <w:rPr>
          <w:sz w:val="24"/>
          <w:szCs w:val="24"/>
        </w:rPr>
        <w:fldChar w:fldCharType="separate"/>
      </w:r>
      <w:r w:rsidR="00991C07" w:rsidRPr="007619DF">
        <w:rPr>
          <w:sz w:val="24"/>
          <w:szCs w:val="24"/>
        </w:rPr>
        <w:t>5</w:t>
      </w:r>
      <w:r w:rsidR="00E22056" w:rsidRPr="007619DF">
        <w:rPr>
          <w:sz w:val="24"/>
          <w:szCs w:val="24"/>
        </w:rPr>
        <w:fldChar w:fldCharType="end"/>
      </w:r>
      <w:r w:rsidR="004B5EB3" w:rsidRPr="007619DF">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008D2928"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008D2928"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22056">
        <w:fldChar w:fldCharType="begin"/>
      </w:r>
      <w:r w:rsidR="00E22056">
        <w:instrText xml:space="preserve"> REF _Ref440270637 \r \h  \* MERGEFORMAT </w:instrText>
      </w:r>
      <w:r w:rsidR="00E22056">
        <w:fldChar w:fldCharType="separate"/>
      </w:r>
      <w:r w:rsidR="00991C07" w:rsidRPr="00991C07">
        <w:rPr>
          <w:bCs w:val="0"/>
          <w:iCs/>
          <w:sz w:val="24"/>
          <w:szCs w:val="24"/>
        </w:rPr>
        <w:t>1.1.5</w:t>
      </w:r>
      <w:r w:rsidR="00E22056">
        <w:fldChar w:fldCharType="end"/>
      </w:r>
      <w:r w:rsidR="00DA1402" w:rsidRPr="00382A07">
        <w:rPr>
          <w:bCs w:val="0"/>
          <w:iCs/>
          <w:sz w:val="24"/>
          <w:szCs w:val="24"/>
        </w:rPr>
        <w:t xml:space="preserve"> и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72411760"/>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22056">
        <w:fldChar w:fldCharType="begin"/>
      </w:r>
      <w:r w:rsidR="00E22056">
        <w:instrText xml:space="preserve"> REF _Ref305973033 \r \h  \* MERGEFORMAT </w:instrText>
      </w:r>
      <w:r w:rsidR="00E22056">
        <w:fldChar w:fldCharType="separate"/>
      </w:r>
      <w:r w:rsidR="00991C07" w:rsidRPr="00991C07">
        <w:rPr>
          <w:sz w:val="24"/>
          <w:szCs w:val="24"/>
        </w:rPr>
        <w:t>3.2</w:t>
      </w:r>
      <w:r w:rsidR="00E22056">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72411761"/>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22056">
        <w:fldChar w:fldCharType="begin"/>
      </w:r>
      <w:r w:rsidR="00E22056">
        <w:instrText xml:space="preserve"> REF _Ref191386109 \n \h  \* MERGEFORMAT </w:instrText>
      </w:r>
      <w:r w:rsidR="00E22056">
        <w:fldChar w:fldCharType="separate"/>
      </w:r>
      <w:r w:rsidR="00991C07" w:rsidRPr="00991C07">
        <w:rPr>
          <w:sz w:val="24"/>
          <w:szCs w:val="24"/>
        </w:rPr>
        <w:t>3.3.2</w:t>
      </w:r>
      <w:r w:rsidR="00E22056">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72411762"/>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E22056">
        <w:fldChar w:fldCharType="begin"/>
      </w:r>
      <w:r w:rsidR="00E22056">
        <w:instrText xml:space="preserve"> REF _Ref191386164 \r \h  \* MERGEFORMAT </w:instrText>
      </w:r>
      <w:r w:rsidR="00E22056">
        <w:fldChar w:fldCharType="separate"/>
      </w:r>
      <w:r w:rsidR="00991C07" w:rsidRPr="00991C07">
        <w:rPr>
          <w:sz w:val="24"/>
          <w:szCs w:val="24"/>
        </w:rPr>
        <w:t xml:space="preserve"> 1.4.1 </w:t>
      </w:r>
      <w:r w:rsidR="00E22056">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22056">
        <w:fldChar w:fldCharType="begin"/>
      </w:r>
      <w:r w:rsidR="00E22056">
        <w:instrText xml:space="preserve"> REF _Ref306978606 \r \h  \* MERGEFORMAT </w:instrText>
      </w:r>
      <w:r w:rsidR="00E22056">
        <w:fldChar w:fldCharType="separate"/>
      </w:r>
      <w:r w:rsidR="00991C07" w:rsidRPr="00991C07">
        <w:rPr>
          <w:sz w:val="24"/>
          <w:szCs w:val="24"/>
        </w:rPr>
        <w:t xml:space="preserve"> 1.4.2 </w:t>
      </w:r>
      <w:r w:rsidR="00E22056">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8" w:name="__RefHeading__401_1298132286"/>
      <w:bookmarkStart w:id="39" w:name="_Toc472411763"/>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22056">
        <w:fldChar w:fldCharType="begin"/>
      </w:r>
      <w:r w:rsidR="00E22056">
        <w:instrText xml:space="preserve"> REF _Ref306114966 \r \h  \* MERGEFORMAT </w:instrText>
      </w:r>
      <w:r w:rsidR="00E22056">
        <w:fldChar w:fldCharType="separate"/>
      </w:r>
      <w:r w:rsidR="00991C07" w:rsidRPr="00991C07">
        <w:rPr>
          <w:sz w:val="24"/>
          <w:szCs w:val="24"/>
        </w:rPr>
        <w:t>3.3.11</w:t>
      </w:r>
      <w:r w:rsidR="00E22056">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2411764"/>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22056">
        <w:fldChar w:fldCharType="begin"/>
      </w:r>
      <w:r w:rsidR="00E22056">
        <w:instrText xml:space="preserve"> REF _Ref440275279 \r \h  \* MERGEFORMAT </w:instrText>
      </w:r>
      <w:r w:rsidR="00E22056">
        <w:fldChar w:fldCharType="separate"/>
      </w:r>
      <w:r w:rsidR="00991C07" w:rsidRPr="00991C07">
        <w:rPr>
          <w:b w:val="0"/>
        </w:rPr>
        <w:t>1.1.4</w:t>
      </w:r>
      <w:r w:rsidR="00E22056">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r w:rsidR="002D4BC6" w:rsidRPr="00382A07">
        <w:rPr>
          <w:b w:val="0"/>
        </w:rPr>
        <w:t xml:space="preserve"> </w:t>
      </w:r>
    </w:p>
    <w:p w:rsidR="002D4BC6" w:rsidRPr="00382A07"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70494"/>
      <w:bookmarkStart w:id="71" w:name="_Toc468462407"/>
      <w:bookmarkStart w:id="72" w:name="_Toc469481992"/>
      <w:bookmarkStart w:id="73" w:name="_Toc472411766"/>
      <w:r w:rsidRPr="00382A07">
        <w:rPr>
          <w:b w:val="0"/>
          <w:szCs w:val="24"/>
        </w:rPr>
        <w:t xml:space="preserve">В случае подачи Заявки на несколько лотов в дополнение к требованиям подраздела </w:t>
      </w:r>
      <w:r w:rsidR="00E22056">
        <w:fldChar w:fldCharType="begin"/>
      </w:r>
      <w:r w:rsidR="00E22056">
        <w:instrText xml:space="preserve"> REF _Ref305973147 \r \h  \* MERGEFORMAT </w:instrText>
      </w:r>
      <w:r w:rsidR="00E22056">
        <w:fldChar w:fldCharType="separate"/>
      </w:r>
      <w:r w:rsidR="00991C07" w:rsidRPr="00991C07">
        <w:rPr>
          <w:b w:val="0"/>
          <w:szCs w:val="24"/>
        </w:rPr>
        <w:t>3.3</w:t>
      </w:r>
      <w:r w:rsidR="00E22056">
        <w:fldChar w:fldCharType="end"/>
      </w:r>
      <w:r w:rsidRPr="00382A0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bookmarkEnd w:id="73"/>
    </w:p>
    <w:p w:rsidR="002D4BC6" w:rsidRPr="00382A07" w:rsidRDefault="002D4BC6" w:rsidP="00E722B6">
      <w:pPr>
        <w:pStyle w:val="3"/>
        <w:numPr>
          <w:ilvl w:val="3"/>
          <w:numId w:val="1"/>
        </w:numPr>
        <w:ind w:left="709" w:firstLine="0"/>
        <w:jc w:val="both"/>
        <w:rPr>
          <w:b w:val="0"/>
          <w:szCs w:val="24"/>
        </w:rPr>
      </w:pPr>
      <w:bookmarkStart w:id="74" w:name="_Toc440357071"/>
      <w:bookmarkStart w:id="75" w:name="_Toc440359626"/>
      <w:bookmarkStart w:id="76" w:name="_Toc440632089"/>
      <w:bookmarkStart w:id="77" w:name="_Toc440875910"/>
      <w:bookmarkStart w:id="78" w:name="_Toc441130938"/>
      <w:bookmarkStart w:id="79" w:name="_Toc447269753"/>
      <w:bookmarkStart w:id="80" w:name="_Toc464120575"/>
      <w:bookmarkStart w:id="81" w:name="_Toc466970495"/>
      <w:bookmarkStart w:id="82" w:name="_Toc468462408"/>
      <w:bookmarkStart w:id="83" w:name="_Toc469481993"/>
      <w:bookmarkStart w:id="84" w:name="_Toc472411767"/>
      <w:r w:rsidRPr="00382A07">
        <w:rPr>
          <w:b w:val="0"/>
          <w:szCs w:val="24"/>
        </w:rPr>
        <w:t xml:space="preserve">Письмо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b w:val="0"/>
          <w:szCs w:val="24"/>
        </w:rPr>
        <w:t>5.1</w:t>
      </w:r>
      <w:r w:rsidR="00E22056">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4"/>
      <w:bookmarkEnd w:id="75"/>
      <w:bookmarkEnd w:id="76"/>
      <w:bookmarkEnd w:id="77"/>
      <w:bookmarkEnd w:id="78"/>
      <w:bookmarkEnd w:id="79"/>
      <w:bookmarkEnd w:id="80"/>
      <w:bookmarkEnd w:id="81"/>
      <w:bookmarkEnd w:id="82"/>
      <w:bookmarkEnd w:id="83"/>
      <w:bookmarkEnd w:id="84"/>
    </w:p>
    <w:p w:rsidR="002D4BC6" w:rsidRPr="00382A07" w:rsidRDefault="002D4BC6" w:rsidP="00E722B6">
      <w:pPr>
        <w:pStyle w:val="3"/>
        <w:numPr>
          <w:ilvl w:val="3"/>
          <w:numId w:val="1"/>
        </w:numPr>
        <w:ind w:left="709" w:firstLine="0"/>
        <w:jc w:val="both"/>
        <w:rPr>
          <w:b w:val="0"/>
          <w:szCs w:val="24"/>
        </w:rPr>
      </w:pPr>
      <w:bookmarkStart w:id="85" w:name="_Toc440357072"/>
      <w:bookmarkStart w:id="86" w:name="_Toc440359627"/>
      <w:bookmarkStart w:id="87" w:name="_Toc440632090"/>
      <w:bookmarkStart w:id="88" w:name="_Toc440875911"/>
      <w:bookmarkStart w:id="89" w:name="_Toc441130939"/>
      <w:bookmarkStart w:id="90" w:name="_Toc447269754"/>
      <w:bookmarkStart w:id="91" w:name="_Toc464120576"/>
      <w:bookmarkStart w:id="92" w:name="_Toc466970496"/>
      <w:bookmarkStart w:id="93" w:name="_Toc468462409"/>
      <w:bookmarkStart w:id="94" w:name="_Toc469481994"/>
      <w:bookmarkStart w:id="95"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22056">
        <w:fldChar w:fldCharType="begin"/>
      </w:r>
      <w:r w:rsidR="00E22056">
        <w:instrText xml:space="preserve"> REF _Ref440284918 \r \h  \* MERGEFORMAT </w:instrText>
      </w:r>
      <w:r w:rsidR="00E22056">
        <w:fldChar w:fldCharType="separate"/>
      </w:r>
      <w:r w:rsidR="00991C07" w:rsidRPr="00991C07">
        <w:rPr>
          <w:b w:val="0"/>
          <w:szCs w:val="24"/>
        </w:rPr>
        <w:t>5.2</w:t>
      </w:r>
      <w:r w:rsidR="00E22056">
        <w:fldChar w:fldCharType="end"/>
      </w:r>
      <w:r w:rsidRPr="00382A07">
        <w:rPr>
          <w:b w:val="0"/>
          <w:szCs w:val="24"/>
        </w:rPr>
        <w:t xml:space="preserve">), Техническое предложение (подраздел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22056">
        <w:fldChar w:fldCharType="begin"/>
      </w:r>
      <w:r w:rsidR="00E22056">
        <w:instrText xml:space="preserve"> REF _Ref440284947 \r \h  \* MERGEFORMAT </w:instrText>
      </w:r>
      <w:r w:rsidR="00E22056">
        <w:fldChar w:fldCharType="separate"/>
      </w:r>
      <w:r w:rsidR="00991C07" w:rsidRPr="00991C07">
        <w:rPr>
          <w:b w:val="0"/>
          <w:szCs w:val="24"/>
        </w:rPr>
        <w:t>5.4</w:t>
      </w:r>
      <w:r w:rsidR="00E22056">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22056">
        <w:fldChar w:fldCharType="begin"/>
      </w:r>
      <w:r w:rsidR="00E22056">
        <w:instrText xml:space="preserve"> REF _Ref93264992 \r \h  \* MERGEFORMAT </w:instrText>
      </w:r>
      <w:r w:rsidR="00E22056">
        <w:fldChar w:fldCharType="separate"/>
      </w:r>
      <w:r w:rsidR="00991C07" w:rsidRPr="00991C07">
        <w:rPr>
          <w:b w:val="0"/>
          <w:szCs w:val="24"/>
        </w:rPr>
        <w:t>5.5</w:t>
      </w:r>
      <w:r w:rsidR="00E22056">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5"/>
      <w:bookmarkEnd w:id="86"/>
      <w:bookmarkEnd w:id="87"/>
      <w:bookmarkEnd w:id="88"/>
      <w:bookmarkEnd w:id="89"/>
      <w:bookmarkEnd w:id="90"/>
      <w:bookmarkEnd w:id="91"/>
      <w:bookmarkEnd w:id="92"/>
      <w:bookmarkEnd w:id="93"/>
      <w:bookmarkEnd w:id="94"/>
      <w:bookmarkEnd w:id="9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6" w:name="_Toc440357073"/>
      <w:bookmarkStart w:id="97" w:name="_Toc440359628"/>
      <w:bookmarkStart w:id="98" w:name="_Toc440632091"/>
      <w:bookmarkStart w:id="99" w:name="_Toc440875912"/>
      <w:bookmarkStart w:id="100" w:name="_Toc441130940"/>
      <w:bookmarkStart w:id="101" w:name="_Toc447269755"/>
      <w:bookmarkStart w:id="102" w:name="_Toc464120577"/>
      <w:bookmarkStart w:id="103" w:name="_Toc466970497"/>
      <w:bookmarkStart w:id="104" w:name="_Toc468462410"/>
      <w:bookmarkStart w:id="105" w:name="_Toc469481995"/>
      <w:bookmarkStart w:id="106" w:name="_Toc472411769"/>
      <w:r w:rsidRPr="00382A07">
        <w:rPr>
          <w:b w:val="0"/>
          <w:szCs w:val="24"/>
        </w:rPr>
        <w:t xml:space="preserve">Обеспечение исполнения обязательств Участника в соответствии с подразделом </w:t>
      </w:r>
      <w:r w:rsidR="00E22056">
        <w:fldChar w:fldCharType="begin"/>
      </w:r>
      <w:r w:rsidR="00E22056">
        <w:instrText xml:space="preserve"> REF _Ref440285128 \r \h  \* MERGEFORMAT </w:instrText>
      </w:r>
      <w:r w:rsidR="00E22056">
        <w:fldChar w:fldCharType="separate"/>
      </w:r>
      <w:r w:rsidR="00991C07" w:rsidRPr="00991C07">
        <w:rPr>
          <w:b w:val="0"/>
          <w:szCs w:val="24"/>
        </w:rPr>
        <w:t>3.3.14</w:t>
      </w:r>
      <w:r w:rsidR="00E22056">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6"/>
      <w:bookmarkEnd w:id="97"/>
      <w:bookmarkEnd w:id="98"/>
      <w:bookmarkEnd w:id="99"/>
      <w:bookmarkEnd w:id="100"/>
      <w:bookmarkEnd w:id="101"/>
      <w:bookmarkEnd w:id="102"/>
      <w:bookmarkEnd w:id="103"/>
      <w:bookmarkEnd w:id="104"/>
      <w:bookmarkEnd w:id="105"/>
      <w:bookmarkEnd w:id="106"/>
    </w:p>
    <w:p w:rsidR="002D4BC6" w:rsidRPr="00382A07" w:rsidRDefault="002D4BC6" w:rsidP="00E722B6">
      <w:pPr>
        <w:pStyle w:val="3"/>
        <w:ind w:left="0" w:firstLine="709"/>
        <w:jc w:val="both"/>
        <w:rPr>
          <w:b w:val="0"/>
          <w:szCs w:val="24"/>
        </w:rPr>
      </w:pPr>
      <w:bookmarkStart w:id="107" w:name="_Toc440357074"/>
      <w:bookmarkStart w:id="108" w:name="_Toc440359629"/>
      <w:bookmarkStart w:id="109" w:name="_Toc440632092"/>
      <w:bookmarkStart w:id="110" w:name="_Toc440875913"/>
      <w:bookmarkStart w:id="111" w:name="_Toc441130941"/>
      <w:bookmarkStart w:id="112" w:name="_Toc447269756"/>
      <w:bookmarkStart w:id="113" w:name="_Toc464120578"/>
      <w:bookmarkStart w:id="114" w:name="_Toc466970498"/>
      <w:bookmarkStart w:id="115" w:name="_Toc468462411"/>
      <w:bookmarkStart w:id="116" w:name="_Toc469481996"/>
      <w:bookmarkStart w:id="117" w:name="_Toc472411770"/>
      <w:r w:rsidRPr="00382A07">
        <w:rPr>
          <w:b w:val="0"/>
          <w:szCs w:val="24"/>
        </w:rPr>
        <w:lastRenderedPageBreak/>
        <w:t>Оценка заявок (подраздел</w:t>
      </w:r>
      <w:r w:rsidR="00B80887">
        <w:t xml:space="preserve"> </w:t>
      </w:r>
      <w:r w:rsidR="00E22056">
        <w:fldChar w:fldCharType="begin"/>
      </w:r>
      <w:r w:rsidR="00E22056">
        <w:instrText xml:space="preserve"> REF _Ref468199992 \r \h  \* MERGEFORMAT </w:instrText>
      </w:r>
      <w:r w:rsidR="00E22056">
        <w:fldChar w:fldCharType="separate"/>
      </w:r>
      <w:r w:rsidR="00991C07" w:rsidRPr="00991C07">
        <w:rPr>
          <w:b w:val="0"/>
        </w:rPr>
        <w:t>3.6</w:t>
      </w:r>
      <w:r w:rsidR="00E22056">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7"/>
      <w:bookmarkEnd w:id="108"/>
      <w:bookmarkEnd w:id="109"/>
      <w:bookmarkEnd w:id="110"/>
      <w:bookmarkEnd w:id="111"/>
      <w:bookmarkEnd w:id="112"/>
      <w:bookmarkEnd w:id="113"/>
      <w:bookmarkEnd w:id="114"/>
      <w:bookmarkEnd w:id="115"/>
      <w:bookmarkEnd w:id="116"/>
      <w:bookmarkEnd w:id="117"/>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8" w:name="_Проект_договора"/>
      <w:bookmarkStart w:id="119" w:name="_Ref305973574"/>
      <w:bookmarkStart w:id="120" w:name="_Ref440272931"/>
      <w:bookmarkStart w:id="121" w:name="_Ref440274025"/>
      <w:bookmarkStart w:id="122" w:name="_Ref440292752"/>
      <w:bookmarkStart w:id="123" w:name="_Toc472411771"/>
      <w:bookmarkEnd w:id="51"/>
      <w:bookmarkEnd w:id="118"/>
      <w:r w:rsidRPr="00382A07">
        <w:rPr>
          <w:szCs w:val="24"/>
        </w:rPr>
        <w:lastRenderedPageBreak/>
        <w:t xml:space="preserve">Проект </w:t>
      </w:r>
      <w:r w:rsidR="00123C70" w:rsidRPr="00382A07">
        <w:rPr>
          <w:szCs w:val="24"/>
        </w:rPr>
        <w:t>Договор</w:t>
      </w:r>
      <w:r w:rsidRPr="00382A07">
        <w:rPr>
          <w:szCs w:val="24"/>
        </w:rPr>
        <w:t>а</w:t>
      </w:r>
      <w:bookmarkEnd w:id="119"/>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0"/>
      <w:bookmarkEnd w:id="121"/>
      <w:bookmarkEnd w:id="122"/>
      <w:bookmarkEnd w:id="123"/>
    </w:p>
    <w:p w:rsidR="00953802" w:rsidRPr="00382A07" w:rsidRDefault="00216641" w:rsidP="00953802">
      <w:pPr>
        <w:pStyle w:val="2"/>
        <w:tabs>
          <w:tab w:val="clear" w:pos="1700"/>
          <w:tab w:val="left" w:pos="567"/>
        </w:tabs>
        <w:spacing w:line="264" w:lineRule="auto"/>
      </w:pPr>
      <w:bookmarkStart w:id="124" w:name="_Toc472411772"/>
      <w:r w:rsidRPr="00382A07">
        <w:t>Проект договора</w:t>
      </w:r>
      <w:bookmarkEnd w:id="124"/>
    </w:p>
    <w:p w:rsidR="00953802" w:rsidRPr="00382A07" w:rsidRDefault="00953802" w:rsidP="00953802">
      <w:pPr>
        <w:pStyle w:val="3"/>
        <w:ind w:left="0" w:firstLine="709"/>
        <w:jc w:val="both"/>
        <w:rPr>
          <w:b w:val="0"/>
        </w:rPr>
      </w:pPr>
      <w:bookmarkStart w:id="125" w:name="_Toc439238031"/>
      <w:bookmarkStart w:id="126" w:name="_Toc439238153"/>
      <w:bookmarkStart w:id="127" w:name="_Toc439252705"/>
      <w:bookmarkStart w:id="128" w:name="_Toc439323563"/>
      <w:bookmarkStart w:id="129" w:name="_Toc439323679"/>
      <w:bookmarkStart w:id="130" w:name="_Toc440357077"/>
      <w:bookmarkStart w:id="131" w:name="_Toc440359632"/>
      <w:bookmarkStart w:id="132" w:name="_Toc440632095"/>
      <w:bookmarkStart w:id="133" w:name="_Toc440875916"/>
      <w:bookmarkStart w:id="134" w:name="_Toc441130944"/>
      <w:bookmarkStart w:id="135" w:name="_Toc447269759"/>
      <w:bookmarkStart w:id="136" w:name="_Toc464120581"/>
      <w:bookmarkStart w:id="137" w:name="_Toc466970501"/>
      <w:bookmarkStart w:id="138" w:name="_Toc468462414"/>
      <w:bookmarkStart w:id="139" w:name="_Toc469481999"/>
      <w:bookmarkStart w:id="140"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953802" w:rsidRPr="00382A07" w:rsidRDefault="0094713A" w:rsidP="0094713A">
      <w:pPr>
        <w:pStyle w:val="3"/>
        <w:ind w:left="0" w:firstLine="709"/>
        <w:jc w:val="both"/>
        <w:rPr>
          <w:b w:val="0"/>
        </w:rPr>
      </w:pPr>
      <w:bookmarkStart w:id="141" w:name="_Toc439238032"/>
      <w:bookmarkStart w:id="142" w:name="_Toc439238154"/>
      <w:bookmarkStart w:id="143" w:name="_Toc439252706"/>
      <w:bookmarkStart w:id="144" w:name="_Toc439323564"/>
      <w:bookmarkStart w:id="145" w:name="_Toc439323680"/>
      <w:bookmarkStart w:id="146" w:name="_Toc440357078"/>
      <w:bookmarkStart w:id="147" w:name="_Toc440359633"/>
      <w:bookmarkStart w:id="148" w:name="_Toc440632096"/>
      <w:bookmarkStart w:id="149" w:name="_Toc440875917"/>
      <w:bookmarkStart w:id="150" w:name="_Toc441130945"/>
      <w:bookmarkStart w:id="151" w:name="_Toc447269760"/>
      <w:bookmarkStart w:id="152" w:name="_Toc464120582"/>
      <w:bookmarkStart w:id="153" w:name="_Toc466970502"/>
      <w:bookmarkStart w:id="154" w:name="_Toc468462415"/>
      <w:bookmarkStart w:id="155" w:name="_Toc469482000"/>
      <w:bookmarkStart w:id="156"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22056">
        <w:fldChar w:fldCharType="begin"/>
      </w:r>
      <w:r w:rsidR="00E22056">
        <w:instrText xml:space="preserve"> REF _Ref93264992 \r \h  \* MERGEFORMAT </w:instrText>
      </w:r>
      <w:r w:rsidR="00E22056">
        <w:fldChar w:fldCharType="separate"/>
      </w:r>
      <w:r w:rsidR="00991C07" w:rsidRPr="00991C07">
        <w:rPr>
          <w:b w:val="0"/>
        </w:rPr>
        <w:t>5.5</w:t>
      </w:r>
      <w:r w:rsidR="00E22056">
        <w:fldChar w:fldCharType="end"/>
      </w:r>
      <w:r w:rsidRPr="00382A07">
        <w:rPr>
          <w:b w:val="0"/>
        </w:rPr>
        <w:t>) и приложить его к своей Заявке.</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4713A" w:rsidRPr="00382A07" w:rsidRDefault="0094713A" w:rsidP="0094713A">
      <w:pPr>
        <w:pStyle w:val="3"/>
        <w:ind w:left="0" w:firstLine="709"/>
        <w:jc w:val="both"/>
        <w:rPr>
          <w:b w:val="0"/>
        </w:rPr>
      </w:pPr>
      <w:bookmarkStart w:id="157" w:name="_Toc439238033"/>
      <w:bookmarkStart w:id="158" w:name="_Toc439238155"/>
      <w:bookmarkStart w:id="159" w:name="_Toc439252707"/>
      <w:bookmarkStart w:id="160" w:name="_Toc439323565"/>
      <w:bookmarkStart w:id="161" w:name="_Toc439323681"/>
      <w:bookmarkStart w:id="162" w:name="_Toc440357079"/>
      <w:bookmarkStart w:id="163" w:name="_Toc440359634"/>
      <w:bookmarkStart w:id="164" w:name="_Toc440632097"/>
      <w:bookmarkStart w:id="165" w:name="_Toc440875918"/>
      <w:bookmarkStart w:id="166" w:name="_Toc441130946"/>
      <w:bookmarkStart w:id="167" w:name="_Toc447269761"/>
      <w:bookmarkStart w:id="168" w:name="_Toc464120583"/>
      <w:bookmarkStart w:id="169" w:name="_Toc466970503"/>
      <w:bookmarkStart w:id="170" w:name="_Toc468462416"/>
      <w:bookmarkStart w:id="171" w:name="_Toc469482001"/>
      <w:bookmarkStart w:id="172" w:name="_Toc472411775"/>
      <w:r w:rsidRPr="00382A07">
        <w:rPr>
          <w:b w:val="0"/>
        </w:rPr>
        <w:t>Настоящий проект Договора не является окончательным, редакция Договора может быть изменена Заказчиком.</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382A07" w:rsidRDefault="00953802" w:rsidP="00953802">
      <w:pPr>
        <w:pStyle w:val="2"/>
        <w:tabs>
          <w:tab w:val="clear" w:pos="1700"/>
          <w:tab w:val="left" w:pos="567"/>
        </w:tabs>
        <w:spacing w:line="264" w:lineRule="auto"/>
      </w:pPr>
      <w:bookmarkStart w:id="173" w:name="_Toc468462417"/>
      <w:bookmarkStart w:id="174" w:name="_Toc472411776"/>
      <w:r w:rsidRPr="00382A07">
        <w:rPr>
          <w:bCs w:val="0"/>
        </w:rPr>
        <w:t>Антикоррупционная оговорка, включаемая в проект договора</w:t>
      </w:r>
      <w:bookmarkEnd w:id="173"/>
      <w:bookmarkEnd w:id="174"/>
    </w:p>
    <w:p w:rsidR="00953802" w:rsidRPr="00382A07" w:rsidRDefault="0094713A" w:rsidP="0094713A">
      <w:pPr>
        <w:pStyle w:val="3"/>
        <w:ind w:left="0" w:firstLine="709"/>
        <w:jc w:val="both"/>
        <w:rPr>
          <w:b w:val="0"/>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70505"/>
      <w:bookmarkStart w:id="187" w:name="_Toc468462418"/>
      <w:bookmarkStart w:id="188" w:name="_Toc469482003"/>
      <w:bookmarkStart w:id="189"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22056">
        <w:fldChar w:fldCharType="begin"/>
      </w:r>
      <w:r w:rsidR="00E22056">
        <w:instrText xml:space="preserve"> REF _Ref440270867 \r \h  \* MERGEFORMAT </w:instrText>
      </w:r>
      <w:r w:rsidR="00E22056">
        <w:fldChar w:fldCharType="separate"/>
      </w:r>
      <w:r w:rsidR="00991C07" w:rsidRPr="00991C07">
        <w:rPr>
          <w:b w:val="0"/>
        </w:rPr>
        <w:t>2.2.3</w:t>
      </w:r>
      <w:r w:rsidR="00E22056">
        <w:fldChar w:fldCharType="end"/>
      </w:r>
      <w:r w:rsidRPr="00382A07">
        <w:rPr>
          <w:b w:val="0"/>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82A07" w:rsidRDefault="0094713A" w:rsidP="0094713A">
      <w:pPr>
        <w:pStyle w:val="3"/>
        <w:ind w:left="0" w:firstLine="709"/>
        <w:jc w:val="both"/>
        <w:rPr>
          <w:b w:val="0"/>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70506"/>
      <w:bookmarkStart w:id="202" w:name="_Toc468462419"/>
      <w:bookmarkStart w:id="203" w:name="_Toc469482004"/>
      <w:bookmarkStart w:id="204"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382A07" w:rsidRDefault="0094713A" w:rsidP="0094713A">
      <w:pPr>
        <w:pStyle w:val="3"/>
        <w:ind w:left="0" w:firstLine="709"/>
        <w:jc w:val="both"/>
        <w:rPr>
          <w:b w:val="0"/>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70507"/>
      <w:bookmarkStart w:id="218" w:name="_Toc468462420"/>
      <w:bookmarkStart w:id="219" w:name="_Toc469482005"/>
      <w:bookmarkStart w:id="220" w:name="_Toc472411779"/>
      <w:r w:rsidRPr="00382A07">
        <w:rPr>
          <w:b w:val="0"/>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42D28" w:rsidRPr="00F31976" w:rsidRDefault="00642D28" w:rsidP="00642D28">
      <w:pPr>
        <w:pStyle w:val="2"/>
        <w:tabs>
          <w:tab w:val="clear" w:pos="1700"/>
          <w:tab w:val="left" w:pos="567"/>
        </w:tabs>
        <w:spacing w:line="264" w:lineRule="auto"/>
        <w:rPr>
          <w:bCs w:val="0"/>
        </w:rPr>
      </w:pPr>
      <w:bookmarkStart w:id="225" w:name="_Toc469470557"/>
      <w:bookmarkStart w:id="226" w:name="_Toc472411780"/>
      <w:r w:rsidRPr="00F31976">
        <w:rPr>
          <w:bCs w:val="0"/>
        </w:rPr>
        <w:lastRenderedPageBreak/>
        <w:t>Дополнительные условия, включаемые в проект договора</w:t>
      </w:r>
      <w:bookmarkEnd w:id="225"/>
      <w:bookmarkEnd w:id="226"/>
    </w:p>
    <w:p w:rsidR="00642D28" w:rsidRPr="00F31976" w:rsidRDefault="00642D28" w:rsidP="00642D28">
      <w:pPr>
        <w:pStyle w:val="3"/>
        <w:ind w:left="0" w:firstLine="709"/>
        <w:jc w:val="both"/>
        <w:rPr>
          <w:b w:val="0"/>
        </w:rPr>
      </w:pPr>
      <w:bookmarkStart w:id="227" w:name="_Toc469470558"/>
      <w:bookmarkStart w:id="228" w:name="_Toc469482007"/>
      <w:bookmarkStart w:id="229"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7"/>
      <w:bookmarkEnd w:id="228"/>
      <w:bookmarkEnd w:id="229"/>
    </w:p>
    <w:p w:rsidR="00642D28" w:rsidRPr="00F31976" w:rsidRDefault="00642D28" w:rsidP="00642D28">
      <w:pPr>
        <w:pStyle w:val="3"/>
        <w:ind w:left="0" w:firstLine="709"/>
        <w:jc w:val="both"/>
        <w:rPr>
          <w:b w:val="0"/>
          <w:szCs w:val="24"/>
        </w:rPr>
      </w:pPr>
      <w:bookmarkStart w:id="230" w:name="_Toc469470559"/>
      <w:bookmarkStart w:id="231" w:name="_Toc469482008"/>
      <w:bookmarkStart w:id="232"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42D28" w:rsidRPr="00F31976" w:rsidRDefault="00642D28" w:rsidP="00642D28">
      <w:pPr>
        <w:pStyle w:val="3"/>
        <w:ind w:left="0" w:firstLine="709"/>
        <w:jc w:val="both"/>
        <w:rPr>
          <w:b w:val="0"/>
          <w:szCs w:val="24"/>
        </w:rPr>
      </w:pPr>
      <w:bookmarkStart w:id="233" w:name="_Ref469470272"/>
      <w:bookmarkStart w:id="234" w:name="_Toc469470560"/>
      <w:bookmarkStart w:id="235" w:name="_Toc469482009"/>
      <w:bookmarkStart w:id="236" w:name="_Toc472411783"/>
      <w:r w:rsidRPr="00F31976">
        <w:rPr>
          <w:b w:val="0"/>
        </w:rPr>
        <w:t>Дополнительные</w:t>
      </w:r>
      <w:r w:rsidRPr="00F31976">
        <w:rPr>
          <w:b w:val="0"/>
          <w:szCs w:val="24"/>
        </w:rPr>
        <w:t xml:space="preserve"> условия:</w:t>
      </w:r>
      <w:bookmarkEnd w:id="233"/>
      <w:bookmarkEnd w:id="234"/>
      <w:bookmarkEnd w:id="235"/>
      <w:bookmarkEnd w:id="236"/>
    </w:p>
    <w:p w:rsidR="00642D28" w:rsidRPr="00F31976" w:rsidRDefault="00642D28" w:rsidP="00642D28">
      <w:pPr>
        <w:pStyle w:val="3"/>
        <w:numPr>
          <w:ilvl w:val="0"/>
          <w:numId w:val="0"/>
        </w:numPr>
        <w:ind w:firstLine="709"/>
        <w:jc w:val="both"/>
        <w:rPr>
          <w:b w:val="0"/>
          <w:szCs w:val="24"/>
        </w:rPr>
      </w:pPr>
      <w:bookmarkStart w:id="237" w:name="_Toc469470561"/>
      <w:bookmarkStart w:id="238" w:name="_Toc469482010"/>
      <w:bookmarkStart w:id="239"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7"/>
      <w:bookmarkEnd w:id="238"/>
      <w:bookmarkEnd w:id="239"/>
    </w:p>
    <w:p w:rsidR="00642D28" w:rsidRPr="00F31976" w:rsidRDefault="00642D28" w:rsidP="00642D28">
      <w:pPr>
        <w:pStyle w:val="3"/>
        <w:numPr>
          <w:ilvl w:val="0"/>
          <w:numId w:val="0"/>
        </w:numPr>
        <w:ind w:firstLine="709"/>
        <w:jc w:val="both"/>
        <w:rPr>
          <w:b w:val="0"/>
          <w:szCs w:val="24"/>
        </w:rPr>
      </w:pPr>
      <w:bookmarkStart w:id="240" w:name="_Toc469470562"/>
      <w:bookmarkStart w:id="241" w:name="_Toc469482011"/>
      <w:bookmarkStart w:id="242"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0"/>
      <w:bookmarkEnd w:id="241"/>
      <w:bookmarkEnd w:id="242"/>
    </w:p>
    <w:p w:rsidR="00642D28" w:rsidRPr="00F31976" w:rsidRDefault="00642D28" w:rsidP="00642D28">
      <w:pPr>
        <w:pStyle w:val="3"/>
        <w:numPr>
          <w:ilvl w:val="0"/>
          <w:numId w:val="0"/>
        </w:numPr>
        <w:ind w:firstLine="709"/>
        <w:jc w:val="both"/>
        <w:rPr>
          <w:b w:val="0"/>
          <w:szCs w:val="24"/>
        </w:rPr>
      </w:pPr>
      <w:bookmarkStart w:id="243" w:name="_Toc469470563"/>
      <w:bookmarkStart w:id="244" w:name="_Toc469482012"/>
      <w:bookmarkStart w:id="245"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42D28" w:rsidRPr="007E5B28" w:rsidRDefault="00642D28" w:rsidP="00642D28">
      <w:pPr>
        <w:pStyle w:val="3"/>
        <w:numPr>
          <w:ilvl w:val="0"/>
          <w:numId w:val="0"/>
        </w:numPr>
        <w:ind w:firstLine="709"/>
        <w:jc w:val="both"/>
        <w:rPr>
          <w:b w:val="0"/>
          <w:szCs w:val="24"/>
        </w:rPr>
      </w:pPr>
      <w:bookmarkStart w:id="246" w:name="_Toc469470564"/>
      <w:bookmarkStart w:id="247" w:name="_Toc469482013"/>
      <w:bookmarkStart w:id="248"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49"/>
      <w:r w:rsidR="00D51A0B" w:rsidRPr="00382A07">
        <w:rPr>
          <w:szCs w:val="24"/>
        </w:rPr>
        <w:t>Заявок</w:t>
      </w:r>
      <w:bookmarkEnd w:id="250"/>
      <w:bookmarkEnd w:id="251"/>
    </w:p>
    <w:p w:rsidR="00717F60" w:rsidRPr="00382A07" w:rsidRDefault="00717F60" w:rsidP="00E71A48">
      <w:pPr>
        <w:pStyle w:val="2"/>
        <w:tabs>
          <w:tab w:val="clear" w:pos="1700"/>
          <w:tab w:val="left" w:pos="567"/>
        </w:tabs>
        <w:spacing w:line="264" w:lineRule="auto"/>
      </w:pPr>
      <w:bookmarkStart w:id="252" w:name="_Toc472411789"/>
      <w:r w:rsidRPr="00382A07">
        <w:t xml:space="preserve">Общий порядок проведения </w:t>
      </w:r>
      <w:r w:rsidR="00440928" w:rsidRPr="00382A07">
        <w:t>З</w:t>
      </w:r>
      <w:r w:rsidRPr="00382A07">
        <w:t>апроса предложений</w:t>
      </w:r>
      <w:bookmarkEnd w:id="252"/>
    </w:p>
    <w:p w:rsidR="00717F60" w:rsidRPr="00382A07"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70510"/>
      <w:bookmarkStart w:id="262" w:name="_Toc468462423"/>
      <w:bookmarkStart w:id="263" w:name="_Toc469482016"/>
      <w:bookmarkStart w:id="264" w:name="_Toc472411790"/>
      <w:r w:rsidRPr="00382A07">
        <w:rPr>
          <w:szCs w:val="24"/>
        </w:rPr>
        <w:t>Запрос</w:t>
      </w:r>
      <w:r w:rsidRPr="00382A07">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22056">
        <w:fldChar w:fldCharType="begin"/>
      </w:r>
      <w:r w:rsidR="00E22056">
        <w:instrText xml:space="preserve"> REF _Ref305973033 \r \h  \* MERGEFORMAT </w:instrText>
      </w:r>
      <w:r w:rsidR="00E22056">
        <w:fldChar w:fldCharType="separate"/>
      </w:r>
      <w:r w:rsidR="00991C07" w:rsidRPr="00991C07">
        <w:rPr>
          <w:bCs w:val="0"/>
          <w:sz w:val="24"/>
          <w:szCs w:val="24"/>
        </w:rPr>
        <w:t>3.2</w:t>
      </w:r>
      <w:r w:rsidR="00E22056">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22056">
        <w:fldChar w:fldCharType="begin"/>
      </w:r>
      <w:r w:rsidR="00E22056">
        <w:instrText xml:space="preserve"> REF _Ref305973147 \r \h  \* MERGEFORMAT </w:instrText>
      </w:r>
      <w:r w:rsidR="00E22056">
        <w:fldChar w:fldCharType="separate"/>
      </w:r>
      <w:r w:rsidR="00991C07" w:rsidRPr="00991C07">
        <w:rPr>
          <w:bCs w:val="0"/>
          <w:sz w:val="24"/>
          <w:szCs w:val="24"/>
        </w:rPr>
        <w:t>3.3</w:t>
      </w:r>
      <w:r w:rsidR="00E22056">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E22056">
        <w:fldChar w:fldCharType="begin"/>
      </w:r>
      <w:r w:rsidR="00E22056">
        <w:instrText xml:space="preserve"> REF _Ref305973214 \r \h  \* MERGEFORMAT </w:instrText>
      </w:r>
      <w:r w:rsidR="00E22056">
        <w:fldChar w:fldCharType="separate"/>
      </w:r>
      <w:r w:rsidR="00991C07" w:rsidRPr="00991C07">
        <w:rPr>
          <w:bCs w:val="0"/>
          <w:sz w:val="24"/>
          <w:szCs w:val="24"/>
        </w:rPr>
        <w:t>3.4</w:t>
      </w:r>
      <w:r w:rsidR="00E22056">
        <w:fldChar w:fldCharType="end"/>
      </w:r>
      <w:r w:rsidR="00096E9D" w:rsidRPr="00382A07">
        <w:rPr>
          <w:bCs w:val="0"/>
          <w:sz w:val="24"/>
          <w:szCs w:val="24"/>
        </w:rPr>
        <w:t xml:space="preserve">, </w:t>
      </w:r>
      <w:r w:rsidR="00E22056">
        <w:fldChar w:fldCharType="begin"/>
      </w:r>
      <w:r w:rsidR="00E22056">
        <w:instrText xml:space="preserve"> REF _Ref303683883 \r \h  \* MERGEFORMAT </w:instrText>
      </w:r>
      <w:r w:rsidR="00E22056">
        <w:fldChar w:fldCharType="separate"/>
      </w:r>
      <w:r w:rsidR="00991C07" w:rsidRPr="00991C07">
        <w:rPr>
          <w:bCs w:val="0"/>
          <w:sz w:val="24"/>
          <w:szCs w:val="24"/>
        </w:rPr>
        <w:t>3.5</w:t>
      </w:r>
      <w:r w:rsidR="00E22056">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22056">
        <w:fldChar w:fldCharType="begin"/>
      </w:r>
      <w:r w:rsidR="00E22056">
        <w:instrText xml:space="preserve"> REF _Ref303250967 \r \h  \* MERGEFORMAT </w:instrText>
      </w:r>
      <w:r w:rsidR="00E22056">
        <w:fldChar w:fldCharType="separate"/>
      </w:r>
      <w:r w:rsidR="00991C07" w:rsidRPr="00991C07">
        <w:rPr>
          <w:bCs w:val="0"/>
          <w:sz w:val="24"/>
          <w:szCs w:val="24"/>
        </w:rPr>
        <w:t>3.7</w:t>
      </w:r>
      <w:r w:rsidR="00E22056">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22056">
        <w:fldChar w:fldCharType="begin"/>
      </w:r>
      <w:r w:rsidR="00E22056">
        <w:instrText xml:space="preserve"> REF _Ref306140451 \r \h  \* MERGEFORMAT </w:instrText>
      </w:r>
      <w:r w:rsidR="00E22056">
        <w:fldChar w:fldCharType="separate"/>
      </w:r>
      <w:r w:rsidR="00991C07" w:rsidRPr="00991C07">
        <w:rPr>
          <w:bCs w:val="0"/>
          <w:sz w:val="24"/>
          <w:szCs w:val="24"/>
        </w:rPr>
        <w:t>3.14</w:t>
      </w:r>
      <w:r w:rsidR="00E22056">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70511"/>
      <w:bookmarkStart w:id="278" w:name="_Toc468462424"/>
      <w:bookmarkStart w:id="279" w:name="_Toc469482017"/>
      <w:bookmarkStart w:id="280"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1" w:name="_Ref303250835"/>
      <w:bookmarkStart w:id="282" w:name="_Ref305973033"/>
      <w:bookmarkStart w:id="283" w:name="_Toc472411792"/>
      <w:bookmarkStart w:id="28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1"/>
      <w:r w:rsidRPr="00382A07">
        <w:t xml:space="preserve"> по запросу предложений</w:t>
      </w:r>
      <w:bookmarkEnd w:id="282"/>
      <w:bookmarkEnd w:id="28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22056">
        <w:fldChar w:fldCharType="begin"/>
      </w:r>
      <w:r w:rsidR="00E22056">
        <w:instrText xml:space="preserve"> REF _Ref302563524 \n \h  \* MERGEFORMAT </w:instrText>
      </w:r>
      <w:r w:rsidR="00E22056">
        <w:fldChar w:fldCharType="separate"/>
      </w:r>
      <w:r w:rsidR="00991C07" w:rsidRPr="00991C07">
        <w:rPr>
          <w:sz w:val="24"/>
          <w:szCs w:val="24"/>
        </w:rPr>
        <w:t>1.1.1</w:t>
      </w:r>
      <w:r w:rsidR="00E22056">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11793"/>
      <w:bookmarkEnd w:id="284"/>
      <w:bookmarkEnd w:id="285"/>
      <w:r w:rsidRPr="00382A07">
        <w:lastRenderedPageBreak/>
        <w:t xml:space="preserve">Подготовка </w:t>
      </w:r>
      <w:bookmarkEnd w:id="286"/>
      <w:r w:rsidRPr="00382A07">
        <w:t>Заявок</w:t>
      </w:r>
      <w:bookmarkEnd w:id="287"/>
      <w:bookmarkEnd w:id="288"/>
    </w:p>
    <w:p w:rsidR="00717F60" w:rsidRPr="00382A07"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70514"/>
      <w:bookmarkStart w:id="298" w:name="_Toc468462427"/>
      <w:bookmarkStart w:id="299" w:name="_Toc469482020"/>
      <w:bookmarkStart w:id="300" w:name="_Toc472411794"/>
      <w:r w:rsidRPr="00382A07">
        <w:rPr>
          <w:szCs w:val="24"/>
        </w:rPr>
        <w:t xml:space="preserve">Общие требования к </w:t>
      </w:r>
      <w:r w:rsidR="004B5EB3" w:rsidRPr="00382A07">
        <w:rPr>
          <w:szCs w:val="24"/>
        </w:rPr>
        <w:t>Заявк</w:t>
      </w:r>
      <w:r w:rsidRPr="00382A07">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z w:val="24"/>
          <w:szCs w:val="24"/>
        </w:rPr>
        <w:t>5.3</w:t>
      </w:r>
      <w:r w:rsidR="00E22056">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rPr>
        <w:t>5.5</w:t>
      </w:r>
      <w:r w:rsidR="00E22056">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1"/>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lang w:eastAsia="ru-RU"/>
        </w:rPr>
        <w:t>5.1</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Cs w:val="0"/>
          <w:sz w:val="24"/>
          <w:szCs w:val="24"/>
          <w:lang w:eastAsia="ru-RU"/>
        </w:rPr>
        <w:t>5.3</w:t>
      </w:r>
      <w:r w:rsidR="00E22056">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_Ref440274913 \r \h  \* MERGEFORMAT </w:instrText>
      </w:r>
      <w:r w:rsidR="00E22056">
        <w:fldChar w:fldCharType="separate"/>
      </w:r>
      <w:r w:rsidR="00991C07" w:rsidRPr="00991C07">
        <w:rPr>
          <w:bCs w:val="0"/>
          <w:sz w:val="24"/>
          <w:szCs w:val="24"/>
          <w:lang w:eastAsia="ru-RU"/>
        </w:rPr>
        <w:t>5.2</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_Ref440274902 \r \h  \* MERGEFORMAT </w:instrText>
      </w:r>
      <w:r w:rsidR="00E22056">
        <w:fldChar w:fldCharType="separate"/>
      </w:r>
      <w:r w:rsidR="00991C07" w:rsidRPr="00991C07">
        <w:rPr>
          <w:bCs w:val="0"/>
          <w:sz w:val="24"/>
          <w:szCs w:val="24"/>
          <w:lang w:eastAsia="ru-RU"/>
        </w:rPr>
        <w:t>5.4</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lang w:eastAsia="ru-RU"/>
        </w:rPr>
        <w:t>5.5</w:t>
      </w:r>
      <w:r w:rsidR="00E22056">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_Ref444164229 \r \h  \* MERGEFORMAT </w:instrText>
      </w:r>
      <w:r w:rsidR="00E22056">
        <w:fldChar w:fldCharType="separate"/>
      </w:r>
      <w:r w:rsidR="00991C07" w:rsidRPr="00991C07">
        <w:rPr>
          <w:bCs w:val="0"/>
          <w:sz w:val="24"/>
          <w:szCs w:val="24"/>
          <w:lang w:eastAsia="ru-RU"/>
        </w:rPr>
        <w:t>5.6.1</w:t>
      </w:r>
      <w:r w:rsidR="00E22056">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_Ref444164241 \r \h  \* MERGEFORMAT </w:instrText>
      </w:r>
      <w:r w:rsidR="00E22056">
        <w:fldChar w:fldCharType="separate"/>
      </w:r>
      <w:r w:rsidR="00991C07" w:rsidRPr="00991C07">
        <w:rPr>
          <w:sz w:val="24"/>
          <w:szCs w:val="24"/>
        </w:rPr>
        <w:t>5.6.2</w:t>
      </w:r>
      <w:r w:rsidR="00E22056">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958E8" w:rsidRPr="00382A07">
        <w:rPr>
          <w:sz w:val="24"/>
          <w:szCs w:val="24"/>
        </w:rPr>
        <w:t xml:space="preserve">, </w:t>
      </w:r>
      <w:r w:rsidR="00E22056">
        <w:fldChar w:fldCharType="begin"/>
      </w:r>
      <w:r w:rsidR="00E22056">
        <w:instrText xml:space="preserve"> REF _Ref440372460 \r \h  \* MERGEFORMAT </w:instrText>
      </w:r>
      <w:r w:rsidR="00E22056">
        <w:fldChar w:fldCharType="separate"/>
      </w:r>
      <w:r w:rsidR="00991C07" w:rsidRPr="00991C07">
        <w:rPr>
          <w:sz w:val="24"/>
          <w:szCs w:val="24"/>
        </w:rPr>
        <w:t>д)</w:t>
      </w:r>
      <w:r w:rsidR="00E22056">
        <w:fldChar w:fldCharType="end"/>
      </w:r>
      <w:r w:rsidR="00F958E8" w:rsidRPr="00382A07">
        <w:rPr>
          <w:sz w:val="24"/>
          <w:szCs w:val="24"/>
        </w:rPr>
        <w:t xml:space="preserve">, </w:t>
      </w:r>
      <w:r w:rsidR="00E22056">
        <w:fldChar w:fldCharType="begin"/>
      </w:r>
      <w:r w:rsidR="00E22056">
        <w:instrText xml:space="preserve"> REF _Ref440372474 \r \h  \* MERGEFORMAT </w:instrText>
      </w:r>
      <w:r w:rsidR="00E22056">
        <w:fldChar w:fldCharType="separate"/>
      </w:r>
      <w:r w:rsidR="00991C07" w:rsidRPr="00991C07">
        <w:rPr>
          <w:sz w:val="24"/>
          <w:szCs w:val="24"/>
        </w:rPr>
        <w:t>м)</w:t>
      </w:r>
      <w:r w:rsidR="00E22056">
        <w:fldChar w:fldCharType="end"/>
      </w:r>
      <w:r w:rsidR="00F958E8" w:rsidRPr="00382A07">
        <w:rPr>
          <w:sz w:val="24"/>
          <w:szCs w:val="24"/>
        </w:rPr>
        <w:t xml:space="preserve">, </w:t>
      </w:r>
      <w:r w:rsidR="00E22056">
        <w:fldChar w:fldCharType="begin"/>
      </w:r>
      <w:r w:rsidR="00E22056">
        <w:instrText xml:space="preserve"> REF _Ref440372477 \r \h  \* MERGEFORMAT </w:instrText>
      </w:r>
      <w:r w:rsidR="00E22056">
        <w:fldChar w:fldCharType="separate"/>
      </w:r>
      <w:r w:rsidR="00991C07" w:rsidRPr="00991C07">
        <w:rPr>
          <w:sz w:val="24"/>
          <w:szCs w:val="24"/>
        </w:rPr>
        <w:t>н)</w:t>
      </w:r>
      <w:r w:rsidR="00E22056">
        <w:fldChar w:fldCharType="end"/>
      </w:r>
      <w:r w:rsidR="00A24167"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22056">
        <w:fldChar w:fldCharType="begin"/>
      </w:r>
      <w:r w:rsidR="00E22056">
        <w:instrText xml:space="preserve"> REF _Ref464116309 \r \h  \* MERGEFORMAT </w:instrText>
      </w:r>
      <w:r w:rsidR="00E22056">
        <w:fldChar w:fldCharType="separate"/>
      </w:r>
      <w:r w:rsidR="00991C07" w:rsidRPr="00991C07">
        <w:rPr>
          <w:sz w:val="24"/>
          <w:szCs w:val="24"/>
        </w:rPr>
        <w:t>3.3.10.7</w:t>
      </w:r>
      <w:r w:rsidR="00E22056">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22056">
        <w:fldChar w:fldCharType="begin"/>
      </w:r>
      <w:r w:rsidR="00E22056">
        <w:instrText xml:space="preserve"> REF _Ref442263553 \r \h  \* MERGEFORMAT </w:instrText>
      </w:r>
      <w:r w:rsidR="00E22056">
        <w:fldChar w:fldCharType="separate"/>
      </w:r>
      <w:r w:rsidR="00991C07" w:rsidRPr="00991C07">
        <w:rPr>
          <w:sz w:val="24"/>
          <w:szCs w:val="24"/>
        </w:rPr>
        <w:t>3.3.14.4</w:t>
      </w:r>
      <w:r w:rsidR="00E22056">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2"/>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22056">
        <w:fldChar w:fldCharType="begin"/>
      </w:r>
      <w:r w:rsidR="00E22056">
        <w:instrText xml:space="preserve"> REF _Ref440270602 \r \h  \* MERGEFORMAT </w:instrText>
      </w:r>
      <w:r w:rsidR="00E22056">
        <w:fldChar w:fldCharType="separate"/>
      </w:r>
      <w:r w:rsidR="00991C07">
        <w:t>5</w:t>
      </w:r>
      <w:r w:rsidR="00E22056">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22056">
        <w:fldChar w:fldCharType="begin"/>
      </w:r>
      <w:r w:rsidR="00E22056">
        <w:instrText xml:space="preserve"> REF _Ref191386419 \n \h  \* MERGEFORMAT </w:instrText>
      </w:r>
      <w:r w:rsidR="00E22056">
        <w:fldChar w:fldCharType="separate"/>
      </w:r>
      <w:r w:rsidR="00991C07" w:rsidRPr="00991C07">
        <w:rPr>
          <w:bCs w:val="0"/>
          <w:sz w:val="24"/>
          <w:szCs w:val="24"/>
        </w:rPr>
        <w:t>3.3.2</w:t>
      </w:r>
      <w:r w:rsidR="00E22056">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3"/>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4"/>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6"/>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70515"/>
      <w:bookmarkStart w:id="318" w:name="_Toc468462428"/>
      <w:bookmarkStart w:id="319" w:name="_Toc469482021"/>
      <w:bookmarkStart w:id="320"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7"/>
      <w:bookmarkEnd w:id="308"/>
      <w:bookmarkEnd w:id="309"/>
      <w:r w:rsidRPr="00382A07">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70516"/>
      <w:bookmarkStart w:id="330" w:name="_Toc468462429"/>
      <w:bookmarkStart w:id="331" w:name="_Toc469482022"/>
      <w:bookmarkStart w:id="332"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3"/>
    </w:p>
    <w:p w:rsidR="00717F60" w:rsidRPr="00382A07"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70517"/>
      <w:bookmarkStart w:id="343" w:name="_Toc468462430"/>
      <w:bookmarkStart w:id="344" w:name="_Toc469482023"/>
      <w:bookmarkStart w:id="345"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003F5CDB" w:rsidRPr="00382A07">
        <w:rPr>
          <w:bCs w:val="0"/>
          <w:sz w:val="24"/>
          <w:szCs w:val="24"/>
        </w:rPr>
        <w:t>)</w:t>
      </w:r>
      <w:r w:rsidR="00717F60" w:rsidRPr="00382A07">
        <w:rPr>
          <w:bCs w:val="0"/>
          <w:sz w:val="24"/>
          <w:szCs w:val="24"/>
        </w:rPr>
        <w:t>.</w:t>
      </w:r>
      <w:bookmarkEnd w:id="346"/>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70518"/>
      <w:bookmarkStart w:id="355" w:name="_Toc468462431"/>
      <w:bookmarkStart w:id="356" w:name="_Toc469482024"/>
      <w:bookmarkStart w:id="357" w:name="_Toc472411798"/>
      <w:r w:rsidRPr="00382A07">
        <w:rPr>
          <w:szCs w:val="24"/>
        </w:rPr>
        <w:t xml:space="preserve">Требования к языку </w:t>
      </w:r>
      <w:r w:rsidR="004B5EB3" w:rsidRPr="00382A07">
        <w:rPr>
          <w:szCs w:val="24"/>
        </w:rPr>
        <w:t>Заявк</w:t>
      </w:r>
      <w:r w:rsidRPr="00382A07">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70519"/>
      <w:bookmarkStart w:id="366" w:name="_Toc468462432"/>
      <w:bookmarkStart w:id="367" w:name="_Toc469482025"/>
      <w:bookmarkStart w:id="368"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148D6"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 xml:space="preserve">исходя из официального курса валюты, установленного Центральным </w:t>
      </w:r>
      <w:r w:rsidRPr="003148D6">
        <w:rPr>
          <w:bCs w:val="0"/>
          <w:sz w:val="24"/>
          <w:szCs w:val="24"/>
        </w:rPr>
        <w:t>банком Российской Федерации, с указанием такового курса и даты его установления.</w:t>
      </w:r>
      <w:proofErr w:type="gramEnd"/>
    </w:p>
    <w:p w:rsidR="00717F60" w:rsidRPr="003148D6"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148D6">
        <w:rPr>
          <w:bCs w:val="0"/>
          <w:sz w:val="24"/>
          <w:szCs w:val="24"/>
        </w:rPr>
        <w:t xml:space="preserve">Цена </w:t>
      </w:r>
      <w:r w:rsidR="004B5EB3" w:rsidRPr="003148D6">
        <w:rPr>
          <w:bCs w:val="0"/>
          <w:sz w:val="24"/>
          <w:szCs w:val="24"/>
        </w:rPr>
        <w:t>Заявк</w:t>
      </w:r>
      <w:r w:rsidRPr="003148D6">
        <w:rPr>
          <w:bCs w:val="0"/>
          <w:sz w:val="24"/>
          <w:szCs w:val="24"/>
        </w:rPr>
        <w:t xml:space="preserve">и фиксируется в </w:t>
      </w:r>
      <w:r w:rsidR="002B5717" w:rsidRPr="003148D6">
        <w:rPr>
          <w:bCs w:val="0"/>
          <w:sz w:val="24"/>
          <w:szCs w:val="24"/>
        </w:rPr>
        <w:t xml:space="preserve">рублях РФ </w:t>
      </w:r>
      <w:r w:rsidRPr="003148D6">
        <w:rPr>
          <w:bCs w:val="0"/>
          <w:sz w:val="24"/>
          <w:szCs w:val="24"/>
        </w:rPr>
        <w:t>и не подлежит изменению при изменении официального курса валюты.</w:t>
      </w:r>
    </w:p>
    <w:p w:rsidR="00717F60" w:rsidRPr="003148D6"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70520"/>
      <w:bookmarkStart w:id="377" w:name="_Ref468456963"/>
      <w:bookmarkStart w:id="378" w:name="_Toc468462433"/>
      <w:bookmarkStart w:id="379" w:name="_Toc469482026"/>
      <w:bookmarkStart w:id="380" w:name="_Toc472411800"/>
      <w:r w:rsidRPr="003148D6">
        <w:rPr>
          <w:szCs w:val="24"/>
        </w:rPr>
        <w:t xml:space="preserve">Начальная (максимальная) цена </w:t>
      </w:r>
      <w:r w:rsidR="00123C70" w:rsidRPr="003148D6">
        <w:rPr>
          <w:szCs w:val="24"/>
        </w:rPr>
        <w:t>Договор</w:t>
      </w:r>
      <w:r w:rsidRPr="003148D6">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216641" w:rsidRPr="003148D6"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1" w:name="_Ref472411304"/>
      <w:r w:rsidRPr="003148D6">
        <w:rPr>
          <w:bCs w:val="0"/>
          <w:sz w:val="24"/>
          <w:szCs w:val="24"/>
        </w:rPr>
        <w:t xml:space="preserve">Начальная (максимальная) цена </w:t>
      </w:r>
      <w:r w:rsidR="00123C70" w:rsidRPr="003148D6">
        <w:rPr>
          <w:bCs w:val="0"/>
          <w:sz w:val="24"/>
          <w:szCs w:val="24"/>
        </w:rPr>
        <w:t>Договор</w:t>
      </w:r>
      <w:r w:rsidRPr="003148D6">
        <w:rPr>
          <w:bCs w:val="0"/>
          <w:sz w:val="24"/>
          <w:szCs w:val="24"/>
        </w:rPr>
        <w:t>а</w:t>
      </w:r>
      <w:r w:rsidR="00216641" w:rsidRPr="003148D6">
        <w:rPr>
          <w:bCs w:val="0"/>
          <w:sz w:val="24"/>
          <w:szCs w:val="24"/>
        </w:rPr>
        <w:t>:</w:t>
      </w:r>
      <w:bookmarkEnd w:id="381"/>
    </w:p>
    <w:p w:rsidR="00717F60" w:rsidRPr="003148D6"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148D6">
        <w:rPr>
          <w:b/>
          <w:bCs w:val="0"/>
          <w:sz w:val="24"/>
          <w:szCs w:val="24"/>
          <w:u w:val="single"/>
        </w:rPr>
        <w:t>По Лоту №1:</w:t>
      </w:r>
      <w:r w:rsidR="00717F60" w:rsidRPr="003148D6">
        <w:rPr>
          <w:bCs w:val="0"/>
          <w:sz w:val="24"/>
          <w:szCs w:val="24"/>
        </w:rPr>
        <w:t xml:space="preserve"> </w:t>
      </w:r>
      <w:r w:rsidR="005F0F86" w:rsidRPr="003148D6">
        <w:rPr>
          <w:b/>
          <w:sz w:val="24"/>
          <w:szCs w:val="24"/>
        </w:rPr>
        <w:t>47 300,00</w:t>
      </w:r>
      <w:r w:rsidR="005F0F86" w:rsidRPr="003148D6">
        <w:rPr>
          <w:sz w:val="24"/>
          <w:szCs w:val="24"/>
        </w:rPr>
        <w:t xml:space="preserve"> (Сорок семь тысяч триста) рублей 00 копеек РФ, без учета НДС; НДС составляет </w:t>
      </w:r>
      <w:r w:rsidR="005F0F86" w:rsidRPr="003148D6">
        <w:rPr>
          <w:b/>
          <w:sz w:val="24"/>
          <w:szCs w:val="24"/>
        </w:rPr>
        <w:t>8 514,00</w:t>
      </w:r>
      <w:r w:rsidR="005F0F86" w:rsidRPr="003148D6">
        <w:rPr>
          <w:sz w:val="24"/>
          <w:szCs w:val="24"/>
        </w:rPr>
        <w:t xml:space="preserve"> (Восемь тысяч пятьсот четырнадцать) рублей 00 копеек РФ; </w:t>
      </w:r>
      <w:r w:rsidR="005F0F86" w:rsidRPr="003148D6">
        <w:rPr>
          <w:b/>
          <w:sz w:val="24"/>
          <w:szCs w:val="24"/>
        </w:rPr>
        <w:t>55 814,00</w:t>
      </w:r>
      <w:r w:rsidR="005F0F86" w:rsidRPr="003148D6">
        <w:rPr>
          <w:sz w:val="24"/>
          <w:szCs w:val="24"/>
        </w:rPr>
        <w:t xml:space="preserve"> (Пятьдесят пять тысяч восемьсот четырнадцать) рублей 00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bCs w:val="0"/>
          <w:sz w:val="24"/>
          <w:szCs w:val="24"/>
        </w:rPr>
        <w:t>3.11</w:t>
      </w:r>
      <w:r w:rsidR="00E22056">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2" w:name="_Ref191386407"/>
      <w:bookmarkStart w:id="383" w:name="_Ref191386526"/>
      <w:bookmarkStart w:id="384" w:name="_Toc440357097"/>
      <w:bookmarkStart w:id="385" w:name="_Toc440359652"/>
      <w:bookmarkStart w:id="386" w:name="_Toc440632115"/>
      <w:bookmarkStart w:id="387" w:name="_Toc440875936"/>
      <w:bookmarkStart w:id="388" w:name="_Toc441130964"/>
      <w:bookmarkStart w:id="389" w:name="_Toc447269779"/>
      <w:bookmarkStart w:id="390" w:name="_Toc464120601"/>
      <w:bookmarkStart w:id="391" w:name="_Toc466970521"/>
      <w:bookmarkStart w:id="392" w:name="_Toc468462434"/>
      <w:bookmarkStart w:id="393" w:name="_Toc469482027"/>
      <w:bookmarkStart w:id="394" w:name="_Toc472411801"/>
      <w:bookmarkStart w:id="39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2"/>
      <w:bookmarkEnd w:id="383"/>
      <w:bookmarkEnd w:id="384"/>
      <w:bookmarkEnd w:id="385"/>
      <w:bookmarkEnd w:id="386"/>
      <w:bookmarkEnd w:id="387"/>
      <w:bookmarkEnd w:id="388"/>
      <w:bookmarkEnd w:id="389"/>
      <w:bookmarkEnd w:id="390"/>
      <w:bookmarkEnd w:id="391"/>
      <w:bookmarkEnd w:id="392"/>
      <w:bookmarkEnd w:id="393"/>
      <w:bookmarkEnd w:id="39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6" w:name="_Ref93090116"/>
      <w:bookmarkStart w:id="397" w:name="_Ref191386482"/>
      <w:bookmarkStart w:id="398" w:name="_Ref440291364"/>
      <w:bookmarkEnd w:id="395"/>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6"/>
      <w:r w:rsidRPr="004A1A68">
        <w:rPr>
          <w:bCs w:val="0"/>
          <w:sz w:val="24"/>
          <w:szCs w:val="24"/>
        </w:rPr>
        <w:t>:</w:t>
      </w:r>
      <w:bookmarkStart w:id="399" w:name="_Ref306004833"/>
      <w:bookmarkEnd w:id="397"/>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lastRenderedPageBreak/>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E22056">
        <w:fldChar w:fldCharType="begin"/>
      </w:r>
      <w:r w:rsidR="00E22056">
        <w:instrText xml:space="preserve"> REF _Ref440271628 \r \h  \* MERGEFORMAT </w:instrText>
      </w:r>
      <w:r w:rsidR="00E22056">
        <w:fldChar w:fldCharType="separate"/>
      </w:r>
      <w:r w:rsidR="00991C07" w:rsidRPr="00991C07">
        <w:rPr>
          <w:bCs w:val="0"/>
          <w:sz w:val="24"/>
          <w:szCs w:val="24"/>
        </w:rPr>
        <w:t>3.3.9</w:t>
      </w:r>
      <w:r w:rsidR="00E22056">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E22056">
        <w:fldChar w:fldCharType="begin"/>
      </w:r>
      <w:r w:rsidR="00E22056">
        <w:instrText xml:space="preserve"> REF _Ref191386461 \n \h  \* MERGEFORMAT </w:instrText>
      </w:r>
      <w:r w:rsidR="00E22056">
        <w:fldChar w:fldCharType="separate"/>
      </w:r>
      <w:r w:rsidR="00991C07" w:rsidRPr="00991C07">
        <w:rPr>
          <w:bCs w:val="0"/>
          <w:sz w:val="24"/>
          <w:szCs w:val="24"/>
        </w:rPr>
        <w:t>3.3.10</w:t>
      </w:r>
      <w:r w:rsidR="00E22056">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8"/>
      <w:bookmarkEnd w:id="399"/>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1" w:name="_Ref306032455"/>
      <w:r w:rsidRPr="00382A07">
        <w:rPr>
          <w:bCs w:val="0"/>
          <w:sz w:val="24"/>
          <w:szCs w:val="24"/>
        </w:rPr>
        <w:t xml:space="preserve">должен </w:t>
      </w:r>
      <w:bookmarkStart w:id="40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1"/>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3"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3"/>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4"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rPr>
        <w:lastRenderedPageBreak/>
        <w:t xml:space="preserve">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sz w:val="24"/>
          <w:szCs w:val="24"/>
        </w:rPr>
        <w:t>3.3.8.1</w:t>
      </w:r>
      <w:r w:rsidR="00E22056">
        <w:fldChar w:fldCharType="end"/>
      </w:r>
      <w:r w:rsidRPr="00382A07">
        <w:rPr>
          <w:sz w:val="24"/>
          <w:szCs w:val="24"/>
        </w:rPr>
        <w:t>-</w:t>
      </w:r>
      <w:r w:rsidR="00E22056">
        <w:fldChar w:fldCharType="begin"/>
      </w:r>
      <w:r w:rsidR="00E22056">
        <w:instrText xml:space="preserve"> REF _Ref303669127 \r \h  \* MERGEFORMAT </w:instrText>
      </w:r>
      <w:r w:rsidR="00E22056">
        <w:fldChar w:fldCharType="separate"/>
      </w:r>
      <w:r w:rsidR="00991C07" w:rsidRPr="00991C07">
        <w:rPr>
          <w:sz w:val="24"/>
          <w:szCs w:val="24"/>
        </w:rPr>
        <w:t>3.3.8.2</w:t>
      </w:r>
      <w:r w:rsidR="00E22056">
        <w:fldChar w:fldCharType="end"/>
      </w:r>
      <w:r w:rsidR="00717F60" w:rsidRPr="00382A07">
        <w:rPr>
          <w:bCs w:val="0"/>
          <w:sz w:val="24"/>
          <w:szCs w:val="24"/>
        </w:rPr>
        <w:t>:</w:t>
      </w:r>
      <w:bookmarkEnd w:id="404"/>
      <w:bookmarkEnd w:id="40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6"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_Ref440271993 \r \h  \* MERGEFORMAT </w:instrText>
      </w:r>
      <w:r w:rsidR="00E22056">
        <w:fldChar w:fldCharType="separate"/>
      </w:r>
      <w:r w:rsidR="00991C07" w:rsidRPr="00991C07">
        <w:rPr>
          <w:sz w:val="24"/>
          <w:szCs w:val="24"/>
        </w:rPr>
        <w:t>5.9</w:t>
      </w:r>
      <w:r w:rsidR="00E22056">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00A600E3" w:rsidRPr="00382A07">
        <w:rPr>
          <w:sz w:val="24"/>
          <w:szCs w:val="24"/>
        </w:rPr>
        <w:t>)</w:t>
      </w:r>
      <w:r w:rsidRPr="00382A07">
        <w:rPr>
          <w:sz w:val="24"/>
          <w:szCs w:val="24"/>
        </w:rPr>
        <w:t>;</w:t>
      </w:r>
      <w:bookmarkEnd w:id="407"/>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E22056">
        <w:fldChar w:fldCharType="begin"/>
      </w:r>
      <w:r w:rsidR="00E22056">
        <w:instrText xml:space="preserve"> REF _Ref440272035 \r \h  \* MERGEFORMAT </w:instrText>
      </w:r>
      <w:r w:rsidR="00E22056">
        <w:fldChar w:fldCharType="separate"/>
      </w:r>
      <w:r w:rsidR="00991C07" w:rsidRPr="00991C07">
        <w:rPr>
          <w:sz w:val="24"/>
          <w:szCs w:val="24"/>
        </w:rPr>
        <w:t>5.10</w:t>
      </w:r>
      <w:r w:rsidR="00E22056">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_Ref440272051 \r \h  \* MERGEFORMAT </w:instrText>
      </w:r>
      <w:r w:rsidR="00E22056">
        <w:fldChar w:fldCharType="separate"/>
      </w:r>
      <w:r w:rsidR="00991C07" w:rsidRPr="00991C07">
        <w:rPr>
          <w:sz w:val="24"/>
          <w:szCs w:val="24"/>
        </w:rPr>
        <w:t>5.11</w:t>
      </w:r>
      <w:r w:rsidR="00E22056">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lastRenderedPageBreak/>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 xml:space="preserve">по форме и в соответствии с инструкциями, </w:t>
      </w:r>
      <w:r w:rsidR="00A154B7" w:rsidRPr="00382A07">
        <w:rPr>
          <w:bCs w:val="0"/>
          <w:sz w:val="24"/>
          <w:szCs w:val="24"/>
        </w:rPr>
        <w:lastRenderedPageBreak/>
        <w:t>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22056">
        <w:fldChar w:fldCharType="begin"/>
      </w:r>
      <w:r w:rsidR="00E22056">
        <w:instrText xml:space="preserve"> REF _Ref440272119 \r \h  \* MERGEFORMAT </w:instrText>
      </w:r>
      <w:r w:rsidR="00E22056">
        <w:fldChar w:fldCharType="separate"/>
      </w:r>
      <w:r w:rsidR="00991C07" w:rsidRPr="00991C07">
        <w:rPr>
          <w:sz w:val="24"/>
          <w:szCs w:val="24"/>
        </w:rPr>
        <w:t>5.6.1</w:t>
      </w:r>
      <w:r w:rsidR="00E22056">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22056">
        <w:fldChar w:fldCharType="begin"/>
      </w:r>
      <w:r w:rsidR="00E22056">
        <w:instrText xml:space="preserve"> REF _Ref440272147 \r \h  \* MERGEFORMAT </w:instrText>
      </w:r>
      <w:r w:rsidR="00E22056">
        <w:fldChar w:fldCharType="separate"/>
      </w:r>
      <w:r w:rsidR="00991C07" w:rsidRPr="00991C07">
        <w:rPr>
          <w:sz w:val="24"/>
          <w:szCs w:val="24"/>
        </w:rPr>
        <w:t>5.6.2</w:t>
      </w:r>
      <w:r w:rsidR="00E22056">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0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22056">
        <w:fldChar w:fldCharType="begin"/>
      </w:r>
      <w:r w:rsidR="00E22056">
        <w:instrText xml:space="preserve"> REF _Ref449017073 \r \h  \* MERGEFORMAT </w:instrText>
      </w:r>
      <w:r w:rsidR="00E22056">
        <w:fldChar w:fldCharType="separate"/>
      </w:r>
      <w:r w:rsidR="00991C07" w:rsidRPr="00991C07">
        <w:rPr>
          <w:sz w:val="24"/>
          <w:szCs w:val="24"/>
        </w:rPr>
        <w:t>5.7</w:t>
      </w:r>
      <w:r w:rsidR="00E22056">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22056">
        <w:fldChar w:fldCharType="begin"/>
      </w:r>
      <w:r w:rsidR="00E22056">
        <w:instrText xml:space="preserve"> REF _Ref55336398 \r \h  \* MERGEFORMAT </w:instrText>
      </w:r>
      <w:r w:rsidR="00E22056">
        <w:fldChar w:fldCharType="separate"/>
      </w:r>
      <w:r w:rsidR="00991C07" w:rsidRPr="00991C07">
        <w:rPr>
          <w:sz w:val="24"/>
          <w:szCs w:val="24"/>
        </w:rPr>
        <w:t>5.8</w:t>
      </w:r>
      <w:r w:rsidR="00E22056">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0"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E22056">
        <w:fldChar w:fldCharType="begin"/>
      </w:r>
      <w:r w:rsidR="00E22056">
        <w:instrText xml:space="preserve"> REF _Ref440272274 \r \h  \* MERGEFORMAT </w:instrText>
      </w:r>
      <w:r w:rsidR="00E22056">
        <w:fldChar w:fldCharType="separate"/>
      </w:r>
      <w:r w:rsidR="00991C07" w:rsidRPr="00991C07">
        <w:rPr>
          <w:sz w:val="24"/>
          <w:szCs w:val="24"/>
        </w:rPr>
        <w:t>5.14</w:t>
      </w:r>
      <w:r w:rsidR="00E22056">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lastRenderedPageBreak/>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22056">
        <w:fldChar w:fldCharType="begin"/>
      </w:r>
      <w:r w:rsidR="00E22056">
        <w:instrText xml:space="preserve"> REF _Ref465675151 \r \h  \* MERGEFORMAT </w:instrText>
      </w:r>
      <w:r w:rsidR="00E22056">
        <w:fldChar w:fldCharType="separate"/>
      </w:r>
      <w:r w:rsidR="00991C07">
        <w:rPr>
          <w:sz w:val="24"/>
          <w:szCs w:val="24"/>
        </w:rPr>
        <w:t>3.11.2</w:t>
      </w:r>
      <w:r w:rsidR="00E22056">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2"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2"/>
    </w:p>
    <w:p w:rsidR="00717F60" w:rsidRPr="00382A07" w:rsidRDefault="00717F60" w:rsidP="00E71A48">
      <w:pPr>
        <w:pStyle w:val="3"/>
        <w:spacing w:line="264" w:lineRule="auto"/>
        <w:rPr>
          <w:szCs w:val="24"/>
        </w:rPr>
      </w:pPr>
      <w:bookmarkStart w:id="413" w:name="_Ref191386451"/>
      <w:bookmarkStart w:id="414" w:name="_Ref440271628"/>
      <w:bookmarkStart w:id="415" w:name="_Toc440357098"/>
      <w:bookmarkStart w:id="416" w:name="_Toc440359653"/>
      <w:bookmarkStart w:id="417" w:name="_Toc440632116"/>
      <w:bookmarkStart w:id="418" w:name="_Toc440875937"/>
      <w:bookmarkStart w:id="419" w:name="_Toc441130965"/>
      <w:bookmarkStart w:id="420" w:name="_Toc447269780"/>
      <w:bookmarkStart w:id="421" w:name="_Toc464120602"/>
      <w:bookmarkStart w:id="422" w:name="_Toc466970522"/>
      <w:bookmarkStart w:id="423" w:name="_Toc468462435"/>
      <w:bookmarkStart w:id="424" w:name="_Toc469482028"/>
      <w:bookmarkStart w:id="425" w:name="_Toc472411802"/>
      <w:r w:rsidRPr="00382A07">
        <w:rPr>
          <w:szCs w:val="24"/>
        </w:rPr>
        <w:lastRenderedPageBreak/>
        <w:t xml:space="preserve">Привлечение </w:t>
      </w:r>
      <w:bookmarkEnd w:id="413"/>
      <w:proofErr w:type="spellStart"/>
      <w:r w:rsidR="005B074F" w:rsidRPr="00382A07">
        <w:rPr>
          <w:szCs w:val="24"/>
        </w:rPr>
        <w:t>сопоставщиков</w:t>
      </w:r>
      <w:bookmarkEnd w:id="414"/>
      <w:bookmarkEnd w:id="415"/>
      <w:bookmarkEnd w:id="416"/>
      <w:bookmarkEnd w:id="417"/>
      <w:bookmarkEnd w:id="418"/>
      <w:bookmarkEnd w:id="419"/>
      <w:bookmarkEnd w:id="420"/>
      <w:bookmarkEnd w:id="421"/>
      <w:bookmarkEnd w:id="422"/>
      <w:bookmarkEnd w:id="423"/>
      <w:bookmarkEnd w:id="424"/>
      <w:bookmarkEnd w:id="425"/>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6" w:name="_Ref191386461"/>
      <w:bookmarkStart w:id="427" w:name="_Toc440357099"/>
      <w:bookmarkStart w:id="428" w:name="_Toc440359654"/>
      <w:bookmarkStart w:id="429" w:name="_Toc440632117"/>
      <w:bookmarkStart w:id="430" w:name="_Toc440875938"/>
      <w:bookmarkStart w:id="431" w:name="_Toc441130966"/>
      <w:bookmarkStart w:id="432" w:name="_Toc447269781"/>
      <w:bookmarkStart w:id="433" w:name="_Toc464120603"/>
      <w:bookmarkStart w:id="434" w:name="_Toc466970523"/>
      <w:bookmarkStart w:id="435" w:name="_Toc468462436"/>
      <w:bookmarkStart w:id="436" w:name="_Toc469482029"/>
      <w:bookmarkStart w:id="437"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6"/>
      <w:bookmarkEnd w:id="427"/>
      <w:bookmarkEnd w:id="428"/>
      <w:bookmarkEnd w:id="429"/>
      <w:bookmarkEnd w:id="430"/>
      <w:bookmarkEnd w:id="431"/>
      <w:bookmarkEnd w:id="432"/>
      <w:bookmarkEnd w:id="433"/>
      <w:bookmarkEnd w:id="434"/>
      <w:bookmarkEnd w:id="435"/>
      <w:bookmarkEnd w:id="436"/>
      <w:bookmarkEnd w:id="437"/>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22056">
        <w:fldChar w:fldCharType="begin"/>
      </w:r>
      <w:r w:rsidR="00E22056">
        <w:instrText xml:space="preserve"> REF _Ref191386482 \r \h  \* MERGEFORMAT </w:instrText>
      </w:r>
      <w:r w:rsidR="00E22056">
        <w:fldChar w:fldCharType="separate"/>
      </w:r>
      <w:r w:rsidR="00991C07" w:rsidRPr="00991C07">
        <w:rPr>
          <w:bCs w:val="0"/>
          <w:sz w:val="24"/>
          <w:szCs w:val="24"/>
        </w:rPr>
        <w:t>3.3.8.1</w:t>
      </w:r>
      <w:r w:rsidR="00E22056">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8"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8"/>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39"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39"/>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0"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0"/>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22056">
        <w:fldChar w:fldCharType="begin"/>
      </w:r>
      <w:r w:rsidR="00E22056">
        <w:instrText xml:space="preserve"> REF _Ref307563248 \r \h  \* MERGEFORMAT </w:instrText>
      </w:r>
      <w:r w:rsidR="00E22056">
        <w:fldChar w:fldCharType="separate"/>
      </w:r>
      <w:r w:rsidR="00991C07" w:rsidRPr="00991C07">
        <w:rPr>
          <w:bCs w:val="0"/>
          <w:sz w:val="24"/>
          <w:szCs w:val="24"/>
          <w:lang w:val="en-US"/>
        </w:rPr>
        <w:t>a</w:t>
      </w:r>
      <w:r w:rsidR="00991C07" w:rsidRPr="00E22056">
        <w:rPr>
          <w:bCs w:val="0"/>
          <w:sz w:val="24"/>
          <w:szCs w:val="24"/>
        </w:rPr>
        <w:t>)</w:t>
      </w:r>
      <w:r w:rsidR="00E22056">
        <w:fldChar w:fldCharType="end"/>
      </w:r>
      <w:r w:rsidRPr="00382A07">
        <w:rPr>
          <w:bCs w:val="0"/>
          <w:sz w:val="24"/>
          <w:szCs w:val="24"/>
        </w:rPr>
        <w:t xml:space="preserve">- </w:t>
      </w:r>
      <w:r w:rsidR="00E22056">
        <w:fldChar w:fldCharType="begin"/>
      </w:r>
      <w:r w:rsidR="00E22056">
        <w:instrText xml:space="preserve"> REF _Ref307563262 \r \h  \* MERGEFORMAT </w:instrText>
      </w:r>
      <w:r w:rsidR="00E22056">
        <w:fldChar w:fldCharType="separate"/>
      </w:r>
      <w:r w:rsidR="00991C07" w:rsidRPr="00991C07">
        <w:rPr>
          <w:bCs w:val="0"/>
          <w:sz w:val="24"/>
          <w:szCs w:val="24"/>
          <w:lang w:val="en-US"/>
        </w:rPr>
        <w:t>g</w:t>
      </w:r>
      <w:r w:rsidR="00991C07" w:rsidRPr="00E22056">
        <w:rPr>
          <w:bCs w:val="0"/>
          <w:sz w:val="24"/>
          <w:szCs w:val="24"/>
        </w:rPr>
        <w:t>)</w:t>
      </w:r>
      <w:r w:rsidR="00E22056">
        <w:fldChar w:fldCharType="end"/>
      </w:r>
      <w:r w:rsidRPr="00382A07">
        <w:rPr>
          <w:bCs w:val="0"/>
          <w:sz w:val="24"/>
          <w:szCs w:val="24"/>
        </w:rPr>
        <w:t xml:space="preserve">п. </w:t>
      </w:r>
      <w:r w:rsidR="00E22056">
        <w:fldChar w:fldCharType="begin"/>
      </w:r>
      <w:r w:rsidR="00E22056">
        <w:instrText xml:space="preserve"> REF _Ref306032591 \r \h  \* MERGEFORMAT </w:instrText>
      </w:r>
      <w:r w:rsidR="00E22056">
        <w:fldChar w:fldCharType="separate"/>
      </w:r>
      <w:r w:rsidR="00991C07" w:rsidRPr="00991C07">
        <w:rPr>
          <w:bCs w:val="0"/>
          <w:sz w:val="24"/>
          <w:szCs w:val="24"/>
        </w:rPr>
        <w:t>3.3.10.4</w:t>
      </w:r>
      <w:r w:rsidR="00E22056">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1"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1"/>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22056">
        <w:fldChar w:fldCharType="begin"/>
      </w:r>
      <w:r w:rsidR="00E22056">
        <w:instrText xml:space="preserve"> REF _Ref303669127 \r \h  \* MERGEFORMAT </w:instrText>
      </w:r>
      <w:r w:rsidR="00E22056">
        <w:fldChar w:fldCharType="separate"/>
      </w:r>
      <w:r w:rsidR="00991C07" w:rsidRPr="00991C07">
        <w:rPr>
          <w:bCs w:val="0"/>
          <w:sz w:val="24"/>
          <w:szCs w:val="24"/>
        </w:rPr>
        <w:t>3.3.8.2</w:t>
      </w:r>
      <w:r w:rsidR="00E22056">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8941A2" w:rsidRPr="00382A07">
        <w:rPr>
          <w:sz w:val="24"/>
          <w:szCs w:val="24"/>
        </w:rPr>
        <w:t xml:space="preserve"> и </w:t>
      </w:r>
      <w:r w:rsidR="00E22056">
        <w:fldChar w:fldCharType="begin"/>
      </w:r>
      <w:r w:rsidR="00E22056">
        <w:instrText xml:space="preserve"> REF _Ref464462966 \r \h  \* MERGEFORMAT </w:instrText>
      </w:r>
      <w:r w:rsidR="00E22056">
        <w:fldChar w:fldCharType="separate"/>
      </w:r>
      <w:r w:rsidR="00991C07" w:rsidRPr="00991C07">
        <w:rPr>
          <w:sz w:val="24"/>
          <w:szCs w:val="24"/>
        </w:rPr>
        <w:t>х)</w:t>
      </w:r>
      <w:r w:rsidR="00E22056">
        <w:fldChar w:fldCharType="end"/>
      </w:r>
      <w:r w:rsidR="008941A2"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22056">
        <w:fldChar w:fldCharType="begin"/>
      </w:r>
      <w:r w:rsidR="00E22056">
        <w:instrText xml:space="preserve"> REF _Ref440272510 \r \h  \* MERGEFORMAT </w:instrText>
      </w:r>
      <w:r w:rsidR="00E22056">
        <w:fldChar w:fldCharType="separate"/>
      </w:r>
      <w:r w:rsidR="00991C07" w:rsidRPr="00991C07">
        <w:rPr>
          <w:bCs w:val="0"/>
          <w:sz w:val="24"/>
          <w:szCs w:val="24"/>
        </w:rPr>
        <w:t>5.15</w:t>
      </w:r>
      <w:r w:rsidR="00E22056">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bCs w:val="0"/>
          <w:sz w:val="24"/>
          <w:szCs w:val="24"/>
        </w:rPr>
        <w:t>3.3.8.1</w:t>
      </w:r>
      <w:r w:rsidR="00E22056">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2" w:name="_Ref306114966"/>
      <w:bookmarkStart w:id="443" w:name="_Toc440357100"/>
      <w:bookmarkStart w:id="444" w:name="_Toc440359655"/>
      <w:bookmarkStart w:id="445" w:name="_Toc440632118"/>
      <w:bookmarkStart w:id="446" w:name="_Toc440875939"/>
      <w:bookmarkStart w:id="447" w:name="_Toc441130967"/>
      <w:bookmarkStart w:id="448" w:name="_Toc447269782"/>
      <w:bookmarkStart w:id="449" w:name="_Toc464120604"/>
      <w:bookmarkStart w:id="450" w:name="_Toc466970524"/>
      <w:bookmarkStart w:id="451" w:name="_Toc468462437"/>
      <w:bookmarkStart w:id="452" w:name="_Toc469482030"/>
      <w:bookmarkStart w:id="453" w:name="_Toc472411804"/>
      <w:r w:rsidRPr="00382A07">
        <w:rPr>
          <w:szCs w:val="24"/>
        </w:rPr>
        <w:t>Разъяснение Документации по запросу предложений</w:t>
      </w:r>
      <w:bookmarkEnd w:id="442"/>
      <w:bookmarkEnd w:id="443"/>
      <w:bookmarkEnd w:id="444"/>
      <w:bookmarkEnd w:id="445"/>
      <w:bookmarkEnd w:id="446"/>
      <w:bookmarkEnd w:id="447"/>
      <w:bookmarkEnd w:id="448"/>
      <w:bookmarkEnd w:id="449"/>
      <w:bookmarkEnd w:id="450"/>
      <w:bookmarkEnd w:id="451"/>
      <w:bookmarkEnd w:id="452"/>
      <w:bookmarkEnd w:id="4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w:t>
      </w:r>
      <w:r w:rsidRPr="00382A07">
        <w:rPr>
          <w:bCs w:val="0"/>
          <w:iCs/>
          <w:sz w:val="24"/>
          <w:szCs w:val="24"/>
        </w:rPr>
        <w:lastRenderedPageBreak/>
        <w:t xml:space="preserve">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22056">
        <w:fldChar w:fldCharType="begin"/>
      </w:r>
      <w:r w:rsidR="00E22056">
        <w:instrText xml:space="preserve"> REF _Ref440969765 \r \h  \* MERGEFORMAT </w:instrText>
      </w:r>
      <w:r w:rsidR="00E22056">
        <w:fldChar w:fldCharType="separate"/>
      </w:r>
      <w:r w:rsidR="00991C07" w:rsidRPr="00991C07">
        <w:rPr>
          <w:bCs w:val="0"/>
          <w:iCs/>
          <w:sz w:val="24"/>
          <w:szCs w:val="24"/>
        </w:rPr>
        <w:t>3.3.12</w:t>
      </w:r>
      <w:r w:rsidR="00E22056">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22056">
        <w:fldChar w:fldCharType="begin"/>
      </w:r>
      <w:r w:rsidR="00E22056">
        <w:instrText xml:space="preserve"> REF _Ref440289401 \r \h  \* MERGEFORMAT </w:instrText>
      </w:r>
      <w:r w:rsidR="00E22056">
        <w:fldChar w:fldCharType="separate"/>
      </w:r>
      <w:r w:rsidR="00991C07" w:rsidRPr="00991C07">
        <w:rPr>
          <w:bCs w:val="0"/>
          <w:iCs/>
          <w:sz w:val="24"/>
          <w:szCs w:val="24"/>
        </w:rPr>
        <w:t>3.3.13</w:t>
      </w:r>
      <w:r w:rsidR="00E22056">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4" w:name="_Toc440357101"/>
      <w:bookmarkStart w:id="455" w:name="_Toc440359656"/>
      <w:bookmarkStart w:id="456" w:name="_Toc440632119"/>
      <w:bookmarkStart w:id="457" w:name="_Toc440875940"/>
      <w:bookmarkStart w:id="458" w:name="_Ref440969765"/>
      <w:bookmarkStart w:id="459" w:name="_Toc441130968"/>
      <w:bookmarkStart w:id="460" w:name="_Toc447269783"/>
      <w:bookmarkStart w:id="461" w:name="_Toc464120605"/>
      <w:bookmarkStart w:id="462" w:name="_Toc466970525"/>
      <w:bookmarkStart w:id="463" w:name="_Toc468462438"/>
      <w:bookmarkStart w:id="464" w:name="_Toc469482031"/>
      <w:bookmarkStart w:id="465" w:name="_Toc472411805"/>
      <w:r w:rsidRPr="00382A07">
        <w:rPr>
          <w:szCs w:val="24"/>
        </w:rPr>
        <w:t>Внесение изменений в Документацию по запросу предложений.</w:t>
      </w:r>
      <w:bookmarkEnd w:id="454"/>
      <w:bookmarkEnd w:id="455"/>
      <w:bookmarkEnd w:id="456"/>
      <w:bookmarkEnd w:id="457"/>
      <w:bookmarkEnd w:id="458"/>
      <w:bookmarkEnd w:id="459"/>
      <w:bookmarkEnd w:id="460"/>
      <w:bookmarkEnd w:id="461"/>
      <w:bookmarkEnd w:id="462"/>
      <w:bookmarkEnd w:id="463"/>
      <w:bookmarkEnd w:id="464"/>
      <w:bookmarkEnd w:id="465"/>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6" w:name="_Ref440289401"/>
      <w:bookmarkStart w:id="467" w:name="_Toc440357102"/>
      <w:bookmarkStart w:id="468" w:name="_Toc440359657"/>
      <w:bookmarkStart w:id="469" w:name="_Toc440632120"/>
      <w:bookmarkStart w:id="470" w:name="_Toc440875941"/>
      <w:bookmarkStart w:id="471" w:name="_Toc441130969"/>
      <w:bookmarkStart w:id="472" w:name="_Toc447269784"/>
      <w:bookmarkStart w:id="473" w:name="_Toc464120606"/>
      <w:bookmarkStart w:id="474" w:name="_Toc466970526"/>
      <w:bookmarkStart w:id="475" w:name="_Toc468462439"/>
      <w:bookmarkStart w:id="476" w:name="_Toc469482032"/>
      <w:bookmarkStart w:id="477" w:name="_Toc472411806"/>
      <w:r w:rsidRPr="00382A07">
        <w:rPr>
          <w:szCs w:val="24"/>
        </w:rPr>
        <w:t>Продление срока окончания приема Заявок</w:t>
      </w:r>
      <w:bookmarkEnd w:id="466"/>
      <w:bookmarkEnd w:id="467"/>
      <w:bookmarkEnd w:id="468"/>
      <w:bookmarkEnd w:id="469"/>
      <w:bookmarkEnd w:id="470"/>
      <w:bookmarkEnd w:id="471"/>
      <w:bookmarkEnd w:id="472"/>
      <w:bookmarkEnd w:id="473"/>
      <w:bookmarkEnd w:id="474"/>
      <w:bookmarkEnd w:id="475"/>
      <w:bookmarkEnd w:id="476"/>
      <w:bookmarkEnd w:id="477"/>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8" w:name="_Ref191386249"/>
    </w:p>
    <w:p w:rsidR="00AC1995" w:rsidRPr="00382A07" w:rsidRDefault="00AC1995" w:rsidP="00E71A48">
      <w:pPr>
        <w:pStyle w:val="3"/>
        <w:spacing w:line="264" w:lineRule="auto"/>
        <w:rPr>
          <w:szCs w:val="24"/>
          <w:lang w:eastAsia="ru-RU"/>
        </w:rPr>
      </w:pPr>
      <w:bookmarkStart w:id="479" w:name="_Toc299701566"/>
      <w:bookmarkStart w:id="480" w:name="_Ref306176386"/>
      <w:bookmarkStart w:id="481" w:name="_Ref440285128"/>
      <w:bookmarkStart w:id="482" w:name="_Toc440357103"/>
      <w:bookmarkStart w:id="483" w:name="_Toc440359658"/>
      <w:bookmarkStart w:id="484" w:name="_Toc440632121"/>
      <w:bookmarkStart w:id="485" w:name="_Toc440875942"/>
      <w:bookmarkStart w:id="486" w:name="_Toc441130970"/>
      <w:bookmarkStart w:id="487" w:name="_Toc447269785"/>
      <w:bookmarkStart w:id="488" w:name="_Toc464120607"/>
      <w:bookmarkStart w:id="489" w:name="_Toc466970527"/>
      <w:bookmarkStart w:id="490" w:name="_Toc468462440"/>
      <w:bookmarkStart w:id="491" w:name="_Toc469482033"/>
      <w:bookmarkStart w:id="492"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22056">
        <w:fldChar w:fldCharType="begin"/>
      </w:r>
      <w:r w:rsidR="00E22056">
        <w:instrText xml:space="preserve"> REF _Ref467168844 \r \h  \* MERGEFORMAT </w:instrText>
      </w:r>
      <w:r w:rsidR="00E22056">
        <w:fldChar w:fldCharType="separate"/>
      </w:r>
      <w:r w:rsidR="00991C07" w:rsidRPr="00991C07">
        <w:rPr>
          <w:sz w:val="24"/>
          <w:szCs w:val="24"/>
        </w:rPr>
        <w:t>3.3.14.3</w:t>
      </w:r>
      <w:r w:rsidR="00E22056">
        <w:fldChar w:fldCharType="end"/>
      </w:r>
      <w:r w:rsidRPr="00DB5A15">
        <w:rPr>
          <w:sz w:val="24"/>
          <w:szCs w:val="24"/>
        </w:rPr>
        <w:t xml:space="preserve">) или путем внесения денежных средств на расчетный счет Заказчика (п. </w:t>
      </w:r>
      <w:r w:rsidR="00E22056">
        <w:fldChar w:fldCharType="begin"/>
      </w:r>
      <w:r w:rsidR="00E22056">
        <w:instrText xml:space="preserve"> REF _Ref442263553 \r \h  \* MERGEFORMAT </w:instrText>
      </w:r>
      <w:r w:rsidR="00E22056">
        <w:fldChar w:fldCharType="separate"/>
      </w:r>
      <w:r w:rsidR="00991C07" w:rsidRPr="00991C07">
        <w:rPr>
          <w:sz w:val="24"/>
          <w:szCs w:val="24"/>
        </w:rPr>
        <w:t>3.3.14.4</w:t>
      </w:r>
      <w:r w:rsidR="00E22056">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3"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3"/>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4"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4"/>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E22056">
        <w:fldChar w:fldCharType="begin"/>
      </w:r>
      <w:r w:rsidR="00E22056">
        <w:instrText xml:space="preserve"> REF _Ref440272678 \r \h  \* MERGEFORMAT </w:instrText>
      </w:r>
      <w:r w:rsidR="00E22056">
        <w:fldChar w:fldCharType="separate"/>
      </w:r>
      <w:r w:rsidR="00991C07" w:rsidRPr="00991C07">
        <w:rPr>
          <w:sz w:val="24"/>
          <w:szCs w:val="24"/>
          <w:lang w:eastAsia="ru-RU"/>
        </w:rPr>
        <w:t>5.12</w:t>
      </w:r>
      <w:r w:rsidR="00E22056">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5" w:name="_Ref307586570"/>
      <w:r w:rsidRPr="00382A07">
        <w:rPr>
          <w:sz w:val="24"/>
          <w:szCs w:val="24"/>
        </w:rPr>
        <w:t>В соглашении о неустойке должно быть указано</w:t>
      </w:r>
      <w:bookmarkStart w:id="496"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5"/>
      <w:bookmarkEnd w:id="496"/>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E22056">
        <w:fldChar w:fldCharType="begin"/>
      </w:r>
      <w:r w:rsidR="00E22056">
        <w:instrText xml:space="preserve"> REF _Ref306008743 \r \h  \* MERGEFORMAT </w:instrText>
      </w:r>
      <w:r w:rsidR="00E22056">
        <w:fldChar w:fldCharType="separate"/>
      </w:r>
      <w:r w:rsidR="00991C07" w:rsidRPr="00991C07">
        <w:rPr>
          <w:bCs w:val="0"/>
          <w:sz w:val="24"/>
          <w:szCs w:val="24"/>
        </w:rPr>
        <w:t>3.3.4</w:t>
      </w:r>
      <w:r w:rsidR="00E22056">
        <w:fldChar w:fldCharType="end"/>
      </w:r>
      <w:r w:rsidRPr="00382A07">
        <w:rPr>
          <w:bCs w:val="0"/>
          <w:sz w:val="24"/>
          <w:szCs w:val="24"/>
        </w:rPr>
        <w:t xml:space="preserve">) после истечения срока окончания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lastRenderedPageBreak/>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7" w:name="_Ref307563802"/>
      <w:r w:rsidRPr="00382A07">
        <w:rPr>
          <w:sz w:val="24"/>
          <w:szCs w:val="24"/>
        </w:rPr>
        <w:t xml:space="preserve">В случаях, указанных </w:t>
      </w:r>
      <w:r w:rsidRPr="00CA44AD">
        <w:rPr>
          <w:sz w:val="24"/>
          <w:szCs w:val="24"/>
        </w:rPr>
        <w:t xml:space="preserve">в п. </w:t>
      </w:r>
      <w:r w:rsidR="00E22056">
        <w:fldChar w:fldCharType="begin"/>
      </w:r>
      <w:r w:rsidR="00E22056">
        <w:instrText xml:space="preserve"> REF _Ref305753174 \r \h  \* MERGEFORMAT </w:instrText>
      </w:r>
      <w:r w:rsidR="00E22056">
        <w:fldChar w:fldCharType="separate"/>
      </w:r>
      <w:r w:rsidR="00991C07" w:rsidRPr="00991C07">
        <w:rPr>
          <w:sz w:val="24"/>
          <w:szCs w:val="24"/>
        </w:rPr>
        <w:t>3.3.14.3.2</w:t>
      </w:r>
      <w:r w:rsidR="00E22056">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7"/>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8" w:name="_Ref299109207"/>
      <w:bookmarkStart w:id="499"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8"/>
      <w:bookmarkEnd w:id="499"/>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lang w:eastAsia="ru-RU"/>
        </w:rPr>
        <w:t>5.12</w:t>
      </w:r>
      <w:r w:rsidR="00E22056">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E22056">
        <w:fldChar w:fldCharType="begin"/>
      </w:r>
      <w:r w:rsidR="00E22056">
        <w:instrText xml:space="preserve"> REF _Ref441574460 \r \h  \* MERGEFORMAT </w:instrText>
      </w:r>
      <w:r w:rsidR="00E22056">
        <w:fldChar w:fldCharType="separate"/>
      </w:r>
      <w:r w:rsidR="00991C07" w:rsidRPr="00991C07">
        <w:rPr>
          <w:sz w:val="24"/>
          <w:szCs w:val="24"/>
          <w:lang w:eastAsia="ru-RU"/>
        </w:rPr>
        <w:t>5.13</w:t>
      </w:r>
      <w:r w:rsidR="00E22056">
        <w:fldChar w:fldCharType="end"/>
      </w:r>
      <w:r w:rsidRPr="00382A07">
        <w:rPr>
          <w:sz w:val="24"/>
          <w:szCs w:val="24"/>
        </w:rPr>
        <w:t xml:space="preserve">), в срок не позднее даты и времени окончания приема заявок, указанных в пункте </w:t>
      </w:r>
      <w:r w:rsidR="00E22056">
        <w:fldChar w:fldCharType="begin"/>
      </w:r>
      <w:r w:rsidR="00E22056">
        <w:instrText xml:space="preserve"> REF _Ref440289953 \r \h  \* MERGEFORMAT </w:instrText>
      </w:r>
      <w:r w:rsidR="00E22056">
        <w:fldChar w:fldCharType="separate"/>
      </w:r>
      <w:r w:rsidR="00991C07" w:rsidRPr="00991C07">
        <w:rPr>
          <w:sz w:val="24"/>
          <w:szCs w:val="24"/>
        </w:rPr>
        <w:t>3.4.1.3</w:t>
      </w:r>
      <w:r w:rsidR="00E22056">
        <w:fldChar w:fldCharType="end"/>
      </w:r>
      <w:r w:rsidRPr="00382A07">
        <w:rPr>
          <w:sz w:val="24"/>
          <w:szCs w:val="24"/>
        </w:rPr>
        <w:t xml:space="preserve"> настоящей Документации, по адресу: </w:t>
      </w:r>
      <w:r w:rsidR="005F0F86" w:rsidRPr="00C24ECF">
        <w:rPr>
          <w:sz w:val="24"/>
          <w:szCs w:val="24"/>
        </w:rPr>
        <w:t xml:space="preserve">РФ, </w:t>
      </w:r>
      <w:r w:rsidR="005F0F86" w:rsidRPr="00C24ECF">
        <w:rPr>
          <w:iCs/>
          <w:sz w:val="24"/>
          <w:szCs w:val="24"/>
        </w:rPr>
        <w:t xml:space="preserve">394033, г. Воронеж, ул. </w:t>
      </w:r>
      <w:proofErr w:type="spellStart"/>
      <w:r w:rsidR="005F0F86" w:rsidRPr="00C24ECF">
        <w:rPr>
          <w:iCs/>
          <w:sz w:val="24"/>
          <w:szCs w:val="24"/>
        </w:rPr>
        <w:t>Арзамасская</w:t>
      </w:r>
      <w:proofErr w:type="spellEnd"/>
      <w:r w:rsidR="005F0F86" w:rsidRPr="00C24ECF">
        <w:rPr>
          <w:iCs/>
          <w:sz w:val="24"/>
          <w:szCs w:val="24"/>
        </w:rPr>
        <w:t>, д. 2</w:t>
      </w:r>
      <w:r w:rsidR="005F0F86" w:rsidRPr="00C24ECF">
        <w:rPr>
          <w:sz w:val="24"/>
          <w:szCs w:val="24"/>
        </w:rPr>
        <w:t xml:space="preserve">, </w:t>
      </w:r>
      <w:proofErr w:type="spellStart"/>
      <w:r w:rsidR="005F0F86" w:rsidRPr="00C24ECF">
        <w:rPr>
          <w:sz w:val="24"/>
          <w:szCs w:val="24"/>
        </w:rPr>
        <w:t>каб</w:t>
      </w:r>
      <w:proofErr w:type="spellEnd"/>
      <w:r w:rsidR="005F0F86" w:rsidRPr="00C24ECF">
        <w:rPr>
          <w:sz w:val="24"/>
          <w:szCs w:val="24"/>
        </w:rPr>
        <w:t>. №112, исполнительный сотрудник – Зайцева Александра Анатольевна, контактный телефон (473) 249-57-66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E22056">
        <w:fldChar w:fldCharType="begin"/>
      </w:r>
      <w:r w:rsidR="00E22056">
        <w:instrText xml:space="preserve"> REF _Ref191386085 \r \h  \* MERGEFORMAT </w:instrText>
      </w:r>
      <w:r w:rsidR="00E22056">
        <w:fldChar w:fldCharType="separate"/>
      </w:r>
      <w:r w:rsidR="00991C07" w:rsidRPr="00991C07">
        <w:rPr>
          <w:sz w:val="24"/>
          <w:szCs w:val="24"/>
        </w:rPr>
        <w:t>1.1.1</w:t>
      </w:r>
      <w:r w:rsidR="00E22056">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E22056">
        <w:fldChar w:fldCharType="begin"/>
      </w:r>
      <w:r w:rsidR="00E22056">
        <w:instrText xml:space="preserve"> REF _Ref303323780 \r \h  \* MERGEFORMAT </w:instrText>
      </w:r>
      <w:r w:rsidR="00E22056">
        <w:fldChar w:fldCharType="separate"/>
      </w:r>
      <w:r w:rsidR="00991C07" w:rsidRPr="00991C07">
        <w:rPr>
          <w:sz w:val="24"/>
          <w:szCs w:val="24"/>
        </w:rPr>
        <w:t>1.1.4</w:t>
      </w:r>
      <w:r w:rsidR="00E22056">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22056">
        <w:fldChar w:fldCharType="begin"/>
      </w:r>
      <w:r w:rsidR="00E22056">
        <w:instrText xml:space="preserve"> REF _Ref467569911 \r \h  \* MERGEFORMAT </w:instrText>
      </w:r>
      <w:r w:rsidR="00E22056">
        <w:fldChar w:fldCharType="separate"/>
      </w:r>
      <w:r w:rsidR="00991C07" w:rsidRPr="00991C07">
        <w:rPr>
          <w:sz w:val="24"/>
          <w:szCs w:val="24"/>
        </w:rPr>
        <w:t>3.3.14.5</w:t>
      </w:r>
      <w:r w:rsidR="00E22056">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0" w:name="_Ref442263553"/>
      <w:bookmarkStart w:id="501"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0"/>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w:t>
      </w:r>
      <w:r w:rsidRPr="00DB5A15">
        <w:rPr>
          <w:szCs w:val="24"/>
        </w:rPr>
        <w:lastRenderedPageBreak/>
        <w:t>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22056">
        <w:fldChar w:fldCharType="begin"/>
      </w:r>
      <w:r w:rsidR="00E22056">
        <w:instrText xml:space="preserve"> REF _Ref55335823 \r \h  \* MERGEFORMAT </w:instrText>
      </w:r>
      <w:r w:rsidR="00E22056">
        <w:fldChar w:fldCharType="separate"/>
      </w:r>
      <w:r w:rsidR="00991C07" w:rsidRPr="00991C07">
        <w:rPr>
          <w:rFonts w:eastAsia="Calibri"/>
          <w:szCs w:val="24"/>
          <w:lang w:eastAsia="en-US"/>
        </w:rPr>
        <w:t>5.6</w:t>
      </w:r>
      <w:r w:rsidR="00E22056">
        <w:fldChar w:fldCharType="end"/>
      </w:r>
      <w:r w:rsidRPr="00DB5A15">
        <w:rPr>
          <w:rFonts w:eastAsia="Calibri"/>
          <w:szCs w:val="24"/>
          <w:lang w:eastAsia="en-US"/>
        </w:rPr>
        <w:t xml:space="preserve">) Участник обязан направить на электронную почту </w:t>
      </w:r>
      <w:r w:rsidR="005F0F86"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5F0F86">
        <w:rPr>
          <w:rFonts w:eastAsia="Calibri"/>
          <w:szCs w:val="24"/>
          <w:lang w:eastAsia="en-US"/>
        </w:rPr>
        <w:t>73</w:t>
      </w:r>
      <w:r w:rsidR="005F0F86" w:rsidRPr="009D331F">
        <w:rPr>
          <w:rFonts w:eastAsia="Calibri"/>
          <w:szCs w:val="24"/>
          <w:lang w:eastAsia="en-US"/>
        </w:rPr>
        <w:t xml:space="preserve">) </w:t>
      </w:r>
      <w:r w:rsidR="005F0F86">
        <w:rPr>
          <w:rFonts w:eastAsia="Calibri"/>
          <w:szCs w:val="24"/>
          <w:lang w:eastAsia="en-US"/>
        </w:rPr>
        <w:t>249</w:t>
      </w:r>
      <w:r w:rsidR="005F0F86" w:rsidRPr="009D331F">
        <w:rPr>
          <w:rFonts w:eastAsia="Calibri"/>
          <w:szCs w:val="24"/>
          <w:lang w:eastAsia="en-US"/>
        </w:rPr>
        <w:t>-</w:t>
      </w:r>
      <w:r w:rsidR="005F0F86">
        <w:rPr>
          <w:rFonts w:eastAsia="Calibri"/>
          <w:szCs w:val="24"/>
          <w:lang w:eastAsia="en-US"/>
        </w:rPr>
        <w:t>57</w:t>
      </w:r>
      <w:r w:rsidR="005F0F86" w:rsidRPr="009D331F">
        <w:rPr>
          <w:rFonts w:eastAsia="Calibri"/>
          <w:szCs w:val="24"/>
          <w:lang w:eastAsia="en-US"/>
        </w:rPr>
        <w:t>-</w:t>
      </w:r>
      <w:r w:rsidR="005F0F86">
        <w:rPr>
          <w:rFonts w:eastAsia="Calibri"/>
          <w:szCs w:val="24"/>
          <w:lang w:eastAsia="en-US"/>
        </w:rPr>
        <w:t>66</w:t>
      </w:r>
      <w:r w:rsidR="005F0F86" w:rsidRPr="009D331F">
        <w:rPr>
          <w:rFonts w:eastAsia="Calibri"/>
          <w:szCs w:val="24"/>
          <w:lang w:eastAsia="en-US"/>
        </w:rPr>
        <w:t>, адрес</w:t>
      </w:r>
      <w:proofErr w:type="gramEnd"/>
      <w:r w:rsidR="005F0F86" w:rsidRPr="009D331F">
        <w:rPr>
          <w:rFonts w:eastAsia="Calibri"/>
          <w:szCs w:val="24"/>
          <w:lang w:eastAsia="en-US"/>
        </w:rPr>
        <w:t xml:space="preserve"> электронной почты: </w:t>
      </w:r>
      <w:hyperlink r:id="rId35" w:history="1">
        <w:r w:rsidR="005F0F86" w:rsidRPr="009D331F">
          <w:rPr>
            <w:rStyle w:val="a7"/>
            <w:rFonts w:eastAsia="Calibri"/>
            <w:lang w:val="en-US" w:eastAsia="en-US"/>
          </w:rPr>
          <w:t>Zaitseva</w:t>
        </w:r>
        <w:r w:rsidR="005F0F86" w:rsidRPr="009D331F">
          <w:rPr>
            <w:rStyle w:val="a7"/>
            <w:rFonts w:eastAsia="Calibri"/>
            <w:lang w:eastAsia="en-US"/>
          </w:rPr>
          <w:t>.</w:t>
        </w:r>
        <w:r w:rsidR="005F0F86" w:rsidRPr="009D331F">
          <w:rPr>
            <w:rStyle w:val="a7"/>
            <w:rFonts w:eastAsia="Calibri"/>
            <w:lang w:val="en-US" w:eastAsia="en-US"/>
          </w:rPr>
          <w:t>AA</w:t>
        </w:r>
        <w:r w:rsidR="005F0F86"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2"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2"/>
    </w:p>
    <w:p w:rsidR="005F0F86" w:rsidRDefault="005F0F86" w:rsidP="005F0F86">
      <w:pPr>
        <w:pStyle w:val="aff6"/>
        <w:numPr>
          <w:ilvl w:val="0"/>
          <w:numId w:val="0"/>
        </w:numPr>
        <w:tabs>
          <w:tab w:val="left" w:pos="1701"/>
        </w:tabs>
        <w:spacing w:line="240" w:lineRule="auto"/>
        <w:jc w:val="center"/>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5F0F86" w:rsidRPr="00666C42" w:rsidRDefault="005F0F86" w:rsidP="005F0F86">
      <w:pPr>
        <w:pStyle w:val="aff6"/>
        <w:numPr>
          <w:ilvl w:val="0"/>
          <w:numId w:val="0"/>
        </w:numPr>
        <w:snapToGrid w:val="0"/>
        <w:spacing w:before="100" w:beforeAutospacing="1" w:line="240" w:lineRule="auto"/>
        <w:jc w:val="center"/>
        <w:rPr>
          <w:sz w:val="24"/>
          <w:szCs w:val="24"/>
          <w:u w:val="single"/>
        </w:rPr>
      </w:pPr>
      <w:r w:rsidRPr="00666C42">
        <w:rPr>
          <w:sz w:val="24"/>
          <w:szCs w:val="24"/>
          <w:u w:val="single"/>
        </w:rPr>
        <w:t>127018, Россия, г. Москва, ул. 2-я Ямская, д.4</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ИНН 6901067107 КПП 997450001 (771501001)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ОГРН 1046900099498, 17/12/2004, МИФ</w:t>
      </w:r>
      <w:r>
        <w:rPr>
          <w:sz w:val="24"/>
          <w:szCs w:val="24"/>
        </w:rPr>
        <w:t>Н</w:t>
      </w:r>
      <w:r w:rsidRPr="00666C42">
        <w:rPr>
          <w:sz w:val="24"/>
          <w:szCs w:val="24"/>
        </w:rPr>
        <w:t>С №1 по Тверской области</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Филиал ПАО «МРСК Центра» - «Воронежэнерго»</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w:t>
      </w:r>
      <w:r>
        <w:rPr>
          <w:sz w:val="24"/>
          <w:szCs w:val="24"/>
        </w:rPr>
        <w:t xml:space="preserve"> </w:t>
      </w:r>
      <w:r w:rsidRPr="00666C42">
        <w:rPr>
          <w:sz w:val="24"/>
          <w:szCs w:val="24"/>
        </w:rPr>
        <w:t>2</w:t>
      </w:r>
    </w:p>
    <w:p w:rsidR="005F0F86" w:rsidRDefault="005F0F86" w:rsidP="005F0F86">
      <w:pPr>
        <w:pStyle w:val="aff6"/>
        <w:numPr>
          <w:ilvl w:val="0"/>
          <w:numId w:val="0"/>
        </w:numPr>
        <w:tabs>
          <w:tab w:val="left" w:pos="1701"/>
        </w:tabs>
        <w:spacing w:line="240" w:lineRule="auto"/>
        <w:jc w:val="center"/>
        <w:rPr>
          <w:sz w:val="24"/>
          <w:szCs w:val="24"/>
        </w:rPr>
      </w:pPr>
      <w:r w:rsidRPr="00666C42">
        <w:rPr>
          <w:sz w:val="24"/>
          <w:szCs w:val="24"/>
        </w:rPr>
        <w:t>ИНН 6901067107 КПП 366302001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Банковские реквизиты </w:t>
      </w:r>
      <w:proofErr w:type="gramStart"/>
      <w:r w:rsidRPr="00666C42">
        <w:rPr>
          <w:sz w:val="24"/>
          <w:szCs w:val="24"/>
        </w:rPr>
        <w:t>р</w:t>
      </w:r>
      <w:proofErr w:type="gramEnd"/>
      <w:r w:rsidRPr="00666C42">
        <w:rPr>
          <w:sz w:val="24"/>
          <w:szCs w:val="24"/>
        </w:rPr>
        <w:t xml:space="preserve">/с 40702810900250005153 в Филиале ПАО Банк ВТБ </w:t>
      </w:r>
      <w:r>
        <w:rPr>
          <w:sz w:val="24"/>
          <w:szCs w:val="24"/>
        </w:rPr>
        <w:t>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22056">
        <w:fldChar w:fldCharType="begin"/>
      </w:r>
      <w:r w:rsidR="00E22056">
        <w:instrText xml:space="preserve"> REF _Ref306140451 \r \h  \* MERGEFORMAT </w:instrText>
      </w:r>
      <w:r w:rsidR="00E22056">
        <w:fldChar w:fldCharType="separate"/>
      </w:r>
      <w:r w:rsidR="00991C07" w:rsidRPr="00991C07">
        <w:rPr>
          <w:sz w:val="24"/>
          <w:szCs w:val="24"/>
        </w:rPr>
        <w:t>3.14</w:t>
      </w:r>
      <w:r w:rsidR="00E22056">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1"/>
      <w:bookmarkEnd w:id="503"/>
    </w:p>
    <w:p w:rsidR="00717F60" w:rsidRPr="00382A07" w:rsidRDefault="00717F60" w:rsidP="00E71A48">
      <w:pPr>
        <w:pStyle w:val="2"/>
        <w:tabs>
          <w:tab w:val="clear" w:pos="0"/>
          <w:tab w:val="clear" w:pos="1700"/>
          <w:tab w:val="num" w:pos="709"/>
        </w:tabs>
        <w:spacing w:line="264" w:lineRule="auto"/>
      </w:pPr>
      <w:bookmarkStart w:id="504" w:name="_Ref305973214"/>
      <w:bookmarkStart w:id="505" w:name="_Toc472411808"/>
      <w:r w:rsidRPr="00382A07">
        <w:t>Подача Заявок и их прием</w:t>
      </w:r>
      <w:bookmarkStart w:id="506" w:name="_Ref56229451"/>
      <w:bookmarkEnd w:id="478"/>
      <w:bookmarkEnd w:id="504"/>
      <w:bookmarkEnd w:id="505"/>
    </w:p>
    <w:p w:rsidR="00717F60" w:rsidRPr="00382A07" w:rsidRDefault="00717F60" w:rsidP="00E71A48">
      <w:pPr>
        <w:pStyle w:val="3"/>
        <w:spacing w:line="264" w:lineRule="auto"/>
        <w:rPr>
          <w:szCs w:val="24"/>
        </w:rPr>
      </w:pPr>
      <w:bookmarkStart w:id="507" w:name="_Toc439323707"/>
      <w:bookmarkStart w:id="508" w:name="_Toc440357105"/>
      <w:bookmarkStart w:id="509" w:name="_Toc440359660"/>
      <w:bookmarkStart w:id="510" w:name="_Toc440632123"/>
      <w:bookmarkStart w:id="511" w:name="_Toc440875944"/>
      <w:bookmarkStart w:id="512" w:name="_Toc441130972"/>
      <w:bookmarkStart w:id="513" w:name="_Toc447269787"/>
      <w:bookmarkStart w:id="514" w:name="_Toc464120609"/>
      <w:bookmarkStart w:id="515" w:name="_Toc466970529"/>
      <w:bookmarkStart w:id="516" w:name="_Toc468462442"/>
      <w:bookmarkStart w:id="517" w:name="_Toc469482035"/>
      <w:bookmarkStart w:id="518" w:name="_Toc472411809"/>
      <w:r w:rsidRPr="00382A07">
        <w:rPr>
          <w:szCs w:val="24"/>
        </w:rPr>
        <w:t>Подача Заявок через ЭТП</w:t>
      </w:r>
      <w:bookmarkEnd w:id="507"/>
      <w:bookmarkEnd w:id="508"/>
      <w:bookmarkEnd w:id="509"/>
      <w:bookmarkEnd w:id="510"/>
      <w:bookmarkEnd w:id="511"/>
      <w:bookmarkEnd w:id="512"/>
      <w:bookmarkEnd w:id="513"/>
      <w:bookmarkEnd w:id="514"/>
      <w:bookmarkEnd w:id="515"/>
      <w:bookmarkEnd w:id="516"/>
      <w:bookmarkEnd w:id="517"/>
      <w:bookmarkEnd w:id="518"/>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050E32"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Pr="00050E32">
        <w:rPr>
          <w:bCs w:val="0"/>
          <w:sz w:val="24"/>
          <w:szCs w:val="24"/>
        </w:rPr>
        <w:t xml:space="preserve">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50E32">
        <w:rPr>
          <w:bCs w:val="0"/>
          <w:sz w:val="24"/>
          <w:szCs w:val="24"/>
        </w:rPr>
        <w:t xml:space="preserve">электронных </w:t>
      </w:r>
      <w:r w:rsidRPr="00050E32">
        <w:rPr>
          <w:bCs w:val="0"/>
          <w:sz w:val="24"/>
          <w:szCs w:val="24"/>
        </w:rPr>
        <w:t>архивов, состоящих из нескольких частей (томов) на ЭТП не допускается.</w:t>
      </w:r>
    </w:p>
    <w:p w:rsidR="00717F60" w:rsidRPr="00050E3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19" w:name="_Ref440289953"/>
      <w:r w:rsidRPr="00050E32">
        <w:rPr>
          <w:bCs w:val="0"/>
          <w:sz w:val="24"/>
          <w:szCs w:val="24"/>
        </w:rPr>
        <w:t>Заявк</w:t>
      </w:r>
      <w:r w:rsidR="00717F60" w:rsidRPr="00050E32">
        <w:rPr>
          <w:bCs w:val="0"/>
          <w:sz w:val="24"/>
          <w:szCs w:val="24"/>
        </w:rPr>
        <w:t xml:space="preserve">и на ЭТП могут быть поданы до </w:t>
      </w:r>
      <w:r w:rsidR="002B5044" w:rsidRPr="00050E32">
        <w:rPr>
          <w:b/>
          <w:bCs w:val="0"/>
          <w:sz w:val="24"/>
          <w:szCs w:val="24"/>
        </w:rPr>
        <w:t xml:space="preserve">12 часов 00 минут </w:t>
      </w:r>
      <w:r w:rsidR="00396BD3" w:rsidRPr="00050E32">
        <w:rPr>
          <w:b/>
          <w:bCs w:val="0"/>
          <w:sz w:val="24"/>
          <w:szCs w:val="24"/>
        </w:rPr>
        <w:t>0</w:t>
      </w:r>
      <w:r w:rsidR="00356531">
        <w:rPr>
          <w:b/>
          <w:bCs w:val="0"/>
          <w:sz w:val="24"/>
          <w:szCs w:val="24"/>
        </w:rPr>
        <w:t>3</w:t>
      </w:r>
      <w:r w:rsidR="002B5044" w:rsidRPr="00050E32">
        <w:rPr>
          <w:b/>
          <w:bCs w:val="0"/>
          <w:sz w:val="24"/>
          <w:szCs w:val="24"/>
        </w:rPr>
        <w:t xml:space="preserve"> </w:t>
      </w:r>
      <w:r w:rsidR="00396BD3" w:rsidRPr="00050E32">
        <w:rPr>
          <w:b/>
          <w:bCs w:val="0"/>
          <w:sz w:val="24"/>
          <w:szCs w:val="24"/>
        </w:rPr>
        <w:t>марта</w:t>
      </w:r>
      <w:r w:rsidR="002B5044" w:rsidRPr="00050E32">
        <w:rPr>
          <w:b/>
          <w:bCs w:val="0"/>
          <w:sz w:val="24"/>
          <w:szCs w:val="24"/>
        </w:rPr>
        <w:t xml:space="preserve"> </w:t>
      </w:r>
      <w:r w:rsidR="004E638A" w:rsidRPr="00050E32">
        <w:rPr>
          <w:b/>
          <w:bCs w:val="0"/>
          <w:sz w:val="24"/>
          <w:szCs w:val="24"/>
        </w:rPr>
        <w:t>2017</w:t>
      </w:r>
      <w:r w:rsidR="002B5044" w:rsidRPr="00050E32">
        <w:rPr>
          <w:b/>
          <w:bCs w:val="0"/>
          <w:sz w:val="24"/>
          <w:szCs w:val="24"/>
        </w:rPr>
        <w:t xml:space="preserve"> года</w:t>
      </w:r>
      <w:r w:rsidR="00BC2634" w:rsidRPr="00050E32">
        <w:rPr>
          <w:b/>
          <w:bCs w:val="0"/>
          <w:sz w:val="24"/>
          <w:szCs w:val="24"/>
        </w:rPr>
        <w:t xml:space="preserve">, </w:t>
      </w:r>
      <w:r w:rsidR="00BC2634" w:rsidRPr="00050E32">
        <w:rPr>
          <w:bCs w:val="0"/>
          <w:sz w:val="24"/>
          <w:szCs w:val="24"/>
        </w:rPr>
        <w:t xml:space="preserve">при этом предложенная Участником в Письме о подаче оферты </w:t>
      </w:r>
      <w:r w:rsidR="00BC2634" w:rsidRPr="00050E32">
        <w:rPr>
          <w:bCs w:val="0"/>
          <w:spacing w:val="-2"/>
          <w:sz w:val="24"/>
          <w:szCs w:val="24"/>
        </w:rPr>
        <w:t>(под</w:t>
      </w:r>
      <w:r w:rsidR="00BC2634" w:rsidRPr="00050E32">
        <w:rPr>
          <w:bCs w:val="0"/>
          <w:sz w:val="24"/>
          <w:szCs w:val="24"/>
        </w:rPr>
        <w:t xml:space="preserve">раздел </w:t>
      </w:r>
      <w:r w:rsidR="00E22056" w:rsidRPr="00050E32">
        <w:fldChar w:fldCharType="begin"/>
      </w:r>
      <w:r w:rsidR="00E22056" w:rsidRPr="00050E32">
        <w:instrText xml:space="preserve"> REF _Ref55336310 \r \h  \* MERGEFORMAT </w:instrText>
      </w:r>
      <w:r w:rsidR="00E22056" w:rsidRPr="00050E32">
        <w:fldChar w:fldCharType="separate"/>
      </w:r>
      <w:r w:rsidR="00991C07" w:rsidRPr="00050E32">
        <w:rPr>
          <w:bCs w:val="0"/>
          <w:sz w:val="24"/>
          <w:szCs w:val="24"/>
        </w:rPr>
        <w:t>5.1</w:t>
      </w:r>
      <w:r w:rsidR="00E22056" w:rsidRPr="00050E32">
        <w:fldChar w:fldCharType="end"/>
      </w:r>
      <w:r w:rsidR="00BC2634" w:rsidRPr="00050E32">
        <w:rPr>
          <w:bCs w:val="0"/>
          <w:sz w:val="24"/>
          <w:szCs w:val="24"/>
          <w:lang w:eastAsia="ru-RU"/>
        </w:rPr>
        <w:t>)</w:t>
      </w:r>
      <w:r w:rsidR="00BC2634" w:rsidRPr="00050E32">
        <w:rPr>
          <w:bCs w:val="0"/>
          <w:sz w:val="24"/>
          <w:szCs w:val="24"/>
        </w:rPr>
        <w:t xml:space="preserve"> цена должна соответствовать цене, указанной Участником на «котировочной доске» ЭТП</w:t>
      </w:r>
      <w:r w:rsidR="00717F60" w:rsidRPr="00050E32">
        <w:rPr>
          <w:bCs w:val="0"/>
          <w:i/>
          <w:sz w:val="24"/>
          <w:szCs w:val="24"/>
        </w:rPr>
        <w:t>.</w:t>
      </w:r>
      <w:bookmarkEnd w:id="519"/>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0" w:name="_Ref115077798"/>
      <w:bookmarkStart w:id="521" w:name="_Toc439323708"/>
      <w:bookmarkStart w:id="522" w:name="_Toc440357106"/>
      <w:bookmarkStart w:id="523" w:name="_Toc440359661"/>
      <w:bookmarkStart w:id="524" w:name="_Toc440632124"/>
      <w:bookmarkStart w:id="525" w:name="_Toc440875945"/>
      <w:bookmarkStart w:id="526" w:name="_Toc441130973"/>
      <w:bookmarkStart w:id="527" w:name="_Toc447269788"/>
      <w:r w:rsidRPr="00050E32">
        <w:rPr>
          <w:bCs w:val="0"/>
          <w:sz w:val="24"/>
          <w:szCs w:val="24"/>
        </w:rPr>
        <w:t xml:space="preserve">После наступления даты и времени завершения срока подачи Заявок Участниками (п. </w:t>
      </w:r>
      <w:r w:rsidR="00E22056" w:rsidRPr="00050E32">
        <w:fldChar w:fldCharType="begin"/>
      </w:r>
      <w:r w:rsidR="00E22056" w:rsidRPr="00050E32">
        <w:instrText xml:space="preserve"> REF _Ref440289953 \r \h  \* MERGEFORMAT </w:instrText>
      </w:r>
      <w:r w:rsidR="00E22056" w:rsidRPr="00050E32">
        <w:fldChar w:fldCharType="separate"/>
      </w:r>
      <w:r w:rsidR="00991C07" w:rsidRPr="00050E32">
        <w:rPr>
          <w:bCs w:val="0"/>
          <w:sz w:val="24"/>
          <w:szCs w:val="24"/>
        </w:rPr>
        <w:t>3.4.1.3</w:t>
      </w:r>
      <w:r w:rsidR="00E22056" w:rsidRPr="00050E32">
        <w:fldChar w:fldCharType="end"/>
      </w:r>
      <w:r w:rsidRPr="00050E3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w:t>
      </w:r>
      <w:r w:rsidRPr="00382A07">
        <w:rPr>
          <w:bCs w:val="0"/>
          <w:sz w:val="24"/>
          <w:szCs w:val="24"/>
        </w:rPr>
        <w:t xml:space="preserve">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8" w:name="_Toc464120610"/>
      <w:bookmarkStart w:id="529" w:name="_Toc466970530"/>
      <w:bookmarkStart w:id="530" w:name="_Toc468462443"/>
      <w:bookmarkStart w:id="531" w:name="_Toc469482036"/>
      <w:bookmarkStart w:id="532"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Start w:id="533" w:name="_GoBack"/>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CA44A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lastRenderedPageBreak/>
        <w:t xml:space="preserve">Порядок изменения или отзыва Заявок до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22056">
        <w:fldChar w:fldCharType="begin"/>
      </w:r>
      <w:r w:rsidR="00E22056">
        <w:instrText xml:space="preserve"> REF _Ref93089454 \n \h  \* MERGEFORMAT </w:instrText>
      </w:r>
      <w:r w:rsidR="00E22056">
        <w:fldChar w:fldCharType="separate"/>
      </w:r>
      <w:r w:rsidR="00991C07" w:rsidRPr="00991C07">
        <w:rPr>
          <w:bCs w:val="0"/>
          <w:sz w:val="24"/>
          <w:szCs w:val="24"/>
        </w:rPr>
        <w:t>3.6.2</w:t>
      </w:r>
      <w:r w:rsidR="00E22056">
        <w:fldChar w:fldCharType="end"/>
      </w:r>
      <w:r w:rsidRPr="00382A07">
        <w:rPr>
          <w:bCs w:val="0"/>
          <w:sz w:val="24"/>
          <w:szCs w:val="24"/>
        </w:rPr>
        <w:t xml:space="preserve">), проведение (при необходимости) переговоров (пункт </w:t>
      </w:r>
      <w:r w:rsidR="00E22056">
        <w:fldChar w:fldCharType="begin"/>
      </w:r>
      <w:r w:rsidR="00E22056">
        <w:instrText xml:space="preserve"> REF _Ref303670674 \n \h  \* MERGEFORMAT </w:instrText>
      </w:r>
      <w:r w:rsidR="00E22056">
        <w:fldChar w:fldCharType="separate"/>
      </w:r>
      <w:r w:rsidR="00991C07" w:rsidRPr="00991C07">
        <w:rPr>
          <w:bCs w:val="0"/>
          <w:sz w:val="24"/>
          <w:szCs w:val="24"/>
        </w:rPr>
        <w:t>3.6.3</w:t>
      </w:r>
      <w:r w:rsidR="00E22056">
        <w:fldChar w:fldCharType="end"/>
      </w:r>
      <w:r w:rsidRPr="00382A07">
        <w:rPr>
          <w:bCs w:val="0"/>
          <w:sz w:val="24"/>
          <w:szCs w:val="24"/>
        </w:rPr>
        <w:t>) и оценочную стадию (пункт</w:t>
      </w:r>
      <w:r w:rsidR="007F3FB7" w:rsidRPr="00382A07">
        <w:rPr>
          <w:bCs w:val="0"/>
          <w:sz w:val="24"/>
          <w:szCs w:val="24"/>
        </w:rPr>
        <w:t xml:space="preserve">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lastRenderedPageBreak/>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22056">
        <w:fldChar w:fldCharType="begin"/>
      </w:r>
      <w:r w:rsidR="00E22056">
        <w:instrText xml:space="preserve"> REF _Ref444179578 \r \h  \* MERGEFORMAT </w:instrText>
      </w:r>
      <w:r w:rsidR="00E22056">
        <w:fldChar w:fldCharType="separate"/>
      </w:r>
      <w:r w:rsidR="00991C07" w:rsidRPr="00991C07">
        <w:rPr>
          <w:sz w:val="24"/>
          <w:szCs w:val="24"/>
        </w:rPr>
        <w:t>5.10</w:t>
      </w:r>
      <w:r w:rsidR="00E22056">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w:t>
      </w:r>
      <w:r w:rsidRPr="00382A07">
        <w:rPr>
          <w:sz w:val="24"/>
          <w:szCs w:val="24"/>
        </w:rPr>
        <w:lastRenderedPageBreak/>
        <w:t xml:space="preserve">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22056">
        <w:fldChar w:fldCharType="begin"/>
      </w:r>
      <w:r w:rsidR="00E22056">
        <w:instrText xml:space="preserve"> REF _Ref471821960 \r \h  \* MERGEFORMAT </w:instrText>
      </w:r>
      <w:r w:rsidR="00E22056">
        <w:fldChar w:fldCharType="separate"/>
      </w:r>
      <w:r w:rsidR="00E9095F" w:rsidRPr="001018D6">
        <w:rPr>
          <w:sz w:val="24"/>
          <w:szCs w:val="24"/>
        </w:rPr>
        <w:t>3.8</w:t>
      </w:r>
      <w:r w:rsidR="00E22056">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22056">
        <w:lastRenderedPageBreak/>
        <w:fldChar w:fldCharType="begin"/>
      </w:r>
      <w:r w:rsidR="00E22056">
        <w:instrText xml:space="preserve"> REF _Ref465850064 \r \h  \* MERGEFORMAT </w:instrText>
      </w:r>
      <w:r w:rsidR="00E22056">
        <w:fldChar w:fldCharType="separate"/>
      </w:r>
      <w:r w:rsidR="00991C07" w:rsidRPr="00991C07">
        <w:rPr>
          <w:iCs/>
          <w:sz w:val="24"/>
          <w:szCs w:val="24"/>
          <w:lang w:eastAsia="ru-RU"/>
        </w:rPr>
        <w:t>3.7.9</w:t>
      </w:r>
      <w:r w:rsidR="00E22056">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22056">
        <w:fldChar w:fldCharType="begin"/>
      </w:r>
      <w:r w:rsidR="00E22056">
        <w:instrText xml:space="preserve"> REF _Ref306352987 \r \h  \* MERGEFORMAT </w:instrText>
      </w:r>
      <w:r w:rsidR="00E22056">
        <w:fldChar w:fldCharType="separate"/>
      </w:r>
      <w:r w:rsidR="00991C07" w:rsidRPr="00991C07">
        <w:rPr>
          <w:iCs/>
          <w:sz w:val="24"/>
          <w:szCs w:val="24"/>
          <w:lang w:eastAsia="ru-RU"/>
        </w:rPr>
        <w:t>3.7.3</w:t>
      </w:r>
      <w:r w:rsidR="00E22056">
        <w:fldChar w:fldCharType="end"/>
      </w:r>
      <w:r w:rsidRPr="00382A07">
        <w:rPr>
          <w:iCs/>
          <w:sz w:val="24"/>
          <w:szCs w:val="24"/>
          <w:lang w:eastAsia="ru-RU"/>
        </w:rPr>
        <w:t xml:space="preserve"> - </w:t>
      </w:r>
      <w:r w:rsidR="00E22056">
        <w:fldChar w:fldCharType="begin"/>
      </w:r>
      <w:r w:rsidR="00E22056">
        <w:instrText xml:space="preserve"> REF _Ref306353005 \r \h  \* MERGEFORMAT </w:instrText>
      </w:r>
      <w:r w:rsidR="00E22056">
        <w:fldChar w:fldCharType="separate"/>
      </w:r>
      <w:r w:rsidR="00991C07" w:rsidRPr="00991C07">
        <w:rPr>
          <w:iCs/>
          <w:sz w:val="24"/>
          <w:szCs w:val="24"/>
          <w:lang w:eastAsia="ru-RU"/>
        </w:rPr>
        <w:t>3.7.5</w:t>
      </w:r>
      <w:r w:rsidR="00E22056">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22056">
        <w:fldChar w:fldCharType="begin"/>
      </w:r>
      <w:r w:rsidR="00E22056">
        <w:instrText xml:space="preserve"> REF _Ref468453355 \r \h  \* MERGEFORMAT </w:instrText>
      </w:r>
      <w:r w:rsidR="00E22056">
        <w:fldChar w:fldCharType="separate"/>
      </w:r>
      <w:r w:rsidR="00991C07" w:rsidRPr="00991C07">
        <w:rPr>
          <w:sz w:val="24"/>
          <w:szCs w:val="24"/>
        </w:rPr>
        <w:t>3.7.8</w:t>
      </w:r>
      <w:r w:rsidR="00E22056">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991C07">
        <w:rPr>
          <w:sz w:val="24"/>
          <w:szCs w:val="24"/>
        </w:rPr>
        <w:t>3.11.2</w:t>
      </w:r>
      <w:r w:rsidR="00E22056">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1018D6">
        <w:rPr>
          <w:sz w:val="24"/>
          <w:szCs w:val="24"/>
        </w:rPr>
        <w:t>3.11.2</w:t>
      </w:r>
      <w:r w:rsidR="00E22056">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lastRenderedPageBreak/>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w:t>
      </w:r>
      <w:r w:rsidRPr="00C11839">
        <w:rPr>
          <w:sz w:val="24"/>
          <w:szCs w:val="24"/>
        </w:rPr>
        <w:t>национальный режим предоставляется продукции стран-участниц указанных международных соглашений.</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C11839">
        <w:rPr>
          <w:i/>
          <w:sz w:val="24"/>
          <w:szCs w:val="24"/>
          <w:lang w:val="en-US"/>
        </w:rPr>
        <w:t>k</w:t>
      </w:r>
      <w:proofErr w:type="gramEnd"/>
      <w:r w:rsidRPr="00C11839">
        <w:rPr>
          <w:i/>
          <w:sz w:val="24"/>
          <w:szCs w:val="24"/>
          <w:vertAlign w:val="subscript"/>
        </w:rPr>
        <w:t>ПРИОР</w:t>
      </w:r>
      <w:r w:rsidRPr="00C11839">
        <w:rPr>
          <w:sz w:val="24"/>
          <w:szCs w:val="24"/>
        </w:rPr>
        <w:t xml:space="preserve">=0,85, иначе </w:t>
      </w:r>
      <w:r w:rsidRPr="00C11839">
        <w:rPr>
          <w:i/>
          <w:sz w:val="24"/>
          <w:szCs w:val="24"/>
          <w:lang w:val="en-US"/>
        </w:rPr>
        <w:t>k</w:t>
      </w:r>
      <w:r w:rsidRPr="00C11839">
        <w:rPr>
          <w:i/>
          <w:sz w:val="24"/>
          <w:szCs w:val="24"/>
          <w:vertAlign w:val="subscript"/>
        </w:rPr>
        <w:t>ПРИОР</w:t>
      </w:r>
      <w:r w:rsidRPr="00C1183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Приоритет не предоставляется в случаях, если:</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а) закупка признана несостоявшейся (п. </w:t>
      </w:r>
      <w:r w:rsidR="00E22056" w:rsidRPr="00C11839">
        <w:rPr>
          <w:sz w:val="24"/>
          <w:szCs w:val="24"/>
        </w:rPr>
        <w:fldChar w:fldCharType="begin"/>
      </w:r>
      <w:r w:rsidR="00E22056" w:rsidRPr="00C11839">
        <w:rPr>
          <w:sz w:val="24"/>
          <w:szCs w:val="24"/>
        </w:rPr>
        <w:instrText xml:space="preserve"> REF _Ref303251044 \r \h  \* MERGEFORMAT </w:instrText>
      </w:r>
      <w:r w:rsidR="00E22056" w:rsidRPr="00C11839">
        <w:rPr>
          <w:sz w:val="24"/>
          <w:szCs w:val="24"/>
        </w:rPr>
      </w:r>
      <w:r w:rsidR="00E22056" w:rsidRPr="00C11839">
        <w:rPr>
          <w:sz w:val="24"/>
          <w:szCs w:val="24"/>
        </w:rPr>
        <w:fldChar w:fldCharType="separate"/>
      </w:r>
      <w:r w:rsidR="00991C07" w:rsidRPr="00C11839">
        <w:rPr>
          <w:rFonts w:ascii="Times New Roman" w:hAnsi="Times New Roman" w:cs="Times New Roman"/>
          <w:sz w:val="24"/>
          <w:szCs w:val="24"/>
        </w:rPr>
        <w:t>3.10</w:t>
      </w:r>
      <w:r w:rsidR="00E22056" w:rsidRPr="00C11839">
        <w:rPr>
          <w:sz w:val="24"/>
          <w:szCs w:val="24"/>
        </w:rPr>
        <w:fldChar w:fldCharType="end"/>
      </w:r>
      <w:r w:rsidRPr="00C11839">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C11839">
        <w:rPr>
          <w:rFonts w:ascii="Times New Roman" w:hAnsi="Times New Roman" w:cs="Times New Roman"/>
          <w:sz w:val="24"/>
          <w:szCs w:val="24"/>
        </w:rPr>
        <w:t xml:space="preserve">по запросу предложений </w:t>
      </w:r>
      <w:r w:rsidRPr="00C11839">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C11839">
        <w:rPr>
          <w:rFonts w:ascii="Times New Roman" w:hAnsi="Times New Roman" w:cs="Times New Roman"/>
          <w:sz w:val="24"/>
          <w:szCs w:val="24"/>
        </w:rPr>
        <w:t xml:space="preserve"> по запросу предложений</w:t>
      </w:r>
      <w:r w:rsidRPr="00C11839">
        <w:rPr>
          <w:rFonts w:ascii="Times New Roman" w:hAnsi="Times New Roman" w:cs="Times New Roman"/>
          <w:sz w:val="24"/>
          <w:szCs w:val="24"/>
        </w:rPr>
        <w:t>);</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в) в заявках на участие в закупке </w:t>
      </w:r>
      <w:r w:rsidRPr="00C11839">
        <w:rPr>
          <w:rFonts w:ascii="Times New Roman" w:hAnsi="Times New Roman" w:cs="Times New Roman"/>
          <w:i/>
          <w:sz w:val="24"/>
          <w:szCs w:val="24"/>
        </w:rPr>
        <w:t>всех Участников, прошедших отборочную стадию,</w:t>
      </w:r>
      <w:r w:rsidRPr="00C11839">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11839">
        <w:rPr>
          <w:rFonts w:ascii="Times New Roman" w:hAnsi="Times New Roman" w:cs="Times New Roman"/>
          <w:sz w:val="24"/>
          <w:szCs w:val="24"/>
        </w:rPr>
        <w:t>Пр</w:t>
      </w:r>
      <w:proofErr w:type="spellEnd"/>
      <w:proofErr w:type="gramEnd"/>
      <w:r w:rsidRPr="00C11839">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w:t>
      </w:r>
      <w:r w:rsidRPr="001018D6">
        <w:rPr>
          <w:rFonts w:ascii="Times New Roman" w:hAnsi="Times New Roman" w:cs="Times New Roman"/>
          <w:sz w:val="24"/>
          <w:szCs w:val="24"/>
        </w:rPr>
        <w:t xml:space="preserve">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22056">
        <w:fldChar w:fldCharType="begin"/>
      </w:r>
      <w:r w:rsidR="00E22056">
        <w:instrText xml:space="preserve"> REF _Ref472411304 \r \h  \* MERGEFORMAT </w:instrText>
      </w:r>
      <w:r w:rsidR="00E22056">
        <w:fldChar w:fldCharType="separate"/>
      </w:r>
      <w:r w:rsidR="00991C07" w:rsidRPr="001018D6">
        <w:rPr>
          <w:sz w:val="24"/>
          <w:szCs w:val="24"/>
        </w:rPr>
        <w:t>3.3.7.1</w:t>
      </w:r>
      <w:r w:rsidR="00E22056">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Решение Закупочной комиссии оформляется протоколом заседания </w:t>
      </w:r>
      <w:r w:rsidRPr="00382A07">
        <w:rPr>
          <w:sz w:val="24"/>
          <w:szCs w:val="24"/>
        </w:rPr>
        <w:lastRenderedPageBreak/>
        <w:t>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22056">
        <w:fldChar w:fldCharType="begin"/>
      </w:r>
      <w:r w:rsidR="00E22056">
        <w:instrText xml:space="preserve"> REF _Ref468456963 \r \h  \* MERGEFORMAT </w:instrText>
      </w:r>
      <w:r w:rsidR="00E22056">
        <w:fldChar w:fldCharType="separate"/>
      </w:r>
      <w:r w:rsidR="00991C07" w:rsidRPr="00991C07">
        <w:rPr>
          <w:rFonts w:eastAsia="Times New Roman,Italic"/>
          <w:iCs/>
          <w:sz w:val="24"/>
          <w:szCs w:val="24"/>
        </w:rPr>
        <w:t>3.3.7</w:t>
      </w:r>
      <w:r w:rsidR="00E22056">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lastRenderedPageBreak/>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22056">
        <w:fldChar w:fldCharType="begin"/>
      </w:r>
      <w:r w:rsidR="00E22056">
        <w:instrText xml:space="preserve"> REF _Ref465675151 \r \h  \* MERGEFORMAT </w:instrText>
      </w:r>
      <w:r w:rsidR="00E22056">
        <w:fldChar w:fldCharType="separate"/>
      </w:r>
      <w:r w:rsidR="00991C07" w:rsidRPr="00B32CC3">
        <w:rPr>
          <w:bCs/>
          <w:sz w:val="24"/>
          <w:szCs w:val="24"/>
        </w:rPr>
        <w:t>3.11.2</w:t>
      </w:r>
      <w:r w:rsidR="00E22056">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22056">
        <w:fldChar w:fldCharType="begin"/>
      </w:r>
      <w:r w:rsidR="00E22056">
        <w:instrText xml:space="preserve"> REF _Ref468457053 \r \h  \* MERGEFORMAT </w:instrText>
      </w:r>
      <w:r w:rsidR="00E22056">
        <w:fldChar w:fldCharType="separate"/>
      </w:r>
      <w:r w:rsidR="00991C07">
        <w:rPr>
          <w:sz w:val="24"/>
          <w:szCs w:val="24"/>
        </w:rPr>
        <w:t>3.6.2.5</w:t>
      </w:r>
      <w:r w:rsidR="00E22056">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007929A7"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w:t>
      </w:r>
      <w:r w:rsidR="0087407B" w:rsidRPr="004A1A68">
        <w:rPr>
          <w:sz w:val="24"/>
          <w:szCs w:val="24"/>
        </w:rPr>
        <w:lastRenderedPageBreak/>
        <w:t xml:space="preserve">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22056">
        <w:fldChar w:fldCharType="begin"/>
      </w:r>
      <w:r w:rsidR="00E22056">
        <w:instrText xml:space="preserve"> REF _Ref294695546 \r \h  \* MERGEFORMAT </w:instrText>
      </w:r>
      <w:r w:rsidR="00E22056">
        <w:fldChar w:fldCharType="separate"/>
      </w:r>
      <w:r w:rsidR="00991C07" w:rsidRPr="00991C07">
        <w:rPr>
          <w:bCs w:val="0"/>
          <w:sz w:val="24"/>
          <w:szCs w:val="24"/>
        </w:rPr>
        <w:t xml:space="preserve"> 1.2.6 </w:t>
      </w:r>
      <w:r w:rsidR="00E22056">
        <w:fldChar w:fldCharType="end"/>
      </w:r>
      <w:r w:rsidRPr="004A1A68">
        <w:rPr>
          <w:bCs w:val="0"/>
          <w:sz w:val="24"/>
          <w:szCs w:val="24"/>
        </w:rPr>
        <w:t>и/или в срок, определенный в п.</w:t>
      </w:r>
      <w:r w:rsidR="001716DB" w:rsidRPr="004A1A68">
        <w:rPr>
          <w:bCs w:val="0"/>
          <w:sz w:val="24"/>
          <w:szCs w:val="24"/>
        </w:rPr>
        <w:t xml:space="preserve"> </w:t>
      </w:r>
      <w:r w:rsidR="00E22056">
        <w:fldChar w:fldCharType="begin"/>
      </w:r>
      <w:r w:rsidR="00E22056">
        <w:instrText xml:space="preserve"> REF _Ref294695403 \n \h  \* MERGEFORMAT </w:instrText>
      </w:r>
      <w:r w:rsidR="00E22056">
        <w:fldChar w:fldCharType="separate"/>
      </w:r>
      <w:r w:rsidR="00991C07" w:rsidRPr="00991C07">
        <w:rPr>
          <w:bCs w:val="0"/>
          <w:sz w:val="24"/>
          <w:szCs w:val="24"/>
        </w:rPr>
        <w:t>3.12.3</w:t>
      </w:r>
      <w:r w:rsidR="00E22056">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22056">
        <w:fldChar w:fldCharType="begin"/>
      </w:r>
      <w:r w:rsidR="00E22056">
        <w:instrText xml:space="preserve"> REF _Ref466909528 \r \h  \* MERGEFORMAT </w:instrText>
      </w:r>
      <w:r w:rsidR="00E22056">
        <w:fldChar w:fldCharType="separate"/>
      </w:r>
      <w:r w:rsidR="00991C07" w:rsidRPr="00991C07">
        <w:rPr>
          <w:sz w:val="24"/>
          <w:szCs w:val="24"/>
        </w:rPr>
        <w:t>3.3.8.9</w:t>
      </w:r>
      <w:r w:rsidR="00E22056">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22056">
        <w:fldChar w:fldCharType="begin"/>
      </w:r>
      <w:r w:rsidR="00E22056">
        <w:instrText xml:space="preserve"> REF _Ref305979053 \r \h  \* MERGEFORMAT </w:instrText>
      </w:r>
      <w:r w:rsidR="00E22056">
        <w:fldChar w:fldCharType="separate"/>
      </w:r>
      <w:r w:rsidR="00991C07" w:rsidRPr="001018D6">
        <w:rPr>
          <w:sz w:val="24"/>
          <w:szCs w:val="24"/>
        </w:rPr>
        <w:t>3.12.5</w:t>
      </w:r>
      <w:r w:rsidR="00E22056">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22056">
        <w:fldChar w:fldCharType="begin"/>
      </w:r>
      <w:r w:rsidR="00E22056">
        <w:instrText xml:space="preserve"> REF _Ref471821960 \r \h  \* MERGEFORMAT </w:instrText>
      </w:r>
      <w:r w:rsidR="00E22056">
        <w:fldChar w:fldCharType="separate"/>
      </w:r>
      <w:r w:rsidR="00991C07" w:rsidRPr="001018D6">
        <w:rPr>
          <w:sz w:val="24"/>
          <w:szCs w:val="24"/>
        </w:rPr>
        <w:t>3.8</w:t>
      </w:r>
      <w:r w:rsidR="00E22056">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w:t>
      </w:r>
      <w:r w:rsidRPr="001018D6">
        <w:rPr>
          <w:sz w:val="24"/>
          <w:szCs w:val="24"/>
        </w:rPr>
        <w:lastRenderedPageBreak/>
        <w:t xml:space="preserve">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22056">
        <w:fldChar w:fldCharType="begin"/>
      </w:r>
      <w:r w:rsidR="00E22056">
        <w:instrText xml:space="preserve"> REF _Ref465437572 \r \h  \* MERGEFORMAT </w:instrText>
      </w:r>
      <w:r w:rsidR="00E22056">
        <w:fldChar w:fldCharType="separate"/>
      </w:r>
      <w:r w:rsidR="00991C07" w:rsidRPr="00991C07">
        <w:rPr>
          <w:sz w:val="24"/>
          <w:szCs w:val="24"/>
        </w:rPr>
        <w:t>3.13.2</w:t>
      </w:r>
      <w:r w:rsidR="00E22056">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22056">
        <w:fldChar w:fldCharType="begin"/>
      </w:r>
      <w:r w:rsidR="00E22056">
        <w:instrText xml:space="preserve"> REF _Ref468973820 \r \h  \* MERGEFORMAT </w:instrText>
      </w:r>
      <w:r w:rsidR="00E22056">
        <w:fldChar w:fldCharType="separate"/>
      </w:r>
      <w:r w:rsidR="00991C07">
        <w:rPr>
          <w:sz w:val="24"/>
          <w:szCs w:val="24"/>
        </w:rPr>
        <w:t>3.3.14.4.4</w:t>
      </w:r>
      <w:r w:rsidR="00E22056">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 xml:space="preserve">) с учетом требований, изложенных в подпункте </w:t>
      </w:r>
      <w:r w:rsidR="00E22056">
        <w:fldChar w:fldCharType="begin"/>
      </w:r>
      <w:r w:rsidR="00E22056">
        <w:instrText xml:space="preserve"> REF _Ref465437572 \r \h  \* MERGEFORMAT </w:instrText>
      </w:r>
      <w:r w:rsidR="00E22056">
        <w:fldChar w:fldCharType="separate"/>
      </w:r>
      <w:r w:rsidR="00991C07">
        <w:rPr>
          <w:sz w:val="24"/>
          <w:szCs w:val="24"/>
        </w:rPr>
        <w:t>3.13.2</w:t>
      </w:r>
      <w:r w:rsidR="00E22056">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22056">
        <w:fldChar w:fldCharType="begin"/>
      </w:r>
      <w:r w:rsidR="00E22056">
        <w:instrText xml:space="preserve"> REF _Ref468462141 \r \h  \* MERGEFORMAT </w:instrText>
      </w:r>
      <w:r w:rsidR="00E22056">
        <w:fldChar w:fldCharType="separate"/>
      </w:r>
      <w:r w:rsidR="00991C07">
        <w:rPr>
          <w:sz w:val="24"/>
          <w:szCs w:val="24"/>
        </w:rPr>
        <w:t>3.12</w:t>
      </w:r>
      <w:r w:rsidR="00E22056">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22056">
        <w:fldChar w:fldCharType="begin"/>
      </w:r>
      <w:r w:rsidR="00E22056">
        <w:instrText xml:space="preserve"> REF _Ref468462243 \r \h  \* MERGEFORMAT </w:instrText>
      </w:r>
      <w:r w:rsidR="00E22056">
        <w:fldChar w:fldCharType="separate"/>
      </w:r>
      <w:r w:rsidR="00991C07" w:rsidRPr="00991C07">
        <w:rPr>
          <w:sz w:val="24"/>
          <w:szCs w:val="24"/>
        </w:rPr>
        <w:t>3.12.6</w:t>
      </w:r>
      <w:r w:rsidR="00E22056">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22056">
        <w:fldChar w:fldCharType="begin"/>
      </w:r>
      <w:r w:rsidR="00E22056">
        <w:instrText xml:space="preserve"> REF _Ref191386085 \r \h  \* MERGEFORMAT </w:instrText>
      </w:r>
      <w:r w:rsidR="00E22056">
        <w:fldChar w:fldCharType="separate"/>
      </w:r>
      <w:r w:rsidR="00991C07" w:rsidRPr="00991C07">
        <w:rPr>
          <w:iCs/>
          <w:sz w:val="24"/>
          <w:szCs w:val="24"/>
        </w:rPr>
        <w:t>1.1.1</w:t>
      </w:r>
      <w:r w:rsidR="00E22056">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C11839"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 xml:space="preserve">Общие требования к условиям поставки </w:t>
      </w:r>
      <w:r w:rsidRPr="00C11839">
        <w:t>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C11839"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C11839">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C11839"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C11839">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C11839" w:rsidRDefault="002B5044" w:rsidP="0021751A">
      <w:pPr>
        <w:pStyle w:val="2"/>
        <w:ind w:left="1701" w:hanging="1134"/>
      </w:pPr>
      <w:bookmarkStart w:id="709" w:name="_Toc423421726"/>
      <w:bookmarkStart w:id="710" w:name="_Ref450646963"/>
      <w:bookmarkStart w:id="711" w:name="_Toc472411829"/>
      <w:r w:rsidRPr="00C11839">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C11839"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C11839">
        <w:rPr>
          <w:b w:val="0"/>
          <w:szCs w:val="24"/>
        </w:rPr>
        <w:t>Техническ</w:t>
      </w:r>
      <w:r w:rsidR="003776BB" w:rsidRPr="00C11839">
        <w:rPr>
          <w:b w:val="0"/>
          <w:szCs w:val="24"/>
        </w:rPr>
        <w:t>о</w:t>
      </w:r>
      <w:proofErr w:type="gramStart"/>
      <w:r w:rsidR="003776BB" w:rsidRPr="00C11839">
        <w:rPr>
          <w:b w:val="0"/>
          <w:szCs w:val="24"/>
        </w:rPr>
        <w:t>е(</w:t>
      </w:r>
      <w:proofErr w:type="spellStart"/>
      <w:proofErr w:type="gramEnd"/>
      <w:r w:rsidRPr="00C11839">
        <w:rPr>
          <w:b w:val="0"/>
          <w:szCs w:val="24"/>
        </w:rPr>
        <w:t>ие</w:t>
      </w:r>
      <w:proofErr w:type="spellEnd"/>
      <w:r w:rsidR="003776BB" w:rsidRPr="00C11839">
        <w:rPr>
          <w:b w:val="0"/>
          <w:szCs w:val="24"/>
        </w:rPr>
        <w:t>)</w:t>
      </w:r>
      <w:r w:rsidRPr="00C11839">
        <w:rPr>
          <w:b w:val="0"/>
          <w:szCs w:val="24"/>
        </w:rPr>
        <w:t xml:space="preserve"> задани</w:t>
      </w:r>
      <w:r w:rsidR="003776BB" w:rsidRPr="00C11839">
        <w:rPr>
          <w:b w:val="0"/>
          <w:szCs w:val="24"/>
        </w:rPr>
        <w:t>е(</w:t>
      </w:r>
      <w:r w:rsidRPr="00C11839">
        <w:rPr>
          <w:b w:val="0"/>
          <w:szCs w:val="24"/>
        </w:rPr>
        <w:t>я</w:t>
      </w:r>
      <w:r w:rsidR="003776BB" w:rsidRPr="00C11839">
        <w:rPr>
          <w:b w:val="0"/>
          <w:szCs w:val="24"/>
        </w:rPr>
        <w:t>)</w:t>
      </w:r>
      <w:r w:rsidRPr="00C11839">
        <w:rPr>
          <w:b w:val="0"/>
          <w:szCs w:val="24"/>
        </w:rPr>
        <w:t xml:space="preserve"> </w:t>
      </w:r>
      <w:r w:rsidR="00A154B7" w:rsidRPr="00C11839">
        <w:rPr>
          <w:b w:val="0"/>
          <w:szCs w:val="24"/>
        </w:rPr>
        <w:t xml:space="preserve">по Лоту №1 (подраздел </w:t>
      </w:r>
      <w:r w:rsidR="00E22056" w:rsidRPr="00C11839">
        <w:fldChar w:fldCharType="begin"/>
      </w:r>
      <w:r w:rsidR="00E22056" w:rsidRPr="00C11839">
        <w:instrText xml:space="preserve"> REF _Ref440275279 \r \h  \* MERGEFORMAT </w:instrText>
      </w:r>
      <w:r w:rsidR="00E22056" w:rsidRPr="00C11839">
        <w:fldChar w:fldCharType="separate"/>
      </w:r>
      <w:r w:rsidR="00991C07" w:rsidRPr="00C11839">
        <w:rPr>
          <w:b w:val="0"/>
          <w:szCs w:val="24"/>
        </w:rPr>
        <w:t>1.1.4</w:t>
      </w:r>
      <w:r w:rsidR="00E22056" w:rsidRPr="00C11839">
        <w:fldChar w:fldCharType="end"/>
      </w:r>
      <w:r w:rsidR="00A154B7" w:rsidRPr="00C11839">
        <w:rPr>
          <w:b w:val="0"/>
          <w:szCs w:val="24"/>
        </w:rPr>
        <w:t>)</w:t>
      </w:r>
      <w:r w:rsidRPr="00C11839">
        <w:rPr>
          <w:b w:val="0"/>
          <w:szCs w:val="24"/>
        </w:rPr>
        <w:t xml:space="preserve"> изложен</w:t>
      </w:r>
      <w:r w:rsidR="00F463E8" w:rsidRPr="00C11839">
        <w:rPr>
          <w:b w:val="0"/>
          <w:szCs w:val="24"/>
        </w:rPr>
        <w:t>о(</w:t>
      </w:r>
      <w:r w:rsidRPr="00C11839">
        <w:rPr>
          <w:b w:val="0"/>
          <w:szCs w:val="24"/>
        </w:rPr>
        <w:t>ы</w:t>
      </w:r>
      <w:r w:rsidR="00F463E8" w:rsidRPr="00C11839">
        <w:rPr>
          <w:b w:val="0"/>
          <w:szCs w:val="24"/>
        </w:rPr>
        <w:t>)</w:t>
      </w:r>
      <w:r w:rsidRPr="00C11839">
        <w:rPr>
          <w:b w:val="0"/>
          <w:szCs w:val="24"/>
        </w:rPr>
        <w:t xml:space="preserve"> в Приложении №1, которое является неотъемлемым приложением к настоящей документации и предоставляется </w:t>
      </w:r>
      <w:r w:rsidR="0021751A" w:rsidRPr="00C11839">
        <w:rPr>
          <w:b w:val="0"/>
          <w:szCs w:val="24"/>
        </w:rPr>
        <w:t>Участник</w:t>
      </w:r>
      <w:r w:rsidRPr="00C11839">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C11839" w:rsidRDefault="002B5044" w:rsidP="0021751A">
      <w:pPr>
        <w:pStyle w:val="2"/>
        <w:ind w:left="1701" w:hanging="1134"/>
      </w:pPr>
      <w:bookmarkStart w:id="731" w:name="_Ref194832984"/>
      <w:bookmarkStart w:id="732" w:name="_Ref197686508"/>
      <w:bookmarkStart w:id="733" w:name="_Toc423421727"/>
      <w:bookmarkStart w:id="734" w:name="_Toc472411832"/>
      <w:r w:rsidRPr="00C11839">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22056">
        <w:fldChar w:fldCharType="begin"/>
      </w:r>
      <w:r w:rsidR="00E22056">
        <w:instrText xml:space="preserve"> REF _Ref306008743 \r \h  \* MERGEFORMAT </w:instrText>
      </w:r>
      <w:r w:rsidR="00E22056">
        <w:fldChar w:fldCharType="separate"/>
      </w:r>
      <w:r w:rsidR="00991C07" w:rsidRPr="00991C07">
        <w:rPr>
          <w:sz w:val="24"/>
          <w:szCs w:val="24"/>
        </w:rPr>
        <w:t>3.3.4</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и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568D9" w:rsidRDefault="004F4D80" w:rsidP="007568D9">
            <w:pPr>
              <w:suppressAutoHyphens w:val="0"/>
              <w:spacing w:line="240" w:lineRule="auto"/>
              <w:ind w:left="30" w:firstLine="0"/>
              <w:jc w:val="left"/>
              <w:rPr>
                <w:sz w:val="18"/>
                <w:szCs w:val="18"/>
              </w:rPr>
            </w:pPr>
            <w:r w:rsidRPr="00382A07">
              <w:rPr>
                <w:b/>
                <w:sz w:val="18"/>
                <w:szCs w:val="18"/>
              </w:rPr>
              <w:t> </w:t>
            </w:r>
            <w:r w:rsidRPr="007568D9">
              <w:rPr>
                <w:b/>
                <w:bCs w:val="0"/>
                <w:sz w:val="18"/>
                <w:szCs w:val="18"/>
              </w:rPr>
              <w:t>Филиал ПАО «МРСК Центра»</w:t>
            </w:r>
            <w:r w:rsidR="007568D9" w:rsidRPr="007568D9">
              <w:rPr>
                <w:b/>
                <w:bCs w:val="0"/>
                <w:sz w:val="18"/>
                <w:szCs w:val="18"/>
              </w:rPr>
              <w:t xml:space="preserve"> - </w:t>
            </w:r>
            <w:r w:rsidRPr="007568D9">
              <w:rPr>
                <w:b/>
                <w:bCs w:val="0"/>
                <w:sz w:val="18"/>
                <w:szCs w:val="18"/>
              </w:rPr>
              <w:t xml:space="preserve"> «</w:t>
            </w:r>
            <w:r w:rsidR="007568D9" w:rsidRPr="007568D9">
              <w:rPr>
                <w:b/>
                <w:bCs w:val="0"/>
                <w:sz w:val="18"/>
                <w:szCs w:val="18"/>
              </w:rPr>
              <w:t>Воронежэнерго</w:t>
            </w:r>
            <w:r w:rsidRPr="007568D9">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7568D9">
            <w:pPr>
              <w:spacing w:line="240" w:lineRule="auto"/>
              <w:ind w:firstLine="0"/>
              <w:jc w:val="center"/>
              <w:rPr>
                <w:sz w:val="18"/>
                <w:szCs w:val="18"/>
              </w:rPr>
            </w:pPr>
            <w:r w:rsidRPr="00382A07">
              <w:rPr>
                <w:sz w:val="18"/>
                <w:szCs w:val="18"/>
              </w:rPr>
              <w:t>2</w:t>
            </w:r>
            <w:r w:rsidR="007568D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7568D9" w:rsidRPr="007568D9">
              <w:rPr>
                <w:b/>
                <w:bCs w:val="0"/>
                <w:sz w:val="18"/>
                <w:szCs w:val="18"/>
              </w:rPr>
              <w:t>-  «Воронежэнерго»</w:t>
            </w:r>
            <w:r w:rsidR="007568D9">
              <w:rPr>
                <w:b/>
                <w:bCs w:val="0"/>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22056">
        <w:fldChar w:fldCharType="begin"/>
      </w:r>
      <w:r w:rsidR="00E22056">
        <w:instrText xml:space="preserve"> REF _Ref450646963 \r \h  \* MERGEFORMAT </w:instrText>
      </w:r>
      <w:r w:rsidR="00E22056">
        <w:fldChar w:fldCharType="separate"/>
      </w:r>
      <w:r w:rsidR="00991C07" w:rsidRPr="00991C07">
        <w:rPr>
          <w:sz w:val="24"/>
          <w:szCs w:val="24"/>
        </w:rPr>
        <w:t>4.2</w:t>
      </w:r>
      <w:r w:rsidR="00E22056">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22056">
        <w:fldChar w:fldCharType="begin"/>
      </w:r>
      <w:r w:rsidR="00E22056">
        <w:instrText xml:space="preserve"> REF _Ref86826666 \r \h  \* MERGEFORMAT </w:instrText>
      </w:r>
      <w:r w:rsidR="00E22056">
        <w:fldChar w:fldCharType="separate"/>
      </w:r>
      <w:r w:rsidR="00991C07" w:rsidRPr="00991C07">
        <w:rPr>
          <w:sz w:val="24"/>
          <w:szCs w:val="24"/>
        </w:rPr>
        <w:t>5.3</w:t>
      </w:r>
      <w:r w:rsidR="00E22056">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22056">
        <w:fldChar w:fldCharType="begin"/>
      </w:r>
      <w:r w:rsidR="00E22056">
        <w:instrText xml:space="preserve"> REF _Ref440292752 \r \h  \* MERGEFORMAT </w:instrText>
      </w:r>
      <w:r w:rsidR="00E22056">
        <w:fldChar w:fldCharType="separate"/>
      </w:r>
      <w:r w:rsidR="00991C07" w:rsidRPr="001018D6">
        <w:t>2</w:t>
      </w:r>
      <w:r w:rsidR="00E22056">
        <w:fldChar w:fldCharType="end"/>
      </w:r>
      <w:r w:rsidRPr="001018D6">
        <w:rPr>
          <w:sz w:val="24"/>
          <w:szCs w:val="24"/>
        </w:rPr>
        <w:t xml:space="preserve"> и </w:t>
      </w:r>
      <w:r w:rsidR="00E22056">
        <w:fldChar w:fldCharType="begin"/>
      </w:r>
      <w:r w:rsidR="00E22056">
        <w:instrText xml:space="preserve"> REF _Ref440292779 \r \h  \* MERGEFORMAT </w:instrText>
      </w:r>
      <w:r w:rsidR="00E22056">
        <w:fldChar w:fldCharType="separate"/>
      </w:r>
      <w:r w:rsidR="00991C07" w:rsidRPr="001018D6">
        <w:t>4</w:t>
      </w:r>
      <w:r w:rsidR="00E22056">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311D09">
            <w:pPr>
              <w:spacing w:line="240" w:lineRule="auto"/>
              <w:ind w:firstLine="0"/>
              <w:jc w:val="left"/>
              <w:rPr>
                <w:b/>
              </w:rPr>
            </w:pPr>
            <w:r w:rsidRPr="00382A07">
              <w:t>Филиал ПАО «МРСК Центра»</w:t>
            </w:r>
            <w:r w:rsidR="00311D09">
              <w:t xml:space="preserve"> - </w:t>
            </w:r>
            <w:r w:rsidRPr="00382A07">
              <w:t xml:space="preserve"> «</w:t>
            </w:r>
            <w:r w:rsidR="00311D09" w:rsidRPr="00311D09">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22056">
        <w:fldChar w:fldCharType="begin"/>
      </w:r>
      <w:r w:rsidR="00E22056">
        <w:instrText xml:space="preserve"> REF _Ref440292555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22056">
        <w:fldChar w:fldCharType="begin"/>
      </w:r>
      <w:r w:rsidR="00E22056">
        <w:instrText xml:space="preserve"> REF _Ref440292618 \r \h  \* MERGEFORMAT </w:instrText>
      </w:r>
      <w:r w:rsidR="00E22056">
        <w:fldChar w:fldCharType="separate"/>
      </w:r>
      <w:r w:rsidR="00991C07" w:rsidRPr="00991C07">
        <w:rPr>
          <w:sz w:val="24"/>
          <w:szCs w:val="24"/>
        </w:rPr>
        <w:t>4.4.1</w:t>
      </w:r>
      <w:r w:rsidR="00E22056">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311D09">
            <w:pPr>
              <w:pStyle w:val="aff1"/>
              <w:spacing w:before="0" w:after="0"/>
              <w:ind w:left="0" w:right="0"/>
              <w:rPr>
                <w:sz w:val="22"/>
              </w:rPr>
            </w:pPr>
            <w:r w:rsidRPr="00382A07">
              <w:rPr>
                <w:bCs w:val="0"/>
              </w:rPr>
              <w:t>Филиал ПАО «МРСК Центра»</w:t>
            </w:r>
            <w:r w:rsidRPr="00382A07">
              <w:t xml:space="preserve"> </w:t>
            </w:r>
            <w:r w:rsidR="00311D09">
              <w:t>- «Воронежэнерго</w:t>
            </w:r>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_Ref440273986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22056">
        <w:fldChar w:fldCharType="begin"/>
      </w:r>
      <w:r w:rsidR="00E22056">
        <w:instrText xml:space="preserve"> REF _Ref440274025 \r \h  \* MERGEFORMAT </w:instrText>
      </w:r>
      <w:r w:rsidR="00E22056">
        <w:fldChar w:fldCharType="separate"/>
      </w:r>
      <w:r w:rsidR="00991C07">
        <w:t>2</w:t>
      </w:r>
      <w:r w:rsidR="00E22056">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22056">
        <w:fldChar w:fldCharType="begin"/>
      </w:r>
      <w:r w:rsidR="00E22056">
        <w:instrText xml:space="preserve"> REF _Ref294695546 \r \h  \* MERGEFORMAT </w:instrText>
      </w:r>
      <w:r w:rsidR="00E22056">
        <w:fldChar w:fldCharType="separate"/>
      </w:r>
      <w:r w:rsidR="00991C07" w:rsidRPr="00991C07">
        <w:rPr>
          <w:sz w:val="24"/>
          <w:szCs w:val="24"/>
        </w:rPr>
        <w:t xml:space="preserve"> 1.2.6 </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1" w:name="_Toc439170690"/>
      <w:bookmarkStart w:id="1192" w:name="_Toc439172792"/>
      <w:bookmarkStart w:id="1193" w:name="_Toc439173236"/>
      <w:bookmarkStart w:id="119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5" w:name="_Toc125426243"/>
      <w:bookmarkStart w:id="1196" w:name="_Toc396984070"/>
      <w:bookmarkStart w:id="1197" w:name="_Toc423423673"/>
      <w:bookmarkStart w:id="1198" w:name="_Toc439170691"/>
      <w:bookmarkStart w:id="1199" w:name="_Toc439172793"/>
      <w:bookmarkStart w:id="1200" w:name="_Toc439173237"/>
      <w:bookmarkStart w:id="1201" w:name="_Toc439238233"/>
      <w:bookmarkStart w:id="1202" w:name="_Toc439252780"/>
      <w:bookmarkStart w:id="1203" w:name="_Toc439323754"/>
      <w:bookmarkStart w:id="1204" w:name="_Toc440357152"/>
      <w:bookmarkStart w:id="1205" w:name="_Toc440359707"/>
      <w:bookmarkStart w:id="1206" w:name="_Toc440632171"/>
      <w:bookmarkStart w:id="1207" w:name="_Toc440875991"/>
      <w:bookmarkStart w:id="1208" w:name="_Toc441131019"/>
      <w:bookmarkStart w:id="1209" w:name="_Toc447269836"/>
      <w:bookmarkEnd w:id="1191"/>
      <w:bookmarkEnd w:id="1192"/>
      <w:bookmarkEnd w:id="1193"/>
      <w:bookmarkEnd w:id="119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0" w:name="_Toc464120662"/>
      <w:bookmarkStart w:id="1211" w:name="_Toc466970582"/>
      <w:bookmarkStart w:id="1212" w:name="_Toc472411864"/>
      <w:r w:rsidRPr="00382A07">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3" w:name="_Ref55336378"/>
      <w:bookmarkStart w:id="1214" w:name="_Toc57314676"/>
      <w:bookmarkStart w:id="1215" w:name="_Toc69728990"/>
      <w:bookmarkStart w:id="1216" w:name="_Toc98253942"/>
      <w:bookmarkStart w:id="1217" w:name="_Toc165173868"/>
      <w:bookmarkStart w:id="121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_Ref444164176 \r \h  \* MERGEFORMAT </w:instrText>
      </w:r>
      <w:r w:rsidR="00E22056">
        <w:fldChar w:fldCharType="separate"/>
      </w:r>
      <w:r w:rsidR="00991C07" w:rsidRPr="00991C07">
        <w:rPr>
          <w:sz w:val="24"/>
          <w:szCs w:val="24"/>
        </w:rPr>
        <w:t>5.6.2</w:t>
      </w:r>
      <w:r w:rsidR="00E22056">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9" w:name="_Ref449017073"/>
      <w:bookmarkStart w:id="1220" w:name="_Toc472411865"/>
      <w:r w:rsidRPr="00382A07">
        <w:lastRenderedPageBreak/>
        <w:t>Справка о перечне и годовых объемах выполнения аналогичных договоров (форма 7)</w:t>
      </w:r>
      <w:bookmarkEnd w:id="1213"/>
      <w:bookmarkEnd w:id="1214"/>
      <w:bookmarkEnd w:id="1215"/>
      <w:bookmarkEnd w:id="1216"/>
      <w:bookmarkEnd w:id="1217"/>
      <w:bookmarkEnd w:id="1218"/>
      <w:bookmarkEnd w:id="1219"/>
      <w:bookmarkEnd w:id="1220"/>
    </w:p>
    <w:p w:rsidR="004F4D80" w:rsidRPr="00382A07" w:rsidRDefault="004F4D80" w:rsidP="004F4D80">
      <w:pPr>
        <w:pStyle w:val="3"/>
        <w:rPr>
          <w:szCs w:val="24"/>
        </w:rPr>
      </w:pPr>
      <w:bookmarkStart w:id="1221" w:name="_Toc98253943"/>
      <w:bookmarkStart w:id="1222" w:name="_Toc157248195"/>
      <w:bookmarkStart w:id="1223" w:name="_Toc157496564"/>
      <w:bookmarkStart w:id="1224" w:name="_Toc158206103"/>
      <w:bookmarkStart w:id="1225" w:name="_Toc164057788"/>
      <w:bookmarkStart w:id="1226" w:name="_Toc164137138"/>
      <w:bookmarkStart w:id="1227" w:name="_Toc164161298"/>
      <w:bookmarkStart w:id="1228" w:name="_Toc165173869"/>
      <w:bookmarkStart w:id="1229" w:name="_Toc439170693"/>
      <w:bookmarkStart w:id="1230" w:name="_Toc439172795"/>
      <w:bookmarkStart w:id="1231" w:name="_Toc439173239"/>
      <w:bookmarkStart w:id="1232" w:name="_Toc439238235"/>
      <w:bookmarkStart w:id="1233" w:name="_Toc439252782"/>
      <w:bookmarkStart w:id="1234" w:name="_Toc439323756"/>
      <w:bookmarkStart w:id="1235" w:name="_Toc440357154"/>
      <w:bookmarkStart w:id="1236" w:name="_Toc440359709"/>
      <w:bookmarkStart w:id="1237" w:name="_Toc440632173"/>
      <w:bookmarkStart w:id="1238" w:name="_Toc440875993"/>
      <w:bookmarkStart w:id="1239" w:name="_Toc441131021"/>
      <w:bookmarkStart w:id="1240" w:name="_Toc447269838"/>
      <w:bookmarkStart w:id="1241" w:name="_Toc464120664"/>
      <w:bookmarkStart w:id="1242" w:name="_Toc466970584"/>
      <w:bookmarkStart w:id="1243" w:name="_Toc468462498"/>
      <w:bookmarkStart w:id="1244" w:name="_Toc469482091"/>
      <w:bookmarkStart w:id="1245" w:name="_Toc472411866"/>
      <w:r w:rsidRPr="00382A07">
        <w:rPr>
          <w:szCs w:val="24"/>
        </w:rPr>
        <w:t>Форма Справки о перечне и годовых объемах выполнения аналогичных договоров</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6" w:name="_Toc98253944"/>
      <w:bookmarkStart w:id="1247" w:name="_Toc157248196"/>
      <w:bookmarkStart w:id="1248" w:name="_Toc157496565"/>
      <w:bookmarkStart w:id="1249" w:name="_Toc158206104"/>
      <w:bookmarkStart w:id="1250" w:name="_Toc164057789"/>
      <w:bookmarkStart w:id="1251" w:name="_Toc164137139"/>
      <w:bookmarkStart w:id="1252" w:name="_Toc164161299"/>
      <w:bookmarkStart w:id="1253" w:name="_Toc165173870"/>
      <w:r w:rsidRPr="00382A07">
        <w:rPr>
          <w:szCs w:val="24"/>
        </w:rPr>
        <w:br w:type="page"/>
      </w:r>
    </w:p>
    <w:p w:rsidR="004F4D80" w:rsidRPr="00382A07" w:rsidRDefault="004F4D80" w:rsidP="004F4D80">
      <w:pPr>
        <w:pStyle w:val="3"/>
        <w:rPr>
          <w:szCs w:val="24"/>
        </w:rPr>
      </w:pPr>
      <w:bookmarkStart w:id="1254" w:name="_Toc439170694"/>
      <w:bookmarkStart w:id="1255" w:name="_Toc439172796"/>
      <w:bookmarkStart w:id="1256" w:name="_Toc439173240"/>
      <w:bookmarkStart w:id="1257" w:name="_Toc439238236"/>
      <w:bookmarkStart w:id="1258" w:name="_Toc439252783"/>
      <w:bookmarkStart w:id="1259" w:name="_Toc439323757"/>
      <w:bookmarkStart w:id="1260" w:name="_Toc440357155"/>
      <w:bookmarkStart w:id="1261" w:name="_Toc440359710"/>
      <w:bookmarkStart w:id="1262" w:name="_Toc440632174"/>
      <w:bookmarkStart w:id="1263" w:name="_Toc440875994"/>
      <w:bookmarkStart w:id="1264" w:name="_Toc441131022"/>
      <w:bookmarkStart w:id="1265" w:name="_Toc447269839"/>
      <w:bookmarkStart w:id="1266" w:name="_Toc464120665"/>
      <w:bookmarkStart w:id="1267" w:name="_Toc466970585"/>
      <w:bookmarkStart w:id="1268" w:name="_Toc468462499"/>
      <w:bookmarkStart w:id="1269" w:name="_Toc469482092"/>
      <w:bookmarkStart w:id="1270" w:name="_Toc472411867"/>
      <w:r w:rsidRPr="00382A07">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22056">
        <w:fldChar w:fldCharType="begin"/>
      </w:r>
      <w:r w:rsidR="00E22056">
        <w:instrText xml:space="preserve"> REF _Ref440274159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1" w:name="_Ref55336398"/>
      <w:bookmarkStart w:id="1272" w:name="_Toc57314678"/>
      <w:bookmarkStart w:id="1273" w:name="_Toc69728992"/>
      <w:bookmarkStart w:id="1274" w:name="_Toc98253948"/>
      <w:bookmarkStart w:id="1275" w:name="_Toc165173874"/>
      <w:bookmarkStart w:id="1276" w:name="_Toc423423676"/>
      <w:bookmarkStart w:id="1277" w:name="_Toc472411868"/>
      <w:r w:rsidRPr="00382A07">
        <w:lastRenderedPageBreak/>
        <w:t xml:space="preserve">Справка о кадровых ресурсах (форма </w:t>
      </w:r>
      <w:r w:rsidR="000D67AD" w:rsidRPr="00382A07">
        <w:t>8</w:t>
      </w:r>
      <w:r w:rsidRPr="00382A07">
        <w:t>)</w:t>
      </w:r>
      <w:bookmarkEnd w:id="1271"/>
      <w:bookmarkEnd w:id="1272"/>
      <w:bookmarkEnd w:id="1273"/>
      <w:bookmarkEnd w:id="1274"/>
      <w:bookmarkEnd w:id="1275"/>
      <w:bookmarkEnd w:id="1276"/>
      <w:bookmarkEnd w:id="1277"/>
    </w:p>
    <w:p w:rsidR="004F4D80" w:rsidRPr="00382A07"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57160"/>
      <w:bookmarkStart w:id="1293" w:name="_Toc440359712"/>
      <w:bookmarkStart w:id="1294" w:name="_Toc440632176"/>
      <w:bookmarkStart w:id="1295" w:name="_Toc440875996"/>
      <w:bookmarkStart w:id="1296" w:name="_Toc441131024"/>
      <w:bookmarkStart w:id="1297" w:name="_Toc447269841"/>
      <w:bookmarkStart w:id="1298" w:name="_Toc464120667"/>
      <w:bookmarkStart w:id="1299" w:name="_Toc466970587"/>
      <w:bookmarkStart w:id="1300" w:name="_Toc468462501"/>
      <w:bookmarkStart w:id="1301" w:name="_Toc469482094"/>
      <w:bookmarkStart w:id="1302" w:name="_Toc472411869"/>
      <w:r w:rsidRPr="00382A07">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3" w:name="_Toc98253950"/>
      <w:bookmarkStart w:id="1304" w:name="_Toc157248202"/>
      <w:bookmarkStart w:id="1305" w:name="_Toc157496571"/>
      <w:bookmarkStart w:id="1306" w:name="_Toc158206110"/>
      <w:bookmarkStart w:id="1307" w:name="_Toc164057795"/>
      <w:bookmarkStart w:id="1308" w:name="_Toc164137145"/>
      <w:bookmarkStart w:id="1309" w:name="_Toc164161305"/>
      <w:bookmarkStart w:id="1310" w:name="_Toc165173876"/>
      <w:r w:rsidRPr="00382A07">
        <w:rPr>
          <w:b/>
          <w:szCs w:val="24"/>
        </w:rPr>
        <w:br w:type="page"/>
      </w:r>
    </w:p>
    <w:p w:rsidR="004F4D80" w:rsidRPr="00382A07" w:rsidRDefault="004F4D80" w:rsidP="004F4D80">
      <w:pPr>
        <w:pStyle w:val="3"/>
        <w:rPr>
          <w:szCs w:val="24"/>
        </w:rPr>
      </w:pPr>
      <w:bookmarkStart w:id="1311" w:name="_Toc439170700"/>
      <w:bookmarkStart w:id="1312" w:name="_Toc439172802"/>
      <w:bookmarkStart w:id="1313" w:name="_Toc439173246"/>
      <w:bookmarkStart w:id="1314" w:name="_Toc439238242"/>
      <w:bookmarkStart w:id="1315" w:name="_Toc439252789"/>
      <w:bookmarkStart w:id="1316" w:name="_Toc439323763"/>
      <w:bookmarkStart w:id="1317" w:name="_Toc440357161"/>
      <w:bookmarkStart w:id="1318" w:name="_Toc440359713"/>
      <w:bookmarkStart w:id="1319" w:name="_Toc440632177"/>
      <w:bookmarkStart w:id="1320" w:name="_Toc440875997"/>
      <w:bookmarkStart w:id="1321" w:name="_Toc441131025"/>
      <w:bookmarkStart w:id="1322" w:name="_Toc447269842"/>
      <w:bookmarkStart w:id="1323" w:name="_Toc464120668"/>
      <w:bookmarkStart w:id="1324" w:name="_Toc466970588"/>
      <w:bookmarkStart w:id="1325" w:name="_Toc468462502"/>
      <w:bookmarkStart w:id="1326" w:name="_Toc469482095"/>
      <w:bookmarkStart w:id="1327" w:name="_Toc472411870"/>
      <w:r w:rsidRPr="00382A07">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8" w:name="_Toc165173881"/>
      <w:bookmarkStart w:id="1329" w:name="_Ref194749267"/>
      <w:bookmarkStart w:id="1330" w:name="_Toc423423677"/>
      <w:bookmarkStart w:id="1331" w:name="_Ref440271993"/>
      <w:bookmarkStart w:id="1332" w:name="_Ref440274659"/>
      <w:bookmarkStart w:id="1333" w:name="_Toc472411871"/>
      <w:bookmarkStart w:id="1334" w:name="_Ref90381523"/>
      <w:bookmarkStart w:id="1335" w:name="_Toc90385124"/>
      <w:bookmarkStart w:id="1336" w:name="_Ref96861029"/>
      <w:bookmarkStart w:id="1337" w:name="_Toc97651410"/>
      <w:bookmarkStart w:id="133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8"/>
      <w:bookmarkEnd w:id="1329"/>
      <w:bookmarkEnd w:id="1330"/>
      <w:bookmarkEnd w:id="1331"/>
      <w:bookmarkEnd w:id="1332"/>
      <w:bookmarkEnd w:id="1333"/>
    </w:p>
    <w:p w:rsidR="004F4D80" w:rsidRPr="00382A07" w:rsidRDefault="004F4D80" w:rsidP="004F4D80">
      <w:pPr>
        <w:pStyle w:val="3"/>
        <w:rPr>
          <w:szCs w:val="24"/>
        </w:rPr>
      </w:pPr>
      <w:bookmarkStart w:id="1339" w:name="_Toc97651411"/>
      <w:bookmarkStart w:id="1340" w:name="_Toc98253956"/>
      <w:bookmarkStart w:id="1341" w:name="_Toc157248208"/>
      <w:bookmarkStart w:id="1342" w:name="_Toc157496577"/>
      <w:bookmarkStart w:id="1343" w:name="_Toc158206116"/>
      <w:bookmarkStart w:id="1344" w:name="_Toc164057801"/>
      <w:bookmarkStart w:id="1345" w:name="_Toc164137151"/>
      <w:bookmarkStart w:id="1346" w:name="_Toc164161311"/>
      <w:bookmarkStart w:id="1347" w:name="_Toc165173882"/>
      <w:bookmarkStart w:id="1348" w:name="_Toc439170702"/>
      <w:bookmarkStart w:id="1349" w:name="_Toc439172804"/>
      <w:bookmarkStart w:id="1350" w:name="_Toc439173248"/>
      <w:bookmarkStart w:id="1351" w:name="_Toc439238244"/>
      <w:bookmarkStart w:id="1352" w:name="_Toc439252791"/>
      <w:bookmarkStart w:id="1353" w:name="_Toc439323765"/>
      <w:bookmarkStart w:id="1354" w:name="_Toc440357163"/>
      <w:bookmarkStart w:id="1355" w:name="_Toc440359715"/>
      <w:bookmarkStart w:id="1356" w:name="_Toc440632179"/>
      <w:bookmarkStart w:id="1357" w:name="_Toc440875999"/>
      <w:bookmarkStart w:id="1358" w:name="_Toc441131027"/>
      <w:bookmarkStart w:id="1359" w:name="_Toc447269844"/>
      <w:bookmarkStart w:id="1360" w:name="_Toc464120670"/>
      <w:bookmarkStart w:id="1361" w:name="_Toc466970590"/>
      <w:bookmarkStart w:id="1362" w:name="_Toc468462504"/>
      <w:bookmarkStart w:id="1363" w:name="_Toc469482097"/>
      <w:bookmarkStart w:id="136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5" w:name="_Toc97651412"/>
      <w:bookmarkStart w:id="1366" w:name="_Toc98253957"/>
      <w:bookmarkStart w:id="1367" w:name="_Toc157248209"/>
      <w:bookmarkStart w:id="1368" w:name="_Toc157496578"/>
      <w:bookmarkStart w:id="1369" w:name="_Toc158206117"/>
      <w:bookmarkStart w:id="1370" w:name="_Toc164057802"/>
      <w:bookmarkStart w:id="1371" w:name="_Toc164137152"/>
      <w:bookmarkStart w:id="1372" w:name="_Toc164161312"/>
      <w:bookmarkStart w:id="1373" w:name="_Toc165173883"/>
      <w:r w:rsidRPr="00382A07">
        <w:rPr>
          <w:b/>
          <w:szCs w:val="24"/>
        </w:rPr>
        <w:br w:type="page"/>
      </w:r>
    </w:p>
    <w:p w:rsidR="004F4D80" w:rsidRPr="00382A07" w:rsidRDefault="004F4D80" w:rsidP="004F4D80">
      <w:pPr>
        <w:pStyle w:val="3"/>
        <w:rPr>
          <w:szCs w:val="24"/>
        </w:rPr>
      </w:pPr>
      <w:bookmarkStart w:id="1374" w:name="_Toc439170703"/>
      <w:bookmarkStart w:id="1375" w:name="_Toc439172805"/>
      <w:bookmarkStart w:id="1376" w:name="_Toc439173249"/>
      <w:bookmarkStart w:id="1377" w:name="_Toc439238245"/>
      <w:bookmarkStart w:id="1378" w:name="_Toc439252792"/>
      <w:bookmarkStart w:id="1379" w:name="_Toc439323766"/>
      <w:bookmarkStart w:id="1380" w:name="_Toc440357164"/>
      <w:bookmarkStart w:id="1381" w:name="_Toc440359716"/>
      <w:bookmarkStart w:id="1382" w:name="_Toc440632180"/>
      <w:bookmarkStart w:id="1383" w:name="_Toc440876000"/>
      <w:bookmarkStart w:id="1384" w:name="_Toc441131028"/>
      <w:bookmarkStart w:id="1385" w:name="_Toc447269845"/>
      <w:bookmarkStart w:id="1386" w:name="_Toc464120671"/>
      <w:bookmarkStart w:id="1387" w:name="_Toc466970591"/>
      <w:bookmarkStart w:id="1388" w:name="_Toc468462505"/>
      <w:bookmarkStart w:id="1389" w:name="_Toc469482098"/>
      <w:bookmarkStart w:id="1390" w:name="_Toc472411873"/>
      <w:r w:rsidRPr="00382A07">
        <w:rPr>
          <w:szCs w:val="24"/>
        </w:rPr>
        <w:lastRenderedPageBreak/>
        <w:t>Инструкции по заполнению</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4"/>
    <w:bookmarkEnd w:id="1335"/>
    <w:bookmarkEnd w:id="1336"/>
    <w:bookmarkEnd w:id="1337"/>
    <w:bookmarkEnd w:id="133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2" w:name="_Toc423423680"/>
      <w:bookmarkStart w:id="1393" w:name="_Ref440272035"/>
      <w:bookmarkStart w:id="1394" w:name="_Ref440274733"/>
      <w:bookmarkStart w:id="1395" w:name="_Ref444179578"/>
      <w:bookmarkStart w:id="139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1"/>
      <w:bookmarkEnd w:id="1392"/>
      <w:bookmarkEnd w:id="1393"/>
      <w:bookmarkEnd w:id="1394"/>
      <w:bookmarkEnd w:id="1395"/>
      <w:bookmarkEnd w:id="1396"/>
    </w:p>
    <w:p w:rsidR="004F4D80" w:rsidRPr="00382A07" w:rsidRDefault="004F4D80" w:rsidP="004F4D80">
      <w:pPr>
        <w:pStyle w:val="3"/>
        <w:rPr>
          <w:szCs w:val="24"/>
        </w:rPr>
      </w:pPr>
      <w:bookmarkStart w:id="1397" w:name="_Toc343690584"/>
      <w:bookmarkStart w:id="1398" w:name="_Toc372294428"/>
      <w:bookmarkStart w:id="1399" w:name="_Toc379288896"/>
      <w:bookmarkStart w:id="1400" w:name="_Toc384734780"/>
      <w:bookmarkStart w:id="1401" w:name="_Toc396984078"/>
      <w:bookmarkStart w:id="1402" w:name="_Toc423423681"/>
      <w:bookmarkStart w:id="1403" w:name="_Toc439170710"/>
      <w:bookmarkStart w:id="1404" w:name="_Toc439172812"/>
      <w:bookmarkStart w:id="1405" w:name="_Toc439173253"/>
      <w:bookmarkStart w:id="1406" w:name="_Toc439238249"/>
      <w:bookmarkStart w:id="1407" w:name="_Toc439252796"/>
      <w:bookmarkStart w:id="1408" w:name="_Toc439323770"/>
      <w:bookmarkStart w:id="1409" w:name="_Toc440357168"/>
      <w:bookmarkStart w:id="1410" w:name="_Toc440359720"/>
      <w:bookmarkStart w:id="1411" w:name="_Toc440632184"/>
      <w:bookmarkStart w:id="1412" w:name="_Toc440876004"/>
      <w:bookmarkStart w:id="1413" w:name="_Toc441131032"/>
      <w:bookmarkStart w:id="1414" w:name="_Toc447269849"/>
      <w:bookmarkStart w:id="1415" w:name="_Toc464120675"/>
      <w:bookmarkStart w:id="1416" w:name="_Toc466970593"/>
      <w:bookmarkStart w:id="1417" w:name="_Toc468462507"/>
      <w:bookmarkStart w:id="1418" w:name="_Toc469482100"/>
      <w:bookmarkStart w:id="141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0" w:name="_Toc343690585"/>
      <w:bookmarkStart w:id="1421" w:name="_Toc372294429"/>
      <w:bookmarkStart w:id="1422" w:name="_Toc379288897"/>
      <w:bookmarkStart w:id="1423" w:name="_Toc384734781"/>
      <w:bookmarkStart w:id="1424" w:name="_Toc396984079"/>
      <w:bookmarkStart w:id="1425" w:name="_Toc423423682"/>
      <w:bookmarkStart w:id="1426" w:name="_Toc439170711"/>
      <w:bookmarkStart w:id="1427" w:name="_Toc439172813"/>
      <w:bookmarkStart w:id="1428" w:name="_Toc439173254"/>
      <w:bookmarkStart w:id="1429" w:name="_Toc439238250"/>
      <w:bookmarkStart w:id="1430" w:name="_Toc439252797"/>
      <w:bookmarkStart w:id="1431" w:name="_Toc439323771"/>
      <w:bookmarkStart w:id="1432" w:name="_Toc440357169"/>
      <w:bookmarkStart w:id="1433" w:name="_Toc440359721"/>
      <w:bookmarkStart w:id="1434" w:name="_Toc440632185"/>
      <w:bookmarkStart w:id="1435" w:name="_Toc440876005"/>
      <w:bookmarkStart w:id="1436" w:name="_Toc441131033"/>
      <w:bookmarkStart w:id="1437" w:name="_Toc447269850"/>
      <w:bookmarkStart w:id="1438" w:name="_Toc464120676"/>
      <w:bookmarkStart w:id="1439" w:name="_Toc466970594"/>
      <w:bookmarkStart w:id="1440" w:name="_Toc468462508"/>
      <w:bookmarkStart w:id="1441" w:name="_Toc469482101"/>
      <w:bookmarkStart w:id="1442" w:name="_Toc472411876"/>
      <w:r w:rsidRPr="00382A07">
        <w:rPr>
          <w:szCs w:val="24"/>
        </w:rPr>
        <w:lastRenderedPageBreak/>
        <w:t>Инструкции по заполнению</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4" w:name="_Toc423423683"/>
      <w:bookmarkStart w:id="1445" w:name="_Ref440272051"/>
      <w:bookmarkStart w:id="1446" w:name="_Ref440274744"/>
      <w:bookmarkStart w:id="144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3"/>
      <w:bookmarkEnd w:id="1444"/>
      <w:bookmarkEnd w:id="1445"/>
      <w:bookmarkEnd w:id="1446"/>
      <w:bookmarkEnd w:id="1447"/>
    </w:p>
    <w:p w:rsidR="004F4D80" w:rsidRPr="00382A07" w:rsidRDefault="004F4D80" w:rsidP="004F4D80">
      <w:pPr>
        <w:pStyle w:val="3"/>
        <w:rPr>
          <w:szCs w:val="24"/>
        </w:rPr>
      </w:pPr>
      <w:bookmarkStart w:id="1448" w:name="_Toc343690587"/>
      <w:bookmarkStart w:id="1449" w:name="_Toc372294431"/>
      <w:bookmarkStart w:id="1450" w:name="_Toc379288899"/>
      <w:bookmarkStart w:id="1451" w:name="_Toc384734783"/>
      <w:bookmarkStart w:id="1452" w:name="_Toc396984081"/>
      <w:bookmarkStart w:id="1453" w:name="_Toc423423684"/>
      <w:bookmarkStart w:id="1454" w:name="_Toc439170713"/>
      <w:bookmarkStart w:id="1455" w:name="_Toc439172815"/>
      <w:bookmarkStart w:id="1456" w:name="_Toc439173256"/>
      <w:bookmarkStart w:id="1457" w:name="_Toc439238252"/>
      <w:bookmarkStart w:id="1458" w:name="_Toc439252799"/>
      <w:bookmarkStart w:id="1459" w:name="_Toc439323773"/>
      <w:bookmarkStart w:id="1460" w:name="_Toc440357171"/>
      <w:bookmarkStart w:id="1461" w:name="_Toc440359723"/>
      <w:bookmarkStart w:id="1462" w:name="_Toc440632187"/>
      <w:bookmarkStart w:id="1463" w:name="_Toc440876007"/>
      <w:bookmarkStart w:id="1464" w:name="_Toc441131035"/>
      <w:bookmarkStart w:id="1465" w:name="_Toc447269852"/>
      <w:bookmarkStart w:id="1466" w:name="_Toc464120678"/>
      <w:bookmarkStart w:id="1467" w:name="_Toc466970596"/>
      <w:bookmarkStart w:id="1468" w:name="_Toc468462510"/>
      <w:bookmarkStart w:id="1469" w:name="_Toc469482103"/>
      <w:bookmarkStart w:id="1470" w:name="_Toc472411878"/>
      <w:r w:rsidRPr="00382A07">
        <w:rPr>
          <w:szCs w:val="24"/>
        </w:rPr>
        <w:t xml:space="preserve">Форма </w:t>
      </w:r>
      <w:bookmarkEnd w:id="1448"/>
      <w:bookmarkEnd w:id="1449"/>
      <w:bookmarkEnd w:id="1450"/>
      <w:bookmarkEnd w:id="1451"/>
      <w:bookmarkEnd w:id="1452"/>
      <w:bookmarkEnd w:id="1453"/>
      <w:bookmarkEnd w:id="1454"/>
      <w:bookmarkEnd w:id="1455"/>
      <w:bookmarkEnd w:id="1456"/>
      <w:bookmarkEnd w:id="1457"/>
      <w:bookmarkEnd w:id="1458"/>
      <w:r w:rsidR="000D70B6" w:rsidRPr="00382A07">
        <w:rPr>
          <w:szCs w:val="24"/>
        </w:rPr>
        <w:t>Согласия на обработку персональных данных</w:t>
      </w:r>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1" w:name="_Toc439252801"/>
      <w:bookmarkStart w:id="1472" w:name="_Toc439323774"/>
      <w:bookmarkStart w:id="1473" w:name="_Toc440357172"/>
      <w:bookmarkStart w:id="1474" w:name="_Toc440359724"/>
      <w:bookmarkStart w:id="1475" w:name="_Toc440632188"/>
      <w:bookmarkStart w:id="1476" w:name="_Toc440876008"/>
      <w:bookmarkStart w:id="1477" w:name="_Toc441131036"/>
      <w:bookmarkStart w:id="1478" w:name="_Toc447269853"/>
      <w:bookmarkStart w:id="1479" w:name="_Toc464120679"/>
      <w:bookmarkStart w:id="1480" w:name="_Toc466970597"/>
      <w:bookmarkStart w:id="1481" w:name="_Toc468462511"/>
      <w:bookmarkStart w:id="1482" w:name="_Toc469482104"/>
      <w:bookmarkStart w:id="1483" w:name="_Toc472411879"/>
      <w:r w:rsidRPr="00382A07">
        <w:rPr>
          <w:szCs w:val="24"/>
        </w:rPr>
        <w:lastRenderedPageBreak/>
        <w:t>Инструкции по заполнению</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4" w:name="_Toc461808970"/>
      <w:bookmarkStart w:id="1485" w:name="_Toc464120680"/>
      <w:bookmarkStart w:id="1486" w:name="_Toc466970598"/>
      <w:bookmarkStart w:id="1487" w:name="_Toc468462512"/>
      <w:bookmarkStart w:id="1488" w:name="_Toc469482105"/>
      <w:bookmarkStart w:id="1489" w:name="_Toc472411880"/>
      <w:r w:rsidRPr="00382A07">
        <w:rPr>
          <w:szCs w:val="24"/>
        </w:rPr>
        <w:lastRenderedPageBreak/>
        <w:t>Форма Согласия на обработку персональных данных</w:t>
      </w:r>
      <w:bookmarkEnd w:id="1484"/>
      <w:bookmarkEnd w:id="1485"/>
      <w:bookmarkEnd w:id="1486"/>
      <w:bookmarkEnd w:id="1487"/>
      <w:bookmarkEnd w:id="1488"/>
      <w:bookmarkEnd w:id="148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0" w:name="_Toc461808971"/>
      <w:r w:rsidRPr="00382A07">
        <w:rPr>
          <w:b/>
          <w:sz w:val="24"/>
          <w:szCs w:val="24"/>
        </w:rPr>
        <w:t>Согласие на обработку персональных данных</w:t>
      </w:r>
      <w:bookmarkEnd w:id="149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1" w:name="_Toc461808972"/>
      <w:bookmarkStart w:id="1492" w:name="_Toc464120681"/>
      <w:bookmarkStart w:id="1493" w:name="_Toc466970599"/>
      <w:bookmarkStart w:id="1494" w:name="_Toc468462513"/>
      <w:bookmarkStart w:id="1495" w:name="_Toc469482106"/>
      <w:bookmarkStart w:id="1496" w:name="_Toc472411881"/>
      <w:r w:rsidRPr="00382A07">
        <w:rPr>
          <w:szCs w:val="24"/>
        </w:rPr>
        <w:lastRenderedPageBreak/>
        <w:t>Инструкции по заполнению</w:t>
      </w:r>
      <w:bookmarkEnd w:id="1491"/>
      <w:bookmarkEnd w:id="1492"/>
      <w:bookmarkEnd w:id="1493"/>
      <w:bookmarkEnd w:id="1494"/>
      <w:bookmarkEnd w:id="1495"/>
      <w:bookmarkEnd w:id="149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7" w:name="_Ref440272256"/>
      <w:bookmarkStart w:id="1498" w:name="_Ref440272678"/>
      <w:bookmarkStart w:id="1499" w:name="_Ref440274944"/>
      <w:bookmarkStart w:id="1500" w:name="_Toc472411882"/>
      <w:r w:rsidRPr="00382A07">
        <w:lastRenderedPageBreak/>
        <w:t>Соглашение о неустойке (форма 1</w:t>
      </w:r>
      <w:r w:rsidR="009B44CF" w:rsidRPr="00382A07">
        <w:t>2</w:t>
      </w:r>
      <w:r w:rsidRPr="00382A07">
        <w:t>)</w:t>
      </w:r>
      <w:bookmarkEnd w:id="1497"/>
      <w:bookmarkEnd w:id="1498"/>
      <w:bookmarkEnd w:id="1499"/>
      <w:bookmarkEnd w:id="1500"/>
    </w:p>
    <w:p w:rsidR="007A6A39" w:rsidRPr="00382A07" w:rsidRDefault="007A6A39" w:rsidP="007A6A39">
      <w:pPr>
        <w:pStyle w:val="3"/>
        <w:rPr>
          <w:szCs w:val="24"/>
        </w:rPr>
      </w:pPr>
      <w:bookmarkStart w:id="1501" w:name="_Toc439170715"/>
      <w:bookmarkStart w:id="1502" w:name="_Toc439172817"/>
      <w:bookmarkStart w:id="1503" w:name="_Toc439173259"/>
      <w:bookmarkStart w:id="1504" w:name="_Toc439238255"/>
      <w:bookmarkStart w:id="1505" w:name="_Toc439252803"/>
      <w:bookmarkStart w:id="1506" w:name="_Toc439323776"/>
      <w:bookmarkStart w:id="1507" w:name="_Toc440357174"/>
      <w:bookmarkStart w:id="1508" w:name="_Toc440359726"/>
      <w:bookmarkStart w:id="1509" w:name="_Toc440632190"/>
      <w:bookmarkStart w:id="1510" w:name="_Toc440876010"/>
      <w:bookmarkStart w:id="1511" w:name="_Toc441131038"/>
      <w:bookmarkStart w:id="1512" w:name="_Toc447269855"/>
      <w:bookmarkStart w:id="1513" w:name="_Toc464120683"/>
      <w:bookmarkStart w:id="1514" w:name="_Toc466970601"/>
      <w:bookmarkStart w:id="1515" w:name="_Toc468462515"/>
      <w:bookmarkStart w:id="1516" w:name="_Toc469482108"/>
      <w:bookmarkStart w:id="1517" w:name="_Toc472411883"/>
      <w:r w:rsidRPr="00382A07">
        <w:rPr>
          <w:szCs w:val="24"/>
        </w:rPr>
        <w:t>Форма соглашени</w:t>
      </w:r>
      <w:r w:rsidR="00E47073" w:rsidRPr="00382A07">
        <w:rPr>
          <w:szCs w:val="24"/>
        </w:rPr>
        <w:t>я</w:t>
      </w:r>
      <w:r w:rsidRPr="00382A07">
        <w:rPr>
          <w:szCs w:val="24"/>
        </w:rPr>
        <w:t xml:space="preserve"> о неустойке</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8" w:name="_Toc439170716"/>
      <w:bookmarkStart w:id="1519" w:name="_Toc439172818"/>
      <w:bookmarkStart w:id="1520" w:name="_Toc439173260"/>
      <w:bookmarkStart w:id="1521" w:name="_Toc439238256"/>
      <w:bookmarkStart w:id="1522" w:name="_Toc439252804"/>
      <w:bookmarkStart w:id="1523" w:name="_Toc439323777"/>
      <w:bookmarkStart w:id="1524" w:name="_Toc440357175"/>
      <w:bookmarkStart w:id="1525" w:name="_Toc440359727"/>
      <w:bookmarkStart w:id="1526" w:name="_Toc440632191"/>
      <w:bookmarkStart w:id="1527" w:name="_Toc440876011"/>
      <w:bookmarkStart w:id="1528" w:name="_Toc441131039"/>
      <w:bookmarkStart w:id="1529" w:name="_Toc447269856"/>
      <w:bookmarkStart w:id="1530" w:name="_Toc464120684"/>
      <w:bookmarkStart w:id="1531" w:name="_Toc466970602"/>
      <w:bookmarkStart w:id="1532" w:name="_Toc468462516"/>
      <w:bookmarkStart w:id="1533" w:name="_Toc469482109"/>
      <w:bookmarkStart w:id="1534" w:name="_Toc472411884"/>
      <w:r w:rsidRPr="00382A07">
        <w:rPr>
          <w:szCs w:val="24"/>
        </w:rPr>
        <w:lastRenderedPageBreak/>
        <w:t>Инструкции по заполнению</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5" w:name="_Toc426108836"/>
      <w:bookmarkStart w:id="1536" w:name="_Ref441574460"/>
      <w:bookmarkStart w:id="1537" w:name="_Ref441574649"/>
      <w:bookmarkStart w:id="1538" w:name="_Toc441575251"/>
      <w:bookmarkStart w:id="1539" w:name="_Ref442187883"/>
      <w:bookmarkStart w:id="1540" w:name="_Ref467569419"/>
      <w:bookmarkStart w:id="1541" w:name="_Toc472411885"/>
      <w:r w:rsidRPr="00382A07">
        <w:lastRenderedPageBreak/>
        <w:t>Расписка  сдачи-приемки соглашения о неустойке (форма 1</w:t>
      </w:r>
      <w:r w:rsidR="009B44CF" w:rsidRPr="00382A07">
        <w:t>3</w:t>
      </w:r>
      <w:r w:rsidRPr="00382A07">
        <w:t>)</w:t>
      </w:r>
      <w:bookmarkEnd w:id="1535"/>
      <w:bookmarkEnd w:id="1536"/>
      <w:bookmarkEnd w:id="1537"/>
      <w:bookmarkEnd w:id="1538"/>
      <w:bookmarkEnd w:id="1539"/>
      <w:bookmarkEnd w:id="1540"/>
      <w:bookmarkEnd w:id="1541"/>
    </w:p>
    <w:p w:rsidR="00726A75" w:rsidRPr="00382A07" w:rsidRDefault="00726A75" w:rsidP="00726A75">
      <w:pPr>
        <w:pStyle w:val="3"/>
        <w:rPr>
          <w:szCs w:val="24"/>
        </w:rPr>
      </w:pPr>
      <w:bookmarkStart w:id="1542" w:name="_Toc426108837"/>
      <w:bookmarkStart w:id="1543" w:name="_Ref441574456"/>
      <w:bookmarkStart w:id="1544" w:name="_Toc441575252"/>
      <w:bookmarkStart w:id="1545" w:name="_Toc447269864"/>
      <w:bookmarkStart w:id="1546" w:name="_Toc464120686"/>
      <w:bookmarkStart w:id="1547" w:name="_Toc466970604"/>
      <w:bookmarkStart w:id="1548" w:name="_Toc468462518"/>
      <w:bookmarkStart w:id="1549" w:name="_Toc469482111"/>
      <w:bookmarkStart w:id="1550" w:name="_Toc472411886"/>
      <w:r w:rsidRPr="00382A07">
        <w:rPr>
          <w:szCs w:val="24"/>
        </w:rPr>
        <w:t xml:space="preserve">Форма Расписки  сдачи-приемки </w:t>
      </w:r>
      <w:bookmarkEnd w:id="1542"/>
      <w:r w:rsidRPr="00382A07">
        <w:rPr>
          <w:szCs w:val="24"/>
        </w:rPr>
        <w:t>соглашения о неустойке</w:t>
      </w:r>
      <w:bookmarkEnd w:id="1543"/>
      <w:bookmarkEnd w:id="1544"/>
      <w:bookmarkEnd w:id="1545"/>
      <w:bookmarkEnd w:id="1546"/>
      <w:bookmarkEnd w:id="1547"/>
      <w:bookmarkEnd w:id="1548"/>
      <w:bookmarkEnd w:id="1549"/>
      <w:bookmarkEnd w:id="155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1" w:name="_Toc426108838"/>
      <w:bookmarkStart w:id="1552" w:name="_Toc441575253"/>
      <w:bookmarkStart w:id="1553" w:name="_Toc447269865"/>
      <w:bookmarkStart w:id="1554" w:name="_Toc464120687"/>
      <w:bookmarkStart w:id="1555" w:name="_Toc466970605"/>
      <w:bookmarkStart w:id="1556" w:name="_Toc468462519"/>
      <w:bookmarkStart w:id="1557" w:name="_Toc469482112"/>
      <w:bookmarkStart w:id="1558" w:name="_Toc472411887"/>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59" w:name="_Ref440272274"/>
      <w:bookmarkStart w:id="1560" w:name="_Ref440274756"/>
      <w:bookmarkStart w:id="156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59"/>
      <w:bookmarkEnd w:id="1560"/>
      <w:bookmarkEnd w:id="1561"/>
    </w:p>
    <w:p w:rsidR="007857E5" w:rsidRPr="00382A07" w:rsidRDefault="007857E5" w:rsidP="007857E5">
      <w:pPr>
        <w:pStyle w:val="3"/>
        <w:rPr>
          <w:szCs w:val="24"/>
        </w:rPr>
      </w:pPr>
      <w:bookmarkStart w:id="1562" w:name="_Toc439170718"/>
      <w:bookmarkStart w:id="1563" w:name="_Toc439172820"/>
      <w:bookmarkStart w:id="1564" w:name="_Toc439173262"/>
      <w:bookmarkStart w:id="1565" w:name="_Toc439238258"/>
      <w:bookmarkStart w:id="1566" w:name="_Toc439252806"/>
      <w:bookmarkStart w:id="1567" w:name="_Toc439323779"/>
      <w:bookmarkStart w:id="1568" w:name="_Toc440357177"/>
      <w:bookmarkStart w:id="1569" w:name="_Toc440359729"/>
      <w:bookmarkStart w:id="1570" w:name="_Toc440632193"/>
      <w:bookmarkStart w:id="1571" w:name="_Toc440876013"/>
      <w:bookmarkStart w:id="1572" w:name="_Toc441131041"/>
      <w:bookmarkStart w:id="1573" w:name="_Toc447269858"/>
      <w:bookmarkStart w:id="1574" w:name="_Toc464120689"/>
      <w:bookmarkStart w:id="1575" w:name="_Toc466970607"/>
      <w:bookmarkStart w:id="1576" w:name="_Toc468462521"/>
      <w:bookmarkStart w:id="1577" w:name="_Toc469482114"/>
      <w:bookmarkStart w:id="1578" w:name="_Toc472411889"/>
      <w:r w:rsidRPr="00382A07">
        <w:rPr>
          <w:szCs w:val="24"/>
        </w:rPr>
        <w:t xml:space="preserve">Форма </w:t>
      </w:r>
      <w:bookmarkEnd w:id="1562"/>
      <w:r w:rsidR="00E47073" w:rsidRPr="00382A07">
        <w:rPr>
          <w:szCs w:val="24"/>
        </w:rPr>
        <w:t>согласия Участника налоговым органам на разглашение сведений, составляющих налоговую тайну</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79" w:name="_Toc300142269"/>
      <w:bookmarkStart w:id="1580" w:name="_Toc309735391"/>
      <w:bookmarkStart w:id="158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79"/>
      <w:r w:rsidRPr="00382A07">
        <w:rPr>
          <w:b/>
          <w:bCs w:val="0"/>
          <w:snapToGrid w:val="0"/>
          <w:sz w:val="24"/>
          <w:szCs w:val="24"/>
        </w:rPr>
        <w:t xml:space="preserve"> </w:t>
      </w:r>
      <w:bookmarkEnd w:id="1580"/>
      <w:bookmarkEnd w:id="158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2" w:name="_Toc439170719"/>
      <w:bookmarkStart w:id="1583" w:name="_Toc439172821"/>
      <w:bookmarkStart w:id="1584" w:name="_Toc439173263"/>
      <w:bookmarkStart w:id="1585" w:name="_Toc439238259"/>
      <w:bookmarkStart w:id="1586" w:name="_Toc439252807"/>
      <w:bookmarkStart w:id="1587" w:name="_Toc439323780"/>
      <w:bookmarkStart w:id="1588" w:name="_Toc440357178"/>
      <w:bookmarkStart w:id="1589" w:name="_Toc440359730"/>
      <w:bookmarkStart w:id="1590" w:name="_Toc440632194"/>
      <w:bookmarkStart w:id="1591" w:name="_Toc440876014"/>
      <w:bookmarkStart w:id="1592" w:name="_Toc441131042"/>
      <w:bookmarkStart w:id="1593" w:name="_Toc447269859"/>
      <w:bookmarkStart w:id="1594" w:name="_Toc464120690"/>
      <w:bookmarkStart w:id="1595" w:name="_Toc466970608"/>
      <w:bookmarkStart w:id="1596" w:name="_Toc468462522"/>
      <w:bookmarkStart w:id="1597" w:name="_Toc469482115"/>
      <w:bookmarkStart w:id="1598" w:name="_Toc472411890"/>
      <w:r w:rsidRPr="00382A07">
        <w:rPr>
          <w:szCs w:val="24"/>
        </w:rPr>
        <w:lastRenderedPageBreak/>
        <w:t>Инструкции по заполнению</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9" w:name="_Ref93268095"/>
      <w:bookmarkStart w:id="1600" w:name="_Ref93268099"/>
      <w:bookmarkStart w:id="1601" w:name="_Toc98253958"/>
      <w:bookmarkStart w:id="1602" w:name="_Toc165173884"/>
      <w:bookmarkStart w:id="1603" w:name="_Toc423423678"/>
      <w:bookmarkStart w:id="1604" w:name="_Ref440272510"/>
      <w:bookmarkStart w:id="1605" w:name="_Ref440274961"/>
      <w:bookmarkStart w:id="160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99"/>
      <w:bookmarkEnd w:id="1600"/>
      <w:bookmarkEnd w:id="1601"/>
      <w:bookmarkEnd w:id="1602"/>
      <w:bookmarkEnd w:id="1603"/>
      <w:bookmarkEnd w:id="1604"/>
      <w:bookmarkEnd w:id="1605"/>
      <w:bookmarkEnd w:id="1606"/>
    </w:p>
    <w:p w:rsidR="00635719" w:rsidRPr="00382A07" w:rsidRDefault="00635719" w:rsidP="00635719">
      <w:pPr>
        <w:pStyle w:val="3"/>
        <w:rPr>
          <w:szCs w:val="24"/>
        </w:rPr>
      </w:pPr>
      <w:bookmarkStart w:id="1607" w:name="_Toc90385125"/>
      <w:bookmarkStart w:id="1608" w:name="_Toc439170705"/>
      <w:bookmarkStart w:id="1609" w:name="_Toc439172807"/>
      <w:bookmarkStart w:id="1610" w:name="_Toc439173268"/>
      <w:bookmarkStart w:id="1611" w:name="_Toc439238264"/>
      <w:bookmarkStart w:id="1612" w:name="_Toc439252812"/>
      <w:bookmarkStart w:id="1613" w:name="_Toc439323785"/>
      <w:bookmarkStart w:id="1614" w:name="_Toc440357183"/>
      <w:bookmarkStart w:id="1615" w:name="_Toc440359735"/>
      <w:bookmarkStart w:id="1616" w:name="_Toc440632199"/>
      <w:bookmarkStart w:id="1617" w:name="_Toc440876016"/>
      <w:bookmarkStart w:id="1618" w:name="_Toc441131044"/>
      <w:bookmarkStart w:id="1619" w:name="_Toc447269861"/>
      <w:bookmarkStart w:id="1620" w:name="_Toc464120692"/>
      <w:bookmarkStart w:id="1621" w:name="_Toc466970610"/>
      <w:bookmarkStart w:id="1622" w:name="_Toc468462524"/>
      <w:bookmarkStart w:id="1623" w:name="_Toc469482117"/>
      <w:bookmarkStart w:id="162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5" w:name="_Toc90385126"/>
      <w:bookmarkStart w:id="1626" w:name="_Toc98253959"/>
      <w:bookmarkStart w:id="1627" w:name="_Toc157248211"/>
      <w:bookmarkStart w:id="1628" w:name="_Toc157496580"/>
      <w:bookmarkStart w:id="1629" w:name="_Toc158206119"/>
      <w:bookmarkStart w:id="1630" w:name="_Toc164057804"/>
      <w:bookmarkStart w:id="1631" w:name="_Toc164137154"/>
      <w:bookmarkStart w:id="1632" w:name="_Toc164161314"/>
      <w:bookmarkStart w:id="1633" w:name="_Toc165173885"/>
      <w:r w:rsidRPr="00382A07">
        <w:rPr>
          <w:b/>
          <w:szCs w:val="24"/>
        </w:rPr>
        <w:br w:type="page"/>
      </w:r>
    </w:p>
    <w:p w:rsidR="00635719" w:rsidRPr="00382A07" w:rsidRDefault="00635719" w:rsidP="00635719">
      <w:pPr>
        <w:pStyle w:val="3"/>
        <w:rPr>
          <w:szCs w:val="24"/>
        </w:rPr>
      </w:pPr>
      <w:bookmarkStart w:id="1634" w:name="_Toc439170706"/>
      <w:bookmarkStart w:id="1635" w:name="_Toc439172808"/>
      <w:bookmarkStart w:id="1636" w:name="_Toc439173269"/>
      <w:bookmarkStart w:id="1637" w:name="_Toc439238265"/>
      <w:bookmarkStart w:id="1638" w:name="_Toc439252813"/>
      <w:bookmarkStart w:id="1639" w:name="_Toc439323786"/>
      <w:bookmarkStart w:id="1640" w:name="_Toc440357184"/>
      <w:bookmarkStart w:id="1641" w:name="_Toc440359736"/>
      <w:bookmarkStart w:id="1642" w:name="_Toc440632200"/>
      <w:bookmarkStart w:id="1643" w:name="_Toc440876017"/>
      <w:bookmarkStart w:id="1644" w:name="_Toc441131045"/>
      <w:bookmarkStart w:id="1645" w:name="_Toc447269862"/>
      <w:bookmarkStart w:id="1646" w:name="_Toc464120693"/>
      <w:bookmarkStart w:id="1647" w:name="_Toc466970611"/>
      <w:bookmarkStart w:id="1648" w:name="_Toc468462525"/>
      <w:bookmarkStart w:id="1649" w:name="_Toc469482118"/>
      <w:bookmarkStart w:id="1650" w:name="_Toc472411893"/>
      <w:r w:rsidRPr="00382A07">
        <w:rPr>
          <w:szCs w:val="24"/>
        </w:rPr>
        <w:lastRenderedPageBreak/>
        <w:t>Инструкции по заполнению</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22056">
        <w:fldChar w:fldCharType="begin"/>
      </w:r>
      <w:r w:rsidR="00E22056">
        <w:instrText xml:space="preserve"> REF _Ref191386461 \r \h  \* MERGEFORMAT </w:instrText>
      </w:r>
      <w:r w:rsidR="00E22056">
        <w:fldChar w:fldCharType="separate"/>
      </w:r>
      <w:r w:rsidR="00991C07" w:rsidRPr="00991C07">
        <w:rPr>
          <w:sz w:val="24"/>
          <w:szCs w:val="24"/>
        </w:rPr>
        <w:t>3.3.10</w:t>
      </w:r>
      <w:r w:rsidR="00E22056">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_Ref440274337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22056">
        <w:fldChar w:fldCharType="begin"/>
      </w:r>
      <w:r w:rsidR="00E22056">
        <w:instrText xml:space="preserve"> REF _Ref440274366 \r \h  \* MERGEFORMAT </w:instrText>
      </w:r>
      <w:r w:rsidR="00E22056">
        <w:fldChar w:fldCharType="separate"/>
      </w:r>
      <w:r w:rsidR="00991C07" w:rsidRPr="00991C07">
        <w:rPr>
          <w:sz w:val="24"/>
          <w:szCs w:val="24"/>
        </w:rPr>
        <w:t>5.4</w:t>
      </w:r>
      <w:r w:rsidR="00E22056">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CF1" w:rsidRDefault="00F62CF1">
      <w:pPr>
        <w:spacing w:line="240" w:lineRule="auto"/>
      </w:pPr>
      <w:r>
        <w:separator/>
      </w:r>
    </w:p>
  </w:endnote>
  <w:endnote w:type="continuationSeparator" w:id="0">
    <w:p w:rsidR="00F62CF1" w:rsidRDefault="00F62C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2056" w:rsidRDefault="00E2205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FA0376" w:rsidRDefault="00E2205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56531">
      <w:rPr>
        <w:noProof/>
        <w:sz w:val="16"/>
        <w:szCs w:val="16"/>
        <w:lang w:eastAsia="ru-RU"/>
      </w:rPr>
      <w:t>29</w:t>
    </w:r>
    <w:r w:rsidRPr="00FA0376">
      <w:rPr>
        <w:sz w:val="16"/>
        <w:szCs w:val="16"/>
        <w:lang w:eastAsia="ru-RU"/>
      </w:rPr>
      <w:fldChar w:fldCharType="end"/>
    </w:r>
  </w:p>
  <w:p w:rsidR="00E22056" w:rsidRPr="00EE0539" w:rsidRDefault="00E2205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0217D">
      <w:rPr>
        <w:sz w:val="18"/>
        <w:szCs w:val="18"/>
      </w:rPr>
      <w:t>заключения Договор</w:t>
    </w:r>
    <w:r w:rsidR="0060217D" w:rsidRPr="0060217D">
      <w:rPr>
        <w:sz w:val="18"/>
        <w:szCs w:val="18"/>
      </w:rPr>
      <w:t>а</w:t>
    </w:r>
    <w:r w:rsidRPr="0060217D">
      <w:rPr>
        <w:sz w:val="18"/>
        <w:szCs w:val="18"/>
      </w:rPr>
      <w:t xml:space="preserve"> </w:t>
    </w:r>
    <w:r w:rsidR="0060217D" w:rsidRPr="0060217D">
      <w:t>на поставку</w:t>
    </w:r>
    <w:r w:rsidR="0060217D" w:rsidRPr="005D5702">
      <w:t xml:space="preserve"> </w:t>
    </w:r>
    <w:r w:rsidR="0060217D" w:rsidRPr="005D5702">
      <w:rPr>
        <w:iCs/>
      </w:rPr>
      <w:t>вышки-туры</w:t>
    </w:r>
    <w:r w:rsidR="0060217D" w:rsidRPr="005D5702">
      <w:t xml:space="preserve"> </w:t>
    </w:r>
    <w:r w:rsidR="0060217D" w:rsidRPr="005D5702">
      <w:rPr>
        <w:snapToGrid w:val="0"/>
      </w:rPr>
      <w:t>для нужд ПАО «МРСК Центра» (филиала</w:t>
    </w:r>
    <w:r w:rsidR="0060217D" w:rsidRPr="005D5702">
      <w:t xml:space="preserve"> «Воронежэнерго»</w:t>
    </w:r>
    <w:r w:rsidR="0060217D" w:rsidRPr="005D5702">
      <w:rPr>
        <w:snapToGrid w:val="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CF1" w:rsidRDefault="00F62CF1">
      <w:pPr>
        <w:spacing w:line="240" w:lineRule="auto"/>
      </w:pPr>
      <w:r>
        <w:separator/>
      </w:r>
    </w:p>
  </w:footnote>
  <w:footnote w:type="continuationSeparator" w:id="0">
    <w:p w:rsidR="00F62CF1" w:rsidRDefault="00F62CF1">
      <w:pPr>
        <w:spacing w:line="240" w:lineRule="auto"/>
      </w:pPr>
      <w:r>
        <w:continuationSeparator/>
      </w:r>
    </w:p>
  </w:footnote>
  <w:footnote w:id="1">
    <w:p w:rsidR="00E22056" w:rsidRPr="00B36685"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2056"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2056" w:rsidRDefault="00E22056" w:rsidP="00642D28">
      <w:pPr>
        <w:pStyle w:val="1ff4"/>
        <w:rPr>
          <w:rFonts w:ascii="Times New Roman" w:eastAsia="Times New Roman" w:hAnsi="Times New Roman" w:cs="Times New Roman"/>
          <w:lang w:eastAsia="ru-RU"/>
        </w:rPr>
      </w:pPr>
    </w:p>
  </w:footnote>
  <w:footnote w:id="3">
    <w:p w:rsidR="00E22056" w:rsidRDefault="00E2205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930031" w:rsidRDefault="00E2205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39A5"/>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0E32"/>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32F6"/>
    <w:rsid w:val="00155DAF"/>
    <w:rsid w:val="00157A6B"/>
    <w:rsid w:val="001607D1"/>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0D96"/>
    <w:rsid w:val="001A1D23"/>
    <w:rsid w:val="001A3C31"/>
    <w:rsid w:val="001A6511"/>
    <w:rsid w:val="001C01F9"/>
    <w:rsid w:val="001C2F24"/>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35D7"/>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D09"/>
    <w:rsid w:val="00311F48"/>
    <w:rsid w:val="003129D4"/>
    <w:rsid w:val="00312D09"/>
    <w:rsid w:val="003148D6"/>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531"/>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96BD3"/>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0506A"/>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2091"/>
    <w:rsid w:val="005D31A5"/>
    <w:rsid w:val="005D4A00"/>
    <w:rsid w:val="005D7AA7"/>
    <w:rsid w:val="005D7E4C"/>
    <w:rsid w:val="005E12FD"/>
    <w:rsid w:val="005E3DD2"/>
    <w:rsid w:val="005E6E3C"/>
    <w:rsid w:val="005E724B"/>
    <w:rsid w:val="005E7B4E"/>
    <w:rsid w:val="005F0F86"/>
    <w:rsid w:val="005F2732"/>
    <w:rsid w:val="005F2CCE"/>
    <w:rsid w:val="005F3722"/>
    <w:rsid w:val="005F514D"/>
    <w:rsid w:val="005F566D"/>
    <w:rsid w:val="005F7167"/>
    <w:rsid w:val="006008A2"/>
    <w:rsid w:val="0060162A"/>
    <w:rsid w:val="0060217D"/>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03E5"/>
    <w:rsid w:val="00751AF7"/>
    <w:rsid w:val="00752B37"/>
    <w:rsid w:val="007556FF"/>
    <w:rsid w:val="007568D9"/>
    <w:rsid w:val="0075787E"/>
    <w:rsid w:val="00761011"/>
    <w:rsid w:val="007619DF"/>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C24"/>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4870"/>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04"/>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66E75"/>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58B"/>
    <w:rsid w:val="009F03AB"/>
    <w:rsid w:val="009F1616"/>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241E"/>
    <w:rsid w:val="00A5705A"/>
    <w:rsid w:val="00A600E3"/>
    <w:rsid w:val="00A639E3"/>
    <w:rsid w:val="00A65BA5"/>
    <w:rsid w:val="00A71624"/>
    <w:rsid w:val="00A72612"/>
    <w:rsid w:val="00A73BFA"/>
    <w:rsid w:val="00A75256"/>
    <w:rsid w:val="00A773C9"/>
    <w:rsid w:val="00A77A16"/>
    <w:rsid w:val="00A805FF"/>
    <w:rsid w:val="00A84BD7"/>
    <w:rsid w:val="00A8505C"/>
    <w:rsid w:val="00A900CC"/>
    <w:rsid w:val="00A92723"/>
    <w:rsid w:val="00A94355"/>
    <w:rsid w:val="00A95FEE"/>
    <w:rsid w:val="00A96E27"/>
    <w:rsid w:val="00AA02AB"/>
    <w:rsid w:val="00AA2F2F"/>
    <w:rsid w:val="00AB54F8"/>
    <w:rsid w:val="00AC1995"/>
    <w:rsid w:val="00AC2737"/>
    <w:rsid w:val="00AC31DC"/>
    <w:rsid w:val="00AD3EBC"/>
    <w:rsid w:val="00AD4A9B"/>
    <w:rsid w:val="00AD4F60"/>
    <w:rsid w:val="00AD553C"/>
    <w:rsid w:val="00AE0262"/>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8E8"/>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1839"/>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532"/>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0CED"/>
    <w:rsid w:val="00CE3C78"/>
    <w:rsid w:val="00CF3523"/>
    <w:rsid w:val="00CF39D0"/>
    <w:rsid w:val="00CF531D"/>
    <w:rsid w:val="00CF6A0E"/>
    <w:rsid w:val="00CF6F94"/>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2056"/>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2CF1"/>
    <w:rsid w:val="00F65528"/>
    <w:rsid w:val="00F728CD"/>
    <w:rsid w:val="00F74202"/>
    <w:rsid w:val="00F76429"/>
    <w:rsid w:val="00F76FAB"/>
    <w:rsid w:val="00F80103"/>
    <w:rsid w:val="00F80910"/>
    <w:rsid w:val="00F80C03"/>
    <w:rsid w:val="00F81AB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878C8-7307-4CB9-90E3-4DA562D62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84</Pages>
  <Words>27292</Words>
  <Characters>155566</Characters>
  <Application>Microsoft Office Word</Application>
  <DocSecurity>0</DocSecurity>
  <Lines>1296</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182494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63</cp:revision>
  <cp:lastPrinted>2015-12-29T14:27:00Z</cp:lastPrinted>
  <dcterms:created xsi:type="dcterms:W3CDTF">2016-12-02T12:44:00Z</dcterms:created>
  <dcterms:modified xsi:type="dcterms:W3CDTF">2017-02-14T11:59:00Z</dcterms:modified>
</cp:coreProperties>
</file>