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F7123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540A5" w:rsidRPr="00C841EC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90554" w:rsidRPr="007765E5" w:rsidRDefault="00A90554" w:rsidP="00A90554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</w:p>
    <w:p w:rsidR="00A90554" w:rsidRPr="007765E5" w:rsidRDefault="00A90554" w:rsidP="00A90554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283369">
        <w:rPr>
          <w:sz w:val="24"/>
          <w:szCs w:val="24"/>
        </w:rPr>
        <w:t>16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83369">
        <w:rPr>
          <w:sz w:val="24"/>
          <w:szCs w:val="24"/>
        </w:rPr>
        <w:t>марта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A90554" w:rsidRPr="007765E5" w:rsidRDefault="00A90554" w:rsidP="00A90554">
      <w:pPr>
        <w:ind w:firstLine="0"/>
        <w:jc w:val="left"/>
        <w:rPr>
          <w:sz w:val="24"/>
          <w:szCs w:val="24"/>
        </w:rPr>
      </w:pP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283369">
        <w:rPr>
          <w:b/>
          <w:kern w:val="36"/>
          <w:sz w:val="24"/>
          <w:szCs w:val="24"/>
        </w:rPr>
        <w:t>1</w:t>
      </w:r>
      <w:r w:rsidR="00541651">
        <w:rPr>
          <w:b/>
          <w:kern w:val="36"/>
          <w:sz w:val="24"/>
          <w:szCs w:val="24"/>
        </w:rPr>
        <w:t>76</w:t>
      </w:r>
      <w:bookmarkStart w:id="6" w:name="_GoBack"/>
      <w:bookmarkEnd w:id="6"/>
      <w:r w:rsidRPr="0082692F">
        <w:rPr>
          <w:b/>
          <w:kern w:val="36"/>
          <w:sz w:val="24"/>
          <w:szCs w:val="24"/>
        </w:rPr>
        <w:t>БЕ-1</w:t>
      </w:r>
      <w:r>
        <w:rPr>
          <w:b/>
          <w:kern w:val="36"/>
          <w:sz w:val="24"/>
          <w:szCs w:val="24"/>
        </w:rPr>
        <w:t>8</w:t>
      </w:r>
    </w:p>
    <w:p w:rsidR="00A90554" w:rsidRPr="007765E5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283369">
        <w:rPr>
          <w:b/>
          <w:kern w:val="36"/>
          <w:sz w:val="24"/>
          <w:szCs w:val="24"/>
        </w:rPr>
        <w:t>16</w:t>
      </w:r>
      <w:r w:rsidRPr="0082692F">
        <w:rPr>
          <w:b/>
          <w:kern w:val="36"/>
          <w:sz w:val="24"/>
          <w:szCs w:val="24"/>
        </w:rPr>
        <w:t xml:space="preserve">» </w:t>
      </w:r>
      <w:r w:rsidR="00283369">
        <w:rPr>
          <w:b/>
          <w:kern w:val="36"/>
          <w:sz w:val="24"/>
          <w:szCs w:val="24"/>
        </w:rPr>
        <w:t>марта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283369" w:rsidRPr="00283369">
        <w:rPr>
          <w:b/>
          <w:iCs/>
          <w:sz w:val="24"/>
          <w:szCs w:val="24"/>
        </w:rPr>
        <w:t xml:space="preserve">Договора на выполнение услуг по </w:t>
      </w:r>
      <w:r w:rsidR="00283369" w:rsidRPr="00283369">
        <w:rPr>
          <w:b/>
          <w:sz w:val="24"/>
          <w:szCs w:val="24"/>
        </w:rPr>
        <w:t>проведению медицинского осмотра сотрудников для нужд ПАО МРСК Центра (филиал Белгородэнерго).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90554" w:rsidRPr="00C12FA4" w:rsidRDefault="00A9055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90554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277"/>
      <w:bookmarkEnd w:id="7"/>
      <w:r w:rsidRPr="00E71A48">
        <w:rPr>
          <w:szCs w:val="24"/>
        </w:rPr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278"/>
      <w:bookmarkEnd w:id="9"/>
      <w:r w:rsidRPr="00E71A48">
        <w:t>Общие сведения о процедуре запроса предложений</w:t>
      </w:r>
      <w:bookmarkEnd w:id="10"/>
    </w:p>
    <w:p w:rsidR="005B75A6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A90554">
        <w:t xml:space="preserve">филиал </w:t>
      </w:r>
      <w:r w:rsidR="00A90554" w:rsidRPr="000C6526">
        <w:t>ПАО «МРСК Центра»</w:t>
      </w:r>
      <w:r w:rsidR="00A90554">
        <w:t>-«Белгородэнерго»</w:t>
      </w:r>
      <w:r w:rsidR="00A90554" w:rsidRPr="000C6526">
        <w:t>, расположенный по адресу</w:t>
      </w:r>
      <w:r w:rsidR="00A90554" w:rsidRPr="00090F2D">
        <w:rPr>
          <w:iCs/>
          <w:sz w:val="24"/>
          <w:szCs w:val="24"/>
        </w:rPr>
        <w:t>: РФ, 308000, г. Белгород, ул. Преображенская, 42</w:t>
      </w:r>
      <w:r w:rsidR="00A90554" w:rsidRPr="00382A07">
        <w:rPr>
          <w:iCs/>
          <w:sz w:val="24"/>
          <w:szCs w:val="24"/>
        </w:rPr>
        <w:t xml:space="preserve">, секретарь Закупочной комиссии – </w:t>
      </w:r>
      <w:r w:rsidR="00A90554" w:rsidRPr="00090F2D">
        <w:rPr>
          <w:iCs/>
          <w:sz w:val="24"/>
          <w:szCs w:val="24"/>
        </w:rPr>
        <w:t>Горягина</w:t>
      </w:r>
      <w:r w:rsidR="00A90554"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="00A90554"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A90554" w:rsidRPr="00B7422A">
        <w:rPr>
          <w:bCs w:val="0"/>
          <w:sz w:val="24"/>
          <w:szCs w:val="24"/>
          <w:lang w:eastAsia="ru-RU"/>
        </w:rPr>
        <w:t xml:space="preserve">, </w:t>
      </w:r>
      <w:r w:rsidR="00A90554"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="00A90554"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="00A90554"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283369" w:rsidRPr="0094670B">
        <w:rPr>
          <w:lang w:eastAsia="en-US"/>
        </w:rPr>
        <w:t>Могильниченко М</w:t>
      </w:r>
      <w:r w:rsidR="00283369">
        <w:rPr>
          <w:lang w:eastAsia="en-US"/>
        </w:rPr>
        <w:t xml:space="preserve">ихаил </w:t>
      </w:r>
      <w:r w:rsidR="00283369" w:rsidRPr="0094670B">
        <w:rPr>
          <w:lang w:eastAsia="en-US"/>
        </w:rPr>
        <w:t>С</w:t>
      </w:r>
      <w:r w:rsidR="00283369">
        <w:rPr>
          <w:lang w:eastAsia="en-US"/>
        </w:rPr>
        <w:t xml:space="preserve">ергеевич </w:t>
      </w:r>
      <w:r w:rsidR="00283369" w:rsidRPr="0094670B">
        <w:rPr>
          <w:lang w:eastAsia="en-US"/>
        </w:rPr>
        <w:t>тел.: (4722) 30-41-12</w:t>
      </w:r>
      <w:r w:rsidR="00283369">
        <w:rPr>
          <w:lang w:eastAsia="en-US"/>
        </w:rPr>
        <w:t xml:space="preserve"> </w:t>
      </w:r>
      <w:r w:rsidR="00283369" w:rsidRPr="0094670B">
        <w:rPr>
          <w:lang w:val="en-US" w:eastAsia="en-US"/>
        </w:rPr>
        <w:t>Email</w:t>
      </w:r>
      <w:r w:rsidR="00283369" w:rsidRPr="0094670B">
        <w:rPr>
          <w:lang w:eastAsia="en-US"/>
        </w:rPr>
        <w:t xml:space="preserve">: </w:t>
      </w:r>
      <w:r w:rsidR="00283369" w:rsidRPr="0094670B">
        <w:rPr>
          <w:rStyle w:val="a7"/>
          <w:bCs w:val="0"/>
          <w:lang w:val="en-US" w:eastAsia="ru-RU"/>
        </w:rPr>
        <w:t>Mogilnichenko</w:t>
      </w:r>
      <w:r w:rsidR="00283369" w:rsidRPr="0094670B">
        <w:rPr>
          <w:rStyle w:val="a7"/>
          <w:bCs w:val="0"/>
          <w:lang w:eastAsia="ru-RU"/>
        </w:rPr>
        <w:t>.</w:t>
      </w:r>
      <w:r w:rsidR="00283369" w:rsidRPr="0094670B">
        <w:rPr>
          <w:rStyle w:val="a7"/>
          <w:bCs w:val="0"/>
          <w:lang w:val="en-US" w:eastAsia="ru-RU"/>
        </w:rPr>
        <w:t>MS</w:t>
      </w:r>
      <w:r w:rsidR="00283369" w:rsidRPr="0094670B">
        <w:rPr>
          <w:rStyle w:val="a7"/>
          <w:bCs w:val="0"/>
          <w:lang w:eastAsia="ru-RU"/>
        </w:rPr>
        <w:t>@</w:t>
      </w:r>
      <w:r w:rsidR="00283369" w:rsidRPr="0094670B">
        <w:rPr>
          <w:rStyle w:val="a7"/>
          <w:bCs w:val="0"/>
          <w:lang w:val="en-US" w:eastAsia="ru-RU"/>
        </w:rPr>
        <w:t>mrsk</w:t>
      </w:r>
      <w:r w:rsidR="00283369" w:rsidRPr="0094670B">
        <w:rPr>
          <w:rStyle w:val="a7"/>
          <w:bCs w:val="0"/>
          <w:lang w:eastAsia="ru-RU"/>
        </w:rPr>
        <w:t>-1.</w:t>
      </w:r>
      <w:r w:rsidR="00283369" w:rsidRPr="0094670B">
        <w:rPr>
          <w:rStyle w:val="a7"/>
          <w:bCs w:val="0"/>
          <w:lang w:val="en-US" w:eastAsia="ru-RU"/>
        </w:rPr>
        <w:t>ru</w:t>
      </w:r>
      <w:r w:rsidR="00A90554" w:rsidRPr="00A90554">
        <w:rPr>
          <w:iCs/>
          <w:sz w:val="24"/>
          <w:szCs w:val="24"/>
        </w:rPr>
        <w:t xml:space="preserve"> Извещением</w:t>
      </w:r>
      <w:r w:rsidR="00A90554" w:rsidRPr="00A90554">
        <w:rPr>
          <w:sz w:val="24"/>
          <w:szCs w:val="24"/>
        </w:rPr>
        <w:t xml:space="preserve"> о проведении открытого </w:t>
      </w:r>
      <w:r w:rsidR="00A90554" w:rsidRPr="00A90554">
        <w:rPr>
          <w:iCs/>
          <w:sz w:val="24"/>
          <w:szCs w:val="24"/>
        </w:rPr>
        <w:t>запроса предложений</w:t>
      </w:r>
      <w:r w:rsidR="00A90554" w:rsidRPr="00A90554">
        <w:rPr>
          <w:sz w:val="24"/>
          <w:szCs w:val="24"/>
        </w:rPr>
        <w:t>, опубликованным</w:t>
      </w:r>
      <w:r w:rsidR="00A90554" w:rsidRPr="00A90554">
        <w:rPr>
          <w:b/>
          <w:sz w:val="24"/>
          <w:szCs w:val="24"/>
        </w:rPr>
        <w:t xml:space="preserve"> </w:t>
      </w:r>
      <w:r w:rsidRPr="00A90554">
        <w:rPr>
          <w:b/>
          <w:sz w:val="24"/>
          <w:szCs w:val="24"/>
        </w:rPr>
        <w:t>«</w:t>
      </w:r>
      <w:r w:rsidR="00283369">
        <w:rPr>
          <w:b/>
          <w:sz w:val="24"/>
          <w:szCs w:val="24"/>
        </w:rPr>
        <w:t>19</w:t>
      </w:r>
      <w:r w:rsidRPr="00A90554">
        <w:rPr>
          <w:b/>
          <w:sz w:val="24"/>
          <w:szCs w:val="24"/>
        </w:rPr>
        <w:t xml:space="preserve">» </w:t>
      </w:r>
      <w:r w:rsidR="00283369">
        <w:rPr>
          <w:b/>
          <w:sz w:val="24"/>
          <w:szCs w:val="24"/>
        </w:rPr>
        <w:t>марта</w:t>
      </w:r>
      <w:r w:rsidRPr="00A90554">
        <w:rPr>
          <w:b/>
          <w:sz w:val="24"/>
          <w:szCs w:val="24"/>
        </w:rPr>
        <w:t xml:space="preserve"> </w:t>
      </w:r>
      <w:r w:rsidR="009C6DFC" w:rsidRPr="00A90554">
        <w:rPr>
          <w:b/>
          <w:sz w:val="24"/>
          <w:szCs w:val="24"/>
        </w:rPr>
        <w:t>2018</w:t>
      </w:r>
      <w:r w:rsidRPr="00A90554">
        <w:rPr>
          <w:b/>
          <w:sz w:val="24"/>
          <w:szCs w:val="24"/>
        </w:rPr>
        <w:t xml:space="preserve"> г.</w:t>
      </w:r>
      <w:r w:rsidRPr="00A90554">
        <w:rPr>
          <w:sz w:val="24"/>
          <w:szCs w:val="24"/>
        </w:rPr>
        <w:t xml:space="preserve"> </w:t>
      </w:r>
      <w:bookmarkEnd w:id="11"/>
      <w:bookmarkEnd w:id="12"/>
      <w:bookmarkEnd w:id="13"/>
      <w:bookmarkEnd w:id="14"/>
      <w:r w:rsidR="00A90554" w:rsidRPr="00A90554">
        <w:rPr>
          <w:sz w:val="24"/>
          <w:szCs w:val="24"/>
        </w:rPr>
        <w:t>на официальном сайте (</w:t>
      </w:r>
      <w:hyperlink r:id="rId17" w:history="1">
        <w:r w:rsidR="00A90554" w:rsidRPr="00A90554">
          <w:rPr>
            <w:rStyle w:val="a7"/>
            <w:color w:val="auto"/>
            <w:sz w:val="24"/>
            <w:szCs w:val="24"/>
          </w:rPr>
          <w:t>www.zakupki.</w:t>
        </w:r>
        <w:r w:rsidR="00A90554" w:rsidRPr="00A90554">
          <w:rPr>
            <w:rStyle w:val="a7"/>
            <w:color w:val="auto"/>
            <w:sz w:val="24"/>
            <w:szCs w:val="24"/>
            <w:lang w:val="en-US"/>
          </w:rPr>
          <w:t>gov</w:t>
        </w:r>
        <w:r w:rsidR="00A90554" w:rsidRPr="00A90554">
          <w:rPr>
            <w:rStyle w:val="a7"/>
            <w:color w:val="auto"/>
            <w:sz w:val="24"/>
            <w:szCs w:val="24"/>
          </w:rPr>
          <w:t>.ru</w:t>
        </w:r>
      </w:hyperlink>
      <w:r w:rsidR="00A90554" w:rsidRPr="00A90554">
        <w:rPr>
          <w:sz w:val="24"/>
          <w:szCs w:val="24"/>
        </w:rPr>
        <w:t>),</w:t>
      </w:r>
      <w:r w:rsidR="00A90554" w:rsidRPr="00A90554">
        <w:rPr>
          <w:iCs/>
          <w:sz w:val="24"/>
          <w:szCs w:val="24"/>
        </w:rPr>
        <w:t xml:space="preserve"> </w:t>
      </w:r>
      <w:r w:rsidR="00A90554" w:rsidRPr="00A90554">
        <w:rPr>
          <w:sz w:val="24"/>
          <w:szCs w:val="24"/>
        </w:rPr>
        <w:t xml:space="preserve">на сайте </w:t>
      </w:r>
      <w:r w:rsidR="00A90554" w:rsidRPr="00A90554">
        <w:rPr>
          <w:iCs/>
          <w:sz w:val="24"/>
          <w:szCs w:val="24"/>
        </w:rPr>
        <w:t>ПАО «МРСК Центра»</w:t>
      </w:r>
      <w:r w:rsidR="00A90554" w:rsidRPr="00A90554">
        <w:rPr>
          <w:sz w:val="24"/>
          <w:szCs w:val="24"/>
        </w:rPr>
        <w:t xml:space="preserve"> (</w:t>
      </w:r>
      <w:hyperlink r:id="rId18" w:history="1">
        <w:r w:rsidR="00A90554" w:rsidRPr="00A90554">
          <w:rPr>
            <w:rStyle w:val="a7"/>
            <w:color w:val="auto"/>
            <w:sz w:val="24"/>
            <w:szCs w:val="24"/>
          </w:rPr>
          <w:t>www.mrsk-1.ru</w:t>
        </w:r>
      </w:hyperlink>
      <w:r w:rsidR="00A90554" w:rsidRPr="00A90554">
        <w:rPr>
          <w:sz w:val="24"/>
          <w:szCs w:val="24"/>
        </w:rPr>
        <w:t xml:space="preserve">), на сайте ЭТП, указанном в п. </w:t>
      </w:r>
      <w:r w:rsidR="00A90554" w:rsidRPr="00A90554">
        <w:fldChar w:fldCharType="begin"/>
      </w:r>
      <w:r w:rsidR="00A90554" w:rsidRPr="00A90554">
        <w:instrText xml:space="preserve"> REF _Ref440269836 \r \h  \* MERGEFORMAT </w:instrText>
      </w:r>
      <w:r w:rsidR="00A90554" w:rsidRPr="00A90554">
        <w:fldChar w:fldCharType="separate"/>
      </w:r>
      <w:r w:rsidR="00A90554" w:rsidRPr="00A90554">
        <w:rPr>
          <w:sz w:val="24"/>
          <w:szCs w:val="24"/>
        </w:rPr>
        <w:t>1.1.2</w:t>
      </w:r>
      <w:r w:rsidR="00A90554" w:rsidRPr="00A90554">
        <w:fldChar w:fldCharType="end"/>
      </w:r>
      <w:r w:rsidR="00A90554" w:rsidRPr="00A90554">
        <w:rPr>
          <w:sz w:val="24"/>
          <w:szCs w:val="24"/>
        </w:rPr>
        <w:t xml:space="preserve"> настоящей Документации, </w:t>
      </w:r>
      <w:r w:rsidR="00A90554" w:rsidRPr="00A90554">
        <w:rPr>
          <w:iCs/>
          <w:sz w:val="24"/>
          <w:szCs w:val="24"/>
        </w:rPr>
        <w:t xml:space="preserve"> приг</w:t>
      </w:r>
      <w:r w:rsidR="00A90554" w:rsidRPr="00A90554">
        <w:rPr>
          <w:sz w:val="24"/>
          <w:szCs w:val="24"/>
        </w:rPr>
        <w:t xml:space="preserve">ласило юридических лиц и физических лиц (в т. ч. индивидуальных предпринимателей) (далее – Участники) к участию в процедуре </w:t>
      </w:r>
      <w:r w:rsidR="00283369" w:rsidRPr="00283369">
        <w:rPr>
          <w:bCs w:val="0"/>
          <w:iCs/>
          <w:sz w:val="24"/>
          <w:szCs w:val="24"/>
          <w:lang w:eastAsia="ru-RU"/>
        </w:rPr>
        <w:t xml:space="preserve">Договора на выполнение услуг по </w:t>
      </w:r>
      <w:r w:rsidR="00283369" w:rsidRPr="00283369">
        <w:rPr>
          <w:bCs w:val="0"/>
          <w:sz w:val="24"/>
          <w:szCs w:val="24"/>
          <w:lang w:eastAsia="ru-RU"/>
        </w:rPr>
        <w:t>проведению медицинского осмотра сотрудников для нужд ПАО МРСК Центра (филиал Белгородэнерго).</w:t>
      </w:r>
      <w:r w:rsidR="00A90554" w:rsidRPr="00A90554">
        <w:rPr>
          <w:sz w:val="24"/>
          <w:szCs w:val="24"/>
        </w:rPr>
        <w:t>.</w:t>
      </w:r>
    </w:p>
    <w:p w:rsidR="00717F60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A90554">
        <w:rPr>
          <w:sz w:val="24"/>
          <w:szCs w:val="24"/>
        </w:rPr>
        <w:t xml:space="preserve">Настоящий </w:t>
      </w:r>
      <w:r w:rsidR="004B5EB3" w:rsidRPr="00A90554">
        <w:rPr>
          <w:sz w:val="24"/>
          <w:szCs w:val="24"/>
        </w:rPr>
        <w:t>З</w:t>
      </w:r>
      <w:r w:rsidRPr="00A9055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90554">
        <w:rPr>
          <w:sz w:val="24"/>
          <w:szCs w:val="24"/>
        </w:rPr>
        <w:t>электронной торговой площадк</w:t>
      </w:r>
      <w:r w:rsidR="00414AB1" w:rsidRPr="00A90554">
        <w:rPr>
          <w:sz w:val="24"/>
          <w:szCs w:val="24"/>
        </w:rPr>
        <w:t>и</w:t>
      </w:r>
      <w:r w:rsidR="00702B2C" w:rsidRPr="00A90554">
        <w:rPr>
          <w:sz w:val="24"/>
          <w:szCs w:val="24"/>
        </w:rPr>
        <w:t xml:space="preserve"> </w:t>
      </w:r>
      <w:r w:rsidR="000D70B6" w:rsidRPr="00A90554">
        <w:rPr>
          <w:sz w:val="24"/>
          <w:szCs w:val="24"/>
        </w:rPr>
        <w:t>П</w:t>
      </w:r>
      <w:r w:rsidR="00702B2C" w:rsidRPr="00A90554">
        <w:rPr>
          <w:sz w:val="24"/>
          <w:szCs w:val="24"/>
        </w:rPr>
        <w:t xml:space="preserve">АО «Россети» </w:t>
      </w:r>
      <w:hyperlink r:id="rId19" w:history="1">
        <w:r w:rsidR="00862664" w:rsidRPr="00A90554">
          <w:rPr>
            <w:rStyle w:val="a7"/>
            <w:sz w:val="24"/>
            <w:szCs w:val="24"/>
          </w:rPr>
          <w:t>etp.rosseti.ru</w:t>
        </w:r>
      </w:hyperlink>
      <w:r w:rsidR="00862664" w:rsidRPr="00A90554">
        <w:rPr>
          <w:sz w:val="24"/>
          <w:szCs w:val="24"/>
        </w:rPr>
        <w:t xml:space="preserve"> </w:t>
      </w:r>
      <w:r w:rsidR="00702B2C" w:rsidRPr="00A90554">
        <w:rPr>
          <w:sz w:val="24"/>
          <w:szCs w:val="24"/>
        </w:rPr>
        <w:t>(далее — ЭТП)</w:t>
      </w:r>
      <w:r w:rsidR="005B75A6" w:rsidRPr="00A90554">
        <w:rPr>
          <w:sz w:val="24"/>
          <w:szCs w:val="24"/>
        </w:rPr>
        <w:t>.</w:t>
      </w:r>
      <w:bookmarkEnd w:id="15"/>
    </w:p>
    <w:p w:rsidR="00717F60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A90554">
        <w:rPr>
          <w:sz w:val="24"/>
          <w:szCs w:val="24"/>
        </w:rPr>
        <w:t>Заказчик</w:t>
      </w:r>
      <w:r w:rsidR="00702B2C" w:rsidRPr="00A90554">
        <w:rPr>
          <w:sz w:val="24"/>
          <w:szCs w:val="24"/>
        </w:rPr>
        <w:t xml:space="preserve">: </w:t>
      </w:r>
      <w:r w:rsidRPr="00A90554">
        <w:rPr>
          <w:sz w:val="24"/>
          <w:szCs w:val="24"/>
        </w:rPr>
        <w:t xml:space="preserve"> </w:t>
      </w:r>
      <w:r w:rsidR="00702B2C" w:rsidRPr="00A90554">
        <w:rPr>
          <w:iCs/>
          <w:sz w:val="24"/>
          <w:szCs w:val="24"/>
        </w:rPr>
        <w:t>ПАО «МРСК Центра».</w:t>
      </w:r>
      <w:r w:rsidRPr="00A90554">
        <w:rPr>
          <w:rStyle w:val="aa"/>
          <w:sz w:val="24"/>
          <w:szCs w:val="24"/>
        </w:rPr>
        <w:t xml:space="preserve"> </w:t>
      </w:r>
      <w:bookmarkEnd w:id="16"/>
    </w:p>
    <w:p w:rsidR="008C4223" w:rsidRPr="00A9055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A90554">
        <w:rPr>
          <w:sz w:val="24"/>
          <w:szCs w:val="24"/>
        </w:rPr>
        <w:t>Предмет З</w:t>
      </w:r>
      <w:r w:rsidR="00717F60" w:rsidRPr="00A90554">
        <w:rPr>
          <w:sz w:val="24"/>
          <w:szCs w:val="24"/>
        </w:rPr>
        <w:t>апроса предложений</w:t>
      </w:r>
      <w:r w:rsidR="00702B2C" w:rsidRPr="00A90554">
        <w:rPr>
          <w:sz w:val="24"/>
          <w:szCs w:val="24"/>
        </w:rPr>
        <w:t>:</w:t>
      </w:r>
      <w:bookmarkEnd w:id="17"/>
    </w:p>
    <w:p w:rsidR="00A40714" w:rsidRPr="00A9055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90554">
        <w:rPr>
          <w:b/>
          <w:sz w:val="24"/>
          <w:szCs w:val="24"/>
          <w:u w:val="single"/>
        </w:rPr>
        <w:t>Лот №1:</w:t>
      </w:r>
      <w:r w:rsidR="00717F60" w:rsidRPr="00A90554">
        <w:rPr>
          <w:sz w:val="24"/>
          <w:szCs w:val="24"/>
        </w:rPr>
        <w:t xml:space="preserve"> право заключения </w:t>
      </w:r>
      <w:bookmarkEnd w:id="18"/>
      <w:r w:rsidR="00283369" w:rsidRPr="00556F44">
        <w:rPr>
          <w:iCs/>
          <w:sz w:val="24"/>
          <w:szCs w:val="24"/>
          <w:lang w:eastAsia="ru-RU"/>
        </w:rPr>
        <w:t xml:space="preserve">Договора на </w:t>
      </w:r>
      <w:r w:rsidR="00283369">
        <w:rPr>
          <w:iCs/>
          <w:sz w:val="24"/>
          <w:szCs w:val="24"/>
          <w:lang w:eastAsia="ru-RU"/>
        </w:rPr>
        <w:t xml:space="preserve">выполнение услуг по </w:t>
      </w:r>
      <w:r w:rsidR="00283369">
        <w:rPr>
          <w:sz w:val="24"/>
          <w:szCs w:val="24"/>
        </w:rPr>
        <w:t>п</w:t>
      </w:r>
      <w:r w:rsidR="00283369" w:rsidRPr="003968E9">
        <w:rPr>
          <w:sz w:val="24"/>
          <w:szCs w:val="24"/>
        </w:rPr>
        <w:t>роведени</w:t>
      </w:r>
      <w:r w:rsidR="00283369">
        <w:rPr>
          <w:sz w:val="24"/>
          <w:szCs w:val="24"/>
        </w:rPr>
        <w:t>ю</w:t>
      </w:r>
      <w:r w:rsidR="00283369" w:rsidRPr="003968E9">
        <w:rPr>
          <w:sz w:val="24"/>
          <w:szCs w:val="24"/>
        </w:rPr>
        <w:t xml:space="preserve"> медицинского осмотра сотрудников для нужд ПАО МРСК </w:t>
      </w:r>
      <w:r w:rsidR="00283369">
        <w:rPr>
          <w:sz w:val="24"/>
          <w:szCs w:val="24"/>
        </w:rPr>
        <w:t>Центра (филиал Белгородэнерго)</w:t>
      </w:r>
      <w:r w:rsidR="00A90554" w:rsidRPr="00A90554">
        <w:rPr>
          <w:sz w:val="24"/>
          <w:szCs w:val="24"/>
        </w:rPr>
        <w:t>.</w:t>
      </w:r>
    </w:p>
    <w:p w:rsidR="008C4223" w:rsidRPr="00A9055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90554">
        <w:rPr>
          <w:sz w:val="24"/>
          <w:szCs w:val="24"/>
        </w:rPr>
        <w:t xml:space="preserve">Количество лотов: </w:t>
      </w:r>
      <w:r w:rsidRPr="00A90554">
        <w:rPr>
          <w:b/>
          <w:sz w:val="24"/>
          <w:szCs w:val="24"/>
        </w:rPr>
        <w:t>1 (один)</w:t>
      </w:r>
      <w:r w:rsidRPr="00A90554">
        <w:rPr>
          <w:sz w:val="24"/>
          <w:szCs w:val="24"/>
        </w:rPr>
        <w:t>.</w:t>
      </w:r>
    </w:p>
    <w:bookmarkEnd w:id="19"/>
    <w:p w:rsidR="00804801" w:rsidRPr="00A9055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90554">
        <w:rPr>
          <w:sz w:val="24"/>
          <w:szCs w:val="24"/>
        </w:rPr>
        <w:t xml:space="preserve">Частичное </w:t>
      </w:r>
      <w:r w:rsidR="00366652" w:rsidRPr="00A90554">
        <w:rPr>
          <w:sz w:val="24"/>
          <w:szCs w:val="24"/>
        </w:rPr>
        <w:t xml:space="preserve">оказание </w:t>
      </w:r>
      <w:r w:rsidR="00AD3EBC" w:rsidRPr="00A90554">
        <w:rPr>
          <w:sz w:val="24"/>
          <w:szCs w:val="24"/>
        </w:rPr>
        <w:t>услуг</w:t>
      </w:r>
      <w:r w:rsidRPr="00A90554">
        <w:rPr>
          <w:sz w:val="24"/>
          <w:szCs w:val="24"/>
        </w:rPr>
        <w:t xml:space="preserve"> не допускается.</w:t>
      </w:r>
    </w:p>
    <w:p w:rsidR="00717F60" w:rsidRPr="00A9055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A90554">
        <w:rPr>
          <w:sz w:val="24"/>
          <w:szCs w:val="24"/>
        </w:rPr>
        <w:t>Сроки</w:t>
      </w:r>
      <w:r w:rsidR="00717F60" w:rsidRPr="00A90554">
        <w:rPr>
          <w:sz w:val="24"/>
          <w:szCs w:val="24"/>
        </w:rPr>
        <w:t xml:space="preserve"> </w:t>
      </w:r>
      <w:r w:rsidR="00366652" w:rsidRPr="00A90554">
        <w:rPr>
          <w:sz w:val="24"/>
          <w:szCs w:val="24"/>
        </w:rPr>
        <w:t>оказания услуг</w:t>
      </w:r>
      <w:r w:rsidR="00717F60" w:rsidRPr="00A90554">
        <w:rPr>
          <w:sz w:val="24"/>
          <w:szCs w:val="24"/>
        </w:rPr>
        <w:t xml:space="preserve">: </w:t>
      </w:r>
      <w:r w:rsidR="00FA7326" w:rsidRPr="00A90554">
        <w:rPr>
          <w:sz w:val="24"/>
          <w:szCs w:val="24"/>
        </w:rPr>
        <w:t xml:space="preserve">в соответствии </w:t>
      </w:r>
      <w:r w:rsidR="002D2587" w:rsidRPr="00A90554">
        <w:rPr>
          <w:sz w:val="24"/>
          <w:szCs w:val="24"/>
        </w:rPr>
        <w:t>со сроками, указанными в</w:t>
      </w:r>
      <w:r w:rsidR="00FA7326" w:rsidRPr="00A90554">
        <w:rPr>
          <w:sz w:val="24"/>
          <w:szCs w:val="24"/>
        </w:rPr>
        <w:t xml:space="preserve"> Приложени</w:t>
      </w:r>
      <w:r w:rsidR="002D2587" w:rsidRPr="00A90554">
        <w:rPr>
          <w:sz w:val="24"/>
          <w:szCs w:val="24"/>
        </w:rPr>
        <w:t>и</w:t>
      </w:r>
      <w:r w:rsidR="00FA7326" w:rsidRPr="00A90554">
        <w:rPr>
          <w:sz w:val="24"/>
          <w:szCs w:val="24"/>
        </w:rPr>
        <w:t xml:space="preserve"> №1 к настоящей документации</w:t>
      </w:r>
      <w:r w:rsidR="00717F60" w:rsidRPr="00A90554">
        <w:rPr>
          <w:sz w:val="24"/>
          <w:szCs w:val="24"/>
        </w:rPr>
        <w:t>.</w:t>
      </w:r>
      <w:bookmarkEnd w:id="20"/>
    </w:p>
    <w:p w:rsidR="008D2928" w:rsidRPr="00A9055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A9055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90554">
        <w:rPr>
          <w:sz w:val="24"/>
          <w:szCs w:val="24"/>
        </w:rPr>
        <w:t>территории Р</w:t>
      </w:r>
      <w:r w:rsidR="00A0540E" w:rsidRPr="00A90554">
        <w:rPr>
          <w:sz w:val="24"/>
          <w:szCs w:val="24"/>
        </w:rPr>
        <w:t xml:space="preserve">оссийской </w:t>
      </w:r>
      <w:r w:rsidR="00425F34" w:rsidRPr="00A90554">
        <w:rPr>
          <w:sz w:val="24"/>
          <w:szCs w:val="24"/>
        </w:rPr>
        <w:t>Ф</w:t>
      </w:r>
      <w:r w:rsidR="00A0540E" w:rsidRPr="00A90554">
        <w:rPr>
          <w:sz w:val="24"/>
          <w:szCs w:val="24"/>
        </w:rPr>
        <w:t>едерации</w:t>
      </w:r>
      <w:r w:rsidRPr="00A90554">
        <w:rPr>
          <w:sz w:val="24"/>
          <w:szCs w:val="24"/>
        </w:rPr>
        <w:t>.</w:t>
      </w:r>
      <w:bookmarkEnd w:id="21"/>
    </w:p>
    <w:p w:rsidR="00717F60" w:rsidRPr="0053037E" w:rsidRDefault="008331B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Ref440270663"/>
      <w:r w:rsidRPr="0053037E">
        <w:rPr>
          <w:sz w:val="24"/>
          <w:szCs w:val="24"/>
        </w:rPr>
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</w:t>
      </w:r>
      <w:bookmarkEnd w:id="22"/>
      <w:r w:rsidRPr="0053037E">
        <w:rPr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A9055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A90554">
        <w:rPr>
          <w:szCs w:val="24"/>
        </w:rPr>
        <w:t xml:space="preserve">Начальная (максимальная) цена </w:t>
      </w:r>
      <w:r w:rsidR="00123C70" w:rsidRPr="00A90554">
        <w:rPr>
          <w:szCs w:val="24"/>
        </w:rPr>
        <w:t>Договор</w:t>
      </w:r>
      <w:r w:rsidRPr="00A9055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A9055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0554">
        <w:rPr>
          <w:bCs w:val="0"/>
          <w:sz w:val="24"/>
          <w:szCs w:val="24"/>
        </w:rPr>
        <w:t xml:space="preserve">Начальная (максимальная) цена </w:t>
      </w:r>
      <w:r w:rsidR="00123C70" w:rsidRPr="00A90554">
        <w:rPr>
          <w:bCs w:val="0"/>
          <w:sz w:val="24"/>
          <w:szCs w:val="24"/>
        </w:rPr>
        <w:t>Договор</w:t>
      </w:r>
      <w:r w:rsidRPr="00A90554">
        <w:rPr>
          <w:bCs w:val="0"/>
          <w:sz w:val="24"/>
          <w:szCs w:val="24"/>
        </w:rPr>
        <w:t>а</w:t>
      </w:r>
      <w:r w:rsidR="00216641" w:rsidRPr="00A90554">
        <w:rPr>
          <w:bCs w:val="0"/>
          <w:sz w:val="24"/>
          <w:szCs w:val="24"/>
        </w:rPr>
        <w:t>:</w:t>
      </w:r>
    </w:p>
    <w:p w:rsidR="00717F60" w:rsidRPr="0053037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90554">
        <w:rPr>
          <w:b/>
          <w:bCs w:val="0"/>
          <w:sz w:val="24"/>
          <w:szCs w:val="24"/>
          <w:u w:val="single"/>
        </w:rPr>
        <w:t>По Лоту №1:</w:t>
      </w:r>
      <w:r w:rsidR="00717F60" w:rsidRPr="00A90554">
        <w:rPr>
          <w:bCs w:val="0"/>
          <w:sz w:val="24"/>
          <w:szCs w:val="24"/>
        </w:rPr>
        <w:t xml:space="preserve"> </w:t>
      </w:r>
      <w:r w:rsidR="00283369" w:rsidRPr="0094670B">
        <w:rPr>
          <w:b/>
        </w:rPr>
        <w:t xml:space="preserve">2 113 300,00 </w:t>
      </w:r>
      <w:r w:rsidR="00283369" w:rsidRPr="00A90554">
        <w:t>(</w:t>
      </w:r>
      <w:r w:rsidR="00283369" w:rsidRPr="0094670B">
        <w:t>два миллиона сто тринадцать тысяч триста</w:t>
      </w:r>
      <w:r w:rsidR="00283369">
        <w:t>)</w:t>
      </w:r>
      <w:r w:rsidR="00283369" w:rsidRPr="0094670B">
        <w:t xml:space="preserve"> рублей </w:t>
      </w:r>
      <w:r w:rsidR="00283369" w:rsidRPr="00FB7E19">
        <w:t xml:space="preserve"> </w:t>
      </w:r>
      <w:r w:rsidR="00283369" w:rsidRPr="00494A6D">
        <w:t xml:space="preserve"> </w:t>
      </w:r>
      <w:r w:rsidR="00283369" w:rsidRPr="00A90554">
        <w:t xml:space="preserve">00 копеек РФ, без учета НДС; НДС составляет </w:t>
      </w:r>
      <w:r w:rsidR="00283369">
        <w:t xml:space="preserve">          </w:t>
      </w:r>
      <w:r w:rsidR="00283369" w:rsidRPr="00A90554">
        <w:t xml:space="preserve">  </w:t>
      </w:r>
      <w:r w:rsidR="00283369" w:rsidRPr="0094670B">
        <w:rPr>
          <w:b/>
        </w:rPr>
        <w:t xml:space="preserve">380 394,00 </w:t>
      </w:r>
      <w:r w:rsidR="00283369" w:rsidRPr="00A90554">
        <w:t>(</w:t>
      </w:r>
      <w:r w:rsidR="00283369" w:rsidRPr="0094670B">
        <w:t>триста восемьдесят тысяч триста девяносто четыре</w:t>
      </w:r>
      <w:r w:rsidR="00283369">
        <w:t>)</w:t>
      </w:r>
      <w:r w:rsidR="00283369" w:rsidRPr="0094670B">
        <w:t xml:space="preserve"> рубля </w:t>
      </w:r>
      <w:r w:rsidR="00283369" w:rsidRPr="00FB7E19">
        <w:t xml:space="preserve"> </w:t>
      </w:r>
      <w:r w:rsidR="00283369" w:rsidRPr="00A90554">
        <w:t xml:space="preserve"> 00  коп. РФ; </w:t>
      </w:r>
      <w:r w:rsidR="00283369">
        <w:t xml:space="preserve">            </w:t>
      </w:r>
      <w:r w:rsidR="00283369" w:rsidRPr="00A90554">
        <w:t xml:space="preserve"> </w:t>
      </w:r>
      <w:r w:rsidR="00283369" w:rsidRPr="0094670B">
        <w:rPr>
          <w:b/>
        </w:rPr>
        <w:t xml:space="preserve">2 493 694,00 </w:t>
      </w:r>
      <w:r w:rsidR="00283369">
        <w:t>(</w:t>
      </w:r>
      <w:r w:rsidR="00283369" w:rsidRPr="0094670B">
        <w:t>два миллиона четыреста девяносто три т</w:t>
      </w:r>
      <w:r w:rsidR="00283369">
        <w:t xml:space="preserve">ысячи шестьсот девяносто четыре) </w:t>
      </w:r>
      <w:r w:rsidR="00283369" w:rsidRPr="0094670B">
        <w:t xml:space="preserve">рубля </w:t>
      </w:r>
      <w:r w:rsidR="00283369" w:rsidRPr="00A90554">
        <w:t>00  коп.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0554">
        <w:rPr>
          <w:sz w:val="24"/>
          <w:szCs w:val="24"/>
        </w:rPr>
        <w:t>Организатор</w:t>
      </w:r>
      <w:r w:rsidRPr="007A25C1">
        <w:rPr>
          <w:sz w:val="24"/>
          <w:szCs w:val="24"/>
        </w:rPr>
        <w:t xml:space="preserve">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B540A5">
        <w:rPr>
          <w:bCs w:val="0"/>
          <w:sz w:val="24"/>
          <w:szCs w:val="24"/>
        </w:rPr>
        <w:t xml:space="preserve">Требования к </w:t>
      </w:r>
      <w:r w:rsidR="009C744E" w:rsidRPr="00B540A5">
        <w:rPr>
          <w:bCs w:val="0"/>
          <w:sz w:val="24"/>
          <w:szCs w:val="24"/>
        </w:rPr>
        <w:t>Участник</w:t>
      </w:r>
      <w:r w:rsidRPr="00B540A5">
        <w:rPr>
          <w:bCs w:val="0"/>
          <w:sz w:val="24"/>
          <w:szCs w:val="24"/>
        </w:rPr>
        <w:t>ам</w:t>
      </w:r>
      <w:bookmarkEnd w:id="469"/>
      <w:r w:rsidRPr="00B540A5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B540A5">
        <w:rPr>
          <w:bCs w:val="0"/>
          <w:sz w:val="24"/>
          <w:szCs w:val="24"/>
        </w:rPr>
        <w:t xml:space="preserve"> у</w:t>
      </w:r>
      <w:r w:rsidRPr="00B540A5">
        <w:rPr>
          <w:bCs w:val="0"/>
          <w:sz w:val="24"/>
          <w:szCs w:val="24"/>
        </w:rPr>
        <w:t xml:space="preserve">частвовать в процедуре </w:t>
      </w:r>
      <w:r w:rsidR="009C744E" w:rsidRPr="00B540A5">
        <w:rPr>
          <w:bCs w:val="0"/>
          <w:sz w:val="24"/>
          <w:szCs w:val="24"/>
        </w:rPr>
        <w:t>З</w:t>
      </w:r>
      <w:r w:rsidRPr="00B540A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B540A5">
        <w:rPr>
          <w:bCs w:val="0"/>
          <w:color w:val="000000"/>
          <w:sz w:val="24"/>
          <w:szCs w:val="24"/>
        </w:rPr>
        <w:t>физическое</w:t>
      </w:r>
      <w:r w:rsidRPr="00B540A5">
        <w:rPr>
          <w:bCs w:val="0"/>
          <w:sz w:val="24"/>
          <w:szCs w:val="24"/>
        </w:rPr>
        <w:t xml:space="preserve"> лицо </w:t>
      </w:r>
      <w:r w:rsidR="00E71628" w:rsidRPr="00B540A5">
        <w:rPr>
          <w:bCs w:val="0"/>
          <w:sz w:val="24"/>
          <w:szCs w:val="24"/>
        </w:rPr>
        <w:t>(в т.</w:t>
      </w:r>
      <w:r w:rsidR="003129D4" w:rsidRPr="00B540A5">
        <w:rPr>
          <w:bCs w:val="0"/>
          <w:sz w:val="24"/>
          <w:szCs w:val="24"/>
        </w:rPr>
        <w:t xml:space="preserve"> </w:t>
      </w:r>
      <w:r w:rsidR="00E71628" w:rsidRPr="00B540A5">
        <w:rPr>
          <w:bCs w:val="0"/>
          <w:sz w:val="24"/>
          <w:szCs w:val="24"/>
        </w:rPr>
        <w:t xml:space="preserve">ч. </w:t>
      </w:r>
      <w:r w:rsidRPr="00B540A5">
        <w:rPr>
          <w:bCs w:val="0"/>
          <w:sz w:val="24"/>
          <w:szCs w:val="24"/>
        </w:rPr>
        <w:t>индивидуальный предприниматель</w:t>
      </w:r>
      <w:r w:rsidR="00E71628" w:rsidRPr="00B540A5">
        <w:rPr>
          <w:bCs w:val="0"/>
          <w:sz w:val="24"/>
          <w:szCs w:val="24"/>
        </w:rPr>
        <w:t>)</w:t>
      </w:r>
      <w:r w:rsidRPr="00B540A5">
        <w:rPr>
          <w:bCs w:val="0"/>
          <w:sz w:val="24"/>
          <w:szCs w:val="24"/>
        </w:rPr>
        <w:t xml:space="preserve">. </w:t>
      </w:r>
      <w:r w:rsidR="00362EA4" w:rsidRPr="00B540A5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B540A5" w:rsidRPr="00B540A5" w:rsidRDefault="00090FCB" w:rsidP="00B540A5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100" w:firstLine="0"/>
        <w:rPr>
          <w:sz w:val="24"/>
          <w:szCs w:val="24"/>
          <w:lang w:eastAsia="ru-RU"/>
        </w:rPr>
      </w:pPr>
      <w:r w:rsidRPr="00B540A5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B540A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B540A5">
        <w:rPr>
          <w:color w:val="000000"/>
          <w:sz w:val="24"/>
          <w:szCs w:val="24"/>
          <w:lang w:eastAsia="ru-RU"/>
        </w:rPr>
        <w:t xml:space="preserve">. </w:t>
      </w:r>
    </w:p>
    <w:p w:rsidR="00CF39D0" w:rsidRPr="00B540A5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540A5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540A5">
        <w:rPr>
          <w:sz w:val="24"/>
          <w:szCs w:val="24"/>
          <w:lang w:eastAsia="ru-RU"/>
        </w:rPr>
        <w:t>ого(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я(</w:t>
      </w:r>
      <w:r w:rsidRPr="00B540A5">
        <w:rPr>
          <w:sz w:val="24"/>
          <w:szCs w:val="24"/>
          <w:lang w:eastAsia="ru-RU"/>
        </w:rPr>
        <w:t>й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>, изложены в Приложении №1 (Техническ</w:t>
      </w:r>
      <w:r w:rsidR="003776BB" w:rsidRPr="00B540A5">
        <w:rPr>
          <w:sz w:val="24"/>
          <w:szCs w:val="24"/>
          <w:lang w:eastAsia="ru-RU"/>
        </w:rPr>
        <w:t>ом(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и(</w:t>
      </w:r>
      <w:r w:rsidRPr="00B540A5">
        <w:rPr>
          <w:sz w:val="24"/>
          <w:szCs w:val="24"/>
          <w:lang w:eastAsia="ru-RU"/>
        </w:rPr>
        <w:t>ях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B540A5">
        <w:rPr>
          <w:sz w:val="24"/>
          <w:szCs w:val="24"/>
          <w:lang w:eastAsia="ru-RU"/>
        </w:rPr>
        <w:t>ого(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я(</w:t>
      </w:r>
      <w:r w:rsidRPr="00B540A5">
        <w:rPr>
          <w:sz w:val="24"/>
          <w:szCs w:val="24"/>
          <w:lang w:eastAsia="ru-RU"/>
        </w:rPr>
        <w:t>й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B540A5">
        <w:rPr>
          <w:sz w:val="24"/>
          <w:szCs w:val="24"/>
          <w:lang w:eastAsia="ru-RU"/>
        </w:rPr>
        <w:t>Заявку</w:t>
      </w:r>
      <w:r w:rsidRPr="00B540A5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B540A5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</w:t>
      </w:r>
      <w:r w:rsidRPr="00AE1D21">
        <w:rPr>
          <w:sz w:val="24"/>
          <w:szCs w:val="24"/>
        </w:rPr>
        <w:t xml:space="preserve">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8331B8">
        <w:rPr>
          <w:bCs w:val="0"/>
          <w:sz w:val="24"/>
          <w:szCs w:val="24"/>
        </w:rPr>
        <w:t>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8331B8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D49C2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FD49C2">
        <w:rPr>
          <w:sz w:val="24"/>
          <w:szCs w:val="24"/>
        </w:rPr>
        <w:t>ктный телефон : (4722) 58-17-81</w:t>
      </w:r>
      <w:r w:rsidR="00FD49C2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</w:t>
      </w:r>
      <w:r w:rsidR="00FD49C2" w:rsidRPr="00DB5A15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FD49C2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FD49C2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FD49C2" w:rsidRPr="007765E5">
        <w:rPr>
          <w:rFonts w:eastAsia="Calibri"/>
          <w:szCs w:val="24"/>
          <w:lang w:eastAsia="en-US"/>
        </w:rPr>
        <w:t xml:space="preserve"> </w:t>
      </w:r>
      <w:r w:rsidR="00FD49C2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FD49C2" w:rsidRPr="007765E5">
          <w:rPr>
            <w:rStyle w:val="a7"/>
            <w:szCs w:val="24"/>
            <w:lang w:val="en-US"/>
          </w:rPr>
          <w:t>Goryagina</w:t>
        </w:r>
        <w:r w:rsidR="00FD49C2" w:rsidRPr="007765E5">
          <w:rPr>
            <w:rStyle w:val="a7"/>
            <w:szCs w:val="24"/>
          </w:rPr>
          <w:t>.</w:t>
        </w:r>
        <w:r w:rsidR="00FD49C2" w:rsidRPr="007765E5">
          <w:rPr>
            <w:rStyle w:val="a7"/>
            <w:szCs w:val="24"/>
            <w:lang w:val="en-US"/>
          </w:rPr>
          <w:t>TN</w:t>
        </w:r>
        <w:r w:rsidR="00FD49C2" w:rsidRPr="007765E5">
          <w:rPr>
            <w:rStyle w:val="a7"/>
            <w:szCs w:val="24"/>
          </w:rPr>
          <w:t>@</w:t>
        </w:r>
        <w:r w:rsidR="00FD49C2" w:rsidRPr="007765E5">
          <w:rPr>
            <w:rStyle w:val="a7"/>
            <w:szCs w:val="24"/>
            <w:lang w:val="en-US"/>
          </w:rPr>
          <w:t>mrsk</w:t>
        </w:r>
        <w:r w:rsidR="00FD49C2" w:rsidRPr="007765E5">
          <w:rPr>
            <w:rStyle w:val="a7"/>
            <w:szCs w:val="24"/>
          </w:rPr>
          <w:t>-1.</w:t>
        </w:r>
        <w:r w:rsidR="00FD49C2" w:rsidRPr="007765E5">
          <w:rPr>
            <w:rStyle w:val="a7"/>
            <w:szCs w:val="24"/>
            <w:lang w:val="en-US"/>
          </w:rPr>
          <w:t>ru</w:t>
        </w:r>
      </w:hyperlink>
      <w:r w:rsidR="00FD49C2" w:rsidRPr="007765E5">
        <w:rPr>
          <w:rFonts w:eastAsia="Calibri"/>
          <w:szCs w:val="24"/>
          <w:lang w:eastAsia="en-US"/>
        </w:rPr>
        <w:t>. и</w:t>
      </w:r>
      <w:r w:rsidR="00FD49C2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FD49C2" w:rsidRPr="007765E5">
          <w:rPr>
            <w:rStyle w:val="a7"/>
            <w:szCs w:val="24"/>
          </w:rPr>
          <w:t>Ermolova.IV@mrsk-1.ru</w:t>
        </w:r>
      </w:hyperlink>
      <w:r w:rsidR="00FD49C2" w:rsidRPr="007765E5">
        <w:rPr>
          <w:bCs w:val="0"/>
          <w:szCs w:val="24"/>
        </w:rPr>
        <w:t>.</w:t>
      </w:r>
      <w:r w:rsidR="00FD49C2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FD49C2" w:rsidRPr="007765E5">
        <w:rPr>
          <w:szCs w:val="24"/>
        </w:rPr>
        <w:t xml:space="preserve">до момента истечения срока окончания приема заявок (п. </w:t>
      </w:r>
      <w:r w:rsidR="00FD49C2">
        <w:fldChar w:fldCharType="begin"/>
      </w:r>
      <w:r w:rsidR="00FD49C2">
        <w:instrText xml:space="preserve"> REF _Ref440289953 \r \h  \* MERGEFORMAT </w:instrText>
      </w:r>
      <w:r w:rsidR="00FD49C2">
        <w:fldChar w:fldCharType="separate"/>
      </w:r>
      <w:r w:rsidR="00FD49C2" w:rsidRPr="007765E5">
        <w:rPr>
          <w:szCs w:val="24"/>
        </w:rPr>
        <w:t>3.4.1.3</w:t>
      </w:r>
      <w:r w:rsidR="00FD49C2">
        <w:fldChar w:fldCharType="end"/>
      </w:r>
      <w:r w:rsidR="00FD49C2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="00FD49C2">
        <w:rPr>
          <w:szCs w:val="24"/>
        </w:rPr>
        <w:t>.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D49C2" w:rsidRPr="007765E5" w:rsidRDefault="00FD49C2" w:rsidP="00FD49C2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D49C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D49C2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D49C2">
        <w:rPr>
          <w:bCs w:val="0"/>
          <w:sz w:val="24"/>
          <w:szCs w:val="24"/>
        </w:rPr>
        <w:t xml:space="preserve">электронных </w:t>
      </w:r>
      <w:r w:rsidRPr="00FD49C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FD49C2">
        <w:rPr>
          <w:bCs w:val="0"/>
          <w:sz w:val="24"/>
          <w:szCs w:val="24"/>
        </w:rPr>
        <w:t>Заявк</w:t>
      </w:r>
      <w:r w:rsidR="00717F60" w:rsidRPr="00FD49C2">
        <w:rPr>
          <w:bCs w:val="0"/>
          <w:sz w:val="24"/>
          <w:szCs w:val="24"/>
        </w:rPr>
        <w:t xml:space="preserve">и на ЭТП могут быть поданы до </w:t>
      </w:r>
      <w:r w:rsidR="002B5044" w:rsidRPr="00FD49C2">
        <w:rPr>
          <w:b/>
          <w:bCs w:val="0"/>
          <w:sz w:val="24"/>
          <w:szCs w:val="24"/>
        </w:rPr>
        <w:t xml:space="preserve">12 часов 00 минут </w:t>
      </w:r>
      <w:r w:rsidR="00283369">
        <w:rPr>
          <w:b/>
          <w:bCs w:val="0"/>
          <w:sz w:val="24"/>
          <w:szCs w:val="24"/>
        </w:rPr>
        <w:t>0</w:t>
      </w:r>
      <w:r w:rsidR="00466E86">
        <w:rPr>
          <w:b/>
          <w:bCs w:val="0"/>
          <w:sz w:val="24"/>
          <w:szCs w:val="24"/>
        </w:rPr>
        <w:t>4</w:t>
      </w:r>
      <w:r w:rsidR="002B5044" w:rsidRPr="00FD49C2">
        <w:rPr>
          <w:b/>
          <w:bCs w:val="0"/>
          <w:sz w:val="24"/>
          <w:szCs w:val="24"/>
        </w:rPr>
        <w:t xml:space="preserve"> </w:t>
      </w:r>
      <w:r w:rsidR="00283369">
        <w:rPr>
          <w:b/>
          <w:bCs w:val="0"/>
          <w:sz w:val="24"/>
          <w:szCs w:val="24"/>
        </w:rPr>
        <w:t>апреля</w:t>
      </w:r>
      <w:r w:rsidR="002B5044" w:rsidRPr="00FD49C2">
        <w:rPr>
          <w:b/>
          <w:bCs w:val="0"/>
          <w:sz w:val="24"/>
          <w:szCs w:val="24"/>
        </w:rPr>
        <w:t xml:space="preserve"> </w:t>
      </w:r>
      <w:r w:rsidR="009C6DFC" w:rsidRPr="00FD49C2">
        <w:rPr>
          <w:b/>
          <w:bCs w:val="0"/>
          <w:sz w:val="24"/>
          <w:szCs w:val="24"/>
        </w:rPr>
        <w:t>2018</w:t>
      </w:r>
      <w:r w:rsidR="002B5044" w:rsidRPr="00FD49C2">
        <w:rPr>
          <w:b/>
          <w:bCs w:val="0"/>
          <w:sz w:val="24"/>
          <w:szCs w:val="24"/>
        </w:rPr>
        <w:t xml:space="preserve"> года</w:t>
      </w:r>
      <w:r w:rsidR="00BB27D7" w:rsidRPr="00FD49C2">
        <w:rPr>
          <w:b/>
          <w:bCs w:val="0"/>
          <w:sz w:val="24"/>
          <w:szCs w:val="24"/>
        </w:rPr>
        <w:t xml:space="preserve">, </w:t>
      </w:r>
      <w:r w:rsidR="00BB27D7" w:rsidRPr="00FD49C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D49C2">
        <w:rPr>
          <w:bCs w:val="0"/>
          <w:spacing w:val="-2"/>
          <w:sz w:val="24"/>
          <w:szCs w:val="24"/>
        </w:rPr>
        <w:t>(под</w:t>
      </w:r>
      <w:r w:rsidR="00BB27D7" w:rsidRPr="00FD49C2">
        <w:rPr>
          <w:bCs w:val="0"/>
          <w:sz w:val="24"/>
          <w:szCs w:val="24"/>
        </w:rPr>
        <w:t xml:space="preserve">раздел </w:t>
      </w:r>
      <w:r w:rsidR="007F30BA" w:rsidRPr="00FD49C2">
        <w:rPr>
          <w:bCs w:val="0"/>
          <w:sz w:val="24"/>
          <w:szCs w:val="24"/>
        </w:rPr>
        <w:fldChar w:fldCharType="begin"/>
      </w:r>
      <w:r w:rsidR="00BB27D7" w:rsidRPr="00FD49C2">
        <w:rPr>
          <w:bCs w:val="0"/>
          <w:sz w:val="24"/>
          <w:szCs w:val="24"/>
        </w:rPr>
        <w:instrText xml:space="preserve"> REF _Ref55336310 \r \h </w:instrText>
      </w:r>
      <w:r w:rsidR="00FD49C2">
        <w:rPr>
          <w:bCs w:val="0"/>
          <w:sz w:val="24"/>
          <w:szCs w:val="24"/>
        </w:rPr>
        <w:instrText xml:space="preserve"> \* MERGEFORMAT </w:instrText>
      </w:r>
      <w:r w:rsidR="007F30BA" w:rsidRPr="00FD49C2">
        <w:rPr>
          <w:bCs w:val="0"/>
          <w:sz w:val="24"/>
          <w:szCs w:val="24"/>
        </w:rPr>
      </w:r>
      <w:r w:rsidR="007F30BA" w:rsidRPr="00FD49C2">
        <w:rPr>
          <w:bCs w:val="0"/>
          <w:sz w:val="24"/>
          <w:szCs w:val="24"/>
        </w:rPr>
        <w:fldChar w:fldCharType="separate"/>
      </w:r>
      <w:r w:rsidR="00090FCB" w:rsidRPr="00FD49C2">
        <w:rPr>
          <w:bCs w:val="0"/>
          <w:sz w:val="24"/>
          <w:szCs w:val="24"/>
        </w:rPr>
        <w:t>5.1</w:t>
      </w:r>
      <w:r w:rsidR="007F30BA" w:rsidRPr="00FD49C2">
        <w:rPr>
          <w:bCs w:val="0"/>
          <w:sz w:val="24"/>
          <w:szCs w:val="24"/>
        </w:rPr>
        <w:fldChar w:fldCharType="end"/>
      </w:r>
      <w:r w:rsidR="00BB27D7" w:rsidRPr="00FD49C2">
        <w:rPr>
          <w:bCs w:val="0"/>
          <w:sz w:val="24"/>
          <w:szCs w:val="24"/>
          <w:lang w:eastAsia="ru-RU"/>
        </w:rPr>
        <w:t>)</w:t>
      </w:r>
      <w:r w:rsidR="00BB27D7" w:rsidRPr="00FD49C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FD49C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FD49C2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FD49C2">
        <w:rPr>
          <w:sz w:val="24"/>
          <w:szCs w:val="24"/>
        </w:rPr>
        <w:t xml:space="preserve">. Порядок проведения оценочной стадии, </w:t>
      </w:r>
      <w:r w:rsidRPr="00FD49C2">
        <w:rPr>
          <w:sz w:val="24"/>
          <w:szCs w:val="24"/>
        </w:rPr>
        <w:t>критери</w:t>
      </w:r>
      <w:r w:rsidR="00D275BB" w:rsidRPr="00FD49C2">
        <w:rPr>
          <w:sz w:val="24"/>
          <w:szCs w:val="24"/>
        </w:rPr>
        <w:t>и</w:t>
      </w:r>
      <w:r w:rsidRPr="00FD49C2">
        <w:rPr>
          <w:sz w:val="24"/>
          <w:szCs w:val="24"/>
        </w:rPr>
        <w:t xml:space="preserve"> и их весов</w:t>
      </w:r>
      <w:r w:rsidR="00D275BB" w:rsidRPr="00FD49C2">
        <w:rPr>
          <w:sz w:val="24"/>
          <w:szCs w:val="24"/>
        </w:rPr>
        <w:t>ые</w:t>
      </w:r>
      <w:r w:rsidRPr="00FD49C2">
        <w:rPr>
          <w:sz w:val="24"/>
          <w:szCs w:val="24"/>
        </w:rPr>
        <w:t xml:space="preserve"> коэффициент</w:t>
      </w:r>
      <w:r w:rsidR="00D275BB" w:rsidRPr="00FD49C2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D49C2">
        <w:rPr>
          <w:sz w:val="24"/>
          <w:szCs w:val="24"/>
        </w:rPr>
        <w:t>Закупочная комиссия</w:t>
      </w:r>
      <w:r w:rsidRPr="00751A4B">
        <w:rPr>
          <w:sz w:val="24"/>
          <w:szCs w:val="24"/>
        </w:rPr>
        <w:t xml:space="preserve">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D49C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</w:t>
      </w:r>
      <w:r w:rsidRPr="00FD49C2">
        <w:rPr>
          <w:sz w:val="24"/>
          <w:szCs w:val="24"/>
        </w:rPr>
        <w:t>оценки изложена в Приложении №3 к настоящей Документации).</w:t>
      </w:r>
    </w:p>
    <w:p w:rsidR="00A5754C" w:rsidRPr="00FD49C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D49C2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9C2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FD49C2">
        <w:fldChar w:fldCharType="begin"/>
      </w:r>
      <w:r w:rsidR="00402725" w:rsidRPr="00FD49C2">
        <w:instrText xml:space="preserve"> REF _Ref303251044 \r \h  \* MERGEFORMAT </w:instrText>
      </w:r>
      <w:r w:rsidR="00402725" w:rsidRPr="00FD49C2">
        <w:fldChar w:fldCharType="separate"/>
      </w:r>
      <w:r w:rsidR="00090FCB" w:rsidRPr="00FD49C2">
        <w:rPr>
          <w:rFonts w:ascii="Times New Roman" w:hAnsi="Times New Roman" w:cs="Times New Roman"/>
          <w:sz w:val="24"/>
          <w:szCs w:val="24"/>
        </w:rPr>
        <w:t>3.10</w:t>
      </w:r>
      <w:r w:rsidR="00402725" w:rsidRPr="00FD49C2">
        <w:fldChar w:fldCharType="end"/>
      </w:r>
      <w:r w:rsidRPr="00FD49C2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FD49C2">
        <w:rPr>
          <w:rFonts w:ascii="Times New Roman" w:hAnsi="Times New Roman" w:cs="Times New Roman"/>
          <w:sz w:val="24"/>
          <w:szCs w:val="24"/>
        </w:rPr>
        <w:t>закупоч</w:t>
      </w:r>
      <w:r w:rsidRPr="00FD49C2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A9055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9055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A9055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A9055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9055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9055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23F" w:rsidRDefault="00F7123F">
      <w:pPr>
        <w:spacing w:line="240" w:lineRule="auto"/>
      </w:pPr>
      <w:r>
        <w:separator/>
      </w:r>
    </w:p>
  </w:endnote>
  <w:endnote w:type="continuationSeparator" w:id="0">
    <w:p w:rsidR="00F7123F" w:rsidRDefault="00F7123F">
      <w:pPr>
        <w:spacing w:line="240" w:lineRule="auto"/>
      </w:pPr>
      <w:r>
        <w:continuationSeparator/>
      </w:r>
    </w:p>
  </w:endnote>
  <w:endnote w:id="1">
    <w:p w:rsidR="00B540A5" w:rsidRPr="004D25B8" w:rsidRDefault="00B540A5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40A5" w:rsidRDefault="00B540A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Pr="00FA0376" w:rsidRDefault="00B540A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41651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B540A5" w:rsidRPr="00EE0539" w:rsidRDefault="00B540A5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283369" w:rsidRPr="00283369">
      <w:rPr>
        <w:iCs/>
        <w:sz w:val="18"/>
        <w:szCs w:val="18"/>
      </w:rPr>
      <w:t xml:space="preserve">Договора на выполнение услуг по </w:t>
    </w:r>
    <w:r w:rsidR="00283369" w:rsidRPr="00283369">
      <w:rPr>
        <w:sz w:val="18"/>
        <w:szCs w:val="18"/>
      </w:rPr>
      <w:t>проведению медицинского осмотра сотрудников для нужд ПАО МРСК Центра (филиал Белгородэнерго).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23F" w:rsidRDefault="00F7123F">
      <w:pPr>
        <w:spacing w:line="240" w:lineRule="auto"/>
      </w:pPr>
      <w:r>
        <w:separator/>
      </w:r>
    </w:p>
  </w:footnote>
  <w:footnote w:type="continuationSeparator" w:id="0">
    <w:p w:rsidR="00F7123F" w:rsidRDefault="00F7123F">
      <w:pPr>
        <w:spacing w:line="240" w:lineRule="auto"/>
      </w:pPr>
      <w:r>
        <w:continuationSeparator/>
      </w:r>
    </w:p>
  </w:footnote>
  <w:footnote w:id="1">
    <w:p w:rsidR="00B540A5" w:rsidRPr="00B36685" w:rsidRDefault="00B540A5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540A5" w:rsidRDefault="00B540A5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540A5" w:rsidRDefault="00B540A5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540A5" w:rsidRDefault="00B540A5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Pr="00930031" w:rsidRDefault="00B540A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6F21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3F00"/>
    <w:rsid w:val="00274F25"/>
    <w:rsid w:val="002762F8"/>
    <w:rsid w:val="00280464"/>
    <w:rsid w:val="00283369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793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77CFC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A62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66E86"/>
    <w:rsid w:val="004675F4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29F0"/>
    <w:rsid w:val="00523C23"/>
    <w:rsid w:val="00524B92"/>
    <w:rsid w:val="00525723"/>
    <w:rsid w:val="0053037E"/>
    <w:rsid w:val="005335FE"/>
    <w:rsid w:val="005347FA"/>
    <w:rsid w:val="00534967"/>
    <w:rsid w:val="00534CB8"/>
    <w:rsid w:val="00534DFA"/>
    <w:rsid w:val="00535237"/>
    <w:rsid w:val="0053628A"/>
    <w:rsid w:val="00541651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DEE"/>
    <w:rsid w:val="0060721D"/>
    <w:rsid w:val="006202D5"/>
    <w:rsid w:val="00620D7C"/>
    <w:rsid w:val="00623429"/>
    <w:rsid w:val="006238AF"/>
    <w:rsid w:val="00630B39"/>
    <w:rsid w:val="006311EE"/>
    <w:rsid w:val="00631318"/>
    <w:rsid w:val="006318E6"/>
    <w:rsid w:val="00631F54"/>
    <w:rsid w:val="00632F2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3D95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48FC"/>
    <w:rsid w:val="00725F9C"/>
    <w:rsid w:val="00726465"/>
    <w:rsid w:val="00726DAC"/>
    <w:rsid w:val="00731A13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4A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31B8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3347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6D4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34E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055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173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39FE"/>
    <w:rsid w:val="00AF70A9"/>
    <w:rsid w:val="00B012FE"/>
    <w:rsid w:val="00B016D1"/>
    <w:rsid w:val="00B01A77"/>
    <w:rsid w:val="00B033E2"/>
    <w:rsid w:val="00B068E7"/>
    <w:rsid w:val="00B12653"/>
    <w:rsid w:val="00B149EB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40A5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4EE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E3355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123F"/>
    <w:rsid w:val="00F71B97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5BE1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49C2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8CA3FA4"/>
  <w15:docId w15:val="{BEB08338-CAA8-453C-9C2F-DE73B0A6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9.xml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etp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header" Target="header4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DC9E5-2E3B-45C3-9EC3-35FBAC602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29373</Words>
  <Characters>167432</Characters>
  <Application>Microsoft Office Word</Application>
  <DocSecurity>0</DocSecurity>
  <Lines>1395</Lines>
  <Paragraphs>392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  <vt:lpstr>    Подведение итогов Запроса предложений</vt:lpstr>
    </vt:vector>
  </TitlesOfParts>
  <Company>ОАО "Энергостройснабкомплект ЕЭС"</Company>
  <LinksUpToDate>false</LinksUpToDate>
  <CharactersWithSpaces>196413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165</cp:revision>
  <cp:lastPrinted>2015-12-29T14:27:00Z</cp:lastPrinted>
  <dcterms:created xsi:type="dcterms:W3CDTF">2016-01-13T12:36:00Z</dcterms:created>
  <dcterms:modified xsi:type="dcterms:W3CDTF">2018-03-19T11:31:00Z</dcterms:modified>
</cp:coreProperties>
</file>