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E5072"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тел.: +7 (495) 747-92-92,</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F05E95" w:rsidRPr="000D67AD" w:rsidRDefault="00F05E9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05E95" w:rsidRPr="000D67AD" w:rsidRDefault="00F05E9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05E95" w:rsidRPr="000D67AD" w:rsidRDefault="00F05E9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05E95" w:rsidRPr="002A2685" w:rsidRDefault="00F05E95"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2A2685">
                    <w:rPr>
                      <w:rFonts w:ascii="Helios" w:hAnsi="Helios"/>
                      <w:sz w:val="12"/>
                      <w:szCs w:val="12"/>
                    </w:rPr>
                    <w:t>-</w:t>
                  </w:r>
                  <w:r w:rsidRPr="000D67AD">
                    <w:rPr>
                      <w:rFonts w:ascii="Helios" w:hAnsi="Helios"/>
                      <w:sz w:val="12"/>
                      <w:szCs w:val="12"/>
                      <w:lang w:val="en-US"/>
                    </w:rPr>
                    <w:t>mail</w:t>
                  </w:r>
                  <w:proofErr w:type="gramEnd"/>
                  <w:r w:rsidRPr="002A2685">
                    <w:rPr>
                      <w:rFonts w:ascii="Helios" w:hAnsi="Helios"/>
                      <w:sz w:val="12"/>
                      <w:szCs w:val="12"/>
                    </w:rPr>
                    <w:t xml:space="preserve">: </w:t>
                  </w:r>
                  <w:hyperlink r:id="rId9" w:history="1">
                    <w:r w:rsidRPr="000D67AD">
                      <w:rPr>
                        <w:rFonts w:ascii="Helios" w:hAnsi="Helios"/>
                        <w:sz w:val="12"/>
                        <w:szCs w:val="12"/>
                        <w:lang w:val="en-US"/>
                      </w:rPr>
                      <w:t>posta</w:t>
                    </w:r>
                    <w:r w:rsidRPr="002A2685">
                      <w:rPr>
                        <w:rFonts w:ascii="Helios" w:hAnsi="Helios"/>
                        <w:sz w:val="12"/>
                        <w:szCs w:val="12"/>
                      </w:rPr>
                      <w:t>@</w:t>
                    </w:r>
                    <w:r w:rsidRPr="000D67AD">
                      <w:rPr>
                        <w:rFonts w:ascii="Helios" w:hAnsi="Helios"/>
                        <w:sz w:val="12"/>
                        <w:szCs w:val="12"/>
                        <w:lang w:val="en-US"/>
                      </w:rPr>
                      <w:t>mrsk</w:t>
                    </w:r>
                    <w:r w:rsidRPr="002A2685">
                      <w:rPr>
                        <w:rFonts w:ascii="Helios" w:hAnsi="Helios"/>
                        <w:sz w:val="12"/>
                        <w:szCs w:val="12"/>
                      </w:rPr>
                      <w:t>-1.</w:t>
                    </w:r>
                    <w:r w:rsidRPr="000D67AD">
                      <w:rPr>
                        <w:rFonts w:ascii="Helios" w:hAnsi="Helios"/>
                        <w:sz w:val="12"/>
                        <w:szCs w:val="12"/>
                        <w:lang w:val="en-US"/>
                      </w:rPr>
                      <w:t>ru</w:t>
                    </w:r>
                  </w:hyperlink>
                  <w:r w:rsidRPr="002A2685">
                    <w:rPr>
                      <w:rFonts w:ascii="Helios" w:hAnsi="Helios"/>
                      <w:sz w:val="12"/>
                      <w:szCs w:val="12"/>
                    </w:rPr>
                    <w:t xml:space="preserve">, </w:t>
                  </w:r>
                  <w:hyperlink r:id="rId10" w:history="1">
                    <w:r w:rsidRPr="000D67AD">
                      <w:rPr>
                        <w:rFonts w:ascii="Helios" w:hAnsi="Helios"/>
                        <w:sz w:val="12"/>
                        <w:szCs w:val="12"/>
                        <w:lang w:val="en-US"/>
                      </w:rPr>
                      <w:t>www</w:t>
                    </w:r>
                    <w:r w:rsidRPr="002A2685">
                      <w:rPr>
                        <w:rFonts w:ascii="Helios" w:hAnsi="Helios"/>
                        <w:sz w:val="12"/>
                        <w:szCs w:val="12"/>
                      </w:rPr>
                      <w:t>.</w:t>
                    </w:r>
                    <w:r w:rsidRPr="000D67AD">
                      <w:rPr>
                        <w:rFonts w:ascii="Helios" w:hAnsi="Helios"/>
                        <w:sz w:val="12"/>
                        <w:szCs w:val="12"/>
                        <w:lang w:val="en-US"/>
                      </w:rPr>
                      <w:t>mrsk</w:t>
                    </w:r>
                    <w:r w:rsidRPr="002A2685">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2A2685" w:rsidRDefault="002A2685" w:rsidP="002A2685">
      <w:pPr>
        <w:ind w:left="5670" w:firstLine="0"/>
        <w:jc w:val="center"/>
        <w:rPr>
          <w:sz w:val="24"/>
          <w:szCs w:val="24"/>
        </w:rPr>
      </w:pPr>
      <w:r>
        <w:rPr>
          <w:sz w:val="24"/>
          <w:szCs w:val="24"/>
        </w:rPr>
        <w:t>УТВЕРЖДАЮ:</w:t>
      </w:r>
    </w:p>
    <w:p w:rsidR="002A2685" w:rsidRDefault="002A2685" w:rsidP="002A2685">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A2685" w:rsidRDefault="002A2685" w:rsidP="002A2685">
      <w:pPr>
        <w:spacing w:line="240" w:lineRule="auto"/>
        <w:jc w:val="right"/>
        <w:rPr>
          <w:sz w:val="24"/>
          <w:szCs w:val="24"/>
        </w:rPr>
      </w:pPr>
      <w:r>
        <w:rPr>
          <w:sz w:val="24"/>
          <w:szCs w:val="24"/>
        </w:rPr>
        <w:t>Начальник управления</w:t>
      </w:r>
    </w:p>
    <w:p w:rsidR="002A2685" w:rsidRDefault="002A2685" w:rsidP="002A2685">
      <w:pPr>
        <w:spacing w:line="240" w:lineRule="auto"/>
        <w:jc w:val="right"/>
        <w:rPr>
          <w:sz w:val="24"/>
          <w:szCs w:val="24"/>
        </w:rPr>
      </w:pPr>
      <w:r>
        <w:rPr>
          <w:sz w:val="24"/>
          <w:szCs w:val="24"/>
        </w:rPr>
        <w:t>логистики и МТО филиала</w:t>
      </w:r>
    </w:p>
    <w:p w:rsidR="002A2685" w:rsidRDefault="002A2685" w:rsidP="002A2685">
      <w:pPr>
        <w:spacing w:line="240" w:lineRule="auto"/>
        <w:jc w:val="right"/>
        <w:rPr>
          <w:sz w:val="24"/>
          <w:szCs w:val="24"/>
        </w:rPr>
      </w:pPr>
      <w:r>
        <w:rPr>
          <w:sz w:val="24"/>
          <w:szCs w:val="24"/>
        </w:rPr>
        <w:t>ПАО «МРСК Центра»-</w:t>
      </w:r>
    </w:p>
    <w:p w:rsidR="002A2685" w:rsidRDefault="002A2685" w:rsidP="002A2685">
      <w:pPr>
        <w:spacing w:line="240" w:lineRule="auto"/>
        <w:jc w:val="right"/>
      </w:pPr>
      <w:r>
        <w:t>«Белгородэнерго»</w:t>
      </w:r>
    </w:p>
    <w:p w:rsidR="007556FF" w:rsidRDefault="002A2685" w:rsidP="002A2685">
      <w:pPr>
        <w:ind w:left="5670" w:firstLine="0"/>
        <w:jc w:val="right"/>
        <w:rPr>
          <w:sz w:val="24"/>
          <w:szCs w:val="24"/>
        </w:rPr>
      </w:pPr>
      <w:r>
        <w:rPr>
          <w:sz w:val="24"/>
          <w:szCs w:val="24"/>
        </w:rPr>
        <w:t>____________ З.М. Кравченко</w:t>
      </w:r>
    </w:p>
    <w:p w:rsidR="002A2685" w:rsidRPr="00C12FA4" w:rsidRDefault="002A2685" w:rsidP="002A2685">
      <w:pPr>
        <w:ind w:left="5670" w:firstLine="0"/>
        <w:jc w:val="right"/>
        <w:rPr>
          <w:sz w:val="24"/>
          <w:szCs w:val="24"/>
        </w:rPr>
      </w:pPr>
      <w:r w:rsidRPr="00D43999">
        <w:rPr>
          <w:sz w:val="24"/>
          <w:szCs w:val="24"/>
        </w:rPr>
        <w:t>«</w:t>
      </w:r>
      <w:r>
        <w:rPr>
          <w:sz w:val="24"/>
          <w:szCs w:val="24"/>
        </w:rPr>
        <w:t>26</w:t>
      </w:r>
      <w:r w:rsidRPr="00D43999">
        <w:rPr>
          <w:sz w:val="24"/>
          <w:szCs w:val="24"/>
        </w:rPr>
        <w:t xml:space="preserve">» </w:t>
      </w:r>
      <w:r>
        <w:rPr>
          <w:sz w:val="24"/>
          <w:szCs w:val="24"/>
        </w:rPr>
        <w:t>сентября</w:t>
      </w:r>
      <w:r>
        <w:rPr>
          <w:sz w:val="24"/>
          <w:szCs w:val="24"/>
        </w:rPr>
        <w:t xml:space="preserve"> </w:t>
      </w:r>
      <w:r w:rsidRPr="00632C69">
        <w:rPr>
          <w:sz w:val="24"/>
          <w:szCs w:val="24"/>
        </w:rPr>
        <w:t>20</w:t>
      </w:r>
      <w:r>
        <w:rPr>
          <w:sz w:val="24"/>
          <w:szCs w:val="24"/>
        </w:rPr>
        <w:t>17</w:t>
      </w:r>
      <w:r w:rsidRPr="00632C69">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1A38E4" w:rsidRPr="00D43999">
        <w:rPr>
          <w:b/>
          <w:kern w:val="36"/>
          <w:sz w:val="24"/>
          <w:szCs w:val="24"/>
        </w:rPr>
        <w:t>0</w:t>
      </w:r>
      <w:r w:rsidR="001A38E4">
        <w:rPr>
          <w:b/>
          <w:kern w:val="36"/>
          <w:sz w:val="24"/>
          <w:szCs w:val="24"/>
        </w:rPr>
        <w:t>596</w:t>
      </w:r>
      <w:r w:rsidR="001A38E4" w:rsidRPr="00D43999">
        <w:rPr>
          <w:b/>
          <w:kern w:val="36"/>
          <w:sz w:val="24"/>
          <w:szCs w:val="24"/>
        </w:rPr>
        <w:t>- БЕ-1</w:t>
      </w:r>
      <w:r w:rsidR="001A38E4">
        <w:rPr>
          <w:b/>
          <w:kern w:val="36"/>
          <w:sz w:val="24"/>
          <w:szCs w:val="24"/>
        </w:rPr>
        <w:t>7</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31156">
        <w:rPr>
          <w:b/>
          <w:kern w:val="36"/>
          <w:sz w:val="24"/>
          <w:szCs w:val="24"/>
        </w:rPr>
        <w:t>2017</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87070A">
        <w:rPr>
          <w:b/>
          <w:sz w:val="24"/>
          <w:szCs w:val="24"/>
        </w:rPr>
        <w:t>Договор</w:t>
      </w:r>
      <w:r w:rsidR="0087070A" w:rsidRPr="0087070A">
        <w:rPr>
          <w:b/>
          <w:sz w:val="24"/>
          <w:szCs w:val="24"/>
        </w:rPr>
        <w:t>а</w:t>
      </w:r>
      <w:proofErr w:type="gramEnd"/>
      <w:r w:rsidR="00366652" w:rsidRPr="0087070A">
        <w:rPr>
          <w:b/>
          <w:sz w:val="24"/>
          <w:szCs w:val="24"/>
        </w:rPr>
        <w:t xml:space="preserve"> </w:t>
      </w:r>
      <w:r w:rsidR="0087070A" w:rsidRPr="0087070A">
        <w:rPr>
          <w:b/>
          <w:sz w:val="24"/>
          <w:szCs w:val="24"/>
        </w:rPr>
        <w:t>на выполнение работ по ремонту оборудования ИБП для нужд ПАО МРСК Центра (филиал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7070A">
        <w:rPr>
          <w:sz w:val="24"/>
          <w:szCs w:val="24"/>
        </w:rPr>
        <w:t>Белгород</w:t>
      </w:r>
      <w:r w:rsidRPr="00C12FA4">
        <w:rPr>
          <w:sz w:val="24"/>
          <w:szCs w:val="24"/>
        </w:rPr>
        <w:br/>
      </w:r>
      <w:r w:rsidR="00931156">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BF5836">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9C5D09">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F5836">
        <w:rPr>
          <w:noProof/>
        </w:rPr>
        <w:fldChar w:fldCharType="begin"/>
      </w:r>
      <w:r>
        <w:rPr>
          <w:noProof/>
        </w:rPr>
        <w:instrText xml:space="preserve"> PAGEREF _Toc471897484 \h </w:instrText>
      </w:r>
      <w:r w:rsidR="00BF5836">
        <w:rPr>
          <w:noProof/>
        </w:rPr>
      </w:r>
      <w:r w:rsidR="00BF5836">
        <w:rPr>
          <w:noProof/>
        </w:rPr>
        <w:fldChar w:fldCharType="separate"/>
      </w:r>
      <w:r w:rsidR="009C5D09">
        <w:rPr>
          <w:noProof/>
        </w:rPr>
        <w:t>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F5836">
        <w:rPr>
          <w:noProof/>
        </w:rPr>
        <w:fldChar w:fldCharType="begin"/>
      </w:r>
      <w:r>
        <w:rPr>
          <w:noProof/>
        </w:rPr>
        <w:instrText xml:space="preserve"> PAGEREF _Toc471897485 \h </w:instrText>
      </w:r>
      <w:r w:rsidR="00BF5836">
        <w:rPr>
          <w:noProof/>
        </w:rPr>
      </w:r>
      <w:r w:rsidR="00BF5836">
        <w:rPr>
          <w:noProof/>
        </w:rPr>
        <w:fldChar w:fldCharType="separate"/>
      </w:r>
      <w:r w:rsidR="009C5D09">
        <w:rPr>
          <w:noProof/>
        </w:rPr>
        <w:t>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F5836">
        <w:rPr>
          <w:noProof/>
        </w:rPr>
        <w:fldChar w:fldCharType="begin"/>
      </w:r>
      <w:r>
        <w:rPr>
          <w:noProof/>
        </w:rPr>
        <w:instrText xml:space="preserve"> PAGEREF _Toc471897486 \h </w:instrText>
      </w:r>
      <w:r w:rsidR="00BF5836">
        <w:rPr>
          <w:noProof/>
        </w:rPr>
      </w:r>
      <w:r w:rsidR="00BF5836">
        <w:rPr>
          <w:noProof/>
        </w:rPr>
        <w:fldChar w:fldCharType="separate"/>
      </w:r>
      <w:r w:rsidR="009C5D09">
        <w:rPr>
          <w:noProof/>
        </w:rPr>
        <w:t>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F5836">
        <w:rPr>
          <w:noProof/>
        </w:rPr>
        <w:fldChar w:fldCharType="begin"/>
      </w:r>
      <w:r>
        <w:rPr>
          <w:noProof/>
        </w:rPr>
        <w:instrText xml:space="preserve"> PAGEREF _Toc471897487 \h </w:instrText>
      </w:r>
      <w:r w:rsidR="00BF5836">
        <w:rPr>
          <w:noProof/>
        </w:rPr>
      </w:r>
      <w:r w:rsidR="00BF5836">
        <w:rPr>
          <w:noProof/>
        </w:rPr>
        <w:fldChar w:fldCharType="separate"/>
      </w:r>
      <w:r w:rsidR="009C5D09">
        <w:rPr>
          <w:noProof/>
        </w:rPr>
        <w:t>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F5836">
        <w:rPr>
          <w:noProof/>
        </w:rPr>
        <w:fldChar w:fldCharType="begin"/>
      </w:r>
      <w:r>
        <w:rPr>
          <w:noProof/>
        </w:rPr>
        <w:instrText xml:space="preserve"> PAGEREF _Toc471897488 \h </w:instrText>
      </w:r>
      <w:r w:rsidR="00BF5836">
        <w:rPr>
          <w:noProof/>
        </w:rPr>
      </w:r>
      <w:r w:rsidR="00BF5836">
        <w:rPr>
          <w:noProof/>
        </w:rPr>
        <w:fldChar w:fldCharType="separate"/>
      </w:r>
      <w:r w:rsidR="009C5D09">
        <w:rPr>
          <w:noProof/>
        </w:rPr>
        <w:t>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BF5836">
        <w:rPr>
          <w:noProof/>
        </w:rPr>
        <w:fldChar w:fldCharType="begin"/>
      </w:r>
      <w:r>
        <w:rPr>
          <w:noProof/>
        </w:rPr>
        <w:instrText xml:space="preserve"> PAGEREF _Toc471897489 \h </w:instrText>
      </w:r>
      <w:r w:rsidR="00BF5836">
        <w:rPr>
          <w:noProof/>
        </w:rPr>
      </w:r>
      <w:r w:rsidR="00BF5836">
        <w:rPr>
          <w:noProof/>
        </w:rPr>
        <w:fldChar w:fldCharType="separate"/>
      </w:r>
      <w:r w:rsidR="009C5D09">
        <w:rPr>
          <w:noProof/>
        </w:rPr>
        <w:t>8</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_Toc471897496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F5836">
        <w:rPr>
          <w:noProof/>
        </w:rPr>
        <w:fldChar w:fldCharType="begin"/>
      </w:r>
      <w:r>
        <w:rPr>
          <w:noProof/>
        </w:rPr>
        <w:instrText xml:space="preserve"> PAGEREF _Toc471897497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_Toc471897501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BF5836">
        <w:rPr>
          <w:noProof/>
        </w:rPr>
        <w:fldChar w:fldCharType="begin"/>
      </w:r>
      <w:r>
        <w:rPr>
          <w:noProof/>
        </w:rPr>
        <w:instrText xml:space="preserve"> PAGEREF _Toc471897505 \h </w:instrText>
      </w:r>
      <w:r w:rsidR="00BF5836">
        <w:rPr>
          <w:noProof/>
        </w:rPr>
      </w:r>
      <w:r w:rsidR="00BF5836">
        <w:rPr>
          <w:noProof/>
        </w:rPr>
        <w:fldChar w:fldCharType="separate"/>
      </w:r>
      <w:r w:rsidR="009C5D09">
        <w:rPr>
          <w:noProof/>
        </w:rPr>
        <w:t>11</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F5836">
        <w:rPr>
          <w:noProof/>
        </w:rPr>
        <w:fldChar w:fldCharType="begin"/>
      </w:r>
      <w:r>
        <w:rPr>
          <w:noProof/>
        </w:rPr>
        <w:instrText xml:space="preserve"> PAGEREF _Toc471897513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F5836">
        <w:rPr>
          <w:noProof/>
        </w:rPr>
        <w:fldChar w:fldCharType="begin"/>
      </w:r>
      <w:r>
        <w:rPr>
          <w:noProof/>
        </w:rPr>
        <w:instrText xml:space="preserve"> PAGEREF _Toc471897514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F5836">
        <w:rPr>
          <w:noProof/>
        </w:rPr>
        <w:fldChar w:fldCharType="begin"/>
      </w:r>
      <w:r>
        <w:rPr>
          <w:noProof/>
        </w:rPr>
        <w:instrText xml:space="preserve"> PAGEREF _Toc471897517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F5836">
        <w:rPr>
          <w:noProof/>
        </w:rPr>
        <w:fldChar w:fldCharType="begin"/>
      </w:r>
      <w:r>
        <w:rPr>
          <w:noProof/>
        </w:rPr>
        <w:instrText xml:space="preserve"> PAGEREF _Toc471897518 \h </w:instrText>
      </w:r>
      <w:r w:rsidR="00BF5836">
        <w:rPr>
          <w:noProof/>
        </w:rPr>
      </w:r>
      <w:r w:rsidR="00BF5836">
        <w:rPr>
          <w:noProof/>
        </w:rPr>
        <w:fldChar w:fldCharType="separate"/>
      </w:r>
      <w:r w:rsidR="009C5D09">
        <w:rPr>
          <w:noProof/>
        </w:rPr>
        <w:t>14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F5836">
        <w:rPr>
          <w:noProof/>
        </w:rPr>
        <w:fldChar w:fldCharType="begin"/>
      </w:r>
      <w:r>
        <w:rPr>
          <w:noProof/>
        </w:rPr>
        <w:instrText xml:space="preserve"> PAGEREF _Toc471897533 \h </w:instrText>
      </w:r>
      <w:r w:rsidR="00BF5836">
        <w:rPr>
          <w:noProof/>
        </w:rPr>
      </w:r>
      <w:r w:rsidR="00BF5836">
        <w:rPr>
          <w:noProof/>
        </w:rPr>
        <w:fldChar w:fldCharType="separate"/>
      </w:r>
      <w:r w:rsidR="009C5D09">
        <w:rPr>
          <w:noProof/>
        </w:rPr>
        <w:t>35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F5836">
        <w:rPr>
          <w:noProof/>
        </w:rPr>
        <w:fldChar w:fldCharType="begin"/>
      </w:r>
      <w:r>
        <w:rPr>
          <w:noProof/>
        </w:rPr>
        <w:instrText xml:space="preserve"> PAGEREF _Toc471897536 \h </w:instrText>
      </w:r>
      <w:r w:rsidR="00BF5836">
        <w:rPr>
          <w:noProof/>
        </w:rPr>
      </w:r>
      <w:r w:rsidR="00BF5836">
        <w:rPr>
          <w:noProof/>
        </w:rPr>
        <w:fldChar w:fldCharType="separate"/>
      </w:r>
      <w:r w:rsidR="009C5D09">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F5836">
        <w:rPr>
          <w:noProof/>
        </w:rPr>
        <w:fldChar w:fldCharType="begin"/>
      </w:r>
      <w:r>
        <w:rPr>
          <w:noProof/>
        </w:rPr>
        <w:instrText xml:space="preserve"> PAGEREF _Toc471897537 \h </w:instrText>
      </w:r>
      <w:r w:rsidR="00BF5836">
        <w:rPr>
          <w:noProof/>
        </w:rPr>
      </w:r>
      <w:r w:rsidR="00BF5836">
        <w:rPr>
          <w:noProof/>
        </w:rPr>
        <w:fldChar w:fldCharType="separate"/>
      </w:r>
      <w:r w:rsidR="009C5D09">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BF5836">
        <w:rPr>
          <w:noProof/>
        </w:rPr>
        <w:fldChar w:fldCharType="begin"/>
      </w:r>
      <w:r>
        <w:rPr>
          <w:noProof/>
        </w:rPr>
        <w:instrText xml:space="preserve"> PAGEREF _Toc471897542 \h </w:instrText>
      </w:r>
      <w:r w:rsidR="00BF5836">
        <w:rPr>
          <w:noProof/>
        </w:rPr>
      </w:r>
      <w:r w:rsidR="00BF5836">
        <w:rPr>
          <w:noProof/>
        </w:rPr>
        <w:fldChar w:fldCharType="separate"/>
      </w:r>
      <w:r w:rsidR="009C5D09">
        <w:rPr>
          <w:noProof/>
        </w:rPr>
        <w:t>38</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BF5836">
        <w:rPr>
          <w:noProof/>
        </w:rPr>
        <w:fldChar w:fldCharType="begin"/>
      </w:r>
      <w:r>
        <w:rPr>
          <w:noProof/>
        </w:rPr>
        <w:instrText xml:space="preserve"> PAGEREF _Toc471897543 \h </w:instrText>
      </w:r>
      <w:r w:rsidR="00BF5836">
        <w:rPr>
          <w:noProof/>
        </w:rPr>
      </w:r>
      <w:r w:rsidR="00BF5836">
        <w:rPr>
          <w:noProof/>
        </w:rPr>
        <w:fldChar w:fldCharType="separate"/>
      </w:r>
      <w:r w:rsidR="009C5D09">
        <w:rPr>
          <w:noProof/>
        </w:rPr>
        <w:t>39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BF5836">
        <w:rPr>
          <w:noProof/>
        </w:rPr>
        <w:fldChar w:fldCharType="begin"/>
      </w:r>
      <w:r>
        <w:rPr>
          <w:noProof/>
        </w:rPr>
        <w:instrText xml:space="preserve"> PAGEREF _Toc471897544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F5836">
        <w:rPr>
          <w:noProof/>
        </w:rPr>
        <w:fldChar w:fldCharType="begin"/>
      </w:r>
      <w:r>
        <w:rPr>
          <w:noProof/>
        </w:rPr>
        <w:instrText xml:space="preserve"> PAGEREF _Toc471897545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BF5836">
        <w:rPr>
          <w:noProof/>
        </w:rPr>
        <w:fldChar w:fldCharType="begin"/>
      </w:r>
      <w:r>
        <w:rPr>
          <w:noProof/>
        </w:rPr>
        <w:instrText xml:space="preserve"> PAGEREF _Toc471897546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F5836">
        <w:rPr>
          <w:noProof/>
        </w:rPr>
        <w:fldChar w:fldCharType="begin"/>
      </w:r>
      <w:r>
        <w:rPr>
          <w:noProof/>
        </w:rPr>
        <w:instrText xml:space="preserve"> PAGEREF _Toc471897547 \h </w:instrText>
      </w:r>
      <w:r w:rsidR="00BF5836">
        <w:rPr>
          <w:noProof/>
        </w:rPr>
      </w:r>
      <w:r w:rsidR="00BF5836">
        <w:rPr>
          <w:noProof/>
        </w:rPr>
        <w:fldChar w:fldCharType="separate"/>
      </w:r>
      <w:r w:rsidR="009C5D09">
        <w:rPr>
          <w:noProof/>
        </w:rPr>
        <w:t>43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BF5836">
        <w:rPr>
          <w:noProof/>
        </w:rPr>
        <w:fldChar w:fldCharType="begin"/>
      </w:r>
      <w:r>
        <w:rPr>
          <w:noProof/>
        </w:rPr>
        <w:instrText xml:space="preserve"> PAGEREF _Toc471897548 \h </w:instrText>
      </w:r>
      <w:r w:rsidR="00BF5836">
        <w:rPr>
          <w:noProof/>
        </w:rPr>
      </w:r>
      <w:r w:rsidR="00BF5836">
        <w:rPr>
          <w:noProof/>
        </w:rPr>
        <w:fldChar w:fldCharType="separate"/>
      </w:r>
      <w:r w:rsidR="009C5D09">
        <w:rPr>
          <w:noProof/>
        </w:rPr>
        <w:t>44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F5836">
        <w:rPr>
          <w:noProof/>
        </w:rPr>
        <w:fldChar w:fldCharType="begin"/>
      </w:r>
      <w:r>
        <w:rPr>
          <w:noProof/>
        </w:rPr>
        <w:instrText xml:space="preserve"> PAGEREF _Toc471897549 \h </w:instrText>
      </w:r>
      <w:r w:rsidR="00BF5836">
        <w:rPr>
          <w:noProof/>
        </w:rPr>
      </w:r>
      <w:r w:rsidR="00BF5836">
        <w:rPr>
          <w:noProof/>
        </w:rPr>
        <w:fldChar w:fldCharType="separate"/>
      </w:r>
      <w:r w:rsidR="009C5D09">
        <w:rPr>
          <w:noProof/>
        </w:rPr>
        <w:t>45</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F5836">
        <w:rPr>
          <w:noProof/>
        </w:rPr>
        <w:fldChar w:fldCharType="begin"/>
      </w:r>
      <w:r>
        <w:rPr>
          <w:noProof/>
        </w:rPr>
        <w:instrText xml:space="preserve"> PAGEREF _Toc471897550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BF5836">
        <w:rPr>
          <w:noProof/>
        </w:rPr>
        <w:fldChar w:fldCharType="begin"/>
      </w:r>
      <w:r>
        <w:rPr>
          <w:noProof/>
        </w:rPr>
        <w:instrText xml:space="preserve"> PAGEREF _Toc471897551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BF5836">
        <w:rPr>
          <w:noProof/>
        </w:rPr>
        <w:fldChar w:fldCharType="begin"/>
      </w:r>
      <w:r>
        <w:rPr>
          <w:noProof/>
        </w:rPr>
        <w:instrText xml:space="preserve"> PAGEREF _Toc471897553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F5836">
        <w:rPr>
          <w:noProof/>
        </w:rPr>
        <w:fldChar w:fldCharType="begin"/>
      </w:r>
      <w:r>
        <w:rPr>
          <w:noProof/>
        </w:rPr>
        <w:instrText xml:space="preserve"> PAGEREF _Toc471897555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F5836">
        <w:rPr>
          <w:noProof/>
        </w:rPr>
        <w:fldChar w:fldCharType="begin"/>
      </w:r>
      <w:r>
        <w:rPr>
          <w:noProof/>
        </w:rPr>
        <w:instrText xml:space="preserve"> PAGEREF _Toc471897557 \h </w:instrText>
      </w:r>
      <w:r w:rsidR="00BF5836">
        <w:rPr>
          <w:noProof/>
        </w:rPr>
      </w:r>
      <w:r w:rsidR="00BF5836">
        <w:rPr>
          <w:noProof/>
        </w:rPr>
        <w:fldChar w:fldCharType="separate"/>
      </w:r>
      <w:r w:rsidR="009C5D09">
        <w:rPr>
          <w:noProof/>
        </w:rPr>
        <w:t>47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F5836">
        <w:rPr>
          <w:noProof/>
        </w:rPr>
        <w:fldChar w:fldCharType="begin"/>
      </w:r>
      <w:r>
        <w:rPr>
          <w:noProof/>
        </w:rPr>
        <w:instrText xml:space="preserve"> PAGEREF _Toc471897558 \h </w:instrText>
      </w:r>
      <w:r w:rsidR="00BF5836">
        <w:rPr>
          <w:noProof/>
        </w:rPr>
      </w:r>
      <w:r w:rsidR="00BF5836">
        <w:rPr>
          <w:noProof/>
        </w:rPr>
        <w:fldChar w:fldCharType="separate"/>
      </w:r>
      <w:r w:rsidR="009C5D09">
        <w:rPr>
          <w:noProof/>
        </w:rPr>
        <w:t>47</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F5836">
        <w:rPr>
          <w:noProof/>
        </w:rPr>
        <w:fldChar w:fldCharType="begin"/>
      </w:r>
      <w:r>
        <w:rPr>
          <w:noProof/>
        </w:rPr>
        <w:instrText xml:space="preserve"> PAGEREF _Toc471897561 \h </w:instrText>
      </w:r>
      <w:r w:rsidR="00BF5836">
        <w:rPr>
          <w:noProof/>
        </w:rPr>
      </w:r>
      <w:r w:rsidR="00BF5836">
        <w:rPr>
          <w:noProof/>
        </w:rPr>
        <w:fldChar w:fldCharType="separate"/>
      </w:r>
      <w:r w:rsidR="009C5D09">
        <w:rPr>
          <w:noProof/>
        </w:rPr>
        <w:t>51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BF5836">
        <w:rPr>
          <w:noProof/>
        </w:rPr>
        <w:fldChar w:fldCharType="begin"/>
      </w:r>
      <w:r>
        <w:rPr>
          <w:noProof/>
        </w:rPr>
        <w:instrText xml:space="preserve"> PAGEREF _Toc471897563 \h </w:instrText>
      </w:r>
      <w:r w:rsidR="00BF5836">
        <w:rPr>
          <w:noProof/>
        </w:rPr>
      </w:r>
      <w:r w:rsidR="00BF5836">
        <w:rPr>
          <w:noProof/>
        </w:rPr>
        <w:fldChar w:fldCharType="separate"/>
      </w:r>
      <w:r w:rsidR="009C5D09">
        <w:rPr>
          <w:noProof/>
        </w:rPr>
        <w:t>53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BF5836">
        <w:rPr>
          <w:noProof/>
        </w:rPr>
        <w:fldChar w:fldCharType="begin"/>
      </w:r>
      <w:r>
        <w:rPr>
          <w:noProof/>
        </w:rPr>
        <w:instrText xml:space="preserve"> PAGEREF _Toc471897566 \h </w:instrText>
      </w:r>
      <w:r w:rsidR="00BF5836">
        <w:rPr>
          <w:noProof/>
        </w:rPr>
      </w:r>
      <w:r w:rsidR="00BF5836">
        <w:rPr>
          <w:noProof/>
        </w:rPr>
        <w:fldChar w:fldCharType="separate"/>
      </w:r>
      <w:r w:rsidR="009C5D09">
        <w:rPr>
          <w:noProof/>
        </w:rPr>
        <w:t>55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BF5836">
        <w:rPr>
          <w:noProof/>
        </w:rPr>
        <w:fldChar w:fldCharType="begin"/>
      </w:r>
      <w:r>
        <w:rPr>
          <w:noProof/>
        </w:rPr>
        <w:instrText xml:space="preserve"> PAGEREF _Toc471897569 \h </w:instrText>
      </w:r>
      <w:r w:rsidR="00BF5836">
        <w:rPr>
          <w:noProof/>
        </w:rPr>
      </w:r>
      <w:r w:rsidR="00BF5836">
        <w:rPr>
          <w:noProof/>
        </w:rPr>
        <w:fldChar w:fldCharType="separate"/>
      </w:r>
      <w:r w:rsidR="009C5D09">
        <w:rPr>
          <w:noProof/>
        </w:rPr>
        <w:t>57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BF5836">
        <w:rPr>
          <w:noProof/>
        </w:rPr>
        <w:fldChar w:fldCharType="begin"/>
      </w:r>
      <w:r>
        <w:rPr>
          <w:noProof/>
        </w:rPr>
        <w:instrText xml:space="preserve"> PAGEREF _Toc471897572 \h </w:instrText>
      </w:r>
      <w:r w:rsidR="00BF5836">
        <w:rPr>
          <w:noProof/>
        </w:rPr>
      </w:r>
      <w:r w:rsidR="00BF5836">
        <w:rPr>
          <w:noProof/>
        </w:rPr>
        <w:fldChar w:fldCharType="separate"/>
      </w:r>
      <w:r w:rsidR="009C5D09">
        <w:rPr>
          <w:noProof/>
        </w:rPr>
        <w:t>59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BF5836">
        <w:rPr>
          <w:noProof/>
        </w:rPr>
        <w:fldChar w:fldCharType="begin"/>
      </w:r>
      <w:r>
        <w:rPr>
          <w:noProof/>
        </w:rPr>
        <w:instrText xml:space="preserve"> PAGEREF _Toc471897575 \h </w:instrText>
      </w:r>
      <w:r w:rsidR="00BF5836">
        <w:rPr>
          <w:noProof/>
        </w:rPr>
      </w:r>
      <w:r w:rsidR="00BF5836">
        <w:rPr>
          <w:noProof/>
        </w:rPr>
        <w:fldChar w:fldCharType="separate"/>
      </w:r>
      <w:r w:rsidR="009C5D09">
        <w:rPr>
          <w:noProof/>
        </w:rPr>
        <w:t>61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BF5836">
        <w:rPr>
          <w:noProof/>
        </w:rPr>
        <w:fldChar w:fldCharType="begin"/>
      </w:r>
      <w:r>
        <w:rPr>
          <w:noProof/>
        </w:rPr>
        <w:instrText xml:space="preserve"> PAGEREF _Toc471897578 \h </w:instrText>
      </w:r>
      <w:r w:rsidR="00BF5836">
        <w:rPr>
          <w:noProof/>
        </w:rPr>
      </w:r>
      <w:r w:rsidR="00BF5836">
        <w:rPr>
          <w:noProof/>
        </w:rPr>
        <w:fldChar w:fldCharType="separate"/>
      </w:r>
      <w:r w:rsidR="009C5D09">
        <w:rPr>
          <w:noProof/>
        </w:rPr>
        <w:t>63</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BF5836">
        <w:rPr>
          <w:noProof/>
        </w:rPr>
        <w:fldChar w:fldCharType="begin"/>
      </w:r>
      <w:r>
        <w:rPr>
          <w:noProof/>
        </w:rPr>
        <w:instrText xml:space="preserve"> PAGEREF _Toc471897580 \h </w:instrText>
      </w:r>
      <w:r w:rsidR="00BF5836">
        <w:rPr>
          <w:noProof/>
        </w:rPr>
      </w:r>
      <w:r w:rsidR="00BF5836">
        <w:rPr>
          <w:noProof/>
        </w:rPr>
        <w:fldChar w:fldCharType="separate"/>
      </w:r>
      <w:r w:rsidR="009C5D09">
        <w:rPr>
          <w:noProof/>
        </w:rPr>
        <w:t>64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BF5836">
        <w:rPr>
          <w:noProof/>
        </w:rPr>
        <w:fldChar w:fldCharType="begin"/>
      </w:r>
      <w:r>
        <w:rPr>
          <w:noProof/>
        </w:rPr>
        <w:instrText xml:space="preserve"> PAGEREF _Toc471897582 \h </w:instrText>
      </w:r>
      <w:r w:rsidR="00BF5836">
        <w:rPr>
          <w:noProof/>
        </w:rPr>
      </w:r>
      <w:r w:rsidR="00BF5836">
        <w:rPr>
          <w:noProof/>
        </w:rPr>
        <w:fldChar w:fldCharType="separate"/>
      </w:r>
      <w:r w:rsidR="009C5D09">
        <w:rPr>
          <w:noProof/>
        </w:rPr>
        <w:t>70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BF5836">
        <w:rPr>
          <w:noProof/>
        </w:rPr>
        <w:fldChar w:fldCharType="begin"/>
      </w:r>
      <w:r>
        <w:rPr>
          <w:noProof/>
        </w:rPr>
        <w:instrText xml:space="preserve"> PAGEREF _Toc471897585 \h </w:instrText>
      </w:r>
      <w:r w:rsidR="00BF5836">
        <w:rPr>
          <w:noProof/>
        </w:rPr>
      </w:r>
      <w:r w:rsidR="00BF5836">
        <w:rPr>
          <w:noProof/>
        </w:rPr>
        <w:fldChar w:fldCharType="separate"/>
      </w:r>
      <w:r w:rsidR="009C5D09">
        <w:rPr>
          <w:noProof/>
        </w:rPr>
        <w:t>72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BF5836">
        <w:rPr>
          <w:noProof/>
        </w:rPr>
        <w:fldChar w:fldCharType="begin"/>
      </w:r>
      <w:r>
        <w:rPr>
          <w:noProof/>
        </w:rPr>
        <w:instrText xml:space="preserve"> PAGEREF _Toc471897588 \h </w:instrText>
      </w:r>
      <w:r w:rsidR="00BF5836">
        <w:rPr>
          <w:noProof/>
        </w:rPr>
      </w:r>
      <w:r w:rsidR="00BF5836">
        <w:rPr>
          <w:noProof/>
        </w:rPr>
        <w:fldChar w:fldCharType="separate"/>
      </w:r>
      <w:r w:rsidR="009C5D09">
        <w:rPr>
          <w:noProof/>
        </w:rPr>
        <w:t>74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BF5836">
        <w:rPr>
          <w:noProof/>
        </w:rPr>
        <w:fldChar w:fldCharType="begin"/>
      </w:r>
      <w:r>
        <w:rPr>
          <w:noProof/>
        </w:rPr>
        <w:instrText xml:space="preserve"> PAGEREF _Toc471897591 \h </w:instrText>
      </w:r>
      <w:r w:rsidR="00BF5836">
        <w:rPr>
          <w:noProof/>
        </w:rPr>
      </w:r>
      <w:r w:rsidR="00BF5836">
        <w:rPr>
          <w:noProof/>
        </w:rPr>
        <w:fldChar w:fldCharType="separate"/>
      </w:r>
      <w:r w:rsidR="009C5D09">
        <w:rPr>
          <w:noProof/>
        </w:rPr>
        <w:t>77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BF5836">
        <w:rPr>
          <w:noProof/>
        </w:rPr>
        <w:fldChar w:fldCharType="begin"/>
      </w:r>
      <w:r>
        <w:rPr>
          <w:noProof/>
        </w:rPr>
        <w:instrText xml:space="preserve"> PAGEREF _Toc471897594 \h </w:instrText>
      </w:r>
      <w:r w:rsidR="00BF5836">
        <w:rPr>
          <w:noProof/>
        </w:rPr>
      </w:r>
      <w:r w:rsidR="00BF5836">
        <w:rPr>
          <w:noProof/>
        </w:rPr>
        <w:fldChar w:fldCharType="separate"/>
      </w:r>
      <w:r w:rsidR="009C5D09">
        <w:rPr>
          <w:noProof/>
        </w:rPr>
        <w:t>79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BF5836">
        <w:rPr>
          <w:noProof/>
        </w:rPr>
        <w:fldChar w:fldCharType="begin"/>
      </w:r>
      <w:r>
        <w:rPr>
          <w:noProof/>
        </w:rPr>
        <w:instrText xml:space="preserve"> PAGEREF _Toc471897597 \h </w:instrText>
      </w:r>
      <w:r w:rsidR="00BF5836">
        <w:rPr>
          <w:noProof/>
        </w:rPr>
      </w:r>
      <w:r w:rsidR="00BF5836">
        <w:rPr>
          <w:noProof/>
        </w:rPr>
        <w:fldChar w:fldCharType="separate"/>
      </w:r>
      <w:r w:rsidR="009C5D09">
        <w:rPr>
          <w:noProof/>
        </w:rPr>
        <w:t>82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BF5836">
        <w:rPr>
          <w:noProof/>
        </w:rPr>
        <w:fldChar w:fldCharType="begin"/>
      </w:r>
      <w:r>
        <w:rPr>
          <w:noProof/>
        </w:rPr>
        <w:instrText xml:space="preserve"> PAGEREF _Toc471897602 \h </w:instrText>
      </w:r>
      <w:r w:rsidR="00BF5836">
        <w:rPr>
          <w:noProof/>
        </w:rPr>
      </w:r>
      <w:r w:rsidR="00BF5836">
        <w:rPr>
          <w:noProof/>
        </w:rPr>
        <w:fldChar w:fldCharType="separate"/>
      </w:r>
      <w:r w:rsidR="009C5D09">
        <w:rPr>
          <w:noProof/>
        </w:rPr>
        <w:t>86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BF5836">
        <w:rPr>
          <w:noProof/>
        </w:rPr>
        <w:fldChar w:fldCharType="begin"/>
      </w:r>
      <w:r>
        <w:rPr>
          <w:noProof/>
        </w:rPr>
        <w:instrText xml:space="preserve"> PAGEREF _Toc471897605 \h </w:instrText>
      </w:r>
      <w:r w:rsidR="00BF5836">
        <w:rPr>
          <w:noProof/>
        </w:rPr>
      </w:r>
      <w:r w:rsidR="00BF5836">
        <w:rPr>
          <w:noProof/>
        </w:rPr>
        <w:fldChar w:fldCharType="separate"/>
      </w:r>
      <w:r w:rsidR="009C5D09">
        <w:rPr>
          <w:noProof/>
        </w:rPr>
        <w:t>89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BF5836">
        <w:rPr>
          <w:noProof/>
        </w:rPr>
        <w:fldChar w:fldCharType="begin"/>
      </w:r>
      <w:r>
        <w:rPr>
          <w:noProof/>
        </w:rPr>
        <w:instrText xml:space="preserve"> PAGEREF _Toc471897608 \h </w:instrText>
      </w:r>
      <w:r w:rsidR="00BF5836">
        <w:rPr>
          <w:noProof/>
        </w:rPr>
      </w:r>
      <w:r w:rsidR="00BF5836">
        <w:rPr>
          <w:noProof/>
        </w:rPr>
        <w:fldChar w:fldCharType="separate"/>
      </w:r>
      <w:r w:rsidR="009C5D09">
        <w:rPr>
          <w:noProof/>
        </w:rPr>
        <w:t>91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BF5836">
        <w:rPr>
          <w:noProof/>
        </w:rPr>
        <w:fldChar w:fldCharType="begin"/>
      </w:r>
      <w:r>
        <w:rPr>
          <w:noProof/>
        </w:rPr>
        <w:instrText xml:space="preserve"> PAGEREF _Toc471897611 \h </w:instrText>
      </w:r>
      <w:r w:rsidR="00BF5836">
        <w:rPr>
          <w:noProof/>
        </w:rPr>
      </w:r>
      <w:r w:rsidR="00BF5836">
        <w:rPr>
          <w:noProof/>
        </w:rPr>
        <w:fldChar w:fldCharType="separate"/>
      </w:r>
      <w:r w:rsidR="009C5D09">
        <w:rPr>
          <w:noProof/>
        </w:rPr>
        <w:t>93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BF5836">
        <w:rPr>
          <w:noProof/>
        </w:rPr>
        <w:fldChar w:fldCharType="begin"/>
      </w:r>
      <w:r>
        <w:rPr>
          <w:noProof/>
        </w:rPr>
        <w:instrText xml:space="preserve"> PAGEREF _Toc471897614 \h </w:instrText>
      </w:r>
      <w:r w:rsidR="00BF5836">
        <w:rPr>
          <w:noProof/>
        </w:rPr>
      </w:r>
      <w:r w:rsidR="00BF5836">
        <w:rPr>
          <w:noProof/>
        </w:rPr>
        <w:fldChar w:fldCharType="separate"/>
      </w:r>
      <w:r w:rsidR="009C5D09">
        <w:rPr>
          <w:noProof/>
        </w:rPr>
        <w:t>95</w:t>
      </w:r>
      <w:r w:rsidR="00BF5836">
        <w:rPr>
          <w:noProof/>
        </w:rPr>
        <w:fldChar w:fldCharType="end"/>
      </w:r>
    </w:p>
    <w:p w:rsidR="00717F60" w:rsidRPr="00E71A48" w:rsidRDefault="00BF583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942627" w:rsidRPr="00942627" w:rsidRDefault="00717F60" w:rsidP="00942627">
      <w:pPr>
        <w:keepNext/>
        <w:widowControl w:val="0"/>
        <w:numPr>
          <w:ilvl w:val="2"/>
          <w:numId w:val="18"/>
        </w:numPr>
        <w:suppressAutoHyphens w:val="0"/>
        <w:autoSpaceDE w:val="0"/>
        <w:autoSpaceDN w:val="0"/>
        <w:adjustRightInd w:val="0"/>
        <w:spacing w:before="60" w:line="264" w:lineRule="auto"/>
        <w:rPr>
          <w:iCs/>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942627" w:rsidRPr="00260977">
        <w:rPr>
          <w:iCs/>
          <w:sz w:val="24"/>
          <w:szCs w:val="24"/>
        </w:rPr>
        <w:t>Ведущий специалист  отдела закупочной деятельности управления логистики и МТО филиала ПАО «МРСК Центра» - «Белгородэнерго»:  Горягина Татьяна Николаевна</w:t>
      </w:r>
      <w:r w:rsidR="007556FF" w:rsidRPr="00702B2C">
        <w:rPr>
          <w:iCs/>
          <w:sz w:val="24"/>
          <w:szCs w:val="24"/>
        </w:rPr>
        <w:t xml:space="preserve">, контактные </w:t>
      </w:r>
      <w:r w:rsidR="00942627">
        <w:rPr>
          <w:iCs/>
          <w:sz w:val="24"/>
          <w:szCs w:val="24"/>
        </w:rPr>
        <w:t>лица</w:t>
      </w:r>
      <w:r w:rsidR="007556FF" w:rsidRPr="00702B2C">
        <w:rPr>
          <w:iCs/>
          <w:sz w:val="24"/>
          <w:szCs w:val="24"/>
        </w:rPr>
        <w:t xml:space="preserve">: </w:t>
      </w:r>
      <w:r w:rsidR="00942627" w:rsidRPr="00260977">
        <w:rPr>
          <w:iCs/>
          <w:sz w:val="24"/>
          <w:szCs w:val="24"/>
        </w:rPr>
        <w:t xml:space="preserve">Горягина Татьяна Николаевна, контактный телефон: (4722) 58-17-51 или по адресу электронной почты: </w:t>
      </w:r>
      <w:hyperlink r:id="rId18" w:history="1">
        <w:r w:rsidR="00942627" w:rsidRPr="00260977">
          <w:rPr>
            <w:rStyle w:val="a7"/>
            <w:iCs/>
            <w:sz w:val="24"/>
            <w:szCs w:val="24"/>
            <w:lang w:val="en-US"/>
          </w:rPr>
          <w:t>Goryagina</w:t>
        </w:r>
        <w:r w:rsidR="00942627" w:rsidRPr="00260977">
          <w:rPr>
            <w:rStyle w:val="a7"/>
            <w:iCs/>
            <w:sz w:val="24"/>
            <w:szCs w:val="24"/>
          </w:rPr>
          <w:t>.</w:t>
        </w:r>
        <w:r w:rsidR="00942627" w:rsidRPr="00260977">
          <w:rPr>
            <w:rStyle w:val="a7"/>
            <w:iCs/>
            <w:sz w:val="24"/>
            <w:szCs w:val="24"/>
            <w:lang w:val="en-US"/>
          </w:rPr>
          <w:t>TN</w:t>
        </w:r>
        <w:r w:rsidR="00942627" w:rsidRPr="00260977">
          <w:rPr>
            <w:rStyle w:val="a7"/>
            <w:iCs/>
            <w:sz w:val="24"/>
            <w:szCs w:val="24"/>
          </w:rPr>
          <w:t>@</w:t>
        </w:r>
        <w:r w:rsidR="00942627" w:rsidRPr="00260977">
          <w:rPr>
            <w:rStyle w:val="a7"/>
            <w:iCs/>
            <w:sz w:val="24"/>
            <w:szCs w:val="24"/>
            <w:lang w:val="en-US"/>
          </w:rPr>
          <w:t>mrsk</w:t>
        </w:r>
        <w:r w:rsidR="00942627" w:rsidRPr="00260977">
          <w:rPr>
            <w:rStyle w:val="a7"/>
            <w:iCs/>
            <w:sz w:val="24"/>
            <w:szCs w:val="24"/>
          </w:rPr>
          <w:t>-1.</w:t>
        </w:r>
        <w:r w:rsidR="00942627" w:rsidRPr="00260977">
          <w:rPr>
            <w:rStyle w:val="a7"/>
            <w:iCs/>
            <w:sz w:val="24"/>
            <w:szCs w:val="24"/>
            <w:lang w:val="en-US"/>
          </w:rPr>
          <w:t>ru</w:t>
        </w:r>
      </w:hyperlink>
      <w:r w:rsidR="00942627" w:rsidRPr="00441A42">
        <w:t xml:space="preserve">; Ермолова Ирина Валерьевна – контактный телефон: (4722) 58-17-81, адрес электронной почты: </w:t>
      </w:r>
      <w:hyperlink r:id="rId19" w:history="1">
        <w:r w:rsidR="00942627" w:rsidRPr="00441A42">
          <w:rPr>
            <w:rStyle w:val="a7"/>
          </w:rPr>
          <w:t>Ermolova.IV@mrsk-1.ru</w:t>
        </w:r>
      </w:hyperlink>
      <w:r w:rsidR="00942627" w:rsidRPr="00441A42">
        <w:t>. По вопросам, связанным с разъяснением технического задания, обращаться к ответственному сотруднику О</w:t>
      </w:r>
      <w:r w:rsidR="00942627">
        <w:t xml:space="preserve">рганизатора </w:t>
      </w:r>
      <w:r w:rsidR="00942627" w:rsidRPr="00441A42">
        <w:t xml:space="preserve">– </w:t>
      </w:r>
      <w:r w:rsidR="00942627" w:rsidRPr="00942627">
        <w:t>Филиппенко Александр Николаевич</w:t>
      </w:r>
      <w:proofErr w:type="gramStart"/>
      <w:r w:rsidR="00942627" w:rsidRPr="00942627">
        <w:t>.</w:t>
      </w:r>
      <w:proofErr w:type="gramEnd"/>
      <w:r w:rsidR="00942627" w:rsidRPr="00942627">
        <w:t xml:space="preserve"> </w:t>
      </w:r>
      <w:proofErr w:type="gramStart"/>
      <w:r w:rsidR="00942627" w:rsidRPr="00942627">
        <w:t>т</w:t>
      </w:r>
      <w:proofErr w:type="gramEnd"/>
      <w:r w:rsidR="00942627" w:rsidRPr="00942627">
        <w:t xml:space="preserve">елефон – (4722) 58-15-12, адрес электронной почты: </w:t>
      </w:r>
      <w:hyperlink r:id="rId20" w:history="1">
        <w:proofErr w:type="gramStart"/>
        <w:r w:rsidR="00942627" w:rsidRPr="00384AF9">
          <w:rPr>
            <w:rStyle w:val="a7"/>
          </w:rPr>
          <w:t>Filippenko.AN@mrsk-1.ru</w:t>
        </w:r>
      </w:hyperlink>
      <w:r w:rsidR="00942627">
        <w:t xml:space="preserve"> </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942627">
        <w:rPr>
          <w:b/>
          <w:sz w:val="24"/>
          <w:szCs w:val="24"/>
        </w:rPr>
        <w:t>«</w:t>
      </w:r>
      <w:r w:rsidR="00942627" w:rsidRPr="00942627">
        <w:rPr>
          <w:b/>
          <w:sz w:val="24"/>
          <w:szCs w:val="24"/>
        </w:rPr>
        <w:t>26</w:t>
      </w:r>
      <w:r w:rsidRPr="00942627">
        <w:rPr>
          <w:b/>
          <w:sz w:val="24"/>
          <w:szCs w:val="24"/>
        </w:rPr>
        <w:t xml:space="preserve">» </w:t>
      </w:r>
      <w:r w:rsidR="00942627" w:rsidRPr="00942627">
        <w:rPr>
          <w:b/>
          <w:sz w:val="24"/>
          <w:szCs w:val="24"/>
        </w:rPr>
        <w:t>сентября</w:t>
      </w:r>
      <w:r w:rsidRPr="00942627">
        <w:rPr>
          <w:b/>
          <w:sz w:val="24"/>
          <w:szCs w:val="24"/>
        </w:rPr>
        <w:t xml:space="preserve"> </w:t>
      </w:r>
      <w:r w:rsidR="00931156" w:rsidRPr="00942627">
        <w:rPr>
          <w:b/>
          <w:sz w:val="24"/>
          <w:szCs w:val="24"/>
        </w:rPr>
        <w:t>2017</w:t>
      </w:r>
      <w:r w:rsidRPr="00942627">
        <w:rPr>
          <w:b/>
          <w:sz w:val="24"/>
          <w:szCs w:val="24"/>
        </w:rPr>
        <w:t xml:space="preserve"> г.</w:t>
      </w:r>
      <w:r w:rsidRPr="00942627">
        <w:rPr>
          <w:sz w:val="24"/>
          <w:szCs w:val="24"/>
        </w:rPr>
        <w:t xml:space="preserve"> на официальном сайте (</w:t>
      </w:r>
      <w:hyperlink r:id="rId21" w:history="1">
        <w:r w:rsidR="00345CCA" w:rsidRPr="00942627">
          <w:rPr>
            <w:rStyle w:val="a7"/>
            <w:sz w:val="24"/>
            <w:szCs w:val="24"/>
          </w:rPr>
          <w:t>www.zakupki.</w:t>
        </w:r>
        <w:r w:rsidR="00345CCA" w:rsidRPr="00942627">
          <w:rPr>
            <w:rStyle w:val="a7"/>
            <w:sz w:val="24"/>
            <w:szCs w:val="24"/>
            <w:lang w:val="en-US"/>
          </w:rPr>
          <w:t>gov</w:t>
        </w:r>
        <w:r w:rsidR="00345CCA" w:rsidRPr="00942627">
          <w:rPr>
            <w:rStyle w:val="a7"/>
            <w:sz w:val="24"/>
            <w:szCs w:val="24"/>
          </w:rPr>
          <w:t>.ru</w:t>
        </w:r>
      </w:hyperlink>
      <w:r w:rsidRPr="00942627">
        <w:rPr>
          <w:sz w:val="24"/>
          <w:szCs w:val="24"/>
        </w:rPr>
        <w:t>),</w:t>
      </w:r>
      <w:r w:rsidR="009D7F01" w:rsidRPr="00942627">
        <w:rPr>
          <w:iCs/>
          <w:sz w:val="24"/>
          <w:szCs w:val="24"/>
        </w:rPr>
        <w:t xml:space="preserve"> </w:t>
      </w:r>
      <w:r w:rsidR="009D7F01" w:rsidRPr="00942627">
        <w:rPr>
          <w:sz w:val="24"/>
          <w:szCs w:val="24"/>
        </w:rPr>
        <w:t xml:space="preserve">на сайте </w:t>
      </w:r>
      <w:r w:rsidR="007556FF" w:rsidRPr="00942627">
        <w:rPr>
          <w:iCs/>
          <w:sz w:val="24"/>
          <w:szCs w:val="24"/>
        </w:rPr>
        <w:t>ПАО «МРСК Центра»</w:t>
      </w:r>
      <w:r w:rsidR="009D7F01" w:rsidRPr="00942627">
        <w:rPr>
          <w:sz w:val="24"/>
          <w:szCs w:val="24"/>
        </w:rPr>
        <w:t xml:space="preserve"> (</w:t>
      </w:r>
      <w:hyperlink r:id="rId22" w:history="1">
        <w:r w:rsidR="007556FF" w:rsidRPr="00942627">
          <w:rPr>
            <w:rStyle w:val="a7"/>
            <w:sz w:val="24"/>
            <w:szCs w:val="24"/>
          </w:rPr>
          <w:t>www.mrsk-1.ru</w:t>
        </w:r>
      </w:hyperlink>
      <w:r w:rsidR="00862664" w:rsidRPr="00942627">
        <w:rPr>
          <w:sz w:val="24"/>
          <w:szCs w:val="24"/>
        </w:rPr>
        <w:t>)</w:t>
      </w:r>
      <w:r w:rsidR="00702B2C" w:rsidRPr="00942627">
        <w:rPr>
          <w:sz w:val="24"/>
          <w:szCs w:val="24"/>
        </w:rPr>
        <w:t xml:space="preserve">, на сайте ЭТП, указанном в п. </w:t>
      </w:r>
      <w:r w:rsidR="001653DA" w:rsidRPr="00942627">
        <w:fldChar w:fldCharType="begin"/>
      </w:r>
      <w:r w:rsidR="001653DA" w:rsidRPr="00942627">
        <w:instrText xml:space="preserve"> REF _Ref440269836 \r \h  \* MERGEFORMAT </w:instrText>
      </w:r>
      <w:r w:rsidR="001653DA" w:rsidRPr="00942627">
        <w:fldChar w:fldCharType="separate"/>
      </w:r>
      <w:r w:rsidR="00E33142" w:rsidRPr="00942627">
        <w:rPr>
          <w:sz w:val="24"/>
          <w:szCs w:val="24"/>
        </w:rPr>
        <w:t>1.1.2</w:t>
      </w:r>
      <w:r w:rsidR="001653DA" w:rsidRPr="00942627">
        <w:fldChar w:fldCharType="end"/>
      </w:r>
      <w:r w:rsidR="00702B2C" w:rsidRPr="00942627">
        <w:rPr>
          <w:sz w:val="24"/>
          <w:szCs w:val="24"/>
        </w:rPr>
        <w:t xml:space="preserve"> настоящей Документации, </w:t>
      </w:r>
      <w:r w:rsidR="009A7733" w:rsidRPr="00942627">
        <w:rPr>
          <w:iCs/>
          <w:sz w:val="24"/>
          <w:szCs w:val="24"/>
        </w:rPr>
        <w:t xml:space="preserve"> </w:t>
      </w:r>
      <w:bookmarkEnd w:id="10"/>
      <w:bookmarkEnd w:id="11"/>
      <w:bookmarkEnd w:id="12"/>
      <w:bookmarkEnd w:id="13"/>
      <w:r w:rsidR="00942627" w:rsidRPr="00942627">
        <w:rPr>
          <w:iCs/>
          <w:sz w:val="24"/>
          <w:szCs w:val="24"/>
        </w:rPr>
        <w:t>пригласило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w:t>
      </w:r>
      <w:proofErr w:type="gramEnd"/>
      <w:r w:rsidR="00942627" w:rsidRPr="00942627">
        <w:rPr>
          <w:iCs/>
          <w:sz w:val="24"/>
          <w:szCs w:val="24"/>
        </w:rPr>
        <w:t xml:space="preserve"> </w:t>
      </w:r>
      <w:proofErr w:type="gramStart"/>
      <w:r w:rsidR="00942627" w:rsidRPr="00942627">
        <w:rPr>
          <w:iCs/>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  на выполнение работ по ремонту оборудования ИБП для нужд ПАО МРСК Центра (филиал Белгородэнерго).</w:t>
      </w:r>
      <w:proofErr w:type="gramEnd"/>
    </w:p>
    <w:p w:rsidR="00717F60" w:rsidRPr="00C12FA4" w:rsidRDefault="00942627" w:rsidP="00942627">
      <w:pPr>
        <w:keepNext/>
        <w:widowControl w:val="0"/>
        <w:numPr>
          <w:ilvl w:val="2"/>
          <w:numId w:val="18"/>
        </w:numPr>
        <w:suppressAutoHyphens w:val="0"/>
        <w:autoSpaceDE w:val="0"/>
        <w:autoSpaceDN w:val="0"/>
        <w:adjustRightInd w:val="0"/>
        <w:spacing w:before="60" w:line="264" w:lineRule="auto"/>
        <w:rPr>
          <w:sz w:val="24"/>
          <w:szCs w:val="24"/>
        </w:rPr>
      </w:pPr>
      <w:r w:rsidRPr="00942627">
        <w:rPr>
          <w:iCs/>
          <w:sz w:val="24"/>
          <w:szCs w:val="24"/>
        </w:rPr>
        <w:t>Настоящий Запрос предложений проводится в соответствии с правилами и с использованием функционала электронной торговой площадки ПАО «</w:t>
      </w:r>
      <w:proofErr w:type="spellStart"/>
      <w:r w:rsidRPr="00942627">
        <w:rPr>
          <w:iCs/>
          <w:sz w:val="24"/>
          <w:szCs w:val="24"/>
        </w:rPr>
        <w:t>Россети</w:t>
      </w:r>
      <w:proofErr w:type="spellEnd"/>
      <w:r w:rsidRPr="00942627">
        <w:rPr>
          <w:iCs/>
          <w:sz w:val="24"/>
          <w:szCs w:val="24"/>
        </w:rPr>
        <w:t>» etp.rosseti.ru (далее — ЭТП).</w:t>
      </w:r>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4"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4"/>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75279"/>
      <w:bookmarkStart w:id="16" w:name="_Ref306980366"/>
      <w:bookmarkStart w:id="17"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5"/>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6"/>
      <w:r w:rsidR="003F46B7" w:rsidRPr="003F46B7">
        <w:rPr>
          <w:sz w:val="24"/>
          <w:szCs w:val="24"/>
        </w:rPr>
        <w:t>Договора  на выполнение работ по ремонту оборудования ИБП для нужд ПАО МРСК Центра (филиал Белгородэнерго)</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r w:rsidRPr="003F46B7">
        <w:rPr>
          <w:sz w:val="24"/>
          <w:szCs w:val="24"/>
        </w:rPr>
        <w:t xml:space="preserve">лотов: </w:t>
      </w:r>
      <w:r w:rsidRPr="003F46B7">
        <w:rPr>
          <w:b/>
          <w:sz w:val="24"/>
          <w:szCs w:val="24"/>
        </w:rPr>
        <w:t>1 (один)</w:t>
      </w:r>
      <w:r w:rsidRPr="003F46B7">
        <w:rPr>
          <w:sz w:val="24"/>
          <w:szCs w:val="24"/>
        </w:rPr>
        <w:t>.</w:t>
      </w:r>
    </w:p>
    <w:bookmarkEnd w:id="17"/>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3F46B7">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8"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3F46B7" w:rsidRPr="003F46B7">
        <w:rPr>
          <w:sz w:val="24"/>
          <w:szCs w:val="24"/>
        </w:rPr>
        <w:t>С момента заключения договора до 09.12.2018 года</w:t>
      </w:r>
      <w:r w:rsidR="00717F60" w:rsidRPr="00E71A48">
        <w:rPr>
          <w:sz w:val="24"/>
          <w:szCs w:val="24"/>
        </w:rPr>
        <w:t>.</w:t>
      </w:r>
      <w:bookmarkEnd w:id="18"/>
    </w:p>
    <w:p w:rsidR="008D2928" w:rsidRPr="003F46B7"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361495"/>
      <w:r>
        <w:rPr>
          <w:sz w:val="24"/>
          <w:szCs w:val="24"/>
        </w:rPr>
        <w:t>Выполнение работ</w:t>
      </w:r>
      <w:r w:rsidR="00366652" w:rsidRPr="00366652">
        <w:rPr>
          <w:sz w:val="24"/>
          <w:szCs w:val="24"/>
        </w:rPr>
        <w:t xml:space="preserve"> </w:t>
      </w:r>
      <w:r w:rsidR="00366652" w:rsidRPr="003F46B7">
        <w:rPr>
          <w:sz w:val="24"/>
          <w:szCs w:val="24"/>
        </w:rPr>
        <w:t xml:space="preserve">Участником будет осуществляться </w:t>
      </w:r>
      <w:r w:rsidR="005B47BD" w:rsidRPr="003F46B7">
        <w:rPr>
          <w:sz w:val="24"/>
          <w:szCs w:val="24"/>
        </w:rPr>
        <w:t>на объектах</w:t>
      </w:r>
      <w:r w:rsidR="00D00D5E" w:rsidRPr="003F46B7">
        <w:rPr>
          <w:sz w:val="24"/>
          <w:szCs w:val="24"/>
        </w:rPr>
        <w:t>, указанны</w:t>
      </w:r>
      <w:r w:rsidR="005B47BD" w:rsidRPr="003F46B7">
        <w:rPr>
          <w:sz w:val="24"/>
          <w:szCs w:val="24"/>
        </w:rPr>
        <w:t>х</w:t>
      </w:r>
      <w:r w:rsidR="00D00D5E" w:rsidRPr="003F46B7">
        <w:rPr>
          <w:sz w:val="24"/>
          <w:szCs w:val="24"/>
        </w:rPr>
        <w:t xml:space="preserve"> в Приложении №1 настоящей Документации</w:t>
      </w:r>
      <w:r w:rsidR="00366652" w:rsidRPr="003F46B7">
        <w:rPr>
          <w:sz w:val="24"/>
          <w:szCs w:val="24"/>
        </w:rPr>
        <w:t>.</w:t>
      </w:r>
      <w:bookmarkEnd w:id="19"/>
    </w:p>
    <w:p w:rsidR="00717F60" w:rsidRPr="0022360B" w:rsidRDefault="0022360B" w:rsidP="003F46B7">
      <w:pPr>
        <w:keepNext/>
        <w:widowControl w:val="0"/>
        <w:numPr>
          <w:ilvl w:val="2"/>
          <w:numId w:val="18"/>
        </w:numPr>
        <w:tabs>
          <w:tab w:val="num" w:pos="1650"/>
        </w:tabs>
        <w:suppressAutoHyphens w:val="0"/>
        <w:autoSpaceDE w:val="0"/>
        <w:autoSpaceDN w:val="0"/>
        <w:adjustRightInd w:val="0"/>
        <w:spacing w:before="60" w:line="264" w:lineRule="auto"/>
        <w:rPr>
          <w:iCs/>
          <w:sz w:val="24"/>
          <w:szCs w:val="24"/>
        </w:rPr>
      </w:pPr>
      <w:bookmarkStart w:id="20" w:name="_Ref440270663"/>
      <w:r w:rsidRPr="0022360B">
        <w:rPr>
          <w:iCs/>
          <w:sz w:val="24"/>
          <w:szCs w:val="24"/>
        </w:rPr>
        <w:t xml:space="preserve">Форма и порядок оплаты: </w:t>
      </w:r>
      <w:bookmarkEnd w:id="20"/>
      <w:r w:rsidR="003F46B7" w:rsidRPr="003F46B7">
        <w:rPr>
          <w:sz w:val="24"/>
          <w:szCs w:val="24"/>
        </w:rPr>
        <w:t>безналичный расчет, оплата производятся в течение 30 (тридцати) календарных дней с момента подписания сторонами Акта приемки выполненных работ и предоставления счета-фактуры и иных документов, предусмотренных Договором</w:t>
      </w:r>
      <w:r w:rsidR="00DF0011" w:rsidRPr="00691FB1">
        <w:rPr>
          <w:iCs/>
          <w:sz w:val="24"/>
          <w:szCs w:val="24"/>
          <w:highlight w:val="lightGray"/>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BF5836">
        <w:rPr>
          <w:iCs/>
          <w:sz w:val="24"/>
          <w:szCs w:val="24"/>
        </w:rPr>
        <w:fldChar w:fldCharType="begin"/>
      </w:r>
      <w:r w:rsidR="00E71A48">
        <w:rPr>
          <w:iCs/>
          <w:sz w:val="24"/>
          <w:szCs w:val="24"/>
        </w:rPr>
        <w:instrText xml:space="preserve"> REF _Ref311232052 \r \h </w:instrText>
      </w:r>
      <w:r w:rsidR="00BF5836">
        <w:rPr>
          <w:iCs/>
          <w:sz w:val="24"/>
          <w:szCs w:val="24"/>
        </w:rPr>
      </w:r>
      <w:r w:rsidR="00BF5836">
        <w:rPr>
          <w:iCs/>
          <w:sz w:val="24"/>
          <w:szCs w:val="24"/>
        </w:rPr>
        <w:fldChar w:fldCharType="separate"/>
      </w:r>
      <w:r w:rsidR="00E33142">
        <w:rPr>
          <w:iCs/>
          <w:sz w:val="24"/>
          <w:szCs w:val="24"/>
        </w:rPr>
        <w:t>3</w:t>
      </w:r>
      <w:r w:rsidR="00BF583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BF5836">
        <w:rPr>
          <w:sz w:val="24"/>
          <w:szCs w:val="24"/>
        </w:rPr>
        <w:fldChar w:fldCharType="begin"/>
      </w:r>
      <w:r w:rsidR="008D2928">
        <w:rPr>
          <w:sz w:val="24"/>
          <w:szCs w:val="24"/>
        </w:rPr>
        <w:instrText xml:space="preserve"> REF _Ref440270568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1653DA">
        <w:fldChar w:fldCharType="begin"/>
      </w:r>
      <w:r w:rsidR="001653DA">
        <w:instrText xml:space="preserve"> REF _Ref305973574 \r \h  \* MERGEFORMAT </w:instrText>
      </w:r>
      <w:r w:rsidR="001653DA">
        <w:fldChar w:fldCharType="separate"/>
      </w:r>
      <w:r w:rsidR="00E33142">
        <w:t>2</w:t>
      </w:r>
      <w:r w:rsidR="001653D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BF5836">
        <w:rPr>
          <w:iCs/>
          <w:sz w:val="24"/>
          <w:szCs w:val="24"/>
        </w:rPr>
        <w:fldChar w:fldCharType="begin"/>
      </w:r>
      <w:r w:rsidR="008D2928">
        <w:rPr>
          <w:iCs/>
          <w:sz w:val="24"/>
          <w:szCs w:val="24"/>
        </w:rPr>
        <w:instrText xml:space="preserve"> REF _Ref440270602 \r \h </w:instrText>
      </w:r>
      <w:r w:rsidR="00BF5836">
        <w:rPr>
          <w:iCs/>
          <w:sz w:val="24"/>
          <w:szCs w:val="24"/>
        </w:rPr>
      </w:r>
      <w:r w:rsidR="00BF5836">
        <w:rPr>
          <w:iCs/>
          <w:sz w:val="24"/>
          <w:szCs w:val="24"/>
        </w:rPr>
        <w:fldChar w:fldCharType="separate"/>
      </w:r>
      <w:r w:rsidR="00E33142">
        <w:rPr>
          <w:iCs/>
          <w:sz w:val="24"/>
          <w:szCs w:val="24"/>
        </w:rPr>
        <w:t>5</w:t>
      </w:r>
      <w:r w:rsidR="00BF5836">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008D2928"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1653DA">
        <w:fldChar w:fldCharType="begin"/>
      </w:r>
      <w:r w:rsidR="001653DA">
        <w:instrText xml:space="preserve"> REF _Ref440270637 \r \h  \* MERGEFORMAT </w:instrText>
      </w:r>
      <w:r w:rsidR="001653DA">
        <w:fldChar w:fldCharType="separate"/>
      </w:r>
      <w:r w:rsidR="00E33142" w:rsidRPr="00E33142">
        <w:rPr>
          <w:bCs w:val="0"/>
          <w:iCs/>
          <w:sz w:val="24"/>
          <w:szCs w:val="24"/>
        </w:rPr>
        <w:t>1.1.5</w:t>
      </w:r>
      <w:r w:rsidR="001653DA">
        <w:fldChar w:fldCharType="end"/>
      </w:r>
      <w:r w:rsidR="00306DE6" w:rsidRPr="007C0A35">
        <w:rPr>
          <w:bCs w:val="0"/>
          <w:iCs/>
          <w:sz w:val="24"/>
          <w:szCs w:val="24"/>
        </w:rPr>
        <w:t xml:space="preserve"> и</w:t>
      </w:r>
      <w:r w:rsidR="00306DE6" w:rsidRPr="007C0A35">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7C0A35">
        <w:rPr>
          <w:sz w:val="24"/>
          <w:szCs w:val="24"/>
        </w:rPr>
        <w:t>.</w:t>
      </w:r>
      <w:bookmarkEnd w:id="21"/>
      <w:bookmarkEnd w:id="22"/>
      <w:bookmarkEnd w:id="23"/>
      <w:bookmarkEnd w:id="24"/>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5" w:name="_Ref55313246"/>
      <w:bookmarkStart w:id="26" w:name="_Ref56231140"/>
      <w:bookmarkStart w:id="27" w:name="_Ref56231144"/>
      <w:bookmarkStart w:id="28" w:name="_Toc471897485"/>
      <w:r w:rsidRPr="00E71A48">
        <w:t>Правовой статус документов</w:t>
      </w:r>
      <w:bookmarkEnd w:id="25"/>
      <w:bookmarkEnd w:id="26"/>
      <w:bookmarkEnd w:id="27"/>
      <w:bookmarkEnd w:id="28"/>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653DA">
        <w:fldChar w:fldCharType="begin"/>
      </w:r>
      <w:r w:rsidR="001653DA">
        <w:instrText xml:space="preserve"> REF _Ref305973033 \r \h  \* MERGEFORMAT </w:instrText>
      </w:r>
      <w:r w:rsidR="001653DA">
        <w:fldChar w:fldCharType="separate"/>
      </w:r>
      <w:r w:rsidR="00E33142" w:rsidRPr="00E33142">
        <w:rPr>
          <w:sz w:val="24"/>
          <w:szCs w:val="24"/>
        </w:rPr>
        <w:t>3.2</w:t>
      </w:r>
      <w:r w:rsidR="001653D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29"/>
      <w:bookmarkEnd w:id="30"/>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1" w:name="__RefHeading__397_1298132286"/>
      <w:bookmarkStart w:id="32" w:name="_Toc471897486"/>
      <w:bookmarkEnd w:id="31"/>
      <w:r w:rsidRPr="00E71A48">
        <w:t>Особые положения в связи с проведением Запроса предложений на ЭТП</w:t>
      </w:r>
      <w:bookmarkEnd w:id="32"/>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1653DA">
        <w:fldChar w:fldCharType="begin"/>
      </w:r>
      <w:r w:rsidR="001653DA">
        <w:instrText xml:space="preserve"> REF _Ref191386109 \n \h  \* MERGEFORMAT </w:instrText>
      </w:r>
      <w:r w:rsidR="001653DA">
        <w:fldChar w:fldCharType="separate"/>
      </w:r>
      <w:r w:rsidR="00E33142" w:rsidRPr="00E33142">
        <w:rPr>
          <w:color w:val="000000"/>
          <w:sz w:val="24"/>
          <w:szCs w:val="24"/>
        </w:rPr>
        <w:t>3.3.2</w:t>
      </w:r>
      <w:r w:rsidR="001653DA">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_Ref467752100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3" w:name="__RefNumPara__1267_443845793"/>
      <w:bookmarkStart w:id="34" w:name="_Toc471897487"/>
      <w:bookmarkEnd w:id="33"/>
      <w:r w:rsidRPr="009C78C3">
        <w:t>Обжалование</w:t>
      </w:r>
      <w:bookmarkEnd w:id="34"/>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5"/>
      <w:bookmarkEnd w:id="36"/>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E71A48">
        <w:rPr>
          <w:sz w:val="24"/>
          <w:szCs w:val="24"/>
        </w:rPr>
        <w:t>Если претензионный порядок, указанный в п.</w:t>
      </w:r>
      <w:r w:rsidR="001653DA">
        <w:fldChar w:fldCharType="begin"/>
      </w:r>
      <w:r w:rsidR="001653DA">
        <w:instrText xml:space="preserve"> REF _Ref191386164 \r \h  \* MERGEFORMAT </w:instrText>
      </w:r>
      <w:r w:rsidR="001653DA">
        <w:fldChar w:fldCharType="separate"/>
      </w:r>
      <w:r w:rsidR="00E33142" w:rsidRPr="00E33142">
        <w:rPr>
          <w:sz w:val="24"/>
          <w:szCs w:val="24"/>
        </w:rPr>
        <w:t xml:space="preserve"> 1.4.1 </w:t>
      </w:r>
      <w:r w:rsidR="001653D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7"/>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653DA">
        <w:fldChar w:fldCharType="begin"/>
      </w:r>
      <w:r w:rsidR="001653DA">
        <w:instrText xml:space="preserve"> REF _Ref306978606 \r \h  \* MERGEFORMAT </w:instrText>
      </w:r>
      <w:r w:rsidR="001653DA">
        <w:fldChar w:fldCharType="separate"/>
      </w:r>
      <w:r w:rsidR="00E33142" w:rsidRPr="00E33142">
        <w:rPr>
          <w:sz w:val="24"/>
          <w:szCs w:val="24"/>
        </w:rPr>
        <w:t xml:space="preserve"> 1.4.2 </w:t>
      </w:r>
      <w:r w:rsidR="001653D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8" w:name="__RefHeading__401_1298132286"/>
      <w:bookmarkStart w:id="39" w:name="_Toc471897488"/>
      <w:bookmarkEnd w:id="38"/>
      <w:r w:rsidRPr="00E71A48">
        <w:t>Прочие положения</w:t>
      </w:r>
      <w:bookmarkEnd w:id="39"/>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653DA">
        <w:fldChar w:fldCharType="begin"/>
      </w:r>
      <w:r w:rsidR="001653DA">
        <w:instrText xml:space="preserve"> REF _Ref306114966 \r \h  \* MERGEFORMAT </w:instrText>
      </w:r>
      <w:r w:rsidR="001653DA">
        <w:fldChar w:fldCharType="separate"/>
      </w:r>
      <w:r w:rsidR="00E33142" w:rsidRPr="00E33142">
        <w:rPr>
          <w:sz w:val="24"/>
          <w:szCs w:val="24"/>
        </w:rPr>
        <w:t>3.3.11</w:t>
      </w:r>
      <w:r w:rsidR="001653D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71897489"/>
      <w:bookmarkStart w:id="51" w:name="_Ref306144164"/>
      <w:r w:rsidRPr="00F647F7">
        <w:t xml:space="preserve">Закупка </w:t>
      </w:r>
      <w:r w:rsidR="007F76D6">
        <w:t>работ</w:t>
      </w:r>
      <w:r w:rsidRPr="00F647F7">
        <w:t xml:space="preserve">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Default="00DC6125" w:rsidP="00750D4A">
      <w:pPr>
        <w:pStyle w:val="3"/>
        <w:keepLines/>
        <w:ind w:left="0" w:firstLine="709"/>
        <w:jc w:val="both"/>
        <w:rPr>
          <w:b w:val="0"/>
        </w:rPr>
      </w:pPr>
      <w:bookmarkStart w:id="52" w:name="_Toc440361305"/>
      <w:bookmarkStart w:id="53" w:name="_Toc440376060"/>
      <w:bookmarkStart w:id="54" w:name="_Toc440376187"/>
      <w:bookmarkStart w:id="55" w:name="_Toc440382452"/>
      <w:bookmarkStart w:id="56" w:name="_Toc440447122"/>
      <w:bookmarkStart w:id="57" w:name="_Toc440620802"/>
      <w:bookmarkStart w:id="58" w:name="_Toc440631437"/>
      <w:bookmarkStart w:id="59" w:name="_Toc440875677"/>
      <w:bookmarkStart w:id="60" w:name="_Toc441131701"/>
      <w:bookmarkStart w:id="61" w:name="_Toc465865142"/>
      <w:bookmarkStart w:id="62" w:name="_Toc468976287"/>
      <w:bookmarkStart w:id="63" w:name="_Toc469483008"/>
      <w:bookmarkStart w:id="64"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BF5836">
        <w:rPr>
          <w:b w:val="0"/>
        </w:rPr>
        <w:fldChar w:fldCharType="begin"/>
      </w:r>
      <w:r w:rsidR="002D4BC6">
        <w:rPr>
          <w:b w:val="0"/>
        </w:rPr>
        <w:instrText xml:space="preserve"> REF _Ref440275279 \r \h </w:instrText>
      </w:r>
      <w:r w:rsidR="00BF5836">
        <w:rPr>
          <w:b w:val="0"/>
        </w:rPr>
      </w:r>
      <w:r w:rsidR="00BF5836">
        <w:rPr>
          <w:b w:val="0"/>
        </w:rPr>
        <w:fldChar w:fldCharType="separate"/>
      </w:r>
      <w:r w:rsidR="00E33142">
        <w:rPr>
          <w:b w:val="0"/>
        </w:rPr>
        <w:t>1.1.4</w:t>
      </w:r>
      <w:r w:rsidR="00BF583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bookmarkEnd w:id="63"/>
      <w:bookmarkEnd w:id="64"/>
      <w:r w:rsidR="002D4BC6">
        <w:rPr>
          <w:b w:val="0"/>
        </w:rPr>
        <w:t xml:space="preserve"> </w:t>
      </w:r>
    </w:p>
    <w:p w:rsidR="002D4BC6" w:rsidRPr="002D4BC6" w:rsidRDefault="002D4BC6" w:rsidP="00750D4A">
      <w:pPr>
        <w:pStyle w:val="3"/>
        <w:ind w:left="0" w:firstLine="709"/>
        <w:jc w:val="both"/>
        <w:rPr>
          <w:b w:val="0"/>
        </w:rPr>
      </w:pPr>
      <w:bookmarkStart w:id="65" w:name="_Toc440361306"/>
      <w:bookmarkStart w:id="66" w:name="_Toc440376061"/>
      <w:bookmarkStart w:id="67" w:name="_Toc440376188"/>
      <w:bookmarkStart w:id="68" w:name="_Toc440382453"/>
      <w:bookmarkStart w:id="69" w:name="_Toc440447123"/>
      <w:bookmarkStart w:id="70" w:name="_Toc440620803"/>
      <w:bookmarkStart w:id="71" w:name="_Toc440631438"/>
      <w:bookmarkStart w:id="72" w:name="_Toc440875678"/>
      <w:bookmarkStart w:id="73" w:name="_Toc441131702"/>
      <w:bookmarkStart w:id="74" w:name="_Toc465865143"/>
      <w:bookmarkStart w:id="75" w:name="_Toc468976288"/>
      <w:bookmarkStart w:id="76" w:name="_Toc469483009"/>
      <w:bookmarkStart w:id="77"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653DA">
        <w:fldChar w:fldCharType="begin"/>
      </w:r>
      <w:r w:rsidR="001653DA">
        <w:instrText xml:space="preserve"> REF _Ref305973147 \r \h  \* MERGEFORMAT </w:instrText>
      </w:r>
      <w:r w:rsidR="001653DA">
        <w:fldChar w:fldCharType="separate"/>
      </w:r>
      <w:r w:rsidR="00E33142" w:rsidRPr="00E33142">
        <w:rPr>
          <w:b w:val="0"/>
          <w:szCs w:val="24"/>
        </w:rPr>
        <w:t>3.3</w:t>
      </w:r>
      <w:r w:rsidR="001653DA">
        <w:fldChar w:fldCharType="end"/>
      </w:r>
      <w:r w:rsidRPr="002D4BC6">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7"/>
      <w:bookmarkStart w:id="79" w:name="_Toc440376062"/>
      <w:bookmarkStart w:id="80" w:name="_Toc440376189"/>
      <w:bookmarkStart w:id="81" w:name="_Toc440382454"/>
      <w:bookmarkStart w:id="82" w:name="_Toc440447124"/>
      <w:bookmarkStart w:id="83" w:name="_Toc440620804"/>
      <w:bookmarkStart w:id="84" w:name="_Toc440631439"/>
      <w:bookmarkStart w:id="85" w:name="_Toc440875679"/>
      <w:bookmarkStart w:id="86" w:name="_Toc441131703"/>
      <w:bookmarkStart w:id="87" w:name="_Toc465865144"/>
      <w:bookmarkStart w:id="88" w:name="_Toc468976289"/>
      <w:bookmarkStart w:id="89" w:name="_Toc469483010"/>
      <w:bookmarkStart w:id="90" w:name="_Toc471897492"/>
      <w:r w:rsidRPr="002D4BC6">
        <w:rPr>
          <w:b w:val="0"/>
          <w:szCs w:val="24"/>
        </w:rPr>
        <w:t xml:space="preserve">Письмо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b w:val="0"/>
          <w:szCs w:val="24"/>
        </w:rPr>
        <w:t>5.1</w:t>
      </w:r>
      <w:r w:rsidR="001653D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bookmarkEnd w:id="90"/>
    </w:p>
    <w:p w:rsidR="002D4BC6" w:rsidRPr="002D4BC6" w:rsidRDefault="002D4BC6" w:rsidP="00750D4A">
      <w:pPr>
        <w:pStyle w:val="3"/>
        <w:numPr>
          <w:ilvl w:val="3"/>
          <w:numId w:val="1"/>
        </w:numPr>
        <w:ind w:left="709" w:firstLine="0"/>
        <w:jc w:val="both"/>
        <w:rPr>
          <w:b w:val="0"/>
          <w:szCs w:val="24"/>
        </w:rPr>
      </w:pPr>
      <w:bookmarkStart w:id="91" w:name="_Toc440361308"/>
      <w:bookmarkStart w:id="92" w:name="_Toc440376063"/>
      <w:bookmarkStart w:id="93" w:name="_Toc440376190"/>
      <w:bookmarkStart w:id="94" w:name="_Toc440382455"/>
      <w:bookmarkStart w:id="95" w:name="_Toc440447125"/>
      <w:bookmarkStart w:id="96" w:name="_Toc440620805"/>
      <w:bookmarkStart w:id="97" w:name="_Toc440631440"/>
      <w:bookmarkStart w:id="98" w:name="_Toc440875680"/>
      <w:bookmarkStart w:id="99" w:name="_Toc441131704"/>
      <w:bookmarkStart w:id="100" w:name="_Toc465865145"/>
      <w:bookmarkStart w:id="101" w:name="_Toc468976290"/>
      <w:bookmarkStart w:id="102" w:name="_Toc469483011"/>
      <w:bookmarkStart w:id="103"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653DA">
        <w:fldChar w:fldCharType="begin"/>
      </w:r>
      <w:r w:rsidR="001653DA">
        <w:instrText xml:space="preserve"> REF _Ref440284918 \r \h  \* MERGEFORMAT </w:instrText>
      </w:r>
      <w:r w:rsidR="001653DA">
        <w:fldChar w:fldCharType="separate"/>
      </w:r>
      <w:r w:rsidR="00E33142" w:rsidRPr="00E33142">
        <w:rPr>
          <w:b w:val="0"/>
          <w:szCs w:val="24"/>
        </w:rPr>
        <w:t>5.2</w:t>
      </w:r>
      <w:r w:rsidR="001653D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653DA">
        <w:fldChar w:fldCharType="begin"/>
      </w:r>
      <w:r w:rsidR="001653DA">
        <w:instrText xml:space="preserve"> REF _Ref440537086 \r \h  \* MERGEFORMAT </w:instrText>
      </w:r>
      <w:r w:rsidR="001653DA">
        <w:fldChar w:fldCharType="separate"/>
      </w:r>
      <w:r w:rsidR="00E33142" w:rsidRPr="00E33142">
        <w:rPr>
          <w:b w:val="0"/>
          <w:bCs w:val="0"/>
          <w:szCs w:val="24"/>
        </w:rPr>
        <w:t>5.3</w:t>
      </w:r>
      <w:r w:rsidR="001653D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653DA">
        <w:fldChar w:fldCharType="begin"/>
      </w:r>
      <w:r w:rsidR="001653DA">
        <w:instrText xml:space="preserve"> REF _Ref440284947 \r \h  \* MERGEFORMAT </w:instrText>
      </w:r>
      <w:r w:rsidR="001653DA">
        <w:fldChar w:fldCharType="separate"/>
      </w:r>
      <w:r w:rsidR="00E33142" w:rsidRPr="00E33142">
        <w:rPr>
          <w:b w:val="0"/>
          <w:szCs w:val="24"/>
        </w:rPr>
        <w:t>5.4</w:t>
      </w:r>
      <w:r w:rsidR="001653D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BF5836">
        <w:rPr>
          <w:b w:val="0"/>
          <w:szCs w:val="24"/>
        </w:rPr>
        <w:fldChar w:fldCharType="begin"/>
      </w:r>
      <w:r w:rsidR="00B8118F">
        <w:rPr>
          <w:b w:val="0"/>
          <w:szCs w:val="24"/>
        </w:rPr>
        <w:instrText xml:space="preserve"> REF _Ref440361439 \r \h </w:instrText>
      </w:r>
      <w:r w:rsidR="00BF5836">
        <w:rPr>
          <w:b w:val="0"/>
          <w:szCs w:val="24"/>
        </w:rPr>
      </w:r>
      <w:r w:rsidR="00BF5836">
        <w:rPr>
          <w:b w:val="0"/>
          <w:szCs w:val="24"/>
        </w:rPr>
        <w:fldChar w:fldCharType="separate"/>
      </w:r>
      <w:r w:rsidR="00E33142">
        <w:rPr>
          <w:b w:val="0"/>
          <w:szCs w:val="24"/>
        </w:rPr>
        <w:t>5.5</w:t>
      </w:r>
      <w:r w:rsidR="00BF583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BF5836">
        <w:rPr>
          <w:b w:val="0"/>
          <w:szCs w:val="24"/>
        </w:rPr>
        <w:fldChar w:fldCharType="begin"/>
      </w:r>
      <w:r w:rsidR="00B8118F">
        <w:rPr>
          <w:b w:val="0"/>
          <w:szCs w:val="24"/>
        </w:rPr>
        <w:instrText xml:space="preserve"> REF _Ref440361531 \r \h </w:instrText>
      </w:r>
      <w:r w:rsidR="00BF5836">
        <w:rPr>
          <w:b w:val="0"/>
          <w:szCs w:val="24"/>
        </w:rPr>
      </w:r>
      <w:r w:rsidR="00BF5836">
        <w:rPr>
          <w:b w:val="0"/>
          <w:szCs w:val="24"/>
        </w:rPr>
        <w:fldChar w:fldCharType="separate"/>
      </w:r>
      <w:r w:rsidR="00E33142">
        <w:rPr>
          <w:b w:val="0"/>
          <w:szCs w:val="24"/>
        </w:rPr>
        <w:t>5.6</w:t>
      </w:r>
      <w:r w:rsidR="00BF583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1"/>
      <w:bookmarkEnd w:id="92"/>
      <w:bookmarkEnd w:id="93"/>
      <w:bookmarkEnd w:id="94"/>
      <w:bookmarkEnd w:id="95"/>
      <w:bookmarkEnd w:id="96"/>
      <w:bookmarkEnd w:id="97"/>
      <w:bookmarkEnd w:id="98"/>
      <w:bookmarkEnd w:id="99"/>
      <w:bookmarkEnd w:id="100"/>
      <w:bookmarkEnd w:id="101"/>
      <w:bookmarkEnd w:id="102"/>
      <w:bookmarkEnd w:id="103"/>
      <w:r w:rsidR="00AE556B">
        <w:rPr>
          <w:b w:val="0"/>
          <w:szCs w:val="24"/>
        </w:rPr>
        <w:t xml:space="preserve"> </w:t>
      </w:r>
    </w:p>
    <w:p w:rsidR="002D4BC6" w:rsidRPr="002D4BC6" w:rsidRDefault="002D4BC6" w:rsidP="00750D4A">
      <w:pPr>
        <w:pStyle w:val="3"/>
        <w:ind w:left="0" w:firstLine="709"/>
        <w:jc w:val="both"/>
        <w:rPr>
          <w:b w:val="0"/>
          <w:szCs w:val="24"/>
        </w:rPr>
      </w:pPr>
      <w:bookmarkStart w:id="104" w:name="_Toc440361309"/>
      <w:bookmarkStart w:id="105" w:name="_Toc440376064"/>
      <w:bookmarkStart w:id="106" w:name="_Toc440376191"/>
      <w:bookmarkStart w:id="107" w:name="_Toc440382456"/>
      <w:bookmarkStart w:id="108" w:name="_Toc440447126"/>
      <w:bookmarkStart w:id="109" w:name="_Toc440620806"/>
      <w:bookmarkStart w:id="110" w:name="_Toc440631441"/>
      <w:bookmarkStart w:id="111" w:name="_Toc440875681"/>
      <w:bookmarkStart w:id="112" w:name="_Toc441131705"/>
      <w:bookmarkStart w:id="113" w:name="_Toc465865146"/>
      <w:bookmarkStart w:id="114" w:name="_Toc468976291"/>
      <w:bookmarkStart w:id="115" w:name="_Toc469483012"/>
      <w:bookmarkStart w:id="116"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BF5836">
        <w:rPr>
          <w:b w:val="0"/>
          <w:szCs w:val="24"/>
        </w:rPr>
        <w:fldChar w:fldCharType="begin"/>
      </w:r>
      <w:r>
        <w:rPr>
          <w:b w:val="0"/>
          <w:szCs w:val="24"/>
        </w:rPr>
        <w:instrText xml:space="preserve"> REF _Ref440285128 \r \h </w:instrText>
      </w:r>
      <w:r w:rsidR="00BF5836">
        <w:rPr>
          <w:b w:val="0"/>
          <w:szCs w:val="24"/>
        </w:rPr>
      </w:r>
      <w:r w:rsidR="00BF5836">
        <w:rPr>
          <w:b w:val="0"/>
          <w:szCs w:val="24"/>
        </w:rPr>
        <w:fldChar w:fldCharType="separate"/>
      </w:r>
      <w:r w:rsidR="00E33142">
        <w:rPr>
          <w:b w:val="0"/>
          <w:szCs w:val="24"/>
        </w:rPr>
        <w:t>3.3.14</w:t>
      </w:r>
      <w:r w:rsidR="00BF583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4"/>
      <w:bookmarkEnd w:id="105"/>
      <w:bookmarkEnd w:id="106"/>
      <w:bookmarkEnd w:id="107"/>
      <w:bookmarkEnd w:id="108"/>
      <w:bookmarkEnd w:id="109"/>
      <w:bookmarkEnd w:id="110"/>
      <w:bookmarkEnd w:id="111"/>
      <w:bookmarkEnd w:id="112"/>
      <w:bookmarkEnd w:id="113"/>
      <w:bookmarkEnd w:id="114"/>
      <w:bookmarkEnd w:id="115"/>
      <w:bookmarkEnd w:id="116"/>
    </w:p>
    <w:p w:rsidR="002D4BC6" w:rsidRPr="002D4BC6" w:rsidRDefault="002D4BC6" w:rsidP="00750D4A">
      <w:pPr>
        <w:pStyle w:val="3"/>
        <w:ind w:left="0" w:firstLine="709"/>
        <w:jc w:val="both"/>
        <w:rPr>
          <w:b w:val="0"/>
          <w:szCs w:val="24"/>
        </w:rPr>
      </w:pPr>
      <w:bookmarkStart w:id="117" w:name="_Toc440361310"/>
      <w:bookmarkStart w:id="118" w:name="_Toc440376065"/>
      <w:bookmarkStart w:id="119" w:name="_Toc440376192"/>
      <w:bookmarkStart w:id="120" w:name="_Toc440382457"/>
      <w:bookmarkStart w:id="121" w:name="_Toc440447127"/>
      <w:bookmarkStart w:id="122" w:name="_Toc440620807"/>
      <w:bookmarkStart w:id="123" w:name="_Toc440631442"/>
      <w:bookmarkStart w:id="124" w:name="_Toc440875682"/>
      <w:bookmarkStart w:id="125" w:name="_Toc441131706"/>
      <w:bookmarkStart w:id="126" w:name="_Toc465865147"/>
      <w:bookmarkStart w:id="127" w:name="_Toc468976292"/>
      <w:bookmarkStart w:id="128" w:name="_Toc469483013"/>
      <w:bookmarkStart w:id="129" w:name="_Toc471897495"/>
      <w:r w:rsidRPr="002D4BC6">
        <w:rPr>
          <w:b w:val="0"/>
          <w:szCs w:val="24"/>
        </w:rPr>
        <w:lastRenderedPageBreak/>
        <w:t xml:space="preserve">Оценка заявок (подраздел </w:t>
      </w:r>
      <w:r w:rsidR="00BF5836">
        <w:rPr>
          <w:b w:val="0"/>
          <w:szCs w:val="24"/>
        </w:rPr>
        <w:fldChar w:fldCharType="begin"/>
      </w:r>
      <w:r w:rsidR="001248B1">
        <w:rPr>
          <w:b w:val="0"/>
          <w:szCs w:val="24"/>
        </w:rPr>
        <w:instrText xml:space="preserve"> REF _Ref468195580 \r \h </w:instrText>
      </w:r>
      <w:r w:rsidR="00BF5836">
        <w:rPr>
          <w:b w:val="0"/>
          <w:szCs w:val="24"/>
        </w:rPr>
      </w:r>
      <w:r w:rsidR="00BF5836">
        <w:rPr>
          <w:b w:val="0"/>
          <w:szCs w:val="24"/>
        </w:rPr>
        <w:fldChar w:fldCharType="separate"/>
      </w:r>
      <w:r w:rsidR="00E33142">
        <w:rPr>
          <w:b w:val="0"/>
          <w:szCs w:val="24"/>
        </w:rPr>
        <w:t>3.6</w:t>
      </w:r>
      <w:r w:rsidR="00BF583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BF5836">
        <w:rPr>
          <w:b w:val="0"/>
          <w:szCs w:val="24"/>
        </w:rPr>
        <w:fldChar w:fldCharType="begin"/>
      </w:r>
      <w:r w:rsidR="00B218BA">
        <w:rPr>
          <w:b w:val="0"/>
          <w:szCs w:val="24"/>
        </w:rPr>
        <w:instrText xml:space="preserve"> REF _Ref471897715 \r \h </w:instrText>
      </w:r>
      <w:r w:rsidR="00BF5836">
        <w:rPr>
          <w:b w:val="0"/>
          <w:szCs w:val="24"/>
        </w:rPr>
      </w:r>
      <w:r w:rsidR="00BF5836">
        <w:rPr>
          <w:b w:val="0"/>
          <w:szCs w:val="24"/>
        </w:rPr>
        <w:fldChar w:fldCharType="separate"/>
      </w:r>
      <w:r w:rsidR="00E33142">
        <w:rPr>
          <w:b w:val="0"/>
          <w:szCs w:val="24"/>
        </w:rPr>
        <w:t>3.9</w:t>
      </w:r>
      <w:r w:rsidR="00BF583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7"/>
      <w:bookmarkEnd w:id="118"/>
      <w:bookmarkEnd w:id="119"/>
      <w:bookmarkEnd w:id="120"/>
      <w:bookmarkEnd w:id="121"/>
      <w:bookmarkEnd w:id="122"/>
      <w:bookmarkEnd w:id="123"/>
      <w:bookmarkEnd w:id="124"/>
      <w:bookmarkEnd w:id="125"/>
      <w:bookmarkEnd w:id="126"/>
      <w:bookmarkEnd w:id="127"/>
      <w:bookmarkEnd w:id="128"/>
      <w:bookmarkEnd w:id="129"/>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0" w:name="_Проект_договора"/>
      <w:bookmarkStart w:id="131" w:name="_Ref305973574"/>
      <w:bookmarkStart w:id="132" w:name="_Ref440272931"/>
      <w:bookmarkStart w:id="133" w:name="_Ref440274025"/>
      <w:bookmarkStart w:id="134" w:name="_Ref440292752"/>
      <w:bookmarkStart w:id="135" w:name="_Toc471897496"/>
      <w:bookmarkEnd w:id="51"/>
      <w:bookmarkEnd w:id="130"/>
      <w:r w:rsidRPr="006238AF">
        <w:rPr>
          <w:szCs w:val="24"/>
        </w:rPr>
        <w:lastRenderedPageBreak/>
        <w:t xml:space="preserve">Проект </w:t>
      </w:r>
      <w:r w:rsidR="00123C70" w:rsidRPr="006238AF">
        <w:rPr>
          <w:szCs w:val="24"/>
        </w:rPr>
        <w:t>Договор</w:t>
      </w:r>
      <w:r w:rsidRPr="006238AF">
        <w:rPr>
          <w:szCs w:val="24"/>
        </w:rPr>
        <w:t>а</w:t>
      </w:r>
      <w:bookmarkEnd w:id="131"/>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2"/>
      <w:bookmarkEnd w:id="133"/>
      <w:bookmarkEnd w:id="134"/>
      <w:bookmarkEnd w:id="135"/>
    </w:p>
    <w:p w:rsidR="00953802" w:rsidRPr="006238AF" w:rsidRDefault="00216641" w:rsidP="00953802">
      <w:pPr>
        <w:pStyle w:val="2"/>
        <w:tabs>
          <w:tab w:val="clear" w:pos="1700"/>
          <w:tab w:val="left" w:pos="567"/>
        </w:tabs>
        <w:spacing w:line="264" w:lineRule="auto"/>
      </w:pPr>
      <w:bookmarkStart w:id="136" w:name="_Toc471897497"/>
      <w:r w:rsidRPr="006238AF">
        <w:t>Проект договора</w:t>
      </w:r>
      <w:bookmarkEnd w:id="136"/>
    </w:p>
    <w:p w:rsidR="00953802" w:rsidRPr="003803A7" w:rsidRDefault="00953802" w:rsidP="00953802">
      <w:pPr>
        <w:pStyle w:val="3"/>
        <w:ind w:left="0" w:firstLine="709"/>
        <w:jc w:val="both"/>
        <w:rPr>
          <w:b w:val="0"/>
        </w:rPr>
      </w:pPr>
      <w:bookmarkStart w:id="137" w:name="_Toc439238031"/>
      <w:bookmarkStart w:id="138" w:name="_Toc439238153"/>
      <w:bookmarkStart w:id="139" w:name="_Toc439252705"/>
      <w:bookmarkStart w:id="140" w:name="_Toc439323563"/>
      <w:bookmarkStart w:id="141" w:name="_Toc439323679"/>
      <w:bookmarkStart w:id="142" w:name="_Toc440361313"/>
      <w:bookmarkStart w:id="143" w:name="_Toc440376068"/>
      <w:bookmarkStart w:id="144" w:name="_Toc440376195"/>
      <w:bookmarkStart w:id="145" w:name="_Toc440382460"/>
      <w:bookmarkStart w:id="146" w:name="_Toc440447130"/>
      <w:bookmarkStart w:id="147" w:name="_Toc440620810"/>
      <w:bookmarkStart w:id="148" w:name="_Toc440631445"/>
      <w:bookmarkStart w:id="149" w:name="_Toc440875685"/>
      <w:bookmarkStart w:id="150" w:name="_Toc441131709"/>
      <w:bookmarkStart w:id="151" w:name="_Toc465865150"/>
      <w:bookmarkStart w:id="152" w:name="_Toc468976295"/>
      <w:bookmarkStart w:id="153" w:name="_Toc469483016"/>
      <w:bookmarkStart w:id="154"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53802" w:rsidRPr="006238AF" w:rsidRDefault="0094713A" w:rsidP="0094713A">
      <w:pPr>
        <w:pStyle w:val="3"/>
        <w:ind w:left="0" w:firstLine="709"/>
        <w:jc w:val="both"/>
        <w:rPr>
          <w:b w:val="0"/>
        </w:rPr>
      </w:pPr>
      <w:bookmarkStart w:id="155" w:name="_Toc439238032"/>
      <w:bookmarkStart w:id="156" w:name="_Toc439238154"/>
      <w:bookmarkStart w:id="157" w:name="_Toc439252706"/>
      <w:bookmarkStart w:id="158" w:name="_Toc439323564"/>
      <w:bookmarkStart w:id="159" w:name="_Toc439323680"/>
      <w:bookmarkStart w:id="160" w:name="_Toc440361314"/>
      <w:bookmarkStart w:id="161" w:name="_Toc440376069"/>
      <w:bookmarkStart w:id="162" w:name="_Toc440376196"/>
      <w:bookmarkStart w:id="163" w:name="_Toc440382461"/>
      <w:bookmarkStart w:id="164" w:name="_Toc440447131"/>
      <w:bookmarkStart w:id="165" w:name="_Toc440620811"/>
      <w:bookmarkStart w:id="166" w:name="_Toc440631446"/>
      <w:bookmarkStart w:id="167" w:name="_Toc440875686"/>
      <w:bookmarkStart w:id="168" w:name="_Toc441131710"/>
      <w:bookmarkStart w:id="169" w:name="_Toc465865151"/>
      <w:bookmarkStart w:id="170" w:name="_Toc468976296"/>
      <w:bookmarkStart w:id="171" w:name="_Toc469483017"/>
      <w:bookmarkStart w:id="172"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BF5836">
        <w:rPr>
          <w:b w:val="0"/>
        </w:rPr>
        <w:fldChar w:fldCharType="begin"/>
      </w:r>
      <w:r w:rsidR="001248B1">
        <w:rPr>
          <w:b w:val="0"/>
        </w:rPr>
        <w:instrText xml:space="preserve"> REF _Ref440361531 \r \h </w:instrText>
      </w:r>
      <w:r w:rsidR="00BF5836">
        <w:rPr>
          <w:b w:val="0"/>
        </w:rPr>
      </w:r>
      <w:r w:rsidR="00BF5836">
        <w:rPr>
          <w:b w:val="0"/>
        </w:rPr>
        <w:fldChar w:fldCharType="separate"/>
      </w:r>
      <w:r w:rsidR="00E33142">
        <w:rPr>
          <w:b w:val="0"/>
        </w:rPr>
        <w:t>5.6</w:t>
      </w:r>
      <w:r w:rsidR="00BF5836">
        <w:rPr>
          <w:b w:val="0"/>
        </w:rPr>
        <w:fldChar w:fldCharType="end"/>
      </w:r>
      <w:r w:rsidRPr="006238AF">
        <w:rPr>
          <w:b w:val="0"/>
        </w:rPr>
        <w:t>) и приложить его к своей Заявке.</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033"/>
      <w:bookmarkStart w:id="174" w:name="_Toc439238155"/>
      <w:bookmarkStart w:id="175" w:name="_Toc439252707"/>
      <w:bookmarkStart w:id="176" w:name="_Toc439323565"/>
      <w:bookmarkStart w:id="177" w:name="_Toc439323681"/>
      <w:bookmarkStart w:id="178" w:name="_Toc440361315"/>
      <w:bookmarkStart w:id="179" w:name="_Toc440376070"/>
      <w:bookmarkStart w:id="180" w:name="_Toc440376197"/>
      <w:bookmarkStart w:id="181" w:name="_Toc440382462"/>
      <w:bookmarkStart w:id="182" w:name="_Toc440447132"/>
      <w:bookmarkStart w:id="183" w:name="_Toc440620812"/>
      <w:bookmarkStart w:id="184" w:name="_Toc440631447"/>
      <w:bookmarkStart w:id="185" w:name="_Toc440875687"/>
      <w:bookmarkStart w:id="186" w:name="_Toc441131711"/>
      <w:bookmarkStart w:id="187" w:name="_Toc465865152"/>
      <w:bookmarkStart w:id="188" w:name="_Toc468976297"/>
      <w:bookmarkStart w:id="189" w:name="_Toc469483018"/>
      <w:bookmarkStart w:id="190"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53802" w:rsidRPr="003303E9" w:rsidRDefault="00953802" w:rsidP="00953802">
      <w:pPr>
        <w:pStyle w:val="2"/>
        <w:tabs>
          <w:tab w:val="clear" w:pos="1700"/>
          <w:tab w:val="left" w:pos="567"/>
        </w:tabs>
        <w:spacing w:line="264" w:lineRule="auto"/>
      </w:pPr>
      <w:bookmarkStart w:id="191" w:name="_Toc471897501"/>
      <w:r w:rsidRPr="003303E9">
        <w:rPr>
          <w:bCs w:val="0"/>
        </w:rPr>
        <w:t>Антикоррупционная оговорка, включаемая в проект договора</w:t>
      </w:r>
      <w:bookmarkEnd w:id="191"/>
    </w:p>
    <w:p w:rsidR="00953802" w:rsidRPr="003303E9" w:rsidRDefault="0094713A" w:rsidP="0094713A">
      <w:pPr>
        <w:pStyle w:val="3"/>
        <w:ind w:left="0" w:firstLine="709"/>
        <w:jc w:val="both"/>
        <w:rPr>
          <w:b w:val="0"/>
        </w:rPr>
      </w:pPr>
      <w:bookmarkStart w:id="192" w:name="_Toc439238157"/>
      <w:bookmarkStart w:id="193" w:name="_Toc439252709"/>
      <w:bookmarkStart w:id="194" w:name="_Toc439323567"/>
      <w:bookmarkStart w:id="195" w:name="_Toc439323683"/>
      <w:bookmarkStart w:id="196" w:name="_Toc440361317"/>
      <w:bookmarkStart w:id="197" w:name="_Toc440376072"/>
      <w:bookmarkStart w:id="198" w:name="_Toc440376199"/>
      <w:bookmarkStart w:id="199" w:name="_Toc440382464"/>
      <w:bookmarkStart w:id="200" w:name="_Toc440447134"/>
      <w:bookmarkStart w:id="201" w:name="_Toc440620814"/>
      <w:bookmarkStart w:id="202" w:name="_Toc440631449"/>
      <w:bookmarkStart w:id="203" w:name="_Toc440875689"/>
      <w:bookmarkStart w:id="204" w:name="_Toc441131713"/>
      <w:bookmarkStart w:id="205" w:name="_Toc465865154"/>
      <w:bookmarkStart w:id="206" w:name="_Toc468976299"/>
      <w:bookmarkStart w:id="207" w:name="_Toc469483020"/>
      <w:bookmarkStart w:id="208"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F5836">
        <w:rPr>
          <w:b w:val="0"/>
        </w:rPr>
        <w:fldChar w:fldCharType="begin"/>
      </w:r>
      <w:r w:rsidR="008D2928">
        <w:rPr>
          <w:b w:val="0"/>
        </w:rPr>
        <w:instrText xml:space="preserve"> REF _Ref440270867 \r \h </w:instrText>
      </w:r>
      <w:r w:rsidR="00BF5836">
        <w:rPr>
          <w:b w:val="0"/>
        </w:rPr>
      </w:r>
      <w:r w:rsidR="00BF5836">
        <w:rPr>
          <w:b w:val="0"/>
        </w:rPr>
        <w:fldChar w:fldCharType="separate"/>
      </w:r>
      <w:r w:rsidR="00E33142">
        <w:rPr>
          <w:b w:val="0"/>
        </w:rPr>
        <w:t>2.2.3</w:t>
      </w:r>
      <w:r w:rsidR="00BF5836">
        <w:rPr>
          <w:b w:val="0"/>
        </w:rPr>
        <w:fldChar w:fldCharType="end"/>
      </w:r>
      <w:r w:rsidRPr="003303E9">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4713A" w:rsidRPr="003303E9" w:rsidRDefault="0094713A" w:rsidP="0094713A">
      <w:pPr>
        <w:pStyle w:val="3"/>
        <w:ind w:left="0" w:firstLine="709"/>
        <w:jc w:val="both"/>
        <w:rPr>
          <w:b w:val="0"/>
        </w:rPr>
      </w:pPr>
      <w:bookmarkStart w:id="209" w:name="_Toc439238158"/>
      <w:bookmarkStart w:id="210" w:name="_Toc439252710"/>
      <w:bookmarkStart w:id="211" w:name="_Toc439323568"/>
      <w:bookmarkStart w:id="212" w:name="_Toc439323684"/>
      <w:bookmarkStart w:id="213" w:name="_Toc440361318"/>
      <w:bookmarkStart w:id="214" w:name="_Toc440376073"/>
      <w:bookmarkStart w:id="215" w:name="_Toc440376200"/>
      <w:bookmarkStart w:id="216" w:name="_Toc440382465"/>
      <w:bookmarkStart w:id="217" w:name="_Toc440447135"/>
      <w:bookmarkStart w:id="218" w:name="_Toc440620815"/>
      <w:bookmarkStart w:id="219" w:name="_Toc440631450"/>
      <w:bookmarkStart w:id="220" w:name="_Toc440875690"/>
      <w:bookmarkStart w:id="221" w:name="_Toc441131714"/>
      <w:bookmarkStart w:id="222" w:name="_Toc465865155"/>
      <w:bookmarkStart w:id="223" w:name="_Toc468976300"/>
      <w:bookmarkStart w:id="224" w:name="_Toc469483021"/>
      <w:bookmarkStart w:id="225"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94713A" w:rsidRPr="003303E9" w:rsidRDefault="0094713A" w:rsidP="0094713A">
      <w:pPr>
        <w:pStyle w:val="3"/>
        <w:ind w:left="0" w:firstLine="709"/>
        <w:jc w:val="both"/>
        <w:rPr>
          <w:b w:val="0"/>
        </w:rPr>
      </w:pPr>
      <w:bookmarkStart w:id="226" w:name="_Toc439238159"/>
      <w:bookmarkStart w:id="227" w:name="_Toc439252711"/>
      <w:bookmarkStart w:id="228" w:name="_Toc439323569"/>
      <w:bookmarkStart w:id="229" w:name="_Toc439323685"/>
      <w:bookmarkStart w:id="230" w:name="_Ref440270867"/>
      <w:bookmarkStart w:id="231" w:name="_Toc440361319"/>
      <w:bookmarkStart w:id="232" w:name="_Toc440376074"/>
      <w:bookmarkStart w:id="233" w:name="_Toc440376201"/>
      <w:bookmarkStart w:id="234" w:name="_Toc440382466"/>
      <w:bookmarkStart w:id="235" w:name="_Toc440447136"/>
      <w:bookmarkStart w:id="236" w:name="_Toc440620816"/>
      <w:bookmarkStart w:id="237" w:name="_Toc440631451"/>
      <w:bookmarkStart w:id="238" w:name="_Toc440875691"/>
      <w:bookmarkStart w:id="239" w:name="_Toc441131715"/>
      <w:bookmarkStart w:id="240" w:name="_Toc465865156"/>
      <w:bookmarkStart w:id="241" w:name="_Toc468976301"/>
      <w:bookmarkStart w:id="242" w:name="_Toc469483022"/>
      <w:bookmarkStart w:id="243" w:name="_Toc471897504"/>
      <w:r w:rsidRPr="003303E9">
        <w:rPr>
          <w:b w:val="0"/>
        </w:rPr>
        <w:t>Текст Антикоррупционной оговорки:</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4" w:name="_Ref303622434"/>
      <w:bookmarkStart w:id="245" w:name="_Ref303624273"/>
      <w:bookmarkStart w:id="246" w:name="_Ref303682476"/>
      <w:bookmarkStart w:id="247" w:name="_Ref303683017"/>
      <w:bookmarkEnd w:id="244"/>
      <w:bookmarkEnd w:id="245"/>
      <w:bookmarkEnd w:id="246"/>
      <w:bookmarkEnd w:id="247"/>
    </w:p>
    <w:p w:rsidR="00726981" w:rsidRPr="00F31976" w:rsidRDefault="00726981" w:rsidP="00726981">
      <w:pPr>
        <w:pStyle w:val="2"/>
        <w:tabs>
          <w:tab w:val="clear" w:pos="1700"/>
          <w:tab w:val="left" w:pos="567"/>
        </w:tabs>
        <w:spacing w:line="264" w:lineRule="auto"/>
        <w:rPr>
          <w:bCs w:val="0"/>
        </w:rPr>
      </w:pPr>
      <w:bookmarkStart w:id="248" w:name="_Toc469470557"/>
      <w:bookmarkStart w:id="249" w:name="_Toc471897505"/>
      <w:r w:rsidRPr="00F31976">
        <w:rPr>
          <w:bCs w:val="0"/>
        </w:rPr>
        <w:lastRenderedPageBreak/>
        <w:t>Дополнительные условия, включаемые в проект договора</w:t>
      </w:r>
      <w:bookmarkEnd w:id="248"/>
      <w:bookmarkEnd w:id="249"/>
    </w:p>
    <w:p w:rsidR="00726981" w:rsidRPr="00F31976" w:rsidRDefault="00726981" w:rsidP="00726981">
      <w:pPr>
        <w:pStyle w:val="3"/>
        <w:ind w:left="0" w:firstLine="709"/>
        <w:jc w:val="both"/>
        <w:rPr>
          <w:b w:val="0"/>
        </w:rPr>
      </w:pPr>
      <w:bookmarkStart w:id="250" w:name="_Toc469470558"/>
      <w:bookmarkStart w:id="251" w:name="_Toc469483024"/>
      <w:bookmarkStart w:id="252"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BF5836">
        <w:rPr>
          <w:b w:val="0"/>
        </w:rPr>
        <w:fldChar w:fldCharType="begin"/>
      </w:r>
      <w:r>
        <w:rPr>
          <w:b w:val="0"/>
        </w:rPr>
        <w:instrText xml:space="preserve"> REF _Ref469470272 \r \h </w:instrText>
      </w:r>
      <w:r w:rsidR="00BF5836">
        <w:rPr>
          <w:b w:val="0"/>
        </w:rPr>
      </w:r>
      <w:r w:rsidR="00BF5836">
        <w:rPr>
          <w:b w:val="0"/>
        </w:rPr>
        <w:fldChar w:fldCharType="separate"/>
      </w:r>
      <w:r w:rsidR="00E33142">
        <w:rPr>
          <w:b w:val="0"/>
        </w:rPr>
        <w:t>2.3.3</w:t>
      </w:r>
      <w:r w:rsidR="00BF5836">
        <w:rPr>
          <w:b w:val="0"/>
        </w:rPr>
        <w:fldChar w:fldCharType="end"/>
      </w:r>
      <w:r w:rsidRPr="00F31976">
        <w:rPr>
          <w:b w:val="0"/>
        </w:rPr>
        <w:t>).</w:t>
      </w:r>
      <w:bookmarkEnd w:id="250"/>
      <w:bookmarkEnd w:id="251"/>
      <w:bookmarkEnd w:id="252"/>
    </w:p>
    <w:p w:rsidR="00726981" w:rsidRPr="00F31976" w:rsidRDefault="00726981" w:rsidP="00726981">
      <w:pPr>
        <w:pStyle w:val="3"/>
        <w:ind w:left="0" w:firstLine="709"/>
        <w:jc w:val="both"/>
        <w:rPr>
          <w:b w:val="0"/>
          <w:szCs w:val="24"/>
        </w:rPr>
      </w:pPr>
      <w:bookmarkStart w:id="253" w:name="_Toc469470559"/>
      <w:bookmarkStart w:id="254" w:name="_Toc469483025"/>
      <w:bookmarkStart w:id="255"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3"/>
      <w:bookmarkEnd w:id="254"/>
      <w:bookmarkEnd w:id="255"/>
    </w:p>
    <w:p w:rsidR="00726981" w:rsidRPr="00F31976" w:rsidRDefault="00726981" w:rsidP="00726981">
      <w:pPr>
        <w:pStyle w:val="3"/>
        <w:ind w:left="0" w:firstLine="709"/>
        <w:jc w:val="both"/>
        <w:rPr>
          <w:b w:val="0"/>
          <w:szCs w:val="24"/>
        </w:rPr>
      </w:pPr>
      <w:bookmarkStart w:id="256" w:name="_Ref469470272"/>
      <w:bookmarkStart w:id="257" w:name="_Toc469470560"/>
      <w:bookmarkStart w:id="258" w:name="_Toc469483026"/>
      <w:bookmarkStart w:id="259" w:name="_Toc471897508"/>
      <w:r w:rsidRPr="00F31976">
        <w:rPr>
          <w:b w:val="0"/>
        </w:rPr>
        <w:t>Дополнительные</w:t>
      </w:r>
      <w:r w:rsidRPr="00F31976">
        <w:rPr>
          <w:b w:val="0"/>
          <w:szCs w:val="24"/>
        </w:rPr>
        <w:t xml:space="preserve"> условия:</w:t>
      </w:r>
      <w:bookmarkEnd w:id="256"/>
      <w:bookmarkEnd w:id="257"/>
      <w:bookmarkEnd w:id="258"/>
      <w:bookmarkEnd w:id="259"/>
    </w:p>
    <w:p w:rsidR="00726981" w:rsidRPr="00F31976" w:rsidRDefault="00726981" w:rsidP="00726981">
      <w:pPr>
        <w:pStyle w:val="3"/>
        <w:numPr>
          <w:ilvl w:val="0"/>
          <w:numId w:val="0"/>
        </w:numPr>
        <w:ind w:firstLine="709"/>
        <w:jc w:val="both"/>
        <w:rPr>
          <w:b w:val="0"/>
          <w:szCs w:val="24"/>
        </w:rPr>
      </w:pPr>
      <w:bookmarkStart w:id="260" w:name="_Toc469470561"/>
      <w:bookmarkStart w:id="261" w:name="_Toc469483027"/>
      <w:bookmarkStart w:id="262"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0"/>
      <w:bookmarkEnd w:id="261"/>
      <w:bookmarkEnd w:id="262"/>
    </w:p>
    <w:p w:rsidR="00726981" w:rsidRPr="00F31976" w:rsidRDefault="00726981" w:rsidP="00726981">
      <w:pPr>
        <w:pStyle w:val="3"/>
        <w:numPr>
          <w:ilvl w:val="0"/>
          <w:numId w:val="0"/>
        </w:numPr>
        <w:ind w:firstLine="709"/>
        <w:jc w:val="both"/>
        <w:rPr>
          <w:b w:val="0"/>
          <w:szCs w:val="24"/>
        </w:rPr>
      </w:pPr>
      <w:bookmarkStart w:id="263" w:name="_Toc469470562"/>
      <w:bookmarkStart w:id="264" w:name="_Toc469483028"/>
      <w:bookmarkStart w:id="265"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3"/>
      <w:bookmarkEnd w:id="264"/>
      <w:bookmarkEnd w:id="265"/>
    </w:p>
    <w:p w:rsidR="00726981" w:rsidRPr="00F31976" w:rsidRDefault="00726981" w:rsidP="00726981">
      <w:pPr>
        <w:pStyle w:val="3"/>
        <w:numPr>
          <w:ilvl w:val="0"/>
          <w:numId w:val="0"/>
        </w:numPr>
        <w:ind w:firstLine="709"/>
        <w:jc w:val="both"/>
        <w:rPr>
          <w:b w:val="0"/>
          <w:szCs w:val="24"/>
        </w:rPr>
      </w:pPr>
      <w:bookmarkStart w:id="266" w:name="_Toc469470563"/>
      <w:bookmarkStart w:id="267" w:name="_Toc469483029"/>
      <w:bookmarkStart w:id="268"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6"/>
      <w:bookmarkEnd w:id="267"/>
      <w:bookmarkEnd w:id="268"/>
    </w:p>
    <w:p w:rsidR="00726981" w:rsidRPr="007E5B28" w:rsidRDefault="00726981" w:rsidP="00726981">
      <w:pPr>
        <w:pStyle w:val="3"/>
        <w:numPr>
          <w:ilvl w:val="0"/>
          <w:numId w:val="0"/>
        </w:numPr>
        <w:ind w:firstLine="709"/>
        <w:jc w:val="both"/>
        <w:rPr>
          <w:b w:val="0"/>
          <w:szCs w:val="24"/>
        </w:rPr>
      </w:pPr>
      <w:bookmarkStart w:id="269" w:name="_Toc469470564"/>
      <w:bookmarkStart w:id="270" w:name="_Toc469483030"/>
      <w:bookmarkStart w:id="271"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9"/>
      <w:bookmarkEnd w:id="270"/>
      <w:bookmarkEnd w:id="271"/>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2" w:name="_Ref303711222"/>
      <w:bookmarkStart w:id="273" w:name="_Ref311232052"/>
      <w:bookmarkStart w:id="274"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2"/>
      <w:r w:rsidR="00D51A0B" w:rsidRPr="00E71A48">
        <w:rPr>
          <w:szCs w:val="24"/>
        </w:rPr>
        <w:t>Заявок</w:t>
      </w:r>
      <w:bookmarkEnd w:id="273"/>
      <w:bookmarkEnd w:id="274"/>
    </w:p>
    <w:p w:rsidR="00717F60" w:rsidRPr="00E71A48" w:rsidRDefault="00717F60" w:rsidP="00E71A48">
      <w:pPr>
        <w:pStyle w:val="2"/>
        <w:tabs>
          <w:tab w:val="clear" w:pos="1700"/>
          <w:tab w:val="left" w:pos="567"/>
        </w:tabs>
        <w:spacing w:line="264" w:lineRule="auto"/>
      </w:pPr>
      <w:bookmarkStart w:id="275" w:name="_Toc471897514"/>
      <w:r w:rsidRPr="00E71A48">
        <w:t xml:space="preserve">Общий порядок проведения </w:t>
      </w:r>
      <w:r w:rsidR="00440928" w:rsidRPr="00E71A48">
        <w:t>З</w:t>
      </w:r>
      <w:r w:rsidRPr="00E71A48">
        <w:t>апроса предложений</w:t>
      </w:r>
      <w:bookmarkEnd w:id="275"/>
    </w:p>
    <w:p w:rsidR="00717F60" w:rsidRPr="00E71A48" w:rsidRDefault="00717F60" w:rsidP="00953802">
      <w:pPr>
        <w:pStyle w:val="3"/>
        <w:rPr>
          <w:bCs w:val="0"/>
          <w:szCs w:val="24"/>
        </w:rPr>
      </w:pPr>
      <w:bookmarkStart w:id="276" w:name="_Toc439323688"/>
      <w:bookmarkStart w:id="277" w:name="_Toc440361322"/>
      <w:bookmarkStart w:id="278" w:name="_Toc440376077"/>
      <w:bookmarkStart w:id="279" w:name="_Toc440376204"/>
      <w:bookmarkStart w:id="280" w:name="_Toc440382469"/>
      <w:bookmarkStart w:id="281" w:name="_Toc440447139"/>
      <w:bookmarkStart w:id="282" w:name="_Toc440620819"/>
      <w:bookmarkStart w:id="283" w:name="_Toc440631454"/>
      <w:bookmarkStart w:id="284" w:name="_Toc440875694"/>
      <w:bookmarkStart w:id="285" w:name="_Toc441131718"/>
      <w:bookmarkStart w:id="286" w:name="_Toc465865159"/>
      <w:bookmarkStart w:id="287" w:name="_Toc468976304"/>
      <w:bookmarkStart w:id="288" w:name="_Toc469483033"/>
      <w:bookmarkStart w:id="289" w:name="_Toc471897515"/>
      <w:r w:rsidRPr="00E71A48">
        <w:rPr>
          <w:szCs w:val="24"/>
        </w:rPr>
        <w:t>Запрос</w:t>
      </w:r>
      <w:r w:rsidRPr="00E71A48">
        <w:rPr>
          <w:bCs w:val="0"/>
          <w:szCs w:val="24"/>
        </w:rPr>
        <w:t xml:space="preserve"> предложений проводится в следующем порядке:</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653DA">
        <w:fldChar w:fldCharType="begin"/>
      </w:r>
      <w:r w:rsidR="001653DA">
        <w:instrText xml:space="preserve"> REF _Ref305973033 \r \h  \* MERGEFORMAT </w:instrText>
      </w:r>
      <w:r w:rsidR="001653DA">
        <w:fldChar w:fldCharType="separate"/>
      </w:r>
      <w:r w:rsidR="00E33142" w:rsidRPr="00E33142">
        <w:rPr>
          <w:bCs w:val="0"/>
          <w:sz w:val="24"/>
          <w:szCs w:val="24"/>
        </w:rPr>
        <w:t>3.2</w:t>
      </w:r>
      <w:r w:rsidR="001653D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653DA">
        <w:fldChar w:fldCharType="begin"/>
      </w:r>
      <w:r w:rsidR="001653DA">
        <w:instrText xml:space="preserve"> REF _Ref305973147 \r \h  \* MERGEFORMAT </w:instrText>
      </w:r>
      <w:r w:rsidR="001653DA">
        <w:fldChar w:fldCharType="separate"/>
      </w:r>
      <w:r w:rsidR="00E33142" w:rsidRPr="00E33142">
        <w:rPr>
          <w:bCs w:val="0"/>
          <w:sz w:val="24"/>
          <w:szCs w:val="24"/>
        </w:rPr>
        <w:t>3.3</w:t>
      </w:r>
      <w:r w:rsidR="001653DA">
        <w:fldChar w:fldCharType="end"/>
      </w:r>
      <w:r w:rsidR="00BF583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0" w:name="__RefNumPara__828_922829174"/>
      <w:bookmarkEnd w:id="29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BF583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1653DA">
        <w:fldChar w:fldCharType="begin"/>
      </w:r>
      <w:r w:rsidR="001653DA">
        <w:instrText xml:space="preserve"> REF _Ref305973214 \r \h  \* MERGEFORMAT </w:instrText>
      </w:r>
      <w:r w:rsidR="001653DA">
        <w:fldChar w:fldCharType="separate"/>
      </w:r>
      <w:r w:rsidR="00E33142" w:rsidRPr="00E33142">
        <w:rPr>
          <w:bCs w:val="0"/>
          <w:sz w:val="24"/>
          <w:szCs w:val="24"/>
        </w:rPr>
        <w:t>3.4</w:t>
      </w:r>
      <w:r w:rsidR="001653DA">
        <w:fldChar w:fldCharType="end"/>
      </w:r>
      <w:r w:rsidR="00096E9D" w:rsidRPr="00E71A48">
        <w:rPr>
          <w:bCs w:val="0"/>
          <w:sz w:val="24"/>
          <w:szCs w:val="24"/>
        </w:rPr>
        <w:t xml:space="preserve">, </w:t>
      </w:r>
      <w:r w:rsidR="001653DA">
        <w:fldChar w:fldCharType="begin"/>
      </w:r>
      <w:r w:rsidR="001653DA">
        <w:instrText xml:space="preserve"> REF _Ref303683883 \r \h  \* MERGEFORMAT </w:instrText>
      </w:r>
      <w:r w:rsidR="001653DA">
        <w:fldChar w:fldCharType="separate"/>
      </w:r>
      <w:r w:rsidR="00E33142" w:rsidRPr="00E33142">
        <w:rPr>
          <w:bCs w:val="0"/>
          <w:sz w:val="24"/>
          <w:szCs w:val="24"/>
        </w:rPr>
        <w:t>3.5</w:t>
      </w:r>
      <w:r w:rsidR="001653D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32_922829174"/>
      <w:bookmarkEnd w:id="29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F5836">
        <w:fldChar w:fldCharType="begin"/>
      </w:r>
      <w:r w:rsidR="001248B1">
        <w:rPr>
          <w:bCs w:val="0"/>
          <w:sz w:val="24"/>
          <w:szCs w:val="24"/>
        </w:rPr>
        <w:instrText xml:space="preserve"> REF _Ref468195629 \r \h </w:instrText>
      </w:r>
      <w:r w:rsidR="00BF5836">
        <w:fldChar w:fldCharType="separate"/>
      </w:r>
      <w:r w:rsidR="00E33142">
        <w:rPr>
          <w:bCs w:val="0"/>
          <w:sz w:val="24"/>
          <w:szCs w:val="24"/>
        </w:rPr>
        <w:t>3.6</w:t>
      </w:r>
      <w:r w:rsidR="00BF5836">
        <w:fldChar w:fldCharType="end"/>
      </w:r>
      <w:r w:rsidR="00BF583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4_922829174"/>
      <w:bookmarkEnd w:id="29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653DA">
        <w:fldChar w:fldCharType="begin"/>
      </w:r>
      <w:r w:rsidR="001653DA">
        <w:instrText xml:space="preserve"> REF _Ref303250967 \r \h  \* MERGEFORMAT </w:instrText>
      </w:r>
      <w:r w:rsidR="001653DA">
        <w:fldChar w:fldCharType="separate"/>
      </w:r>
      <w:r w:rsidR="00E33142" w:rsidRPr="00E33142">
        <w:rPr>
          <w:bCs w:val="0"/>
          <w:sz w:val="24"/>
          <w:szCs w:val="24"/>
        </w:rPr>
        <w:t>3.7</w:t>
      </w:r>
      <w:r w:rsidR="001653DA">
        <w:fldChar w:fldCharType="end"/>
      </w:r>
      <w:r w:rsidR="00BF583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6_922829174"/>
      <w:bookmarkEnd w:id="29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F5836">
        <w:fldChar w:fldCharType="begin"/>
      </w:r>
      <w:r w:rsidR="00B218BA">
        <w:rPr>
          <w:bCs w:val="0"/>
          <w:sz w:val="24"/>
          <w:szCs w:val="24"/>
        </w:rPr>
        <w:instrText xml:space="preserve"> REF _Ref471897728 \r \h </w:instrText>
      </w:r>
      <w:r w:rsidR="00BF5836">
        <w:fldChar w:fldCharType="separate"/>
      </w:r>
      <w:r w:rsidR="00E33142">
        <w:rPr>
          <w:bCs w:val="0"/>
          <w:sz w:val="24"/>
          <w:szCs w:val="24"/>
        </w:rPr>
        <w:t>3.9</w:t>
      </w:r>
      <w:r w:rsidR="00BF5836">
        <w:fldChar w:fldCharType="end"/>
      </w:r>
      <w:r w:rsidR="00BF583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F5836">
        <w:fldChar w:fldCharType="begin"/>
      </w:r>
      <w:r w:rsidR="00B218BA">
        <w:rPr>
          <w:bCs w:val="0"/>
          <w:sz w:val="24"/>
          <w:szCs w:val="24"/>
        </w:rPr>
        <w:instrText xml:space="preserve"> REF _Ref468976147 \r \h </w:instrText>
      </w:r>
      <w:r w:rsidR="00BF5836">
        <w:fldChar w:fldCharType="separate"/>
      </w:r>
      <w:r w:rsidR="00E33142">
        <w:rPr>
          <w:bCs w:val="0"/>
          <w:sz w:val="24"/>
          <w:szCs w:val="24"/>
        </w:rPr>
        <w:t>3.12</w:t>
      </w:r>
      <w:r w:rsidR="00BF583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653DA">
        <w:fldChar w:fldCharType="begin"/>
      </w:r>
      <w:r w:rsidR="001653DA">
        <w:instrText xml:space="preserve"> REF _Ref306140410 \r \h  \* MERGEFORMAT </w:instrText>
      </w:r>
      <w:r w:rsidR="001653DA">
        <w:fldChar w:fldCharType="separate"/>
      </w:r>
      <w:r w:rsidR="00E33142" w:rsidRPr="00E33142">
        <w:rPr>
          <w:bCs w:val="0"/>
          <w:sz w:val="24"/>
          <w:szCs w:val="24"/>
        </w:rPr>
        <w:t>3.13</w:t>
      </w:r>
      <w:r w:rsidR="001653D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653DA">
        <w:fldChar w:fldCharType="begin"/>
      </w:r>
      <w:r w:rsidR="001653DA">
        <w:instrText xml:space="preserve"> REF _Ref306140451 \r \h  \* MERGEFORMAT </w:instrText>
      </w:r>
      <w:r w:rsidR="001653DA">
        <w:fldChar w:fldCharType="separate"/>
      </w:r>
      <w:r w:rsidR="00E33142" w:rsidRPr="00E33142">
        <w:rPr>
          <w:bCs w:val="0"/>
          <w:sz w:val="24"/>
          <w:szCs w:val="24"/>
        </w:rPr>
        <w:t>3.14</w:t>
      </w:r>
      <w:r w:rsidR="001653D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4" w:name="_Toc439323689"/>
      <w:bookmarkStart w:id="295" w:name="_Toc440361323"/>
      <w:bookmarkStart w:id="296" w:name="_Toc440376078"/>
      <w:bookmarkStart w:id="297" w:name="_Toc440376205"/>
      <w:bookmarkStart w:id="298" w:name="_Toc440382470"/>
      <w:bookmarkStart w:id="299" w:name="_Toc440447140"/>
      <w:bookmarkStart w:id="300" w:name="_Toc440620820"/>
      <w:bookmarkStart w:id="301" w:name="_Toc440631455"/>
      <w:bookmarkStart w:id="302" w:name="_Toc440875695"/>
      <w:bookmarkStart w:id="303" w:name="_Toc441131719"/>
      <w:bookmarkStart w:id="304" w:name="_Toc465865160"/>
      <w:bookmarkStart w:id="305" w:name="_Toc468976305"/>
      <w:bookmarkStart w:id="306" w:name="_Toc469483034"/>
      <w:bookmarkStart w:id="307"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8" w:name="_Ref303250835"/>
      <w:bookmarkStart w:id="309" w:name="_Ref305973033"/>
      <w:bookmarkStart w:id="310" w:name="_Toc471897517"/>
      <w:bookmarkStart w:id="31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8"/>
      <w:r w:rsidRPr="00E71A48">
        <w:t xml:space="preserve"> по запросу предложений</w:t>
      </w:r>
      <w:bookmarkEnd w:id="309"/>
      <w:bookmarkEnd w:id="31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653DA">
        <w:fldChar w:fldCharType="begin"/>
      </w:r>
      <w:r w:rsidR="001653DA">
        <w:instrText xml:space="preserve"> REF _Ref302563524 \n \h  \* MERGEFORMAT </w:instrText>
      </w:r>
      <w:r w:rsidR="001653DA">
        <w:fldChar w:fldCharType="separate"/>
      </w:r>
      <w:r w:rsidR="00E33142" w:rsidRPr="00E33142">
        <w:rPr>
          <w:sz w:val="24"/>
          <w:szCs w:val="24"/>
        </w:rPr>
        <w:t>1.1.1</w:t>
      </w:r>
      <w:r w:rsidR="001653D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2" w:name="__RefNumPara__444_922829174"/>
      <w:bookmarkStart w:id="313" w:name="_Ref191386216"/>
      <w:bookmarkStart w:id="314" w:name="_Ref305973147"/>
      <w:bookmarkStart w:id="315" w:name="_Toc471897518"/>
      <w:bookmarkEnd w:id="311"/>
      <w:bookmarkEnd w:id="312"/>
      <w:r w:rsidRPr="00E71A48">
        <w:lastRenderedPageBreak/>
        <w:t xml:space="preserve">Подготовка </w:t>
      </w:r>
      <w:bookmarkEnd w:id="313"/>
      <w:r w:rsidRPr="00E71A48">
        <w:t>Заявок</w:t>
      </w:r>
      <w:bookmarkEnd w:id="314"/>
      <w:bookmarkEnd w:id="315"/>
    </w:p>
    <w:p w:rsidR="00717F60" w:rsidRPr="00E71A48" w:rsidRDefault="00717F60" w:rsidP="00E71A48">
      <w:pPr>
        <w:pStyle w:val="3"/>
        <w:spacing w:line="264" w:lineRule="auto"/>
        <w:rPr>
          <w:szCs w:val="24"/>
        </w:rPr>
      </w:pPr>
      <w:bookmarkStart w:id="316" w:name="_Ref306114638"/>
      <w:bookmarkStart w:id="317" w:name="_Toc440361326"/>
      <w:bookmarkStart w:id="318" w:name="_Toc440376081"/>
      <w:bookmarkStart w:id="319" w:name="_Toc440376208"/>
      <w:bookmarkStart w:id="320" w:name="_Toc440382473"/>
      <w:bookmarkStart w:id="321" w:name="_Toc440447143"/>
      <w:bookmarkStart w:id="322" w:name="_Toc440620823"/>
      <w:bookmarkStart w:id="323" w:name="_Toc440631458"/>
      <w:bookmarkStart w:id="324" w:name="_Toc440875698"/>
      <w:bookmarkStart w:id="325" w:name="_Toc441131722"/>
      <w:bookmarkStart w:id="326" w:name="_Toc465865163"/>
      <w:bookmarkStart w:id="327" w:name="_Toc468976308"/>
      <w:bookmarkStart w:id="328" w:name="_Toc469483037"/>
      <w:bookmarkStart w:id="329" w:name="_Toc471897519"/>
      <w:r w:rsidRPr="00E71A48">
        <w:rPr>
          <w:szCs w:val="24"/>
        </w:rPr>
        <w:t xml:space="preserve">Общие требования к </w:t>
      </w:r>
      <w:r w:rsidR="004B5EB3" w:rsidRPr="00E71A48">
        <w:rPr>
          <w:szCs w:val="24"/>
        </w:rPr>
        <w:t>Заявк</w:t>
      </w:r>
      <w:r w:rsidRPr="00E71A48">
        <w:rPr>
          <w:szCs w:val="24"/>
        </w:rPr>
        <w:t>е</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0"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0"/>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8D2928">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BF5836">
        <w:rPr>
          <w:bCs w:val="0"/>
          <w:sz w:val="24"/>
          <w:szCs w:val="24"/>
        </w:rPr>
        <w:fldChar w:fldCharType="begin"/>
      </w:r>
      <w:r w:rsidR="00B71B9D">
        <w:rPr>
          <w:bCs w:val="0"/>
          <w:sz w:val="24"/>
          <w:szCs w:val="24"/>
        </w:rPr>
        <w:instrText xml:space="preserve"> REF _Ref440271036 \r \h </w:instrText>
      </w:r>
      <w:r w:rsidR="00BF5836">
        <w:rPr>
          <w:bCs w:val="0"/>
          <w:sz w:val="24"/>
          <w:szCs w:val="24"/>
        </w:rPr>
      </w:r>
      <w:r w:rsidR="00BF5836">
        <w:rPr>
          <w:bCs w:val="0"/>
          <w:sz w:val="24"/>
          <w:szCs w:val="24"/>
        </w:rPr>
        <w:fldChar w:fldCharType="separate"/>
      </w:r>
      <w:r w:rsidR="00E33142">
        <w:rPr>
          <w:bCs w:val="0"/>
          <w:sz w:val="24"/>
          <w:szCs w:val="24"/>
        </w:rPr>
        <w:t>5.4</w:t>
      </w:r>
      <w:r w:rsidR="00BF583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_Ref440361914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0A00E6">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1"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1"/>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lang w:eastAsia="ru-RU"/>
        </w:rPr>
        <w:t>5.1</w:t>
      </w:r>
      <w:r w:rsidR="001653DA">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1653DA">
        <w:fldChar w:fldCharType="begin"/>
      </w:r>
      <w:r w:rsidR="001653DA">
        <w:instrText xml:space="preserve"> REF _Ref440279062 \r \h  \* MERGEFORMAT </w:instrText>
      </w:r>
      <w:r w:rsidR="001653DA">
        <w:fldChar w:fldCharType="separate"/>
      </w:r>
      <w:r w:rsidR="00E33142" w:rsidRPr="00E33142">
        <w:rPr>
          <w:sz w:val="24"/>
          <w:szCs w:val="24"/>
        </w:rPr>
        <w:t>б)</w:t>
      </w:r>
      <w:r w:rsidR="001653DA">
        <w:fldChar w:fldCharType="end"/>
      </w:r>
      <w:r w:rsidR="00F463E8" w:rsidRPr="007C0A35">
        <w:rPr>
          <w:sz w:val="24"/>
          <w:szCs w:val="24"/>
        </w:rPr>
        <w:t xml:space="preserve"> п</w:t>
      </w:r>
      <w:r w:rsidR="00F463E8">
        <w:rPr>
          <w:sz w:val="24"/>
          <w:szCs w:val="24"/>
        </w:rPr>
        <w:t xml:space="preserve">. </w:t>
      </w:r>
      <w:r w:rsidR="00BF5836">
        <w:rPr>
          <w:sz w:val="24"/>
          <w:szCs w:val="24"/>
        </w:rPr>
        <w:fldChar w:fldCharType="begin"/>
      </w:r>
      <w:r w:rsidR="00F463E8">
        <w:rPr>
          <w:sz w:val="24"/>
          <w:szCs w:val="24"/>
        </w:rPr>
        <w:instrText xml:space="preserve"> REF _Ref306005578 \r \h </w:instrText>
      </w:r>
      <w:r w:rsidR="00BF5836">
        <w:rPr>
          <w:sz w:val="24"/>
          <w:szCs w:val="24"/>
        </w:rPr>
      </w:r>
      <w:r w:rsidR="00BF5836">
        <w:rPr>
          <w:sz w:val="24"/>
          <w:szCs w:val="24"/>
        </w:rPr>
        <w:fldChar w:fldCharType="separate"/>
      </w:r>
      <w:r w:rsidR="00E33142">
        <w:rPr>
          <w:sz w:val="24"/>
          <w:szCs w:val="24"/>
        </w:rPr>
        <w:t>3.3.8.3</w:t>
      </w:r>
      <w:r w:rsidR="00BF5836">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BF5836">
        <w:rPr>
          <w:bCs w:val="0"/>
          <w:sz w:val="24"/>
          <w:szCs w:val="24"/>
        </w:rPr>
        <w:fldChar w:fldCharType="begin"/>
      </w:r>
      <w:r>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_Ref440274913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5.2</w:t>
      </w:r>
      <w:r w:rsidR="00BF5836">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_Ref440274902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5.4</w:t>
      </w:r>
      <w:r w:rsidR="00BF5836">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_Ref440361959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BF5836">
        <w:rPr>
          <w:bCs w:val="0"/>
          <w:sz w:val="24"/>
          <w:szCs w:val="24"/>
        </w:rPr>
        <w:fldChar w:fldCharType="begin"/>
      </w:r>
      <w:r>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1653DA">
        <w:fldChar w:fldCharType="begin"/>
      </w:r>
      <w:r w:rsidR="001653DA">
        <w:instrText xml:space="preserve"> REF _Ref444168907 \r \h  \* MERGEFORMAT </w:instrText>
      </w:r>
      <w:r w:rsidR="001653DA">
        <w:fldChar w:fldCharType="separate"/>
      </w:r>
      <w:r w:rsidR="00E33142" w:rsidRPr="00E33142">
        <w:rPr>
          <w:bCs w:val="0"/>
          <w:sz w:val="24"/>
          <w:szCs w:val="24"/>
          <w:lang w:eastAsia="ru-RU"/>
        </w:rPr>
        <w:t>5.7.1</w:t>
      </w:r>
      <w:r w:rsidR="001653D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1653DA">
        <w:fldChar w:fldCharType="begin"/>
      </w:r>
      <w:r w:rsidR="001653DA">
        <w:instrText xml:space="preserve"> REF _Ref306005578 \r \h  \* MERGEFORMAT </w:instrText>
      </w:r>
      <w:r w:rsidR="001653DA">
        <w:fldChar w:fldCharType="separate"/>
      </w:r>
      <w:r w:rsidR="00E33142" w:rsidRPr="00E33142">
        <w:rPr>
          <w:bCs w:val="0"/>
          <w:sz w:val="24"/>
          <w:szCs w:val="24"/>
        </w:rPr>
        <w:t>3.3.8.3</w:t>
      </w:r>
      <w:r w:rsidR="001653DA">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1653DA">
        <w:fldChar w:fldCharType="begin"/>
      </w:r>
      <w:r w:rsidR="001653DA">
        <w:instrText xml:space="preserve"> REF _Ref440279062 \r \h  \* MERGEFORMAT </w:instrText>
      </w:r>
      <w:r w:rsidR="001653DA">
        <w:fldChar w:fldCharType="separate"/>
      </w:r>
      <w:r w:rsidR="00E33142" w:rsidRPr="00E33142">
        <w:rPr>
          <w:sz w:val="24"/>
          <w:szCs w:val="24"/>
        </w:rPr>
        <w:t>б)</w:t>
      </w:r>
      <w:r w:rsidR="001653DA">
        <w:fldChar w:fldCharType="end"/>
      </w:r>
      <w:r w:rsidR="00FA5339" w:rsidRPr="00AB2CB8">
        <w:rPr>
          <w:sz w:val="24"/>
          <w:szCs w:val="24"/>
        </w:rPr>
        <w:t>,</w:t>
      </w:r>
      <w:r w:rsidR="007638F4" w:rsidRPr="00AB2CB8">
        <w:rPr>
          <w:sz w:val="24"/>
          <w:szCs w:val="24"/>
        </w:rPr>
        <w:t xml:space="preserve"> </w:t>
      </w:r>
      <w:r w:rsidR="001653DA">
        <w:fldChar w:fldCharType="begin"/>
      </w:r>
      <w:r w:rsidR="001653DA">
        <w:instrText xml:space="preserve"> REF _Ref440372326 \r \h  \* MERGEFORMAT </w:instrText>
      </w:r>
      <w:r w:rsidR="001653DA">
        <w:fldChar w:fldCharType="separate"/>
      </w:r>
      <w:r w:rsidR="00E33142" w:rsidRPr="00E33142">
        <w:rPr>
          <w:sz w:val="24"/>
          <w:szCs w:val="24"/>
        </w:rPr>
        <w:t>е)</w:t>
      </w:r>
      <w:r w:rsidR="001653DA">
        <w:fldChar w:fldCharType="end"/>
      </w:r>
      <w:r w:rsidR="007638F4" w:rsidRPr="00AB2CB8">
        <w:rPr>
          <w:sz w:val="24"/>
          <w:szCs w:val="24"/>
        </w:rPr>
        <w:t>,</w:t>
      </w:r>
      <w:r w:rsidR="00FA5339" w:rsidRPr="00AB2CB8">
        <w:rPr>
          <w:sz w:val="24"/>
          <w:szCs w:val="24"/>
        </w:rPr>
        <w:t xml:space="preserve"> </w:t>
      </w:r>
      <w:r w:rsidR="001653DA">
        <w:fldChar w:fldCharType="begin"/>
      </w:r>
      <w:r w:rsidR="001653DA">
        <w:instrText xml:space="preserve"> REF _Ref440371812 \r \h  \* MERGEFORMAT </w:instrText>
      </w:r>
      <w:r w:rsidR="001653DA">
        <w:fldChar w:fldCharType="separate"/>
      </w:r>
      <w:r w:rsidR="00E33142" w:rsidRPr="00E33142">
        <w:rPr>
          <w:sz w:val="24"/>
          <w:szCs w:val="24"/>
        </w:rPr>
        <w:t>н)</w:t>
      </w:r>
      <w:r w:rsidR="001653DA">
        <w:fldChar w:fldCharType="end"/>
      </w:r>
      <w:r w:rsidR="00FA5339" w:rsidRPr="00AB2CB8">
        <w:rPr>
          <w:sz w:val="24"/>
          <w:szCs w:val="24"/>
        </w:rPr>
        <w:t xml:space="preserve">, </w:t>
      </w:r>
      <w:r w:rsidR="001653DA">
        <w:fldChar w:fldCharType="begin"/>
      </w:r>
      <w:r w:rsidR="001653DA">
        <w:instrText xml:space="preserve"> REF _Ref440371822 \r \h  \* MERGEFORMAT </w:instrText>
      </w:r>
      <w:r w:rsidR="001653DA">
        <w:fldChar w:fldCharType="separate"/>
      </w:r>
      <w:r w:rsidR="00E33142" w:rsidRPr="00E33142">
        <w:rPr>
          <w:sz w:val="24"/>
          <w:szCs w:val="24"/>
        </w:rPr>
        <w:t>о)</w:t>
      </w:r>
      <w:r w:rsidR="001653DA">
        <w:fldChar w:fldCharType="end"/>
      </w:r>
      <w:r w:rsidR="00F21407" w:rsidRPr="00F21407">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F463E8" w:rsidRPr="00F21407">
        <w:rPr>
          <w:sz w:val="24"/>
          <w:szCs w:val="24"/>
        </w:rPr>
        <w:t xml:space="preserve"> п.</w:t>
      </w:r>
      <w:r w:rsidR="00F463E8" w:rsidRPr="00AB2CB8">
        <w:rPr>
          <w:sz w:val="24"/>
          <w:szCs w:val="24"/>
        </w:rPr>
        <w:t xml:space="preserve"> </w:t>
      </w:r>
      <w:r w:rsidR="001653DA">
        <w:fldChar w:fldCharType="begin"/>
      </w:r>
      <w:r w:rsidR="001653DA">
        <w:instrText xml:space="preserve"> REF _Ref306005578 \r \h  \* MERGEFORMAT </w:instrText>
      </w:r>
      <w:r w:rsidR="001653DA">
        <w:fldChar w:fldCharType="separate"/>
      </w:r>
      <w:r w:rsidR="00E33142" w:rsidRPr="00E33142">
        <w:rPr>
          <w:sz w:val="24"/>
          <w:szCs w:val="24"/>
        </w:rPr>
        <w:t>3.3.8.3</w:t>
      </w:r>
      <w:r w:rsidR="001653DA">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1653DA">
        <w:fldChar w:fldCharType="begin"/>
      </w:r>
      <w:r w:rsidR="001653DA">
        <w:instrText xml:space="preserve"> REF _Ref306143446 \r \h  \* MERGEFORMAT </w:instrText>
      </w:r>
      <w:r w:rsidR="001653DA">
        <w:fldChar w:fldCharType="separate"/>
      </w:r>
      <w:r w:rsidR="00E33142" w:rsidRPr="00E33142">
        <w:rPr>
          <w:bCs w:val="0"/>
          <w:sz w:val="24"/>
          <w:szCs w:val="24"/>
        </w:rPr>
        <w:t>3.3.9.3</w:t>
      </w:r>
      <w:r w:rsidR="001653DA">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1653DA">
        <w:fldChar w:fldCharType="begin"/>
      </w:r>
      <w:r w:rsidR="001653DA">
        <w:instrText xml:space="preserve"> REF _Ref465863260 \r \h  \* MERGEFORMAT </w:instrText>
      </w:r>
      <w:r w:rsidR="001653DA">
        <w:fldChar w:fldCharType="separate"/>
      </w:r>
      <w:r w:rsidR="00E33142" w:rsidRPr="00E33142">
        <w:rPr>
          <w:bCs w:val="0"/>
          <w:sz w:val="24"/>
          <w:szCs w:val="24"/>
        </w:rPr>
        <w:t>3.3.10.7</w:t>
      </w:r>
      <w:r w:rsidR="001653DA">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2"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2"/>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1653DA">
        <w:fldChar w:fldCharType="begin"/>
      </w:r>
      <w:r w:rsidR="001653DA">
        <w:instrText xml:space="preserve"> REF _Ref440270602 \r \h  \* MERGEFORMAT </w:instrText>
      </w:r>
      <w:r w:rsidR="001653DA">
        <w:fldChar w:fldCharType="separate"/>
      </w:r>
      <w:r w:rsidR="00E33142">
        <w:t>5</w:t>
      </w:r>
      <w:r w:rsidR="001653DA">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1653DA">
        <w:fldChar w:fldCharType="begin"/>
      </w:r>
      <w:r w:rsidR="001653DA">
        <w:instrText xml:space="preserve"> REF _Ref191386419 \n \h  \* MERGEFORMAT </w:instrText>
      </w:r>
      <w:r w:rsidR="001653DA">
        <w:fldChar w:fldCharType="separate"/>
      </w:r>
      <w:r w:rsidR="00E33142" w:rsidRPr="00E33142">
        <w:rPr>
          <w:bCs w:val="0"/>
          <w:sz w:val="24"/>
          <w:szCs w:val="24"/>
        </w:rPr>
        <w:t>3.3.2</w:t>
      </w:r>
      <w:r w:rsidR="001653DA">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55279015"/>
      <w:bookmarkStart w:id="334"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3"/>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4"/>
      <w:bookmarkEnd w:id="335"/>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653DA">
        <w:fldChar w:fldCharType="begin"/>
      </w:r>
      <w:r w:rsidR="001653DA">
        <w:instrText xml:space="preserve"> REF _Ref440361959 \r \h  \* MERGEFORMAT </w:instrText>
      </w:r>
      <w:r w:rsidR="001653DA">
        <w:fldChar w:fldCharType="separate"/>
      </w:r>
      <w:r w:rsidR="00E33142" w:rsidRPr="00E33142">
        <w:rPr>
          <w:bCs w:val="0"/>
          <w:sz w:val="24"/>
          <w:szCs w:val="24"/>
        </w:rPr>
        <w:t>5.5</w:t>
      </w:r>
      <w:r w:rsidR="001653D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653DA">
        <w:lastRenderedPageBreak/>
        <w:fldChar w:fldCharType="begin"/>
      </w:r>
      <w:r w:rsidR="001653DA">
        <w:instrText xml:space="preserve"> REF _Ref440271036 \r \h  \* MERGEFORMAT </w:instrText>
      </w:r>
      <w:r w:rsidR="001653DA">
        <w:fldChar w:fldCharType="separate"/>
      </w:r>
      <w:r w:rsidR="00E33142" w:rsidRPr="00E33142">
        <w:rPr>
          <w:bCs w:val="0"/>
          <w:sz w:val="24"/>
          <w:szCs w:val="24"/>
        </w:rPr>
        <w:t>5.4</w:t>
      </w:r>
      <w:r w:rsidR="001653D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6" w:name="_Ref115076752"/>
      <w:bookmarkStart w:id="337" w:name="_Ref191386109"/>
      <w:bookmarkStart w:id="338" w:name="_Ref191386419"/>
      <w:bookmarkStart w:id="339" w:name="_Toc440361327"/>
      <w:bookmarkStart w:id="340" w:name="_Toc440376082"/>
      <w:bookmarkStart w:id="341" w:name="_Toc440376209"/>
      <w:bookmarkStart w:id="342" w:name="_Toc440382474"/>
      <w:bookmarkStart w:id="343" w:name="_Toc440447144"/>
      <w:bookmarkStart w:id="344" w:name="_Toc440620824"/>
      <w:bookmarkStart w:id="345" w:name="_Toc440631459"/>
      <w:bookmarkStart w:id="346" w:name="_Toc440875699"/>
      <w:bookmarkStart w:id="347" w:name="_Toc441131723"/>
      <w:bookmarkStart w:id="348" w:name="_Toc465865164"/>
      <w:bookmarkStart w:id="349" w:name="_Toc468976309"/>
      <w:bookmarkStart w:id="350" w:name="_Toc469483038"/>
      <w:bookmarkStart w:id="351"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6"/>
      <w:bookmarkEnd w:id="337"/>
      <w:bookmarkEnd w:id="338"/>
      <w:r w:rsidRPr="00E71A48">
        <w:rPr>
          <w:szCs w:val="24"/>
        </w:rPr>
        <w:t>ЭТП</w:t>
      </w:r>
      <w:bookmarkEnd w:id="339"/>
      <w:bookmarkEnd w:id="340"/>
      <w:bookmarkEnd w:id="341"/>
      <w:bookmarkEnd w:id="342"/>
      <w:bookmarkEnd w:id="343"/>
      <w:bookmarkEnd w:id="344"/>
      <w:bookmarkEnd w:id="345"/>
      <w:bookmarkEnd w:id="346"/>
      <w:bookmarkEnd w:id="347"/>
      <w:bookmarkEnd w:id="348"/>
      <w:bookmarkEnd w:id="349"/>
      <w:bookmarkEnd w:id="350"/>
      <w:bookmarkEnd w:id="351"/>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2" w:name="_Ref115076807"/>
      <w:bookmarkStart w:id="353" w:name="_Toc440361328"/>
      <w:bookmarkStart w:id="354" w:name="_Toc440376083"/>
      <w:bookmarkStart w:id="355" w:name="_Toc440376210"/>
      <w:bookmarkStart w:id="356" w:name="_Toc440382475"/>
      <w:bookmarkStart w:id="357" w:name="_Toc440447145"/>
      <w:bookmarkStart w:id="358" w:name="_Toc440620825"/>
      <w:bookmarkStart w:id="359" w:name="_Toc440631460"/>
      <w:bookmarkStart w:id="360" w:name="_Toc440875700"/>
      <w:bookmarkStart w:id="361" w:name="_Toc441131724"/>
      <w:bookmarkStart w:id="362" w:name="_Toc465865165"/>
      <w:bookmarkStart w:id="363" w:name="_Toc468976310"/>
      <w:bookmarkStart w:id="364" w:name="_Toc469483039"/>
      <w:bookmarkStart w:id="365"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6"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6"/>
    </w:p>
    <w:p w:rsidR="00717F60" w:rsidRPr="009C78C3" w:rsidRDefault="00717F60" w:rsidP="00E71A48">
      <w:pPr>
        <w:pStyle w:val="3"/>
        <w:spacing w:line="264" w:lineRule="auto"/>
        <w:rPr>
          <w:szCs w:val="24"/>
        </w:rPr>
      </w:pPr>
      <w:bookmarkStart w:id="367" w:name="_Ref306008743"/>
      <w:bookmarkStart w:id="368" w:name="_Toc440361329"/>
      <w:bookmarkStart w:id="369" w:name="_Toc440376084"/>
      <w:bookmarkStart w:id="370" w:name="_Toc440376211"/>
      <w:bookmarkStart w:id="371" w:name="_Toc440382476"/>
      <w:bookmarkStart w:id="372" w:name="_Toc440447146"/>
      <w:bookmarkStart w:id="373" w:name="_Toc440620826"/>
      <w:bookmarkStart w:id="374" w:name="_Toc440631461"/>
      <w:bookmarkStart w:id="375" w:name="_Toc440875701"/>
      <w:bookmarkStart w:id="376" w:name="_Toc441131725"/>
      <w:bookmarkStart w:id="377" w:name="_Toc465865166"/>
      <w:bookmarkStart w:id="378" w:name="_Toc468976311"/>
      <w:bookmarkStart w:id="379" w:name="_Toc469483040"/>
      <w:bookmarkStart w:id="380"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1"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D71E6D" w:rsidRPr="009C78C3">
        <w:rPr>
          <w:bCs w:val="0"/>
          <w:sz w:val="24"/>
          <w:szCs w:val="24"/>
        </w:rPr>
        <w:t>)</w:t>
      </w:r>
      <w:r w:rsidR="00717F60" w:rsidRPr="009C78C3">
        <w:rPr>
          <w:bCs w:val="0"/>
          <w:sz w:val="24"/>
          <w:szCs w:val="24"/>
        </w:rPr>
        <w:t>.</w:t>
      </w:r>
      <w:bookmarkEnd w:id="381"/>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2" w:name="_Toc440361330"/>
      <w:bookmarkStart w:id="383" w:name="_Toc440376085"/>
      <w:bookmarkStart w:id="384" w:name="_Toc440376212"/>
      <w:bookmarkStart w:id="385" w:name="_Toc440382477"/>
      <w:bookmarkStart w:id="386" w:name="_Toc440447147"/>
      <w:bookmarkStart w:id="387" w:name="_Toc440620827"/>
      <w:bookmarkStart w:id="388" w:name="_Toc440631462"/>
      <w:bookmarkStart w:id="389" w:name="_Toc440875702"/>
      <w:bookmarkStart w:id="390" w:name="_Toc441131726"/>
      <w:bookmarkStart w:id="391" w:name="_Toc465865167"/>
      <w:bookmarkStart w:id="392" w:name="_Toc468976312"/>
      <w:bookmarkStart w:id="393" w:name="_Toc469483041"/>
      <w:bookmarkStart w:id="394" w:name="_Toc471897523"/>
      <w:r w:rsidRPr="009C78C3">
        <w:rPr>
          <w:szCs w:val="24"/>
        </w:rPr>
        <w:t xml:space="preserve">Требования к языку </w:t>
      </w:r>
      <w:r w:rsidR="004B5EB3" w:rsidRPr="009C78C3">
        <w:rPr>
          <w:szCs w:val="24"/>
        </w:rPr>
        <w:t>Заявк</w:t>
      </w:r>
      <w:r w:rsidRPr="009C78C3">
        <w:rPr>
          <w:szCs w:val="24"/>
        </w:rPr>
        <w:t>и</w:t>
      </w:r>
      <w:bookmarkEnd w:id="382"/>
      <w:bookmarkEnd w:id="383"/>
      <w:bookmarkEnd w:id="384"/>
      <w:bookmarkEnd w:id="385"/>
      <w:bookmarkEnd w:id="386"/>
      <w:bookmarkEnd w:id="387"/>
      <w:bookmarkEnd w:id="388"/>
      <w:bookmarkEnd w:id="389"/>
      <w:bookmarkEnd w:id="390"/>
      <w:bookmarkEnd w:id="391"/>
      <w:bookmarkEnd w:id="392"/>
      <w:bookmarkEnd w:id="393"/>
      <w:bookmarkEnd w:id="394"/>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5" w:name="_Toc440361331"/>
      <w:bookmarkStart w:id="396" w:name="_Toc440376086"/>
      <w:bookmarkStart w:id="397" w:name="_Toc440376213"/>
      <w:bookmarkStart w:id="398" w:name="_Toc440382478"/>
      <w:bookmarkStart w:id="399" w:name="_Toc440447148"/>
      <w:bookmarkStart w:id="400" w:name="_Toc440620828"/>
      <w:bookmarkStart w:id="401" w:name="_Toc440631463"/>
      <w:bookmarkStart w:id="402" w:name="_Toc440875703"/>
      <w:bookmarkStart w:id="403" w:name="_Toc441131727"/>
      <w:bookmarkStart w:id="404" w:name="_Toc465865168"/>
      <w:bookmarkStart w:id="405" w:name="_Toc468976313"/>
      <w:bookmarkStart w:id="406" w:name="_Toc469483042"/>
      <w:bookmarkStart w:id="407" w:name="_Toc471897524"/>
      <w:r w:rsidRPr="00E71A48">
        <w:rPr>
          <w:szCs w:val="24"/>
        </w:rPr>
        <w:t xml:space="preserve">Требования к валюте </w:t>
      </w:r>
      <w:r w:rsidR="004B5EB3" w:rsidRPr="00E71A48">
        <w:rPr>
          <w:szCs w:val="24"/>
        </w:rPr>
        <w:t>Заявк</w:t>
      </w:r>
      <w:r w:rsidRPr="00E71A48">
        <w:rPr>
          <w:szCs w:val="24"/>
        </w:rPr>
        <w:t>и</w:t>
      </w:r>
      <w:bookmarkEnd w:id="395"/>
      <w:bookmarkEnd w:id="396"/>
      <w:bookmarkEnd w:id="397"/>
      <w:bookmarkEnd w:id="398"/>
      <w:bookmarkEnd w:id="399"/>
      <w:bookmarkEnd w:id="400"/>
      <w:bookmarkEnd w:id="401"/>
      <w:bookmarkEnd w:id="402"/>
      <w:bookmarkEnd w:id="403"/>
      <w:bookmarkEnd w:id="404"/>
      <w:bookmarkEnd w:id="405"/>
      <w:bookmarkEnd w:id="406"/>
      <w:bookmarkEnd w:id="407"/>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8" w:name="_Toc440361332"/>
      <w:bookmarkStart w:id="409" w:name="_Toc440376087"/>
      <w:bookmarkStart w:id="410" w:name="_Toc440376214"/>
      <w:bookmarkStart w:id="411" w:name="_Toc440382479"/>
      <w:bookmarkStart w:id="412" w:name="_Toc440447149"/>
      <w:bookmarkStart w:id="413" w:name="_Toc440620829"/>
      <w:bookmarkStart w:id="414" w:name="_Toc440631464"/>
      <w:bookmarkStart w:id="415" w:name="_Toc440875704"/>
      <w:bookmarkStart w:id="416" w:name="_Toc441131728"/>
      <w:bookmarkStart w:id="417" w:name="_Toc465865169"/>
      <w:bookmarkStart w:id="418" w:name="_Ref468976032"/>
      <w:bookmarkStart w:id="419" w:name="_Ref468976086"/>
      <w:bookmarkStart w:id="420" w:name="_Toc468976314"/>
      <w:bookmarkStart w:id="421" w:name="_Toc469483043"/>
      <w:bookmarkStart w:id="422"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3"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3"/>
    </w:p>
    <w:p w:rsidR="00280464" w:rsidRPr="00F3252B" w:rsidRDefault="00F3252B" w:rsidP="00F3252B">
      <w:pPr>
        <w:pStyle w:val="aff6"/>
        <w:numPr>
          <w:ilvl w:val="0"/>
          <w:numId w:val="0"/>
        </w:numPr>
        <w:tabs>
          <w:tab w:val="clear" w:pos="1134"/>
        </w:tabs>
        <w:suppressAutoHyphens w:val="0"/>
        <w:spacing w:line="240" w:lineRule="auto"/>
        <w:ind w:left="426"/>
        <w:rPr>
          <w:rFonts w:eastAsia="Calibri"/>
          <w:sz w:val="24"/>
          <w:szCs w:val="24"/>
          <w:highlight w:val="yellow"/>
          <w:lang w:eastAsia="en-US"/>
        </w:rPr>
      </w:pPr>
      <w:r w:rsidRPr="00F3252B">
        <w:rPr>
          <w:b/>
          <w:sz w:val="24"/>
          <w:szCs w:val="24"/>
        </w:rPr>
        <w:t>440 000,00</w:t>
      </w:r>
      <w:r w:rsidRPr="00F3252B">
        <w:rPr>
          <w:sz w:val="24"/>
          <w:szCs w:val="24"/>
        </w:rPr>
        <w:t xml:space="preserve"> (четыреста сорок тысяч) рубль 00 копеек РФ, без учета НДС; НДС составляет </w:t>
      </w:r>
      <w:r w:rsidRPr="00F3252B">
        <w:rPr>
          <w:b/>
          <w:sz w:val="24"/>
          <w:szCs w:val="24"/>
        </w:rPr>
        <w:t>79 200,00</w:t>
      </w:r>
      <w:r w:rsidRPr="00F3252B">
        <w:rPr>
          <w:sz w:val="24"/>
          <w:szCs w:val="24"/>
        </w:rPr>
        <w:t xml:space="preserve"> (семьдесят девять тысяч двести) рублей 00 копеек РФ; </w:t>
      </w:r>
      <w:r w:rsidRPr="00F3252B">
        <w:rPr>
          <w:b/>
          <w:sz w:val="24"/>
          <w:szCs w:val="24"/>
        </w:rPr>
        <w:t>519 200,00</w:t>
      </w:r>
      <w:r w:rsidRPr="00F3252B">
        <w:rPr>
          <w:sz w:val="24"/>
          <w:szCs w:val="24"/>
        </w:rPr>
        <w:t xml:space="preserve"> (пятьсот девятнадцать тысяч двести) рублей 00 копеек РФ, с учетом НДС</w:t>
      </w:r>
      <w:r w:rsidRPr="00F3252B">
        <w:rPr>
          <w:rFonts w:eastAsia="Calibri"/>
          <w:sz w:val="24"/>
          <w:szCs w:val="24"/>
          <w:lang w:eastAsia="en-US"/>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BF5836">
        <w:rPr>
          <w:sz w:val="24"/>
          <w:szCs w:val="24"/>
        </w:rPr>
        <w:fldChar w:fldCharType="begin"/>
      </w:r>
      <w:r>
        <w:rPr>
          <w:sz w:val="24"/>
          <w:szCs w:val="24"/>
        </w:rPr>
        <w:instrText xml:space="preserve"> REF _Ref306138385 \r \h </w:instrText>
      </w:r>
      <w:r w:rsidR="00BF5836">
        <w:rPr>
          <w:sz w:val="24"/>
          <w:szCs w:val="24"/>
        </w:rPr>
      </w:r>
      <w:r w:rsidR="00BF5836">
        <w:rPr>
          <w:sz w:val="24"/>
          <w:szCs w:val="24"/>
        </w:rPr>
        <w:fldChar w:fldCharType="separate"/>
      </w:r>
      <w:r w:rsidR="00E33142">
        <w:rPr>
          <w:sz w:val="24"/>
          <w:szCs w:val="24"/>
        </w:rPr>
        <w:t>3.6.4</w:t>
      </w:r>
      <w:r w:rsidR="00BF5836">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а также в Графике оплаты выполнения работ (п. </w:t>
      </w:r>
      <w:r w:rsidR="00BF5836">
        <w:rPr>
          <w:sz w:val="24"/>
          <w:szCs w:val="24"/>
        </w:rPr>
        <w:fldChar w:fldCharType="begin"/>
      </w:r>
      <w:r>
        <w:rPr>
          <w:sz w:val="24"/>
          <w:szCs w:val="24"/>
        </w:rPr>
        <w:instrText xml:space="preserve"> REF _Ref440361439 \r \h </w:instrText>
      </w:r>
      <w:r w:rsidR="00BF5836">
        <w:rPr>
          <w:sz w:val="24"/>
          <w:szCs w:val="24"/>
        </w:rPr>
      </w:r>
      <w:r w:rsidR="00BF5836">
        <w:rPr>
          <w:sz w:val="24"/>
          <w:szCs w:val="24"/>
        </w:rPr>
        <w:fldChar w:fldCharType="separate"/>
      </w:r>
      <w:r w:rsidR="00E33142">
        <w:rPr>
          <w:sz w:val="24"/>
          <w:szCs w:val="24"/>
        </w:rPr>
        <w:t>5.5</w:t>
      </w:r>
      <w:r w:rsidR="00BF5836">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1653DA">
        <w:fldChar w:fldCharType="begin"/>
      </w:r>
      <w:r w:rsidR="001653DA">
        <w:instrText xml:space="preserve"> REF _Ref465670219 \r \h  \* MERGEFORMAT </w:instrText>
      </w:r>
      <w:r w:rsidR="001653DA">
        <w:fldChar w:fldCharType="separate"/>
      </w:r>
      <w:r w:rsidR="00E33142" w:rsidRPr="00E33142">
        <w:rPr>
          <w:bCs w:val="0"/>
          <w:sz w:val="24"/>
          <w:szCs w:val="24"/>
        </w:rPr>
        <w:t>3.11</w:t>
      </w:r>
      <w:r w:rsidR="001653DA">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4" w:name="_Ref191386407"/>
      <w:bookmarkStart w:id="425" w:name="_Ref191386526"/>
      <w:bookmarkStart w:id="426" w:name="_Toc440361333"/>
      <w:bookmarkStart w:id="427" w:name="_Toc440376088"/>
      <w:bookmarkStart w:id="428" w:name="_Toc440376215"/>
      <w:bookmarkStart w:id="429" w:name="_Toc440382480"/>
      <w:bookmarkStart w:id="430" w:name="_Toc440447150"/>
      <w:bookmarkStart w:id="431" w:name="_Toc440620830"/>
      <w:bookmarkStart w:id="432" w:name="_Toc440631465"/>
      <w:bookmarkStart w:id="433" w:name="_Toc440875705"/>
      <w:bookmarkStart w:id="434" w:name="_Toc441131729"/>
      <w:bookmarkStart w:id="435" w:name="_Toc465865170"/>
      <w:bookmarkStart w:id="436" w:name="_Toc468976315"/>
      <w:bookmarkStart w:id="437" w:name="_Toc469483044"/>
      <w:bookmarkStart w:id="438" w:name="_Toc471897526"/>
      <w:bookmarkStart w:id="43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0" w:name="_Ref93090116"/>
      <w:bookmarkStart w:id="441" w:name="_Ref191386482"/>
      <w:bookmarkStart w:id="442" w:name="_Ref440291364"/>
      <w:bookmarkEnd w:id="43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0"/>
      <w:r w:rsidRPr="00E71A48">
        <w:rPr>
          <w:bCs w:val="0"/>
          <w:sz w:val="24"/>
          <w:szCs w:val="24"/>
        </w:rPr>
        <w:t>:</w:t>
      </w:r>
      <w:bookmarkStart w:id="443" w:name="_Ref306004833"/>
      <w:bookmarkEnd w:id="44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ч</w:t>
      </w:r>
      <w:r w:rsidR="00E71628" w:rsidRPr="00AF4D07">
        <w:rPr>
          <w:bCs w:val="0"/>
          <w:sz w:val="24"/>
          <w:szCs w:val="24"/>
        </w:rPr>
        <w:t xml:space="preserve">. </w:t>
      </w:r>
      <w:r w:rsidRPr="00AF4D07">
        <w:rPr>
          <w:bCs w:val="0"/>
          <w:sz w:val="24"/>
          <w:szCs w:val="24"/>
        </w:rPr>
        <w:t>индивидуальный предприниматель</w:t>
      </w:r>
      <w:r w:rsidR="00E71628" w:rsidRPr="00AF4D07">
        <w:rPr>
          <w:bCs w:val="0"/>
          <w:sz w:val="24"/>
          <w:szCs w:val="24"/>
        </w:rPr>
        <w:t>)</w:t>
      </w:r>
      <w:r w:rsidR="00AF4D07" w:rsidRPr="00AF4D07">
        <w:rPr>
          <w:bCs w:val="0"/>
          <w:sz w:val="24"/>
          <w:szCs w:val="24"/>
        </w:rPr>
        <w:t xml:space="preserve">, </w:t>
      </w:r>
      <w:r w:rsidR="00AF4D07" w:rsidRPr="00AF4D07">
        <w:rPr>
          <w:sz w:val="24"/>
          <w:szCs w:val="24"/>
        </w:rPr>
        <w:t>являющееся субъектом малого и среднего предпринимательства</w:t>
      </w:r>
      <w:r w:rsidRPr="00AF4D07">
        <w:rPr>
          <w:bCs w:val="0"/>
          <w:sz w:val="24"/>
          <w:szCs w:val="24"/>
        </w:rPr>
        <w:t xml:space="preserve">. </w:t>
      </w:r>
      <w:proofErr w:type="gramStart"/>
      <w:r w:rsidR="00362EA4" w:rsidRPr="00AF4D07">
        <w:rPr>
          <w:bCs w:val="0"/>
          <w:sz w:val="24"/>
          <w:szCs w:val="24"/>
        </w:rPr>
        <w:t>Дополнительные</w:t>
      </w:r>
      <w:r w:rsidR="00362EA4" w:rsidRPr="00362EA4">
        <w:rPr>
          <w:bCs w:val="0"/>
          <w:sz w:val="24"/>
          <w:szCs w:val="24"/>
        </w:rPr>
        <w:t xml:space="preserve">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653DA">
        <w:fldChar w:fldCharType="begin"/>
      </w:r>
      <w:r w:rsidR="001653DA">
        <w:instrText xml:space="preserve"> REF _Ref191386451 \n \h  \* MERGEFORMAT </w:instrText>
      </w:r>
      <w:r w:rsidR="001653DA">
        <w:fldChar w:fldCharType="separate"/>
      </w:r>
      <w:r w:rsidR="00E33142" w:rsidRPr="00E33142">
        <w:rPr>
          <w:bCs w:val="0"/>
          <w:sz w:val="24"/>
          <w:szCs w:val="24"/>
        </w:rPr>
        <w:t>3.3.9</w:t>
      </w:r>
      <w:r w:rsidR="001653D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w:t>
      </w:r>
      <w:r w:rsidRPr="000F4365">
        <w:rPr>
          <w:bCs w:val="0"/>
          <w:sz w:val="24"/>
          <w:szCs w:val="24"/>
        </w:rPr>
        <w:lastRenderedPageBreak/>
        <w:t xml:space="preserve">приведены в пункте </w:t>
      </w:r>
      <w:r w:rsidR="00BF5836">
        <w:fldChar w:fldCharType="begin"/>
      </w:r>
      <w:r w:rsidR="001E2AA2">
        <w:rPr>
          <w:bCs w:val="0"/>
          <w:sz w:val="24"/>
          <w:szCs w:val="24"/>
        </w:rPr>
        <w:instrText xml:space="preserve"> REF _Ref440876618 \r \h </w:instrText>
      </w:r>
      <w:r w:rsidR="00BF5836">
        <w:fldChar w:fldCharType="separate"/>
      </w:r>
      <w:r w:rsidR="00E33142">
        <w:rPr>
          <w:bCs w:val="0"/>
          <w:sz w:val="24"/>
          <w:szCs w:val="24"/>
        </w:rPr>
        <w:t>3.3.10</w:t>
      </w:r>
      <w:r w:rsidR="00BF5836">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2"/>
      <w:bookmarkEnd w:id="443"/>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5" w:name="_Ref306032455"/>
      <w:r w:rsidRPr="00E71A48">
        <w:rPr>
          <w:bCs w:val="0"/>
          <w:color w:val="000000"/>
          <w:sz w:val="24"/>
          <w:szCs w:val="24"/>
        </w:rPr>
        <w:t xml:space="preserve">должен </w:t>
      </w:r>
      <w:bookmarkStart w:id="44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5"/>
      <w:bookmarkEnd w:id="446"/>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7"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7"/>
      <w:proofErr w:type="gramEnd"/>
    </w:p>
    <w:p w:rsidR="00DC7643" w:rsidRPr="006F02BD"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в соответствии с требованиями законодательства Российской Федерации)</w:t>
      </w:r>
      <w:r w:rsidR="001B1DBF" w:rsidRPr="00D95A91">
        <w:rPr>
          <w:sz w:val="24"/>
          <w:szCs w:val="24"/>
        </w:rPr>
        <w:t>;</w:t>
      </w:r>
    </w:p>
    <w:p w:rsidR="006F02BD" w:rsidRPr="006F02BD" w:rsidRDefault="006F02BD"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6F02B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8"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8"/>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0"/>
        <w:numPr>
          <w:ilvl w:val="0"/>
          <w:numId w:val="102"/>
        </w:numPr>
        <w:suppressAutoHyphens w:val="0"/>
        <w:spacing w:line="264" w:lineRule="auto"/>
        <w:rPr>
          <w:sz w:val="24"/>
          <w:szCs w:val="24"/>
          <w:lang w:eastAsia="ru-RU"/>
        </w:rPr>
      </w:pPr>
      <w:proofErr w:type="gramStart"/>
      <w:r w:rsidRPr="00D95A91">
        <w:rPr>
          <w:color w:val="000000"/>
          <w:sz w:val="24"/>
          <w:szCs w:val="24"/>
        </w:rPr>
        <w:lastRenderedPageBreak/>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49" w:name="_Ref306005578"/>
      <w:bookmarkStart w:id="450"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1653DA">
        <w:fldChar w:fldCharType="begin"/>
      </w:r>
      <w:r w:rsidR="001653DA">
        <w:instrText xml:space="preserve"> REF _Ref440291364 \r \h  \* MERGEFORMAT </w:instrText>
      </w:r>
      <w:r w:rsidR="001653DA">
        <w:fldChar w:fldCharType="separate"/>
      </w:r>
      <w:r w:rsidR="00E33142" w:rsidRPr="00E33142">
        <w:rPr>
          <w:sz w:val="24"/>
          <w:szCs w:val="24"/>
        </w:rPr>
        <w:t>3.3.8.1</w:t>
      </w:r>
      <w:r w:rsidR="001653DA">
        <w:fldChar w:fldCharType="end"/>
      </w:r>
      <w:r w:rsidRPr="008B51A2">
        <w:rPr>
          <w:sz w:val="24"/>
          <w:szCs w:val="24"/>
        </w:rPr>
        <w:t>-</w:t>
      </w:r>
      <w:r w:rsidR="001653DA">
        <w:fldChar w:fldCharType="begin"/>
      </w:r>
      <w:r w:rsidR="001653DA">
        <w:instrText xml:space="preserve"> REF _Ref303669127 \r \h  \* MERGEFORMAT </w:instrText>
      </w:r>
      <w:r w:rsidR="001653DA">
        <w:fldChar w:fldCharType="separate"/>
      </w:r>
      <w:r w:rsidR="00E33142" w:rsidRPr="00E33142">
        <w:rPr>
          <w:sz w:val="24"/>
          <w:szCs w:val="24"/>
        </w:rPr>
        <w:t>3.3.8.2</w:t>
      </w:r>
      <w:r w:rsidR="001653DA">
        <w:fldChar w:fldCharType="end"/>
      </w:r>
      <w:r w:rsidR="00717F60" w:rsidRPr="008B51A2">
        <w:rPr>
          <w:bCs w:val="0"/>
          <w:sz w:val="24"/>
          <w:szCs w:val="24"/>
        </w:rPr>
        <w:t>:</w:t>
      </w:r>
      <w:bookmarkEnd w:id="449"/>
      <w:bookmarkEnd w:id="450"/>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1"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w:t>
      </w:r>
      <w:r w:rsidRPr="008B51A2">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1"/>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1653DA">
        <w:fldChar w:fldCharType="begin"/>
      </w:r>
      <w:r w:rsidR="001653DA">
        <w:instrText xml:space="preserve"> REF _Ref440271993 \r \h  \* MERGEFORMAT </w:instrText>
      </w:r>
      <w:r w:rsidR="001653DA">
        <w:fldChar w:fldCharType="separate"/>
      </w:r>
      <w:r w:rsidR="00E33142" w:rsidRPr="00E33142">
        <w:rPr>
          <w:sz w:val="24"/>
          <w:szCs w:val="24"/>
        </w:rPr>
        <w:t>5.11</w:t>
      </w:r>
      <w:r w:rsidR="001653DA">
        <w:fldChar w:fldCharType="end"/>
      </w:r>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452"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bookmarkEnd w:id="452"/>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B51A2">
        <w:rPr>
          <w:sz w:val="24"/>
          <w:szCs w:val="24"/>
        </w:rPr>
        <w:t>подраздел</w:t>
      </w:r>
      <w:r w:rsidR="007705A5" w:rsidRPr="008B51A2">
        <w:rPr>
          <w:sz w:val="24"/>
          <w:szCs w:val="24"/>
        </w:rPr>
        <w:t xml:space="preserve"> </w:t>
      </w:r>
      <w:r w:rsidR="001653DA">
        <w:fldChar w:fldCharType="begin"/>
      </w:r>
      <w:r w:rsidR="001653DA">
        <w:instrText xml:space="preserve"> REF _Ref440272035 \r \h  \* MERGEFORMAT </w:instrText>
      </w:r>
      <w:r w:rsidR="001653DA">
        <w:fldChar w:fldCharType="separate"/>
      </w:r>
      <w:r w:rsidR="00E33142" w:rsidRPr="00E33142">
        <w:rPr>
          <w:sz w:val="24"/>
          <w:szCs w:val="24"/>
        </w:rPr>
        <w:t>5.12</w:t>
      </w:r>
      <w:r w:rsidR="001653DA">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_Ref440272051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w:t>
      </w:r>
      <w:r w:rsidRPr="00F82225">
        <w:rPr>
          <w:sz w:val="24"/>
          <w:szCs w:val="24"/>
        </w:rPr>
        <w:lastRenderedPageBreak/>
        <w:t>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3"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1653DA">
        <w:fldChar w:fldCharType="begin"/>
      </w:r>
      <w:r w:rsidR="001653DA">
        <w:instrText xml:space="preserve"> REF _Ref440272119 \r \h  \* MERGEFORMAT </w:instrText>
      </w:r>
      <w:r w:rsidR="001653DA">
        <w:fldChar w:fldCharType="separate"/>
      </w:r>
      <w:r w:rsidR="00E33142" w:rsidRPr="00E33142">
        <w:rPr>
          <w:sz w:val="24"/>
          <w:szCs w:val="24"/>
        </w:rPr>
        <w:t>5.7.1</w:t>
      </w:r>
      <w:r w:rsidR="001653DA">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3"/>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4"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5"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r w:rsidRPr="00577EC9">
        <w:rPr>
          <w:sz w:val="24"/>
          <w:szCs w:val="24"/>
        </w:rPr>
        <w:lastRenderedPageBreak/>
        <w:t>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4"/>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5"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в соответствии с требованиями законодательства Российской Федерации);</w:t>
      </w:r>
      <w:bookmarkEnd w:id="455"/>
      <w:proofErr w:type="gramEnd"/>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6"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6"/>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1653DA">
        <w:fldChar w:fldCharType="begin"/>
      </w:r>
      <w:r w:rsidR="001653DA">
        <w:instrText xml:space="preserve"> REF _Ref449016908 \r \h  \* MERGEFORMAT </w:instrText>
      </w:r>
      <w:r w:rsidR="001653DA">
        <w:fldChar w:fldCharType="separate"/>
      </w:r>
      <w:r w:rsidR="00E33142" w:rsidRPr="00E33142">
        <w:rPr>
          <w:sz w:val="24"/>
          <w:szCs w:val="24"/>
        </w:rPr>
        <w:t>5.8</w:t>
      </w:r>
      <w:r w:rsidR="001653DA">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1653DA">
        <w:fldChar w:fldCharType="begin"/>
      </w:r>
      <w:r w:rsidR="001653DA">
        <w:instrText xml:space="preserve"> REF _Ref440881887 \r \h  \* MERGEFORMAT </w:instrText>
      </w:r>
      <w:r w:rsidR="001653DA">
        <w:fldChar w:fldCharType="separate"/>
      </w:r>
      <w:r w:rsidR="00E33142" w:rsidRPr="00E33142">
        <w:rPr>
          <w:sz w:val="24"/>
          <w:szCs w:val="24"/>
        </w:rPr>
        <w:t>5.9</w:t>
      </w:r>
      <w:r w:rsidR="001653DA">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BF5836">
        <w:rPr>
          <w:sz w:val="24"/>
          <w:szCs w:val="24"/>
        </w:rPr>
        <w:fldChar w:fldCharType="begin"/>
      </w:r>
      <w:r w:rsidR="00CF7FAD">
        <w:rPr>
          <w:sz w:val="24"/>
          <w:szCs w:val="24"/>
        </w:rPr>
        <w:instrText xml:space="preserve"> REF _Ref440881894 \r \h </w:instrText>
      </w:r>
      <w:r w:rsidR="00BF5836">
        <w:rPr>
          <w:sz w:val="24"/>
          <w:szCs w:val="24"/>
        </w:rPr>
      </w:r>
      <w:r w:rsidR="00BF5836">
        <w:rPr>
          <w:sz w:val="24"/>
          <w:szCs w:val="24"/>
        </w:rPr>
        <w:fldChar w:fldCharType="separate"/>
      </w:r>
      <w:r w:rsidR="00E33142">
        <w:rPr>
          <w:sz w:val="24"/>
          <w:szCs w:val="24"/>
        </w:rPr>
        <w:t>5.10</w:t>
      </w:r>
      <w:r w:rsidR="00BF5836">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7"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7"/>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1653DA">
        <w:fldChar w:fldCharType="begin"/>
      </w:r>
      <w:r w:rsidR="001653DA">
        <w:instrText xml:space="preserve"> REF _Ref468195799 \r \h  \* MERGEFORMAT </w:instrText>
      </w:r>
      <w:r w:rsidR="001653DA">
        <w:fldChar w:fldCharType="separate"/>
      </w:r>
      <w:r w:rsidR="00E33142" w:rsidRPr="00E33142">
        <w:rPr>
          <w:sz w:val="24"/>
          <w:szCs w:val="24"/>
        </w:rPr>
        <w:t>5.16</w:t>
      </w:r>
      <w:r w:rsidR="001653DA">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w:t>
      </w:r>
      <w:r w:rsidRPr="007D7C50">
        <w:rPr>
          <w:sz w:val="24"/>
          <w:szCs w:val="24"/>
        </w:rPr>
        <w:lastRenderedPageBreak/>
        <w:t xml:space="preserve">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lastRenderedPageBreak/>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8" w:name="_Ref191386451"/>
      <w:bookmarkStart w:id="459" w:name="_Ref440271628"/>
      <w:bookmarkStart w:id="460" w:name="_Toc440361334"/>
      <w:bookmarkStart w:id="461" w:name="_Toc440376089"/>
      <w:bookmarkStart w:id="462" w:name="_Toc440376216"/>
      <w:bookmarkStart w:id="463" w:name="_Toc440382481"/>
      <w:bookmarkStart w:id="464" w:name="_Toc440447151"/>
      <w:bookmarkStart w:id="465" w:name="_Toc440620831"/>
      <w:bookmarkStart w:id="466" w:name="_Toc440631466"/>
      <w:bookmarkStart w:id="467" w:name="_Toc440875706"/>
      <w:bookmarkStart w:id="468" w:name="_Toc441131730"/>
      <w:bookmarkStart w:id="469" w:name="_Toc465865171"/>
      <w:bookmarkStart w:id="470" w:name="_Toc468976316"/>
      <w:bookmarkStart w:id="471" w:name="_Toc469483045"/>
      <w:bookmarkStart w:id="472" w:name="_Toc471897527"/>
      <w:r w:rsidRPr="00E71A48">
        <w:rPr>
          <w:szCs w:val="24"/>
        </w:rPr>
        <w:t xml:space="preserve">Привлечение </w:t>
      </w:r>
      <w:bookmarkEnd w:id="458"/>
      <w:bookmarkEnd w:id="459"/>
      <w:bookmarkEnd w:id="460"/>
      <w:bookmarkEnd w:id="461"/>
      <w:bookmarkEnd w:id="462"/>
      <w:bookmarkEnd w:id="463"/>
      <w:bookmarkEnd w:id="464"/>
      <w:r w:rsidR="00176B20">
        <w:rPr>
          <w:szCs w:val="24"/>
        </w:rPr>
        <w:t>субподрядчиков</w:t>
      </w:r>
      <w:bookmarkEnd w:id="465"/>
      <w:bookmarkEnd w:id="466"/>
      <w:bookmarkEnd w:id="467"/>
      <w:bookmarkEnd w:id="468"/>
      <w:bookmarkEnd w:id="469"/>
      <w:bookmarkEnd w:id="470"/>
      <w:bookmarkEnd w:id="471"/>
      <w:bookmarkEnd w:id="47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3" w:name="_Ref191386461"/>
      <w:bookmarkStart w:id="474" w:name="_Toc440361335"/>
      <w:bookmarkStart w:id="475" w:name="_Toc440376090"/>
      <w:bookmarkStart w:id="47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lastRenderedPageBreak/>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7"/>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BF5836">
        <w:rPr>
          <w:bCs w:val="0"/>
          <w:sz w:val="24"/>
          <w:szCs w:val="24"/>
        </w:rPr>
        <w:fldChar w:fldCharType="begin"/>
      </w:r>
      <w:r w:rsidR="00D57D88">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BF5836">
        <w:rPr>
          <w:sz w:val="24"/>
          <w:szCs w:val="24"/>
        </w:rPr>
        <w:fldChar w:fldCharType="begin"/>
      </w:r>
      <w:r>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BF5836">
        <w:rPr>
          <w:bCs w:val="0"/>
          <w:sz w:val="24"/>
          <w:szCs w:val="24"/>
        </w:rPr>
        <w:fldChar w:fldCharType="begin"/>
      </w:r>
      <w:r w:rsidR="00362EA4">
        <w:rPr>
          <w:bCs w:val="0"/>
          <w:sz w:val="24"/>
          <w:szCs w:val="24"/>
        </w:rPr>
        <w:instrText xml:space="preserve"> REF _Ref440272510 \r \h </w:instrText>
      </w:r>
      <w:r w:rsidR="00BF5836">
        <w:rPr>
          <w:bCs w:val="0"/>
          <w:sz w:val="24"/>
          <w:szCs w:val="24"/>
        </w:rPr>
      </w:r>
      <w:r w:rsidR="00BF5836">
        <w:rPr>
          <w:bCs w:val="0"/>
          <w:sz w:val="24"/>
          <w:szCs w:val="24"/>
        </w:rPr>
        <w:fldChar w:fldCharType="separate"/>
      </w:r>
      <w:r w:rsidR="00E33142">
        <w:rPr>
          <w:bCs w:val="0"/>
          <w:sz w:val="24"/>
          <w:szCs w:val="24"/>
        </w:rPr>
        <w:t>5.17</w:t>
      </w:r>
      <w:r w:rsidR="00BF583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8" w:name="_Toc440382482"/>
      <w:bookmarkStart w:id="479" w:name="_Toc440447152"/>
      <w:bookmarkStart w:id="480" w:name="_Toc440620832"/>
      <w:bookmarkStart w:id="481" w:name="_Toc440631467"/>
      <w:bookmarkStart w:id="482" w:name="_Toc440875707"/>
      <w:bookmarkStart w:id="483" w:name="_Ref440876618"/>
      <w:bookmarkStart w:id="484" w:name="_Ref440876703"/>
      <w:bookmarkStart w:id="485" w:name="_Toc441131731"/>
      <w:bookmarkStart w:id="486" w:name="_Toc465865172"/>
      <w:bookmarkStart w:id="487" w:name="_Toc468976317"/>
      <w:bookmarkStart w:id="488" w:name="_Toc469483046"/>
      <w:bookmarkStart w:id="489"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3"/>
      <w:bookmarkEnd w:id="474"/>
      <w:bookmarkEnd w:id="475"/>
      <w:bookmarkEnd w:id="476"/>
      <w:bookmarkEnd w:id="478"/>
      <w:bookmarkEnd w:id="479"/>
      <w:bookmarkEnd w:id="480"/>
      <w:bookmarkEnd w:id="481"/>
      <w:bookmarkEnd w:id="482"/>
      <w:bookmarkEnd w:id="483"/>
      <w:bookmarkEnd w:id="484"/>
      <w:bookmarkEnd w:id="485"/>
      <w:bookmarkEnd w:id="486"/>
      <w:bookmarkEnd w:id="487"/>
      <w:bookmarkEnd w:id="488"/>
      <w:bookmarkEnd w:id="48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В запросе предложений могут участвовать не только юридические лица </w:t>
      </w:r>
      <w:r w:rsidRPr="00E71A48">
        <w:rPr>
          <w:bCs w:val="0"/>
          <w:sz w:val="24"/>
          <w:szCs w:val="24"/>
        </w:rPr>
        <w:lastRenderedPageBreak/>
        <w:t>или индивидуальные предприниматели самостоятельно (п.</w:t>
      </w:r>
      <w:r w:rsidR="009C744E" w:rsidRPr="00E71A48" w:rsidDel="009C744E">
        <w:rPr>
          <w:bCs w:val="0"/>
          <w:sz w:val="24"/>
          <w:szCs w:val="24"/>
        </w:rPr>
        <w:t xml:space="preserve"> </w:t>
      </w:r>
      <w:r w:rsidR="001653DA">
        <w:fldChar w:fldCharType="begin"/>
      </w:r>
      <w:r w:rsidR="001653DA">
        <w:instrText xml:space="preserve"> REF _Ref191386482 \r \h  \* MERGEFORMAT </w:instrText>
      </w:r>
      <w:r w:rsidR="001653DA">
        <w:fldChar w:fldCharType="separate"/>
      </w:r>
      <w:r w:rsidR="00E33142" w:rsidRPr="00E33142">
        <w:rPr>
          <w:bCs w:val="0"/>
          <w:sz w:val="24"/>
          <w:szCs w:val="24"/>
        </w:rPr>
        <w:t>3.3.8.1</w:t>
      </w:r>
      <w:r w:rsidR="001653D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BF5836">
        <w:rPr>
          <w:bCs w:val="0"/>
          <w:sz w:val="24"/>
          <w:szCs w:val="24"/>
        </w:rPr>
        <w:fldChar w:fldCharType="begin"/>
      </w:r>
      <w:r w:rsidR="001248B1">
        <w:rPr>
          <w:bCs w:val="0"/>
          <w:sz w:val="24"/>
          <w:szCs w:val="24"/>
        </w:rPr>
        <w:instrText xml:space="preserve"> REF _Ref303669127 \r \h </w:instrText>
      </w:r>
      <w:r w:rsidR="00BF5836">
        <w:rPr>
          <w:bCs w:val="0"/>
          <w:sz w:val="24"/>
          <w:szCs w:val="24"/>
        </w:rPr>
      </w:r>
      <w:r w:rsidR="00BF5836">
        <w:rPr>
          <w:bCs w:val="0"/>
          <w:sz w:val="24"/>
          <w:szCs w:val="24"/>
        </w:rPr>
        <w:fldChar w:fldCharType="separate"/>
      </w:r>
      <w:r w:rsidR="00E33142">
        <w:rPr>
          <w:bCs w:val="0"/>
          <w:sz w:val="24"/>
          <w:szCs w:val="24"/>
        </w:rPr>
        <w:t>3.3.8.2</w:t>
      </w:r>
      <w:r w:rsidR="00BF583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2"/>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653DA">
        <w:fldChar w:fldCharType="begin"/>
      </w:r>
      <w:r w:rsidR="001653DA">
        <w:instrText xml:space="preserve"> REF _Ref307563248 \r \h  \* MERGEFORMAT </w:instrText>
      </w:r>
      <w:r w:rsidR="001653DA">
        <w:fldChar w:fldCharType="separate"/>
      </w:r>
      <w:r w:rsidR="00E33142" w:rsidRPr="00E33142">
        <w:rPr>
          <w:bCs w:val="0"/>
          <w:sz w:val="24"/>
          <w:szCs w:val="24"/>
          <w:lang w:val="en-US"/>
        </w:rPr>
        <w:t>a</w:t>
      </w:r>
      <w:r w:rsidR="00E33142" w:rsidRPr="001653DA">
        <w:rPr>
          <w:bCs w:val="0"/>
          <w:sz w:val="24"/>
          <w:szCs w:val="24"/>
        </w:rPr>
        <w:t>)</w:t>
      </w:r>
      <w:r w:rsidR="001653DA">
        <w:fldChar w:fldCharType="end"/>
      </w:r>
      <w:r w:rsidRPr="00E71A48">
        <w:rPr>
          <w:bCs w:val="0"/>
          <w:sz w:val="24"/>
          <w:szCs w:val="24"/>
        </w:rPr>
        <w:t xml:space="preserve">- </w:t>
      </w:r>
      <w:r w:rsidR="001653DA">
        <w:fldChar w:fldCharType="begin"/>
      </w:r>
      <w:r w:rsidR="001653DA">
        <w:instrText xml:space="preserve"> REF _Ref307563262 \r \h  \* MERGEFORMAT </w:instrText>
      </w:r>
      <w:r w:rsidR="001653DA">
        <w:fldChar w:fldCharType="separate"/>
      </w:r>
      <w:r w:rsidR="00E33142" w:rsidRPr="00E33142">
        <w:rPr>
          <w:bCs w:val="0"/>
          <w:sz w:val="24"/>
          <w:szCs w:val="24"/>
          <w:lang w:val="en-US"/>
        </w:rPr>
        <w:t>g</w:t>
      </w:r>
      <w:r w:rsidR="00E33142" w:rsidRPr="001653DA">
        <w:rPr>
          <w:bCs w:val="0"/>
          <w:sz w:val="24"/>
          <w:szCs w:val="24"/>
        </w:rPr>
        <w:t>)</w:t>
      </w:r>
      <w:r w:rsidR="001653DA">
        <w:fldChar w:fldCharType="end"/>
      </w:r>
      <w:r w:rsidRPr="00E71A48">
        <w:rPr>
          <w:bCs w:val="0"/>
          <w:sz w:val="24"/>
          <w:szCs w:val="24"/>
        </w:rPr>
        <w:t xml:space="preserve">п. </w:t>
      </w:r>
      <w:r w:rsidR="001653DA">
        <w:fldChar w:fldCharType="begin"/>
      </w:r>
      <w:r w:rsidR="001653DA">
        <w:instrText xml:space="preserve"> REF _Ref306032591 \r \h  \* MERGEFORMAT </w:instrText>
      </w:r>
      <w:r w:rsidR="001653DA">
        <w:fldChar w:fldCharType="separate"/>
      </w:r>
      <w:r w:rsidR="00E33142" w:rsidRPr="00E33142">
        <w:rPr>
          <w:bCs w:val="0"/>
          <w:sz w:val="24"/>
          <w:szCs w:val="24"/>
        </w:rPr>
        <w:t>3.3.10.4</w:t>
      </w:r>
      <w:r w:rsidR="001653D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3"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 xml:space="preserve">у </w:t>
      </w:r>
      <w:r w:rsidRPr="00E71A48">
        <w:rPr>
          <w:bCs w:val="0"/>
          <w:sz w:val="24"/>
          <w:szCs w:val="24"/>
        </w:rPr>
        <w:lastRenderedPageBreak/>
        <w:t>с учетом следующих дополнительных требований:</w:t>
      </w:r>
      <w:bookmarkEnd w:id="493"/>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BF5836">
        <w:rPr>
          <w:sz w:val="24"/>
          <w:szCs w:val="24"/>
        </w:rPr>
        <w:fldChar w:fldCharType="begin"/>
      </w:r>
      <w:r w:rsidR="000F4365">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BF5836">
        <w:rPr>
          <w:bCs w:val="0"/>
          <w:sz w:val="24"/>
          <w:szCs w:val="24"/>
        </w:rPr>
        <w:fldChar w:fldCharType="begin"/>
      </w:r>
      <w:r w:rsidR="00D50E8D">
        <w:rPr>
          <w:bCs w:val="0"/>
          <w:sz w:val="24"/>
          <w:szCs w:val="24"/>
        </w:rPr>
        <w:instrText xml:space="preserve"> REF _Ref440376324 \r \h </w:instrText>
      </w:r>
      <w:r w:rsidR="00BF5836">
        <w:rPr>
          <w:bCs w:val="0"/>
          <w:sz w:val="24"/>
          <w:szCs w:val="24"/>
        </w:rPr>
      </w:r>
      <w:r w:rsidR="00BF5836">
        <w:rPr>
          <w:bCs w:val="0"/>
          <w:sz w:val="24"/>
          <w:szCs w:val="24"/>
        </w:rPr>
        <w:fldChar w:fldCharType="separate"/>
      </w:r>
      <w:r w:rsidR="00E33142">
        <w:rPr>
          <w:bCs w:val="0"/>
          <w:sz w:val="24"/>
          <w:szCs w:val="24"/>
        </w:rPr>
        <w:t>5.18</w:t>
      </w:r>
      <w:r w:rsidR="00BF583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BF5836">
        <w:rPr>
          <w:bCs w:val="0"/>
          <w:sz w:val="24"/>
          <w:szCs w:val="24"/>
        </w:rPr>
        <w:fldChar w:fldCharType="begin"/>
      </w:r>
      <w:r w:rsidR="000F4365">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4" w:name="_Ref306114966"/>
      <w:bookmarkStart w:id="495" w:name="_Toc440361336"/>
      <w:bookmarkStart w:id="496" w:name="_Toc440376091"/>
      <w:bookmarkStart w:id="497" w:name="_Toc440376218"/>
      <w:bookmarkStart w:id="498" w:name="_Toc440382483"/>
      <w:bookmarkStart w:id="499" w:name="_Toc440447153"/>
      <w:bookmarkStart w:id="500" w:name="_Toc440620833"/>
      <w:bookmarkStart w:id="501" w:name="_Toc440631468"/>
      <w:bookmarkStart w:id="502" w:name="_Toc440875708"/>
      <w:bookmarkStart w:id="503" w:name="_Toc441131732"/>
      <w:bookmarkStart w:id="504" w:name="_Toc465865173"/>
      <w:bookmarkStart w:id="505" w:name="_Toc468976318"/>
      <w:bookmarkStart w:id="506" w:name="_Toc469483047"/>
      <w:bookmarkStart w:id="507" w:name="_Toc471897529"/>
      <w:r w:rsidRPr="00E71A48">
        <w:rPr>
          <w:szCs w:val="24"/>
        </w:rPr>
        <w:t>Разъяснение Документации по запросу предложений</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653DA">
        <w:fldChar w:fldCharType="begin"/>
      </w:r>
      <w:r w:rsidR="001653DA">
        <w:instrText xml:space="preserve"> REF _Ref440969856 \r \h  \* MERGEFORMAT </w:instrText>
      </w:r>
      <w:r w:rsidR="001653DA">
        <w:fldChar w:fldCharType="separate"/>
      </w:r>
      <w:r w:rsidR="00E33142" w:rsidRPr="00E33142">
        <w:rPr>
          <w:bCs w:val="0"/>
          <w:iCs/>
          <w:sz w:val="24"/>
          <w:szCs w:val="24"/>
        </w:rPr>
        <w:t>3.3.12</w:t>
      </w:r>
      <w:r w:rsidR="001653D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653DA">
        <w:fldChar w:fldCharType="begin"/>
      </w:r>
      <w:r w:rsidR="001653DA">
        <w:instrText xml:space="preserve"> REF _Ref440289401 \r \h  \* MERGEFORMAT </w:instrText>
      </w:r>
      <w:r w:rsidR="001653DA">
        <w:fldChar w:fldCharType="separate"/>
      </w:r>
      <w:r w:rsidR="00E33142" w:rsidRPr="00E33142">
        <w:rPr>
          <w:bCs w:val="0"/>
          <w:iCs/>
          <w:sz w:val="24"/>
          <w:szCs w:val="24"/>
        </w:rPr>
        <w:t>3.3.13</w:t>
      </w:r>
      <w:r w:rsidR="001653D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8" w:name="_Toc440361337"/>
      <w:bookmarkStart w:id="509" w:name="_Toc440376092"/>
      <w:bookmarkStart w:id="510" w:name="_Toc440376219"/>
      <w:bookmarkStart w:id="511" w:name="_Toc440382484"/>
      <w:bookmarkStart w:id="512" w:name="_Toc440447154"/>
      <w:bookmarkStart w:id="513" w:name="_Toc440620834"/>
      <w:bookmarkStart w:id="514" w:name="_Toc440631469"/>
      <w:bookmarkStart w:id="515" w:name="_Toc440875709"/>
      <w:bookmarkStart w:id="516" w:name="_Ref440969856"/>
      <w:bookmarkStart w:id="517" w:name="_Toc441131733"/>
      <w:bookmarkStart w:id="518" w:name="_Toc465865174"/>
      <w:bookmarkStart w:id="519" w:name="_Toc468976319"/>
      <w:bookmarkStart w:id="520" w:name="_Toc469483048"/>
      <w:bookmarkStart w:id="521" w:name="_Toc471897530"/>
      <w:r w:rsidRPr="00E71A48">
        <w:rPr>
          <w:szCs w:val="24"/>
        </w:rPr>
        <w:t>Внесение изменений в Документацию по запросу предложений.</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w:t>
      </w:r>
      <w:r w:rsidRPr="00E71A48">
        <w:rPr>
          <w:bCs w:val="0"/>
          <w:sz w:val="24"/>
          <w:szCs w:val="24"/>
        </w:rPr>
        <w:lastRenderedPageBreak/>
        <w:t xml:space="preserve">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20835"/>
      <w:bookmarkStart w:id="529" w:name="_Toc440631470"/>
      <w:bookmarkStart w:id="530" w:name="_Toc440875710"/>
      <w:bookmarkStart w:id="531" w:name="_Toc441131734"/>
      <w:bookmarkStart w:id="532" w:name="_Toc465865175"/>
      <w:bookmarkStart w:id="533" w:name="_Toc468976320"/>
      <w:bookmarkStart w:id="534" w:name="_Toc469483049"/>
      <w:bookmarkStart w:id="535" w:name="_Toc471897531"/>
      <w:r w:rsidRPr="00E71A48">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E71A48"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20836"/>
      <w:bookmarkStart w:id="546" w:name="_Toc440631471"/>
      <w:bookmarkStart w:id="547" w:name="_Toc440875711"/>
      <w:bookmarkStart w:id="548" w:name="_Toc441131735"/>
      <w:bookmarkStart w:id="549" w:name="_Toc465865176"/>
      <w:bookmarkStart w:id="550" w:name="_Toc468976321"/>
      <w:bookmarkStart w:id="551" w:name="_Toc469483050"/>
      <w:bookmarkStart w:id="552"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AE5072">
        <w:rPr>
          <w:bCs w:val="0"/>
          <w:sz w:val="24"/>
          <w:szCs w:val="24"/>
        </w:rPr>
        <w:t>2</w:t>
      </w:r>
      <w:bookmarkStart w:id="553" w:name="_GoBack"/>
      <w:bookmarkEnd w:id="553"/>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653DA">
        <w:fldChar w:fldCharType="begin"/>
      </w:r>
      <w:r w:rsidR="001653DA">
        <w:instrText xml:space="preserve"> REF _Ref467168844 \r \h  \* MERGEFORMAT </w:instrText>
      </w:r>
      <w:r w:rsidR="001653DA">
        <w:fldChar w:fldCharType="separate"/>
      </w:r>
      <w:r w:rsidR="00E33142" w:rsidRPr="00E33142">
        <w:rPr>
          <w:sz w:val="24"/>
          <w:szCs w:val="24"/>
        </w:rPr>
        <w:t>3.3.14.3</w:t>
      </w:r>
      <w:r w:rsidR="001653DA">
        <w:fldChar w:fldCharType="end"/>
      </w:r>
      <w:r w:rsidRPr="009C78C3">
        <w:rPr>
          <w:sz w:val="24"/>
          <w:szCs w:val="24"/>
        </w:rPr>
        <w:t xml:space="preserve">) или путем внесения денежных средств на расчетный счет Заказчика (п.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1653DA">
        <w:fldChar w:fldCharType="begin"/>
      </w:r>
      <w:r w:rsidR="001653DA">
        <w:instrText xml:space="preserve"> REF _Ref440272678 \r \h  \* MERGEFORMAT </w:instrText>
      </w:r>
      <w:r w:rsidR="001653DA">
        <w:fldChar w:fldCharType="separate"/>
      </w:r>
      <w:r w:rsidR="00E33142" w:rsidRPr="00E33142">
        <w:rPr>
          <w:sz w:val="24"/>
          <w:szCs w:val="24"/>
          <w:lang w:eastAsia="ru-RU"/>
        </w:rPr>
        <w:t>5.14</w:t>
      </w:r>
      <w:r w:rsidR="001653DA">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1653DA">
        <w:fldChar w:fldCharType="begin"/>
      </w:r>
      <w:r w:rsidR="001653DA">
        <w:instrText xml:space="preserve"> REF _Ref306008743 \r \h  \* MERGEFORMAT </w:instrText>
      </w:r>
      <w:r w:rsidR="001653DA">
        <w:fldChar w:fldCharType="separate"/>
      </w:r>
      <w:r w:rsidR="00E33142" w:rsidRPr="00E33142">
        <w:rPr>
          <w:bCs w:val="0"/>
          <w:sz w:val="24"/>
          <w:szCs w:val="24"/>
        </w:rPr>
        <w:t>3.3.4</w:t>
      </w:r>
      <w:r w:rsidR="001653DA">
        <w:fldChar w:fldCharType="end"/>
      </w:r>
      <w:r w:rsidR="00932C0A" w:rsidRPr="008B51A2">
        <w:rPr>
          <w:bCs w:val="0"/>
          <w:sz w:val="24"/>
          <w:szCs w:val="24"/>
        </w:rPr>
        <w:t xml:space="preserve">) после истечения срока окончания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1653DA">
        <w:fldChar w:fldCharType="begin"/>
      </w:r>
      <w:r w:rsidR="001653DA">
        <w:instrText xml:space="preserve"> REF _Ref468976147 \r \h  \* MERGEFORMAT </w:instrText>
      </w:r>
      <w:r w:rsidR="001653DA">
        <w:fldChar w:fldCharType="separate"/>
      </w:r>
      <w:r w:rsidR="00E33142" w:rsidRPr="00E33142">
        <w:rPr>
          <w:bCs w:val="0"/>
          <w:sz w:val="24"/>
          <w:szCs w:val="24"/>
        </w:rPr>
        <w:t>3.12</w:t>
      </w:r>
      <w:r w:rsidR="001653DA">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BF5836">
        <w:rPr>
          <w:bCs w:val="0"/>
          <w:sz w:val="24"/>
          <w:szCs w:val="24"/>
        </w:rPr>
        <w:fldChar w:fldCharType="begin"/>
      </w:r>
      <w:r w:rsidR="001248B1">
        <w:rPr>
          <w:bCs w:val="0"/>
          <w:sz w:val="24"/>
          <w:szCs w:val="24"/>
        </w:rPr>
        <w:instrText xml:space="preserve"> REF _Ref468195951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8" w:name="_Ref307563802"/>
      <w:r w:rsidRPr="00E71A48">
        <w:rPr>
          <w:sz w:val="24"/>
          <w:szCs w:val="24"/>
        </w:rPr>
        <w:t xml:space="preserve">В случаях, указанных в п. </w:t>
      </w:r>
      <w:r w:rsidR="001653DA">
        <w:fldChar w:fldCharType="begin"/>
      </w:r>
      <w:r w:rsidR="001653DA">
        <w:instrText xml:space="preserve"> REF _Ref305753174 \r \h  \* MERGEFORMAT </w:instrText>
      </w:r>
      <w:r w:rsidR="001653DA">
        <w:fldChar w:fldCharType="separate"/>
      </w:r>
      <w:r w:rsidR="00E33142" w:rsidRPr="00E33142">
        <w:rPr>
          <w:sz w:val="24"/>
          <w:szCs w:val="24"/>
        </w:rPr>
        <w:t>3.3.14.3.2</w:t>
      </w:r>
      <w:r w:rsidR="001653D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B57E9B">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w:t>
      </w:r>
      <w:r w:rsidR="00932C0A" w:rsidRPr="00E71A48">
        <w:rPr>
          <w:sz w:val="24"/>
          <w:szCs w:val="24"/>
        </w:rPr>
        <w:lastRenderedPageBreak/>
        <w:t>получения письменного требования Организатора/Заказчика об уплате неустойки.</w:t>
      </w:r>
      <w:bookmarkEnd w:id="559"/>
      <w:bookmarkEnd w:id="560"/>
    </w:p>
    <w:p w:rsidR="00F21407" w:rsidRPr="00F21407" w:rsidRDefault="00F21407" w:rsidP="00583171">
      <w:pPr>
        <w:pStyle w:val="affffff0"/>
        <w:widowControl w:val="0"/>
        <w:numPr>
          <w:ilvl w:val="0"/>
          <w:numId w:val="87"/>
        </w:numPr>
        <w:tabs>
          <w:tab w:val="left" w:pos="1985"/>
        </w:tabs>
        <w:suppressAutoHyphens w:val="0"/>
        <w:spacing w:line="264" w:lineRule="auto"/>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lang w:eastAsia="ru-RU"/>
        </w:rPr>
        <w:t>5.14</w:t>
      </w:r>
      <w:r w:rsidR="001653D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BF5836">
        <w:fldChar w:fldCharType="begin"/>
      </w:r>
      <w:r w:rsidR="006D05F2">
        <w:rPr>
          <w:sz w:val="24"/>
          <w:szCs w:val="24"/>
          <w:lang w:eastAsia="ru-RU"/>
        </w:rPr>
        <w:instrText xml:space="preserve"> REF _Ref467752316 \r \h </w:instrText>
      </w:r>
      <w:r w:rsidR="00BF5836">
        <w:fldChar w:fldCharType="separate"/>
      </w:r>
      <w:r w:rsidR="00E33142">
        <w:rPr>
          <w:sz w:val="24"/>
          <w:szCs w:val="24"/>
          <w:lang w:eastAsia="ru-RU"/>
        </w:rPr>
        <w:t>5.15</w:t>
      </w:r>
      <w:r w:rsidR="00BF5836">
        <w:fldChar w:fldCharType="end"/>
      </w:r>
      <w:r w:rsidRPr="00F21407">
        <w:rPr>
          <w:sz w:val="24"/>
          <w:szCs w:val="24"/>
        </w:rPr>
        <w:t xml:space="preserve">), в срок не позднее даты и времени окончания приема заявок, указанных в пункте </w:t>
      </w:r>
      <w:r w:rsidR="001653DA">
        <w:fldChar w:fldCharType="begin"/>
      </w:r>
      <w:r w:rsidR="001653DA">
        <w:instrText xml:space="preserve"> REF _Ref440289953 \r \h  \* MERGEFORMAT </w:instrText>
      </w:r>
      <w:r w:rsidR="001653DA">
        <w:fldChar w:fldCharType="separate"/>
      </w:r>
      <w:r w:rsidR="00E33142" w:rsidRPr="00E33142">
        <w:rPr>
          <w:sz w:val="24"/>
          <w:szCs w:val="24"/>
        </w:rPr>
        <w:t>3.4.1.3</w:t>
      </w:r>
      <w:r w:rsidR="001653DA">
        <w:fldChar w:fldCharType="end"/>
      </w:r>
      <w:r w:rsidRPr="00F21407">
        <w:rPr>
          <w:sz w:val="24"/>
          <w:szCs w:val="24"/>
        </w:rPr>
        <w:t xml:space="preserve"> настоящей Документации, по адресу: </w:t>
      </w:r>
      <w:r w:rsidR="00583171" w:rsidRPr="00583171">
        <w:rPr>
          <w:sz w:val="24"/>
          <w:szCs w:val="24"/>
        </w:rPr>
        <w:t xml:space="preserve">по адресу: РФ, 308000, г. Белгород, ул. Преображенская, дом 42, </w:t>
      </w:r>
      <w:proofErr w:type="spellStart"/>
      <w:r w:rsidR="00583171" w:rsidRPr="00583171">
        <w:rPr>
          <w:sz w:val="24"/>
          <w:szCs w:val="24"/>
        </w:rPr>
        <w:t>каб</w:t>
      </w:r>
      <w:proofErr w:type="spellEnd"/>
      <w:r w:rsidR="00583171" w:rsidRPr="00583171">
        <w:rPr>
          <w:sz w:val="24"/>
          <w:szCs w:val="24"/>
        </w:rPr>
        <w:t>. №715  исполнительный сотрудники – Горягина Татьяна Николаевна, контактный телефон: (4722) 58-17-51 ,  Ермолова Ирина Валерьевна – контактный телефон: (4722) 58-17-81.</w:t>
      </w:r>
      <w:r w:rsidR="00583171">
        <w:rPr>
          <w:sz w:val="24"/>
          <w:szCs w:val="24"/>
        </w:rPr>
        <w:t xml:space="preserve"> </w:t>
      </w:r>
      <w:r w:rsidRPr="00F21407">
        <w:rPr>
          <w:sz w:val="24"/>
          <w:szCs w:val="24"/>
        </w:rPr>
        <w:t>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653DA">
        <w:fldChar w:fldCharType="begin"/>
      </w:r>
      <w:r w:rsidR="001653DA">
        <w:instrText xml:space="preserve"> REF _Ref191386085 \r \h  \* MERGEFORMAT </w:instrText>
      </w:r>
      <w:r w:rsidR="001653DA">
        <w:fldChar w:fldCharType="separate"/>
      </w:r>
      <w:r w:rsidR="00E33142" w:rsidRPr="00E33142">
        <w:rPr>
          <w:sz w:val="24"/>
          <w:szCs w:val="24"/>
        </w:rPr>
        <w:t>1.1.1</w:t>
      </w:r>
      <w:r w:rsidR="001653DA">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653DA">
        <w:fldChar w:fldCharType="begin"/>
      </w:r>
      <w:r w:rsidR="001653DA">
        <w:instrText xml:space="preserve"> REF _Ref467752355 \r \h  \* MERGEFORMAT </w:instrText>
      </w:r>
      <w:r w:rsidR="001653DA">
        <w:fldChar w:fldCharType="separate"/>
      </w:r>
      <w:r w:rsidR="00E33142" w:rsidRPr="00E33142">
        <w:rPr>
          <w:sz w:val="24"/>
          <w:szCs w:val="24"/>
        </w:rPr>
        <w:t>3.3.14.5</w:t>
      </w:r>
      <w:r w:rsidR="001653DA">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 xml:space="preserve">и помощи системы «Банк-Клиент») должно быть подано Участником в составе документов, входящих в Заявку. В </w:t>
      </w:r>
      <w:r w:rsidRPr="009C78C3">
        <w:rPr>
          <w:szCs w:val="24"/>
        </w:rPr>
        <w:lastRenderedPageBreak/>
        <w:t>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CB39F7" w:rsidRPr="001E3137" w:rsidRDefault="00CB39F7" w:rsidP="00CB39F7">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1E3137">
        <w:rPr>
          <w:rFonts w:eastAsia="Calibri"/>
          <w:szCs w:val="24"/>
          <w:lang w:eastAsia="en-US"/>
        </w:rPr>
        <w:t xml:space="preserve">После внесения Участником денежных средств в качестве обеспечения </w:t>
      </w:r>
      <w:r w:rsidRPr="001E3137">
        <w:rPr>
          <w:szCs w:val="24"/>
        </w:rPr>
        <w:t>исполнения обязательств, связанных с участием в Запросе предложений и подачей Заявки,</w:t>
      </w:r>
      <w:r w:rsidRPr="001E3137">
        <w:rPr>
          <w:rFonts w:eastAsia="Calibri"/>
          <w:szCs w:val="24"/>
          <w:lang w:eastAsia="en-US"/>
        </w:rPr>
        <w:t xml:space="preserve"> копию </w:t>
      </w:r>
      <w:r w:rsidRPr="001E3137">
        <w:rPr>
          <w:szCs w:val="24"/>
        </w:rPr>
        <w:t>платежного</w:t>
      </w:r>
      <w:r w:rsidRPr="001E3137">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fldChar w:fldCharType="begin"/>
      </w:r>
      <w:r>
        <w:instrText xml:space="preserve"> REF _Ref55335823 \r \h  \* MERGEFORMAT </w:instrText>
      </w:r>
      <w:r>
        <w:fldChar w:fldCharType="separate"/>
      </w:r>
      <w:r w:rsidRPr="00093638">
        <w:rPr>
          <w:rFonts w:eastAsia="Calibri"/>
          <w:szCs w:val="24"/>
          <w:lang w:eastAsia="en-US"/>
        </w:rPr>
        <w:t>5.7</w:t>
      </w:r>
      <w:r>
        <w:fldChar w:fldCharType="end"/>
      </w:r>
      <w:r w:rsidRPr="001E3137">
        <w:rPr>
          <w:rFonts w:eastAsia="Calibri"/>
          <w:szCs w:val="24"/>
          <w:lang w:eastAsia="en-US"/>
        </w:rPr>
        <w:t xml:space="preserve">) Участник обязан направить на электронную почту </w:t>
      </w:r>
      <w:r w:rsidRPr="00BA2623">
        <w:rPr>
          <w:rFonts w:eastAsia="Calibri"/>
          <w:szCs w:val="24"/>
          <w:lang w:eastAsia="en-US"/>
        </w:rPr>
        <w:t xml:space="preserve">ведущему специалисту </w:t>
      </w:r>
      <w:r w:rsidRPr="00BA2623">
        <w:t>отдела закупочной деятельности управления логистики и МТО филиала ПАО «МРСК Центра» - «Белгородэнерго»</w:t>
      </w:r>
      <w:r w:rsidRPr="00BA2623">
        <w:rPr>
          <w:rFonts w:eastAsia="Calibri"/>
          <w:szCs w:val="24"/>
          <w:lang w:eastAsia="en-US"/>
        </w:rPr>
        <w:t xml:space="preserve"> </w:t>
      </w:r>
      <w:proofErr w:type="spellStart"/>
      <w:r w:rsidRPr="00BA2623">
        <w:t>Горягин</w:t>
      </w:r>
      <w:r>
        <w:t>ой</w:t>
      </w:r>
      <w:proofErr w:type="spellEnd"/>
      <w:r w:rsidRPr="00BA2623">
        <w:t xml:space="preserve"> Татьян</w:t>
      </w:r>
      <w:r>
        <w:t>е</w:t>
      </w:r>
      <w:r w:rsidRPr="00BA2623">
        <w:t xml:space="preserve"> Николаевн</w:t>
      </w:r>
      <w:r>
        <w:t>е</w:t>
      </w:r>
      <w:r w:rsidRPr="00BA2623">
        <w:t>, контактный</w:t>
      </w:r>
      <w:proofErr w:type="gramEnd"/>
      <w:r w:rsidRPr="00BA2623">
        <w:t xml:space="preserve"> телефон: (4722) 58-17-51 или по адресу электронной почты: </w:t>
      </w:r>
      <w:hyperlink r:id="rId36" w:history="1">
        <w:r w:rsidRPr="00BA2623">
          <w:rPr>
            <w:rStyle w:val="a7"/>
            <w:lang w:val="en-US"/>
          </w:rPr>
          <w:t>Goryagina</w:t>
        </w:r>
        <w:r w:rsidRPr="00BA2623">
          <w:rPr>
            <w:rStyle w:val="a7"/>
          </w:rPr>
          <w:t>.</w:t>
        </w:r>
        <w:r w:rsidRPr="00BA2623">
          <w:rPr>
            <w:rStyle w:val="a7"/>
            <w:lang w:val="en-US"/>
          </w:rPr>
          <w:t>TN</w:t>
        </w:r>
        <w:r w:rsidRPr="00BA2623">
          <w:rPr>
            <w:rStyle w:val="a7"/>
          </w:rPr>
          <w:t>@</w:t>
        </w:r>
        <w:r w:rsidRPr="00BA2623">
          <w:rPr>
            <w:rStyle w:val="a7"/>
            <w:lang w:val="en-US"/>
          </w:rPr>
          <w:t>mrsk</w:t>
        </w:r>
        <w:r w:rsidRPr="00BA2623">
          <w:rPr>
            <w:rStyle w:val="a7"/>
          </w:rPr>
          <w:t>-1.</w:t>
        </w:r>
        <w:r w:rsidRPr="00BA2623">
          <w:rPr>
            <w:rStyle w:val="a7"/>
            <w:lang w:val="en-US"/>
          </w:rPr>
          <w:t>ru</w:t>
        </w:r>
      </w:hyperlink>
      <w:r w:rsidRPr="00BA2623">
        <w:rPr>
          <w:rFonts w:eastAsia="Calibri"/>
          <w:szCs w:val="24"/>
          <w:lang w:eastAsia="en-US"/>
        </w:rPr>
        <w:t>.</w:t>
      </w:r>
      <w:r>
        <w:rPr>
          <w:rFonts w:eastAsia="Calibri"/>
          <w:szCs w:val="24"/>
          <w:lang w:eastAsia="en-US"/>
        </w:rPr>
        <w:t xml:space="preserve"> и</w:t>
      </w:r>
      <w:r w:rsidRPr="00BA2623">
        <w:t xml:space="preserve"> </w:t>
      </w:r>
      <w:r>
        <w:t xml:space="preserve"> специалисту 1 категории </w:t>
      </w:r>
      <w:r w:rsidRPr="00BA2623">
        <w:t>отдела закупочной деятельности управления логистики и МТО филиала ПАО «МРСК Центра» - «Белгородэнерго»</w:t>
      </w:r>
      <w:r>
        <w:t xml:space="preserve"> </w:t>
      </w:r>
      <w:r w:rsidRPr="00441A42">
        <w:t>Ермолов</w:t>
      </w:r>
      <w:r>
        <w:t>ой</w:t>
      </w:r>
      <w:r w:rsidRPr="00441A42">
        <w:t xml:space="preserve"> Ирин</w:t>
      </w:r>
      <w:r>
        <w:t>е</w:t>
      </w:r>
      <w:r w:rsidRPr="00441A42">
        <w:t xml:space="preserve"> Валерьевн</w:t>
      </w:r>
      <w:r>
        <w:t>е</w:t>
      </w:r>
      <w:r w:rsidRPr="00441A42">
        <w:t xml:space="preserve"> – контактный телефон: (4722) 58-17-81, адрес электронной почты: </w:t>
      </w:r>
      <w:hyperlink r:id="rId37" w:history="1">
        <w:r w:rsidRPr="00441A42">
          <w:rPr>
            <w:rStyle w:val="a7"/>
          </w:rPr>
          <w:t>Ermolova.IV@mrsk-1.ru</w:t>
        </w:r>
      </w:hyperlink>
      <w:r w:rsidRPr="008D1B83">
        <w:rPr>
          <w:bCs w:val="0"/>
          <w:szCs w:val="24"/>
        </w:rPr>
        <w:t>.</w:t>
      </w:r>
      <w:r w:rsidRPr="00BA2623">
        <w:rPr>
          <w:rFonts w:eastAsia="Calibri"/>
          <w:szCs w:val="24"/>
          <w:lang w:eastAsia="en-US"/>
        </w:rPr>
        <w:t xml:space="preserve"> Данные</w:t>
      </w:r>
      <w:r w:rsidRPr="009C78C3">
        <w:rPr>
          <w:rFonts w:eastAsia="Calibri"/>
          <w:szCs w:val="24"/>
          <w:lang w:eastAsia="en-US"/>
        </w:rPr>
        <w:t xml:space="preserve"> документы необходимо направить Заказчику </w:t>
      </w:r>
      <w:r w:rsidRPr="009C78C3">
        <w:rPr>
          <w:szCs w:val="24"/>
        </w:rPr>
        <w:t xml:space="preserve">до момента истечения срока окончания приема заявок (п. </w:t>
      </w:r>
      <w:r>
        <w:fldChar w:fldCharType="begin"/>
      </w:r>
      <w:r>
        <w:instrText xml:space="preserve"> REF _Ref440289953 \r \h  \* MERGEFORMAT </w:instrText>
      </w:r>
      <w:r>
        <w:fldChar w:fldCharType="separate"/>
      </w:r>
      <w:r w:rsidRPr="009F264D">
        <w:rPr>
          <w:szCs w:val="24"/>
        </w:rPr>
        <w:t>3.4.1.3</w:t>
      </w:r>
      <w:r>
        <w:fldChar w:fldCharType="end"/>
      </w:r>
      <w:r>
        <w:rPr>
          <w:szCs w:val="24"/>
        </w:rPr>
        <w:t>),</w:t>
      </w:r>
      <w:r w:rsidRPr="00925EC9">
        <w:rPr>
          <w:szCs w:val="24"/>
        </w:rPr>
        <w:t xml:space="preserve"> </w:t>
      </w:r>
      <w:r>
        <w:rPr>
          <w:szCs w:val="24"/>
        </w:rPr>
        <w:t xml:space="preserve"> а так же копию платежного поручения  обязательно приложить в состав заявки участника, предоставляемой на электронно-торговую площадку.</w:t>
      </w:r>
    </w:p>
    <w:p w:rsidR="00CB39F7" w:rsidRPr="007A5083" w:rsidRDefault="00CB39F7" w:rsidP="00CB39F7">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3" w:name="_Ref468973864"/>
      <w:r w:rsidRPr="007A5083">
        <w:rPr>
          <w:rFonts w:eastAsia="Calibri"/>
          <w:szCs w:val="24"/>
          <w:lang w:eastAsia="en-US"/>
        </w:rPr>
        <w:t>Реквизиты</w:t>
      </w:r>
      <w:r w:rsidRPr="007A5083">
        <w:rPr>
          <w:szCs w:val="24"/>
        </w:rPr>
        <w:t xml:space="preserve"> Заказчика для перечисления денежных сре</w:t>
      </w:r>
      <w:proofErr w:type="gramStart"/>
      <w:r w:rsidRPr="007A5083">
        <w:rPr>
          <w:szCs w:val="24"/>
        </w:rPr>
        <w:t>дств в к</w:t>
      </w:r>
      <w:proofErr w:type="gramEnd"/>
      <w:r w:rsidRPr="007A5083">
        <w:rPr>
          <w:szCs w:val="24"/>
        </w:rPr>
        <w:t>ачестве обеспечения обязательств, связанных с участием в Запросе предложений и подачей Заявки:</w:t>
      </w:r>
      <w:bookmarkEnd w:id="563"/>
    </w:p>
    <w:p w:rsidR="00CB39F7" w:rsidRPr="00BA2623" w:rsidRDefault="00CB39F7" w:rsidP="00CB39F7">
      <w:pPr>
        <w:pStyle w:val="affffff0"/>
        <w:ind w:left="1134" w:firstLine="0"/>
        <w:rPr>
          <w:sz w:val="24"/>
          <w:szCs w:val="24"/>
        </w:rPr>
      </w:pPr>
      <w:r w:rsidRPr="00BA2623">
        <w:rPr>
          <w:sz w:val="24"/>
          <w:szCs w:val="24"/>
        </w:rPr>
        <w:t>Получатель платежа</w:t>
      </w:r>
      <w:proofErr w:type="gramStart"/>
      <w:r w:rsidRPr="00BA2623">
        <w:rPr>
          <w:sz w:val="24"/>
          <w:szCs w:val="24"/>
        </w:rPr>
        <w:t xml:space="preserve"> :</w:t>
      </w:r>
      <w:proofErr w:type="gramEnd"/>
      <w:r w:rsidRPr="00BA2623">
        <w:rPr>
          <w:sz w:val="24"/>
          <w:szCs w:val="24"/>
        </w:rPr>
        <w:t xml:space="preserve"> Филиал ПАО «МРСК Центра» - «Белгородэнерго»: </w:t>
      </w:r>
    </w:p>
    <w:p w:rsidR="00CB39F7" w:rsidRPr="00BA2623" w:rsidRDefault="00CB39F7" w:rsidP="00CB39F7">
      <w:pPr>
        <w:pStyle w:val="affffff0"/>
        <w:ind w:left="1134" w:firstLine="0"/>
        <w:rPr>
          <w:sz w:val="24"/>
          <w:szCs w:val="24"/>
        </w:rPr>
      </w:pPr>
      <w:r w:rsidRPr="00BA2623">
        <w:rPr>
          <w:sz w:val="24"/>
          <w:szCs w:val="24"/>
        </w:rPr>
        <w:t>Место расположения филиала ПАО «МРСК Центра»- «Белгородэнерго»:</w:t>
      </w:r>
    </w:p>
    <w:p w:rsidR="00CB39F7" w:rsidRPr="00BA2623" w:rsidRDefault="00CB39F7" w:rsidP="00CB39F7">
      <w:pPr>
        <w:pStyle w:val="affffff0"/>
        <w:ind w:left="1134" w:firstLine="0"/>
        <w:rPr>
          <w:sz w:val="24"/>
          <w:szCs w:val="24"/>
        </w:rPr>
      </w:pPr>
      <w:r w:rsidRPr="00BA2623">
        <w:rPr>
          <w:sz w:val="24"/>
          <w:szCs w:val="24"/>
        </w:rPr>
        <w:t>308000 г. Белгород ул. Преображенская, д. 42</w:t>
      </w:r>
    </w:p>
    <w:p w:rsidR="00CB39F7" w:rsidRPr="00BA2623" w:rsidRDefault="00CB39F7" w:rsidP="00CB39F7">
      <w:pPr>
        <w:pStyle w:val="affffff0"/>
        <w:ind w:left="1134" w:firstLine="0"/>
        <w:rPr>
          <w:sz w:val="24"/>
          <w:szCs w:val="24"/>
        </w:rPr>
      </w:pPr>
      <w:r w:rsidRPr="00BA2623">
        <w:rPr>
          <w:sz w:val="24"/>
          <w:szCs w:val="24"/>
        </w:rPr>
        <w:t>ИНН 6901067107/ КПП 312302001</w:t>
      </w:r>
    </w:p>
    <w:p w:rsidR="006D05F2" w:rsidRDefault="00CB39F7" w:rsidP="00CB39F7">
      <w:pPr>
        <w:pStyle w:val="aff6"/>
        <w:numPr>
          <w:ilvl w:val="0"/>
          <w:numId w:val="0"/>
        </w:numPr>
        <w:tabs>
          <w:tab w:val="left" w:pos="2127"/>
        </w:tabs>
        <w:spacing w:line="240" w:lineRule="auto"/>
        <w:ind w:left="2847"/>
      </w:pPr>
      <w:proofErr w:type="gramStart"/>
      <w:r w:rsidRPr="0054060D">
        <w:rPr>
          <w:sz w:val="24"/>
          <w:szCs w:val="24"/>
        </w:rPr>
        <w:t>р</w:t>
      </w:r>
      <w:proofErr w:type="gramEnd"/>
      <w:r w:rsidRPr="0054060D">
        <w:rPr>
          <w:sz w:val="24"/>
          <w:szCs w:val="24"/>
        </w:rPr>
        <w:t>/с: 40702810107000008158  в  Белгородском отделении № 8592  ПАО  Сбербанк БИК 041403633, к/с 30101810100000000633</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1653DA">
        <w:fldChar w:fldCharType="begin"/>
      </w:r>
      <w:r w:rsidR="001653DA">
        <w:instrText xml:space="preserve"> REF _Ref306140451 \r \h  \* MERGEFORMAT </w:instrText>
      </w:r>
      <w:r w:rsidR="001653DA">
        <w:fldChar w:fldCharType="separate"/>
      </w:r>
      <w:r w:rsidR="00E33142" w:rsidRPr="00E33142">
        <w:rPr>
          <w:sz w:val="24"/>
          <w:szCs w:val="24"/>
        </w:rPr>
        <w:t>3.14</w:t>
      </w:r>
      <w:r w:rsidR="001653DA">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w:t>
      </w:r>
      <w:r w:rsidRPr="008B51A2">
        <w:rPr>
          <w:sz w:val="24"/>
          <w:szCs w:val="24"/>
        </w:rPr>
        <w:lastRenderedPageBreak/>
        <w:t>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p>
    <w:p w:rsidR="00717F60" w:rsidRPr="00E71A48" w:rsidRDefault="00717F60" w:rsidP="00E71A48">
      <w:pPr>
        <w:pStyle w:val="2"/>
        <w:tabs>
          <w:tab w:val="clear" w:pos="0"/>
          <w:tab w:val="clear" w:pos="1700"/>
          <w:tab w:val="num" w:pos="709"/>
        </w:tabs>
        <w:spacing w:line="264" w:lineRule="auto"/>
      </w:pPr>
      <w:bookmarkStart w:id="565" w:name="_Ref305973214"/>
      <w:bookmarkStart w:id="566" w:name="_Toc471897533"/>
      <w:r w:rsidRPr="00E71A48">
        <w:t>Подача Заявок и их прием</w:t>
      </w:r>
      <w:bookmarkStart w:id="567" w:name="_Ref56229451"/>
      <w:bookmarkEnd w:id="536"/>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6323"/>
      <w:bookmarkStart w:id="580" w:name="_Toc469483052"/>
      <w:bookmarkStart w:id="581" w:name="_Toc471897534"/>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E042D0">
        <w:rPr>
          <w:b/>
          <w:bCs w:val="0"/>
          <w:sz w:val="24"/>
          <w:szCs w:val="24"/>
        </w:rPr>
        <w:t xml:space="preserve">минут </w:t>
      </w:r>
      <w:r w:rsidR="00E042D0" w:rsidRPr="00E042D0">
        <w:rPr>
          <w:b/>
          <w:bCs w:val="0"/>
          <w:sz w:val="24"/>
          <w:szCs w:val="24"/>
        </w:rPr>
        <w:t>13</w:t>
      </w:r>
      <w:r w:rsidR="002B5044" w:rsidRPr="00E042D0">
        <w:rPr>
          <w:b/>
          <w:bCs w:val="0"/>
          <w:sz w:val="24"/>
          <w:szCs w:val="24"/>
        </w:rPr>
        <w:t xml:space="preserve"> </w:t>
      </w:r>
      <w:r w:rsidR="00E042D0" w:rsidRPr="00E042D0">
        <w:rPr>
          <w:b/>
          <w:bCs w:val="0"/>
          <w:sz w:val="24"/>
          <w:szCs w:val="24"/>
        </w:rPr>
        <w:t>ноября</w:t>
      </w:r>
      <w:r w:rsidR="002B5044" w:rsidRPr="00E042D0">
        <w:rPr>
          <w:b/>
          <w:bCs w:val="0"/>
          <w:sz w:val="24"/>
          <w:szCs w:val="24"/>
        </w:rPr>
        <w:t xml:space="preserve"> </w:t>
      </w:r>
      <w:r w:rsidR="00931156" w:rsidRPr="00E042D0">
        <w:rPr>
          <w:b/>
          <w:bCs w:val="0"/>
          <w:sz w:val="24"/>
          <w:szCs w:val="24"/>
        </w:rPr>
        <w:t>2017</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BF5836">
        <w:rPr>
          <w:bCs w:val="0"/>
          <w:sz w:val="24"/>
          <w:szCs w:val="24"/>
        </w:rPr>
        <w:fldChar w:fldCharType="begin"/>
      </w:r>
      <w:r w:rsidR="00BF60B6">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2"/>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3" w:name="_Ref115077798"/>
      <w:bookmarkStart w:id="584" w:name="_Toc439323708"/>
      <w:bookmarkStart w:id="585" w:name="_Toc440361342"/>
      <w:bookmarkStart w:id="586" w:name="_Toc440376097"/>
      <w:bookmarkStart w:id="587" w:name="_Toc440376224"/>
      <w:bookmarkStart w:id="588" w:name="_Toc440382489"/>
      <w:bookmarkStart w:id="589" w:name="_Toc440447159"/>
      <w:bookmarkStart w:id="590" w:name="_Toc440620839"/>
      <w:bookmarkStart w:id="591" w:name="_Toc440631474"/>
      <w:bookmarkStart w:id="592" w:name="_Toc440875714"/>
      <w:bookmarkStart w:id="593" w:name="_Toc441131738"/>
      <w:bookmarkStart w:id="594" w:name="_Toc465865179"/>
      <w:bookmarkStart w:id="595" w:name="_Toc468976324"/>
      <w:bookmarkStart w:id="596" w:name="_Toc469483053"/>
      <w:bookmarkStart w:id="597"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bookmarkEnd w:id="567"/>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_Ref467752394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8" w:name="_Ref303683883"/>
      <w:bookmarkStart w:id="599" w:name="_Toc471897536"/>
      <w:r w:rsidRPr="009C78C3">
        <w:t xml:space="preserve">Изменение и отзыв </w:t>
      </w:r>
      <w:r w:rsidR="004B5EB3" w:rsidRPr="009C78C3">
        <w:t>Заявк</w:t>
      </w:r>
      <w:r w:rsidRPr="009C78C3">
        <w:t>и</w:t>
      </w:r>
      <w:bookmarkEnd w:id="598"/>
      <w:bookmarkEnd w:id="599"/>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0" w:name="_Ref305973250"/>
      <w:r w:rsidRPr="009C78C3">
        <w:rPr>
          <w:bCs w:val="0"/>
          <w:sz w:val="24"/>
          <w:szCs w:val="24"/>
        </w:rPr>
        <w:t xml:space="preserve">До окончания срока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653DA">
        <w:fldChar w:fldCharType="begin"/>
      </w:r>
      <w:r w:rsidR="001653DA">
        <w:instrText xml:space="preserve"> REF _Ref55279015 \r \h  \* MERGEFORMAT </w:instrText>
      </w:r>
      <w:r w:rsidR="001653DA">
        <w:fldChar w:fldCharType="separate"/>
      </w:r>
      <w:r w:rsidR="00E33142" w:rsidRPr="00E33142">
        <w:rPr>
          <w:sz w:val="24"/>
          <w:szCs w:val="24"/>
        </w:rPr>
        <w:t>3.3.1.6</w:t>
      </w:r>
      <w:r w:rsidR="001653DA">
        <w:fldChar w:fldCharType="end"/>
      </w:r>
      <w:r w:rsidRPr="00223D18">
        <w:rPr>
          <w:sz w:val="24"/>
          <w:szCs w:val="24"/>
        </w:rPr>
        <w:t xml:space="preserve">, </w:t>
      </w:r>
      <w:r w:rsidR="001653DA">
        <w:fldChar w:fldCharType="begin"/>
      </w:r>
      <w:r w:rsidR="001653DA">
        <w:instrText xml:space="preserve"> REF _Ref195087786 \r \h  \* MERGEFORMAT </w:instrText>
      </w:r>
      <w:r w:rsidR="001653DA">
        <w:fldChar w:fldCharType="separate"/>
      </w:r>
      <w:r w:rsidR="00E33142" w:rsidRPr="00E33142">
        <w:rPr>
          <w:sz w:val="24"/>
          <w:szCs w:val="24"/>
        </w:rPr>
        <w:t>3.3.1.7</w:t>
      </w:r>
      <w:r w:rsidR="001653D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1" w:name="_Ref468195580"/>
      <w:bookmarkStart w:id="602" w:name="_Ref468195629"/>
      <w:bookmarkStart w:id="603" w:name="_Toc471897537"/>
      <w:r w:rsidRPr="00E71A48">
        <w:lastRenderedPageBreak/>
        <w:t>Оценка Заявок и проведение переговоров</w:t>
      </w:r>
      <w:bookmarkEnd w:id="600"/>
      <w:bookmarkEnd w:id="601"/>
      <w:bookmarkEnd w:id="602"/>
      <w:bookmarkEnd w:id="603"/>
      <w:r w:rsidRPr="00E71A48">
        <w:t xml:space="preserve"> </w:t>
      </w:r>
    </w:p>
    <w:p w:rsidR="00717F60" w:rsidRPr="00E71A48" w:rsidRDefault="00717F60" w:rsidP="00E71A48">
      <w:pPr>
        <w:pStyle w:val="3"/>
        <w:spacing w:line="264" w:lineRule="auto"/>
        <w:rPr>
          <w:szCs w:val="24"/>
        </w:rPr>
      </w:pPr>
      <w:bookmarkStart w:id="604" w:name="_Toc439323711"/>
      <w:bookmarkStart w:id="605" w:name="_Toc440361345"/>
      <w:bookmarkStart w:id="606" w:name="_Toc440376100"/>
      <w:bookmarkStart w:id="607" w:name="_Toc440376227"/>
      <w:bookmarkStart w:id="608" w:name="_Toc440382492"/>
      <w:bookmarkStart w:id="609" w:name="_Toc440447162"/>
      <w:bookmarkStart w:id="610" w:name="_Toc440620842"/>
      <w:bookmarkStart w:id="611" w:name="_Toc440631477"/>
      <w:bookmarkStart w:id="612" w:name="_Toc440875717"/>
      <w:bookmarkStart w:id="613" w:name="_Toc441131741"/>
      <w:bookmarkStart w:id="614" w:name="_Toc465865182"/>
      <w:bookmarkStart w:id="615" w:name="_Toc468976327"/>
      <w:bookmarkStart w:id="616" w:name="_Toc469483056"/>
      <w:bookmarkStart w:id="617" w:name="_Toc471897538"/>
      <w:r w:rsidRPr="00E71A48">
        <w:rPr>
          <w:szCs w:val="24"/>
        </w:rPr>
        <w:t>Общие положения</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653DA">
        <w:fldChar w:fldCharType="begin"/>
      </w:r>
      <w:r w:rsidR="001653DA">
        <w:instrText xml:space="preserve"> REF _Ref93089454 \n \h  \* MERGEFORMAT </w:instrText>
      </w:r>
      <w:r w:rsidR="001653DA">
        <w:fldChar w:fldCharType="separate"/>
      </w:r>
      <w:r w:rsidR="00E33142" w:rsidRPr="00E33142">
        <w:rPr>
          <w:bCs w:val="0"/>
          <w:sz w:val="24"/>
          <w:szCs w:val="24"/>
        </w:rPr>
        <w:t>3.6.2</w:t>
      </w:r>
      <w:r w:rsidR="001653DA">
        <w:fldChar w:fldCharType="end"/>
      </w:r>
      <w:r w:rsidRPr="00E71A48">
        <w:rPr>
          <w:bCs w:val="0"/>
          <w:sz w:val="24"/>
          <w:szCs w:val="24"/>
        </w:rPr>
        <w:t xml:space="preserve">), проведение (при необходимости) переговоров (пункт </w:t>
      </w:r>
      <w:r w:rsidR="001653DA">
        <w:fldChar w:fldCharType="begin"/>
      </w:r>
      <w:r w:rsidR="001653DA">
        <w:instrText xml:space="preserve"> REF _Ref303670674 \n \h  \* MERGEFORMAT </w:instrText>
      </w:r>
      <w:r w:rsidR="001653DA">
        <w:fldChar w:fldCharType="separate"/>
      </w:r>
      <w:r w:rsidR="00E33142" w:rsidRPr="00E33142">
        <w:rPr>
          <w:bCs w:val="0"/>
          <w:sz w:val="24"/>
          <w:szCs w:val="24"/>
        </w:rPr>
        <w:t>3.6.3</w:t>
      </w:r>
      <w:r w:rsidR="001653DA">
        <w:fldChar w:fldCharType="end"/>
      </w:r>
      <w:r w:rsidRPr="00E71A48">
        <w:rPr>
          <w:bCs w:val="0"/>
          <w:sz w:val="24"/>
          <w:szCs w:val="24"/>
        </w:rPr>
        <w:t>) и оценочную стадию (пункт</w:t>
      </w:r>
      <w:r w:rsidR="007F3FB7" w:rsidRPr="00E71A48">
        <w:rPr>
          <w:bCs w:val="0"/>
          <w:sz w:val="24"/>
          <w:szCs w:val="24"/>
        </w:rPr>
        <w:t xml:space="preserve">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E71A48">
        <w:rPr>
          <w:bCs w:val="0"/>
          <w:sz w:val="24"/>
          <w:szCs w:val="24"/>
        </w:rPr>
        <w:t>).</w:t>
      </w:r>
    </w:p>
    <w:p w:rsidR="00717F60" w:rsidRPr="00E71A48" w:rsidRDefault="00717F60" w:rsidP="00E71A48">
      <w:pPr>
        <w:pStyle w:val="3"/>
        <w:spacing w:line="264" w:lineRule="auto"/>
        <w:rPr>
          <w:szCs w:val="24"/>
        </w:rPr>
      </w:pPr>
      <w:bookmarkStart w:id="618" w:name="_Ref93089454"/>
      <w:bookmarkStart w:id="619" w:name="_Toc439323712"/>
      <w:bookmarkStart w:id="620" w:name="_Toc440361346"/>
      <w:bookmarkStart w:id="621" w:name="_Toc440376101"/>
      <w:bookmarkStart w:id="622" w:name="_Toc440376228"/>
      <w:bookmarkStart w:id="623" w:name="_Toc440382493"/>
      <w:bookmarkStart w:id="624" w:name="_Toc440447163"/>
      <w:bookmarkStart w:id="625" w:name="_Toc440620843"/>
      <w:bookmarkStart w:id="626" w:name="_Toc440631478"/>
      <w:bookmarkStart w:id="627" w:name="_Toc440875718"/>
      <w:bookmarkStart w:id="628" w:name="_Toc441131742"/>
      <w:bookmarkStart w:id="629" w:name="_Toc465865183"/>
      <w:bookmarkStart w:id="630" w:name="_Toc468976328"/>
      <w:bookmarkStart w:id="631" w:name="_Toc469483057"/>
      <w:bookmarkStart w:id="632" w:name="_Toc471897539"/>
      <w:r w:rsidRPr="00E71A48">
        <w:rPr>
          <w:szCs w:val="24"/>
        </w:rPr>
        <w:t>Отборочная стадия</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w:t>
      </w:r>
      <w:r w:rsidRPr="008E312A">
        <w:rPr>
          <w:sz w:val="24"/>
          <w:szCs w:val="24"/>
        </w:rPr>
        <w:lastRenderedPageBreak/>
        <w:t xml:space="preserve">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3"/>
      <w:bookmarkEnd w:id="634"/>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1653DA">
        <w:fldChar w:fldCharType="begin"/>
      </w:r>
      <w:r w:rsidR="001653DA">
        <w:instrText xml:space="preserve"> REF _Ref444180906 \r \h  \* MERGEFORMAT </w:instrText>
      </w:r>
      <w:r w:rsidR="001653DA">
        <w:fldChar w:fldCharType="separate"/>
      </w:r>
      <w:r w:rsidR="00E33142" w:rsidRPr="00E33142">
        <w:rPr>
          <w:sz w:val="24"/>
          <w:szCs w:val="24"/>
        </w:rPr>
        <w:t>5.12</w:t>
      </w:r>
      <w:r w:rsidR="001653DA">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007F3FB7" w:rsidRPr="00E71A48">
        <w:rPr>
          <w:sz w:val="24"/>
          <w:szCs w:val="24"/>
        </w:rPr>
        <w:t>).</w:t>
      </w:r>
      <w:bookmarkEnd w:id="635"/>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6" w:name="_Ref303670674"/>
      <w:bookmarkStart w:id="637" w:name="_Toc439323713"/>
      <w:bookmarkStart w:id="638" w:name="_Toc440361347"/>
      <w:bookmarkStart w:id="639" w:name="_Toc440376102"/>
      <w:bookmarkStart w:id="640" w:name="_Toc440376229"/>
      <w:bookmarkStart w:id="641" w:name="_Toc440382494"/>
      <w:bookmarkStart w:id="642" w:name="_Toc440447164"/>
      <w:bookmarkStart w:id="643" w:name="_Toc440620844"/>
      <w:bookmarkStart w:id="644" w:name="_Toc440631479"/>
      <w:bookmarkStart w:id="645" w:name="_Toc440875719"/>
      <w:bookmarkStart w:id="646" w:name="_Toc441131743"/>
      <w:bookmarkStart w:id="647" w:name="_Toc465865184"/>
      <w:bookmarkStart w:id="648" w:name="_Toc468976329"/>
      <w:bookmarkStart w:id="649" w:name="_Toc469483058"/>
      <w:bookmarkStart w:id="650" w:name="_Toc471897540"/>
      <w:r w:rsidRPr="00E71A48">
        <w:rPr>
          <w:szCs w:val="24"/>
        </w:rPr>
        <w:t>Проведение переговоров</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1" w:name="_Ref306138385"/>
      <w:bookmarkStart w:id="652" w:name="_Toc439323714"/>
      <w:bookmarkStart w:id="653" w:name="_Toc440361348"/>
      <w:bookmarkStart w:id="654" w:name="_Toc440376103"/>
      <w:bookmarkStart w:id="655" w:name="_Toc440376230"/>
      <w:bookmarkStart w:id="656" w:name="_Toc440382495"/>
      <w:bookmarkStart w:id="657" w:name="_Toc440447165"/>
      <w:bookmarkStart w:id="658" w:name="_Toc440620845"/>
      <w:bookmarkStart w:id="659" w:name="_Toc440631480"/>
      <w:bookmarkStart w:id="660" w:name="_Toc440875720"/>
      <w:bookmarkStart w:id="661" w:name="_Toc441131744"/>
      <w:bookmarkStart w:id="662" w:name="_Toc465865185"/>
      <w:bookmarkStart w:id="663" w:name="_Toc468976330"/>
      <w:bookmarkStart w:id="664" w:name="_Toc469483059"/>
      <w:bookmarkStart w:id="665" w:name="_Toc471897541"/>
      <w:r w:rsidRPr="00E71A48">
        <w:rPr>
          <w:szCs w:val="24"/>
        </w:rPr>
        <w:lastRenderedPageBreak/>
        <w:t>Оценочная стадия</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653DA">
        <w:fldChar w:fldCharType="begin"/>
      </w:r>
      <w:r w:rsidR="001653DA">
        <w:instrText xml:space="preserve"> REF _Ref471897245 \r \h  \* MERGEFORMAT </w:instrText>
      </w:r>
      <w:r w:rsidR="001653DA">
        <w:fldChar w:fldCharType="separate"/>
      </w:r>
      <w:r w:rsidR="00E33142" w:rsidRPr="00E33142">
        <w:rPr>
          <w:sz w:val="24"/>
          <w:szCs w:val="24"/>
        </w:rPr>
        <w:t>3.8</w:t>
      </w:r>
      <w:r w:rsidR="001653DA">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6" w:name="_Ref303250967"/>
      <w:bookmarkStart w:id="667" w:name="_Toc305697378"/>
      <w:bookmarkStart w:id="668" w:name="_Toc471897542"/>
      <w:bookmarkStart w:id="669" w:name="_Toc255985696"/>
      <w:r w:rsidRPr="00E71A48">
        <w:t>Аукционная процедура понижени</w:t>
      </w:r>
      <w:r w:rsidR="00E60F8E" w:rsidRPr="00E71A48">
        <w:t>я</w:t>
      </w:r>
      <w:r w:rsidRPr="00E71A48">
        <w:t xml:space="preserve"> цены (переторжка)</w:t>
      </w:r>
      <w:bookmarkEnd w:id="666"/>
      <w:bookmarkEnd w:id="667"/>
      <w:bookmarkEnd w:id="668"/>
      <w:r w:rsidRPr="00E71A48">
        <w:t xml:space="preserve"> </w:t>
      </w:r>
    </w:p>
    <w:bookmarkEnd w:id="669"/>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0"/>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1"/>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653DA">
        <w:fldChar w:fldCharType="begin"/>
      </w:r>
      <w:r w:rsidR="001653DA">
        <w:instrText xml:space="preserve"> REF _Ref465864060 \r \h  \* MERGEFORMAT </w:instrText>
      </w:r>
      <w:r w:rsidR="001653DA">
        <w:fldChar w:fldCharType="separate"/>
      </w:r>
      <w:r w:rsidR="00E33142" w:rsidRPr="00E33142">
        <w:rPr>
          <w:iCs/>
          <w:sz w:val="24"/>
          <w:szCs w:val="24"/>
          <w:lang w:eastAsia="ru-RU"/>
        </w:rPr>
        <w:t>3.7.9</w:t>
      </w:r>
      <w:r w:rsidR="001653DA">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lastRenderedPageBreak/>
        <w:t>Проведение каждой последующей переторжки осуществляется по правилам, предусмотренным в п.п.</w:t>
      </w:r>
      <w:r w:rsidR="001653DA">
        <w:fldChar w:fldCharType="begin"/>
      </w:r>
      <w:r w:rsidR="001653DA">
        <w:instrText xml:space="preserve"> REF _Ref306352987 \r \h  \* MERGEFORMAT </w:instrText>
      </w:r>
      <w:r w:rsidR="001653DA">
        <w:fldChar w:fldCharType="separate"/>
      </w:r>
      <w:r w:rsidR="00E33142" w:rsidRPr="00E33142">
        <w:rPr>
          <w:iCs/>
          <w:sz w:val="24"/>
          <w:szCs w:val="24"/>
          <w:lang w:eastAsia="ru-RU"/>
        </w:rPr>
        <w:t>3.7.3</w:t>
      </w:r>
      <w:r w:rsidR="001653DA">
        <w:fldChar w:fldCharType="end"/>
      </w:r>
      <w:r w:rsidRPr="008B51A2">
        <w:rPr>
          <w:iCs/>
          <w:sz w:val="24"/>
          <w:szCs w:val="24"/>
          <w:lang w:eastAsia="ru-RU"/>
        </w:rPr>
        <w:t xml:space="preserve"> - </w:t>
      </w:r>
      <w:r w:rsidR="001653DA">
        <w:fldChar w:fldCharType="begin"/>
      </w:r>
      <w:r w:rsidR="001653DA">
        <w:instrText xml:space="preserve"> REF _Ref306353005 \r \h  \* MERGEFORMAT </w:instrText>
      </w:r>
      <w:r w:rsidR="001653DA">
        <w:fldChar w:fldCharType="separate"/>
      </w:r>
      <w:r w:rsidR="00E33142" w:rsidRPr="00E33142">
        <w:rPr>
          <w:iCs/>
          <w:sz w:val="24"/>
          <w:szCs w:val="24"/>
          <w:lang w:eastAsia="ru-RU"/>
        </w:rPr>
        <w:t>3.7.5</w:t>
      </w:r>
      <w:r w:rsidR="001653DA">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2"/>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3" w:name="_Ref465847813"/>
      <w:bookmarkStart w:id="674"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4"/>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5" w:name="_Ref471897245"/>
      <w:bookmarkStart w:id="676" w:name="_Toc471897543"/>
      <w:bookmarkStart w:id="677" w:name="_Ref303681924"/>
      <w:bookmarkStart w:id="678" w:name="_Ref303683914"/>
      <w:r w:rsidRPr="00845038">
        <w:t>О приоритете закупки работ, выполняемых российскими лицами, по отношению к работам, выполняемым иностранными лицами</w:t>
      </w:r>
      <w:bookmarkEnd w:id="675"/>
      <w:bookmarkEnd w:id="676"/>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w:t>
      </w:r>
      <w:r w:rsidRPr="00224D1B">
        <w:rPr>
          <w:sz w:val="24"/>
          <w:szCs w:val="24"/>
        </w:rPr>
        <w:lastRenderedPageBreak/>
        <w:t>основании документов, удостоверяющих личность (для физических лиц).</w:t>
      </w:r>
    </w:p>
    <w:p w:rsidR="00845038" w:rsidRPr="00AD7649"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w:t>
      </w:r>
      <w:r w:rsidRPr="00AD7649">
        <w:rPr>
          <w:sz w:val="24"/>
          <w:szCs w:val="24"/>
        </w:rPr>
        <w:t>изложена в 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1653DA">
        <w:fldChar w:fldCharType="begin"/>
      </w:r>
      <w:r w:rsidR="001653DA">
        <w:instrText xml:space="preserve"> REF _Ref303251044 \r \h  \* MERGEFORMAT </w:instrText>
      </w:r>
      <w:r w:rsidR="001653DA">
        <w:fldChar w:fldCharType="separate"/>
      </w:r>
      <w:r w:rsidR="00E33142" w:rsidRPr="00E33142">
        <w:rPr>
          <w:rFonts w:ascii="Times New Roman" w:hAnsi="Times New Roman" w:cs="Times New Roman"/>
          <w:sz w:val="24"/>
          <w:szCs w:val="24"/>
        </w:rPr>
        <w:t>3.10</w:t>
      </w:r>
      <w:r w:rsidR="001653DA">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79" w:name="_Toc471897544"/>
      <w:bookmarkStart w:id="680" w:name="_Ref471897715"/>
      <w:bookmarkStart w:id="681" w:name="_Ref471897728"/>
      <w:r w:rsidRPr="00E71A48">
        <w:t xml:space="preserve">Подведение итогов </w:t>
      </w:r>
      <w:r w:rsidR="00DF639D" w:rsidRPr="00E71A48">
        <w:t>З</w:t>
      </w:r>
      <w:r w:rsidRPr="00E71A48">
        <w:t>апроса предложений</w:t>
      </w:r>
      <w:bookmarkEnd w:id="677"/>
      <w:bookmarkEnd w:id="678"/>
      <w:bookmarkEnd w:id="679"/>
      <w:bookmarkEnd w:id="680"/>
      <w:bookmarkEnd w:id="681"/>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lastRenderedPageBreak/>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3" w:name="_Ref303251044"/>
      <w:bookmarkStart w:id="684" w:name="_Toc471897545"/>
      <w:bookmarkStart w:id="685" w:name="_Ref191386295"/>
      <w:r w:rsidRPr="00E71A48">
        <w:t xml:space="preserve">Признание запроса предложений </w:t>
      </w:r>
      <w:proofErr w:type="gramStart"/>
      <w:r w:rsidRPr="00E71A48">
        <w:t>несостоявшимся</w:t>
      </w:r>
      <w:bookmarkEnd w:id="683"/>
      <w:bookmarkEnd w:id="684"/>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8"/>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89" w:name="_Toc468975449"/>
      <w:bookmarkStart w:id="690" w:name="_Ref465670219"/>
      <w:bookmarkStart w:id="691" w:name="_Toc468355877"/>
      <w:bookmarkStart w:id="692" w:name="_Toc471897546"/>
      <w:bookmarkStart w:id="693" w:name="_Ref303683929"/>
      <w:r>
        <w:rPr>
          <w:bCs w:val="0"/>
        </w:rPr>
        <w:t>Антидемпинговые меры</w:t>
      </w:r>
      <w:bookmarkEnd w:id="689"/>
      <w:bookmarkEnd w:id="690"/>
      <w:bookmarkEnd w:id="691"/>
      <w:bookmarkEnd w:id="692"/>
    </w:p>
    <w:p w:rsidR="00DA3560" w:rsidRPr="00DA3560" w:rsidRDefault="00DA3560" w:rsidP="00DA3560">
      <w:pPr>
        <w:pStyle w:val="affffff0"/>
        <w:numPr>
          <w:ilvl w:val="0"/>
          <w:numId w:val="103"/>
        </w:numPr>
        <w:tabs>
          <w:tab w:val="left" w:pos="1620"/>
        </w:tabs>
        <w:suppressAutoHyphens w:val="0"/>
        <w:spacing w:after="120" w:line="240" w:lineRule="auto"/>
        <w:ind w:left="0" w:firstLine="567"/>
        <w:rPr>
          <w:sz w:val="24"/>
          <w:szCs w:val="24"/>
        </w:rPr>
      </w:pPr>
      <w:bookmarkStart w:id="694" w:name="_Ref465675151"/>
      <w:r w:rsidRPr="00DA3560">
        <w:rPr>
          <w:sz w:val="24"/>
          <w:szCs w:val="24"/>
        </w:rPr>
        <w:t>В случае если Закупочная комиссия выявит, что один или несколько Участников, прошедших отборочную стадию, предложили демпинговую цену, то к таким Участникам будут применены антидемпинговые меры. Расчет для определения демпинговой цены производится по приведенным единичным расценкам, указанным в Заявк</w:t>
      </w:r>
      <w:proofErr w:type="gramStart"/>
      <w:r w:rsidRPr="00DA3560">
        <w:rPr>
          <w:sz w:val="24"/>
          <w:szCs w:val="24"/>
        </w:rPr>
        <w:t>е(</w:t>
      </w:r>
      <w:proofErr w:type="gramEnd"/>
      <w:r w:rsidRPr="00DA3560">
        <w:rPr>
          <w:sz w:val="24"/>
          <w:szCs w:val="24"/>
        </w:rPr>
        <w:t>ах) Участника(</w:t>
      </w:r>
      <w:proofErr w:type="spellStart"/>
      <w:r w:rsidRPr="00DA3560">
        <w:rPr>
          <w:sz w:val="24"/>
          <w:szCs w:val="24"/>
        </w:rPr>
        <w:t>ов</w:t>
      </w:r>
      <w:proofErr w:type="spellEnd"/>
      <w:r w:rsidRPr="00DA3560">
        <w:rPr>
          <w:sz w:val="24"/>
          <w:szCs w:val="24"/>
        </w:rPr>
        <w:t>) (без НДС) и без учета предоставления приоритета работам, выполняемым российскими лицами. Участник считается предложившим демпинговую цену, если для него  выполняется следующее соотношение:</w:t>
      </w:r>
    </w:p>
    <w:p w:rsidR="00DA3560" w:rsidRPr="00DA3560" w:rsidRDefault="00DA3560" w:rsidP="00DA3560">
      <w:pPr>
        <w:pStyle w:val="3"/>
        <w:keepNext w:val="0"/>
        <w:tabs>
          <w:tab w:val="left" w:pos="708"/>
        </w:tabs>
        <w:spacing w:before="0"/>
        <w:ind w:left="567" w:firstLine="0"/>
        <w:rPr>
          <w:b w:val="0"/>
          <w:szCs w:val="24"/>
        </w:rPr>
      </w:pPr>
      <w:r w:rsidRPr="00DA3560">
        <w:rPr>
          <w:b w:val="0"/>
          <w:position w:val="-24"/>
          <w:szCs w:val="24"/>
        </w:rPr>
        <w:object w:dxaOrig="146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73.5pt;height:60.75pt" o:ole="" fillcolor="window">
            <v:imagedata r:id="rId38" o:title=""/>
          </v:shape>
          <o:OLEObject Type="Embed" ProgID="Equation.3" ShapeID="_x0000_i1031" DrawAspect="Content" ObjectID="_1567932949" r:id="rId39"/>
        </w:object>
      </w:r>
      <w:r w:rsidRPr="00DA3560">
        <w:rPr>
          <w:b w:val="0"/>
          <w:szCs w:val="24"/>
        </w:rPr>
        <w:t>&gt;1,33, где:</w:t>
      </w:r>
    </w:p>
    <w:p w:rsidR="00DA3560" w:rsidRPr="00DA3560" w:rsidRDefault="00DA3560" w:rsidP="00DA3560">
      <w:pPr>
        <w:pStyle w:val="3"/>
        <w:keepNext w:val="0"/>
        <w:tabs>
          <w:tab w:val="left" w:pos="708"/>
        </w:tabs>
        <w:spacing w:before="0"/>
        <w:ind w:left="567" w:firstLine="0"/>
        <w:rPr>
          <w:b w:val="0"/>
          <w:szCs w:val="24"/>
        </w:rPr>
      </w:pPr>
      <w:r w:rsidRPr="00DA3560">
        <w:rPr>
          <w:b w:val="0"/>
          <w:position w:val="-20"/>
          <w:szCs w:val="24"/>
        </w:rPr>
        <w:object w:dxaOrig="940" w:dyaOrig="440">
          <v:shape id="_x0000_i1032" type="#_x0000_t75" style="width:47.25pt;height:21.75pt" o:ole="">
            <v:imagedata r:id="rId40" o:title=""/>
          </v:shape>
          <o:OLEObject Type="Embed" ProgID="Equation.3" ShapeID="_x0000_i1032" DrawAspect="Content" ObjectID="_1567932950" r:id="rId41"/>
        </w:object>
      </w:r>
      <w:r w:rsidRPr="00DA3560">
        <w:rPr>
          <w:b w:val="0"/>
          <w:szCs w:val="24"/>
        </w:rPr>
        <w:t xml:space="preserve">– максимальная цена, предложенная Участниками по каждой позиции; </w:t>
      </w:r>
    </w:p>
    <w:p w:rsidR="00DA3560" w:rsidRPr="00DA3560" w:rsidRDefault="00DA3560" w:rsidP="00DA3560">
      <w:pPr>
        <w:pStyle w:val="3"/>
        <w:keepNext w:val="0"/>
        <w:tabs>
          <w:tab w:val="left" w:pos="708"/>
        </w:tabs>
        <w:spacing w:before="0"/>
        <w:ind w:left="567" w:firstLine="0"/>
        <w:rPr>
          <w:b w:val="0"/>
          <w:szCs w:val="24"/>
        </w:rPr>
      </w:pPr>
      <w:r w:rsidRPr="00DA3560">
        <w:rPr>
          <w:b w:val="0"/>
          <w:position w:val="-20"/>
          <w:szCs w:val="24"/>
        </w:rPr>
        <w:object w:dxaOrig="380" w:dyaOrig="440">
          <v:shape id="_x0000_i1033" type="#_x0000_t75" style="width:18.75pt;height:21.75pt" o:ole="">
            <v:imagedata r:id="rId42" o:title=""/>
          </v:shape>
          <o:OLEObject Type="Embed" ProgID="Equation.3" ShapeID="_x0000_i1033" DrawAspect="Content" ObjectID="_1567932951" r:id="rId43"/>
        </w:object>
      </w:r>
      <w:r w:rsidRPr="00DA3560">
        <w:rPr>
          <w:b w:val="0"/>
          <w:szCs w:val="24"/>
        </w:rPr>
        <w:t xml:space="preserve">– оцениваемая, предложенная Участником цена продукции, по каждой позиции; </w:t>
      </w:r>
    </w:p>
    <w:p w:rsidR="00DA3560" w:rsidRPr="00DA3560" w:rsidRDefault="00DA3560" w:rsidP="00DA3560">
      <w:pPr>
        <w:pStyle w:val="3"/>
        <w:keepNext w:val="0"/>
        <w:tabs>
          <w:tab w:val="left" w:pos="708"/>
        </w:tabs>
        <w:spacing w:before="0"/>
        <w:ind w:left="567" w:firstLine="0"/>
        <w:rPr>
          <w:b w:val="0"/>
          <w:szCs w:val="24"/>
        </w:rPr>
      </w:pPr>
      <w:r w:rsidRPr="00DA3560">
        <w:rPr>
          <w:b w:val="0"/>
          <w:i/>
          <w:iCs/>
          <w:szCs w:val="24"/>
          <w:lang w:val="en-US"/>
        </w:rPr>
        <w:t>n</w:t>
      </w:r>
      <w:r w:rsidRPr="00DA3560">
        <w:rPr>
          <w:b w:val="0"/>
          <w:szCs w:val="24"/>
        </w:rPr>
        <w:t xml:space="preserve"> – </w:t>
      </w:r>
      <w:proofErr w:type="gramStart"/>
      <w:r w:rsidRPr="00DA3560">
        <w:rPr>
          <w:b w:val="0"/>
          <w:szCs w:val="24"/>
        </w:rPr>
        <w:t>количество</w:t>
      </w:r>
      <w:proofErr w:type="gramEnd"/>
      <w:r w:rsidRPr="00DA3560">
        <w:rPr>
          <w:b w:val="0"/>
          <w:szCs w:val="24"/>
        </w:rPr>
        <w:t xml:space="preserve"> позиций продукции;</w:t>
      </w:r>
    </w:p>
    <w:p w:rsidR="00DA3560" w:rsidRPr="00DA3560" w:rsidRDefault="00DA3560" w:rsidP="00DA3560">
      <w:pPr>
        <w:pStyle w:val="3"/>
        <w:keepNext w:val="0"/>
        <w:tabs>
          <w:tab w:val="left" w:pos="708"/>
        </w:tabs>
        <w:spacing w:before="0"/>
        <w:ind w:left="567" w:firstLine="0"/>
        <w:rPr>
          <w:b w:val="0"/>
          <w:szCs w:val="24"/>
        </w:rPr>
      </w:pPr>
      <w:r w:rsidRPr="00DA3560">
        <w:rPr>
          <w:b w:val="0"/>
          <w:i/>
          <w:iCs/>
          <w:szCs w:val="24"/>
        </w:rPr>
        <w:lastRenderedPageBreak/>
        <w:t xml:space="preserve">1,33 </w:t>
      </w:r>
      <w:r w:rsidRPr="00DA3560">
        <w:rPr>
          <w:b w:val="0"/>
          <w:szCs w:val="24"/>
        </w:rPr>
        <w:t>– показатель снижения усредненных (взвешенных) единичных расценок Участника более чем на 25% по отношению к предложенным максимальным единичным расценкам всех Участников.</w:t>
      </w:r>
    </w:p>
    <w:p w:rsidR="008471C7" w:rsidRPr="00DA3560" w:rsidRDefault="00DA3560" w:rsidP="00DA3560">
      <w:pPr>
        <w:widowControl w:val="0"/>
        <w:numPr>
          <w:ilvl w:val="2"/>
          <w:numId w:val="94"/>
        </w:numPr>
        <w:overflowPunct w:val="0"/>
        <w:autoSpaceDE w:val="0"/>
        <w:spacing w:line="264" w:lineRule="auto"/>
        <w:ind w:left="0" w:firstLine="567"/>
        <w:rPr>
          <w:bCs w:val="0"/>
          <w:sz w:val="24"/>
          <w:szCs w:val="24"/>
        </w:rPr>
      </w:pPr>
      <w:r w:rsidRPr="00DA3560">
        <w:rPr>
          <w:sz w:val="24"/>
          <w:szCs w:val="24"/>
        </w:rPr>
        <w:t>Закупочная комиссия направляет Участникам, предложившим демпинговую цену запрос о предоставлении обоснования предлагаемой цены. Участник в обязательном порядке в течение 5 рабочих дней должен предоставить обоснование предлагаемой цены, которое может включать один или несколько документов, заверенных подписью и печатью (при ее наличии)</w:t>
      </w:r>
      <w:r w:rsidRPr="00DA3560">
        <w:rPr>
          <w:sz w:val="24"/>
          <w:szCs w:val="24"/>
          <w:lang w:val="en-US"/>
        </w:rPr>
        <w:t xml:space="preserve"> </w:t>
      </w:r>
      <w:r w:rsidRPr="00DA3560">
        <w:rPr>
          <w:sz w:val="24"/>
          <w:szCs w:val="24"/>
        </w:rPr>
        <w:t>у Участника</w:t>
      </w:r>
      <w:r w:rsidR="008471C7" w:rsidRPr="00DA3560">
        <w:rPr>
          <w:rFonts w:eastAsia="Times New Roman,Italic"/>
          <w:bCs w:val="0"/>
          <w:iCs/>
          <w:sz w:val="24"/>
          <w:szCs w:val="24"/>
        </w:rPr>
        <w:t>:</w:t>
      </w:r>
      <w:bookmarkEnd w:id="694"/>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1653DA">
        <w:fldChar w:fldCharType="begin"/>
      </w:r>
      <w:r w:rsidR="001653DA">
        <w:instrText xml:space="preserve"> REF _Ref465675151 \r \h  \* MERGEFORMAT </w:instrText>
      </w:r>
      <w:r w:rsidR="001653DA">
        <w:fldChar w:fldCharType="separate"/>
      </w:r>
      <w:r w:rsidR="00E33142" w:rsidRPr="00E33142">
        <w:rPr>
          <w:bCs w:val="0"/>
          <w:sz w:val="24"/>
          <w:szCs w:val="24"/>
        </w:rPr>
        <w:t>3.11.2</w:t>
      </w:r>
      <w:r w:rsidR="001653DA">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1653DA">
        <w:fldChar w:fldCharType="begin"/>
      </w:r>
      <w:r w:rsidR="001653DA">
        <w:instrText xml:space="preserve"> REF _Ref468976124 \r \h  \* MERGEFORMAT </w:instrText>
      </w:r>
      <w:r w:rsidR="001653DA">
        <w:fldChar w:fldCharType="separate"/>
      </w:r>
      <w:r w:rsidR="00E33142" w:rsidRPr="00E33142">
        <w:rPr>
          <w:rFonts w:eastAsia="Times New Roman,Italic"/>
          <w:bCs w:val="0"/>
          <w:iCs/>
          <w:sz w:val="24"/>
          <w:szCs w:val="24"/>
        </w:rPr>
        <w:t>3.6.2.5</w:t>
      </w:r>
      <w:r w:rsidR="001653DA">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lastRenderedPageBreak/>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5" w:name="_Ref468976147"/>
      <w:bookmarkStart w:id="696"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5"/>
      <w:bookmarkEnd w:id="693"/>
      <w:bookmarkEnd w:id="695"/>
      <w:bookmarkEnd w:id="696"/>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7" w:name="_Ref294695403"/>
      <w:bookmarkStart w:id="69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7"/>
      <w:bookmarkEnd w:id="698"/>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69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9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653DA">
        <w:fldChar w:fldCharType="begin"/>
      </w:r>
      <w:r w:rsidR="001653DA">
        <w:instrText xml:space="preserve"> REF _Ref294695546 \r \h  \* MERGEFORMAT </w:instrText>
      </w:r>
      <w:r w:rsidR="001653DA">
        <w:fldChar w:fldCharType="separate"/>
      </w:r>
      <w:r w:rsidR="00E33142" w:rsidRPr="00E33142">
        <w:rPr>
          <w:bCs w:val="0"/>
          <w:sz w:val="24"/>
          <w:szCs w:val="24"/>
        </w:rPr>
        <w:t xml:space="preserve"> 1.2.6 </w:t>
      </w:r>
      <w:r w:rsidR="001653DA">
        <w:fldChar w:fldCharType="end"/>
      </w:r>
      <w:r w:rsidRPr="00E71A48">
        <w:rPr>
          <w:bCs w:val="0"/>
          <w:sz w:val="24"/>
          <w:szCs w:val="24"/>
        </w:rPr>
        <w:t>и/или в срок, определенный в п.</w:t>
      </w:r>
      <w:r w:rsidR="001716DB" w:rsidRPr="00E71A48">
        <w:rPr>
          <w:bCs w:val="0"/>
          <w:sz w:val="24"/>
          <w:szCs w:val="24"/>
        </w:rPr>
        <w:t xml:space="preserve"> </w:t>
      </w:r>
      <w:r w:rsidR="001653DA">
        <w:fldChar w:fldCharType="begin"/>
      </w:r>
      <w:r w:rsidR="001653DA">
        <w:instrText xml:space="preserve"> REF _Ref294695403 \n \h  \* MERGEFORMAT </w:instrText>
      </w:r>
      <w:r w:rsidR="001653DA">
        <w:fldChar w:fldCharType="separate"/>
      </w:r>
      <w:r w:rsidR="00E33142" w:rsidRPr="00E33142">
        <w:rPr>
          <w:bCs w:val="0"/>
          <w:sz w:val="24"/>
          <w:szCs w:val="24"/>
        </w:rPr>
        <w:t>3.12.3</w:t>
      </w:r>
      <w:r w:rsidR="001653D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BF5836">
        <w:rPr>
          <w:bCs w:val="0"/>
          <w:sz w:val="24"/>
          <w:szCs w:val="24"/>
        </w:rPr>
        <w:fldChar w:fldCharType="begin"/>
      </w:r>
      <w:r w:rsidR="001248B1">
        <w:rPr>
          <w:bCs w:val="0"/>
          <w:sz w:val="24"/>
          <w:szCs w:val="24"/>
        </w:rPr>
        <w:instrText xml:space="preserve"> REF _Ref468196034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0"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653DA">
        <w:fldChar w:fldCharType="begin"/>
      </w:r>
      <w:r w:rsidR="001653DA">
        <w:instrText xml:space="preserve"> REF _Ref305979053 \r \h  \* MERGEFORMAT </w:instrText>
      </w:r>
      <w:r w:rsidR="001653DA">
        <w:fldChar w:fldCharType="separate"/>
      </w:r>
      <w:r w:rsidR="00E33142" w:rsidRPr="00E33142">
        <w:rPr>
          <w:bCs w:val="0"/>
          <w:sz w:val="24"/>
          <w:szCs w:val="24"/>
        </w:rPr>
        <w:t>3.12.4</w:t>
      </w:r>
      <w:r w:rsidR="001653DA">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0"/>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1653DA">
        <w:fldChar w:fldCharType="begin"/>
      </w:r>
      <w:r w:rsidR="001653DA">
        <w:instrText xml:space="preserve"> REF _Ref465670219 \r \h  \* MERGEFORMAT </w:instrText>
      </w:r>
      <w:r w:rsidR="001653DA">
        <w:fldChar w:fldCharType="separate"/>
      </w:r>
      <w:r w:rsidR="00E33142" w:rsidRPr="00E33142">
        <w:rPr>
          <w:sz w:val="24"/>
          <w:szCs w:val="24"/>
        </w:rPr>
        <w:t>3.11</w:t>
      </w:r>
      <w:r w:rsidR="001653DA">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lastRenderedPageBreak/>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2" w:name="_Toc181693189"/>
      <w:bookmarkStart w:id="703" w:name="_Ref190680463"/>
      <w:bookmarkStart w:id="704" w:name="_Ref306140410"/>
      <w:bookmarkStart w:id="705" w:name="_Ref306142159"/>
      <w:bookmarkStart w:id="706" w:name="_Ref468195951"/>
      <w:bookmarkStart w:id="707" w:name="_Ref468195965"/>
      <w:bookmarkStart w:id="708" w:name="_Ref468196034"/>
      <w:bookmarkStart w:id="709" w:name="_Toc471897548"/>
      <w:bookmarkStart w:id="710" w:name="_Ref303102866"/>
      <w:bookmarkStart w:id="711" w:name="_Toc305835589"/>
      <w:bookmarkStart w:id="712" w:name="_Ref303683952"/>
      <w:bookmarkStart w:id="713" w:name="__RefNumPara__840_922829174"/>
      <w:bookmarkEnd w:id="701"/>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2"/>
      <w:bookmarkEnd w:id="703"/>
      <w:bookmarkEnd w:id="704"/>
      <w:bookmarkEnd w:id="705"/>
      <w:bookmarkEnd w:id="706"/>
      <w:bookmarkEnd w:id="707"/>
      <w:bookmarkEnd w:id="708"/>
      <w:bookmarkEnd w:id="709"/>
      <w:r w:rsidRPr="00414CAF">
        <w:t xml:space="preserve"> </w:t>
      </w:r>
      <w:bookmarkEnd w:id="710"/>
      <w:bookmarkEnd w:id="711"/>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C54C2">
        <w:rPr>
          <w:sz w:val="24"/>
          <w:szCs w:val="24"/>
        </w:rPr>
        <w:t xml:space="preserve">) и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4"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4"/>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1653DA">
        <w:fldChar w:fldCharType="begin"/>
      </w:r>
      <w:r w:rsidR="001653DA">
        <w:instrText xml:space="preserve"> REF _Ref469321316 \r \h  \* MERGEFORMAT </w:instrText>
      </w:r>
      <w:r w:rsidR="001653DA">
        <w:fldChar w:fldCharType="separate"/>
      </w:r>
      <w:r w:rsidR="00E33142" w:rsidRPr="00E33142">
        <w:rPr>
          <w:bCs/>
          <w:sz w:val="24"/>
          <w:szCs w:val="24"/>
        </w:rPr>
        <w:t>3.3.14.4.4</w:t>
      </w:r>
      <w:r w:rsidR="001653DA">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31D7F">
        <w:rPr>
          <w:sz w:val="24"/>
          <w:szCs w:val="24"/>
        </w:rPr>
        <w:t xml:space="preserve">) с учетом требований, изложенных в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31D7F">
        <w:rPr>
          <w:sz w:val="24"/>
          <w:szCs w:val="24"/>
        </w:rPr>
        <w:t xml:space="preserve">, а также на этапе преддговорных переговоров (п. </w:t>
      </w:r>
      <w:r w:rsidR="001653DA">
        <w:fldChar w:fldCharType="begin"/>
      </w:r>
      <w:r w:rsidR="001653DA">
        <w:instrText xml:space="preserve"> REF _Ref468976147 \r \h  \* MERGEFORMAT </w:instrText>
      </w:r>
      <w:r w:rsidR="001653DA">
        <w:fldChar w:fldCharType="separate"/>
      </w:r>
      <w:r w:rsidR="00E33142" w:rsidRPr="00E33142">
        <w:rPr>
          <w:sz w:val="24"/>
          <w:szCs w:val="24"/>
        </w:rPr>
        <w:t>3.12</w:t>
      </w:r>
      <w:r w:rsidR="001653DA">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5"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1653DA">
        <w:fldChar w:fldCharType="begin"/>
      </w:r>
      <w:r w:rsidR="001653DA">
        <w:instrText xml:space="preserve"> REF _Ref468976193 \r \h  \* MERGEFORMAT </w:instrText>
      </w:r>
      <w:r w:rsidR="001653DA">
        <w:fldChar w:fldCharType="separate"/>
      </w:r>
      <w:r w:rsidR="00E33142" w:rsidRPr="00E33142">
        <w:rPr>
          <w:sz w:val="24"/>
          <w:szCs w:val="24"/>
        </w:rPr>
        <w:t>3.12.5</w:t>
      </w:r>
      <w:r w:rsidR="001653DA">
        <w:fldChar w:fldCharType="end"/>
      </w:r>
      <w:r w:rsidRPr="00C31D7F">
        <w:rPr>
          <w:bCs/>
          <w:sz w:val="24"/>
          <w:szCs w:val="24"/>
        </w:rPr>
        <w:t>.</w:t>
      </w:r>
      <w:bookmarkEnd w:id="715"/>
    </w:p>
    <w:p w:rsidR="00932C0A" w:rsidRPr="00845038" w:rsidRDefault="00932C0A" w:rsidP="00845038">
      <w:pPr>
        <w:pStyle w:val="2"/>
        <w:tabs>
          <w:tab w:val="clear" w:pos="1700"/>
          <w:tab w:val="left" w:pos="709"/>
        </w:tabs>
        <w:spacing w:line="264" w:lineRule="auto"/>
      </w:pPr>
      <w:bookmarkStart w:id="716" w:name="_Ref303694483"/>
      <w:bookmarkStart w:id="717" w:name="_Toc305835590"/>
      <w:bookmarkStart w:id="718" w:name="_Ref306140451"/>
      <w:bookmarkStart w:id="719" w:name="_Toc471897549"/>
      <w:r w:rsidRPr="00845038">
        <w:t xml:space="preserve">Уведомление о результатах </w:t>
      </w:r>
      <w:bookmarkEnd w:id="716"/>
      <w:bookmarkEnd w:id="717"/>
      <w:r w:rsidRPr="00845038">
        <w:t>запроса предложений</w:t>
      </w:r>
      <w:bookmarkEnd w:id="718"/>
      <w:bookmarkEnd w:id="719"/>
    </w:p>
    <w:bookmarkEnd w:id="712"/>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1653DA">
        <w:fldChar w:fldCharType="begin"/>
      </w:r>
      <w:r w:rsidR="001653DA">
        <w:instrText xml:space="preserve"> REF _Ref191386085 \r \h  \* MERGEFORMAT </w:instrText>
      </w:r>
      <w:r w:rsidR="001653DA">
        <w:fldChar w:fldCharType="separate"/>
      </w:r>
      <w:r w:rsidR="00E33142" w:rsidRPr="00E33142">
        <w:rPr>
          <w:iCs/>
          <w:sz w:val="24"/>
          <w:szCs w:val="24"/>
        </w:rPr>
        <w:t>1.1.1</w:t>
      </w:r>
      <w:r w:rsidR="001653DA">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4"/>
          <w:headerReference w:type="default" r:id="rId45"/>
          <w:footerReference w:type="even" r:id="rId46"/>
          <w:headerReference w:type="first" r:id="rId47"/>
          <w:footerReference w:type="first" r:id="rId4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0" w:name="_Ref440270568"/>
      <w:bookmarkStart w:id="721" w:name="_Ref440274159"/>
      <w:bookmarkStart w:id="722" w:name="_Ref440292555"/>
      <w:bookmarkStart w:id="723" w:name="_Ref440292779"/>
      <w:bookmarkStart w:id="724" w:name="_Toc471897550"/>
      <w:r>
        <w:rPr>
          <w:szCs w:val="24"/>
        </w:rPr>
        <w:lastRenderedPageBreak/>
        <w:t>Техническая часть</w:t>
      </w:r>
      <w:bookmarkEnd w:id="720"/>
      <w:bookmarkEnd w:id="721"/>
      <w:bookmarkEnd w:id="722"/>
      <w:bookmarkEnd w:id="723"/>
      <w:bookmarkEnd w:id="724"/>
      <w:r w:rsidRPr="00E71A48">
        <w:rPr>
          <w:szCs w:val="24"/>
        </w:rPr>
        <w:t xml:space="preserve"> </w:t>
      </w:r>
    </w:p>
    <w:p w:rsidR="002B5044" w:rsidRPr="00C12FA4" w:rsidRDefault="002B5044" w:rsidP="0021751A">
      <w:pPr>
        <w:pStyle w:val="2"/>
        <w:ind w:left="1701" w:hanging="1134"/>
      </w:pPr>
      <w:bookmarkStart w:id="725" w:name="_Toc176064097"/>
      <w:bookmarkStart w:id="726" w:name="_Toc176338525"/>
      <w:bookmarkStart w:id="727" w:name="_Toc180399753"/>
      <w:bookmarkStart w:id="728" w:name="_Toc189457101"/>
      <w:bookmarkStart w:id="729" w:name="_Toc189461737"/>
      <w:bookmarkStart w:id="730" w:name="_Toc189462011"/>
      <w:bookmarkStart w:id="731" w:name="_Toc191273610"/>
      <w:bookmarkStart w:id="732" w:name="_Toc423421726"/>
      <w:bookmarkStart w:id="733" w:name="_Toc471897551"/>
      <w:bookmarkStart w:id="734" w:name="_Toc167189319"/>
      <w:bookmarkStart w:id="735" w:name="_Toc168725254"/>
      <w:r w:rsidRPr="00C12FA4">
        <w:t xml:space="preserve">Перечень, объемы и характеристики </w:t>
      </w:r>
      <w:bookmarkEnd w:id="725"/>
      <w:bookmarkEnd w:id="726"/>
      <w:bookmarkEnd w:id="727"/>
      <w:bookmarkEnd w:id="728"/>
      <w:bookmarkEnd w:id="729"/>
      <w:bookmarkEnd w:id="730"/>
      <w:bookmarkEnd w:id="731"/>
      <w:bookmarkEnd w:id="732"/>
      <w:r w:rsidR="00C3704B">
        <w:t xml:space="preserve">закупаемых </w:t>
      </w:r>
      <w:r w:rsidR="00CD1816">
        <w:t>работ</w:t>
      </w:r>
      <w:bookmarkEnd w:id="733"/>
    </w:p>
    <w:p w:rsidR="002B5044" w:rsidRPr="003803A7" w:rsidRDefault="002B5044" w:rsidP="002B5044">
      <w:pPr>
        <w:pStyle w:val="3"/>
        <w:ind w:left="0" w:firstLine="851"/>
        <w:jc w:val="both"/>
        <w:rPr>
          <w:b w:val="0"/>
          <w:szCs w:val="24"/>
        </w:rPr>
      </w:pPr>
      <w:bookmarkStart w:id="736" w:name="_Toc439166311"/>
      <w:bookmarkStart w:id="737" w:name="_Toc439170659"/>
      <w:bookmarkStart w:id="738" w:name="_Toc439172761"/>
      <w:bookmarkStart w:id="739" w:name="_Toc439173205"/>
      <w:bookmarkStart w:id="740" w:name="_Toc439238199"/>
      <w:bookmarkStart w:id="741" w:name="_Toc439252751"/>
      <w:bookmarkStart w:id="742" w:name="_Toc439323609"/>
      <w:bookmarkStart w:id="743" w:name="_Toc439323725"/>
      <w:bookmarkStart w:id="744" w:name="_Toc440361359"/>
      <w:bookmarkStart w:id="745" w:name="_Toc440376114"/>
      <w:bookmarkStart w:id="746" w:name="_Toc440376241"/>
      <w:bookmarkStart w:id="747" w:name="_Toc440382503"/>
      <w:bookmarkStart w:id="748" w:name="_Toc440447173"/>
      <w:bookmarkStart w:id="749" w:name="_Toc440620853"/>
      <w:bookmarkStart w:id="750" w:name="_Toc440631488"/>
      <w:bookmarkStart w:id="751" w:name="_Toc440875728"/>
      <w:bookmarkStart w:id="752" w:name="_Toc441131752"/>
      <w:bookmarkStart w:id="753" w:name="_Toc465865193"/>
      <w:bookmarkStart w:id="754" w:name="_Toc468976339"/>
      <w:bookmarkStart w:id="755" w:name="_Toc469483068"/>
      <w:bookmarkStart w:id="756"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gramEnd"/>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BF5836">
        <w:rPr>
          <w:b w:val="0"/>
          <w:szCs w:val="24"/>
        </w:rPr>
        <w:fldChar w:fldCharType="begin"/>
      </w:r>
      <w:r w:rsidR="00A154B7">
        <w:rPr>
          <w:b w:val="0"/>
          <w:szCs w:val="24"/>
        </w:rPr>
        <w:instrText xml:space="preserve"> REF _Ref440275279 \r \h </w:instrText>
      </w:r>
      <w:r w:rsidR="00BF5836">
        <w:rPr>
          <w:b w:val="0"/>
          <w:szCs w:val="24"/>
        </w:rPr>
      </w:r>
      <w:r w:rsidR="00BF5836">
        <w:rPr>
          <w:b w:val="0"/>
          <w:szCs w:val="24"/>
        </w:rPr>
        <w:fldChar w:fldCharType="separate"/>
      </w:r>
      <w:r w:rsidR="00E33142">
        <w:rPr>
          <w:b w:val="0"/>
          <w:szCs w:val="24"/>
        </w:rPr>
        <w:t>1.1.4</w:t>
      </w:r>
      <w:r w:rsidR="00BF5836">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rsidR="002B5044" w:rsidRPr="003803A7" w:rsidRDefault="002B5044" w:rsidP="0021751A">
      <w:pPr>
        <w:pStyle w:val="2"/>
        <w:ind w:left="1701" w:hanging="1134"/>
      </w:pPr>
      <w:bookmarkStart w:id="757" w:name="_Ref194832984"/>
      <w:bookmarkStart w:id="758" w:name="_Ref197686508"/>
      <w:bookmarkStart w:id="759" w:name="_Toc423421727"/>
      <w:bookmarkStart w:id="760" w:name="_Toc471897553"/>
      <w:r w:rsidRPr="003803A7">
        <w:t xml:space="preserve">Требование к </w:t>
      </w:r>
      <w:bookmarkEnd w:id="757"/>
      <w:bookmarkEnd w:id="758"/>
      <w:bookmarkEnd w:id="759"/>
      <w:r w:rsidR="00C3704B">
        <w:t xml:space="preserve">закупаемым </w:t>
      </w:r>
      <w:r w:rsidR="00CD1816">
        <w:t>работам</w:t>
      </w:r>
      <w:bookmarkEnd w:id="760"/>
    </w:p>
    <w:p w:rsidR="002B5044" w:rsidRPr="003776BB" w:rsidRDefault="002B5044" w:rsidP="002B5044">
      <w:pPr>
        <w:pStyle w:val="3"/>
        <w:ind w:left="0" w:firstLine="851"/>
        <w:jc w:val="both"/>
        <w:rPr>
          <w:b w:val="0"/>
          <w:szCs w:val="24"/>
        </w:rPr>
      </w:pPr>
      <w:bookmarkStart w:id="761" w:name="_Toc439166314"/>
      <w:bookmarkStart w:id="762" w:name="_Toc439170662"/>
      <w:bookmarkStart w:id="763" w:name="_Toc439172764"/>
      <w:bookmarkStart w:id="764" w:name="_Toc439173208"/>
      <w:bookmarkStart w:id="765" w:name="_Toc439238202"/>
      <w:bookmarkStart w:id="766" w:name="_Toc439252754"/>
      <w:bookmarkStart w:id="767" w:name="_Toc439323612"/>
      <w:bookmarkStart w:id="768" w:name="_Toc439323728"/>
      <w:bookmarkStart w:id="769" w:name="_Toc440361362"/>
      <w:bookmarkStart w:id="770" w:name="_Toc440376117"/>
      <w:bookmarkStart w:id="771" w:name="_Toc440376244"/>
      <w:bookmarkStart w:id="772" w:name="_Toc440382505"/>
      <w:bookmarkStart w:id="773" w:name="_Toc440447175"/>
      <w:bookmarkStart w:id="774" w:name="_Toc440620855"/>
      <w:bookmarkStart w:id="775" w:name="_Toc440631490"/>
      <w:bookmarkStart w:id="776" w:name="_Toc440875730"/>
      <w:bookmarkStart w:id="777" w:name="_Toc441131754"/>
      <w:bookmarkStart w:id="778" w:name="_Toc465865195"/>
      <w:bookmarkStart w:id="779" w:name="_Toc468976341"/>
      <w:bookmarkStart w:id="780" w:name="_Toc469483070"/>
      <w:bookmarkStart w:id="781" w:name="_Toc471897554"/>
      <w:bookmarkStart w:id="782" w:name="_Ref194833053"/>
      <w:bookmarkStart w:id="783" w:name="_Ref223496951"/>
      <w:bookmarkStart w:id="784"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910732" w:rsidRPr="008B51A2" w:rsidRDefault="00910732" w:rsidP="00910732">
      <w:pPr>
        <w:pStyle w:val="2"/>
        <w:ind w:left="1701" w:hanging="1134"/>
        <w:rPr>
          <w:b w:val="0"/>
        </w:rPr>
      </w:pPr>
      <w:bookmarkStart w:id="785" w:name="_Toc461808930"/>
      <w:bookmarkStart w:id="786" w:name="_Toc464120639"/>
      <w:bookmarkStart w:id="787" w:name="_Toc465774618"/>
      <w:bookmarkStart w:id="788" w:name="_Toc471897555"/>
      <w:bookmarkEnd w:id="734"/>
      <w:bookmarkEnd w:id="735"/>
      <w:bookmarkEnd w:id="782"/>
      <w:bookmarkEnd w:id="783"/>
      <w:bookmarkEnd w:id="784"/>
      <w:r w:rsidRPr="008B51A2">
        <w:t>Альтернативные предложения</w:t>
      </w:r>
      <w:bookmarkStart w:id="789" w:name="_Ref56252639"/>
      <w:bookmarkEnd w:id="785"/>
      <w:bookmarkEnd w:id="786"/>
      <w:bookmarkEnd w:id="787"/>
      <w:bookmarkEnd w:id="788"/>
    </w:p>
    <w:p w:rsidR="00910732" w:rsidRPr="008B51A2" w:rsidRDefault="00910732" w:rsidP="00910732">
      <w:pPr>
        <w:pStyle w:val="3"/>
        <w:ind w:left="0" w:firstLine="851"/>
        <w:jc w:val="both"/>
        <w:rPr>
          <w:b w:val="0"/>
          <w:szCs w:val="24"/>
        </w:rPr>
      </w:pPr>
      <w:bookmarkStart w:id="790" w:name="_Toc461808802"/>
      <w:bookmarkStart w:id="791" w:name="_Toc461808931"/>
      <w:bookmarkStart w:id="792" w:name="_Toc464120640"/>
      <w:bookmarkStart w:id="793" w:name="_Toc465774619"/>
      <w:bookmarkStart w:id="794" w:name="_Toc465865197"/>
      <w:bookmarkStart w:id="795" w:name="_Toc468976343"/>
      <w:bookmarkStart w:id="796" w:name="_Toc469483072"/>
      <w:bookmarkStart w:id="797"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9"/>
      <w:bookmarkEnd w:id="790"/>
      <w:bookmarkEnd w:id="791"/>
      <w:bookmarkEnd w:id="792"/>
      <w:bookmarkEnd w:id="793"/>
      <w:bookmarkEnd w:id="794"/>
      <w:bookmarkEnd w:id="795"/>
      <w:bookmarkEnd w:id="796"/>
      <w:bookmarkEnd w:id="797"/>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3"/>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8" w:name="_Ref440270602"/>
      <w:bookmarkStart w:id="799" w:name="_Toc471897557"/>
      <w:r w:rsidRPr="00E71A48">
        <w:rPr>
          <w:szCs w:val="24"/>
        </w:rPr>
        <w:lastRenderedPageBreak/>
        <w:t>Образцы основных форм документов, включаемых в Заявку</w:t>
      </w:r>
      <w:bookmarkEnd w:id="798"/>
      <w:bookmarkEnd w:id="799"/>
      <w:r w:rsidRPr="00E71A48">
        <w:rPr>
          <w:szCs w:val="24"/>
        </w:rPr>
        <w:t xml:space="preserve"> </w:t>
      </w:r>
    </w:p>
    <w:p w:rsidR="004F4D80" w:rsidRPr="00F647F7" w:rsidRDefault="004F4D80" w:rsidP="004F4D80">
      <w:pPr>
        <w:pStyle w:val="2"/>
      </w:pPr>
      <w:bookmarkStart w:id="800" w:name="_Ref55336310"/>
      <w:bookmarkStart w:id="801" w:name="_Toc57314672"/>
      <w:bookmarkStart w:id="802" w:name="_Toc69728986"/>
      <w:bookmarkStart w:id="803" w:name="_Toc98253919"/>
      <w:bookmarkStart w:id="804" w:name="_Toc165173847"/>
      <w:bookmarkStart w:id="805" w:name="_Toc423423667"/>
      <w:bookmarkStart w:id="806" w:name="_Toc471897558"/>
      <w:r w:rsidRPr="00F647F7">
        <w:t xml:space="preserve">Письмо о подаче оферты </w:t>
      </w:r>
      <w:bookmarkStart w:id="807" w:name="_Ref22846535"/>
      <w:r w:rsidRPr="00F647F7">
        <w:t>(</w:t>
      </w:r>
      <w:bookmarkEnd w:id="807"/>
      <w:r w:rsidRPr="00F647F7">
        <w:t xml:space="preserve">форма </w:t>
      </w:r>
      <w:r w:rsidRPr="00F647F7">
        <w:rPr>
          <w:noProof/>
        </w:rPr>
        <w:t>1</w:t>
      </w:r>
      <w:r w:rsidRPr="00F647F7">
        <w:t>)</w:t>
      </w:r>
      <w:bookmarkEnd w:id="800"/>
      <w:bookmarkEnd w:id="801"/>
      <w:bookmarkEnd w:id="802"/>
      <w:bookmarkEnd w:id="803"/>
      <w:bookmarkEnd w:id="804"/>
      <w:bookmarkEnd w:id="805"/>
      <w:bookmarkEnd w:id="806"/>
    </w:p>
    <w:p w:rsidR="004F4D80" w:rsidRPr="00C236C0" w:rsidRDefault="004F4D80" w:rsidP="004F4D80">
      <w:pPr>
        <w:pStyle w:val="3"/>
        <w:rPr>
          <w:szCs w:val="24"/>
        </w:rPr>
      </w:pPr>
      <w:bookmarkStart w:id="808" w:name="_Toc98253920"/>
      <w:bookmarkStart w:id="809" w:name="_Toc157248174"/>
      <w:bookmarkStart w:id="810" w:name="_Toc157496543"/>
      <w:bookmarkStart w:id="811" w:name="_Toc158206082"/>
      <w:bookmarkStart w:id="812" w:name="_Toc164057767"/>
      <w:bookmarkStart w:id="813" w:name="_Toc164137117"/>
      <w:bookmarkStart w:id="814" w:name="_Toc164161277"/>
      <w:bookmarkStart w:id="815" w:name="_Toc165173848"/>
      <w:bookmarkStart w:id="816" w:name="_Toc439170673"/>
      <w:bookmarkStart w:id="817" w:name="_Toc439172775"/>
      <w:bookmarkStart w:id="818" w:name="_Toc439173219"/>
      <w:bookmarkStart w:id="819" w:name="_Toc439238213"/>
      <w:bookmarkStart w:id="820" w:name="_Toc440361369"/>
      <w:bookmarkStart w:id="821" w:name="_Toc440376124"/>
      <w:bookmarkStart w:id="822" w:name="_Toc465865200"/>
      <w:bookmarkStart w:id="823" w:name="_Toc471897559"/>
      <w:r w:rsidRPr="00C236C0">
        <w:rPr>
          <w:szCs w:val="24"/>
        </w:rPr>
        <w:t>Форма письма о подаче оферты</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5" w:name="_Toc98253921"/>
      <w:bookmarkStart w:id="826" w:name="_Toc157248175"/>
      <w:bookmarkStart w:id="827" w:name="_Toc157496544"/>
      <w:bookmarkStart w:id="828" w:name="_Toc158206083"/>
      <w:bookmarkStart w:id="829" w:name="_Toc164057768"/>
      <w:bookmarkStart w:id="830" w:name="_Toc164137118"/>
      <w:bookmarkStart w:id="831" w:name="_Toc164161278"/>
      <w:bookmarkStart w:id="832" w:name="_Toc165173849"/>
      <w:r>
        <w:rPr>
          <w:b/>
          <w:szCs w:val="24"/>
        </w:rPr>
        <w:br w:type="page"/>
      </w:r>
    </w:p>
    <w:p w:rsidR="004F4D80" w:rsidRPr="00C236C0" w:rsidRDefault="004F4D80" w:rsidP="004F4D80">
      <w:pPr>
        <w:pStyle w:val="3"/>
        <w:rPr>
          <w:szCs w:val="24"/>
        </w:rPr>
      </w:pPr>
      <w:bookmarkStart w:id="833" w:name="_Toc439170674"/>
      <w:bookmarkStart w:id="834" w:name="_Toc439172776"/>
      <w:bookmarkStart w:id="835" w:name="_Toc439173220"/>
      <w:bookmarkStart w:id="836" w:name="_Toc439238214"/>
      <w:bookmarkStart w:id="837" w:name="_Toc439252762"/>
      <w:bookmarkStart w:id="838" w:name="_Toc439323736"/>
      <w:bookmarkStart w:id="839" w:name="_Toc440361370"/>
      <w:bookmarkStart w:id="840" w:name="_Toc440376125"/>
      <w:bookmarkStart w:id="841" w:name="_Toc440376252"/>
      <w:bookmarkStart w:id="842" w:name="_Toc440382510"/>
      <w:bookmarkStart w:id="843" w:name="_Toc440447180"/>
      <w:bookmarkStart w:id="844" w:name="_Toc440620860"/>
      <w:bookmarkStart w:id="845" w:name="_Toc440631495"/>
      <w:bookmarkStart w:id="846" w:name="_Toc440875734"/>
      <w:bookmarkStart w:id="847" w:name="_Toc441131758"/>
      <w:bookmarkStart w:id="848" w:name="_Toc465865201"/>
      <w:bookmarkStart w:id="849" w:name="_Toc471897560"/>
      <w:r w:rsidRPr="00C236C0">
        <w:rPr>
          <w:szCs w:val="24"/>
        </w:rPr>
        <w:lastRenderedPageBreak/>
        <w:t>Инструкции по заполнению</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0"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BF5836">
        <w:rPr>
          <w:sz w:val="24"/>
          <w:szCs w:val="24"/>
        </w:rPr>
        <w:fldChar w:fldCharType="begin"/>
      </w:r>
      <w:r w:rsidR="00673C59">
        <w:rPr>
          <w:sz w:val="24"/>
          <w:szCs w:val="24"/>
        </w:rPr>
        <w:instrText xml:space="preserve"> REF _Ref306008743 \r \h </w:instrText>
      </w:r>
      <w:r w:rsidR="00BF5836">
        <w:rPr>
          <w:sz w:val="24"/>
          <w:szCs w:val="24"/>
        </w:rPr>
      </w:r>
      <w:r w:rsidR="00BF5836">
        <w:rPr>
          <w:sz w:val="24"/>
          <w:szCs w:val="24"/>
        </w:rPr>
        <w:fldChar w:fldCharType="separate"/>
      </w:r>
      <w:r w:rsidR="00E33142">
        <w:rPr>
          <w:sz w:val="24"/>
          <w:szCs w:val="24"/>
        </w:rPr>
        <w:t>3.3.4</w:t>
      </w:r>
      <w:r w:rsidR="00BF5836">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BF5836">
        <w:rPr>
          <w:sz w:val="24"/>
          <w:szCs w:val="24"/>
        </w:rPr>
        <w:fldChar w:fldCharType="begin"/>
      </w:r>
      <w:r w:rsidR="00D56F8C">
        <w:rPr>
          <w:sz w:val="24"/>
          <w:szCs w:val="24"/>
        </w:rPr>
        <w:instrText xml:space="preserve"> REF _Ref55279015 \r \h </w:instrText>
      </w:r>
      <w:r w:rsidR="00BF5836">
        <w:rPr>
          <w:sz w:val="24"/>
          <w:szCs w:val="24"/>
        </w:rPr>
      </w:r>
      <w:r w:rsidR="00BF5836">
        <w:rPr>
          <w:sz w:val="24"/>
          <w:szCs w:val="24"/>
        </w:rPr>
        <w:fldChar w:fldCharType="separate"/>
      </w:r>
      <w:r w:rsidR="00E33142">
        <w:rPr>
          <w:sz w:val="24"/>
          <w:szCs w:val="24"/>
        </w:rPr>
        <w:t>3.3.1.6</w:t>
      </w:r>
      <w:r w:rsidR="00BF5836">
        <w:rPr>
          <w:sz w:val="24"/>
          <w:szCs w:val="24"/>
        </w:rPr>
        <w:fldChar w:fldCharType="end"/>
      </w:r>
      <w:r w:rsidRPr="00492C8B">
        <w:rPr>
          <w:sz w:val="24"/>
          <w:szCs w:val="24"/>
        </w:rPr>
        <w:t xml:space="preserve"> и </w:t>
      </w:r>
      <w:r w:rsidR="00BF5836">
        <w:rPr>
          <w:sz w:val="24"/>
          <w:szCs w:val="24"/>
        </w:rPr>
        <w:fldChar w:fldCharType="begin"/>
      </w:r>
      <w:r w:rsidR="00D56F8C">
        <w:rPr>
          <w:sz w:val="24"/>
          <w:szCs w:val="24"/>
        </w:rPr>
        <w:instrText xml:space="preserve"> REF _Ref195087786 \r \h </w:instrText>
      </w:r>
      <w:r w:rsidR="00BF5836">
        <w:rPr>
          <w:sz w:val="24"/>
          <w:szCs w:val="24"/>
        </w:rPr>
      </w:r>
      <w:r w:rsidR="00BF5836">
        <w:rPr>
          <w:sz w:val="24"/>
          <w:szCs w:val="24"/>
        </w:rPr>
        <w:fldChar w:fldCharType="separate"/>
      </w:r>
      <w:r w:rsidR="00E33142">
        <w:rPr>
          <w:sz w:val="24"/>
          <w:szCs w:val="24"/>
        </w:rPr>
        <w:t>3.3.1.7</w:t>
      </w:r>
      <w:r w:rsidR="00BF5836">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BF5836">
        <w:fldChar w:fldCharType="begin"/>
      </w:r>
      <w:r w:rsidR="00845038">
        <w:rPr>
          <w:sz w:val="24"/>
          <w:szCs w:val="24"/>
        </w:rPr>
        <w:instrText xml:space="preserve"> REF _Ref471897124 \r \h </w:instrText>
      </w:r>
      <w:r w:rsidR="00BF5836">
        <w:fldChar w:fldCharType="separate"/>
      </w:r>
      <w:r w:rsidR="00E33142">
        <w:rPr>
          <w:sz w:val="24"/>
          <w:szCs w:val="24"/>
        </w:rPr>
        <w:t>5.1.2.3</w:t>
      </w:r>
      <w:r w:rsidR="00BF5836">
        <w:fldChar w:fldCharType="end"/>
      </w:r>
      <w:r w:rsidRPr="00066ED2">
        <w:rPr>
          <w:sz w:val="24"/>
          <w:szCs w:val="24"/>
        </w:rPr>
        <w:t xml:space="preserve">, является ценой заключаемого договора, и должна соответствовать цене, указанной в п. </w:t>
      </w:r>
      <w:r w:rsidR="00BF5836">
        <w:fldChar w:fldCharType="begin"/>
      </w:r>
      <w:r w:rsidR="00845038">
        <w:rPr>
          <w:sz w:val="24"/>
          <w:szCs w:val="24"/>
        </w:rPr>
        <w:instrText xml:space="preserve"> REF _Ref440549152 \r \h </w:instrText>
      </w:r>
      <w:r w:rsidR="00BF5836">
        <w:fldChar w:fldCharType="separate"/>
      </w:r>
      <w:r w:rsidR="00E33142">
        <w:rPr>
          <w:sz w:val="24"/>
          <w:szCs w:val="24"/>
        </w:rPr>
        <w:t>3.3.7.1</w:t>
      </w:r>
      <w:r w:rsidR="00BF5836">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1" w:name="_Ref55335821"/>
      <w:bookmarkStart w:id="852" w:name="_Ref55336345"/>
      <w:bookmarkStart w:id="853" w:name="_Toc57314674"/>
      <w:bookmarkStart w:id="854" w:name="_Toc69728988"/>
      <w:bookmarkStart w:id="855" w:name="_Toc98253922"/>
      <w:bookmarkStart w:id="856" w:name="_Toc165173850"/>
      <w:r>
        <w:br w:type="page"/>
      </w:r>
    </w:p>
    <w:p w:rsidR="00920CB0" w:rsidRDefault="00920CB0" w:rsidP="00920CB0">
      <w:pPr>
        <w:pStyle w:val="3"/>
        <w:rPr>
          <w:szCs w:val="24"/>
        </w:rPr>
      </w:pPr>
      <w:bookmarkStart w:id="857" w:name="_Ref440271964"/>
      <w:bookmarkStart w:id="858" w:name="_Toc440361371"/>
      <w:bookmarkStart w:id="859" w:name="_Toc440376126"/>
      <w:bookmarkStart w:id="860" w:name="_Toc471897561"/>
      <w:r>
        <w:rPr>
          <w:szCs w:val="24"/>
        </w:rPr>
        <w:lastRenderedPageBreak/>
        <w:t>Антикоррупционные обязательства (Форма 1.1).</w:t>
      </w:r>
      <w:bookmarkEnd w:id="857"/>
      <w:bookmarkEnd w:id="858"/>
      <w:bookmarkEnd w:id="859"/>
      <w:bookmarkEnd w:id="860"/>
    </w:p>
    <w:p w:rsidR="00920CB0" w:rsidRPr="00920CB0" w:rsidRDefault="00920CB0" w:rsidP="00BC48F0">
      <w:pPr>
        <w:pStyle w:val="3"/>
        <w:numPr>
          <w:ilvl w:val="3"/>
          <w:numId w:val="71"/>
        </w:numPr>
        <w:rPr>
          <w:b w:val="0"/>
          <w:szCs w:val="24"/>
        </w:rPr>
      </w:pPr>
      <w:bookmarkStart w:id="861" w:name="_Toc439238216"/>
      <w:bookmarkStart w:id="862" w:name="_Toc439252764"/>
      <w:bookmarkStart w:id="863" w:name="_Toc439323738"/>
      <w:bookmarkStart w:id="864" w:name="_Toc440361372"/>
      <w:bookmarkStart w:id="865" w:name="_Toc440376127"/>
      <w:bookmarkStart w:id="866" w:name="_Toc440376254"/>
      <w:bookmarkStart w:id="867" w:name="_Toc440382512"/>
      <w:bookmarkStart w:id="868" w:name="_Toc440447182"/>
      <w:bookmarkStart w:id="869" w:name="_Toc440620862"/>
      <w:bookmarkStart w:id="870" w:name="_Toc440631497"/>
      <w:bookmarkStart w:id="871" w:name="_Toc440875736"/>
      <w:bookmarkStart w:id="872" w:name="_Toc441131760"/>
      <w:bookmarkStart w:id="873" w:name="_Toc465865203"/>
      <w:bookmarkStart w:id="874" w:name="_Toc471897562"/>
      <w:r w:rsidRPr="00920CB0">
        <w:rPr>
          <w:b w:val="0"/>
          <w:szCs w:val="24"/>
        </w:rPr>
        <w:t xml:space="preserve">Форма </w:t>
      </w:r>
      <w:r>
        <w:rPr>
          <w:b w:val="0"/>
          <w:szCs w:val="24"/>
        </w:rPr>
        <w:t>Антикоррупционных обязательств</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9"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50"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5" w:name="_Toc423423668"/>
      <w:bookmarkStart w:id="876" w:name="_Ref440271072"/>
      <w:bookmarkStart w:id="877" w:name="_Ref440273986"/>
      <w:bookmarkStart w:id="878" w:name="_Ref440274337"/>
      <w:bookmarkStart w:id="879" w:name="_Ref440274913"/>
      <w:bookmarkStart w:id="880" w:name="_Ref440284918"/>
      <w:bookmarkStart w:id="881"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1"/>
      <w:bookmarkEnd w:id="852"/>
      <w:bookmarkEnd w:id="853"/>
      <w:bookmarkEnd w:id="854"/>
      <w:bookmarkEnd w:id="855"/>
      <w:bookmarkEnd w:id="856"/>
      <w:bookmarkEnd w:id="875"/>
      <w:bookmarkEnd w:id="876"/>
      <w:bookmarkEnd w:id="877"/>
      <w:bookmarkEnd w:id="878"/>
      <w:bookmarkEnd w:id="879"/>
      <w:bookmarkEnd w:id="880"/>
      <w:bookmarkEnd w:id="8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2" w:name="_Toc98253923"/>
      <w:bookmarkStart w:id="883" w:name="_Toc157248177"/>
      <w:bookmarkStart w:id="884" w:name="_Toc157496546"/>
      <w:bookmarkStart w:id="885" w:name="_Toc158206085"/>
      <w:bookmarkStart w:id="886" w:name="_Toc164057770"/>
      <w:bookmarkStart w:id="887" w:name="_Toc164137120"/>
      <w:bookmarkStart w:id="888" w:name="_Toc164161280"/>
      <w:bookmarkStart w:id="889" w:name="_Toc165173851"/>
      <w:bookmarkStart w:id="890" w:name="_Ref264038986"/>
      <w:bookmarkStart w:id="891" w:name="_Ref264359294"/>
      <w:bookmarkStart w:id="892" w:name="_Toc439170676"/>
      <w:bookmarkStart w:id="893" w:name="_Toc439172778"/>
      <w:bookmarkStart w:id="894" w:name="_Toc439173222"/>
      <w:bookmarkStart w:id="895" w:name="_Toc439238218"/>
      <w:bookmarkStart w:id="896" w:name="_Toc439252766"/>
      <w:bookmarkStart w:id="897" w:name="_Toc439323740"/>
      <w:bookmarkStart w:id="898" w:name="_Toc440361374"/>
      <w:bookmarkStart w:id="899" w:name="_Toc440376129"/>
      <w:bookmarkStart w:id="900" w:name="_Toc440376256"/>
      <w:bookmarkStart w:id="901" w:name="_Toc440382514"/>
      <w:bookmarkStart w:id="902" w:name="_Toc440447184"/>
      <w:bookmarkStart w:id="903" w:name="_Toc440620864"/>
      <w:bookmarkStart w:id="904" w:name="_Toc440631499"/>
      <w:bookmarkStart w:id="905" w:name="_Toc440875738"/>
      <w:bookmarkStart w:id="906" w:name="_Toc441131762"/>
      <w:bookmarkStart w:id="907" w:name="_Toc465865205"/>
      <w:bookmarkStart w:id="908" w:name="_Toc468976351"/>
      <w:bookmarkStart w:id="909" w:name="_Toc469483080"/>
      <w:bookmarkStart w:id="910" w:name="_Toc471897564"/>
      <w:r w:rsidRPr="00C236C0">
        <w:rPr>
          <w:szCs w:val="24"/>
        </w:rPr>
        <w:t xml:space="preserve">Форма </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r w:rsidR="00492C8B">
        <w:rPr>
          <w:szCs w:val="24"/>
        </w:rPr>
        <w:t>Сводной таблицы стоимости</w:t>
      </w:r>
      <w:bookmarkEnd w:id="896"/>
      <w:bookmarkEnd w:id="897"/>
      <w:bookmarkEnd w:id="898"/>
      <w:bookmarkEnd w:id="899"/>
      <w:bookmarkEnd w:id="900"/>
      <w:bookmarkEnd w:id="901"/>
      <w:bookmarkEnd w:id="902"/>
      <w:bookmarkEnd w:id="903"/>
      <w:bookmarkEnd w:id="904"/>
      <w:bookmarkEnd w:id="905"/>
      <w:r w:rsidR="001C4BB0" w:rsidRPr="001C4BB0">
        <w:rPr>
          <w:bCs w:val="0"/>
          <w:szCs w:val="24"/>
        </w:rPr>
        <w:t xml:space="preserve"> </w:t>
      </w:r>
      <w:r w:rsidR="001C4BB0" w:rsidRPr="005D252F">
        <w:rPr>
          <w:bCs w:val="0"/>
          <w:szCs w:val="24"/>
        </w:rPr>
        <w:t>работ</w:t>
      </w:r>
      <w:bookmarkEnd w:id="906"/>
      <w:bookmarkEnd w:id="907"/>
      <w:bookmarkEnd w:id="908"/>
      <w:bookmarkEnd w:id="909"/>
      <w:bookmarkEnd w:id="91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1" w:name="_Toc176765534"/>
      <w:bookmarkStart w:id="912" w:name="_Toc198979983"/>
      <w:bookmarkStart w:id="913" w:name="_Toc217466315"/>
      <w:bookmarkStart w:id="914" w:name="_Toc217702856"/>
      <w:bookmarkStart w:id="915" w:name="_Toc233601974"/>
      <w:bookmarkStart w:id="916" w:name="_Toc263343460"/>
      <w:r w:rsidRPr="00F647F7">
        <w:rPr>
          <w:b w:val="0"/>
          <w:szCs w:val="24"/>
        </w:rPr>
        <w:br w:type="page"/>
      </w:r>
      <w:bookmarkStart w:id="917" w:name="_Toc439170677"/>
      <w:bookmarkStart w:id="918" w:name="_Toc439172779"/>
      <w:bookmarkStart w:id="919" w:name="_Toc439173223"/>
      <w:bookmarkStart w:id="920" w:name="_Toc439238219"/>
      <w:bookmarkStart w:id="921" w:name="_Toc439252767"/>
      <w:bookmarkStart w:id="922" w:name="_Toc439323741"/>
      <w:bookmarkStart w:id="923" w:name="_Toc440361375"/>
      <w:bookmarkStart w:id="924" w:name="_Toc440376130"/>
      <w:bookmarkStart w:id="925" w:name="_Toc440376257"/>
      <w:bookmarkStart w:id="926" w:name="_Toc440382515"/>
      <w:bookmarkStart w:id="927" w:name="_Toc440447185"/>
      <w:bookmarkStart w:id="928" w:name="_Toc440620865"/>
      <w:bookmarkStart w:id="929" w:name="_Toc440631500"/>
      <w:bookmarkStart w:id="930" w:name="_Toc440875739"/>
      <w:bookmarkStart w:id="931" w:name="_Toc441131763"/>
      <w:bookmarkStart w:id="932" w:name="_Toc465865206"/>
      <w:bookmarkStart w:id="933" w:name="_Toc468976352"/>
      <w:bookmarkStart w:id="934" w:name="_Toc469483081"/>
      <w:bookmarkStart w:id="935" w:name="_Toc471897565"/>
      <w:r w:rsidRPr="00C236C0">
        <w:rPr>
          <w:szCs w:val="24"/>
        </w:rPr>
        <w:lastRenderedPageBreak/>
        <w:t>Инструкции по заполнению</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6" w:name="_Ref86826666"/>
      <w:bookmarkStart w:id="937" w:name="_Toc90385112"/>
      <w:bookmarkStart w:id="938" w:name="_Toc98253925"/>
      <w:bookmarkStart w:id="939" w:name="_Toc165173853"/>
      <w:bookmarkStart w:id="940"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1" w:name="_Ref440537086"/>
      <w:bookmarkStart w:id="942"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6"/>
      <w:bookmarkEnd w:id="937"/>
      <w:bookmarkEnd w:id="938"/>
      <w:bookmarkEnd w:id="939"/>
      <w:bookmarkEnd w:id="940"/>
      <w:bookmarkEnd w:id="941"/>
      <w:bookmarkEnd w:id="94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3" w:name="_Toc90385113"/>
      <w:bookmarkStart w:id="944" w:name="_Toc98253926"/>
      <w:bookmarkStart w:id="945" w:name="_Toc157248180"/>
      <w:bookmarkStart w:id="946" w:name="_Toc157496549"/>
      <w:bookmarkStart w:id="947" w:name="_Toc158206088"/>
      <w:bookmarkStart w:id="948" w:name="_Toc164057773"/>
      <w:bookmarkStart w:id="949" w:name="_Toc164137123"/>
      <w:bookmarkStart w:id="950" w:name="_Toc164161283"/>
      <w:bookmarkStart w:id="951" w:name="_Toc165173854"/>
      <w:bookmarkStart w:id="952" w:name="_Ref193690005"/>
      <w:bookmarkStart w:id="953" w:name="_Toc439170679"/>
      <w:bookmarkStart w:id="954" w:name="_Toc439172781"/>
      <w:bookmarkStart w:id="955" w:name="_Toc439173225"/>
      <w:bookmarkStart w:id="956" w:name="_Toc439238221"/>
      <w:bookmarkStart w:id="957" w:name="_Toc439252769"/>
      <w:bookmarkStart w:id="958" w:name="_Toc439323743"/>
      <w:bookmarkStart w:id="959" w:name="_Toc440361377"/>
      <w:bookmarkStart w:id="960" w:name="_Toc440376132"/>
      <w:bookmarkStart w:id="961" w:name="_Toc440376259"/>
      <w:bookmarkStart w:id="962" w:name="_Toc440382517"/>
      <w:bookmarkStart w:id="963" w:name="_Toc440447187"/>
      <w:bookmarkStart w:id="964" w:name="_Toc440620867"/>
      <w:bookmarkStart w:id="965" w:name="_Toc440631502"/>
      <w:bookmarkStart w:id="966" w:name="_Toc440875741"/>
      <w:bookmarkStart w:id="967" w:name="_Toc441131765"/>
      <w:bookmarkStart w:id="968" w:name="_Toc465865208"/>
      <w:bookmarkStart w:id="969" w:name="_Toc468976354"/>
      <w:bookmarkStart w:id="970" w:name="_Toc469483083"/>
      <w:bookmarkStart w:id="971" w:name="_Toc471897567"/>
      <w:r w:rsidRPr="00C236C0">
        <w:rPr>
          <w:szCs w:val="24"/>
        </w:rPr>
        <w:t xml:space="preserve">Форма </w:t>
      </w:r>
      <w:bookmarkEnd w:id="943"/>
      <w:bookmarkEnd w:id="944"/>
      <w:bookmarkEnd w:id="945"/>
      <w:bookmarkEnd w:id="946"/>
      <w:bookmarkEnd w:id="947"/>
      <w:bookmarkEnd w:id="948"/>
      <w:bookmarkEnd w:id="949"/>
      <w:bookmarkEnd w:id="950"/>
      <w:bookmarkEnd w:id="951"/>
      <w:bookmarkEnd w:id="952"/>
      <w:r w:rsidRPr="00C236C0">
        <w:rPr>
          <w:szCs w:val="24"/>
        </w:rPr>
        <w:t>технического предложения</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2" w:name="_Ref55335818"/>
      <w:bookmarkStart w:id="973" w:name="_Ref55336334"/>
      <w:bookmarkStart w:id="974" w:name="_Toc57314673"/>
      <w:bookmarkStart w:id="975" w:name="_Toc69728987"/>
      <w:bookmarkStart w:id="976" w:name="_Toc98253928"/>
      <w:bookmarkStart w:id="977" w:name="_Toc165173856"/>
      <w:bookmarkStart w:id="978" w:name="_Ref194749150"/>
      <w:bookmarkStart w:id="979" w:name="_Ref194750368"/>
      <w:bookmarkStart w:id="980" w:name="_Ref89649494"/>
      <w:bookmarkStart w:id="98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BF5836">
        <w:rPr>
          <w:i/>
          <w:color w:val="000000"/>
        </w:rPr>
        <w:fldChar w:fldCharType="begin"/>
      </w:r>
      <w:r w:rsidR="00EA3F63">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BF5836">
        <w:rPr>
          <w:i/>
          <w:color w:val="000000"/>
        </w:rPr>
        <w:fldChar w:fldCharType="begin"/>
      </w:r>
      <w:r>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2" w:name="_Toc176765537"/>
      <w:bookmarkStart w:id="983" w:name="_Toc198979986"/>
      <w:bookmarkStart w:id="984" w:name="_Toc217466321"/>
      <w:bookmarkStart w:id="985" w:name="_Toc217702859"/>
      <w:bookmarkStart w:id="986" w:name="_Toc233601977"/>
      <w:bookmarkStart w:id="987" w:name="_Toc263343463"/>
      <w:bookmarkStart w:id="988" w:name="_Toc439170680"/>
      <w:bookmarkStart w:id="989" w:name="_Toc439172782"/>
      <w:bookmarkStart w:id="990" w:name="_Toc439173226"/>
      <w:bookmarkStart w:id="991" w:name="_Toc439238222"/>
      <w:bookmarkStart w:id="992" w:name="_Toc439252770"/>
      <w:bookmarkStart w:id="993" w:name="_Toc439323744"/>
      <w:bookmarkStart w:id="994" w:name="_Toc440361378"/>
      <w:bookmarkStart w:id="995" w:name="_Toc440376133"/>
      <w:bookmarkStart w:id="996" w:name="_Toc440376260"/>
      <w:bookmarkStart w:id="997" w:name="_Toc440382518"/>
      <w:bookmarkStart w:id="998" w:name="_Toc440447188"/>
      <w:bookmarkStart w:id="999" w:name="_Toc440620868"/>
      <w:bookmarkStart w:id="1000" w:name="_Toc440631503"/>
      <w:bookmarkStart w:id="1001" w:name="_Toc440875742"/>
      <w:bookmarkStart w:id="1002" w:name="_Toc441131766"/>
      <w:bookmarkStart w:id="1003" w:name="_Toc465865209"/>
      <w:bookmarkStart w:id="1004" w:name="_Toc468976355"/>
      <w:bookmarkStart w:id="1005" w:name="_Toc469483084"/>
      <w:bookmarkStart w:id="1006" w:name="_Toc471897568"/>
      <w:r w:rsidRPr="00C236C0">
        <w:rPr>
          <w:szCs w:val="24"/>
        </w:rPr>
        <w:lastRenderedPageBreak/>
        <w:t>Инструкции по заполнению</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sz w:val="24"/>
          <w:szCs w:val="24"/>
        </w:rPr>
        <w:fldChar w:fldCharType="begin"/>
      </w:r>
      <w:r w:rsidR="00DA1BA0">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Toc423423670"/>
      <w:bookmarkStart w:id="1009" w:name="_Ref440271036"/>
      <w:bookmarkStart w:id="1010" w:name="_Ref440274366"/>
      <w:bookmarkStart w:id="1011" w:name="_Ref440274902"/>
      <w:bookmarkStart w:id="1012" w:name="_Ref440284947"/>
      <w:bookmarkStart w:id="1013" w:name="_Ref440361140"/>
      <w:bookmarkStart w:id="1014"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2"/>
      <w:bookmarkEnd w:id="973"/>
      <w:bookmarkEnd w:id="974"/>
      <w:bookmarkEnd w:id="975"/>
      <w:bookmarkEnd w:id="976"/>
      <w:bookmarkEnd w:id="977"/>
      <w:bookmarkEnd w:id="978"/>
      <w:bookmarkEnd w:id="979"/>
      <w:bookmarkEnd w:id="1007"/>
      <w:bookmarkEnd w:id="1008"/>
      <w:bookmarkEnd w:id="1009"/>
      <w:bookmarkEnd w:id="1010"/>
      <w:bookmarkEnd w:id="1011"/>
      <w:bookmarkEnd w:id="1012"/>
      <w:bookmarkEnd w:id="1013"/>
      <w:bookmarkEnd w:id="10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5" w:name="_Toc98253929"/>
      <w:bookmarkStart w:id="1016" w:name="_Toc157248183"/>
      <w:bookmarkStart w:id="1017" w:name="_Toc157496552"/>
      <w:bookmarkStart w:id="1018" w:name="_Toc158206091"/>
      <w:bookmarkStart w:id="1019" w:name="_Toc164057776"/>
      <w:bookmarkStart w:id="1020" w:name="_Toc164137126"/>
      <w:bookmarkStart w:id="1021" w:name="_Toc164161286"/>
      <w:bookmarkStart w:id="1022" w:name="_Toc165173857"/>
      <w:bookmarkStart w:id="1023" w:name="_Toc439170682"/>
      <w:bookmarkStart w:id="1024" w:name="_Toc439172784"/>
      <w:bookmarkStart w:id="1025" w:name="_Toc439173228"/>
      <w:bookmarkStart w:id="1026" w:name="_Toc439238224"/>
      <w:bookmarkStart w:id="1027" w:name="_Toc439252772"/>
      <w:bookmarkStart w:id="1028" w:name="_Toc439323746"/>
      <w:bookmarkStart w:id="1029" w:name="_Toc440361380"/>
      <w:bookmarkStart w:id="1030" w:name="_Toc440376135"/>
      <w:bookmarkStart w:id="1031" w:name="_Toc440376262"/>
      <w:bookmarkStart w:id="1032" w:name="_Toc440382520"/>
      <w:bookmarkStart w:id="1033" w:name="_Toc440447190"/>
      <w:bookmarkStart w:id="1034" w:name="_Toc440620870"/>
      <w:bookmarkStart w:id="1035" w:name="_Toc440631505"/>
      <w:bookmarkStart w:id="1036" w:name="_Toc440875744"/>
      <w:bookmarkStart w:id="1037" w:name="_Toc441131768"/>
      <w:bookmarkStart w:id="1038" w:name="_Toc465865211"/>
      <w:bookmarkStart w:id="1039" w:name="_Toc468976357"/>
      <w:bookmarkStart w:id="1040" w:name="_Toc469483086"/>
      <w:bookmarkStart w:id="1041" w:name="_Toc471897570"/>
      <w:r w:rsidRPr="00F647F7">
        <w:rPr>
          <w:b w:val="0"/>
          <w:szCs w:val="24"/>
        </w:rPr>
        <w:t xml:space="preserve">Форма </w:t>
      </w:r>
      <w:bookmarkEnd w:id="1015"/>
      <w:r w:rsidRPr="00F647F7">
        <w:rPr>
          <w:b w:val="0"/>
          <w:szCs w:val="24"/>
        </w:rPr>
        <w:t xml:space="preserve">графика </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r w:rsidR="00C22199">
        <w:rPr>
          <w:b w:val="0"/>
          <w:szCs w:val="24"/>
        </w:rPr>
        <w:t>выполнения работ</w:t>
      </w:r>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2" w:name="_Toc171070556"/>
      <w:bookmarkStart w:id="1043" w:name="_Toc98253927"/>
      <w:bookmarkStart w:id="1044" w:name="_Toc176605808"/>
      <w:bookmarkStart w:id="1045" w:name="_Toc176611017"/>
      <w:bookmarkStart w:id="1046" w:name="_Toc176611073"/>
      <w:bookmarkStart w:id="1047" w:name="_Toc176668676"/>
      <w:bookmarkStart w:id="1048" w:name="_Toc176684336"/>
      <w:bookmarkStart w:id="1049" w:name="_Toc176746279"/>
      <w:bookmarkStart w:id="1050" w:name="_Toc176747346"/>
      <w:bookmarkStart w:id="1051" w:name="_Toc198979988"/>
      <w:bookmarkStart w:id="1052" w:name="_Toc217466324"/>
      <w:bookmarkStart w:id="1053" w:name="_Toc217702862"/>
      <w:bookmarkStart w:id="1054" w:name="_Toc233601980"/>
      <w:bookmarkStart w:id="1055" w:name="_Toc263343466"/>
      <w:r w:rsidRPr="00F647F7">
        <w:rPr>
          <w:b w:val="0"/>
          <w:szCs w:val="24"/>
        </w:rPr>
        <w:br w:type="page"/>
      </w:r>
      <w:bookmarkStart w:id="1056" w:name="_Toc439170683"/>
      <w:bookmarkStart w:id="1057" w:name="_Toc439172785"/>
      <w:bookmarkStart w:id="1058" w:name="_Toc439173229"/>
      <w:bookmarkStart w:id="1059" w:name="_Toc439238225"/>
      <w:bookmarkStart w:id="1060" w:name="_Toc439252773"/>
      <w:bookmarkStart w:id="1061" w:name="_Toc439323747"/>
      <w:bookmarkStart w:id="1062" w:name="_Toc440361381"/>
      <w:bookmarkStart w:id="1063" w:name="_Toc440376136"/>
      <w:bookmarkStart w:id="1064" w:name="_Toc440376263"/>
      <w:bookmarkStart w:id="1065" w:name="_Toc440382521"/>
      <w:bookmarkStart w:id="1066" w:name="_Toc440447191"/>
      <w:bookmarkStart w:id="1067" w:name="_Toc440620871"/>
      <w:bookmarkStart w:id="1068" w:name="_Toc440631506"/>
      <w:bookmarkStart w:id="1069" w:name="_Toc440875745"/>
      <w:bookmarkStart w:id="1070" w:name="_Toc441131769"/>
      <w:bookmarkStart w:id="1071" w:name="_Toc465865212"/>
      <w:bookmarkStart w:id="1072" w:name="_Toc468976358"/>
      <w:bookmarkStart w:id="1073" w:name="_Toc469483087"/>
      <w:bookmarkStart w:id="1074" w:name="_Toc471897571"/>
      <w:r w:rsidRPr="00F647F7">
        <w:rPr>
          <w:b w:val="0"/>
          <w:szCs w:val="24"/>
        </w:rPr>
        <w:lastRenderedPageBreak/>
        <w:t>Инструкции по заполнению</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BF5836">
        <w:rPr>
          <w:sz w:val="24"/>
          <w:szCs w:val="24"/>
        </w:rPr>
        <w:fldChar w:fldCharType="begin"/>
      </w:r>
      <w:r w:rsidR="00D56F8C">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BF5836">
        <w:rPr>
          <w:sz w:val="24"/>
          <w:szCs w:val="24"/>
        </w:rPr>
        <w:fldChar w:fldCharType="begin"/>
      </w:r>
      <w:r w:rsidR="00D56F8C">
        <w:rPr>
          <w:sz w:val="24"/>
          <w:szCs w:val="24"/>
        </w:rPr>
        <w:instrText xml:space="preserve"> REF _Ref440273986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5" w:name="_Hlt22846931"/>
      <w:bookmarkStart w:id="1076" w:name="_Ref440361439"/>
      <w:bookmarkStart w:id="1077" w:name="_Ref440361914"/>
      <w:bookmarkStart w:id="1078" w:name="_Ref440361959"/>
      <w:bookmarkStart w:id="1079" w:name="_Toc471897572"/>
      <w:bookmarkStart w:id="1080" w:name="_Ref93264992"/>
      <w:bookmarkStart w:id="1081" w:name="_Ref93265116"/>
      <w:bookmarkStart w:id="1082" w:name="_Toc98253933"/>
      <w:bookmarkStart w:id="1083" w:name="_Toc165173859"/>
      <w:bookmarkStart w:id="1084" w:name="_Toc423423671"/>
      <w:bookmarkEnd w:id="1075"/>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6"/>
      <w:bookmarkEnd w:id="1077"/>
      <w:bookmarkEnd w:id="1078"/>
      <w:bookmarkEnd w:id="1079"/>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5" w:name="_Toc440361383"/>
      <w:bookmarkStart w:id="1086" w:name="_Toc440376138"/>
      <w:bookmarkStart w:id="1087" w:name="_Toc440376265"/>
      <w:bookmarkStart w:id="1088" w:name="_Toc440382523"/>
      <w:bookmarkStart w:id="1089" w:name="_Toc440447193"/>
      <w:bookmarkStart w:id="1090" w:name="_Toc440620873"/>
      <w:bookmarkStart w:id="1091" w:name="_Toc440631508"/>
      <w:bookmarkStart w:id="1092" w:name="_Toc440875747"/>
      <w:bookmarkStart w:id="1093" w:name="_Toc441131771"/>
      <w:bookmarkStart w:id="1094" w:name="_Toc465865214"/>
      <w:bookmarkStart w:id="1095" w:name="_Toc468976360"/>
      <w:bookmarkStart w:id="1096" w:name="_Toc469483089"/>
      <w:bookmarkStart w:id="1097" w:name="_Toc471897573"/>
      <w:r w:rsidRPr="00F647F7">
        <w:rPr>
          <w:b w:val="0"/>
          <w:szCs w:val="24"/>
        </w:rPr>
        <w:t xml:space="preserve">Форма графика </w:t>
      </w:r>
      <w:r>
        <w:rPr>
          <w:b w:val="0"/>
          <w:szCs w:val="24"/>
        </w:rPr>
        <w:t xml:space="preserve">оплаты </w:t>
      </w:r>
      <w:bookmarkEnd w:id="1085"/>
      <w:bookmarkEnd w:id="1086"/>
      <w:bookmarkEnd w:id="1087"/>
      <w:bookmarkEnd w:id="1088"/>
      <w:bookmarkEnd w:id="1089"/>
      <w:r w:rsidR="00FB7116">
        <w:rPr>
          <w:b w:val="0"/>
          <w:szCs w:val="24"/>
        </w:rPr>
        <w:t>выполнения работ</w:t>
      </w:r>
      <w:bookmarkEnd w:id="1090"/>
      <w:bookmarkEnd w:id="1091"/>
      <w:bookmarkEnd w:id="1092"/>
      <w:bookmarkEnd w:id="1093"/>
      <w:bookmarkEnd w:id="1094"/>
      <w:bookmarkEnd w:id="1095"/>
      <w:bookmarkEnd w:id="1096"/>
      <w:bookmarkEnd w:id="109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8" w:name="_Toc440361384"/>
      <w:bookmarkStart w:id="1099" w:name="_Toc440376139"/>
      <w:bookmarkStart w:id="1100" w:name="_Toc440376266"/>
      <w:bookmarkStart w:id="1101" w:name="_Toc440382524"/>
      <w:bookmarkStart w:id="1102" w:name="_Toc440447194"/>
      <w:bookmarkStart w:id="1103" w:name="_Toc440620874"/>
      <w:bookmarkStart w:id="1104" w:name="_Toc440631509"/>
      <w:bookmarkStart w:id="1105" w:name="_Toc440875748"/>
      <w:bookmarkStart w:id="1106" w:name="_Toc441131772"/>
      <w:bookmarkStart w:id="1107" w:name="_Toc465865215"/>
      <w:bookmarkStart w:id="1108" w:name="_Toc468976361"/>
      <w:bookmarkStart w:id="1109" w:name="_Toc469483090"/>
      <w:bookmarkStart w:id="1110" w:name="_Toc471897574"/>
      <w:r w:rsidRPr="00F647F7">
        <w:rPr>
          <w:b w:val="0"/>
          <w:szCs w:val="24"/>
        </w:rPr>
        <w:lastRenderedPageBreak/>
        <w:t>Инструкции по заполнению</w:t>
      </w:r>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BF5836">
        <w:rPr>
          <w:sz w:val="24"/>
          <w:szCs w:val="24"/>
        </w:rPr>
        <w:fldChar w:fldCharType="begin"/>
      </w:r>
      <w:r>
        <w:rPr>
          <w:sz w:val="24"/>
          <w:szCs w:val="24"/>
        </w:rPr>
        <w:instrText xml:space="preserve"> REF _Ref440361140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1" w:name="_Ref440361531"/>
      <w:bookmarkStart w:id="1112" w:name="_Ref440361610"/>
      <w:bookmarkStart w:id="1113"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0"/>
      <w:bookmarkEnd w:id="981"/>
      <w:bookmarkEnd w:id="1080"/>
      <w:bookmarkEnd w:id="1081"/>
      <w:bookmarkEnd w:id="1082"/>
      <w:bookmarkEnd w:id="1083"/>
      <w:bookmarkEnd w:id="1084"/>
      <w:bookmarkEnd w:id="1111"/>
      <w:bookmarkEnd w:id="1112"/>
      <w:bookmarkEnd w:id="111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4" w:name="_Toc439170685"/>
      <w:bookmarkStart w:id="1115" w:name="_Toc439172787"/>
      <w:bookmarkStart w:id="1116" w:name="_Toc439173231"/>
      <w:bookmarkStart w:id="1117" w:name="_Toc439238227"/>
      <w:bookmarkStart w:id="1118" w:name="_Toc439252775"/>
      <w:bookmarkStart w:id="1119" w:name="_Toc439323749"/>
      <w:bookmarkStart w:id="1120" w:name="_Toc440361386"/>
      <w:bookmarkStart w:id="1121" w:name="_Toc440376141"/>
      <w:bookmarkStart w:id="1122" w:name="_Toc440376268"/>
      <w:bookmarkStart w:id="1123" w:name="_Toc440382526"/>
      <w:bookmarkStart w:id="1124" w:name="_Toc440447196"/>
      <w:bookmarkStart w:id="1125" w:name="_Toc440620876"/>
      <w:bookmarkStart w:id="1126" w:name="_Toc440631511"/>
      <w:bookmarkStart w:id="1127" w:name="_Toc440875750"/>
      <w:bookmarkStart w:id="1128" w:name="_Toc441131774"/>
      <w:bookmarkStart w:id="1129" w:name="_Toc465865217"/>
      <w:bookmarkStart w:id="1130" w:name="_Toc468976363"/>
      <w:bookmarkStart w:id="1131" w:name="_Toc469483092"/>
      <w:bookmarkStart w:id="1132" w:name="_Toc471897576"/>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F647F7">
        <w:rPr>
          <w:b w:val="0"/>
          <w:szCs w:val="24"/>
        </w:rPr>
        <w:t xml:space="preserve"> </w:t>
      </w:r>
      <w:bookmarkEnd w:id="1133"/>
      <w:bookmarkEnd w:id="1134"/>
      <w:bookmarkEnd w:id="1135"/>
      <w:bookmarkEnd w:id="1136"/>
      <w:bookmarkEnd w:id="1137"/>
      <w:bookmarkEnd w:id="1138"/>
      <w:bookmarkEnd w:id="11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61387"/>
      <w:bookmarkStart w:id="1147" w:name="_Toc440376142"/>
      <w:bookmarkStart w:id="1148" w:name="_Toc440376269"/>
      <w:bookmarkStart w:id="1149" w:name="_Toc440382527"/>
      <w:bookmarkStart w:id="1150" w:name="_Toc440447197"/>
      <w:bookmarkStart w:id="1151" w:name="_Toc440620877"/>
      <w:bookmarkStart w:id="1152" w:name="_Toc440631512"/>
      <w:bookmarkStart w:id="1153" w:name="_Toc440875751"/>
      <w:bookmarkStart w:id="1154" w:name="_Toc441131775"/>
      <w:bookmarkStart w:id="1155" w:name="_Toc465865218"/>
      <w:bookmarkStart w:id="1156" w:name="_Toc468976364"/>
      <w:bookmarkStart w:id="1157" w:name="_Toc469483093"/>
      <w:bookmarkStart w:id="1158"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BF5836">
        <w:rPr>
          <w:sz w:val="24"/>
          <w:szCs w:val="24"/>
        </w:rPr>
        <w:fldChar w:fldCharType="begin"/>
      </w:r>
      <w:r w:rsidR="00D56F8C">
        <w:rPr>
          <w:sz w:val="24"/>
          <w:szCs w:val="24"/>
        </w:rPr>
        <w:instrText xml:space="preserve"> REF _Ref440274025 \r \h </w:instrText>
      </w:r>
      <w:r w:rsidR="00BF5836">
        <w:rPr>
          <w:sz w:val="24"/>
          <w:szCs w:val="24"/>
        </w:rPr>
      </w:r>
      <w:r w:rsidR="00BF5836">
        <w:rPr>
          <w:sz w:val="24"/>
          <w:szCs w:val="24"/>
        </w:rPr>
        <w:fldChar w:fldCharType="separate"/>
      </w:r>
      <w:r w:rsidR="00E33142">
        <w:rPr>
          <w:sz w:val="24"/>
          <w:szCs w:val="24"/>
        </w:rPr>
        <w:t>2</w:t>
      </w:r>
      <w:r w:rsidR="00BF583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BF5836">
        <w:rPr>
          <w:sz w:val="24"/>
          <w:szCs w:val="24"/>
        </w:rPr>
        <w:fldChar w:fldCharType="begin"/>
      </w:r>
      <w:r w:rsidR="00D56F8C">
        <w:rPr>
          <w:sz w:val="24"/>
          <w:szCs w:val="24"/>
        </w:rPr>
        <w:instrText xml:space="preserve"> REF _Ref294695546 \r \h </w:instrText>
      </w:r>
      <w:r w:rsidR="00BF5836">
        <w:rPr>
          <w:sz w:val="24"/>
          <w:szCs w:val="24"/>
        </w:rPr>
      </w:r>
      <w:r w:rsidR="00BF5836">
        <w:rPr>
          <w:sz w:val="24"/>
          <w:szCs w:val="24"/>
        </w:rPr>
        <w:fldChar w:fldCharType="separate"/>
      </w:r>
      <w:r w:rsidR="00E33142">
        <w:rPr>
          <w:sz w:val="24"/>
          <w:szCs w:val="24"/>
        </w:rPr>
        <w:t xml:space="preserve"> 1.2.6 </w:t>
      </w:r>
      <w:r w:rsidR="00BF58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9" w:name="_Ref55335823"/>
      <w:bookmarkStart w:id="1160" w:name="_Ref55336359"/>
      <w:bookmarkStart w:id="1161" w:name="_Toc57314675"/>
      <w:bookmarkStart w:id="1162" w:name="_Toc69728989"/>
      <w:bookmarkStart w:id="1163" w:name="_Toc98253939"/>
      <w:bookmarkStart w:id="1164" w:name="_Toc165173865"/>
      <w:bookmarkStart w:id="1165" w:name="_Toc423423672"/>
      <w:bookmarkStart w:id="1166" w:name="_Toc471897578"/>
      <w:bookmarkEnd w:id="824"/>
      <w:r w:rsidRPr="00F647F7">
        <w:lastRenderedPageBreak/>
        <w:t xml:space="preserve">Анкета (форма </w:t>
      </w:r>
      <w:r w:rsidR="00B8118F">
        <w:t>7</w:t>
      </w:r>
      <w:r w:rsidRPr="00F647F7">
        <w:t>)</w:t>
      </w:r>
      <w:bookmarkEnd w:id="1159"/>
      <w:bookmarkEnd w:id="1160"/>
      <w:bookmarkEnd w:id="1161"/>
      <w:bookmarkEnd w:id="1162"/>
      <w:bookmarkEnd w:id="1163"/>
      <w:bookmarkEnd w:id="1164"/>
      <w:bookmarkEnd w:id="1165"/>
      <w:bookmarkEnd w:id="1166"/>
    </w:p>
    <w:p w:rsidR="004F4D80" w:rsidRPr="00F647F7" w:rsidRDefault="004F4D80" w:rsidP="004F4D80">
      <w:pPr>
        <w:pStyle w:val="3"/>
        <w:rPr>
          <w:b w:val="0"/>
          <w:szCs w:val="24"/>
        </w:rPr>
      </w:pPr>
      <w:bookmarkStart w:id="1167" w:name="_Toc98253940"/>
      <w:bookmarkStart w:id="1168" w:name="_Toc157248192"/>
      <w:bookmarkStart w:id="1169" w:name="_Toc157496561"/>
      <w:bookmarkStart w:id="1170" w:name="_Toc158206100"/>
      <w:bookmarkStart w:id="1171" w:name="_Toc164057785"/>
      <w:bookmarkStart w:id="1172" w:name="_Toc164137135"/>
      <w:bookmarkStart w:id="1173" w:name="_Toc164161295"/>
      <w:bookmarkStart w:id="1174" w:name="_Toc165173866"/>
      <w:bookmarkStart w:id="1175" w:name="_Toc439170688"/>
      <w:bookmarkStart w:id="1176" w:name="_Toc439172790"/>
      <w:bookmarkStart w:id="1177" w:name="_Toc439173234"/>
      <w:bookmarkStart w:id="1178" w:name="_Toc439238230"/>
      <w:bookmarkStart w:id="1179" w:name="_Toc439252778"/>
      <w:bookmarkStart w:id="1180" w:name="_Ref440272119"/>
      <w:bookmarkStart w:id="1181" w:name="_Toc440361389"/>
      <w:bookmarkStart w:id="1182" w:name="_Ref444168907"/>
      <w:bookmarkStart w:id="1183" w:name="_Toc465865220"/>
      <w:bookmarkStart w:id="1184" w:name="_Toc471897579"/>
      <w:r w:rsidRPr="00F647F7">
        <w:rPr>
          <w:b w:val="0"/>
          <w:szCs w:val="24"/>
        </w:rPr>
        <w:t xml:space="preserve">Форма Анкеты </w:t>
      </w:r>
      <w:r w:rsidR="00C236C0">
        <w:rPr>
          <w:b w:val="0"/>
          <w:szCs w:val="24"/>
        </w:rPr>
        <w:t>Участник</w:t>
      </w:r>
      <w:r>
        <w:rPr>
          <w:b w:val="0"/>
          <w:szCs w:val="24"/>
        </w:rPr>
        <w:t>а</w:t>
      </w:r>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5" w:name="_Toc439170689"/>
            <w:bookmarkStart w:id="1186" w:name="_Toc439172791"/>
            <w:bookmarkStart w:id="1187" w:name="_Toc439173235"/>
            <w:bookmarkStart w:id="1188" w:name="_Toc439238231"/>
            <w:bookmarkStart w:id="1189" w:name="_Toc439252779"/>
            <w:bookmarkStart w:id="1190" w:name="_Ref440272147"/>
            <w:bookmarkStart w:id="1191" w:name="_Toc440361390"/>
            <w:bookmarkStart w:id="1192" w:name="_Ref444168874"/>
            <w:bookmarkStart w:id="1193" w:name="_Ref444168917"/>
            <w:bookmarkStart w:id="1194"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5" w:name="_Ref491178231"/>
      <w:r w:rsidRPr="00910732">
        <w:rPr>
          <w:szCs w:val="24"/>
        </w:rPr>
        <w:lastRenderedPageBreak/>
        <w:t xml:space="preserve">Форма </w:t>
      </w:r>
      <w:bookmarkEnd w:id="1185"/>
      <w:bookmarkEnd w:id="1186"/>
      <w:bookmarkEnd w:id="1187"/>
      <w:bookmarkEnd w:id="1188"/>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89"/>
      <w:bookmarkEnd w:id="1190"/>
      <w:bookmarkEnd w:id="1191"/>
      <w:bookmarkEnd w:id="1192"/>
      <w:bookmarkEnd w:id="1193"/>
      <w:bookmarkEnd w:id="1194"/>
      <w:bookmarkEnd w:id="1195"/>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61391"/>
      <w:bookmarkStart w:id="1206" w:name="_Toc440376146"/>
      <w:bookmarkStart w:id="1207" w:name="_Toc440376273"/>
      <w:bookmarkStart w:id="1208" w:name="_Toc440382531"/>
      <w:bookmarkStart w:id="1209" w:name="_Toc440447201"/>
      <w:bookmarkStart w:id="1210" w:name="_Toc440620881"/>
      <w:bookmarkStart w:id="1211" w:name="_Toc440631516"/>
      <w:bookmarkStart w:id="1212" w:name="_Toc440875755"/>
      <w:bookmarkStart w:id="1213"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2"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3"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5"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6" w:history="1">
              <w:r w:rsidRPr="00154BCB">
                <w:t>О закупках товаров</w:t>
              </w:r>
            </w:hyperlink>
            <w:r w:rsidRPr="00154BCB">
              <w:t>, работ, услуг отдельными видами юридических лиц" и "</w:t>
            </w:r>
            <w:hyperlink r:id="rId5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4" w:name="_Toc439170690"/>
      <w:bookmarkStart w:id="1215" w:name="_Toc439172792"/>
      <w:bookmarkStart w:id="1216" w:name="_Toc439173236"/>
      <w:bookmarkStart w:id="1217"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4"/>
    <w:bookmarkEnd w:id="1215"/>
    <w:bookmarkEnd w:id="1216"/>
    <w:bookmarkEnd w:id="1217"/>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8" w:name="_Toc465865222"/>
      <w:bookmarkStart w:id="1219" w:name="_Toc471897581"/>
      <w:r>
        <w:rPr>
          <w:szCs w:val="24"/>
        </w:rPr>
        <w:lastRenderedPageBreak/>
        <w:t xml:space="preserve">Инструкции по </w:t>
      </w:r>
      <w:r w:rsidRPr="008B51A2">
        <w:rPr>
          <w:szCs w:val="24"/>
        </w:rPr>
        <w:t>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8"/>
      <w:bookmarkEnd w:id="1219"/>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gramEnd"/>
      <w:r w:rsidRPr="00577EC9">
        <w:rPr>
          <w:sz w:val="24"/>
          <w:szCs w:val="24"/>
        </w:rPr>
        <w:t xml:space="preserve">ые) являет(ют)ся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6908"/>
      <w:bookmarkStart w:id="1227"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0"/>
      <w:bookmarkEnd w:id="1221"/>
      <w:bookmarkEnd w:id="1222"/>
      <w:bookmarkEnd w:id="1223"/>
      <w:bookmarkEnd w:id="1224"/>
      <w:bookmarkEnd w:id="1225"/>
      <w:bookmarkEnd w:id="1226"/>
      <w:bookmarkEnd w:id="1227"/>
    </w:p>
    <w:p w:rsidR="004F4D80" w:rsidRPr="00D904EF"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61393"/>
      <w:bookmarkStart w:id="1243" w:name="_Toc440376275"/>
      <w:bookmarkStart w:id="1244" w:name="_Toc440382533"/>
      <w:bookmarkStart w:id="1245" w:name="_Toc440447203"/>
      <w:bookmarkStart w:id="1246" w:name="_Toc440620883"/>
      <w:bookmarkStart w:id="1247" w:name="_Toc440631518"/>
      <w:bookmarkStart w:id="1248" w:name="_Toc440875757"/>
      <w:bookmarkStart w:id="1249" w:name="_Toc441131781"/>
      <w:bookmarkStart w:id="1250" w:name="_Toc465865224"/>
      <w:bookmarkStart w:id="1251" w:name="_Toc468976370"/>
      <w:bookmarkStart w:id="1252" w:name="_Toc469483099"/>
      <w:bookmarkStart w:id="1253" w:name="_Toc471897583"/>
      <w:r w:rsidRPr="00D904EF">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31156">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31156">
              <w:rPr>
                <w:rStyle w:val="aa"/>
                <w:sz w:val="22"/>
              </w:rPr>
              <w:t>6</w:t>
            </w:r>
            <w:r w:rsidRPr="00F647F7">
              <w:rPr>
                <w:rStyle w:val="aa"/>
                <w:sz w:val="22"/>
              </w:rPr>
              <w:t xml:space="preserve"> года», «20</w:t>
            </w:r>
            <w:r>
              <w:rPr>
                <w:rStyle w:val="aa"/>
                <w:sz w:val="22"/>
              </w:rPr>
              <w:t>1</w:t>
            </w:r>
            <w:r w:rsidR="00931156">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4" w:name="_Toc98253944"/>
      <w:bookmarkStart w:id="1255" w:name="_Toc157248196"/>
      <w:bookmarkStart w:id="1256" w:name="_Toc157496565"/>
      <w:bookmarkStart w:id="1257" w:name="_Toc158206104"/>
      <w:bookmarkStart w:id="1258" w:name="_Toc164057789"/>
      <w:bookmarkStart w:id="1259" w:name="_Toc164137139"/>
      <w:bookmarkStart w:id="1260" w:name="_Toc164161299"/>
      <w:bookmarkStart w:id="1261" w:name="_Toc165173870"/>
      <w:r>
        <w:rPr>
          <w:szCs w:val="24"/>
        </w:rPr>
        <w:br w:type="page"/>
      </w:r>
    </w:p>
    <w:p w:rsidR="004F4D80" w:rsidRPr="00D904EF" w:rsidRDefault="004F4D80" w:rsidP="004F4D80">
      <w:pPr>
        <w:pStyle w:val="3"/>
        <w:rPr>
          <w:szCs w:val="24"/>
        </w:rPr>
      </w:pPr>
      <w:bookmarkStart w:id="1262" w:name="_Toc439170694"/>
      <w:bookmarkStart w:id="1263" w:name="_Toc439172796"/>
      <w:bookmarkStart w:id="1264" w:name="_Toc439173240"/>
      <w:bookmarkStart w:id="1265" w:name="_Toc439238236"/>
      <w:bookmarkStart w:id="1266" w:name="_Toc439252783"/>
      <w:bookmarkStart w:id="1267" w:name="_Toc439323757"/>
      <w:bookmarkStart w:id="1268" w:name="_Toc440361394"/>
      <w:bookmarkStart w:id="1269" w:name="_Toc440376276"/>
      <w:bookmarkStart w:id="1270" w:name="_Toc440382534"/>
      <w:bookmarkStart w:id="1271" w:name="_Toc440447204"/>
      <w:bookmarkStart w:id="1272" w:name="_Toc440620884"/>
      <w:bookmarkStart w:id="1273" w:name="_Toc440631519"/>
      <w:bookmarkStart w:id="1274" w:name="_Toc440875758"/>
      <w:bookmarkStart w:id="1275" w:name="_Toc441131782"/>
      <w:bookmarkStart w:id="1276" w:name="_Toc465865225"/>
      <w:bookmarkStart w:id="1277" w:name="_Toc468976371"/>
      <w:bookmarkStart w:id="1278" w:name="_Toc469483100"/>
      <w:bookmarkStart w:id="1279" w:name="_Toc471897584"/>
      <w:r w:rsidRPr="00D904EF">
        <w:rPr>
          <w:szCs w:val="24"/>
        </w:rPr>
        <w:lastRenderedPageBreak/>
        <w:t>Инструкции по заполнению</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F5836">
        <w:rPr>
          <w:sz w:val="24"/>
          <w:szCs w:val="24"/>
        </w:rPr>
        <w:fldChar w:fldCharType="begin"/>
      </w:r>
      <w:r w:rsidR="00D90031">
        <w:rPr>
          <w:sz w:val="24"/>
          <w:szCs w:val="24"/>
        </w:rPr>
        <w:instrText xml:space="preserve"> REF _Ref440274159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0" w:name="_Ref55336389"/>
      <w:bookmarkStart w:id="1281" w:name="_Toc57314677"/>
      <w:bookmarkStart w:id="1282" w:name="_Toc69728991"/>
      <w:bookmarkStart w:id="1283" w:name="_Toc98253945"/>
      <w:bookmarkStart w:id="1284" w:name="_Toc165173871"/>
      <w:bookmarkStart w:id="1285"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6" w:name="_Ref440881887"/>
      <w:bookmarkStart w:id="1287" w:name="_Toc471897585"/>
      <w:r w:rsidRPr="00F647F7">
        <w:lastRenderedPageBreak/>
        <w:t xml:space="preserve">Справка о материально-технических ресурсах (форма </w:t>
      </w:r>
      <w:r w:rsidR="00B8118F">
        <w:t>9</w:t>
      </w:r>
      <w:r w:rsidRPr="00F647F7">
        <w:t>)</w:t>
      </w:r>
      <w:bookmarkEnd w:id="1280"/>
      <w:bookmarkEnd w:id="1281"/>
      <w:bookmarkEnd w:id="1282"/>
      <w:bookmarkEnd w:id="1283"/>
      <w:bookmarkEnd w:id="1284"/>
      <w:bookmarkEnd w:id="1285"/>
      <w:bookmarkEnd w:id="1286"/>
      <w:bookmarkEnd w:id="1287"/>
    </w:p>
    <w:p w:rsidR="004F4D80" w:rsidRPr="00D904EF" w:rsidRDefault="004F4D80" w:rsidP="004F4D80">
      <w:pPr>
        <w:pStyle w:val="3"/>
        <w:rPr>
          <w:szCs w:val="24"/>
        </w:rPr>
      </w:pPr>
      <w:bookmarkStart w:id="1288" w:name="_Toc98253946"/>
      <w:bookmarkStart w:id="1289" w:name="_Toc157248198"/>
      <w:bookmarkStart w:id="1290" w:name="_Toc157496567"/>
      <w:bookmarkStart w:id="1291" w:name="_Toc158206106"/>
      <w:bookmarkStart w:id="1292" w:name="_Toc164057791"/>
      <w:bookmarkStart w:id="1293" w:name="_Toc164137141"/>
      <w:bookmarkStart w:id="1294" w:name="_Toc164161301"/>
      <w:bookmarkStart w:id="1295" w:name="_Toc165173872"/>
      <w:bookmarkStart w:id="1296" w:name="_Toc439170696"/>
      <w:bookmarkStart w:id="1297" w:name="_Toc439172798"/>
      <w:bookmarkStart w:id="1298" w:name="_Toc439173242"/>
      <w:bookmarkStart w:id="1299" w:name="_Toc439238238"/>
      <w:bookmarkStart w:id="1300" w:name="_Toc439252785"/>
      <w:bookmarkStart w:id="1301" w:name="_Toc439323759"/>
      <w:bookmarkStart w:id="1302" w:name="_Toc440361396"/>
      <w:bookmarkStart w:id="1303" w:name="_Toc440376278"/>
      <w:bookmarkStart w:id="1304" w:name="_Toc440382536"/>
      <w:bookmarkStart w:id="1305" w:name="_Toc440447206"/>
      <w:bookmarkStart w:id="1306" w:name="_Toc440620886"/>
      <w:bookmarkStart w:id="1307" w:name="_Toc440631521"/>
      <w:bookmarkStart w:id="1308" w:name="_Toc440875760"/>
      <w:bookmarkStart w:id="1309" w:name="_Toc441131784"/>
      <w:bookmarkStart w:id="1310" w:name="_Toc465865227"/>
      <w:bookmarkStart w:id="1311" w:name="_Toc468976373"/>
      <w:bookmarkStart w:id="1312" w:name="_Toc469483102"/>
      <w:bookmarkStart w:id="1313" w:name="_Toc471897586"/>
      <w:r w:rsidRPr="00D904EF">
        <w:rPr>
          <w:szCs w:val="24"/>
        </w:rPr>
        <w:t>Форма Справки о материально-технических ресурсах</w:t>
      </w:r>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4" w:name="_Toc98253947"/>
      <w:bookmarkStart w:id="1315" w:name="_Toc157248199"/>
      <w:bookmarkStart w:id="1316" w:name="_Toc157496568"/>
      <w:bookmarkStart w:id="1317" w:name="_Toc158206107"/>
      <w:bookmarkStart w:id="1318" w:name="_Toc164057792"/>
      <w:bookmarkStart w:id="1319" w:name="_Toc164137142"/>
      <w:bookmarkStart w:id="1320" w:name="_Toc164161302"/>
      <w:bookmarkStart w:id="1321" w:name="_Toc165173873"/>
    </w:p>
    <w:p w:rsidR="004F4D80" w:rsidRPr="00D904EF" w:rsidRDefault="004F4D80" w:rsidP="004F4D80">
      <w:pPr>
        <w:pStyle w:val="3"/>
        <w:rPr>
          <w:szCs w:val="24"/>
        </w:rPr>
      </w:pPr>
      <w:bookmarkStart w:id="1322" w:name="_Toc439170697"/>
      <w:bookmarkStart w:id="1323" w:name="_Toc439172799"/>
      <w:bookmarkStart w:id="1324" w:name="_Toc439173243"/>
      <w:bookmarkStart w:id="1325" w:name="_Toc439238239"/>
      <w:bookmarkStart w:id="1326" w:name="_Toc439252786"/>
      <w:bookmarkStart w:id="1327" w:name="_Toc439323760"/>
      <w:bookmarkStart w:id="1328" w:name="_Toc440361397"/>
      <w:bookmarkStart w:id="1329" w:name="_Toc440376279"/>
      <w:bookmarkStart w:id="1330" w:name="_Toc440382537"/>
      <w:bookmarkStart w:id="1331" w:name="_Toc440447207"/>
      <w:bookmarkStart w:id="1332" w:name="_Toc440620887"/>
      <w:bookmarkStart w:id="1333" w:name="_Toc440631522"/>
      <w:bookmarkStart w:id="1334" w:name="_Toc440875761"/>
      <w:bookmarkStart w:id="1335" w:name="_Toc441131785"/>
      <w:bookmarkStart w:id="1336" w:name="_Toc465865228"/>
      <w:bookmarkStart w:id="1337" w:name="_Toc468976374"/>
      <w:bookmarkStart w:id="1338" w:name="_Toc469483103"/>
      <w:bookmarkStart w:id="1339" w:name="_Toc471897587"/>
      <w:r w:rsidRPr="00D904EF">
        <w:rPr>
          <w:szCs w:val="24"/>
        </w:rPr>
        <w:lastRenderedPageBreak/>
        <w:t>Инструкции по заполнению</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0" w:name="_Ref55336398"/>
      <w:bookmarkStart w:id="1341" w:name="_Toc57314678"/>
      <w:bookmarkStart w:id="1342" w:name="_Toc69728992"/>
      <w:bookmarkStart w:id="1343" w:name="_Toc98253948"/>
      <w:bookmarkStart w:id="1344" w:name="_Toc165173874"/>
      <w:bookmarkStart w:id="1345"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6" w:name="_Ref440881894"/>
      <w:bookmarkStart w:id="1347" w:name="_Toc471897588"/>
      <w:r w:rsidRPr="00F647F7">
        <w:lastRenderedPageBreak/>
        <w:t xml:space="preserve">Справка о кадровых ресурсах (форма </w:t>
      </w:r>
      <w:r w:rsidR="00B8118F">
        <w:t>10</w:t>
      </w:r>
      <w:r w:rsidRPr="00F647F7">
        <w:t>)</w:t>
      </w:r>
      <w:bookmarkEnd w:id="1340"/>
      <w:bookmarkEnd w:id="1341"/>
      <w:bookmarkEnd w:id="1342"/>
      <w:bookmarkEnd w:id="1343"/>
      <w:bookmarkEnd w:id="1344"/>
      <w:bookmarkEnd w:id="1345"/>
      <w:bookmarkEnd w:id="1346"/>
      <w:bookmarkEnd w:id="1347"/>
    </w:p>
    <w:p w:rsidR="004F4D80" w:rsidRPr="00D904EF" w:rsidRDefault="004F4D80" w:rsidP="004F4D80">
      <w:pPr>
        <w:pStyle w:val="3"/>
        <w:rPr>
          <w:szCs w:val="24"/>
        </w:rPr>
      </w:pPr>
      <w:bookmarkStart w:id="1348" w:name="_Toc98253949"/>
      <w:bookmarkStart w:id="1349" w:name="_Toc157248201"/>
      <w:bookmarkStart w:id="1350" w:name="_Toc157496570"/>
      <w:bookmarkStart w:id="1351" w:name="_Toc158206109"/>
      <w:bookmarkStart w:id="1352" w:name="_Toc164057794"/>
      <w:bookmarkStart w:id="1353" w:name="_Toc164137144"/>
      <w:bookmarkStart w:id="1354" w:name="_Toc164161304"/>
      <w:bookmarkStart w:id="1355" w:name="_Toc165173875"/>
      <w:bookmarkStart w:id="1356" w:name="_Toc439170699"/>
      <w:bookmarkStart w:id="1357" w:name="_Toc439172801"/>
      <w:bookmarkStart w:id="1358" w:name="_Toc439173245"/>
      <w:bookmarkStart w:id="1359" w:name="_Toc439238241"/>
      <w:bookmarkStart w:id="1360" w:name="_Toc439252788"/>
      <w:bookmarkStart w:id="1361" w:name="_Toc439323762"/>
      <w:bookmarkStart w:id="1362" w:name="_Toc440361399"/>
      <w:bookmarkStart w:id="1363" w:name="_Toc440376281"/>
      <w:bookmarkStart w:id="1364" w:name="_Toc440382539"/>
      <w:bookmarkStart w:id="1365" w:name="_Toc440447209"/>
      <w:bookmarkStart w:id="1366" w:name="_Toc440620889"/>
      <w:bookmarkStart w:id="1367" w:name="_Toc440631524"/>
      <w:bookmarkStart w:id="1368" w:name="_Toc440875763"/>
      <w:bookmarkStart w:id="1369" w:name="_Toc441131787"/>
      <w:bookmarkStart w:id="1370" w:name="_Toc465865230"/>
      <w:bookmarkStart w:id="1371" w:name="_Toc468976376"/>
      <w:bookmarkStart w:id="1372" w:name="_Toc469483105"/>
      <w:bookmarkStart w:id="1373" w:name="_Toc471897589"/>
      <w:r w:rsidRPr="00D904EF">
        <w:rPr>
          <w:szCs w:val="24"/>
        </w:rPr>
        <w:t>Форма Справки о кадровых ресурсах</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4" w:name="_Toc98253950"/>
      <w:bookmarkStart w:id="1375" w:name="_Toc157248202"/>
      <w:bookmarkStart w:id="1376" w:name="_Toc157496571"/>
      <w:bookmarkStart w:id="1377" w:name="_Toc158206110"/>
      <w:bookmarkStart w:id="1378" w:name="_Toc164057795"/>
      <w:bookmarkStart w:id="1379" w:name="_Toc164137145"/>
      <w:bookmarkStart w:id="1380" w:name="_Toc164161305"/>
      <w:bookmarkStart w:id="1381" w:name="_Toc165173876"/>
      <w:r>
        <w:rPr>
          <w:b/>
          <w:szCs w:val="24"/>
        </w:rPr>
        <w:br w:type="page"/>
      </w:r>
    </w:p>
    <w:p w:rsidR="004F4D80" w:rsidRPr="00D904EF" w:rsidRDefault="004F4D80" w:rsidP="004F4D80">
      <w:pPr>
        <w:pStyle w:val="3"/>
        <w:rPr>
          <w:szCs w:val="24"/>
        </w:rPr>
      </w:pPr>
      <w:bookmarkStart w:id="1382" w:name="_Toc439170700"/>
      <w:bookmarkStart w:id="1383" w:name="_Toc439172802"/>
      <w:bookmarkStart w:id="1384" w:name="_Toc439173246"/>
      <w:bookmarkStart w:id="1385" w:name="_Toc439238242"/>
      <w:bookmarkStart w:id="1386" w:name="_Toc439252789"/>
      <w:bookmarkStart w:id="1387" w:name="_Toc439323763"/>
      <w:bookmarkStart w:id="1388" w:name="_Toc440361400"/>
      <w:bookmarkStart w:id="1389" w:name="_Toc440376282"/>
      <w:bookmarkStart w:id="1390" w:name="_Toc440382540"/>
      <w:bookmarkStart w:id="1391" w:name="_Toc440447210"/>
      <w:bookmarkStart w:id="1392" w:name="_Toc440620890"/>
      <w:bookmarkStart w:id="1393" w:name="_Toc440631525"/>
      <w:bookmarkStart w:id="1394" w:name="_Toc440875764"/>
      <w:bookmarkStart w:id="1395" w:name="_Toc441131788"/>
      <w:bookmarkStart w:id="1396" w:name="_Toc465865231"/>
      <w:bookmarkStart w:id="1397" w:name="_Toc468976377"/>
      <w:bookmarkStart w:id="1398" w:name="_Toc469483106"/>
      <w:bookmarkStart w:id="1399" w:name="_Toc471897590"/>
      <w:r w:rsidRPr="00D904EF">
        <w:rPr>
          <w:szCs w:val="24"/>
        </w:rPr>
        <w:lastRenderedPageBreak/>
        <w:t>Инструкции по заполнению</w:t>
      </w:r>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0" w:name="_Toc165173881"/>
      <w:bookmarkStart w:id="1401" w:name="_Ref194749267"/>
      <w:bookmarkStart w:id="1402" w:name="_Toc423423677"/>
      <w:bookmarkStart w:id="1403" w:name="_Ref440271993"/>
      <w:bookmarkStart w:id="1404" w:name="_Ref440274659"/>
      <w:bookmarkStart w:id="1405" w:name="_Toc471897591"/>
      <w:bookmarkStart w:id="1406" w:name="_Ref90381523"/>
      <w:bookmarkStart w:id="1407" w:name="_Toc90385124"/>
      <w:bookmarkStart w:id="1408" w:name="_Ref96861029"/>
      <w:bookmarkStart w:id="1409" w:name="_Toc97651410"/>
      <w:bookmarkStart w:id="1410"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0"/>
      <w:bookmarkEnd w:id="1401"/>
      <w:bookmarkEnd w:id="1402"/>
      <w:bookmarkEnd w:id="1403"/>
      <w:bookmarkEnd w:id="1404"/>
      <w:bookmarkEnd w:id="1405"/>
    </w:p>
    <w:p w:rsidR="004F4D80" w:rsidRPr="00D904EF" w:rsidRDefault="004F4D80" w:rsidP="004F4D80">
      <w:pPr>
        <w:pStyle w:val="3"/>
        <w:rPr>
          <w:szCs w:val="24"/>
        </w:rPr>
      </w:pPr>
      <w:bookmarkStart w:id="1411" w:name="_Toc97651411"/>
      <w:bookmarkStart w:id="1412" w:name="_Toc98253956"/>
      <w:bookmarkStart w:id="1413" w:name="_Toc157248208"/>
      <w:bookmarkStart w:id="1414" w:name="_Toc157496577"/>
      <w:bookmarkStart w:id="1415" w:name="_Toc158206116"/>
      <w:bookmarkStart w:id="1416" w:name="_Toc164057801"/>
      <w:bookmarkStart w:id="1417" w:name="_Toc164137151"/>
      <w:bookmarkStart w:id="1418" w:name="_Toc164161311"/>
      <w:bookmarkStart w:id="1419" w:name="_Toc165173882"/>
      <w:bookmarkStart w:id="1420" w:name="_Toc439170702"/>
      <w:bookmarkStart w:id="1421" w:name="_Toc439172804"/>
      <w:bookmarkStart w:id="1422" w:name="_Toc439173248"/>
      <w:bookmarkStart w:id="1423" w:name="_Toc439238244"/>
      <w:bookmarkStart w:id="1424" w:name="_Toc439252791"/>
      <w:bookmarkStart w:id="1425" w:name="_Toc439323765"/>
      <w:bookmarkStart w:id="1426" w:name="_Toc440361402"/>
      <w:bookmarkStart w:id="1427" w:name="_Toc440376284"/>
      <w:bookmarkStart w:id="1428" w:name="_Toc440382542"/>
      <w:bookmarkStart w:id="1429" w:name="_Toc440447212"/>
      <w:bookmarkStart w:id="1430" w:name="_Toc440620892"/>
      <w:bookmarkStart w:id="1431" w:name="_Toc440631527"/>
      <w:bookmarkStart w:id="1432" w:name="_Toc440875766"/>
      <w:bookmarkStart w:id="1433" w:name="_Toc441131790"/>
      <w:bookmarkStart w:id="1434" w:name="_Toc465865233"/>
      <w:bookmarkStart w:id="1435" w:name="_Toc468976379"/>
      <w:bookmarkStart w:id="1436" w:name="_Toc469483108"/>
      <w:bookmarkStart w:id="1437"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8" w:name="_Toc97651412"/>
      <w:bookmarkStart w:id="1439" w:name="_Toc98253957"/>
      <w:bookmarkStart w:id="1440" w:name="_Toc157248209"/>
      <w:bookmarkStart w:id="1441" w:name="_Toc157496578"/>
      <w:bookmarkStart w:id="1442" w:name="_Toc158206117"/>
      <w:bookmarkStart w:id="1443" w:name="_Toc164057802"/>
      <w:bookmarkStart w:id="1444" w:name="_Toc164137152"/>
      <w:bookmarkStart w:id="1445" w:name="_Toc164161312"/>
      <w:bookmarkStart w:id="1446" w:name="_Toc165173883"/>
      <w:r>
        <w:rPr>
          <w:b/>
          <w:szCs w:val="24"/>
        </w:rPr>
        <w:br w:type="page"/>
      </w:r>
    </w:p>
    <w:p w:rsidR="004F4D80" w:rsidRPr="00D904EF" w:rsidRDefault="004F4D80" w:rsidP="004F4D80">
      <w:pPr>
        <w:pStyle w:val="3"/>
        <w:rPr>
          <w:szCs w:val="24"/>
        </w:rPr>
      </w:pPr>
      <w:bookmarkStart w:id="1447" w:name="_Toc439170703"/>
      <w:bookmarkStart w:id="1448" w:name="_Toc439172805"/>
      <w:bookmarkStart w:id="1449" w:name="_Toc439173249"/>
      <w:bookmarkStart w:id="1450" w:name="_Toc439238245"/>
      <w:bookmarkStart w:id="1451" w:name="_Toc439252792"/>
      <w:bookmarkStart w:id="1452" w:name="_Toc439323766"/>
      <w:bookmarkStart w:id="1453" w:name="_Toc440361403"/>
      <w:bookmarkStart w:id="1454" w:name="_Toc440376285"/>
      <w:bookmarkStart w:id="1455" w:name="_Toc440382543"/>
      <w:bookmarkStart w:id="1456" w:name="_Toc440447213"/>
      <w:bookmarkStart w:id="1457" w:name="_Toc440620893"/>
      <w:bookmarkStart w:id="1458" w:name="_Toc440631528"/>
      <w:bookmarkStart w:id="1459" w:name="_Toc440875767"/>
      <w:bookmarkStart w:id="1460" w:name="_Toc441131791"/>
      <w:bookmarkStart w:id="1461" w:name="_Toc465865234"/>
      <w:bookmarkStart w:id="1462" w:name="_Toc468976380"/>
      <w:bookmarkStart w:id="1463" w:name="_Toc469483109"/>
      <w:bookmarkStart w:id="1464" w:name="_Toc471897593"/>
      <w:r w:rsidRPr="00D904EF">
        <w:rPr>
          <w:szCs w:val="24"/>
        </w:rPr>
        <w:lastRenderedPageBreak/>
        <w:t>Инструкции по заполнению</w:t>
      </w:r>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6"/>
    <w:bookmarkEnd w:id="1407"/>
    <w:bookmarkEnd w:id="1408"/>
    <w:bookmarkEnd w:id="1409"/>
    <w:bookmarkEnd w:id="141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5"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466" w:name="_Toc423423680"/>
      <w:bookmarkStart w:id="1467" w:name="_Ref440272035"/>
      <w:bookmarkStart w:id="1468" w:name="_Ref440274733"/>
      <w:bookmarkStart w:id="1469" w:name="_Ref444180906"/>
      <w:bookmarkStart w:id="1470" w:name="_Toc471897594"/>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65"/>
      <w:bookmarkEnd w:id="1466"/>
      <w:bookmarkEnd w:id="1467"/>
      <w:bookmarkEnd w:id="1468"/>
      <w:bookmarkEnd w:id="1469"/>
      <w:bookmarkEnd w:id="1470"/>
    </w:p>
    <w:p w:rsidR="004F4D80" w:rsidRPr="0010618F" w:rsidRDefault="004F4D80" w:rsidP="004F4D80">
      <w:pPr>
        <w:pStyle w:val="3"/>
        <w:rPr>
          <w:szCs w:val="24"/>
        </w:rPr>
      </w:pPr>
      <w:bookmarkStart w:id="1471" w:name="_Toc343690584"/>
      <w:bookmarkStart w:id="1472" w:name="_Toc372294428"/>
      <w:bookmarkStart w:id="1473" w:name="_Toc379288896"/>
      <w:bookmarkStart w:id="1474" w:name="_Toc384734780"/>
      <w:bookmarkStart w:id="1475" w:name="_Toc396984078"/>
      <w:bookmarkStart w:id="1476" w:name="_Toc423423681"/>
      <w:bookmarkStart w:id="1477" w:name="_Toc439170710"/>
      <w:bookmarkStart w:id="1478" w:name="_Toc439172812"/>
      <w:bookmarkStart w:id="1479" w:name="_Toc439173253"/>
      <w:bookmarkStart w:id="1480" w:name="_Toc439238249"/>
      <w:bookmarkStart w:id="1481" w:name="_Toc439252796"/>
      <w:bookmarkStart w:id="1482" w:name="_Toc439323770"/>
      <w:bookmarkStart w:id="1483" w:name="_Toc440361405"/>
      <w:bookmarkStart w:id="1484" w:name="_Toc440376287"/>
      <w:bookmarkStart w:id="1485" w:name="_Toc440382545"/>
      <w:bookmarkStart w:id="1486" w:name="_Toc440447215"/>
      <w:bookmarkStart w:id="1487" w:name="_Toc440620895"/>
      <w:bookmarkStart w:id="1488" w:name="_Toc440631530"/>
      <w:bookmarkStart w:id="1489" w:name="_Toc440875769"/>
      <w:bookmarkStart w:id="1490" w:name="_Toc441131793"/>
      <w:bookmarkStart w:id="1491" w:name="_Toc465865236"/>
      <w:bookmarkStart w:id="1492" w:name="_Toc468976382"/>
      <w:bookmarkStart w:id="1493" w:name="_Toc469483111"/>
      <w:bookmarkStart w:id="1494"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95" w:name="_Toc343690585"/>
      <w:bookmarkStart w:id="1496" w:name="_Toc372294429"/>
      <w:bookmarkStart w:id="1497" w:name="_Toc379288897"/>
      <w:bookmarkStart w:id="1498" w:name="_Toc384734781"/>
      <w:bookmarkStart w:id="1499" w:name="_Toc396984079"/>
      <w:bookmarkStart w:id="1500" w:name="_Toc423423682"/>
      <w:bookmarkStart w:id="1501" w:name="_Toc439170711"/>
      <w:bookmarkStart w:id="1502" w:name="_Toc439172813"/>
      <w:bookmarkStart w:id="1503" w:name="_Toc439173254"/>
      <w:bookmarkStart w:id="1504" w:name="_Toc439238250"/>
      <w:bookmarkStart w:id="1505" w:name="_Toc439252797"/>
      <w:bookmarkStart w:id="1506" w:name="_Toc439323771"/>
      <w:bookmarkStart w:id="1507" w:name="_Toc440361406"/>
      <w:bookmarkStart w:id="1508" w:name="_Toc440376288"/>
      <w:bookmarkStart w:id="1509" w:name="_Toc440382546"/>
      <w:bookmarkStart w:id="1510" w:name="_Toc440447216"/>
      <w:bookmarkStart w:id="1511" w:name="_Toc440620896"/>
      <w:bookmarkStart w:id="1512" w:name="_Toc440631531"/>
      <w:bookmarkStart w:id="1513" w:name="_Toc440875770"/>
      <w:bookmarkStart w:id="1514" w:name="_Toc441131794"/>
      <w:bookmarkStart w:id="1515" w:name="_Toc465865237"/>
      <w:bookmarkStart w:id="1516" w:name="_Toc468976383"/>
      <w:bookmarkStart w:id="1517" w:name="_Toc469483112"/>
      <w:bookmarkStart w:id="1518" w:name="_Toc471897596"/>
      <w:r w:rsidRPr="00D27071">
        <w:rPr>
          <w:szCs w:val="24"/>
        </w:rPr>
        <w:lastRenderedPageBreak/>
        <w:t>Инструкции по заполнению</w:t>
      </w:r>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20" w:name="_Toc423423683"/>
      <w:bookmarkStart w:id="1521" w:name="_Ref440272051"/>
      <w:bookmarkStart w:id="1522" w:name="_Ref440274744"/>
      <w:bookmarkStart w:id="1523" w:name="_Toc47189759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19"/>
      <w:bookmarkEnd w:id="1520"/>
      <w:bookmarkEnd w:id="1521"/>
      <w:bookmarkEnd w:id="1522"/>
      <w:bookmarkEnd w:id="1523"/>
    </w:p>
    <w:p w:rsidR="004F4D80" w:rsidRPr="008C4223" w:rsidRDefault="004F4D80" w:rsidP="004F4D80">
      <w:pPr>
        <w:pStyle w:val="3"/>
        <w:rPr>
          <w:szCs w:val="24"/>
        </w:rPr>
      </w:pPr>
      <w:bookmarkStart w:id="1524" w:name="_Toc343690587"/>
      <w:bookmarkStart w:id="1525" w:name="_Toc372294431"/>
      <w:bookmarkStart w:id="1526" w:name="_Toc379288899"/>
      <w:bookmarkStart w:id="1527" w:name="_Toc384734783"/>
      <w:bookmarkStart w:id="1528" w:name="_Toc396984081"/>
      <w:bookmarkStart w:id="1529" w:name="_Toc423423684"/>
      <w:bookmarkStart w:id="1530" w:name="_Toc439170713"/>
      <w:bookmarkStart w:id="1531" w:name="_Toc439172815"/>
      <w:bookmarkStart w:id="1532" w:name="_Toc439173256"/>
      <w:bookmarkStart w:id="1533" w:name="_Toc439238252"/>
      <w:bookmarkStart w:id="1534" w:name="_Toc439252799"/>
      <w:bookmarkStart w:id="1535" w:name="_Toc439323773"/>
      <w:bookmarkStart w:id="1536" w:name="_Toc440361408"/>
      <w:bookmarkStart w:id="1537" w:name="_Toc440376290"/>
      <w:bookmarkStart w:id="1538" w:name="_Toc440382548"/>
      <w:bookmarkStart w:id="1539" w:name="_Toc440447218"/>
      <w:bookmarkStart w:id="1540" w:name="_Toc440620898"/>
      <w:bookmarkStart w:id="1541" w:name="_Toc440631533"/>
      <w:bookmarkStart w:id="1542" w:name="_Toc440875772"/>
      <w:bookmarkStart w:id="1543" w:name="_Toc441131796"/>
      <w:bookmarkStart w:id="1544" w:name="_Toc465865239"/>
      <w:bookmarkStart w:id="1545" w:name="_Toc468976385"/>
      <w:bookmarkStart w:id="1546" w:name="_Toc469483114"/>
      <w:bookmarkStart w:id="1547" w:name="_Toc471897598"/>
      <w:r w:rsidRPr="008C4223">
        <w:rPr>
          <w:szCs w:val="24"/>
        </w:rPr>
        <w:t xml:space="preserve">Форма </w:t>
      </w:r>
      <w:bookmarkEnd w:id="1524"/>
      <w:bookmarkEnd w:id="1525"/>
      <w:bookmarkEnd w:id="1526"/>
      <w:bookmarkEnd w:id="1527"/>
      <w:bookmarkEnd w:id="1528"/>
      <w:bookmarkEnd w:id="1529"/>
      <w:bookmarkEnd w:id="1530"/>
      <w:bookmarkEnd w:id="1531"/>
      <w:bookmarkEnd w:id="1532"/>
      <w:bookmarkEnd w:id="1533"/>
      <w:bookmarkEnd w:id="1534"/>
      <w:r w:rsidR="000D70B6" w:rsidRPr="000D70B6">
        <w:rPr>
          <w:szCs w:val="24"/>
        </w:rPr>
        <w:t>Согласия на обработку персональных данных</w:t>
      </w:r>
      <w:bookmarkEnd w:id="1535"/>
      <w:bookmarkEnd w:id="1536"/>
      <w:bookmarkEnd w:id="1537"/>
      <w:bookmarkEnd w:id="1538"/>
      <w:bookmarkEnd w:id="1539"/>
      <w:bookmarkEnd w:id="1540"/>
      <w:bookmarkEnd w:id="1541"/>
      <w:bookmarkEnd w:id="1542"/>
      <w:bookmarkEnd w:id="1543"/>
      <w:bookmarkEnd w:id="1544"/>
      <w:bookmarkEnd w:id="1545"/>
      <w:bookmarkEnd w:id="1546"/>
      <w:bookmarkEnd w:id="1547"/>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B51A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8B51A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8B51A2" w:rsidRDefault="00910732" w:rsidP="00910732">
      <w:pPr>
        <w:spacing w:line="240" w:lineRule="auto"/>
        <w:ind w:firstLine="709"/>
        <w:rPr>
          <w:snapToGrid w:val="0"/>
          <w:sz w:val="24"/>
          <w:szCs w:val="24"/>
        </w:rPr>
      </w:pPr>
      <w:r w:rsidRPr="008B51A2">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48" w:name="_Toc439252801"/>
      <w:bookmarkStart w:id="1549" w:name="_Toc439323774"/>
      <w:bookmarkStart w:id="1550" w:name="_Toc440361409"/>
      <w:bookmarkStart w:id="1551" w:name="_Toc440376291"/>
      <w:bookmarkStart w:id="1552" w:name="_Toc440382549"/>
      <w:bookmarkStart w:id="1553" w:name="_Toc440447219"/>
      <w:bookmarkStart w:id="1554" w:name="_Toc440632380"/>
      <w:bookmarkStart w:id="1555" w:name="_Toc440875152"/>
      <w:bookmarkStart w:id="1556" w:name="_Toc441131139"/>
      <w:bookmarkStart w:id="1557" w:name="_Toc465774662"/>
      <w:bookmarkStart w:id="1558" w:name="_Toc465865240"/>
      <w:bookmarkStart w:id="1559" w:name="_Toc468976386"/>
      <w:bookmarkStart w:id="1560" w:name="_Toc469483115"/>
      <w:bookmarkStart w:id="1561" w:name="_Toc471897599"/>
      <w:r w:rsidRPr="008B51A2">
        <w:rPr>
          <w:szCs w:val="24"/>
        </w:rPr>
        <w:lastRenderedPageBreak/>
        <w:t>Инструкции по заполнению</w:t>
      </w:r>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62" w:name="_Toc461808970"/>
      <w:bookmarkStart w:id="1563" w:name="_Toc464120680"/>
      <w:bookmarkStart w:id="1564" w:name="_Toc465774663"/>
      <w:bookmarkStart w:id="1565" w:name="_Toc465865241"/>
      <w:bookmarkStart w:id="1566" w:name="_Toc468976387"/>
      <w:bookmarkStart w:id="1567" w:name="_Toc469483116"/>
      <w:bookmarkStart w:id="1568" w:name="_Toc471897600"/>
      <w:r w:rsidRPr="008B51A2">
        <w:rPr>
          <w:szCs w:val="24"/>
        </w:rPr>
        <w:lastRenderedPageBreak/>
        <w:t>Форма Согласия на обработку персональных данных</w:t>
      </w:r>
      <w:bookmarkEnd w:id="1562"/>
      <w:bookmarkEnd w:id="1563"/>
      <w:bookmarkEnd w:id="1564"/>
      <w:bookmarkEnd w:id="1565"/>
      <w:bookmarkEnd w:id="1566"/>
      <w:bookmarkEnd w:id="1567"/>
      <w:bookmarkEnd w:id="1568"/>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г.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69" w:name="_Toc461808971"/>
      <w:r w:rsidRPr="008B51A2">
        <w:rPr>
          <w:b/>
          <w:sz w:val="24"/>
          <w:szCs w:val="24"/>
        </w:rPr>
        <w:t>Согласие на обработку персональных данных</w:t>
      </w:r>
      <w:bookmarkEnd w:id="1569"/>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
    <w:p w:rsidR="0010618F" w:rsidRPr="008B51A2" w:rsidRDefault="0010618F" w:rsidP="0010618F">
      <w:pPr>
        <w:tabs>
          <w:tab w:val="left" w:pos="1134"/>
        </w:tabs>
        <w:spacing w:line="276" w:lineRule="auto"/>
        <w:rPr>
          <w:sz w:val="24"/>
          <w:szCs w:val="24"/>
        </w:rPr>
      </w:pPr>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 ОГРН: ______________, ИНН: _________________, 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Росфинмониторинг,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70" w:name="_Toc461808972"/>
      <w:bookmarkStart w:id="1571" w:name="_Toc464120681"/>
      <w:bookmarkStart w:id="1572" w:name="_Toc465774664"/>
      <w:bookmarkStart w:id="1573" w:name="_Toc465865242"/>
      <w:bookmarkStart w:id="1574" w:name="_Toc468976388"/>
      <w:bookmarkStart w:id="1575" w:name="_Toc469483117"/>
      <w:bookmarkStart w:id="1576" w:name="_Toc471897601"/>
      <w:r w:rsidRPr="008B51A2">
        <w:rPr>
          <w:szCs w:val="24"/>
        </w:rPr>
        <w:lastRenderedPageBreak/>
        <w:t>Инструкции по заполнению</w:t>
      </w:r>
      <w:bookmarkEnd w:id="1570"/>
      <w:bookmarkEnd w:id="1571"/>
      <w:bookmarkEnd w:id="1572"/>
      <w:bookmarkEnd w:id="1573"/>
      <w:bookmarkEnd w:id="1574"/>
      <w:bookmarkEnd w:id="1575"/>
      <w:bookmarkEnd w:id="1576"/>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7" w:name="_Ref440272256"/>
      <w:bookmarkStart w:id="1578" w:name="_Ref440272678"/>
      <w:bookmarkStart w:id="1579" w:name="_Ref440274944"/>
      <w:bookmarkStart w:id="1580" w:name="_Toc471897602"/>
      <w:r w:rsidRPr="007A6A39">
        <w:lastRenderedPageBreak/>
        <w:t>Соглашение о неустойке (форма 1</w:t>
      </w:r>
      <w:r w:rsidR="00635719">
        <w:t>4</w:t>
      </w:r>
      <w:r w:rsidRPr="007A6A39">
        <w:t>)</w:t>
      </w:r>
      <w:bookmarkEnd w:id="1577"/>
      <w:bookmarkEnd w:id="1578"/>
      <w:bookmarkEnd w:id="1579"/>
      <w:bookmarkEnd w:id="1580"/>
    </w:p>
    <w:p w:rsidR="007A6A39" w:rsidRPr="007A6A39" w:rsidRDefault="007A6A39" w:rsidP="007A6A39">
      <w:pPr>
        <w:pStyle w:val="3"/>
        <w:rPr>
          <w:szCs w:val="24"/>
        </w:rPr>
      </w:pPr>
      <w:bookmarkStart w:id="1581" w:name="_Toc439170715"/>
      <w:bookmarkStart w:id="1582" w:name="_Toc439172817"/>
      <w:bookmarkStart w:id="1583" w:name="_Toc439173259"/>
      <w:bookmarkStart w:id="1584" w:name="_Toc439238255"/>
      <w:bookmarkStart w:id="1585" w:name="_Toc439252803"/>
      <w:bookmarkStart w:id="1586" w:name="_Toc439323776"/>
      <w:bookmarkStart w:id="1587" w:name="_Toc440361411"/>
      <w:bookmarkStart w:id="1588" w:name="_Toc440376293"/>
      <w:bookmarkStart w:id="1589" w:name="_Toc440382551"/>
      <w:bookmarkStart w:id="1590" w:name="_Toc440447221"/>
      <w:bookmarkStart w:id="1591" w:name="_Toc440620901"/>
      <w:bookmarkStart w:id="1592" w:name="_Toc440631536"/>
      <w:bookmarkStart w:id="1593" w:name="_Toc440875775"/>
      <w:bookmarkStart w:id="1594" w:name="_Toc441131799"/>
      <w:bookmarkStart w:id="1595" w:name="_Toc465865244"/>
      <w:bookmarkStart w:id="1596" w:name="_Toc468976390"/>
      <w:bookmarkStart w:id="1597" w:name="_Toc469483119"/>
      <w:bookmarkStart w:id="1598" w:name="_Toc471897603"/>
      <w:r w:rsidRPr="007A6A39">
        <w:rPr>
          <w:szCs w:val="24"/>
        </w:rPr>
        <w:t>Форма соглашени</w:t>
      </w:r>
      <w:r w:rsidR="00E47073">
        <w:rPr>
          <w:szCs w:val="24"/>
        </w:rPr>
        <w:t>я</w:t>
      </w:r>
      <w:r w:rsidRPr="007A6A39">
        <w:rPr>
          <w:szCs w:val="24"/>
        </w:rPr>
        <w:t xml:space="preserve"> о неустойке</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BF5836">
        <w:rPr>
          <w:vertAlign w:val="subscript"/>
        </w:rPr>
        <w:fldChar w:fldCharType="begin"/>
      </w:r>
      <w:r>
        <w:rPr>
          <w:vertAlign w:val="subscript"/>
        </w:rPr>
        <w:instrText xml:space="preserve"> REF _Ref440275279 \r \h </w:instrText>
      </w:r>
      <w:r w:rsidR="00BF5836">
        <w:rPr>
          <w:vertAlign w:val="subscript"/>
        </w:rPr>
      </w:r>
      <w:r w:rsidR="00BF5836">
        <w:rPr>
          <w:vertAlign w:val="subscript"/>
        </w:rPr>
        <w:fldChar w:fldCharType="separate"/>
      </w:r>
      <w:r w:rsidR="00E33142">
        <w:rPr>
          <w:vertAlign w:val="subscript"/>
        </w:rPr>
        <w:t>1.1.4</w:t>
      </w:r>
      <w:r w:rsidR="00BF5836">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1653DA">
        <w:fldChar w:fldCharType="begin"/>
      </w:r>
      <w:r w:rsidR="001653DA">
        <w:instrText xml:space="preserve"> REF _Ref440275279 \r \h  \* MERGEFORMAT </w:instrText>
      </w:r>
      <w:r w:rsidR="001653DA">
        <w:fldChar w:fldCharType="separate"/>
      </w:r>
      <w:r w:rsidR="00E33142" w:rsidRPr="00E33142">
        <w:rPr>
          <w:vertAlign w:val="subscript"/>
        </w:rPr>
        <w:t>1.1.4</w:t>
      </w:r>
      <w:r w:rsidR="001653DA">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9" w:name="_Toc439170716"/>
      <w:bookmarkStart w:id="1600" w:name="_Toc439172818"/>
      <w:bookmarkStart w:id="1601" w:name="_Toc439173260"/>
      <w:bookmarkStart w:id="1602" w:name="_Toc439238256"/>
      <w:bookmarkStart w:id="1603" w:name="_Toc439252804"/>
      <w:bookmarkStart w:id="1604" w:name="_Toc439323777"/>
      <w:bookmarkStart w:id="1605" w:name="_Toc440361412"/>
      <w:bookmarkStart w:id="1606" w:name="_Toc440376294"/>
      <w:bookmarkStart w:id="1607" w:name="_Toc440382552"/>
      <w:bookmarkStart w:id="1608" w:name="_Toc440447222"/>
      <w:bookmarkStart w:id="1609" w:name="_Toc440620902"/>
      <w:bookmarkStart w:id="1610" w:name="_Toc440631537"/>
      <w:bookmarkStart w:id="1611" w:name="_Toc440875776"/>
      <w:bookmarkStart w:id="1612" w:name="_Toc441131800"/>
      <w:bookmarkStart w:id="1613" w:name="_Toc465865245"/>
      <w:bookmarkStart w:id="1614" w:name="_Toc468976391"/>
      <w:bookmarkStart w:id="1615" w:name="_Toc469483120"/>
      <w:bookmarkStart w:id="1616" w:name="_Toc471897604"/>
      <w:r w:rsidRPr="007857E5">
        <w:rPr>
          <w:szCs w:val="24"/>
        </w:rPr>
        <w:lastRenderedPageBreak/>
        <w:t>Инструкции по заполнению</w:t>
      </w:r>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7" w:name="_Ref467752100"/>
      <w:bookmarkStart w:id="1618" w:name="_Ref467752165"/>
      <w:bookmarkStart w:id="1619" w:name="_Ref467752316"/>
      <w:bookmarkStart w:id="1620" w:name="_Ref467752394"/>
      <w:bookmarkStart w:id="1621" w:name="_Toc471897605"/>
      <w:bookmarkStart w:id="1622" w:name="_Ref440272274"/>
      <w:bookmarkStart w:id="1623" w:name="_Ref440274756"/>
      <w:r w:rsidRPr="00CC5A3A">
        <w:lastRenderedPageBreak/>
        <w:t>Расписка  сдачи-приемки соглашения о неустойке (форма 1</w:t>
      </w:r>
      <w:r>
        <w:t>5</w:t>
      </w:r>
      <w:r w:rsidRPr="00CC5A3A">
        <w:t>)</w:t>
      </w:r>
      <w:bookmarkEnd w:id="1617"/>
      <w:bookmarkEnd w:id="1618"/>
      <w:bookmarkEnd w:id="1619"/>
      <w:bookmarkEnd w:id="1620"/>
      <w:bookmarkEnd w:id="1621"/>
    </w:p>
    <w:p w:rsidR="0010618F" w:rsidRPr="00CC5A3A" w:rsidRDefault="0010618F" w:rsidP="0010618F">
      <w:pPr>
        <w:pStyle w:val="3"/>
        <w:rPr>
          <w:szCs w:val="24"/>
        </w:rPr>
      </w:pPr>
      <w:bookmarkStart w:id="1624" w:name="_Toc465865247"/>
      <w:bookmarkStart w:id="1625" w:name="_Toc468976393"/>
      <w:bookmarkStart w:id="1626" w:name="_Toc469483122"/>
      <w:bookmarkStart w:id="1627" w:name="_Toc471897606"/>
      <w:r w:rsidRPr="00CC5A3A">
        <w:rPr>
          <w:szCs w:val="24"/>
        </w:rPr>
        <w:t>Форма Расписки  сдачи-приемки соглашения о неустойке</w:t>
      </w:r>
      <w:bookmarkEnd w:id="1624"/>
      <w:bookmarkEnd w:id="1625"/>
      <w:bookmarkEnd w:id="1626"/>
      <w:bookmarkEnd w:id="1627"/>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8" w:name="_Toc465865248"/>
      <w:bookmarkStart w:id="1629" w:name="_Toc468976394"/>
      <w:bookmarkStart w:id="1630" w:name="_Toc469483123"/>
      <w:bookmarkStart w:id="1631" w:name="_Toc471897607"/>
      <w:r w:rsidRPr="00CC5A3A">
        <w:rPr>
          <w:szCs w:val="24"/>
        </w:rPr>
        <w:lastRenderedPageBreak/>
        <w:t>Инструкции по заполнению</w:t>
      </w:r>
      <w:bookmarkEnd w:id="1628"/>
      <w:bookmarkEnd w:id="1629"/>
      <w:bookmarkEnd w:id="1630"/>
      <w:bookmarkEnd w:id="1631"/>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32" w:name="_Ref468195799"/>
      <w:bookmarkStart w:id="1633"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22"/>
      <w:bookmarkEnd w:id="1623"/>
      <w:bookmarkEnd w:id="1632"/>
      <w:bookmarkEnd w:id="1633"/>
    </w:p>
    <w:p w:rsidR="007857E5" w:rsidRPr="00E47073" w:rsidRDefault="007857E5" w:rsidP="007857E5">
      <w:pPr>
        <w:pStyle w:val="3"/>
        <w:rPr>
          <w:szCs w:val="24"/>
        </w:rPr>
      </w:pPr>
      <w:bookmarkStart w:id="1634" w:name="_Toc439170718"/>
      <w:bookmarkStart w:id="1635" w:name="_Toc439172820"/>
      <w:bookmarkStart w:id="1636" w:name="_Toc439173262"/>
      <w:bookmarkStart w:id="1637" w:name="_Toc439238258"/>
      <w:bookmarkStart w:id="1638" w:name="_Toc439252806"/>
      <w:bookmarkStart w:id="1639" w:name="_Toc439323779"/>
      <w:bookmarkStart w:id="1640" w:name="_Toc440361414"/>
      <w:bookmarkStart w:id="1641" w:name="_Toc440376296"/>
      <w:bookmarkStart w:id="1642" w:name="_Toc440382554"/>
      <w:bookmarkStart w:id="1643" w:name="_Toc440447224"/>
      <w:bookmarkStart w:id="1644" w:name="_Toc440620904"/>
      <w:bookmarkStart w:id="1645" w:name="_Toc440631539"/>
      <w:bookmarkStart w:id="1646" w:name="_Toc440875778"/>
      <w:bookmarkStart w:id="1647" w:name="_Toc441131802"/>
      <w:bookmarkStart w:id="1648" w:name="_Toc465865250"/>
      <w:bookmarkStart w:id="1649" w:name="_Toc468976396"/>
      <w:bookmarkStart w:id="1650" w:name="_Toc469483125"/>
      <w:bookmarkStart w:id="1651" w:name="_Toc471897609"/>
      <w:r w:rsidRPr="00E47073">
        <w:rPr>
          <w:szCs w:val="24"/>
        </w:rPr>
        <w:t xml:space="preserve">Форма </w:t>
      </w:r>
      <w:bookmarkEnd w:id="1634"/>
      <w:r w:rsidR="00E47073" w:rsidRPr="00E47073">
        <w:rPr>
          <w:szCs w:val="24"/>
        </w:rPr>
        <w:t>согласия Участника налоговым органам на разглашение сведений, составляющих налоговую тайну</w:t>
      </w:r>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52" w:name="_Toc300142269"/>
      <w:bookmarkStart w:id="1653" w:name="_Toc309735391"/>
      <w:bookmarkStart w:id="165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52"/>
      <w:r w:rsidRPr="007857E5">
        <w:rPr>
          <w:b/>
          <w:bCs w:val="0"/>
          <w:snapToGrid w:val="0"/>
          <w:sz w:val="24"/>
          <w:szCs w:val="24"/>
        </w:rPr>
        <w:t xml:space="preserve"> </w:t>
      </w:r>
      <w:bookmarkEnd w:id="1653"/>
      <w:bookmarkEnd w:id="165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5" w:name="_Toc439170719"/>
      <w:bookmarkStart w:id="1656" w:name="_Toc439172821"/>
      <w:bookmarkStart w:id="1657" w:name="_Toc439173263"/>
      <w:bookmarkStart w:id="1658" w:name="_Toc439238259"/>
      <w:bookmarkStart w:id="1659" w:name="_Toc439252807"/>
      <w:bookmarkStart w:id="1660" w:name="_Toc439323780"/>
      <w:bookmarkStart w:id="1661" w:name="_Toc440361415"/>
      <w:bookmarkStart w:id="1662" w:name="_Toc440376297"/>
      <w:bookmarkStart w:id="1663" w:name="_Toc440382555"/>
      <w:bookmarkStart w:id="1664" w:name="_Toc440447225"/>
      <w:bookmarkStart w:id="1665" w:name="_Toc440620905"/>
      <w:bookmarkStart w:id="1666" w:name="_Toc440631540"/>
      <w:bookmarkStart w:id="1667" w:name="_Toc440875779"/>
      <w:bookmarkStart w:id="1668" w:name="_Toc441131803"/>
      <w:bookmarkStart w:id="1669" w:name="_Toc465865251"/>
      <w:bookmarkStart w:id="1670" w:name="_Toc468976397"/>
      <w:bookmarkStart w:id="1671" w:name="_Toc469483126"/>
      <w:bookmarkStart w:id="1672" w:name="_Toc471897610"/>
      <w:r w:rsidRPr="007857E5">
        <w:rPr>
          <w:szCs w:val="24"/>
        </w:rPr>
        <w:lastRenderedPageBreak/>
        <w:t>Инструкции по заполнению</w:t>
      </w:r>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8"/>
          <w:headerReference w:type="default" r:id="rId59"/>
          <w:footerReference w:type="even" r:id="rId60"/>
          <w:headerReference w:type="first" r:id="rId61"/>
          <w:footerReference w:type="first" r:id="rId6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3" w:name="_Ref93268095"/>
      <w:bookmarkStart w:id="1674" w:name="_Ref93268099"/>
      <w:bookmarkStart w:id="1675" w:name="_Toc98253958"/>
      <w:bookmarkStart w:id="1676" w:name="_Toc165173884"/>
      <w:bookmarkStart w:id="1677" w:name="_Toc423423678"/>
      <w:bookmarkStart w:id="1678" w:name="_Ref440272510"/>
      <w:bookmarkStart w:id="1679" w:name="_Ref440274961"/>
      <w:bookmarkStart w:id="1680" w:name="_Ref90381141"/>
      <w:bookmarkStart w:id="1681" w:name="_Toc90385121"/>
      <w:bookmarkStart w:id="1682" w:name="_Toc98253952"/>
      <w:bookmarkStart w:id="1683" w:name="_Toc165173878"/>
      <w:bookmarkStart w:id="1684" w:name="_Toc423427449"/>
      <w:bookmarkStart w:id="1685"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6" w:name="_Toc90385125"/>
      <w:bookmarkStart w:id="1687" w:name="_Toc439170705"/>
      <w:bookmarkStart w:id="1688" w:name="_Toc439172807"/>
      <w:bookmarkStart w:id="1689" w:name="_Toc439173268"/>
      <w:bookmarkStart w:id="1690" w:name="_Toc439238264"/>
      <w:bookmarkStart w:id="1691" w:name="_Toc439252812"/>
      <w:bookmarkStart w:id="1692" w:name="_Toc439323785"/>
      <w:bookmarkStart w:id="1693" w:name="_Toc440361420"/>
      <w:bookmarkStart w:id="1694" w:name="_Toc440376302"/>
      <w:bookmarkStart w:id="1695" w:name="_Toc440382560"/>
      <w:bookmarkStart w:id="1696" w:name="_Toc440447230"/>
      <w:bookmarkStart w:id="1697" w:name="_Toc440620910"/>
      <w:bookmarkStart w:id="1698" w:name="_Toc440631545"/>
      <w:bookmarkStart w:id="1699" w:name="_Toc440875781"/>
      <w:bookmarkStart w:id="1700" w:name="_Toc441131805"/>
      <w:bookmarkStart w:id="1701" w:name="_Toc465865253"/>
      <w:bookmarkStart w:id="1702" w:name="_Toc468976399"/>
      <w:bookmarkStart w:id="1703" w:name="_Toc469483128"/>
      <w:bookmarkStart w:id="1704" w:name="_Toc471897612"/>
      <w:r w:rsidRPr="00D904EF">
        <w:rPr>
          <w:szCs w:val="24"/>
        </w:rPr>
        <w:t xml:space="preserve">Форма </w:t>
      </w:r>
      <w:bookmarkEnd w:id="1686"/>
      <w:bookmarkEnd w:id="1687"/>
      <w:bookmarkEnd w:id="1688"/>
      <w:bookmarkEnd w:id="1689"/>
      <w:bookmarkEnd w:id="1690"/>
      <w:bookmarkEnd w:id="1691"/>
      <w:bookmarkEnd w:id="1692"/>
      <w:bookmarkEnd w:id="1693"/>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4"/>
      <w:bookmarkEnd w:id="1695"/>
      <w:bookmarkEnd w:id="1696"/>
      <w:r w:rsidR="00D35266">
        <w:rPr>
          <w:szCs w:val="24"/>
        </w:rPr>
        <w:t>субподрядчиками</w:t>
      </w:r>
      <w:bookmarkEnd w:id="1697"/>
      <w:bookmarkEnd w:id="1698"/>
      <w:bookmarkEnd w:id="1699"/>
      <w:bookmarkEnd w:id="1700"/>
      <w:bookmarkEnd w:id="1701"/>
      <w:bookmarkEnd w:id="1702"/>
      <w:bookmarkEnd w:id="1703"/>
      <w:bookmarkEnd w:id="170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5" w:name="_Toc90385126"/>
      <w:bookmarkStart w:id="1706" w:name="_Toc98253959"/>
      <w:bookmarkStart w:id="1707" w:name="_Toc157248211"/>
      <w:bookmarkStart w:id="1708" w:name="_Toc157496580"/>
      <w:bookmarkStart w:id="1709" w:name="_Toc158206119"/>
      <w:bookmarkStart w:id="1710" w:name="_Toc164057804"/>
      <w:bookmarkStart w:id="1711" w:name="_Toc164137154"/>
      <w:bookmarkStart w:id="1712" w:name="_Toc164161314"/>
      <w:bookmarkStart w:id="1713" w:name="_Toc165173885"/>
      <w:r>
        <w:rPr>
          <w:b/>
          <w:szCs w:val="24"/>
        </w:rPr>
        <w:br w:type="page"/>
      </w:r>
    </w:p>
    <w:p w:rsidR="00635719" w:rsidRPr="00D904EF" w:rsidRDefault="00635719" w:rsidP="00635719">
      <w:pPr>
        <w:pStyle w:val="3"/>
        <w:rPr>
          <w:szCs w:val="24"/>
        </w:rPr>
      </w:pPr>
      <w:bookmarkStart w:id="1714" w:name="_Toc439170706"/>
      <w:bookmarkStart w:id="1715" w:name="_Toc439172808"/>
      <w:bookmarkStart w:id="1716" w:name="_Toc439173269"/>
      <w:bookmarkStart w:id="1717" w:name="_Toc439238265"/>
      <w:bookmarkStart w:id="1718" w:name="_Toc439252813"/>
      <w:bookmarkStart w:id="1719" w:name="_Toc439323786"/>
      <w:bookmarkStart w:id="1720" w:name="_Toc440361421"/>
      <w:bookmarkStart w:id="1721" w:name="_Toc440376303"/>
      <w:bookmarkStart w:id="1722" w:name="_Toc440382561"/>
      <w:bookmarkStart w:id="1723" w:name="_Toc440447231"/>
      <w:bookmarkStart w:id="1724" w:name="_Toc440620911"/>
      <w:bookmarkStart w:id="1725" w:name="_Toc440631546"/>
      <w:bookmarkStart w:id="1726" w:name="_Toc440875782"/>
      <w:bookmarkStart w:id="1727" w:name="_Toc441131806"/>
      <w:bookmarkStart w:id="1728" w:name="_Toc465865254"/>
      <w:bookmarkStart w:id="1729" w:name="_Toc468976400"/>
      <w:bookmarkStart w:id="1730" w:name="_Toc469483129"/>
      <w:bookmarkStart w:id="1731" w:name="_Toc471897613"/>
      <w:r w:rsidRPr="00D904EF">
        <w:rPr>
          <w:szCs w:val="24"/>
        </w:rPr>
        <w:lastRenderedPageBreak/>
        <w:t>Инструкции по заполнению</w:t>
      </w:r>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BF5836">
        <w:rPr>
          <w:sz w:val="24"/>
          <w:szCs w:val="24"/>
        </w:rPr>
        <w:fldChar w:fldCharType="begin"/>
      </w:r>
      <w:r w:rsidR="00C718E2">
        <w:rPr>
          <w:sz w:val="24"/>
          <w:szCs w:val="24"/>
        </w:rPr>
        <w:instrText xml:space="preserve"> REF _Ref440271628 \r \h </w:instrText>
      </w:r>
      <w:r w:rsidR="00BF5836">
        <w:rPr>
          <w:sz w:val="24"/>
          <w:szCs w:val="24"/>
        </w:rPr>
      </w:r>
      <w:r w:rsidR="00BF5836">
        <w:rPr>
          <w:sz w:val="24"/>
          <w:szCs w:val="24"/>
        </w:rPr>
        <w:fldChar w:fldCharType="separate"/>
      </w:r>
      <w:r w:rsidR="00E33142">
        <w:rPr>
          <w:sz w:val="24"/>
          <w:szCs w:val="24"/>
        </w:rPr>
        <w:t>3.3.9</w:t>
      </w:r>
      <w:r w:rsidR="00BF5836">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BF5836">
        <w:rPr>
          <w:sz w:val="24"/>
          <w:szCs w:val="24"/>
        </w:rPr>
        <w:fldChar w:fldCharType="begin"/>
      </w:r>
      <w:r w:rsidR="00D90031">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BF5836">
        <w:rPr>
          <w:sz w:val="24"/>
          <w:szCs w:val="24"/>
        </w:rPr>
        <w:fldChar w:fldCharType="begin"/>
      </w:r>
      <w:r w:rsidR="00D90031">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32" w:name="_Ref440376324"/>
      <w:bookmarkStart w:id="1733" w:name="_Ref440376401"/>
      <w:bookmarkStart w:id="1734"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32"/>
      <w:bookmarkEnd w:id="1733"/>
      <w:bookmarkEnd w:id="173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5" w:name="_Toc440376305"/>
      <w:bookmarkStart w:id="1736" w:name="_Toc440382563"/>
      <w:bookmarkStart w:id="1737" w:name="_Toc440447233"/>
      <w:bookmarkStart w:id="1738" w:name="_Toc440620913"/>
      <w:bookmarkStart w:id="1739" w:name="_Toc440631548"/>
      <w:bookmarkStart w:id="1740" w:name="_Toc440875784"/>
      <w:bookmarkStart w:id="1741" w:name="_Toc441131808"/>
      <w:bookmarkStart w:id="1742" w:name="_Toc465865256"/>
      <w:bookmarkStart w:id="1743" w:name="_Toc468976402"/>
      <w:bookmarkStart w:id="1744" w:name="_Toc469483131"/>
      <w:bookmarkStart w:id="1745"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5"/>
      <w:bookmarkEnd w:id="1736"/>
      <w:bookmarkEnd w:id="1737"/>
      <w:bookmarkEnd w:id="1738"/>
      <w:bookmarkEnd w:id="1739"/>
      <w:bookmarkEnd w:id="1740"/>
      <w:bookmarkEnd w:id="1741"/>
      <w:bookmarkEnd w:id="1742"/>
      <w:bookmarkEnd w:id="1743"/>
      <w:bookmarkEnd w:id="1744"/>
      <w:bookmarkEnd w:id="1745"/>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6" w:name="_Toc440376306"/>
      <w:bookmarkStart w:id="1747" w:name="_Toc440382564"/>
      <w:bookmarkStart w:id="1748" w:name="_Toc440447234"/>
      <w:bookmarkStart w:id="1749" w:name="_Toc440620914"/>
      <w:bookmarkStart w:id="1750" w:name="_Toc440631549"/>
      <w:bookmarkStart w:id="1751" w:name="_Toc440875785"/>
      <w:bookmarkStart w:id="1752" w:name="_Toc441131809"/>
      <w:bookmarkStart w:id="1753" w:name="_Toc465865257"/>
      <w:bookmarkStart w:id="1754" w:name="_Toc468976403"/>
      <w:bookmarkStart w:id="1755" w:name="_Toc469483132"/>
      <w:bookmarkStart w:id="1756" w:name="_Toc471897616"/>
      <w:r w:rsidRPr="00D904EF">
        <w:rPr>
          <w:szCs w:val="24"/>
        </w:rPr>
        <w:lastRenderedPageBreak/>
        <w:t>Инструкции по заполнению</w:t>
      </w:r>
      <w:bookmarkEnd w:id="1746"/>
      <w:bookmarkEnd w:id="1747"/>
      <w:bookmarkEnd w:id="1748"/>
      <w:bookmarkEnd w:id="1749"/>
      <w:bookmarkEnd w:id="1750"/>
      <w:bookmarkEnd w:id="1751"/>
      <w:bookmarkEnd w:id="1752"/>
      <w:bookmarkEnd w:id="1753"/>
      <w:bookmarkEnd w:id="1754"/>
      <w:bookmarkEnd w:id="1755"/>
      <w:bookmarkEnd w:id="175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BF5836">
        <w:rPr>
          <w:sz w:val="24"/>
          <w:szCs w:val="24"/>
        </w:rPr>
        <w:fldChar w:fldCharType="begin"/>
      </w:r>
      <w:r w:rsidR="00EA17A9">
        <w:rPr>
          <w:sz w:val="24"/>
          <w:szCs w:val="24"/>
        </w:rPr>
        <w:instrText xml:space="preserve"> REF _Ref440876703 \r \h </w:instrText>
      </w:r>
      <w:r w:rsidR="00BF5836">
        <w:rPr>
          <w:sz w:val="24"/>
          <w:szCs w:val="24"/>
        </w:rPr>
      </w:r>
      <w:r w:rsidR="00BF5836">
        <w:rPr>
          <w:sz w:val="24"/>
          <w:szCs w:val="24"/>
        </w:rPr>
        <w:fldChar w:fldCharType="separate"/>
      </w:r>
      <w:r w:rsidR="00E33142">
        <w:rPr>
          <w:sz w:val="24"/>
          <w:szCs w:val="24"/>
        </w:rPr>
        <w:t>3.3.10</w:t>
      </w:r>
      <w:r w:rsidR="00BF5836">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BF5836">
        <w:rPr>
          <w:sz w:val="24"/>
          <w:szCs w:val="24"/>
        </w:rPr>
        <w:fldChar w:fldCharType="begin"/>
      </w:r>
      <w:r w:rsidR="00CA1534">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BF5836">
        <w:rPr>
          <w:sz w:val="24"/>
          <w:szCs w:val="24"/>
        </w:rPr>
        <w:fldChar w:fldCharType="begin"/>
      </w:r>
      <w:r w:rsidR="00CA1534">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E95" w:rsidRDefault="00F05E95">
      <w:pPr>
        <w:spacing w:line="240" w:lineRule="auto"/>
      </w:pPr>
      <w:r>
        <w:separator/>
      </w:r>
    </w:p>
  </w:endnote>
  <w:endnote w:type="continuationSeparator" w:id="0">
    <w:p w:rsidR="00F05E95" w:rsidRDefault="00F05E95">
      <w:pPr>
        <w:spacing w:line="240" w:lineRule="auto"/>
      </w:pPr>
      <w:r>
        <w:continuationSeparator/>
      </w:r>
    </w:p>
  </w:endnote>
  <w:endnote w:id="1">
    <w:p w:rsidR="00F05E95" w:rsidRDefault="00F05E95" w:rsidP="0028047A">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altName w:val="Segoe Script"/>
    <w:panose1 w:val="00000000000000000000"/>
    <w:charset w:val="00"/>
    <w:family w:val="swiss"/>
    <w:notTrueType/>
    <w:pitch w:val="variable"/>
    <w:sig w:usb0="00000001" w:usb1="1000004A" w:usb2="00000000" w:usb3="00000000" w:csb0="0000000F" w:csb1="00000000"/>
  </w:font>
  <w:font w:name="Helios-Regular">
    <w:altName w:val="Arial"/>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BF5836">
    <w:pPr>
      <w:pStyle w:val="aff2"/>
      <w:framePr w:wrap="around" w:vAnchor="text" w:hAnchor="margin" w:xAlign="right" w:y="1"/>
      <w:rPr>
        <w:rStyle w:val="a6"/>
      </w:rPr>
    </w:pPr>
    <w:r>
      <w:rPr>
        <w:rStyle w:val="a6"/>
      </w:rPr>
      <w:fldChar w:fldCharType="begin"/>
    </w:r>
    <w:r w:rsidR="00F05E95">
      <w:rPr>
        <w:rStyle w:val="a6"/>
      </w:rPr>
      <w:instrText xml:space="preserve">PAGE  </w:instrText>
    </w:r>
    <w:r>
      <w:rPr>
        <w:rStyle w:val="a6"/>
      </w:rPr>
      <w:fldChar w:fldCharType="end"/>
    </w:r>
  </w:p>
  <w:p w:rsidR="00F05E95" w:rsidRDefault="00F05E9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Pr="00FA0376" w:rsidRDefault="00F05E9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BF5836" w:rsidRPr="00FA0376">
      <w:rPr>
        <w:sz w:val="16"/>
        <w:szCs w:val="16"/>
        <w:lang w:eastAsia="ru-RU"/>
      </w:rPr>
      <w:fldChar w:fldCharType="begin"/>
    </w:r>
    <w:r w:rsidRPr="00FA0376">
      <w:rPr>
        <w:sz w:val="16"/>
        <w:szCs w:val="16"/>
        <w:lang w:eastAsia="ru-RU"/>
      </w:rPr>
      <w:instrText xml:space="preserve"> PAGE </w:instrText>
    </w:r>
    <w:r w:rsidR="00BF5836" w:rsidRPr="00FA0376">
      <w:rPr>
        <w:sz w:val="16"/>
        <w:szCs w:val="16"/>
        <w:lang w:eastAsia="ru-RU"/>
      </w:rPr>
      <w:fldChar w:fldCharType="separate"/>
    </w:r>
    <w:r w:rsidR="00AE5072">
      <w:rPr>
        <w:noProof/>
        <w:sz w:val="16"/>
        <w:szCs w:val="16"/>
        <w:lang w:eastAsia="ru-RU"/>
      </w:rPr>
      <w:t>28</w:t>
    </w:r>
    <w:r w:rsidR="00BF5836" w:rsidRPr="00FA0376">
      <w:rPr>
        <w:sz w:val="16"/>
        <w:szCs w:val="16"/>
        <w:lang w:eastAsia="ru-RU"/>
      </w:rPr>
      <w:fldChar w:fldCharType="end"/>
    </w:r>
  </w:p>
  <w:p w:rsidR="00F05E95" w:rsidRPr="00EE0539" w:rsidRDefault="00F05E9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87070A">
      <w:rPr>
        <w:sz w:val="18"/>
        <w:szCs w:val="18"/>
      </w:rPr>
      <w:t xml:space="preserve">Договора </w:t>
    </w:r>
    <w:r w:rsidR="0087070A" w:rsidRPr="0087070A">
      <w:rPr>
        <w:sz w:val="18"/>
        <w:szCs w:val="18"/>
      </w:rPr>
      <w:t>на выполнение работ по ремонту оборудования ИБП для нужд ПАО МРСК Центра (филиал Белгородэнерго)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E95" w:rsidRDefault="00F05E95">
      <w:pPr>
        <w:spacing w:line="240" w:lineRule="auto"/>
      </w:pPr>
      <w:r>
        <w:separator/>
      </w:r>
    </w:p>
  </w:footnote>
  <w:footnote w:type="continuationSeparator" w:id="0">
    <w:p w:rsidR="00F05E95" w:rsidRDefault="00F05E95">
      <w:pPr>
        <w:spacing w:line="240" w:lineRule="auto"/>
      </w:pPr>
      <w:r>
        <w:continuationSeparator/>
      </w:r>
    </w:p>
  </w:footnote>
  <w:footnote w:id="1">
    <w:p w:rsidR="00F05E95" w:rsidRPr="00B36685" w:rsidRDefault="00F05E95"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05E95" w:rsidRDefault="00F05E95"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F05E95" w:rsidRDefault="00F05E95" w:rsidP="00726981">
      <w:pPr>
        <w:pStyle w:val="1ff4"/>
        <w:rPr>
          <w:rFonts w:ascii="Times New Roman" w:eastAsia="Times New Roman" w:hAnsi="Times New Roman" w:cs="Times New Roman"/>
          <w:lang w:eastAsia="ru-RU"/>
        </w:rPr>
      </w:pPr>
    </w:p>
  </w:footnote>
  <w:footnote w:id="3">
    <w:p w:rsidR="00F05E95" w:rsidRDefault="00F05E95"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Pr="00930031" w:rsidRDefault="00F05E9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95" w:rsidRDefault="00F05E9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9602772"/>
    <w:multiLevelType w:val="hybridMultilevel"/>
    <w:tmpl w:val="FB5EEDC8"/>
    <w:lvl w:ilvl="0" w:tplc="2E4EC7DA">
      <w:start w:val="1"/>
      <w:numFmt w:val="decimal"/>
      <w:lvlText w:val="3.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1">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6">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5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3"/>
  </w:num>
  <w:num w:numId="23">
    <w:abstractNumId w:val="100"/>
  </w:num>
  <w:num w:numId="24">
    <w:abstractNumId w:val="136"/>
  </w:num>
  <w:num w:numId="25">
    <w:abstractNumId w:val="122"/>
  </w:num>
  <w:num w:numId="26">
    <w:abstractNumId w:val="113"/>
  </w:num>
  <w:num w:numId="27">
    <w:abstractNumId w:val="76"/>
  </w:num>
  <w:num w:numId="28">
    <w:abstractNumId w:val="99"/>
  </w:num>
  <w:num w:numId="29">
    <w:abstractNumId w:val="138"/>
  </w:num>
  <w:num w:numId="30">
    <w:abstractNumId w:val="94"/>
  </w:num>
  <w:num w:numId="31">
    <w:abstractNumId w:val="95"/>
  </w:num>
  <w:num w:numId="32">
    <w:abstractNumId w:val="120"/>
  </w:num>
  <w:num w:numId="33">
    <w:abstractNumId w:val="145"/>
  </w:num>
  <w:num w:numId="34">
    <w:abstractNumId w:val="124"/>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3"/>
  </w:num>
  <w:num w:numId="44">
    <w:abstractNumId w:val="131"/>
  </w:num>
  <w:num w:numId="45">
    <w:abstractNumId w:val="0"/>
  </w:num>
  <w:num w:numId="46">
    <w:abstractNumId w:val="114"/>
  </w:num>
  <w:num w:numId="47">
    <w:abstractNumId w:val="128"/>
  </w:num>
  <w:num w:numId="48">
    <w:abstractNumId w:val="132"/>
  </w:num>
  <w:num w:numId="49">
    <w:abstractNumId w:val="123"/>
  </w:num>
  <w:num w:numId="50">
    <w:abstractNumId w:val="151"/>
  </w:num>
  <w:num w:numId="51">
    <w:abstractNumId w:val="91"/>
  </w:num>
  <w:num w:numId="52">
    <w:abstractNumId w:val="80"/>
  </w:num>
  <w:num w:numId="53">
    <w:abstractNumId w:val="135"/>
  </w:num>
  <w:num w:numId="54">
    <w:abstractNumId w:val="101"/>
  </w:num>
  <w:num w:numId="55">
    <w:abstractNumId w:val="83"/>
  </w:num>
  <w:num w:numId="56">
    <w:abstractNumId w:val="72"/>
  </w:num>
  <w:num w:numId="57">
    <w:abstractNumId w:val="106"/>
  </w:num>
  <w:num w:numId="58">
    <w:abstractNumId w:val="119"/>
  </w:num>
  <w:num w:numId="59">
    <w:abstractNumId w:val="73"/>
  </w:num>
  <w:num w:numId="60">
    <w:abstractNumId w:val="90"/>
  </w:num>
  <w:num w:numId="61">
    <w:abstractNumId w:val="74"/>
  </w:num>
  <w:num w:numId="62">
    <w:abstractNumId w:val="147"/>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9"/>
    <w:lvlOverride w:ilvl="0">
      <w:startOverride w:val="1"/>
    </w:lvlOverride>
  </w:num>
  <w:num w:numId="65">
    <w:abstractNumId w:val="77"/>
  </w:num>
  <w:num w:numId="66">
    <w:abstractNumId w:val="149"/>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9"/>
  </w:num>
  <w:num w:numId="73">
    <w:abstractNumId w:val="148"/>
  </w:num>
  <w:num w:numId="74">
    <w:abstractNumId w:val="89"/>
  </w:num>
  <w:num w:numId="75">
    <w:abstractNumId w:val="116"/>
  </w:num>
  <w:num w:numId="76">
    <w:abstractNumId w:val="144"/>
  </w:num>
  <w:num w:numId="77">
    <w:abstractNumId w:val="13"/>
  </w:num>
  <w:num w:numId="78">
    <w:abstractNumId w:val="20"/>
  </w:num>
  <w:num w:numId="79">
    <w:abstractNumId w:val="150"/>
  </w:num>
  <w:num w:numId="80">
    <w:abstractNumId w:val="142"/>
  </w:num>
  <w:num w:numId="81">
    <w:abstractNumId w:val="140"/>
  </w:num>
  <w:num w:numId="82">
    <w:abstractNumId w:val="107"/>
  </w:num>
  <w:num w:numId="83">
    <w:abstractNumId w:val="134"/>
  </w:num>
  <w:num w:numId="84">
    <w:abstractNumId w:val="141"/>
  </w:num>
  <w:num w:numId="85">
    <w:abstractNumId w:val="110"/>
  </w:num>
  <w:num w:numId="86">
    <w:abstractNumId w:val="121"/>
  </w:num>
  <w:num w:numId="87">
    <w:abstractNumId w:val="98"/>
  </w:num>
  <w:num w:numId="88">
    <w:abstractNumId w:val="108"/>
  </w:num>
  <w:num w:numId="89">
    <w:abstractNumId w:val="126"/>
  </w:num>
  <w:num w:numId="90">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5"/>
  </w:num>
  <w:num w:numId="96">
    <w:abstractNumId w:val="130"/>
  </w:num>
  <w:num w:numId="97">
    <w:abstractNumId w:val="105"/>
  </w:num>
  <w:num w:numId="98">
    <w:abstractNumId w:val="103"/>
  </w:num>
  <w:num w:numId="99">
    <w:abstractNumId w:val="1"/>
  </w:num>
  <w:num w:numId="100">
    <w:abstractNumId w:val="137"/>
  </w:num>
  <w:num w:numId="101">
    <w:abstractNumId w:val="146"/>
  </w:num>
  <w:num w:numId="102">
    <w:abstractNumId w:val="111"/>
  </w:num>
  <w:num w:numId="103">
    <w:abstractNumId w:val="11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9921"/>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026C"/>
    <w:rsid w:val="00192F71"/>
    <w:rsid w:val="00193067"/>
    <w:rsid w:val="0019725C"/>
    <w:rsid w:val="001A1D23"/>
    <w:rsid w:val="001A38E4"/>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268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46B7"/>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539C"/>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5DB9"/>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171"/>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02BD"/>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070A"/>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2627"/>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D7649"/>
    <w:rsid w:val="00AE0F91"/>
    <w:rsid w:val="00AE107C"/>
    <w:rsid w:val="00AE1136"/>
    <w:rsid w:val="00AE5072"/>
    <w:rsid w:val="00AE54F9"/>
    <w:rsid w:val="00AE556B"/>
    <w:rsid w:val="00AE6158"/>
    <w:rsid w:val="00AE6F20"/>
    <w:rsid w:val="00AE7BD7"/>
    <w:rsid w:val="00AF0648"/>
    <w:rsid w:val="00AF4D07"/>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E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39F7"/>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48"/>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356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42D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252B"/>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992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yagina.TN@mrsk-1.ru" TargetMode="External"/><Relationship Id="rId26" Type="http://schemas.openxmlformats.org/officeDocument/2006/relationships/header" Target="header6.xml"/><Relationship Id="rId39" Type="http://schemas.openxmlformats.org/officeDocument/2006/relationships/oleObject" Target="embeddings/oleObject1.bin"/><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image" Target="media/image4.wmf"/><Relationship Id="rId47" Type="http://schemas.openxmlformats.org/officeDocument/2006/relationships/header" Target="header12.xml"/><Relationship Id="rId50" Type="http://schemas.openxmlformats.org/officeDocument/2006/relationships/hyperlink" Target="mailto:doverie@mrsk-1.ru" TargetMode="Externa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Filippenko.AN@mrsk-1.ru" TargetMode="External"/><Relationship Id="rId29" Type="http://schemas.openxmlformats.org/officeDocument/2006/relationships/header" Target="header7.xml"/><Relationship Id="rId41" Type="http://schemas.openxmlformats.org/officeDocument/2006/relationships/oleObject" Target="embeddings/oleObject2.bin"/><Relationship Id="rId54" Type="http://schemas.openxmlformats.org/officeDocument/2006/relationships/hyperlink" Target="consultantplus://offline/ref=86C855FF9931DA9E8282C60C4DADA77D6D37F30BC92667668DFC4D0EA1y5xAN" TargetMode="External"/><Relationship Id="rId62"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mailto:Ermolova.IV@mrsk-1.ru" TargetMode="External"/><Relationship Id="rId40" Type="http://schemas.openxmlformats.org/officeDocument/2006/relationships/image" Target="media/image3.wmf"/><Relationship Id="rId45" Type="http://schemas.openxmlformats.org/officeDocument/2006/relationships/header" Target="header11.xml"/><Relationship Id="rId53" Type="http://schemas.openxmlformats.org/officeDocument/2006/relationships/hyperlink" Target="consultantplus://offline/ref=86C855FF9931DA9E8282C60C4DADA77D6E3EFB01C62B67668DFC4D0EA1y5xAN" TargetMode="External"/><Relationship Id="rId58"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Goryagina.TN@mrsk-1.ru" TargetMode="External"/><Relationship Id="rId49" Type="http://schemas.openxmlformats.org/officeDocument/2006/relationships/hyperlink" Target="http://www.rosseti.ru/about/contacts/opinion/" TargetMode="External"/><Relationship Id="rId57" Type="http://schemas.openxmlformats.org/officeDocument/2006/relationships/hyperlink" Target="consultantplus://offline/ref=86C855FF9931DA9E8282C60C4DADA77D6D37F30BC92667668DFC4D0EA1y5xAN" TargetMode="External"/><Relationship Id="rId61" Type="http://schemas.openxmlformats.org/officeDocument/2006/relationships/header" Target="header15.xml"/><Relationship Id="rId10" Type="http://schemas.openxmlformats.org/officeDocument/2006/relationships/hyperlink" Target="http://www.mrsk-1.ru" TargetMode="External"/><Relationship Id="rId19" Type="http://schemas.openxmlformats.org/officeDocument/2006/relationships/hyperlink" Target="mailto:Ermolova.IV@mrsk-1.ru" TargetMode="External"/><Relationship Id="rId31" Type="http://schemas.openxmlformats.org/officeDocument/2006/relationships/footer" Target="footer6.xml"/><Relationship Id="rId44" Type="http://schemas.openxmlformats.org/officeDocument/2006/relationships/header" Target="header10.xml"/><Relationship Id="rId52" Type="http://schemas.openxmlformats.org/officeDocument/2006/relationships/hyperlink" Target="consultantplus://offline/ref=86C855FF9931DA9E8282C60C4DADA77D6E3FF20BC62667668DFC4D0EA1y5xAN" TargetMode="External"/><Relationship Id="rId60"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oleObject" Target="embeddings/oleObject3.bin"/><Relationship Id="rId48" Type="http://schemas.openxmlformats.org/officeDocument/2006/relationships/footer" Target="footer9.xml"/><Relationship Id="rId56" Type="http://schemas.openxmlformats.org/officeDocument/2006/relationships/hyperlink" Target="consultantplus://offline/ref=86C855FF9931DA9E8282C60C4DADA77D6E3EF501C72B67668DFC4D0EA1y5xAN"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10.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image" Target="media/image2.wmf"/><Relationship Id="rId46" Type="http://schemas.openxmlformats.org/officeDocument/2006/relationships/footer" Target="footer8.xml"/><Relationship Id="rId59"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457D8-F2B5-41DB-9767-BC5E23FB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91</Pages>
  <Words>27850</Words>
  <Characters>158750</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186228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Ермолова Ирина Валерьевна</cp:lastModifiedBy>
  <cp:revision>135</cp:revision>
  <cp:lastPrinted>2015-12-29T14:27:00Z</cp:lastPrinted>
  <dcterms:created xsi:type="dcterms:W3CDTF">2016-01-15T08:52:00Z</dcterms:created>
  <dcterms:modified xsi:type="dcterms:W3CDTF">2017-09-26T09:08:00Z</dcterms:modified>
</cp:coreProperties>
</file>