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951C0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945363">
        <w:rPr>
          <w:sz w:val="24"/>
          <w:szCs w:val="24"/>
        </w:rPr>
        <w:t>5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D7765D">
        <w:rPr>
          <w:b/>
          <w:kern w:val="36"/>
          <w:sz w:val="24"/>
          <w:szCs w:val="24"/>
        </w:rPr>
        <w:t>3</w:t>
      </w:r>
      <w:r w:rsidR="00945363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945363">
        <w:rPr>
          <w:b/>
          <w:kern w:val="36"/>
          <w:sz w:val="24"/>
          <w:szCs w:val="24"/>
        </w:rPr>
        <w:t>5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945363" w:rsidRPr="00945363">
        <w:rPr>
          <w:b/>
          <w:sz w:val="24"/>
          <w:szCs w:val="24"/>
        </w:rPr>
        <w:t>на ремонт двигателей внутреннего сгорания</w:t>
      </w:r>
      <w:r w:rsidR="00770A6F" w:rsidRPr="00973B8C">
        <w:rPr>
          <w:b/>
          <w:sz w:val="24"/>
          <w:szCs w:val="24"/>
        </w:rPr>
        <w:t xml:space="preserve">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831633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831633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</w:t>
      </w:r>
      <w:r w:rsidR="00812668" w:rsidRPr="00980803">
        <w:rPr>
          <w:iCs/>
          <w:sz w:val="24"/>
          <w:szCs w:val="24"/>
        </w:rPr>
        <w:t xml:space="preserve">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812668" w:rsidRPr="00980803">
          <w:rPr>
            <w:rStyle w:val="a7"/>
            <w:sz w:val="24"/>
            <w:szCs w:val="24"/>
            <w:lang w:val="en-US"/>
          </w:rPr>
          <w:t>Lescheva</w:t>
        </w:r>
        <w:r w:rsidR="00812668" w:rsidRPr="00980803">
          <w:rPr>
            <w:rStyle w:val="a7"/>
            <w:sz w:val="24"/>
            <w:szCs w:val="24"/>
          </w:rPr>
          <w:t>.</w:t>
        </w:r>
        <w:r w:rsidR="00812668" w:rsidRPr="00980803">
          <w:rPr>
            <w:rStyle w:val="a7"/>
            <w:sz w:val="24"/>
            <w:szCs w:val="24"/>
            <w:lang w:val="en-US"/>
          </w:rPr>
          <w:t>EN</w:t>
        </w:r>
        <w:r w:rsidR="00812668" w:rsidRPr="00980803">
          <w:rPr>
            <w:rStyle w:val="a7"/>
            <w:sz w:val="24"/>
            <w:szCs w:val="24"/>
          </w:rPr>
          <w:t>@</w:t>
        </w:r>
        <w:r w:rsidR="00812668" w:rsidRPr="00980803">
          <w:rPr>
            <w:rStyle w:val="a7"/>
            <w:sz w:val="24"/>
            <w:szCs w:val="24"/>
            <w:lang w:val="en-US"/>
          </w:rPr>
          <w:t>mrsk</w:t>
        </w:r>
        <w:r w:rsidR="00812668" w:rsidRPr="00980803">
          <w:rPr>
            <w:rStyle w:val="a7"/>
            <w:sz w:val="24"/>
            <w:szCs w:val="24"/>
          </w:rPr>
          <w:t>-1.</w:t>
        </w:r>
        <w:r w:rsidR="00812668" w:rsidRPr="00980803">
          <w:rPr>
            <w:rStyle w:val="a7"/>
            <w:sz w:val="24"/>
            <w:szCs w:val="24"/>
            <w:lang w:val="en-US"/>
          </w:rPr>
          <w:t>ru</w:t>
        </w:r>
      </w:hyperlink>
      <w:r w:rsidR="000F1124" w:rsidRPr="00980803">
        <w:rPr>
          <w:sz w:val="24"/>
          <w:szCs w:val="24"/>
        </w:rPr>
        <w:t>.</w:t>
      </w:r>
      <w:r w:rsidR="00862664" w:rsidRPr="00980803">
        <w:rPr>
          <w:sz w:val="24"/>
          <w:szCs w:val="24"/>
        </w:rPr>
        <w:t xml:space="preserve"> </w:t>
      </w:r>
      <w:r w:rsidR="004B5EB3" w:rsidRPr="00980803">
        <w:rPr>
          <w:iCs/>
          <w:sz w:val="24"/>
          <w:szCs w:val="24"/>
        </w:rPr>
        <w:t>Извещени</w:t>
      </w:r>
      <w:r w:rsidRPr="00980803">
        <w:rPr>
          <w:iCs/>
          <w:sz w:val="24"/>
          <w:szCs w:val="24"/>
        </w:rPr>
        <w:t>ем</w:t>
      </w:r>
      <w:r w:rsidRPr="00980803">
        <w:rPr>
          <w:sz w:val="24"/>
          <w:szCs w:val="24"/>
        </w:rPr>
        <w:t xml:space="preserve"> о проведении открытого </w:t>
      </w:r>
      <w:r w:rsidRPr="00980803">
        <w:rPr>
          <w:iCs/>
          <w:sz w:val="24"/>
          <w:szCs w:val="24"/>
        </w:rPr>
        <w:t>запроса предложений</w:t>
      </w:r>
      <w:r w:rsidRPr="00980803">
        <w:rPr>
          <w:sz w:val="24"/>
          <w:szCs w:val="24"/>
        </w:rPr>
        <w:t xml:space="preserve">, опубликованным </w:t>
      </w:r>
      <w:r w:rsidRPr="00980803">
        <w:rPr>
          <w:b/>
          <w:sz w:val="24"/>
          <w:szCs w:val="24"/>
        </w:rPr>
        <w:t>«</w:t>
      </w:r>
      <w:r w:rsidR="00812668" w:rsidRPr="00980803">
        <w:rPr>
          <w:b/>
          <w:sz w:val="24"/>
          <w:szCs w:val="24"/>
        </w:rPr>
        <w:t>0</w:t>
      </w:r>
      <w:r w:rsidR="006A2F45" w:rsidRPr="00980803">
        <w:rPr>
          <w:b/>
          <w:sz w:val="24"/>
          <w:szCs w:val="24"/>
        </w:rPr>
        <w:t>8</w:t>
      </w:r>
      <w:r w:rsidRPr="00980803">
        <w:rPr>
          <w:b/>
          <w:sz w:val="24"/>
          <w:szCs w:val="24"/>
        </w:rPr>
        <w:t xml:space="preserve">» </w:t>
      </w:r>
      <w:r w:rsidR="00812668" w:rsidRPr="00980803">
        <w:rPr>
          <w:b/>
          <w:sz w:val="24"/>
          <w:szCs w:val="24"/>
        </w:rPr>
        <w:t>октября</w:t>
      </w:r>
      <w:r w:rsidRPr="00980803">
        <w:rPr>
          <w:b/>
          <w:sz w:val="24"/>
          <w:szCs w:val="24"/>
        </w:rPr>
        <w:t xml:space="preserve"> </w:t>
      </w:r>
      <w:r w:rsidR="006F025D" w:rsidRPr="00980803">
        <w:rPr>
          <w:b/>
          <w:sz w:val="24"/>
          <w:szCs w:val="24"/>
        </w:rPr>
        <w:t>2018</w:t>
      </w:r>
      <w:r w:rsidRPr="00980803">
        <w:rPr>
          <w:b/>
          <w:sz w:val="24"/>
          <w:szCs w:val="24"/>
        </w:rPr>
        <w:t xml:space="preserve"> г.</w:t>
      </w:r>
      <w:r w:rsidRPr="00980803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980803">
          <w:rPr>
            <w:rStyle w:val="a7"/>
            <w:sz w:val="24"/>
            <w:szCs w:val="24"/>
          </w:rPr>
          <w:t>www.zakupki.</w:t>
        </w:r>
        <w:r w:rsidR="00345CCA" w:rsidRPr="00980803">
          <w:rPr>
            <w:rStyle w:val="a7"/>
            <w:sz w:val="24"/>
            <w:szCs w:val="24"/>
            <w:lang w:val="en-US"/>
          </w:rPr>
          <w:t>gov</w:t>
        </w:r>
        <w:r w:rsidR="00345CCA" w:rsidRPr="00980803">
          <w:rPr>
            <w:rStyle w:val="a7"/>
            <w:sz w:val="24"/>
            <w:szCs w:val="24"/>
          </w:rPr>
          <w:t>.ru</w:t>
        </w:r>
      </w:hyperlink>
      <w:r w:rsidRPr="00980803">
        <w:rPr>
          <w:sz w:val="24"/>
          <w:szCs w:val="24"/>
        </w:rPr>
        <w:t>),</w:t>
      </w:r>
      <w:r w:rsidR="009D7F01" w:rsidRPr="00980803">
        <w:rPr>
          <w:iCs/>
          <w:sz w:val="24"/>
          <w:szCs w:val="24"/>
        </w:rPr>
        <w:t xml:space="preserve"> </w:t>
      </w:r>
      <w:r w:rsidR="009D7F01" w:rsidRPr="00980803">
        <w:rPr>
          <w:sz w:val="24"/>
          <w:szCs w:val="24"/>
        </w:rPr>
        <w:t xml:space="preserve">на сайте </w:t>
      </w:r>
      <w:r w:rsidR="007556FF" w:rsidRPr="00980803">
        <w:rPr>
          <w:iCs/>
          <w:sz w:val="24"/>
          <w:szCs w:val="24"/>
        </w:rPr>
        <w:t>ПАО «МРСК Центра»</w:t>
      </w:r>
      <w:r w:rsidR="009D7F01" w:rsidRPr="00980803">
        <w:rPr>
          <w:sz w:val="24"/>
          <w:szCs w:val="24"/>
        </w:rPr>
        <w:t xml:space="preserve"> (</w:t>
      </w:r>
      <w:hyperlink r:id="rId20" w:history="1">
        <w:r w:rsidR="007556FF" w:rsidRPr="00980803">
          <w:rPr>
            <w:rStyle w:val="a7"/>
            <w:sz w:val="24"/>
            <w:szCs w:val="24"/>
          </w:rPr>
          <w:t>www.mrsk-1.ru</w:t>
        </w:r>
      </w:hyperlink>
      <w:r w:rsidR="00862664" w:rsidRPr="00980803">
        <w:rPr>
          <w:sz w:val="24"/>
          <w:szCs w:val="24"/>
        </w:rPr>
        <w:t>)</w:t>
      </w:r>
      <w:r w:rsidR="00702B2C" w:rsidRPr="00980803">
        <w:rPr>
          <w:sz w:val="24"/>
          <w:szCs w:val="24"/>
        </w:rPr>
        <w:t xml:space="preserve">, на сайте ЭТП, указанном в п. </w:t>
      </w:r>
      <w:r w:rsidR="002F5A68" w:rsidRPr="00980803">
        <w:rPr>
          <w:sz w:val="24"/>
          <w:szCs w:val="24"/>
        </w:rPr>
        <w:fldChar w:fldCharType="begin"/>
      </w:r>
      <w:r w:rsidR="002F5A68" w:rsidRPr="00980803">
        <w:rPr>
          <w:sz w:val="24"/>
          <w:szCs w:val="24"/>
        </w:rPr>
        <w:instrText xml:space="preserve"> REF _Ref440269836 \r \h  \* MERGEFORMAT </w:instrText>
      </w:r>
      <w:r w:rsidR="002F5A68" w:rsidRPr="00980803">
        <w:rPr>
          <w:sz w:val="24"/>
          <w:szCs w:val="24"/>
        </w:rPr>
      </w:r>
      <w:r w:rsidR="002F5A68" w:rsidRPr="00980803">
        <w:rPr>
          <w:sz w:val="24"/>
          <w:szCs w:val="24"/>
        </w:rPr>
        <w:fldChar w:fldCharType="separate"/>
      </w:r>
      <w:r w:rsidR="00831633" w:rsidRPr="00980803">
        <w:rPr>
          <w:sz w:val="24"/>
          <w:szCs w:val="24"/>
        </w:rPr>
        <w:t>1.1.2</w:t>
      </w:r>
      <w:r w:rsidR="002F5A68" w:rsidRPr="00980803">
        <w:rPr>
          <w:sz w:val="24"/>
          <w:szCs w:val="24"/>
        </w:rPr>
        <w:fldChar w:fldCharType="end"/>
      </w:r>
      <w:r w:rsidR="00702B2C" w:rsidRPr="00980803">
        <w:rPr>
          <w:sz w:val="24"/>
          <w:szCs w:val="24"/>
        </w:rPr>
        <w:t xml:space="preserve"> настоящей Документации,</w:t>
      </w:r>
      <w:r w:rsidR="009A7733" w:rsidRPr="00980803">
        <w:rPr>
          <w:iCs/>
          <w:sz w:val="24"/>
          <w:szCs w:val="24"/>
        </w:rPr>
        <w:t xml:space="preserve"> </w:t>
      </w:r>
      <w:r w:rsidRPr="00980803">
        <w:rPr>
          <w:iCs/>
          <w:sz w:val="24"/>
          <w:szCs w:val="24"/>
        </w:rPr>
        <w:t>приг</w:t>
      </w:r>
      <w:r w:rsidRPr="00980803">
        <w:rPr>
          <w:sz w:val="24"/>
          <w:szCs w:val="24"/>
        </w:rPr>
        <w:t>ласило юридических лиц</w:t>
      </w:r>
      <w:r w:rsidR="005B75A6" w:rsidRPr="00980803">
        <w:rPr>
          <w:sz w:val="24"/>
          <w:szCs w:val="24"/>
        </w:rPr>
        <w:t xml:space="preserve"> и физических лиц (в т.</w:t>
      </w:r>
      <w:r w:rsidR="003129D4" w:rsidRPr="00980803">
        <w:rPr>
          <w:sz w:val="24"/>
          <w:szCs w:val="24"/>
        </w:rPr>
        <w:t xml:space="preserve"> </w:t>
      </w:r>
      <w:r w:rsidR="005B75A6" w:rsidRPr="00980803">
        <w:rPr>
          <w:sz w:val="24"/>
          <w:szCs w:val="24"/>
        </w:rPr>
        <w:t>ч. индивидуальных предпринимателей)</w:t>
      </w:r>
      <w:r w:rsidR="00973B8C" w:rsidRPr="00980803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980803">
        <w:rPr>
          <w:sz w:val="24"/>
          <w:szCs w:val="24"/>
        </w:rPr>
        <w:t xml:space="preserve"> (далее - Участники)</w:t>
      </w:r>
      <w:r w:rsidR="009D7F01" w:rsidRPr="00980803">
        <w:rPr>
          <w:sz w:val="24"/>
          <w:szCs w:val="24"/>
        </w:rPr>
        <w:t xml:space="preserve"> </w:t>
      </w:r>
      <w:r w:rsidR="004B5EB3" w:rsidRPr="00980803">
        <w:rPr>
          <w:sz w:val="24"/>
          <w:szCs w:val="24"/>
        </w:rPr>
        <w:t>к участию в процедуре О</w:t>
      </w:r>
      <w:r w:rsidRPr="0098080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80803">
        <w:rPr>
          <w:sz w:val="24"/>
          <w:szCs w:val="24"/>
        </w:rPr>
        <w:t xml:space="preserve">на право заключения </w:t>
      </w:r>
      <w:r w:rsidR="00366652" w:rsidRPr="00980803">
        <w:rPr>
          <w:sz w:val="24"/>
          <w:szCs w:val="24"/>
        </w:rPr>
        <w:t>Договор</w:t>
      </w:r>
      <w:r w:rsidR="00551FF5" w:rsidRPr="00980803">
        <w:rPr>
          <w:sz w:val="24"/>
          <w:szCs w:val="24"/>
        </w:rPr>
        <w:t>а</w:t>
      </w:r>
      <w:r w:rsidR="00366652" w:rsidRPr="00980803">
        <w:rPr>
          <w:sz w:val="24"/>
          <w:szCs w:val="24"/>
        </w:rPr>
        <w:t xml:space="preserve"> </w:t>
      </w:r>
      <w:r w:rsidR="00945363" w:rsidRPr="00980803">
        <w:rPr>
          <w:sz w:val="24"/>
        </w:rPr>
        <w:t>на ремонт двигателей внутреннего сгорания</w:t>
      </w:r>
      <w:r w:rsidR="009F000E" w:rsidRPr="00980803">
        <w:rPr>
          <w:sz w:val="24"/>
          <w:szCs w:val="24"/>
        </w:rPr>
        <w:t xml:space="preserve"> </w:t>
      </w:r>
      <w:r w:rsidR="00366652" w:rsidRPr="00980803">
        <w:rPr>
          <w:sz w:val="24"/>
          <w:szCs w:val="24"/>
        </w:rPr>
        <w:t>для нужд ПАО «МРСК Центра»</w:t>
      </w:r>
      <w:r w:rsidR="00702B2C" w:rsidRPr="00980803">
        <w:rPr>
          <w:sz w:val="24"/>
          <w:szCs w:val="24"/>
        </w:rPr>
        <w:t xml:space="preserve"> </w:t>
      </w:r>
      <w:r w:rsidR="00862664" w:rsidRPr="00980803">
        <w:rPr>
          <w:sz w:val="24"/>
          <w:szCs w:val="24"/>
        </w:rPr>
        <w:t>(филиала «Воронежэнерго»</w:t>
      </w:r>
      <w:r w:rsidR="00551FF5" w:rsidRPr="00980803">
        <w:rPr>
          <w:sz w:val="24"/>
          <w:szCs w:val="24"/>
        </w:rPr>
        <w:t>)</w:t>
      </w:r>
      <w:r w:rsidR="00862664" w:rsidRPr="00980803">
        <w:rPr>
          <w:sz w:val="24"/>
          <w:szCs w:val="24"/>
        </w:rPr>
        <w:t>, расположенного по адресу</w:t>
      </w:r>
      <w:r w:rsidR="00862664" w:rsidRPr="0091326F">
        <w:rPr>
          <w:sz w:val="24"/>
          <w:szCs w:val="24"/>
        </w:rPr>
        <w:t>: РФ, 394033, г. Воронеж, ул. Арзамасская, 2</w:t>
      </w:r>
      <w:r w:rsidRPr="0091326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8080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1326F">
        <w:rPr>
          <w:sz w:val="24"/>
          <w:szCs w:val="24"/>
        </w:rPr>
        <w:t xml:space="preserve">Настоящий </w:t>
      </w:r>
      <w:r w:rsidR="004B5EB3" w:rsidRPr="0091326F">
        <w:rPr>
          <w:sz w:val="24"/>
          <w:szCs w:val="24"/>
        </w:rPr>
        <w:t>З</w:t>
      </w:r>
      <w:r w:rsidRPr="0091326F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980803">
        <w:rPr>
          <w:sz w:val="24"/>
          <w:szCs w:val="24"/>
        </w:rPr>
        <w:t xml:space="preserve">функционала </w:t>
      </w:r>
      <w:r w:rsidR="00AC7E68" w:rsidRPr="00980803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3F3606" w:rsidRPr="00980803">
          <w:rPr>
            <w:rStyle w:val="a7"/>
            <w:sz w:val="24"/>
            <w:szCs w:val="24"/>
          </w:rPr>
          <w:t>etp.rosseti.ru</w:t>
        </w:r>
      </w:hyperlink>
      <w:r w:rsidR="00AC7E68" w:rsidRPr="00980803">
        <w:rPr>
          <w:sz w:val="24"/>
          <w:szCs w:val="24"/>
        </w:rPr>
        <w:t xml:space="preserve"> </w:t>
      </w:r>
      <w:r w:rsidR="00702B2C" w:rsidRPr="00980803">
        <w:rPr>
          <w:sz w:val="24"/>
          <w:szCs w:val="24"/>
        </w:rPr>
        <w:t>(далее — ЭТП)</w:t>
      </w:r>
      <w:r w:rsidR="005B75A6" w:rsidRPr="00980803">
        <w:rPr>
          <w:sz w:val="24"/>
          <w:szCs w:val="24"/>
        </w:rPr>
        <w:t>.</w:t>
      </w:r>
      <w:bookmarkEnd w:id="14"/>
    </w:p>
    <w:p w:rsidR="00717F60" w:rsidRPr="0098080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80803">
        <w:rPr>
          <w:sz w:val="24"/>
          <w:szCs w:val="24"/>
        </w:rPr>
        <w:t>Заказчик</w:t>
      </w:r>
      <w:r w:rsidR="00702B2C" w:rsidRPr="00980803">
        <w:rPr>
          <w:sz w:val="24"/>
          <w:szCs w:val="24"/>
        </w:rPr>
        <w:t xml:space="preserve">: </w:t>
      </w:r>
      <w:r w:rsidR="00702B2C" w:rsidRPr="00980803">
        <w:rPr>
          <w:iCs/>
          <w:sz w:val="24"/>
          <w:szCs w:val="24"/>
        </w:rPr>
        <w:t>ПАО «МРСК Центра».</w:t>
      </w:r>
      <w:r w:rsidRPr="00980803">
        <w:rPr>
          <w:rStyle w:val="aa"/>
          <w:sz w:val="24"/>
          <w:szCs w:val="24"/>
        </w:rPr>
        <w:t xml:space="preserve"> </w:t>
      </w:r>
      <w:bookmarkEnd w:id="15"/>
    </w:p>
    <w:p w:rsidR="008C4223" w:rsidRPr="0098080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80803">
        <w:rPr>
          <w:sz w:val="24"/>
          <w:szCs w:val="24"/>
        </w:rPr>
        <w:t>Предмет З</w:t>
      </w:r>
      <w:r w:rsidR="00717F60" w:rsidRPr="00980803">
        <w:rPr>
          <w:sz w:val="24"/>
          <w:szCs w:val="24"/>
        </w:rPr>
        <w:t>апроса предложений</w:t>
      </w:r>
      <w:r w:rsidR="00702B2C" w:rsidRPr="00980803">
        <w:rPr>
          <w:sz w:val="24"/>
          <w:szCs w:val="24"/>
        </w:rPr>
        <w:t>:</w:t>
      </w:r>
      <w:bookmarkEnd w:id="16"/>
    </w:p>
    <w:p w:rsidR="00A40714" w:rsidRPr="0098080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80803">
        <w:rPr>
          <w:b/>
          <w:sz w:val="24"/>
          <w:szCs w:val="24"/>
          <w:u w:val="single"/>
        </w:rPr>
        <w:t>Лот №1:</w:t>
      </w:r>
      <w:r w:rsidR="00717F60" w:rsidRPr="00980803">
        <w:rPr>
          <w:sz w:val="24"/>
          <w:szCs w:val="24"/>
        </w:rPr>
        <w:t xml:space="preserve"> право заключения </w:t>
      </w:r>
      <w:r w:rsidR="00123C70" w:rsidRPr="00980803">
        <w:rPr>
          <w:sz w:val="24"/>
          <w:szCs w:val="24"/>
        </w:rPr>
        <w:t>Договор</w:t>
      </w:r>
      <w:r w:rsidR="00B67318" w:rsidRPr="00980803">
        <w:rPr>
          <w:sz w:val="24"/>
          <w:szCs w:val="24"/>
        </w:rPr>
        <w:t>а</w:t>
      </w:r>
      <w:r w:rsidR="00A40714" w:rsidRPr="00980803">
        <w:rPr>
          <w:sz w:val="24"/>
          <w:szCs w:val="24"/>
        </w:rPr>
        <w:t xml:space="preserve"> </w:t>
      </w:r>
      <w:r w:rsidR="008B652F" w:rsidRPr="00980803">
        <w:rPr>
          <w:sz w:val="24"/>
        </w:rPr>
        <w:t>на ремонт двигателей внутреннего сгорания</w:t>
      </w:r>
      <w:r w:rsidR="00B67318" w:rsidRPr="00980803">
        <w:rPr>
          <w:sz w:val="24"/>
          <w:szCs w:val="24"/>
        </w:rPr>
        <w:t xml:space="preserve"> </w:t>
      </w:r>
      <w:r w:rsidR="00366652" w:rsidRPr="00980803">
        <w:rPr>
          <w:sz w:val="24"/>
          <w:szCs w:val="24"/>
        </w:rPr>
        <w:t>для нужд ПАО «МРСК Центра»</w:t>
      </w:r>
      <w:r w:rsidR="00702B2C" w:rsidRPr="00980803">
        <w:rPr>
          <w:sz w:val="24"/>
          <w:szCs w:val="24"/>
        </w:rPr>
        <w:t xml:space="preserve"> (филиал</w:t>
      </w:r>
      <w:r w:rsidR="00B67318" w:rsidRPr="00980803">
        <w:rPr>
          <w:sz w:val="24"/>
          <w:szCs w:val="24"/>
        </w:rPr>
        <w:t xml:space="preserve">а </w:t>
      </w:r>
      <w:r w:rsidR="00702B2C" w:rsidRPr="00980803">
        <w:rPr>
          <w:sz w:val="24"/>
          <w:szCs w:val="24"/>
        </w:rPr>
        <w:t>«Воронежэнерго</w:t>
      </w:r>
      <w:r w:rsidR="00862664" w:rsidRPr="00980803">
        <w:rPr>
          <w:sz w:val="24"/>
          <w:szCs w:val="24"/>
        </w:rPr>
        <w:t>»</w:t>
      </w:r>
      <w:r w:rsidR="00702B2C" w:rsidRPr="00980803">
        <w:rPr>
          <w:sz w:val="24"/>
          <w:szCs w:val="24"/>
        </w:rPr>
        <w:t>)</w:t>
      </w:r>
      <w:bookmarkEnd w:id="17"/>
      <w:r w:rsidR="00702B2C" w:rsidRPr="00980803">
        <w:rPr>
          <w:sz w:val="24"/>
          <w:szCs w:val="24"/>
        </w:rPr>
        <w:t>.</w:t>
      </w:r>
    </w:p>
    <w:p w:rsidR="008C4223" w:rsidRPr="0098080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80803">
        <w:rPr>
          <w:sz w:val="24"/>
          <w:szCs w:val="24"/>
        </w:rPr>
        <w:t xml:space="preserve">Количество лотов: </w:t>
      </w:r>
      <w:r w:rsidRPr="00980803">
        <w:rPr>
          <w:b/>
          <w:sz w:val="24"/>
          <w:szCs w:val="24"/>
        </w:rPr>
        <w:t>1 (один)</w:t>
      </w:r>
      <w:r w:rsidRPr="00980803">
        <w:rPr>
          <w:sz w:val="24"/>
          <w:szCs w:val="24"/>
        </w:rPr>
        <w:t>.</w:t>
      </w:r>
    </w:p>
    <w:bookmarkEnd w:id="18"/>
    <w:p w:rsidR="00804801" w:rsidRPr="0098080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80803">
        <w:rPr>
          <w:sz w:val="24"/>
          <w:szCs w:val="24"/>
        </w:rPr>
        <w:t xml:space="preserve">Частичное </w:t>
      </w:r>
      <w:r w:rsidR="00366652" w:rsidRPr="00980803">
        <w:rPr>
          <w:sz w:val="24"/>
          <w:szCs w:val="24"/>
        </w:rPr>
        <w:t xml:space="preserve">оказание </w:t>
      </w:r>
      <w:r w:rsidR="00AD3EBC" w:rsidRPr="00980803">
        <w:rPr>
          <w:sz w:val="24"/>
          <w:szCs w:val="24"/>
        </w:rPr>
        <w:t>услуг</w:t>
      </w:r>
      <w:r w:rsidRPr="00980803">
        <w:rPr>
          <w:sz w:val="24"/>
          <w:szCs w:val="24"/>
        </w:rPr>
        <w:t xml:space="preserve"> не допускается.</w:t>
      </w:r>
    </w:p>
    <w:p w:rsidR="00717F60" w:rsidRPr="0098080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80803">
        <w:rPr>
          <w:sz w:val="24"/>
          <w:szCs w:val="24"/>
        </w:rPr>
        <w:t>Сроки</w:t>
      </w:r>
      <w:r w:rsidR="00717F60" w:rsidRPr="00980803">
        <w:rPr>
          <w:sz w:val="24"/>
          <w:szCs w:val="24"/>
        </w:rPr>
        <w:t xml:space="preserve"> </w:t>
      </w:r>
      <w:r w:rsidR="00366652" w:rsidRPr="00980803">
        <w:rPr>
          <w:sz w:val="24"/>
          <w:szCs w:val="24"/>
        </w:rPr>
        <w:t>оказания услуг</w:t>
      </w:r>
      <w:r w:rsidR="00717F60" w:rsidRPr="00980803">
        <w:rPr>
          <w:sz w:val="24"/>
          <w:szCs w:val="24"/>
        </w:rPr>
        <w:t xml:space="preserve">: </w:t>
      </w:r>
      <w:r w:rsidR="00541911" w:rsidRPr="00980803">
        <w:rPr>
          <w:sz w:val="24"/>
          <w:szCs w:val="24"/>
        </w:rPr>
        <w:t>10.01.2019г. – 31.12.2019г.</w:t>
      </w:r>
      <w:bookmarkEnd w:id="19"/>
    </w:p>
    <w:p w:rsidR="008D2928" w:rsidRPr="00980803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80803">
        <w:rPr>
          <w:sz w:val="24"/>
          <w:szCs w:val="24"/>
        </w:rPr>
        <w:t>Место оказания услуг: г. Воронеж и Воронежская область</w:t>
      </w:r>
      <w:r w:rsidR="00366652" w:rsidRPr="00980803">
        <w:rPr>
          <w:sz w:val="24"/>
          <w:szCs w:val="24"/>
        </w:rPr>
        <w:t>.</w:t>
      </w:r>
      <w:bookmarkEnd w:id="20"/>
    </w:p>
    <w:p w:rsidR="00717F60" w:rsidRPr="00980803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980803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980803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83163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83163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83163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 w:rsidRPr="00980803">
        <w:rPr>
          <w:sz w:val="24"/>
          <w:szCs w:val="24"/>
        </w:rPr>
        <w:fldChar w:fldCharType="begin"/>
      </w:r>
      <w:r w:rsidR="002F5A68" w:rsidRPr="00980803">
        <w:rPr>
          <w:sz w:val="24"/>
          <w:szCs w:val="24"/>
        </w:rPr>
        <w:instrText xml:space="preserve"> REF _Ref440270663 \r \h  \* MERGEFORMAT </w:instrText>
      </w:r>
      <w:r w:rsidR="002F5A68" w:rsidRPr="00980803">
        <w:rPr>
          <w:sz w:val="24"/>
          <w:szCs w:val="24"/>
        </w:rPr>
        <w:fldChar w:fldCharType="separate"/>
      </w:r>
      <w:r w:rsidR="00980803" w:rsidRPr="00980803">
        <w:rPr>
          <w:sz w:val="24"/>
          <w:szCs w:val="24"/>
        </w:rPr>
        <w:t>1.1.7</w:t>
      </w:r>
      <w:r w:rsidR="002F5A68" w:rsidRPr="00980803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C409F6" w:rsidRPr="00C409F6">
          <w:rPr>
            <w:sz w:val="24"/>
            <w:szCs w:val="24"/>
          </w:rPr>
          <w:t xml:space="preserve"> </w:t>
        </w:r>
        <w:r w:rsidR="00C409F6" w:rsidRPr="00980803">
          <w:rPr>
            <w:sz w:val="24"/>
            <w:szCs w:val="24"/>
          </w:rPr>
          <w:fldChar w:fldCharType="begin"/>
        </w:r>
        <w:r w:rsidR="00C409F6" w:rsidRPr="00980803">
          <w:rPr>
            <w:sz w:val="24"/>
            <w:szCs w:val="24"/>
          </w:rPr>
          <w:instrText xml:space="preserve"> REF _Ref440270663 \r \h  \* MERGEFORMAT </w:instrText>
        </w:r>
        <w:r w:rsidR="00C409F6" w:rsidRPr="00980803">
          <w:rPr>
            <w:sz w:val="24"/>
            <w:szCs w:val="24"/>
          </w:rPr>
          <w:fldChar w:fldCharType="separate"/>
        </w:r>
        <w:r w:rsidR="00C409F6" w:rsidRPr="00980803">
          <w:rPr>
            <w:sz w:val="24"/>
            <w:szCs w:val="24"/>
          </w:rPr>
          <w:t>1.1.7</w:t>
        </w:r>
        <w:r w:rsidR="00C409F6" w:rsidRPr="00980803">
          <w:rPr>
            <w:sz w:val="24"/>
            <w:szCs w:val="24"/>
          </w:rPr>
          <w:fldChar w:fldCharType="end"/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</w:t>
      </w:r>
      <w:r w:rsidRPr="00C105EB">
        <w:rPr>
          <w:sz w:val="24"/>
          <w:szCs w:val="24"/>
        </w:rPr>
        <w:t>.</w:t>
      </w:r>
      <w:r w:rsidR="005106E7" w:rsidRPr="00C105EB">
        <w:rPr>
          <w:sz w:val="24"/>
          <w:szCs w:val="24"/>
        </w:rPr>
        <w:t xml:space="preserve"> </w:t>
      </w:r>
      <w:r w:rsidR="002F5A68" w:rsidRPr="00F1382B">
        <w:rPr>
          <w:sz w:val="24"/>
          <w:szCs w:val="24"/>
        </w:rPr>
        <w:fldChar w:fldCharType="begin"/>
      </w:r>
      <w:r w:rsidR="002F5A68" w:rsidRPr="00F1382B">
        <w:rPr>
          <w:sz w:val="24"/>
          <w:szCs w:val="24"/>
        </w:rPr>
        <w:instrText xml:space="preserve"> REF _Ref440270637 \r \h  \* MERGEFORMAT </w:instrText>
      </w:r>
      <w:r w:rsidR="002F5A68" w:rsidRPr="00F1382B">
        <w:rPr>
          <w:sz w:val="24"/>
          <w:szCs w:val="24"/>
        </w:rPr>
      </w:r>
      <w:r w:rsidR="002F5A68" w:rsidRPr="00F1382B">
        <w:rPr>
          <w:sz w:val="24"/>
          <w:szCs w:val="24"/>
        </w:rPr>
        <w:fldChar w:fldCharType="separate"/>
      </w:r>
      <w:r w:rsidR="00831633" w:rsidRPr="00F1382B">
        <w:rPr>
          <w:bCs w:val="0"/>
          <w:iCs/>
          <w:sz w:val="24"/>
          <w:szCs w:val="24"/>
        </w:rPr>
        <w:t>1.1.5</w:t>
      </w:r>
      <w:r w:rsidR="002F5A68" w:rsidRPr="00F1382B">
        <w:rPr>
          <w:sz w:val="24"/>
          <w:szCs w:val="24"/>
        </w:rPr>
        <w:fldChar w:fldCharType="end"/>
      </w:r>
      <w:r w:rsidR="005106E7" w:rsidRPr="00F1382B">
        <w:rPr>
          <w:bCs w:val="0"/>
          <w:iCs/>
          <w:sz w:val="24"/>
          <w:szCs w:val="24"/>
        </w:rPr>
        <w:t xml:space="preserve"> и</w:t>
      </w:r>
      <w:r w:rsidRPr="00F1382B">
        <w:rPr>
          <w:sz w:val="24"/>
          <w:szCs w:val="24"/>
        </w:rPr>
        <w:t xml:space="preserve"> </w:t>
      </w:r>
      <w:r w:rsidR="002F5A68" w:rsidRPr="00F1382B">
        <w:rPr>
          <w:sz w:val="24"/>
          <w:szCs w:val="24"/>
        </w:rPr>
        <w:fldChar w:fldCharType="begin"/>
      </w:r>
      <w:r w:rsidR="002F5A68" w:rsidRPr="00F1382B">
        <w:rPr>
          <w:sz w:val="24"/>
          <w:szCs w:val="24"/>
        </w:rPr>
        <w:instrText xml:space="preserve"> REF _Ref440270663 \r \h  \* MERGEFORMAT </w:instrText>
      </w:r>
      <w:r w:rsidR="002F5A68" w:rsidRPr="00F1382B">
        <w:rPr>
          <w:sz w:val="24"/>
          <w:szCs w:val="24"/>
        </w:rPr>
        <w:fldChar w:fldCharType="separate"/>
      </w:r>
      <w:r w:rsidR="00C105EB" w:rsidRPr="00F1382B">
        <w:rPr>
          <w:sz w:val="24"/>
          <w:szCs w:val="24"/>
        </w:rPr>
        <w:t>1.</w:t>
      </w:r>
      <w:r w:rsidR="00C105EB" w:rsidRPr="00F1382B">
        <w:rPr>
          <w:sz w:val="24"/>
          <w:szCs w:val="24"/>
        </w:rPr>
        <w:t>1.</w:t>
      </w:r>
      <w:r w:rsidR="00C105EB" w:rsidRPr="00F1382B">
        <w:rPr>
          <w:sz w:val="24"/>
          <w:szCs w:val="24"/>
        </w:rPr>
        <w:t>7</w:t>
      </w:r>
      <w:r w:rsidR="002F5A68" w:rsidRPr="00F1382B">
        <w:rPr>
          <w:sz w:val="24"/>
          <w:szCs w:val="24"/>
        </w:rPr>
        <w:fldChar w:fldCharType="end"/>
      </w:r>
      <w:r w:rsidRPr="00F1382B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831633" w:rsidRPr="0083163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3163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831633" w:rsidRPr="0083163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31633" w:rsidRPr="0083163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831633" w:rsidRPr="0083163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831633" w:rsidRPr="0083163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831633" w:rsidRPr="0083163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3163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3163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3163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3163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3163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3163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3163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83163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83163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83163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83163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831633" w:rsidRPr="0083163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831633" w:rsidRPr="0083163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831633" w:rsidRPr="0083163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83163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FB592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FB592E">
        <w:rPr>
          <w:bCs w:val="0"/>
          <w:sz w:val="24"/>
          <w:szCs w:val="24"/>
        </w:rPr>
        <w:t xml:space="preserve">Начальная (максимальная) цена </w:t>
      </w:r>
      <w:r w:rsidR="00123C70" w:rsidRPr="00FB592E">
        <w:rPr>
          <w:bCs w:val="0"/>
          <w:sz w:val="24"/>
          <w:szCs w:val="24"/>
        </w:rPr>
        <w:t>Договор</w:t>
      </w:r>
      <w:r w:rsidRPr="00FB592E">
        <w:rPr>
          <w:bCs w:val="0"/>
          <w:sz w:val="24"/>
          <w:szCs w:val="24"/>
        </w:rPr>
        <w:t>а</w:t>
      </w:r>
      <w:r w:rsidR="00216641" w:rsidRPr="00FB592E">
        <w:rPr>
          <w:bCs w:val="0"/>
          <w:sz w:val="24"/>
          <w:szCs w:val="24"/>
        </w:rPr>
        <w:t>:</w:t>
      </w:r>
      <w:bookmarkEnd w:id="450"/>
    </w:p>
    <w:p w:rsidR="00717F60" w:rsidRPr="00B83635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83635">
        <w:rPr>
          <w:b/>
          <w:bCs w:val="0"/>
          <w:sz w:val="24"/>
          <w:szCs w:val="24"/>
          <w:u w:val="single"/>
        </w:rPr>
        <w:t>По Лоту №1:</w:t>
      </w:r>
      <w:r w:rsidR="00717F60" w:rsidRPr="00B83635">
        <w:rPr>
          <w:bCs w:val="0"/>
          <w:sz w:val="24"/>
          <w:szCs w:val="24"/>
        </w:rPr>
        <w:t xml:space="preserve"> </w:t>
      </w:r>
      <w:r w:rsidR="00B83635" w:rsidRPr="00B83635">
        <w:rPr>
          <w:b/>
          <w:sz w:val="24"/>
          <w:szCs w:val="24"/>
        </w:rPr>
        <w:t>1 400 000,00</w:t>
      </w:r>
      <w:r w:rsidR="00B83635" w:rsidRPr="00B83635">
        <w:rPr>
          <w:sz w:val="24"/>
          <w:szCs w:val="24"/>
        </w:rPr>
        <w:t xml:space="preserve"> (Один миллион четыреста тысяч) рублей 00 копеек РФ, без учета НДС; НДС составляет </w:t>
      </w:r>
      <w:r w:rsidR="00B83635" w:rsidRPr="00B83635">
        <w:rPr>
          <w:b/>
          <w:sz w:val="24"/>
          <w:szCs w:val="24"/>
        </w:rPr>
        <w:t>280 000,00</w:t>
      </w:r>
      <w:r w:rsidR="00B83635" w:rsidRPr="00B83635">
        <w:rPr>
          <w:sz w:val="24"/>
          <w:szCs w:val="24"/>
        </w:rPr>
        <w:t xml:space="preserve"> (Двести восемьдесят тысяч) рублей 00 копеек РФ; </w:t>
      </w:r>
      <w:r w:rsidR="00B83635" w:rsidRPr="00B83635">
        <w:rPr>
          <w:b/>
          <w:sz w:val="24"/>
          <w:szCs w:val="24"/>
        </w:rPr>
        <w:t>1 680 000,00</w:t>
      </w:r>
      <w:r w:rsidR="00B83635" w:rsidRPr="00B83635">
        <w:rPr>
          <w:sz w:val="24"/>
          <w:szCs w:val="24"/>
        </w:rPr>
        <w:t xml:space="preserve"> (Один миллион шестьсот восемьдесят тысяч) рублей 00 копеек РФ, с учетом НДС</w:t>
      </w:r>
      <w:r w:rsidR="00A179CE" w:rsidRPr="00B8363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831633" w:rsidRPr="0083163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831633" w:rsidRPr="0083163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831633" w:rsidRPr="0083163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831633" w:rsidRPr="0083163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831633" w:rsidRPr="00831633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520D3F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520D3F">
        <w:rPr>
          <w:bCs w:val="0"/>
          <w:sz w:val="24"/>
          <w:szCs w:val="24"/>
        </w:rPr>
        <w:t xml:space="preserve">. </w:t>
      </w:r>
      <w:r w:rsidR="00362EA4" w:rsidRPr="00520D3F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831633" w:rsidRPr="00831633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831633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5.12</w:t>
      </w:r>
      <w:r w:rsidR="0083163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F82225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83163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r w:rsidR="00197954" w:rsidRPr="00AE1D21">
        <w:rPr>
          <w:bCs w:val="0"/>
          <w:sz w:val="24"/>
          <w:szCs w:val="24"/>
        </w:rPr>
        <w:lastRenderedPageBreak/>
        <w:t>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E71A48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  <w:lang w:val="en-US"/>
        </w:rPr>
        <w:t>a</w:t>
      </w:r>
      <w:r w:rsidR="00831633" w:rsidRPr="0083163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  <w:lang w:val="en-US"/>
        </w:rPr>
        <w:t>g</w:t>
      </w:r>
      <w:r w:rsidR="00831633" w:rsidRPr="0083163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lastRenderedPageBreak/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>12:00 1</w:t>
      </w:r>
      <w:r w:rsidR="001D7DEC">
        <w:rPr>
          <w:b/>
          <w:sz w:val="24"/>
          <w:szCs w:val="24"/>
        </w:rPr>
        <w:t>8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83163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831633" w:rsidRPr="0083163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FC6A7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FC6A7F">
        <w:rPr>
          <w:bCs w:val="0"/>
          <w:sz w:val="24"/>
          <w:szCs w:val="24"/>
        </w:rPr>
        <w:t>запросе предложений</w:t>
      </w:r>
      <w:r w:rsidR="00932C0A" w:rsidRPr="00FC6A7F">
        <w:rPr>
          <w:bCs w:val="0"/>
          <w:sz w:val="24"/>
          <w:szCs w:val="24"/>
        </w:rPr>
        <w:t xml:space="preserve"> и подачей </w:t>
      </w:r>
      <w:r w:rsidR="004B5EB3" w:rsidRPr="00FC6A7F">
        <w:rPr>
          <w:bCs w:val="0"/>
          <w:sz w:val="24"/>
          <w:szCs w:val="24"/>
        </w:rPr>
        <w:t>Заявк</w:t>
      </w:r>
      <w:r w:rsidR="00932C0A" w:rsidRPr="00FC6A7F">
        <w:rPr>
          <w:bCs w:val="0"/>
          <w:sz w:val="24"/>
          <w:szCs w:val="24"/>
        </w:rPr>
        <w:t xml:space="preserve">и, на </w:t>
      </w:r>
      <w:r w:rsidR="00626F2F" w:rsidRPr="00FC6A7F">
        <w:rPr>
          <w:bCs w:val="0"/>
          <w:sz w:val="24"/>
          <w:szCs w:val="24"/>
        </w:rPr>
        <w:t>сумму 2% от стоимости Заявки</w:t>
      </w:r>
      <w:r w:rsidR="00932C0A" w:rsidRPr="00FC6A7F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831633" w:rsidRPr="00831633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831633" w:rsidRPr="00831633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831633" w:rsidRPr="00831633">
        <w:rPr>
          <w:bCs w:val="0"/>
          <w:sz w:val="24"/>
          <w:szCs w:val="24"/>
        </w:rPr>
        <w:t>-3.3.14.3</w:t>
      </w:r>
      <w:r w:rsidR="00831633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</w:t>
      </w:r>
      <w:bookmarkEnd w:id="591"/>
      <w:r w:rsidR="00534E85" w:rsidRPr="00A95549">
        <w:rPr>
          <w:bCs w:val="0"/>
          <w:sz w:val="24"/>
          <w:szCs w:val="24"/>
        </w:rPr>
        <w:t>неустойку в размере 2% от стоимости</w:t>
      </w:r>
      <w:r w:rsidR="00534E85">
        <w:rPr>
          <w:bCs w:val="0"/>
          <w:sz w:val="24"/>
          <w:szCs w:val="24"/>
        </w:rPr>
        <w:t xml:space="preserve">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83163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83163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831633" w:rsidRPr="0083163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lastRenderedPageBreak/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2033D">
        <w:rPr>
          <w:b/>
          <w:bCs w:val="0"/>
          <w:sz w:val="24"/>
          <w:szCs w:val="24"/>
        </w:rPr>
        <w:t>3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831633" w:rsidRPr="0083163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831633" w:rsidRPr="0083163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831633" w:rsidRPr="0083163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831633" w:rsidRPr="0083163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 xml:space="preserve">возможности дополнительного снижения </w:t>
      </w:r>
      <w:r w:rsidRPr="0033661D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831633" w:rsidRPr="0083163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327320" r:id="rId37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327321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327322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831633" w:rsidRPr="0083163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83163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831633" w:rsidRPr="0083163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83163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831633" w:rsidRPr="0083163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83163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bookmarkStart w:id="879" w:name="_GoBack"/>
      <w:bookmarkEnd w:id="879"/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83163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83163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83163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83163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83163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83163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831633" w:rsidRPr="0083163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83163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83163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83163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C0C" w:rsidRDefault="00951C0C">
      <w:pPr>
        <w:spacing w:line="240" w:lineRule="auto"/>
      </w:pPr>
      <w:r>
        <w:separator/>
      </w:r>
    </w:p>
  </w:endnote>
  <w:endnote w:type="continuationSeparator" w:id="0">
    <w:p w:rsidR="00951C0C" w:rsidRDefault="00951C0C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FA0376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6110D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945363" w:rsidRPr="00945363">
      <w:rPr>
        <w:sz w:val="18"/>
        <w:szCs w:val="18"/>
      </w:rPr>
      <w:t>на ремонт двигателей внутреннего сгорания</w:t>
    </w:r>
    <w:r w:rsidR="00FE3236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C0C" w:rsidRDefault="00951C0C">
      <w:pPr>
        <w:spacing w:line="240" w:lineRule="auto"/>
      </w:pPr>
      <w:r>
        <w:separator/>
      </w:r>
    </w:p>
  </w:footnote>
  <w:footnote w:type="continuationSeparator" w:id="0">
    <w:p w:rsidR="00951C0C" w:rsidRDefault="00951C0C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77B8F"/>
    <w:rsid w:val="0018103F"/>
    <w:rsid w:val="00185F8B"/>
    <w:rsid w:val="001913C9"/>
    <w:rsid w:val="00192C85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1A50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5A4E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4551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0D3F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72A6"/>
    <w:rsid w:val="005818B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9DB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7E8"/>
    <w:rsid w:val="006D58F3"/>
    <w:rsid w:val="006D62DE"/>
    <w:rsid w:val="006D7440"/>
    <w:rsid w:val="006E1884"/>
    <w:rsid w:val="006E24CC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F60"/>
    <w:rsid w:val="00720CDD"/>
    <w:rsid w:val="00721B30"/>
    <w:rsid w:val="00724E88"/>
    <w:rsid w:val="00725F9C"/>
    <w:rsid w:val="00726465"/>
    <w:rsid w:val="00726DAC"/>
    <w:rsid w:val="007321D4"/>
    <w:rsid w:val="007415DD"/>
    <w:rsid w:val="0074391B"/>
    <w:rsid w:val="0074526A"/>
    <w:rsid w:val="00746EF0"/>
    <w:rsid w:val="007502E0"/>
    <w:rsid w:val="00750D4A"/>
    <w:rsid w:val="00751AF7"/>
    <w:rsid w:val="00752B37"/>
    <w:rsid w:val="00752CCE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59EE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12668"/>
    <w:rsid w:val="00813F81"/>
    <w:rsid w:val="008176AA"/>
    <w:rsid w:val="00817D59"/>
    <w:rsid w:val="00826D29"/>
    <w:rsid w:val="00831633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8682F"/>
    <w:rsid w:val="00890047"/>
    <w:rsid w:val="008907A8"/>
    <w:rsid w:val="00890D00"/>
    <w:rsid w:val="0089163E"/>
    <w:rsid w:val="00892301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B652F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363"/>
    <w:rsid w:val="00945E91"/>
    <w:rsid w:val="009469A6"/>
    <w:rsid w:val="0094713A"/>
    <w:rsid w:val="00951C0C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5C64"/>
    <w:rsid w:val="00980803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0240"/>
    <w:rsid w:val="00A01EBE"/>
    <w:rsid w:val="00A0366A"/>
    <w:rsid w:val="00A0540E"/>
    <w:rsid w:val="00A1227A"/>
    <w:rsid w:val="00A135CC"/>
    <w:rsid w:val="00A13E63"/>
    <w:rsid w:val="00A140F7"/>
    <w:rsid w:val="00A154B7"/>
    <w:rsid w:val="00A15A79"/>
    <w:rsid w:val="00A179CE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110D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1F"/>
    <w:rsid w:val="00A92723"/>
    <w:rsid w:val="00A9405F"/>
    <w:rsid w:val="00A94355"/>
    <w:rsid w:val="00A95549"/>
    <w:rsid w:val="00A956F6"/>
    <w:rsid w:val="00A95FEE"/>
    <w:rsid w:val="00A96E27"/>
    <w:rsid w:val="00AA02AB"/>
    <w:rsid w:val="00AA333E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B89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6768"/>
    <w:rsid w:val="00B8118F"/>
    <w:rsid w:val="00B81835"/>
    <w:rsid w:val="00B82DA5"/>
    <w:rsid w:val="00B83635"/>
    <w:rsid w:val="00B91F40"/>
    <w:rsid w:val="00B924FC"/>
    <w:rsid w:val="00B93617"/>
    <w:rsid w:val="00B94A58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5EB"/>
    <w:rsid w:val="00C1126E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704B"/>
    <w:rsid w:val="00C409F6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5E07"/>
    <w:rsid w:val="00CF6A0E"/>
    <w:rsid w:val="00D00009"/>
    <w:rsid w:val="00D016E5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12A"/>
    <w:rsid w:val="00D75CA2"/>
    <w:rsid w:val="00D7765D"/>
    <w:rsid w:val="00D77DCB"/>
    <w:rsid w:val="00D80639"/>
    <w:rsid w:val="00D82D37"/>
    <w:rsid w:val="00D84AC7"/>
    <w:rsid w:val="00D90031"/>
    <w:rsid w:val="00D904EF"/>
    <w:rsid w:val="00D92448"/>
    <w:rsid w:val="00D92B8D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20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6C"/>
    <w:rsid w:val="00E35E44"/>
    <w:rsid w:val="00E3704B"/>
    <w:rsid w:val="00E41F8E"/>
    <w:rsid w:val="00E420A2"/>
    <w:rsid w:val="00E432F8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487"/>
    <w:rsid w:val="00E84ECF"/>
    <w:rsid w:val="00E86E6A"/>
    <w:rsid w:val="00E87CB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4B19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382B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1AD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C6A7F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29B976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92191-19EE-48F8-9DF6-C810860C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94</Pages>
  <Words>29417</Words>
  <Characters>167677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196701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295</cp:revision>
  <cp:lastPrinted>2018-10-06T07:22:00Z</cp:lastPrinted>
  <dcterms:created xsi:type="dcterms:W3CDTF">2016-01-13T12:36:00Z</dcterms:created>
  <dcterms:modified xsi:type="dcterms:W3CDTF">2018-10-06T07:33:00Z</dcterms:modified>
</cp:coreProperties>
</file>