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276B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4750EA" w:rsidRDefault="00991C07"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4750EA">
                    <w:rPr>
                      <w:rFonts w:ascii="Helios" w:hAnsi="Helios"/>
                      <w:sz w:val="12"/>
                      <w:szCs w:val="12"/>
                    </w:rPr>
                    <w:t>-</w:t>
                  </w:r>
                  <w:r w:rsidRPr="000D67AD">
                    <w:rPr>
                      <w:rFonts w:ascii="Helios" w:hAnsi="Helios"/>
                      <w:sz w:val="12"/>
                      <w:szCs w:val="12"/>
                      <w:lang w:val="en-US"/>
                    </w:rPr>
                    <w:t>mail</w:t>
                  </w:r>
                  <w:proofErr w:type="gramEnd"/>
                  <w:r w:rsidRPr="004750EA">
                    <w:rPr>
                      <w:rFonts w:ascii="Helios" w:hAnsi="Helios"/>
                      <w:sz w:val="12"/>
                      <w:szCs w:val="12"/>
                    </w:rPr>
                    <w:t xml:space="preserve">: </w:t>
                  </w:r>
                  <w:hyperlink r:id="rId9" w:history="1">
                    <w:r w:rsidRPr="000D67AD">
                      <w:rPr>
                        <w:rFonts w:ascii="Helios" w:hAnsi="Helios"/>
                        <w:sz w:val="12"/>
                        <w:szCs w:val="12"/>
                        <w:lang w:val="en-US"/>
                      </w:rPr>
                      <w:t>posta</w:t>
                    </w:r>
                    <w:r w:rsidRPr="004750EA">
                      <w:rPr>
                        <w:rFonts w:ascii="Helios" w:hAnsi="Helios"/>
                        <w:sz w:val="12"/>
                        <w:szCs w:val="12"/>
                      </w:rPr>
                      <w:t>@</w:t>
                    </w:r>
                    <w:r w:rsidRPr="000D67AD">
                      <w:rPr>
                        <w:rFonts w:ascii="Helios" w:hAnsi="Helios"/>
                        <w:sz w:val="12"/>
                        <w:szCs w:val="12"/>
                        <w:lang w:val="en-US"/>
                      </w:rPr>
                      <w:t>mrsk</w:t>
                    </w:r>
                    <w:r w:rsidRPr="004750EA">
                      <w:rPr>
                        <w:rFonts w:ascii="Helios" w:hAnsi="Helios"/>
                        <w:sz w:val="12"/>
                        <w:szCs w:val="12"/>
                      </w:rPr>
                      <w:t>-1.</w:t>
                    </w:r>
                    <w:r w:rsidRPr="000D67AD">
                      <w:rPr>
                        <w:rFonts w:ascii="Helios" w:hAnsi="Helios"/>
                        <w:sz w:val="12"/>
                        <w:szCs w:val="12"/>
                        <w:lang w:val="en-US"/>
                      </w:rPr>
                      <w:t>ru</w:t>
                    </w:r>
                  </w:hyperlink>
                  <w:r w:rsidRPr="004750EA">
                    <w:rPr>
                      <w:rFonts w:ascii="Helios" w:hAnsi="Helios"/>
                      <w:sz w:val="12"/>
                      <w:szCs w:val="12"/>
                    </w:rPr>
                    <w:t xml:space="preserve">, </w:t>
                  </w:r>
                  <w:hyperlink r:id="rId10" w:history="1">
                    <w:r w:rsidRPr="000D67AD">
                      <w:rPr>
                        <w:rFonts w:ascii="Helios" w:hAnsi="Helios"/>
                        <w:sz w:val="12"/>
                        <w:szCs w:val="12"/>
                        <w:lang w:val="en-US"/>
                      </w:rPr>
                      <w:t>www</w:t>
                    </w:r>
                    <w:r w:rsidRPr="004750EA">
                      <w:rPr>
                        <w:rFonts w:ascii="Helios" w:hAnsi="Helios"/>
                        <w:sz w:val="12"/>
                        <w:szCs w:val="12"/>
                      </w:rPr>
                      <w:t>.</w:t>
                    </w:r>
                    <w:r w:rsidRPr="000D67AD">
                      <w:rPr>
                        <w:rFonts w:ascii="Helios" w:hAnsi="Helios"/>
                        <w:sz w:val="12"/>
                        <w:szCs w:val="12"/>
                        <w:lang w:val="en-US"/>
                      </w:rPr>
                      <w:t>mrsk</w:t>
                    </w:r>
                    <w:r w:rsidRPr="004750E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4750EA" w:rsidRPr="004750EA">
        <w:rPr>
          <w:b/>
          <w:sz w:val="24"/>
          <w:szCs w:val="24"/>
        </w:rPr>
        <w:t>на поставку пломбировочных материалов</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4750EA" w:rsidRPr="004750EA">
        <w:rPr>
          <w:b/>
          <w:sz w:val="24"/>
          <w:szCs w:val="24"/>
        </w:rPr>
        <w:t>20</w:t>
      </w:r>
      <w:r w:rsidRPr="004750EA">
        <w:rPr>
          <w:b/>
          <w:sz w:val="24"/>
          <w:szCs w:val="24"/>
        </w:rPr>
        <w:t xml:space="preserve">» </w:t>
      </w:r>
      <w:r w:rsidR="004750EA" w:rsidRPr="004750EA">
        <w:rPr>
          <w:b/>
          <w:sz w:val="24"/>
          <w:szCs w:val="24"/>
        </w:rPr>
        <w:t>сентября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4750EA" w:rsidRPr="004750EA">
        <w:rPr>
          <w:sz w:val="24"/>
          <w:szCs w:val="24"/>
        </w:rPr>
        <w:t>на поставку пломбировочных материалов</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 xml:space="preserve">РФ, 150003, г. Ярославль, ул. </w:t>
      </w:r>
      <w:proofErr w:type="spellStart"/>
      <w:r w:rsidR="00862664" w:rsidRPr="004750EA">
        <w:rPr>
          <w:sz w:val="24"/>
          <w:szCs w:val="24"/>
        </w:rPr>
        <w:t>Воинова</w:t>
      </w:r>
      <w:proofErr w:type="spellEnd"/>
      <w:r w:rsidR="00862664" w:rsidRPr="004750EA">
        <w:rPr>
          <w:sz w:val="24"/>
          <w:szCs w:val="24"/>
        </w:rPr>
        <w:t>,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АО «</w:t>
      </w:r>
      <w:proofErr w:type="spellStart"/>
      <w:r w:rsidR="00702B2C" w:rsidRPr="004750EA">
        <w:rPr>
          <w:sz w:val="24"/>
          <w:szCs w:val="24"/>
        </w:rPr>
        <w:t>Россети</w:t>
      </w:r>
      <w:proofErr w:type="spellEnd"/>
      <w:r w:rsidR="00702B2C" w:rsidRPr="004750EA">
        <w:rPr>
          <w:sz w:val="24"/>
          <w:szCs w:val="24"/>
        </w:rPr>
        <w:t xml:space="preserve">» </w:t>
      </w:r>
      <w:hyperlink r:id="rId22" w:history="1">
        <w:r w:rsidR="00702B2C" w:rsidRPr="004750EA">
          <w:rPr>
            <w:rStyle w:val="a7"/>
            <w:color w:val="auto"/>
            <w:sz w:val="24"/>
            <w:szCs w:val="24"/>
          </w:rPr>
          <w:t>www.b2b-mrsk.ru</w:t>
        </w:r>
      </w:hyperlink>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4750EA" w:rsidRPr="004750EA">
        <w:rPr>
          <w:sz w:val="24"/>
          <w:szCs w:val="24"/>
        </w:rPr>
        <w:t>на поставку пломбировочных материалов</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4750E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r w:rsidR="004750EA" w:rsidRPr="004750EA">
        <w:rPr>
          <w:b/>
          <w:sz w:val="24"/>
          <w:szCs w:val="24"/>
        </w:rPr>
        <w:t>В течение двух месяцев с момента подписания договора.</w:t>
      </w:r>
      <w:bookmarkEnd w:id="19"/>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4750EA" w:rsidRPr="004750EA">
        <w:rPr>
          <w:sz w:val="24"/>
          <w:szCs w:val="24"/>
        </w:rPr>
        <w:t>у</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Pr="004750EA"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8D2928" w:rsidRPr="004750EA">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рабочих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End w:id="21"/>
      <w:r w:rsidR="0035634C" w:rsidRPr="004750EA">
        <w:rPr>
          <w:iCs/>
          <w:sz w:val="24"/>
          <w:szCs w:val="24"/>
        </w:rPr>
        <w:t xml:space="preserve"> В случае</w:t>
      </w:r>
      <w:proofErr w:type="gramStart"/>
      <w:r w:rsidR="0035634C" w:rsidRPr="004750EA">
        <w:rPr>
          <w:iCs/>
          <w:sz w:val="24"/>
          <w:szCs w:val="24"/>
        </w:rPr>
        <w:t>,</w:t>
      </w:r>
      <w:proofErr w:type="gramEnd"/>
      <w:r w:rsidR="0035634C" w:rsidRPr="004750EA">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3B0849" w:rsidRDefault="003B0849"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3B0849">
        <w:rPr>
          <w:b/>
          <w:sz w:val="24"/>
          <w:szCs w:val="24"/>
        </w:rPr>
        <w:t>3 904 716,00</w:t>
      </w:r>
      <w:r w:rsidRPr="003B0849">
        <w:rPr>
          <w:sz w:val="24"/>
          <w:szCs w:val="24"/>
        </w:rPr>
        <w:t xml:space="preserve"> (три миллиона девятьсот четыре тысячи семьсот шестнадцать) рублей 00 копеек РФ, без учета НДС; НДС составляет </w:t>
      </w:r>
      <w:r w:rsidRPr="003B0849">
        <w:rPr>
          <w:b/>
          <w:sz w:val="24"/>
          <w:szCs w:val="24"/>
        </w:rPr>
        <w:t>702 848,88</w:t>
      </w:r>
      <w:r w:rsidRPr="003B0849">
        <w:rPr>
          <w:sz w:val="24"/>
          <w:szCs w:val="24"/>
        </w:rPr>
        <w:t xml:space="preserve"> (семьсот две тысячи восемьсот сорок восемь) рублей 88 копеек РФ; </w:t>
      </w:r>
      <w:r w:rsidRPr="003B0849">
        <w:rPr>
          <w:b/>
          <w:sz w:val="24"/>
          <w:szCs w:val="24"/>
        </w:rPr>
        <w:t>4 607 564,88</w:t>
      </w:r>
      <w:r w:rsidRPr="003B0849">
        <w:rPr>
          <w:sz w:val="24"/>
          <w:szCs w:val="24"/>
        </w:rPr>
        <w:t xml:space="preserve"> (четыре миллиона шестьсот семь тысяч пятьсот шестьдесят четыре) рубля 88 копеек РФ, с учетом НДС</w:t>
      </w:r>
      <w:r w:rsidRPr="003B0849">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6"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3B0849" w:rsidRPr="003B0849">
        <w:rPr>
          <w:b/>
          <w:bCs w:val="0"/>
          <w:sz w:val="24"/>
          <w:szCs w:val="24"/>
        </w:rPr>
        <w:t>06</w:t>
      </w:r>
      <w:r w:rsidR="002B5044" w:rsidRPr="003B0849">
        <w:rPr>
          <w:b/>
          <w:bCs w:val="0"/>
          <w:sz w:val="24"/>
          <w:szCs w:val="24"/>
        </w:rPr>
        <w:t xml:space="preserve"> </w:t>
      </w:r>
      <w:r w:rsidR="003B0849" w:rsidRPr="003B0849">
        <w:rPr>
          <w:b/>
          <w:bCs w:val="0"/>
          <w:sz w:val="24"/>
          <w:szCs w:val="24"/>
        </w:rPr>
        <w:t>октября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bookmarkStart w:id="608" w:name="_GoBack"/>
      <w:bookmarkEnd w:id="608"/>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6"/>
      <w:bookmarkEnd w:id="607"/>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6BC" w:rsidRDefault="009276BC">
      <w:pPr>
        <w:spacing w:line="240" w:lineRule="auto"/>
      </w:pPr>
      <w:r>
        <w:separator/>
      </w:r>
    </w:p>
  </w:endnote>
  <w:endnote w:type="continuationSeparator" w:id="0">
    <w:p w:rsidR="009276BC" w:rsidRDefault="009276BC">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3B0849">
      <w:rPr>
        <w:noProof/>
        <w:sz w:val="16"/>
        <w:szCs w:val="16"/>
        <w:lang w:eastAsia="ru-RU"/>
      </w:rPr>
      <w:t>40</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4750EA" w:rsidRPr="004750EA">
      <w:rPr>
        <w:sz w:val="18"/>
        <w:szCs w:val="18"/>
      </w:rPr>
      <w:t>на поставку пломбировочных материалов</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6BC" w:rsidRDefault="009276BC">
      <w:pPr>
        <w:spacing w:line="240" w:lineRule="auto"/>
      </w:pPr>
      <w:r>
        <w:separator/>
      </w:r>
    </w:p>
  </w:footnote>
  <w:footnote w:type="continuationSeparator" w:id="0">
    <w:p w:rsidR="009276BC" w:rsidRDefault="009276BC">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40C2E-AF11-40C5-8F17-E89D59DC4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86</Pages>
  <Words>27894</Words>
  <Characters>159001</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186522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43</cp:revision>
  <cp:lastPrinted>2015-12-29T14:27:00Z</cp:lastPrinted>
  <dcterms:created xsi:type="dcterms:W3CDTF">2016-12-02T12:44:00Z</dcterms:created>
  <dcterms:modified xsi:type="dcterms:W3CDTF">2017-09-20T08:04:00Z</dcterms:modified>
</cp:coreProperties>
</file>