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6521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65216" w:rsidRPr="000D67AD" w:rsidRDefault="00E6521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65216" w:rsidRPr="000D67AD" w:rsidRDefault="00E6521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65216" w:rsidRPr="000D67AD" w:rsidRDefault="00E6521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65216" w:rsidRPr="000D67AD" w:rsidRDefault="00E6521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65216" w:rsidRPr="000D67AD" w:rsidRDefault="00E65216" w:rsidP="00A13E63">
                  <w:pPr>
                    <w:spacing w:line="240" w:lineRule="auto"/>
                    <w:ind w:right="-23"/>
                    <w:rPr>
                      <w:rFonts w:ascii="Helios" w:hAnsi="Helios"/>
                      <w:sz w:val="12"/>
                      <w:szCs w:val="12"/>
                    </w:rPr>
                  </w:pPr>
                  <w:r w:rsidRPr="000D67AD">
                    <w:rPr>
                      <w:rFonts w:ascii="Helios" w:hAnsi="Helios"/>
                      <w:sz w:val="12"/>
                      <w:szCs w:val="12"/>
                    </w:rPr>
                    <w:t>тел.: +7 (495) 747-92-92,</w:t>
                  </w:r>
                </w:p>
                <w:p w:rsidR="00E65216" w:rsidRPr="000D67AD" w:rsidRDefault="00E6521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65216" w:rsidRPr="000D67AD" w:rsidRDefault="00E6521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65216" w:rsidRPr="000D67AD" w:rsidRDefault="00E6521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65216" w:rsidRPr="000D67AD" w:rsidRDefault="00E6521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65216" w:rsidRPr="007A4D4C" w:rsidRDefault="00E65216"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A4D4C">
                    <w:rPr>
                      <w:rFonts w:ascii="Helios" w:hAnsi="Helios"/>
                      <w:sz w:val="12"/>
                      <w:szCs w:val="12"/>
                      <w:lang w:val="en-US"/>
                    </w:rPr>
                    <w:t>-</w:t>
                  </w:r>
                  <w:r w:rsidRPr="000D67AD">
                    <w:rPr>
                      <w:rFonts w:ascii="Helios" w:hAnsi="Helios"/>
                      <w:sz w:val="12"/>
                      <w:szCs w:val="12"/>
                      <w:lang w:val="en-US"/>
                    </w:rPr>
                    <w:t>mail</w:t>
                  </w:r>
                  <w:proofErr w:type="gramEnd"/>
                  <w:r w:rsidRPr="007A4D4C">
                    <w:rPr>
                      <w:rFonts w:ascii="Helios" w:hAnsi="Helios"/>
                      <w:sz w:val="12"/>
                      <w:szCs w:val="12"/>
                      <w:lang w:val="en-US"/>
                    </w:rPr>
                    <w:t xml:space="preserve">: </w:t>
                  </w:r>
                  <w:hyperlink r:id="rId9" w:history="1">
                    <w:r w:rsidRPr="000D67AD">
                      <w:rPr>
                        <w:rFonts w:ascii="Helios" w:hAnsi="Helios"/>
                        <w:sz w:val="12"/>
                        <w:szCs w:val="12"/>
                        <w:lang w:val="en-US"/>
                      </w:rPr>
                      <w:t>posta</w:t>
                    </w:r>
                    <w:r w:rsidRPr="007A4D4C">
                      <w:rPr>
                        <w:rFonts w:ascii="Helios" w:hAnsi="Helios"/>
                        <w:sz w:val="12"/>
                        <w:szCs w:val="12"/>
                        <w:lang w:val="en-US"/>
                      </w:rPr>
                      <w:t>@</w:t>
                    </w:r>
                    <w:r w:rsidRPr="000D67AD">
                      <w:rPr>
                        <w:rFonts w:ascii="Helios" w:hAnsi="Helios"/>
                        <w:sz w:val="12"/>
                        <w:szCs w:val="12"/>
                        <w:lang w:val="en-US"/>
                      </w:rPr>
                      <w:t>mrsk</w:t>
                    </w:r>
                    <w:r w:rsidRPr="007A4D4C">
                      <w:rPr>
                        <w:rFonts w:ascii="Helios" w:hAnsi="Helios"/>
                        <w:sz w:val="12"/>
                        <w:szCs w:val="12"/>
                        <w:lang w:val="en-US"/>
                      </w:rPr>
                      <w:t>-1.</w:t>
                    </w:r>
                    <w:r w:rsidRPr="000D67AD">
                      <w:rPr>
                        <w:rFonts w:ascii="Helios" w:hAnsi="Helios"/>
                        <w:sz w:val="12"/>
                        <w:szCs w:val="12"/>
                        <w:lang w:val="en-US"/>
                      </w:rPr>
                      <w:t>ru</w:t>
                    </w:r>
                  </w:hyperlink>
                  <w:r w:rsidRPr="007A4D4C">
                    <w:rPr>
                      <w:rFonts w:ascii="Helios" w:hAnsi="Helios"/>
                      <w:sz w:val="12"/>
                      <w:szCs w:val="12"/>
                      <w:lang w:val="en-US"/>
                    </w:rPr>
                    <w:t xml:space="preserve">, </w:t>
                  </w:r>
                  <w:hyperlink r:id="rId10" w:history="1">
                    <w:r w:rsidRPr="000D67AD">
                      <w:rPr>
                        <w:rFonts w:ascii="Helios" w:hAnsi="Helios"/>
                        <w:sz w:val="12"/>
                        <w:szCs w:val="12"/>
                        <w:lang w:val="en-US"/>
                      </w:rPr>
                      <w:t>www</w:t>
                    </w:r>
                    <w:r w:rsidRPr="007A4D4C">
                      <w:rPr>
                        <w:rFonts w:ascii="Helios" w:hAnsi="Helios"/>
                        <w:sz w:val="12"/>
                        <w:szCs w:val="12"/>
                        <w:lang w:val="en-US"/>
                      </w:rPr>
                      <w:t>.</w:t>
                    </w:r>
                    <w:r w:rsidRPr="000D67AD">
                      <w:rPr>
                        <w:rFonts w:ascii="Helios" w:hAnsi="Helios"/>
                        <w:sz w:val="12"/>
                        <w:szCs w:val="12"/>
                        <w:lang w:val="en-US"/>
                      </w:rPr>
                      <w:t>mrsk</w:t>
                    </w:r>
                    <w:r w:rsidRPr="007A4D4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65216" w:rsidRDefault="00E65216" w:rsidP="00E65216">
      <w:pPr>
        <w:spacing w:line="240" w:lineRule="auto"/>
        <w:jc w:val="right"/>
        <w:rPr>
          <w:sz w:val="24"/>
          <w:szCs w:val="24"/>
        </w:rPr>
      </w:pPr>
      <w:r>
        <w:rPr>
          <w:sz w:val="24"/>
          <w:szCs w:val="24"/>
        </w:rPr>
        <w:t>Председатель закупочной комиссии -</w:t>
      </w:r>
    </w:p>
    <w:p w:rsidR="00E65216" w:rsidRDefault="00E65216" w:rsidP="00E65216">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7556FF" w:rsidRPr="00C12FA4" w:rsidRDefault="00E65216" w:rsidP="00E65216">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E65216">
        <w:rPr>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E65216">
        <w:rPr>
          <w:b/>
          <w:kern w:val="36"/>
          <w:sz w:val="24"/>
          <w:szCs w:val="24"/>
        </w:rPr>
        <w:t>0076-КР-16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E65216">
        <w:rPr>
          <w:b/>
          <w:kern w:val="36"/>
          <w:sz w:val="24"/>
          <w:szCs w:val="24"/>
        </w:rPr>
        <w:t>05</w:t>
      </w:r>
      <w:r w:rsidRPr="00C12FA4">
        <w:rPr>
          <w:b/>
          <w:kern w:val="36"/>
          <w:sz w:val="24"/>
          <w:szCs w:val="24"/>
        </w:rPr>
        <w:t xml:space="preserve">» </w:t>
      </w:r>
      <w:r w:rsidR="00E65216">
        <w:rPr>
          <w:b/>
          <w:kern w:val="36"/>
          <w:sz w:val="24"/>
          <w:szCs w:val="24"/>
        </w:rPr>
        <w:t>сентября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E65216" w:rsidRDefault="00717F60" w:rsidP="007556FF">
      <w:pPr>
        <w:spacing w:line="264" w:lineRule="auto"/>
        <w:ind w:firstLine="0"/>
        <w:jc w:val="center"/>
        <w:rPr>
          <w:b/>
          <w:snapToGrid w:val="0"/>
          <w:sz w:val="24"/>
          <w:szCs w:val="24"/>
        </w:rPr>
      </w:pPr>
      <w:r w:rsidRPr="00C12FA4">
        <w:rPr>
          <w:b/>
          <w:sz w:val="24"/>
          <w:szCs w:val="24"/>
        </w:rPr>
        <w:t xml:space="preserve">на право заключения </w:t>
      </w:r>
      <w:proofErr w:type="gramStart"/>
      <w:r w:rsidR="007A4D4C" w:rsidRPr="007A4D4C">
        <w:rPr>
          <w:b/>
          <w:snapToGrid w:val="0"/>
          <w:sz w:val="24"/>
          <w:szCs w:val="24"/>
        </w:rPr>
        <w:t>Договора</w:t>
      </w:r>
      <w:proofErr w:type="gramEnd"/>
      <w:r w:rsidR="007A4D4C" w:rsidRPr="007A4D4C">
        <w:rPr>
          <w:b/>
          <w:snapToGrid w:val="0"/>
          <w:sz w:val="24"/>
          <w:szCs w:val="24"/>
        </w:rPr>
        <w:t xml:space="preserve"> </w:t>
      </w:r>
      <w:r w:rsidR="009D3A44" w:rsidRPr="009D3A44">
        <w:rPr>
          <w:b/>
          <w:snapToGrid w:val="0"/>
          <w:sz w:val="24"/>
          <w:szCs w:val="24"/>
        </w:rPr>
        <w:t>на оказание услуг по оценке рыночной стоимости электросетевого имущества для нужд ПАО «МРСК Центра» (филиала «Курскэнерго»)</w:t>
      </w:r>
      <w:r w:rsidR="00E65216" w:rsidRPr="00E65216">
        <w:rPr>
          <w:b/>
          <w:snapToGrid w:val="0"/>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65216">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FC66C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8E3E14">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6C7">
        <w:rPr>
          <w:noProof/>
        </w:rPr>
        <w:fldChar w:fldCharType="begin"/>
      </w:r>
      <w:r>
        <w:rPr>
          <w:noProof/>
        </w:rPr>
        <w:instrText xml:space="preserve"> PAGEREF _Toc441131036 \h </w:instrText>
      </w:r>
      <w:r w:rsidR="00FC66C7">
        <w:rPr>
          <w:noProof/>
        </w:rPr>
      </w:r>
      <w:r w:rsidR="00FC66C7">
        <w:rPr>
          <w:noProof/>
        </w:rPr>
        <w:fldChar w:fldCharType="separate"/>
      </w:r>
      <w:r w:rsidR="008E3E14">
        <w:rPr>
          <w:noProof/>
        </w:rPr>
        <w:t>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6C7">
        <w:rPr>
          <w:noProof/>
        </w:rPr>
        <w:fldChar w:fldCharType="begin"/>
      </w:r>
      <w:r>
        <w:rPr>
          <w:noProof/>
        </w:rPr>
        <w:instrText xml:space="preserve"> PAGEREF _Toc441131037 \h </w:instrText>
      </w:r>
      <w:r w:rsidR="00FC66C7">
        <w:rPr>
          <w:noProof/>
        </w:rPr>
      </w:r>
      <w:r w:rsidR="00FC66C7">
        <w:rPr>
          <w:noProof/>
        </w:rPr>
        <w:fldChar w:fldCharType="separate"/>
      </w:r>
      <w:r w:rsidR="008E3E14">
        <w:rPr>
          <w:noProof/>
        </w:rPr>
        <w:t>5</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6C7">
        <w:rPr>
          <w:noProof/>
        </w:rPr>
        <w:fldChar w:fldCharType="begin"/>
      </w:r>
      <w:r>
        <w:rPr>
          <w:noProof/>
        </w:rPr>
        <w:instrText xml:space="preserve"> PAGEREF _Toc441131038 \h </w:instrText>
      </w:r>
      <w:r w:rsidR="00FC66C7">
        <w:rPr>
          <w:noProof/>
        </w:rPr>
      </w:r>
      <w:r w:rsidR="00FC66C7">
        <w:rPr>
          <w:noProof/>
        </w:rPr>
        <w:fldChar w:fldCharType="separate"/>
      </w:r>
      <w:r w:rsidR="008E3E14">
        <w:rPr>
          <w:noProof/>
        </w:rPr>
        <w:t>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6C7">
        <w:rPr>
          <w:noProof/>
        </w:rPr>
        <w:fldChar w:fldCharType="begin"/>
      </w:r>
      <w:r>
        <w:rPr>
          <w:noProof/>
        </w:rPr>
        <w:instrText xml:space="preserve"> PAGEREF _Toc441131039 \h </w:instrText>
      </w:r>
      <w:r w:rsidR="00FC66C7">
        <w:rPr>
          <w:noProof/>
        </w:rPr>
      </w:r>
      <w:r w:rsidR="00FC66C7">
        <w:rPr>
          <w:noProof/>
        </w:rPr>
        <w:fldChar w:fldCharType="separate"/>
      </w:r>
      <w:r w:rsidR="008E3E14">
        <w:rPr>
          <w:noProof/>
        </w:rPr>
        <w:t>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6C7">
        <w:rPr>
          <w:noProof/>
        </w:rPr>
        <w:fldChar w:fldCharType="begin"/>
      </w:r>
      <w:r>
        <w:rPr>
          <w:noProof/>
        </w:rPr>
        <w:instrText xml:space="preserve"> PAGEREF _Toc441131040 \h </w:instrText>
      </w:r>
      <w:r w:rsidR="00FC66C7">
        <w:rPr>
          <w:noProof/>
        </w:rPr>
      </w:r>
      <w:r w:rsidR="00FC66C7">
        <w:rPr>
          <w:noProof/>
        </w:rPr>
        <w:fldChar w:fldCharType="separate"/>
      </w:r>
      <w:r w:rsidR="008E3E14">
        <w:rPr>
          <w:noProof/>
        </w:rPr>
        <w:t>7</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FC66C7">
        <w:rPr>
          <w:noProof/>
        </w:rPr>
        <w:fldChar w:fldCharType="begin"/>
      </w:r>
      <w:r>
        <w:rPr>
          <w:noProof/>
        </w:rPr>
        <w:instrText xml:space="preserve"> PAGEREF _Toc441131048 \h </w:instrText>
      </w:r>
      <w:r w:rsidR="00FC66C7">
        <w:rPr>
          <w:noProof/>
        </w:rPr>
      </w:r>
      <w:r w:rsidR="00FC66C7">
        <w:rPr>
          <w:noProof/>
        </w:rPr>
        <w:fldChar w:fldCharType="separate"/>
      </w:r>
      <w:r w:rsidR="008E3E14">
        <w:rPr>
          <w:noProof/>
        </w:rPr>
        <w:t>10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6C7">
        <w:rPr>
          <w:noProof/>
        </w:rPr>
        <w:fldChar w:fldCharType="begin"/>
      </w:r>
      <w:r>
        <w:rPr>
          <w:noProof/>
        </w:rPr>
        <w:instrText xml:space="preserve"> PAGEREF _Toc441131049 \h </w:instrText>
      </w:r>
      <w:r w:rsidR="00FC66C7">
        <w:rPr>
          <w:noProof/>
        </w:rPr>
      </w:r>
      <w:r w:rsidR="00FC66C7">
        <w:rPr>
          <w:noProof/>
        </w:rPr>
        <w:fldChar w:fldCharType="separate"/>
      </w:r>
      <w:r w:rsidR="008E3E14">
        <w:rPr>
          <w:noProof/>
        </w:rPr>
        <w:t>10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FC66C7">
        <w:rPr>
          <w:noProof/>
        </w:rPr>
        <w:fldChar w:fldCharType="begin"/>
      </w:r>
      <w:r>
        <w:rPr>
          <w:noProof/>
        </w:rPr>
        <w:instrText xml:space="preserve"> PAGEREF _Toc441131053 \h </w:instrText>
      </w:r>
      <w:r w:rsidR="00FC66C7">
        <w:rPr>
          <w:noProof/>
        </w:rPr>
      </w:r>
      <w:r w:rsidR="00FC66C7">
        <w:rPr>
          <w:noProof/>
        </w:rPr>
        <w:fldChar w:fldCharType="separate"/>
      </w:r>
      <w:r w:rsidR="008E3E14">
        <w:rPr>
          <w:noProof/>
        </w:rPr>
        <w:t>10</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6C7">
        <w:rPr>
          <w:noProof/>
        </w:rPr>
        <w:fldChar w:fldCharType="begin"/>
      </w:r>
      <w:r>
        <w:rPr>
          <w:noProof/>
        </w:rPr>
        <w:instrText xml:space="preserve"> PAGEREF _Toc441131057 \h </w:instrText>
      </w:r>
      <w:r w:rsidR="00FC66C7">
        <w:rPr>
          <w:noProof/>
        </w:rPr>
      </w:r>
      <w:r w:rsidR="00FC66C7">
        <w:rPr>
          <w:noProof/>
        </w:rPr>
        <w:fldChar w:fldCharType="separate"/>
      </w:r>
      <w:r w:rsidR="008E3E14">
        <w:rPr>
          <w:noProof/>
        </w:rPr>
        <w:t>13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6C7">
        <w:rPr>
          <w:noProof/>
        </w:rPr>
        <w:fldChar w:fldCharType="begin"/>
      </w:r>
      <w:r>
        <w:rPr>
          <w:noProof/>
        </w:rPr>
        <w:instrText xml:space="preserve"> PAGEREF _Toc441131058 \h </w:instrText>
      </w:r>
      <w:r w:rsidR="00FC66C7">
        <w:rPr>
          <w:noProof/>
        </w:rPr>
      </w:r>
      <w:r w:rsidR="00FC66C7">
        <w:rPr>
          <w:noProof/>
        </w:rPr>
        <w:fldChar w:fldCharType="separate"/>
      </w:r>
      <w:r w:rsidR="008E3E14">
        <w:rPr>
          <w:noProof/>
        </w:rPr>
        <w:t>13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6C7">
        <w:rPr>
          <w:noProof/>
        </w:rPr>
        <w:fldChar w:fldCharType="begin"/>
      </w:r>
      <w:r>
        <w:rPr>
          <w:noProof/>
        </w:rPr>
        <w:instrText xml:space="preserve"> PAGEREF _Toc441131061 \h </w:instrText>
      </w:r>
      <w:r w:rsidR="00FC66C7">
        <w:rPr>
          <w:noProof/>
        </w:rPr>
      </w:r>
      <w:r w:rsidR="00FC66C7">
        <w:rPr>
          <w:noProof/>
        </w:rPr>
        <w:fldChar w:fldCharType="separate"/>
      </w:r>
      <w:r w:rsidR="008E3E14">
        <w:rPr>
          <w:noProof/>
        </w:rPr>
        <w:t>13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6C7">
        <w:rPr>
          <w:noProof/>
        </w:rPr>
        <w:fldChar w:fldCharType="begin"/>
      </w:r>
      <w:r>
        <w:rPr>
          <w:noProof/>
        </w:rPr>
        <w:instrText xml:space="preserve"> PAGEREF _Toc441131062 \h </w:instrText>
      </w:r>
      <w:r w:rsidR="00FC66C7">
        <w:rPr>
          <w:noProof/>
        </w:rPr>
      </w:r>
      <w:r w:rsidR="00FC66C7">
        <w:rPr>
          <w:noProof/>
        </w:rPr>
        <w:fldChar w:fldCharType="separate"/>
      </w:r>
      <w:r w:rsidR="008E3E14">
        <w:rPr>
          <w:noProof/>
        </w:rPr>
        <w:t>14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6C7">
        <w:rPr>
          <w:noProof/>
        </w:rPr>
        <w:fldChar w:fldCharType="begin"/>
      </w:r>
      <w:r>
        <w:rPr>
          <w:noProof/>
        </w:rPr>
        <w:instrText xml:space="preserve"> PAGEREF _Toc441131077 \h </w:instrText>
      </w:r>
      <w:r w:rsidR="00FC66C7">
        <w:rPr>
          <w:noProof/>
        </w:rPr>
      </w:r>
      <w:r w:rsidR="00FC66C7">
        <w:rPr>
          <w:noProof/>
        </w:rPr>
        <w:fldChar w:fldCharType="separate"/>
      </w:r>
      <w:r w:rsidR="008E3E14">
        <w:rPr>
          <w:noProof/>
        </w:rPr>
        <w:t>29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6C7">
        <w:rPr>
          <w:noProof/>
        </w:rPr>
        <w:fldChar w:fldCharType="begin"/>
      </w:r>
      <w:r>
        <w:rPr>
          <w:noProof/>
        </w:rPr>
        <w:instrText xml:space="preserve"> PAGEREF _Toc441131080 \h </w:instrText>
      </w:r>
      <w:r w:rsidR="00FC66C7">
        <w:rPr>
          <w:noProof/>
        </w:rPr>
      </w:r>
      <w:r w:rsidR="00FC66C7">
        <w:rPr>
          <w:noProof/>
        </w:rPr>
        <w:fldChar w:fldCharType="separate"/>
      </w:r>
      <w:r w:rsidR="008E3E14">
        <w:rPr>
          <w:noProof/>
        </w:rPr>
        <w:t>29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6C7">
        <w:rPr>
          <w:noProof/>
        </w:rPr>
        <w:fldChar w:fldCharType="begin"/>
      </w:r>
      <w:r>
        <w:rPr>
          <w:noProof/>
        </w:rPr>
        <w:instrText xml:space="preserve"> PAGEREF _Toc441131081 \h </w:instrText>
      </w:r>
      <w:r w:rsidR="00FC66C7">
        <w:rPr>
          <w:noProof/>
        </w:rPr>
      </w:r>
      <w:r w:rsidR="00FC66C7">
        <w:rPr>
          <w:noProof/>
        </w:rPr>
        <w:fldChar w:fldCharType="separate"/>
      </w:r>
      <w:r w:rsidR="008E3E14">
        <w:rPr>
          <w:noProof/>
        </w:rPr>
        <w:t>29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6C7">
        <w:rPr>
          <w:noProof/>
        </w:rPr>
        <w:fldChar w:fldCharType="begin"/>
      </w:r>
      <w:r>
        <w:rPr>
          <w:noProof/>
        </w:rPr>
        <w:instrText xml:space="preserve"> PAGEREF _Toc441131086 \h </w:instrText>
      </w:r>
      <w:r w:rsidR="00FC66C7">
        <w:rPr>
          <w:noProof/>
        </w:rPr>
      </w:r>
      <w:r w:rsidR="00FC66C7">
        <w:rPr>
          <w:noProof/>
        </w:rPr>
        <w:fldChar w:fldCharType="separate"/>
      </w:r>
      <w:r w:rsidR="008E3E14">
        <w:rPr>
          <w:noProof/>
        </w:rPr>
        <w:t>32</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6C7">
        <w:rPr>
          <w:noProof/>
        </w:rPr>
        <w:fldChar w:fldCharType="begin"/>
      </w:r>
      <w:r>
        <w:rPr>
          <w:noProof/>
        </w:rPr>
        <w:instrText xml:space="preserve"> PAGEREF _Toc441131087 \h </w:instrText>
      </w:r>
      <w:r w:rsidR="00FC66C7">
        <w:rPr>
          <w:noProof/>
        </w:rPr>
      </w:r>
      <w:r w:rsidR="00FC66C7">
        <w:rPr>
          <w:noProof/>
        </w:rPr>
        <w:fldChar w:fldCharType="separate"/>
      </w:r>
      <w:r w:rsidR="008E3E14">
        <w:rPr>
          <w:noProof/>
        </w:rPr>
        <w:t>33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6C7">
        <w:rPr>
          <w:noProof/>
        </w:rPr>
        <w:fldChar w:fldCharType="begin"/>
      </w:r>
      <w:r>
        <w:rPr>
          <w:noProof/>
        </w:rPr>
        <w:instrText xml:space="preserve"> PAGEREF _Toc441131088 \h </w:instrText>
      </w:r>
      <w:r w:rsidR="00FC66C7">
        <w:rPr>
          <w:noProof/>
        </w:rPr>
      </w:r>
      <w:r w:rsidR="00FC66C7">
        <w:rPr>
          <w:noProof/>
        </w:rPr>
        <w:fldChar w:fldCharType="separate"/>
      </w:r>
      <w:r w:rsidR="008E3E14">
        <w:rPr>
          <w:noProof/>
        </w:rPr>
        <w:t>33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6C7">
        <w:rPr>
          <w:noProof/>
        </w:rPr>
        <w:fldChar w:fldCharType="begin"/>
      </w:r>
      <w:r>
        <w:rPr>
          <w:noProof/>
        </w:rPr>
        <w:instrText xml:space="preserve"> PAGEREF _Toc441131089 \h </w:instrText>
      </w:r>
      <w:r w:rsidR="00FC66C7">
        <w:rPr>
          <w:noProof/>
        </w:rPr>
      </w:r>
      <w:r w:rsidR="00FC66C7">
        <w:rPr>
          <w:noProof/>
        </w:rPr>
        <w:fldChar w:fldCharType="separate"/>
      </w:r>
      <w:r w:rsidR="008E3E14">
        <w:rPr>
          <w:noProof/>
        </w:rPr>
        <w:t>34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6C7">
        <w:rPr>
          <w:noProof/>
        </w:rPr>
        <w:fldChar w:fldCharType="begin"/>
      </w:r>
      <w:r>
        <w:rPr>
          <w:noProof/>
        </w:rPr>
        <w:instrText xml:space="preserve"> PAGEREF _Toc441131090 \h </w:instrText>
      </w:r>
      <w:r w:rsidR="00FC66C7">
        <w:rPr>
          <w:noProof/>
        </w:rPr>
      </w:r>
      <w:r w:rsidR="00FC66C7">
        <w:rPr>
          <w:noProof/>
        </w:rPr>
        <w:fldChar w:fldCharType="separate"/>
      </w:r>
      <w:r w:rsidR="008E3E14">
        <w:rPr>
          <w:noProof/>
        </w:rPr>
        <w:t>35</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6C7">
        <w:rPr>
          <w:noProof/>
        </w:rPr>
        <w:fldChar w:fldCharType="begin"/>
      </w:r>
      <w:r>
        <w:rPr>
          <w:noProof/>
        </w:rPr>
        <w:instrText xml:space="preserve"> PAGEREF _Toc441131091 \h </w:instrText>
      </w:r>
      <w:r w:rsidR="00FC66C7">
        <w:rPr>
          <w:noProof/>
        </w:rPr>
      </w:r>
      <w:r w:rsidR="00FC66C7">
        <w:rPr>
          <w:noProof/>
        </w:rPr>
        <w:fldChar w:fldCharType="separate"/>
      </w:r>
      <w:r w:rsidR="008E3E14">
        <w:rPr>
          <w:noProof/>
        </w:rPr>
        <w:t>35</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6C7">
        <w:rPr>
          <w:noProof/>
        </w:rPr>
        <w:fldChar w:fldCharType="begin"/>
      </w:r>
      <w:r>
        <w:rPr>
          <w:noProof/>
        </w:rPr>
        <w:instrText xml:space="preserve"> PAGEREF _Toc441131092 \h </w:instrText>
      </w:r>
      <w:r w:rsidR="00FC66C7">
        <w:rPr>
          <w:noProof/>
        </w:rPr>
      </w:r>
      <w:r w:rsidR="00FC66C7">
        <w:rPr>
          <w:noProof/>
        </w:rPr>
        <w:fldChar w:fldCharType="separate"/>
      </w:r>
      <w:r w:rsidR="008E3E14">
        <w:rPr>
          <w:noProof/>
        </w:rPr>
        <w:t>36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6C7">
        <w:rPr>
          <w:noProof/>
        </w:rPr>
        <w:fldChar w:fldCharType="begin"/>
      </w:r>
      <w:r>
        <w:rPr>
          <w:noProof/>
        </w:rPr>
        <w:instrText xml:space="preserve"> PAGEREF _Toc441131093 \h </w:instrText>
      </w:r>
      <w:r w:rsidR="00FC66C7">
        <w:rPr>
          <w:noProof/>
        </w:rPr>
      </w:r>
      <w:r w:rsidR="00FC66C7">
        <w:rPr>
          <w:noProof/>
        </w:rPr>
        <w:fldChar w:fldCharType="separate"/>
      </w:r>
      <w:r w:rsidR="008E3E14">
        <w:rPr>
          <w:noProof/>
        </w:rPr>
        <w:t>36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6C7">
        <w:rPr>
          <w:noProof/>
        </w:rPr>
        <w:fldChar w:fldCharType="begin"/>
      </w:r>
      <w:r>
        <w:rPr>
          <w:noProof/>
        </w:rPr>
        <w:instrText xml:space="preserve"> PAGEREF _Toc441131095 \h </w:instrText>
      </w:r>
      <w:r w:rsidR="00FC66C7">
        <w:rPr>
          <w:noProof/>
        </w:rPr>
      </w:r>
      <w:r w:rsidR="00FC66C7">
        <w:rPr>
          <w:noProof/>
        </w:rPr>
        <w:fldChar w:fldCharType="separate"/>
      </w:r>
      <w:r w:rsidR="008E3E14">
        <w:rPr>
          <w:noProof/>
        </w:rPr>
        <w:t>36</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6C7">
        <w:rPr>
          <w:noProof/>
        </w:rPr>
        <w:fldChar w:fldCharType="begin"/>
      </w:r>
      <w:r>
        <w:rPr>
          <w:noProof/>
        </w:rPr>
        <w:instrText xml:space="preserve"> PAGEREF _Toc441131097 \h </w:instrText>
      </w:r>
      <w:r w:rsidR="00FC66C7">
        <w:rPr>
          <w:noProof/>
        </w:rPr>
      </w:r>
      <w:r w:rsidR="00FC66C7">
        <w:rPr>
          <w:noProof/>
        </w:rPr>
        <w:fldChar w:fldCharType="separate"/>
      </w:r>
      <w:r w:rsidR="008E3E14">
        <w:rPr>
          <w:noProof/>
        </w:rPr>
        <w:t>37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6C7">
        <w:rPr>
          <w:noProof/>
        </w:rPr>
        <w:fldChar w:fldCharType="begin"/>
      </w:r>
      <w:r>
        <w:rPr>
          <w:noProof/>
        </w:rPr>
        <w:instrText xml:space="preserve"> PAGEREF _Toc441131098 \h </w:instrText>
      </w:r>
      <w:r w:rsidR="00FC66C7">
        <w:rPr>
          <w:noProof/>
        </w:rPr>
      </w:r>
      <w:r w:rsidR="00FC66C7">
        <w:rPr>
          <w:noProof/>
        </w:rPr>
        <w:fldChar w:fldCharType="separate"/>
      </w:r>
      <w:r w:rsidR="008E3E14">
        <w:rPr>
          <w:noProof/>
        </w:rPr>
        <w:t>37</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6C7">
        <w:rPr>
          <w:noProof/>
        </w:rPr>
        <w:fldChar w:fldCharType="begin"/>
      </w:r>
      <w:r>
        <w:rPr>
          <w:noProof/>
        </w:rPr>
        <w:instrText xml:space="preserve"> PAGEREF _Toc441131099 \h </w:instrText>
      </w:r>
      <w:r w:rsidR="00FC66C7">
        <w:rPr>
          <w:noProof/>
        </w:rPr>
      </w:r>
      <w:r w:rsidR="00FC66C7">
        <w:rPr>
          <w:noProof/>
        </w:rPr>
        <w:fldChar w:fldCharType="separate"/>
      </w:r>
      <w:r w:rsidR="008E3E14">
        <w:rPr>
          <w:noProof/>
        </w:rPr>
        <w:t>37</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6C7">
        <w:rPr>
          <w:noProof/>
        </w:rPr>
        <w:fldChar w:fldCharType="begin"/>
      </w:r>
      <w:r>
        <w:rPr>
          <w:noProof/>
        </w:rPr>
        <w:instrText xml:space="preserve"> PAGEREF _Toc441131101 \h </w:instrText>
      </w:r>
      <w:r w:rsidR="00FC66C7">
        <w:rPr>
          <w:noProof/>
        </w:rPr>
      </w:r>
      <w:r w:rsidR="00FC66C7">
        <w:rPr>
          <w:noProof/>
        </w:rPr>
        <w:fldChar w:fldCharType="separate"/>
      </w:r>
      <w:r w:rsidR="008E3E14">
        <w:rPr>
          <w:noProof/>
        </w:rPr>
        <w:t>41</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FC66C7">
        <w:rPr>
          <w:noProof/>
        </w:rPr>
        <w:fldChar w:fldCharType="begin"/>
      </w:r>
      <w:r>
        <w:rPr>
          <w:noProof/>
        </w:rPr>
        <w:instrText xml:space="preserve"> PAGEREF _Toc441131103 \h </w:instrText>
      </w:r>
      <w:r w:rsidR="00FC66C7">
        <w:rPr>
          <w:noProof/>
        </w:rPr>
      </w:r>
      <w:r w:rsidR="00FC66C7">
        <w:rPr>
          <w:noProof/>
        </w:rPr>
        <w:fldChar w:fldCharType="separate"/>
      </w:r>
      <w:r w:rsidR="008E3E14">
        <w:rPr>
          <w:noProof/>
        </w:rPr>
        <w:t>43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FC66C7">
        <w:rPr>
          <w:noProof/>
        </w:rPr>
        <w:fldChar w:fldCharType="begin"/>
      </w:r>
      <w:r>
        <w:rPr>
          <w:noProof/>
        </w:rPr>
        <w:instrText xml:space="preserve"> PAGEREF _Toc441131106 \h </w:instrText>
      </w:r>
      <w:r w:rsidR="00FC66C7">
        <w:rPr>
          <w:noProof/>
        </w:rPr>
      </w:r>
      <w:r w:rsidR="00FC66C7">
        <w:rPr>
          <w:noProof/>
        </w:rPr>
        <w:fldChar w:fldCharType="separate"/>
      </w:r>
      <w:r w:rsidR="008E3E14">
        <w:rPr>
          <w:noProof/>
        </w:rPr>
        <w:t>46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6C7">
        <w:rPr>
          <w:noProof/>
        </w:rPr>
        <w:fldChar w:fldCharType="begin"/>
      </w:r>
      <w:r>
        <w:rPr>
          <w:noProof/>
        </w:rPr>
        <w:instrText xml:space="preserve"> PAGEREF _Toc441131109 \h </w:instrText>
      </w:r>
      <w:r w:rsidR="00FC66C7">
        <w:rPr>
          <w:noProof/>
        </w:rPr>
      </w:r>
      <w:r w:rsidR="00FC66C7">
        <w:rPr>
          <w:noProof/>
        </w:rPr>
        <w:fldChar w:fldCharType="separate"/>
      </w:r>
      <w:r w:rsidR="008E3E14">
        <w:rPr>
          <w:noProof/>
        </w:rPr>
        <w:t>48</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6C7">
        <w:rPr>
          <w:noProof/>
        </w:rPr>
        <w:fldChar w:fldCharType="begin"/>
      </w:r>
      <w:r>
        <w:rPr>
          <w:noProof/>
        </w:rPr>
        <w:instrText xml:space="preserve"> PAGEREF _Toc441131112 \h </w:instrText>
      </w:r>
      <w:r w:rsidR="00FC66C7">
        <w:rPr>
          <w:noProof/>
        </w:rPr>
      </w:r>
      <w:r w:rsidR="00FC66C7">
        <w:rPr>
          <w:noProof/>
        </w:rPr>
        <w:fldChar w:fldCharType="separate"/>
      </w:r>
      <w:r w:rsidR="008E3E14">
        <w:rPr>
          <w:noProof/>
        </w:rPr>
        <w:t>50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FC66C7">
        <w:rPr>
          <w:noProof/>
        </w:rPr>
        <w:fldChar w:fldCharType="begin"/>
      </w:r>
      <w:r>
        <w:rPr>
          <w:noProof/>
        </w:rPr>
        <w:instrText xml:space="preserve"> PAGEREF _Toc441131115 \h </w:instrText>
      </w:r>
      <w:r w:rsidR="00FC66C7">
        <w:rPr>
          <w:noProof/>
        </w:rPr>
      </w:r>
      <w:r w:rsidR="00FC66C7">
        <w:rPr>
          <w:noProof/>
        </w:rPr>
        <w:fldChar w:fldCharType="separate"/>
      </w:r>
      <w:r w:rsidR="008E3E14">
        <w:rPr>
          <w:noProof/>
        </w:rPr>
        <w:t>52</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6C7">
        <w:rPr>
          <w:noProof/>
        </w:rPr>
        <w:fldChar w:fldCharType="begin"/>
      </w:r>
      <w:r>
        <w:rPr>
          <w:noProof/>
        </w:rPr>
        <w:instrText xml:space="preserve"> PAGEREF _Toc441131118 \h </w:instrText>
      </w:r>
      <w:r w:rsidR="00FC66C7">
        <w:rPr>
          <w:noProof/>
        </w:rPr>
      </w:r>
      <w:r w:rsidR="00FC66C7">
        <w:rPr>
          <w:noProof/>
        </w:rPr>
        <w:fldChar w:fldCharType="separate"/>
      </w:r>
      <w:r w:rsidR="008E3E14">
        <w:rPr>
          <w:noProof/>
        </w:rPr>
        <w:t>54</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FC66C7">
        <w:rPr>
          <w:noProof/>
        </w:rPr>
        <w:fldChar w:fldCharType="begin"/>
      </w:r>
      <w:r>
        <w:rPr>
          <w:noProof/>
        </w:rPr>
        <w:instrText xml:space="preserve"> PAGEREF _Toc441131119 \h </w:instrText>
      </w:r>
      <w:r w:rsidR="00FC66C7">
        <w:rPr>
          <w:noProof/>
        </w:rPr>
      </w:r>
      <w:r w:rsidR="00FC66C7">
        <w:rPr>
          <w:noProof/>
        </w:rPr>
        <w:fldChar w:fldCharType="separate"/>
      </w:r>
      <w:r w:rsidR="008E3E14">
        <w:rPr>
          <w:noProof/>
        </w:rPr>
        <w:t>54</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6C7">
        <w:rPr>
          <w:noProof/>
        </w:rPr>
        <w:fldChar w:fldCharType="begin"/>
      </w:r>
      <w:r>
        <w:rPr>
          <w:noProof/>
        </w:rPr>
        <w:instrText xml:space="preserve"> PAGEREF _Toc441131120 \h </w:instrText>
      </w:r>
      <w:r w:rsidR="00FC66C7">
        <w:rPr>
          <w:noProof/>
        </w:rPr>
      </w:r>
      <w:r w:rsidR="00FC66C7">
        <w:rPr>
          <w:noProof/>
        </w:rPr>
        <w:fldChar w:fldCharType="separate"/>
      </w:r>
      <w:r w:rsidR="008E3E14">
        <w:rPr>
          <w:noProof/>
        </w:rPr>
        <w:t>56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6C7">
        <w:rPr>
          <w:noProof/>
        </w:rPr>
        <w:fldChar w:fldCharType="begin"/>
      </w:r>
      <w:r>
        <w:rPr>
          <w:noProof/>
        </w:rPr>
        <w:instrText xml:space="preserve"> PAGEREF _Toc441131122 \h </w:instrText>
      </w:r>
      <w:r w:rsidR="00FC66C7">
        <w:rPr>
          <w:noProof/>
        </w:rPr>
      </w:r>
      <w:r w:rsidR="00FC66C7">
        <w:rPr>
          <w:noProof/>
        </w:rPr>
        <w:fldChar w:fldCharType="separate"/>
      </w:r>
      <w:r w:rsidR="008E3E14">
        <w:rPr>
          <w:noProof/>
        </w:rPr>
        <w:t>60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6C7">
        <w:rPr>
          <w:noProof/>
        </w:rPr>
        <w:fldChar w:fldCharType="begin"/>
      </w:r>
      <w:r>
        <w:rPr>
          <w:noProof/>
        </w:rPr>
        <w:instrText xml:space="preserve"> PAGEREF _Toc441131125 \h </w:instrText>
      </w:r>
      <w:r w:rsidR="00FC66C7">
        <w:rPr>
          <w:noProof/>
        </w:rPr>
      </w:r>
      <w:r w:rsidR="00FC66C7">
        <w:rPr>
          <w:noProof/>
        </w:rPr>
        <w:fldChar w:fldCharType="separate"/>
      </w:r>
      <w:r w:rsidR="008E3E14">
        <w:rPr>
          <w:noProof/>
        </w:rPr>
        <w:t>63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6C7">
        <w:rPr>
          <w:noProof/>
        </w:rPr>
        <w:fldChar w:fldCharType="begin"/>
      </w:r>
      <w:r>
        <w:rPr>
          <w:noProof/>
        </w:rPr>
        <w:instrText xml:space="preserve"> PAGEREF _Toc441131128 \h </w:instrText>
      </w:r>
      <w:r w:rsidR="00FC66C7">
        <w:rPr>
          <w:noProof/>
        </w:rPr>
      </w:r>
      <w:r w:rsidR="00FC66C7">
        <w:rPr>
          <w:noProof/>
        </w:rPr>
        <w:fldChar w:fldCharType="separate"/>
      </w:r>
      <w:r w:rsidR="008E3E14">
        <w:rPr>
          <w:noProof/>
        </w:rPr>
        <w:t>65</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6C7">
        <w:rPr>
          <w:noProof/>
        </w:rPr>
        <w:fldChar w:fldCharType="begin"/>
      </w:r>
      <w:r>
        <w:rPr>
          <w:noProof/>
        </w:rPr>
        <w:instrText xml:space="preserve"> PAGEREF _Toc441131131 \h </w:instrText>
      </w:r>
      <w:r w:rsidR="00FC66C7">
        <w:rPr>
          <w:noProof/>
        </w:rPr>
      </w:r>
      <w:r w:rsidR="00FC66C7">
        <w:rPr>
          <w:noProof/>
        </w:rPr>
        <w:fldChar w:fldCharType="separate"/>
      </w:r>
      <w:r w:rsidR="008E3E14">
        <w:rPr>
          <w:noProof/>
        </w:rPr>
        <w:t>67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6C7">
        <w:rPr>
          <w:noProof/>
        </w:rPr>
        <w:fldChar w:fldCharType="begin"/>
      </w:r>
      <w:r>
        <w:rPr>
          <w:noProof/>
        </w:rPr>
        <w:instrText xml:space="preserve"> PAGEREF _Toc441131134 \h </w:instrText>
      </w:r>
      <w:r w:rsidR="00FC66C7">
        <w:rPr>
          <w:noProof/>
        </w:rPr>
      </w:r>
      <w:r w:rsidR="00FC66C7">
        <w:rPr>
          <w:noProof/>
        </w:rPr>
        <w:fldChar w:fldCharType="separate"/>
      </w:r>
      <w:r w:rsidR="008E3E14">
        <w:rPr>
          <w:noProof/>
        </w:rPr>
        <w:t>69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6C7">
        <w:rPr>
          <w:noProof/>
        </w:rPr>
        <w:fldChar w:fldCharType="begin"/>
      </w:r>
      <w:r>
        <w:rPr>
          <w:noProof/>
        </w:rPr>
        <w:instrText xml:space="preserve"> PAGEREF _Toc441131137 \h </w:instrText>
      </w:r>
      <w:r w:rsidR="00FC66C7">
        <w:rPr>
          <w:noProof/>
        </w:rPr>
      </w:r>
      <w:r w:rsidR="00FC66C7">
        <w:rPr>
          <w:noProof/>
        </w:rPr>
        <w:fldChar w:fldCharType="separate"/>
      </w:r>
      <w:r w:rsidR="008E3E14">
        <w:rPr>
          <w:noProof/>
        </w:rPr>
        <w:t>72</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6C7">
        <w:rPr>
          <w:noProof/>
        </w:rPr>
        <w:fldChar w:fldCharType="begin"/>
      </w:r>
      <w:r>
        <w:rPr>
          <w:noProof/>
        </w:rPr>
        <w:instrText xml:space="preserve"> PAGEREF _Toc441131140 \h </w:instrText>
      </w:r>
      <w:r w:rsidR="00FC66C7">
        <w:rPr>
          <w:noProof/>
        </w:rPr>
      </w:r>
      <w:r w:rsidR="00FC66C7">
        <w:rPr>
          <w:noProof/>
        </w:rPr>
        <w:fldChar w:fldCharType="separate"/>
      </w:r>
      <w:r w:rsidR="008E3E14">
        <w:rPr>
          <w:noProof/>
        </w:rPr>
        <w:t>74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6C7">
        <w:rPr>
          <w:noProof/>
        </w:rPr>
        <w:fldChar w:fldCharType="begin"/>
      </w:r>
      <w:r>
        <w:rPr>
          <w:noProof/>
        </w:rPr>
        <w:instrText xml:space="preserve"> PAGEREF _Toc441131143 \h </w:instrText>
      </w:r>
      <w:r w:rsidR="00FC66C7">
        <w:rPr>
          <w:noProof/>
        </w:rPr>
      </w:r>
      <w:r w:rsidR="00FC66C7">
        <w:rPr>
          <w:noProof/>
        </w:rPr>
        <w:fldChar w:fldCharType="separate"/>
      </w:r>
      <w:r w:rsidR="008E3E14">
        <w:rPr>
          <w:noProof/>
        </w:rPr>
        <w:t>77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FC66C7">
        <w:rPr>
          <w:noProof/>
        </w:rPr>
        <w:fldChar w:fldCharType="begin"/>
      </w:r>
      <w:r>
        <w:rPr>
          <w:noProof/>
        </w:rPr>
        <w:instrText xml:space="preserve"> PAGEREF _Toc441131146 \h </w:instrText>
      </w:r>
      <w:r w:rsidR="00FC66C7">
        <w:rPr>
          <w:noProof/>
        </w:rPr>
      </w:r>
      <w:r w:rsidR="00FC66C7">
        <w:rPr>
          <w:noProof/>
        </w:rPr>
        <w:fldChar w:fldCharType="separate"/>
      </w:r>
      <w:r w:rsidR="008E3E14">
        <w:rPr>
          <w:noProof/>
        </w:rPr>
        <w:t>79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FC66C7">
        <w:rPr>
          <w:noProof/>
        </w:rPr>
        <w:fldChar w:fldCharType="begin"/>
      </w:r>
      <w:r>
        <w:rPr>
          <w:noProof/>
        </w:rPr>
        <w:instrText xml:space="preserve"> PAGEREF _Toc441131149 \h </w:instrText>
      </w:r>
      <w:r w:rsidR="00FC66C7">
        <w:rPr>
          <w:noProof/>
        </w:rPr>
      </w:r>
      <w:r w:rsidR="00FC66C7">
        <w:rPr>
          <w:noProof/>
        </w:rPr>
        <w:fldChar w:fldCharType="separate"/>
      </w:r>
      <w:r w:rsidR="008E3E14">
        <w:rPr>
          <w:noProof/>
        </w:rPr>
        <w:t>81</w:t>
      </w:r>
      <w:r w:rsidR="00FC66C7">
        <w:rPr>
          <w:noProof/>
        </w:rPr>
        <w:fldChar w:fldCharType="end"/>
      </w:r>
    </w:p>
    <w:p w:rsidR="00717F60" w:rsidRPr="00E71A48" w:rsidRDefault="00FC66C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bookmarkStart w:id="6" w:name="_GoBack"/>
      <w:bookmarkEnd w:id="6"/>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9D3A4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65216">
        <w:rPr>
          <w:iCs/>
          <w:sz w:val="24"/>
          <w:szCs w:val="24"/>
        </w:rPr>
        <w:t xml:space="preserve">специалист 1-й категории отдела закупочной деятельности </w:t>
      </w:r>
      <w:proofErr w:type="gramStart"/>
      <w:r w:rsidR="00E65216">
        <w:rPr>
          <w:iCs/>
          <w:sz w:val="24"/>
          <w:szCs w:val="24"/>
        </w:rPr>
        <w:t>УЛ</w:t>
      </w:r>
      <w:proofErr w:type="gramEnd"/>
      <w:r w:rsidR="00E65216">
        <w:rPr>
          <w:iCs/>
          <w:sz w:val="24"/>
          <w:szCs w:val="24"/>
        </w:rPr>
        <w:t xml:space="preserve"> и МТО филиала</w:t>
      </w:r>
      <w:r w:rsidR="00E65216" w:rsidRPr="00702B2C">
        <w:rPr>
          <w:iCs/>
          <w:sz w:val="24"/>
          <w:szCs w:val="24"/>
        </w:rPr>
        <w:t xml:space="preserve"> ПАО «МРСК Центра»</w:t>
      </w:r>
      <w:r w:rsidR="00E65216">
        <w:rPr>
          <w:iCs/>
          <w:sz w:val="24"/>
          <w:szCs w:val="24"/>
        </w:rPr>
        <w:t xml:space="preserve"> - «Курскэнерго»</w:t>
      </w:r>
      <w:r w:rsidR="00E65216" w:rsidRPr="00702B2C">
        <w:rPr>
          <w:iCs/>
          <w:sz w:val="24"/>
          <w:szCs w:val="24"/>
        </w:rPr>
        <w:t xml:space="preserve"> </w:t>
      </w:r>
      <w:r w:rsidR="00E65216">
        <w:rPr>
          <w:iCs/>
          <w:sz w:val="24"/>
          <w:szCs w:val="24"/>
        </w:rPr>
        <w:t>Носов А.Б</w:t>
      </w:r>
      <w:r w:rsidR="00E65216" w:rsidRPr="00702B2C">
        <w:rPr>
          <w:iCs/>
          <w:sz w:val="24"/>
          <w:szCs w:val="24"/>
        </w:rPr>
        <w:t>., контактные телефоны: (</w:t>
      </w:r>
      <w:r w:rsidR="00E65216">
        <w:rPr>
          <w:iCs/>
          <w:sz w:val="24"/>
          <w:szCs w:val="24"/>
        </w:rPr>
        <w:t>4712</w:t>
      </w:r>
      <w:r w:rsidR="00E65216" w:rsidRPr="00EA1920">
        <w:rPr>
          <w:iCs/>
          <w:sz w:val="24"/>
          <w:szCs w:val="24"/>
        </w:rPr>
        <w:t xml:space="preserve">) 55-70-49, </w:t>
      </w:r>
      <w:r w:rsidR="00E65216" w:rsidRPr="00EA1920">
        <w:rPr>
          <w:sz w:val="24"/>
          <w:szCs w:val="24"/>
        </w:rPr>
        <w:t xml:space="preserve">адрес электронной почты: </w:t>
      </w:r>
      <w:r w:rsidR="00E65216" w:rsidRPr="00EA1920">
        <w:rPr>
          <w:iCs/>
          <w:sz w:val="24"/>
          <w:szCs w:val="24"/>
        </w:rPr>
        <w:t xml:space="preserve"> </w:t>
      </w:r>
      <w:hyperlink r:id="rId18" w:history="1">
        <w:r w:rsidR="00E65216" w:rsidRPr="00EA1920">
          <w:rPr>
            <w:rStyle w:val="a7"/>
            <w:sz w:val="24"/>
            <w:szCs w:val="24"/>
            <w:lang w:val="en-US"/>
          </w:rPr>
          <w:t>nosov</w:t>
        </w:r>
        <w:r w:rsidR="00E65216" w:rsidRPr="00EA1920">
          <w:rPr>
            <w:rStyle w:val="a7"/>
            <w:sz w:val="24"/>
            <w:szCs w:val="24"/>
          </w:rPr>
          <w:t>.</w:t>
        </w:r>
        <w:r w:rsidR="00E65216" w:rsidRPr="00EA1920">
          <w:rPr>
            <w:rStyle w:val="a7"/>
            <w:sz w:val="24"/>
            <w:szCs w:val="24"/>
            <w:lang w:val="en-US"/>
          </w:rPr>
          <w:t>ab</w:t>
        </w:r>
        <w:r w:rsidR="00E65216" w:rsidRPr="00EA1920">
          <w:rPr>
            <w:rStyle w:val="a7"/>
            <w:sz w:val="24"/>
            <w:szCs w:val="24"/>
          </w:rPr>
          <w:t>@mrsk-1.ru</w:t>
        </w:r>
      </w:hyperlink>
      <w:r w:rsidR="00E65216" w:rsidRPr="00EA1920">
        <w:rPr>
          <w:iCs/>
          <w:sz w:val="24"/>
          <w:szCs w:val="24"/>
        </w:rPr>
        <w:t>, ответственное лицо –</w:t>
      </w:r>
      <w:r w:rsidR="00E65216" w:rsidRPr="00EA1920">
        <w:rPr>
          <w:sz w:val="24"/>
          <w:szCs w:val="24"/>
        </w:rPr>
        <w:t xml:space="preserve"> Носов Александр Борисович, контактные телефоны - (4712) 55-70-49, адрес электронной почты: </w:t>
      </w:r>
      <w:hyperlink r:id="rId19" w:history="1">
        <w:r w:rsidR="00E65216" w:rsidRPr="00EA1920">
          <w:rPr>
            <w:rStyle w:val="a7"/>
            <w:sz w:val="24"/>
            <w:szCs w:val="24"/>
            <w:lang w:val="en-US"/>
          </w:rPr>
          <w:t>nosov</w:t>
        </w:r>
        <w:r w:rsidR="00E65216" w:rsidRPr="00EA1920">
          <w:rPr>
            <w:rStyle w:val="a7"/>
            <w:sz w:val="24"/>
            <w:szCs w:val="24"/>
          </w:rPr>
          <w:t>.</w:t>
        </w:r>
        <w:r w:rsidR="00E65216" w:rsidRPr="00EA1920">
          <w:rPr>
            <w:rStyle w:val="a7"/>
            <w:sz w:val="24"/>
            <w:szCs w:val="24"/>
            <w:lang w:val="en-US"/>
          </w:rPr>
          <w:t>ab</w:t>
        </w:r>
        <w:r w:rsidR="00E65216" w:rsidRPr="00EA1920">
          <w:rPr>
            <w:rStyle w:val="a7"/>
            <w:sz w:val="24"/>
            <w:szCs w:val="24"/>
          </w:rPr>
          <w:t>@mrsk-1.ru</w:t>
        </w:r>
      </w:hyperlink>
      <w:r w:rsidR="00837110" w:rsidRPr="007A4D4C">
        <w:rPr>
          <w:rStyle w:val="a7"/>
          <w:sz w:val="24"/>
          <w:szCs w:val="24"/>
        </w:rPr>
        <w:t>)</w:t>
      </w:r>
      <w:r w:rsidR="00862664" w:rsidRPr="007A4D4C">
        <w:rPr>
          <w:sz w:val="24"/>
          <w:szCs w:val="24"/>
        </w:rPr>
        <w:t xml:space="preserve"> </w:t>
      </w:r>
      <w:r w:rsidR="004B5EB3" w:rsidRPr="007A4D4C">
        <w:rPr>
          <w:iCs/>
          <w:sz w:val="24"/>
          <w:szCs w:val="24"/>
        </w:rPr>
        <w:t>Извещени</w:t>
      </w:r>
      <w:r w:rsidRPr="007A4D4C">
        <w:rPr>
          <w:iCs/>
          <w:sz w:val="24"/>
          <w:szCs w:val="24"/>
        </w:rPr>
        <w:t>ем</w:t>
      </w:r>
      <w:r w:rsidRPr="007A4D4C">
        <w:rPr>
          <w:sz w:val="24"/>
          <w:szCs w:val="24"/>
        </w:rPr>
        <w:t xml:space="preserve"> о проведении открытого </w:t>
      </w:r>
      <w:r w:rsidRPr="007A4D4C">
        <w:rPr>
          <w:iCs/>
          <w:sz w:val="24"/>
          <w:szCs w:val="24"/>
        </w:rPr>
        <w:t xml:space="preserve">запроса </w:t>
      </w:r>
      <w:proofErr w:type="gramStart"/>
      <w:r w:rsidRPr="007A4D4C">
        <w:rPr>
          <w:iCs/>
          <w:sz w:val="24"/>
          <w:szCs w:val="24"/>
        </w:rPr>
        <w:t>предложений</w:t>
      </w:r>
      <w:r w:rsidRPr="007A4D4C">
        <w:rPr>
          <w:sz w:val="24"/>
          <w:szCs w:val="24"/>
        </w:rPr>
        <w:t xml:space="preserve">, опубликованным </w:t>
      </w:r>
      <w:r w:rsidRPr="007A4D4C">
        <w:rPr>
          <w:b/>
          <w:sz w:val="24"/>
          <w:szCs w:val="24"/>
        </w:rPr>
        <w:t>«</w:t>
      </w:r>
      <w:r w:rsidR="00E936A9">
        <w:rPr>
          <w:b/>
          <w:sz w:val="24"/>
          <w:szCs w:val="24"/>
        </w:rPr>
        <w:t>05</w:t>
      </w:r>
      <w:r w:rsidRPr="007A4D4C">
        <w:rPr>
          <w:b/>
          <w:sz w:val="24"/>
          <w:szCs w:val="24"/>
        </w:rPr>
        <w:t xml:space="preserve">» </w:t>
      </w:r>
      <w:r w:rsidR="00E936A9">
        <w:rPr>
          <w:b/>
          <w:sz w:val="24"/>
          <w:szCs w:val="24"/>
        </w:rPr>
        <w:t>сентября</w:t>
      </w:r>
      <w:r w:rsidRPr="007A4D4C">
        <w:rPr>
          <w:b/>
          <w:sz w:val="24"/>
          <w:szCs w:val="24"/>
        </w:rPr>
        <w:t xml:space="preserve"> 20</w:t>
      </w:r>
      <w:r w:rsidR="00C12FA4" w:rsidRPr="007A4D4C">
        <w:rPr>
          <w:b/>
          <w:sz w:val="24"/>
          <w:szCs w:val="24"/>
        </w:rPr>
        <w:t>1</w:t>
      </w:r>
      <w:r w:rsidR="00862664" w:rsidRPr="007A4D4C">
        <w:rPr>
          <w:b/>
          <w:sz w:val="24"/>
          <w:szCs w:val="24"/>
        </w:rPr>
        <w:t>6</w:t>
      </w:r>
      <w:r w:rsidRPr="007A4D4C">
        <w:rPr>
          <w:b/>
          <w:sz w:val="24"/>
          <w:szCs w:val="24"/>
        </w:rPr>
        <w:t xml:space="preserve"> г.</w:t>
      </w:r>
      <w:r w:rsidRPr="007A4D4C">
        <w:rPr>
          <w:sz w:val="24"/>
          <w:szCs w:val="24"/>
        </w:rPr>
        <w:t xml:space="preserve"> на официальном сайте (</w:t>
      </w:r>
      <w:hyperlink r:id="rId20" w:history="1">
        <w:r w:rsidR="00345CCA" w:rsidRPr="007A4D4C">
          <w:rPr>
            <w:rStyle w:val="a7"/>
            <w:sz w:val="24"/>
            <w:szCs w:val="24"/>
          </w:rPr>
          <w:t>www.zakupki.</w:t>
        </w:r>
        <w:r w:rsidR="00345CCA" w:rsidRPr="007A4D4C">
          <w:rPr>
            <w:rStyle w:val="a7"/>
            <w:sz w:val="24"/>
            <w:szCs w:val="24"/>
            <w:lang w:val="en-US"/>
          </w:rPr>
          <w:t>gov</w:t>
        </w:r>
        <w:r w:rsidR="00345CCA" w:rsidRPr="007A4D4C">
          <w:rPr>
            <w:rStyle w:val="a7"/>
            <w:sz w:val="24"/>
            <w:szCs w:val="24"/>
          </w:rPr>
          <w:t>.ru</w:t>
        </w:r>
      </w:hyperlink>
      <w:r w:rsidRPr="007A4D4C">
        <w:rPr>
          <w:sz w:val="24"/>
          <w:szCs w:val="24"/>
        </w:rPr>
        <w:t>),</w:t>
      </w:r>
      <w:r w:rsidR="009D7F01" w:rsidRPr="007A4D4C">
        <w:rPr>
          <w:iCs/>
          <w:sz w:val="24"/>
          <w:szCs w:val="24"/>
        </w:rPr>
        <w:t xml:space="preserve"> </w:t>
      </w:r>
      <w:r w:rsidR="009D7F01" w:rsidRPr="007A4D4C">
        <w:rPr>
          <w:sz w:val="24"/>
          <w:szCs w:val="24"/>
        </w:rPr>
        <w:t xml:space="preserve">на сайте </w:t>
      </w:r>
      <w:r w:rsidR="007556FF" w:rsidRPr="007A4D4C">
        <w:rPr>
          <w:iCs/>
          <w:sz w:val="24"/>
          <w:szCs w:val="24"/>
        </w:rPr>
        <w:t>ПАО «МРСК Центра»</w:t>
      </w:r>
      <w:r w:rsidR="009D7F01" w:rsidRPr="007A4D4C">
        <w:rPr>
          <w:sz w:val="24"/>
          <w:szCs w:val="24"/>
        </w:rPr>
        <w:t xml:space="preserve"> (</w:t>
      </w:r>
      <w:hyperlink r:id="rId21" w:history="1">
        <w:r w:rsidR="007556FF" w:rsidRPr="007A4D4C">
          <w:rPr>
            <w:rStyle w:val="a7"/>
            <w:sz w:val="24"/>
            <w:szCs w:val="24"/>
          </w:rPr>
          <w:t>www.mrsk-1.ru</w:t>
        </w:r>
      </w:hyperlink>
      <w:r w:rsidR="00862664" w:rsidRPr="007A4D4C">
        <w:rPr>
          <w:sz w:val="24"/>
          <w:szCs w:val="24"/>
        </w:rPr>
        <w:t>)</w:t>
      </w:r>
      <w:r w:rsidR="00702B2C" w:rsidRPr="007A4D4C">
        <w:rPr>
          <w:sz w:val="24"/>
          <w:szCs w:val="24"/>
        </w:rPr>
        <w:t xml:space="preserve">, на сайте ЭТП, указанном в п. </w:t>
      </w:r>
      <w:r w:rsidR="00402EF9" w:rsidRPr="007A4D4C">
        <w:rPr>
          <w:sz w:val="24"/>
          <w:szCs w:val="24"/>
        </w:rPr>
        <w:fldChar w:fldCharType="begin"/>
      </w:r>
      <w:r w:rsidR="00402EF9" w:rsidRPr="007A4D4C">
        <w:rPr>
          <w:sz w:val="24"/>
          <w:szCs w:val="24"/>
        </w:rPr>
        <w:instrText xml:space="preserve"> REF _Ref440269836 \r \h  \* MERGEFORMAT </w:instrText>
      </w:r>
      <w:r w:rsidR="00402EF9" w:rsidRPr="007A4D4C">
        <w:rPr>
          <w:sz w:val="24"/>
          <w:szCs w:val="24"/>
        </w:rPr>
      </w:r>
      <w:r w:rsidR="00402EF9" w:rsidRPr="007A4D4C">
        <w:rPr>
          <w:sz w:val="24"/>
          <w:szCs w:val="24"/>
        </w:rPr>
        <w:fldChar w:fldCharType="separate"/>
      </w:r>
      <w:r w:rsidR="00552FBF" w:rsidRPr="007A4D4C">
        <w:rPr>
          <w:sz w:val="24"/>
          <w:szCs w:val="24"/>
        </w:rPr>
        <w:t>1.1.2</w:t>
      </w:r>
      <w:r w:rsidR="00402EF9" w:rsidRPr="007A4D4C">
        <w:rPr>
          <w:sz w:val="24"/>
          <w:szCs w:val="24"/>
        </w:rPr>
        <w:fldChar w:fldCharType="end"/>
      </w:r>
      <w:r w:rsidR="00702B2C" w:rsidRPr="007A4D4C">
        <w:rPr>
          <w:sz w:val="24"/>
          <w:szCs w:val="24"/>
        </w:rPr>
        <w:t xml:space="preserve"> настоящей Документации,</w:t>
      </w:r>
      <w:r w:rsidR="009A7733" w:rsidRPr="007A4D4C">
        <w:rPr>
          <w:iCs/>
          <w:sz w:val="24"/>
          <w:szCs w:val="24"/>
        </w:rPr>
        <w:t xml:space="preserve"> </w:t>
      </w:r>
      <w:r w:rsidRPr="007A4D4C">
        <w:rPr>
          <w:iCs/>
          <w:sz w:val="24"/>
          <w:szCs w:val="24"/>
        </w:rPr>
        <w:t>приг</w:t>
      </w:r>
      <w:r w:rsidRPr="007A4D4C">
        <w:rPr>
          <w:sz w:val="24"/>
          <w:szCs w:val="24"/>
        </w:rPr>
        <w:t>ласило юридических лиц</w:t>
      </w:r>
      <w:r w:rsidR="005B75A6" w:rsidRPr="007A4D4C">
        <w:rPr>
          <w:sz w:val="24"/>
          <w:szCs w:val="24"/>
        </w:rPr>
        <w:t xml:space="preserve"> и физических</w:t>
      </w:r>
      <w:r w:rsidR="005B75A6" w:rsidRPr="00862664">
        <w:rPr>
          <w:sz w:val="24"/>
          <w:szCs w:val="24"/>
        </w:rPr>
        <w:t xml:space="preserve">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C92589">
        <w:rPr>
          <w:sz w:val="24"/>
          <w:szCs w:val="24"/>
        </w:rPr>
        <w:t>)</w:t>
      </w:r>
      <w:r w:rsidR="00C92589" w:rsidRPr="00C9258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00C92589" w:rsidRPr="00C92589">
        <w:rPr>
          <w:sz w:val="24"/>
          <w:szCs w:val="24"/>
        </w:rPr>
        <w:t xml:space="preserve"> </w:t>
      </w:r>
      <w:proofErr w:type="gramStart"/>
      <w:r w:rsidR="00C92589" w:rsidRPr="00C92589">
        <w:rPr>
          <w:sz w:val="24"/>
          <w:szCs w:val="24"/>
        </w:rPr>
        <w:t>законом</w:t>
      </w:r>
      <w:proofErr w:type="gramEnd"/>
      <w:r w:rsidR="00C92589" w:rsidRPr="00C92589">
        <w:rPr>
          <w:sz w:val="24"/>
          <w:szCs w:val="24"/>
        </w:rPr>
        <w:t xml:space="preserve"> </w:t>
      </w:r>
      <w:proofErr w:type="gramStart"/>
      <w:r w:rsidR="00C92589" w:rsidRPr="00C92589">
        <w:rPr>
          <w:sz w:val="24"/>
          <w:szCs w:val="24"/>
        </w:rPr>
        <w:t>Российской Федерации от 24 июля 2007 г. N 209-ФЗ «О развитии малого и среднего предпринимательства в Российской Федерации»)</w:t>
      </w:r>
      <w:r w:rsidR="00DC6125" w:rsidRPr="00C92589">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 xml:space="preserve">к участию в </w:t>
      </w:r>
      <w:r w:rsidR="004B5EB3" w:rsidRPr="007A4D4C">
        <w:rPr>
          <w:sz w:val="24"/>
          <w:szCs w:val="24"/>
        </w:rPr>
        <w:t>процедуре О</w:t>
      </w:r>
      <w:r w:rsidRPr="007A4D4C">
        <w:rPr>
          <w:sz w:val="24"/>
          <w:szCs w:val="24"/>
        </w:rPr>
        <w:t xml:space="preserve">ткрытого запроса предложений (далее – запрос предложений) </w:t>
      </w:r>
      <w:bookmarkEnd w:id="11"/>
      <w:r w:rsidR="004B5EB3" w:rsidRPr="007A4D4C">
        <w:rPr>
          <w:sz w:val="24"/>
          <w:szCs w:val="24"/>
        </w:rPr>
        <w:t xml:space="preserve">на право заключения </w:t>
      </w:r>
      <w:r w:rsidR="007E3B40">
        <w:rPr>
          <w:iCs/>
          <w:sz w:val="24"/>
          <w:szCs w:val="24"/>
          <w:lang w:eastAsia="ru-RU"/>
        </w:rPr>
        <w:t>Д</w:t>
      </w:r>
      <w:r w:rsidR="007E3B40" w:rsidRPr="00652BDA">
        <w:rPr>
          <w:iCs/>
          <w:sz w:val="24"/>
          <w:szCs w:val="24"/>
          <w:lang w:eastAsia="ru-RU"/>
        </w:rPr>
        <w:t>оговора</w:t>
      </w:r>
      <w:r w:rsidR="007E3B40" w:rsidRPr="00652BDA">
        <w:rPr>
          <w:sz w:val="24"/>
          <w:szCs w:val="24"/>
        </w:rPr>
        <w:t xml:space="preserve"> на </w:t>
      </w:r>
      <w:r w:rsidR="009D3A44" w:rsidRPr="009D3A44">
        <w:rPr>
          <w:iCs/>
          <w:sz w:val="24"/>
          <w:szCs w:val="24"/>
          <w:lang w:eastAsia="ru-RU"/>
        </w:rPr>
        <w:t>оказание услуг по оценке рыночной стоимости электросетевого имущества для нужд ПАО «МРСК Центра» (филиала «Курскэнерго»)</w:t>
      </w:r>
      <w:r w:rsidRPr="009D3A44">
        <w:rPr>
          <w:iCs/>
          <w:sz w:val="24"/>
          <w:szCs w:val="24"/>
          <w:lang w:eastAsia="ru-RU"/>
        </w:rPr>
        <w:t>.</w:t>
      </w:r>
      <w:bookmarkEnd w:id="12"/>
      <w:bookmarkEnd w:id="13"/>
      <w:bookmarkEnd w:id="14"/>
      <w:proofErr w:type="gramEnd"/>
    </w:p>
    <w:p w:rsidR="00717F60" w:rsidRPr="007A4D4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7A4D4C">
        <w:rPr>
          <w:sz w:val="24"/>
          <w:szCs w:val="24"/>
        </w:rPr>
        <w:t xml:space="preserve">Настоящий </w:t>
      </w:r>
      <w:r w:rsidR="004B5EB3" w:rsidRPr="007A4D4C">
        <w:rPr>
          <w:sz w:val="24"/>
          <w:szCs w:val="24"/>
        </w:rPr>
        <w:t>З</w:t>
      </w:r>
      <w:r w:rsidRPr="007A4D4C">
        <w:rPr>
          <w:sz w:val="24"/>
          <w:szCs w:val="24"/>
        </w:rPr>
        <w:t xml:space="preserve">апрос предложений проводится в соответствии с правилами и с использованием функционала </w:t>
      </w:r>
      <w:r w:rsidR="00702B2C" w:rsidRPr="007A4D4C">
        <w:rPr>
          <w:sz w:val="24"/>
          <w:szCs w:val="24"/>
        </w:rPr>
        <w:t>электронной торговой площадк</w:t>
      </w:r>
      <w:r w:rsidR="00414AB1" w:rsidRPr="007A4D4C">
        <w:rPr>
          <w:sz w:val="24"/>
          <w:szCs w:val="24"/>
        </w:rPr>
        <w:t>и</w:t>
      </w:r>
      <w:r w:rsidR="00702B2C" w:rsidRPr="007A4D4C">
        <w:rPr>
          <w:sz w:val="24"/>
          <w:szCs w:val="24"/>
        </w:rPr>
        <w:t xml:space="preserve"> </w:t>
      </w:r>
      <w:r w:rsidR="000D70B6" w:rsidRPr="007A4D4C">
        <w:rPr>
          <w:sz w:val="24"/>
          <w:szCs w:val="24"/>
        </w:rPr>
        <w:t>П</w:t>
      </w:r>
      <w:r w:rsidR="00702B2C" w:rsidRPr="007A4D4C">
        <w:rPr>
          <w:sz w:val="24"/>
          <w:szCs w:val="24"/>
        </w:rPr>
        <w:t xml:space="preserve">АО «Россети» </w:t>
      </w:r>
      <w:hyperlink r:id="rId22" w:history="1">
        <w:r w:rsidR="00862664" w:rsidRPr="007A4D4C">
          <w:rPr>
            <w:rStyle w:val="a7"/>
            <w:sz w:val="24"/>
            <w:szCs w:val="24"/>
          </w:rPr>
          <w:t>etp.rosseti.ru</w:t>
        </w:r>
      </w:hyperlink>
      <w:r w:rsidR="00862664" w:rsidRPr="007A4D4C">
        <w:rPr>
          <w:sz w:val="24"/>
          <w:szCs w:val="24"/>
        </w:rPr>
        <w:t xml:space="preserve"> </w:t>
      </w:r>
      <w:r w:rsidR="00702B2C" w:rsidRPr="007A4D4C">
        <w:rPr>
          <w:sz w:val="24"/>
          <w:szCs w:val="24"/>
        </w:rPr>
        <w:t>(далее — ЭТП)</w:t>
      </w:r>
      <w:r w:rsidR="005B75A6" w:rsidRPr="007A4D4C">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DA4CE8"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A4CE8">
        <w:rPr>
          <w:sz w:val="24"/>
          <w:szCs w:val="24"/>
        </w:rPr>
        <w:t>П</w:t>
      </w:r>
      <w:r w:rsidR="00717F60" w:rsidRPr="00C12FA4">
        <w:rPr>
          <w:sz w:val="24"/>
          <w:szCs w:val="24"/>
        </w:rPr>
        <w:t xml:space="preserve">раво заключения </w:t>
      </w:r>
      <w:bookmarkEnd w:id="18"/>
      <w:r w:rsidR="009D3A44">
        <w:rPr>
          <w:iCs/>
          <w:sz w:val="24"/>
          <w:szCs w:val="24"/>
          <w:lang w:eastAsia="ru-RU"/>
        </w:rPr>
        <w:t>Д</w:t>
      </w:r>
      <w:r w:rsidR="009D3A44" w:rsidRPr="00652BDA">
        <w:rPr>
          <w:iCs/>
          <w:sz w:val="24"/>
          <w:szCs w:val="24"/>
          <w:lang w:eastAsia="ru-RU"/>
        </w:rPr>
        <w:t>оговора</w:t>
      </w:r>
      <w:r w:rsidR="009D3A44" w:rsidRPr="00652BDA">
        <w:rPr>
          <w:sz w:val="24"/>
          <w:szCs w:val="24"/>
        </w:rPr>
        <w:t xml:space="preserve"> на </w:t>
      </w:r>
      <w:r w:rsidR="009D3A44" w:rsidRPr="009D3A44">
        <w:rPr>
          <w:iCs/>
          <w:sz w:val="24"/>
          <w:szCs w:val="24"/>
          <w:lang w:eastAsia="ru-RU"/>
        </w:rPr>
        <w:t>оказание услуг по оценке рыночной стоимости электросетевого имущества для нужд ПАО «МРСК Центра» (филиала «Курскэнерго»)</w:t>
      </w:r>
      <w:r w:rsidR="00702B2C" w:rsidRPr="00C12FA4">
        <w:rPr>
          <w:sz w:val="24"/>
          <w:szCs w:val="24"/>
        </w:rPr>
        <w:t>.</w:t>
      </w:r>
    </w:p>
    <w:bookmarkEnd w:id="19"/>
    <w:p w:rsidR="00804801" w:rsidRPr="007A4D4C" w:rsidRDefault="00B5344A" w:rsidP="00750D4A">
      <w:pPr>
        <w:pStyle w:val="a"/>
        <w:keepNext/>
        <w:numPr>
          <w:ilvl w:val="0"/>
          <w:numId w:val="0"/>
        </w:numPr>
        <w:spacing w:line="264" w:lineRule="auto"/>
        <w:ind w:left="360" w:hanging="360"/>
        <w:rPr>
          <w:sz w:val="24"/>
          <w:szCs w:val="24"/>
        </w:rPr>
      </w:pPr>
      <w:r w:rsidRPr="007A4D4C">
        <w:rPr>
          <w:sz w:val="24"/>
          <w:szCs w:val="24"/>
        </w:rPr>
        <w:t xml:space="preserve">Частичное </w:t>
      </w:r>
      <w:r w:rsidR="00366652" w:rsidRPr="007A4D4C">
        <w:rPr>
          <w:sz w:val="24"/>
          <w:szCs w:val="24"/>
        </w:rPr>
        <w:t xml:space="preserve">оказание </w:t>
      </w:r>
      <w:r w:rsidR="00AD3EBC" w:rsidRPr="007A4D4C">
        <w:rPr>
          <w:sz w:val="24"/>
          <w:szCs w:val="24"/>
        </w:rPr>
        <w:t>услуг</w:t>
      </w:r>
      <w:r w:rsidRPr="007A4D4C">
        <w:rPr>
          <w:sz w:val="24"/>
          <w:szCs w:val="24"/>
        </w:rPr>
        <w:t xml:space="preserve"> не допускается.</w:t>
      </w:r>
    </w:p>
    <w:p w:rsidR="00717F60"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A4D4C">
        <w:rPr>
          <w:sz w:val="24"/>
          <w:szCs w:val="24"/>
        </w:rPr>
        <w:t>Сроки</w:t>
      </w:r>
      <w:r w:rsidR="00717F60" w:rsidRPr="007A4D4C">
        <w:rPr>
          <w:sz w:val="24"/>
          <w:szCs w:val="24"/>
        </w:rPr>
        <w:t xml:space="preserve"> </w:t>
      </w:r>
      <w:r w:rsidR="00366652" w:rsidRPr="007A4D4C">
        <w:rPr>
          <w:sz w:val="24"/>
          <w:szCs w:val="24"/>
        </w:rPr>
        <w:t>оказания</w:t>
      </w:r>
      <w:r w:rsidR="00366652" w:rsidRPr="00FA7326">
        <w:rPr>
          <w:sz w:val="24"/>
          <w:szCs w:val="24"/>
        </w:rPr>
        <w:t xml:space="preserve"> услуг</w:t>
      </w:r>
      <w:r w:rsidR="00717F60" w:rsidRPr="00FA7326">
        <w:rPr>
          <w:sz w:val="24"/>
          <w:szCs w:val="24"/>
        </w:rPr>
        <w:t>:</w:t>
      </w:r>
      <w:bookmarkEnd w:id="20"/>
    </w:p>
    <w:p w:rsidR="007A4D4C" w:rsidRPr="007A4D4C" w:rsidRDefault="007A4D4C" w:rsidP="00DA4CE8">
      <w:pPr>
        <w:keepNext/>
        <w:widowControl w:val="0"/>
        <w:tabs>
          <w:tab w:val="num" w:pos="1650"/>
        </w:tabs>
        <w:suppressAutoHyphens w:val="0"/>
        <w:autoSpaceDE w:val="0"/>
        <w:autoSpaceDN w:val="0"/>
        <w:adjustRightInd w:val="0"/>
        <w:spacing w:before="60" w:line="264" w:lineRule="auto"/>
        <w:ind w:firstLine="0"/>
        <w:rPr>
          <w:sz w:val="24"/>
          <w:szCs w:val="24"/>
        </w:rPr>
      </w:pPr>
      <w:r w:rsidRPr="00DA4CE8">
        <w:rPr>
          <w:b/>
          <w:sz w:val="24"/>
          <w:szCs w:val="24"/>
        </w:rPr>
        <w:t>Начало оказания услуг по оценке</w:t>
      </w:r>
      <w:r w:rsidRPr="00DA4CE8">
        <w:rPr>
          <w:sz w:val="24"/>
          <w:szCs w:val="24"/>
        </w:rPr>
        <w:t xml:space="preserve"> </w:t>
      </w:r>
      <w:r w:rsidR="00DA4CE8" w:rsidRPr="00DA4CE8">
        <w:rPr>
          <w:sz w:val="24"/>
          <w:szCs w:val="24"/>
        </w:rPr>
        <w:t xml:space="preserve">– с момента заключения Договора; </w:t>
      </w:r>
      <w:r w:rsidRPr="00DA4CE8">
        <w:rPr>
          <w:b/>
          <w:sz w:val="24"/>
          <w:szCs w:val="24"/>
        </w:rPr>
        <w:t>Окончание оказания услуг по оценке</w:t>
      </w:r>
      <w:r w:rsidRPr="00DA4CE8">
        <w:rPr>
          <w:sz w:val="24"/>
          <w:szCs w:val="24"/>
        </w:rPr>
        <w:t xml:space="preserve"> </w:t>
      </w:r>
      <w:r w:rsidR="00DA4CE8">
        <w:rPr>
          <w:sz w:val="24"/>
          <w:szCs w:val="24"/>
        </w:rPr>
        <w:t>– до 31.12.2016 г</w:t>
      </w:r>
      <w:r w:rsidRPr="00DA4CE8">
        <w:rPr>
          <w:sz w:val="24"/>
          <w:szCs w:val="24"/>
        </w:rPr>
        <w:t>.</w:t>
      </w:r>
    </w:p>
    <w:p w:rsidR="008D2928" w:rsidRPr="007A4D4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7A4D4C">
        <w:rPr>
          <w:sz w:val="24"/>
          <w:szCs w:val="24"/>
        </w:rPr>
        <w:t xml:space="preserve">Оказание услуг Участником будет осуществляться на </w:t>
      </w:r>
      <w:r w:rsidR="00425F34" w:rsidRPr="007A4D4C">
        <w:rPr>
          <w:sz w:val="24"/>
          <w:szCs w:val="24"/>
        </w:rPr>
        <w:t>территории Р</w:t>
      </w:r>
      <w:r w:rsidR="00A0540E" w:rsidRPr="007A4D4C">
        <w:rPr>
          <w:sz w:val="24"/>
          <w:szCs w:val="24"/>
        </w:rPr>
        <w:t xml:space="preserve">оссийской </w:t>
      </w:r>
      <w:r w:rsidR="00425F34" w:rsidRPr="007A4D4C">
        <w:rPr>
          <w:sz w:val="24"/>
          <w:szCs w:val="24"/>
        </w:rPr>
        <w:t>Ф</w:t>
      </w:r>
      <w:r w:rsidR="00A0540E" w:rsidRPr="007A4D4C">
        <w:rPr>
          <w:sz w:val="24"/>
          <w:szCs w:val="24"/>
        </w:rPr>
        <w:t>едерации</w:t>
      </w:r>
      <w:r w:rsidRPr="007A4D4C">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7A4D4C">
        <w:rPr>
          <w:iCs/>
          <w:sz w:val="24"/>
          <w:szCs w:val="24"/>
        </w:rPr>
        <w:t xml:space="preserve">Форма и порядок оплаты: </w:t>
      </w:r>
      <w:r w:rsidR="007A4D4C" w:rsidRPr="007A4D4C">
        <w:rPr>
          <w:sz w:val="24"/>
          <w:szCs w:val="24"/>
        </w:rPr>
        <w:t>Оплата 100% стоимости оказанных по договору услуг производится безналичным расчетом в течение 30 (тридцати) календарных дней</w:t>
      </w:r>
      <w:r w:rsidR="007A4D4C" w:rsidRPr="00627449">
        <w:rPr>
          <w:sz w:val="24"/>
          <w:szCs w:val="24"/>
        </w:rPr>
        <w:t xml:space="preserve"> после подписания Сторонами Акта об оказании услуг и предоставления </w:t>
      </w:r>
      <w:proofErr w:type="gramStart"/>
      <w:r w:rsidR="007A4D4C" w:rsidRPr="00627449">
        <w:rPr>
          <w:sz w:val="24"/>
          <w:szCs w:val="24"/>
        </w:rPr>
        <w:t>счет-фактуры</w:t>
      </w:r>
      <w:proofErr w:type="gramEnd"/>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6C7">
        <w:rPr>
          <w:iCs/>
          <w:sz w:val="24"/>
          <w:szCs w:val="24"/>
        </w:rPr>
        <w:fldChar w:fldCharType="begin"/>
      </w:r>
      <w:r w:rsidR="00E71A48">
        <w:rPr>
          <w:iCs/>
          <w:sz w:val="24"/>
          <w:szCs w:val="24"/>
        </w:rPr>
        <w:instrText xml:space="preserve"> REF _Ref311232052 \r \h </w:instrText>
      </w:r>
      <w:r w:rsidR="00FC66C7">
        <w:rPr>
          <w:iCs/>
          <w:sz w:val="24"/>
          <w:szCs w:val="24"/>
        </w:rPr>
      </w:r>
      <w:r w:rsidR="00FC66C7">
        <w:rPr>
          <w:iCs/>
          <w:sz w:val="24"/>
          <w:szCs w:val="24"/>
        </w:rPr>
        <w:fldChar w:fldCharType="separate"/>
      </w:r>
      <w:r w:rsidR="00552FBF">
        <w:rPr>
          <w:iCs/>
          <w:sz w:val="24"/>
          <w:szCs w:val="24"/>
        </w:rPr>
        <w:t>3</w:t>
      </w:r>
      <w:r w:rsidR="00FC66C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6C7">
        <w:rPr>
          <w:sz w:val="24"/>
          <w:szCs w:val="24"/>
        </w:rPr>
        <w:fldChar w:fldCharType="begin"/>
      </w:r>
      <w:r w:rsidR="008D2928">
        <w:rPr>
          <w:sz w:val="24"/>
          <w:szCs w:val="24"/>
        </w:rPr>
        <w:instrText xml:space="preserve"> REF _Ref440270568 \r \h </w:instrText>
      </w:r>
      <w:r w:rsidR="00FC66C7">
        <w:rPr>
          <w:sz w:val="24"/>
          <w:szCs w:val="24"/>
        </w:rPr>
      </w:r>
      <w:r w:rsidR="00FC66C7">
        <w:rPr>
          <w:sz w:val="24"/>
          <w:szCs w:val="24"/>
        </w:rPr>
        <w:fldChar w:fldCharType="separate"/>
      </w:r>
      <w:r w:rsidR="00552FBF">
        <w:rPr>
          <w:sz w:val="24"/>
          <w:szCs w:val="24"/>
        </w:rPr>
        <w:t>4</w:t>
      </w:r>
      <w:r w:rsidR="00FC66C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02EF9">
        <w:fldChar w:fldCharType="begin"/>
      </w:r>
      <w:r w:rsidR="00402EF9">
        <w:instrText xml:space="preserve"> REF _Ref305973574 \r \h  \* MERGEFORMAT </w:instrText>
      </w:r>
      <w:r w:rsidR="00402EF9">
        <w:fldChar w:fldCharType="separate"/>
      </w:r>
      <w:r w:rsidR="00552FBF">
        <w:t>2</w:t>
      </w:r>
      <w:r w:rsidR="00402EF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6C7">
        <w:rPr>
          <w:iCs/>
          <w:sz w:val="24"/>
          <w:szCs w:val="24"/>
        </w:rPr>
        <w:fldChar w:fldCharType="begin"/>
      </w:r>
      <w:r w:rsidR="008D2928">
        <w:rPr>
          <w:iCs/>
          <w:sz w:val="24"/>
          <w:szCs w:val="24"/>
        </w:rPr>
        <w:instrText xml:space="preserve"> REF _Ref440270602 \r \h </w:instrText>
      </w:r>
      <w:r w:rsidR="00FC66C7">
        <w:rPr>
          <w:iCs/>
          <w:sz w:val="24"/>
          <w:szCs w:val="24"/>
        </w:rPr>
      </w:r>
      <w:r w:rsidR="00FC66C7">
        <w:rPr>
          <w:iCs/>
          <w:sz w:val="24"/>
          <w:szCs w:val="24"/>
        </w:rPr>
        <w:fldChar w:fldCharType="separate"/>
      </w:r>
      <w:r w:rsidR="00552FBF">
        <w:rPr>
          <w:iCs/>
          <w:sz w:val="24"/>
          <w:szCs w:val="24"/>
        </w:rPr>
        <w:t>5</w:t>
      </w:r>
      <w:r w:rsidR="00FC66C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402EF9">
        <w:fldChar w:fldCharType="begin"/>
      </w:r>
      <w:r w:rsidR="00402EF9">
        <w:instrText xml:space="preserve"> REF _Ref440270637 \r \h  \* MERGEFORMAT </w:instrText>
      </w:r>
      <w:r w:rsidR="00402EF9">
        <w:fldChar w:fldCharType="separate"/>
      </w:r>
      <w:r w:rsidR="00552FBF" w:rsidRPr="00552FBF">
        <w:rPr>
          <w:sz w:val="24"/>
          <w:szCs w:val="24"/>
        </w:rPr>
        <w:t>1.1.5</w:t>
      </w:r>
      <w:r w:rsidR="00402EF9">
        <w:fldChar w:fldCharType="end"/>
      </w:r>
      <w:r w:rsidRPr="00366652">
        <w:rPr>
          <w:sz w:val="24"/>
          <w:szCs w:val="24"/>
        </w:rPr>
        <w:t xml:space="preserve">, </w:t>
      </w:r>
      <w:r w:rsidR="00402EF9">
        <w:fldChar w:fldCharType="begin"/>
      </w:r>
      <w:r w:rsidR="00402EF9">
        <w:instrText xml:space="preserve"> REF _Ref440270663 \r \h  \* MERGEFORMAT </w:instrText>
      </w:r>
      <w:r w:rsidR="00402EF9">
        <w:fldChar w:fldCharType="separate"/>
      </w:r>
      <w:r w:rsidR="00552FBF" w:rsidRPr="00552FBF">
        <w:rPr>
          <w:sz w:val="24"/>
          <w:szCs w:val="24"/>
        </w:rPr>
        <w:t>1.1.7</w:t>
      </w:r>
      <w:r w:rsidR="00402EF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402EF9">
        <w:fldChar w:fldCharType="begin"/>
      </w:r>
      <w:r w:rsidR="00402EF9">
        <w:instrText xml:space="preserve"> REF _Ref440270637 \r \h  \* MERGEFORMAT </w:instrText>
      </w:r>
      <w:r w:rsidR="00402EF9">
        <w:fldChar w:fldCharType="separate"/>
      </w:r>
      <w:r w:rsidR="00552FBF" w:rsidRPr="00552FBF">
        <w:rPr>
          <w:sz w:val="24"/>
          <w:szCs w:val="24"/>
        </w:rPr>
        <w:t>1.1.5</w:t>
      </w:r>
      <w:r w:rsidR="00402EF9">
        <w:fldChar w:fldCharType="end"/>
      </w:r>
      <w:r w:rsidR="008D2928" w:rsidRPr="00366652">
        <w:rPr>
          <w:sz w:val="24"/>
          <w:szCs w:val="24"/>
        </w:rPr>
        <w:t xml:space="preserve">, </w:t>
      </w:r>
      <w:r w:rsidR="00402EF9">
        <w:fldChar w:fldCharType="begin"/>
      </w:r>
      <w:r w:rsidR="00402EF9">
        <w:instrText xml:space="preserve"> REF _Ref440270663 \r \h  \* MERGEFORMAT </w:instrText>
      </w:r>
      <w:r w:rsidR="00402EF9">
        <w:fldChar w:fldCharType="separate"/>
      </w:r>
      <w:r w:rsidR="00552FBF" w:rsidRPr="00552FBF">
        <w:rPr>
          <w:sz w:val="24"/>
          <w:szCs w:val="24"/>
        </w:rPr>
        <w:t>1.1.7</w:t>
      </w:r>
      <w:r w:rsidR="00402EF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6C7">
        <w:rPr>
          <w:sz w:val="24"/>
          <w:szCs w:val="24"/>
        </w:rPr>
        <w:fldChar w:fldCharType="begin"/>
      </w:r>
      <w:r w:rsidR="008D2928">
        <w:rPr>
          <w:sz w:val="24"/>
          <w:szCs w:val="24"/>
        </w:rPr>
        <w:instrText xml:space="preserve"> REF _Ref440270663 \r \h </w:instrText>
      </w:r>
      <w:r w:rsidR="00FC66C7">
        <w:rPr>
          <w:sz w:val="24"/>
          <w:szCs w:val="24"/>
        </w:rPr>
      </w:r>
      <w:r w:rsidR="00FC66C7">
        <w:rPr>
          <w:sz w:val="24"/>
          <w:szCs w:val="24"/>
        </w:rPr>
        <w:fldChar w:fldCharType="separate"/>
      </w:r>
      <w:r w:rsidR="00552FBF">
        <w:rPr>
          <w:sz w:val="24"/>
          <w:szCs w:val="24"/>
        </w:rPr>
        <w:t>1.1.7</w:t>
      </w:r>
      <w:r w:rsidR="00FC66C7">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02EF9">
        <w:fldChar w:fldCharType="begin"/>
      </w:r>
      <w:r w:rsidR="00402EF9">
        <w:instrText xml:space="preserve"> REF _Ref305973033 \r \h  \* MERGEFORMAT </w:instrText>
      </w:r>
      <w:r w:rsidR="00402EF9">
        <w:fldChar w:fldCharType="separate"/>
      </w:r>
      <w:r w:rsidR="00552FBF" w:rsidRPr="00552FBF">
        <w:rPr>
          <w:sz w:val="24"/>
          <w:szCs w:val="24"/>
        </w:rPr>
        <w:t>3.2</w:t>
      </w:r>
      <w:r w:rsidR="00402EF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402EF9">
        <w:fldChar w:fldCharType="begin"/>
      </w:r>
      <w:r w:rsidR="00402EF9">
        <w:instrText xml:space="preserve"> REF _Ref191386109 \n \h  \* MERGEFORMAT </w:instrText>
      </w:r>
      <w:r w:rsidR="00402EF9">
        <w:fldChar w:fldCharType="separate"/>
      </w:r>
      <w:r w:rsidR="00552FBF" w:rsidRPr="00552FBF">
        <w:rPr>
          <w:color w:val="000000"/>
          <w:sz w:val="24"/>
          <w:szCs w:val="24"/>
        </w:rPr>
        <w:t>3.3.2</w:t>
      </w:r>
      <w:r w:rsidR="00402EF9">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402EF9">
        <w:fldChar w:fldCharType="begin"/>
      </w:r>
      <w:r w:rsidR="00402EF9">
        <w:instrText xml:space="preserve"> REF _Ref306005578 \r \h  \* MERGEFORMAT </w:instrText>
      </w:r>
      <w:r w:rsidR="00402EF9">
        <w:fldChar w:fldCharType="separate"/>
      </w:r>
      <w:r w:rsidR="00552FBF" w:rsidRPr="00552FBF">
        <w:rPr>
          <w:sz w:val="24"/>
          <w:szCs w:val="24"/>
        </w:rPr>
        <w:t>3.3.8.3</w:t>
      </w:r>
      <w:r w:rsidR="00402EF9">
        <w:fldChar w:fldCharType="end"/>
      </w:r>
      <w:r w:rsidR="002F273A" w:rsidRPr="002F273A">
        <w:rPr>
          <w:sz w:val="24"/>
          <w:szCs w:val="24"/>
        </w:rPr>
        <w:t xml:space="preserve"> и подразделе </w:t>
      </w:r>
      <w:r w:rsidR="00402EF9">
        <w:fldChar w:fldCharType="begin"/>
      </w:r>
      <w:r w:rsidR="00402EF9">
        <w:instrText xml:space="preserve"> REF _Ref441574649 \r \h  \* MERGEFORMAT </w:instrText>
      </w:r>
      <w:r w:rsidR="00402EF9">
        <w:fldChar w:fldCharType="separate"/>
      </w:r>
      <w:r w:rsidR="00552FBF" w:rsidRPr="00552FBF">
        <w:rPr>
          <w:sz w:val="24"/>
          <w:szCs w:val="24"/>
        </w:rPr>
        <w:t>5.18</w:t>
      </w:r>
      <w:r w:rsidR="00402EF9">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402EF9">
        <w:fldChar w:fldCharType="begin"/>
      </w:r>
      <w:r w:rsidR="00402EF9">
        <w:instrText xml:space="preserve"> REF _Ref191386164 \r \h  \* MERGEFORMAT </w:instrText>
      </w:r>
      <w:r w:rsidR="00402EF9">
        <w:fldChar w:fldCharType="separate"/>
      </w:r>
      <w:r w:rsidR="00552FBF" w:rsidRPr="00552FBF">
        <w:rPr>
          <w:sz w:val="24"/>
          <w:szCs w:val="24"/>
        </w:rPr>
        <w:t xml:space="preserve"> 1.4.1 </w:t>
      </w:r>
      <w:r w:rsidR="00402EF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02EF9">
        <w:fldChar w:fldCharType="begin"/>
      </w:r>
      <w:r w:rsidR="00402EF9">
        <w:instrText xml:space="preserve"> REF _Ref306978606 \r \h  \* MERGEFORMAT </w:instrText>
      </w:r>
      <w:r w:rsidR="00402EF9">
        <w:fldChar w:fldCharType="separate"/>
      </w:r>
      <w:r w:rsidR="00552FBF" w:rsidRPr="00552FBF">
        <w:rPr>
          <w:sz w:val="24"/>
          <w:szCs w:val="24"/>
        </w:rPr>
        <w:t xml:space="preserve"> 1.4.2 </w:t>
      </w:r>
      <w:r w:rsidR="00402EF9">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02EF9">
        <w:fldChar w:fldCharType="begin"/>
      </w:r>
      <w:r w:rsidR="00402EF9">
        <w:instrText xml:space="preserve"> REF _Ref306114966 \r \h  \* MERGEFORMAT </w:instrText>
      </w:r>
      <w:r w:rsidR="00402EF9">
        <w:fldChar w:fldCharType="separate"/>
      </w:r>
      <w:r w:rsidR="00552FBF" w:rsidRPr="00552FBF">
        <w:rPr>
          <w:sz w:val="24"/>
          <w:szCs w:val="24"/>
        </w:rPr>
        <w:t>3.3.11</w:t>
      </w:r>
      <w:r w:rsidR="00402EF9">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1048"/>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1049"/>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32291"/>
      <w:bookmarkStart w:id="74" w:name="_Toc440875064"/>
      <w:bookmarkStart w:id="75"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6C7">
        <w:rPr>
          <w:b w:val="0"/>
        </w:rPr>
        <w:fldChar w:fldCharType="begin"/>
      </w:r>
      <w:r w:rsidR="008D2928">
        <w:rPr>
          <w:b w:val="0"/>
        </w:rPr>
        <w:instrText xml:space="preserve"> REF _Ref93264992 \r \h </w:instrText>
      </w:r>
      <w:r w:rsidR="00FC66C7">
        <w:rPr>
          <w:b w:val="0"/>
        </w:rPr>
      </w:r>
      <w:r w:rsidR="00FC66C7">
        <w:rPr>
          <w:b w:val="0"/>
        </w:rPr>
        <w:fldChar w:fldCharType="separate"/>
      </w:r>
      <w:r w:rsidR="00552FBF">
        <w:rPr>
          <w:b w:val="0"/>
        </w:rPr>
        <w:t>5.5</w:t>
      </w:r>
      <w:r w:rsidR="00FC66C7">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p>
    <w:p w:rsidR="0094713A" w:rsidRPr="003303E9" w:rsidRDefault="0094713A" w:rsidP="0094713A">
      <w:pPr>
        <w:pStyle w:val="3"/>
        <w:ind w:left="0" w:firstLine="709"/>
        <w:jc w:val="both"/>
        <w:rPr>
          <w:b w:val="0"/>
        </w:rPr>
      </w:pPr>
      <w:bookmarkStart w:id="76" w:name="_Toc439238033"/>
      <w:bookmarkStart w:id="77" w:name="_Toc439238155"/>
      <w:bookmarkStart w:id="78" w:name="_Toc439252707"/>
      <w:bookmarkStart w:id="79" w:name="_Toc439323565"/>
      <w:bookmarkStart w:id="80" w:name="_Toc439323681"/>
      <w:bookmarkStart w:id="81" w:name="_Toc440361315"/>
      <w:bookmarkStart w:id="82" w:name="_Toc440376070"/>
      <w:bookmarkStart w:id="83" w:name="_Toc440376197"/>
      <w:bookmarkStart w:id="84" w:name="_Toc440382462"/>
      <w:bookmarkStart w:id="85" w:name="_Toc440447132"/>
      <w:bookmarkStart w:id="86" w:name="_Toc440632292"/>
      <w:bookmarkStart w:id="87" w:name="_Toc440875065"/>
      <w:bookmarkStart w:id="88"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6"/>
      <w:bookmarkEnd w:id="77"/>
      <w:bookmarkEnd w:id="78"/>
      <w:bookmarkEnd w:id="79"/>
      <w:bookmarkEnd w:id="80"/>
      <w:bookmarkEnd w:id="81"/>
      <w:bookmarkEnd w:id="82"/>
      <w:bookmarkEnd w:id="83"/>
      <w:bookmarkEnd w:id="84"/>
      <w:bookmarkEnd w:id="85"/>
      <w:bookmarkEnd w:id="86"/>
      <w:bookmarkEnd w:id="87"/>
      <w:bookmarkEnd w:id="88"/>
    </w:p>
    <w:p w:rsidR="00953802" w:rsidRPr="003303E9" w:rsidRDefault="00953802" w:rsidP="00953802">
      <w:pPr>
        <w:pStyle w:val="2"/>
        <w:tabs>
          <w:tab w:val="clear" w:pos="1700"/>
          <w:tab w:val="left" w:pos="567"/>
        </w:tabs>
        <w:spacing w:line="264" w:lineRule="auto"/>
      </w:pPr>
      <w:bookmarkStart w:id="89" w:name="_Toc440875066"/>
      <w:bookmarkStart w:id="90" w:name="_Toc441131053"/>
      <w:r w:rsidRPr="003303E9">
        <w:rPr>
          <w:bCs w:val="0"/>
        </w:rPr>
        <w:t>Антикоррупционная оговорка, включаемая в проект договора</w:t>
      </w:r>
      <w:bookmarkEnd w:id="89"/>
      <w:bookmarkEnd w:id="90"/>
    </w:p>
    <w:p w:rsidR="00953802" w:rsidRPr="003303E9" w:rsidRDefault="0094713A" w:rsidP="0094713A">
      <w:pPr>
        <w:pStyle w:val="3"/>
        <w:ind w:left="0" w:firstLine="709"/>
        <w:jc w:val="both"/>
        <w:rPr>
          <w:b w:val="0"/>
        </w:rPr>
      </w:pPr>
      <w:bookmarkStart w:id="91" w:name="_Toc439238157"/>
      <w:bookmarkStart w:id="92" w:name="_Toc439252709"/>
      <w:bookmarkStart w:id="93" w:name="_Toc439323567"/>
      <w:bookmarkStart w:id="94" w:name="_Toc439323683"/>
      <w:bookmarkStart w:id="95" w:name="_Toc440361317"/>
      <w:bookmarkStart w:id="96" w:name="_Toc440376072"/>
      <w:bookmarkStart w:id="97" w:name="_Toc440376199"/>
      <w:bookmarkStart w:id="98" w:name="_Toc440382464"/>
      <w:bookmarkStart w:id="99" w:name="_Toc440447134"/>
      <w:bookmarkStart w:id="100" w:name="_Toc440632294"/>
      <w:bookmarkStart w:id="101" w:name="_Toc440875067"/>
      <w:bookmarkStart w:id="102"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6C7">
        <w:rPr>
          <w:b w:val="0"/>
        </w:rPr>
        <w:fldChar w:fldCharType="begin"/>
      </w:r>
      <w:r w:rsidR="008D2928">
        <w:rPr>
          <w:b w:val="0"/>
        </w:rPr>
        <w:instrText xml:space="preserve"> REF _Ref440270867 \r \h </w:instrText>
      </w:r>
      <w:r w:rsidR="00FC66C7">
        <w:rPr>
          <w:b w:val="0"/>
        </w:rPr>
      </w:r>
      <w:r w:rsidR="00FC66C7">
        <w:rPr>
          <w:b w:val="0"/>
        </w:rPr>
        <w:fldChar w:fldCharType="separate"/>
      </w:r>
      <w:r w:rsidR="00552FBF">
        <w:rPr>
          <w:b w:val="0"/>
        </w:rPr>
        <w:t>2.2.3</w:t>
      </w:r>
      <w:r w:rsidR="00FC66C7">
        <w:rPr>
          <w:b w:val="0"/>
        </w:rPr>
        <w:fldChar w:fldCharType="end"/>
      </w:r>
      <w:r w:rsidRPr="003303E9">
        <w:rPr>
          <w:b w:val="0"/>
        </w:rPr>
        <w:t>).</w:t>
      </w:r>
      <w:bookmarkEnd w:id="91"/>
      <w:bookmarkEnd w:id="92"/>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8"/>
      <w:bookmarkStart w:id="104" w:name="_Toc439252710"/>
      <w:bookmarkStart w:id="105" w:name="_Toc439323568"/>
      <w:bookmarkStart w:id="106" w:name="_Toc439323684"/>
      <w:bookmarkStart w:id="107" w:name="_Toc440361318"/>
      <w:bookmarkStart w:id="108" w:name="_Toc440376073"/>
      <w:bookmarkStart w:id="109" w:name="_Toc440376200"/>
      <w:bookmarkStart w:id="110" w:name="_Toc440382465"/>
      <w:bookmarkStart w:id="111" w:name="_Toc440447135"/>
      <w:bookmarkStart w:id="112" w:name="_Toc440632295"/>
      <w:bookmarkStart w:id="113" w:name="_Toc440875068"/>
      <w:bookmarkStart w:id="114"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4713A" w:rsidRPr="003303E9" w:rsidRDefault="0094713A" w:rsidP="0094713A">
      <w:pPr>
        <w:pStyle w:val="3"/>
        <w:ind w:left="0" w:firstLine="709"/>
        <w:jc w:val="both"/>
        <w:rPr>
          <w:b w:val="0"/>
        </w:rPr>
      </w:pPr>
      <w:bookmarkStart w:id="115" w:name="_Toc439238159"/>
      <w:bookmarkStart w:id="116" w:name="_Toc439252711"/>
      <w:bookmarkStart w:id="117" w:name="_Toc439323569"/>
      <w:bookmarkStart w:id="118" w:name="_Toc439323685"/>
      <w:bookmarkStart w:id="119" w:name="_Ref440270867"/>
      <w:bookmarkStart w:id="120" w:name="_Toc440361319"/>
      <w:bookmarkStart w:id="121" w:name="_Toc440376074"/>
      <w:bookmarkStart w:id="122" w:name="_Toc440376201"/>
      <w:bookmarkStart w:id="123" w:name="_Toc440382466"/>
      <w:bookmarkStart w:id="124" w:name="_Toc440447136"/>
      <w:bookmarkStart w:id="125" w:name="_Toc440632296"/>
      <w:bookmarkStart w:id="126" w:name="_Toc440875069"/>
      <w:bookmarkStart w:id="127" w:name="_Toc441131056"/>
      <w:r w:rsidRPr="003303E9">
        <w:rPr>
          <w:b w:val="0"/>
        </w:rPr>
        <w:t>Текст Антикоррупционной оговорки:</w:t>
      </w:r>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8" w:name="_Ref303622434"/>
      <w:bookmarkStart w:id="129" w:name="_Ref303624273"/>
      <w:bookmarkStart w:id="130" w:name="_Ref303682476"/>
      <w:bookmarkStart w:id="131" w:name="_Ref303683017"/>
      <w:bookmarkEnd w:id="128"/>
      <w:bookmarkEnd w:id="129"/>
      <w:bookmarkEnd w:id="130"/>
      <w:bookmarkEnd w:id="131"/>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2" w:name="_Ref303711222"/>
      <w:bookmarkStart w:id="133" w:name="_Ref311232052"/>
      <w:bookmarkStart w:id="134"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2"/>
      <w:r w:rsidR="00D51A0B" w:rsidRPr="00E71A48">
        <w:rPr>
          <w:szCs w:val="24"/>
        </w:rPr>
        <w:t>Заявок</w:t>
      </w:r>
      <w:bookmarkEnd w:id="133"/>
      <w:bookmarkEnd w:id="134"/>
    </w:p>
    <w:p w:rsidR="00717F60" w:rsidRPr="00E71A48" w:rsidRDefault="00717F60" w:rsidP="00E71A48">
      <w:pPr>
        <w:pStyle w:val="2"/>
        <w:tabs>
          <w:tab w:val="clear" w:pos="1700"/>
          <w:tab w:val="left" w:pos="567"/>
        </w:tabs>
        <w:spacing w:line="264" w:lineRule="auto"/>
      </w:pPr>
      <w:bookmarkStart w:id="135" w:name="_Toc441131058"/>
      <w:r w:rsidRPr="00E71A48">
        <w:t xml:space="preserve">Общий порядок проведения </w:t>
      </w:r>
      <w:r w:rsidR="00440928" w:rsidRPr="00E71A48">
        <w:t>З</w:t>
      </w:r>
      <w:r w:rsidRPr="00E71A48">
        <w:t>апроса предложений</w:t>
      </w:r>
      <w:bookmarkEnd w:id="135"/>
    </w:p>
    <w:p w:rsidR="00717F60" w:rsidRPr="00E71A48" w:rsidRDefault="00717F60" w:rsidP="00953802">
      <w:pPr>
        <w:pStyle w:val="3"/>
        <w:rPr>
          <w:bCs w:val="0"/>
          <w:szCs w:val="24"/>
        </w:rPr>
      </w:pPr>
      <w:bookmarkStart w:id="136" w:name="_Toc439323688"/>
      <w:bookmarkStart w:id="137" w:name="_Toc440361322"/>
      <w:bookmarkStart w:id="138" w:name="_Toc440376077"/>
      <w:bookmarkStart w:id="139" w:name="_Toc440376204"/>
      <w:bookmarkStart w:id="140" w:name="_Toc440382469"/>
      <w:bookmarkStart w:id="141" w:name="_Toc440447139"/>
      <w:bookmarkStart w:id="142" w:name="_Toc440632299"/>
      <w:bookmarkStart w:id="143" w:name="_Toc440875072"/>
      <w:bookmarkStart w:id="144" w:name="_Toc441131059"/>
      <w:r w:rsidRPr="00E71A48">
        <w:rPr>
          <w:szCs w:val="24"/>
        </w:rPr>
        <w:t>Запрос</w:t>
      </w:r>
      <w:r w:rsidRPr="00E71A48">
        <w:rPr>
          <w:bCs w:val="0"/>
          <w:szCs w:val="24"/>
        </w:rPr>
        <w:t xml:space="preserve"> предложений проводится в следующем порядке:</w:t>
      </w:r>
      <w:bookmarkEnd w:id="136"/>
      <w:bookmarkEnd w:id="137"/>
      <w:bookmarkEnd w:id="138"/>
      <w:bookmarkEnd w:id="139"/>
      <w:bookmarkEnd w:id="140"/>
      <w:bookmarkEnd w:id="141"/>
      <w:bookmarkEnd w:id="142"/>
      <w:bookmarkEnd w:id="143"/>
      <w:bookmarkEnd w:id="14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02EF9">
        <w:fldChar w:fldCharType="begin"/>
      </w:r>
      <w:r w:rsidR="00402EF9">
        <w:instrText xml:space="preserve"> REF _Ref305973033 \r \h  \* MERGEFORMAT </w:instrText>
      </w:r>
      <w:r w:rsidR="00402EF9">
        <w:fldChar w:fldCharType="separate"/>
      </w:r>
      <w:r w:rsidR="00552FBF" w:rsidRPr="00552FBF">
        <w:rPr>
          <w:bCs w:val="0"/>
          <w:sz w:val="24"/>
          <w:szCs w:val="24"/>
        </w:rPr>
        <w:t>3.2</w:t>
      </w:r>
      <w:r w:rsidR="00402EF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02EF9">
        <w:fldChar w:fldCharType="begin"/>
      </w:r>
      <w:r w:rsidR="00402EF9">
        <w:instrText xml:space="preserve"> REF _Ref305973147 \r \h  \* MERGEFORMAT </w:instrText>
      </w:r>
      <w:r w:rsidR="00402EF9">
        <w:fldChar w:fldCharType="separate"/>
      </w:r>
      <w:r w:rsidR="00552FBF" w:rsidRPr="00552FBF">
        <w:rPr>
          <w:bCs w:val="0"/>
          <w:sz w:val="24"/>
          <w:szCs w:val="24"/>
        </w:rPr>
        <w:t>3.3</w:t>
      </w:r>
      <w:r w:rsidR="00402EF9">
        <w:fldChar w:fldCharType="end"/>
      </w:r>
      <w:r w:rsidR="00FC66C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28_922829174"/>
      <w:bookmarkEnd w:id="14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6C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00402EF9">
        <w:fldChar w:fldCharType="begin"/>
      </w:r>
      <w:r w:rsidR="00402EF9">
        <w:instrText xml:space="preserve"> REF _Ref305973214 \r \h  \* MERGEFORMAT </w:instrText>
      </w:r>
      <w:r w:rsidR="00402EF9">
        <w:fldChar w:fldCharType="separate"/>
      </w:r>
      <w:r w:rsidR="00552FBF" w:rsidRPr="00552FBF">
        <w:rPr>
          <w:bCs w:val="0"/>
          <w:sz w:val="24"/>
          <w:szCs w:val="24"/>
        </w:rPr>
        <w:t>3.4</w:t>
      </w:r>
      <w:r w:rsidR="00402EF9">
        <w:fldChar w:fldCharType="end"/>
      </w:r>
      <w:r w:rsidR="00096E9D" w:rsidRPr="00E71A48">
        <w:rPr>
          <w:bCs w:val="0"/>
          <w:sz w:val="24"/>
          <w:szCs w:val="24"/>
        </w:rPr>
        <w:t xml:space="preserve">, </w:t>
      </w:r>
      <w:r w:rsidR="00402EF9">
        <w:fldChar w:fldCharType="begin"/>
      </w:r>
      <w:r w:rsidR="00402EF9">
        <w:instrText xml:space="preserve"> REF _Ref303683883 \r \h  \* MERGEFORMAT </w:instrText>
      </w:r>
      <w:r w:rsidR="00402EF9">
        <w:fldChar w:fldCharType="separate"/>
      </w:r>
      <w:r w:rsidR="00552FBF" w:rsidRPr="00552FBF">
        <w:rPr>
          <w:bCs w:val="0"/>
          <w:sz w:val="24"/>
          <w:szCs w:val="24"/>
        </w:rPr>
        <w:t>3.5</w:t>
      </w:r>
      <w:r w:rsidR="00402EF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2_922829174"/>
      <w:bookmarkEnd w:id="14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402EF9">
        <w:fldChar w:fldCharType="begin"/>
      </w:r>
      <w:r w:rsidR="00402EF9">
        <w:instrText xml:space="preserve"> REF _Ref305973250 \r \h  \* MERGEFORMAT </w:instrText>
      </w:r>
      <w:r w:rsidR="00402EF9">
        <w:fldChar w:fldCharType="separate"/>
      </w:r>
      <w:r w:rsidR="00552FBF" w:rsidRPr="00552FBF">
        <w:rPr>
          <w:bCs w:val="0"/>
          <w:sz w:val="24"/>
          <w:szCs w:val="24"/>
        </w:rPr>
        <w:t>3.5</w:t>
      </w:r>
      <w:r w:rsidR="00552FBF">
        <w:t>.1</w:t>
      </w:r>
      <w:r w:rsidR="00402EF9">
        <w:fldChar w:fldCharType="end"/>
      </w:r>
      <w:r w:rsidR="00FC66C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4_922829174"/>
      <w:bookmarkEnd w:id="14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02EF9">
        <w:fldChar w:fldCharType="begin"/>
      </w:r>
      <w:r w:rsidR="00402EF9">
        <w:instrText xml:space="preserve"> REF _Ref303250967 \r \h  \* MERGEFORMAT </w:instrText>
      </w:r>
      <w:r w:rsidR="00402EF9">
        <w:fldChar w:fldCharType="separate"/>
      </w:r>
      <w:r w:rsidR="00552FBF" w:rsidRPr="00552FBF">
        <w:rPr>
          <w:bCs w:val="0"/>
          <w:sz w:val="24"/>
          <w:szCs w:val="24"/>
        </w:rPr>
        <w:t>3.7</w:t>
      </w:r>
      <w:r w:rsidR="00402EF9">
        <w:fldChar w:fldCharType="end"/>
      </w:r>
      <w:r w:rsidR="00FC66C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8" w:name="__RefNumPara__836_922829174"/>
      <w:bookmarkEnd w:id="14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402EF9">
        <w:fldChar w:fldCharType="begin"/>
      </w:r>
      <w:r w:rsidR="00402EF9">
        <w:instrText xml:space="preserve"> REF _Ref303681924 \r \h  \* MERGEFORMAT </w:instrText>
      </w:r>
      <w:r w:rsidR="00402EF9">
        <w:fldChar w:fldCharType="separate"/>
      </w:r>
      <w:r w:rsidR="00552FBF" w:rsidRPr="00552FBF">
        <w:rPr>
          <w:bCs w:val="0"/>
          <w:sz w:val="24"/>
          <w:szCs w:val="24"/>
        </w:rPr>
        <w:t>3.8</w:t>
      </w:r>
      <w:r w:rsidR="00402EF9">
        <w:fldChar w:fldCharType="end"/>
      </w:r>
      <w:r w:rsidR="00FC66C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402EF9">
        <w:fldChar w:fldCharType="begin"/>
      </w:r>
      <w:r w:rsidR="00402EF9">
        <w:instrText xml:space="preserve"> REF _Ref303683929 \r \h  \* MERGEFORMAT </w:instrText>
      </w:r>
      <w:r w:rsidR="00402EF9">
        <w:fldChar w:fldCharType="separate"/>
      </w:r>
      <w:r w:rsidR="00552FBF" w:rsidRPr="00552FBF">
        <w:rPr>
          <w:bCs w:val="0"/>
          <w:sz w:val="24"/>
          <w:szCs w:val="24"/>
        </w:rPr>
        <w:t>3.10</w:t>
      </w:r>
      <w:r w:rsidR="00402EF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02EF9">
        <w:fldChar w:fldCharType="begin"/>
      </w:r>
      <w:r w:rsidR="00402EF9">
        <w:instrText xml:space="preserve"> REF _Ref306140410 \r \h  \* MERGEFORMAT </w:instrText>
      </w:r>
      <w:r w:rsidR="00402EF9">
        <w:fldChar w:fldCharType="separate"/>
      </w:r>
      <w:r w:rsidR="00552FBF" w:rsidRPr="00552FBF">
        <w:rPr>
          <w:bCs w:val="0"/>
          <w:sz w:val="24"/>
          <w:szCs w:val="24"/>
        </w:rPr>
        <w:t>3.11</w:t>
      </w:r>
      <w:r w:rsidR="00402EF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02EF9">
        <w:fldChar w:fldCharType="begin"/>
      </w:r>
      <w:r w:rsidR="00402EF9">
        <w:instrText xml:space="preserve"> REF _Ref306140451 \r \h  \* MERGEFORMAT </w:instrText>
      </w:r>
      <w:r w:rsidR="00402EF9">
        <w:fldChar w:fldCharType="separate"/>
      </w:r>
      <w:r w:rsidR="00552FBF" w:rsidRPr="00552FBF">
        <w:rPr>
          <w:bCs w:val="0"/>
          <w:sz w:val="24"/>
          <w:szCs w:val="24"/>
        </w:rPr>
        <w:t>3.12</w:t>
      </w:r>
      <w:r w:rsidR="00402EF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9" w:name="_Toc439323689"/>
      <w:bookmarkStart w:id="150" w:name="_Toc440361323"/>
      <w:bookmarkStart w:id="151" w:name="_Toc440376078"/>
      <w:bookmarkStart w:id="152" w:name="_Toc440376205"/>
      <w:bookmarkStart w:id="153" w:name="_Toc440382470"/>
      <w:bookmarkStart w:id="154" w:name="_Toc440447140"/>
      <w:bookmarkStart w:id="155" w:name="_Toc440632300"/>
      <w:bookmarkStart w:id="156" w:name="_Toc440875073"/>
      <w:bookmarkStart w:id="157"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9"/>
      <w:bookmarkEnd w:id="150"/>
      <w:bookmarkEnd w:id="151"/>
      <w:bookmarkEnd w:id="152"/>
      <w:bookmarkEnd w:id="153"/>
      <w:bookmarkEnd w:id="154"/>
      <w:bookmarkEnd w:id="155"/>
      <w:bookmarkEnd w:id="156"/>
      <w:bookmarkEnd w:id="15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8" w:name="_Ref303250835"/>
      <w:bookmarkStart w:id="159" w:name="_Ref305973033"/>
      <w:bookmarkStart w:id="160" w:name="_Toc441131061"/>
      <w:bookmarkStart w:id="16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8"/>
      <w:r w:rsidRPr="00E71A48">
        <w:t xml:space="preserve"> по запросу предложений</w:t>
      </w:r>
      <w:bookmarkEnd w:id="159"/>
      <w:bookmarkEnd w:id="16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02EF9">
        <w:fldChar w:fldCharType="begin"/>
      </w:r>
      <w:r w:rsidR="00402EF9">
        <w:instrText xml:space="preserve"> REF _Ref302563524 \n \h  \* MERGEFORMAT </w:instrText>
      </w:r>
      <w:r w:rsidR="00402EF9">
        <w:fldChar w:fldCharType="separate"/>
      </w:r>
      <w:r w:rsidR="00552FBF" w:rsidRPr="00552FBF">
        <w:rPr>
          <w:sz w:val="24"/>
          <w:szCs w:val="24"/>
        </w:rPr>
        <w:t>1.1.1</w:t>
      </w:r>
      <w:r w:rsidR="00402EF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2" w:name="__RefNumPara__444_922829174"/>
      <w:bookmarkStart w:id="163" w:name="_Ref191386216"/>
      <w:bookmarkStart w:id="164" w:name="_Ref305973147"/>
      <w:bookmarkStart w:id="165" w:name="_Toc441131062"/>
      <w:bookmarkEnd w:id="161"/>
      <w:bookmarkEnd w:id="162"/>
      <w:r w:rsidRPr="00E71A48">
        <w:lastRenderedPageBreak/>
        <w:t xml:space="preserve">Подготовка </w:t>
      </w:r>
      <w:bookmarkEnd w:id="163"/>
      <w:r w:rsidRPr="00E71A48">
        <w:t>Заявок</w:t>
      </w:r>
      <w:bookmarkEnd w:id="164"/>
      <w:bookmarkEnd w:id="165"/>
    </w:p>
    <w:p w:rsidR="00717F60" w:rsidRPr="00E71A48" w:rsidRDefault="00717F60" w:rsidP="00E71A48">
      <w:pPr>
        <w:pStyle w:val="3"/>
        <w:spacing w:line="264" w:lineRule="auto"/>
        <w:rPr>
          <w:szCs w:val="24"/>
        </w:rPr>
      </w:pPr>
      <w:bookmarkStart w:id="166" w:name="_Ref306114638"/>
      <w:bookmarkStart w:id="167" w:name="_Toc440361326"/>
      <w:bookmarkStart w:id="168" w:name="_Toc440376081"/>
      <w:bookmarkStart w:id="169" w:name="_Toc440376208"/>
      <w:bookmarkStart w:id="170" w:name="_Toc440382473"/>
      <w:bookmarkStart w:id="171" w:name="_Toc440447143"/>
      <w:bookmarkStart w:id="172" w:name="_Toc440632303"/>
      <w:bookmarkStart w:id="173" w:name="_Toc440875076"/>
      <w:bookmarkStart w:id="174" w:name="_Toc441131063"/>
      <w:r w:rsidRPr="00E71A48">
        <w:rPr>
          <w:szCs w:val="24"/>
        </w:rPr>
        <w:t xml:space="preserve">Общие требования к </w:t>
      </w:r>
      <w:r w:rsidR="004B5EB3" w:rsidRPr="00E71A48">
        <w:rPr>
          <w:szCs w:val="24"/>
        </w:rPr>
        <w:t>Заявк</w:t>
      </w:r>
      <w:r w:rsidRPr="00E71A48">
        <w:rPr>
          <w:szCs w:val="24"/>
        </w:rPr>
        <w:t>е</w:t>
      </w:r>
      <w:bookmarkEnd w:id="166"/>
      <w:bookmarkEnd w:id="167"/>
      <w:bookmarkEnd w:id="168"/>
      <w:bookmarkEnd w:id="169"/>
      <w:bookmarkEnd w:id="170"/>
      <w:bookmarkEnd w:id="171"/>
      <w:bookmarkEnd w:id="172"/>
      <w:bookmarkEnd w:id="173"/>
      <w:bookmarkEnd w:id="174"/>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6C7">
        <w:rPr>
          <w:bCs w:val="0"/>
          <w:sz w:val="24"/>
          <w:szCs w:val="24"/>
        </w:rPr>
        <w:fldChar w:fldCharType="begin"/>
      </w:r>
      <w:r w:rsidR="008D2928">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6C7">
        <w:rPr>
          <w:bCs w:val="0"/>
          <w:sz w:val="24"/>
          <w:szCs w:val="24"/>
        </w:rPr>
        <w:fldChar w:fldCharType="begin"/>
      </w:r>
      <w:r>
        <w:rPr>
          <w:bCs w:val="0"/>
          <w:sz w:val="24"/>
          <w:szCs w:val="24"/>
        </w:rPr>
        <w:instrText xml:space="preserve"> REF _Ref440271072 \r \h </w:instrText>
      </w:r>
      <w:r w:rsidR="00FC66C7">
        <w:rPr>
          <w:bCs w:val="0"/>
          <w:sz w:val="24"/>
          <w:szCs w:val="24"/>
        </w:rPr>
      </w:r>
      <w:r w:rsidR="00FC66C7">
        <w:rPr>
          <w:bCs w:val="0"/>
          <w:sz w:val="24"/>
          <w:szCs w:val="24"/>
        </w:rPr>
        <w:fldChar w:fldCharType="separate"/>
      </w:r>
      <w:r w:rsidR="00552FBF">
        <w:rPr>
          <w:bCs w:val="0"/>
          <w:sz w:val="24"/>
          <w:szCs w:val="24"/>
        </w:rPr>
        <w:t>5.2</w:t>
      </w:r>
      <w:r w:rsidR="00FC66C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6C7">
        <w:rPr>
          <w:bCs w:val="0"/>
          <w:sz w:val="24"/>
          <w:szCs w:val="24"/>
        </w:rPr>
        <w:fldChar w:fldCharType="begin"/>
      </w:r>
      <w:r w:rsidR="007502E0">
        <w:rPr>
          <w:bCs w:val="0"/>
          <w:sz w:val="24"/>
          <w:szCs w:val="24"/>
        </w:rPr>
        <w:instrText xml:space="preserve"> REF _Ref440537086 \r \h </w:instrText>
      </w:r>
      <w:r w:rsidR="00FC66C7">
        <w:rPr>
          <w:bCs w:val="0"/>
          <w:sz w:val="24"/>
          <w:szCs w:val="24"/>
        </w:rPr>
      </w:r>
      <w:r w:rsidR="00FC66C7">
        <w:rPr>
          <w:bCs w:val="0"/>
          <w:sz w:val="24"/>
          <w:szCs w:val="24"/>
        </w:rPr>
        <w:fldChar w:fldCharType="separate"/>
      </w:r>
      <w:r w:rsidR="00552FBF">
        <w:rPr>
          <w:bCs w:val="0"/>
          <w:sz w:val="24"/>
          <w:szCs w:val="24"/>
        </w:rPr>
        <w:t>5.3</w:t>
      </w:r>
      <w:r w:rsidR="00FC66C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6C7">
        <w:rPr>
          <w:bCs w:val="0"/>
          <w:sz w:val="24"/>
          <w:szCs w:val="24"/>
        </w:rPr>
        <w:fldChar w:fldCharType="begin"/>
      </w:r>
      <w:r w:rsidR="00B71B9D">
        <w:rPr>
          <w:bCs w:val="0"/>
          <w:sz w:val="24"/>
          <w:szCs w:val="24"/>
        </w:rPr>
        <w:instrText xml:space="preserve"> REF _Ref440271036 \r \h </w:instrText>
      </w:r>
      <w:r w:rsidR="00FC66C7">
        <w:rPr>
          <w:bCs w:val="0"/>
          <w:sz w:val="24"/>
          <w:szCs w:val="24"/>
        </w:rPr>
      </w:r>
      <w:r w:rsidR="00FC66C7">
        <w:rPr>
          <w:bCs w:val="0"/>
          <w:sz w:val="24"/>
          <w:szCs w:val="24"/>
        </w:rPr>
        <w:fldChar w:fldCharType="separate"/>
      </w:r>
      <w:r w:rsidR="00552FBF">
        <w:rPr>
          <w:bCs w:val="0"/>
          <w:sz w:val="24"/>
          <w:szCs w:val="24"/>
        </w:rPr>
        <w:t>5.4</w:t>
      </w:r>
      <w:r w:rsidR="00FC66C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6C7">
        <w:rPr>
          <w:bCs w:val="0"/>
          <w:sz w:val="24"/>
          <w:szCs w:val="24"/>
        </w:rPr>
        <w:fldChar w:fldCharType="begin"/>
      </w:r>
      <w:r>
        <w:rPr>
          <w:bCs w:val="0"/>
          <w:sz w:val="24"/>
          <w:szCs w:val="24"/>
        </w:rPr>
        <w:instrText xml:space="preserve"> REF _Ref440361914 \r \h </w:instrText>
      </w:r>
      <w:r w:rsidR="00FC66C7">
        <w:rPr>
          <w:bCs w:val="0"/>
          <w:sz w:val="24"/>
          <w:szCs w:val="24"/>
        </w:rPr>
      </w:r>
      <w:r w:rsidR="00FC66C7">
        <w:rPr>
          <w:bCs w:val="0"/>
          <w:sz w:val="24"/>
          <w:szCs w:val="24"/>
        </w:rPr>
        <w:fldChar w:fldCharType="separate"/>
      </w:r>
      <w:r w:rsidR="00552FBF">
        <w:rPr>
          <w:bCs w:val="0"/>
          <w:sz w:val="24"/>
          <w:szCs w:val="24"/>
        </w:rPr>
        <w:t>5.5</w:t>
      </w:r>
      <w:r w:rsidR="00FC66C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02EF9">
        <w:fldChar w:fldCharType="begin"/>
      </w:r>
      <w:r w:rsidR="00402EF9">
        <w:instrText xml:space="preserve"> REF _Ref191386407 \r \h  \* MERGEFORMAT </w:instrText>
      </w:r>
      <w:r w:rsidR="00402EF9">
        <w:fldChar w:fldCharType="separate"/>
      </w:r>
      <w:r w:rsidR="00552FBF" w:rsidRPr="00552FBF">
        <w:rPr>
          <w:bCs w:val="0"/>
          <w:sz w:val="24"/>
          <w:szCs w:val="24"/>
        </w:rPr>
        <w:t>3.3.8</w:t>
      </w:r>
      <w:r w:rsidR="00402EF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6C7">
        <w:rPr>
          <w:bCs w:val="0"/>
          <w:sz w:val="24"/>
          <w:szCs w:val="24"/>
        </w:rPr>
        <w:fldChar w:fldCharType="begin"/>
      </w:r>
      <w:r w:rsidR="000A00E6">
        <w:rPr>
          <w:bCs w:val="0"/>
          <w:sz w:val="24"/>
          <w:szCs w:val="24"/>
        </w:rPr>
        <w:instrText xml:space="preserve"> REF _Ref440361610 \r \h </w:instrText>
      </w:r>
      <w:r w:rsidR="00FC66C7">
        <w:rPr>
          <w:bCs w:val="0"/>
          <w:sz w:val="24"/>
          <w:szCs w:val="24"/>
        </w:rPr>
      </w:r>
      <w:r w:rsidR="00FC66C7">
        <w:rPr>
          <w:bCs w:val="0"/>
          <w:sz w:val="24"/>
          <w:szCs w:val="24"/>
        </w:rPr>
        <w:fldChar w:fldCharType="separate"/>
      </w:r>
      <w:r w:rsidR="00552FBF">
        <w:rPr>
          <w:bCs w:val="0"/>
          <w:sz w:val="24"/>
          <w:szCs w:val="24"/>
        </w:rPr>
        <w:t>5.6</w:t>
      </w:r>
      <w:r w:rsidR="00FC66C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5"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5"/>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6C7">
        <w:rPr>
          <w:bCs w:val="0"/>
          <w:sz w:val="24"/>
          <w:szCs w:val="24"/>
          <w:lang w:eastAsia="ru-RU"/>
        </w:rPr>
        <w:fldChar w:fldCharType="begin"/>
      </w:r>
      <w:r w:rsidR="00A154B7">
        <w:rPr>
          <w:bCs w:val="0"/>
          <w:sz w:val="24"/>
          <w:szCs w:val="24"/>
          <w:lang w:eastAsia="ru-RU"/>
        </w:rPr>
        <w:instrText xml:space="preserve"> REF _Ref55336310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5.1</w:t>
      </w:r>
      <w:r w:rsidR="00FC66C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6C7">
        <w:rPr>
          <w:sz w:val="24"/>
          <w:szCs w:val="24"/>
        </w:rPr>
        <w:fldChar w:fldCharType="begin"/>
      </w:r>
      <w:r w:rsidR="00F463E8">
        <w:rPr>
          <w:sz w:val="24"/>
          <w:szCs w:val="24"/>
        </w:rPr>
        <w:instrText xml:space="preserve"> REF _Ref440279062 \r \h </w:instrText>
      </w:r>
      <w:r w:rsidR="00FC66C7">
        <w:rPr>
          <w:sz w:val="24"/>
          <w:szCs w:val="24"/>
        </w:rPr>
      </w:r>
      <w:r w:rsidR="00FC66C7">
        <w:rPr>
          <w:sz w:val="24"/>
          <w:szCs w:val="24"/>
        </w:rPr>
        <w:fldChar w:fldCharType="separate"/>
      </w:r>
      <w:r w:rsidR="00552FBF">
        <w:rPr>
          <w:sz w:val="24"/>
          <w:szCs w:val="24"/>
        </w:rPr>
        <w:t>б)</w:t>
      </w:r>
      <w:r w:rsidR="00FC66C7">
        <w:rPr>
          <w:sz w:val="24"/>
          <w:szCs w:val="24"/>
        </w:rPr>
        <w:fldChar w:fldCharType="end"/>
      </w:r>
      <w:r w:rsidR="00F463E8">
        <w:rPr>
          <w:sz w:val="24"/>
          <w:szCs w:val="24"/>
        </w:rPr>
        <w:t xml:space="preserve"> п. </w:t>
      </w:r>
      <w:r w:rsidR="00FC66C7">
        <w:rPr>
          <w:sz w:val="24"/>
          <w:szCs w:val="24"/>
        </w:rPr>
        <w:fldChar w:fldCharType="begin"/>
      </w:r>
      <w:r w:rsidR="00F463E8">
        <w:rPr>
          <w:sz w:val="24"/>
          <w:szCs w:val="24"/>
        </w:rPr>
        <w:instrText xml:space="preserve"> REF _Ref306005578 \r \h </w:instrText>
      </w:r>
      <w:r w:rsidR="00FC66C7">
        <w:rPr>
          <w:sz w:val="24"/>
          <w:szCs w:val="24"/>
        </w:rPr>
      </w:r>
      <w:r w:rsidR="00FC66C7">
        <w:rPr>
          <w:sz w:val="24"/>
          <w:szCs w:val="24"/>
        </w:rPr>
        <w:fldChar w:fldCharType="separate"/>
      </w:r>
      <w:r w:rsidR="00552FBF">
        <w:rPr>
          <w:sz w:val="24"/>
          <w:szCs w:val="24"/>
        </w:rPr>
        <w:t>3.3.8.3</w:t>
      </w:r>
      <w:r w:rsidR="00FC66C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FC66C7">
        <w:rPr>
          <w:bCs w:val="0"/>
          <w:sz w:val="24"/>
          <w:szCs w:val="24"/>
        </w:rPr>
        <w:fldChar w:fldCharType="begin"/>
      </w:r>
      <w:r w:rsidR="00DA481F">
        <w:rPr>
          <w:bCs w:val="0"/>
          <w:sz w:val="24"/>
          <w:szCs w:val="24"/>
        </w:rPr>
        <w:instrText xml:space="preserve"> REF _Ref444170274 \r \h </w:instrText>
      </w:r>
      <w:r w:rsidR="00FC66C7">
        <w:rPr>
          <w:bCs w:val="0"/>
          <w:sz w:val="24"/>
          <w:szCs w:val="24"/>
        </w:rPr>
      </w:r>
      <w:r w:rsidR="00FC66C7">
        <w:rPr>
          <w:bCs w:val="0"/>
          <w:sz w:val="24"/>
          <w:szCs w:val="24"/>
        </w:rPr>
        <w:fldChar w:fldCharType="separate"/>
      </w:r>
      <w:r w:rsidR="00552FBF">
        <w:rPr>
          <w:bCs w:val="0"/>
          <w:sz w:val="24"/>
          <w:szCs w:val="24"/>
        </w:rPr>
        <w:t>5.7.1</w:t>
      </w:r>
      <w:r w:rsidR="00FC66C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C66C7">
        <w:rPr>
          <w:sz w:val="24"/>
          <w:szCs w:val="24"/>
        </w:rPr>
        <w:fldChar w:fldCharType="begin"/>
      </w:r>
      <w:r>
        <w:rPr>
          <w:sz w:val="24"/>
          <w:szCs w:val="24"/>
        </w:rPr>
        <w:instrText xml:space="preserve"> REF _Ref444170284 \r \h </w:instrText>
      </w:r>
      <w:r w:rsidR="00FC66C7">
        <w:rPr>
          <w:sz w:val="24"/>
          <w:szCs w:val="24"/>
        </w:rPr>
      </w:r>
      <w:r w:rsidR="00FC66C7">
        <w:rPr>
          <w:sz w:val="24"/>
          <w:szCs w:val="24"/>
        </w:rPr>
        <w:fldChar w:fldCharType="separate"/>
      </w:r>
      <w:r w:rsidR="00552FBF">
        <w:rPr>
          <w:sz w:val="24"/>
          <w:szCs w:val="24"/>
        </w:rPr>
        <w:t>5.7.2</w:t>
      </w:r>
      <w:r w:rsidR="00FC66C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6C7">
        <w:rPr>
          <w:bCs w:val="0"/>
          <w:sz w:val="24"/>
          <w:szCs w:val="24"/>
          <w:lang w:eastAsia="ru-RU"/>
        </w:rPr>
        <w:fldChar w:fldCharType="begin"/>
      </w:r>
      <w:r w:rsidR="00A154B7">
        <w:rPr>
          <w:bCs w:val="0"/>
          <w:sz w:val="24"/>
          <w:szCs w:val="24"/>
          <w:lang w:eastAsia="ru-RU"/>
        </w:rPr>
        <w:instrText xml:space="preserve"> REF _Ref440274902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5.4</w:t>
      </w:r>
      <w:r w:rsidR="00FC66C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6C7">
        <w:rPr>
          <w:bCs w:val="0"/>
          <w:sz w:val="24"/>
          <w:szCs w:val="24"/>
          <w:lang w:eastAsia="ru-RU"/>
        </w:rPr>
        <w:fldChar w:fldCharType="begin"/>
      </w:r>
      <w:r w:rsidR="00A154B7">
        <w:rPr>
          <w:bCs w:val="0"/>
          <w:sz w:val="24"/>
          <w:szCs w:val="24"/>
          <w:lang w:eastAsia="ru-RU"/>
        </w:rPr>
        <w:instrText xml:space="preserve"> REF _Ref440274913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5.2</w:t>
      </w:r>
      <w:r w:rsidR="00FC66C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6C7">
        <w:rPr>
          <w:bCs w:val="0"/>
          <w:sz w:val="24"/>
          <w:szCs w:val="24"/>
        </w:rPr>
        <w:fldChar w:fldCharType="begin"/>
      </w:r>
      <w:r w:rsidR="000A00E6">
        <w:rPr>
          <w:bCs w:val="0"/>
          <w:sz w:val="24"/>
          <w:szCs w:val="24"/>
        </w:rPr>
        <w:instrText xml:space="preserve"> REF _Ref440361959 \r \h </w:instrText>
      </w:r>
      <w:r w:rsidR="00FC66C7">
        <w:rPr>
          <w:bCs w:val="0"/>
          <w:sz w:val="24"/>
          <w:szCs w:val="24"/>
        </w:rPr>
      </w:r>
      <w:r w:rsidR="00FC66C7">
        <w:rPr>
          <w:bCs w:val="0"/>
          <w:sz w:val="24"/>
          <w:szCs w:val="24"/>
        </w:rPr>
        <w:fldChar w:fldCharType="separate"/>
      </w:r>
      <w:r w:rsidR="00552FBF">
        <w:rPr>
          <w:bCs w:val="0"/>
          <w:sz w:val="24"/>
          <w:szCs w:val="24"/>
        </w:rPr>
        <w:t>5.5</w:t>
      </w:r>
      <w:r w:rsidR="00FC66C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6C7">
        <w:rPr>
          <w:bCs w:val="0"/>
          <w:sz w:val="24"/>
          <w:szCs w:val="24"/>
        </w:rPr>
        <w:fldChar w:fldCharType="begin"/>
      </w:r>
      <w:r w:rsidR="000A00E6">
        <w:rPr>
          <w:bCs w:val="0"/>
          <w:sz w:val="24"/>
          <w:szCs w:val="24"/>
        </w:rPr>
        <w:instrText xml:space="preserve"> REF _Ref440361610 \r \h </w:instrText>
      </w:r>
      <w:r w:rsidR="00FC66C7">
        <w:rPr>
          <w:bCs w:val="0"/>
          <w:sz w:val="24"/>
          <w:szCs w:val="24"/>
        </w:rPr>
      </w:r>
      <w:r w:rsidR="00FC66C7">
        <w:rPr>
          <w:bCs w:val="0"/>
          <w:sz w:val="24"/>
          <w:szCs w:val="24"/>
        </w:rPr>
        <w:fldChar w:fldCharType="separate"/>
      </w:r>
      <w:r w:rsidR="00552FBF">
        <w:rPr>
          <w:bCs w:val="0"/>
          <w:sz w:val="24"/>
          <w:szCs w:val="24"/>
        </w:rPr>
        <w:t>5.6</w:t>
      </w:r>
      <w:r w:rsidR="00FC66C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6C7">
        <w:rPr>
          <w:bCs w:val="0"/>
          <w:sz w:val="24"/>
          <w:szCs w:val="24"/>
        </w:rPr>
        <w:fldChar w:fldCharType="begin"/>
      </w:r>
      <w:r w:rsidR="00D90031">
        <w:rPr>
          <w:bCs w:val="0"/>
          <w:sz w:val="24"/>
          <w:szCs w:val="24"/>
        </w:rPr>
        <w:instrText xml:space="preserve"> REF _Ref306005578 \r \h </w:instrText>
      </w:r>
      <w:r w:rsidR="00FC66C7">
        <w:rPr>
          <w:bCs w:val="0"/>
          <w:sz w:val="24"/>
          <w:szCs w:val="24"/>
        </w:rPr>
      </w:r>
      <w:r w:rsidR="00FC66C7">
        <w:rPr>
          <w:bCs w:val="0"/>
          <w:sz w:val="24"/>
          <w:szCs w:val="24"/>
        </w:rPr>
        <w:fldChar w:fldCharType="separate"/>
      </w:r>
      <w:r w:rsidR="00552FBF">
        <w:rPr>
          <w:bCs w:val="0"/>
          <w:sz w:val="24"/>
          <w:szCs w:val="24"/>
        </w:rPr>
        <w:t>3.3.8.3</w:t>
      </w:r>
      <w:r w:rsidR="00FC66C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6C7">
        <w:rPr>
          <w:sz w:val="24"/>
          <w:szCs w:val="24"/>
        </w:rPr>
        <w:fldChar w:fldCharType="begin"/>
      </w:r>
      <w:r w:rsidR="00F463E8">
        <w:rPr>
          <w:sz w:val="24"/>
          <w:szCs w:val="24"/>
        </w:rPr>
        <w:instrText xml:space="preserve"> REF _Ref440279062 \r \h </w:instrText>
      </w:r>
      <w:r w:rsidR="00FC66C7">
        <w:rPr>
          <w:sz w:val="24"/>
          <w:szCs w:val="24"/>
        </w:rPr>
      </w:r>
      <w:r w:rsidR="00FC66C7">
        <w:rPr>
          <w:sz w:val="24"/>
          <w:szCs w:val="24"/>
        </w:rPr>
        <w:fldChar w:fldCharType="separate"/>
      </w:r>
      <w:r w:rsidR="00552FBF">
        <w:rPr>
          <w:sz w:val="24"/>
          <w:szCs w:val="24"/>
        </w:rPr>
        <w:t>б)</w:t>
      </w:r>
      <w:r w:rsidR="00FC66C7">
        <w:rPr>
          <w:sz w:val="24"/>
          <w:szCs w:val="24"/>
        </w:rPr>
        <w:fldChar w:fldCharType="end"/>
      </w:r>
      <w:r w:rsidR="00FA5339">
        <w:rPr>
          <w:sz w:val="24"/>
          <w:szCs w:val="24"/>
        </w:rPr>
        <w:t>,</w:t>
      </w:r>
      <w:r w:rsidR="007638F4">
        <w:rPr>
          <w:sz w:val="24"/>
          <w:szCs w:val="24"/>
        </w:rPr>
        <w:t xml:space="preserve"> </w:t>
      </w:r>
      <w:r w:rsidR="00FC66C7">
        <w:rPr>
          <w:sz w:val="24"/>
          <w:szCs w:val="24"/>
        </w:rPr>
        <w:fldChar w:fldCharType="begin"/>
      </w:r>
      <w:r w:rsidR="007638F4">
        <w:rPr>
          <w:sz w:val="24"/>
          <w:szCs w:val="24"/>
        </w:rPr>
        <w:instrText xml:space="preserve"> REF _Ref440372326 \r \h </w:instrText>
      </w:r>
      <w:r w:rsidR="00FC66C7">
        <w:rPr>
          <w:sz w:val="24"/>
          <w:szCs w:val="24"/>
        </w:rPr>
      </w:r>
      <w:r w:rsidR="00FC66C7">
        <w:rPr>
          <w:sz w:val="24"/>
          <w:szCs w:val="24"/>
        </w:rPr>
        <w:fldChar w:fldCharType="separate"/>
      </w:r>
      <w:r w:rsidR="00552FBF">
        <w:rPr>
          <w:sz w:val="24"/>
          <w:szCs w:val="24"/>
        </w:rPr>
        <w:t>д)</w:t>
      </w:r>
      <w:r w:rsidR="00FC66C7">
        <w:rPr>
          <w:sz w:val="24"/>
          <w:szCs w:val="24"/>
        </w:rPr>
        <w:fldChar w:fldCharType="end"/>
      </w:r>
      <w:r w:rsidR="007638F4">
        <w:rPr>
          <w:sz w:val="24"/>
          <w:szCs w:val="24"/>
        </w:rPr>
        <w:t>,</w:t>
      </w:r>
      <w:r w:rsidR="00FA5339">
        <w:rPr>
          <w:sz w:val="24"/>
          <w:szCs w:val="24"/>
        </w:rPr>
        <w:t xml:space="preserve"> </w:t>
      </w:r>
      <w:r w:rsidR="00FC66C7">
        <w:rPr>
          <w:sz w:val="24"/>
          <w:szCs w:val="24"/>
        </w:rPr>
        <w:fldChar w:fldCharType="begin"/>
      </w:r>
      <w:r w:rsidR="00FA5339">
        <w:rPr>
          <w:sz w:val="24"/>
          <w:szCs w:val="24"/>
        </w:rPr>
        <w:instrText xml:space="preserve"> REF _Ref440371812 \r \h </w:instrText>
      </w:r>
      <w:r w:rsidR="00FC66C7">
        <w:rPr>
          <w:sz w:val="24"/>
          <w:szCs w:val="24"/>
        </w:rPr>
      </w:r>
      <w:r w:rsidR="00FC66C7">
        <w:rPr>
          <w:sz w:val="24"/>
          <w:szCs w:val="24"/>
        </w:rPr>
        <w:fldChar w:fldCharType="separate"/>
      </w:r>
      <w:r w:rsidR="00552FBF">
        <w:rPr>
          <w:sz w:val="24"/>
          <w:szCs w:val="24"/>
        </w:rPr>
        <w:t>м)</w:t>
      </w:r>
      <w:r w:rsidR="00FC66C7">
        <w:rPr>
          <w:sz w:val="24"/>
          <w:szCs w:val="24"/>
        </w:rPr>
        <w:fldChar w:fldCharType="end"/>
      </w:r>
      <w:r w:rsidR="00FA5339">
        <w:rPr>
          <w:sz w:val="24"/>
          <w:szCs w:val="24"/>
        </w:rPr>
        <w:t xml:space="preserve">, </w:t>
      </w:r>
      <w:r w:rsidR="00FC66C7">
        <w:rPr>
          <w:sz w:val="24"/>
          <w:szCs w:val="24"/>
        </w:rPr>
        <w:fldChar w:fldCharType="begin"/>
      </w:r>
      <w:r w:rsidR="00FA5339">
        <w:rPr>
          <w:sz w:val="24"/>
          <w:szCs w:val="24"/>
        </w:rPr>
        <w:instrText xml:space="preserve"> REF _Ref440371822 \r \h </w:instrText>
      </w:r>
      <w:r w:rsidR="00FC66C7">
        <w:rPr>
          <w:sz w:val="24"/>
          <w:szCs w:val="24"/>
        </w:rPr>
      </w:r>
      <w:r w:rsidR="00FC66C7">
        <w:rPr>
          <w:sz w:val="24"/>
          <w:szCs w:val="24"/>
        </w:rPr>
        <w:fldChar w:fldCharType="separate"/>
      </w:r>
      <w:r w:rsidR="00552FBF">
        <w:rPr>
          <w:sz w:val="24"/>
          <w:szCs w:val="24"/>
        </w:rPr>
        <w:t>н)</w:t>
      </w:r>
      <w:r w:rsidR="00FC66C7">
        <w:rPr>
          <w:sz w:val="24"/>
          <w:szCs w:val="24"/>
        </w:rPr>
        <w:fldChar w:fldCharType="end"/>
      </w:r>
      <w:r w:rsidR="002F273A">
        <w:rPr>
          <w:sz w:val="24"/>
          <w:szCs w:val="24"/>
        </w:rPr>
        <w:t xml:space="preserve">, </w:t>
      </w:r>
      <w:r w:rsidR="00FC66C7">
        <w:rPr>
          <w:sz w:val="24"/>
          <w:szCs w:val="24"/>
        </w:rPr>
        <w:fldChar w:fldCharType="begin"/>
      </w:r>
      <w:r w:rsidR="002F273A">
        <w:rPr>
          <w:sz w:val="24"/>
          <w:szCs w:val="24"/>
        </w:rPr>
        <w:instrText xml:space="preserve"> REF _Ref442190626 \r \h </w:instrText>
      </w:r>
      <w:r w:rsidR="00FC66C7">
        <w:rPr>
          <w:sz w:val="24"/>
          <w:szCs w:val="24"/>
        </w:rPr>
      </w:r>
      <w:r w:rsidR="00FC66C7">
        <w:rPr>
          <w:sz w:val="24"/>
          <w:szCs w:val="24"/>
        </w:rPr>
        <w:fldChar w:fldCharType="separate"/>
      </w:r>
      <w:r w:rsidR="00552FBF">
        <w:rPr>
          <w:sz w:val="24"/>
          <w:szCs w:val="24"/>
        </w:rPr>
        <w:t>у)</w:t>
      </w:r>
      <w:r w:rsidR="00FC66C7">
        <w:rPr>
          <w:sz w:val="24"/>
          <w:szCs w:val="24"/>
        </w:rPr>
        <w:fldChar w:fldCharType="end"/>
      </w:r>
      <w:r w:rsidR="00F463E8">
        <w:rPr>
          <w:sz w:val="24"/>
          <w:szCs w:val="24"/>
        </w:rPr>
        <w:t xml:space="preserve"> п. </w:t>
      </w:r>
      <w:r w:rsidR="00FC66C7">
        <w:rPr>
          <w:sz w:val="24"/>
          <w:szCs w:val="24"/>
        </w:rPr>
        <w:fldChar w:fldCharType="begin"/>
      </w:r>
      <w:r w:rsidR="00F463E8">
        <w:rPr>
          <w:sz w:val="24"/>
          <w:szCs w:val="24"/>
        </w:rPr>
        <w:instrText xml:space="preserve"> REF _Ref306005578 \r \h </w:instrText>
      </w:r>
      <w:r w:rsidR="00FC66C7">
        <w:rPr>
          <w:sz w:val="24"/>
          <w:szCs w:val="24"/>
        </w:rPr>
      </w:r>
      <w:r w:rsidR="00FC66C7">
        <w:rPr>
          <w:sz w:val="24"/>
          <w:szCs w:val="24"/>
        </w:rPr>
        <w:fldChar w:fldCharType="separate"/>
      </w:r>
      <w:r w:rsidR="00552FBF">
        <w:rPr>
          <w:sz w:val="24"/>
          <w:szCs w:val="24"/>
        </w:rPr>
        <w:t>3.3.8.3</w:t>
      </w:r>
      <w:r w:rsidR="00FC66C7">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6C7">
        <w:rPr>
          <w:bCs w:val="0"/>
          <w:sz w:val="24"/>
          <w:szCs w:val="24"/>
        </w:rPr>
        <w:fldChar w:fldCharType="begin"/>
      </w:r>
      <w:r>
        <w:rPr>
          <w:bCs w:val="0"/>
          <w:sz w:val="24"/>
          <w:szCs w:val="24"/>
        </w:rPr>
        <w:instrText xml:space="preserve"> REF _Ref440272510 \r \h </w:instrText>
      </w:r>
      <w:r w:rsidR="00FC66C7">
        <w:rPr>
          <w:bCs w:val="0"/>
          <w:sz w:val="24"/>
          <w:szCs w:val="24"/>
        </w:rPr>
      </w:r>
      <w:r w:rsidR="00FC66C7">
        <w:rPr>
          <w:bCs w:val="0"/>
          <w:sz w:val="24"/>
          <w:szCs w:val="24"/>
        </w:rPr>
        <w:fldChar w:fldCharType="separate"/>
      </w:r>
      <w:r w:rsidR="00552FBF">
        <w:rPr>
          <w:bCs w:val="0"/>
          <w:sz w:val="24"/>
          <w:szCs w:val="24"/>
        </w:rPr>
        <w:t>5.16</w:t>
      </w:r>
      <w:r w:rsidR="00FC66C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402EF9">
        <w:fldChar w:fldCharType="begin"/>
      </w:r>
      <w:r w:rsidR="00402EF9">
        <w:instrText xml:space="preserve"> REF _Ref440274659 \r \h  \* MERGEFORMAT </w:instrText>
      </w:r>
      <w:r w:rsidR="00402EF9">
        <w:fldChar w:fldCharType="separate"/>
      </w:r>
      <w:r w:rsidR="00552FBF" w:rsidRPr="00552FBF">
        <w:rPr>
          <w:bCs w:val="0"/>
          <w:sz w:val="24"/>
          <w:szCs w:val="24"/>
        </w:rPr>
        <w:t>5.11</w:t>
      </w:r>
      <w:r w:rsidR="00402EF9">
        <w:fldChar w:fldCharType="end"/>
      </w:r>
      <w:r w:rsidRPr="00D52133">
        <w:rPr>
          <w:bCs w:val="0"/>
          <w:sz w:val="24"/>
          <w:szCs w:val="24"/>
        </w:rPr>
        <w:t xml:space="preserve">, </w:t>
      </w:r>
      <w:r w:rsidR="00402EF9">
        <w:fldChar w:fldCharType="begin"/>
      </w:r>
      <w:r w:rsidR="00402EF9">
        <w:instrText xml:space="preserve"> REF _Ref440274733 \r \h  \* MERGEFORMAT </w:instrText>
      </w:r>
      <w:r w:rsidR="00402EF9">
        <w:fldChar w:fldCharType="separate"/>
      </w:r>
      <w:r w:rsidR="00552FBF" w:rsidRPr="00552FBF">
        <w:rPr>
          <w:bCs w:val="0"/>
          <w:sz w:val="24"/>
          <w:szCs w:val="24"/>
        </w:rPr>
        <w:t>5.12</w:t>
      </w:r>
      <w:r w:rsidR="00402EF9">
        <w:fldChar w:fldCharType="end"/>
      </w:r>
      <w:r w:rsidRPr="00D52133">
        <w:rPr>
          <w:bCs w:val="0"/>
          <w:sz w:val="24"/>
          <w:szCs w:val="24"/>
        </w:rPr>
        <w:t xml:space="preserve">, </w:t>
      </w:r>
      <w:r w:rsidR="00402EF9">
        <w:fldChar w:fldCharType="begin"/>
      </w:r>
      <w:r w:rsidR="00402EF9">
        <w:instrText xml:space="preserve"> REF _Ref440274744 \r \h  \* MERGEFORMAT </w:instrText>
      </w:r>
      <w:r w:rsidR="00402EF9">
        <w:fldChar w:fldCharType="separate"/>
      </w:r>
      <w:r w:rsidR="00552FBF" w:rsidRPr="00552FBF">
        <w:rPr>
          <w:bCs w:val="0"/>
          <w:sz w:val="24"/>
          <w:szCs w:val="24"/>
        </w:rPr>
        <w:t>5.13</w:t>
      </w:r>
      <w:r w:rsidR="00402EF9">
        <w:fldChar w:fldCharType="end"/>
      </w:r>
      <w:r w:rsidRPr="00D52133">
        <w:rPr>
          <w:bCs w:val="0"/>
          <w:sz w:val="24"/>
          <w:szCs w:val="24"/>
        </w:rPr>
        <w:t xml:space="preserve">, </w:t>
      </w:r>
      <w:r w:rsidR="00402EF9">
        <w:fldChar w:fldCharType="begin"/>
      </w:r>
      <w:r w:rsidR="00402EF9">
        <w:instrText xml:space="preserve"> REF _Ref440274756 \r \h  \* MERGEFORMAT </w:instrText>
      </w:r>
      <w:r w:rsidR="00402EF9">
        <w:fldChar w:fldCharType="separate"/>
      </w:r>
      <w:r w:rsidR="00552FBF" w:rsidRPr="00552FBF">
        <w:rPr>
          <w:bCs w:val="0"/>
          <w:sz w:val="24"/>
          <w:szCs w:val="24"/>
        </w:rPr>
        <w:t>5.15</w:t>
      </w:r>
      <w:r w:rsidR="00402EF9">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6C7">
        <w:rPr>
          <w:bCs w:val="0"/>
          <w:sz w:val="24"/>
          <w:szCs w:val="24"/>
        </w:rPr>
        <w:fldChar w:fldCharType="begin"/>
      </w:r>
      <w:r>
        <w:rPr>
          <w:bCs w:val="0"/>
          <w:sz w:val="24"/>
          <w:szCs w:val="24"/>
        </w:rPr>
        <w:instrText xml:space="preserve"> REF _Ref306005578 \r \h </w:instrText>
      </w:r>
      <w:r w:rsidR="00FC66C7">
        <w:rPr>
          <w:bCs w:val="0"/>
          <w:sz w:val="24"/>
          <w:szCs w:val="24"/>
        </w:rPr>
      </w:r>
      <w:r w:rsidR="00FC66C7">
        <w:rPr>
          <w:bCs w:val="0"/>
          <w:sz w:val="24"/>
          <w:szCs w:val="24"/>
        </w:rPr>
        <w:fldChar w:fldCharType="separate"/>
      </w:r>
      <w:r w:rsidR="00552FBF">
        <w:rPr>
          <w:bCs w:val="0"/>
          <w:sz w:val="24"/>
          <w:szCs w:val="24"/>
        </w:rPr>
        <w:t>3.3.8.3</w:t>
      </w:r>
      <w:r w:rsidR="00FC66C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6C7">
        <w:rPr>
          <w:bCs w:val="0"/>
          <w:sz w:val="24"/>
          <w:szCs w:val="24"/>
        </w:rPr>
        <w:fldChar w:fldCharType="begin"/>
      </w:r>
      <w:r w:rsidR="00D50E8D">
        <w:rPr>
          <w:bCs w:val="0"/>
          <w:sz w:val="24"/>
          <w:szCs w:val="24"/>
        </w:rPr>
        <w:instrText xml:space="preserve"> REF _Ref440376401 \r \h </w:instrText>
      </w:r>
      <w:r w:rsidR="00FC66C7">
        <w:rPr>
          <w:bCs w:val="0"/>
          <w:sz w:val="24"/>
          <w:szCs w:val="24"/>
        </w:rPr>
      </w:r>
      <w:r w:rsidR="00FC66C7">
        <w:rPr>
          <w:bCs w:val="0"/>
          <w:sz w:val="24"/>
          <w:szCs w:val="24"/>
        </w:rPr>
        <w:fldChar w:fldCharType="separate"/>
      </w:r>
      <w:r w:rsidR="00552FBF">
        <w:rPr>
          <w:bCs w:val="0"/>
          <w:sz w:val="24"/>
          <w:szCs w:val="24"/>
        </w:rPr>
        <w:t>5.17</w:t>
      </w:r>
      <w:r w:rsidR="00FC66C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402EF9">
        <w:fldChar w:fldCharType="begin"/>
      </w:r>
      <w:r w:rsidR="00402EF9">
        <w:instrText xml:space="preserve"> REF _Ref440274659 \r \h  \* MERGEFORMAT </w:instrText>
      </w:r>
      <w:r w:rsidR="00402EF9">
        <w:fldChar w:fldCharType="separate"/>
      </w:r>
      <w:r w:rsidR="00552FBF" w:rsidRPr="00552FBF">
        <w:rPr>
          <w:bCs w:val="0"/>
          <w:sz w:val="24"/>
          <w:szCs w:val="24"/>
        </w:rPr>
        <w:t>5.11</w:t>
      </w:r>
      <w:r w:rsidR="00402EF9">
        <w:fldChar w:fldCharType="end"/>
      </w:r>
      <w:r w:rsidRPr="00D52133">
        <w:rPr>
          <w:bCs w:val="0"/>
          <w:sz w:val="24"/>
          <w:szCs w:val="24"/>
        </w:rPr>
        <w:t xml:space="preserve">, </w:t>
      </w:r>
      <w:r w:rsidR="00402EF9">
        <w:fldChar w:fldCharType="begin"/>
      </w:r>
      <w:r w:rsidR="00402EF9">
        <w:instrText xml:space="preserve"> REF _Ref440274733 \r \h  \* MERGEFORMAT </w:instrText>
      </w:r>
      <w:r w:rsidR="00402EF9">
        <w:fldChar w:fldCharType="separate"/>
      </w:r>
      <w:r w:rsidR="00552FBF" w:rsidRPr="00552FBF">
        <w:rPr>
          <w:bCs w:val="0"/>
          <w:sz w:val="24"/>
          <w:szCs w:val="24"/>
        </w:rPr>
        <w:t>5.12</w:t>
      </w:r>
      <w:r w:rsidR="00402EF9">
        <w:fldChar w:fldCharType="end"/>
      </w:r>
      <w:r w:rsidRPr="00D52133">
        <w:rPr>
          <w:bCs w:val="0"/>
          <w:sz w:val="24"/>
          <w:szCs w:val="24"/>
        </w:rPr>
        <w:t xml:space="preserve">, </w:t>
      </w:r>
      <w:r w:rsidR="00402EF9">
        <w:fldChar w:fldCharType="begin"/>
      </w:r>
      <w:r w:rsidR="00402EF9">
        <w:instrText xml:space="preserve"> REF _Ref440274744 \r \h  \* MERGEFORMAT </w:instrText>
      </w:r>
      <w:r w:rsidR="00402EF9">
        <w:fldChar w:fldCharType="separate"/>
      </w:r>
      <w:r w:rsidR="00552FBF" w:rsidRPr="00552FBF">
        <w:rPr>
          <w:bCs w:val="0"/>
          <w:sz w:val="24"/>
          <w:szCs w:val="24"/>
        </w:rPr>
        <w:t>5.13</w:t>
      </w:r>
      <w:r w:rsidR="00402EF9">
        <w:fldChar w:fldCharType="end"/>
      </w:r>
      <w:r w:rsidRPr="00D52133">
        <w:rPr>
          <w:bCs w:val="0"/>
          <w:sz w:val="24"/>
          <w:szCs w:val="24"/>
        </w:rPr>
        <w:t xml:space="preserve">, </w:t>
      </w:r>
      <w:r w:rsidR="00402EF9">
        <w:fldChar w:fldCharType="begin"/>
      </w:r>
      <w:r w:rsidR="00402EF9">
        <w:instrText xml:space="preserve"> REF _Ref440274756 \r \h  \* MERGEFORMAT </w:instrText>
      </w:r>
      <w:r w:rsidR="00402EF9">
        <w:fldChar w:fldCharType="separate"/>
      </w:r>
      <w:r w:rsidR="00552FBF" w:rsidRPr="00552FBF">
        <w:rPr>
          <w:bCs w:val="0"/>
          <w:sz w:val="24"/>
          <w:szCs w:val="24"/>
        </w:rPr>
        <w:t>5.15</w:t>
      </w:r>
      <w:r w:rsidR="00402EF9">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6C7">
        <w:rPr>
          <w:bCs w:val="0"/>
          <w:sz w:val="24"/>
          <w:szCs w:val="24"/>
        </w:rPr>
        <w:fldChar w:fldCharType="begin"/>
      </w:r>
      <w:r w:rsidR="00E963D9">
        <w:rPr>
          <w:bCs w:val="0"/>
          <w:sz w:val="24"/>
          <w:szCs w:val="24"/>
        </w:rPr>
        <w:instrText xml:space="preserve"> REF _Ref306005578 \r \h </w:instrText>
      </w:r>
      <w:r w:rsidR="00FC66C7">
        <w:rPr>
          <w:bCs w:val="0"/>
          <w:sz w:val="24"/>
          <w:szCs w:val="24"/>
        </w:rPr>
      </w:r>
      <w:r w:rsidR="00FC66C7">
        <w:rPr>
          <w:bCs w:val="0"/>
          <w:sz w:val="24"/>
          <w:szCs w:val="24"/>
        </w:rPr>
        <w:fldChar w:fldCharType="separate"/>
      </w:r>
      <w:r w:rsidR="00552FBF">
        <w:rPr>
          <w:bCs w:val="0"/>
          <w:sz w:val="24"/>
          <w:szCs w:val="24"/>
        </w:rPr>
        <w:t>3.3.8.3</w:t>
      </w:r>
      <w:r w:rsidR="00FC66C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6C7">
        <w:rPr>
          <w:bCs w:val="0"/>
          <w:sz w:val="24"/>
          <w:szCs w:val="24"/>
        </w:rPr>
        <w:fldChar w:fldCharType="begin"/>
      </w:r>
      <w:r w:rsidR="007502E0">
        <w:rPr>
          <w:bCs w:val="0"/>
          <w:sz w:val="24"/>
          <w:szCs w:val="24"/>
        </w:rPr>
        <w:instrText xml:space="preserve"> REF _Ref440537086 \r \h </w:instrText>
      </w:r>
      <w:r w:rsidR="00FC66C7">
        <w:rPr>
          <w:bCs w:val="0"/>
          <w:sz w:val="24"/>
          <w:szCs w:val="24"/>
        </w:rPr>
      </w:r>
      <w:r w:rsidR="00FC66C7">
        <w:rPr>
          <w:bCs w:val="0"/>
          <w:sz w:val="24"/>
          <w:szCs w:val="24"/>
        </w:rPr>
        <w:fldChar w:fldCharType="separate"/>
      </w:r>
      <w:r w:rsidR="00552FBF">
        <w:rPr>
          <w:bCs w:val="0"/>
          <w:sz w:val="24"/>
          <w:szCs w:val="24"/>
        </w:rPr>
        <w:t>5.3</w:t>
      </w:r>
      <w:r w:rsidR="00FC66C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6C7">
        <w:rPr>
          <w:bCs w:val="0"/>
          <w:sz w:val="24"/>
          <w:szCs w:val="24"/>
        </w:rPr>
        <w:fldChar w:fldCharType="begin"/>
      </w:r>
      <w:r w:rsidR="001F0858">
        <w:rPr>
          <w:bCs w:val="0"/>
          <w:sz w:val="24"/>
          <w:szCs w:val="24"/>
        </w:rPr>
        <w:instrText xml:space="preserve"> REF _Ref440270602 \r \h </w:instrText>
      </w:r>
      <w:r w:rsidR="00FC66C7">
        <w:rPr>
          <w:bCs w:val="0"/>
          <w:sz w:val="24"/>
          <w:szCs w:val="24"/>
        </w:rPr>
      </w:r>
      <w:r w:rsidR="00FC66C7">
        <w:rPr>
          <w:bCs w:val="0"/>
          <w:sz w:val="24"/>
          <w:szCs w:val="24"/>
        </w:rPr>
        <w:fldChar w:fldCharType="separate"/>
      </w:r>
      <w:r w:rsidR="00552FBF">
        <w:rPr>
          <w:bCs w:val="0"/>
          <w:sz w:val="24"/>
          <w:szCs w:val="24"/>
        </w:rPr>
        <w:t>5</w:t>
      </w:r>
      <w:r w:rsidR="00FC66C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402EF9">
        <w:fldChar w:fldCharType="begin"/>
      </w:r>
      <w:r w:rsidR="00402EF9">
        <w:instrText xml:space="preserve"> REF _Ref191386419 \n \h  \* MERGEFORMAT </w:instrText>
      </w:r>
      <w:r w:rsidR="00402EF9">
        <w:fldChar w:fldCharType="separate"/>
      </w:r>
      <w:r w:rsidR="00552FBF" w:rsidRPr="00552FBF">
        <w:rPr>
          <w:bCs w:val="0"/>
          <w:sz w:val="24"/>
          <w:szCs w:val="24"/>
        </w:rPr>
        <w:t>3.3.2</w:t>
      </w:r>
      <w:r w:rsidR="00402EF9">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402EF9">
        <w:fldChar w:fldCharType="begin"/>
      </w:r>
      <w:r w:rsidR="00402EF9">
        <w:instrText xml:space="preserve"> REF _Ref306005578 \r \h  \* MERGEFORMAT </w:instrText>
      </w:r>
      <w:r w:rsidR="00402EF9">
        <w:fldChar w:fldCharType="separate"/>
      </w:r>
      <w:r w:rsidR="00552FBF" w:rsidRPr="00552FBF">
        <w:rPr>
          <w:sz w:val="24"/>
          <w:szCs w:val="24"/>
        </w:rPr>
        <w:t>3.3.8.3</w:t>
      </w:r>
      <w:r w:rsidR="00402EF9">
        <w:fldChar w:fldCharType="end"/>
      </w:r>
      <w:r w:rsidR="002F273A" w:rsidRPr="002F273A">
        <w:rPr>
          <w:sz w:val="24"/>
          <w:szCs w:val="24"/>
        </w:rPr>
        <w:t xml:space="preserve"> и подразделе </w:t>
      </w:r>
      <w:r w:rsidR="00402EF9">
        <w:fldChar w:fldCharType="begin"/>
      </w:r>
      <w:r w:rsidR="00402EF9">
        <w:instrText xml:space="preserve"> REF _Ref441574649 \r \h  \* MERGEFORMAT </w:instrText>
      </w:r>
      <w:r w:rsidR="00402EF9">
        <w:fldChar w:fldCharType="separate"/>
      </w:r>
      <w:r w:rsidR="00552FBF" w:rsidRPr="00552FBF">
        <w:rPr>
          <w:sz w:val="24"/>
          <w:szCs w:val="24"/>
        </w:rPr>
        <w:t>5.18</w:t>
      </w:r>
      <w:r w:rsidR="00402EF9">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55279015"/>
      <w:bookmarkStart w:id="178"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9"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8"/>
      <w:bookmarkEnd w:id="179"/>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402EF9">
        <w:fldChar w:fldCharType="begin"/>
      </w:r>
      <w:r w:rsidR="00402EF9">
        <w:instrText xml:space="preserve"> REF _Ref440361959 \r \h  \* MERGEFORMAT </w:instrText>
      </w:r>
      <w:r w:rsidR="00402EF9">
        <w:fldChar w:fldCharType="separate"/>
      </w:r>
      <w:r w:rsidR="00552FBF" w:rsidRPr="00552FBF">
        <w:rPr>
          <w:bCs w:val="0"/>
          <w:sz w:val="24"/>
          <w:szCs w:val="24"/>
        </w:rPr>
        <w:t>5.5</w:t>
      </w:r>
      <w:r w:rsidR="00402EF9">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402EF9">
        <w:fldChar w:fldCharType="begin"/>
      </w:r>
      <w:r w:rsidR="00402EF9">
        <w:instrText xml:space="preserve"> REF _Ref440271036 \r \h  \* MERGEFORMAT </w:instrText>
      </w:r>
      <w:r w:rsidR="00402EF9">
        <w:fldChar w:fldCharType="separate"/>
      </w:r>
      <w:r w:rsidR="00552FBF" w:rsidRPr="00552FBF">
        <w:rPr>
          <w:bCs w:val="0"/>
          <w:sz w:val="24"/>
          <w:szCs w:val="24"/>
        </w:rPr>
        <w:t>5.4</w:t>
      </w:r>
      <w:r w:rsidR="00402EF9">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402EF9">
        <w:fldChar w:fldCharType="begin"/>
      </w:r>
      <w:r w:rsidR="00402EF9">
        <w:instrText xml:space="preserve"> REF _Ref55336310 \r \h  \* MERGEFORMAT </w:instrText>
      </w:r>
      <w:r w:rsidR="00402EF9">
        <w:fldChar w:fldCharType="separate"/>
      </w:r>
      <w:r w:rsidR="00552FBF" w:rsidRPr="00552FBF">
        <w:rPr>
          <w:bCs w:val="0"/>
          <w:sz w:val="24"/>
          <w:szCs w:val="24"/>
        </w:rPr>
        <w:t>5.1</w:t>
      </w:r>
      <w:r w:rsidR="00402EF9">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6C7">
        <w:rPr>
          <w:bCs w:val="0"/>
          <w:sz w:val="24"/>
          <w:szCs w:val="24"/>
        </w:rPr>
        <w:fldChar w:fldCharType="begin"/>
      </w:r>
      <w:r w:rsidR="00B71B9D">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80" w:name="_Ref115076752"/>
      <w:bookmarkStart w:id="181" w:name="_Ref191386109"/>
      <w:bookmarkStart w:id="182" w:name="_Ref191386419"/>
      <w:bookmarkStart w:id="183" w:name="_Toc440361327"/>
      <w:bookmarkStart w:id="184" w:name="_Toc440376082"/>
      <w:bookmarkStart w:id="185" w:name="_Toc440376209"/>
      <w:bookmarkStart w:id="186" w:name="_Toc440382474"/>
      <w:bookmarkStart w:id="187" w:name="_Toc440447144"/>
      <w:bookmarkStart w:id="188" w:name="_Toc440632304"/>
      <w:bookmarkStart w:id="189" w:name="_Toc440875077"/>
      <w:bookmarkStart w:id="190"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80"/>
      <w:bookmarkEnd w:id="181"/>
      <w:bookmarkEnd w:id="182"/>
      <w:r w:rsidRPr="00E71A48">
        <w:rPr>
          <w:szCs w:val="24"/>
        </w:rPr>
        <w:t>ЭТП</w:t>
      </w:r>
      <w:bookmarkEnd w:id="183"/>
      <w:bookmarkEnd w:id="184"/>
      <w:bookmarkEnd w:id="185"/>
      <w:bookmarkEnd w:id="186"/>
      <w:bookmarkEnd w:id="187"/>
      <w:bookmarkEnd w:id="188"/>
      <w:bookmarkEnd w:id="189"/>
      <w:bookmarkEnd w:id="19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1" w:name="_Ref115076807"/>
      <w:bookmarkStart w:id="192" w:name="_Toc440361328"/>
      <w:bookmarkStart w:id="193" w:name="_Toc440376083"/>
      <w:bookmarkStart w:id="194" w:name="_Toc440376210"/>
      <w:bookmarkStart w:id="195" w:name="_Toc440382475"/>
      <w:bookmarkStart w:id="196" w:name="_Toc440447145"/>
      <w:bookmarkStart w:id="197" w:name="_Toc440632305"/>
      <w:bookmarkStart w:id="198" w:name="_Toc440875078"/>
      <w:bookmarkStart w:id="199"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191"/>
      <w:bookmarkEnd w:id="192"/>
      <w:bookmarkEnd w:id="193"/>
      <w:bookmarkEnd w:id="194"/>
      <w:bookmarkEnd w:id="195"/>
      <w:bookmarkEnd w:id="196"/>
      <w:bookmarkEnd w:id="197"/>
      <w:bookmarkEnd w:id="198"/>
      <w:bookmarkEnd w:id="199"/>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0"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402EF9">
        <w:fldChar w:fldCharType="begin"/>
      </w:r>
      <w:r w:rsidR="00402EF9">
        <w:instrText xml:space="preserve"> REF _Ref306005578 \r \h  \* MERGEFORMAT </w:instrText>
      </w:r>
      <w:r w:rsidR="00402EF9">
        <w:fldChar w:fldCharType="separate"/>
      </w:r>
      <w:r w:rsidR="00552FBF" w:rsidRPr="00552FBF">
        <w:rPr>
          <w:sz w:val="24"/>
          <w:szCs w:val="24"/>
        </w:rPr>
        <w:t>3.3.8.3</w:t>
      </w:r>
      <w:r w:rsidR="00402EF9">
        <w:fldChar w:fldCharType="end"/>
      </w:r>
      <w:r w:rsidR="002F273A" w:rsidRPr="002F273A">
        <w:rPr>
          <w:sz w:val="24"/>
          <w:szCs w:val="24"/>
        </w:rPr>
        <w:t xml:space="preserve"> и подразделе </w:t>
      </w:r>
      <w:r w:rsidR="00402EF9">
        <w:fldChar w:fldCharType="begin"/>
      </w:r>
      <w:r w:rsidR="00402EF9">
        <w:instrText xml:space="preserve"> REF _Ref441574649 \r \h  \* MERGEFORMAT </w:instrText>
      </w:r>
      <w:r w:rsidR="00402EF9">
        <w:fldChar w:fldCharType="separate"/>
      </w:r>
      <w:r w:rsidR="00552FBF" w:rsidRPr="00552FBF">
        <w:rPr>
          <w:sz w:val="24"/>
          <w:szCs w:val="24"/>
        </w:rPr>
        <w:t>5.18</w:t>
      </w:r>
      <w:r w:rsidR="00402EF9">
        <w:fldChar w:fldCharType="end"/>
      </w:r>
      <w:r>
        <w:rPr>
          <w:bCs w:val="0"/>
          <w:sz w:val="24"/>
          <w:szCs w:val="24"/>
        </w:rPr>
        <w:t>.</w:t>
      </w:r>
      <w:bookmarkEnd w:id="200"/>
    </w:p>
    <w:p w:rsidR="00717F60" w:rsidRPr="00D71E6D" w:rsidRDefault="00717F60" w:rsidP="00E71A48">
      <w:pPr>
        <w:pStyle w:val="3"/>
        <w:spacing w:line="264" w:lineRule="auto"/>
        <w:rPr>
          <w:szCs w:val="24"/>
        </w:rPr>
      </w:pPr>
      <w:bookmarkStart w:id="201" w:name="_Ref306008743"/>
      <w:bookmarkStart w:id="202" w:name="_Toc440361329"/>
      <w:bookmarkStart w:id="203" w:name="_Toc440376084"/>
      <w:bookmarkStart w:id="204" w:name="_Toc440376211"/>
      <w:bookmarkStart w:id="205" w:name="_Toc440382476"/>
      <w:bookmarkStart w:id="206" w:name="_Toc440447146"/>
      <w:bookmarkStart w:id="207" w:name="_Toc440632306"/>
      <w:bookmarkStart w:id="208" w:name="_Toc440875079"/>
      <w:bookmarkStart w:id="209"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01"/>
      <w:bookmarkEnd w:id="202"/>
      <w:bookmarkEnd w:id="203"/>
      <w:bookmarkEnd w:id="204"/>
      <w:bookmarkEnd w:id="205"/>
      <w:bookmarkEnd w:id="206"/>
      <w:bookmarkEnd w:id="207"/>
      <w:bookmarkEnd w:id="208"/>
      <w:bookmarkEnd w:id="20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0"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402EF9">
        <w:fldChar w:fldCharType="begin"/>
      </w:r>
      <w:r w:rsidR="00402EF9">
        <w:instrText xml:space="preserve"> REF _Ref440289953 \r \h  \* MERGEFORMAT </w:instrText>
      </w:r>
      <w:r w:rsidR="00402EF9">
        <w:fldChar w:fldCharType="separate"/>
      </w:r>
      <w:r w:rsidR="00552FBF" w:rsidRPr="00552FBF">
        <w:rPr>
          <w:bCs w:val="0"/>
          <w:sz w:val="24"/>
          <w:szCs w:val="24"/>
        </w:rPr>
        <w:t>3.4.1.3</w:t>
      </w:r>
      <w:r w:rsidR="00402EF9">
        <w:fldChar w:fldCharType="end"/>
      </w:r>
      <w:r w:rsidR="00D71E6D" w:rsidRPr="00D71E6D">
        <w:rPr>
          <w:bCs w:val="0"/>
          <w:sz w:val="24"/>
          <w:szCs w:val="24"/>
        </w:rPr>
        <w:t>)</w:t>
      </w:r>
      <w:r w:rsidR="00717F60" w:rsidRPr="00D71E6D">
        <w:rPr>
          <w:bCs w:val="0"/>
          <w:sz w:val="24"/>
          <w:szCs w:val="24"/>
        </w:rPr>
        <w:t>.</w:t>
      </w:r>
      <w:bookmarkEnd w:id="21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1" w:name="_Toc440361330"/>
      <w:bookmarkStart w:id="212" w:name="_Toc440376085"/>
      <w:bookmarkStart w:id="213" w:name="_Toc440376212"/>
      <w:bookmarkStart w:id="214" w:name="_Toc440382477"/>
      <w:bookmarkStart w:id="215" w:name="_Toc440447147"/>
      <w:bookmarkStart w:id="216" w:name="_Toc440632307"/>
      <w:bookmarkStart w:id="217" w:name="_Toc440875080"/>
      <w:bookmarkStart w:id="218" w:name="_Toc441131067"/>
      <w:r w:rsidRPr="00E71A48">
        <w:rPr>
          <w:szCs w:val="24"/>
        </w:rPr>
        <w:t xml:space="preserve">Требования к языку </w:t>
      </w:r>
      <w:r w:rsidR="004B5EB3" w:rsidRPr="00E71A48">
        <w:rPr>
          <w:szCs w:val="24"/>
        </w:rPr>
        <w:t>Заявк</w:t>
      </w:r>
      <w:r w:rsidRPr="00E71A48">
        <w:rPr>
          <w:szCs w:val="24"/>
        </w:rPr>
        <w:t>и</w:t>
      </w:r>
      <w:bookmarkEnd w:id="211"/>
      <w:bookmarkEnd w:id="212"/>
      <w:bookmarkEnd w:id="213"/>
      <w:bookmarkEnd w:id="214"/>
      <w:bookmarkEnd w:id="215"/>
      <w:bookmarkEnd w:id="216"/>
      <w:bookmarkEnd w:id="217"/>
      <w:bookmarkEnd w:id="21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9" w:name="_Toc440361331"/>
      <w:bookmarkStart w:id="220" w:name="_Toc440376086"/>
      <w:bookmarkStart w:id="221" w:name="_Toc440376213"/>
      <w:bookmarkStart w:id="222" w:name="_Toc440382478"/>
      <w:bookmarkStart w:id="223" w:name="_Toc440447148"/>
      <w:bookmarkStart w:id="224" w:name="_Toc440632308"/>
      <w:bookmarkStart w:id="225" w:name="_Toc440875081"/>
      <w:bookmarkStart w:id="226" w:name="_Toc441131068"/>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bookmarkEnd w:id="224"/>
      <w:bookmarkEnd w:id="225"/>
      <w:bookmarkEnd w:id="22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7" w:name="_Toc440361332"/>
      <w:bookmarkStart w:id="228" w:name="_Toc440376087"/>
      <w:bookmarkStart w:id="229" w:name="_Toc440376214"/>
      <w:bookmarkStart w:id="230" w:name="_Toc440382479"/>
      <w:bookmarkStart w:id="231" w:name="_Toc440447149"/>
      <w:bookmarkStart w:id="232" w:name="_Toc440632309"/>
      <w:bookmarkStart w:id="233" w:name="_Toc440875082"/>
      <w:bookmarkStart w:id="234"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w:t>
      </w:r>
      <w:r w:rsidR="00E936A9">
        <w:rPr>
          <w:szCs w:val="24"/>
        </w:rPr>
        <w:t>.</w:t>
      </w:r>
      <w:bookmarkEnd w:id="227"/>
      <w:bookmarkEnd w:id="228"/>
      <w:bookmarkEnd w:id="229"/>
      <w:bookmarkEnd w:id="230"/>
      <w:bookmarkEnd w:id="231"/>
      <w:bookmarkEnd w:id="232"/>
      <w:bookmarkEnd w:id="233"/>
      <w:bookmarkEnd w:id="23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7A4D4C" w:rsidRDefault="009D3A44" w:rsidP="00216641">
      <w:pPr>
        <w:widowControl w:val="0"/>
        <w:shd w:val="clear" w:color="auto" w:fill="FFFFFF"/>
        <w:tabs>
          <w:tab w:val="left" w:pos="1701"/>
        </w:tabs>
        <w:autoSpaceDE w:val="0"/>
        <w:spacing w:after="100" w:line="264" w:lineRule="auto"/>
        <w:ind w:right="17" w:firstLine="0"/>
        <w:rPr>
          <w:bCs w:val="0"/>
          <w:sz w:val="24"/>
          <w:szCs w:val="24"/>
        </w:rPr>
      </w:pPr>
      <w:r>
        <w:rPr>
          <w:b/>
          <w:bCs w:val="0"/>
          <w:sz w:val="24"/>
          <w:szCs w:val="24"/>
        </w:rPr>
        <w:t>406 779</w:t>
      </w:r>
      <w:r w:rsidR="007A4D4C" w:rsidRPr="007A4D4C">
        <w:rPr>
          <w:sz w:val="24"/>
          <w:szCs w:val="24"/>
        </w:rPr>
        <w:t xml:space="preserve"> (</w:t>
      </w:r>
      <w:r w:rsidR="009B4C0B" w:rsidRPr="009B4C0B">
        <w:rPr>
          <w:sz w:val="24"/>
          <w:szCs w:val="24"/>
        </w:rPr>
        <w:t>четыреста шесть тысяч</w:t>
      </w:r>
      <w:r w:rsidR="009B4C0B">
        <w:rPr>
          <w:sz w:val="24"/>
          <w:szCs w:val="24"/>
        </w:rPr>
        <w:t xml:space="preserve"> семьсот семьдесят девять</w:t>
      </w:r>
      <w:r w:rsidR="007A4D4C" w:rsidRPr="007A4D4C">
        <w:rPr>
          <w:sz w:val="24"/>
          <w:szCs w:val="24"/>
        </w:rPr>
        <w:t xml:space="preserve">) рублей 00 копеек РФ, без учета НДС; НДС составляет </w:t>
      </w:r>
      <w:r>
        <w:rPr>
          <w:b/>
          <w:bCs w:val="0"/>
          <w:sz w:val="24"/>
          <w:szCs w:val="24"/>
        </w:rPr>
        <w:t>73 220</w:t>
      </w:r>
      <w:r>
        <w:rPr>
          <w:sz w:val="24"/>
          <w:szCs w:val="24"/>
        </w:rPr>
        <w:t xml:space="preserve"> (</w:t>
      </w:r>
      <w:r w:rsidR="00E77DB5" w:rsidRPr="00E77DB5">
        <w:rPr>
          <w:sz w:val="24"/>
          <w:szCs w:val="24"/>
        </w:rPr>
        <w:t>семьдесят т</w:t>
      </w:r>
      <w:r w:rsidR="00E77DB5">
        <w:rPr>
          <w:sz w:val="24"/>
          <w:szCs w:val="24"/>
        </w:rPr>
        <w:t>ри тысячи двести двадцать</w:t>
      </w:r>
      <w:r>
        <w:rPr>
          <w:sz w:val="24"/>
          <w:szCs w:val="24"/>
        </w:rPr>
        <w:t>) рублей 22</w:t>
      </w:r>
      <w:r w:rsidR="007A4D4C" w:rsidRPr="007A4D4C">
        <w:rPr>
          <w:sz w:val="24"/>
          <w:szCs w:val="24"/>
        </w:rPr>
        <w:t xml:space="preserve"> копе</w:t>
      </w:r>
      <w:r>
        <w:rPr>
          <w:sz w:val="24"/>
          <w:szCs w:val="24"/>
        </w:rPr>
        <w:t>йки</w:t>
      </w:r>
      <w:r w:rsidR="007A4D4C" w:rsidRPr="007A4D4C">
        <w:rPr>
          <w:sz w:val="24"/>
          <w:szCs w:val="24"/>
        </w:rPr>
        <w:t xml:space="preserve"> РФ; </w:t>
      </w:r>
      <w:r>
        <w:rPr>
          <w:b/>
          <w:bCs w:val="0"/>
          <w:sz w:val="24"/>
          <w:szCs w:val="24"/>
        </w:rPr>
        <w:t>479 999</w:t>
      </w:r>
      <w:r w:rsidR="007A4D4C" w:rsidRPr="007A4D4C">
        <w:rPr>
          <w:sz w:val="24"/>
          <w:szCs w:val="24"/>
        </w:rPr>
        <w:t xml:space="preserve"> (</w:t>
      </w:r>
      <w:r w:rsidR="00F27172" w:rsidRPr="00F27172">
        <w:rPr>
          <w:sz w:val="24"/>
          <w:szCs w:val="24"/>
        </w:rPr>
        <w:t>четыреста семьдесят девять тысяч д</w:t>
      </w:r>
      <w:r w:rsidR="00F27172">
        <w:rPr>
          <w:sz w:val="24"/>
          <w:szCs w:val="24"/>
        </w:rPr>
        <w:t>евятьсот девяносто девять</w:t>
      </w:r>
      <w:r w:rsidR="007A4D4C" w:rsidRPr="007A4D4C">
        <w:rPr>
          <w:sz w:val="24"/>
          <w:szCs w:val="24"/>
        </w:rPr>
        <w:t xml:space="preserve">) рублей </w:t>
      </w:r>
      <w:r>
        <w:rPr>
          <w:sz w:val="24"/>
          <w:szCs w:val="24"/>
        </w:rPr>
        <w:t>22</w:t>
      </w:r>
      <w:r w:rsidR="007A4D4C" w:rsidRPr="007A4D4C">
        <w:rPr>
          <w:sz w:val="24"/>
          <w:szCs w:val="24"/>
        </w:rPr>
        <w:t xml:space="preserve"> копе</w:t>
      </w:r>
      <w:r>
        <w:rPr>
          <w:sz w:val="24"/>
          <w:szCs w:val="24"/>
        </w:rPr>
        <w:t>йки</w:t>
      </w:r>
      <w:r w:rsidR="007A4D4C" w:rsidRPr="007A4D4C">
        <w:rPr>
          <w:sz w:val="24"/>
          <w:szCs w:val="24"/>
        </w:rPr>
        <w:t xml:space="preserve"> РФ, с учетом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w:t>
      </w:r>
      <w:r w:rsidR="00E936A9">
        <w:rPr>
          <w:sz w:val="24"/>
          <w:szCs w:val="24"/>
        </w:rPr>
        <w:t>ю начальную (максимальную) цену</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402EF9">
        <w:fldChar w:fldCharType="begin"/>
      </w:r>
      <w:r w:rsidR="00402EF9">
        <w:instrText xml:space="preserve"> REF _Ref55336310 \r \h  \* MERGEFORMAT </w:instrText>
      </w:r>
      <w:r w:rsidR="00402EF9">
        <w:fldChar w:fldCharType="separate"/>
      </w:r>
      <w:r w:rsidR="00552FBF" w:rsidRPr="00552FBF">
        <w:rPr>
          <w:bCs w:val="0"/>
          <w:sz w:val="24"/>
          <w:szCs w:val="24"/>
        </w:rPr>
        <w:t>5.1</w:t>
      </w:r>
      <w:r w:rsidR="00402EF9">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402EF9">
        <w:fldChar w:fldCharType="begin"/>
      </w:r>
      <w:r w:rsidR="00402EF9">
        <w:instrText xml:space="preserve"> REF _Ref440271072 \r \h  \* MERGEFORMAT </w:instrText>
      </w:r>
      <w:r w:rsidR="00402EF9">
        <w:fldChar w:fldCharType="separate"/>
      </w:r>
      <w:r w:rsidR="00552FBF" w:rsidRPr="00552FBF">
        <w:rPr>
          <w:bCs w:val="0"/>
          <w:sz w:val="24"/>
          <w:szCs w:val="24"/>
        </w:rPr>
        <w:t>5.2</w:t>
      </w:r>
      <w:r w:rsidR="00402EF9">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402EF9">
        <w:fldChar w:fldCharType="begin"/>
      </w:r>
      <w:r w:rsidR="00402EF9">
        <w:instrText xml:space="preserve"> REF _Ref440361439 \r \h  \* MERGEFORMAT </w:instrText>
      </w:r>
      <w:r w:rsidR="00402EF9">
        <w:fldChar w:fldCharType="separate"/>
      </w:r>
      <w:r w:rsidR="00552FBF" w:rsidRPr="00552FBF">
        <w:rPr>
          <w:sz w:val="24"/>
          <w:szCs w:val="24"/>
        </w:rPr>
        <w:t>5.5</w:t>
      </w:r>
      <w:r w:rsidR="00402EF9">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6C7">
        <w:rPr>
          <w:bCs w:val="0"/>
          <w:sz w:val="24"/>
          <w:szCs w:val="24"/>
        </w:rPr>
        <w:fldChar w:fldCharType="begin"/>
      </w:r>
      <w:r w:rsidR="003F3A69">
        <w:rPr>
          <w:bCs w:val="0"/>
          <w:sz w:val="24"/>
          <w:szCs w:val="24"/>
        </w:rPr>
        <w:instrText xml:space="preserve"> REF _Ref306138385 \r \h </w:instrText>
      </w:r>
      <w:r w:rsidR="00FC66C7">
        <w:rPr>
          <w:bCs w:val="0"/>
          <w:sz w:val="24"/>
          <w:szCs w:val="24"/>
        </w:rPr>
      </w:r>
      <w:r w:rsidR="00FC66C7">
        <w:rPr>
          <w:bCs w:val="0"/>
          <w:sz w:val="24"/>
          <w:szCs w:val="24"/>
        </w:rPr>
        <w:fldChar w:fldCharType="separate"/>
      </w:r>
      <w:r w:rsidR="00552FBF">
        <w:rPr>
          <w:bCs w:val="0"/>
          <w:sz w:val="24"/>
          <w:szCs w:val="24"/>
        </w:rPr>
        <w:t>3.6.4</w:t>
      </w:r>
      <w:r w:rsidR="00FC66C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2310"/>
      <w:bookmarkStart w:id="243" w:name="_Toc440875083"/>
      <w:bookmarkStart w:id="244" w:name="_Toc441131070"/>
      <w:bookmarkStart w:id="24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6" w:name="_Ref93090116"/>
      <w:bookmarkStart w:id="247" w:name="_Ref191386482"/>
      <w:bookmarkStart w:id="248" w:name="_Ref440291364"/>
      <w:bookmarkEnd w:id="24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6"/>
      <w:r w:rsidRPr="00E71A48">
        <w:rPr>
          <w:bCs w:val="0"/>
          <w:sz w:val="24"/>
          <w:szCs w:val="24"/>
        </w:rPr>
        <w:t>:</w:t>
      </w:r>
      <w:bookmarkStart w:id="249" w:name="_Ref306004833"/>
      <w:bookmarkEnd w:id="24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92589">
        <w:rPr>
          <w:bCs w:val="0"/>
          <w:sz w:val="24"/>
          <w:szCs w:val="24"/>
        </w:rPr>
        <w:t xml:space="preserve">, </w:t>
      </w:r>
      <w:r w:rsidR="00C92589" w:rsidRPr="00C92589">
        <w:rPr>
          <w:sz w:val="24"/>
          <w:szCs w:val="24"/>
        </w:rPr>
        <w:t>являющееся субъектом малого и среднего предпринимательства</w:t>
      </w:r>
      <w:r w:rsidRPr="00C92589">
        <w:rPr>
          <w:bCs w:val="0"/>
          <w:sz w:val="24"/>
          <w:szCs w:val="24"/>
        </w:rPr>
        <w:t xml:space="preserve">. </w:t>
      </w:r>
      <w:proofErr w:type="gramStart"/>
      <w:r w:rsidR="00362EA4" w:rsidRPr="00C92589">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02EF9">
        <w:fldChar w:fldCharType="begin"/>
      </w:r>
      <w:r w:rsidR="00402EF9">
        <w:instrText xml:space="preserve"> REF _Ref191386451 \n \h  \* MERGEFORMAT </w:instrText>
      </w:r>
      <w:r w:rsidR="00402EF9">
        <w:fldChar w:fldCharType="separate"/>
      </w:r>
      <w:r w:rsidR="00552FBF" w:rsidRPr="00552FBF">
        <w:rPr>
          <w:bCs w:val="0"/>
          <w:sz w:val="24"/>
          <w:szCs w:val="24"/>
        </w:rPr>
        <w:t>3.3.9</w:t>
      </w:r>
      <w:r w:rsidR="00402EF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6C7">
        <w:rPr>
          <w:bCs w:val="0"/>
          <w:sz w:val="24"/>
          <w:szCs w:val="24"/>
        </w:rPr>
        <w:fldChar w:fldCharType="begin"/>
      </w:r>
      <w:r w:rsidR="001A63D5">
        <w:rPr>
          <w:bCs w:val="0"/>
          <w:sz w:val="24"/>
          <w:szCs w:val="24"/>
        </w:rPr>
        <w:instrText xml:space="preserve"> REF _Ref440876619 \r \h </w:instrText>
      </w:r>
      <w:r w:rsidR="00FC66C7">
        <w:rPr>
          <w:bCs w:val="0"/>
          <w:sz w:val="24"/>
          <w:szCs w:val="24"/>
        </w:rPr>
      </w:r>
      <w:r w:rsidR="00FC66C7">
        <w:rPr>
          <w:bCs w:val="0"/>
          <w:sz w:val="24"/>
          <w:szCs w:val="24"/>
        </w:rPr>
        <w:fldChar w:fldCharType="separate"/>
      </w:r>
      <w:r w:rsidR="00552FBF">
        <w:rPr>
          <w:bCs w:val="0"/>
          <w:sz w:val="24"/>
          <w:szCs w:val="24"/>
        </w:rPr>
        <w:t>3.3.10</w:t>
      </w:r>
      <w:r w:rsidR="00FC66C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8"/>
      <w:bookmarkEnd w:id="24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1" w:name="_Ref306032455"/>
      <w:r w:rsidRPr="00E71A48">
        <w:rPr>
          <w:bCs w:val="0"/>
          <w:color w:val="000000"/>
          <w:sz w:val="24"/>
          <w:szCs w:val="24"/>
        </w:rPr>
        <w:t xml:space="preserve">должен </w:t>
      </w:r>
      <w:bookmarkStart w:id="25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1"/>
      <w:bookmarkEnd w:id="25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87CB8">
        <w:rPr>
          <w:rFonts w:eastAsia="Arial Unicode MS"/>
          <w:sz w:val="24"/>
          <w:szCs w:val="24"/>
          <w:lang w:eastAsia="ru-RU"/>
        </w:rPr>
        <w:t>;</w:t>
      </w:r>
      <w:bookmarkEnd w:id="253"/>
    </w:p>
    <w:p w:rsidR="00C92589" w:rsidRPr="00C9258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9258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402EF9">
        <w:fldChar w:fldCharType="begin"/>
      </w:r>
      <w:r w:rsidR="00402EF9">
        <w:instrText xml:space="preserve"> REF _Ref440275279 \r \h  \* MERGEFORMAT </w:instrText>
      </w:r>
      <w:r w:rsidR="00402EF9">
        <w:fldChar w:fldCharType="separate"/>
      </w:r>
      <w:r w:rsidR="00552FBF" w:rsidRPr="00C92589">
        <w:rPr>
          <w:sz w:val="24"/>
          <w:szCs w:val="24"/>
        </w:rPr>
        <w:t>1.1.4</w:t>
      </w:r>
      <w:r w:rsidR="00402EF9">
        <w:fldChar w:fldCharType="end"/>
      </w:r>
      <w:r w:rsidRPr="00C92589">
        <w:rPr>
          <w:sz w:val="24"/>
          <w:szCs w:val="24"/>
        </w:rPr>
        <w:t xml:space="preserve"> и разделе </w:t>
      </w:r>
      <w:r w:rsidR="00402EF9">
        <w:fldChar w:fldCharType="begin"/>
      </w:r>
      <w:r w:rsidR="00402EF9">
        <w:instrText xml:space="preserve"> REF _Ref440270568 \r \h  \* MERGEFORMAT </w:instrText>
      </w:r>
      <w:r w:rsidR="00402EF9">
        <w:fldChar w:fldCharType="separate"/>
      </w:r>
      <w:r w:rsidR="00552FBF">
        <w:t>4</w:t>
      </w:r>
      <w:r w:rsidR="00402EF9">
        <w:fldChar w:fldCharType="end"/>
      </w:r>
      <w:r w:rsidRPr="00C92589">
        <w:rPr>
          <w:sz w:val="24"/>
          <w:szCs w:val="24"/>
        </w:rPr>
        <w:t>, в соответствии с требованиями законодательства Российской Федерации)</w:t>
      </w:r>
      <w:r w:rsidR="00C92589" w:rsidRPr="00E87CB8">
        <w:rPr>
          <w:rFonts w:eastAsia="Arial Unicode MS"/>
          <w:sz w:val="24"/>
          <w:szCs w:val="24"/>
          <w:lang w:eastAsia="ru-RU"/>
        </w:rPr>
        <w:t>;</w:t>
      </w:r>
      <w:r w:rsidRPr="00C92589">
        <w:rPr>
          <w:sz w:val="24"/>
          <w:szCs w:val="24"/>
        </w:rPr>
        <w:t xml:space="preserve"> </w:t>
      </w:r>
    </w:p>
    <w:p w:rsidR="009D7F01" w:rsidRPr="00C9258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92589">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C92589">
        <w:rPr>
          <w:color w:val="000000"/>
          <w:sz w:val="24"/>
          <w:szCs w:val="24"/>
          <w:lang w:eastAsia="ru-RU"/>
        </w:rPr>
        <w:t>й, иметь ресурсные возможности:</w:t>
      </w:r>
    </w:p>
    <w:p w:rsidR="009D7F0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92589" w:rsidRPr="00C92589" w:rsidRDefault="00C92589" w:rsidP="00C92589">
      <w:pPr>
        <w:numPr>
          <w:ilvl w:val="0"/>
          <w:numId w:val="21"/>
        </w:numPr>
        <w:suppressAutoHyphens w:val="0"/>
        <w:spacing w:line="264" w:lineRule="auto"/>
        <w:rPr>
          <w:sz w:val="24"/>
          <w:szCs w:val="24"/>
          <w:lang w:eastAsia="ru-RU"/>
        </w:rPr>
      </w:pPr>
      <w:r w:rsidRPr="00C9258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4"/>
      <w:bookmarkEnd w:id="25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256"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w:t>
      </w:r>
      <w:r w:rsidR="00553A57" w:rsidRPr="00B20653">
        <w:rPr>
          <w:sz w:val="24"/>
          <w:szCs w:val="24"/>
        </w:rPr>
        <w:lastRenderedPageBreak/>
        <w:t xml:space="preserve">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402EF9">
        <w:fldChar w:fldCharType="begin"/>
      </w:r>
      <w:r w:rsidR="00402EF9">
        <w:instrText xml:space="preserve"> REF _Ref440271993 \r \h  \* MERGEFORMAT </w:instrText>
      </w:r>
      <w:r w:rsidR="00402EF9">
        <w:fldChar w:fldCharType="separate"/>
      </w:r>
      <w:r w:rsidR="00552FBF" w:rsidRPr="00552FBF">
        <w:rPr>
          <w:sz w:val="24"/>
          <w:szCs w:val="24"/>
        </w:rPr>
        <w:t>5.11</w:t>
      </w:r>
      <w:r w:rsidR="00402EF9">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6C7">
        <w:rPr>
          <w:sz w:val="24"/>
          <w:szCs w:val="24"/>
        </w:rPr>
        <w:fldChar w:fldCharType="begin"/>
      </w:r>
      <w:r w:rsidR="003F3A69">
        <w:rPr>
          <w:sz w:val="24"/>
          <w:szCs w:val="24"/>
        </w:rPr>
        <w:instrText xml:space="preserve"> REF _Ref440271964 \r \h </w:instrText>
      </w:r>
      <w:r w:rsidR="00FC66C7">
        <w:rPr>
          <w:sz w:val="24"/>
          <w:szCs w:val="24"/>
        </w:rPr>
      </w:r>
      <w:r w:rsidR="00FC66C7">
        <w:rPr>
          <w:sz w:val="24"/>
          <w:szCs w:val="24"/>
        </w:rPr>
        <w:fldChar w:fldCharType="separate"/>
      </w:r>
      <w:r w:rsidR="00552FBF">
        <w:rPr>
          <w:sz w:val="24"/>
          <w:szCs w:val="24"/>
        </w:rPr>
        <w:t>5.1.3</w:t>
      </w:r>
      <w:r w:rsidR="00FC66C7">
        <w:rPr>
          <w:sz w:val="24"/>
          <w:szCs w:val="24"/>
        </w:rPr>
        <w:fldChar w:fldCharType="end"/>
      </w:r>
      <w:r w:rsidR="00A600E3">
        <w:rPr>
          <w:sz w:val="24"/>
          <w:szCs w:val="24"/>
        </w:rPr>
        <w:t>)</w:t>
      </w:r>
      <w:r w:rsidRPr="00F82225">
        <w:rPr>
          <w:sz w:val="24"/>
          <w:szCs w:val="24"/>
        </w:rPr>
        <w:t>;</w:t>
      </w:r>
      <w:bookmarkEnd w:id="25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6C7">
        <w:rPr>
          <w:sz w:val="24"/>
          <w:szCs w:val="24"/>
        </w:rPr>
        <w:fldChar w:fldCharType="begin"/>
      </w:r>
      <w:r w:rsidR="003F3A69">
        <w:rPr>
          <w:sz w:val="24"/>
          <w:szCs w:val="24"/>
        </w:rPr>
        <w:instrText xml:space="preserve"> REF _Ref440272035 \r \h </w:instrText>
      </w:r>
      <w:r w:rsidR="00FC66C7">
        <w:rPr>
          <w:sz w:val="24"/>
          <w:szCs w:val="24"/>
        </w:rPr>
      </w:r>
      <w:r w:rsidR="00FC66C7">
        <w:rPr>
          <w:sz w:val="24"/>
          <w:szCs w:val="24"/>
        </w:rPr>
        <w:fldChar w:fldCharType="separate"/>
      </w:r>
      <w:r w:rsidR="00552FBF">
        <w:rPr>
          <w:sz w:val="24"/>
          <w:szCs w:val="24"/>
        </w:rPr>
        <w:t>5.12</w:t>
      </w:r>
      <w:r w:rsidR="00FC66C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6C7">
        <w:rPr>
          <w:sz w:val="24"/>
          <w:szCs w:val="24"/>
        </w:rPr>
        <w:fldChar w:fldCharType="begin"/>
      </w:r>
      <w:r w:rsidR="003F3A69">
        <w:rPr>
          <w:sz w:val="24"/>
          <w:szCs w:val="24"/>
        </w:rPr>
        <w:instrText xml:space="preserve"> REF _Ref440272051 \r \h </w:instrText>
      </w:r>
      <w:r w:rsidR="00FC66C7">
        <w:rPr>
          <w:sz w:val="24"/>
          <w:szCs w:val="24"/>
        </w:rPr>
      </w:r>
      <w:r w:rsidR="00FC66C7">
        <w:rPr>
          <w:sz w:val="24"/>
          <w:szCs w:val="24"/>
        </w:rPr>
        <w:fldChar w:fldCharType="separate"/>
      </w:r>
      <w:r w:rsidR="00552FBF">
        <w:rPr>
          <w:sz w:val="24"/>
          <w:szCs w:val="24"/>
        </w:rPr>
        <w:t>5.13</w:t>
      </w:r>
      <w:r w:rsidR="00FC66C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258"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402EF9">
        <w:fldChar w:fldCharType="begin"/>
      </w:r>
      <w:r w:rsidR="00402EF9">
        <w:instrText xml:space="preserve"> REF _Ref440272119 \r \h  \* MERGEFORMAT </w:instrText>
      </w:r>
      <w:r w:rsidR="00402EF9">
        <w:fldChar w:fldCharType="separate"/>
      </w:r>
      <w:r w:rsidR="00552FBF" w:rsidRPr="00552FBF">
        <w:rPr>
          <w:sz w:val="24"/>
          <w:szCs w:val="24"/>
        </w:rPr>
        <w:t>5.7.1</w:t>
      </w:r>
      <w:r w:rsidR="00402EF9">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25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5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6C7">
        <w:rPr>
          <w:sz w:val="24"/>
          <w:szCs w:val="24"/>
        </w:rPr>
        <w:fldChar w:fldCharType="begin"/>
      </w:r>
      <w:r w:rsidR="003F3A69">
        <w:rPr>
          <w:sz w:val="24"/>
          <w:szCs w:val="24"/>
        </w:rPr>
        <w:instrText xml:space="preserve"> REF _Ref440272147 \r \h </w:instrText>
      </w:r>
      <w:r w:rsidR="00FC66C7">
        <w:rPr>
          <w:sz w:val="24"/>
          <w:szCs w:val="24"/>
        </w:rPr>
      </w:r>
      <w:r w:rsidR="00FC66C7">
        <w:rPr>
          <w:sz w:val="24"/>
          <w:szCs w:val="24"/>
        </w:rPr>
        <w:fldChar w:fldCharType="separate"/>
      </w:r>
      <w:r w:rsidR="00552FBF">
        <w:rPr>
          <w:sz w:val="24"/>
          <w:szCs w:val="24"/>
        </w:rPr>
        <w:t>5.7.2</w:t>
      </w:r>
      <w:r w:rsidR="00FC66C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5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9F2BF9">
        <w:rPr>
          <w:sz w:val="24"/>
          <w:szCs w:val="24"/>
        </w:rPr>
        <w:lastRenderedPageBreak/>
        <w:t>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402EF9">
        <w:fldChar w:fldCharType="begin"/>
      </w:r>
      <w:r w:rsidR="00402EF9">
        <w:instrText xml:space="preserve"> REF _Ref440275279 \r \h  \* MERGEFORMAT </w:instrText>
      </w:r>
      <w:r w:rsidR="00402EF9">
        <w:fldChar w:fldCharType="separate"/>
      </w:r>
      <w:r w:rsidR="00552FBF" w:rsidRPr="00552FBF">
        <w:rPr>
          <w:sz w:val="24"/>
          <w:szCs w:val="24"/>
        </w:rPr>
        <w:t>1.1.4</w:t>
      </w:r>
      <w:r w:rsidR="00402EF9">
        <w:fldChar w:fldCharType="end"/>
      </w:r>
      <w:r w:rsidRPr="009F2BF9">
        <w:rPr>
          <w:sz w:val="24"/>
          <w:szCs w:val="24"/>
        </w:rPr>
        <w:t xml:space="preserve"> и разделе </w:t>
      </w:r>
      <w:r w:rsidR="00402EF9">
        <w:fldChar w:fldCharType="begin"/>
      </w:r>
      <w:r w:rsidR="00402EF9">
        <w:instrText xml:space="preserve"> REF _Ref440270568 \r \h  \* MERGEFORMAT </w:instrText>
      </w:r>
      <w:r w:rsidR="00402EF9">
        <w:fldChar w:fldCharType="separate"/>
      </w:r>
      <w:r w:rsidR="00552FBF">
        <w:t>4</w:t>
      </w:r>
      <w:r w:rsidR="00402EF9">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FC66C7">
        <w:rPr>
          <w:sz w:val="24"/>
          <w:szCs w:val="24"/>
        </w:rPr>
        <w:fldChar w:fldCharType="begin"/>
      </w:r>
      <w:r w:rsidR="00552FBF">
        <w:rPr>
          <w:sz w:val="24"/>
          <w:szCs w:val="24"/>
        </w:rPr>
        <w:instrText xml:space="preserve"> REF _Ref449016627 \r \h </w:instrText>
      </w:r>
      <w:r w:rsidR="00FC66C7">
        <w:rPr>
          <w:sz w:val="24"/>
          <w:szCs w:val="24"/>
        </w:rPr>
      </w:r>
      <w:r w:rsidR="00FC66C7">
        <w:rPr>
          <w:sz w:val="24"/>
          <w:szCs w:val="24"/>
        </w:rPr>
        <w:fldChar w:fldCharType="separate"/>
      </w:r>
      <w:r w:rsidR="00552FBF">
        <w:rPr>
          <w:sz w:val="24"/>
          <w:szCs w:val="24"/>
        </w:rPr>
        <w:t>5.8</w:t>
      </w:r>
      <w:r w:rsidR="00FC66C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6C7">
        <w:rPr>
          <w:sz w:val="24"/>
          <w:szCs w:val="24"/>
        </w:rPr>
        <w:fldChar w:fldCharType="begin"/>
      </w:r>
      <w:r w:rsidR="003C2207">
        <w:rPr>
          <w:sz w:val="24"/>
          <w:szCs w:val="24"/>
        </w:rPr>
        <w:instrText xml:space="preserve"> REF _Ref55336389 \r \h </w:instrText>
      </w:r>
      <w:r w:rsidR="00FC66C7">
        <w:rPr>
          <w:sz w:val="24"/>
          <w:szCs w:val="24"/>
        </w:rPr>
      </w:r>
      <w:r w:rsidR="00FC66C7">
        <w:rPr>
          <w:sz w:val="24"/>
          <w:szCs w:val="24"/>
        </w:rPr>
        <w:fldChar w:fldCharType="separate"/>
      </w:r>
      <w:r w:rsidR="00552FBF">
        <w:rPr>
          <w:sz w:val="24"/>
          <w:szCs w:val="24"/>
        </w:rPr>
        <w:t>5.9</w:t>
      </w:r>
      <w:r w:rsidR="00FC66C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6C7">
        <w:rPr>
          <w:sz w:val="24"/>
          <w:szCs w:val="24"/>
        </w:rPr>
        <w:fldChar w:fldCharType="begin"/>
      </w:r>
      <w:r w:rsidR="003C2207">
        <w:rPr>
          <w:sz w:val="24"/>
          <w:szCs w:val="24"/>
        </w:rPr>
        <w:instrText xml:space="preserve"> REF _Ref55336398 \r \h </w:instrText>
      </w:r>
      <w:r w:rsidR="00FC66C7">
        <w:rPr>
          <w:sz w:val="24"/>
          <w:szCs w:val="24"/>
        </w:rPr>
      </w:r>
      <w:r w:rsidR="00FC66C7">
        <w:rPr>
          <w:sz w:val="24"/>
          <w:szCs w:val="24"/>
        </w:rPr>
        <w:fldChar w:fldCharType="separate"/>
      </w:r>
      <w:r w:rsidR="00552FBF">
        <w:rPr>
          <w:sz w:val="24"/>
          <w:szCs w:val="24"/>
        </w:rPr>
        <w:t>5.10</w:t>
      </w:r>
      <w:r w:rsidR="00FC66C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0"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6C7">
        <w:rPr>
          <w:sz w:val="24"/>
          <w:szCs w:val="24"/>
        </w:rPr>
        <w:fldChar w:fldCharType="begin"/>
      </w:r>
      <w:r w:rsidR="003C2207">
        <w:rPr>
          <w:sz w:val="24"/>
          <w:szCs w:val="24"/>
        </w:rPr>
        <w:instrText xml:space="preserve"> REF _Ref440272256 \r \h </w:instrText>
      </w:r>
      <w:r w:rsidR="00FC66C7">
        <w:rPr>
          <w:sz w:val="24"/>
          <w:szCs w:val="24"/>
        </w:rPr>
      </w:r>
      <w:r w:rsidR="00FC66C7">
        <w:rPr>
          <w:sz w:val="24"/>
          <w:szCs w:val="24"/>
        </w:rPr>
        <w:fldChar w:fldCharType="separate"/>
      </w:r>
      <w:r w:rsidR="00552FBF">
        <w:rPr>
          <w:sz w:val="24"/>
          <w:szCs w:val="24"/>
        </w:rPr>
        <w:t>5.14</w:t>
      </w:r>
      <w:r w:rsidR="00FC66C7">
        <w:rPr>
          <w:sz w:val="24"/>
          <w:szCs w:val="24"/>
        </w:rPr>
        <w:fldChar w:fldCharType="end"/>
      </w:r>
      <w:r>
        <w:rPr>
          <w:sz w:val="24"/>
          <w:szCs w:val="24"/>
        </w:rPr>
        <w:t>);</w:t>
      </w:r>
      <w:bookmarkEnd w:id="260"/>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402EF9">
        <w:fldChar w:fldCharType="begin"/>
      </w:r>
      <w:r w:rsidR="00402EF9">
        <w:instrText xml:space="preserve"> REF _Ref440272274 \r \h  \* MERGEFORMAT </w:instrText>
      </w:r>
      <w:r w:rsidR="00402EF9">
        <w:fldChar w:fldCharType="separate"/>
      </w:r>
      <w:r w:rsidR="00552FBF" w:rsidRPr="00552FBF">
        <w:rPr>
          <w:sz w:val="24"/>
          <w:szCs w:val="24"/>
        </w:rPr>
        <w:t>5.15</w:t>
      </w:r>
      <w:r w:rsidR="00402EF9">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2311"/>
      <w:bookmarkStart w:id="269" w:name="_Toc440875084"/>
      <w:bookmarkStart w:id="270" w:name="_Toc441131071"/>
      <w:r w:rsidRPr="00E71A48">
        <w:rPr>
          <w:szCs w:val="24"/>
        </w:rPr>
        <w:t xml:space="preserve">Привлечение </w:t>
      </w:r>
      <w:bookmarkEnd w:id="261"/>
      <w:bookmarkEnd w:id="262"/>
      <w:bookmarkEnd w:id="263"/>
      <w:bookmarkEnd w:id="264"/>
      <w:bookmarkEnd w:id="265"/>
      <w:r w:rsidR="00362EA4">
        <w:rPr>
          <w:szCs w:val="24"/>
        </w:rPr>
        <w:t>соисполнителей</w:t>
      </w:r>
      <w:bookmarkEnd w:id="266"/>
      <w:bookmarkEnd w:id="267"/>
      <w:bookmarkEnd w:id="268"/>
      <w:bookmarkEnd w:id="269"/>
      <w:bookmarkEnd w:id="270"/>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1" w:name="_Ref191386461"/>
      <w:bookmarkStart w:id="272" w:name="_Toc440361335"/>
      <w:bookmarkStart w:id="273" w:name="_Toc440376090"/>
      <w:bookmarkStart w:id="274"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02EF9">
      <w:pPr>
        <w:widowControl w:val="0"/>
        <w:numPr>
          <w:ilvl w:val="0"/>
          <w:numId w:val="81"/>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402EF9">
      <w:pPr>
        <w:widowControl w:val="0"/>
        <w:numPr>
          <w:ilvl w:val="0"/>
          <w:numId w:val="81"/>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402EF9">
      <w:pPr>
        <w:widowControl w:val="0"/>
        <w:numPr>
          <w:ilvl w:val="0"/>
          <w:numId w:val="81"/>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02EF9">
        <w:fldChar w:fldCharType="begin"/>
      </w:r>
      <w:r w:rsidR="00402EF9">
        <w:instrText xml:space="preserve"> REF _Ref191386407 \r \h  \* MERGEFORMAT </w:instrText>
      </w:r>
      <w:r w:rsidR="00402EF9">
        <w:fldChar w:fldCharType="separate"/>
      </w:r>
      <w:r w:rsidR="00552FBF" w:rsidRPr="00552FBF">
        <w:rPr>
          <w:bCs w:val="0"/>
          <w:sz w:val="24"/>
          <w:szCs w:val="24"/>
        </w:rPr>
        <w:t>3.3.8</w:t>
      </w:r>
      <w:r w:rsidR="00402EF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5"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275"/>
    </w:p>
    <w:p w:rsidR="00D50E8D" w:rsidRPr="00E71A48" w:rsidRDefault="00D50E8D" w:rsidP="00402EF9">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402EF9">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6C7">
        <w:rPr>
          <w:bCs w:val="0"/>
          <w:sz w:val="24"/>
          <w:szCs w:val="24"/>
        </w:rPr>
        <w:fldChar w:fldCharType="begin"/>
      </w:r>
      <w:r w:rsidR="00D57D88">
        <w:rPr>
          <w:bCs w:val="0"/>
          <w:sz w:val="24"/>
          <w:szCs w:val="24"/>
        </w:rPr>
        <w:instrText xml:space="preserve"> REF _Ref440291364 \r \h </w:instrText>
      </w:r>
      <w:r w:rsidR="00FC66C7">
        <w:rPr>
          <w:bCs w:val="0"/>
          <w:sz w:val="24"/>
          <w:szCs w:val="24"/>
        </w:rPr>
      </w:r>
      <w:r w:rsidR="00FC66C7">
        <w:rPr>
          <w:bCs w:val="0"/>
          <w:sz w:val="24"/>
          <w:szCs w:val="24"/>
        </w:rPr>
        <w:fldChar w:fldCharType="separate"/>
      </w:r>
      <w:r w:rsidR="00552FBF">
        <w:rPr>
          <w:bCs w:val="0"/>
          <w:sz w:val="24"/>
          <w:szCs w:val="24"/>
        </w:rPr>
        <w:t>3.3.8.1</w:t>
      </w:r>
      <w:r w:rsidR="00FC66C7">
        <w:rPr>
          <w:bCs w:val="0"/>
          <w:sz w:val="24"/>
          <w:szCs w:val="24"/>
        </w:rPr>
        <w:fldChar w:fldCharType="end"/>
      </w:r>
      <w:r w:rsidRPr="00E71A48">
        <w:rPr>
          <w:bCs w:val="0"/>
          <w:sz w:val="24"/>
          <w:szCs w:val="24"/>
        </w:rPr>
        <w:t>;</w:t>
      </w:r>
    </w:p>
    <w:p w:rsidR="00D57D88" w:rsidRPr="00E71A48" w:rsidRDefault="00D57D88" w:rsidP="00402EF9">
      <w:pPr>
        <w:widowControl w:val="0"/>
        <w:numPr>
          <w:ilvl w:val="0"/>
          <w:numId w:val="82"/>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6C7">
        <w:rPr>
          <w:sz w:val="24"/>
          <w:szCs w:val="24"/>
        </w:rPr>
        <w:fldChar w:fldCharType="begin"/>
      </w:r>
      <w:r>
        <w:rPr>
          <w:bCs w:val="0"/>
          <w:sz w:val="24"/>
          <w:szCs w:val="24"/>
        </w:rPr>
        <w:instrText xml:space="preserve"> REF _Ref303669127 \r \h </w:instrText>
      </w:r>
      <w:r w:rsidR="00FC66C7">
        <w:rPr>
          <w:sz w:val="24"/>
          <w:szCs w:val="24"/>
        </w:rPr>
      </w:r>
      <w:r w:rsidR="00FC66C7">
        <w:rPr>
          <w:sz w:val="24"/>
          <w:szCs w:val="24"/>
        </w:rPr>
        <w:fldChar w:fldCharType="separate"/>
      </w:r>
      <w:r w:rsidR="00552FBF">
        <w:rPr>
          <w:bCs w:val="0"/>
          <w:sz w:val="24"/>
          <w:szCs w:val="24"/>
        </w:rPr>
        <w:t>3.3.8.2</w:t>
      </w:r>
      <w:r w:rsidR="00FC66C7">
        <w:rPr>
          <w:sz w:val="24"/>
          <w:szCs w:val="24"/>
        </w:rPr>
        <w:fldChar w:fldCharType="end"/>
      </w:r>
      <w:r w:rsidRPr="00D52133">
        <w:rPr>
          <w:bCs w:val="0"/>
          <w:sz w:val="24"/>
          <w:szCs w:val="24"/>
        </w:rPr>
        <w:t>)</w:t>
      </w:r>
      <w:r w:rsidR="002037C3">
        <w:rPr>
          <w:bCs w:val="0"/>
          <w:sz w:val="24"/>
          <w:szCs w:val="24"/>
        </w:rPr>
        <w:t>;</w:t>
      </w:r>
    </w:p>
    <w:p w:rsidR="00D50E8D" w:rsidRPr="00E71A48" w:rsidRDefault="00D50E8D" w:rsidP="00402EF9">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6C7">
        <w:rPr>
          <w:bCs w:val="0"/>
          <w:sz w:val="24"/>
          <w:szCs w:val="24"/>
        </w:rPr>
        <w:fldChar w:fldCharType="begin"/>
      </w:r>
      <w:r w:rsidR="00362EA4">
        <w:rPr>
          <w:bCs w:val="0"/>
          <w:sz w:val="24"/>
          <w:szCs w:val="24"/>
        </w:rPr>
        <w:instrText xml:space="preserve"> REF _Ref440272510 \r \h </w:instrText>
      </w:r>
      <w:r w:rsidR="00FC66C7">
        <w:rPr>
          <w:bCs w:val="0"/>
          <w:sz w:val="24"/>
          <w:szCs w:val="24"/>
        </w:rPr>
      </w:r>
      <w:r w:rsidR="00FC66C7">
        <w:rPr>
          <w:bCs w:val="0"/>
          <w:sz w:val="24"/>
          <w:szCs w:val="24"/>
        </w:rPr>
        <w:fldChar w:fldCharType="separate"/>
      </w:r>
      <w:r w:rsidR="00552FBF">
        <w:rPr>
          <w:bCs w:val="0"/>
          <w:sz w:val="24"/>
          <w:szCs w:val="24"/>
        </w:rPr>
        <w:t>5.16</w:t>
      </w:r>
      <w:r w:rsidR="00FC66C7">
        <w:rPr>
          <w:bCs w:val="0"/>
          <w:sz w:val="24"/>
          <w:szCs w:val="24"/>
        </w:rPr>
        <w:fldChar w:fldCharType="end"/>
      </w:r>
      <w:r w:rsidR="00362EA4" w:rsidRPr="00E71A48">
        <w:rPr>
          <w:bCs w:val="0"/>
          <w:sz w:val="24"/>
          <w:szCs w:val="24"/>
        </w:rPr>
        <w:t>)</w:t>
      </w:r>
      <w:r w:rsidR="00362EA4">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w:t>
      </w:r>
      <w:r w:rsidRPr="00E71A48">
        <w:rPr>
          <w:bCs w:val="0"/>
          <w:sz w:val="24"/>
          <w:szCs w:val="24"/>
        </w:rPr>
        <w:lastRenderedPageBreak/>
        <w:t xml:space="preserve">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6" w:name="_Toc440382482"/>
      <w:bookmarkStart w:id="277" w:name="_Toc440447152"/>
      <w:bookmarkStart w:id="278" w:name="_Toc440632312"/>
      <w:bookmarkStart w:id="279" w:name="_Toc440875085"/>
      <w:bookmarkStart w:id="280" w:name="_Ref440876619"/>
      <w:bookmarkStart w:id="281" w:name="_Ref440876660"/>
      <w:bookmarkStart w:id="282"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1"/>
      <w:bookmarkEnd w:id="272"/>
      <w:bookmarkEnd w:id="273"/>
      <w:bookmarkEnd w:id="274"/>
      <w:bookmarkEnd w:id="276"/>
      <w:bookmarkEnd w:id="277"/>
      <w:bookmarkEnd w:id="278"/>
      <w:bookmarkEnd w:id="279"/>
      <w:bookmarkEnd w:id="280"/>
      <w:bookmarkEnd w:id="281"/>
      <w:bookmarkEnd w:id="28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02EF9">
        <w:fldChar w:fldCharType="begin"/>
      </w:r>
      <w:r w:rsidR="00402EF9">
        <w:instrText xml:space="preserve"> REF _Ref191386482 \r \h  \* MERGEFORMAT </w:instrText>
      </w:r>
      <w:r w:rsidR="00402EF9">
        <w:fldChar w:fldCharType="separate"/>
      </w:r>
      <w:r w:rsidR="00552FBF" w:rsidRPr="00552FBF">
        <w:rPr>
          <w:bCs w:val="0"/>
          <w:sz w:val="24"/>
          <w:szCs w:val="24"/>
        </w:rPr>
        <w:t>3.3.8.1</w:t>
      </w:r>
      <w:r w:rsidR="00402EF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02EF9">
        <w:fldChar w:fldCharType="begin"/>
      </w:r>
      <w:r w:rsidR="00402EF9">
        <w:instrText xml:space="preserve"> REF _Ref191386407 \r \h  \* MERGEFORMAT </w:instrText>
      </w:r>
      <w:r w:rsidR="00402EF9">
        <w:fldChar w:fldCharType="separate"/>
      </w:r>
      <w:r w:rsidR="00552FBF" w:rsidRPr="00552FBF">
        <w:rPr>
          <w:bCs w:val="0"/>
          <w:sz w:val="24"/>
          <w:szCs w:val="24"/>
        </w:rPr>
        <w:t>3.3.8</w:t>
      </w:r>
      <w:r w:rsidR="00402EF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6C7">
        <w:rPr>
          <w:bCs w:val="0"/>
          <w:sz w:val="24"/>
          <w:szCs w:val="24"/>
        </w:rPr>
        <w:fldChar w:fldCharType="begin"/>
      </w:r>
      <w:r w:rsidR="000F4365">
        <w:rPr>
          <w:bCs w:val="0"/>
          <w:sz w:val="24"/>
          <w:szCs w:val="24"/>
        </w:rPr>
        <w:instrText xml:space="preserve"> REF _Ref440291364 \r \h </w:instrText>
      </w:r>
      <w:r w:rsidR="00FC66C7">
        <w:rPr>
          <w:bCs w:val="0"/>
          <w:sz w:val="24"/>
          <w:szCs w:val="24"/>
        </w:rPr>
      </w:r>
      <w:r w:rsidR="00FC66C7">
        <w:rPr>
          <w:bCs w:val="0"/>
          <w:sz w:val="24"/>
          <w:szCs w:val="24"/>
        </w:rPr>
        <w:fldChar w:fldCharType="separate"/>
      </w:r>
      <w:r w:rsidR="00552FBF">
        <w:rPr>
          <w:bCs w:val="0"/>
          <w:sz w:val="24"/>
          <w:szCs w:val="24"/>
        </w:rPr>
        <w:t>3.3.8.1</w:t>
      </w:r>
      <w:r w:rsidR="00FC66C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5"/>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02EF9">
        <w:fldChar w:fldCharType="begin"/>
      </w:r>
      <w:r w:rsidR="00402EF9">
        <w:instrText xml:space="preserve"> REF _Ref307563248 \r \h  \* MERGEFORMAT </w:instrText>
      </w:r>
      <w:r w:rsidR="00402EF9">
        <w:fldChar w:fldCharType="separate"/>
      </w:r>
      <w:r w:rsidR="00552FBF" w:rsidRPr="00552FBF">
        <w:rPr>
          <w:bCs w:val="0"/>
          <w:sz w:val="24"/>
          <w:szCs w:val="24"/>
          <w:lang w:val="en-US"/>
        </w:rPr>
        <w:t>a</w:t>
      </w:r>
      <w:r w:rsidR="00552FBF" w:rsidRPr="00C92589">
        <w:rPr>
          <w:bCs w:val="0"/>
          <w:sz w:val="24"/>
          <w:szCs w:val="24"/>
        </w:rPr>
        <w:t>)</w:t>
      </w:r>
      <w:r w:rsidR="00402EF9">
        <w:fldChar w:fldCharType="end"/>
      </w:r>
      <w:r w:rsidRPr="00E71A48">
        <w:rPr>
          <w:bCs w:val="0"/>
          <w:sz w:val="24"/>
          <w:szCs w:val="24"/>
        </w:rPr>
        <w:t xml:space="preserve">- </w:t>
      </w:r>
      <w:r w:rsidR="00402EF9">
        <w:fldChar w:fldCharType="begin"/>
      </w:r>
      <w:r w:rsidR="00402EF9">
        <w:instrText xml:space="preserve"> REF _Ref307563262 \r \h  \* MERGEFORMAT </w:instrText>
      </w:r>
      <w:r w:rsidR="00402EF9">
        <w:fldChar w:fldCharType="separate"/>
      </w:r>
      <w:r w:rsidR="00552FBF" w:rsidRPr="00552FBF">
        <w:rPr>
          <w:bCs w:val="0"/>
          <w:sz w:val="24"/>
          <w:szCs w:val="24"/>
          <w:lang w:val="en-US"/>
        </w:rPr>
        <w:t>g</w:t>
      </w:r>
      <w:r w:rsidR="00552FBF" w:rsidRPr="00C92589">
        <w:rPr>
          <w:bCs w:val="0"/>
          <w:sz w:val="24"/>
          <w:szCs w:val="24"/>
        </w:rPr>
        <w:t>)</w:t>
      </w:r>
      <w:r w:rsidR="00402EF9">
        <w:fldChar w:fldCharType="end"/>
      </w:r>
      <w:r w:rsidRPr="00E71A48">
        <w:rPr>
          <w:bCs w:val="0"/>
          <w:sz w:val="24"/>
          <w:szCs w:val="24"/>
        </w:rPr>
        <w:t xml:space="preserve">п. </w:t>
      </w:r>
      <w:r w:rsidR="00402EF9">
        <w:fldChar w:fldCharType="begin"/>
      </w:r>
      <w:r w:rsidR="00402EF9">
        <w:instrText xml:space="preserve"> REF _Ref306032591 \r \h  \* MERGEFORMAT </w:instrText>
      </w:r>
      <w:r w:rsidR="00402EF9">
        <w:fldChar w:fldCharType="separate"/>
      </w:r>
      <w:r w:rsidR="00552FBF" w:rsidRPr="00552FBF">
        <w:rPr>
          <w:bCs w:val="0"/>
          <w:sz w:val="24"/>
          <w:szCs w:val="24"/>
        </w:rPr>
        <w:t>3.3.10.4</w:t>
      </w:r>
      <w:r w:rsidR="00402EF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6C7">
        <w:rPr>
          <w:sz w:val="24"/>
          <w:szCs w:val="24"/>
        </w:rPr>
        <w:fldChar w:fldCharType="begin"/>
      </w:r>
      <w:r w:rsidR="000F4365">
        <w:rPr>
          <w:bCs w:val="0"/>
          <w:sz w:val="24"/>
          <w:szCs w:val="24"/>
        </w:rPr>
        <w:instrText xml:space="preserve"> REF _Ref303669127 \r \h </w:instrText>
      </w:r>
      <w:r w:rsidR="00FC66C7">
        <w:rPr>
          <w:sz w:val="24"/>
          <w:szCs w:val="24"/>
        </w:rPr>
      </w:r>
      <w:r w:rsidR="00FC66C7">
        <w:rPr>
          <w:sz w:val="24"/>
          <w:szCs w:val="24"/>
        </w:rPr>
        <w:fldChar w:fldCharType="separate"/>
      </w:r>
      <w:r w:rsidR="00552FBF">
        <w:rPr>
          <w:bCs w:val="0"/>
          <w:sz w:val="24"/>
          <w:szCs w:val="24"/>
        </w:rPr>
        <w:t>3.3.8.2</w:t>
      </w:r>
      <w:r w:rsidR="00FC66C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6C7">
        <w:rPr>
          <w:bCs w:val="0"/>
          <w:sz w:val="24"/>
          <w:szCs w:val="24"/>
        </w:rPr>
        <w:fldChar w:fldCharType="begin"/>
      </w:r>
      <w:r w:rsidR="00D50E8D">
        <w:rPr>
          <w:bCs w:val="0"/>
          <w:sz w:val="24"/>
          <w:szCs w:val="24"/>
        </w:rPr>
        <w:instrText xml:space="preserve"> REF _Ref440376324 \r \h </w:instrText>
      </w:r>
      <w:r w:rsidR="00FC66C7">
        <w:rPr>
          <w:bCs w:val="0"/>
          <w:sz w:val="24"/>
          <w:szCs w:val="24"/>
        </w:rPr>
      </w:r>
      <w:r w:rsidR="00FC66C7">
        <w:rPr>
          <w:bCs w:val="0"/>
          <w:sz w:val="24"/>
          <w:szCs w:val="24"/>
        </w:rPr>
        <w:fldChar w:fldCharType="separate"/>
      </w:r>
      <w:r w:rsidR="00552FBF">
        <w:rPr>
          <w:bCs w:val="0"/>
          <w:sz w:val="24"/>
          <w:szCs w:val="24"/>
        </w:rPr>
        <w:t>5.17</w:t>
      </w:r>
      <w:r w:rsidR="00FC66C7">
        <w:rPr>
          <w:bCs w:val="0"/>
          <w:sz w:val="24"/>
          <w:szCs w:val="24"/>
        </w:rPr>
        <w:fldChar w:fldCharType="end"/>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6C7">
        <w:rPr>
          <w:bCs w:val="0"/>
          <w:sz w:val="24"/>
          <w:szCs w:val="24"/>
        </w:rPr>
        <w:fldChar w:fldCharType="begin"/>
      </w:r>
      <w:r w:rsidR="000F4365">
        <w:rPr>
          <w:bCs w:val="0"/>
          <w:sz w:val="24"/>
          <w:szCs w:val="24"/>
        </w:rPr>
        <w:instrText xml:space="preserve"> REF _Ref440291364 \r \h </w:instrText>
      </w:r>
      <w:r w:rsidR="00FC66C7">
        <w:rPr>
          <w:bCs w:val="0"/>
          <w:sz w:val="24"/>
          <w:szCs w:val="24"/>
        </w:rPr>
      </w:r>
      <w:r w:rsidR="00FC66C7">
        <w:rPr>
          <w:bCs w:val="0"/>
          <w:sz w:val="24"/>
          <w:szCs w:val="24"/>
        </w:rPr>
        <w:fldChar w:fldCharType="separate"/>
      </w:r>
      <w:r w:rsidR="00552FBF">
        <w:rPr>
          <w:bCs w:val="0"/>
          <w:sz w:val="24"/>
          <w:szCs w:val="24"/>
        </w:rPr>
        <w:t>3.3.8.1</w:t>
      </w:r>
      <w:r w:rsidR="00FC66C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2313"/>
      <w:bookmarkStart w:id="293" w:name="_Toc440875086"/>
      <w:bookmarkStart w:id="294" w:name="_Toc441131073"/>
      <w:r w:rsidRPr="00E71A48">
        <w:rPr>
          <w:szCs w:val="24"/>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FC66C7">
        <w:rPr>
          <w:bCs w:val="0"/>
          <w:iCs/>
          <w:sz w:val="24"/>
          <w:szCs w:val="24"/>
        </w:rPr>
        <w:fldChar w:fldCharType="begin"/>
      </w:r>
      <w:r w:rsidR="006B0604">
        <w:rPr>
          <w:bCs w:val="0"/>
          <w:iCs/>
          <w:sz w:val="24"/>
          <w:szCs w:val="24"/>
        </w:rPr>
        <w:instrText xml:space="preserve"> REF _Ref441057071 \r \h </w:instrText>
      </w:r>
      <w:r w:rsidR="00FC66C7">
        <w:rPr>
          <w:bCs w:val="0"/>
          <w:iCs/>
          <w:sz w:val="24"/>
          <w:szCs w:val="24"/>
        </w:rPr>
      </w:r>
      <w:r w:rsidR="00FC66C7">
        <w:rPr>
          <w:bCs w:val="0"/>
          <w:iCs/>
          <w:sz w:val="24"/>
          <w:szCs w:val="24"/>
        </w:rPr>
        <w:fldChar w:fldCharType="separate"/>
      </w:r>
      <w:r w:rsidR="00552FBF">
        <w:rPr>
          <w:bCs w:val="0"/>
          <w:iCs/>
          <w:sz w:val="24"/>
          <w:szCs w:val="24"/>
        </w:rPr>
        <w:t>3.3.12</w:t>
      </w:r>
      <w:r w:rsidR="00FC66C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402EF9">
        <w:fldChar w:fldCharType="begin"/>
      </w:r>
      <w:r w:rsidR="00402EF9">
        <w:instrText xml:space="preserve"> REF _Ref440289401 \r \h  \* MERGEFORMAT </w:instrText>
      </w:r>
      <w:r w:rsidR="00402EF9">
        <w:fldChar w:fldCharType="separate"/>
      </w:r>
      <w:r w:rsidR="00552FBF" w:rsidRPr="00552FBF">
        <w:rPr>
          <w:bCs w:val="0"/>
          <w:iCs/>
          <w:sz w:val="24"/>
          <w:szCs w:val="24"/>
        </w:rPr>
        <w:t>3.3.13</w:t>
      </w:r>
      <w:r w:rsidR="00402EF9">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5" w:name="_Toc440361337"/>
      <w:bookmarkStart w:id="296" w:name="_Toc440376092"/>
      <w:bookmarkStart w:id="297" w:name="_Toc440376219"/>
      <w:bookmarkStart w:id="298" w:name="_Toc440382484"/>
      <w:bookmarkStart w:id="299" w:name="_Toc440447154"/>
      <w:bookmarkStart w:id="300" w:name="_Toc440632314"/>
      <w:bookmarkStart w:id="301" w:name="_Toc440875087"/>
      <w:bookmarkStart w:id="302" w:name="_Ref440969948"/>
      <w:bookmarkStart w:id="303" w:name="_Ref441057071"/>
      <w:bookmarkStart w:id="304" w:name="_Toc441131074"/>
      <w:r w:rsidRPr="00E71A48">
        <w:rPr>
          <w:szCs w:val="24"/>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bookmarkEnd w:id="30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5" w:name="_Ref440289401"/>
      <w:bookmarkStart w:id="306" w:name="_Toc440361338"/>
      <w:bookmarkStart w:id="307" w:name="_Toc440376093"/>
      <w:bookmarkStart w:id="308" w:name="_Toc440376220"/>
      <w:bookmarkStart w:id="309" w:name="_Toc440382485"/>
      <w:bookmarkStart w:id="310" w:name="_Toc440447155"/>
      <w:bookmarkStart w:id="311" w:name="_Toc440632315"/>
      <w:bookmarkStart w:id="312" w:name="_Toc440875088"/>
      <w:bookmarkStart w:id="313" w:name="_Toc441131075"/>
      <w:r w:rsidRPr="00E71A48">
        <w:rPr>
          <w:szCs w:val="24"/>
        </w:rPr>
        <w:t>Продление срока окончания приема Заявок</w:t>
      </w:r>
      <w:bookmarkEnd w:id="305"/>
      <w:bookmarkEnd w:id="306"/>
      <w:bookmarkEnd w:id="307"/>
      <w:bookmarkEnd w:id="308"/>
      <w:bookmarkEnd w:id="309"/>
      <w:bookmarkEnd w:id="310"/>
      <w:bookmarkEnd w:id="311"/>
      <w:bookmarkEnd w:id="312"/>
      <w:bookmarkEnd w:id="313"/>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61339"/>
      <w:bookmarkStart w:id="319" w:name="_Toc440376094"/>
      <w:bookmarkStart w:id="320" w:name="_Toc440376221"/>
      <w:bookmarkStart w:id="321" w:name="_Toc440382486"/>
      <w:bookmarkStart w:id="322" w:name="_Toc440447156"/>
      <w:bookmarkStart w:id="323" w:name="_Toc440632316"/>
      <w:bookmarkStart w:id="324" w:name="_Toc440875089"/>
      <w:bookmarkStart w:id="325"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bookmarkEnd w:id="324"/>
      <w:bookmarkEnd w:id="325"/>
    </w:p>
    <w:p w:rsidR="00932C0A" w:rsidRPr="00C92589"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w:t>
      </w:r>
      <w:r w:rsidR="00932C0A" w:rsidRPr="00C92589">
        <w:rPr>
          <w:bCs w:val="0"/>
          <w:sz w:val="24"/>
          <w:szCs w:val="24"/>
        </w:rPr>
        <w:t xml:space="preserve">, на </w:t>
      </w:r>
      <w:r w:rsidR="00C92589" w:rsidRPr="00C92589">
        <w:rPr>
          <w:bCs w:val="0"/>
          <w:sz w:val="24"/>
          <w:szCs w:val="24"/>
        </w:rPr>
        <w:t>сумму 2% от стоимости Заявки</w:t>
      </w:r>
      <w:r w:rsidR="00932C0A" w:rsidRPr="00C92589">
        <w:rPr>
          <w:bCs w:val="0"/>
          <w:sz w:val="24"/>
          <w:szCs w:val="24"/>
        </w:rPr>
        <w:t xml:space="preserve">,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6C7">
        <w:rPr>
          <w:bCs w:val="0"/>
          <w:sz w:val="24"/>
          <w:szCs w:val="24"/>
          <w:lang w:eastAsia="ru-RU"/>
        </w:rPr>
        <w:fldChar w:fldCharType="begin"/>
      </w:r>
      <w:r w:rsidR="003C2207">
        <w:rPr>
          <w:bCs w:val="0"/>
          <w:sz w:val="24"/>
          <w:szCs w:val="24"/>
          <w:lang w:eastAsia="ru-RU"/>
        </w:rPr>
        <w:instrText xml:space="preserve"> REF _Ref440272678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5.14</w:t>
      </w:r>
      <w:r w:rsidR="00FC66C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7586570"/>
      <w:r w:rsidRPr="00E71A48">
        <w:rPr>
          <w:bCs w:val="0"/>
          <w:sz w:val="24"/>
          <w:szCs w:val="24"/>
        </w:rPr>
        <w:t>В соглашении о неустойке должно быть указано</w:t>
      </w:r>
      <w:bookmarkStart w:id="32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7"/>
      <w:bookmarkEnd w:id="32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402EF9">
        <w:fldChar w:fldCharType="begin"/>
      </w:r>
      <w:r w:rsidR="00402EF9">
        <w:instrText xml:space="preserve"> REF _Ref306008743 \r \h  \* MERGEFORMAT </w:instrText>
      </w:r>
      <w:r w:rsidR="00402EF9">
        <w:fldChar w:fldCharType="separate"/>
      </w:r>
      <w:r w:rsidR="00552FBF" w:rsidRPr="00552FBF">
        <w:rPr>
          <w:bCs w:val="0"/>
          <w:sz w:val="24"/>
          <w:szCs w:val="24"/>
        </w:rPr>
        <w:t>3.3.4</w:t>
      </w:r>
      <w:r w:rsidR="00402EF9">
        <w:fldChar w:fldCharType="end"/>
      </w:r>
      <w:r w:rsidRPr="00E71A48">
        <w:rPr>
          <w:bCs w:val="0"/>
          <w:sz w:val="24"/>
          <w:szCs w:val="24"/>
        </w:rPr>
        <w:t xml:space="preserve">) после истечения срока окончания подачи заявок (п. </w:t>
      </w:r>
      <w:r w:rsidR="00FC66C7">
        <w:rPr>
          <w:sz w:val="24"/>
          <w:szCs w:val="24"/>
        </w:rPr>
        <w:fldChar w:fldCharType="begin"/>
      </w:r>
      <w:r w:rsidR="00065ED6">
        <w:rPr>
          <w:bCs w:val="0"/>
          <w:sz w:val="24"/>
          <w:szCs w:val="24"/>
        </w:rPr>
        <w:instrText xml:space="preserve"> REF _Ref440289953 \r \h </w:instrText>
      </w:r>
      <w:r w:rsidR="00FC66C7">
        <w:rPr>
          <w:sz w:val="24"/>
          <w:szCs w:val="24"/>
        </w:rPr>
      </w:r>
      <w:r w:rsidR="00FC66C7">
        <w:rPr>
          <w:sz w:val="24"/>
          <w:szCs w:val="24"/>
        </w:rPr>
        <w:fldChar w:fldCharType="separate"/>
      </w:r>
      <w:r w:rsidR="00552FBF">
        <w:rPr>
          <w:bCs w:val="0"/>
          <w:sz w:val="24"/>
          <w:szCs w:val="24"/>
        </w:rPr>
        <w:t>3.4.1.3</w:t>
      </w:r>
      <w:r w:rsidR="00FC66C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6C7">
        <w:rPr>
          <w:bCs w:val="0"/>
          <w:sz w:val="24"/>
          <w:szCs w:val="24"/>
        </w:rPr>
        <w:fldChar w:fldCharType="begin"/>
      </w:r>
      <w:r w:rsidR="00414CAF">
        <w:rPr>
          <w:bCs w:val="0"/>
          <w:sz w:val="24"/>
          <w:szCs w:val="24"/>
        </w:rPr>
        <w:instrText xml:space="preserve"> REF _Ref303683929 \r \h </w:instrText>
      </w:r>
      <w:r w:rsidR="00FC66C7">
        <w:rPr>
          <w:bCs w:val="0"/>
          <w:sz w:val="24"/>
          <w:szCs w:val="24"/>
        </w:rPr>
      </w:r>
      <w:r w:rsidR="00FC66C7">
        <w:rPr>
          <w:bCs w:val="0"/>
          <w:sz w:val="24"/>
          <w:szCs w:val="24"/>
        </w:rPr>
        <w:fldChar w:fldCharType="separate"/>
      </w:r>
      <w:r w:rsidR="00552FBF">
        <w:rPr>
          <w:bCs w:val="0"/>
          <w:sz w:val="24"/>
          <w:szCs w:val="24"/>
        </w:rPr>
        <w:t>3.10</w:t>
      </w:r>
      <w:r w:rsidR="00FC66C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9" w:name="_Ref307563802"/>
      <w:r w:rsidRPr="00E71A48">
        <w:rPr>
          <w:bCs w:val="0"/>
          <w:sz w:val="24"/>
          <w:szCs w:val="24"/>
        </w:rPr>
        <w:t xml:space="preserve">В случаях, указанных в п. </w:t>
      </w:r>
      <w:r w:rsidR="00402EF9">
        <w:fldChar w:fldCharType="begin"/>
      </w:r>
      <w:r w:rsidR="00402EF9">
        <w:instrText xml:space="preserve"> REF _Ref305753174 \r \h  \* MERGEFORMAT </w:instrText>
      </w:r>
      <w:r w:rsidR="00402EF9">
        <w:fldChar w:fldCharType="separate"/>
      </w:r>
      <w:r w:rsidR="00552FBF" w:rsidRPr="00552FBF">
        <w:rPr>
          <w:bCs w:val="0"/>
          <w:sz w:val="24"/>
          <w:szCs w:val="24"/>
        </w:rPr>
        <w:t>3.3.14.4</w:t>
      </w:r>
      <w:r w:rsidR="00402EF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9"/>
      <w:r w:rsidR="00C92589">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0" w:name="_Ref299109207"/>
      <w:bookmarkStart w:id="33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402EF9">
        <w:fldChar w:fldCharType="begin"/>
      </w:r>
      <w:r w:rsidR="00402EF9">
        <w:instrText xml:space="preserve"> REF _Ref440272256 \r \h  \* MERGEFORMAT </w:instrText>
      </w:r>
      <w:r w:rsidR="00402EF9">
        <w:fldChar w:fldCharType="separate"/>
      </w:r>
      <w:r w:rsidR="00552FBF" w:rsidRPr="00552FBF">
        <w:rPr>
          <w:bCs w:val="0"/>
          <w:sz w:val="24"/>
          <w:szCs w:val="24"/>
          <w:lang w:eastAsia="ru-RU"/>
        </w:rPr>
        <w:t>5.14</w:t>
      </w:r>
      <w:r w:rsidR="00402EF9">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402EF9">
        <w:fldChar w:fldCharType="begin"/>
      </w:r>
      <w:r w:rsidR="00402EF9">
        <w:instrText xml:space="preserve"> REF _Ref441574460 \r \h  \* MERGEFORMAT </w:instrText>
      </w:r>
      <w:r w:rsidR="00402EF9">
        <w:fldChar w:fldCharType="separate"/>
      </w:r>
      <w:r w:rsidR="00552FBF" w:rsidRPr="00552FBF">
        <w:rPr>
          <w:bCs w:val="0"/>
          <w:sz w:val="24"/>
          <w:szCs w:val="24"/>
          <w:lang w:eastAsia="ru-RU"/>
        </w:rPr>
        <w:t>5.18</w:t>
      </w:r>
      <w:r w:rsidR="00402EF9">
        <w:fldChar w:fldCharType="end"/>
      </w:r>
      <w:r w:rsidRPr="002F273A">
        <w:rPr>
          <w:bCs w:val="0"/>
          <w:sz w:val="24"/>
          <w:szCs w:val="24"/>
        </w:rPr>
        <w:t xml:space="preserve">), в срок не позднее даты и времени </w:t>
      </w:r>
      <w:r w:rsidRPr="007A4D4C">
        <w:rPr>
          <w:bCs w:val="0"/>
          <w:sz w:val="24"/>
          <w:szCs w:val="24"/>
        </w:rPr>
        <w:t xml:space="preserve">окончания приема заявок, указанных в пункте </w:t>
      </w:r>
      <w:r w:rsidR="00402EF9" w:rsidRPr="007A4D4C">
        <w:fldChar w:fldCharType="begin"/>
      </w:r>
      <w:r w:rsidR="00402EF9" w:rsidRPr="007A4D4C">
        <w:instrText xml:space="preserve"> REF _Ref440289953 \r \h  \* MERGEFORMAT </w:instrText>
      </w:r>
      <w:r w:rsidR="00402EF9" w:rsidRPr="007A4D4C">
        <w:fldChar w:fldCharType="separate"/>
      </w:r>
      <w:r w:rsidR="00552FBF" w:rsidRPr="007A4D4C">
        <w:rPr>
          <w:bCs w:val="0"/>
          <w:sz w:val="24"/>
          <w:szCs w:val="24"/>
        </w:rPr>
        <w:t>3.4.1.3</w:t>
      </w:r>
      <w:r w:rsidR="00402EF9" w:rsidRPr="007A4D4C">
        <w:fldChar w:fldCharType="end"/>
      </w:r>
      <w:r w:rsidRPr="007A4D4C">
        <w:rPr>
          <w:bCs w:val="0"/>
          <w:sz w:val="24"/>
          <w:szCs w:val="24"/>
        </w:rPr>
        <w:t xml:space="preserve"> настоящей Документации, по адресу: </w:t>
      </w:r>
      <w:hyperlink r:id="rId34" w:history="1">
        <w:r w:rsidR="00E936A9" w:rsidRPr="00E936A9">
          <w:rPr>
            <w:bCs w:val="0"/>
            <w:sz w:val="24"/>
            <w:szCs w:val="24"/>
          </w:rPr>
          <w:t>Россия, 305029, Курская область, г. Курск, ул. К. Маркса, 27</w:t>
        </w:r>
      </w:hyperlink>
      <w:r w:rsidR="00BB6553" w:rsidRPr="007A4D4C">
        <w:rPr>
          <w:bCs w:val="0"/>
          <w:sz w:val="24"/>
          <w:szCs w:val="24"/>
        </w:rPr>
        <w:t xml:space="preserve">, </w:t>
      </w:r>
      <w:proofErr w:type="spellStart"/>
      <w:r w:rsidR="00BB6553" w:rsidRPr="007A4D4C">
        <w:rPr>
          <w:bCs w:val="0"/>
          <w:sz w:val="24"/>
          <w:szCs w:val="24"/>
        </w:rPr>
        <w:t>каб</w:t>
      </w:r>
      <w:proofErr w:type="spellEnd"/>
      <w:r w:rsidR="00BB6553" w:rsidRPr="007A4D4C">
        <w:rPr>
          <w:bCs w:val="0"/>
          <w:sz w:val="24"/>
          <w:szCs w:val="24"/>
        </w:rPr>
        <w:t>. №</w:t>
      </w:r>
      <w:r w:rsidR="00E936A9">
        <w:rPr>
          <w:bCs w:val="0"/>
          <w:sz w:val="24"/>
          <w:szCs w:val="24"/>
        </w:rPr>
        <w:t xml:space="preserve"> 407</w:t>
      </w:r>
      <w:r w:rsidR="00BB6553" w:rsidRPr="007A4D4C">
        <w:rPr>
          <w:bCs w:val="0"/>
          <w:sz w:val="24"/>
          <w:szCs w:val="24"/>
        </w:rPr>
        <w:t xml:space="preserve">, исполнительный сотрудник </w:t>
      </w:r>
      <w:r w:rsidR="00E936A9">
        <w:rPr>
          <w:bCs w:val="0"/>
          <w:sz w:val="24"/>
          <w:szCs w:val="24"/>
        </w:rPr>
        <w:t>–</w:t>
      </w:r>
      <w:r w:rsidR="00BB6553" w:rsidRPr="007A4D4C">
        <w:rPr>
          <w:bCs w:val="0"/>
          <w:sz w:val="24"/>
          <w:szCs w:val="24"/>
        </w:rPr>
        <w:t xml:space="preserve"> </w:t>
      </w:r>
      <w:r w:rsidR="00E936A9">
        <w:rPr>
          <w:bCs w:val="0"/>
          <w:sz w:val="24"/>
          <w:szCs w:val="24"/>
        </w:rPr>
        <w:t>Носов Александр Борисович</w:t>
      </w:r>
      <w:r w:rsidR="00BB6553" w:rsidRPr="007A4D4C">
        <w:rPr>
          <w:bCs w:val="0"/>
          <w:sz w:val="24"/>
          <w:szCs w:val="24"/>
        </w:rPr>
        <w:t xml:space="preserve"> (либо </w:t>
      </w:r>
      <w:r w:rsidR="00E936A9">
        <w:rPr>
          <w:bCs w:val="0"/>
          <w:sz w:val="24"/>
          <w:szCs w:val="24"/>
        </w:rPr>
        <w:t>Бортко Андрей Валерьевич</w:t>
      </w:r>
      <w:r w:rsidR="00BB6553" w:rsidRPr="007A4D4C">
        <w:rPr>
          <w:bCs w:val="0"/>
          <w:sz w:val="24"/>
          <w:szCs w:val="24"/>
        </w:rPr>
        <w:t>), контактный телефон (</w:t>
      </w:r>
      <w:r w:rsidR="00E936A9">
        <w:rPr>
          <w:bCs w:val="0"/>
          <w:sz w:val="24"/>
          <w:szCs w:val="24"/>
        </w:rPr>
        <w:t>4712</w:t>
      </w:r>
      <w:r w:rsidR="00BB6553" w:rsidRPr="007A4D4C">
        <w:rPr>
          <w:bCs w:val="0"/>
          <w:sz w:val="24"/>
          <w:szCs w:val="24"/>
        </w:rPr>
        <w:t xml:space="preserve">) </w:t>
      </w:r>
      <w:r w:rsidR="00E936A9">
        <w:rPr>
          <w:bCs w:val="0"/>
          <w:sz w:val="24"/>
          <w:szCs w:val="24"/>
        </w:rPr>
        <w:t>55</w:t>
      </w:r>
      <w:r w:rsidR="00BB6553" w:rsidRPr="007A4D4C">
        <w:rPr>
          <w:bCs w:val="0"/>
          <w:sz w:val="24"/>
          <w:szCs w:val="24"/>
        </w:rPr>
        <w:t>-</w:t>
      </w:r>
      <w:r w:rsidR="00E936A9">
        <w:rPr>
          <w:bCs w:val="0"/>
          <w:sz w:val="24"/>
          <w:szCs w:val="24"/>
        </w:rPr>
        <w:t>70</w:t>
      </w:r>
      <w:r w:rsidR="00BB6553" w:rsidRPr="007A4D4C">
        <w:rPr>
          <w:bCs w:val="0"/>
          <w:sz w:val="24"/>
          <w:szCs w:val="24"/>
        </w:rPr>
        <w:t>-</w:t>
      </w:r>
      <w:r w:rsidR="00E936A9">
        <w:rPr>
          <w:bCs w:val="0"/>
          <w:sz w:val="24"/>
          <w:szCs w:val="24"/>
        </w:rPr>
        <w:t>49</w:t>
      </w:r>
      <w:r w:rsidRPr="007A4D4C">
        <w:rPr>
          <w:bCs w:val="0"/>
          <w:sz w:val="24"/>
          <w:szCs w:val="24"/>
        </w:rPr>
        <w:t>. Оригинал соглашения о неустойке должен быть надежно запеча</w:t>
      </w:r>
      <w:r w:rsidRPr="002F273A">
        <w:rPr>
          <w:bCs w:val="0"/>
          <w:sz w:val="24"/>
          <w:szCs w:val="24"/>
        </w:rPr>
        <w:t>тан в конверт, на котором указывается следующая информация:</w:t>
      </w:r>
    </w:p>
    <w:p w:rsidR="002F273A" w:rsidRPr="002F273A" w:rsidRDefault="002F273A" w:rsidP="00402EF9">
      <w:pPr>
        <w:pStyle w:val="aff6"/>
        <w:numPr>
          <w:ilvl w:val="0"/>
          <w:numId w:val="87"/>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402EF9">
      <w:pPr>
        <w:pStyle w:val="aff6"/>
        <w:numPr>
          <w:ilvl w:val="0"/>
          <w:numId w:val="87"/>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402EF9">
        <w:fldChar w:fldCharType="begin"/>
      </w:r>
      <w:r w:rsidR="00402EF9">
        <w:instrText xml:space="preserve"> REF _Ref191386085 \r \h  \* MERGEFORMAT </w:instrText>
      </w:r>
      <w:r w:rsidR="00402EF9">
        <w:fldChar w:fldCharType="separate"/>
      </w:r>
      <w:r w:rsidR="00552FBF" w:rsidRPr="00552FBF">
        <w:rPr>
          <w:sz w:val="24"/>
          <w:szCs w:val="24"/>
        </w:rPr>
        <w:t>1.1.1</w:t>
      </w:r>
      <w:r w:rsidR="00402EF9">
        <w:fldChar w:fldCharType="end"/>
      </w:r>
      <w:r w:rsidRPr="002F273A">
        <w:rPr>
          <w:sz w:val="24"/>
          <w:szCs w:val="24"/>
        </w:rPr>
        <w:t>;</w:t>
      </w:r>
    </w:p>
    <w:p w:rsidR="002F273A" w:rsidRPr="002F273A" w:rsidRDefault="002F273A" w:rsidP="00402EF9">
      <w:pPr>
        <w:pStyle w:val="aff6"/>
        <w:numPr>
          <w:ilvl w:val="0"/>
          <w:numId w:val="87"/>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402EF9">
      <w:pPr>
        <w:pStyle w:val="aff6"/>
        <w:numPr>
          <w:ilvl w:val="0"/>
          <w:numId w:val="87"/>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402EF9">
        <w:fldChar w:fldCharType="begin"/>
      </w:r>
      <w:r w:rsidR="00402EF9">
        <w:instrText xml:space="preserve"> REF _Ref303323780 \r \h  \* MERGEFORMAT </w:instrText>
      </w:r>
      <w:r w:rsidR="00402EF9">
        <w:fldChar w:fldCharType="separate"/>
      </w:r>
      <w:r w:rsidR="00552FBF" w:rsidRPr="00552FBF">
        <w:rPr>
          <w:sz w:val="24"/>
          <w:szCs w:val="24"/>
        </w:rPr>
        <w:t>1.1.4</w:t>
      </w:r>
      <w:r w:rsidR="00402EF9">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FC66C7">
        <w:rPr>
          <w:sz w:val="24"/>
          <w:szCs w:val="24"/>
        </w:rPr>
        <w:fldChar w:fldCharType="begin"/>
      </w:r>
      <w:r>
        <w:rPr>
          <w:sz w:val="24"/>
          <w:szCs w:val="24"/>
        </w:rPr>
        <w:instrText xml:space="preserve"> REF _Ref442190489 \r \h </w:instrText>
      </w:r>
      <w:r w:rsidR="00FC66C7">
        <w:rPr>
          <w:sz w:val="24"/>
          <w:szCs w:val="24"/>
        </w:rPr>
      </w:r>
      <w:r w:rsidR="00FC66C7">
        <w:rPr>
          <w:sz w:val="24"/>
          <w:szCs w:val="24"/>
        </w:rPr>
        <w:fldChar w:fldCharType="separate"/>
      </w:r>
      <w:r w:rsidR="00552FBF">
        <w:rPr>
          <w:sz w:val="24"/>
          <w:szCs w:val="24"/>
        </w:rPr>
        <w:t>3.3.14.9</w:t>
      </w:r>
      <w:r w:rsidR="00FC66C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2"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2"/>
    </w:p>
    <w:p w:rsidR="00717F60" w:rsidRPr="00E71A48" w:rsidRDefault="00717F60" w:rsidP="00E71A48">
      <w:pPr>
        <w:pStyle w:val="2"/>
        <w:tabs>
          <w:tab w:val="clear" w:pos="0"/>
          <w:tab w:val="clear" w:pos="1700"/>
          <w:tab w:val="num" w:pos="709"/>
        </w:tabs>
        <w:spacing w:line="264" w:lineRule="auto"/>
      </w:pPr>
      <w:bookmarkStart w:id="333" w:name="_Ref305973214"/>
      <w:bookmarkStart w:id="334" w:name="_Toc441131077"/>
      <w:r w:rsidRPr="00E71A48">
        <w:t>Подача Заявок и их прием</w:t>
      </w:r>
      <w:bookmarkStart w:id="335" w:name="_Ref56229451"/>
      <w:bookmarkEnd w:id="314"/>
      <w:bookmarkEnd w:id="333"/>
      <w:bookmarkEnd w:id="334"/>
    </w:p>
    <w:p w:rsidR="00717F60" w:rsidRPr="00E71A48" w:rsidRDefault="00717F60" w:rsidP="00E71A48">
      <w:pPr>
        <w:pStyle w:val="3"/>
        <w:spacing w:line="264" w:lineRule="auto"/>
        <w:rPr>
          <w:szCs w:val="24"/>
        </w:rPr>
      </w:pPr>
      <w:bookmarkStart w:id="336" w:name="_Toc439323707"/>
      <w:bookmarkStart w:id="337" w:name="_Toc440361341"/>
      <w:bookmarkStart w:id="338" w:name="_Toc440376096"/>
      <w:bookmarkStart w:id="339" w:name="_Toc440376223"/>
      <w:bookmarkStart w:id="340" w:name="_Toc440382488"/>
      <w:bookmarkStart w:id="341" w:name="_Toc440447158"/>
      <w:bookmarkStart w:id="342" w:name="_Toc440632318"/>
      <w:bookmarkStart w:id="343" w:name="_Toc440875091"/>
      <w:bookmarkStart w:id="344" w:name="_Toc441131078"/>
      <w:r w:rsidRPr="00E71A48">
        <w:rPr>
          <w:szCs w:val="24"/>
        </w:rPr>
        <w:t>Подача Заявок через ЭТП</w:t>
      </w:r>
      <w:bookmarkEnd w:id="336"/>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состоящих из нескольких частей (томов) на ЭТП </w:t>
      </w:r>
      <w:r w:rsidRPr="00E71A48">
        <w:rPr>
          <w:bCs w:val="0"/>
          <w:sz w:val="24"/>
          <w:szCs w:val="24"/>
        </w:rPr>
        <w:lastRenderedPageBreak/>
        <w:t>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7A4D4C">
        <w:rPr>
          <w:b/>
          <w:bCs w:val="0"/>
          <w:sz w:val="24"/>
          <w:szCs w:val="24"/>
        </w:rPr>
        <w:t xml:space="preserve">минут </w:t>
      </w:r>
      <w:r w:rsidR="00E936A9">
        <w:rPr>
          <w:b/>
          <w:bCs w:val="0"/>
          <w:sz w:val="24"/>
          <w:szCs w:val="24"/>
        </w:rPr>
        <w:t>20</w:t>
      </w:r>
      <w:r w:rsidR="002B5044" w:rsidRPr="007A4D4C">
        <w:rPr>
          <w:b/>
          <w:bCs w:val="0"/>
          <w:sz w:val="24"/>
          <w:szCs w:val="24"/>
        </w:rPr>
        <w:t xml:space="preserve"> </w:t>
      </w:r>
      <w:r w:rsidR="00E936A9">
        <w:rPr>
          <w:b/>
          <w:bCs w:val="0"/>
          <w:sz w:val="24"/>
          <w:szCs w:val="24"/>
        </w:rPr>
        <w:t>сентября</w:t>
      </w:r>
      <w:r w:rsidR="002B5044" w:rsidRPr="007A4D4C">
        <w:rPr>
          <w:b/>
          <w:bCs w:val="0"/>
          <w:sz w:val="24"/>
          <w:szCs w:val="24"/>
        </w:rPr>
        <w:t xml:space="preserve"> 2016 года</w:t>
      </w:r>
      <w:r w:rsidR="00BB27D7" w:rsidRPr="007A4D4C">
        <w:rPr>
          <w:b/>
          <w:bCs w:val="0"/>
          <w:sz w:val="24"/>
          <w:szCs w:val="24"/>
        </w:rPr>
        <w:t xml:space="preserve">, </w:t>
      </w:r>
      <w:r w:rsidR="00BB27D7" w:rsidRPr="007A4D4C">
        <w:rPr>
          <w:bCs w:val="0"/>
          <w:sz w:val="24"/>
          <w:szCs w:val="24"/>
        </w:rPr>
        <w:t xml:space="preserve">при этом предложенная Участником в Письме о подаче оферты </w:t>
      </w:r>
      <w:r w:rsidR="00BB27D7" w:rsidRPr="007A4D4C">
        <w:rPr>
          <w:bCs w:val="0"/>
          <w:spacing w:val="-2"/>
          <w:sz w:val="24"/>
          <w:szCs w:val="24"/>
        </w:rPr>
        <w:t>(под</w:t>
      </w:r>
      <w:r w:rsidR="00BB27D7" w:rsidRPr="007A4D4C">
        <w:rPr>
          <w:bCs w:val="0"/>
          <w:sz w:val="24"/>
          <w:szCs w:val="24"/>
        </w:rPr>
        <w:t xml:space="preserve">раздел </w:t>
      </w:r>
      <w:r w:rsidR="00FC66C7" w:rsidRPr="007A4D4C">
        <w:rPr>
          <w:bCs w:val="0"/>
          <w:sz w:val="24"/>
          <w:szCs w:val="24"/>
        </w:rPr>
        <w:fldChar w:fldCharType="begin"/>
      </w:r>
      <w:r w:rsidR="00BB27D7" w:rsidRPr="007A4D4C">
        <w:rPr>
          <w:bCs w:val="0"/>
          <w:sz w:val="24"/>
          <w:szCs w:val="24"/>
        </w:rPr>
        <w:instrText xml:space="preserve"> REF _Ref55336310 \r \h </w:instrText>
      </w:r>
      <w:r w:rsidR="007A4D4C">
        <w:rPr>
          <w:bCs w:val="0"/>
          <w:sz w:val="24"/>
          <w:szCs w:val="24"/>
        </w:rPr>
        <w:instrText xml:space="preserve"> \* MERGEFORMAT </w:instrText>
      </w:r>
      <w:r w:rsidR="00FC66C7" w:rsidRPr="007A4D4C">
        <w:rPr>
          <w:bCs w:val="0"/>
          <w:sz w:val="24"/>
          <w:szCs w:val="24"/>
        </w:rPr>
      </w:r>
      <w:r w:rsidR="00FC66C7" w:rsidRPr="007A4D4C">
        <w:rPr>
          <w:bCs w:val="0"/>
          <w:sz w:val="24"/>
          <w:szCs w:val="24"/>
        </w:rPr>
        <w:fldChar w:fldCharType="separate"/>
      </w:r>
      <w:r w:rsidR="00552FBF" w:rsidRPr="007A4D4C">
        <w:rPr>
          <w:bCs w:val="0"/>
          <w:sz w:val="24"/>
          <w:szCs w:val="24"/>
        </w:rPr>
        <w:t>5.1</w:t>
      </w:r>
      <w:r w:rsidR="00FC66C7" w:rsidRPr="007A4D4C">
        <w:rPr>
          <w:bCs w:val="0"/>
          <w:sz w:val="24"/>
          <w:szCs w:val="24"/>
        </w:rPr>
        <w:fldChar w:fldCharType="end"/>
      </w:r>
      <w:r w:rsidR="00BB27D7" w:rsidRPr="007A4D4C">
        <w:rPr>
          <w:bCs w:val="0"/>
          <w:sz w:val="24"/>
          <w:szCs w:val="24"/>
          <w:lang w:eastAsia="ru-RU"/>
        </w:rPr>
        <w:t>)</w:t>
      </w:r>
      <w:r w:rsidR="00BB27D7" w:rsidRPr="007A4D4C">
        <w:rPr>
          <w:bCs w:val="0"/>
          <w:sz w:val="24"/>
          <w:szCs w:val="24"/>
        </w:rPr>
        <w:t xml:space="preserve"> цена должна соответствовать цене, указанной Участником на «кот</w:t>
      </w:r>
      <w:r w:rsidR="00BB27D7" w:rsidRPr="00BB27D7">
        <w:rPr>
          <w:bCs w:val="0"/>
          <w:sz w:val="24"/>
          <w:szCs w:val="24"/>
        </w:rPr>
        <w:t>ировочной доске» ЭТП</w:t>
      </w:r>
      <w:r w:rsidR="00717F60" w:rsidRPr="00BB27D7">
        <w:rPr>
          <w:bCs w:val="0"/>
          <w:sz w:val="24"/>
          <w:szCs w:val="24"/>
        </w:rPr>
        <w:t>.</w:t>
      </w:r>
      <w:bookmarkEnd w:id="345"/>
    </w:p>
    <w:p w:rsidR="00717F60" w:rsidRPr="00E71A48" w:rsidRDefault="00717F60" w:rsidP="00E71A48">
      <w:pPr>
        <w:pStyle w:val="3"/>
        <w:spacing w:line="264" w:lineRule="auto"/>
        <w:rPr>
          <w:szCs w:val="24"/>
        </w:rPr>
      </w:pPr>
      <w:bookmarkStart w:id="346" w:name="_Ref115077798"/>
      <w:bookmarkStart w:id="347" w:name="_Toc439323708"/>
      <w:bookmarkStart w:id="348" w:name="_Toc440361342"/>
      <w:bookmarkStart w:id="349" w:name="_Toc440376097"/>
      <w:bookmarkStart w:id="350" w:name="_Toc440376224"/>
      <w:bookmarkStart w:id="351" w:name="_Toc440382489"/>
      <w:bookmarkStart w:id="352" w:name="_Toc440447159"/>
      <w:bookmarkStart w:id="353" w:name="_Toc440632319"/>
      <w:bookmarkStart w:id="354" w:name="_Toc440875092"/>
      <w:bookmarkStart w:id="355"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346"/>
      <w:bookmarkEnd w:id="347"/>
      <w:bookmarkEnd w:id="348"/>
      <w:bookmarkEnd w:id="349"/>
      <w:bookmarkEnd w:id="350"/>
      <w:bookmarkEnd w:id="351"/>
      <w:bookmarkEnd w:id="352"/>
      <w:bookmarkEnd w:id="353"/>
      <w:bookmarkEnd w:id="354"/>
      <w:bookmarkEnd w:id="355"/>
    </w:p>
    <w:bookmarkEnd w:id="335"/>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402EF9">
        <w:fldChar w:fldCharType="begin"/>
      </w:r>
      <w:r w:rsidR="00402EF9">
        <w:instrText xml:space="preserve"> REF _Ref306005578 \r \h  \* MERGEFORMAT </w:instrText>
      </w:r>
      <w:r w:rsidR="00402EF9">
        <w:fldChar w:fldCharType="separate"/>
      </w:r>
      <w:r w:rsidR="00552FBF" w:rsidRPr="00552FBF">
        <w:rPr>
          <w:sz w:val="24"/>
          <w:szCs w:val="24"/>
        </w:rPr>
        <w:t>3.3.8.3</w:t>
      </w:r>
      <w:r w:rsidR="00402EF9">
        <w:fldChar w:fldCharType="end"/>
      </w:r>
      <w:r w:rsidR="002F273A" w:rsidRPr="002F273A">
        <w:rPr>
          <w:sz w:val="24"/>
          <w:szCs w:val="24"/>
        </w:rPr>
        <w:t xml:space="preserve"> и подразделе </w:t>
      </w:r>
      <w:r w:rsidR="00402EF9">
        <w:fldChar w:fldCharType="begin"/>
      </w:r>
      <w:r w:rsidR="00402EF9">
        <w:instrText xml:space="preserve"> REF _Ref441574649 \r \h  \* MERGEFORMAT </w:instrText>
      </w:r>
      <w:r w:rsidR="00402EF9">
        <w:fldChar w:fldCharType="separate"/>
      </w:r>
      <w:r w:rsidR="00552FBF" w:rsidRPr="00552FBF">
        <w:rPr>
          <w:sz w:val="24"/>
          <w:szCs w:val="24"/>
        </w:rPr>
        <w:t>5.18</w:t>
      </w:r>
      <w:r w:rsidR="00402EF9">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356" w:name="_Ref303683883"/>
      <w:bookmarkStart w:id="357" w:name="_Toc441131080"/>
      <w:r w:rsidRPr="00E71A48">
        <w:t xml:space="preserve">Изменение и отзыв </w:t>
      </w:r>
      <w:r w:rsidR="004B5EB3" w:rsidRPr="00E71A48">
        <w:t>Заявк</w:t>
      </w:r>
      <w:r w:rsidRPr="00E71A48">
        <w:t>и</w:t>
      </w:r>
      <w:bookmarkEnd w:id="356"/>
      <w:bookmarkEnd w:id="357"/>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358" w:name="_Ref305973250"/>
      <w:bookmarkStart w:id="359" w:name="_Toc441131081"/>
      <w:r w:rsidRPr="00E71A48">
        <w:rPr>
          <w:bCs w:val="0"/>
          <w:sz w:val="24"/>
          <w:szCs w:val="24"/>
        </w:rPr>
        <w:t xml:space="preserve">До окончания </w:t>
      </w:r>
      <w:r w:rsidRPr="00223D18">
        <w:rPr>
          <w:bCs w:val="0"/>
          <w:sz w:val="24"/>
          <w:szCs w:val="24"/>
        </w:rPr>
        <w:t xml:space="preserve">срока подачи заявок (п. </w:t>
      </w:r>
      <w:r w:rsidR="00402EF9">
        <w:fldChar w:fldCharType="begin"/>
      </w:r>
      <w:r w:rsidR="00402EF9">
        <w:instrText xml:space="preserve"> REF _Ref440289953 \r \h  \* MERGEFORMAT </w:instrText>
      </w:r>
      <w:r w:rsidR="00402EF9">
        <w:fldChar w:fldCharType="separate"/>
      </w:r>
      <w:r w:rsidR="00552FBF" w:rsidRPr="00552FBF">
        <w:rPr>
          <w:bCs w:val="0"/>
          <w:sz w:val="24"/>
          <w:szCs w:val="24"/>
        </w:rPr>
        <w:t>3.4.1.3</w:t>
      </w:r>
      <w:r w:rsidR="00402EF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402EF9">
        <w:fldChar w:fldCharType="begin"/>
      </w:r>
      <w:r w:rsidR="00402EF9">
        <w:instrText xml:space="preserve"> REF _Ref440289953 \r \h  \* MERGEFORMAT </w:instrText>
      </w:r>
      <w:r w:rsidR="00402EF9">
        <w:fldChar w:fldCharType="separate"/>
      </w:r>
      <w:r w:rsidR="00552FBF" w:rsidRPr="00552FBF">
        <w:rPr>
          <w:bCs w:val="0"/>
          <w:sz w:val="24"/>
          <w:szCs w:val="24"/>
        </w:rPr>
        <w:t>3.4.1.3</w:t>
      </w:r>
      <w:r w:rsidR="00402EF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02EF9">
        <w:fldChar w:fldCharType="begin"/>
      </w:r>
      <w:r w:rsidR="00402EF9">
        <w:instrText xml:space="preserve"> REF _Ref440289953 \r \h  \* MERGEFORMAT </w:instrText>
      </w:r>
      <w:r w:rsidR="00402EF9">
        <w:fldChar w:fldCharType="separate"/>
      </w:r>
      <w:r w:rsidR="00552FBF" w:rsidRPr="00552FBF">
        <w:rPr>
          <w:bCs w:val="0"/>
          <w:sz w:val="24"/>
          <w:szCs w:val="24"/>
        </w:rPr>
        <w:t>3.4.1.3</w:t>
      </w:r>
      <w:r w:rsidR="00402EF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02EF9">
        <w:fldChar w:fldCharType="begin"/>
      </w:r>
      <w:r w:rsidR="00402EF9">
        <w:instrText xml:space="preserve"> REF _Ref55279015 \r \h  \* MERGEFORMAT </w:instrText>
      </w:r>
      <w:r w:rsidR="00402EF9">
        <w:fldChar w:fldCharType="separate"/>
      </w:r>
      <w:r w:rsidR="00552FBF" w:rsidRPr="00552FBF">
        <w:rPr>
          <w:sz w:val="24"/>
          <w:szCs w:val="24"/>
        </w:rPr>
        <w:t>3.3.1.6</w:t>
      </w:r>
      <w:r w:rsidR="00402EF9">
        <w:fldChar w:fldCharType="end"/>
      </w:r>
      <w:r w:rsidRPr="00223D18">
        <w:rPr>
          <w:sz w:val="24"/>
          <w:szCs w:val="24"/>
        </w:rPr>
        <w:t xml:space="preserve">, </w:t>
      </w:r>
      <w:r w:rsidR="00402EF9">
        <w:fldChar w:fldCharType="begin"/>
      </w:r>
      <w:r w:rsidR="00402EF9">
        <w:instrText xml:space="preserve"> REF _Ref195087786 \r \h  \* MERGEFORMAT </w:instrText>
      </w:r>
      <w:r w:rsidR="00402EF9">
        <w:fldChar w:fldCharType="separate"/>
      </w:r>
      <w:r w:rsidR="00552FBF" w:rsidRPr="00552FBF">
        <w:rPr>
          <w:sz w:val="24"/>
          <w:szCs w:val="24"/>
        </w:rPr>
        <w:t>3.3.1.7</w:t>
      </w:r>
      <w:r w:rsidR="00402EF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8"/>
      <w:bookmarkEnd w:id="359"/>
      <w:r w:rsidRPr="00E71A48">
        <w:t xml:space="preserve"> </w:t>
      </w:r>
    </w:p>
    <w:p w:rsidR="00717F60" w:rsidRPr="00E71A48" w:rsidRDefault="00717F60" w:rsidP="00E71A48">
      <w:pPr>
        <w:pStyle w:val="3"/>
        <w:spacing w:line="264" w:lineRule="auto"/>
        <w:rPr>
          <w:szCs w:val="24"/>
        </w:rPr>
      </w:pPr>
      <w:bookmarkStart w:id="360" w:name="_Toc439323711"/>
      <w:bookmarkStart w:id="361" w:name="_Toc440361345"/>
      <w:bookmarkStart w:id="362" w:name="_Toc440376100"/>
      <w:bookmarkStart w:id="363" w:name="_Toc440376227"/>
      <w:bookmarkStart w:id="364" w:name="_Toc440382492"/>
      <w:bookmarkStart w:id="365" w:name="_Toc440447162"/>
      <w:bookmarkStart w:id="366" w:name="_Toc440632322"/>
      <w:bookmarkStart w:id="367" w:name="_Toc440875095"/>
      <w:bookmarkStart w:id="368" w:name="_Toc441131082"/>
      <w:r w:rsidRPr="00E71A48">
        <w:rPr>
          <w:szCs w:val="24"/>
        </w:rPr>
        <w:t>Общие положения</w:t>
      </w:r>
      <w:bookmarkEnd w:id="360"/>
      <w:bookmarkEnd w:id="361"/>
      <w:bookmarkEnd w:id="362"/>
      <w:bookmarkEnd w:id="363"/>
      <w:bookmarkEnd w:id="364"/>
      <w:bookmarkEnd w:id="365"/>
      <w:bookmarkEnd w:id="366"/>
      <w:bookmarkEnd w:id="367"/>
      <w:bookmarkEnd w:id="36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02EF9">
        <w:fldChar w:fldCharType="begin"/>
      </w:r>
      <w:r w:rsidR="00402EF9">
        <w:instrText xml:space="preserve"> REF _Ref93089454 \n \h  \* MERGEFORMAT </w:instrText>
      </w:r>
      <w:r w:rsidR="00402EF9">
        <w:fldChar w:fldCharType="separate"/>
      </w:r>
      <w:r w:rsidR="00552FBF" w:rsidRPr="00552FBF">
        <w:rPr>
          <w:bCs w:val="0"/>
          <w:sz w:val="24"/>
          <w:szCs w:val="24"/>
        </w:rPr>
        <w:t>3.6.2</w:t>
      </w:r>
      <w:r w:rsidR="00402EF9">
        <w:fldChar w:fldCharType="end"/>
      </w:r>
      <w:r w:rsidRPr="00E71A48">
        <w:rPr>
          <w:bCs w:val="0"/>
          <w:sz w:val="24"/>
          <w:szCs w:val="24"/>
        </w:rPr>
        <w:t xml:space="preserve">), проведение (при необходимости) переговоров (пункт </w:t>
      </w:r>
      <w:r w:rsidR="00402EF9">
        <w:fldChar w:fldCharType="begin"/>
      </w:r>
      <w:r w:rsidR="00402EF9">
        <w:instrText xml:space="preserve"> REF _Ref303670674 \n \h  \* MERGEFORMAT </w:instrText>
      </w:r>
      <w:r w:rsidR="00402EF9">
        <w:fldChar w:fldCharType="separate"/>
      </w:r>
      <w:r w:rsidR="00552FBF" w:rsidRPr="00552FBF">
        <w:rPr>
          <w:bCs w:val="0"/>
          <w:sz w:val="24"/>
          <w:szCs w:val="24"/>
        </w:rPr>
        <w:t>3.6.3</w:t>
      </w:r>
      <w:r w:rsidR="00402EF9">
        <w:fldChar w:fldCharType="end"/>
      </w:r>
      <w:r w:rsidRPr="00E71A48">
        <w:rPr>
          <w:bCs w:val="0"/>
          <w:sz w:val="24"/>
          <w:szCs w:val="24"/>
        </w:rPr>
        <w:t>) и оценочную стадию (пункт</w:t>
      </w:r>
      <w:r w:rsidR="007F3FB7" w:rsidRPr="00E71A48">
        <w:rPr>
          <w:bCs w:val="0"/>
          <w:sz w:val="24"/>
          <w:szCs w:val="24"/>
        </w:rPr>
        <w:t xml:space="preserve"> </w:t>
      </w:r>
      <w:r w:rsidR="00402EF9">
        <w:fldChar w:fldCharType="begin"/>
      </w:r>
      <w:r w:rsidR="00402EF9">
        <w:instrText xml:space="preserve"> REF _Ref306138385 \r \h  \* MERGEFORMAT </w:instrText>
      </w:r>
      <w:r w:rsidR="00402EF9">
        <w:fldChar w:fldCharType="separate"/>
      </w:r>
      <w:r w:rsidR="00552FBF" w:rsidRPr="00552FBF">
        <w:rPr>
          <w:bCs w:val="0"/>
          <w:sz w:val="24"/>
          <w:szCs w:val="24"/>
        </w:rPr>
        <w:t>3.6.4</w:t>
      </w:r>
      <w:r w:rsidR="00402EF9">
        <w:fldChar w:fldCharType="end"/>
      </w:r>
      <w:r w:rsidRPr="00E71A48">
        <w:rPr>
          <w:bCs w:val="0"/>
          <w:sz w:val="24"/>
          <w:szCs w:val="24"/>
        </w:rPr>
        <w:t>).</w:t>
      </w:r>
    </w:p>
    <w:p w:rsidR="00717F60" w:rsidRPr="00E71A48" w:rsidRDefault="00717F60" w:rsidP="00E71A48">
      <w:pPr>
        <w:pStyle w:val="3"/>
        <w:spacing w:line="264" w:lineRule="auto"/>
        <w:rPr>
          <w:szCs w:val="24"/>
        </w:rPr>
      </w:pPr>
      <w:bookmarkStart w:id="369" w:name="_Ref93089454"/>
      <w:bookmarkStart w:id="370" w:name="_Toc439323712"/>
      <w:bookmarkStart w:id="371" w:name="_Toc440361346"/>
      <w:bookmarkStart w:id="372" w:name="_Toc440376101"/>
      <w:bookmarkStart w:id="373" w:name="_Toc440376228"/>
      <w:bookmarkStart w:id="374" w:name="_Toc440382493"/>
      <w:bookmarkStart w:id="375" w:name="_Toc440447163"/>
      <w:bookmarkStart w:id="376" w:name="_Toc440632323"/>
      <w:bookmarkStart w:id="377" w:name="_Toc440875096"/>
      <w:bookmarkStart w:id="378" w:name="_Toc441131083"/>
      <w:r w:rsidRPr="00E71A48">
        <w:rPr>
          <w:szCs w:val="24"/>
        </w:rPr>
        <w:lastRenderedPageBreak/>
        <w:t>Отборочная стадия</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7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379"/>
      <w:bookmarkEnd w:id="380"/>
    </w:p>
    <w:p w:rsidR="009B140B" w:rsidRPr="00E21378" w:rsidRDefault="00E21378" w:rsidP="00402EF9">
      <w:pPr>
        <w:pStyle w:val="affffff0"/>
        <w:widowControl w:val="0"/>
        <w:numPr>
          <w:ilvl w:val="0"/>
          <w:numId w:val="88"/>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402EF9">
      <w:pPr>
        <w:pStyle w:val="affffff0"/>
        <w:widowControl w:val="0"/>
        <w:numPr>
          <w:ilvl w:val="0"/>
          <w:numId w:val="88"/>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402EF9">
        <w:fldChar w:fldCharType="begin"/>
      </w:r>
      <w:r w:rsidR="00402EF9">
        <w:instrText xml:space="preserve"> REF _Ref444181467 \r \h  \* MERGEFORMAT </w:instrText>
      </w:r>
      <w:r w:rsidR="00402EF9">
        <w:fldChar w:fldCharType="separate"/>
      </w:r>
      <w:r w:rsidR="00552FBF">
        <w:rPr>
          <w:sz w:val="24"/>
          <w:szCs w:val="24"/>
        </w:rPr>
        <w:t>5.12</w:t>
      </w:r>
      <w:r w:rsidR="00402EF9">
        <w:fldChar w:fldCharType="end"/>
      </w:r>
      <w:r w:rsidRPr="00E21378">
        <w:rPr>
          <w:sz w:val="24"/>
          <w:szCs w:val="24"/>
        </w:rPr>
        <w:t xml:space="preserve">); </w:t>
      </w:r>
    </w:p>
    <w:p w:rsidR="009B140B" w:rsidRPr="00E21378" w:rsidRDefault="009B140B" w:rsidP="00402EF9">
      <w:pPr>
        <w:pStyle w:val="affffff0"/>
        <w:widowControl w:val="0"/>
        <w:numPr>
          <w:ilvl w:val="0"/>
          <w:numId w:val="88"/>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02EF9">
        <w:fldChar w:fldCharType="begin"/>
      </w:r>
      <w:r w:rsidR="00402EF9">
        <w:instrText xml:space="preserve"> REF _Ref306176386 \r \h  \* MERGEFORMAT </w:instrText>
      </w:r>
      <w:r w:rsidR="00402EF9">
        <w:fldChar w:fldCharType="separate"/>
      </w:r>
      <w:r w:rsidR="00552FBF" w:rsidRPr="00552FBF">
        <w:rPr>
          <w:sz w:val="24"/>
          <w:szCs w:val="24"/>
        </w:rPr>
        <w:t>3.3.14</w:t>
      </w:r>
      <w:r w:rsidR="00402EF9">
        <w:fldChar w:fldCharType="end"/>
      </w:r>
      <w:r w:rsidRPr="00E21378">
        <w:rPr>
          <w:sz w:val="24"/>
          <w:szCs w:val="24"/>
        </w:rPr>
        <w:t>;</w:t>
      </w:r>
    </w:p>
    <w:p w:rsidR="009B140B" w:rsidRPr="00E21378" w:rsidRDefault="00E21378" w:rsidP="00402EF9">
      <w:pPr>
        <w:pStyle w:val="affffff0"/>
        <w:widowControl w:val="0"/>
        <w:numPr>
          <w:ilvl w:val="0"/>
          <w:numId w:val="88"/>
        </w:numPr>
        <w:tabs>
          <w:tab w:val="left" w:pos="426"/>
        </w:tabs>
        <w:autoSpaceDE w:val="0"/>
        <w:spacing w:after="100" w:line="264" w:lineRule="auto"/>
        <w:rPr>
          <w:sz w:val="24"/>
          <w:szCs w:val="24"/>
        </w:rPr>
      </w:pPr>
      <w:r w:rsidRPr="00E21378">
        <w:rPr>
          <w:sz w:val="24"/>
          <w:szCs w:val="24"/>
        </w:rPr>
        <w:t>поданы Участниками, но не содержат всех документов требуемых настоящей Документацией по запросу предложений</w:t>
      </w:r>
      <w:r w:rsidR="009B140B" w:rsidRPr="00E21378">
        <w:rPr>
          <w:sz w:val="24"/>
          <w:szCs w:val="24"/>
        </w:rPr>
        <w:t>;</w:t>
      </w:r>
    </w:p>
    <w:p w:rsidR="009B140B" w:rsidRPr="009B140B" w:rsidRDefault="009B140B" w:rsidP="00402EF9">
      <w:pPr>
        <w:pStyle w:val="affffff0"/>
        <w:widowControl w:val="0"/>
        <w:numPr>
          <w:ilvl w:val="0"/>
          <w:numId w:val="88"/>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402EF9">
      <w:pPr>
        <w:pStyle w:val="affffff0"/>
        <w:widowControl w:val="0"/>
        <w:numPr>
          <w:ilvl w:val="0"/>
          <w:numId w:val="88"/>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w:t>
      </w:r>
      <w:r w:rsidRPr="00E71A48">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02EF9">
        <w:fldChar w:fldCharType="begin"/>
      </w:r>
      <w:r w:rsidR="00402EF9">
        <w:instrText xml:space="preserve"> REF _Ref306176386 \r \h  \* MERGEFORMAT </w:instrText>
      </w:r>
      <w:r w:rsidR="00402EF9">
        <w:fldChar w:fldCharType="separate"/>
      </w:r>
      <w:r w:rsidR="00552FBF" w:rsidRPr="00552FBF">
        <w:rPr>
          <w:sz w:val="24"/>
          <w:szCs w:val="24"/>
        </w:rPr>
        <w:t>3.3.14</w:t>
      </w:r>
      <w:r w:rsidR="00402EF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1" w:name="_Ref303670674"/>
      <w:bookmarkStart w:id="382" w:name="_Toc439323713"/>
      <w:bookmarkStart w:id="383" w:name="_Toc440361347"/>
      <w:bookmarkStart w:id="384" w:name="_Toc440376102"/>
      <w:bookmarkStart w:id="385" w:name="_Toc440376229"/>
      <w:bookmarkStart w:id="386" w:name="_Toc440382494"/>
      <w:bookmarkStart w:id="387" w:name="_Toc440447164"/>
      <w:bookmarkStart w:id="388" w:name="_Toc440632324"/>
      <w:bookmarkStart w:id="389" w:name="_Toc440875097"/>
      <w:bookmarkStart w:id="390" w:name="_Toc441131084"/>
      <w:r w:rsidRPr="00E71A48">
        <w:rPr>
          <w:szCs w:val="24"/>
        </w:rPr>
        <w:t>Проведение переговоров</w:t>
      </w:r>
      <w:bookmarkEnd w:id="381"/>
      <w:bookmarkEnd w:id="382"/>
      <w:bookmarkEnd w:id="383"/>
      <w:bookmarkEnd w:id="384"/>
      <w:bookmarkEnd w:id="385"/>
      <w:bookmarkEnd w:id="386"/>
      <w:bookmarkEnd w:id="387"/>
      <w:bookmarkEnd w:id="388"/>
      <w:bookmarkEnd w:id="389"/>
      <w:bookmarkEnd w:id="39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1" w:name="_Ref306138385"/>
      <w:bookmarkStart w:id="392" w:name="_Toc439323714"/>
      <w:bookmarkStart w:id="393" w:name="_Toc440361348"/>
      <w:bookmarkStart w:id="394" w:name="_Toc440376103"/>
      <w:bookmarkStart w:id="395" w:name="_Toc440376230"/>
      <w:bookmarkStart w:id="396" w:name="_Toc440382495"/>
      <w:bookmarkStart w:id="397" w:name="_Toc440447165"/>
      <w:bookmarkStart w:id="398" w:name="_Toc440632325"/>
      <w:bookmarkStart w:id="399" w:name="_Toc440875098"/>
      <w:bookmarkStart w:id="400" w:name="_Toc441131085"/>
      <w:r w:rsidRPr="00E71A48">
        <w:rPr>
          <w:szCs w:val="24"/>
        </w:rPr>
        <w:t>Оценочная стадия</w:t>
      </w:r>
      <w:bookmarkEnd w:id="391"/>
      <w:bookmarkEnd w:id="392"/>
      <w:bookmarkEnd w:id="393"/>
      <w:bookmarkEnd w:id="394"/>
      <w:bookmarkEnd w:id="395"/>
      <w:bookmarkEnd w:id="396"/>
      <w:bookmarkEnd w:id="397"/>
      <w:bookmarkEnd w:id="398"/>
      <w:bookmarkEnd w:id="399"/>
      <w:bookmarkEnd w:id="400"/>
    </w:p>
    <w:p w:rsidR="007D0EA7" w:rsidRPr="007A4D4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7A4D4C">
        <w:rPr>
          <w:sz w:val="24"/>
          <w:szCs w:val="24"/>
        </w:rPr>
        <w:t xml:space="preserve">Порядок проведения оценочной стадии, </w:t>
      </w:r>
      <w:r w:rsidRPr="007A4D4C">
        <w:rPr>
          <w:sz w:val="24"/>
          <w:szCs w:val="24"/>
        </w:rPr>
        <w:t>критери</w:t>
      </w:r>
      <w:r w:rsidR="00D275BB" w:rsidRPr="007A4D4C">
        <w:rPr>
          <w:sz w:val="24"/>
          <w:szCs w:val="24"/>
        </w:rPr>
        <w:t>и</w:t>
      </w:r>
      <w:r w:rsidRPr="007A4D4C">
        <w:rPr>
          <w:sz w:val="24"/>
          <w:szCs w:val="24"/>
        </w:rPr>
        <w:t xml:space="preserve"> и их весов</w:t>
      </w:r>
      <w:r w:rsidR="00D275BB" w:rsidRPr="007A4D4C">
        <w:rPr>
          <w:sz w:val="24"/>
          <w:szCs w:val="24"/>
        </w:rPr>
        <w:t>ые</w:t>
      </w:r>
      <w:r w:rsidRPr="007A4D4C">
        <w:rPr>
          <w:sz w:val="24"/>
          <w:szCs w:val="24"/>
        </w:rPr>
        <w:t xml:space="preserve"> коэффициент</w:t>
      </w:r>
      <w:r w:rsidR="00D275BB" w:rsidRPr="007A4D4C">
        <w:rPr>
          <w:sz w:val="24"/>
          <w:szCs w:val="24"/>
        </w:rPr>
        <w:t xml:space="preserve">ы изложены </w:t>
      </w:r>
      <w:r w:rsidR="007A4D4C" w:rsidRPr="007A4D4C">
        <w:rPr>
          <w:sz w:val="24"/>
          <w:szCs w:val="24"/>
        </w:rPr>
        <w:t xml:space="preserve">в разделе </w:t>
      </w:r>
      <w:r w:rsidR="007A4D4C">
        <w:rPr>
          <w:sz w:val="24"/>
          <w:szCs w:val="24"/>
        </w:rPr>
        <w:t>6</w:t>
      </w:r>
      <w:r w:rsidR="007A4D4C" w:rsidRPr="007A4D4C">
        <w:rPr>
          <w:sz w:val="24"/>
          <w:szCs w:val="24"/>
        </w:rPr>
        <w:t xml:space="preserve"> Технического задания (Приложение №1 к настоящей документации)</w:t>
      </w:r>
      <w:r w:rsidR="00D275BB" w:rsidRPr="007A4D4C">
        <w:rPr>
          <w:sz w:val="24"/>
          <w:szCs w:val="24"/>
        </w:rPr>
        <w:t>.</w:t>
      </w:r>
      <w:r w:rsidRPr="007A4D4C">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7A4D4C">
        <w:rPr>
          <w:sz w:val="24"/>
          <w:szCs w:val="24"/>
        </w:rPr>
        <w:t xml:space="preserve">Закупочная комиссия ранжирует </w:t>
      </w:r>
      <w:r w:rsidR="004B5EB3" w:rsidRPr="007A4D4C">
        <w:rPr>
          <w:sz w:val="24"/>
          <w:szCs w:val="24"/>
        </w:rPr>
        <w:t>Заявк</w:t>
      </w:r>
      <w:r w:rsidRPr="007A4D4C">
        <w:rPr>
          <w:sz w:val="24"/>
          <w:szCs w:val="24"/>
        </w:rPr>
        <w:t xml:space="preserve">и </w:t>
      </w:r>
      <w:r w:rsidR="009C744E" w:rsidRPr="007A4D4C">
        <w:rPr>
          <w:sz w:val="24"/>
          <w:szCs w:val="24"/>
        </w:rPr>
        <w:t>Участник</w:t>
      </w:r>
      <w:r w:rsidRPr="007A4D4C">
        <w:rPr>
          <w:sz w:val="24"/>
          <w:szCs w:val="24"/>
        </w:rPr>
        <w:t>ов по степени</w:t>
      </w:r>
      <w:r w:rsidRPr="00E71A48">
        <w:rPr>
          <w:sz w:val="24"/>
          <w:szCs w:val="24"/>
        </w:rPr>
        <w:t xml:space="preserve">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1" w:name="_Ref303250967"/>
      <w:bookmarkStart w:id="402" w:name="_Toc305697378"/>
      <w:bookmarkStart w:id="403" w:name="_Toc441131086"/>
      <w:bookmarkStart w:id="404" w:name="_Toc255985696"/>
      <w:r w:rsidRPr="00E71A48">
        <w:t>Аукционная процедура понижени</w:t>
      </w:r>
      <w:r w:rsidR="00E60F8E" w:rsidRPr="00E71A48">
        <w:t>я</w:t>
      </w:r>
      <w:r w:rsidRPr="00E71A48">
        <w:t xml:space="preserve"> цены (переторжка)</w:t>
      </w:r>
      <w:bookmarkEnd w:id="401"/>
      <w:bookmarkEnd w:id="402"/>
      <w:bookmarkEnd w:id="403"/>
      <w:r w:rsidRPr="00E71A48">
        <w:t xml:space="preserve"> </w:t>
      </w:r>
    </w:p>
    <w:bookmarkEnd w:id="404"/>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5"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05"/>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0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w:t>
      </w:r>
      <w:r w:rsidRPr="00E71A48">
        <w:rPr>
          <w:iCs/>
          <w:sz w:val="24"/>
          <w:szCs w:val="24"/>
          <w:lang w:eastAsia="ru-RU"/>
        </w:rPr>
        <w:lastRenderedPageBreak/>
        <w:t>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402EF9">
        <w:fldChar w:fldCharType="begin"/>
      </w:r>
      <w:r w:rsidR="00402EF9">
        <w:instrText xml:space="preserve"> REF _Ref306352987 \r \h  \* MERGEFORMAT </w:instrText>
      </w:r>
      <w:r w:rsidR="00402EF9">
        <w:fldChar w:fldCharType="separate"/>
      </w:r>
      <w:r w:rsidR="00552FBF" w:rsidRPr="00552FBF">
        <w:rPr>
          <w:iCs/>
          <w:sz w:val="24"/>
          <w:szCs w:val="24"/>
          <w:lang w:eastAsia="ru-RU"/>
        </w:rPr>
        <w:t>3.7.3</w:t>
      </w:r>
      <w:r w:rsidR="00402EF9">
        <w:fldChar w:fldCharType="end"/>
      </w:r>
      <w:r w:rsidRPr="00E71A48">
        <w:rPr>
          <w:iCs/>
          <w:sz w:val="24"/>
          <w:szCs w:val="24"/>
          <w:lang w:eastAsia="ru-RU"/>
        </w:rPr>
        <w:t xml:space="preserve"> - </w:t>
      </w:r>
      <w:r w:rsidR="00402EF9">
        <w:fldChar w:fldCharType="begin"/>
      </w:r>
      <w:r w:rsidR="00402EF9">
        <w:instrText xml:space="preserve"> REF _Ref306353005 \r \h  \* MERGEFORMAT </w:instrText>
      </w:r>
      <w:r w:rsidR="00402EF9">
        <w:fldChar w:fldCharType="separate"/>
      </w:r>
      <w:r w:rsidR="00552FBF" w:rsidRPr="00552FBF">
        <w:rPr>
          <w:iCs/>
          <w:sz w:val="24"/>
          <w:szCs w:val="24"/>
          <w:lang w:eastAsia="ru-RU"/>
        </w:rPr>
        <w:t>3.7.5</w:t>
      </w:r>
      <w:r w:rsidR="00402EF9">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7" w:name="_Ref303681924"/>
      <w:bookmarkStart w:id="408" w:name="_Ref303683914"/>
      <w:bookmarkStart w:id="409" w:name="_Toc441131087"/>
      <w:r w:rsidRPr="00E71A48">
        <w:t xml:space="preserve">Подведение итогов </w:t>
      </w:r>
      <w:r w:rsidR="00DF639D" w:rsidRPr="00E71A48">
        <w:t>З</w:t>
      </w:r>
      <w:r w:rsidRPr="00E71A48">
        <w:t>апроса предложений</w:t>
      </w:r>
      <w:bookmarkEnd w:id="407"/>
      <w:bookmarkEnd w:id="408"/>
      <w:bookmarkEnd w:id="40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1" w:name="_Ref303251044"/>
      <w:bookmarkStart w:id="412" w:name="_Toc441131088"/>
      <w:bookmarkStart w:id="413" w:name="_Ref191386295"/>
      <w:r w:rsidRPr="00E71A48">
        <w:t>Признание запроса предложений несостоявшимся</w:t>
      </w:r>
      <w:bookmarkEnd w:id="411"/>
      <w:bookmarkEnd w:id="412"/>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1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7" w:name="_Ref303683929"/>
      <w:bookmarkStart w:id="418"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3"/>
      <w:bookmarkEnd w:id="417"/>
      <w:bookmarkEnd w:id="41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9" w:name="_Ref294695403"/>
      <w:bookmarkStart w:id="42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19"/>
      <w:bookmarkEnd w:id="420"/>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02EF9">
        <w:fldChar w:fldCharType="begin"/>
      </w:r>
      <w:r w:rsidR="00402EF9">
        <w:instrText xml:space="preserve"> REF _Ref294695546 \r \h  \* MERGEFORMAT </w:instrText>
      </w:r>
      <w:r w:rsidR="00402EF9">
        <w:fldChar w:fldCharType="separate"/>
      </w:r>
      <w:r w:rsidR="00552FBF" w:rsidRPr="00552FBF">
        <w:rPr>
          <w:bCs w:val="0"/>
          <w:sz w:val="24"/>
          <w:szCs w:val="24"/>
        </w:rPr>
        <w:t xml:space="preserve"> 1.2.6 </w:t>
      </w:r>
      <w:r w:rsidR="00402EF9">
        <w:fldChar w:fldCharType="end"/>
      </w:r>
      <w:r w:rsidRPr="00E71A48">
        <w:rPr>
          <w:bCs w:val="0"/>
          <w:sz w:val="24"/>
          <w:szCs w:val="24"/>
        </w:rPr>
        <w:t>и/или в срок, определенный в п.</w:t>
      </w:r>
      <w:r w:rsidR="001716DB" w:rsidRPr="00E71A48">
        <w:rPr>
          <w:bCs w:val="0"/>
          <w:sz w:val="24"/>
          <w:szCs w:val="24"/>
        </w:rPr>
        <w:t xml:space="preserve"> </w:t>
      </w:r>
      <w:r w:rsidR="00402EF9">
        <w:fldChar w:fldCharType="begin"/>
      </w:r>
      <w:r w:rsidR="00402EF9">
        <w:instrText xml:space="preserve"> REF _Ref294695403 \n \h  \* MERGEFORMAT </w:instrText>
      </w:r>
      <w:r w:rsidR="00402EF9">
        <w:fldChar w:fldCharType="separate"/>
      </w:r>
      <w:r w:rsidR="00552FBF" w:rsidRPr="00552FBF">
        <w:rPr>
          <w:bCs w:val="0"/>
          <w:sz w:val="24"/>
          <w:szCs w:val="24"/>
        </w:rPr>
        <w:t>3.10.3</w:t>
      </w:r>
      <w:r w:rsidR="00402EF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02EF9">
        <w:fldChar w:fldCharType="begin"/>
      </w:r>
      <w:r w:rsidR="00402EF9">
        <w:instrText xml:space="preserve"> REF _Ref305979053 \r \h  \* MERGEFORMAT </w:instrText>
      </w:r>
      <w:r w:rsidR="00402EF9">
        <w:fldChar w:fldCharType="separate"/>
      </w:r>
      <w:r w:rsidR="00552FBF" w:rsidRPr="00552FBF">
        <w:rPr>
          <w:bCs w:val="0"/>
          <w:sz w:val="24"/>
          <w:szCs w:val="24"/>
        </w:rPr>
        <w:t>3.10.4</w:t>
      </w:r>
      <w:r w:rsidR="00402EF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3" w:name="_Toc181693189"/>
      <w:bookmarkStart w:id="424" w:name="_Ref190680463"/>
      <w:bookmarkStart w:id="425" w:name="_Ref306140410"/>
      <w:bookmarkStart w:id="426" w:name="_Ref306142159"/>
      <w:bookmarkStart w:id="427" w:name="_Toc441131090"/>
      <w:bookmarkStart w:id="428" w:name="_Ref303102866"/>
      <w:bookmarkStart w:id="429" w:name="_Toc305835589"/>
      <w:bookmarkStart w:id="430" w:name="_Ref303683952"/>
      <w:bookmarkStart w:id="431" w:name="__RefNumPara__840_922829174"/>
      <w:bookmarkEnd w:id="42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3"/>
      <w:bookmarkEnd w:id="424"/>
      <w:bookmarkEnd w:id="425"/>
      <w:bookmarkEnd w:id="426"/>
      <w:bookmarkEnd w:id="427"/>
      <w:r w:rsidRPr="00414CAF">
        <w:t xml:space="preserve"> </w:t>
      </w:r>
      <w:bookmarkEnd w:id="428"/>
      <w:bookmarkEnd w:id="42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6C7">
        <w:rPr>
          <w:sz w:val="24"/>
          <w:szCs w:val="24"/>
        </w:rPr>
        <w:fldChar w:fldCharType="begin"/>
      </w:r>
      <w:r w:rsidR="005818B2">
        <w:rPr>
          <w:sz w:val="24"/>
          <w:szCs w:val="24"/>
        </w:rPr>
        <w:instrText xml:space="preserve"> REF _Ref440272931 \r \h </w:instrText>
      </w:r>
      <w:r w:rsidR="00FC66C7">
        <w:rPr>
          <w:sz w:val="24"/>
          <w:szCs w:val="24"/>
        </w:rPr>
      </w:r>
      <w:r w:rsidR="00FC66C7">
        <w:rPr>
          <w:sz w:val="24"/>
          <w:szCs w:val="24"/>
        </w:rPr>
        <w:fldChar w:fldCharType="separate"/>
      </w:r>
      <w:r w:rsidR="00552FBF">
        <w:rPr>
          <w:sz w:val="24"/>
          <w:szCs w:val="24"/>
        </w:rPr>
        <w:t>2</w:t>
      </w:r>
      <w:r w:rsidR="00FC66C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2" w:name="_Ref303694483"/>
      <w:bookmarkStart w:id="433" w:name="_Toc305835590"/>
      <w:bookmarkStart w:id="434" w:name="_Ref306140451"/>
      <w:bookmarkStart w:id="435" w:name="_Toc441131091"/>
      <w:r w:rsidRPr="006E1884">
        <w:t xml:space="preserve">Уведомление о результатах </w:t>
      </w:r>
      <w:bookmarkEnd w:id="432"/>
      <w:bookmarkEnd w:id="433"/>
      <w:r w:rsidRPr="006E1884">
        <w:t>запроса предложений</w:t>
      </w:r>
      <w:bookmarkEnd w:id="434"/>
      <w:bookmarkEnd w:id="435"/>
    </w:p>
    <w:bookmarkEnd w:id="43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402EF9">
        <w:fldChar w:fldCharType="begin"/>
      </w:r>
      <w:r w:rsidR="00402EF9">
        <w:instrText xml:space="preserve"> REF _Ref191386085 \r \h  \* MERGEFORMAT </w:instrText>
      </w:r>
      <w:r w:rsidR="00402EF9">
        <w:fldChar w:fldCharType="separate"/>
      </w:r>
      <w:r w:rsidR="00552FBF" w:rsidRPr="00552FBF">
        <w:rPr>
          <w:iCs/>
          <w:sz w:val="24"/>
          <w:szCs w:val="24"/>
        </w:rPr>
        <w:t>1.1.1</w:t>
      </w:r>
      <w:r w:rsidR="00402EF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02EF9">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02EF9">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6" w:name="_Ref440270568"/>
      <w:bookmarkStart w:id="437" w:name="_Ref440274159"/>
      <w:bookmarkStart w:id="438" w:name="_Ref440292555"/>
      <w:bookmarkStart w:id="439" w:name="_Ref440292779"/>
      <w:bookmarkStart w:id="440" w:name="_Toc441131092"/>
      <w:r>
        <w:rPr>
          <w:szCs w:val="24"/>
        </w:rPr>
        <w:lastRenderedPageBreak/>
        <w:t>Техническая часть</w:t>
      </w:r>
      <w:bookmarkEnd w:id="436"/>
      <w:bookmarkEnd w:id="437"/>
      <w:bookmarkEnd w:id="438"/>
      <w:bookmarkEnd w:id="439"/>
      <w:bookmarkEnd w:id="440"/>
      <w:r w:rsidRPr="00E71A48">
        <w:rPr>
          <w:szCs w:val="24"/>
        </w:rPr>
        <w:t xml:space="preserve"> </w:t>
      </w:r>
    </w:p>
    <w:p w:rsidR="002B5044" w:rsidRPr="00C12FA4" w:rsidRDefault="002B5044" w:rsidP="0021751A">
      <w:pPr>
        <w:pStyle w:val="2"/>
        <w:ind w:left="1701" w:hanging="1134"/>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093"/>
      <w:bookmarkStart w:id="450" w:name="_Toc167189319"/>
      <w:bookmarkStart w:id="451" w:name="_Toc168725254"/>
      <w:r w:rsidRPr="00C12FA4">
        <w:t xml:space="preserve">Перечень, объемы и характеристики </w:t>
      </w:r>
      <w:bookmarkEnd w:id="441"/>
      <w:bookmarkEnd w:id="442"/>
      <w:bookmarkEnd w:id="443"/>
      <w:bookmarkEnd w:id="444"/>
      <w:bookmarkEnd w:id="445"/>
      <w:bookmarkEnd w:id="446"/>
      <w:bookmarkEnd w:id="447"/>
      <w:bookmarkEnd w:id="448"/>
      <w:r w:rsidR="00C3704B">
        <w:t>закупаемых услуг</w:t>
      </w:r>
      <w:bookmarkEnd w:id="449"/>
    </w:p>
    <w:p w:rsidR="002B5044" w:rsidRPr="003803A7" w:rsidRDefault="002B5044" w:rsidP="002B5044">
      <w:pPr>
        <w:pStyle w:val="3"/>
        <w:ind w:left="0" w:firstLine="851"/>
        <w:jc w:val="both"/>
        <w:rPr>
          <w:b w:val="0"/>
          <w:szCs w:val="24"/>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094"/>
      <w:r w:rsidRPr="003776BB">
        <w:rPr>
          <w:b w:val="0"/>
          <w:szCs w:val="24"/>
        </w:rPr>
        <w:t>Техническ</w:t>
      </w:r>
      <w:r w:rsidR="00E936A9">
        <w:rPr>
          <w:b w:val="0"/>
          <w:szCs w:val="24"/>
        </w:rPr>
        <w:t>ое</w:t>
      </w:r>
      <w:r w:rsidRPr="003776BB">
        <w:rPr>
          <w:b w:val="0"/>
          <w:szCs w:val="24"/>
        </w:rPr>
        <w:t xml:space="preserve"> задани</w:t>
      </w:r>
      <w:r w:rsidR="00E936A9">
        <w:rPr>
          <w:b w:val="0"/>
          <w:szCs w:val="24"/>
        </w:rPr>
        <w:t xml:space="preserve">е </w:t>
      </w:r>
      <w:r w:rsidR="00A154B7" w:rsidRPr="007A4D4C">
        <w:rPr>
          <w:b w:val="0"/>
          <w:szCs w:val="24"/>
        </w:rPr>
        <w:t xml:space="preserve">(подраздел </w:t>
      </w:r>
      <w:r w:rsidR="00FC66C7" w:rsidRPr="007A4D4C">
        <w:rPr>
          <w:b w:val="0"/>
          <w:szCs w:val="24"/>
        </w:rPr>
        <w:fldChar w:fldCharType="begin"/>
      </w:r>
      <w:r w:rsidR="00A154B7" w:rsidRPr="007A4D4C">
        <w:rPr>
          <w:b w:val="0"/>
          <w:szCs w:val="24"/>
        </w:rPr>
        <w:instrText xml:space="preserve"> REF _Ref440275279 \r \h </w:instrText>
      </w:r>
      <w:r w:rsidR="007A4D4C">
        <w:rPr>
          <w:b w:val="0"/>
          <w:szCs w:val="24"/>
        </w:rPr>
        <w:instrText xml:space="preserve"> \* MERGEFORMAT </w:instrText>
      </w:r>
      <w:r w:rsidR="00FC66C7" w:rsidRPr="007A4D4C">
        <w:rPr>
          <w:b w:val="0"/>
          <w:szCs w:val="24"/>
        </w:rPr>
      </w:r>
      <w:r w:rsidR="00FC66C7" w:rsidRPr="007A4D4C">
        <w:rPr>
          <w:b w:val="0"/>
          <w:szCs w:val="24"/>
        </w:rPr>
        <w:fldChar w:fldCharType="separate"/>
      </w:r>
      <w:r w:rsidR="00552FBF" w:rsidRPr="007A4D4C">
        <w:rPr>
          <w:b w:val="0"/>
          <w:szCs w:val="24"/>
        </w:rPr>
        <w:t>1.1.4</w:t>
      </w:r>
      <w:r w:rsidR="00FC66C7" w:rsidRPr="007A4D4C">
        <w:rPr>
          <w:b w:val="0"/>
          <w:szCs w:val="24"/>
        </w:rPr>
        <w:fldChar w:fldCharType="end"/>
      </w:r>
      <w:r w:rsidR="00A154B7" w:rsidRPr="007A4D4C">
        <w:rPr>
          <w:b w:val="0"/>
          <w:szCs w:val="24"/>
        </w:rPr>
        <w:t>)</w:t>
      </w:r>
      <w:r w:rsidRPr="007A4D4C">
        <w:rPr>
          <w:b w:val="0"/>
          <w:szCs w:val="24"/>
        </w:rPr>
        <w:t xml:space="preserve"> изложен</w:t>
      </w:r>
      <w:proofErr w:type="gramStart"/>
      <w:r w:rsidR="00F463E8" w:rsidRPr="007A4D4C">
        <w:rPr>
          <w:b w:val="0"/>
          <w:szCs w:val="24"/>
        </w:rPr>
        <w:t>о(</w:t>
      </w:r>
      <w:proofErr w:type="gramEnd"/>
      <w:r w:rsidRPr="007A4D4C">
        <w:rPr>
          <w:b w:val="0"/>
          <w:szCs w:val="24"/>
        </w:rPr>
        <w:t>ы</w:t>
      </w:r>
      <w:r w:rsidR="00F463E8" w:rsidRPr="007A4D4C">
        <w:rPr>
          <w:b w:val="0"/>
          <w:szCs w:val="24"/>
        </w:rPr>
        <w:t>)</w:t>
      </w:r>
      <w:r w:rsidRPr="007A4D4C">
        <w:rPr>
          <w:b w:val="0"/>
          <w:szCs w:val="24"/>
        </w:rPr>
        <w:t xml:space="preserve"> в Приложении №1, которое является неотъемлемым п</w:t>
      </w:r>
      <w:r w:rsidRPr="003803A7">
        <w:rPr>
          <w:b w:val="0"/>
          <w:szCs w:val="24"/>
        </w:rPr>
        <w:t xml:space="preserve">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803A7" w:rsidRDefault="002B5044" w:rsidP="0021751A">
      <w:pPr>
        <w:pStyle w:val="2"/>
        <w:ind w:left="1701" w:hanging="1134"/>
      </w:pPr>
      <w:bookmarkStart w:id="468" w:name="_Ref194832984"/>
      <w:bookmarkStart w:id="469" w:name="_Ref197686508"/>
      <w:bookmarkStart w:id="470" w:name="_Toc423421727"/>
      <w:bookmarkStart w:id="471" w:name="_Toc441131095"/>
      <w:r w:rsidRPr="003803A7">
        <w:t xml:space="preserve">Требование к </w:t>
      </w:r>
      <w:bookmarkEnd w:id="468"/>
      <w:bookmarkEnd w:id="469"/>
      <w:bookmarkEnd w:id="470"/>
      <w:r w:rsidR="00C3704B">
        <w:t>закупаемым услугам</w:t>
      </w:r>
      <w:bookmarkEnd w:id="471"/>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096"/>
      <w:bookmarkStart w:id="488" w:name="_Ref194833053"/>
      <w:bookmarkStart w:id="489" w:name="_Ref223496951"/>
      <w:bookmarkStart w:id="49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E936A9">
        <w:rPr>
          <w:b w:val="0"/>
          <w:szCs w:val="24"/>
          <w:lang w:eastAsia="ru-RU"/>
        </w:rPr>
        <w:t>в Приложении №1 Техническом задании</w:t>
      </w:r>
      <w:r w:rsidR="003776BB" w:rsidRPr="003803A7">
        <w:rPr>
          <w:b w:val="0"/>
          <w:szCs w:val="24"/>
          <w:lang w:eastAsia="ru-RU"/>
        </w:rPr>
        <w:t xml:space="preserve"> к настоящей Документации. При несоблю</w:t>
      </w:r>
      <w:r w:rsidR="00E936A9">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1" w:name="_Ref440270602"/>
      <w:bookmarkStart w:id="492" w:name="_Toc441131097"/>
      <w:bookmarkEnd w:id="5"/>
      <w:bookmarkEnd w:id="431"/>
      <w:r w:rsidRPr="00E71A48">
        <w:rPr>
          <w:szCs w:val="24"/>
        </w:rPr>
        <w:lastRenderedPageBreak/>
        <w:t>Образцы основных форм документов, включаемых в Заявку</w:t>
      </w:r>
      <w:bookmarkEnd w:id="491"/>
      <w:bookmarkEnd w:id="492"/>
      <w:r w:rsidRPr="00E71A48">
        <w:rPr>
          <w:szCs w:val="24"/>
        </w:rPr>
        <w:t xml:space="preserve"> </w:t>
      </w:r>
    </w:p>
    <w:p w:rsidR="004F4D80" w:rsidRPr="00F647F7" w:rsidRDefault="004F4D80" w:rsidP="004F4D80">
      <w:pPr>
        <w:pStyle w:val="2"/>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098"/>
      <w:r w:rsidRPr="00F647F7">
        <w:t xml:space="preserve">Письмо о подаче оферты </w:t>
      </w:r>
      <w:bookmarkStart w:id="500" w:name="_Ref22846535"/>
      <w:r w:rsidRPr="00F647F7">
        <w:t>(</w:t>
      </w:r>
      <w:bookmarkEnd w:id="500"/>
      <w:r w:rsidRPr="00F647F7">
        <w:t xml:space="preserve">форма </w:t>
      </w:r>
      <w:r w:rsidRPr="00F647F7">
        <w:rPr>
          <w:noProof/>
        </w:rPr>
        <w:t>1</w:t>
      </w:r>
      <w:r w:rsidRPr="00F647F7">
        <w:t>)</w:t>
      </w:r>
      <w:bookmarkEnd w:id="493"/>
      <w:bookmarkEnd w:id="494"/>
      <w:bookmarkEnd w:id="495"/>
      <w:bookmarkEnd w:id="496"/>
      <w:bookmarkEnd w:id="497"/>
      <w:bookmarkEnd w:id="498"/>
      <w:bookmarkEnd w:id="499"/>
    </w:p>
    <w:p w:rsidR="004F4D80" w:rsidRPr="00C236C0" w:rsidRDefault="004F4D80" w:rsidP="004F4D80">
      <w:pPr>
        <w:pStyle w:val="3"/>
        <w:rPr>
          <w:szCs w:val="24"/>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099"/>
      <w:r w:rsidRPr="00C236C0">
        <w:rPr>
          <w:szCs w:val="24"/>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02EF9">
      <w:pPr>
        <w:widowControl w:val="0"/>
        <w:numPr>
          <w:ilvl w:val="0"/>
          <w:numId w:val="76"/>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w:t>
      </w:r>
    </w:p>
    <w:p w:rsidR="00975C64" w:rsidRPr="00414CAF" w:rsidRDefault="00975C64" w:rsidP="00402EF9">
      <w:pPr>
        <w:widowControl w:val="0"/>
        <w:numPr>
          <w:ilvl w:val="0"/>
          <w:numId w:val="76"/>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402EF9">
      <w:pPr>
        <w:widowControl w:val="0"/>
        <w:numPr>
          <w:ilvl w:val="0"/>
          <w:numId w:val="76"/>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02EF9">
      <w:pPr>
        <w:widowControl w:val="0"/>
        <w:numPr>
          <w:ilvl w:val="0"/>
          <w:numId w:val="77"/>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02EF9">
      <w:pPr>
        <w:widowControl w:val="0"/>
        <w:numPr>
          <w:ilvl w:val="0"/>
          <w:numId w:val="77"/>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02EF9">
      <w:pPr>
        <w:widowControl w:val="0"/>
        <w:numPr>
          <w:ilvl w:val="0"/>
          <w:numId w:val="77"/>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02EF9">
      <w:pPr>
        <w:widowControl w:val="0"/>
        <w:numPr>
          <w:ilvl w:val="0"/>
          <w:numId w:val="77"/>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02EF9">
      <w:pPr>
        <w:widowControl w:val="0"/>
        <w:numPr>
          <w:ilvl w:val="0"/>
          <w:numId w:val="77"/>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02EF9">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02EF9">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02EF9">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02EF9">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02EF9">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Pr>
          <w:b/>
          <w:szCs w:val="24"/>
        </w:rPr>
        <w:br w:type="page"/>
      </w:r>
    </w:p>
    <w:p w:rsidR="004F4D80" w:rsidRPr="00C236C0" w:rsidRDefault="004F4D80" w:rsidP="004F4D80">
      <w:pPr>
        <w:pStyle w:val="3"/>
        <w:rPr>
          <w:szCs w:val="24"/>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100"/>
      <w:r w:rsidRPr="00C236C0">
        <w:rPr>
          <w:szCs w:val="24"/>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6C7">
        <w:rPr>
          <w:sz w:val="24"/>
          <w:szCs w:val="24"/>
        </w:rPr>
        <w:fldChar w:fldCharType="begin"/>
      </w:r>
      <w:r w:rsidR="00673C59">
        <w:rPr>
          <w:sz w:val="24"/>
          <w:szCs w:val="24"/>
        </w:rPr>
        <w:instrText xml:space="preserve"> REF _Ref306008743 \r \h </w:instrText>
      </w:r>
      <w:r w:rsidR="00FC66C7">
        <w:rPr>
          <w:sz w:val="24"/>
          <w:szCs w:val="24"/>
        </w:rPr>
      </w:r>
      <w:r w:rsidR="00FC66C7">
        <w:rPr>
          <w:sz w:val="24"/>
          <w:szCs w:val="24"/>
        </w:rPr>
        <w:fldChar w:fldCharType="separate"/>
      </w:r>
      <w:r w:rsidR="00552FBF">
        <w:rPr>
          <w:sz w:val="24"/>
          <w:szCs w:val="24"/>
        </w:rPr>
        <w:t>3.3.4</w:t>
      </w:r>
      <w:r w:rsidR="00FC66C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6C7">
        <w:rPr>
          <w:sz w:val="24"/>
          <w:szCs w:val="24"/>
        </w:rPr>
        <w:fldChar w:fldCharType="begin"/>
      </w:r>
      <w:r w:rsidR="00D56F8C">
        <w:rPr>
          <w:sz w:val="24"/>
          <w:szCs w:val="24"/>
        </w:rPr>
        <w:instrText xml:space="preserve"> REF _Ref55279015 \r \h </w:instrText>
      </w:r>
      <w:r w:rsidR="00FC66C7">
        <w:rPr>
          <w:sz w:val="24"/>
          <w:szCs w:val="24"/>
        </w:rPr>
      </w:r>
      <w:r w:rsidR="00FC66C7">
        <w:rPr>
          <w:sz w:val="24"/>
          <w:szCs w:val="24"/>
        </w:rPr>
        <w:fldChar w:fldCharType="separate"/>
      </w:r>
      <w:r w:rsidR="00552FBF">
        <w:rPr>
          <w:sz w:val="24"/>
          <w:szCs w:val="24"/>
        </w:rPr>
        <w:t>3.3.1.6</w:t>
      </w:r>
      <w:r w:rsidR="00FC66C7">
        <w:rPr>
          <w:sz w:val="24"/>
          <w:szCs w:val="24"/>
        </w:rPr>
        <w:fldChar w:fldCharType="end"/>
      </w:r>
      <w:r w:rsidRPr="00492C8B">
        <w:rPr>
          <w:sz w:val="24"/>
          <w:szCs w:val="24"/>
        </w:rPr>
        <w:t xml:space="preserve"> и </w:t>
      </w:r>
      <w:r w:rsidR="00FC66C7">
        <w:rPr>
          <w:sz w:val="24"/>
          <w:szCs w:val="24"/>
        </w:rPr>
        <w:fldChar w:fldCharType="begin"/>
      </w:r>
      <w:r w:rsidR="00D56F8C">
        <w:rPr>
          <w:sz w:val="24"/>
          <w:szCs w:val="24"/>
        </w:rPr>
        <w:instrText xml:space="preserve"> REF _Ref195087786 \r \h </w:instrText>
      </w:r>
      <w:r w:rsidR="00FC66C7">
        <w:rPr>
          <w:sz w:val="24"/>
          <w:szCs w:val="24"/>
        </w:rPr>
      </w:r>
      <w:r w:rsidR="00FC66C7">
        <w:rPr>
          <w:sz w:val="24"/>
          <w:szCs w:val="24"/>
        </w:rPr>
        <w:fldChar w:fldCharType="separate"/>
      </w:r>
      <w:r w:rsidR="00552FBF">
        <w:rPr>
          <w:sz w:val="24"/>
          <w:szCs w:val="24"/>
        </w:rPr>
        <w:t>3.3.1.7</w:t>
      </w:r>
      <w:r w:rsidR="00FC66C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39" w:name="_Ref55335821"/>
      <w:bookmarkStart w:id="540" w:name="_Ref55336345"/>
      <w:bookmarkStart w:id="541" w:name="_Toc57314674"/>
      <w:bookmarkStart w:id="542" w:name="_Toc69728988"/>
      <w:bookmarkStart w:id="543" w:name="_Toc98253922"/>
      <w:bookmarkStart w:id="544" w:name="_Toc165173850"/>
      <w:r>
        <w:br w:type="page"/>
      </w:r>
    </w:p>
    <w:p w:rsidR="00920CB0" w:rsidRDefault="00920CB0" w:rsidP="00920CB0">
      <w:pPr>
        <w:pStyle w:val="3"/>
        <w:rPr>
          <w:szCs w:val="24"/>
        </w:rPr>
      </w:pPr>
      <w:bookmarkStart w:id="545" w:name="_Ref440271964"/>
      <w:bookmarkStart w:id="546" w:name="_Toc440361371"/>
      <w:bookmarkStart w:id="547" w:name="_Toc440376126"/>
      <w:bookmarkStart w:id="548" w:name="_Toc441131101"/>
      <w:r>
        <w:rPr>
          <w:szCs w:val="24"/>
        </w:rPr>
        <w:lastRenderedPageBreak/>
        <w:t>Антикоррупционные обязательства (Форма 1.1).</w:t>
      </w:r>
      <w:bookmarkEnd w:id="545"/>
      <w:bookmarkEnd w:id="546"/>
      <w:bookmarkEnd w:id="547"/>
      <w:bookmarkEnd w:id="548"/>
    </w:p>
    <w:p w:rsidR="00920CB0" w:rsidRPr="00920CB0" w:rsidRDefault="00920CB0" w:rsidP="00402EF9">
      <w:pPr>
        <w:pStyle w:val="3"/>
        <w:numPr>
          <w:ilvl w:val="3"/>
          <w:numId w:val="74"/>
        </w:numPr>
        <w:rPr>
          <w:b w:val="0"/>
          <w:szCs w:val="24"/>
        </w:rPr>
      </w:pPr>
      <w:bookmarkStart w:id="549" w:name="_Toc439238216"/>
      <w:bookmarkStart w:id="550" w:name="_Toc439252764"/>
      <w:bookmarkStart w:id="551" w:name="_Toc439323738"/>
      <w:bookmarkStart w:id="552" w:name="_Toc440361372"/>
      <w:bookmarkStart w:id="553" w:name="_Toc440376127"/>
      <w:bookmarkStart w:id="554" w:name="_Toc440376254"/>
      <w:bookmarkStart w:id="555" w:name="_Toc440382512"/>
      <w:bookmarkStart w:id="556" w:name="_Toc440447182"/>
      <w:bookmarkStart w:id="557" w:name="_Toc440632343"/>
      <w:bookmarkStart w:id="558" w:name="_Toc440875115"/>
      <w:bookmarkStart w:id="559" w:name="_Toc441131102"/>
      <w:r w:rsidRPr="00920CB0">
        <w:rPr>
          <w:b w:val="0"/>
          <w:szCs w:val="24"/>
        </w:rPr>
        <w:t xml:space="preserve">Форма </w:t>
      </w:r>
      <w:r>
        <w:rPr>
          <w:b w:val="0"/>
          <w:szCs w:val="24"/>
        </w:rPr>
        <w:t>Антикоррупционных обязательств</w:t>
      </w:r>
      <w:bookmarkEnd w:id="549"/>
      <w:bookmarkEnd w:id="550"/>
      <w:bookmarkEnd w:id="551"/>
      <w:bookmarkEnd w:id="552"/>
      <w:bookmarkEnd w:id="553"/>
      <w:bookmarkEnd w:id="554"/>
      <w:bookmarkEnd w:id="555"/>
      <w:bookmarkEnd w:id="556"/>
      <w:bookmarkEnd w:id="557"/>
      <w:bookmarkEnd w:id="558"/>
      <w:bookmarkEnd w:id="55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02EF9">
      <w:pPr>
        <w:numPr>
          <w:ilvl w:val="0"/>
          <w:numId w:val="69"/>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02EF9">
      <w:pPr>
        <w:widowControl w:val="0"/>
        <w:numPr>
          <w:ilvl w:val="1"/>
          <w:numId w:val="73"/>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02EF9">
      <w:pPr>
        <w:numPr>
          <w:ilvl w:val="0"/>
          <w:numId w:val="69"/>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02EF9">
      <w:pPr>
        <w:numPr>
          <w:ilvl w:val="0"/>
          <w:numId w:val="72"/>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02EF9">
      <w:pPr>
        <w:numPr>
          <w:ilvl w:val="0"/>
          <w:numId w:val="72"/>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02EF9">
      <w:pPr>
        <w:numPr>
          <w:ilvl w:val="0"/>
          <w:numId w:val="70"/>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02EF9">
      <w:pPr>
        <w:numPr>
          <w:ilvl w:val="0"/>
          <w:numId w:val="70"/>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02EF9">
      <w:pPr>
        <w:numPr>
          <w:ilvl w:val="0"/>
          <w:numId w:val="70"/>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02EF9">
      <w:pPr>
        <w:numPr>
          <w:ilvl w:val="0"/>
          <w:numId w:val="70"/>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02EF9">
      <w:pPr>
        <w:numPr>
          <w:ilvl w:val="0"/>
          <w:numId w:val="70"/>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02EF9">
      <w:pPr>
        <w:numPr>
          <w:ilvl w:val="1"/>
          <w:numId w:val="71"/>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02EF9">
      <w:pPr>
        <w:numPr>
          <w:ilvl w:val="1"/>
          <w:numId w:val="71"/>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02EF9">
      <w:pPr>
        <w:numPr>
          <w:ilvl w:val="0"/>
          <w:numId w:val="70"/>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02EF9">
      <w:pPr>
        <w:numPr>
          <w:ilvl w:val="0"/>
          <w:numId w:val="70"/>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02EF9">
      <w:pPr>
        <w:numPr>
          <w:ilvl w:val="0"/>
          <w:numId w:val="70"/>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02EF9">
      <w:pPr>
        <w:numPr>
          <w:ilvl w:val="0"/>
          <w:numId w:val="70"/>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02EF9">
      <w:pPr>
        <w:numPr>
          <w:ilvl w:val="0"/>
          <w:numId w:val="71"/>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02EF9">
      <w:pPr>
        <w:numPr>
          <w:ilvl w:val="0"/>
          <w:numId w:val="71"/>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02EF9">
      <w:pPr>
        <w:numPr>
          <w:ilvl w:val="0"/>
          <w:numId w:val="71"/>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0" w:name="_Toc423423668"/>
      <w:bookmarkStart w:id="561" w:name="_Ref440271072"/>
      <w:bookmarkStart w:id="562" w:name="_Ref440273986"/>
      <w:bookmarkStart w:id="563" w:name="_Ref440274337"/>
      <w:bookmarkStart w:id="564" w:name="_Ref440274913"/>
      <w:bookmarkStart w:id="565" w:name="_Ref440284918"/>
      <w:bookmarkStart w:id="566"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39"/>
      <w:bookmarkEnd w:id="540"/>
      <w:bookmarkEnd w:id="541"/>
      <w:bookmarkEnd w:id="542"/>
      <w:bookmarkEnd w:id="543"/>
      <w:bookmarkEnd w:id="544"/>
      <w:bookmarkEnd w:id="560"/>
      <w:bookmarkEnd w:id="561"/>
      <w:bookmarkEnd w:id="562"/>
      <w:bookmarkEnd w:id="563"/>
      <w:bookmarkEnd w:id="564"/>
      <w:bookmarkEnd w:id="565"/>
      <w:bookmarkEnd w:id="566"/>
    </w:p>
    <w:p w:rsidR="004F4D80" w:rsidRPr="00C236C0" w:rsidRDefault="004F4D80" w:rsidP="004F4D80">
      <w:pPr>
        <w:pStyle w:val="3"/>
        <w:rPr>
          <w:szCs w:val="24"/>
        </w:rPr>
      </w:pPr>
      <w:bookmarkStart w:id="567" w:name="_Toc98253923"/>
      <w:bookmarkStart w:id="568" w:name="_Toc157248177"/>
      <w:bookmarkStart w:id="569" w:name="_Toc157496546"/>
      <w:bookmarkStart w:id="570" w:name="_Toc158206085"/>
      <w:bookmarkStart w:id="571" w:name="_Toc164057770"/>
      <w:bookmarkStart w:id="572" w:name="_Toc164137120"/>
      <w:bookmarkStart w:id="573" w:name="_Toc164161280"/>
      <w:bookmarkStart w:id="574" w:name="_Toc165173851"/>
      <w:bookmarkStart w:id="575" w:name="_Ref264038986"/>
      <w:bookmarkStart w:id="576" w:name="_Ref264359294"/>
      <w:bookmarkStart w:id="577" w:name="_Toc439170676"/>
      <w:bookmarkStart w:id="578" w:name="_Toc439172778"/>
      <w:bookmarkStart w:id="579" w:name="_Toc439173222"/>
      <w:bookmarkStart w:id="580" w:name="_Toc439238218"/>
      <w:bookmarkStart w:id="581" w:name="_Toc439252766"/>
      <w:bookmarkStart w:id="582" w:name="_Toc439323740"/>
      <w:bookmarkStart w:id="583" w:name="_Toc440361374"/>
      <w:bookmarkStart w:id="584" w:name="_Toc440376129"/>
      <w:bookmarkStart w:id="585" w:name="_Toc440376256"/>
      <w:bookmarkStart w:id="586" w:name="_Toc440382514"/>
      <w:bookmarkStart w:id="587" w:name="_Toc440447184"/>
      <w:bookmarkStart w:id="588" w:name="_Toc440632345"/>
      <w:bookmarkStart w:id="589" w:name="_Toc440875117"/>
      <w:bookmarkStart w:id="590" w:name="_Toc441131104"/>
      <w:r w:rsidRPr="00C236C0">
        <w:rPr>
          <w:szCs w:val="24"/>
        </w:rPr>
        <w:t xml:space="preserve">Форма </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00492C8B">
        <w:rPr>
          <w:szCs w:val="24"/>
        </w:rPr>
        <w:t>Сводной таблицы стоимости</w:t>
      </w:r>
      <w:bookmarkEnd w:id="581"/>
      <w:bookmarkEnd w:id="582"/>
      <w:bookmarkEnd w:id="583"/>
      <w:bookmarkEnd w:id="584"/>
      <w:bookmarkEnd w:id="585"/>
      <w:bookmarkEnd w:id="586"/>
      <w:bookmarkEnd w:id="587"/>
      <w:bookmarkEnd w:id="588"/>
      <w:bookmarkEnd w:id="589"/>
      <w:r w:rsidR="00525723">
        <w:rPr>
          <w:szCs w:val="24"/>
        </w:rPr>
        <w:t xml:space="preserve"> </w:t>
      </w:r>
      <w:r w:rsidR="00525723" w:rsidRPr="00536E26">
        <w:rPr>
          <w:bCs w:val="0"/>
          <w:szCs w:val="24"/>
        </w:rPr>
        <w:t>услуг</w:t>
      </w:r>
      <w:bookmarkEnd w:id="5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DB1BF4" w:rsidP="00402EF9">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402EF9">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402EF9">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6105BF">
            <w:pPr>
              <w:pStyle w:val="aff1"/>
              <w:spacing w:before="0" w:after="0"/>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6105BF">
            <w:pPr>
              <w:pStyle w:val="aff1"/>
              <w:spacing w:before="0" w:after="0"/>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6105BF">
            <w:pPr>
              <w:pStyle w:val="aff1"/>
              <w:spacing w:before="0" w:after="0"/>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1" w:name="_Toc176765534"/>
      <w:bookmarkStart w:id="592" w:name="_Toc198979983"/>
      <w:bookmarkStart w:id="593" w:name="_Toc217466315"/>
      <w:bookmarkStart w:id="594" w:name="_Toc217702856"/>
      <w:bookmarkStart w:id="595" w:name="_Toc233601974"/>
      <w:bookmarkStart w:id="596" w:name="_Toc263343460"/>
      <w:r w:rsidRPr="00F647F7">
        <w:rPr>
          <w:b w:val="0"/>
          <w:szCs w:val="24"/>
        </w:rPr>
        <w:br w:type="page"/>
      </w:r>
      <w:bookmarkStart w:id="597" w:name="_Toc439170677"/>
      <w:bookmarkStart w:id="598" w:name="_Toc439172779"/>
      <w:bookmarkStart w:id="599" w:name="_Toc439173223"/>
      <w:bookmarkStart w:id="600" w:name="_Toc439238219"/>
      <w:bookmarkStart w:id="601" w:name="_Toc439252767"/>
      <w:bookmarkStart w:id="602" w:name="_Toc439323741"/>
      <w:bookmarkStart w:id="603" w:name="_Toc440361375"/>
      <w:bookmarkStart w:id="604" w:name="_Toc440376130"/>
      <w:bookmarkStart w:id="605" w:name="_Toc440376257"/>
      <w:bookmarkStart w:id="606" w:name="_Toc440382515"/>
      <w:bookmarkStart w:id="607" w:name="_Toc440447185"/>
      <w:bookmarkStart w:id="608" w:name="_Toc440632346"/>
      <w:bookmarkStart w:id="609" w:name="_Toc440875118"/>
      <w:bookmarkStart w:id="610" w:name="_Toc441131105"/>
      <w:r w:rsidRPr="00C236C0">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6C7">
        <w:rPr>
          <w:bCs w:val="0"/>
          <w:sz w:val="24"/>
          <w:szCs w:val="24"/>
        </w:rPr>
        <w:fldChar w:fldCharType="begin"/>
      </w:r>
      <w:r w:rsidR="007502E0">
        <w:rPr>
          <w:bCs w:val="0"/>
          <w:sz w:val="24"/>
          <w:szCs w:val="24"/>
        </w:rPr>
        <w:instrText xml:space="preserve"> REF _Ref440537086 \r \h </w:instrText>
      </w:r>
      <w:r w:rsidR="00FC66C7">
        <w:rPr>
          <w:bCs w:val="0"/>
          <w:sz w:val="24"/>
          <w:szCs w:val="24"/>
        </w:rPr>
      </w:r>
      <w:r w:rsidR="00FC66C7">
        <w:rPr>
          <w:bCs w:val="0"/>
          <w:sz w:val="24"/>
          <w:szCs w:val="24"/>
        </w:rPr>
        <w:fldChar w:fldCharType="separate"/>
      </w:r>
      <w:r w:rsidR="00552FBF">
        <w:rPr>
          <w:bCs w:val="0"/>
          <w:sz w:val="24"/>
          <w:szCs w:val="24"/>
        </w:rPr>
        <w:t>5.3</w:t>
      </w:r>
      <w:r w:rsidR="00FC66C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1" w:name="_Ref86826666"/>
      <w:bookmarkStart w:id="612" w:name="_Toc90385112"/>
      <w:bookmarkStart w:id="613" w:name="_Toc98253925"/>
      <w:bookmarkStart w:id="614" w:name="_Toc165173853"/>
      <w:bookmarkStart w:id="6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6" w:name="_Ref440537086"/>
      <w:bookmarkStart w:id="617"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1"/>
      <w:bookmarkEnd w:id="612"/>
      <w:bookmarkEnd w:id="613"/>
      <w:bookmarkEnd w:id="614"/>
      <w:bookmarkEnd w:id="615"/>
      <w:bookmarkEnd w:id="616"/>
      <w:bookmarkEnd w:id="617"/>
    </w:p>
    <w:p w:rsidR="004F4D80" w:rsidRPr="00C236C0" w:rsidRDefault="004F4D80" w:rsidP="004F4D80">
      <w:pPr>
        <w:pStyle w:val="3"/>
        <w:rPr>
          <w:szCs w:val="24"/>
        </w:rPr>
      </w:pPr>
      <w:bookmarkStart w:id="618" w:name="_Toc90385113"/>
      <w:bookmarkStart w:id="619" w:name="_Toc98253926"/>
      <w:bookmarkStart w:id="620" w:name="_Toc157248180"/>
      <w:bookmarkStart w:id="621" w:name="_Toc157496549"/>
      <w:bookmarkStart w:id="622" w:name="_Toc158206088"/>
      <w:bookmarkStart w:id="623" w:name="_Toc164057773"/>
      <w:bookmarkStart w:id="624" w:name="_Toc164137123"/>
      <w:bookmarkStart w:id="625" w:name="_Toc164161283"/>
      <w:bookmarkStart w:id="626" w:name="_Toc165173854"/>
      <w:bookmarkStart w:id="627" w:name="_Ref193690005"/>
      <w:bookmarkStart w:id="628" w:name="_Toc439170679"/>
      <w:bookmarkStart w:id="629" w:name="_Toc439172781"/>
      <w:bookmarkStart w:id="630" w:name="_Toc439173225"/>
      <w:bookmarkStart w:id="631" w:name="_Toc439238221"/>
      <w:bookmarkStart w:id="632" w:name="_Toc439252769"/>
      <w:bookmarkStart w:id="633" w:name="_Toc439323743"/>
      <w:bookmarkStart w:id="634" w:name="_Toc440361377"/>
      <w:bookmarkStart w:id="635" w:name="_Toc440376132"/>
      <w:bookmarkStart w:id="636" w:name="_Toc440376259"/>
      <w:bookmarkStart w:id="637" w:name="_Toc440382517"/>
      <w:bookmarkStart w:id="638" w:name="_Toc440447187"/>
      <w:bookmarkStart w:id="639" w:name="_Toc440632348"/>
      <w:bookmarkStart w:id="640" w:name="_Toc440875120"/>
      <w:bookmarkStart w:id="641" w:name="_Toc441131107"/>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r w:rsidRPr="00C236C0">
        <w:rPr>
          <w:szCs w:val="24"/>
        </w:rPr>
        <w:t>технического предложения</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2" w:name="_Ref55335818"/>
      <w:bookmarkStart w:id="643" w:name="_Ref55336334"/>
      <w:bookmarkStart w:id="644" w:name="_Toc57314673"/>
      <w:bookmarkStart w:id="645" w:name="_Toc69728987"/>
      <w:bookmarkStart w:id="646" w:name="_Toc98253928"/>
      <w:bookmarkStart w:id="647" w:name="_Toc165173856"/>
      <w:bookmarkStart w:id="648" w:name="_Ref194749150"/>
      <w:bookmarkStart w:id="649" w:name="_Ref194750368"/>
      <w:bookmarkStart w:id="650" w:name="_Ref89649494"/>
      <w:bookmarkStart w:id="65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6C7">
        <w:rPr>
          <w:i/>
          <w:color w:val="000000"/>
        </w:rPr>
        <w:fldChar w:fldCharType="begin"/>
      </w:r>
      <w:r>
        <w:rPr>
          <w:i/>
          <w:color w:val="000000"/>
        </w:rPr>
        <w:instrText xml:space="preserve"> REF _Ref440270568 \r \h </w:instrText>
      </w:r>
      <w:r w:rsidR="00FC66C7">
        <w:rPr>
          <w:i/>
          <w:color w:val="000000"/>
        </w:rPr>
      </w:r>
      <w:r w:rsidR="00FC66C7">
        <w:rPr>
          <w:i/>
          <w:color w:val="000000"/>
        </w:rPr>
        <w:fldChar w:fldCharType="separate"/>
      </w:r>
      <w:r w:rsidR="00552FBF">
        <w:rPr>
          <w:i/>
          <w:color w:val="000000"/>
        </w:rPr>
        <w:t>4</w:t>
      </w:r>
      <w:r w:rsidR="00FC66C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6C7">
        <w:rPr>
          <w:i/>
          <w:color w:val="000000"/>
        </w:rPr>
        <w:fldChar w:fldCharType="begin"/>
      </w:r>
      <w:r>
        <w:rPr>
          <w:i/>
          <w:color w:val="000000"/>
        </w:rPr>
        <w:instrText xml:space="preserve"> REF _Ref440270568 \r \h </w:instrText>
      </w:r>
      <w:r w:rsidR="00FC66C7">
        <w:rPr>
          <w:i/>
          <w:color w:val="000000"/>
        </w:rPr>
      </w:r>
      <w:r w:rsidR="00FC66C7">
        <w:rPr>
          <w:i/>
          <w:color w:val="000000"/>
        </w:rPr>
        <w:fldChar w:fldCharType="separate"/>
      </w:r>
      <w:r w:rsidR="00552FBF">
        <w:rPr>
          <w:i/>
          <w:color w:val="000000"/>
        </w:rPr>
        <w:t>4</w:t>
      </w:r>
      <w:r w:rsidR="00FC66C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2" w:name="_Toc176765537"/>
      <w:bookmarkStart w:id="653" w:name="_Toc198979986"/>
      <w:bookmarkStart w:id="654" w:name="_Toc217466321"/>
      <w:bookmarkStart w:id="655" w:name="_Toc217702859"/>
      <w:bookmarkStart w:id="656" w:name="_Toc233601977"/>
      <w:bookmarkStart w:id="657" w:name="_Toc263343463"/>
      <w:bookmarkStart w:id="658" w:name="_Toc439170680"/>
      <w:bookmarkStart w:id="659" w:name="_Toc439172782"/>
      <w:bookmarkStart w:id="660" w:name="_Toc439173226"/>
      <w:bookmarkStart w:id="661" w:name="_Toc439238222"/>
      <w:bookmarkStart w:id="662" w:name="_Toc439252770"/>
      <w:bookmarkStart w:id="663" w:name="_Toc439323744"/>
      <w:bookmarkStart w:id="664" w:name="_Toc440361378"/>
      <w:bookmarkStart w:id="665" w:name="_Toc440376133"/>
      <w:bookmarkStart w:id="666" w:name="_Toc440376260"/>
      <w:bookmarkStart w:id="667" w:name="_Toc440382518"/>
      <w:bookmarkStart w:id="668" w:name="_Toc440447188"/>
      <w:bookmarkStart w:id="669" w:name="_Toc440632349"/>
      <w:bookmarkStart w:id="670" w:name="_Toc440875121"/>
      <w:bookmarkStart w:id="671" w:name="_Toc441131108"/>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6C7">
        <w:rPr>
          <w:bCs w:val="0"/>
          <w:sz w:val="24"/>
          <w:szCs w:val="24"/>
        </w:rPr>
        <w:fldChar w:fldCharType="begin"/>
      </w:r>
      <w:r w:rsidR="0029675A">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402EF9">
        <w:fldChar w:fldCharType="begin"/>
      </w:r>
      <w:r w:rsidR="00402EF9">
        <w:instrText xml:space="preserve"> REF _Ref440270568 \r \h  \* MERGEFORMAT </w:instrText>
      </w:r>
      <w:r w:rsidR="00402EF9">
        <w:fldChar w:fldCharType="separate"/>
      </w:r>
      <w:r w:rsidR="00552FBF">
        <w:t>4</w:t>
      </w:r>
      <w:r w:rsidR="00402EF9">
        <w:fldChar w:fldCharType="end"/>
      </w:r>
      <w:r w:rsidRPr="00EA3F63">
        <w:rPr>
          <w:sz w:val="24"/>
          <w:szCs w:val="24"/>
        </w:rPr>
        <w:t xml:space="preserve"> с учетом предлагаемых условий Договора (раздел </w:t>
      </w:r>
      <w:r w:rsidR="00402EF9">
        <w:fldChar w:fldCharType="begin"/>
      </w:r>
      <w:r w:rsidR="00402EF9">
        <w:instrText xml:space="preserve"> REF _Ref440272931 \r \h  \* MERGEFORMAT </w:instrText>
      </w:r>
      <w:r w:rsidR="00402EF9">
        <w:fldChar w:fldCharType="separate"/>
      </w:r>
      <w:r w:rsidR="00552FBF">
        <w:t>2</w:t>
      </w:r>
      <w:r w:rsidR="00402EF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3" w:name="_Toc423423670"/>
      <w:bookmarkStart w:id="674" w:name="_Ref440271036"/>
      <w:bookmarkStart w:id="675" w:name="_Ref440274366"/>
      <w:bookmarkStart w:id="676" w:name="_Ref440274902"/>
      <w:bookmarkStart w:id="677" w:name="_Ref440284947"/>
      <w:bookmarkStart w:id="678" w:name="_Ref440361140"/>
      <w:bookmarkStart w:id="679"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2"/>
      <w:bookmarkEnd w:id="643"/>
      <w:bookmarkEnd w:id="644"/>
      <w:bookmarkEnd w:id="645"/>
      <w:bookmarkEnd w:id="646"/>
      <w:bookmarkEnd w:id="647"/>
      <w:bookmarkEnd w:id="648"/>
      <w:bookmarkEnd w:id="649"/>
      <w:bookmarkEnd w:id="672"/>
      <w:bookmarkEnd w:id="673"/>
      <w:bookmarkEnd w:id="674"/>
      <w:bookmarkEnd w:id="675"/>
      <w:bookmarkEnd w:id="676"/>
      <w:bookmarkEnd w:id="677"/>
      <w:bookmarkEnd w:id="678"/>
      <w:bookmarkEnd w:id="679"/>
    </w:p>
    <w:p w:rsidR="004F4D80" w:rsidRPr="00F647F7" w:rsidRDefault="004F4D80" w:rsidP="004F4D80">
      <w:pPr>
        <w:pStyle w:val="3"/>
        <w:rPr>
          <w:b w:val="0"/>
          <w:szCs w:val="24"/>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61380"/>
      <w:bookmarkStart w:id="695" w:name="_Toc440376135"/>
      <w:bookmarkStart w:id="696" w:name="_Toc440376262"/>
      <w:bookmarkStart w:id="697" w:name="_Toc440382520"/>
      <w:bookmarkStart w:id="698" w:name="_Toc440447190"/>
      <w:bookmarkStart w:id="699" w:name="_Toc440632351"/>
      <w:bookmarkStart w:id="700" w:name="_Toc440875123"/>
      <w:bookmarkStart w:id="701" w:name="_Toc441131110"/>
      <w:r w:rsidRPr="00F647F7">
        <w:rPr>
          <w:b w:val="0"/>
          <w:szCs w:val="24"/>
        </w:rPr>
        <w:t xml:space="preserve">Форма </w:t>
      </w:r>
      <w:bookmarkEnd w:id="680"/>
      <w:r w:rsidRPr="00F647F7">
        <w:rPr>
          <w:b w:val="0"/>
          <w:szCs w:val="24"/>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9469A6">
        <w:rPr>
          <w:b w:val="0"/>
          <w:szCs w:val="24"/>
        </w:rPr>
        <w:t>оказания услуг</w:t>
      </w:r>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27"/>
        <w:gridCol w:w="828"/>
        <w:gridCol w:w="828"/>
        <w:gridCol w:w="829"/>
        <w:gridCol w:w="828"/>
        <w:gridCol w:w="829"/>
        <w:gridCol w:w="828"/>
        <w:gridCol w:w="829"/>
        <w:gridCol w:w="842"/>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402EF9">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402EF9">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402EF9">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61381"/>
      <w:bookmarkStart w:id="723" w:name="_Toc440376136"/>
      <w:bookmarkStart w:id="724" w:name="_Toc440376263"/>
      <w:bookmarkStart w:id="725" w:name="_Toc440382521"/>
      <w:bookmarkStart w:id="726" w:name="_Toc440447191"/>
      <w:bookmarkStart w:id="727" w:name="_Toc440632352"/>
      <w:bookmarkStart w:id="728" w:name="_Toc440875124"/>
      <w:bookmarkStart w:id="729" w:name="_Toc441131111"/>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6C7">
        <w:rPr>
          <w:sz w:val="24"/>
          <w:szCs w:val="24"/>
        </w:rPr>
        <w:fldChar w:fldCharType="begin"/>
      </w:r>
      <w:r w:rsidR="00D56F8C">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6C7">
        <w:rPr>
          <w:sz w:val="24"/>
          <w:szCs w:val="24"/>
        </w:rPr>
        <w:fldChar w:fldCharType="begin"/>
      </w:r>
      <w:r w:rsidR="00D56F8C">
        <w:rPr>
          <w:sz w:val="24"/>
          <w:szCs w:val="24"/>
        </w:rPr>
        <w:instrText xml:space="preserve"> REF _Ref440273986 \r \h </w:instrText>
      </w:r>
      <w:r w:rsidR="00FC66C7">
        <w:rPr>
          <w:sz w:val="24"/>
          <w:szCs w:val="24"/>
        </w:rPr>
      </w:r>
      <w:r w:rsidR="00FC66C7">
        <w:rPr>
          <w:sz w:val="24"/>
          <w:szCs w:val="24"/>
        </w:rPr>
        <w:fldChar w:fldCharType="separate"/>
      </w:r>
      <w:r w:rsidR="00552FBF">
        <w:rPr>
          <w:sz w:val="24"/>
          <w:szCs w:val="24"/>
        </w:rPr>
        <w:t>5.2</w:t>
      </w:r>
      <w:r w:rsidR="00FC66C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402EF9">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402EF9">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402EF9">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0" w:name="_Hlt22846931"/>
      <w:bookmarkStart w:id="731" w:name="_Ref440361439"/>
      <w:bookmarkStart w:id="732" w:name="_Ref440361914"/>
      <w:bookmarkStart w:id="733" w:name="_Ref440361959"/>
      <w:bookmarkStart w:id="734" w:name="_Toc441131112"/>
      <w:bookmarkStart w:id="735" w:name="_Ref93264992"/>
      <w:bookmarkStart w:id="736" w:name="_Ref93265116"/>
      <w:bookmarkStart w:id="737" w:name="_Toc98253933"/>
      <w:bookmarkStart w:id="738" w:name="_Toc165173859"/>
      <w:bookmarkStart w:id="739" w:name="_Toc423423671"/>
      <w:bookmarkEnd w:id="730"/>
      <w:r w:rsidRPr="00F647F7">
        <w:lastRenderedPageBreak/>
        <w:t xml:space="preserve">График </w:t>
      </w:r>
      <w:r>
        <w:t>оплаты оказания услуг</w:t>
      </w:r>
      <w:r w:rsidRPr="00F647F7">
        <w:t xml:space="preserve"> (форма </w:t>
      </w:r>
      <w:r>
        <w:t>5</w:t>
      </w:r>
      <w:r w:rsidRPr="00F647F7">
        <w:t>)</w:t>
      </w:r>
      <w:bookmarkEnd w:id="731"/>
      <w:bookmarkEnd w:id="732"/>
      <w:bookmarkEnd w:id="733"/>
      <w:bookmarkEnd w:id="734"/>
    </w:p>
    <w:p w:rsidR="00B8118F" w:rsidRPr="00F647F7" w:rsidRDefault="00B8118F" w:rsidP="00B8118F">
      <w:pPr>
        <w:pStyle w:val="3"/>
        <w:rPr>
          <w:b w:val="0"/>
          <w:szCs w:val="24"/>
        </w:rPr>
      </w:pPr>
      <w:bookmarkStart w:id="740" w:name="_Toc440361383"/>
      <w:bookmarkStart w:id="741" w:name="_Toc440376138"/>
      <w:bookmarkStart w:id="742" w:name="_Toc440376265"/>
      <w:bookmarkStart w:id="743" w:name="_Toc440382523"/>
      <w:bookmarkStart w:id="744" w:name="_Toc440447193"/>
      <w:bookmarkStart w:id="745" w:name="_Toc440632354"/>
      <w:bookmarkStart w:id="746" w:name="_Toc440875126"/>
      <w:bookmarkStart w:id="747" w:name="_Toc441131113"/>
      <w:r w:rsidRPr="00F647F7">
        <w:rPr>
          <w:b w:val="0"/>
          <w:szCs w:val="24"/>
        </w:rPr>
        <w:t xml:space="preserve">Форма графика </w:t>
      </w:r>
      <w:r>
        <w:rPr>
          <w:b w:val="0"/>
          <w:szCs w:val="24"/>
        </w:rPr>
        <w:t>оплаты оказания услуг</w:t>
      </w:r>
      <w:bookmarkEnd w:id="740"/>
      <w:bookmarkEnd w:id="741"/>
      <w:bookmarkEnd w:id="742"/>
      <w:bookmarkEnd w:id="743"/>
      <w:bookmarkEnd w:id="744"/>
      <w:bookmarkEnd w:id="745"/>
      <w:bookmarkEnd w:id="746"/>
      <w:bookmarkEnd w:id="74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402EF9">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402EF9">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402EF9">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48" w:name="_Toc440361384"/>
      <w:bookmarkStart w:id="749" w:name="_Toc440376139"/>
      <w:bookmarkStart w:id="750" w:name="_Toc440376266"/>
      <w:bookmarkStart w:id="751" w:name="_Toc440382524"/>
      <w:bookmarkStart w:id="752" w:name="_Toc440447194"/>
      <w:bookmarkStart w:id="753" w:name="_Toc440632355"/>
      <w:bookmarkStart w:id="754" w:name="_Toc440875127"/>
      <w:bookmarkStart w:id="755" w:name="_Toc441131114"/>
      <w:r w:rsidRPr="00F647F7">
        <w:rPr>
          <w:b w:val="0"/>
          <w:szCs w:val="24"/>
        </w:rPr>
        <w:lastRenderedPageBreak/>
        <w:t>Инструкции по заполнению</w:t>
      </w:r>
      <w:bookmarkEnd w:id="748"/>
      <w:bookmarkEnd w:id="749"/>
      <w:bookmarkEnd w:id="750"/>
      <w:bookmarkEnd w:id="751"/>
      <w:bookmarkEnd w:id="752"/>
      <w:bookmarkEnd w:id="753"/>
      <w:bookmarkEnd w:id="754"/>
      <w:bookmarkEnd w:id="75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6C7">
        <w:rPr>
          <w:sz w:val="24"/>
          <w:szCs w:val="24"/>
        </w:rPr>
        <w:fldChar w:fldCharType="begin"/>
      </w:r>
      <w:r>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6C7">
        <w:rPr>
          <w:sz w:val="24"/>
          <w:szCs w:val="24"/>
        </w:rPr>
        <w:fldChar w:fldCharType="begin"/>
      </w:r>
      <w:r>
        <w:rPr>
          <w:sz w:val="24"/>
          <w:szCs w:val="24"/>
        </w:rPr>
        <w:instrText xml:space="preserve"> REF _Ref440361140 \r \h </w:instrText>
      </w:r>
      <w:r w:rsidR="00FC66C7">
        <w:rPr>
          <w:sz w:val="24"/>
          <w:szCs w:val="24"/>
        </w:rPr>
      </w:r>
      <w:r w:rsidR="00FC66C7">
        <w:rPr>
          <w:sz w:val="24"/>
          <w:szCs w:val="24"/>
        </w:rPr>
        <w:fldChar w:fldCharType="separate"/>
      </w:r>
      <w:r w:rsidR="00552FBF">
        <w:rPr>
          <w:sz w:val="24"/>
          <w:szCs w:val="24"/>
        </w:rPr>
        <w:t>5.4</w:t>
      </w:r>
      <w:r w:rsidR="00FC66C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6" w:name="_Ref440361531"/>
      <w:bookmarkStart w:id="757" w:name="_Ref440361610"/>
      <w:bookmarkStart w:id="758"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0"/>
      <w:bookmarkEnd w:id="651"/>
      <w:bookmarkEnd w:id="735"/>
      <w:bookmarkEnd w:id="736"/>
      <w:bookmarkEnd w:id="737"/>
      <w:bookmarkEnd w:id="738"/>
      <w:bookmarkEnd w:id="739"/>
      <w:bookmarkEnd w:id="756"/>
      <w:bookmarkEnd w:id="757"/>
      <w:bookmarkEnd w:id="758"/>
    </w:p>
    <w:p w:rsidR="004F4D80" w:rsidRPr="00F647F7" w:rsidRDefault="004F4D80" w:rsidP="004F4D80">
      <w:pPr>
        <w:pStyle w:val="3"/>
        <w:rPr>
          <w:b w:val="0"/>
          <w:szCs w:val="24"/>
        </w:rPr>
      </w:pPr>
      <w:bookmarkStart w:id="759" w:name="_Toc439170685"/>
      <w:bookmarkStart w:id="760" w:name="_Toc439172787"/>
      <w:bookmarkStart w:id="761" w:name="_Toc439173231"/>
      <w:bookmarkStart w:id="762" w:name="_Toc439238227"/>
      <w:bookmarkStart w:id="763" w:name="_Toc439252775"/>
      <w:bookmarkStart w:id="764" w:name="_Toc439323749"/>
      <w:bookmarkStart w:id="765" w:name="_Toc440361386"/>
      <w:bookmarkStart w:id="766" w:name="_Toc440376141"/>
      <w:bookmarkStart w:id="767" w:name="_Toc440376268"/>
      <w:bookmarkStart w:id="768" w:name="_Toc440382526"/>
      <w:bookmarkStart w:id="769" w:name="_Toc440447196"/>
      <w:bookmarkStart w:id="770" w:name="_Toc440632357"/>
      <w:bookmarkStart w:id="771" w:name="_Toc440875129"/>
      <w:bookmarkStart w:id="772" w:name="_Toc441131116"/>
      <w:bookmarkStart w:id="773" w:name="_Toc157248186"/>
      <w:bookmarkStart w:id="774" w:name="_Toc157496555"/>
      <w:bookmarkStart w:id="775" w:name="_Toc158206094"/>
      <w:bookmarkStart w:id="776" w:name="_Toc164057779"/>
      <w:bookmarkStart w:id="777" w:name="_Toc164137129"/>
      <w:bookmarkStart w:id="778" w:name="_Toc164161289"/>
      <w:bookmarkStart w:id="77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F647F7">
        <w:rPr>
          <w:b w:val="0"/>
          <w:szCs w:val="24"/>
        </w:rPr>
        <w:t xml:space="preserve"> </w:t>
      </w:r>
      <w:bookmarkEnd w:id="773"/>
      <w:bookmarkEnd w:id="774"/>
      <w:bookmarkEnd w:id="775"/>
      <w:bookmarkEnd w:id="776"/>
      <w:bookmarkEnd w:id="777"/>
      <w:bookmarkEnd w:id="778"/>
      <w:bookmarkEnd w:id="7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C66C7">
              <w:fldChar w:fldCharType="begin"/>
            </w:r>
            <w:r w:rsidR="003C1FE1">
              <w:instrText xml:space="preserve"> REF _Ref440272931 \r \h </w:instrText>
            </w:r>
            <w:r w:rsidR="00FC66C7">
              <w:fldChar w:fldCharType="separate"/>
            </w:r>
            <w:r w:rsidR="00552FBF">
              <w:t>2</w:t>
            </w:r>
            <w:r w:rsidR="00FC66C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02E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02E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02E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C66C7">
              <w:fldChar w:fldCharType="begin"/>
            </w:r>
            <w:r w:rsidR="003C1FE1">
              <w:instrText xml:space="preserve"> REF _Ref440272931 \r \h </w:instrText>
            </w:r>
            <w:r w:rsidR="00FC66C7">
              <w:fldChar w:fldCharType="separate"/>
            </w:r>
            <w:r w:rsidR="00552FBF">
              <w:t>2</w:t>
            </w:r>
            <w:r w:rsidR="00FC66C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02EF9">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02EF9">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02EF9">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0" w:name="_Toc439170686"/>
      <w:bookmarkStart w:id="781" w:name="_Toc439172788"/>
      <w:bookmarkStart w:id="782" w:name="_Toc439173232"/>
      <w:bookmarkStart w:id="783" w:name="_Toc439238228"/>
      <w:bookmarkStart w:id="784" w:name="_Toc439252776"/>
      <w:bookmarkStart w:id="785" w:name="_Toc439323750"/>
      <w:bookmarkStart w:id="786" w:name="_Toc440361387"/>
      <w:bookmarkStart w:id="787" w:name="_Toc440376142"/>
      <w:bookmarkStart w:id="788" w:name="_Toc440376269"/>
      <w:bookmarkStart w:id="789" w:name="_Toc440382527"/>
      <w:bookmarkStart w:id="790" w:name="_Toc440447197"/>
      <w:bookmarkStart w:id="791" w:name="_Toc440632358"/>
      <w:bookmarkStart w:id="792" w:name="_Toc440875130"/>
      <w:bookmarkStart w:id="793"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6C7">
        <w:rPr>
          <w:sz w:val="24"/>
          <w:szCs w:val="24"/>
        </w:rPr>
        <w:fldChar w:fldCharType="begin"/>
      </w:r>
      <w:r>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6C7">
        <w:rPr>
          <w:sz w:val="24"/>
          <w:szCs w:val="24"/>
        </w:rPr>
        <w:fldChar w:fldCharType="begin"/>
      </w:r>
      <w:r w:rsidR="00D56F8C">
        <w:rPr>
          <w:sz w:val="24"/>
          <w:szCs w:val="24"/>
        </w:rPr>
        <w:instrText xml:space="preserve"> REF _Ref440274025 \r \h </w:instrText>
      </w:r>
      <w:r w:rsidR="00FC66C7">
        <w:rPr>
          <w:sz w:val="24"/>
          <w:szCs w:val="24"/>
        </w:rPr>
      </w:r>
      <w:r w:rsidR="00FC66C7">
        <w:rPr>
          <w:sz w:val="24"/>
          <w:szCs w:val="24"/>
        </w:rPr>
        <w:fldChar w:fldCharType="separate"/>
      </w:r>
      <w:r w:rsidR="00552FBF">
        <w:rPr>
          <w:sz w:val="24"/>
          <w:szCs w:val="24"/>
        </w:rPr>
        <w:t>2</w:t>
      </w:r>
      <w:r w:rsidR="00FC66C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6C7">
        <w:rPr>
          <w:sz w:val="24"/>
          <w:szCs w:val="24"/>
        </w:rPr>
        <w:fldChar w:fldCharType="begin"/>
      </w:r>
      <w:r w:rsidR="00D56F8C">
        <w:rPr>
          <w:sz w:val="24"/>
          <w:szCs w:val="24"/>
        </w:rPr>
        <w:instrText xml:space="preserve"> REF _Ref294695546 \r \h </w:instrText>
      </w:r>
      <w:r w:rsidR="00FC66C7">
        <w:rPr>
          <w:sz w:val="24"/>
          <w:szCs w:val="24"/>
        </w:rPr>
      </w:r>
      <w:r w:rsidR="00FC66C7">
        <w:rPr>
          <w:sz w:val="24"/>
          <w:szCs w:val="24"/>
        </w:rPr>
        <w:fldChar w:fldCharType="separate"/>
      </w:r>
      <w:r w:rsidR="00552FBF">
        <w:rPr>
          <w:sz w:val="24"/>
          <w:szCs w:val="24"/>
        </w:rPr>
        <w:t xml:space="preserve"> 1.2.6 </w:t>
      </w:r>
      <w:r w:rsidR="00FC66C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4" w:name="_Ref55335823"/>
      <w:bookmarkStart w:id="795" w:name="_Ref55336359"/>
      <w:bookmarkStart w:id="796" w:name="_Toc57314675"/>
      <w:bookmarkStart w:id="797" w:name="_Toc69728989"/>
      <w:bookmarkStart w:id="798" w:name="_Toc98253939"/>
      <w:bookmarkStart w:id="799" w:name="_Toc165173865"/>
      <w:bookmarkStart w:id="800" w:name="_Toc423423672"/>
      <w:bookmarkStart w:id="801" w:name="_Toc441131118"/>
      <w:bookmarkEnd w:id="516"/>
      <w:r w:rsidRPr="00F647F7">
        <w:lastRenderedPageBreak/>
        <w:t xml:space="preserve">Анкета (форма </w:t>
      </w:r>
      <w:r w:rsidR="00B8118F">
        <w:t>7</w:t>
      </w:r>
      <w:r w:rsidRPr="00F647F7">
        <w:t>)</w:t>
      </w:r>
      <w:bookmarkEnd w:id="794"/>
      <w:bookmarkEnd w:id="795"/>
      <w:bookmarkEnd w:id="796"/>
      <w:bookmarkEnd w:id="797"/>
      <w:bookmarkEnd w:id="798"/>
      <w:bookmarkEnd w:id="799"/>
      <w:bookmarkEnd w:id="800"/>
      <w:bookmarkEnd w:id="801"/>
    </w:p>
    <w:p w:rsidR="004F4D80" w:rsidRPr="00F647F7" w:rsidRDefault="004F4D80" w:rsidP="004F4D80">
      <w:pPr>
        <w:pStyle w:val="3"/>
        <w:rPr>
          <w:b w:val="0"/>
          <w:szCs w:val="24"/>
        </w:rPr>
      </w:pPr>
      <w:bookmarkStart w:id="802" w:name="_Toc98253940"/>
      <w:bookmarkStart w:id="803" w:name="_Toc157248192"/>
      <w:bookmarkStart w:id="804" w:name="_Toc157496561"/>
      <w:bookmarkStart w:id="805" w:name="_Toc158206100"/>
      <w:bookmarkStart w:id="806" w:name="_Toc164057785"/>
      <w:bookmarkStart w:id="807" w:name="_Toc164137135"/>
      <w:bookmarkStart w:id="808" w:name="_Toc164161295"/>
      <w:bookmarkStart w:id="809" w:name="_Toc165173866"/>
      <w:bookmarkStart w:id="810" w:name="_Toc439170688"/>
      <w:bookmarkStart w:id="811" w:name="_Toc439172790"/>
      <w:bookmarkStart w:id="812" w:name="_Toc439173234"/>
      <w:bookmarkStart w:id="813" w:name="_Toc439238230"/>
      <w:bookmarkStart w:id="814" w:name="_Toc439252778"/>
      <w:bookmarkStart w:id="815" w:name="_Ref440272119"/>
      <w:bookmarkStart w:id="816" w:name="_Toc440361389"/>
      <w:bookmarkStart w:id="817" w:name="_Toc441131119"/>
      <w:bookmarkStart w:id="818" w:name="_Ref444170274"/>
      <w:r w:rsidRPr="00F647F7">
        <w:rPr>
          <w:b w:val="0"/>
          <w:szCs w:val="24"/>
        </w:rPr>
        <w:t xml:space="preserve">Форма Анкеты </w:t>
      </w:r>
      <w:r w:rsidR="00C236C0">
        <w:rPr>
          <w:b w:val="0"/>
          <w:szCs w:val="24"/>
        </w:rPr>
        <w:t>Участник</w:t>
      </w:r>
      <w:r>
        <w:rPr>
          <w:b w:val="0"/>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C92589" w:rsidRDefault="00C92589" w:rsidP="00C92589">
      <w:pPr>
        <w:spacing w:line="240" w:lineRule="auto"/>
        <w:ind w:firstLine="0"/>
        <w:jc w:val="center"/>
        <w:rPr>
          <w:b/>
        </w:rPr>
      </w:pPr>
      <w:r w:rsidRPr="00E52CC4">
        <w:rPr>
          <w:b/>
        </w:rPr>
        <w:t xml:space="preserve">Анкета </w:t>
      </w:r>
      <w:r>
        <w:rPr>
          <w:b/>
        </w:rPr>
        <w:t>Участника</w:t>
      </w:r>
    </w:p>
    <w:p w:rsidR="00C92589" w:rsidRPr="00E52CC4" w:rsidRDefault="00C92589" w:rsidP="00C92589">
      <w:pPr>
        <w:spacing w:line="240" w:lineRule="auto"/>
        <w:ind w:firstLine="0"/>
        <w:jc w:val="center"/>
        <w:rPr>
          <w:b/>
        </w:rPr>
      </w:pPr>
    </w:p>
    <w:p w:rsidR="00C92589" w:rsidRPr="00E52CC4" w:rsidRDefault="00C92589" w:rsidP="00C92589">
      <w:pPr>
        <w:ind w:firstLine="0"/>
        <w:rPr>
          <w:color w:val="000000"/>
        </w:rPr>
      </w:pPr>
      <w:r w:rsidRPr="00E52CC4">
        <w:rPr>
          <w:color w:val="000000"/>
        </w:rPr>
        <w:t xml:space="preserve">Наименование и адрес </w:t>
      </w:r>
      <w:r w:rsidRPr="00043956">
        <w:t>Участника</w:t>
      </w:r>
      <w:r w:rsidRPr="00E52CC4">
        <w:rPr>
          <w:color w:val="000000"/>
        </w:rPr>
        <w:t>: _________________________________</w:t>
      </w:r>
    </w:p>
    <w:p w:rsidR="00C92589" w:rsidRPr="008850FE" w:rsidRDefault="00C92589" w:rsidP="00402EF9">
      <w:pPr>
        <w:numPr>
          <w:ilvl w:val="0"/>
          <w:numId w:val="89"/>
        </w:numPr>
        <w:suppressAutoHyphens w:val="0"/>
        <w:spacing w:line="240" w:lineRule="auto"/>
        <w:ind w:left="0" w:firstLine="0"/>
        <w:jc w:val="center"/>
        <w:rPr>
          <w:b/>
          <w:sz w:val="24"/>
          <w:szCs w:val="24"/>
        </w:rPr>
      </w:pPr>
      <w:r w:rsidRPr="008850FE">
        <w:rPr>
          <w:b/>
          <w:sz w:val="24"/>
          <w:szCs w:val="24"/>
        </w:rPr>
        <w:t xml:space="preserve">Общие сведения об </w:t>
      </w:r>
      <w:r>
        <w:rPr>
          <w:b/>
          <w:sz w:val="24"/>
          <w:szCs w:val="24"/>
        </w:rPr>
        <w:t>Участнике</w:t>
      </w:r>
    </w:p>
    <w:p w:rsidR="00C92589" w:rsidRPr="008850FE" w:rsidRDefault="00C92589" w:rsidP="00C92589">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82"/>
        <w:gridCol w:w="2789"/>
      </w:tblGrid>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Организационно-правовая форма и фирменное наименование Участника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ОКПО</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ОКВЭД</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ИНН/КПП Участника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Юридический адрес</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Почтовый адрес</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Филиалы: перечислить наименования и почтовые адреса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Принадлежность к субъектам малого и среднего предпринимательства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Телефоны Участника (с указанием кода города)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Факс Участника (с указанием кода города)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Адрес электронной почты Участника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color w:val="000000"/>
                <w:szCs w:val="24"/>
              </w:rPr>
            </w:pPr>
            <w:r w:rsidRPr="00C92589">
              <w:rPr>
                <w:color w:val="000000"/>
                <w:szCs w:val="24"/>
              </w:rPr>
              <w:t xml:space="preserve">Фамилия, Имя и Отчество руководителя </w:t>
            </w:r>
            <w:r w:rsidRPr="00C92589">
              <w:rPr>
                <w:szCs w:val="24"/>
              </w:rPr>
              <w:t>Участника</w:t>
            </w:r>
            <w:r w:rsidRPr="00C92589">
              <w:rPr>
                <w:color w:val="000000"/>
                <w:szCs w:val="24"/>
              </w:rPr>
              <w:t xml:space="preserve">, имеющего право подписи согласно учредительным документам </w:t>
            </w:r>
            <w:r w:rsidRPr="00C92589">
              <w:rPr>
                <w:szCs w:val="24"/>
              </w:rPr>
              <w:t>Участника</w:t>
            </w:r>
            <w:r w:rsidRPr="00C92589">
              <w:rPr>
                <w:color w:val="000000"/>
                <w:szCs w:val="24"/>
              </w:rPr>
              <w:t>, с указанием должности и контактного телефона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color w:val="000000"/>
                <w:szCs w:val="24"/>
              </w:rPr>
            </w:pPr>
            <w:r w:rsidRPr="00C92589">
              <w:rPr>
                <w:color w:val="000000"/>
                <w:szCs w:val="24"/>
              </w:rPr>
              <w:t xml:space="preserve">Фамилия, Имя и Отчество главного бухгалтера </w:t>
            </w:r>
            <w:r w:rsidRPr="00C92589">
              <w:rPr>
                <w:szCs w:val="24"/>
              </w:rPr>
              <w:t>Участника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Фамилия, Имя и Отчество ответственного лица Участника с указанием должности и контактного телефона</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vAlign w:val="center"/>
          </w:tcPr>
          <w:p w:rsidR="00C92589" w:rsidRPr="00C92589" w:rsidRDefault="00C92589" w:rsidP="007A4D4C">
            <w:pPr>
              <w:pStyle w:val="afd"/>
              <w:rPr>
                <w:sz w:val="24"/>
                <w:szCs w:val="24"/>
              </w:rPr>
            </w:pPr>
            <w:r w:rsidRPr="00C92589">
              <w:rPr>
                <w:color w:val="000000"/>
                <w:sz w:val="24"/>
                <w:szCs w:val="24"/>
                <w:lang w:eastAsia="ru-RU"/>
              </w:rPr>
              <w:t>Срок действия организации на рынке оценочных услуг, лет, месяцев:</w:t>
            </w:r>
          </w:p>
        </w:tc>
        <w:tc>
          <w:tcPr>
            <w:tcW w:w="2944"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rPr>
          <w:trHeight w:val="23"/>
        </w:trPr>
        <w:tc>
          <w:tcPr>
            <w:tcW w:w="7477" w:type="dxa"/>
            <w:shd w:val="clear" w:color="auto" w:fill="auto"/>
          </w:tcPr>
          <w:p w:rsidR="00C92589" w:rsidRPr="00C92589" w:rsidRDefault="00C92589" w:rsidP="007A4D4C">
            <w:pPr>
              <w:tabs>
                <w:tab w:val="num" w:pos="360"/>
              </w:tabs>
              <w:spacing w:line="276" w:lineRule="auto"/>
              <w:ind w:firstLine="0"/>
              <w:jc w:val="left"/>
              <w:rPr>
                <w:sz w:val="24"/>
                <w:szCs w:val="24"/>
              </w:rPr>
            </w:pPr>
            <w:r w:rsidRPr="00C92589">
              <w:rPr>
                <w:sz w:val="24"/>
                <w:szCs w:val="24"/>
              </w:rPr>
              <w:t xml:space="preserve">Местом регистрации (местом налогового </w:t>
            </w:r>
            <w:proofErr w:type="spellStart"/>
            <w:r w:rsidRPr="00C92589">
              <w:rPr>
                <w:sz w:val="24"/>
                <w:szCs w:val="24"/>
              </w:rPr>
              <w:t>резидентства</w:t>
            </w:r>
            <w:proofErr w:type="spellEnd"/>
            <w:r w:rsidRPr="00C92589">
              <w:rPr>
                <w:sz w:val="24"/>
                <w:szCs w:val="24"/>
              </w:rPr>
              <w:t>) Участника является особая экономическая зона</w:t>
            </w:r>
          </w:p>
        </w:tc>
        <w:tc>
          <w:tcPr>
            <w:tcW w:w="2944" w:type="dxa"/>
            <w:shd w:val="clear" w:color="auto" w:fill="auto"/>
            <w:vAlign w:val="center"/>
          </w:tcPr>
          <w:p w:rsidR="00C92589" w:rsidRPr="00C92589" w:rsidRDefault="00C92589" w:rsidP="007A4D4C">
            <w:pPr>
              <w:pStyle w:val="aff1"/>
              <w:spacing w:after="0"/>
              <w:ind w:left="0" w:right="0"/>
              <w:jc w:val="center"/>
              <w:rPr>
                <w:b/>
                <w:iCs/>
                <w:color w:val="1F497D"/>
                <w:szCs w:val="24"/>
              </w:rPr>
            </w:pPr>
            <w:r w:rsidRPr="00C92589">
              <w:rPr>
                <w:rStyle w:val="aa"/>
                <w:szCs w:val="24"/>
              </w:rPr>
              <w:t>(если да, то укажите наименование особой экономической зоны)</w:t>
            </w:r>
          </w:p>
        </w:tc>
      </w:tr>
      <w:tr w:rsidR="00C92589" w:rsidRPr="00C92589" w:rsidTr="007A4D4C">
        <w:trPr>
          <w:trHeight w:val="23"/>
        </w:trPr>
        <w:tc>
          <w:tcPr>
            <w:tcW w:w="7477" w:type="dxa"/>
            <w:shd w:val="clear" w:color="auto" w:fill="auto"/>
          </w:tcPr>
          <w:p w:rsidR="00C92589" w:rsidRPr="00C92589" w:rsidRDefault="00C92589" w:rsidP="007A4D4C">
            <w:pPr>
              <w:spacing w:line="276" w:lineRule="auto"/>
              <w:ind w:firstLine="0"/>
              <w:jc w:val="left"/>
              <w:rPr>
                <w:sz w:val="24"/>
                <w:szCs w:val="24"/>
              </w:rPr>
            </w:pPr>
            <w:r w:rsidRPr="00C92589">
              <w:rPr>
                <w:sz w:val="24"/>
                <w:szCs w:val="24"/>
              </w:rPr>
              <w:t xml:space="preserve">Местом регистрации (местом налогового </w:t>
            </w:r>
            <w:proofErr w:type="spellStart"/>
            <w:r w:rsidRPr="00C92589">
              <w:rPr>
                <w:sz w:val="24"/>
                <w:szCs w:val="24"/>
              </w:rPr>
              <w:t>резидентства</w:t>
            </w:r>
            <w:proofErr w:type="spellEnd"/>
            <w:r w:rsidRPr="00C92589">
              <w:rPr>
                <w:sz w:val="24"/>
                <w:szCs w:val="24"/>
              </w:rPr>
              <w:t>) Участника является оффшорная зона</w:t>
            </w:r>
          </w:p>
        </w:tc>
        <w:tc>
          <w:tcPr>
            <w:tcW w:w="2944" w:type="dxa"/>
            <w:shd w:val="clear" w:color="auto" w:fill="auto"/>
            <w:vAlign w:val="center"/>
          </w:tcPr>
          <w:p w:rsidR="00C92589" w:rsidRPr="00C92589" w:rsidRDefault="00C92589" w:rsidP="007A4D4C">
            <w:pPr>
              <w:pStyle w:val="aff1"/>
              <w:spacing w:after="0"/>
              <w:ind w:left="0" w:right="0"/>
              <w:jc w:val="center"/>
              <w:rPr>
                <w:rStyle w:val="aa"/>
                <w:b w:val="0"/>
                <w:szCs w:val="24"/>
              </w:rPr>
            </w:pPr>
            <w:r w:rsidRPr="00C92589">
              <w:rPr>
                <w:rStyle w:val="aa"/>
                <w:szCs w:val="24"/>
              </w:rPr>
              <w:t>(если да, то укажите наименование оффшорной зоны)</w:t>
            </w: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Участник имеет постоянное представительство в оффшорной зоне</w:t>
            </w:r>
          </w:p>
        </w:tc>
        <w:tc>
          <w:tcPr>
            <w:tcW w:w="2944" w:type="dxa"/>
            <w:shd w:val="clear" w:color="auto" w:fill="auto"/>
            <w:vAlign w:val="center"/>
          </w:tcPr>
          <w:p w:rsidR="00C92589" w:rsidRPr="00C92589" w:rsidRDefault="00C92589" w:rsidP="007A4D4C">
            <w:pPr>
              <w:pStyle w:val="aff1"/>
              <w:spacing w:after="0"/>
              <w:ind w:left="0" w:right="0"/>
              <w:jc w:val="center"/>
              <w:rPr>
                <w:rStyle w:val="aa"/>
                <w:b w:val="0"/>
                <w:szCs w:val="24"/>
              </w:rPr>
            </w:pPr>
            <w:r w:rsidRPr="00C92589">
              <w:rPr>
                <w:rStyle w:val="aa"/>
                <w:szCs w:val="24"/>
              </w:rPr>
              <w:t>(если да, то укажите наименование оффшорной зоны)</w:t>
            </w: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t xml:space="preserve">Участник применяет один из спец. режимов налогообложения </w:t>
            </w:r>
            <w:r w:rsidRPr="00C92589">
              <w:rPr>
                <w:szCs w:val="24"/>
              </w:rPr>
              <w:lastRenderedPageBreak/>
              <w:t>(ЕСХН, ЕНВД)</w:t>
            </w:r>
          </w:p>
        </w:tc>
        <w:tc>
          <w:tcPr>
            <w:tcW w:w="2944" w:type="dxa"/>
            <w:shd w:val="clear" w:color="auto" w:fill="auto"/>
            <w:vAlign w:val="center"/>
          </w:tcPr>
          <w:p w:rsidR="00C92589" w:rsidRPr="00C92589" w:rsidRDefault="00C92589" w:rsidP="007A4D4C">
            <w:pPr>
              <w:pStyle w:val="aff1"/>
              <w:spacing w:after="0"/>
              <w:ind w:left="0" w:right="0"/>
              <w:jc w:val="center"/>
              <w:rPr>
                <w:rStyle w:val="aa"/>
                <w:b w:val="0"/>
                <w:szCs w:val="24"/>
              </w:rPr>
            </w:pPr>
            <w:r w:rsidRPr="00C92589">
              <w:rPr>
                <w:rStyle w:val="aa"/>
                <w:szCs w:val="24"/>
              </w:rPr>
              <w:lastRenderedPageBreak/>
              <w:t>(нет/указать какой)</w:t>
            </w:r>
          </w:p>
        </w:tc>
      </w:tr>
      <w:tr w:rsidR="00C92589" w:rsidRPr="00C92589" w:rsidTr="007A4D4C">
        <w:trPr>
          <w:trHeight w:val="23"/>
        </w:trPr>
        <w:tc>
          <w:tcPr>
            <w:tcW w:w="7477" w:type="dxa"/>
            <w:shd w:val="clear" w:color="auto" w:fill="auto"/>
          </w:tcPr>
          <w:p w:rsidR="00C92589" w:rsidRPr="00C92589" w:rsidRDefault="00C92589" w:rsidP="007A4D4C">
            <w:pPr>
              <w:pStyle w:val="aff1"/>
              <w:spacing w:before="0" w:after="0"/>
              <w:ind w:left="0" w:right="0"/>
              <w:rPr>
                <w:szCs w:val="24"/>
              </w:rPr>
            </w:pPr>
            <w:r w:rsidRPr="00C92589">
              <w:rPr>
                <w:szCs w:val="24"/>
              </w:rPr>
              <w:lastRenderedPageBreak/>
              <w:t>Участник 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C92589" w:rsidRPr="00C92589" w:rsidRDefault="00C92589" w:rsidP="007A4D4C">
            <w:pPr>
              <w:pStyle w:val="aff1"/>
              <w:spacing w:after="0"/>
              <w:ind w:left="0" w:right="0"/>
              <w:jc w:val="center"/>
              <w:rPr>
                <w:rStyle w:val="aa"/>
                <w:b w:val="0"/>
                <w:szCs w:val="24"/>
              </w:rPr>
            </w:pPr>
            <w:r w:rsidRPr="00C92589">
              <w:rPr>
                <w:rStyle w:val="aa"/>
                <w:szCs w:val="24"/>
              </w:rPr>
              <w:t>(нет/указать что именно)</w:t>
            </w:r>
          </w:p>
        </w:tc>
      </w:tr>
    </w:tbl>
    <w:p w:rsidR="00C92589" w:rsidRPr="008850FE" w:rsidRDefault="00C92589" w:rsidP="00402EF9">
      <w:pPr>
        <w:numPr>
          <w:ilvl w:val="0"/>
          <w:numId w:val="89"/>
        </w:numPr>
        <w:suppressAutoHyphens w:val="0"/>
        <w:spacing w:before="120" w:after="200" w:line="240" w:lineRule="auto"/>
        <w:ind w:left="0" w:firstLine="0"/>
        <w:jc w:val="center"/>
        <w:rPr>
          <w:b/>
          <w:sz w:val="24"/>
          <w:szCs w:val="24"/>
        </w:rPr>
      </w:pPr>
      <w:r w:rsidRPr="008850FE">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9"/>
        <w:gridCol w:w="2642"/>
      </w:tblGrid>
      <w:tr w:rsidR="00C92589" w:rsidRPr="00C92589" w:rsidTr="007A4D4C">
        <w:tc>
          <w:tcPr>
            <w:tcW w:w="7479"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Местонахождение головного офиса:</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Общая численность штатных работников:</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Общая численность штатных работников головного офиса:</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из них работают в области оценки (стоимостного консультирования):</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из них имеют специальное образование в области оценки:</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из них имеют ученые степени:</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 xml:space="preserve">из них обладают международными дипломами в сфере оценки: CCIM, , ASA, </w:t>
            </w:r>
            <w:proofErr w:type="spellStart"/>
            <w:r w:rsidRPr="00C92589">
              <w:rPr>
                <w:color w:val="000000"/>
                <w:sz w:val="24"/>
                <w:szCs w:val="24"/>
                <w:lang w:eastAsia="ru-RU"/>
              </w:rPr>
              <w:t>TEGoVA</w:t>
            </w:r>
            <w:proofErr w:type="spellEnd"/>
            <w:r w:rsidRPr="00C92589">
              <w:rPr>
                <w:color w:val="000000"/>
                <w:sz w:val="24"/>
                <w:szCs w:val="24"/>
                <w:lang w:eastAsia="ru-RU"/>
              </w:rPr>
              <w:t>, MBA, членство RICS:</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Количество филиалов и представительств:</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Местонахождение филиалов:</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Численность штатных оценщиков в филиале:</w:t>
            </w:r>
          </w:p>
        </w:tc>
        <w:tc>
          <w:tcPr>
            <w:tcW w:w="2945" w:type="dxa"/>
            <w:shd w:val="clear" w:color="auto" w:fill="auto"/>
            <w:vAlign w:val="center"/>
          </w:tcPr>
          <w:p w:rsidR="00C92589" w:rsidRPr="00C92589" w:rsidRDefault="00C92589" w:rsidP="007A4D4C">
            <w:pPr>
              <w:pStyle w:val="afd"/>
              <w:rPr>
                <w:color w:val="000000"/>
                <w:sz w:val="24"/>
                <w:szCs w:val="24"/>
              </w:rPr>
            </w:pPr>
          </w:p>
        </w:tc>
      </w:tr>
    </w:tbl>
    <w:p w:rsidR="00C92589" w:rsidRPr="008850FE" w:rsidRDefault="00C92589" w:rsidP="00402EF9">
      <w:pPr>
        <w:numPr>
          <w:ilvl w:val="0"/>
          <w:numId w:val="89"/>
        </w:numPr>
        <w:suppressAutoHyphens w:val="0"/>
        <w:spacing w:before="120" w:after="200" w:line="240" w:lineRule="auto"/>
        <w:ind w:left="0" w:firstLine="0"/>
        <w:jc w:val="center"/>
        <w:rPr>
          <w:b/>
          <w:sz w:val="24"/>
          <w:szCs w:val="24"/>
        </w:rPr>
      </w:pPr>
      <w:r w:rsidRPr="008850FE">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6"/>
        <w:gridCol w:w="2605"/>
      </w:tblGrid>
      <w:tr w:rsidR="00C92589" w:rsidRPr="00C92589" w:rsidTr="007A4D4C">
        <w:tc>
          <w:tcPr>
            <w:tcW w:w="7479"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 xml:space="preserve">Общее количество работ по оценке, выполненных за </w:t>
            </w:r>
            <w:proofErr w:type="gramStart"/>
            <w:r w:rsidRPr="00C92589">
              <w:rPr>
                <w:color w:val="000000"/>
                <w:sz w:val="24"/>
                <w:szCs w:val="24"/>
                <w:lang w:eastAsia="ru-RU"/>
              </w:rPr>
              <w:t>последние</w:t>
            </w:r>
            <w:proofErr w:type="gramEnd"/>
            <w:r w:rsidRPr="00C92589">
              <w:rPr>
                <w:color w:val="000000"/>
                <w:sz w:val="24"/>
                <w:szCs w:val="24"/>
                <w:lang w:eastAsia="ru-RU"/>
              </w:rPr>
              <w:t xml:space="preserve"> 2 года</w:t>
            </w:r>
          </w:p>
          <w:p w:rsidR="00C92589" w:rsidRPr="00C92589" w:rsidRDefault="00C92589" w:rsidP="007A4D4C">
            <w:pPr>
              <w:pStyle w:val="afd"/>
              <w:ind w:firstLine="426"/>
              <w:rPr>
                <w:color w:val="000000"/>
                <w:sz w:val="24"/>
                <w:szCs w:val="24"/>
              </w:rPr>
            </w:pPr>
            <w:r w:rsidRPr="00C92589">
              <w:rPr>
                <w:color w:val="000000"/>
                <w:sz w:val="24"/>
                <w:szCs w:val="24"/>
                <w:lang w:eastAsia="ru-RU"/>
              </w:rPr>
              <w:t>из них по оценке:</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бизнеса (акций, долей, паев);</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недвижимости;</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машин и оборудования;</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транспортных средств;</w:t>
            </w:r>
          </w:p>
        </w:tc>
        <w:tc>
          <w:tcPr>
            <w:tcW w:w="2945" w:type="dxa"/>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tcBorders>
              <w:bottom w:val="single" w:sz="4" w:space="0" w:color="000000"/>
            </w:tcBorders>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интеллектуальной собственности</w:t>
            </w:r>
          </w:p>
        </w:tc>
        <w:tc>
          <w:tcPr>
            <w:tcW w:w="2945" w:type="dxa"/>
            <w:tcBorders>
              <w:bottom w:val="single" w:sz="4" w:space="0" w:color="000000"/>
            </w:tcBorders>
            <w:shd w:val="clear" w:color="auto" w:fill="auto"/>
            <w:vAlign w:val="center"/>
          </w:tcPr>
          <w:p w:rsidR="00C92589" w:rsidRPr="00C92589" w:rsidRDefault="00C92589" w:rsidP="007A4D4C">
            <w:pPr>
              <w:pStyle w:val="afd"/>
              <w:rPr>
                <w:color w:val="000000"/>
                <w:sz w:val="24"/>
                <w:szCs w:val="24"/>
              </w:rPr>
            </w:pPr>
          </w:p>
        </w:tc>
      </w:tr>
      <w:tr w:rsidR="00C92589" w:rsidRPr="00C92589" w:rsidTr="007A4D4C">
        <w:tc>
          <w:tcPr>
            <w:tcW w:w="7479" w:type="dxa"/>
            <w:shd w:val="clear" w:color="auto" w:fill="auto"/>
            <w:vAlign w:val="center"/>
          </w:tcPr>
          <w:p w:rsidR="00C92589" w:rsidRPr="00C92589" w:rsidRDefault="00C92589" w:rsidP="00402EF9">
            <w:pPr>
              <w:pStyle w:val="afd"/>
              <w:numPr>
                <w:ilvl w:val="0"/>
                <w:numId w:val="90"/>
              </w:numPr>
              <w:tabs>
                <w:tab w:val="clear" w:pos="9360"/>
                <w:tab w:val="right" w:pos="851"/>
              </w:tabs>
              <w:suppressAutoHyphens w:val="0"/>
              <w:ind w:left="284" w:firstLine="0"/>
              <w:rPr>
                <w:color w:val="000000"/>
                <w:sz w:val="24"/>
                <w:szCs w:val="24"/>
              </w:rPr>
            </w:pPr>
            <w:r w:rsidRPr="00C92589">
              <w:rPr>
                <w:color w:val="000000"/>
                <w:sz w:val="24"/>
                <w:szCs w:val="24"/>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C92589" w:rsidRPr="00C92589" w:rsidRDefault="00C92589" w:rsidP="007A4D4C">
            <w:pPr>
              <w:pStyle w:val="afd"/>
              <w:rPr>
                <w:color w:val="000000"/>
                <w:sz w:val="24"/>
                <w:szCs w:val="24"/>
              </w:rPr>
            </w:pPr>
          </w:p>
        </w:tc>
      </w:tr>
    </w:tbl>
    <w:p w:rsidR="00C92589" w:rsidRPr="008850FE" w:rsidRDefault="00C92589" w:rsidP="00C92589">
      <w:pPr>
        <w:spacing w:before="120" w:line="240" w:lineRule="auto"/>
        <w:rPr>
          <w:sz w:val="24"/>
          <w:szCs w:val="24"/>
        </w:rPr>
      </w:pPr>
    </w:p>
    <w:p w:rsidR="00C92589" w:rsidRPr="00C92589" w:rsidRDefault="00C92589" w:rsidP="00C92589">
      <w:pPr>
        <w:spacing w:before="120" w:line="240" w:lineRule="auto"/>
        <w:rPr>
          <w:sz w:val="24"/>
          <w:szCs w:val="24"/>
        </w:rPr>
      </w:pPr>
      <w:r w:rsidRPr="00C92589">
        <w:rPr>
          <w:sz w:val="24"/>
          <w:szCs w:val="24"/>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3750"/>
        <w:gridCol w:w="5161"/>
      </w:tblGrid>
      <w:tr w:rsidR="00C92589" w:rsidRPr="00C92589" w:rsidTr="007A4D4C">
        <w:tc>
          <w:tcPr>
            <w:tcW w:w="675"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w:t>
            </w:r>
          </w:p>
          <w:p w:rsidR="00C92589" w:rsidRPr="00C92589" w:rsidRDefault="00C92589" w:rsidP="007A4D4C">
            <w:pPr>
              <w:pStyle w:val="afd"/>
              <w:jc w:val="center"/>
              <w:rPr>
                <w:color w:val="000000"/>
                <w:sz w:val="24"/>
                <w:szCs w:val="24"/>
              </w:rPr>
            </w:pPr>
            <w:proofErr w:type="gramStart"/>
            <w:r w:rsidRPr="00C92589">
              <w:rPr>
                <w:color w:val="000000"/>
                <w:sz w:val="24"/>
                <w:szCs w:val="24"/>
                <w:lang w:eastAsia="ru-RU"/>
              </w:rPr>
              <w:t>п</w:t>
            </w:r>
            <w:proofErr w:type="gramEnd"/>
            <w:r w:rsidRPr="00C92589">
              <w:rPr>
                <w:color w:val="000000"/>
                <w:sz w:val="24"/>
                <w:szCs w:val="24"/>
                <w:lang w:eastAsia="ru-RU"/>
              </w:rPr>
              <w:t>/п</w:t>
            </w:r>
          </w:p>
        </w:tc>
        <w:tc>
          <w:tcPr>
            <w:tcW w:w="4111"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Объект оценки</w:t>
            </w:r>
          </w:p>
        </w:tc>
        <w:tc>
          <w:tcPr>
            <w:tcW w:w="5625"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Вид деятельности организации, которой оказаны услуги по оценке</w:t>
            </w:r>
          </w:p>
        </w:tc>
      </w:tr>
      <w:tr w:rsidR="00C92589" w:rsidRPr="00C92589" w:rsidTr="007A4D4C">
        <w:tc>
          <w:tcPr>
            <w:tcW w:w="675" w:type="dxa"/>
            <w:shd w:val="clear" w:color="auto" w:fill="auto"/>
            <w:vAlign w:val="center"/>
          </w:tcPr>
          <w:p w:rsidR="00C92589" w:rsidRPr="00C92589" w:rsidRDefault="00C92589" w:rsidP="007A4D4C">
            <w:pPr>
              <w:pStyle w:val="afd"/>
              <w:jc w:val="center"/>
              <w:rPr>
                <w:color w:val="000000"/>
                <w:sz w:val="24"/>
                <w:szCs w:val="24"/>
              </w:rPr>
            </w:pPr>
          </w:p>
        </w:tc>
        <w:tc>
          <w:tcPr>
            <w:tcW w:w="4111" w:type="dxa"/>
            <w:shd w:val="clear" w:color="auto" w:fill="auto"/>
            <w:vAlign w:val="center"/>
          </w:tcPr>
          <w:p w:rsidR="00C92589" w:rsidRPr="00C92589" w:rsidRDefault="00C92589" w:rsidP="007A4D4C">
            <w:pPr>
              <w:pStyle w:val="afd"/>
              <w:jc w:val="center"/>
              <w:rPr>
                <w:color w:val="000000"/>
                <w:sz w:val="24"/>
                <w:szCs w:val="24"/>
              </w:rPr>
            </w:pPr>
          </w:p>
        </w:tc>
        <w:tc>
          <w:tcPr>
            <w:tcW w:w="5625" w:type="dxa"/>
            <w:shd w:val="clear" w:color="auto" w:fill="auto"/>
            <w:vAlign w:val="center"/>
          </w:tcPr>
          <w:p w:rsidR="00C92589" w:rsidRPr="00C92589" w:rsidRDefault="00C92589" w:rsidP="007A4D4C">
            <w:pPr>
              <w:pStyle w:val="afd"/>
              <w:jc w:val="center"/>
              <w:rPr>
                <w:color w:val="000000"/>
                <w:sz w:val="24"/>
                <w:szCs w:val="24"/>
              </w:rPr>
            </w:pPr>
          </w:p>
        </w:tc>
      </w:tr>
      <w:tr w:rsidR="00C92589" w:rsidRPr="00C92589" w:rsidTr="007A4D4C">
        <w:tc>
          <w:tcPr>
            <w:tcW w:w="675" w:type="dxa"/>
            <w:shd w:val="clear" w:color="auto" w:fill="auto"/>
            <w:vAlign w:val="center"/>
          </w:tcPr>
          <w:p w:rsidR="00C92589" w:rsidRPr="00C92589" w:rsidRDefault="00C92589" w:rsidP="007A4D4C">
            <w:pPr>
              <w:pStyle w:val="afd"/>
              <w:jc w:val="center"/>
              <w:rPr>
                <w:color w:val="000000"/>
                <w:sz w:val="24"/>
                <w:szCs w:val="24"/>
              </w:rPr>
            </w:pPr>
          </w:p>
        </w:tc>
        <w:tc>
          <w:tcPr>
            <w:tcW w:w="4111" w:type="dxa"/>
            <w:shd w:val="clear" w:color="auto" w:fill="auto"/>
            <w:vAlign w:val="center"/>
          </w:tcPr>
          <w:p w:rsidR="00C92589" w:rsidRPr="00C92589" w:rsidRDefault="00C92589" w:rsidP="007A4D4C">
            <w:pPr>
              <w:pStyle w:val="afd"/>
              <w:jc w:val="center"/>
              <w:rPr>
                <w:color w:val="000000"/>
                <w:sz w:val="24"/>
                <w:szCs w:val="24"/>
              </w:rPr>
            </w:pPr>
          </w:p>
        </w:tc>
        <w:tc>
          <w:tcPr>
            <w:tcW w:w="5625" w:type="dxa"/>
            <w:shd w:val="clear" w:color="auto" w:fill="auto"/>
            <w:vAlign w:val="center"/>
          </w:tcPr>
          <w:p w:rsidR="00C92589" w:rsidRPr="00C92589" w:rsidRDefault="00C92589" w:rsidP="007A4D4C">
            <w:pPr>
              <w:pStyle w:val="afd"/>
              <w:jc w:val="center"/>
              <w:rPr>
                <w:color w:val="000000"/>
                <w:sz w:val="24"/>
                <w:szCs w:val="24"/>
              </w:rPr>
            </w:pPr>
          </w:p>
        </w:tc>
      </w:tr>
    </w:tbl>
    <w:p w:rsidR="00C92589" w:rsidRPr="00C92589" w:rsidRDefault="00C92589" w:rsidP="00C92589">
      <w:pPr>
        <w:pStyle w:val="afd"/>
        <w:spacing w:before="240"/>
        <w:ind w:firstLine="851"/>
        <w:jc w:val="both"/>
        <w:rPr>
          <w:sz w:val="24"/>
          <w:szCs w:val="24"/>
        </w:rPr>
      </w:pPr>
      <w:r w:rsidRPr="00C92589">
        <w:rPr>
          <w:sz w:val="24"/>
          <w:szCs w:val="24"/>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C92589">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4277"/>
        <w:gridCol w:w="4634"/>
      </w:tblGrid>
      <w:tr w:rsidR="00C92589" w:rsidRPr="00C92589" w:rsidTr="007A4D4C">
        <w:tc>
          <w:tcPr>
            <w:tcW w:w="675"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w:t>
            </w:r>
          </w:p>
          <w:p w:rsidR="00C92589" w:rsidRPr="00C92589" w:rsidRDefault="00C92589" w:rsidP="007A4D4C">
            <w:pPr>
              <w:pStyle w:val="afd"/>
              <w:jc w:val="center"/>
              <w:rPr>
                <w:color w:val="000000"/>
                <w:sz w:val="24"/>
                <w:szCs w:val="24"/>
              </w:rPr>
            </w:pPr>
            <w:proofErr w:type="gramStart"/>
            <w:r w:rsidRPr="00C92589">
              <w:rPr>
                <w:color w:val="000000"/>
                <w:sz w:val="24"/>
                <w:szCs w:val="24"/>
                <w:lang w:eastAsia="ru-RU"/>
              </w:rPr>
              <w:t>п</w:t>
            </w:r>
            <w:proofErr w:type="gramEnd"/>
            <w:r w:rsidRPr="00C92589">
              <w:rPr>
                <w:color w:val="000000"/>
                <w:sz w:val="24"/>
                <w:szCs w:val="24"/>
                <w:lang w:eastAsia="ru-RU"/>
              </w:rPr>
              <w:t>/п</w:t>
            </w:r>
          </w:p>
        </w:tc>
        <w:tc>
          <w:tcPr>
            <w:tcW w:w="4678"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Объект оценки</w:t>
            </w:r>
          </w:p>
        </w:tc>
        <w:tc>
          <w:tcPr>
            <w:tcW w:w="5058"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Заказчик</w:t>
            </w:r>
          </w:p>
        </w:tc>
      </w:tr>
      <w:tr w:rsidR="00C92589" w:rsidRPr="00C92589" w:rsidTr="007A4D4C">
        <w:tc>
          <w:tcPr>
            <w:tcW w:w="675" w:type="dxa"/>
            <w:shd w:val="clear" w:color="auto" w:fill="auto"/>
            <w:vAlign w:val="center"/>
          </w:tcPr>
          <w:p w:rsidR="00C92589" w:rsidRPr="00C92589" w:rsidRDefault="00C92589" w:rsidP="007A4D4C">
            <w:pPr>
              <w:pStyle w:val="afd"/>
              <w:jc w:val="center"/>
              <w:rPr>
                <w:color w:val="000000"/>
                <w:sz w:val="24"/>
                <w:szCs w:val="24"/>
              </w:rPr>
            </w:pPr>
          </w:p>
        </w:tc>
        <w:tc>
          <w:tcPr>
            <w:tcW w:w="4678" w:type="dxa"/>
            <w:shd w:val="clear" w:color="auto" w:fill="auto"/>
            <w:vAlign w:val="center"/>
          </w:tcPr>
          <w:p w:rsidR="00C92589" w:rsidRPr="00C92589" w:rsidRDefault="00C92589" w:rsidP="007A4D4C">
            <w:pPr>
              <w:pStyle w:val="afd"/>
              <w:jc w:val="center"/>
              <w:rPr>
                <w:color w:val="000000"/>
                <w:sz w:val="24"/>
                <w:szCs w:val="24"/>
              </w:rPr>
            </w:pPr>
          </w:p>
        </w:tc>
        <w:tc>
          <w:tcPr>
            <w:tcW w:w="5058" w:type="dxa"/>
            <w:shd w:val="clear" w:color="auto" w:fill="auto"/>
            <w:vAlign w:val="center"/>
          </w:tcPr>
          <w:p w:rsidR="00C92589" w:rsidRPr="00C92589" w:rsidRDefault="00C92589" w:rsidP="007A4D4C">
            <w:pPr>
              <w:pStyle w:val="afd"/>
              <w:jc w:val="center"/>
              <w:rPr>
                <w:color w:val="000000"/>
                <w:sz w:val="24"/>
                <w:szCs w:val="24"/>
              </w:rPr>
            </w:pPr>
          </w:p>
        </w:tc>
      </w:tr>
      <w:tr w:rsidR="00C92589" w:rsidRPr="00C92589" w:rsidTr="007A4D4C">
        <w:tc>
          <w:tcPr>
            <w:tcW w:w="675" w:type="dxa"/>
            <w:shd w:val="clear" w:color="auto" w:fill="auto"/>
            <w:vAlign w:val="center"/>
          </w:tcPr>
          <w:p w:rsidR="00C92589" w:rsidRPr="00C92589" w:rsidRDefault="00C92589" w:rsidP="007A4D4C">
            <w:pPr>
              <w:pStyle w:val="afd"/>
              <w:jc w:val="center"/>
              <w:rPr>
                <w:color w:val="000000"/>
                <w:sz w:val="24"/>
                <w:szCs w:val="24"/>
              </w:rPr>
            </w:pPr>
          </w:p>
        </w:tc>
        <w:tc>
          <w:tcPr>
            <w:tcW w:w="4678" w:type="dxa"/>
            <w:shd w:val="clear" w:color="auto" w:fill="auto"/>
            <w:vAlign w:val="center"/>
          </w:tcPr>
          <w:p w:rsidR="00C92589" w:rsidRPr="00C92589" w:rsidRDefault="00C92589" w:rsidP="007A4D4C">
            <w:pPr>
              <w:pStyle w:val="afd"/>
              <w:jc w:val="center"/>
              <w:rPr>
                <w:color w:val="000000"/>
                <w:sz w:val="24"/>
                <w:szCs w:val="24"/>
              </w:rPr>
            </w:pPr>
          </w:p>
        </w:tc>
        <w:tc>
          <w:tcPr>
            <w:tcW w:w="5058" w:type="dxa"/>
            <w:shd w:val="clear" w:color="auto" w:fill="auto"/>
            <w:vAlign w:val="center"/>
          </w:tcPr>
          <w:p w:rsidR="00C92589" w:rsidRPr="00C92589" w:rsidRDefault="00C92589" w:rsidP="007A4D4C">
            <w:pPr>
              <w:pStyle w:val="afd"/>
              <w:jc w:val="center"/>
              <w:rPr>
                <w:color w:val="000000"/>
                <w:sz w:val="24"/>
                <w:szCs w:val="24"/>
              </w:rPr>
            </w:pPr>
          </w:p>
        </w:tc>
      </w:tr>
    </w:tbl>
    <w:p w:rsidR="00C92589" w:rsidRPr="00C92589" w:rsidRDefault="00C92589" w:rsidP="00C92589">
      <w:pPr>
        <w:pStyle w:val="afd"/>
        <w:spacing w:before="240"/>
        <w:ind w:firstLine="851"/>
        <w:jc w:val="both"/>
        <w:rPr>
          <w:sz w:val="24"/>
          <w:szCs w:val="24"/>
        </w:rPr>
      </w:pPr>
      <w:r w:rsidRPr="00C92589">
        <w:rPr>
          <w:sz w:val="24"/>
          <w:szCs w:val="24"/>
        </w:rPr>
        <w:lastRenderedPageBreak/>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C92589">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C92589" w:rsidRPr="00C92589" w:rsidTr="007A4D4C">
        <w:tc>
          <w:tcPr>
            <w:tcW w:w="4786"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Наименование объекта</w:t>
            </w:r>
          </w:p>
        </w:tc>
        <w:tc>
          <w:tcPr>
            <w:tcW w:w="2819"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Заказчик оценки</w:t>
            </w:r>
          </w:p>
        </w:tc>
        <w:tc>
          <w:tcPr>
            <w:tcW w:w="2819"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Рыночная стоимость оцениваемого имущества</w:t>
            </w:r>
          </w:p>
        </w:tc>
      </w:tr>
      <w:tr w:rsidR="00C92589" w:rsidRPr="00C92589" w:rsidTr="007A4D4C">
        <w:tc>
          <w:tcPr>
            <w:tcW w:w="4786"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r>
      <w:tr w:rsidR="00C92589" w:rsidRPr="00C92589" w:rsidTr="007A4D4C">
        <w:tc>
          <w:tcPr>
            <w:tcW w:w="4786"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r>
    </w:tbl>
    <w:p w:rsidR="00C92589" w:rsidRPr="00C92589" w:rsidRDefault="00C92589" w:rsidP="00C92589">
      <w:pPr>
        <w:pStyle w:val="afd"/>
        <w:spacing w:before="240"/>
        <w:ind w:firstLine="851"/>
        <w:jc w:val="both"/>
        <w:rPr>
          <w:sz w:val="24"/>
          <w:szCs w:val="24"/>
        </w:rPr>
      </w:pPr>
      <w:r w:rsidRPr="00C92589">
        <w:rPr>
          <w:sz w:val="24"/>
          <w:szCs w:val="24"/>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C92589" w:rsidRPr="00C92589" w:rsidTr="007A4D4C">
        <w:tc>
          <w:tcPr>
            <w:tcW w:w="4786"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Наименование объекта</w:t>
            </w:r>
          </w:p>
        </w:tc>
        <w:tc>
          <w:tcPr>
            <w:tcW w:w="2819"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Заказчик оценки</w:t>
            </w:r>
          </w:p>
        </w:tc>
        <w:tc>
          <w:tcPr>
            <w:tcW w:w="2819"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Рыночная стоимость оцениваемого имущества</w:t>
            </w:r>
          </w:p>
        </w:tc>
      </w:tr>
      <w:tr w:rsidR="00C92589" w:rsidRPr="00C92589" w:rsidTr="007A4D4C">
        <w:tc>
          <w:tcPr>
            <w:tcW w:w="4786"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r>
      <w:tr w:rsidR="00C92589" w:rsidRPr="00C92589" w:rsidTr="007A4D4C">
        <w:tc>
          <w:tcPr>
            <w:tcW w:w="4786"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r>
    </w:tbl>
    <w:p w:rsidR="00C92589" w:rsidRPr="00C92589" w:rsidRDefault="00C92589" w:rsidP="00C92589">
      <w:pPr>
        <w:pStyle w:val="afd"/>
        <w:spacing w:before="240"/>
        <w:ind w:firstLine="851"/>
        <w:jc w:val="both"/>
        <w:rPr>
          <w:sz w:val="24"/>
          <w:szCs w:val="24"/>
        </w:rPr>
      </w:pPr>
      <w:r w:rsidRPr="00C92589">
        <w:rPr>
          <w:sz w:val="24"/>
          <w:szCs w:val="24"/>
        </w:rPr>
        <w:t xml:space="preserve">г) общее количество </w:t>
      </w:r>
      <w:r w:rsidRPr="00C92589">
        <w:rPr>
          <w:rFonts w:cs="Calibri"/>
          <w:color w:val="000000"/>
          <w:sz w:val="24"/>
          <w:szCs w:val="24"/>
        </w:rPr>
        <w:t xml:space="preserve">отчётов об оценке электросетевого комплекса, состоящего не менее чем из 5 000 электросетевых объектов </w:t>
      </w:r>
      <w:r w:rsidRPr="00C92589">
        <w:rPr>
          <w:sz w:val="24"/>
          <w:szCs w:val="24"/>
        </w:rPr>
        <w:t>(указать общее количество, но перечислить не более 5)</w:t>
      </w:r>
      <w:r w:rsidRPr="00C92589">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7"/>
        <w:gridCol w:w="1961"/>
        <w:gridCol w:w="2468"/>
        <w:gridCol w:w="2575"/>
      </w:tblGrid>
      <w:tr w:rsidR="00C92589" w:rsidRPr="00C92589" w:rsidTr="007A4D4C">
        <w:tc>
          <w:tcPr>
            <w:tcW w:w="2790" w:type="dxa"/>
            <w:tcBorders>
              <w:right w:val="single" w:sz="4" w:space="0" w:color="auto"/>
            </w:tcBorders>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Наименование объекта</w:t>
            </w:r>
          </w:p>
        </w:tc>
        <w:tc>
          <w:tcPr>
            <w:tcW w:w="1996" w:type="dxa"/>
            <w:tcBorders>
              <w:left w:val="single" w:sz="4" w:space="0" w:color="auto"/>
            </w:tcBorders>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Количество электросетевых объектов</w:t>
            </w:r>
          </w:p>
        </w:tc>
        <w:tc>
          <w:tcPr>
            <w:tcW w:w="2819"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Заказчик оценки</w:t>
            </w:r>
          </w:p>
        </w:tc>
        <w:tc>
          <w:tcPr>
            <w:tcW w:w="2819" w:type="dxa"/>
            <w:shd w:val="clear" w:color="auto" w:fill="auto"/>
            <w:vAlign w:val="center"/>
          </w:tcPr>
          <w:p w:rsidR="00C92589" w:rsidRPr="00C92589" w:rsidRDefault="00C92589" w:rsidP="007A4D4C">
            <w:pPr>
              <w:pStyle w:val="afd"/>
              <w:jc w:val="center"/>
              <w:rPr>
                <w:color w:val="000000"/>
                <w:sz w:val="24"/>
                <w:szCs w:val="24"/>
              </w:rPr>
            </w:pPr>
            <w:r w:rsidRPr="00C92589">
              <w:rPr>
                <w:color w:val="000000"/>
                <w:sz w:val="24"/>
                <w:szCs w:val="24"/>
                <w:lang w:eastAsia="ru-RU"/>
              </w:rPr>
              <w:t>Рыночная стоимость оцениваемого имущества</w:t>
            </w:r>
          </w:p>
        </w:tc>
      </w:tr>
      <w:tr w:rsidR="00C92589" w:rsidRPr="00C92589" w:rsidTr="007A4D4C">
        <w:tc>
          <w:tcPr>
            <w:tcW w:w="2790" w:type="dxa"/>
            <w:tcBorders>
              <w:right w:val="single" w:sz="4" w:space="0" w:color="auto"/>
            </w:tcBorders>
            <w:shd w:val="clear" w:color="auto" w:fill="auto"/>
            <w:vAlign w:val="center"/>
          </w:tcPr>
          <w:p w:rsidR="00C92589" w:rsidRPr="00C92589" w:rsidRDefault="00C92589" w:rsidP="007A4D4C">
            <w:pPr>
              <w:pStyle w:val="afd"/>
              <w:jc w:val="center"/>
              <w:rPr>
                <w:color w:val="000000"/>
                <w:sz w:val="24"/>
                <w:szCs w:val="24"/>
              </w:rPr>
            </w:pPr>
          </w:p>
        </w:tc>
        <w:tc>
          <w:tcPr>
            <w:tcW w:w="1996" w:type="dxa"/>
            <w:tcBorders>
              <w:left w:val="single" w:sz="4" w:space="0" w:color="auto"/>
            </w:tcBorders>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r>
      <w:tr w:rsidR="00C92589" w:rsidRPr="00C92589" w:rsidTr="007A4D4C">
        <w:tc>
          <w:tcPr>
            <w:tcW w:w="2790" w:type="dxa"/>
            <w:tcBorders>
              <w:right w:val="single" w:sz="4" w:space="0" w:color="auto"/>
            </w:tcBorders>
            <w:shd w:val="clear" w:color="auto" w:fill="auto"/>
            <w:vAlign w:val="center"/>
          </w:tcPr>
          <w:p w:rsidR="00C92589" w:rsidRPr="00C92589" w:rsidRDefault="00C92589" w:rsidP="007A4D4C">
            <w:pPr>
              <w:pStyle w:val="afd"/>
              <w:jc w:val="center"/>
              <w:rPr>
                <w:color w:val="000000"/>
                <w:sz w:val="24"/>
                <w:szCs w:val="24"/>
              </w:rPr>
            </w:pPr>
          </w:p>
        </w:tc>
        <w:tc>
          <w:tcPr>
            <w:tcW w:w="1996" w:type="dxa"/>
            <w:tcBorders>
              <w:left w:val="single" w:sz="4" w:space="0" w:color="auto"/>
            </w:tcBorders>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c>
          <w:tcPr>
            <w:tcW w:w="2819" w:type="dxa"/>
            <w:shd w:val="clear" w:color="auto" w:fill="auto"/>
            <w:vAlign w:val="center"/>
          </w:tcPr>
          <w:p w:rsidR="00C92589" w:rsidRPr="00C92589" w:rsidRDefault="00C92589" w:rsidP="007A4D4C">
            <w:pPr>
              <w:pStyle w:val="afd"/>
              <w:jc w:val="center"/>
              <w:rPr>
                <w:color w:val="000000"/>
                <w:sz w:val="24"/>
                <w:szCs w:val="24"/>
              </w:rPr>
            </w:pPr>
          </w:p>
        </w:tc>
      </w:tr>
    </w:tbl>
    <w:p w:rsidR="00C92589" w:rsidRPr="00C92589" w:rsidRDefault="00C92589" w:rsidP="00C92589">
      <w:pPr>
        <w:pStyle w:val="afd"/>
        <w:spacing w:before="240"/>
        <w:ind w:firstLine="851"/>
        <w:jc w:val="both"/>
        <w:rPr>
          <w:sz w:val="24"/>
          <w:szCs w:val="24"/>
        </w:rPr>
      </w:pPr>
      <w:r w:rsidRPr="00C92589">
        <w:rPr>
          <w:sz w:val="24"/>
          <w:szCs w:val="24"/>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C92589" w:rsidRPr="00C92589" w:rsidRDefault="00C92589" w:rsidP="00C92589">
      <w:pPr>
        <w:pStyle w:val="afd"/>
        <w:spacing w:before="240"/>
        <w:ind w:firstLine="851"/>
        <w:jc w:val="both"/>
        <w:rPr>
          <w:sz w:val="24"/>
          <w:szCs w:val="24"/>
        </w:rPr>
      </w:pPr>
      <w:r w:rsidRPr="00C92589">
        <w:rPr>
          <w:sz w:val="24"/>
          <w:szCs w:val="24"/>
        </w:rPr>
        <w:t xml:space="preserve">е) наличие документа о прохождении сертификации менеджмента качества оказываемых услуг в соответствии с ГОСТ </w:t>
      </w:r>
      <w:proofErr w:type="gramStart"/>
      <w:r w:rsidRPr="00C92589">
        <w:rPr>
          <w:sz w:val="24"/>
          <w:szCs w:val="24"/>
        </w:rPr>
        <w:t>Р</w:t>
      </w:r>
      <w:proofErr w:type="gramEnd"/>
      <w:r w:rsidRPr="00C92589">
        <w:rPr>
          <w:sz w:val="24"/>
          <w:szCs w:val="24"/>
        </w:rPr>
        <w:t xml:space="preserve"> ИСО 9001-2008/ ИСО 9001:2008 (с приложением подтверждающего документа в случае наличия):</w:t>
      </w:r>
    </w:p>
    <w:p w:rsidR="00C92589" w:rsidRPr="00C92589" w:rsidRDefault="00C92589" w:rsidP="00C92589">
      <w:pPr>
        <w:pStyle w:val="afd"/>
        <w:spacing w:before="240"/>
        <w:ind w:firstLine="851"/>
        <w:jc w:val="both"/>
        <w:rPr>
          <w:sz w:val="24"/>
          <w:szCs w:val="24"/>
        </w:rPr>
      </w:pPr>
      <w:r w:rsidRPr="00C92589">
        <w:rPr>
          <w:sz w:val="24"/>
          <w:szCs w:val="24"/>
        </w:rPr>
        <w:t>есть (указать номер соответствия)/нет.</w:t>
      </w:r>
    </w:p>
    <w:p w:rsidR="00C92589" w:rsidRPr="00C92589" w:rsidRDefault="00C92589" w:rsidP="00C92589">
      <w:pPr>
        <w:pStyle w:val="afd"/>
        <w:spacing w:before="240"/>
        <w:ind w:firstLine="851"/>
        <w:jc w:val="both"/>
        <w:rPr>
          <w:sz w:val="24"/>
          <w:szCs w:val="24"/>
        </w:rPr>
      </w:pPr>
      <w:r w:rsidRPr="00C92589">
        <w:rPr>
          <w:sz w:val="24"/>
          <w:szCs w:val="24"/>
        </w:rPr>
        <w:t>ж) размер выручки от оценочной деятельности за последний финансовый год, млн. руб. с учетом НДС (с приложением подтверждающего документа):</w:t>
      </w:r>
    </w:p>
    <w:p w:rsidR="00C92589" w:rsidRPr="00C92589" w:rsidRDefault="00C92589" w:rsidP="00C92589">
      <w:pPr>
        <w:pStyle w:val="afd"/>
        <w:spacing w:before="240"/>
        <w:ind w:firstLine="851"/>
        <w:rPr>
          <w:sz w:val="24"/>
          <w:szCs w:val="24"/>
        </w:rPr>
      </w:pPr>
      <w:r w:rsidRPr="00C92589">
        <w:rPr>
          <w:sz w:val="24"/>
          <w:szCs w:val="24"/>
        </w:rPr>
        <w:t>з) Сведения о судебных разбирательствах, связанных с оценочной деятельностью участника:____________________________________________________________________</w:t>
      </w:r>
    </w:p>
    <w:p w:rsidR="00C92589" w:rsidRPr="00C92589" w:rsidRDefault="00C92589" w:rsidP="00C92589">
      <w:pPr>
        <w:pStyle w:val="afd"/>
        <w:spacing w:before="240"/>
        <w:ind w:firstLine="851"/>
        <w:jc w:val="both"/>
        <w:rPr>
          <w:sz w:val="24"/>
          <w:szCs w:val="24"/>
        </w:rPr>
      </w:pPr>
    </w:p>
    <w:p w:rsidR="00C92589" w:rsidRPr="00C92589" w:rsidRDefault="00C92589" w:rsidP="00402EF9">
      <w:pPr>
        <w:numPr>
          <w:ilvl w:val="0"/>
          <w:numId w:val="89"/>
        </w:numPr>
        <w:suppressAutoHyphens w:val="0"/>
        <w:spacing w:after="200" w:line="240" w:lineRule="auto"/>
        <w:ind w:left="0" w:firstLine="851"/>
        <w:jc w:val="center"/>
        <w:rPr>
          <w:b/>
          <w:sz w:val="24"/>
          <w:szCs w:val="24"/>
        </w:rPr>
      </w:pPr>
      <w:r w:rsidRPr="00C92589">
        <w:rPr>
          <w:b/>
          <w:sz w:val="24"/>
          <w:szCs w:val="24"/>
        </w:rPr>
        <w:t>Сведения об оценщиках участника</w:t>
      </w:r>
    </w:p>
    <w:p w:rsidR="00C92589" w:rsidRPr="00C92589" w:rsidRDefault="00C92589" w:rsidP="00C92589">
      <w:pPr>
        <w:pStyle w:val="afd"/>
        <w:widowControl w:val="0"/>
        <w:tabs>
          <w:tab w:val="left" w:pos="1418"/>
        </w:tabs>
        <w:autoSpaceDE w:val="0"/>
        <w:autoSpaceDN w:val="0"/>
        <w:adjustRightInd w:val="0"/>
        <w:ind w:left="851"/>
        <w:rPr>
          <w:sz w:val="24"/>
          <w:szCs w:val="24"/>
        </w:rPr>
      </w:pPr>
      <w:r w:rsidRPr="00C92589">
        <w:rPr>
          <w:sz w:val="24"/>
          <w:szCs w:val="24"/>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7"/>
        <w:gridCol w:w="2557"/>
        <w:gridCol w:w="2637"/>
      </w:tblGrid>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ФИО специалиста</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 xml:space="preserve">СРО, в </w:t>
            </w:r>
            <w:proofErr w:type="gramStart"/>
            <w:r w:rsidRPr="00C92589">
              <w:rPr>
                <w:color w:val="000000"/>
                <w:sz w:val="24"/>
                <w:szCs w:val="24"/>
                <w:lang w:eastAsia="ru-RU"/>
              </w:rPr>
              <w:t>которой</w:t>
            </w:r>
            <w:proofErr w:type="gramEnd"/>
            <w:r w:rsidRPr="00C92589">
              <w:rPr>
                <w:color w:val="000000"/>
                <w:sz w:val="24"/>
                <w:szCs w:val="24"/>
                <w:lang w:eastAsia="ru-RU"/>
              </w:rPr>
              <w:t xml:space="preserve"> он состоит</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Наименование высшего учебного заведения и дата его окончания</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lastRenderedPageBreak/>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vAlign w:val="center"/>
          </w:tcPr>
          <w:p w:rsidR="00C92589" w:rsidRPr="00C92589" w:rsidRDefault="00C92589" w:rsidP="007A4D4C">
            <w:pPr>
              <w:pStyle w:val="afd"/>
              <w:rPr>
                <w:color w:val="000000"/>
                <w:sz w:val="24"/>
                <w:szCs w:val="24"/>
              </w:rPr>
            </w:pPr>
            <w:r w:rsidRPr="00C92589">
              <w:rPr>
                <w:color w:val="000000"/>
                <w:sz w:val="24"/>
                <w:szCs w:val="24"/>
                <w:lang w:eastAsia="ru-RU"/>
              </w:rPr>
              <w:t>Полученная специальность по диплому</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Специальное образование в области оценки</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Наименование образовательного учреждения</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 диплома и дата</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Свидетельство о повышении квалификации, кем выдано, № и дата</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Наличие ученой степени, № диплома</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Возраст</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Стаж работы в организации (полных месяцев)</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Общий стаж работы в области оценки (полных месяцев)</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Сведения о присвоении категории</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Наименование объекта</w:t>
            </w:r>
          </w:p>
        </w:tc>
        <w:tc>
          <w:tcPr>
            <w:tcW w:w="2819"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Заказчик оценки</w:t>
            </w:r>
          </w:p>
        </w:tc>
        <w:tc>
          <w:tcPr>
            <w:tcW w:w="2819" w:type="dxa"/>
            <w:shd w:val="clear" w:color="auto" w:fill="auto"/>
          </w:tcPr>
          <w:p w:rsidR="00C92589" w:rsidRPr="00C92589" w:rsidRDefault="00C92589" w:rsidP="007A4D4C">
            <w:pPr>
              <w:pStyle w:val="afd"/>
              <w:rPr>
                <w:color w:val="000000"/>
                <w:sz w:val="24"/>
                <w:szCs w:val="24"/>
              </w:rPr>
            </w:pPr>
            <w:r w:rsidRPr="00C92589">
              <w:rPr>
                <w:color w:val="000000"/>
                <w:sz w:val="24"/>
                <w:szCs w:val="24"/>
                <w:lang w:eastAsia="ru-RU"/>
              </w:rPr>
              <w:t>Рыночная стоимость оцениваемого имущества</w:t>
            </w: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p>
        </w:tc>
        <w:tc>
          <w:tcPr>
            <w:tcW w:w="2819" w:type="dxa"/>
            <w:shd w:val="clear" w:color="auto" w:fill="auto"/>
          </w:tcPr>
          <w:p w:rsidR="00C92589" w:rsidRPr="00C92589" w:rsidRDefault="00C92589" w:rsidP="007A4D4C">
            <w:pPr>
              <w:pStyle w:val="afd"/>
              <w:rPr>
                <w:color w:val="000000"/>
                <w:sz w:val="24"/>
                <w:szCs w:val="24"/>
              </w:rPr>
            </w:pPr>
          </w:p>
        </w:tc>
        <w:tc>
          <w:tcPr>
            <w:tcW w:w="2819" w:type="dxa"/>
            <w:shd w:val="clear" w:color="auto" w:fill="auto"/>
          </w:tcPr>
          <w:p w:rsidR="00C92589" w:rsidRPr="00C92589" w:rsidRDefault="00C92589" w:rsidP="007A4D4C">
            <w:pPr>
              <w:pStyle w:val="afd"/>
              <w:rPr>
                <w:color w:val="000000"/>
                <w:sz w:val="24"/>
                <w:szCs w:val="24"/>
              </w:rPr>
            </w:pPr>
          </w:p>
        </w:tc>
      </w:tr>
      <w:tr w:rsidR="00C92589" w:rsidRPr="00C92589" w:rsidTr="007A4D4C">
        <w:tc>
          <w:tcPr>
            <w:tcW w:w="4786" w:type="dxa"/>
            <w:shd w:val="clear" w:color="auto" w:fill="auto"/>
          </w:tcPr>
          <w:p w:rsidR="00C92589" w:rsidRPr="00C92589" w:rsidRDefault="00C92589" w:rsidP="007A4D4C">
            <w:pPr>
              <w:pStyle w:val="afd"/>
              <w:rPr>
                <w:color w:val="000000"/>
                <w:sz w:val="24"/>
                <w:szCs w:val="24"/>
              </w:rPr>
            </w:pPr>
          </w:p>
        </w:tc>
        <w:tc>
          <w:tcPr>
            <w:tcW w:w="2819" w:type="dxa"/>
            <w:shd w:val="clear" w:color="auto" w:fill="auto"/>
          </w:tcPr>
          <w:p w:rsidR="00C92589" w:rsidRPr="00C92589" w:rsidRDefault="00C92589" w:rsidP="007A4D4C">
            <w:pPr>
              <w:pStyle w:val="afd"/>
              <w:rPr>
                <w:color w:val="000000"/>
                <w:sz w:val="24"/>
                <w:szCs w:val="24"/>
              </w:rPr>
            </w:pPr>
          </w:p>
        </w:tc>
        <w:tc>
          <w:tcPr>
            <w:tcW w:w="2819" w:type="dxa"/>
            <w:shd w:val="clear" w:color="auto" w:fill="auto"/>
          </w:tcPr>
          <w:p w:rsidR="00C92589" w:rsidRPr="00C92589" w:rsidRDefault="00C92589" w:rsidP="007A4D4C">
            <w:pPr>
              <w:pStyle w:val="afd"/>
              <w:rPr>
                <w:color w:val="000000"/>
                <w:sz w:val="24"/>
                <w:szCs w:val="24"/>
              </w:rPr>
            </w:pPr>
          </w:p>
        </w:tc>
      </w:tr>
    </w:tbl>
    <w:p w:rsidR="00C92589" w:rsidRPr="00C92589" w:rsidRDefault="00C92589" w:rsidP="00C92589">
      <w:pPr>
        <w:spacing w:line="240" w:lineRule="auto"/>
        <w:ind w:right="5527"/>
        <w:rPr>
          <w:sz w:val="24"/>
          <w:szCs w:val="24"/>
        </w:rPr>
      </w:pPr>
    </w:p>
    <w:p w:rsidR="00C92589" w:rsidRPr="00C92589" w:rsidRDefault="00C92589" w:rsidP="00C92589">
      <w:pPr>
        <w:spacing w:line="240" w:lineRule="auto"/>
        <w:ind w:right="5527"/>
        <w:rPr>
          <w:sz w:val="24"/>
          <w:szCs w:val="24"/>
        </w:rPr>
      </w:pPr>
    </w:p>
    <w:p w:rsidR="00C92589" w:rsidRPr="00E52CC4" w:rsidRDefault="00C92589" w:rsidP="00C92589">
      <w:pPr>
        <w:spacing w:line="240" w:lineRule="auto"/>
        <w:ind w:right="5527"/>
      </w:pPr>
      <w:r w:rsidRPr="00E52CC4">
        <w:t>____________________________________</w:t>
      </w:r>
    </w:p>
    <w:p w:rsidR="00C92589" w:rsidRPr="00E52CC4" w:rsidRDefault="00C92589" w:rsidP="00C92589">
      <w:pPr>
        <w:spacing w:line="240" w:lineRule="auto"/>
        <w:ind w:right="5527"/>
        <w:jc w:val="center"/>
        <w:rPr>
          <w:vertAlign w:val="superscript"/>
        </w:rPr>
      </w:pPr>
      <w:r w:rsidRPr="00E52CC4">
        <w:rPr>
          <w:vertAlign w:val="superscript"/>
        </w:rPr>
        <w:t>(подпись, М.П.)</w:t>
      </w:r>
    </w:p>
    <w:p w:rsidR="00C92589" w:rsidRPr="00E52CC4" w:rsidRDefault="00C92589" w:rsidP="00C92589">
      <w:pPr>
        <w:spacing w:line="240" w:lineRule="auto"/>
        <w:ind w:right="5527"/>
      </w:pPr>
      <w:r w:rsidRPr="00E52CC4">
        <w:t>____________________________________</w:t>
      </w:r>
    </w:p>
    <w:p w:rsidR="00C92589" w:rsidRPr="00E52CC4" w:rsidRDefault="00C92589" w:rsidP="00C92589">
      <w:pPr>
        <w:spacing w:line="240" w:lineRule="auto"/>
        <w:ind w:right="5527"/>
        <w:jc w:val="center"/>
        <w:rPr>
          <w:vertAlign w:val="superscript"/>
        </w:rPr>
      </w:pPr>
      <w:r w:rsidRPr="00E52CC4">
        <w:rPr>
          <w:vertAlign w:val="superscript"/>
        </w:rPr>
        <w:t xml:space="preserve">(фамилия, имя, отчество </w:t>
      </w:r>
      <w:proofErr w:type="gramStart"/>
      <w:r w:rsidRPr="00E52CC4">
        <w:rPr>
          <w:vertAlign w:val="superscript"/>
        </w:rPr>
        <w:t>подписавшего</w:t>
      </w:r>
      <w:proofErr w:type="gramEnd"/>
      <w:r w:rsidRPr="00E52CC4">
        <w:rPr>
          <w:vertAlign w:val="superscript"/>
        </w:rPr>
        <w:t>, должность)</w:t>
      </w:r>
    </w:p>
    <w:p w:rsidR="00C92589" w:rsidRDefault="00C92589">
      <w:pPr>
        <w:suppressAutoHyphens w:val="0"/>
        <w:spacing w:line="240" w:lineRule="auto"/>
        <w:ind w:firstLine="0"/>
        <w:jc w:val="left"/>
        <w:rPr>
          <w:sz w:val="24"/>
          <w:szCs w:val="24"/>
        </w:rPr>
      </w:pPr>
      <w:r>
        <w:rPr>
          <w:sz w:val="24"/>
          <w:szCs w:val="24"/>
        </w:rPr>
        <w:br w:type="page"/>
      </w:r>
    </w:p>
    <w:p w:rsidR="004F4D80" w:rsidRPr="00D73790" w:rsidRDefault="004F4D80" w:rsidP="004F4D80">
      <w:pPr>
        <w:pStyle w:val="3"/>
        <w:rPr>
          <w:b w:val="0"/>
          <w:szCs w:val="24"/>
        </w:rPr>
      </w:pPr>
      <w:bookmarkStart w:id="819" w:name="_Toc439170689"/>
      <w:bookmarkStart w:id="820" w:name="_Toc439172791"/>
      <w:bookmarkStart w:id="821" w:name="_Toc439173235"/>
      <w:bookmarkStart w:id="822" w:name="_Toc439238231"/>
      <w:bookmarkStart w:id="823" w:name="_Toc439252779"/>
      <w:bookmarkStart w:id="824" w:name="_Ref440272147"/>
      <w:bookmarkStart w:id="825" w:name="_Toc440361390"/>
      <w:bookmarkStart w:id="826" w:name="_Toc441131120"/>
      <w:bookmarkStart w:id="827" w:name="_Ref444170284"/>
      <w:bookmarkStart w:id="828" w:name="_Ref444170359"/>
      <w:r w:rsidRPr="00D73790">
        <w:rPr>
          <w:b w:val="0"/>
          <w:szCs w:val="24"/>
        </w:rPr>
        <w:lastRenderedPageBreak/>
        <w:t xml:space="preserve">Форма </w:t>
      </w:r>
      <w:bookmarkEnd w:id="819"/>
      <w:bookmarkEnd w:id="820"/>
      <w:bookmarkEnd w:id="821"/>
      <w:bookmarkEnd w:id="82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3"/>
      <w:bookmarkEnd w:id="824"/>
      <w:bookmarkEnd w:id="825"/>
      <w:bookmarkEnd w:id="826"/>
      <w:bookmarkEnd w:id="827"/>
      <w:bookmarkEnd w:id="82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7A4D4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7A4D4C">
        <w:tc>
          <w:tcPr>
            <w:tcW w:w="557"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7A4D4C">
        <w:tc>
          <w:tcPr>
            <w:tcW w:w="557"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7A4D4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bookmarkStart w:id="829" w:name="P230"/>
            <w:bookmarkEnd w:id="829"/>
            <w:r w:rsidRPr="00316742">
              <w:rPr>
                <w:rFonts w:ascii="Times New Roman" w:hAnsi="Times New Roman" w:cs="Times New Roman"/>
                <w:sz w:val="22"/>
                <w:szCs w:val="22"/>
              </w:rPr>
              <w:t>1.</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A4D4C">
        <w:tc>
          <w:tcPr>
            <w:tcW w:w="557" w:type="dxa"/>
            <w:vMerge w:val="restart"/>
          </w:tcPr>
          <w:p w:rsidR="00DA481F" w:rsidRPr="00316742" w:rsidRDefault="00DA481F" w:rsidP="007A4D4C">
            <w:pPr>
              <w:pStyle w:val="ConsPlusNormal"/>
              <w:ind w:firstLine="0"/>
              <w:rPr>
                <w:rFonts w:ascii="Times New Roman" w:hAnsi="Times New Roman" w:cs="Times New Roman"/>
                <w:sz w:val="22"/>
                <w:szCs w:val="22"/>
              </w:rPr>
            </w:pPr>
            <w:bookmarkStart w:id="830" w:name="P242"/>
            <w:bookmarkEnd w:id="830"/>
            <w:r w:rsidRPr="00316742">
              <w:rPr>
                <w:rFonts w:ascii="Times New Roman" w:hAnsi="Times New Roman" w:cs="Times New Roman"/>
                <w:sz w:val="22"/>
                <w:szCs w:val="22"/>
              </w:rPr>
              <w:t>4.</w:t>
            </w:r>
          </w:p>
        </w:tc>
        <w:tc>
          <w:tcPr>
            <w:tcW w:w="4263" w:type="dxa"/>
            <w:vMerge w:val="restart"/>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7A4D4C">
        <w:tc>
          <w:tcPr>
            <w:tcW w:w="557" w:type="dxa"/>
            <w:vMerge/>
          </w:tcPr>
          <w:p w:rsidR="00DA481F" w:rsidRPr="00316742" w:rsidRDefault="00DA481F" w:rsidP="007A4D4C"/>
        </w:tc>
        <w:tc>
          <w:tcPr>
            <w:tcW w:w="4263" w:type="dxa"/>
            <w:vMerge/>
          </w:tcPr>
          <w:p w:rsidR="00DA481F" w:rsidRPr="00316742" w:rsidRDefault="00DA481F" w:rsidP="007A4D4C"/>
        </w:tc>
        <w:tc>
          <w:tcPr>
            <w:tcW w:w="1799" w:type="dxa"/>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7A4D4C">
            <w:pPr>
              <w:jc w:val="center"/>
            </w:pPr>
          </w:p>
        </w:tc>
        <w:tc>
          <w:tcPr>
            <w:tcW w:w="1417" w:type="dxa"/>
            <w:vMerge/>
          </w:tcPr>
          <w:p w:rsidR="00DA481F" w:rsidRPr="00316742" w:rsidRDefault="00DA481F" w:rsidP="007A4D4C">
            <w:pPr>
              <w:jc w:val="center"/>
            </w:pPr>
          </w:p>
        </w:tc>
      </w:tr>
      <w:tr w:rsidR="00DA481F" w:rsidTr="007A4D4C">
        <w:tc>
          <w:tcPr>
            <w:tcW w:w="557" w:type="dxa"/>
            <w:vMerge w:val="restart"/>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7A4D4C">
        <w:tc>
          <w:tcPr>
            <w:tcW w:w="557" w:type="dxa"/>
            <w:vMerge/>
          </w:tcPr>
          <w:p w:rsidR="00DA481F" w:rsidRPr="00316742" w:rsidRDefault="00DA481F" w:rsidP="007A4D4C"/>
        </w:tc>
        <w:tc>
          <w:tcPr>
            <w:tcW w:w="4263" w:type="dxa"/>
            <w:vMerge/>
          </w:tcPr>
          <w:p w:rsidR="00DA481F" w:rsidRPr="00316742" w:rsidRDefault="00DA481F" w:rsidP="007A4D4C"/>
        </w:tc>
        <w:tc>
          <w:tcPr>
            <w:tcW w:w="1799" w:type="dxa"/>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7A4D4C">
            <w:pPr>
              <w:jc w:val="center"/>
            </w:pPr>
          </w:p>
        </w:tc>
        <w:tc>
          <w:tcPr>
            <w:tcW w:w="1417" w:type="dxa"/>
          </w:tcPr>
          <w:p w:rsidR="00DA481F" w:rsidRPr="00316742" w:rsidRDefault="00DA481F" w:rsidP="007A4D4C">
            <w:pPr>
              <w:pStyle w:val="ConsPlusNormal"/>
              <w:jc w:val="center"/>
              <w:rPr>
                <w:rFonts w:ascii="Times New Roman" w:hAnsi="Times New Roman" w:cs="Times New Roman"/>
                <w:sz w:val="22"/>
                <w:szCs w:val="22"/>
              </w:rPr>
            </w:pP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bookmarkStart w:id="831" w:name="P258"/>
            <w:bookmarkEnd w:id="831"/>
            <w:r w:rsidRPr="00316742">
              <w:rPr>
                <w:rFonts w:ascii="Times New Roman" w:hAnsi="Times New Roman" w:cs="Times New Roman"/>
                <w:sz w:val="22"/>
                <w:szCs w:val="22"/>
              </w:rPr>
              <w:lastRenderedPageBreak/>
              <w:t>7.</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7A4D4C">
        <w:tc>
          <w:tcPr>
            <w:tcW w:w="557"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7A4D4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7A4D4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7A4D4C">
        <w:tc>
          <w:tcPr>
            <w:tcW w:w="3960" w:type="dxa"/>
            <w:tcBorders>
              <w:top w:val="single" w:sz="4" w:space="0" w:color="auto"/>
            </w:tcBorders>
          </w:tcPr>
          <w:p w:rsidR="00DA481F" w:rsidRPr="00DB6009" w:rsidRDefault="00DA481F" w:rsidP="007A4D4C">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7A4D4C">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7A4D4C">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32" w:name="_Toc439170690"/>
      <w:bookmarkStart w:id="833" w:name="_Toc439172792"/>
      <w:bookmarkStart w:id="834" w:name="_Toc439173236"/>
      <w:bookmarkStart w:id="835" w:name="_Toc439238232"/>
    </w:p>
    <w:bookmarkEnd w:id="832"/>
    <w:bookmarkEnd w:id="833"/>
    <w:bookmarkEnd w:id="834"/>
    <w:bookmarkEnd w:id="835"/>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6" w:name="_Toc125426243"/>
      <w:bookmarkStart w:id="837" w:name="_Toc396984070"/>
      <w:bookmarkStart w:id="838" w:name="_Toc423423673"/>
      <w:r>
        <w:br w:type="page"/>
      </w:r>
    </w:p>
    <w:p w:rsidR="004F4D80" w:rsidRPr="007417E6" w:rsidRDefault="004F4D80" w:rsidP="004F4D80">
      <w:pPr>
        <w:pStyle w:val="3"/>
        <w:rPr>
          <w:sz w:val="22"/>
        </w:rPr>
      </w:pPr>
      <w:bookmarkStart w:id="839" w:name="_Toc439170691"/>
      <w:bookmarkStart w:id="840" w:name="_Toc439172793"/>
      <w:bookmarkStart w:id="841" w:name="_Toc439173237"/>
      <w:bookmarkStart w:id="842" w:name="_Toc439238233"/>
      <w:bookmarkStart w:id="843" w:name="_Toc439252780"/>
      <w:bookmarkStart w:id="844" w:name="_Toc439323754"/>
      <w:bookmarkStart w:id="845" w:name="_Toc440361391"/>
      <w:bookmarkStart w:id="846" w:name="_Toc440376146"/>
      <w:bookmarkStart w:id="847" w:name="_Toc440376273"/>
      <w:bookmarkStart w:id="848" w:name="_Toc440382531"/>
      <w:bookmarkStart w:id="849" w:name="_Toc440447201"/>
      <w:bookmarkStart w:id="850" w:name="_Toc440632362"/>
      <w:bookmarkStart w:id="851" w:name="_Toc440875134"/>
      <w:bookmarkStart w:id="852" w:name="_Toc441131121"/>
      <w:r>
        <w:rPr>
          <w:szCs w:val="24"/>
        </w:rPr>
        <w:lastRenderedPageBreak/>
        <w:t>Инструкции по заполнению</w:t>
      </w:r>
      <w:bookmarkEnd w:id="836"/>
      <w:r>
        <w:rPr>
          <w:szCs w:val="24"/>
        </w:rPr>
        <w:t xml:space="preserve"> Анкеты </w:t>
      </w:r>
      <w:r w:rsidR="00C236C0">
        <w:rPr>
          <w:szCs w:val="24"/>
        </w:rPr>
        <w:t>Участник</w:t>
      </w:r>
      <w:r>
        <w:rPr>
          <w:szCs w:val="24"/>
        </w:rPr>
        <w:t>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6C7">
        <w:rPr>
          <w:sz w:val="24"/>
          <w:szCs w:val="24"/>
        </w:rPr>
        <w:fldChar w:fldCharType="begin"/>
      </w:r>
      <w:r w:rsidR="00D56F8C">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853" w:name="_Ref55336378"/>
      <w:bookmarkStart w:id="854" w:name="_Toc57314676"/>
      <w:bookmarkStart w:id="855" w:name="_Toc69728990"/>
      <w:bookmarkStart w:id="856" w:name="_Toc98253942"/>
      <w:bookmarkStart w:id="857" w:name="_Toc165173868"/>
      <w:bookmarkStart w:id="858" w:name="_Toc423423674"/>
      <w:bookmarkStart w:id="859"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C66C7">
        <w:rPr>
          <w:sz w:val="24"/>
          <w:szCs w:val="24"/>
        </w:rPr>
        <w:fldChar w:fldCharType="begin"/>
      </w:r>
      <w:r>
        <w:rPr>
          <w:sz w:val="24"/>
          <w:szCs w:val="24"/>
        </w:rPr>
        <w:instrText xml:space="preserve"> REF _Ref444170359 \r \h </w:instrText>
      </w:r>
      <w:r w:rsidR="00FC66C7">
        <w:rPr>
          <w:sz w:val="24"/>
          <w:szCs w:val="24"/>
        </w:rPr>
      </w:r>
      <w:r w:rsidR="00FC66C7">
        <w:rPr>
          <w:sz w:val="24"/>
          <w:szCs w:val="24"/>
        </w:rPr>
        <w:fldChar w:fldCharType="separate"/>
      </w:r>
      <w:r w:rsidR="00552FBF">
        <w:rPr>
          <w:sz w:val="24"/>
          <w:szCs w:val="24"/>
        </w:rPr>
        <w:t>5.7.2</w:t>
      </w:r>
      <w:r w:rsidR="00FC66C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0"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3"/>
      <w:bookmarkEnd w:id="854"/>
      <w:bookmarkEnd w:id="855"/>
      <w:bookmarkEnd w:id="856"/>
      <w:bookmarkEnd w:id="857"/>
      <w:bookmarkEnd w:id="858"/>
      <w:bookmarkEnd w:id="859"/>
      <w:bookmarkEnd w:id="860"/>
    </w:p>
    <w:p w:rsidR="004F4D80" w:rsidRPr="00D904EF" w:rsidRDefault="004F4D80" w:rsidP="004F4D80">
      <w:pPr>
        <w:pStyle w:val="3"/>
        <w:rPr>
          <w:szCs w:val="24"/>
        </w:rPr>
      </w:pPr>
      <w:bookmarkStart w:id="861" w:name="_Toc98253943"/>
      <w:bookmarkStart w:id="862" w:name="_Toc157248195"/>
      <w:bookmarkStart w:id="863" w:name="_Toc157496564"/>
      <w:bookmarkStart w:id="864" w:name="_Toc158206103"/>
      <w:bookmarkStart w:id="865" w:name="_Toc164057788"/>
      <w:bookmarkStart w:id="866" w:name="_Toc164137138"/>
      <w:bookmarkStart w:id="867" w:name="_Toc164161298"/>
      <w:bookmarkStart w:id="868" w:name="_Toc165173869"/>
      <w:bookmarkStart w:id="869" w:name="_Toc439170693"/>
      <w:bookmarkStart w:id="870" w:name="_Toc439172795"/>
      <w:bookmarkStart w:id="871" w:name="_Toc439173239"/>
      <w:bookmarkStart w:id="872" w:name="_Toc439238235"/>
      <w:bookmarkStart w:id="873" w:name="_Toc439252782"/>
      <w:bookmarkStart w:id="874" w:name="_Toc439323756"/>
      <w:bookmarkStart w:id="875" w:name="_Toc440361393"/>
      <w:bookmarkStart w:id="876" w:name="_Toc440376275"/>
      <w:bookmarkStart w:id="877" w:name="_Toc440382533"/>
      <w:bookmarkStart w:id="878" w:name="_Toc440447203"/>
      <w:bookmarkStart w:id="879" w:name="_Toc440632364"/>
      <w:bookmarkStart w:id="880" w:name="_Toc440875136"/>
      <w:bookmarkStart w:id="881" w:name="_Toc441131123"/>
      <w:r w:rsidRPr="00D904EF">
        <w:rPr>
          <w:szCs w:val="24"/>
        </w:rPr>
        <w:t>Форма Справки о перечне и годовых объемах выполнения аналогичных договоров</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02E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02E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02E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02EF9">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02EF9">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02EF9">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02E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02E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02E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2" w:name="_Toc98253944"/>
      <w:bookmarkStart w:id="883" w:name="_Toc157248196"/>
      <w:bookmarkStart w:id="884" w:name="_Toc157496565"/>
      <w:bookmarkStart w:id="885" w:name="_Toc158206104"/>
      <w:bookmarkStart w:id="886" w:name="_Toc164057789"/>
      <w:bookmarkStart w:id="887" w:name="_Toc164137139"/>
      <w:bookmarkStart w:id="888" w:name="_Toc164161299"/>
      <w:bookmarkStart w:id="889" w:name="_Toc165173870"/>
      <w:r>
        <w:rPr>
          <w:szCs w:val="24"/>
        </w:rPr>
        <w:br w:type="page"/>
      </w:r>
    </w:p>
    <w:p w:rsidR="004F4D80" w:rsidRPr="00D904EF" w:rsidRDefault="004F4D80" w:rsidP="004F4D80">
      <w:pPr>
        <w:pStyle w:val="3"/>
        <w:rPr>
          <w:szCs w:val="24"/>
        </w:rPr>
      </w:pPr>
      <w:bookmarkStart w:id="890" w:name="_Toc439170694"/>
      <w:bookmarkStart w:id="891" w:name="_Toc439172796"/>
      <w:bookmarkStart w:id="892" w:name="_Toc439173240"/>
      <w:bookmarkStart w:id="893" w:name="_Toc439238236"/>
      <w:bookmarkStart w:id="894" w:name="_Toc439252783"/>
      <w:bookmarkStart w:id="895" w:name="_Toc439323757"/>
      <w:bookmarkStart w:id="896" w:name="_Toc440361394"/>
      <w:bookmarkStart w:id="897" w:name="_Toc440376276"/>
      <w:bookmarkStart w:id="898" w:name="_Toc440382534"/>
      <w:bookmarkStart w:id="899" w:name="_Toc440447204"/>
      <w:bookmarkStart w:id="900" w:name="_Toc440632365"/>
      <w:bookmarkStart w:id="901" w:name="_Toc440875137"/>
      <w:bookmarkStart w:id="902" w:name="_Toc441131124"/>
      <w:r w:rsidRPr="00D904EF">
        <w:rPr>
          <w:szCs w:val="24"/>
        </w:rPr>
        <w:lastRenderedPageBreak/>
        <w:t>Инструкции по заполнению</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6C7">
        <w:rPr>
          <w:sz w:val="24"/>
          <w:szCs w:val="24"/>
        </w:rPr>
        <w:fldChar w:fldCharType="begin"/>
      </w:r>
      <w:r w:rsidR="00D90031">
        <w:rPr>
          <w:sz w:val="24"/>
          <w:szCs w:val="24"/>
        </w:rPr>
        <w:instrText xml:space="preserve"> REF _Ref440274159 \r \h </w:instrText>
      </w:r>
      <w:r w:rsidR="00FC66C7">
        <w:rPr>
          <w:sz w:val="24"/>
          <w:szCs w:val="24"/>
        </w:rPr>
      </w:r>
      <w:r w:rsidR="00FC66C7">
        <w:rPr>
          <w:sz w:val="24"/>
          <w:szCs w:val="24"/>
        </w:rPr>
        <w:fldChar w:fldCharType="separate"/>
      </w:r>
      <w:r w:rsidR="00552FBF">
        <w:rPr>
          <w:sz w:val="24"/>
          <w:szCs w:val="24"/>
        </w:rPr>
        <w:t>4</w:t>
      </w:r>
      <w:r w:rsidR="00FC66C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55336389"/>
      <w:bookmarkStart w:id="904" w:name="_Toc57314677"/>
      <w:bookmarkStart w:id="905" w:name="_Toc69728991"/>
      <w:bookmarkStart w:id="906" w:name="_Toc98253945"/>
      <w:bookmarkStart w:id="907" w:name="_Toc165173871"/>
      <w:bookmarkStart w:id="908" w:name="_Toc423423675"/>
      <w:bookmarkStart w:id="909" w:name="_Toc441131125"/>
      <w:r w:rsidRPr="00F647F7">
        <w:lastRenderedPageBreak/>
        <w:t xml:space="preserve">Справка о материально-технических ресурсах (форма </w:t>
      </w:r>
      <w:r w:rsidR="00B8118F">
        <w:t>9</w:t>
      </w:r>
      <w:r w:rsidRPr="00F647F7">
        <w:t>)</w:t>
      </w:r>
      <w:bookmarkEnd w:id="903"/>
      <w:bookmarkEnd w:id="904"/>
      <w:bookmarkEnd w:id="905"/>
      <w:bookmarkEnd w:id="906"/>
      <w:bookmarkEnd w:id="907"/>
      <w:bookmarkEnd w:id="908"/>
      <w:bookmarkEnd w:id="909"/>
    </w:p>
    <w:p w:rsidR="004F4D80" w:rsidRPr="00D904EF" w:rsidRDefault="004F4D80" w:rsidP="004F4D80">
      <w:pPr>
        <w:pStyle w:val="3"/>
        <w:rPr>
          <w:szCs w:val="24"/>
        </w:rPr>
      </w:pPr>
      <w:bookmarkStart w:id="910" w:name="_Toc98253946"/>
      <w:bookmarkStart w:id="911" w:name="_Toc157248198"/>
      <w:bookmarkStart w:id="912" w:name="_Toc157496567"/>
      <w:bookmarkStart w:id="913" w:name="_Toc158206106"/>
      <w:bookmarkStart w:id="914" w:name="_Toc164057791"/>
      <w:bookmarkStart w:id="915" w:name="_Toc164137141"/>
      <w:bookmarkStart w:id="916" w:name="_Toc164161301"/>
      <w:bookmarkStart w:id="917" w:name="_Toc165173872"/>
      <w:bookmarkStart w:id="918" w:name="_Toc439170696"/>
      <w:bookmarkStart w:id="919" w:name="_Toc439172798"/>
      <w:bookmarkStart w:id="920" w:name="_Toc439173242"/>
      <w:bookmarkStart w:id="921" w:name="_Toc439238238"/>
      <w:bookmarkStart w:id="922" w:name="_Toc439252785"/>
      <w:bookmarkStart w:id="923" w:name="_Toc439323759"/>
      <w:bookmarkStart w:id="924" w:name="_Toc440361396"/>
      <w:bookmarkStart w:id="925" w:name="_Toc440376278"/>
      <w:bookmarkStart w:id="926" w:name="_Toc440382536"/>
      <w:bookmarkStart w:id="927" w:name="_Toc440447206"/>
      <w:bookmarkStart w:id="928" w:name="_Toc440632367"/>
      <w:bookmarkStart w:id="929" w:name="_Toc440875139"/>
      <w:bookmarkStart w:id="930" w:name="_Toc441131126"/>
      <w:r w:rsidRPr="00D904EF">
        <w:rPr>
          <w:szCs w:val="24"/>
        </w:rPr>
        <w:t>Форма Справки о материально-технических ресурсах</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402EF9">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02EF9">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02EF9">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1" w:name="_Toc98253947"/>
      <w:bookmarkStart w:id="932" w:name="_Toc157248199"/>
      <w:bookmarkStart w:id="933" w:name="_Toc157496568"/>
      <w:bookmarkStart w:id="934" w:name="_Toc158206107"/>
      <w:bookmarkStart w:id="935" w:name="_Toc164057792"/>
      <w:bookmarkStart w:id="936" w:name="_Toc164137142"/>
      <w:bookmarkStart w:id="937" w:name="_Toc164161302"/>
      <w:bookmarkStart w:id="93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9" w:name="_Toc439170697"/>
      <w:bookmarkStart w:id="940" w:name="_Toc439172799"/>
      <w:bookmarkStart w:id="941" w:name="_Toc439173243"/>
      <w:bookmarkStart w:id="942" w:name="_Toc439238239"/>
      <w:bookmarkStart w:id="943" w:name="_Toc439252786"/>
      <w:bookmarkStart w:id="944" w:name="_Toc439323760"/>
      <w:bookmarkStart w:id="945" w:name="_Toc440361397"/>
      <w:bookmarkStart w:id="946" w:name="_Toc440376279"/>
      <w:bookmarkStart w:id="947" w:name="_Toc440382537"/>
      <w:bookmarkStart w:id="948" w:name="_Toc440447207"/>
      <w:bookmarkStart w:id="949" w:name="_Toc440632368"/>
      <w:bookmarkStart w:id="950" w:name="_Toc440875140"/>
      <w:bookmarkStart w:id="951" w:name="_Toc441131127"/>
      <w:r w:rsidRPr="00D904EF">
        <w:rPr>
          <w:szCs w:val="24"/>
        </w:rPr>
        <w:lastRenderedPageBreak/>
        <w:t>Инструкции по заполнению</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2" w:name="_Ref55336398"/>
      <w:bookmarkStart w:id="953" w:name="_Toc57314678"/>
      <w:bookmarkStart w:id="954" w:name="_Toc69728992"/>
      <w:bookmarkStart w:id="955" w:name="_Toc98253948"/>
      <w:bookmarkStart w:id="956" w:name="_Toc165173874"/>
      <w:bookmarkStart w:id="957" w:name="_Toc423423676"/>
      <w:bookmarkStart w:id="958" w:name="_Toc441131128"/>
      <w:r w:rsidRPr="00F647F7">
        <w:lastRenderedPageBreak/>
        <w:t xml:space="preserve">Справка о кадровых ресурсах (форма </w:t>
      </w:r>
      <w:r w:rsidR="00B8118F">
        <w:t>10</w:t>
      </w:r>
      <w:r w:rsidRPr="00F647F7">
        <w:t>)</w:t>
      </w:r>
      <w:bookmarkEnd w:id="952"/>
      <w:bookmarkEnd w:id="953"/>
      <w:bookmarkEnd w:id="954"/>
      <w:bookmarkEnd w:id="955"/>
      <w:bookmarkEnd w:id="956"/>
      <w:bookmarkEnd w:id="957"/>
      <w:bookmarkEnd w:id="958"/>
    </w:p>
    <w:p w:rsidR="004F4D80" w:rsidRPr="00D904EF" w:rsidRDefault="004F4D80" w:rsidP="004F4D80">
      <w:pPr>
        <w:pStyle w:val="3"/>
        <w:rPr>
          <w:szCs w:val="24"/>
        </w:rPr>
      </w:pPr>
      <w:bookmarkStart w:id="959" w:name="_Toc98253949"/>
      <w:bookmarkStart w:id="960" w:name="_Toc157248201"/>
      <w:bookmarkStart w:id="961" w:name="_Toc157496570"/>
      <w:bookmarkStart w:id="962" w:name="_Toc158206109"/>
      <w:bookmarkStart w:id="963" w:name="_Toc164057794"/>
      <w:bookmarkStart w:id="964" w:name="_Toc164137144"/>
      <w:bookmarkStart w:id="965" w:name="_Toc164161304"/>
      <w:bookmarkStart w:id="966" w:name="_Toc165173875"/>
      <w:bookmarkStart w:id="967" w:name="_Toc439170699"/>
      <w:bookmarkStart w:id="968" w:name="_Toc439172801"/>
      <w:bookmarkStart w:id="969" w:name="_Toc439173245"/>
      <w:bookmarkStart w:id="970" w:name="_Toc439238241"/>
      <w:bookmarkStart w:id="971" w:name="_Toc439252788"/>
      <w:bookmarkStart w:id="972" w:name="_Toc439323762"/>
      <w:bookmarkStart w:id="973" w:name="_Toc440361399"/>
      <w:bookmarkStart w:id="974" w:name="_Toc440376281"/>
      <w:bookmarkStart w:id="975" w:name="_Toc440382539"/>
      <w:bookmarkStart w:id="976" w:name="_Toc440447209"/>
      <w:bookmarkStart w:id="977" w:name="_Toc440632370"/>
      <w:bookmarkStart w:id="978" w:name="_Toc440875142"/>
      <w:bookmarkStart w:id="979" w:name="_Toc441131129"/>
      <w:r w:rsidRPr="00D904EF">
        <w:rPr>
          <w:szCs w:val="24"/>
        </w:rPr>
        <w:t>Форма Справки о кадровых ресурсах</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02E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02E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02E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02E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02E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02E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02EF9">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02EF9">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02EF9">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0" w:name="_Toc98253950"/>
      <w:bookmarkStart w:id="981" w:name="_Toc157248202"/>
      <w:bookmarkStart w:id="982" w:name="_Toc157496571"/>
      <w:bookmarkStart w:id="983" w:name="_Toc158206110"/>
      <w:bookmarkStart w:id="984" w:name="_Toc164057795"/>
      <w:bookmarkStart w:id="985" w:name="_Toc164137145"/>
      <w:bookmarkStart w:id="986" w:name="_Toc164161305"/>
      <w:bookmarkStart w:id="987" w:name="_Toc165173876"/>
      <w:r>
        <w:rPr>
          <w:b/>
          <w:szCs w:val="24"/>
        </w:rPr>
        <w:br w:type="page"/>
      </w:r>
    </w:p>
    <w:p w:rsidR="004F4D80" w:rsidRPr="00D904EF" w:rsidRDefault="004F4D80" w:rsidP="004F4D80">
      <w:pPr>
        <w:pStyle w:val="3"/>
        <w:rPr>
          <w:szCs w:val="24"/>
        </w:rPr>
      </w:pPr>
      <w:bookmarkStart w:id="988" w:name="_Toc439170700"/>
      <w:bookmarkStart w:id="989" w:name="_Toc439172802"/>
      <w:bookmarkStart w:id="990" w:name="_Toc439173246"/>
      <w:bookmarkStart w:id="991" w:name="_Toc439238242"/>
      <w:bookmarkStart w:id="992" w:name="_Toc439252789"/>
      <w:bookmarkStart w:id="993" w:name="_Toc439323763"/>
      <w:bookmarkStart w:id="994" w:name="_Toc440361400"/>
      <w:bookmarkStart w:id="995" w:name="_Toc440376282"/>
      <w:bookmarkStart w:id="996" w:name="_Toc440382540"/>
      <w:bookmarkStart w:id="997" w:name="_Toc440447210"/>
      <w:bookmarkStart w:id="998" w:name="_Toc440632371"/>
      <w:bookmarkStart w:id="999" w:name="_Toc440875143"/>
      <w:bookmarkStart w:id="1000" w:name="_Toc441131130"/>
      <w:r w:rsidRPr="00D904EF">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1" w:name="_Toc165173881"/>
      <w:bookmarkStart w:id="1002" w:name="_Ref194749267"/>
      <w:bookmarkStart w:id="1003" w:name="_Toc423423677"/>
      <w:bookmarkStart w:id="1004" w:name="_Ref440271993"/>
      <w:bookmarkStart w:id="1005" w:name="_Ref440274659"/>
      <w:bookmarkStart w:id="1006" w:name="_Toc441131131"/>
      <w:bookmarkStart w:id="1007" w:name="_Ref90381523"/>
      <w:bookmarkStart w:id="1008" w:name="_Toc90385124"/>
      <w:bookmarkStart w:id="1009" w:name="_Ref96861029"/>
      <w:bookmarkStart w:id="1010" w:name="_Toc97651410"/>
      <w:bookmarkStart w:id="101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1"/>
      <w:bookmarkEnd w:id="1002"/>
      <w:bookmarkEnd w:id="1003"/>
      <w:bookmarkEnd w:id="1004"/>
      <w:bookmarkEnd w:id="1005"/>
      <w:bookmarkEnd w:id="1006"/>
    </w:p>
    <w:p w:rsidR="004F4D80" w:rsidRPr="00D904EF" w:rsidRDefault="004F4D80" w:rsidP="004F4D80">
      <w:pPr>
        <w:pStyle w:val="3"/>
        <w:rPr>
          <w:szCs w:val="24"/>
        </w:rPr>
      </w:pPr>
      <w:bookmarkStart w:id="1012" w:name="_Toc97651411"/>
      <w:bookmarkStart w:id="1013" w:name="_Toc98253956"/>
      <w:bookmarkStart w:id="1014" w:name="_Toc157248208"/>
      <w:bookmarkStart w:id="1015" w:name="_Toc157496577"/>
      <w:bookmarkStart w:id="1016" w:name="_Toc158206116"/>
      <w:bookmarkStart w:id="1017" w:name="_Toc164057801"/>
      <w:bookmarkStart w:id="1018" w:name="_Toc164137151"/>
      <w:bookmarkStart w:id="1019" w:name="_Toc164161311"/>
      <w:bookmarkStart w:id="1020" w:name="_Toc165173882"/>
      <w:bookmarkStart w:id="1021" w:name="_Toc439170702"/>
      <w:bookmarkStart w:id="1022" w:name="_Toc439172804"/>
      <w:bookmarkStart w:id="1023" w:name="_Toc439173248"/>
      <w:bookmarkStart w:id="1024" w:name="_Toc439238244"/>
      <w:bookmarkStart w:id="1025" w:name="_Toc439252791"/>
      <w:bookmarkStart w:id="1026" w:name="_Toc439323765"/>
      <w:bookmarkStart w:id="1027" w:name="_Toc440361402"/>
      <w:bookmarkStart w:id="1028" w:name="_Toc440376284"/>
      <w:bookmarkStart w:id="1029" w:name="_Toc440382542"/>
      <w:bookmarkStart w:id="1030" w:name="_Toc440447212"/>
      <w:bookmarkStart w:id="1031" w:name="_Toc440632373"/>
      <w:bookmarkStart w:id="1032" w:name="_Toc440875145"/>
      <w:bookmarkStart w:id="1033"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02EF9">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402EF9">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402EF9">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4" w:name="_Toc97651412"/>
      <w:bookmarkStart w:id="1035" w:name="_Toc98253957"/>
      <w:bookmarkStart w:id="1036" w:name="_Toc157248209"/>
      <w:bookmarkStart w:id="1037" w:name="_Toc157496578"/>
      <w:bookmarkStart w:id="1038" w:name="_Toc158206117"/>
      <w:bookmarkStart w:id="1039" w:name="_Toc164057802"/>
      <w:bookmarkStart w:id="1040" w:name="_Toc164137152"/>
      <w:bookmarkStart w:id="1041" w:name="_Toc164161312"/>
      <w:bookmarkStart w:id="1042" w:name="_Toc165173883"/>
      <w:r>
        <w:rPr>
          <w:b/>
          <w:szCs w:val="24"/>
        </w:rPr>
        <w:br w:type="page"/>
      </w:r>
    </w:p>
    <w:p w:rsidR="004F4D80" w:rsidRPr="00D904EF" w:rsidRDefault="004F4D80" w:rsidP="004F4D80">
      <w:pPr>
        <w:pStyle w:val="3"/>
        <w:rPr>
          <w:szCs w:val="24"/>
        </w:rPr>
      </w:pPr>
      <w:bookmarkStart w:id="1043" w:name="_Toc439170703"/>
      <w:bookmarkStart w:id="1044" w:name="_Toc439172805"/>
      <w:bookmarkStart w:id="1045" w:name="_Toc439173249"/>
      <w:bookmarkStart w:id="1046" w:name="_Toc439238245"/>
      <w:bookmarkStart w:id="1047" w:name="_Toc439252792"/>
      <w:bookmarkStart w:id="1048" w:name="_Toc439323766"/>
      <w:bookmarkStart w:id="1049" w:name="_Toc440361403"/>
      <w:bookmarkStart w:id="1050" w:name="_Toc440376285"/>
      <w:bookmarkStart w:id="1051" w:name="_Toc440382543"/>
      <w:bookmarkStart w:id="1052" w:name="_Toc440447213"/>
      <w:bookmarkStart w:id="1053" w:name="_Toc440632374"/>
      <w:bookmarkStart w:id="1054" w:name="_Toc440875146"/>
      <w:bookmarkStart w:id="1055" w:name="_Toc441131133"/>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7"/>
    <w:bookmarkEnd w:id="1008"/>
    <w:bookmarkEnd w:id="1009"/>
    <w:bookmarkEnd w:id="1010"/>
    <w:bookmarkEnd w:id="10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7" w:name="_Toc423423680"/>
      <w:bookmarkStart w:id="1058" w:name="_Ref440272035"/>
      <w:bookmarkStart w:id="1059" w:name="_Ref440274733"/>
      <w:bookmarkStart w:id="1060" w:name="_Toc441131134"/>
      <w:bookmarkStart w:id="1061"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6"/>
      <w:bookmarkEnd w:id="1057"/>
      <w:bookmarkEnd w:id="1058"/>
      <w:bookmarkEnd w:id="1059"/>
      <w:bookmarkEnd w:id="1060"/>
      <w:bookmarkEnd w:id="1061"/>
    </w:p>
    <w:p w:rsidR="004F4D80" w:rsidRPr="00E87023" w:rsidRDefault="004F4D80" w:rsidP="004F4D80">
      <w:pPr>
        <w:pStyle w:val="3"/>
        <w:rPr>
          <w:sz w:val="22"/>
        </w:rPr>
      </w:pPr>
      <w:bookmarkStart w:id="1062" w:name="_Toc343690584"/>
      <w:bookmarkStart w:id="1063" w:name="_Toc372294428"/>
      <w:bookmarkStart w:id="1064" w:name="_Toc379288896"/>
      <w:bookmarkStart w:id="1065" w:name="_Toc384734780"/>
      <w:bookmarkStart w:id="1066" w:name="_Toc396984078"/>
      <w:bookmarkStart w:id="1067" w:name="_Toc423423681"/>
      <w:bookmarkStart w:id="1068" w:name="_Toc439170710"/>
      <w:bookmarkStart w:id="1069" w:name="_Toc439172812"/>
      <w:bookmarkStart w:id="1070" w:name="_Toc439173253"/>
      <w:bookmarkStart w:id="1071" w:name="_Toc439238249"/>
      <w:bookmarkStart w:id="1072" w:name="_Toc439252796"/>
      <w:bookmarkStart w:id="1073" w:name="_Toc439323770"/>
      <w:bookmarkStart w:id="1074" w:name="_Toc440361405"/>
      <w:bookmarkStart w:id="1075" w:name="_Toc440376287"/>
      <w:bookmarkStart w:id="1076" w:name="_Toc440382545"/>
      <w:bookmarkStart w:id="1077" w:name="_Toc440447215"/>
      <w:bookmarkStart w:id="1078" w:name="_Toc440632376"/>
      <w:bookmarkStart w:id="1079" w:name="_Toc440875148"/>
      <w:bookmarkStart w:id="1080"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1" w:name="_Toc343690585"/>
      <w:bookmarkStart w:id="1082" w:name="_Toc372294429"/>
      <w:bookmarkStart w:id="1083" w:name="_Toc379288897"/>
      <w:bookmarkStart w:id="1084" w:name="_Toc384734781"/>
      <w:bookmarkStart w:id="1085" w:name="_Toc396984079"/>
      <w:bookmarkStart w:id="1086" w:name="_Toc423423682"/>
      <w:bookmarkStart w:id="1087" w:name="_Toc439170711"/>
      <w:bookmarkStart w:id="1088" w:name="_Toc439172813"/>
      <w:bookmarkStart w:id="1089" w:name="_Toc439173254"/>
      <w:bookmarkStart w:id="1090" w:name="_Toc439238250"/>
      <w:bookmarkStart w:id="1091" w:name="_Toc439252797"/>
      <w:bookmarkStart w:id="1092" w:name="_Toc439323771"/>
      <w:bookmarkStart w:id="1093" w:name="_Toc440361406"/>
      <w:bookmarkStart w:id="1094" w:name="_Toc440376288"/>
      <w:bookmarkStart w:id="1095" w:name="_Toc440382546"/>
      <w:bookmarkStart w:id="1096" w:name="_Toc440447216"/>
      <w:bookmarkStart w:id="1097" w:name="_Toc440632377"/>
      <w:bookmarkStart w:id="1098" w:name="_Toc440875149"/>
      <w:bookmarkStart w:id="1099" w:name="_Toc441131136"/>
      <w:r w:rsidRPr="00D27071">
        <w:rPr>
          <w:szCs w:val="24"/>
        </w:rPr>
        <w:lastRenderedPageBreak/>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1" w:name="_Toc423423683"/>
      <w:bookmarkStart w:id="1102" w:name="_Ref440272051"/>
      <w:bookmarkStart w:id="1103" w:name="_Ref440274744"/>
      <w:bookmarkStart w:id="1104"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0"/>
      <w:bookmarkEnd w:id="1101"/>
      <w:bookmarkEnd w:id="1102"/>
      <w:bookmarkEnd w:id="1103"/>
      <w:bookmarkEnd w:id="1104"/>
    </w:p>
    <w:p w:rsidR="004F4D80" w:rsidRPr="008C4223" w:rsidRDefault="004F4D80" w:rsidP="004F4D80">
      <w:pPr>
        <w:pStyle w:val="3"/>
        <w:rPr>
          <w:szCs w:val="24"/>
        </w:rPr>
      </w:pPr>
      <w:bookmarkStart w:id="1105" w:name="_Toc343690587"/>
      <w:bookmarkStart w:id="1106" w:name="_Toc372294431"/>
      <w:bookmarkStart w:id="1107" w:name="_Toc379288899"/>
      <w:bookmarkStart w:id="1108" w:name="_Toc384734783"/>
      <w:bookmarkStart w:id="1109" w:name="_Toc396984081"/>
      <w:bookmarkStart w:id="1110" w:name="_Toc423423684"/>
      <w:bookmarkStart w:id="1111" w:name="_Toc439170713"/>
      <w:bookmarkStart w:id="1112" w:name="_Toc439172815"/>
      <w:bookmarkStart w:id="1113" w:name="_Toc439173256"/>
      <w:bookmarkStart w:id="1114" w:name="_Toc439238252"/>
      <w:bookmarkStart w:id="1115" w:name="_Toc439252799"/>
      <w:bookmarkStart w:id="1116" w:name="_Toc439323773"/>
      <w:bookmarkStart w:id="1117" w:name="_Toc440361408"/>
      <w:bookmarkStart w:id="1118" w:name="_Toc440376290"/>
      <w:bookmarkStart w:id="1119" w:name="_Toc440382548"/>
      <w:bookmarkStart w:id="1120" w:name="_Toc440447218"/>
      <w:bookmarkStart w:id="1121" w:name="_Toc440632379"/>
      <w:bookmarkStart w:id="1122" w:name="_Toc440875151"/>
      <w:bookmarkStart w:id="1123" w:name="_Toc441131138"/>
      <w:r w:rsidRPr="008C4223">
        <w:rPr>
          <w:szCs w:val="24"/>
        </w:rPr>
        <w:t xml:space="preserve">Форма </w:t>
      </w:r>
      <w:bookmarkEnd w:id="1105"/>
      <w:bookmarkEnd w:id="1106"/>
      <w:bookmarkEnd w:id="1107"/>
      <w:bookmarkEnd w:id="1108"/>
      <w:bookmarkEnd w:id="1109"/>
      <w:bookmarkEnd w:id="1110"/>
      <w:bookmarkEnd w:id="1111"/>
      <w:bookmarkEnd w:id="1112"/>
      <w:bookmarkEnd w:id="1113"/>
      <w:bookmarkEnd w:id="1114"/>
      <w:bookmarkEnd w:id="1115"/>
      <w:r w:rsidR="000D70B6" w:rsidRPr="000D70B6">
        <w:rPr>
          <w:szCs w:val="24"/>
        </w:rPr>
        <w:t>Согласия на обработку персональных данных</w:t>
      </w:r>
      <w:bookmarkEnd w:id="1116"/>
      <w:bookmarkEnd w:id="1117"/>
      <w:bookmarkEnd w:id="1118"/>
      <w:bookmarkEnd w:id="1119"/>
      <w:bookmarkEnd w:id="1120"/>
      <w:bookmarkEnd w:id="1121"/>
      <w:bookmarkEnd w:id="1122"/>
      <w:bookmarkEnd w:id="112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4" w:name="_Toc439252801"/>
      <w:bookmarkStart w:id="1125" w:name="_Toc439323774"/>
      <w:bookmarkStart w:id="1126" w:name="_Toc440361409"/>
      <w:bookmarkStart w:id="1127" w:name="_Toc440376291"/>
      <w:bookmarkStart w:id="1128" w:name="_Toc440382549"/>
      <w:bookmarkStart w:id="1129" w:name="_Toc440447219"/>
      <w:bookmarkStart w:id="1130" w:name="_Toc440632380"/>
      <w:bookmarkStart w:id="1131" w:name="_Toc440875152"/>
      <w:bookmarkStart w:id="1132" w:name="_Toc441131139"/>
      <w:r w:rsidRPr="005A2CAE">
        <w:rPr>
          <w:szCs w:val="24"/>
        </w:rPr>
        <w:lastRenderedPageBreak/>
        <w:t>Инструкции по заполнению</w:t>
      </w:r>
      <w:bookmarkEnd w:id="1124"/>
      <w:bookmarkEnd w:id="1125"/>
      <w:bookmarkEnd w:id="1126"/>
      <w:bookmarkEnd w:id="1127"/>
      <w:bookmarkEnd w:id="1128"/>
      <w:bookmarkEnd w:id="1129"/>
      <w:bookmarkEnd w:id="1130"/>
      <w:bookmarkEnd w:id="1131"/>
      <w:bookmarkEnd w:id="113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3" w:name="_Ref440272256"/>
      <w:bookmarkStart w:id="1134" w:name="_Ref440272678"/>
      <w:bookmarkStart w:id="1135" w:name="_Ref440274944"/>
      <w:bookmarkStart w:id="1136" w:name="_Toc441131140"/>
      <w:r w:rsidRPr="007A6A39">
        <w:lastRenderedPageBreak/>
        <w:t>Соглашение о неустойке (форма 1</w:t>
      </w:r>
      <w:r w:rsidR="00635719">
        <w:t>4</w:t>
      </w:r>
      <w:r w:rsidRPr="007A6A39">
        <w:t>)</w:t>
      </w:r>
      <w:bookmarkEnd w:id="1133"/>
      <w:bookmarkEnd w:id="1134"/>
      <w:bookmarkEnd w:id="1135"/>
      <w:bookmarkEnd w:id="1136"/>
    </w:p>
    <w:p w:rsidR="007A6A39" w:rsidRPr="007A6A39" w:rsidRDefault="007A6A39" w:rsidP="007A6A39">
      <w:pPr>
        <w:pStyle w:val="3"/>
        <w:rPr>
          <w:szCs w:val="24"/>
        </w:rPr>
      </w:pPr>
      <w:bookmarkStart w:id="1137" w:name="_Toc439170715"/>
      <w:bookmarkStart w:id="1138" w:name="_Toc439172817"/>
      <w:bookmarkStart w:id="1139" w:name="_Toc439173259"/>
      <w:bookmarkStart w:id="1140" w:name="_Toc439238255"/>
      <w:bookmarkStart w:id="1141" w:name="_Toc439252803"/>
      <w:bookmarkStart w:id="1142" w:name="_Toc439323776"/>
      <w:bookmarkStart w:id="1143" w:name="_Toc440361411"/>
      <w:bookmarkStart w:id="1144" w:name="_Toc440376293"/>
      <w:bookmarkStart w:id="1145" w:name="_Toc440382551"/>
      <w:bookmarkStart w:id="1146" w:name="_Toc440447221"/>
      <w:bookmarkStart w:id="1147" w:name="_Toc440632382"/>
      <w:bookmarkStart w:id="1148" w:name="_Toc440875154"/>
      <w:bookmarkStart w:id="1149" w:name="_Toc441131141"/>
      <w:r w:rsidRPr="007A6A39">
        <w:rPr>
          <w:szCs w:val="24"/>
        </w:rPr>
        <w:t>Форма соглашени</w:t>
      </w:r>
      <w:r w:rsidR="00E47073">
        <w:rPr>
          <w:szCs w:val="24"/>
        </w:rPr>
        <w:t>я</w:t>
      </w:r>
      <w:r w:rsidRPr="007A6A39">
        <w:rPr>
          <w:szCs w:val="24"/>
        </w:rPr>
        <w:t xml:space="preserve"> о неустойке</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402EF9">
      <w:pPr>
        <w:pStyle w:val="afd"/>
        <w:numPr>
          <w:ilvl w:val="0"/>
          <w:numId w:val="68"/>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6C7">
        <w:rPr>
          <w:vertAlign w:val="subscript"/>
        </w:rPr>
        <w:fldChar w:fldCharType="begin"/>
      </w:r>
      <w:r>
        <w:rPr>
          <w:vertAlign w:val="subscript"/>
        </w:rPr>
        <w:instrText xml:space="preserve"> REF _Ref440275279 \r \h </w:instrText>
      </w:r>
      <w:r w:rsidR="00FC66C7">
        <w:rPr>
          <w:vertAlign w:val="subscript"/>
        </w:rPr>
      </w:r>
      <w:r w:rsidR="00FC66C7">
        <w:rPr>
          <w:vertAlign w:val="subscript"/>
        </w:rPr>
        <w:fldChar w:fldCharType="separate"/>
      </w:r>
      <w:r w:rsidR="00552FBF">
        <w:rPr>
          <w:vertAlign w:val="subscript"/>
        </w:rPr>
        <w:t>1.1.4</w:t>
      </w:r>
      <w:r w:rsidR="00FC66C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402EF9">
      <w:pPr>
        <w:pStyle w:val="afd"/>
        <w:numPr>
          <w:ilvl w:val="0"/>
          <w:numId w:val="68"/>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6C7">
        <w:rPr>
          <w:vertAlign w:val="subscript"/>
        </w:rPr>
        <w:fldChar w:fldCharType="begin"/>
      </w:r>
      <w:r>
        <w:rPr>
          <w:vertAlign w:val="subscript"/>
        </w:rPr>
        <w:instrText xml:space="preserve"> REF _Ref440275279 \r \h </w:instrText>
      </w:r>
      <w:r w:rsidR="00FC66C7">
        <w:rPr>
          <w:vertAlign w:val="subscript"/>
        </w:rPr>
      </w:r>
      <w:r w:rsidR="00FC66C7">
        <w:rPr>
          <w:vertAlign w:val="subscript"/>
        </w:rPr>
        <w:fldChar w:fldCharType="separate"/>
      </w:r>
      <w:r w:rsidR="00552FBF">
        <w:rPr>
          <w:vertAlign w:val="subscript"/>
        </w:rPr>
        <w:t>1.1.4</w:t>
      </w:r>
      <w:r w:rsidR="00FC66C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02EF9">
      <w:pPr>
        <w:pStyle w:val="afd"/>
        <w:numPr>
          <w:ilvl w:val="0"/>
          <w:numId w:val="68"/>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02EF9">
      <w:pPr>
        <w:pStyle w:val="afd"/>
        <w:numPr>
          <w:ilvl w:val="0"/>
          <w:numId w:val="68"/>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02EF9">
      <w:pPr>
        <w:pStyle w:val="afd"/>
        <w:numPr>
          <w:ilvl w:val="0"/>
          <w:numId w:val="68"/>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02EF9">
      <w:pPr>
        <w:pStyle w:val="afd"/>
        <w:numPr>
          <w:ilvl w:val="0"/>
          <w:numId w:val="68"/>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02EF9">
      <w:pPr>
        <w:pStyle w:val="afd"/>
        <w:numPr>
          <w:ilvl w:val="0"/>
          <w:numId w:val="68"/>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02EF9">
      <w:pPr>
        <w:pStyle w:val="afd"/>
        <w:numPr>
          <w:ilvl w:val="0"/>
          <w:numId w:val="68"/>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02EF9">
      <w:pPr>
        <w:pStyle w:val="afd"/>
        <w:numPr>
          <w:ilvl w:val="0"/>
          <w:numId w:val="68"/>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50" w:name="_Toc439170716"/>
      <w:bookmarkStart w:id="1151" w:name="_Toc439172818"/>
      <w:bookmarkStart w:id="1152" w:name="_Toc439173260"/>
      <w:bookmarkStart w:id="1153" w:name="_Toc439238256"/>
      <w:bookmarkStart w:id="1154" w:name="_Toc439252804"/>
      <w:bookmarkStart w:id="1155" w:name="_Toc439323777"/>
      <w:bookmarkStart w:id="1156" w:name="_Toc440361412"/>
      <w:bookmarkStart w:id="1157" w:name="_Toc440376294"/>
      <w:bookmarkStart w:id="1158" w:name="_Toc440382552"/>
      <w:bookmarkStart w:id="1159" w:name="_Toc440447222"/>
      <w:bookmarkStart w:id="1160" w:name="_Toc440632383"/>
      <w:bookmarkStart w:id="1161" w:name="_Toc440875155"/>
      <w:bookmarkStart w:id="1162" w:name="_Toc441131142"/>
      <w:r w:rsidRPr="007857E5">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3" w:name="_Ref440272274"/>
      <w:bookmarkStart w:id="1164" w:name="_Ref440274756"/>
      <w:bookmarkStart w:id="1165"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3"/>
      <w:bookmarkEnd w:id="1164"/>
      <w:bookmarkEnd w:id="1165"/>
    </w:p>
    <w:p w:rsidR="007857E5" w:rsidRPr="00E47073" w:rsidRDefault="007857E5" w:rsidP="007857E5">
      <w:pPr>
        <w:pStyle w:val="3"/>
        <w:rPr>
          <w:szCs w:val="24"/>
        </w:rPr>
      </w:pPr>
      <w:bookmarkStart w:id="1166" w:name="_Toc439170718"/>
      <w:bookmarkStart w:id="1167" w:name="_Toc439172820"/>
      <w:bookmarkStart w:id="1168" w:name="_Toc439173262"/>
      <w:bookmarkStart w:id="1169" w:name="_Toc439238258"/>
      <w:bookmarkStart w:id="1170" w:name="_Toc439252806"/>
      <w:bookmarkStart w:id="1171" w:name="_Toc439323779"/>
      <w:bookmarkStart w:id="1172" w:name="_Toc440361414"/>
      <w:bookmarkStart w:id="1173" w:name="_Toc440376296"/>
      <w:bookmarkStart w:id="1174" w:name="_Toc440382554"/>
      <w:bookmarkStart w:id="1175" w:name="_Toc440447224"/>
      <w:bookmarkStart w:id="1176" w:name="_Toc440632385"/>
      <w:bookmarkStart w:id="1177" w:name="_Toc440875157"/>
      <w:bookmarkStart w:id="1178" w:name="_Toc441131144"/>
      <w:r w:rsidRPr="00E47073">
        <w:rPr>
          <w:szCs w:val="24"/>
        </w:rPr>
        <w:t xml:space="preserve">Форма </w:t>
      </w:r>
      <w:bookmarkEnd w:id="1166"/>
      <w:r w:rsidR="00E47073" w:rsidRPr="00E47073">
        <w:rPr>
          <w:szCs w:val="24"/>
        </w:rPr>
        <w:t>согласия Участника налоговым органам на разглашение сведений, составляющих налоговую тайну</w:t>
      </w:r>
      <w:bookmarkEnd w:id="1167"/>
      <w:bookmarkEnd w:id="1168"/>
      <w:bookmarkEnd w:id="1169"/>
      <w:bookmarkEnd w:id="1170"/>
      <w:bookmarkEnd w:id="1171"/>
      <w:bookmarkEnd w:id="1172"/>
      <w:bookmarkEnd w:id="1173"/>
      <w:bookmarkEnd w:id="1174"/>
      <w:bookmarkEnd w:id="1175"/>
      <w:bookmarkEnd w:id="1176"/>
      <w:bookmarkEnd w:id="1177"/>
      <w:bookmarkEnd w:id="11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9" w:name="_Toc300142269"/>
      <w:bookmarkStart w:id="1180" w:name="_Toc309735391"/>
      <w:bookmarkStart w:id="11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9"/>
      <w:r w:rsidRPr="007857E5">
        <w:rPr>
          <w:b/>
          <w:bCs w:val="0"/>
          <w:snapToGrid w:val="0"/>
          <w:sz w:val="24"/>
          <w:szCs w:val="24"/>
        </w:rPr>
        <w:t xml:space="preserve"> </w:t>
      </w:r>
      <w:bookmarkEnd w:id="1180"/>
      <w:bookmarkEnd w:id="11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2" w:name="_Toc439170719"/>
      <w:bookmarkStart w:id="1183" w:name="_Toc439172821"/>
      <w:bookmarkStart w:id="1184" w:name="_Toc439173263"/>
      <w:bookmarkStart w:id="1185" w:name="_Toc439238259"/>
      <w:bookmarkStart w:id="1186" w:name="_Toc439252807"/>
      <w:bookmarkStart w:id="1187" w:name="_Toc439323780"/>
      <w:bookmarkStart w:id="1188" w:name="_Toc440361415"/>
      <w:bookmarkStart w:id="1189" w:name="_Toc440376297"/>
      <w:bookmarkStart w:id="1190" w:name="_Toc440382555"/>
      <w:bookmarkStart w:id="1191" w:name="_Toc440447225"/>
      <w:bookmarkStart w:id="1192" w:name="_Toc440632386"/>
      <w:bookmarkStart w:id="1193" w:name="_Toc440875158"/>
      <w:bookmarkStart w:id="1194" w:name="_Toc441131145"/>
      <w:r w:rsidRPr="007857E5">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5" w:name="_Ref93268095"/>
      <w:bookmarkStart w:id="1196" w:name="_Ref93268099"/>
      <w:bookmarkStart w:id="1197" w:name="_Toc98253958"/>
      <w:bookmarkStart w:id="1198" w:name="_Toc165173884"/>
      <w:bookmarkStart w:id="1199" w:name="_Toc423423678"/>
      <w:bookmarkStart w:id="1200" w:name="_Ref440272510"/>
      <w:bookmarkStart w:id="1201" w:name="_Ref440274961"/>
      <w:bookmarkStart w:id="1202" w:name="_Ref90381141"/>
      <w:bookmarkStart w:id="1203" w:name="_Toc90385121"/>
      <w:bookmarkStart w:id="1204" w:name="_Toc98253952"/>
      <w:bookmarkStart w:id="1205" w:name="_Toc165173878"/>
      <w:bookmarkStart w:id="1206" w:name="_Toc423427449"/>
      <w:bookmarkStart w:id="1207"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635719" w:rsidRPr="00D904EF" w:rsidRDefault="00635719" w:rsidP="00635719">
      <w:pPr>
        <w:pStyle w:val="3"/>
        <w:rPr>
          <w:szCs w:val="24"/>
        </w:rPr>
      </w:pPr>
      <w:bookmarkStart w:id="1208" w:name="_Toc90385125"/>
      <w:bookmarkStart w:id="1209" w:name="_Toc439170705"/>
      <w:bookmarkStart w:id="1210" w:name="_Toc439172807"/>
      <w:bookmarkStart w:id="1211" w:name="_Toc439173268"/>
      <w:bookmarkStart w:id="1212" w:name="_Toc439238264"/>
      <w:bookmarkStart w:id="1213" w:name="_Toc439252812"/>
      <w:bookmarkStart w:id="1214" w:name="_Toc439323785"/>
      <w:bookmarkStart w:id="1215" w:name="_Toc440361420"/>
      <w:bookmarkStart w:id="1216" w:name="_Toc440376302"/>
      <w:bookmarkStart w:id="1217" w:name="_Toc440382560"/>
      <w:bookmarkStart w:id="1218" w:name="_Toc440447230"/>
      <w:bookmarkStart w:id="1219" w:name="_Toc440632391"/>
      <w:bookmarkStart w:id="1220" w:name="_Toc440875160"/>
      <w:bookmarkStart w:id="1221" w:name="_Toc441131147"/>
      <w:r w:rsidRPr="00D904EF">
        <w:rPr>
          <w:szCs w:val="24"/>
        </w:rPr>
        <w:t xml:space="preserve">Форма </w:t>
      </w:r>
      <w:bookmarkEnd w:id="1208"/>
      <w:bookmarkEnd w:id="1209"/>
      <w:bookmarkEnd w:id="1210"/>
      <w:bookmarkEnd w:id="1211"/>
      <w:bookmarkEnd w:id="1212"/>
      <w:bookmarkEnd w:id="1213"/>
      <w:bookmarkEnd w:id="1214"/>
      <w:bookmarkEnd w:id="121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6"/>
      <w:bookmarkEnd w:id="1217"/>
      <w:bookmarkEnd w:id="1218"/>
      <w:bookmarkEnd w:id="1219"/>
      <w:bookmarkEnd w:id="1220"/>
      <w:bookmarkEnd w:id="12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402EF9">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402EF9">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402EF9">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2" w:name="_Toc90385126"/>
      <w:bookmarkStart w:id="1223" w:name="_Toc98253959"/>
      <w:bookmarkStart w:id="1224" w:name="_Toc157248211"/>
      <w:bookmarkStart w:id="1225" w:name="_Toc157496580"/>
      <w:bookmarkStart w:id="1226" w:name="_Toc158206119"/>
      <w:bookmarkStart w:id="1227" w:name="_Toc164057804"/>
      <w:bookmarkStart w:id="1228" w:name="_Toc164137154"/>
      <w:bookmarkStart w:id="1229" w:name="_Toc164161314"/>
      <w:bookmarkStart w:id="1230" w:name="_Toc165173885"/>
      <w:r>
        <w:rPr>
          <w:b/>
          <w:szCs w:val="24"/>
        </w:rPr>
        <w:br w:type="page"/>
      </w:r>
    </w:p>
    <w:p w:rsidR="00635719" w:rsidRPr="00D904EF" w:rsidRDefault="00635719" w:rsidP="00635719">
      <w:pPr>
        <w:pStyle w:val="3"/>
        <w:rPr>
          <w:szCs w:val="24"/>
        </w:rPr>
      </w:pPr>
      <w:bookmarkStart w:id="1231" w:name="_Toc439170706"/>
      <w:bookmarkStart w:id="1232" w:name="_Toc439172808"/>
      <w:bookmarkStart w:id="1233" w:name="_Toc439173269"/>
      <w:bookmarkStart w:id="1234" w:name="_Toc439238265"/>
      <w:bookmarkStart w:id="1235" w:name="_Toc439252813"/>
      <w:bookmarkStart w:id="1236" w:name="_Toc439323786"/>
      <w:bookmarkStart w:id="1237" w:name="_Toc440361421"/>
      <w:bookmarkStart w:id="1238" w:name="_Toc440376303"/>
      <w:bookmarkStart w:id="1239" w:name="_Toc440382561"/>
      <w:bookmarkStart w:id="1240" w:name="_Toc440447231"/>
      <w:bookmarkStart w:id="1241" w:name="_Toc440632392"/>
      <w:bookmarkStart w:id="1242" w:name="_Toc440875161"/>
      <w:bookmarkStart w:id="1243" w:name="_Toc441131148"/>
      <w:r w:rsidRPr="00D904EF">
        <w:rPr>
          <w:szCs w:val="24"/>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6C7">
        <w:rPr>
          <w:sz w:val="24"/>
          <w:szCs w:val="24"/>
        </w:rPr>
        <w:fldChar w:fldCharType="begin"/>
      </w:r>
      <w:r w:rsidR="00C718E2">
        <w:rPr>
          <w:sz w:val="24"/>
          <w:szCs w:val="24"/>
        </w:rPr>
        <w:instrText xml:space="preserve"> REF _Ref440271628 \r \h </w:instrText>
      </w:r>
      <w:r w:rsidR="00FC66C7">
        <w:rPr>
          <w:sz w:val="24"/>
          <w:szCs w:val="24"/>
        </w:rPr>
      </w:r>
      <w:r w:rsidR="00FC66C7">
        <w:rPr>
          <w:sz w:val="24"/>
          <w:szCs w:val="24"/>
        </w:rPr>
        <w:fldChar w:fldCharType="separate"/>
      </w:r>
      <w:r w:rsidR="00552FBF">
        <w:rPr>
          <w:sz w:val="24"/>
          <w:szCs w:val="24"/>
        </w:rPr>
        <w:t>3.3.9</w:t>
      </w:r>
      <w:r w:rsidR="00FC66C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6C7">
        <w:rPr>
          <w:sz w:val="24"/>
          <w:szCs w:val="24"/>
        </w:rPr>
        <w:fldChar w:fldCharType="begin"/>
      </w:r>
      <w:r w:rsidR="00D90031">
        <w:rPr>
          <w:sz w:val="24"/>
          <w:szCs w:val="24"/>
        </w:rPr>
        <w:instrText xml:space="preserve"> REF _Ref440274337 \r \h </w:instrText>
      </w:r>
      <w:r w:rsidR="00FC66C7">
        <w:rPr>
          <w:sz w:val="24"/>
          <w:szCs w:val="24"/>
        </w:rPr>
      </w:r>
      <w:r w:rsidR="00FC66C7">
        <w:rPr>
          <w:sz w:val="24"/>
          <w:szCs w:val="24"/>
        </w:rPr>
        <w:fldChar w:fldCharType="separate"/>
      </w:r>
      <w:r w:rsidR="00552FBF">
        <w:rPr>
          <w:sz w:val="24"/>
          <w:szCs w:val="24"/>
        </w:rPr>
        <w:t>5.2</w:t>
      </w:r>
      <w:r w:rsidR="00FC66C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6C7">
        <w:rPr>
          <w:sz w:val="24"/>
          <w:szCs w:val="24"/>
        </w:rPr>
        <w:fldChar w:fldCharType="begin"/>
      </w:r>
      <w:r w:rsidR="00D90031">
        <w:rPr>
          <w:sz w:val="24"/>
          <w:szCs w:val="24"/>
        </w:rPr>
        <w:instrText xml:space="preserve"> REF _Ref440274366 \r \h </w:instrText>
      </w:r>
      <w:r w:rsidR="00FC66C7">
        <w:rPr>
          <w:sz w:val="24"/>
          <w:szCs w:val="24"/>
        </w:rPr>
      </w:r>
      <w:r w:rsidR="00FC66C7">
        <w:rPr>
          <w:sz w:val="24"/>
          <w:szCs w:val="24"/>
        </w:rPr>
        <w:fldChar w:fldCharType="separate"/>
      </w:r>
      <w:r w:rsidR="00552FBF">
        <w:rPr>
          <w:sz w:val="24"/>
          <w:szCs w:val="24"/>
        </w:rPr>
        <w:t>5.4</w:t>
      </w:r>
      <w:r w:rsidR="00FC66C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440376324"/>
      <w:bookmarkStart w:id="1245" w:name="_Ref440376401"/>
      <w:bookmarkStart w:id="1246"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4"/>
      <w:bookmarkEnd w:id="1245"/>
      <w:bookmarkEnd w:id="1246"/>
    </w:p>
    <w:p w:rsidR="00CA1534" w:rsidRPr="00D904EF" w:rsidRDefault="00CA1534" w:rsidP="00CA1534">
      <w:pPr>
        <w:pStyle w:val="3"/>
        <w:rPr>
          <w:szCs w:val="24"/>
        </w:rPr>
      </w:pPr>
      <w:bookmarkStart w:id="1247" w:name="_Toc440376305"/>
      <w:bookmarkStart w:id="1248" w:name="_Toc440382563"/>
      <w:bookmarkStart w:id="1249" w:name="_Toc440447233"/>
      <w:bookmarkStart w:id="1250" w:name="_Toc440632394"/>
      <w:bookmarkStart w:id="1251" w:name="_Toc440875163"/>
      <w:bookmarkStart w:id="1252"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7"/>
      <w:bookmarkEnd w:id="1248"/>
      <w:bookmarkEnd w:id="1249"/>
      <w:bookmarkEnd w:id="1250"/>
      <w:bookmarkEnd w:id="1251"/>
      <w:bookmarkEnd w:id="125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402EF9">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402EF9">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402EF9">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3" w:name="_Toc440376306"/>
      <w:bookmarkStart w:id="1254" w:name="_Toc440382564"/>
      <w:bookmarkStart w:id="1255" w:name="_Toc440447234"/>
      <w:bookmarkStart w:id="1256" w:name="_Toc440632395"/>
      <w:bookmarkStart w:id="1257" w:name="_Toc440875164"/>
      <w:bookmarkStart w:id="1258" w:name="_Toc441131151"/>
      <w:r w:rsidRPr="00D904EF">
        <w:rPr>
          <w:szCs w:val="24"/>
        </w:rPr>
        <w:lastRenderedPageBreak/>
        <w:t>Инструкции по заполнению</w:t>
      </w:r>
      <w:bookmarkEnd w:id="1253"/>
      <w:bookmarkEnd w:id="1254"/>
      <w:bookmarkEnd w:id="1255"/>
      <w:bookmarkEnd w:id="1256"/>
      <w:bookmarkEnd w:id="1257"/>
      <w:bookmarkEnd w:id="125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6C7">
        <w:rPr>
          <w:sz w:val="24"/>
          <w:szCs w:val="24"/>
        </w:rPr>
        <w:fldChar w:fldCharType="begin"/>
      </w:r>
      <w:r w:rsidR="001A63D5">
        <w:rPr>
          <w:sz w:val="24"/>
          <w:szCs w:val="24"/>
        </w:rPr>
        <w:instrText xml:space="preserve"> REF _Ref440876660 \r \h </w:instrText>
      </w:r>
      <w:r w:rsidR="00FC66C7">
        <w:rPr>
          <w:sz w:val="24"/>
          <w:szCs w:val="24"/>
        </w:rPr>
      </w:r>
      <w:r w:rsidR="00FC66C7">
        <w:rPr>
          <w:sz w:val="24"/>
          <w:szCs w:val="24"/>
        </w:rPr>
        <w:fldChar w:fldCharType="separate"/>
      </w:r>
      <w:r w:rsidR="00552FBF">
        <w:rPr>
          <w:sz w:val="24"/>
          <w:szCs w:val="24"/>
        </w:rPr>
        <w:t>3.3.10</w:t>
      </w:r>
      <w:r w:rsidR="00FC66C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6C7">
        <w:rPr>
          <w:sz w:val="24"/>
          <w:szCs w:val="24"/>
        </w:rPr>
        <w:fldChar w:fldCharType="begin"/>
      </w:r>
      <w:r>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6C7">
        <w:rPr>
          <w:sz w:val="24"/>
          <w:szCs w:val="24"/>
        </w:rPr>
        <w:fldChar w:fldCharType="begin"/>
      </w:r>
      <w:r w:rsidR="00CA1534">
        <w:rPr>
          <w:sz w:val="24"/>
          <w:szCs w:val="24"/>
        </w:rPr>
        <w:instrText xml:space="preserve"> REF _Ref440274337 \r \h </w:instrText>
      </w:r>
      <w:r w:rsidR="00FC66C7">
        <w:rPr>
          <w:sz w:val="24"/>
          <w:szCs w:val="24"/>
        </w:rPr>
      </w:r>
      <w:r w:rsidR="00FC66C7">
        <w:rPr>
          <w:sz w:val="24"/>
          <w:szCs w:val="24"/>
        </w:rPr>
        <w:fldChar w:fldCharType="separate"/>
      </w:r>
      <w:r w:rsidR="00552FBF">
        <w:rPr>
          <w:sz w:val="24"/>
          <w:szCs w:val="24"/>
        </w:rPr>
        <w:t>5.2</w:t>
      </w:r>
      <w:r w:rsidR="00FC66C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6C7">
        <w:rPr>
          <w:sz w:val="24"/>
          <w:szCs w:val="24"/>
        </w:rPr>
        <w:fldChar w:fldCharType="begin"/>
      </w:r>
      <w:r w:rsidR="00CA1534">
        <w:rPr>
          <w:sz w:val="24"/>
          <w:szCs w:val="24"/>
        </w:rPr>
        <w:instrText xml:space="preserve"> REF _Ref440274366 \r \h </w:instrText>
      </w:r>
      <w:r w:rsidR="00FC66C7">
        <w:rPr>
          <w:sz w:val="24"/>
          <w:szCs w:val="24"/>
        </w:rPr>
      </w:r>
      <w:r w:rsidR="00FC66C7">
        <w:rPr>
          <w:sz w:val="24"/>
          <w:szCs w:val="24"/>
        </w:rPr>
        <w:fldChar w:fldCharType="separate"/>
      </w:r>
      <w:r w:rsidR="00552FBF">
        <w:rPr>
          <w:sz w:val="24"/>
          <w:szCs w:val="24"/>
        </w:rPr>
        <w:t>5.4</w:t>
      </w:r>
      <w:r w:rsidR="00FC66C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259" w:name="_Toc426108836"/>
      <w:bookmarkStart w:id="1260" w:name="_Ref441574460"/>
      <w:bookmarkStart w:id="1261" w:name="_Ref441574649"/>
      <w:bookmarkStart w:id="1262" w:name="_Toc441575251"/>
      <w:bookmarkStart w:id="1263" w:name="_Ref442187883"/>
      <w:r w:rsidRPr="00CC5A3A">
        <w:lastRenderedPageBreak/>
        <w:t>Расписка  сдачи-приемки соглашения о неустойке (форма 1</w:t>
      </w:r>
      <w:r>
        <w:t>8</w:t>
      </w:r>
      <w:r w:rsidRPr="00CC5A3A">
        <w:t>)</w:t>
      </w:r>
      <w:bookmarkEnd w:id="1259"/>
      <w:bookmarkEnd w:id="1260"/>
      <w:bookmarkEnd w:id="1261"/>
      <w:bookmarkEnd w:id="1262"/>
      <w:bookmarkEnd w:id="1263"/>
    </w:p>
    <w:p w:rsidR="002F273A" w:rsidRPr="00CC5A3A" w:rsidRDefault="002F273A" w:rsidP="002F273A">
      <w:pPr>
        <w:pStyle w:val="3"/>
        <w:rPr>
          <w:szCs w:val="24"/>
        </w:rPr>
      </w:pPr>
      <w:bookmarkStart w:id="1264" w:name="_Toc426108837"/>
      <w:bookmarkStart w:id="1265" w:name="_Ref441574456"/>
      <w:bookmarkStart w:id="1266" w:name="_Toc441575252"/>
      <w:r w:rsidRPr="00CC5A3A">
        <w:rPr>
          <w:szCs w:val="24"/>
        </w:rPr>
        <w:t xml:space="preserve">Форма Расписки  сдачи-приемки </w:t>
      </w:r>
      <w:bookmarkEnd w:id="1264"/>
      <w:r w:rsidRPr="00CC5A3A">
        <w:rPr>
          <w:szCs w:val="24"/>
        </w:rPr>
        <w:t>соглашения о неустойке</w:t>
      </w:r>
      <w:bookmarkEnd w:id="1265"/>
      <w:bookmarkEnd w:id="1266"/>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7A4D4C">
        <w:tc>
          <w:tcPr>
            <w:tcW w:w="14863" w:type="dxa"/>
            <w:gridSpan w:val="7"/>
            <w:shd w:val="clear" w:color="auto" w:fill="auto"/>
          </w:tcPr>
          <w:p w:rsidR="002F273A" w:rsidRPr="00047DE1" w:rsidRDefault="002F273A" w:rsidP="007A4D4C">
            <w:pPr>
              <w:pStyle w:val="afd"/>
              <w:rPr>
                <w:sz w:val="24"/>
                <w:szCs w:val="24"/>
              </w:rPr>
            </w:pPr>
            <w:r w:rsidRPr="00047DE1">
              <w:rPr>
                <w:b/>
                <w:sz w:val="24"/>
                <w:szCs w:val="24"/>
              </w:rPr>
              <w:t>ПОЛУЧЕНИЕ</w:t>
            </w:r>
            <w:r w:rsidRPr="00047DE1">
              <w:rPr>
                <w:sz w:val="24"/>
                <w:szCs w:val="24"/>
              </w:rPr>
              <w:t>:</w:t>
            </w:r>
          </w:p>
        </w:tc>
      </w:tr>
      <w:tr w:rsidR="002F273A" w:rsidRPr="00047DE1" w:rsidTr="007A4D4C">
        <w:tc>
          <w:tcPr>
            <w:tcW w:w="2262" w:type="dxa"/>
            <w:shd w:val="clear" w:color="auto" w:fill="auto"/>
          </w:tcPr>
          <w:p w:rsidR="002F273A" w:rsidRPr="00047DE1" w:rsidRDefault="002F273A" w:rsidP="007A4D4C">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7A4D4C">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7A4D4C">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7A4D4C">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7A4D4C">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7A4D4C">
            <w:pPr>
              <w:pStyle w:val="afd"/>
              <w:ind w:right="86"/>
              <w:rPr>
                <w:sz w:val="24"/>
                <w:szCs w:val="24"/>
              </w:rPr>
            </w:pPr>
            <w:r w:rsidRPr="00047DE1">
              <w:rPr>
                <w:sz w:val="24"/>
                <w:szCs w:val="24"/>
              </w:rPr>
              <w:t>Сдал</w:t>
            </w:r>
          </w:p>
          <w:p w:rsidR="002F273A" w:rsidRPr="00047DE1" w:rsidRDefault="002F273A" w:rsidP="007A4D4C">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7A4D4C">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7A4D4C">
            <w:pPr>
              <w:pStyle w:val="afd"/>
              <w:ind w:right="86"/>
              <w:rPr>
                <w:sz w:val="24"/>
                <w:szCs w:val="24"/>
              </w:rPr>
            </w:pPr>
            <w:r w:rsidRPr="00047DE1">
              <w:rPr>
                <w:sz w:val="24"/>
                <w:szCs w:val="24"/>
              </w:rPr>
              <w:t>Получил</w:t>
            </w:r>
          </w:p>
          <w:p w:rsidR="002F273A" w:rsidRPr="00047DE1" w:rsidRDefault="002F273A" w:rsidP="007A4D4C">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7A4D4C">
            <w:pPr>
              <w:pStyle w:val="afd"/>
              <w:ind w:right="86"/>
              <w:rPr>
                <w:sz w:val="24"/>
                <w:szCs w:val="24"/>
              </w:rPr>
            </w:pPr>
            <w:r w:rsidRPr="00047DE1">
              <w:rPr>
                <w:sz w:val="24"/>
                <w:szCs w:val="24"/>
              </w:rPr>
              <w:t>ФИО/Подпись</w:t>
            </w:r>
          </w:p>
        </w:tc>
      </w:tr>
      <w:tr w:rsidR="002F273A" w:rsidRPr="00047DE1" w:rsidTr="007A4D4C">
        <w:tc>
          <w:tcPr>
            <w:tcW w:w="2262" w:type="dxa"/>
            <w:shd w:val="clear" w:color="auto" w:fill="auto"/>
          </w:tcPr>
          <w:p w:rsidR="002F273A" w:rsidRPr="00047DE1" w:rsidRDefault="002F273A" w:rsidP="007A4D4C">
            <w:pPr>
              <w:pStyle w:val="afd"/>
              <w:rPr>
                <w:sz w:val="24"/>
                <w:szCs w:val="24"/>
              </w:rPr>
            </w:pPr>
          </w:p>
          <w:p w:rsidR="002F273A" w:rsidRPr="00047DE1" w:rsidRDefault="002F273A" w:rsidP="007A4D4C">
            <w:pPr>
              <w:pStyle w:val="afd"/>
              <w:rPr>
                <w:sz w:val="24"/>
                <w:szCs w:val="24"/>
              </w:rPr>
            </w:pPr>
          </w:p>
        </w:tc>
        <w:tc>
          <w:tcPr>
            <w:tcW w:w="3800" w:type="dxa"/>
            <w:shd w:val="clear" w:color="auto" w:fill="auto"/>
          </w:tcPr>
          <w:p w:rsidR="002F273A" w:rsidRPr="00047DE1" w:rsidRDefault="002F273A" w:rsidP="007A4D4C">
            <w:pPr>
              <w:pStyle w:val="afd"/>
              <w:rPr>
                <w:sz w:val="24"/>
                <w:szCs w:val="24"/>
              </w:rPr>
            </w:pPr>
          </w:p>
        </w:tc>
        <w:tc>
          <w:tcPr>
            <w:tcW w:w="1559" w:type="dxa"/>
            <w:shd w:val="clear" w:color="auto" w:fill="auto"/>
          </w:tcPr>
          <w:p w:rsidR="002F273A" w:rsidRPr="00047DE1" w:rsidRDefault="002F273A" w:rsidP="007A4D4C">
            <w:pPr>
              <w:pStyle w:val="afd"/>
              <w:rPr>
                <w:sz w:val="24"/>
                <w:szCs w:val="24"/>
              </w:rPr>
            </w:pPr>
          </w:p>
        </w:tc>
        <w:tc>
          <w:tcPr>
            <w:tcW w:w="1418" w:type="dxa"/>
            <w:shd w:val="clear" w:color="auto" w:fill="auto"/>
          </w:tcPr>
          <w:p w:rsidR="002F273A" w:rsidRPr="00047DE1" w:rsidRDefault="002F273A" w:rsidP="007A4D4C">
            <w:pPr>
              <w:pStyle w:val="afd"/>
              <w:rPr>
                <w:sz w:val="24"/>
                <w:szCs w:val="24"/>
              </w:rPr>
            </w:pPr>
          </w:p>
        </w:tc>
        <w:tc>
          <w:tcPr>
            <w:tcW w:w="1299" w:type="dxa"/>
            <w:shd w:val="clear" w:color="auto" w:fill="auto"/>
          </w:tcPr>
          <w:p w:rsidR="002F273A" w:rsidRPr="00047DE1" w:rsidRDefault="002F273A" w:rsidP="007A4D4C">
            <w:pPr>
              <w:pStyle w:val="afd"/>
              <w:rPr>
                <w:sz w:val="24"/>
                <w:szCs w:val="24"/>
              </w:rPr>
            </w:pPr>
          </w:p>
        </w:tc>
        <w:tc>
          <w:tcPr>
            <w:tcW w:w="2262" w:type="dxa"/>
            <w:shd w:val="clear" w:color="auto" w:fill="auto"/>
          </w:tcPr>
          <w:p w:rsidR="002F273A" w:rsidRPr="00047DE1" w:rsidRDefault="002F273A" w:rsidP="007A4D4C">
            <w:pPr>
              <w:pStyle w:val="afd"/>
              <w:rPr>
                <w:sz w:val="24"/>
                <w:szCs w:val="24"/>
              </w:rPr>
            </w:pPr>
          </w:p>
        </w:tc>
        <w:tc>
          <w:tcPr>
            <w:tcW w:w="2263" w:type="dxa"/>
            <w:shd w:val="clear" w:color="auto" w:fill="auto"/>
          </w:tcPr>
          <w:p w:rsidR="002F273A" w:rsidRPr="00047DE1" w:rsidRDefault="002F273A" w:rsidP="007A4D4C">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402EF9">
      <w:pPr>
        <w:pStyle w:val="26"/>
        <w:pageBreakBefore/>
        <w:numPr>
          <w:ilvl w:val="2"/>
          <w:numId w:val="78"/>
        </w:numPr>
        <w:tabs>
          <w:tab w:val="clear" w:pos="2694"/>
          <w:tab w:val="num" w:pos="1134"/>
        </w:tabs>
        <w:ind w:left="1134"/>
        <w:outlineLvl w:val="2"/>
        <w:rPr>
          <w:sz w:val="24"/>
          <w:szCs w:val="24"/>
        </w:rPr>
        <w:sectPr w:rsidR="002F273A" w:rsidRPr="00CC5A3A" w:rsidSect="007A4D4C">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267" w:name="_Toc426108838"/>
      <w:bookmarkStart w:id="1268" w:name="_Toc441575253"/>
      <w:r w:rsidRPr="00CC5A3A">
        <w:rPr>
          <w:szCs w:val="24"/>
        </w:rPr>
        <w:lastRenderedPageBreak/>
        <w:t>Инструкции по заполнению</w:t>
      </w:r>
      <w:bookmarkEnd w:id="1267"/>
      <w:bookmarkEnd w:id="1268"/>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402EF9">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которой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402EF9">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402EF9">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ED0" w:rsidRDefault="00AC7ED0">
      <w:pPr>
        <w:spacing w:line="240" w:lineRule="auto"/>
      </w:pPr>
      <w:r>
        <w:separator/>
      </w:r>
    </w:p>
  </w:endnote>
  <w:endnote w:type="continuationSeparator" w:id="0">
    <w:p w:rsidR="00AC7ED0" w:rsidRDefault="00AC7E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5216" w:rsidRDefault="00E6521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Pr="00FA0376" w:rsidRDefault="00E6521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105BF">
      <w:rPr>
        <w:noProof/>
        <w:sz w:val="16"/>
        <w:szCs w:val="16"/>
        <w:lang w:eastAsia="ru-RU"/>
      </w:rPr>
      <w:t>3</w:t>
    </w:r>
    <w:r w:rsidRPr="00FA0376">
      <w:rPr>
        <w:sz w:val="16"/>
        <w:szCs w:val="16"/>
        <w:lang w:eastAsia="ru-RU"/>
      </w:rPr>
      <w:fldChar w:fldCharType="end"/>
    </w:r>
  </w:p>
  <w:p w:rsidR="00E65216" w:rsidRPr="007A4D4C" w:rsidRDefault="00E6521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D3A44" w:rsidRPr="009D3A44">
      <w:rPr>
        <w:sz w:val="18"/>
        <w:szCs w:val="18"/>
      </w:rPr>
      <w:t>Договора на оказание услуг по оценке рыночной стоимости электросетевого имущества для нужд ПАО «МРСК Центра» (филиала «Курскэнерго»)</w:t>
    </w:r>
    <w:r w:rsidR="009D3A44" w:rsidRPr="009D3A44">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ED0" w:rsidRDefault="00AC7ED0">
      <w:pPr>
        <w:spacing w:line="240" w:lineRule="auto"/>
      </w:pPr>
      <w:r>
        <w:separator/>
      </w:r>
    </w:p>
  </w:footnote>
  <w:footnote w:type="continuationSeparator" w:id="0">
    <w:p w:rsidR="00AC7ED0" w:rsidRDefault="00AC7E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Pr="00930031" w:rsidRDefault="00E6521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16" w:rsidRDefault="00E6521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1"/>
  </w:num>
  <w:num w:numId="23">
    <w:abstractNumId w:val="101"/>
  </w:num>
  <w:num w:numId="24">
    <w:abstractNumId w:val="133"/>
  </w:num>
  <w:num w:numId="25">
    <w:abstractNumId w:val="120"/>
  </w:num>
  <w:num w:numId="26">
    <w:abstractNumId w:val="112"/>
  </w:num>
  <w:num w:numId="27">
    <w:abstractNumId w:val="77"/>
  </w:num>
  <w:num w:numId="28">
    <w:abstractNumId w:val="100"/>
  </w:num>
  <w:num w:numId="29">
    <w:abstractNumId w:val="134"/>
  </w:num>
  <w:num w:numId="30">
    <w:abstractNumId w:val="96"/>
  </w:num>
  <w:num w:numId="31">
    <w:abstractNumId w:val="97"/>
  </w:num>
  <w:num w:numId="32">
    <w:abstractNumId w:val="118"/>
  </w:num>
  <w:num w:numId="33">
    <w:abstractNumId w:val="137"/>
  </w:num>
  <w:num w:numId="34">
    <w:abstractNumId w:val="124"/>
  </w:num>
  <w:num w:numId="35">
    <w:abstractNumId w:val="111"/>
  </w:num>
  <w:num w:numId="36">
    <w:abstractNumId w:val="80"/>
  </w:num>
  <w:num w:numId="37">
    <w:abstractNumId w:val="82"/>
  </w:num>
  <w:num w:numId="38">
    <w:abstractNumId w:val="90"/>
  </w:num>
  <w:num w:numId="39">
    <w:abstractNumId w:val="98"/>
  </w:num>
  <w:num w:numId="40">
    <w:abstractNumId w:val="109"/>
  </w:num>
  <w:num w:numId="41">
    <w:abstractNumId w:val="84"/>
  </w:num>
  <w:num w:numId="42">
    <w:abstractNumId w:val="79"/>
  </w:num>
  <w:num w:numId="43">
    <w:abstractNumId w:val="135"/>
  </w:num>
  <w:num w:numId="44">
    <w:abstractNumId w:val="104"/>
  </w:num>
  <w:num w:numId="45">
    <w:abstractNumId w:val="129"/>
  </w:num>
  <w:num w:numId="46">
    <w:abstractNumId w:val="0"/>
  </w:num>
  <w:num w:numId="47">
    <w:abstractNumId w:val="113"/>
  </w:num>
  <w:num w:numId="48">
    <w:abstractNumId w:val="127"/>
  </w:num>
  <w:num w:numId="49">
    <w:abstractNumId w:val="130"/>
  </w:num>
  <w:num w:numId="50">
    <w:abstractNumId w:val="121"/>
  </w:num>
  <w:num w:numId="51">
    <w:abstractNumId w:val="141"/>
  </w:num>
  <w:num w:numId="52">
    <w:abstractNumId w:val="126"/>
  </w:num>
  <w:num w:numId="53">
    <w:abstractNumId w:val="94"/>
  </w:num>
  <w:num w:numId="54">
    <w:abstractNumId w:val="81"/>
  </w:num>
  <w:num w:numId="55">
    <w:abstractNumId w:val="132"/>
  </w:num>
  <w:num w:numId="56">
    <w:abstractNumId w:val="106"/>
  </w:num>
  <w:num w:numId="57">
    <w:abstractNumId w:val="103"/>
  </w:num>
  <w:num w:numId="58">
    <w:abstractNumId w:val="83"/>
  </w:num>
  <w:num w:numId="59">
    <w:abstractNumId w:val="85"/>
  </w:num>
  <w:num w:numId="60">
    <w:abstractNumId w:val="73"/>
  </w:num>
  <w:num w:numId="61">
    <w:abstractNumId w:val="108"/>
  </w:num>
  <w:num w:numId="62">
    <w:abstractNumId w:val="117"/>
  </w:num>
  <w:num w:numId="63">
    <w:abstractNumId w:val="74"/>
  </w:num>
  <w:num w:numId="64">
    <w:abstractNumId w:val="93"/>
  </w:num>
  <w:num w:numId="65">
    <w:abstractNumId w:val="75"/>
  </w:num>
  <w:num w:numId="66">
    <w:abstractNumId w:val="138"/>
  </w:num>
  <w:num w:numId="6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8"/>
  </w:num>
  <w:num w:numId="69">
    <w:abstractNumId w:val="140"/>
  </w:num>
  <w:num w:numId="70">
    <w:abstractNumId w:val="87"/>
  </w:num>
  <w:num w:numId="71">
    <w:abstractNumId w:val="114"/>
  </w:num>
  <w:num w:numId="72">
    <w:abstractNumId w:val="99"/>
  </w:num>
  <w:num w:numId="73">
    <w:abstractNumId w:val="116"/>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8"/>
  </w:num>
  <w:num w:numId="76">
    <w:abstractNumId w:val="139"/>
  </w:num>
  <w:num w:numId="77">
    <w:abstractNumId w:val="91"/>
  </w:num>
  <w:num w:numId="78">
    <w:abstractNumId w:val="115"/>
  </w:num>
  <w:num w:numId="79">
    <w:abstractNumId w:val="89"/>
  </w:num>
  <w:num w:numId="80">
    <w:abstractNumId w:val="136"/>
  </w:num>
  <w:num w:numId="81">
    <w:abstractNumId w:val="13"/>
  </w:num>
  <w:num w:numId="82">
    <w:abstractNumId w:val="20"/>
  </w:num>
  <w:num w:numId="83">
    <w:abstractNumId w:val="70"/>
  </w:num>
  <w:num w:numId="84">
    <w:abstractNumId w:val="122"/>
  </w:num>
  <w:num w:numId="85">
    <w:abstractNumId w:val="92"/>
  </w:num>
  <w:num w:numId="86">
    <w:abstractNumId w:val="110"/>
  </w:num>
  <w:num w:numId="87">
    <w:abstractNumId w:val="119"/>
  </w:num>
  <w:num w:numId="88">
    <w:abstractNumId w:val="123"/>
  </w:num>
  <w:num w:numId="89">
    <w:abstractNumId w:val="102"/>
  </w:num>
  <w:num w:numId="90">
    <w:abstractNumId w:val="10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41E"/>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2EF9"/>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105BF"/>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4D4C"/>
    <w:rsid w:val="007A5BD1"/>
    <w:rsid w:val="007A681C"/>
    <w:rsid w:val="007A6A39"/>
    <w:rsid w:val="007A6BF1"/>
    <w:rsid w:val="007A7CFF"/>
    <w:rsid w:val="007B29BE"/>
    <w:rsid w:val="007C0F1C"/>
    <w:rsid w:val="007C18F1"/>
    <w:rsid w:val="007C46AD"/>
    <w:rsid w:val="007D07A7"/>
    <w:rsid w:val="007D0EA7"/>
    <w:rsid w:val="007D7C50"/>
    <w:rsid w:val="007E216D"/>
    <w:rsid w:val="007E3B40"/>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6F95"/>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4C0B"/>
    <w:rsid w:val="009B5731"/>
    <w:rsid w:val="009B7767"/>
    <w:rsid w:val="009B77D1"/>
    <w:rsid w:val="009C08E6"/>
    <w:rsid w:val="009C4439"/>
    <w:rsid w:val="009C744E"/>
    <w:rsid w:val="009C7620"/>
    <w:rsid w:val="009D3A44"/>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C7ED0"/>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A86"/>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2589"/>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4CE8"/>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5216"/>
    <w:rsid w:val="00E6743A"/>
    <w:rsid w:val="00E71628"/>
    <w:rsid w:val="00E71A48"/>
    <w:rsid w:val="00E74632"/>
    <w:rsid w:val="00E749E5"/>
    <w:rsid w:val="00E77DB5"/>
    <w:rsid w:val="00E80768"/>
    <w:rsid w:val="00E832A4"/>
    <w:rsid w:val="00E837F8"/>
    <w:rsid w:val="00E84ECF"/>
    <w:rsid w:val="00E87CB8"/>
    <w:rsid w:val="00E91F3E"/>
    <w:rsid w:val="00E922BA"/>
    <w:rsid w:val="00E936A9"/>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172"/>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5FB70-09F4-449F-93B0-99D19EA20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82</Pages>
  <Words>23279</Words>
  <Characters>132692</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155660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97</cp:revision>
  <cp:lastPrinted>2015-12-29T14:27:00Z</cp:lastPrinted>
  <dcterms:created xsi:type="dcterms:W3CDTF">2016-01-13T12:36:00Z</dcterms:created>
  <dcterms:modified xsi:type="dcterms:W3CDTF">2016-09-02T10:30:00Z</dcterms:modified>
</cp:coreProperties>
</file>