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8D674D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812EB" w:rsidRPr="000D67AD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812EB" w:rsidRPr="00B101E7" w:rsidRDefault="00C812E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AA2959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0311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1066CB" w:rsidRPr="00C812EB">
        <w:rPr>
          <w:sz w:val="24"/>
          <w:szCs w:val="24"/>
        </w:rPr>
        <w:t>металлопроката</w:t>
      </w:r>
      <w:r w:rsidRPr="00C812EB">
        <w:rPr>
          <w:sz w:val="24"/>
          <w:szCs w:val="24"/>
        </w:rPr>
        <w:t xml:space="preserve"> 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Говтван Ольги Владимировны, контактный телефон: (4852) 78-14-58, адрес электронной почты: </w:t>
      </w:r>
      <w:hyperlink r:id="rId18" w:history="1">
        <w:r w:rsidR="001D77D4" w:rsidRPr="001D77D4">
          <w:rPr>
            <w:rStyle w:val="a7"/>
            <w:b/>
            <w:iCs/>
            <w:lang w:val="en-US"/>
          </w:rPr>
          <w:t>Govtvan</w:t>
        </w:r>
        <w:r w:rsidR="001D77D4" w:rsidRPr="001D77D4">
          <w:rPr>
            <w:rStyle w:val="a7"/>
            <w:b/>
            <w:iCs/>
          </w:rPr>
          <w:t>.O</w:t>
        </w:r>
        <w:r w:rsidR="001D77D4" w:rsidRPr="001D77D4">
          <w:rPr>
            <w:rStyle w:val="a7"/>
            <w:b/>
            <w:iCs/>
            <w:lang w:val="en-US"/>
          </w:rPr>
          <w:t>V</w:t>
        </w:r>
        <w:r w:rsidR="001D77D4" w:rsidRPr="001D77D4">
          <w:rPr>
            <w:rStyle w:val="a7"/>
            <w:b/>
            <w:iCs/>
          </w:rPr>
          <w:t>@mrsk-1.ru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1D75CD">
        <w:rPr>
          <w:b/>
          <w:iCs/>
          <w:sz w:val="24"/>
          <w:szCs w:val="24"/>
        </w:rPr>
        <w:t>2</w:t>
      </w:r>
      <w:r w:rsidR="00AA2959">
        <w:rPr>
          <w:b/>
          <w:iCs/>
          <w:sz w:val="24"/>
          <w:szCs w:val="24"/>
        </w:rPr>
        <w:t>4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D0E79" w:rsidRPr="001D75CD">
        <w:rPr>
          <w:b/>
          <w:iCs/>
          <w:sz w:val="24"/>
          <w:szCs w:val="24"/>
        </w:rPr>
        <w:t>октября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1D77D4" w:rsidRPr="001D77D4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металлопроката для нужд ПАО «МРСК Центра» (филиала «Ярэнерго»), расположенного по адресу: РФ, 150003, г. Ярославль, ул. </w:t>
      </w:r>
      <w:proofErr w:type="spellStart"/>
      <w:proofErr w:type="gramStart"/>
      <w:r w:rsidR="001D77D4" w:rsidRPr="001D77D4">
        <w:rPr>
          <w:iCs/>
          <w:sz w:val="24"/>
          <w:szCs w:val="24"/>
        </w:rPr>
        <w:t>Воинова</w:t>
      </w:r>
      <w:proofErr w:type="spellEnd"/>
      <w:r w:rsidR="001D77D4" w:rsidRPr="001D77D4">
        <w:rPr>
          <w:iCs/>
          <w:sz w:val="24"/>
          <w:szCs w:val="24"/>
        </w:rPr>
        <w:t xml:space="preserve">, д. 12). </w:t>
      </w:r>
      <w:proofErr w:type="gramEnd"/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1D77D4">
        <w:rPr>
          <w:sz w:val="24"/>
          <w:szCs w:val="24"/>
        </w:rPr>
        <w:t>Россети</w:t>
      </w:r>
      <w:proofErr w:type="spellEnd"/>
      <w:r w:rsidR="00702B2C" w:rsidRPr="001D77D4">
        <w:rPr>
          <w:sz w:val="24"/>
          <w:szCs w:val="24"/>
        </w:rPr>
        <w:t xml:space="preserve">» </w:t>
      </w:r>
      <w:hyperlink r:id="rId21" w:history="1">
        <w:r w:rsidR="00702B2C" w:rsidRPr="001D77D4">
          <w:rPr>
            <w:rStyle w:val="a7"/>
            <w:sz w:val="24"/>
            <w:szCs w:val="24"/>
          </w:rPr>
          <w:t>www.b2b-mrsk.ru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>на поставку металлопроката 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046077" w:rsidRPr="00046077">
        <w:rPr>
          <w:b/>
          <w:sz w:val="24"/>
          <w:szCs w:val="24"/>
        </w:rPr>
        <w:t>с момента заключения Договора по</w:t>
      </w:r>
      <w:bookmarkStart w:id="20" w:name="_GoBack"/>
      <w:bookmarkEnd w:id="20"/>
      <w:r w:rsidR="009062AE">
        <w:rPr>
          <w:b/>
          <w:sz w:val="24"/>
          <w:szCs w:val="24"/>
        </w:rPr>
        <w:t xml:space="preserve"> 30.06.2017г.</w:t>
      </w:r>
      <w:bookmarkEnd w:id="19"/>
    </w:p>
    <w:p w:rsidR="008D2928" w:rsidRPr="008D2928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1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</w:t>
      </w:r>
      <w:r w:rsidR="008D2928" w:rsidRPr="00840CEA">
        <w:rPr>
          <w:sz w:val="24"/>
          <w:szCs w:val="24"/>
        </w:rPr>
        <w:t xml:space="preserve">ИНКОТЕРМС </w:t>
      </w:r>
      <w:r w:rsidR="00DA1402" w:rsidRPr="00840CEA">
        <w:rPr>
          <w:sz w:val="24"/>
          <w:szCs w:val="24"/>
        </w:rPr>
        <w:t>2010</w:t>
      </w:r>
      <w:r w:rsidR="008D2928" w:rsidRPr="00840CEA">
        <w:rPr>
          <w:sz w:val="24"/>
          <w:szCs w:val="24"/>
        </w:rPr>
        <w:t xml:space="preserve">) </w:t>
      </w:r>
      <w:r w:rsidR="00840CEA" w:rsidRPr="00840CEA">
        <w:rPr>
          <w:sz w:val="24"/>
          <w:szCs w:val="24"/>
        </w:rPr>
        <w:t xml:space="preserve">150003, г. Ярославль, ул. </w:t>
      </w:r>
      <w:proofErr w:type="spellStart"/>
      <w:r w:rsidR="00840CEA" w:rsidRPr="00840CEA">
        <w:rPr>
          <w:sz w:val="24"/>
          <w:szCs w:val="24"/>
        </w:rPr>
        <w:t>Воинова</w:t>
      </w:r>
      <w:proofErr w:type="spellEnd"/>
      <w:r w:rsidR="00840CEA" w:rsidRPr="00840CEA">
        <w:rPr>
          <w:sz w:val="24"/>
          <w:szCs w:val="24"/>
        </w:rPr>
        <w:t>, д. 12</w:t>
      </w:r>
      <w:bookmarkEnd w:id="21"/>
      <w:r w:rsidR="00840CEA" w:rsidRPr="00840CEA">
        <w:rPr>
          <w:sz w:val="24"/>
          <w:szCs w:val="24"/>
        </w:rPr>
        <w:t xml:space="preserve">, </w:t>
      </w:r>
      <w:r w:rsidR="002556E6" w:rsidRPr="00840CEA">
        <w:rPr>
          <w:sz w:val="24"/>
          <w:szCs w:val="24"/>
        </w:rPr>
        <w:t>указанным в Приложении №1 к настоящей Документации.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lastRenderedPageBreak/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418BB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4120572"/>
      <w:bookmarkStart w:id="53" w:name="_Ref306144164"/>
      <w:r w:rsidRPr="00F647F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1" w:name="_Toc440357070"/>
      <w:bookmarkStart w:id="62" w:name="_Toc440359625"/>
      <w:bookmarkStart w:id="63" w:name="_Toc440632088"/>
      <w:bookmarkStart w:id="64" w:name="_Toc440875909"/>
      <w:bookmarkStart w:id="65" w:name="_Toc441130937"/>
      <w:bookmarkStart w:id="66" w:name="_Toc447269752"/>
      <w:bookmarkStart w:id="67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418BB" w:rsidRPr="00E418BB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8" w:name="_Toc440357071"/>
      <w:bookmarkStart w:id="69" w:name="_Toc440359626"/>
      <w:bookmarkStart w:id="70" w:name="_Toc440632089"/>
      <w:bookmarkStart w:id="71" w:name="_Toc440875910"/>
      <w:bookmarkStart w:id="72" w:name="_Toc441130938"/>
      <w:bookmarkStart w:id="73" w:name="_Toc447269753"/>
      <w:bookmarkStart w:id="74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418BB" w:rsidRPr="00E418BB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2"/>
      <w:bookmarkStart w:id="76" w:name="_Toc440359627"/>
      <w:bookmarkStart w:id="77" w:name="_Toc440632090"/>
      <w:bookmarkStart w:id="78" w:name="_Toc440875911"/>
      <w:bookmarkStart w:id="79" w:name="_Toc441130939"/>
      <w:bookmarkStart w:id="80" w:name="_Toc447269754"/>
      <w:bookmarkStart w:id="81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418BB" w:rsidRPr="00E418BB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418BB" w:rsidRPr="00E418BB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418BB" w:rsidRPr="00E418BB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418BB" w:rsidRPr="00E418BB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2" w:name="_Toc440357073"/>
      <w:bookmarkStart w:id="83" w:name="_Toc440359628"/>
      <w:bookmarkStart w:id="84" w:name="_Toc440632091"/>
      <w:bookmarkStart w:id="85" w:name="_Toc440875912"/>
      <w:bookmarkStart w:id="86" w:name="_Toc441130940"/>
      <w:bookmarkStart w:id="87" w:name="_Toc447269755"/>
      <w:bookmarkStart w:id="88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9" w:name="_Toc440357074"/>
      <w:bookmarkStart w:id="90" w:name="_Toc440359629"/>
      <w:bookmarkStart w:id="91" w:name="_Toc440632092"/>
      <w:bookmarkStart w:id="92" w:name="_Toc440875913"/>
      <w:bookmarkStart w:id="93" w:name="_Toc441130941"/>
      <w:bookmarkStart w:id="94" w:name="_Toc447269756"/>
      <w:bookmarkStart w:id="95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6" w:name="_Проект_договора"/>
      <w:bookmarkStart w:id="97" w:name="_Ref305973574"/>
      <w:bookmarkStart w:id="98" w:name="_Ref440272931"/>
      <w:bookmarkStart w:id="99" w:name="_Ref440274025"/>
      <w:bookmarkStart w:id="100" w:name="_Ref440292752"/>
      <w:bookmarkStart w:id="101" w:name="_Toc464120579"/>
      <w:bookmarkEnd w:id="53"/>
      <w:bookmarkEnd w:id="9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8"/>
      <w:bookmarkEnd w:id="99"/>
      <w:bookmarkEnd w:id="100"/>
      <w:bookmarkEnd w:id="10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2" w:name="_Toc464120580"/>
      <w:r w:rsidRPr="006238AF">
        <w:t>Проект договора</w:t>
      </w:r>
      <w:bookmarkEnd w:id="10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3" w:name="_Toc439238031"/>
      <w:bookmarkStart w:id="104" w:name="_Toc439238153"/>
      <w:bookmarkStart w:id="105" w:name="_Toc439252705"/>
      <w:bookmarkStart w:id="106" w:name="_Toc439323563"/>
      <w:bookmarkStart w:id="107" w:name="_Toc439323679"/>
      <w:bookmarkStart w:id="108" w:name="_Toc440357077"/>
      <w:bookmarkStart w:id="109" w:name="_Toc440359632"/>
      <w:bookmarkStart w:id="110" w:name="_Toc440632095"/>
      <w:bookmarkStart w:id="111" w:name="_Toc440875916"/>
      <w:bookmarkStart w:id="112" w:name="_Toc441130944"/>
      <w:bookmarkStart w:id="113" w:name="_Toc447269759"/>
      <w:bookmarkStart w:id="114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357078"/>
      <w:bookmarkStart w:id="121" w:name="_Toc440359633"/>
      <w:bookmarkStart w:id="122" w:name="_Toc440632096"/>
      <w:bookmarkStart w:id="123" w:name="_Toc440875917"/>
      <w:bookmarkStart w:id="124" w:name="_Toc441130945"/>
      <w:bookmarkStart w:id="125" w:name="_Toc447269760"/>
      <w:bookmarkStart w:id="126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357079"/>
      <w:bookmarkStart w:id="133" w:name="_Toc440359634"/>
      <w:bookmarkStart w:id="134" w:name="_Toc440632097"/>
      <w:bookmarkStart w:id="135" w:name="_Toc440875918"/>
      <w:bookmarkStart w:id="136" w:name="_Toc441130946"/>
      <w:bookmarkStart w:id="137" w:name="_Toc447269761"/>
      <w:bookmarkStart w:id="138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7"/>
      <w:bookmarkStart w:id="141" w:name="_Toc439252709"/>
      <w:bookmarkStart w:id="142" w:name="_Toc439323567"/>
      <w:bookmarkStart w:id="143" w:name="_Toc439323683"/>
      <w:bookmarkStart w:id="144" w:name="_Toc440357081"/>
      <w:bookmarkStart w:id="145" w:name="_Toc440359636"/>
      <w:bookmarkStart w:id="146" w:name="_Toc440632099"/>
      <w:bookmarkStart w:id="147" w:name="_Toc440875920"/>
      <w:bookmarkStart w:id="148" w:name="_Toc441130948"/>
      <w:bookmarkStart w:id="149" w:name="_Toc447269763"/>
      <w:bookmarkStart w:id="150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158"/>
      <w:bookmarkStart w:id="152" w:name="_Toc439252710"/>
      <w:bookmarkStart w:id="153" w:name="_Toc439323568"/>
      <w:bookmarkStart w:id="154" w:name="_Toc439323684"/>
      <w:bookmarkStart w:id="155" w:name="_Toc440357082"/>
      <w:bookmarkStart w:id="156" w:name="_Toc440359637"/>
      <w:bookmarkStart w:id="157" w:name="_Toc440632100"/>
      <w:bookmarkStart w:id="158" w:name="_Toc440875921"/>
      <w:bookmarkStart w:id="159" w:name="_Toc441130949"/>
      <w:bookmarkStart w:id="160" w:name="_Toc447269764"/>
      <w:bookmarkStart w:id="161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9"/>
      <w:bookmarkStart w:id="163" w:name="_Toc439252711"/>
      <w:bookmarkStart w:id="164" w:name="_Toc439323569"/>
      <w:bookmarkStart w:id="165" w:name="_Toc439323685"/>
      <w:bookmarkStart w:id="166" w:name="_Ref440270867"/>
      <w:bookmarkStart w:id="167" w:name="_Toc440357083"/>
      <w:bookmarkStart w:id="168" w:name="_Toc440359638"/>
      <w:bookmarkStart w:id="169" w:name="_Toc440632101"/>
      <w:bookmarkStart w:id="170" w:name="_Toc440875922"/>
      <w:bookmarkStart w:id="171" w:name="_Toc441130950"/>
      <w:bookmarkStart w:id="172" w:name="_Toc447269765"/>
      <w:bookmarkStart w:id="173" w:name="_Toc464120587"/>
      <w:r w:rsidRPr="003303E9">
        <w:rPr>
          <w:b w:val="0"/>
        </w:rPr>
        <w:t>Текст Антикоррупционной оговорки: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4" w:name="_Ref303622434"/>
      <w:bookmarkStart w:id="175" w:name="_Ref303624273"/>
      <w:bookmarkStart w:id="176" w:name="_Ref303682476"/>
      <w:bookmarkStart w:id="177" w:name="_Ref303683017"/>
      <w:bookmarkEnd w:id="174"/>
      <w:bookmarkEnd w:id="175"/>
      <w:bookmarkEnd w:id="176"/>
      <w:bookmarkEnd w:id="17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711222"/>
      <w:bookmarkStart w:id="179" w:name="_Ref311232052"/>
      <w:bookmarkStart w:id="180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8"/>
      <w:r w:rsidR="00D51A0B" w:rsidRPr="00E71A48">
        <w:rPr>
          <w:szCs w:val="24"/>
        </w:rPr>
        <w:t>Заявок</w:t>
      </w:r>
      <w:bookmarkEnd w:id="179"/>
      <w:bookmarkEnd w:id="18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2" w:name="_Toc439323688"/>
      <w:bookmarkStart w:id="183" w:name="_Toc440357086"/>
      <w:bookmarkStart w:id="184" w:name="_Toc440359641"/>
      <w:bookmarkStart w:id="185" w:name="_Toc440632104"/>
      <w:bookmarkStart w:id="186" w:name="_Toc440875925"/>
      <w:bookmarkStart w:id="187" w:name="_Toc441130953"/>
      <w:bookmarkStart w:id="188" w:name="_Toc447269768"/>
      <w:bookmarkStart w:id="189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28_922829174"/>
      <w:bookmarkEnd w:id="19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2_922829174"/>
      <w:bookmarkEnd w:id="19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4_922829174"/>
      <w:bookmarkEnd w:id="19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3" w:name="__RefNumPara__836_922829174"/>
      <w:bookmarkEnd w:id="19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4" w:name="_Toc439323689"/>
      <w:bookmarkStart w:id="195" w:name="_Toc440357087"/>
      <w:bookmarkStart w:id="196" w:name="_Toc440359642"/>
      <w:bookmarkStart w:id="197" w:name="_Toc440632105"/>
      <w:bookmarkStart w:id="198" w:name="_Toc440875926"/>
      <w:bookmarkStart w:id="199" w:name="_Toc441130954"/>
      <w:bookmarkStart w:id="200" w:name="_Toc447269769"/>
      <w:bookmarkStart w:id="201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Ref303250835"/>
      <w:bookmarkStart w:id="203" w:name="_Ref305973033"/>
      <w:bookmarkStart w:id="204" w:name="_Toc464120592"/>
      <w:bookmarkStart w:id="20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2"/>
      <w:r w:rsidRPr="00E71A48">
        <w:t xml:space="preserve"> по запросу предложений</w:t>
      </w:r>
      <w:bookmarkEnd w:id="203"/>
      <w:bookmarkEnd w:id="20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6" w:name="__RefNumPara__444_922829174"/>
      <w:bookmarkStart w:id="207" w:name="_Ref191386216"/>
      <w:bookmarkStart w:id="208" w:name="_Ref305973147"/>
      <w:bookmarkStart w:id="209" w:name="_Toc464120593"/>
      <w:bookmarkEnd w:id="205"/>
      <w:bookmarkEnd w:id="206"/>
      <w:r w:rsidRPr="00E71A48">
        <w:lastRenderedPageBreak/>
        <w:t xml:space="preserve">Подготовка </w:t>
      </w:r>
      <w:bookmarkEnd w:id="207"/>
      <w:r w:rsidRPr="00E71A48">
        <w:t>Заявок</w:t>
      </w:r>
      <w:bookmarkEnd w:id="208"/>
      <w:bookmarkEnd w:id="20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Ref306114638"/>
      <w:bookmarkStart w:id="211" w:name="_Toc440357090"/>
      <w:bookmarkStart w:id="212" w:name="_Toc440359645"/>
      <w:bookmarkStart w:id="213" w:name="_Toc440632108"/>
      <w:bookmarkStart w:id="214" w:name="_Toc440875929"/>
      <w:bookmarkStart w:id="215" w:name="_Toc441130957"/>
      <w:bookmarkStart w:id="216" w:name="_Toc447269772"/>
      <w:bookmarkStart w:id="217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8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8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30304" w:rsidRPr="007252E9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30304" w:rsidRPr="007252E9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B30304" w:rsidRPr="007252E9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Pr="007252E9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Pr="007252E9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Pr="007252E9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Pr="007252E9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9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9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418BB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20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3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4"/>
      <w:bookmarkEnd w:id="225"/>
      <w:bookmarkEnd w:id="226"/>
      <w:r w:rsidRPr="00E71A48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1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E3238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1E3238">
        <w:rPr>
          <w:b/>
          <w:bCs w:val="0"/>
          <w:sz w:val="24"/>
          <w:szCs w:val="24"/>
          <w:u w:val="single"/>
        </w:rPr>
        <w:t>По Лоту №1:</w:t>
      </w:r>
      <w:r w:rsidR="00717F60" w:rsidRPr="001E3238">
        <w:rPr>
          <w:bCs w:val="0"/>
          <w:sz w:val="24"/>
          <w:szCs w:val="24"/>
        </w:rPr>
        <w:t xml:space="preserve"> </w:t>
      </w:r>
      <w:r w:rsidR="001E3238" w:rsidRPr="001E3238">
        <w:rPr>
          <w:b/>
          <w:sz w:val="24"/>
          <w:szCs w:val="24"/>
        </w:rPr>
        <w:t>4 778 486,00</w:t>
      </w:r>
      <w:r w:rsidR="00155DAF" w:rsidRPr="001E3238">
        <w:rPr>
          <w:sz w:val="24"/>
          <w:szCs w:val="24"/>
        </w:rPr>
        <w:t xml:space="preserve"> (</w:t>
      </w:r>
      <w:r w:rsidR="001E3238" w:rsidRPr="001E3238">
        <w:rPr>
          <w:sz w:val="24"/>
          <w:szCs w:val="24"/>
        </w:rPr>
        <w:t>четыре миллиона семьсот семьдесят восемь тысяч четыреста восемьдесят шесть рублей</w:t>
      </w:r>
      <w:r w:rsidR="00155DAF" w:rsidRPr="001E3238">
        <w:rPr>
          <w:sz w:val="24"/>
          <w:szCs w:val="24"/>
        </w:rPr>
        <w:t xml:space="preserve">) рубль 00 копеек РФ, без учета НДС; НДС составляет </w:t>
      </w:r>
      <w:r w:rsidR="001E3238" w:rsidRPr="001E3238">
        <w:rPr>
          <w:b/>
          <w:sz w:val="24"/>
          <w:szCs w:val="24"/>
        </w:rPr>
        <w:t>860</w:t>
      </w:r>
      <w:r w:rsidR="001E3238">
        <w:rPr>
          <w:b/>
          <w:sz w:val="24"/>
          <w:szCs w:val="24"/>
        </w:rPr>
        <w:t xml:space="preserve"> </w:t>
      </w:r>
      <w:r w:rsidR="001E3238" w:rsidRPr="001E3238">
        <w:rPr>
          <w:b/>
          <w:sz w:val="24"/>
          <w:szCs w:val="24"/>
        </w:rPr>
        <w:t>127,48</w:t>
      </w:r>
      <w:r w:rsidR="00155DAF" w:rsidRPr="001E3238">
        <w:rPr>
          <w:sz w:val="24"/>
          <w:szCs w:val="24"/>
        </w:rPr>
        <w:t xml:space="preserve"> (</w:t>
      </w:r>
      <w:r w:rsidR="001E3238" w:rsidRPr="001E3238">
        <w:rPr>
          <w:sz w:val="24"/>
          <w:szCs w:val="24"/>
        </w:rPr>
        <w:t>восемьсот шестьдесят тысяч сто двадцать семь) рублей 4</w:t>
      </w:r>
      <w:r w:rsidR="00155DAF" w:rsidRPr="001E3238">
        <w:rPr>
          <w:sz w:val="24"/>
          <w:szCs w:val="24"/>
        </w:rPr>
        <w:t xml:space="preserve">8 копеек РФ; </w:t>
      </w:r>
      <w:r w:rsidR="001E3238" w:rsidRPr="001E3238">
        <w:rPr>
          <w:b/>
          <w:sz w:val="24"/>
          <w:szCs w:val="24"/>
        </w:rPr>
        <w:t>5 638 613,48</w:t>
      </w:r>
      <w:r w:rsidR="00155DAF" w:rsidRPr="001E3238">
        <w:rPr>
          <w:sz w:val="24"/>
          <w:szCs w:val="24"/>
        </w:rPr>
        <w:t xml:space="preserve"> (</w:t>
      </w:r>
      <w:r w:rsidR="001E3238" w:rsidRPr="001E3238">
        <w:rPr>
          <w:sz w:val="24"/>
          <w:szCs w:val="24"/>
        </w:rPr>
        <w:t>пять миллионов шестьсот тридцать восемь тысяч шестьсот тринадцать) рублей 4</w:t>
      </w:r>
      <w:r w:rsidR="00155DAF" w:rsidRPr="001E3238">
        <w:rPr>
          <w:sz w:val="24"/>
          <w:szCs w:val="24"/>
        </w:rPr>
        <w:t>8 копеек РФ, с учетом НДС</w:t>
      </w:r>
      <w:r w:rsidR="001E3238" w:rsidRPr="001E3238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C812EB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</w:t>
      </w:r>
      <w:r w:rsidRPr="007252E9">
        <w:rPr>
          <w:sz w:val="24"/>
          <w:szCs w:val="24"/>
        </w:rPr>
        <w:lastRenderedPageBreak/>
        <w:t xml:space="preserve">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</w:t>
      </w:r>
      <w:r w:rsidR="00F82225" w:rsidRPr="007252E9">
        <w:rPr>
          <w:sz w:val="24"/>
          <w:szCs w:val="24"/>
        </w:rPr>
        <w:lastRenderedPageBreak/>
        <w:t xml:space="preserve">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 xml:space="preserve">статья 4 Федерального закона Российской Федерации №209-ФЗ от </w:t>
      </w:r>
      <w:r w:rsidR="00DA1402" w:rsidRPr="007252E9">
        <w:rPr>
          <w:sz w:val="24"/>
          <w:szCs w:val="24"/>
        </w:rPr>
        <w:lastRenderedPageBreak/>
        <w:t>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4C0021" w:rsidRPr="007252E9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="00BD40A3" w:rsidRPr="007252E9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C812EB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C812EB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E71A48">
        <w:rPr>
          <w:bCs w:val="0"/>
          <w:sz w:val="24"/>
          <w:szCs w:val="24"/>
        </w:rPr>
        <w:lastRenderedPageBreak/>
        <w:t>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proofErr w:type="gramStart"/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 Смирнова марина Валерьевна, контактный телефон (4852) 78-14-83.</w:t>
      </w:r>
      <w:proofErr w:type="gramEnd"/>
      <w:r w:rsidR="009A5A13" w:rsidRPr="005A1229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F3DCE">
        <w:rPr>
          <w:b/>
          <w:bCs w:val="0"/>
          <w:sz w:val="24"/>
          <w:szCs w:val="24"/>
        </w:rPr>
        <w:t xml:space="preserve">минут </w:t>
      </w:r>
      <w:r w:rsidR="00AA2959">
        <w:rPr>
          <w:b/>
          <w:bCs w:val="0"/>
          <w:sz w:val="24"/>
          <w:szCs w:val="24"/>
        </w:rPr>
        <w:t>10</w:t>
      </w:r>
      <w:r w:rsidR="002B5044" w:rsidRPr="00DF3DCE">
        <w:rPr>
          <w:b/>
          <w:bCs w:val="0"/>
          <w:sz w:val="24"/>
          <w:szCs w:val="24"/>
        </w:rPr>
        <w:t xml:space="preserve"> </w:t>
      </w:r>
      <w:r w:rsidR="00DF3DCE" w:rsidRPr="00DF3DCE">
        <w:rPr>
          <w:b/>
          <w:bCs w:val="0"/>
          <w:sz w:val="24"/>
          <w:szCs w:val="24"/>
        </w:rPr>
        <w:t>ноября</w:t>
      </w:r>
      <w:r w:rsidR="002B5044" w:rsidRPr="00DF3DCE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8E58DC" w:rsidRPr="007252E9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418BB" w:rsidRPr="00E418BB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3803A7">
        <w:rPr>
          <w:sz w:val="24"/>
          <w:szCs w:val="24"/>
        </w:rPr>
        <w:lastRenderedPageBreak/>
        <w:t>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7252E9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lastRenderedPageBreak/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418BB" w:rsidRPr="007252E9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418BB" w:rsidRPr="007252E9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418BB" w:rsidRPr="007252E9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418BB" w:rsidRPr="007252E9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74D" w:rsidRDefault="008D674D">
      <w:pPr>
        <w:spacing w:line="240" w:lineRule="auto"/>
      </w:pPr>
      <w:r>
        <w:separator/>
      </w:r>
    </w:p>
  </w:endnote>
  <w:endnote w:type="continuationSeparator" w:id="0">
    <w:p w:rsidR="008D674D" w:rsidRDefault="008D6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12EB" w:rsidRDefault="00C812E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Pr="00FA0376" w:rsidRDefault="00C812E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46077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C812EB" w:rsidRPr="00EE0539" w:rsidRDefault="00C812EB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1066CB" w:rsidRPr="001066CB">
      <w:rPr>
        <w:sz w:val="18"/>
        <w:szCs w:val="18"/>
      </w:rPr>
      <w:t>Договора на поставку металлопроката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74D" w:rsidRDefault="008D674D">
      <w:pPr>
        <w:spacing w:line="240" w:lineRule="auto"/>
      </w:pPr>
      <w:r>
        <w:separator/>
      </w:r>
    </w:p>
  </w:footnote>
  <w:footnote w:type="continuationSeparator" w:id="0">
    <w:p w:rsidR="008D674D" w:rsidRDefault="008D674D">
      <w:pPr>
        <w:spacing w:line="240" w:lineRule="auto"/>
      </w:pPr>
      <w:r>
        <w:continuationSeparator/>
      </w:r>
    </w:p>
  </w:footnote>
  <w:footnote w:id="1">
    <w:p w:rsidR="00C812EB" w:rsidRDefault="00C812EB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Pr="00930031" w:rsidRDefault="00C812E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EB" w:rsidRDefault="00C812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D674D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vtvan.OV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A9BE7-4198-4FF5-8A60-5325935A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79</Pages>
  <Words>24533</Words>
  <Characters>139843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Говтван Ольга Владимировна</cp:lastModifiedBy>
  <cp:revision>38</cp:revision>
  <cp:lastPrinted>2015-12-29T14:27:00Z</cp:lastPrinted>
  <dcterms:created xsi:type="dcterms:W3CDTF">2016-04-01T06:18:00Z</dcterms:created>
  <dcterms:modified xsi:type="dcterms:W3CDTF">2016-10-24T06:40:00Z</dcterms:modified>
</cp:coreProperties>
</file>