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5350E"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тел.: +7 (495) 747-92-92,</w:t>
                  </w:r>
                </w:p>
                <w:p w:rsidR="00C5350E" w:rsidRPr="000D67AD" w:rsidRDefault="00C5350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350E" w:rsidRPr="000D67AD" w:rsidRDefault="00C5350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350E" w:rsidRPr="000D67AD" w:rsidRDefault="00C5350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350E" w:rsidRPr="000D67AD" w:rsidRDefault="00C5350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350E" w:rsidRPr="008F0415" w:rsidRDefault="00C5350E"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21D21" w:rsidRDefault="00C21D21" w:rsidP="00C21D21">
      <w:pPr>
        <w:spacing w:line="240" w:lineRule="auto"/>
        <w:jc w:val="right"/>
        <w:rPr>
          <w:sz w:val="24"/>
          <w:szCs w:val="24"/>
        </w:rPr>
      </w:pPr>
      <w:r>
        <w:rPr>
          <w:sz w:val="24"/>
          <w:szCs w:val="24"/>
        </w:rPr>
        <w:t>Председатель закупочной комиссии -</w:t>
      </w:r>
    </w:p>
    <w:p w:rsidR="00C21D21" w:rsidRDefault="00C21D21" w:rsidP="00C21D21">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C21D21" w:rsidRPr="00C12FA4" w:rsidRDefault="00C21D21" w:rsidP="00C21D21">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C21D21" w:rsidRPr="00C12FA4" w:rsidRDefault="00C21D21" w:rsidP="00C21D21">
      <w:pPr>
        <w:spacing w:line="240" w:lineRule="auto"/>
        <w:jc w:val="right"/>
      </w:pPr>
    </w:p>
    <w:p w:rsidR="00C21D21" w:rsidRPr="00C12FA4" w:rsidRDefault="00C21D21" w:rsidP="00C21D21">
      <w:pPr>
        <w:spacing w:line="240" w:lineRule="auto"/>
        <w:jc w:val="right"/>
        <w:rPr>
          <w:sz w:val="24"/>
          <w:szCs w:val="24"/>
        </w:rPr>
      </w:pPr>
      <w:r>
        <w:rPr>
          <w:sz w:val="24"/>
          <w:szCs w:val="24"/>
        </w:rPr>
        <w:t xml:space="preserve">________________ </w:t>
      </w:r>
      <w:r>
        <w:rPr>
          <w:snapToGrid w:val="0"/>
          <w:sz w:val="24"/>
          <w:szCs w:val="24"/>
        </w:rPr>
        <w:t>О.С. Скрынников</w:t>
      </w:r>
    </w:p>
    <w:p w:rsidR="00C21D21" w:rsidRPr="00C12FA4" w:rsidRDefault="00C21D21" w:rsidP="00C21D21">
      <w:pPr>
        <w:spacing w:line="240" w:lineRule="auto"/>
        <w:jc w:val="right"/>
        <w:rPr>
          <w:sz w:val="24"/>
          <w:szCs w:val="24"/>
        </w:rPr>
      </w:pPr>
    </w:p>
    <w:p w:rsidR="007556FF" w:rsidRPr="00C12FA4" w:rsidRDefault="00C21D21" w:rsidP="00C21D21">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C5350E">
        <w:rPr>
          <w:b/>
          <w:kern w:val="36"/>
          <w:sz w:val="24"/>
          <w:szCs w:val="24"/>
        </w:rPr>
        <w:t>0010-КР-16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5350E">
        <w:rPr>
          <w:b/>
          <w:kern w:val="36"/>
          <w:sz w:val="24"/>
          <w:szCs w:val="24"/>
        </w:rPr>
        <w:t>26</w:t>
      </w:r>
      <w:r w:rsidRPr="00C12FA4">
        <w:rPr>
          <w:b/>
          <w:kern w:val="36"/>
          <w:sz w:val="24"/>
          <w:szCs w:val="24"/>
        </w:rPr>
        <w:t xml:space="preserve">» </w:t>
      </w:r>
      <w:r w:rsidR="00C5350E">
        <w:rPr>
          <w:b/>
          <w:kern w:val="36"/>
          <w:sz w:val="24"/>
          <w:szCs w:val="24"/>
        </w:rPr>
        <w:t>января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C5350E" w:rsidRPr="00C5350E">
        <w:rPr>
          <w:b/>
          <w:sz w:val="24"/>
          <w:szCs w:val="24"/>
        </w:rPr>
        <w:t>Договора</w:t>
      </w:r>
      <w:proofErr w:type="gramEnd"/>
      <w:r w:rsidR="00C5350E" w:rsidRPr="00C5350E">
        <w:rPr>
          <w:b/>
          <w:sz w:val="24"/>
          <w:szCs w:val="24"/>
        </w:rPr>
        <w:t xml:space="preserve"> на оказание услуг по ремонту средств малой механизации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5350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C5350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BE237B">
        <w:rPr>
          <w:iCs/>
          <w:sz w:val="24"/>
          <w:szCs w:val="24"/>
        </w:rPr>
        <w:t>с</w:t>
      </w:r>
      <w:r w:rsidR="00BE237B" w:rsidRPr="00702B2C">
        <w:rPr>
          <w:iCs/>
          <w:sz w:val="24"/>
          <w:szCs w:val="24"/>
        </w:rPr>
        <w:t xml:space="preserve">екретарь Закупочной комиссии – </w:t>
      </w:r>
      <w:r w:rsidR="00BE237B">
        <w:rPr>
          <w:iCs/>
          <w:sz w:val="24"/>
          <w:szCs w:val="24"/>
        </w:rPr>
        <w:t xml:space="preserve">специалист 1-й категории отдела закупочной деятельности </w:t>
      </w:r>
      <w:proofErr w:type="gramStart"/>
      <w:r w:rsidR="00BE237B">
        <w:rPr>
          <w:iCs/>
          <w:sz w:val="24"/>
          <w:szCs w:val="24"/>
        </w:rPr>
        <w:t>УЛ</w:t>
      </w:r>
      <w:proofErr w:type="gramEnd"/>
      <w:r w:rsidR="00BE237B">
        <w:rPr>
          <w:iCs/>
          <w:sz w:val="24"/>
          <w:szCs w:val="24"/>
        </w:rPr>
        <w:t xml:space="preserve"> и МТО филиала</w:t>
      </w:r>
      <w:r w:rsidR="00BE237B" w:rsidRPr="00702B2C">
        <w:rPr>
          <w:iCs/>
          <w:sz w:val="24"/>
          <w:szCs w:val="24"/>
        </w:rPr>
        <w:t xml:space="preserve"> ПАО «МРСК Центра»</w:t>
      </w:r>
      <w:r w:rsidR="00BE237B">
        <w:rPr>
          <w:iCs/>
          <w:sz w:val="24"/>
          <w:szCs w:val="24"/>
        </w:rPr>
        <w:t xml:space="preserve"> - «Курскэнерго»</w:t>
      </w:r>
      <w:r w:rsidR="00BE237B" w:rsidRPr="00702B2C">
        <w:rPr>
          <w:iCs/>
          <w:sz w:val="24"/>
          <w:szCs w:val="24"/>
        </w:rPr>
        <w:t xml:space="preserve"> </w:t>
      </w:r>
      <w:r w:rsidR="00BE237B">
        <w:rPr>
          <w:iCs/>
          <w:sz w:val="24"/>
          <w:szCs w:val="24"/>
        </w:rPr>
        <w:t>Носов А.Б</w:t>
      </w:r>
      <w:r w:rsidR="00BE237B" w:rsidRPr="00702B2C">
        <w:rPr>
          <w:iCs/>
          <w:sz w:val="24"/>
          <w:szCs w:val="24"/>
        </w:rPr>
        <w:t>., контактные телефоны: (</w:t>
      </w:r>
      <w:r w:rsidR="00BE237B">
        <w:rPr>
          <w:iCs/>
          <w:sz w:val="24"/>
          <w:szCs w:val="24"/>
        </w:rPr>
        <w:t>4712</w:t>
      </w:r>
      <w:r w:rsidR="00BE237B" w:rsidRPr="00EA1920">
        <w:rPr>
          <w:iCs/>
          <w:sz w:val="24"/>
          <w:szCs w:val="24"/>
        </w:rPr>
        <w:t xml:space="preserve">) 55-70-49, </w:t>
      </w:r>
      <w:r w:rsidR="00BE237B" w:rsidRPr="00EA1920">
        <w:rPr>
          <w:sz w:val="24"/>
          <w:szCs w:val="24"/>
        </w:rPr>
        <w:t xml:space="preserve">адрес электронной почты: </w:t>
      </w:r>
      <w:r w:rsidR="00BE237B" w:rsidRPr="00EA1920">
        <w:rPr>
          <w:iCs/>
          <w:sz w:val="24"/>
          <w:szCs w:val="24"/>
        </w:rPr>
        <w:t xml:space="preserve"> </w:t>
      </w:r>
      <w:hyperlink r:id="rId18" w:history="1">
        <w:r w:rsidR="00BE237B" w:rsidRPr="00EA1920">
          <w:rPr>
            <w:rStyle w:val="a7"/>
            <w:sz w:val="24"/>
            <w:szCs w:val="24"/>
            <w:lang w:val="en-US"/>
          </w:rPr>
          <w:t>nosov</w:t>
        </w:r>
        <w:r w:rsidR="00BE237B" w:rsidRPr="00EA1920">
          <w:rPr>
            <w:rStyle w:val="a7"/>
            <w:sz w:val="24"/>
            <w:szCs w:val="24"/>
          </w:rPr>
          <w:t>.</w:t>
        </w:r>
        <w:r w:rsidR="00BE237B" w:rsidRPr="00EA1920">
          <w:rPr>
            <w:rStyle w:val="a7"/>
            <w:sz w:val="24"/>
            <w:szCs w:val="24"/>
            <w:lang w:val="en-US"/>
          </w:rPr>
          <w:t>ab</w:t>
        </w:r>
        <w:r w:rsidR="00BE237B" w:rsidRPr="00EA1920">
          <w:rPr>
            <w:rStyle w:val="a7"/>
            <w:sz w:val="24"/>
            <w:szCs w:val="24"/>
          </w:rPr>
          <w:t>@mrsk-1.ru</w:t>
        </w:r>
      </w:hyperlink>
      <w:r w:rsidR="00BE237B" w:rsidRPr="00EA1920">
        <w:rPr>
          <w:iCs/>
          <w:sz w:val="24"/>
          <w:szCs w:val="24"/>
        </w:rPr>
        <w:t>, ответственное лицо –</w:t>
      </w:r>
      <w:r w:rsidR="00BE237B" w:rsidRPr="00EA1920">
        <w:rPr>
          <w:sz w:val="24"/>
          <w:szCs w:val="24"/>
        </w:rPr>
        <w:t xml:space="preserve"> Носов Александр Борисович, контактные телефоны - (4712) 55-70-49, адрес электронной почты: </w:t>
      </w:r>
      <w:hyperlink r:id="rId19" w:history="1">
        <w:r w:rsidR="00BE237B" w:rsidRPr="00EA1920">
          <w:rPr>
            <w:rStyle w:val="a7"/>
            <w:sz w:val="24"/>
            <w:szCs w:val="24"/>
            <w:lang w:val="en-US"/>
          </w:rPr>
          <w:t>nosov</w:t>
        </w:r>
        <w:r w:rsidR="00BE237B" w:rsidRPr="00EA1920">
          <w:rPr>
            <w:rStyle w:val="a7"/>
            <w:sz w:val="24"/>
            <w:szCs w:val="24"/>
          </w:rPr>
          <w:t>.</w:t>
        </w:r>
        <w:r w:rsidR="00BE237B" w:rsidRPr="00EA1920">
          <w:rPr>
            <w:rStyle w:val="a7"/>
            <w:sz w:val="24"/>
            <w:szCs w:val="24"/>
            <w:lang w:val="en-US"/>
          </w:rPr>
          <w:t>ab</w:t>
        </w:r>
        <w:r w:rsidR="00BE237B" w:rsidRPr="00EA1920">
          <w:rPr>
            <w:rStyle w:val="a7"/>
            <w:sz w:val="24"/>
            <w:szCs w:val="24"/>
          </w:rPr>
          <w:t>@mrsk-1.ru</w:t>
        </w:r>
      </w:hyperlink>
      <w:r w:rsidR="00BE237B" w:rsidRPr="00EA1920">
        <w:rPr>
          <w:sz w:val="24"/>
          <w:szCs w:val="24"/>
        </w:rPr>
        <w:t>)</w:t>
      </w:r>
      <w:r w:rsidR="00C21D21">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C21D21">
        <w:rPr>
          <w:b/>
          <w:sz w:val="24"/>
          <w:szCs w:val="24"/>
        </w:rPr>
        <w:t>«</w:t>
      </w:r>
      <w:r w:rsidR="00C21D21" w:rsidRPr="00C21D21">
        <w:rPr>
          <w:b/>
          <w:sz w:val="24"/>
          <w:szCs w:val="24"/>
        </w:rPr>
        <w:t>26</w:t>
      </w:r>
      <w:r w:rsidRPr="00C21D21">
        <w:rPr>
          <w:b/>
          <w:sz w:val="24"/>
          <w:szCs w:val="24"/>
        </w:rPr>
        <w:t xml:space="preserve">» </w:t>
      </w:r>
      <w:r w:rsidR="00862664" w:rsidRPr="00C21D21">
        <w:rPr>
          <w:b/>
          <w:sz w:val="24"/>
          <w:szCs w:val="24"/>
        </w:rPr>
        <w:t>января</w:t>
      </w:r>
      <w:r w:rsidRPr="00C21D21">
        <w:rPr>
          <w:b/>
          <w:sz w:val="24"/>
          <w:szCs w:val="24"/>
        </w:rPr>
        <w:t xml:space="preserve"> 20</w:t>
      </w:r>
      <w:r w:rsidR="00C12FA4" w:rsidRPr="00C21D21">
        <w:rPr>
          <w:b/>
          <w:sz w:val="24"/>
          <w:szCs w:val="24"/>
        </w:rPr>
        <w:t>1</w:t>
      </w:r>
      <w:r w:rsidR="00862664" w:rsidRPr="00C21D21">
        <w:rPr>
          <w:b/>
          <w:sz w:val="24"/>
          <w:szCs w:val="24"/>
        </w:rPr>
        <w:t>6</w:t>
      </w:r>
      <w:r w:rsidRPr="00C21D21">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21"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 xml:space="preserve">электронной торговой площадки ПАО «Россети» </w:t>
      </w:r>
      <w:hyperlink r:id="rId22"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C21D21" w:rsidRPr="00EA1920">
        <w:rPr>
          <w:sz w:val="24"/>
          <w:szCs w:val="24"/>
        </w:rPr>
        <w:t>являющихся субъектами малого и среднего предпринимательства (соответствующих критериям отнесения к субъектам</w:t>
      </w:r>
      <w:proofErr w:type="gramEnd"/>
      <w:r w:rsidR="00C21D21" w:rsidRPr="00EA1920">
        <w:rPr>
          <w:sz w:val="24"/>
          <w:szCs w:val="24"/>
        </w:rPr>
        <w:t xml:space="preserve"> </w:t>
      </w:r>
      <w:proofErr w:type="gramStart"/>
      <w:r w:rsidR="00C21D21" w:rsidRPr="00EA1920">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21D21">
        <w:rPr>
          <w:sz w:val="24"/>
          <w:szCs w:val="24"/>
        </w:rPr>
        <w:t xml:space="preserve">, </w:t>
      </w:r>
      <w:r w:rsidR="00DC6125" w:rsidRPr="004D7428">
        <w:rPr>
          <w:sz w:val="24"/>
          <w:szCs w:val="24"/>
        </w:rPr>
        <w:t>(далее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C5350E" w:rsidRPr="00C5350E">
        <w:rPr>
          <w:sz w:val="24"/>
          <w:szCs w:val="24"/>
        </w:rPr>
        <w:t>Договора на оказание услуг по ремонту средств малой механизации для нужд ПАО «МРСК Центра» (филиала «Курскэнерго»)</w:t>
      </w:r>
      <w:r w:rsidRPr="00862664">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C5350E"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5350E">
        <w:rPr>
          <w:sz w:val="24"/>
          <w:szCs w:val="24"/>
          <w:u w:val="single"/>
        </w:rPr>
        <w:t>П</w:t>
      </w:r>
      <w:r w:rsidR="00717F60" w:rsidRPr="00C12FA4">
        <w:rPr>
          <w:sz w:val="24"/>
          <w:szCs w:val="24"/>
        </w:rPr>
        <w:t xml:space="preserve">раво заключения </w:t>
      </w:r>
      <w:bookmarkEnd w:id="17"/>
      <w:r w:rsidRPr="00C5350E">
        <w:rPr>
          <w:sz w:val="24"/>
          <w:szCs w:val="24"/>
        </w:rPr>
        <w:t>Договора на оказание услуг по ремонту средств малой механизации для нужд ПАО «МРСК Центра» (филиала «Курскэнерго»)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bookmarkStart w:id="19" w:name="_GoBack"/>
      <w:r w:rsidRPr="00C12FA4">
        <w:rPr>
          <w:sz w:val="24"/>
          <w:szCs w:val="24"/>
        </w:rPr>
        <w:t>лот</w:t>
      </w:r>
      <w:bookmarkEnd w:id="19"/>
      <w:r w:rsidRPr="00C12FA4">
        <w:rPr>
          <w:sz w:val="24"/>
          <w:szCs w:val="24"/>
        </w:rPr>
        <w:t>ов</w:t>
      </w:r>
      <w:r w:rsidRPr="00C5350E">
        <w:rPr>
          <w:sz w:val="24"/>
          <w:szCs w:val="24"/>
        </w:rPr>
        <w:t xml:space="preserve">: </w:t>
      </w:r>
      <w:r w:rsidRPr="00C5350E">
        <w:rPr>
          <w:b/>
          <w:sz w:val="24"/>
          <w:szCs w:val="24"/>
        </w:rPr>
        <w:t>1 (один)</w:t>
      </w:r>
      <w:r w:rsidRPr="00C5350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оказания услуг</w:t>
      </w:r>
      <w:r w:rsidR="00C5350E">
        <w:rPr>
          <w:sz w:val="24"/>
          <w:szCs w:val="24"/>
        </w:rPr>
        <w:t>: С 01.03.2016 г. по 31.10.2016 г.</w:t>
      </w:r>
      <w:bookmarkEnd w:id="20"/>
    </w:p>
    <w:p w:rsidR="008D2928" w:rsidRPr="00C8453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осуществляться </w:t>
      </w:r>
      <w:r w:rsidR="00C8453B" w:rsidRPr="00C8453B">
        <w:rPr>
          <w:sz w:val="24"/>
          <w:szCs w:val="24"/>
        </w:rPr>
        <w:t>согласно требованиям технического задания</w:t>
      </w:r>
      <w:r w:rsidRPr="00C8453B">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BE237B">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445"/>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0446"/>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1672"/>
      <w:bookmarkStart w:id="61" w:name="_Toc440877329"/>
      <w:bookmarkStart w:id="62"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1673"/>
      <w:bookmarkStart w:id="74" w:name="_Toc440877330"/>
      <w:bookmarkStart w:id="75"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1674"/>
      <w:bookmarkStart w:id="87" w:name="_Toc440877331"/>
      <w:bookmarkStart w:id="88"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1130450"/>
      <w:r w:rsidRPr="003303E9">
        <w:rPr>
          <w:bCs w:val="0"/>
        </w:rPr>
        <w:t>Антикоррупционная оговорка, включаемая в проект договора</w:t>
      </w:r>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1676"/>
      <w:bookmarkStart w:id="100" w:name="_Toc440877333"/>
      <w:bookmarkStart w:id="101"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1677"/>
      <w:bookmarkStart w:id="112" w:name="_Toc440877334"/>
      <w:bookmarkStart w:id="113"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1678"/>
      <w:bookmarkStart w:id="125" w:name="_Toc440877335"/>
      <w:bookmarkStart w:id="126" w:name="_Toc441130453"/>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0455"/>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1681"/>
      <w:bookmarkStart w:id="142" w:name="_Toc440877338"/>
      <w:bookmarkStart w:id="143" w:name="_Toc441130456"/>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1682"/>
      <w:bookmarkStart w:id="155" w:name="_Toc440877339"/>
      <w:bookmarkStart w:id="156"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0458"/>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0459"/>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1685"/>
      <w:bookmarkStart w:id="172" w:name="_Toc440877342"/>
      <w:bookmarkStart w:id="173" w:name="_Toc441130460"/>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roofErr w:type="gramEnd"/>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7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17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77"/>
      <w:bookmarkEnd w:id="17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1686"/>
      <w:bookmarkStart w:id="188" w:name="_Toc440877343"/>
      <w:bookmarkStart w:id="189"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179"/>
      <w:bookmarkEnd w:id="180"/>
      <w:bookmarkEnd w:id="181"/>
      <w:r w:rsidRPr="004D7428">
        <w:rPr>
          <w:szCs w:val="24"/>
        </w:rPr>
        <w:t>ЭТП</w:t>
      </w:r>
      <w:bookmarkEnd w:id="182"/>
      <w:bookmarkEnd w:id="183"/>
      <w:bookmarkEnd w:id="184"/>
      <w:bookmarkEnd w:id="185"/>
      <w:bookmarkEnd w:id="186"/>
      <w:bookmarkEnd w:id="187"/>
      <w:bookmarkEnd w:id="188"/>
      <w:bookmarkEnd w:id="189"/>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1687"/>
      <w:bookmarkStart w:id="197" w:name="_Toc440877344"/>
      <w:bookmarkStart w:id="198"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190"/>
      <w:bookmarkEnd w:id="191"/>
      <w:bookmarkEnd w:id="192"/>
      <w:bookmarkEnd w:id="193"/>
      <w:bookmarkEnd w:id="194"/>
      <w:bookmarkEnd w:id="195"/>
      <w:bookmarkEnd w:id="196"/>
      <w:bookmarkEnd w:id="197"/>
      <w:bookmarkEnd w:id="19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bookmarkStart w:id="200" w:name="_Ref306008743"/>
      <w:bookmarkStart w:id="201" w:name="_Toc440361329"/>
      <w:bookmarkStart w:id="202" w:name="_Toc440376084"/>
      <w:bookmarkStart w:id="203" w:name="_Toc440376211"/>
      <w:bookmarkStart w:id="204" w:name="_Toc440382476"/>
      <w:bookmarkStart w:id="205"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19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6"/>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7" w:name="_Toc440631688"/>
      <w:bookmarkStart w:id="208" w:name="_Toc440877345"/>
      <w:bookmarkStart w:id="209" w:name="_Ref440879531"/>
      <w:bookmarkStart w:id="210"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00"/>
      <w:bookmarkEnd w:id="201"/>
      <w:bookmarkEnd w:id="202"/>
      <w:bookmarkEnd w:id="203"/>
      <w:bookmarkEnd w:id="204"/>
      <w:bookmarkEnd w:id="205"/>
      <w:bookmarkEnd w:id="207"/>
      <w:bookmarkEnd w:id="208"/>
      <w:bookmarkEnd w:id="209"/>
      <w:bookmarkEnd w:id="21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1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2" w:name="_Toc440361330"/>
      <w:bookmarkStart w:id="213" w:name="_Toc440376085"/>
      <w:bookmarkStart w:id="214" w:name="_Toc440376212"/>
      <w:bookmarkStart w:id="215" w:name="_Toc440382477"/>
      <w:bookmarkStart w:id="216" w:name="_Toc440447147"/>
      <w:bookmarkStart w:id="217" w:name="_Toc440631689"/>
      <w:bookmarkStart w:id="218" w:name="_Toc440877346"/>
      <w:bookmarkStart w:id="219" w:name="_Toc441130464"/>
      <w:r w:rsidRPr="00E71A48">
        <w:rPr>
          <w:szCs w:val="24"/>
        </w:rPr>
        <w:t xml:space="preserve">Требования к языку </w:t>
      </w:r>
      <w:r w:rsidR="004B5EB3" w:rsidRPr="00E71A48">
        <w:rPr>
          <w:szCs w:val="24"/>
        </w:rPr>
        <w:t>Заявк</w:t>
      </w:r>
      <w:r w:rsidRPr="00E71A48">
        <w:rPr>
          <w:szCs w:val="24"/>
        </w:rPr>
        <w:t>и</w:t>
      </w:r>
      <w:bookmarkEnd w:id="212"/>
      <w:bookmarkEnd w:id="213"/>
      <w:bookmarkEnd w:id="214"/>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61331"/>
      <w:bookmarkStart w:id="221" w:name="_Toc440376086"/>
      <w:bookmarkStart w:id="222" w:name="_Toc440376213"/>
      <w:bookmarkStart w:id="223" w:name="_Toc440382478"/>
      <w:bookmarkStart w:id="224" w:name="_Toc440447148"/>
      <w:bookmarkStart w:id="225" w:name="_Toc440631690"/>
      <w:bookmarkStart w:id="226" w:name="_Toc440877347"/>
      <w:bookmarkStart w:id="227" w:name="_Toc441130465"/>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bookmarkEnd w:id="225"/>
      <w:bookmarkEnd w:id="226"/>
      <w:bookmarkEnd w:id="22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8" w:name="_Toc440361332"/>
      <w:bookmarkStart w:id="229" w:name="_Toc440376087"/>
      <w:bookmarkStart w:id="230" w:name="_Toc440376214"/>
      <w:bookmarkStart w:id="231" w:name="_Toc440382479"/>
      <w:bookmarkStart w:id="232" w:name="_Toc440447149"/>
      <w:bookmarkStart w:id="233" w:name="_Toc440631691"/>
      <w:bookmarkStart w:id="234" w:name="_Toc440877348"/>
      <w:bookmarkStart w:id="235" w:name="_Toc441130466"/>
      <w:r w:rsidRPr="00C12FA4">
        <w:rPr>
          <w:szCs w:val="24"/>
        </w:rPr>
        <w:t xml:space="preserve">Начальная (максимальная) цена </w:t>
      </w:r>
      <w:r w:rsidR="00123C70" w:rsidRPr="00C12FA4">
        <w:rPr>
          <w:szCs w:val="24"/>
        </w:rPr>
        <w:t>Договор</w:t>
      </w:r>
      <w:r w:rsidRPr="00C12FA4">
        <w:rPr>
          <w:szCs w:val="24"/>
        </w:rPr>
        <w:t>а</w:t>
      </w:r>
      <w:bookmarkEnd w:id="228"/>
      <w:bookmarkEnd w:id="229"/>
      <w:bookmarkEnd w:id="230"/>
      <w:bookmarkEnd w:id="231"/>
      <w:bookmarkEnd w:id="232"/>
      <w:bookmarkEnd w:id="233"/>
      <w:bookmarkEnd w:id="234"/>
      <w:bookmarkEnd w:id="235"/>
      <w:r w:rsidR="00C8453B">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C8453B"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907 100</w:t>
      </w:r>
      <w:r w:rsidR="00155DAF" w:rsidRPr="00C8453B">
        <w:rPr>
          <w:sz w:val="24"/>
          <w:szCs w:val="24"/>
        </w:rPr>
        <w:t xml:space="preserve"> (</w:t>
      </w:r>
      <w:r w:rsidR="00180555">
        <w:rPr>
          <w:sz w:val="24"/>
          <w:szCs w:val="24"/>
        </w:rPr>
        <w:t>девятьсот семь тысяч сто</w:t>
      </w:r>
      <w:r w:rsidR="00155DAF" w:rsidRPr="00C8453B">
        <w:rPr>
          <w:sz w:val="24"/>
          <w:szCs w:val="24"/>
        </w:rPr>
        <w:t>) рубл</w:t>
      </w:r>
      <w:r w:rsidR="00180555">
        <w:rPr>
          <w:sz w:val="24"/>
          <w:szCs w:val="24"/>
        </w:rPr>
        <w:t>ей</w:t>
      </w:r>
      <w:r w:rsidR="00155DAF" w:rsidRPr="00C8453B">
        <w:rPr>
          <w:sz w:val="24"/>
          <w:szCs w:val="24"/>
        </w:rPr>
        <w:t xml:space="preserve"> 00 копеек РФ, без учета НДС; НДС составляет </w:t>
      </w:r>
      <w:r>
        <w:rPr>
          <w:b/>
          <w:sz w:val="24"/>
          <w:szCs w:val="24"/>
        </w:rPr>
        <w:t>163 278</w:t>
      </w:r>
      <w:r w:rsidR="00155DAF" w:rsidRPr="00C8453B">
        <w:rPr>
          <w:sz w:val="24"/>
          <w:szCs w:val="24"/>
        </w:rPr>
        <w:t xml:space="preserve"> (</w:t>
      </w:r>
      <w:r w:rsidR="00180555" w:rsidRPr="00180555">
        <w:rPr>
          <w:sz w:val="24"/>
          <w:szCs w:val="24"/>
        </w:rPr>
        <w:t>сто шестьдесят три тысяч</w:t>
      </w:r>
      <w:r w:rsidR="00180555">
        <w:rPr>
          <w:sz w:val="24"/>
          <w:szCs w:val="24"/>
        </w:rPr>
        <w:t>и двести семьдесят восемь</w:t>
      </w:r>
      <w:r w:rsidR="00155DAF" w:rsidRPr="00C8453B">
        <w:rPr>
          <w:sz w:val="24"/>
          <w:szCs w:val="24"/>
        </w:rPr>
        <w:t xml:space="preserve">) рублей </w:t>
      </w:r>
      <w:r w:rsidR="00180555">
        <w:rPr>
          <w:sz w:val="24"/>
          <w:szCs w:val="24"/>
        </w:rPr>
        <w:t>00</w:t>
      </w:r>
      <w:r w:rsidR="00155DAF" w:rsidRPr="00C8453B">
        <w:rPr>
          <w:sz w:val="24"/>
          <w:szCs w:val="24"/>
        </w:rPr>
        <w:t xml:space="preserve"> копеек РФ; </w:t>
      </w:r>
      <w:r>
        <w:rPr>
          <w:b/>
          <w:sz w:val="24"/>
          <w:szCs w:val="24"/>
        </w:rPr>
        <w:t>1 070 378</w:t>
      </w:r>
      <w:r w:rsidR="00155DAF" w:rsidRPr="00C8453B">
        <w:rPr>
          <w:sz w:val="24"/>
          <w:szCs w:val="24"/>
        </w:rPr>
        <w:t xml:space="preserve"> (</w:t>
      </w:r>
      <w:r w:rsidR="00180555" w:rsidRPr="00180555">
        <w:rPr>
          <w:sz w:val="24"/>
          <w:szCs w:val="24"/>
        </w:rPr>
        <w:t>один миллион семьдесят тыся</w:t>
      </w:r>
      <w:r w:rsidR="00180555">
        <w:rPr>
          <w:sz w:val="24"/>
          <w:szCs w:val="24"/>
        </w:rPr>
        <w:t>ч триста семьдесят восемь</w:t>
      </w:r>
      <w:r w:rsidR="00155DAF" w:rsidRPr="00C8453B">
        <w:rPr>
          <w:sz w:val="24"/>
          <w:szCs w:val="24"/>
        </w:rPr>
        <w:t xml:space="preserve">) рублей </w:t>
      </w:r>
      <w:r>
        <w:rPr>
          <w:sz w:val="24"/>
          <w:szCs w:val="24"/>
        </w:rPr>
        <w:t>00</w:t>
      </w:r>
      <w:r w:rsidR="00155DAF" w:rsidRPr="00C8453B">
        <w:rPr>
          <w:sz w:val="24"/>
          <w:szCs w:val="24"/>
        </w:rPr>
        <w:t xml:space="preserve"> копеек РФ, с учетом НДС</w:t>
      </w:r>
      <w:r w:rsidRPr="00C8453B">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1692"/>
      <w:bookmarkStart w:id="244" w:name="_Toc440877349"/>
      <w:bookmarkStart w:id="245" w:name="_Toc441130467"/>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21D21">
        <w:rPr>
          <w:bCs w:val="0"/>
          <w:sz w:val="24"/>
          <w:szCs w:val="24"/>
        </w:rPr>
        <w:t xml:space="preserve"> </w:t>
      </w:r>
      <w:r w:rsidR="00C21D21" w:rsidRPr="00C21D21">
        <w:rPr>
          <w:sz w:val="24"/>
          <w:szCs w:val="24"/>
        </w:rPr>
        <w:t>являющееся субъектом малого и среднего предпринимательства</w:t>
      </w:r>
      <w:r w:rsidRPr="00C21D21">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54"/>
      <w:proofErr w:type="gramEnd"/>
    </w:p>
    <w:p w:rsidR="009D7F01" w:rsidRPr="00DF450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F450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sidRPr="00DF4506">
        <w:rPr>
          <w:sz w:val="24"/>
          <w:szCs w:val="24"/>
        </w:rPr>
        <w:t>1.1.4</w:t>
      </w:r>
      <w:r w:rsidR="00BA0F82">
        <w:fldChar w:fldCharType="end"/>
      </w:r>
      <w:r w:rsidRPr="00DF4506">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DF4506">
        <w:rPr>
          <w:sz w:val="24"/>
          <w:szCs w:val="24"/>
        </w:rPr>
        <w:t xml:space="preserve">, в соответствии с требованиями законодательства Российской Федерации) </w:t>
      </w:r>
      <w:r w:rsidR="009D7F01" w:rsidRPr="00DF4506">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DF4506">
        <w:rPr>
          <w:color w:val="000000"/>
          <w:sz w:val="24"/>
          <w:szCs w:val="24"/>
          <w:lang w:eastAsia="ru-RU"/>
        </w:rPr>
        <w:t>:</w:t>
      </w:r>
      <w:r w:rsidR="009D7F01" w:rsidRPr="00DF4506">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21D21" w:rsidRDefault="00680B79" w:rsidP="00C21D2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21D21" w:rsidRPr="00C21D21" w:rsidRDefault="00C21D21" w:rsidP="00C21D21">
      <w:pPr>
        <w:widowControl w:val="0"/>
        <w:numPr>
          <w:ilvl w:val="0"/>
          <w:numId w:val="21"/>
        </w:numPr>
        <w:tabs>
          <w:tab w:val="left" w:pos="0"/>
          <w:tab w:val="left" w:pos="1080"/>
        </w:tabs>
        <w:suppressAutoHyphens w:val="0"/>
        <w:spacing w:line="264" w:lineRule="auto"/>
        <w:rPr>
          <w:color w:val="000000"/>
          <w:sz w:val="24"/>
          <w:szCs w:val="24"/>
          <w:lang w:eastAsia="ru-RU"/>
        </w:rPr>
      </w:pPr>
      <w:r w:rsidRPr="00C21D21">
        <w:rPr>
          <w:color w:val="000000"/>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260"/>
    </w:p>
    <w:p w:rsidR="00920CB0" w:rsidRPr="00DF450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DF4506">
        <w:rPr>
          <w:sz w:val="24"/>
          <w:szCs w:val="24"/>
        </w:rPr>
        <w:t>З</w:t>
      </w:r>
      <w:r w:rsidR="00A316B7" w:rsidRPr="00DF450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F4506">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sidRPr="00DF4506">
        <w:rPr>
          <w:sz w:val="24"/>
          <w:szCs w:val="24"/>
        </w:rPr>
        <w:t>1.1.4</w:t>
      </w:r>
      <w:r w:rsidR="00BA0F82">
        <w:fldChar w:fldCharType="end"/>
      </w:r>
      <w:r w:rsidRPr="00DF4506">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DF4506">
        <w:rPr>
          <w:sz w:val="24"/>
          <w:szCs w:val="24"/>
        </w:rPr>
        <w:t>, в соответствии с требованиями законодательства Российской Федерации)</w:t>
      </w:r>
      <w:r w:rsidR="00A316B7" w:rsidRPr="00DF4506">
        <w:rPr>
          <w:sz w:val="24"/>
          <w:szCs w:val="24"/>
        </w:rPr>
        <w:t xml:space="preserve"> </w:t>
      </w:r>
      <w:r w:rsidR="000C6A4A" w:rsidRPr="00DF4506">
        <w:rPr>
          <w:sz w:val="24"/>
          <w:szCs w:val="24"/>
        </w:rPr>
        <w:t>Справку</w:t>
      </w:r>
      <w:r w:rsidR="00920CB0" w:rsidRPr="00DF4506">
        <w:rPr>
          <w:sz w:val="24"/>
          <w:szCs w:val="24"/>
        </w:rPr>
        <w:t xml:space="preserve"> об опыте выполнения аналогичных договоров</w:t>
      </w:r>
      <w:r w:rsidR="00A154B7" w:rsidRPr="00DF4506">
        <w:rPr>
          <w:sz w:val="24"/>
          <w:szCs w:val="24"/>
        </w:rPr>
        <w:t xml:space="preserve"> </w:t>
      </w:r>
      <w:r w:rsidR="00A154B7" w:rsidRPr="00DF4506">
        <w:rPr>
          <w:bCs w:val="0"/>
          <w:sz w:val="24"/>
          <w:szCs w:val="24"/>
        </w:rPr>
        <w:t>по форме и</w:t>
      </w:r>
      <w:proofErr w:type="gramEnd"/>
      <w:r w:rsidR="00A154B7" w:rsidRPr="00DF4506">
        <w:rPr>
          <w:bCs w:val="0"/>
          <w:sz w:val="24"/>
          <w:szCs w:val="24"/>
        </w:rPr>
        <w:t xml:space="preserve"> в соответствии с инструкциями, приведенными в настоящей Документации</w:t>
      </w:r>
      <w:r w:rsidR="009948B4" w:rsidRPr="00DF4506">
        <w:rPr>
          <w:sz w:val="24"/>
          <w:szCs w:val="24"/>
        </w:rPr>
        <w:t xml:space="preserve"> (</w:t>
      </w:r>
      <w:r w:rsidR="003C2207" w:rsidRPr="00DF4506">
        <w:rPr>
          <w:sz w:val="24"/>
          <w:szCs w:val="24"/>
        </w:rPr>
        <w:t>подраздел</w:t>
      </w:r>
      <w:r w:rsidR="009948B4" w:rsidRPr="00DF4506">
        <w:rPr>
          <w:sz w:val="24"/>
          <w:szCs w:val="24"/>
        </w:rPr>
        <w:t xml:space="preserve"> </w:t>
      </w:r>
      <w:r w:rsidR="00553891" w:rsidRPr="00DF4506">
        <w:rPr>
          <w:sz w:val="24"/>
          <w:szCs w:val="24"/>
        </w:rPr>
        <w:fldChar w:fldCharType="begin"/>
      </w:r>
      <w:r w:rsidR="003C2207" w:rsidRPr="00DF4506">
        <w:rPr>
          <w:sz w:val="24"/>
          <w:szCs w:val="24"/>
        </w:rPr>
        <w:instrText xml:space="preserve"> REF _Ref55336378 \r \h </w:instrText>
      </w:r>
      <w:r w:rsidR="00553891">
        <w:rPr>
          <w:sz w:val="24"/>
          <w:szCs w:val="24"/>
        </w:rPr>
      </w:r>
      <w:r w:rsidR="00553891" w:rsidRPr="00DF4506">
        <w:rPr>
          <w:sz w:val="24"/>
          <w:szCs w:val="24"/>
        </w:rPr>
        <w:fldChar w:fldCharType="separate"/>
      </w:r>
      <w:r w:rsidR="006D28DA" w:rsidRPr="00DF4506">
        <w:rPr>
          <w:sz w:val="24"/>
          <w:szCs w:val="24"/>
        </w:rPr>
        <w:t>5.8</w:t>
      </w:r>
      <w:r w:rsidR="00553891" w:rsidRPr="00DF4506">
        <w:rPr>
          <w:sz w:val="24"/>
          <w:szCs w:val="24"/>
        </w:rPr>
        <w:fldChar w:fldCharType="end"/>
      </w:r>
      <w:r w:rsidR="009948B4" w:rsidRPr="00DF4506">
        <w:rPr>
          <w:sz w:val="24"/>
          <w:szCs w:val="24"/>
        </w:rPr>
        <w:t>)</w:t>
      </w:r>
      <w:r w:rsidR="00920CB0" w:rsidRPr="00DF4506">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1693"/>
      <w:bookmarkStart w:id="269" w:name="_Toc440877350"/>
      <w:bookmarkStart w:id="270" w:name="_Toc441130468"/>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5"/>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w:t>
      </w:r>
      <w:r w:rsidRPr="00E71A48">
        <w:rPr>
          <w:bCs w:val="0"/>
          <w:sz w:val="24"/>
          <w:szCs w:val="24"/>
        </w:rPr>
        <w:lastRenderedPageBreak/>
        <w:t xml:space="preserve">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1694"/>
      <w:bookmarkStart w:id="279" w:name="_Ref440876567"/>
      <w:bookmarkStart w:id="280" w:name="_Ref440876668"/>
      <w:bookmarkStart w:id="281" w:name="_Toc440877351"/>
      <w:bookmarkStart w:id="282"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1695"/>
      <w:bookmarkStart w:id="293" w:name="_Toc440877352"/>
      <w:bookmarkStart w:id="294" w:name="_Toc441130470"/>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1696"/>
      <w:bookmarkStart w:id="301" w:name="_Toc440877353"/>
      <w:bookmarkStart w:id="302" w:name="_Ref440969980"/>
      <w:bookmarkStart w:id="303" w:name="_Toc441130471"/>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1697"/>
      <w:bookmarkStart w:id="311" w:name="_Toc440877354"/>
      <w:bookmarkStart w:id="312" w:name="_Toc441130472"/>
      <w:r w:rsidRPr="00E71A48">
        <w:rPr>
          <w:szCs w:val="24"/>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13"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1698"/>
      <w:bookmarkStart w:id="323" w:name="_Toc440877355"/>
      <w:bookmarkStart w:id="324"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4"/>
      <w:bookmarkEnd w:id="315"/>
      <w:bookmarkEnd w:id="316"/>
      <w:bookmarkEnd w:id="317"/>
      <w:bookmarkEnd w:id="318"/>
      <w:bookmarkEnd w:id="319"/>
      <w:bookmarkEnd w:id="320"/>
      <w:bookmarkEnd w:id="321"/>
      <w:bookmarkEnd w:id="322"/>
      <w:bookmarkEnd w:id="323"/>
      <w:bookmarkEnd w:id="32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1130474"/>
      <w:r w:rsidRPr="00E71A48">
        <w:t>Подача Заявок и их прием</w:t>
      </w:r>
      <w:bookmarkStart w:id="333" w:name="_Ref56229451"/>
      <w:bookmarkEnd w:id="313"/>
      <w:bookmarkEnd w:id="331"/>
      <w:bookmarkEnd w:id="332"/>
    </w:p>
    <w:p w:rsidR="00717F60" w:rsidRPr="00E71A48" w:rsidRDefault="00717F60" w:rsidP="00E71A48">
      <w:pPr>
        <w:pStyle w:val="3"/>
        <w:spacing w:line="264" w:lineRule="auto"/>
        <w:rPr>
          <w:szCs w:val="24"/>
        </w:rPr>
      </w:pPr>
      <w:bookmarkStart w:id="334" w:name="_Toc439323707"/>
      <w:bookmarkStart w:id="335" w:name="_Toc440361341"/>
      <w:bookmarkStart w:id="336" w:name="_Toc440376096"/>
      <w:bookmarkStart w:id="337" w:name="_Toc440376223"/>
      <w:bookmarkStart w:id="338" w:name="_Toc440382488"/>
      <w:bookmarkStart w:id="339" w:name="_Toc440447158"/>
      <w:bookmarkStart w:id="340" w:name="_Toc440631700"/>
      <w:bookmarkStart w:id="341" w:name="_Toc440877357"/>
      <w:bookmarkStart w:id="342" w:name="_Toc441130475"/>
      <w:r w:rsidRPr="00E71A48">
        <w:rPr>
          <w:szCs w:val="24"/>
        </w:rPr>
        <w:t>Подача Заявок через ЭТП</w:t>
      </w:r>
      <w:bookmarkEnd w:id="334"/>
      <w:bookmarkEnd w:id="335"/>
      <w:bookmarkEnd w:id="336"/>
      <w:bookmarkEnd w:id="337"/>
      <w:bookmarkEnd w:id="338"/>
      <w:bookmarkEnd w:id="339"/>
      <w:bookmarkEnd w:id="340"/>
      <w:bookmarkEnd w:id="341"/>
      <w:bookmarkEnd w:id="34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3" w:name="_Ref115077798"/>
      <w:bookmarkStart w:id="344" w:name="_Toc439323708"/>
      <w:bookmarkStart w:id="345" w:name="_Toc440361342"/>
      <w:bookmarkStart w:id="346" w:name="_Toc440376097"/>
      <w:bookmarkStart w:id="347" w:name="_Toc440376224"/>
      <w:bookmarkStart w:id="348" w:name="_Toc440382489"/>
      <w:bookmarkStart w:id="349" w:name="_Toc440447159"/>
      <w:bookmarkStart w:id="350" w:name="_Toc440631701"/>
      <w:bookmarkStart w:id="351" w:name="_Toc440877358"/>
      <w:bookmarkStart w:id="352" w:name="_Toc441130476"/>
      <w:r w:rsidRPr="00E71A48">
        <w:rPr>
          <w:szCs w:val="24"/>
        </w:rPr>
        <w:t>Подача Заявок в письменной форме</w:t>
      </w:r>
      <w:bookmarkEnd w:id="343"/>
      <w:bookmarkEnd w:id="344"/>
      <w:bookmarkEnd w:id="345"/>
      <w:bookmarkEnd w:id="346"/>
      <w:bookmarkEnd w:id="347"/>
      <w:bookmarkEnd w:id="348"/>
      <w:bookmarkEnd w:id="349"/>
      <w:bookmarkEnd w:id="350"/>
      <w:bookmarkEnd w:id="351"/>
      <w:bookmarkEnd w:id="35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3" w:name="_Ref303683883"/>
      <w:bookmarkEnd w:id="333"/>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4" w:name="_Ref93172396"/>
      <w:r w:rsidRPr="006D28DA">
        <w:rPr>
          <w:bCs w:val="0"/>
          <w:sz w:val="24"/>
          <w:szCs w:val="24"/>
        </w:rPr>
        <w:t>На каждом из этих конвертов необходимо указать следующие сведения:</w:t>
      </w:r>
      <w:bookmarkEnd w:id="35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55"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6" w:name="_Ref306017842"/>
      <w:r w:rsidRPr="006D28DA">
        <w:rPr>
          <w:bCs w:val="0"/>
          <w:sz w:val="24"/>
          <w:szCs w:val="24"/>
        </w:rPr>
        <w:lastRenderedPageBreak/>
        <w:t>Участники должны обе</w:t>
      </w:r>
      <w:r w:rsidRPr="00686870">
        <w:rPr>
          <w:bCs w:val="0"/>
          <w:sz w:val="24"/>
          <w:szCs w:val="24"/>
        </w:rPr>
        <w:t>спеч</w:t>
      </w:r>
      <w:r w:rsidRPr="006D28DA">
        <w:rPr>
          <w:bCs w:val="0"/>
          <w:sz w:val="24"/>
          <w:szCs w:val="24"/>
        </w:rPr>
        <w:t xml:space="preserve">ить доставку своих Заявок </w:t>
      </w:r>
      <w:r w:rsidR="00246B57" w:rsidRPr="006D28DA">
        <w:rPr>
          <w:bCs w:val="0"/>
          <w:sz w:val="24"/>
          <w:szCs w:val="24"/>
        </w:rPr>
        <w:t xml:space="preserve">в срок </w:t>
      </w:r>
      <w:r w:rsidR="00246B57" w:rsidRPr="00686870">
        <w:rPr>
          <w:bCs w:val="0"/>
          <w:sz w:val="24"/>
          <w:szCs w:val="24"/>
        </w:rPr>
        <w:t xml:space="preserve">до </w:t>
      </w:r>
      <w:r w:rsidR="00246B57" w:rsidRPr="00686870">
        <w:rPr>
          <w:b/>
          <w:bCs w:val="0"/>
          <w:sz w:val="24"/>
          <w:szCs w:val="24"/>
        </w:rPr>
        <w:t>1</w:t>
      </w:r>
      <w:r w:rsidR="00DF4506" w:rsidRPr="00686870">
        <w:rPr>
          <w:b/>
          <w:bCs w:val="0"/>
          <w:sz w:val="24"/>
          <w:szCs w:val="24"/>
        </w:rPr>
        <w:t>4</w:t>
      </w:r>
      <w:r w:rsidR="00246B57" w:rsidRPr="00686870">
        <w:rPr>
          <w:b/>
          <w:bCs w:val="0"/>
          <w:sz w:val="24"/>
          <w:szCs w:val="24"/>
        </w:rPr>
        <w:t xml:space="preserve"> часов 00 минут </w:t>
      </w:r>
      <w:r w:rsidR="00DF4506" w:rsidRPr="00686870">
        <w:rPr>
          <w:b/>
          <w:bCs w:val="0"/>
          <w:sz w:val="24"/>
          <w:szCs w:val="24"/>
        </w:rPr>
        <w:t>11</w:t>
      </w:r>
      <w:r w:rsidR="00246B57" w:rsidRPr="00686870">
        <w:rPr>
          <w:b/>
          <w:bCs w:val="0"/>
          <w:sz w:val="24"/>
          <w:szCs w:val="24"/>
        </w:rPr>
        <w:t xml:space="preserve"> </w:t>
      </w:r>
      <w:r w:rsidR="00DF4506" w:rsidRPr="00686870">
        <w:rPr>
          <w:b/>
          <w:bCs w:val="0"/>
          <w:sz w:val="24"/>
          <w:szCs w:val="24"/>
        </w:rPr>
        <w:t>февраля</w:t>
      </w:r>
      <w:r w:rsidR="00246B57" w:rsidRPr="00686870">
        <w:rPr>
          <w:b/>
          <w:bCs w:val="0"/>
          <w:sz w:val="24"/>
          <w:szCs w:val="24"/>
        </w:rPr>
        <w:t xml:space="preserve"> 2016 года </w:t>
      </w:r>
      <w:r w:rsidRPr="00686870">
        <w:rPr>
          <w:bCs w:val="0"/>
          <w:sz w:val="24"/>
          <w:szCs w:val="24"/>
        </w:rPr>
        <w:t xml:space="preserve">по адресу: </w:t>
      </w:r>
      <w:r w:rsidR="00686870" w:rsidRPr="00686870">
        <w:rPr>
          <w:bCs w:val="0"/>
          <w:sz w:val="24"/>
          <w:szCs w:val="24"/>
        </w:rPr>
        <w:t xml:space="preserve">Россия, 305029, Курская область, г. Курск, ул. К. Маркса, 27 каб. 407, исполнительные сотрудники – Носов Александр Борисович, контактный телефон </w:t>
      </w:r>
      <w:r w:rsidR="00686870" w:rsidRPr="00686870">
        <w:rPr>
          <w:b/>
          <w:bCs w:val="0"/>
          <w:sz w:val="24"/>
          <w:szCs w:val="24"/>
        </w:rPr>
        <w:t>(4712) 55-70-49</w:t>
      </w:r>
      <w:r w:rsidR="00686870" w:rsidRPr="00686870">
        <w:rPr>
          <w:bCs w:val="0"/>
          <w:sz w:val="24"/>
          <w:szCs w:val="24"/>
        </w:rPr>
        <w:t>; Бортко Андрей Валерьевич, контактный телефон</w:t>
      </w:r>
      <w:r w:rsidR="00686870" w:rsidRPr="00C12384">
        <w:rPr>
          <w:sz w:val="24"/>
          <w:szCs w:val="24"/>
        </w:rPr>
        <w:t xml:space="preserve"> </w:t>
      </w:r>
      <w:r w:rsidR="00686870" w:rsidRPr="00C12384">
        <w:rPr>
          <w:b/>
          <w:sz w:val="24"/>
          <w:szCs w:val="24"/>
        </w:rPr>
        <w:t>(</w:t>
      </w:r>
      <w:r w:rsidR="00686870">
        <w:rPr>
          <w:b/>
          <w:sz w:val="24"/>
          <w:szCs w:val="24"/>
        </w:rPr>
        <w:t>4712</w:t>
      </w:r>
      <w:r w:rsidR="00686870" w:rsidRPr="00C12384">
        <w:rPr>
          <w:b/>
          <w:sz w:val="24"/>
          <w:szCs w:val="24"/>
        </w:rPr>
        <w:t xml:space="preserve">) </w:t>
      </w:r>
      <w:r w:rsidR="00686870">
        <w:rPr>
          <w:b/>
          <w:sz w:val="24"/>
          <w:szCs w:val="24"/>
        </w:rPr>
        <w:t>55-71-86</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57" w:name="_Ref440881267"/>
      <w:bookmarkStart w:id="358" w:name="_Toc441130477"/>
      <w:r w:rsidRPr="006D28DA">
        <w:t xml:space="preserve">Изменение и отзыв </w:t>
      </w:r>
      <w:r w:rsidR="004B5EB3" w:rsidRPr="006D28DA">
        <w:t>Заявк</w:t>
      </w:r>
      <w:r w:rsidRPr="006D28DA">
        <w:t>и</w:t>
      </w:r>
      <w:bookmarkEnd w:id="353"/>
      <w:bookmarkEnd w:id="357"/>
      <w:bookmarkEnd w:id="35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59" w:name="_Ref115078477"/>
      <w:r w:rsidRPr="006D28DA">
        <w:rPr>
          <w:bCs w:val="0"/>
          <w:sz w:val="24"/>
          <w:szCs w:val="24"/>
        </w:rPr>
        <w:t>В случае изменения Заявки Участники готовят следующие документы в письменной форме:</w:t>
      </w:r>
      <w:bookmarkEnd w:id="35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60" w:name="_Ref305973250"/>
      <w:bookmarkStart w:id="361" w:name="_Toc441130478"/>
      <w:r w:rsidRPr="00E71A48">
        <w:t>Оценка Заявок и проведение переговоров</w:t>
      </w:r>
      <w:bookmarkEnd w:id="360"/>
      <w:bookmarkEnd w:id="361"/>
      <w:r w:rsidRPr="00E71A48">
        <w:t xml:space="preserve"> </w:t>
      </w:r>
    </w:p>
    <w:p w:rsidR="00717F60" w:rsidRPr="00E71A48" w:rsidRDefault="00717F60" w:rsidP="00E71A48">
      <w:pPr>
        <w:pStyle w:val="3"/>
        <w:spacing w:line="264" w:lineRule="auto"/>
        <w:rPr>
          <w:szCs w:val="24"/>
        </w:rPr>
      </w:pPr>
      <w:bookmarkStart w:id="362" w:name="_Toc439323711"/>
      <w:bookmarkStart w:id="363" w:name="_Toc440361345"/>
      <w:bookmarkStart w:id="364" w:name="_Toc440376100"/>
      <w:bookmarkStart w:id="365" w:name="_Toc440376227"/>
      <w:bookmarkStart w:id="366" w:name="_Toc440382492"/>
      <w:bookmarkStart w:id="367" w:name="_Toc440447162"/>
      <w:bookmarkStart w:id="368" w:name="_Toc440631704"/>
      <w:bookmarkStart w:id="369" w:name="_Toc440877361"/>
      <w:bookmarkStart w:id="370" w:name="_Toc441130479"/>
      <w:r w:rsidRPr="00E71A48">
        <w:rPr>
          <w:szCs w:val="24"/>
        </w:rPr>
        <w:t>Общие положения</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371" w:name="_Ref93089454"/>
      <w:bookmarkStart w:id="372" w:name="_Toc439323712"/>
      <w:bookmarkStart w:id="373" w:name="_Toc440361346"/>
      <w:bookmarkStart w:id="374" w:name="_Toc440376101"/>
      <w:bookmarkStart w:id="375" w:name="_Toc440376228"/>
      <w:bookmarkStart w:id="376" w:name="_Toc440382493"/>
      <w:bookmarkStart w:id="377" w:name="_Toc440447163"/>
      <w:bookmarkStart w:id="378" w:name="_Toc440631705"/>
      <w:bookmarkStart w:id="379" w:name="_Toc440877362"/>
      <w:bookmarkStart w:id="380" w:name="_Toc441130480"/>
      <w:r w:rsidRPr="00E71A48">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81"/>
      <w:bookmarkEnd w:id="382"/>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 xml:space="preserve">содержат очевидные арифметические или грамматические ошибки, с исправлением </w:t>
      </w:r>
      <w:r w:rsidRPr="00BA0F82">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3" w:name="_Ref303670674"/>
      <w:bookmarkStart w:id="384" w:name="_Toc439323713"/>
      <w:bookmarkStart w:id="385" w:name="_Toc440361347"/>
      <w:bookmarkStart w:id="386" w:name="_Toc440376102"/>
      <w:bookmarkStart w:id="387" w:name="_Toc440376229"/>
      <w:bookmarkStart w:id="388" w:name="_Toc440382494"/>
      <w:bookmarkStart w:id="389" w:name="_Toc440447164"/>
      <w:bookmarkStart w:id="390" w:name="_Toc440631706"/>
      <w:bookmarkStart w:id="391" w:name="_Toc440877363"/>
      <w:bookmarkStart w:id="392" w:name="_Toc441130481"/>
      <w:r w:rsidRPr="00E71A48">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3" w:name="_Ref306138385"/>
      <w:bookmarkStart w:id="394" w:name="_Toc439323714"/>
      <w:bookmarkStart w:id="395" w:name="_Toc440361348"/>
      <w:bookmarkStart w:id="396" w:name="_Toc440376103"/>
      <w:bookmarkStart w:id="397" w:name="_Toc440376230"/>
      <w:bookmarkStart w:id="398" w:name="_Toc440382495"/>
      <w:bookmarkStart w:id="399" w:name="_Toc440447165"/>
      <w:bookmarkStart w:id="400" w:name="_Toc440631707"/>
      <w:bookmarkStart w:id="401" w:name="_Toc440877364"/>
      <w:bookmarkStart w:id="402" w:name="_Toc441130482"/>
      <w:r w:rsidRPr="00E71A48">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03" w:name="_Ref303250967"/>
      <w:bookmarkStart w:id="404" w:name="_Toc305697378"/>
      <w:bookmarkStart w:id="405" w:name="_Toc441130483"/>
      <w:bookmarkStart w:id="406" w:name="_Toc255985696"/>
      <w:r w:rsidRPr="006D28DA">
        <w:t>Аукционная процедура понижени</w:t>
      </w:r>
      <w:r w:rsidR="00E60F8E" w:rsidRPr="006D28DA">
        <w:t>я</w:t>
      </w:r>
      <w:r w:rsidRPr="006D28DA">
        <w:t xml:space="preserve"> цены (переторжка)</w:t>
      </w:r>
      <w:bookmarkEnd w:id="403"/>
      <w:bookmarkEnd w:id="404"/>
      <w:bookmarkEnd w:id="405"/>
      <w:r w:rsidRPr="006D28DA">
        <w:t xml:space="preserve"> </w:t>
      </w:r>
    </w:p>
    <w:bookmarkEnd w:id="40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6D28DA">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w:t>
      </w:r>
      <w:r w:rsidRPr="006D28DA">
        <w:rPr>
          <w:sz w:val="24"/>
          <w:szCs w:val="24"/>
        </w:rPr>
        <w:lastRenderedPageBreak/>
        <w:t xml:space="preserve">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0484"/>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11" w:name="_Ref303251044"/>
      <w:bookmarkStart w:id="412" w:name="_Toc441130485"/>
      <w:bookmarkStart w:id="413" w:name="_Ref191386295"/>
      <w:r w:rsidRPr="00E71A48">
        <w:t xml:space="preserve">Признание запроса предложений </w:t>
      </w:r>
      <w:proofErr w:type="gramStart"/>
      <w:r w:rsidRPr="00E71A48">
        <w:t>несостоявшимся</w:t>
      </w:r>
      <w:bookmarkEnd w:id="411"/>
      <w:bookmarkEnd w:id="41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0487"/>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32" w:name="_Ref303694483"/>
      <w:bookmarkStart w:id="433" w:name="_Toc305835590"/>
      <w:bookmarkStart w:id="434" w:name="_Ref306140451"/>
      <w:bookmarkStart w:id="435" w:name="_Toc441130488"/>
      <w:r w:rsidRPr="00C72794">
        <w:t xml:space="preserve">Уведомление о результатах </w:t>
      </w:r>
      <w:bookmarkEnd w:id="432"/>
      <w:bookmarkEnd w:id="433"/>
      <w:r w:rsidRPr="00C72794">
        <w:t>запроса предложений</w:t>
      </w:r>
      <w:bookmarkEnd w:id="434"/>
      <w:bookmarkEnd w:id="435"/>
    </w:p>
    <w:bookmarkEnd w:id="43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w:t>
      </w:r>
      <w:r w:rsidR="00D56F8C" w:rsidRPr="00C72794">
        <w:rPr>
          <w:sz w:val="24"/>
          <w:szCs w:val="24"/>
        </w:rPr>
        <w:lastRenderedPageBreak/>
        <w:t xml:space="preserve">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0489"/>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0490"/>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1716"/>
      <w:bookmarkStart w:id="466" w:name="_Toc440877373"/>
      <w:bookmarkStart w:id="467" w:name="_Toc441130491"/>
      <w:r w:rsidRPr="003776BB">
        <w:rPr>
          <w:b w:val="0"/>
          <w:szCs w:val="24"/>
        </w:rPr>
        <w:t>Техническ</w:t>
      </w:r>
      <w:r w:rsidR="00F15BC9">
        <w:rPr>
          <w:b w:val="0"/>
          <w:szCs w:val="24"/>
        </w:rPr>
        <w:t>ое</w:t>
      </w:r>
      <w:r w:rsidRPr="003776BB">
        <w:rPr>
          <w:b w:val="0"/>
          <w:szCs w:val="24"/>
        </w:rPr>
        <w:t xml:space="preserve"> задани</w:t>
      </w:r>
      <w:r w:rsidR="00F15BC9">
        <w:rPr>
          <w:b w:val="0"/>
          <w:szCs w:val="24"/>
        </w:rPr>
        <w:t xml:space="preserve">е </w:t>
      </w:r>
      <w:r w:rsidR="00A154B7">
        <w:rPr>
          <w:b w:val="0"/>
          <w:szCs w:val="24"/>
        </w:rPr>
        <w:t xml:space="preserve">(подраздел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F15BC9">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0492"/>
      <w:r w:rsidRPr="003803A7">
        <w:t xml:space="preserve">Требование к </w:t>
      </w:r>
      <w:bookmarkEnd w:id="468"/>
      <w:bookmarkEnd w:id="469"/>
      <w:bookmarkEnd w:id="470"/>
      <w:r w:rsidR="00C3704B">
        <w:t>закупаемым услугам</w:t>
      </w:r>
      <w:bookmarkEnd w:id="471"/>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1718"/>
      <w:bookmarkStart w:id="486" w:name="_Toc440877375"/>
      <w:bookmarkStart w:id="487" w:name="_Toc441130493"/>
      <w:bookmarkStart w:id="488" w:name="_Ref194833053"/>
      <w:bookmarkStart w:id="489" w:name="_Ref223496951"/>
      <w:bookmarkStart w:id="49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0494"/>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0495"/>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0631722"/>
      <w:bookmarkStart w:id="516" w:name="_Toc441130496"/>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p>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начальную (максима</w:t>
      </w:r>
      <w:r w:rsidR="00F15BC9">
        <w:rPr>
          <w:sz w:val="24"/>
          <w:szCs w:val="24"/>
        </w:rPr>
        <w:t>льную) цену договора</w:t>
      </w:r>
      <w:r w:rsidRPr="00414CAF">
        <w:rPr>
          <w:sz w:val="24"/>
          <w:szCs w:val="24"/>
        </w:rPr>
        <w:t>;</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w:t>
      </w:r>
      <w:r w:rsidRPr="00414CAF">
        <w:rPr>
          <w:sz w:val="24"/>
          <w:szCs w:val="24"/>
        </w:rPr>
        <w:lastRenderedPageBreak/>
        <w:t>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1723"/>
      <w:bookmarkStart w:id="538" w:name="_Toc440877379"/>
      <w:bookmarkStart w:id="539" w:name="_Toc441130497"/>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40" w:name="_Ref55335821"/>
      <w:bookmarkStart w:id="541" w:name="_Ref55336345"/>
      <w:bookmarkStart w:id="542" w:name="_Toc57314674"/>
      <w:bookmarkStart w:id="543" w:name="_Toc69728988"/>
      <w:bookmarkStart w:id="544" w:name="_Toc98253922"/>
      <w:bookmarkStart w:id="545" w:name="_Toc165173850"/>
      <w:r>
        <w:br w:type="page"/>
      </w:r>
    </w:p>
    <w:p w:rsidR="00920CB0" w:rsidRDefault="00920CB0" w:rsidP="00920CB0">
      <w:pPr>
        <w:pStyle w:val="3"/>
        <w:rPr>
          <w:szCs w:val="24"/>
        </w:rPr>
      </w:pPr>
      <w:bookmarkStart w:id="546" w:name="_Ref440271964"/>
      <w:bookmarkStart w:id="547" w:name="_Toc440361371"/>
      <w:bookmarkStart w:id="548" w:name="_Toc440376126"/>
      <w:bookmarkStart w:id="549" w:name="_Toc440631724"/>
      <w:bookmarkStart w:id="550" w:name="_Toc441130498"/>
      <w:r>
        <w:rPr>
          <w:szCs w:val="24"/>
        </w:rPr>
        <w:lastRenderedPageBreak/>
        <w:t>Антикоррупционные обязательства (Форма 1.1).</w:t>
      </w:r>
      <w:bookmarkEnd w:id="546"/>
      <w:bookmarkEnd w:id="547"/>
      <w:bookmarkEnd w:id="548"/>
      <w:bookmarkEnd w:id="549"/>
      <w:bookmarkEnd w:id="550"/>
    </w:p>
    <w:p w:rsidR="00920CB0" w:rsidRPr="00920CB0"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1725"/>
      <w:bookmarkStart w:id="560" w:name="_Toc440877381"/>
      <w:bookmarkStart w:id="561" w:name="_Toc441130499"/>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40"/>
      <w:bookmarkEnd w:id="541"/>
      <w:bookmarkEnd w:id="542"/>
      <w:bookmarkEnd w:id="543"/>
      <w:bookmarkEnd w:id="544"/>
      <w:bookmarkEnd w:id="545"/>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1727"/>
      <w:bookmarkStart w:id="591" w:name="_Toc440877383"/>
      <w:bookmarkStart w:id="592" w:name="_Toc441130501"/>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536E26">
        <w:rPr>
          <w:szCs w:val="24"/>
        </w:rPr>
        <w:t xml:space="preserve"> </w:t>
      </w:r>
      <w:r w:rsidR="00536E26"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1728"/>
      <w:bookmarkStart w:id="611" w:name="_Toc440877384"/>
      <w:bookmarkStart w:id="612" w:name="_Toc441130502"/>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56"/>
      <w:bookmarkStart w:id="619" w:name="_Ref440537079"/>
      <w:bookmarkStart w:id="620" w:name="_Ref440537120"/>
      <w:bookmarkStart w:id="621" w:name="_Ref440537176"/>
      <w:bookmarkStart w:id="622"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bookmarkEnd w:id="620"/>
      <w:bookmarkEnd w:id="621"/>
      <w:bookmarkEnd w:id="622"/>
    </w:p>
    <w:p w:rsidR="004F4D80" w:rsidRPr="00C236C0" w:rsidRDefault="004F4D80" w:rsidP="004F4D80">
      <w:pPr>
        <w:pStyle w:val="3"/>
        <w:rPr>
          <w:szCs w:val="24"/>
        </w:rPr>
      </w:pPr>
      <w:bookmarkStart w:id="623" w:name="_Toc90385113"/>
      <w:bookmarkStart w:id="624" w:name="_Toc98253926"/>
      <w:bookmarkStart w:id="625" w:name="_Toc157248180"/>
      <w:bookmarkStart w:id="626" w:name="_Toc157496549"/>
      <w:bookmarkStart w:id="627" w:name="_Toc158206088"/>
      <w:bookmarkStart w:id="628" w:name="_Toc164057773"/>
      <w:bookmarkStart w:id="629" w:name="_Toc164137123"/>
      <w:bookmarkStart w:id="630" w:name="_Toc164161283"/>
      <w:bookmarkStart w:id="631" w:name="_Toc165173854"/>
      <w:bookmarkStart w:id="632" w:name="_Ref193690005"/>
      <w:bookmarkStart w:id="633" w:name="_Toc439170679"/>
      <w:bookmarkStart w:id="634" w:name="_Toc439172781"/>
      <w:bookmarkStart w:id="635" w:name="_Toc439173225"/>
      <w:bookmarkStart w:id="636" w:name="_Toc439238221"/>
      <w:bookmarkStart w:id="637" w:name="_Toc439252769"/>
      <w:bookmarkStart w:id="638" w:name="_Toc439323743"/>
      <w:bookmarkStart w:id="639" w:name="_Toc440361377"/>
      <w:bookmarkStart w:id="640" w:name="_Toc440376132"/>
      <w:bookmarkStart w:id="641" w:name="_Toc440376259"/>
      <w:bookmarkStart w:id="642" w:name="_Toc440382517"/>
      <w:bookmarkStart w:id="643" w:name="_Toc440447187"/>
      <w:bookmarkStart w:id="644" w:name="_Toc440631730"/>
      <w:bookmarkStart w:id="645" w:name="_Toc440877386"/>
      <w:bookmarkStart w:id="646" w:name="_Toc4411305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r w:rsidRPr="00C236C0">
        <w:rPr>
          <w:szCs w:val="24"/>
        </w:rPr>
        <w:t>технического предложения</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61378"/>
      <w:bookmarkStart w:id="670" w:name="_Toc440376133"/>
      <w:bookmarkStart w:id="671" w:name="_Toc440376260"/>
      <w:bookmarkStart w:id="672" w:name="_Toc440382518"/>
      <w:bookmarkStart w:id="673" w:name="_Toc440447188"/>
      <w:bookmarkStart w:id="674" w:name="_Toc440631731"/>
      <w:bookmarkStart w:id="675" w:name="_Toc440877387"/>
      <w:bookmarkStart w:id="676" w:name="_Toc441130505"/>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Ref440361140"/>
      <w:bookmarkStart w:id="684"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7"/>
      <w:bookmarkEnd w:id="678"/>
      <w:bookmarkEnd w:id="679"/>
      <w:bookmarkEnd w:id="680"/>
      <w:bookmarkEnd w:id="681"/>
      <w:bookmarkEnd w:id="682"/>
      <w:bookmarkEnd w:id="683"/>
      <w:bookmarkEnd w:id="684"/>
    </w:p>
    <w:p w:rsidR="004F4D80" w:rsidRPr="00F647F7"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61380"/>
      <w:bookmarkStart w:id="700" w:name="_Toc440376135"/>
      <w:bookmarkStart w:id="701" w:name="_Toc440376262"/>
      <w:bookmarkStart w:id="702" w:name="_Toc440382520"/>
      <w:bookmarkStart w:id="703" w:name="_Toc440447190"/>
      <w:bookmarkStart w:id="704" w:name="_Toc440631733"/>
      <w:bookmarkStart w:id="705" w:name="_Toc440877389"/>
      <w:bookmarkStart w:id="706" w:name="_Toc441130507"/>
      <w:r w:rsidRPr="00F647F7">
        <w:rPr>
          <w:b w:val="0"/>
          <w:szCs w:val="24"/>
        </w:rPr>
        <w:t xml:space="preserve">Форма </w:t>
      </w:r>
      <w:bookmarkEnd w:id="685"/>
      <w:r w:rsidRPr="00F647F7">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9469A6">
        <w:rPr>
          <w:b w:val="0"/>
          <w:szCs w:val="24"/>
        </w:rPr>
        <w:t>оказания услуг</w:t>
      </w:r>
      <w:bookmarkEnd w:id="699"/>
      <w:bookmarkEnd w:id="700"/>
      <w:bookmarkEnd w:id="701"/>
      <w:bookmarkEnd w:id="702"/>
      <w:bookmarkEnd w:id="703"/>
      <w:bookmarkEnd w:id="704"/>
      <w:bookmarkEnd w:id="705"/>
      <w:bookmarkEnd w:id="7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7" w:name="_Toc171070556"/>
      <w:bookmarkStart w:id="708" w:name="_Toc98253927"/>
      <w:bookmarkStart w:id="709" w:name="_Toc176605808"/>
      <w:bookmarkStart w:id="710" w:name="_Toc176611017"/>
      <w:bookmarkStart w:id="711" w:name="_Toc176611073"/>
      <w:bookmarkStart w:id="712" w:name="_Toc176668676"/>
      <w:bookmarkStart w:id="713" w:name="_Toc176684336"/>
      <w:bookmarkStart w:id="714" w:name="_Toc176746279"/>
      <w:bookmarkStart w:id="715" w:name="_Toc176747346"/>
      <w:bookmarkStart w:id="716" w:name="_Toc198979988"/>
      <w:bookmarkStart w:id="717" w:name="_Toc217466324"/>
      <w:bookmarkStart w:id="718" w:name="_Toc217702862"/>
      <w:bookmarkStart w:id="719" w:name="_Toc233601980"/>
      <w:bookmarkStart w:id="720" w:name="_Toc263343466"/>
      <w:r w:rsidRPr="00F647F7">
        <w:rPr>
          <w:b w:val="0"/>
          <w:szCs w:val="24"/>
        </w:rPr>
        <w:br w:type="page"/>
      </w:r>
      <w:bookmarkStart w:id="721" w:name="_Toc439170683"/>
      <w:bookmarkStart w:id="722" w:name="_Toc439172785"/>
      <w:bookmarkStart w:id="723" w:name="_Toc439173229"/>
      <w:bookmarkStart w:id="724" w:name="_Toc439238225"/>
      <w:bookmarkStart w:id="725" w:name="_Toc439252773"/>
      <w:bookmarkStart w:id="726" w:name="_Toc439323747"/>
      <w:bookmarkStart w:id="727" w:name="_Toc440361381"/>
      <w:bookmarkStart w:id="728" w:name="_Toc440376136"/>
      <w:bookmarkStart w:id="729" w:name="_Toc440376263"/>
      <w:bookmarkStart w:id="730" w:name="_Toc440382521"/>
      <w:bookmarkStart w:id="731" w:name="_Toc440447191"/>
      <w:bookmarkStart w:id="732" w:name="_Toc440631734"/>
      <w:bookmarkStart w:id="733" w:name="_Toc440877390"/>
      <w:bookmarkStart w:id="734" w:name="_Toc441130508"/>
      <w:r w:rsidRPr="00F647F7">
        <w:rPr>
          <w:b w:val="0"/>
          <w:szCs w:val="24"/>
        </w:rPr>
        <w:lastRenderedPageBreak/>
        <w:t>Инструкции по заполнению</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5" w:name="_Hlt22846931"/>
      <w:bookmarkStart w:id="736" w:name="_Ref440361439"/>
      <w:bookmarkStart w:id="737" w:name="_Ref440361914"/>
      <w:bookmarkStart w:id="738" w:name="_Ref440361959"/>
      <w:bookmarkStart w:id="739" w:name="_Toc441130509"/>
      <w:bookmarkStart w:id="740" w:name="_Ref93264992"/>
      <w:bookmarkStart w:id="741" w:name="_Ref93265116"/>
      <w:bookmarkStart w:id="742" w:name="_Toc98253933"/>
      <w:bookmarkStart w:id="743" w:name="_Toc165173859"/>
      <w:bookmarkStart w:id="744" w:name="_Toc423423671"/>
      <w:bookmarkEnd w:id="735"/>
      <w:r w:rsidRPr="00F647F7">
        <w:lastRenderedPageBreak/>
        <w:t xml:space="preserve">График </w:t>
      </w:r>
      <w:r>
        <w:t>оплаты оказания услуг</w:t>
      </w:r>
      <w:r w:rsidRPr="00F647F7">
        <w:t xml:space="preserve"> (форма </w:t>
      </w:r>
      <w:r>
        <w:t>5</w:t>
      </w:r>
      <w:r w:rsidRPr="00F647F7">
        <w:t>)</w:t>
      </w:r>
      <w:bookmarkEnd w:id="736"/>
      <w:bookmarkEnd w:id="737"/>
      <w:bookmarkEnd w:id="738"/>
      <w:bookmarkEnd w:id="739"/>
    </w:p>
    <w:p w:rsidR="00B8118F" w:rsidRPr="00F647F7" w:rsidRDefault="00B8118F" w:rsidP="00B8118F">
      <w:pPr>
        <w:pStyle w:val="3"/>
        <w:rPr>
          <w:b w:val="0"/>
          <w:szCs w:val="24"/>
        </w:rPr>
      </w:pPr>
      <w:bookmarkStart w:id="745" w:name="_Toc440361383"/>
      <w:bookmarkStart w:id="746" w:name="_Toc440376138"/>
      <w:bookmarkStart w:id="747" w:name="_Toc440376265"/>
      <w:bookmarkStart w:id="748" w:name="_Toc440382523"/>
      <w:bookmarkStart w:id="749" w:name="_Toc440447193"/>
      <w:bookmarkStart w:id="750" w:name="_Toc440631736"/>
      <w:bookmarkStart w:id="751" w:name="_Toc440877392"/>
      <w:bookmarkStart w:id="752" w:name="_Toc441130510"/>
      <w:r w:rsidRPr="00F647F7">
        <w:rPr>
          <w:b w:val="0"/>
          <w:szCs w:val="24"/>
        </w:rPr>
        <w:t xml:space="preserve">Форма графика </w:t>
      </w:r>
      <w:r>
        <w:rPr>
          <w:b w:val="0"/>
          <w:szCs w:val="24"/>
        </w:rPr>
        <w:t>оплаты оказания услуг</w:t>
      </w:r>
      <w:bookmarkEnd w:id="745"/>
      <w:bookmarkEnd w:id="746"/>
      <w:bookmarkEnd w:id="747"/>
      <w:bookmarkEnd w:id="748"/>
      <w:bookmarkEnd w:id="749"/>
      <w:bookmarkEnd w:id="750"/>
      <w:bookmarkEnd w:id="751"/>
      <w:bookmarkEnd w:id="7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3" w:name="_Toc440361384"/>
      <w:bookmarkStart w:id="754" w:name="_Toc440376139"/>
      <w:bookmarkStart w:id="755" w:name="_Toc440376266"/>
      <w:bookmarkStart w:id="756" w:name="_Toc440382524"/>
      <w:bookmarkStart w:id="757" w:name="_Toc440447194"/>
      <w:bookmarkStart w:id="758" w:name="_Toc440631737"/>
      <w:bookmarkStart w:id="759" w:name="_Toc440877393"/>
      <w:bookmarkStart w:id="760" w:name="_Toc441130511"/>
      <w:r w:rsidRPr="00F647F7">
        <w:rPr>
          <w:b w:val="0"/>
          <w:szCs w:val="24"/>
        </w:rPr>
        <w:lastRenderedPageBreak/>
        <w:t>Инструкции по заполнению</w:t>
      </w:r>
      <w:bookmarkEnd w:id="753"/>
      <w:bookmarkEnd w:id="754"/>
      <w:bookmarkEnd w:id="755"/>
      <w:bookmarkEnd w:id="756"/>
      <w:bookmarkEnd w:id="757"/>
      <w:bookmarkEnd w:id="758"/>
      <w:bookmarkEnd w:id="759"/>
      <w:bookmarkEnd w:id="7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1" w:name="_Ref440361531"/>
      <w:bookmarkStart w:id="762" w:name="_Ref440361610"/>
      <w:bookmarkStart w:id="763"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5"/>
      <w:bookmarkEnd w:id="656"/>
      <w:bookmarkEnd w:id="740"/>
      <w:bookmarkEnd w:id="741"/>
      <w:bookmarkEnd w:id="742"/>
      <w:bookmarkEnd w:id="743"/>
      <w:bookmarkEnd w:id="744"/>
      <w:bookmarkEnd w:id="761"/>
      <w:bookmarkEnd w:id="762"/>
      <w:bookmarkEnd w:id="763"/>
    </w:p>
    <w:p w:rsidR="004F4D80" w:rsidRPr="00F647F7" w:rsidRDefault="004F4D80" w:rsidP="004F4D80">
      <w:pPr>
        <w:pStyle w:val="3"/>
        <w:rPr>
          <w:b w:val="0"/>
          <w:szCs w:val="24"/>
        </w:rPr>
      </w:pPr>
      <w:bookmarkStart w:id="764" w:name="_Toc439170685"/>
      <w:bookmarkStart w:id="765" w:name="_Toc439172787"/>
      <w:bookmarkStart w:id="766" w:name="_Toc439173231"/>
      <w:bookmarkStart w:id="767" w:name="_Toc439238227"/>
      <w:bookmarkStart w:id="768" w:name="_Toc439252775"/>
      <w:bookmarkStart w:id="769" w:name="_Toc439323749"/>
      <w:bookmarkStart w:id="770" w:name="_Toc440361386"/>
      <w:bookmarkStart w:id="771" w:name="_Toc440376141"/>
      <w:bookmarkStart w:id="772" w:name="_Toc440376268"/>
      <w:bookmarkStart w:id="773" w:name="_Toc440382526"/>
      <w:bookmarkStart w:id="774" w:name="_Toc440447196"/>
      <w:bookmarkStart w:id="775" w:name="_Toc440631739"/>
      <w:bookmarkStart w:id="776" w:name="_Toc440877395"/>
      <w:bookmarkStart w:id="777" w:name="_Toc441130513"/>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F647F7">
        <w:rPr>
          <w:b w:val="0"/>
          <w:szCs w:val="24"/>
        </w:rPr>
        <w:t xml:space="preserve"> </w:t>
      </w:r>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361387"/>
      <w:bookmarkStart w:id="792" w:name="_Toc440376142"/>
      <w:bookmarkStart w:id="793" w:name="_Toc440376269"/>
      <w:bookmarkStart w:id="794" w:name="_Toc440382527"/>
      <w:bookmarkStart w:id="795" w:name="_Toc440447197"/>
      <w:bookmarkStart w:id="796" w:name="_Toc440631740"/>
      <w:bookmarkStart w:id="797" w:name="_Toc440877396"/>
      <w:bookmarkStart w:id="798"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9" w:name="_Ref55335823"/>
      <w:bookmarkStart w:id="800" w:name="_Ref55336359"/>
      <w:bookmarkStart w:id="801" w:name="_Toc57314675"/>
      <w:bookmarkStart w:id="802" w:name="_Toc69728989"/>
      <w:bookmarkStart w:id="803" w:name="_Toc98253939"/>
      <w:bookmarkStart w:id="804" w:name="_Toc165173865"/>
      <w:bookmarkStart w:id="805" w:name="_Toc423423672"/>
      <w:bookmarkStart w:id="806" w:name="_Toc441130515"/>
      <w:bookmarkEnd w:id="517"/>
      <w:r w:rsidRPr="00F647F7">
        <w:lastRenderedPageBreak/>
        <w:t xml:space="preserve">Анкета (форма </w:t>
      </w:r>
      <w:r w:rsidR="00B8118F">
        <w:t>7</w:t>
      </w:r>
      <w:r w:rsidRPr="00F647F7">
        <w:t>)</w:t>
      </w:r>
      <w:bookmarkEnd w:id="799"/>
      <w:bookmarkEnd w:id="800"/>
      <w:bookmarkEnd w:id="801"/>
      <w:bookmarkEnd w:id="802"/>
      <w:bookmarkEnd w:id="803"/>
      <w:bookmarkEnd w:id="804"/>
      <w:bookmarkEnd w:id="805"/>
      <w:bookmarkEnd w:id="806"/>
    </w:p>
    <w:p w:rsidR="004F4D80" w:rsidRPr="00F647F7" w:rsidRDefault="004F4D80" w:rsidP="004F4D80">
      <w:pPr>
        <w:pStyle w:val="3"/>
        <w:rPr>
          <w:b w:val="0"/>
          <w:szCs w:val="24"/>
        </w:rPr>
      </w:pPr>
      <w:bookmarkStart w:id="807" w:name="_Toc98253940"/>
      <w:bookmarkStart w:id="808" w:name="_Toc157248192"/>
      <w:bookmarkStart w:id="809" w:name="_Toc157496561"/>
      <w:bookmarkStart w:id="810" w:name="_Toc158206100"/>
      <w:bookmarkStart w:id="811" w:name="_Toc164057785"/>
      <w:bookmarkStart w:id="812" w:name="_Toc164137135"/>
      <w:bookmarkStart w:id="813" w:name="_Toc164161295"/>
      <w:bookmarkStart w:id="814" w:name="_Toc165173866"/>
      <w:bookmarkStart w:id="815" w:name="_Toc439170688"/>
      <w:bookmarkStart w:id="816" w:name="_Toc439172790"/>
      <w:bookmarkStart w:id="817" w:name="_Toc439173234"/>
      <w:bookmarkStart w:id="818" w:name="_Toc439238230"/>
      <w:bookmarkStart w:id="819" w:name="_Toc439252778"/>
      <w:bookmarkStart w:id="820" w:name="_Ref440272119"/>
      <w:bookmarkStart w:id="821" w:name="_Toc440361389"/>
      <w:bookmarkStart w:id="822" w:name="_Toc440631742"/>
      <w:bookmarkStart w:id="823" w:name="_Toc440877398"/>
      <w:bookmarkStart w:id="824" w:name="_Toc441130516"/>
      <w:r w:rsidRPr="00F647F7">
        <w:rPr>
          <w:b w:val="0"/>
          <w:szCs w:val="24"/>
        </w:rPr>
        <w:t xml:space="preserve">Форма Анкеты </w:t>
      </w:r>
      <w:r w:rsidR="00C236C0">
        <w:rPr>
          <w:b w:val="0"/>
          <w:szCs w:val="24"/>
        </w:rPr>
        <w:t>Участник</w:t>
      </w:r>
      <w:r>
        <w:rPr>
          <w:b w:val="0"/>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5" w:name="_Toc439170689"/>
      <w:bookmarkStart w:id="826" w:name="_Toc439172791"/>
      <w:bookmarkStart w:id="827" w:name="_Toc439173235"/>
      <w:bookmarkStart w:id="828" w:name="_Toc439238231"/>
      <w:bookmarkStart w:id="829" w:name="_Toc439252779"/>
      <w:bookmarkStart w:id="830" w:name="_Ref440272147"/>
      <w:bookmarkStart w:id="831" w:name="_Toc440361390"/>
      <w:bookmarkStart w:id="832" w:name="_Toc440631743"/>
      <w:bookmarkStart w:id="833" w:name="_Toc440877399"/>
      <w:bookmarkStart w:id="834" w:name="_Toc441130517"/>
      <w:r w:rsidRPr="00D73790">
        <w:rPr>
          <w:b w:val="0"/>
          <w:szCs w:val="24"/>
        </w:rPr>
        <w:lastRenderedPageBreak/>
        <w:t xml:space="preserve">Форма </w:t>
      </w:r>
      <w:bookmarkEnd w:id="825"/>
      <w:bookmarkEnd w:id="826"/>
      <w:bookmarkEnd w:id="827"/>
      <w:bookmarkEnd w:id="8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9"/>
      <w:bookmarkEnd w:id="830"/>
      <w:bookmarkEnd w:id="831"/>
      <w:bookmarkEnd w:id="832"/>
      <w:bookmarkEnd w:id="833"/>
      <w:bookmarkEnd w:id="8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5" w:name="_Toc439170690"/>
      <w:bookmarkStart w:id="836" w:name="_Toc439172792"/>
      <w:bookmarkStart w:id="837" w:name="_Toc439173236"/>
      <w:bookmarkStart w:id="838" w:name="_Toc439238232"/>
    </w:p>
    <w:bookmarkEnd w:id="835"/>
    <w:bookmarkEnd w:id="836"/>
    <w:bookmarkEnd w:id="837"/>
    <w:bookmarkEnd w:id="83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9" w:name="_Toc125426243"/>
      <w:bookmarkStart w:id="840" w:name="_Toc396984070"/>
      <w:bookmarkStart w:id="841" w:name="_Toc423423673"/>
      <w:r>
        <w:br w:type="page"/>
      </w:r>
    </w:p>
    <w:p w:rsidR="004F4D80" w:rsidRPr="007417E6" w:rsidRDefault="004F4D80" w:rsidP="004F4D80">
      <w:pPr>
        <w:pStyle w:val="3"/>
        <w:rPr>
          <w:sz w:val="22"/>
        </w:rPr>
      </w:pPr>
      <w:bookmarkStart w:id="842" w:name="_Toc439170691"/>
      <w:bookmarkStart w:id="843" w:name="_Toc439172793"/>
      <w:bookmarkStart w:id="844" w:name="_Toc439173237"/>
      <w:bookmarkStart w:id="845" w:name="_Toc439238233"/>
      <w:bookmarkStart w:id="846" w:name="_Toc439252780"/>
      <w:bookmarkStart w:id="847" w:name="_Toc439323754"/>
      <w:bookmarkStart w:id="848" w:name="_Toc440361391"/>
      <w:bookmarkStart w:id="849" w:name="_Toc440376146"/>
      <w:bookmarkStart w:id="850" w:name="_Toc440376273"/>
      <w:bookmarkStart w:id="851" w:name="_Toc440382531"/>
      <w:bookmarkStart w:id="852" w:name="_Toc440447201"/>
      <w:bookmarkStart w:id="853" w:name="_Toc440631744"/>
      <w:bookmarkStart w:id="854" w:name="_Toc440877400"/>
      <w:bookmarkStart w:id="855" w:name="_Toc441130518"/>
      <w:r>
        <w:rPr>
          <w:szCs w:val="24"/>
        </w:rPr>
        <w:lastRenderedPageBreak/>
        <w:t>Инструкции по заполнению</w:t>
      </w:r>
      <w:bookmarkEnd w:id="839"/>
      <w:r>
        <w:rPr>
          <w:szCs w:val="24"/>
        </w:rPr>
        <w:t xml:space="preserve"> Анкеты </w:t>
      </w:r>
      <w:r w:rsidR="00C236C0">
        <w:rPr>
          <w:szCs w:val="24"/>
        </w:rPr>
        <w:t>Участник</w:t>
      </w:r>
      <w:r>
        <w:rPr>
          <w:szCs w:val="24"/>
        </w:rPr>
        <w:t>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6" w:name="_Ref55336378"/>
      <w:bookmarkStart w:id="857" w:name="_Toc57314676"/>
      <w:bookmarkStart w:id="858" w:name="_Toc69728990"/>
      <w:bookmarkStart w:id="859" w:name="_Toc98253942"/>
      <w:bookmarkStart w:id="860" w:name="_Toc165173868"/>
      <w:bookmarkStart w:id="861" w:name="_Toc423423674"/>
      <w:bookmarkStart w:id="862"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6"/>
      <w:bookmarkEnd w:id="857"/>
      <w:bookmarkEnd w:id="858"/>
      <w:bookmarkEnd w:id="859"/>
      <w:bookmarkEnd w:id="860"/>
      <w:bookmarkEnd w:id="861"/>
      <w:bookmarkEnd w:id="862"/>
    </w:p>
    <w:p w:rsidR="004F4D80" w:rsidRPr="00D904EF" w:rsidRDefault="004F4D80" w:rsidP="004F4D80">
      <w:pPr>
        <w:pStyle w:val="3"/>
        <w:rPr>
          <w:szCs w:val="24"/>
        </w:rPr>
      </w:pPr>
      <w:bookmarkStart w:id="863" w:name="_Toc98253943"/>
      <w:bookmarkStart w:id="864" w:name="_Toc157248195"/>
      <w:bookmarkStart w:id="865" w:name="_Toc157496564"/>
      <w:bookmarkStart w:id="866" w:name="_Toc158206103"/>
      <w:bookmarkStart w:id="867" w:name="_Toc164057788"/>
      <w:bookmarkStart w:id="868" w:name="_Toc164137138"/>
      <w:bookmarkStart w:id="869" w:name="_Toc164161298"/>
      <w:bookmarkStart w:id="870" w:name="_Toc165173869"/>
      <w:bookmarkStart w:id="871" w:name="_Toc439170693"/>
      <w:bookmarkStart w:id="872" w:name="_Toc439172795"/>
      <w:bookmarkStart w:id="873" w:name="_Toc439173239"/>
      <w:bookmarkStart w:id="874" w:name="_Toc439238235"/>
      <w:bookmarkStart w:id="875" w:name="_Toc439252782"/>
      <w:bookmarkStart w:id="876" w:name="_Toc439323756"/>
      <w:bookmarkStart w:id="877" w:name="_Toc440361393"/>
      <w:bookmarkStart w:id="878" w:name="_Toc440376275"/>
      <w:bookmarkStart w:id="879" w:name="_Toc440382533"/>
      <w:bookmarkStart w:id="880" w:name="_Toc440447203"/>
      <w:bookmarkStart w:id="881" w:name="_Toc440631746"/>
      <w:bookmarkStart w:id="882" w:name="_Toc440877402"/>
      <w:bookmarkStart w:id="883" w:name="_Toc441130520"/>
      <w:r w:rsidRPr="00D904EF">
        <w:rPr>
          <w:szCs w:val="24"/>
        </w:rPr>
        <w:t>Форма Справки о перечне и годовых объемах выполнения аналогичных договоров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4" w:name="_Toc98253944"/>
      <w:bookmarkStart w:id="885" w:name="_Toc157248196"/>
      <w:bookmarkStart w:id="886" w:name="_Toc157496565"/>
      <w:bookmarkStart w:id="887" w:name="_Toc158206104"/>
      <w:bookmarkStart w:id="888" w:name="_Toc164057789"/>
      <w:bookmarkStart w:id="889" w:name="_Toc164137139"/>
      <w:bookmarkStart w:id="890" w:name="_Toc164161299"/>
      <w:bookmarkStart w:id="891" w:name="_Toc165173870"/>
      <w:r>
        <w:rPr>
          <w:szCs w:val="24"/>
        </w:rPr>
        <w:br w:type="page"/>
      </w:r>
    </w:p>
    <w:p w:rsidR="004F4D80" w:rsidRPr="00D904EF" w:rsidRDefault="004F4D80" w:rsidP="004F4D80">
      <w:pPr>
        <w:pStyle w:val="3"/>
        <w:rPr>
          <w:szCs w:val="24"/>
        </w:rPr>
      </w:pPr>
      <w:bookmarkStart w:id="892" w:name="_Toc439170694"/>
      <w:bookmarkStart w:id="893" w:name="_Toc439172796"/>
      <w:bookmarkStart w:id="894" w:name="_Toc439173240"/>
      <w:bookmarkStart w:id="895" w:name="_Toc439238236"/>
      <w:bookmarkStart w:id="896" w:name="_Toc439252783"/>
      <w:bookmarkStart w:id="897" w:name="_Toc439323757"/>
      <w:bookmarkStart w:id="898" w:name="_Toc440361394"/>
      <w:bookmarkStart w:id="899" w:name="_Toc440376276"/>
      <w:bookmarkStart w:id="900" w:name="_Toc440382534"/>
      <w:bookmarkStart w:id="901" w:name="_Toc440447204"/>
      <w:bookmarkStart w:id="902" w:name="_Toc440631747"/>
      <w:bookmarkStart w:id="903" w:name="_Toc440877403"/>
      <w:bookmarkStart w:id="904" w:name="_Toc441130521"/>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6389"/>
      <w:bookmarkStart w:id="906" w:name="_Toc57314677"/>
      <w:bookmarkStart w:id="907" w:name="_Toc69728991"/>
      <w:bookmarkStart w:id="908" w:name="_Toc98253945"/>
      <w:bookmarkStart w:id="909" w:name="_Toc165173871"/>
      <w:bookmarkStart w:id="910" w:name="_Toc423423675"/>
      <w:bookmarkStart w:id="911" w:name="_Toc441130522"/>
      <w:r w:rsidRPr="00F647F7">
        <w:lastRenderedPageBreak/>
        <w:t xml:space="preserve">Справка о материально-технических ресурсах (форма </w:t>
      </w:r>
      <w:r w:rsidR="00B8118F">
        <w:t>9</w:t>
      </w:r>
      <w:r w:rsidRPr="00F647F7">
        <w:t>)</w:t>
      </w:r>
      <w:bookmarkEnd w:id="905"/>
      <w:bookmarkEnd w:id="906"/>
      <w:bookmarkEnd w:id="907"/>
      <w:bookmarkEnd w:id="908"/>
      <w:bookmarkEnd w:id="909"/>
      <w:bookmarkEnd w:id="910"/>
      <w:bookmarkEnd w:id="911"/>
    </w:p>
    <w:p w:rsidR="004F4D80" w:rsidRPr="00D904EF" w:rsidRDefault="004F4D80" w:rsidP="004F4D80">
      <w:pPr>
        <w:pStyle w:val="3"/>
        <w:rPr>
          <w:szCs w:val="24"/>
        </w:rPr>
      </w:pPr>
      <w:bookmarkStart w:id="912" w:name="_Toc98253946"/>
      <w:bookmarkStart w:id="913" w:name="_Toc157248198"/>
      <w:bookmarkStart w:id="914" w:name="_Toc157496567"/>
      <w:bookmarkStart w:id="915" w:name="_Toc158206106"/>
      <w:bookmarkStart w:id="916" w:name="_Toc164057791"/>
      <w:bookmarkStart w:id="917" w:name="_Toc164137141"/>
      <w:bookmarkStart w:id="918" w:name="_Toc164161301"/>
      <w:bookmarkStart w:id="919" w:name="_Toc165173872"/>
      <w:bookmarkStart w:id="920" w:name="_Toc439170696"/>
      <w:bookmarkStart w:id="921" w:name="_Toc439172798"/>
      <w:bookmarkStart w:id="922" w:name="_Toc439173242"/>
      <w:bookmarkStart w:id="923" w:name="_Toc439238238"/>
      <w:bookmarkStart w:id="924" w:name="_Toc439252785"/>
      <w:bookmarkStart w:id="925" w:name="_Toc439323759"/>
      <w:bookmarkStart w:id="926" w:name="_Toc440361396"/>
      <w:bookmarkStart w:id="927" w:name="_Toc440376278"/>
      <w:bookmarkStart w:id="928" w:name="_Toc440382536"/>
      <w:bookmarkStart w:id="929" w:name="_Toc440447206"/>
      <w:bookmarkStart w:id="930" w:name="_Toc440631749"/>
      <w:bookmarkStart w:id="931" w:name="_Toc440877405"/>
      <w:bookmarkStart w:id="932" w:name="_Toc441130523"/>
      <w:r w:rsidRPr="00D904EF">
        <w:rPr>
          <w:szCs w:val="24"/>
        </w:rPr>
        <w:t>Форма Справки о материально-технических ресурсах</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3" w:name="_Toc98253947"/>
      <w:bookmarkStart w:id="934" w:name="_Toc157248199"/>
      <w:bookmarkStart w:id="935" w:name="_Toc157496568"/>
      <w:bookmarkStart w:id="936" w:name="_Toc158206107"/>
      <w:bookmarkStart w:id="937" w:name="_Toc164057792"/>
      <w:bookmarkStart w:id="938" w:name="_Toc164137142"/>
      <w:bookmarkStart w:id="939" w:name="_Toc164161302"/>
      <w:bookmarkStart w:id="94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1" w:name="_Toc439170697"/>
      <w:bookmarkStart w:id="942" w:name="_Toc439172799"/>
      <w:bookmarkStart w:id="943" w:name="_Toc439173243"/>
      <w:bookmarkStart w:id="944" w:name="_Toc439238239"/>
      <w:bookmarkStart w:id="945" w:name="_Toc439252786"/>
      <w:bookmarkStart w:id="946" w:name="_Toc439323760"/>
      <w:bookmarkStart w:id="947" w:name="_Toc440361397"/>
      <w:bookmarkStart w:id="948" w:name="_Toc440376279"/>
      <w:bookmarkStart w:id="949" w:name="_Toc440382537"/>
      <w:bookmarkStart w:id="950" w:name="_Toc440447207"/>
      <w:bookmarkStart w:id="951" w:name="_Toc440631750"/>
      <w:bookmarkStart w:id="952" w:name="_Toc440877406"/>
      <w:bookmarkStart w:id="953" w:name="_Toc441130524"/>
      <w:r w:rsidRPr="00D904EF">
        <w:rPr>
          <w:szCs w:val="24"/>
        </w:rPr>
        <w:lastRenderedPageBreak/>
        <w:t>Инструкции по заполнению</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55336398"/>
      <w:bookmarkStart w:id="955" w:name="_Toc57314678"/>
      <w:bookmarkStart w:id="956" w:name="_Toc69728992"/>
      <w:bookmarkStart w:id="957" w:name="_Toc98253948"/>
      <w:bookmarkStart w:id="958" w:name="_Toc165173874"/>
      <w:bookmarkStart w:id="959" w:name="_Toc423423676"/>
      <w:bookmarkStart w:id="960" w:name="_Toc441130525"/>
      <w:r w:rsidRPr="00F647F7">
        <w:lastRenderedPageBreak/>
        <w:t xml:space="preserve">Справка о кадровых ресурсах (форма </w:t>
      </w:r>
      <w:r w:rsidR="00B8118F">
        <w:t>10</w:t>
      </w:r>
      <w:r w:rsidRPr="00F647F7">
        <w:t>)</w:t>
      </w:r>
      <w:bookmarkEnd w:id="954"/>
      <w:bookmarkEnd w:id="955"/>
      <w:bookmarkEnd w:id="956"/>
      <w:bookmarkEnd w:id="957"/>
      <w:bookmarkEnd w:id="958"/>
      <w:bookmarkEnd w:id="959"/>
      <w:bookmarkEnd w:id="960"/>
    </w:p>
    <w:p w:rsidR="004F4D80" w:rsidRPr="00D904EF" w:rsidRDefault="004F4D80" w:rsidP="004F4D80">
      <w:pPr>
        <w:pStyle w:val="3"/>
        <w:rPr>
          <w:szCs w:val="24"/>
        </w:rPr>
      </w:pPr>
      <w:bookmarkStart w:id="961" w:name="_Toc98253949"/>
      <w:bookmarkStart w:id="962" w:name="_Toc157248201"/>
      <w:bookmarkStart w:id="963" w:name="_Toc157496570"/>
      <w:bookmarkStart w:id="964" w:name="_Toc158206109"/>
      <w:bookmarkStart w:id="965" w:name="_Toc164057794"/>
      <w:bookmarkStart w:id="966" w:name="_Toc164137144"/>
      <w:bookmarkStart w:id="967" w:name="_Toc164161304"/>
      <w:bookmarkStart w:id="968" w:name="_Toc165173875"/>
      <w:bookmarkStart w:id="969" w:name="_Toc439170699"/>
      <w:bookmarkStart w:id="970" w:name="_Toc439172801"/>
      <w:bookmarkStart w:id="971" w:name="_Toc439173245"/>
      <w:bookmarkStart w:id="972" w:name="_Toc439238241"/>
      <w:bookmarkStart w:id="973" w:name="_Toc439252788"/>
      <w:bookmarkStart w:id="974" w:name="_Toc439323762"/>
      <w:bookmarkStart w:id="975" w:name="_Toc440361399"/>
      <w:bookmarkStart w:id="976" w:name="_Toc440376281"/>
      <w:bookmarkStart w:id="977" w:name="_Toc440382539"/>
      <w:bookmarkStart w:id="978" w:name="_Toc440447209"/>
      <w:bookmarkStart w:id="979" w:name="_Toc440631752"/>
      <w:bookmarkStart w:id="980" w:name="_Toc440877408"/>
      <w:bookmarkStart w:id="981" w:name="_Toc441130526"/>
      <w:r w:rsidRPr="00D904EF">
        <w:rPr>
          <w:szCs w:val="24"/>
        </w:rPr>
        <w:t>Форма Справки о кадровых ресурсах</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2" w:name="_Toc98253950"/>
      <w:bookmarkStart w:id="983" w:name="_Toc157248202"/>
      <w:bookmarkStart w:id="984" w:name="_Toc157496571"/>
      <w:bookmarkStart w:id="985" w:name="_Toc158206110"/>
      <w:bookmarkStart w:id="986" w:name="_Toc164057795"/>
      <w:bookmarkStart w:id="987" w:name="_Toc164137145"/>
      <w:bookmarkStart w:id="988" w:name="_Toc164161305"/>
      <w:bookmarkStart w:id="989" w:name="_Toc165173876"/>
      <w:r>
        <w:rPr>
          <w:b/>
          <w:szCs w:val="24"/>
        </w:rPr>
        <w:br w:type="page"/>
      </w:r>
    </w:p>
    <w:p w:rsidR="004F4D80" w:rsidRPr="00D904EF" w:rsidRDefault="004F4D80" w:rsidP="004F4D80">
      <w:pPr>
        <w:pStyle w:val="3"/>
        <w:rPr>
          <w:szCs w:val="24"/>
        </w:rPr>
      </w:pPr>
      <w:bookmarkStart w:id="990" w:name="_Toc439170700"/>
      <w:bookmarkStart w:id="991" w:name="_Toc439172802"/>
      <w:bookmarkStart w:id="992" w:name="_Toc439173246"/>
      <w:bookmarkStart w:id="993" w:name="_Toc439238242"/>
      <w:bookmarkStart w:id="994" w:name="_Toc439252789"/>
      <w:bookmarkStart w:id="995" w:name="_Toc439323763"/>
      <w:bookmarkStart w:id="996" w:name="_Toc440361400"/>
      <w:bookmarkStart w:id="997" w:name="_Toc440376282"/>
      <w:bookmarkStart w:id="998" w:name="_Toc440382540"/>
      <w:bookmarkStart w:id="999" w:name="_Toc440447210"/>
      <w:bookmarkStart w:id="1000" w:name="_Toc440631753"/>
      <w:bookmarkStart w:id="1001" w:name="_Toc440877409"/>
      <w:bookmarkStart w:id="1002" w:name="_Toc441130527"/>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3" w:name="_Toc165173881"/>
      <w:bookmarkStart w:id="1004" w:name="_Ref194749267"/>
      <w:bookmarkStart w:id="1005" w:name="_Toc423423677"/>
      <w:bookmarkStart w:id="1006" w:name="_Ref440271993"/>
      <w:bookmarkStart w:id="1007" w:name="_Ref440274659"/>
      <w:bookmarkStart w:id="1008" w:name="_Toc441130528"/>
      <w:bookmarkStart w:id="1009" w:name="_Ref90381523"/>
      <w:bookmarkStart w:id="1010" w:name="_Toc90385124"/>
      <w:bookmarkStart w:id="1011" w:name="_Ref96861029"/>
      <w:bookmarkStart w:id="1012" w:name="_Toc97651410"/>
      <w:bookmarkStart w:id="10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3"/>
      <w:bookmarkEnd w:id="1004"/>
      <w:bookmarkEnd w:id="1005"/>
      <w:bookmarkEnd w:id="1006"/>
      <w:bookmarkEnd w:id="1007"/>
      <w:bookmarkEnd w:id="1008"/>
    </w:p>
    <w:p w:rsidR="004F4D80" w:rsidRPr="00D904EF" w:rsidRDefault="004F4D80" w:rsidP="004F4D80">
      <w:pPr>
        <w:pStyle w:val="3"/>
        <w:rPr>
          <w:szCs w:val="24"/>
        </w:rPr>
      </w:pPr>
      <w:bookmarkStart w:id="1014" w:name="_Toc97651411"/>
      <w:bookmarkStart w:id="1015" w:name="_Toc98253956"/>
      <w:bookmarkStart w:id="1016" w:name="_Toc157248208"/>
      <w:bookmarkStart w:id="1017" w:name="_Toc157496577"/>
      <w:bookmarkStart w:id="1018" w:name="_Toc158206116"/>
      <w:bookmarkStart w:id="1019" w:name="_Toc164057801"/>
      <w:bookmarkStart w:id="1020" w:name="_Toc164137151"/>
      <w:bookmarkStart w:id="1021" w:name="_Toc164161311"/>
      <w:bookmarkStart w:id="1022" w:name="_Toc165173882"/>
      <w:bookmarkStart w:id="1023" w:name="_Toc439170702"/>
      <w:bookmarkStart w:id="1024" w:name="_Toc439172804"/>
      <w:bookmarkStart w:id="1025" w:name="_Toc439173248"/>
      <w:bookmarkStart w:id="1026" w:name="_Toc439238244"/>
      <w:bookmarkStart w:id="1027" w:name="_Toc439252791"/>
      <w:bookmarkStart w:id="1028" w:name="_Toc439323765"/>
      <w:bookmarkStart w:id="1029" w:name="_Toc440361402"/>
      <w:bookmarkStart w:id="1030" w:name="_Toc440376284"/>
      <w:bookmarkStart w:id="1031" w:name="_Toc440382542"/>
      <w:bookmarkStart w:id="1032" w:name="_Toc440447212"/>
      <w:bookmarkStart w:id="1033" w:name="_Toc440631755"/>
      <w:bookmarkStart w:id="1034" w:name="_Toc440877411"/>
      <w:bookmarkStart w:id="1035"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7651412"/>
      <w:bookmarkStart w:id="1037" w:name="_Toc98253957"/>
      <w:bookmarkStart w:id="1038" w:name="_Toc157248209"/>
      <w:bookmarkStart w:id="1039" w:name="_Toc157496578"/>
      <w:bookmarkStart w:id="1040" w:name="_Toc158206117"/>
      <w:bookmarkStart w:id="1041" w:name="_Toc164057802"/>
      <w:bookmarkStart w:id="1042" w:name="_Toc164137152"/>
      <w:bookmarkStart w:id="1043" w:name="_Toc164161312"/>
      <w:bookmarkStart w:id="1044" w:name="_Toc165173883"/>
      <w:r>
        <w:rPr>
          <w:b/>
          <w:szCs w:val="24"/>
        </w:rPr>
        <w:br w:type="page"/>
      </w:r>
    </w:p>
    <w:p w:rsidR="004F4D80" w:rsidRPr="00D904EF" w:rsidRDefault="004F4D80" w:rsidP="004F4D80">
      <w:pPr>
        <w:pStyle w:val="3"/>
        <w:rPr>
          <w:szCs w:val="24"/>
        </w:rPr>
      </w:pPr>
      <w:bookmarkStart w:id="1045" w:name="_Toc439170703"/>
      <w:bookmarkStart w:id="1046" w:name="_Toc439172805"/>
      <w:bookmarkStart w:id="1047" w:name="_Toc439173249"/>
      <w:bookmarkStart w:id="1048" w:name="_Toc439238245"/>
      <w:bookmarkStart w:id="1049" w:name="_Toc439252792"/>
      <w:bookmarkStart w:id="1050" w:name="_Toc439323766"/>
      <w:bookmarkStart w:id="1051" w:name="_Toc440361403"/>
      <w:bookmarkStart w:id="1052" w:name="_Toc440376285"/>
      <w:bookmarkStart w:id="1053" w:name="_Toc440382543"/>
      <w:bookmarkStart w:id="1054" w:name="_Toc440447213"/>
      <w:bookmarkStart w:id="1055" w:name="_Toc440631756"/>
      <w:bookmarkStart w:id="1056" w:name="_Toc440877412"/>
      <w:bookmarkStart w:id="1057" w:name="_Toc4411305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9"/>
    <w:bookmarkEnd w:id="1010"/>
    <w:bookmarkEnd w:id="1011"/>
    <w:bookmarkEnd w:id="1012"/>
    <w:bookmarkEnd w:id="101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9" w:name="_Toc423423680"/>
      <w:bookmarkStart w:id="1060" w:name="_Ref440272035"/>
      <w:bookmarkStart w:id="1061" w:name="_Ref440274733"/>
      <w:bookmarkStart w:id="1062"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8"/>
      <w:bookmarkEnd w:id="1059"/>
      <w:bookmarkEnd w:id="1060"/>
      <w:bookmarkEnd w:id="1061"/>
      <w:bookmarkEnd w:id="1062"/>
    </w:p>
    <w:p w:rsidR="004F4D80" w:rsidRPr="00E87023" w:rsidRDefault="004F4D80" w:rsidP="004F4D80">
      <w:pPr>
        <w:pStyle w:val="3"/>
        <w:rPr>
          <w:sz w:val="22"/>
        </w:rPr>
      </w:pPr>
      <w:bookmarkStart w:id="1063" w:name="_Toc343690584"/>
      <w:bookmarkStart w:id="1064" w:name="_Toc372294428"/>
      <w:bookmarkStart w:id="1065" w:name="_Toc379288896"/>
      <w:bookmarkStart w:id="1066" w:name="_Toc384734780"/>
      <w:bookmarkStart w:id="1067" w:name="_Toc396984078"/>
      <w:bookmarkStart w:id="1068" w:name="_Toc423423681"/>
      <w:bookmarkStart w:id="1069" w:name="_Toc439170710"/>
      <w:bookmarkStart w:id="1070" w:name="_Toc439172812"/>
      <w:bookmarkStart w:id="1071" w:name="_Toc439173253"/>
      <w:bookmarkStart w:id="1072" w:name="_Toc439238249"/>
      <w:bookmarkStart w:id="1073" w:name="_Toc439252796"/>
      <w:bookmarkStart w:id="1074" w:name="_Toc439323770"/>
      <w:bookmarkStart w:id="1075" w:name="_Toc440361405"/>
      <w:bookmarkStart w:id="1076" w:name="_Toc440376287"/>
      <w:bookmarkStart w:id="1077" w:name="_Toc440382545"/>
      <w:bookmarkStart w:id="1078" w:name="_Toc440447215"/>
      <w:bookmarkStart w:id="1079" w:name="_Toc440631758"/>
      <w:bookmarkStart w:id="1080" w:name="_Toc440877414"/>
      <w:bookmarkStart w:id="1081"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bookmarkStart w:id="1100" w:name="_Toc441130533"/>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1761"/>
      <w:bookmarkStart w:id="1123" w:name="_Toc440877417"/>
      <w:bookmarkStart w:id="1124" w:name="_Toc441130535"/>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bookmarkEnd w:id="112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5" w:name="_Toc439252801"/>
      <w:bookmarkStart w:id="1126" w:name="_Toc439323774"/>
      <w:bookmarkStart w:id="1127" w:name="_Toc440361409"/>
      <w:bookmarkStart w:id="1128" w:name="_Toc440376291"/>
      <w:bookmarkStart w:id="1129" w:name="_Toc440382549"/>
      <w:bookmarkStart w:id="1130" w:name="_Toc440447219"/>
      <w:bookmarkStart w:id="1131" w:name="_Toc440631762"/>
      <w:bookmarkStart w:id="1132" w:name="_Toc440877418"/>
      <w:bookmarkStart w:id="1133" w:name="_Toc441130536"/>
      <w:r w:rsidRPr="005A2CAE">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4" w:name="_Ref440272256"/>
      <w:bookmarkStart w:id="1135" w:name="_Ref440272678"/>
      <w:bookmarkStart w:id="1136" w:name="_Ref440274944"/>
      <w:bookmarkStart w:id="1137" w:name="_Toc441130537"/>
      <w:r w:rsidRPr="007A6A39">
        <w:lastRenderedPageBreak/>
        <w:t>Соглашение о неустойке (форма 1</w:t>
      </w:r>
      <w:r w:rsidR="00635719">
        <w:t>4</w:t>
      </w:r>
      <w:r w:rsidRPr="007A6A39">
        <w:t>)</w:t>
      </w:r>
      <w:bookmarkEnd w:id="1134"/>
      <w:bookmarkEnd w:id="1135"/>
      <w:bookmarkEnd w:id="1136"/>
      <w:bookmarkEnd w:id="1137"/>
    </w:p>
    <w:p w:rsidR="007A6A39" w:rsidRPr="007A6A39" w:rsidRDefault="007A6A39" w:rsidP="007A6A39">
      <w:pPr>
        <w:pStyle w:val="3"/>
        <w:rPr>
          <w:szCs w:val="24"/>
        </w:rPr>
      </w:pPr>
      <w:bookmarkStart w:id="1138" w:name="_Toc439170715"/>
      <w:bookmarkStart w:id="1139" w:name="_Toc439172817"/>
      <w:bookmarkStart w:id="1140" w:name="_Toc439173259"/>
      <w:bookmarkStart w:id="1141" w:name="_Toc439238255"/>
      <w:bookmarkStart w:id="1142" w:name="_Toc439252803"/>
      <w:bookmarkStart w:id="1143" w:name="_Toc439323776"/>
      <w:bookmarkStart w:id="1144" w:name="_Toc440361411"/>
      <w:bookmarkStart w:id="1145" w:name="_Toc440376293"/>
      <w:bookmarkStart w:id="1146" w:name="_Toc440382551"/>
      <w:bookmarkStart w:id="1147" w:name="_Toc440447221"/>
      <w:bookmarkStart w:id="1148" w:name="_Toc440631764"/>
      <w:bookmarkStart w:id="1149" w:name="_Toc440877420"/>
      <w:bookmarkStart w:id="1150" w:name="_Toc441130538"/>
      <w:r w:rsidRPr="007A6A39">
        <w:rPr>
          <w:szCs w:val="24"/>
        </w:rPr>
        <w:t>Форма соглашени</w:t>
      </w:r>
      <w:r w:rsidR="00E47073">
        <w:rPr>
          <w:szCs w:val="24"/>
        </w:rPr>
        <w:t>я</w:t>
      </w:r>
      <w:r w:rsidRPr="007A6A39">
        <w:rPr>
          <w:szCs w:val="24"/>
        </w:rPr>
        <w:t xml:space="preserve"> о неустойке</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1" w:name="_Toc439170716"/>
      <w:bookmarkStart w:id="1152" w:name="_Toc439172818"/>
      <w:bookmarkStart w:id="1153" w:name="_Toc439173260"/>
      <w:bookmarkStart w:id="1154" w:name="_Toc439238256"/>
      <w:bookmarkStart w:id="1155" w:name="_Toc439252804"/>
      <w:bookmarkStart w:id="1156" w:name="_Toc439323777"/>
      <w:bookmarkStart w:id="1157" w:name="_Toc440361412"/>
      <w:bookmarkStart w:id="1158" w:name="_Toc440376294"/>
      <w:bookmarkStart w:id="1159" w:name="_Toc440382552"/>
      <w:bookmarkStart w:id="1160" w:name="_Toc440447222"/>
      <w:bookmarkStart w:id="1161" w:name="_Toc440631765"/>
      <w:bookmarkStart w:id="1162" w:name="_Toc440877421"/>
      <w:bookmarkStart w:id="1163" w:name="_Toc441130539"/>
      <w:r w:rsidRPr="007857E5">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4" w:name="_Ref440272274"/>
      <w:bookmarkStart w:id="1165" w:name="_Ref440274756"/>
      <w:bookmarkStart w:id="1166"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4"/>
      <w:bookmarkEnd w:id="1165"/>
      <w:bookmarkEnd w:id="1166"/>
    </w:p>
    <w:p w:rsidR="007857E5" w:rsidRPr="00E47073" w:rsidRDefault="007857E5" w:rsidP="007857E5">
      <w:pPr>
        <w:pStyle w:val="3"/>
        <w:rPr>
          <w:szCs w:val="24"/>
        </w:rPr>
      </w:pPr>
      <w:bookmarkStart w:id="1167" w:name="_Toc439170718"/>
      <w:bookmarkStart w:id="1168" w:name="_Toc439172820"/>
      <w:bookmarkStart w:id="1169" w:name="_Toc439173262"/>
      <w:bookmarkStart w:id="1170" w:name="_Toc439238258"/>
      <w:bookmarkStart w:id="1171" w:name="_Toc439252806"/>
      <w:bookmarkStart w:id="1172" w:name="_Toc439323779"/>
      <w:bookmarkStart w:id="1173" w:name="_Toc440361414"/>
      <w:bookmarkStart w:id="1174" w:name="_Toc440376296"/>
      <w:bookmarkStart w:id="1175" w:name="_Toc440382554"/>
      <w:bookmarkStart w:id="1176" w:name="_Toc440447224"/>
      <w:bookmarkStart w:id="1177" w:name="_Toc440631767"/>
      <w:bookmarkStart w:id="1178" w:name="_Toc440877423"/>
      <w:bookmarkStart w:id="1179" w:name="_Toc441130541"/>
      <w:r w:rsidRPr="00E47073">
        <w:rPr>
          <w:szCs w:val="24"/>
        </w:rPr>
        <w:t xml:space="preserve">Форма </w:t>
      </w:r>
      <w:bookmarkEnd w:id="1167"/>
      <w:r w:rsidR="00E47073" w:rsidRPr="00E47073">
        <w:rPr>
          <w:szCs w:val="24"/>
        </w:rPr>
        <w:t>согласия Участника налоговым органам на разглашение сведений, составляющих налоговую тайну</w:t>
      </w:r>
      <w:bookmarkEnd w:id="1168"/>
      <w:bookmarkEnd w:id="1169"/>
      <w:bookmarkEnd w:id="1170"/>
      <w:bookmarkEnd w:id="1171"/>
      <w:bookmarkEnd w:id="1172"/>
      <w:bookmarkEnd w:id="1173"/>
      <w:bookmarkEnd w:id="1174"/>
      <w:bookmarkEnd w:id="1175"/>
      <w:bookmarkEnd w:id="1176"/>
      <w:bookmarkEnd w:id="1177"/>
      <w:bookmarkEnd w:id="1178"/>
      <w:bookmarkEnd w:id="11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80" w:name="_Toc300142269"/>
      <w:bookmarkStart w:id="1181" w:name="_Toc309735391"/>
      <w:bookmarkStart w:id="11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80"/>
      <w:r w:rsidRPr="007857E5">
        <w:rPr>
          <w:b/>
          <w:bCs w:val="0"/>
          <w:snapToGrid w:val="0"/>
          <w:sz w:val="24"/>
          <w:szCs w:val="24"/>
        </w:rPr>
        <w:t xml:space="preserve"> </w:t>
      </w:r>
      <w:bookmarkEnd w:id="1181"/>
      <w:bookmarkEnd w:id="11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3" w:name="_Toc439170719"/>
      <w:bookmarkStart w:id="1184" w:name="_Toc439172821"/>
      <w:bookmarkStart w:id="1185" w:name="_Toc439173263"/>
      <w:bookmarkStart w:id="1186" w:name="_Toc439238259"/>
      <w:bookmarkStart w:id="1187" w:name="_Toc439252807"/>
      <w:bookmarkStart w:id="1188" w:name="_Toc439323780"/>
      <w:bookmarkStart w:id="1189" w:name="_Toc440361415"/>
      <w:bookmarkStart w:id="1190" w:name="_Toc440376297"/>
      <w:bookmarkStart w:id="1191" w:name="_Toc440382555"/>
      <w:bookmarkStart w:id="1192" w:name="_Toc440447225"/>
      <w:bookmarkStart w:id="1193" w:name="_Toc440631768"/>
      <w:bookmarkStart w:id="1194" w:name="_Toc440877424"/>
      <w:bookmarkStart w:id="1195" w:name="_Toc441130542"/>
      <w:r w:rsidRPr="007857E5">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6" w:name="_Ref93268095"/>
      <w:bookmarkStart w:id="1197" w:name="_Ref93268099"/>
      <w:bookmarkStart w:id="1198" w:name="_Toc98253958"/>
      <w:bookmarkStart w:id="1199" w:name="_Toc165173884"/>
      <w:bookmarkStart w:id="1200" w:name="_Toc423423678"/>
      <w:bookmarkStart w:id="1201" w:name="_Ref440272510"/>
      <w:bookmarkStart w:id="1202" w:name="_Ref440274961"/>
      <w:bookmarkStart w:id="1203" w:name="_Ref90381141"/>
      <w:bookmarkStart w:id="1204" w:name="_Toc90385121"/>
      <w:bookmarkStart w:id="1205" w:name="_Toc98253952"/>
      <w:bookmarkStart w:id="1206" w:name="_Toc165173878"/>
      <w:bookmarkStart w:id="1207" w:name="_Toc423427449"/>
      <w:bookmarkStart w:id="1208"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635719" w:rsidRPr="00D904EF" w:rsidRDefault="00635719" w:rsidP="00635719">
      <w:pPr>
        <w:pStyle w:val="3"/>
        <w:rPr>
          <w:szCs w:val="24"/>
        </w:rPr>
      </w:pPr>
      <w:bookmarkStart w:id="1209" w:name="_Toc90385125"/>
      <w:bookmarkStart w:id="1210" w:name="_Toc439170705"/>
      <w:bookmarkStart w:id="1211" w:name="_Toc439172807"/>
      <w:bookmarkStart w:id="1212" w:name="_Toc439173268"/>
      <w:bookmarkStart w:id="1213" w:name="_Toc439238264"/>
      <w:bookmarkStart w:id="1214" w:name="_Toc439252812"/>
      <w:bookmarkStart w:id="1215" w:name="_Toc439323785"/>
      <w:bookmarkStart w:id="1216" w:name="_Toc440361420"/>
      <w:bookmarkStart w:id="1217" w:name="_Toc440376302"/>
      <w:bookmarkStart w:id="1218" w:name="_Toc440382560"/>
      <w:bookmarkStart w:id="1219" w:name="_Toc440447230"/>
      <w:bookmarkStart w:id="1220" w:name="_Toc440631773"/>
      <w:bookmarkStart w:id="1221" w:name="_Toc440877426"/>
      <w:bookmarkStart w:id="1222" w:name="_Toc441130544"/>
      <w:r w:rsidRPr="00D904EF">
        <w:rPr>
          <w:szCs w:val="24"/>
        </w:rPr>
        <w:t xml:space="preserve">Форма </w:t>
      </w:r>
      <w:bookmarkEnd w:id="1209"/>
      <w:bookmarkEnd w:id="1210"/>
      <w:bookmarkEnd w:id="1211"/>
      <w:bookmarkEnd w:id="1212"/>
      <w:bookmarkEnd w:id="1213"/>
      <w:bookmarkEnd w:id="1214"/>
      <w:bookmarkEnd w:id="1215"/>
      <w:bookmarkEnd w:id="121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7"/>
      <w:bookmarkEnd w:id="1218"/>
      <w:bookmarkEnd w:id="1219"/>
      <w:bookmarkEnd w:id="1220"/>
      <w:bookmarkEnd w:id="1221"/>
      <w:bookmarkEnd w:id="12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3" w:name="_Toc90385126"/>
      <w:bookmarkStart w:id="1224" w:name="_Toc98253959"/>
      <w:bookmarkStart w:id="1225" w:name="_Toc157248211"/>
      <w:bookmarkStart w:id="1226" w:name="_Toc157496580"/>
      <w:bookmarkStart w:id="1227" w:name="_Toc158206119"/>
      <w:bookmarkStart w:id="1228" w:name="_Toc164057804"/>
      <w:bookmarkStart w:id="1229" w:name="_Toc164137154"/>
      <w:bookmarkStart w:id="1230" w:name="_Toc164161314"/>
      <w:bookmarkStart w:id="1231" w:name="_Toc165173885"/>
      <w:r>
        <w:rPr>
          <w:b/>
          <w:szCs w:val="24"/>
        </w:rPr>
        <w:br w:type="page"/>
      </w:r>
    </w:p>
    <w:p w:rsidR="00635719" w:rsidRPr="00D904EF" w:rsidRDefault="00635719" w:rsidP="00635719">
      <w:pPr>
        <w:pStyle w:val="3"/>
        <w:rPr>
          <w:szCs w:val="24"/>
        </w:rPr>
      </w:pPr>
      <w:bookmarkStart w:id="1232" w:name="_Toc439170706"/>
      <w:bookmarkStart w:id="1233" w:name="_Toc439172808"/>
      <w:bookmarkStart w:id="1234" w:name="_Toc439173269"/>
      <w:bookmarkStart w:id="1235" w:name="_Toc439238265"/>
      <w:bookmarkStart w:id="1236" w:name="_Toc439252813"/>
      <w:bookmarkStart w:id="1237" w:name="_Toc439323786"/>
      <w:bookmarkStart w:id="1238" w:name="_Toc440361421"/>
      <w:bookmarkStart w:id="1239" w:name="_Toc440376303"/>
      <w:bookmarkStart w:id="1240" w:name="_Toc440382561"/>
      <w:bookmarkStart w:id="1241" w:name="_Toc440447231"/>
      <w:bookmarkStart w:id="1242" w:name="_Toc440631774"/>
      <w:bookmarkStart w:id="1243" w:name="_Toc440877427"/>
      <w:bookmarkStart w:id="1244" w:name="_Toc441130545"/>
      <w:r w:rsidRPr="00D904EF">
        <w:rPr>
          <w:szCs w:val="24"/>
        </w:rPr>
        <w:lastRenderedPageBreak/>
        <w:t>Инструкции по заполнению</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5" w:name="_Ref440376324"/>
      <w:bookmarkStart w:id="1246" w:name="_Ref440376401"/>
      <w:bookmarkStart w:id="1247"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45"/>
      <w:bookmarkEnd w:id="1246"/>
      <w:bookmarkEnd w:id="1247"/>
    </w:p>
    <w:p w:rsidR="00CA1534" w:rsidRPr="00D904EF" w:rsidRDefault="00CA1534" w:rsidP="00CA1534">
      <w:pPr>
        <w:pStyle w:val="3"/>
        <w:rPr>
          <w:szCs w:val="24"/>
        </w:rPr>
      </w:pPr>
      <w:bookmarkStart w:id="1248" w:name="_Toc440376305"/>
      <w:bookmarkStart w:id="1249" w:name="_Toc440382563"/>
      <w:bookmarkStart w:id="1250" w:name="_Toc440447233"/>
      <w:bookmarkStart w:id="1251" w:name="_Toc440631776"/>
      <w:bookmarkStart w:id="1252" w:name="_Toc440877429"/>
      <w:bookmarkStart w:id="1253"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8"/>
      <w:bookmarkEnd w:id="1249"/>
      <w:bookmarkEnd w:id="1250"/>
      <w:bookmarkEnd w:id="1251"/>
      <w:bookmarkEnd w:id="1252"/>
      <w:bookmarkEnd w:id="12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4" w:name="_Toc440376306"/>
      <w:bookmarkStart w:id="1255" w:name="_Toc440382564"/>
      <w:bookmarkStart w:id="1256" w:name="_Toc440447234"/>
      <w:bookmarkStart w:id="1257" w:name="_Toc440631777"/>
      <w:bookmarkStart w:id="1258" w:name="_Toc440877430"/>
      <w:bookmarkStart w:id="1259" w:name="_Toc441130548"/>
      <w:r w:rsidRPr="00D904EF">
        <w:rPr>
          <w:szCs w:val="24"/>
        </w:rPr>
        <w:lastRenderedPageBreak/>
        <w:t>Инструкции по заполнению</w:t>
      </w:r>
      <w:bookmarkEnd w:id="1254"/>
      <w:bookmarkEnd w:id="1255"/>
      <w:bookmarkEnd w:id="1256"/>
      <w:bookmarkEnd w:id="1257"/>
      <w:bookmarkEnd w:id="1258"/>
      <w:bookmarkEnd w:id="125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791" w:rsidRDefault="00992791">
      <w:pPr>
        <w:spacing w:line="240" w:lineRule="auto"/>
      </w:pPr>
      <w:r>
        <w:separator/>
      </w:r>
    </w:p>
  </w:endnote>
  <w:endnote w:type="continuationSeparator" w:id="0">
    <w:p w:rsidR="00992791" w:rsidRDefault="009927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350E" w:rsidRDefault="00C5350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Pr="00FA0376" w:rsidRDefault="00C5350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5BC9">
      <w:rPr>
        <w:noProof/>
        <w:sz w:val="16"/>
        <w:szCs w:val="16"/>
        <w:lang w:eastAsia="ru-RU"/>
      </w:rPr>
      <w:t>3</w:t>
    </w:r>
    <w:r w:rsidRPr="00FA0376">
      <w:rPr>
        <w:sz w:val="16"/>
        <w:szCs w:val="16"/>
        <w:lang w:eastAsia="ru-RU"/>
      </w:rPr>
      <w:fldChar w:fldCharType="end"/>
    </w:r>
  </w:p>
  <w:p w:rsidR="00C5350E" w:rsidRPr="00EE0539" w:rsidRDefault="00C5350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5350E">
      <w:rPr>
        <w:sz w:val="18"/>
        <w:szCs w:val="18"/>
      </w:rPr>
      <w:t>Договора на оказание услуг по ремонту средств малой механизации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791" w:rsidRDefault="00992791">
      <w:pPr>
        <w:spacing w:line="240" w:lineRule="auto"/>
      </w:pPr>
      <w:r>
        <w:separator/>
      </w:r>
    </w:p>
  </w:footnote>
  <w:footnote w:type="continuationSeparator" w:id="0">
    <w:p w:rsidR="00992791" w:rsidRDefault="00992791">
      <w:pPr>
        <w:spacing w:line="240" w:lineRule="auto"/>
      </w:pPr>
      <w:r>
        <w:continuationSeparator/>
      </w:r>
    </w:p>
  </w:footnote>
  <w:footnote w:id="1">
    <w:p w:rsidR="00C5350E" w:rsidRDefault="00C5350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C5350E" w:rsidRDefault="00C5350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Pr="00930031" w:rsidRDefault="00C5350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0E" w:rsidRDefault="00C535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0555"/>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6870"/>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2791"/>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37B"/>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D21"/>
    <w:rsid w:val="00C21FA7"/>
    <w:rsid w:val="00C236C0"/>
    <w:rsid w:val="00C2544E"/>
    <w:rsid w:val="00C30AF4"/>
    <w:rsid w:val="00C33106"/>
    <w:rsid w:val="00C3704B"/>
    <w:rsid w:val="00C41228"/>
    <w:rsid w:val="00C421E1"/>
    <w:rsid w:val="00C47845"/>
    <w:rsid w:val="00C510B6"/>
    <w:rsid w:val="00C521DF"/>
    <w:rsid w:val="00C5350E"/>
    <w:rsid w:val="00C55B59"/>
    <w:rsid w:val="00C606DE"/>
    <w:rsid w:val="00C6609A"/>
    <w:rsid w:val="00C67781"/>
    <w:rsid w:val="00C70F61"/>
    <w:rsid w:val="00C718E2"/>
    <w:rsid w:val="00C72794"/>
    <w:rsid w:val="00C74146"/>
    <w:rsid w:val="00C774B7"/>
    <w:rsid w:val="00C8364E"/>
    <w:rsid w:val="00C83EB1"/>
    <w:rsid w:val="00C8453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506"/>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5BC9"/>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E52E7-7862-4388-951A-11EECA152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78</Pages>
  <Words>22569</Words>
  <Characters>128646</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25</cp:revision>
  <cp:lastPrinted>2015-12-29T14:27:00Z</cp:lastPrinted>
  <dcterms:created xsi:type="dcterms:W3CDTF">2016-01-15T11:45:00Z</dcterms:created>
  <dcterms:modified xsi:type="dcterms:W3CDTF">2016-01-26T10:37:00Z</dcterms:modified>
</cp:coreProperties>
</file>