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7440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933F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2B125A" w:rsidRPr="002B125A">
        <w:rPr>
          <w:b/>
          <w:sz w:val="24"/>
          <w:szCs w:val="24"/>
        </w:rPr>
        <w:t>на поставку комплектующих РЗА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C933F5" w:rsidRPr="00C933F5">
        <w:rPr>
          <w:b/>
          <w:sz w:val="24"/>
          <w:szCs w:val="24"/>
        </w:rPr>
        <w:t>0</w:t>
      </w:r>
      <w:r w:rsidR="002B125A">
        <w:rPr>
          <w:b/>
          <w:sz w:val="24"/>
          <w:szCs w:val="24"/>
        </w:rPr>
        <w:t>8</w:t>
      </w:r>
      <w:r w:rsidRPr="00C933F5">
        <w:rPr>
          <w:b/>
          <w:sz w:val="24"/>
          <w:szCs w:val="24"/>
        </w:rPr>
        <w:t xml:space="preserve">» </w:t>
      </w:r>
      <w:r w:rsidR="00873230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2B125A" w:rsidRPr="002B125A">
        <w:rPr>
          <w:sz w:val="24"/>
          <w:szCs w:val="24"/>
        </w:rPr>
        <w:t>на поставку комплектующих РЗА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>(филиала «Ярэнерго», расположенного по адресу: 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2B125A" w:rsidRPr="002B125A">
        <w:rPr>
          <w:sz w:val="24"/>
          <w:szCs w:val="24"/>
        </w:rPr>
        <w:t>на поставку комплектующих РЗА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B7244F" w:rsidRPr="00B7244F">
        <w:rPr>
          <w:b/>
          <w:sz w:val="24"/>
          <w:szCs w:val="24"/>
        </w:rPr>
        <w:t>01.01.2019 - 31.12.2019. В течение 45 календарных дней с момента подачи заявки на партию продукции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>Отгрузочные реквизиты/базис по</w:t>
      </w:r>
      <w:bookmarkStart w:id="21" w:name="_GoBack"/>
      <w:bookmarkEnd w:id="21"/>
      <w:r w:rsidRPr="00C933F5">
        <w:rPr>
          <w:sz w:val="24"/>
          <w:szCs w:val="24"/>
        </w:rPr>
        <w:t xml:space="preserve">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2B125A" w:rsidRDefault="002B125A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2B125A">
        <w:rPr>
          <w:b/>
          <w:sz w:val="24"/>
          <w:szCs w:val="24"/>
        </w:rPr>
        <w:t>1 240 572,00</w:t>
      </w:r>
      <w:r w:rsidRPr="002B125A">
        <w:rPr>
          <w:sz w:val="24"/>
          <w:szCs w:val="24"/>
        </w:rPr>
        <w:t xml:space="preserve"> (один миллион двести сорок тысяч пятьсот семьдесят два) рубля 00 копеек РФ, без учета НДС; НДС составляет </w:t>
      </w:r>
      <w:r w:rsidRPr="002B125A">
        <w:rPr>
          <w:b/>
          <w:sz w:val="24"/>
          <w:szCs w:val="24"/>
        </w:rPr>
        <w:t>248 114,40</w:t>
      </w:r>
      <w:r w:rsidRPr="002B125A">
        <w:rPr>
          <w:sz w:val="24"/>
          <w:szCs w:val="24"/>
        </w:rPr>
        <w:t xml:space="preserve"> (двести сорок восемь тысяч сто четырнадцать) рублей 40 копеек РФ; </w:t>
      </w:r>
      <w:r w:rsidRPr="002B125A">
        <w:rPr>
          <w:b/>
          <w:sz w:val="24"/>
          <w:szCs w:val="24"/>
        </w:rPr>
        <w:t>1 488 686,40</w:t>
      </w:r>
      <w:r w:rsidRPr="002B125A">
        <w:rPr>
          <w:sz w:val="24"/>
          <w:szCs w:val="24"/>
        </w:rPr>
        <w:t xml:space="preserve"> (один миллион четыреста восемьдесят восемь тысяч шестьсот восемьдесят шесть) рублей 40 копеек РФ, с учетом НДС</w:t>
      </w:r>
      <w:r w:rsidR="00C933F5" w:rsidRPr="002B125A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Информационное письмо о наличии у Участника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2B125A">
        <w:rPr>
          <w:b/>
          <w:sz w:val="24"/>
          <w:szCs w:val="24"/>
        </w:rPr>
        <w:t>19</w:t>
      </w:r>
      <w:r w:rsidRPr="00C933F5">
        <w:rPr>
          <w:b/>
          <w:sz w:val="24"/>
          <w:szCs w:val="24"/>
        </w:rPr>
        <w:t xml:space="preserve"> </w:t>
      </w:r>
      <w:r w:rsidR="002B125A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t>р/с: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873230">
        <w:rPr>
          <w:b/>
          <w:bCs w:val="0"/>
          <w:sz w:val="24"/>
          <w:szCs w:val="24"/>
        </w:rPr>
        <w:t>2</w:t>
      </w:r>
      <w:r w:rsidR="002B125A">
        <w:rPr>
          <w:b/>
          <w:bCs w:val="0"/>
          <w:sz w:val="24"/>
          <w:szCs w:val="24"/>
        </w:rPr>
        <w:t>4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873230">
        <w:rPr>
          <w:b/>
          <w:bCs w:val="0"/>
          <w:sz w:val="24"/>
          <w:szCs w:val="24"/>
        </w:rPr>
        <w:t>октября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06" w:rsidRDefault="00174406">
      <w:pPr>
        <w:spacing w:line="240" w:lineRule="auto"/>
      </w:pPr>
      <w:r>
        <w:separator/>
      </w:r>
    </w:p>
  </w:endnote>
  <w:endnote w:type="continuationSeparator" w:id="0">
    <w:p w:rsidR="00174406" w:rsidRDefault="00174406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B7244F">
      <w:rPr>
        <w:noProof/>
        <w:sz w:val="16"/>
        <w:szCs w:val="16"/>
        <w:lang w:eastAsia="ru-RU"/>
      </w:rPr>
      <w:t>5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2B125A" w:rsidRPr="002B125A">
      <w:rPr>
        <w:sz w:val="18"/>
        <w:szCs w:val="18"/>
      </w:rPr>
      <w:t>на поставку комплектующих РЗА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06" w:rsidRDefault="00174406">
      <w:pPr>
        <w:spacing w:line="240" w:lineRule="auto"/>
      </w:pPr>
      <w:r>
        <w:separator/>
      </w:r>
    </w:p>
  </w:footnote>
  <w:footnote w:type="continuationSeparator" w:id="0">
    <w:p w:rsidR="00174406" w:rsidRDefault="00174406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4406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125A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BD1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3230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244F"/>
    <w:rsid w:val="00B747B0"/>
    <w:rsid w:val="00B75455"/>
    <w:rsid w:val="00B80887"/>
    <w:rsid w:val="00B80E4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8A701-E7BD-455D-A7B3-1CAA8175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90</Pages>
  <Words>30125</Words>
  <Characters>171719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73</cp:revision>
  <cp:lastPrinted>2015-12-29T14:27:00Z</cp:lastPrinted>
  <dcterms:created xsi:type="dcterms:W3CDTF">2016-12-02T12:44:00Z</dcterms:created>
  <dcterms:modified xsi:type="dcterms:W3CDTF">2018-10-06T08:58:00Z</dcterms:modified>
</cp:coreProperties>
</file>