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wmf" ContentType="image/x-wmf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63" w:rsidRDefault="008A3A6A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FC2A40" w:rsidRPr="008B36B0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8B36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8B36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8B36B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B36B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8B36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8B36B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B36B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3D3D29" w:rsidRDefault="003D3D29" w:rsidP="003D3D29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Центра»-</w:t>
      </w:r>
    </w:p>
    <w:p w:rsidR="003D3D29" w:rsidRDefault="003D3D29" w:rsidP="003D3D29">
      <w:pPr>
        <w:spacing w:line="240" w:lineRule="auto"/>
        <w:jc w:val="right"/>
      </w:pPr>
      <w:r>
        <w:t>«Белгородэнерго»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 З.М. Кравченко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</w:p>
    <w:p w:rsidR="003D3D29" w:rsidRPr="00632C69" w:rsidRDefault="003D3D29" w:rsidP="003D3D29">
      <w:pPr>
        <w:ind w:left="5670" w:firstLine="0"/>
        <w:jc w:val="right"/>
        <w:rPr>
          <w:sz w:val="24"/>
          <w:szCs w:val="24"/>
        </w:rPr>
      </w:pPr>
      <w:r w:rsidRPr="00093D17">
        <w:rPr>
          <w:sz w:val="24"/>
          <w:szCs w:val="24"/>
        </w:rPr>
        <w:t xml:space="preserve"> </w:t>
      </w:r>
      <w:r w:rsidRPr="00D43999">
        <w:rPr>
          <w:sz w:val="24"/>
          <w:szCs w:val="24"/>
        </w:rPr>
        <w:t>«</w:t>
      </w:r>
      <w:r w:rsidR="009455DC">
        <w:rPr>
          <w:sz w:val="24"/>
          <w:szCs w:val="24"/>
        </w:rPr>
        <w:t>29</w:t>
      </w:r>
      <w:r w:rsidRPr="00D43999">
        <w:rPr>
          <w:sz w:val="24"/>
          <w:szCs w:val="24"/>
        </w:rPr>
        <w:t xml:space="preserve">» </w:t>
      </w:r>
      <w:r w:rsidR="009455DC">
        <w:rPr>
          <w:sz w:val="24"/>
          <w:szCs w:val="24"/>
        </w:rPr>
        <w:t>мая</w:t>
      </w:r>
      <w:r>
        <w:rPr>
          <w:sz w:val="24"/>
          <w:szCs w:val="24"/>
        </w:rPr>
        <w:t xml:space="preserve"> </w:t>
      </w:r>
      <w:r w:rsidRPr="00632C69">
        <w:rPr>
          <w:sz w:val="24"/>
          <w:szCs w:val="24"/>
        </w:rPr>
        <w:t>20</w:t>
      </w:r>
      <w:r>
        <w:rPr>
          <w:sz w:val="24"/>
          <w:szCs w:val="24"/>
        </w:rPr>
        <w:t>17</w:t>
      </w:r>
      <w:r w:rsidRPr="00632C69">
        <w:rPr>
          <w:sz w:val="24"/>
          <w:szCs w:val="24"/>
        </w:rPr>
        <w:t xml:space="preserve"> г.</w:t>
      </w:r>
    </w:p>
    <w:p w:rsidR="003D3D29" w:rsidRPr="007417E6" w:rsidRDefault="003D3D29" w:rsidP="003D3D29">
      <w:pPr>
        <w:ind w:firstLine="0"/>
        <w:jc w:val="left"/>
        <w:rPr>
          <w:sz w:val="24"/>
          <w:szCs w:val="24"/>
        </w:rPr>
      </w:pPr>
    </w:p>
    <w:p w:rsidR="003D3D29" w:rsidRPr="007417E6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Согласовано на заседании</w:t>
      </w:r>
    </w:p>
    <w:p w:rsidR="003D3D29" w:rsidRPr="007417E6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закупочной комиссии</w:t>
      </w:r>
    </w:p>
    <w:p w:rsidR="003D3D29" w:rsidRPr="00D43999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 xml:space="preserve"> </w:t>
      </w:r>
      <w:r w:rsidRPr="00D43999">
        <w:rPr>
          <w:b/>
          <w:kern w:val="36"/>
          <w:sz w:val="24"/>
          <w:szCs w:val="24"/>
        </w:rPr>
        <w:t>0</w:t>
      </w:r>
      <w:r w:rsidR="009455DC">
        <w:rPr>
          <w:b/>
          <w:kern w:val="36"/>
          <w:sz w:val="24"/>
          <w:szCs w:val="24"/>
        </w:rPr>
        <w:t>386</w:t>
      </w:r>
      <w:r w:rsidRPr="00D43999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7</w:t>
      </w:r>
    </w:p>
    <w:p w:rsidR="003D3D29" w:rsidRPr="00C12FA4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от «</w:t>
      </w:r>
      <w:r w:rsidR="009455DC">
        <w:rPr>
          <w:b/>
          <w:kern w:val="36"/>
          <w:sz w:val="24"/>
          <w:szCs w:val="24"/>
        </w:rPr>
        <w:t>29</w:t>
      </w:r>
      <w:r w:rsidRPr="00D43999">
        <w:rPr>
          <w:b/>
          <w:kern w:val="36"/>
          <w:sz w:val="24"/>
          <w:szCs w:val="24"/>
        </w:rPr>
        <w:t xml:space="preserve">» </w:t>
      </w:r>
      <w:r w:rsidR="009455DC">
        <w:rPr>
          <w:b/>
          <w:kern w:val="36"/>
          <w:sz w:val="24"/>
          <w:szCs w:val="24"/>
        </w:rPr>
        <w:t>мая</w:t>
      </w:r>
      <w:r w:rsidRPr="00D43999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7</w:t>
      </w:r>
      <w:r w:rsidRPr="00D43999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B703CB" w:rsidRPr="00260977">
        <w:rPr>
          <w:b/>
          <w:sz w:val="24"/>
          <w:szCs w:val="24"/>
        </w:rPr>
        <w:t>Договора</w:t>
      </w:r>
      <w:proofErr w:type="gramEnd"/>
      <w:r w:rsidR="00B703CB" w:rsidRPr="00260977">
        <w:rPr>
          <w:b/>
          <w:sz w:val="24"/>
          <w:szCs w:val="24"/>
        </w:rPr>
        <w:t xml:space="preserve">  на оказание услуг по ремонту счетчиков электрической энергии для нужд ПАО МРСК Центра (филиал Белгородэнерго)</w:t>
      </w:r>
      <w:r w:rsidR="003D3D29" w:rsidRPr="007039C7">
        <w:rPr>
          <w:b/>
          <w:sz w:val="24"/>
          <w:szCs w:val="24"/>
        </w:rPr>
        <w:t>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D3D29" w:rsidRDefault="003D3D2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D3D29" w:rsidRPr="00C12FA4" w:rsidRDefault="003D3D2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3D3D29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8A3A6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4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5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6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6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7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8</w:t>
      </w:r>
      <w:r w:rsidR="008A3A6A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10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10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10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11</w:t>
      </w:r>
      <w:r w:rsidR="008A3A6A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13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13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13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14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31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32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32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34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36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37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37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38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39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40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41</w:t>
      </w:r>
      <w:r w:rsidR="008A3A6A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42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42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42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42</w:t>
      </w:r>
      <w:r w:rsidR="008A3A6A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43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43</w:t>
      </w:r>
      <w:r w:rsidR="008A3A6A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47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49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52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54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56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58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60</w:t>
      </w:r>
      <w:r w:rsidR="008A3A6A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62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67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69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71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73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75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78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82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85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87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89</w:t>
      </w:r>
      <w:r w:rsidR="008A3A6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8A3A6A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8A3A6A">
        <w:rPr>
          <w:noProof/>
        </w:rPr>
      </w:r>
      <w:r w:rsidR="008A3A6A">
        <w:rPr>
          <w:noProof/>
        </w:rPr>
        <w:fldChar w:fldCharType="separate"/>
      </w:r>
      <w:r w:rsidR="00540F1D">
        <w:rPr>
          <w:noProof/>
        </w:rPr>
        <w:t>91</w:t>
      </w:r>
      <w:r w:rsidR="008A3A6A">
        <w:rPr>
          <w:noProof/>
        </w:rPr>
        <w:fldChar w:fldCharType="end"/>
      </w:r>
    </w:p>
    <w:p w:rsidR="00717F60" w:rsidRPr="00E71A48" w:rsidRDefault="008A3A6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3D3D29" w:rsidRPr="00C751E9">
        <w:rPr>
          <w:iCs/>
          <w:sz w:val="24"/>
          <w:szCs w:val="24"/>
        </w:rPr>
        <w:t xml:space="preserve">филиал  ПАО «МРСК </w:t>
      </w:r>
      <w:r w:rsidR="003D3D29" w:rsidRPr="00260977">
        <w:rPr>
          <w:iCs/>
          <w:sz w:val="24"/>
          <w:szCs w:val="24"/>
        </w:rPr>
        <w:t>Центра» - «Белгородэнерго»  (далее – Заказчик или Организатор) (почтовый адрес:</w:t>
      </w:r>
      <w:proofErr w:type="gramEnd"/>
      <w:r w:rsidR="003D3D29" w:rsidRPr="00260977">
        <w:rPr>
          <w:iCs/>
          <w:sz w:val="24"/>
          <w:szCs w:val="24"/>
        </w:rPr>
        <w:t xml:space="preserve">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7" w:history="1">
        <w:r w:rsidR="003D3D29" w:rsidRPr="00260977">
          <w:rPr>
            <w:rStyle w:val="a7"/>
            <w:iCs/>
            <w:sz w:val="24"/>
            <w:szCs w:val="24"/>
            <w:lang w:val="en-US"/>
          </w:rPr>
          <w:t>Goryagina</w:t>
        </w:r>
        <w:r w:rsidR="003D3D29" w:rsidRPr="00260977">
          <w:rPr>
            <w:rStyle w:val="a7"/>
            <w:iCs/>
            <w:sz w:val="24"/>
            <w:szCs w:val="24"/>
          </w:rPr>
          <w:t>.</w:t>
        </w:r>
        <w:r w:rsidR="003D3D29" w:rsidRPr="00260977">
          <w:rPr>
            <w:rStyle w:val="a7"/>
            <w:iCs/>
            <w:sz w:val="24"/>
            <w:szCs w:val="24"/>
            <w:lang w:val="en-US"/>
          </w:rPr>
          <w:t>TN</w:t>
        </w:r>
        <w:r w:rsidR="003D3D29" w:rsidRPr="00260977">
          <w:rPr>
            <w:rStyle w:val="a7"/>
            <w:iCs/>
            <w:sz w:val="24"/>
            <w:szCs w:val="24"/>
          </w:rPr>
          <w:t>@</w:t>
        </w:r>
        <w:r w:rsidR="003D3D29" w:rsidRPr="00260977">
          <w:rPr>
            <w:rStyle w:val="a7"/>
            <w:iCs/>
            <w:sz w:val="24"/>
            <w:szCs w:val="24"/>
            <w:lang w:val="en-US"/>
          </w:rPr>
          <w:t>mrsk</w:t>
        </w:r>
        <w:r w:rsidR="003D3D29" w:rsidRPr="00260977">
          <w:rPr>
            <w:rStyle w:val="a7"/>
            <w:iCs/>
            <w:sz w:val="24"/>
            <w:szCs w:val="24"/>
          </w:rPr>
          <w:t>-1.</w:t>
        </w:r>
        <w:r w:rsidR="003D3D29" w:rsidRPr="00260977">
          <w:rPr>
            <w:rStyle w:val="a7"/>
            <w:iCs/>
            <w:sz w:val="24"/>
            <w:szCs w:val="24"/>
            <w:lang w:val="en-US"/>
          </w:rPr>
          <w:t>ru</w:t>
        </w:r>
      </w:hyperlink>
      <w:r w:rsidR="003D3D29" w:rsidRPr="00441A42">
        <w:t xml:space="preserve">; Ермолова Ирина Валерьевна – контактный телефон: (4722) 58-17-81, адрес электронной почты: </w:t>
      </w:r>
      <w:hyperlink r:id="rId18" w:history="1">
        <w:r w:rsidR="003D3D29" w:rsidRPr="00441A42">
          <w:rPr>
            <w:rStyle w:val="a7"/>
          </w:rPr>
          <w:t>Ermolova.IV@mrsk-1.ru</w:t>
        </w:r>
      </w:hyperlink>
      <w:r w:rsidR="003D3D29" w:rsidRPr="00441A42">
        <w:t>. По вопросам, связанным с разъяснением технического задания, обращаться к ответственному сотруднику О</w:t>
      </w:r>
      <w:r w:rsidR="003D3D29">
        <w:t xml:space="preserve">рганизатора </w:t>
      </w:r>
      <w:r w:rsidR="003D3D29" w:rsidRPr="00441A42">
        <w:t xml:space="preserve">– </w:t>
      </w:r>
      <w:hyperlink r:id="rId19" w:tgtFrame="_blank" w:history="1">
        <w:r w:rsidR="00B703CB" w:rsidRPr="00260977">
          <w:t>Лыкова</w:t>
        </w:r>
      </w:hyperlink>
      <w:r w:rsidR="00B703CB" w:rsidRPr="00260977">
        <w:t xml:space="preserve"> Елена Ивановна телефон – (4722) 30 40 03, адрес электронной почты: </w:t>
      </w:r>
      <w:hyperlink r:id="rId20" w:history="1">
        <w:proofErr w:type="gramStart"/>
        <w:r w:rsidR="00B703CB" w:rsidRPr="00124C4D">
          <w:rPr>
            <w:rStyle w:val="a7"/>
          </w:rPr>
          <w:t>Lykova.EI@mrsk-1.ru</w:t>
        </w:r>
      </w:hyperlink>
      <w:r w:rsidR="00B703CB">
        <w:rPr>
          <w:rStyle w:val="a7"/>
        </w:rPr>
        <w:t xml:space="preserve">. </w:t>
      </w:r>
      <w:r w:rsidR="003D3D29" w:rsidRPr="00260977">
        <w:t xml:space="preserve"> </w:t>
      </w:r>
      <w:r w:rsidR="003D3D29" w:rsidRPr="00260977">
        <w:rPr>
          <w:iCs/>
          <w:sz w:val="24"/>
          <w:szCs w:val="24"/>
        </w:rPr>
        <w:t xml:space="preserve">Извещением о проведении открытого запроса предложений, </w:t>
      </w:r>
      <w:r w:rsidR="003D3D29" w:rsidRPr="003D3D29">
        <w:rPr>
          <w:iCs/>
          <w:sz w:val="24"/>
          <w:szCs w:val="24"/>
        </w:rPr>
        <w:t>опубликованным</w:t>
      </w:r>
      <w:r w:rsidR="003D3D29" w:rsidRPr="003D3D29">
        <w:rPr>
          <w:b/>
          <w:sz w:val="24"/>
          <w:szCs w:val="24"/>
        </w:rPr>
        <w:t xml:space="preserve">  </w:t>
      </w:r>
      <w:r w:rsidRPr="003D3D29">
        <w:rPr>
          <w:b/>
          <w:sz w:val="24"/>
          <w:szCs w:val="24"/>
        </w:rPr>
        <w:t>«</w:t>
      </w:r>
      <w:r w:rsidR="009455DC">
        <w:rPr>
          <w:b/>
          <w:sz w:val="24"/>
          <w:szCs w:val="24"/>
        </w:rPr>
        <w:t>30</w:t>
      </w:r>
      <w:r w:rsidRPr="003D3D29">
        <w:rPr>
          <w:b/>
          <w:sz w:val="24"/>
          <w:szCs w:val="24"/>
        </w:rPr>
        <w:t xml:space="preserve">» </w:t>
      </w:r>
      <w:r w:rsidR="009455DC">
        <w:rPr>
          <w:b/>
          <w:sz w:val="24"/>
          <w:szCs w:val="24"/>
        </w:rPr>
        <w:t>мая</w:t>
      </w:r>
      <w:r w:rsidRPr="003D3D29">
        <w:rPr>
          <w:b/>
          <w:sz w:val="24"/>
          <w:szCs w:val="24"/>
        </w:rPr>
        <w:t xml:space="preserve"> </w:t>
      </w:r>
      <w:r w:rsidR="00A87504" w:rsidRPr="003D3D29">
        <w:rPr>
          <w:b/>
          <w:sz w:val="24"/>
          <w:szCs w:val="24"/>
        </w:rPr>
        <w:t>2017</w:t>
      </w:r>
      <w:r w:rsidRPr="003D3D29">
        <w:rPr>
          <w:b/>
          <w:sz w:val="24"/>
          <w:szCs w:val="24"/>
        </w:rPr>
        <w:t xml:space="preserve"> г.</w:t>
      </w:r>
      <w:r w:rsidRPr="003D3D29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3D3D29">
          <w:rPr>
            <w:rStyle w:val="a7"/>
            <w:sz w:val="24"/>
            <w:szCs w:val="24"/>
          </w:rPr>
          <w:t>www.zakupki.</w:t>
        </w:r>
        <w:r w:rsidR="00345CCA" w:rsidRPr="003D3D29">
          <w:rPr>
            <w:rStyle w:val="a7"/>
            <w:sz w:val="24"/>
            <w:szCs w:val="24"/>
            <w:lang w:val="en-US"/>
          </w:rPr>
          <w:t>gov</w:t>
        </w:r>
        <w:r w:rsidR="00345CCA" w:rsidRPr="003D3D29">
          <w:rPr>
            <w:rStyle w:val="a7"/>
            <w:sz w:val="24"/>
            <w:szCs w:val="24"/>
          </w:rPr>
          <w:t>.ru</w:t>
        </w:r>
      </w:hyperlink>
      <w:r w:rsidRPr="003D3D29">
        <w:rPr>
          <w:sz w:val="24"/>
          <w:szCs w:val="24"/>
        </w:rPr>
        <w:t>),</w:t>
      </w:r>
      <w:r w:rsidR="009D7F01" w:rsidRPr="003D3D29">
        <w:rPr>
          <w:iCs/>
          <w:sz w:val="24"/>
          <w:szCs w:val="24"/>
        </w:rPr>
        <w:t xml:space="preserve"> </w:t>
      </w:r>
      <w:r w:rsidR="009D7F01" w:rsidRPr="003D3D29">
        <w:rPr>
          <w:sz w:val="24"/>
          <w:szCs w:val="24"/>
        </w:rPr>
        <w:t xml:space="preserve">на сайте </w:t>
      </w:r>
      <w:r w:rsidR="007556FF" w:rsidRPr="003D3D29">
        <w:rPr>
          <w:iCs/>
          <w:sz w:val="24"/>
          <w:szCs w:val="24"/>
        </w:rPr>
        <w:t>ПАО «МРСК Центра»</w:t>
      </w:r>
      <w:r w:rsidR="009D7F01" w:rsidRPr="003D3D29">
        <w:rPr>
          <w:sz w:val="24"/>
          <w:szCs w:val="24"/>
        </w:rPr>
        <w:t xml:space="preserve"> (</w:t>
      </w:r>
      <w:hyperlink r:id="rId22" w:history="1">
        <w:r w:rsidR="007556FF" w:rsidRPr="003D3D29">
          <w:rPr>
            <w:rStyle w:val="a7"/>
            <w:sz w:val="24"/>
            <w:szCs w:val="24"/>
          </w:rPr>
          <w:t>www.mrsk-1.ru</w:t>
        </w:r>
      </w:hyperlink>
      <w:r w:rsidR="00862664" w:rsidRPr="003D3D29">
        <w:rPr>
          <w:sz w:val="24"/>
          <w:szCs w:val="24"/>
        </w:rPr>
        <w:t>)</w:t>
      </w:r>
      <w:r w:rsidR="00702B2C" w:rsidRPr="003D3D29">
        <w:rPr>
          <w:sz w:val="24"/>
          <w:szCs w:val="24"/>
        </w:rPr>
        <w:t xml:space="preserve">, на сайте ЭТП, указанном в п. </w:t>
      </w:r>
      <w:fldSimple w:instr=" REF _Ref440269836 \r \h  \* MERGEFORMAT ">
        <w:r w:rsidR="00DA443D" w:rsidRPr="003D3D29">
          <w:rPr>
            <w:sz w:val="24"/>
            <w:szCs w:val="24"/>
          </w:rPr>
          <w:t>1.1.2</w:t>
        </w:r>
      </w:fldSimple>
      <w:r w:rsidR="00702B2C" w:rsidRPr="003D3D29">
        <w:rPr>
          <w:sz w:val="24"/>
          <w:szCs w:val="24"/>
        </w:rPr>
        <w:t xml:space="preserve"> настоящей Документации</w:t>
      </w:r>
      <w:r w:rsidR="00702B2C" w:rsidRPr="00862664">
        <w:rPr>
          <w:sz w:val="24"/>
          <w:szCs w:val="24"/>
        </w:rPr>
        <w:t>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</w:t>
      </w:r>
      <w:r w:rsidR="005B75A6" w:rsidRPr="00EC788A">
        <w:rPr>
          <w:sz w:val="24"/>
          <w:szCs w:val="24"/>
        </w:rPr>
        <w:t>)</w:t>
      </w:r>
      <w:r w:rsidR="00EC788A" w:rsidRPr="00EC788A">
        <w:rPr>
          <w:sz w:val="24"/>
          <w:szCs w:val="24"/>
        </w:rPr>
        <w:t xml:space="preserve"> являющихся субъектами малого и среднего предпринимательства (соответствующих критериям отнесения к</w:t>
      </w:r>
      <w:proofErr w:type="gramEnd"/>
      <w:r w:rsidR="00EC788A" w:rsidRPr="00EC788A">
        <w:rPr>
          <w:sz w:val="24"/>
          <w:szCs w:val="24"/>
        </w:rPr>
        <w:t xml:space="preserve"> </w:t>
      </w:r>
      <w:proofErr w:type="gramStart"/>
      <w:r w:rsidR="00EC788A" w:rsidRPr="00EC788A">
        <w:rPr>
          <w:sz w:val="24"/>
          <w:szCs w:val="24"/>
        </w:rPr>
        <w:t xml:space="preserve"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EC788A">
        <w:rPr>
          <w:sz w:val="24"/>
          <w:szCs w:val="24"/>
        </w:rPr>
        <w:t xml:space="preserve"> (далее - Участники)</w:t>
      </w:r>
      <w:r w:rsidR="009D7F01" w:rsidRPr="00EC788A">
        <w:rPr>
          <w:sz w:val="24"/>
          <w:szCs w:val="24"/>
        </w:rPr>
        <w:t xml:space="preserve"> </w:t>
      </w:r>
      <w:r w:rsidR="004B5EB3" w:rsidRPr="00EC788A">
        <w:rPr>
          <w:sz w:val="24"/>
          <w:szCs w:val="24"/>
        </w:rPr>
        <w:t>к участию в процедуре О</w:t>
      </w:r>
      <w:r w:rsidRPr="00EC788A">
        <w:rPr>
          <w:sz w:val="24"/>
          <w:szCs w:val="24"/>
        </w:rPr>
        <w:t>ткрытого запроса предложений (далее – запрос предложений</w:t>
      </w:r>
      <w:r w:rsidRPr="00862664">
        <w:rPr>
          <w:sz w:val="24"/>
          <w:szCs w:val="24"/>
        </w:rPr>
        <w:t xml:space="preserve">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B703CB" w:rsidRPr="00B703CB">
        <w:rPr>
          <w:sz w:val="24"/>
          <w:szCs w:val="24"/>
        </w:rPr>
        <w:t>Договора  на оказание услуг по ремонту счетчиков электрической энергии для нужд ПАО МРСК Центра (филиал Белгородэнерго)</w:t>
      </w:r>
      <w:r w:rsidR="003D3D29" w:rsidRPr="00696181">
        <w:rPr>
          <w:sz w:val="24"/>
          <w:szCs w:val="24"/>
        </w:rPr>
        <w:t>, расположенного</w:t>
      </w:r>
      <w:proofErr w:type="gramEnd"/>
      <w:r w:rsidR="003D3D29" w:rsidRPr="00696181">
        <w:rPr>
          <w:sz w:val="24"/>
          <w:szCs w:val="24"/>
        </w:rPr>
        <w:t xml:space="preserve"> по адресу: РФ, 308000, г. Белгород, ул. Преображенская, д. 42;</w:t>
      </w:r>
    </w:p>
    <w:p w:rsidR="00717F60" w:rsidRPr="003D3D2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</w:t>
      </w:r>
      <w:r w:rsidRPr="003D3D29">
        <w:rPr>
          <w:sz w:val="24"/>
          <w:szCs w:val="24"/>
        </w:rPr>
        <w:t xml:space="preserve">правилами и с использованием функционала </w:t>
      </w:r>
      <w:r w:rsidR="00702B2C" w:rsidRPr="003D3D29">
        <w:rPr>
          <w:sz w:val="24"/>
          <w:szCs w:val="24"/>
        </w:rPr>
        <w:t>электронной торговой площадк</w:t>
      </w:r>
      <w:r w:rsidR="00414AB1" w:rsidRPr="003D3D29">
        <w:rPr>
          <w:sz w:val="24"/>
          <w:szCs w:val="24"/>
        </w:rPr>
        <w:t>и</w:t>
      </w:r>
      <w:r w:rsidR="00702B2C" w:rsidRPr="003D3D29">
        <w:rPr>
          <w:sz w:val="24"/>
          <w:szCs w:val="24"/>
        </w:rPr>
        <w:t xml:space="preserve"> </w:t>
      </w:r>
      <w:r w:rsidR="000D70B6" w:rsidRPr="003D3D29">
        <w:rPr>
          <w:sz w:val="24"/>
          <w:szCs w:val="24"/>
        </w:rPr>
        <w:t>П</w:t>
      </w:r>
      <w:r w:rsidR="00702B2C" w:rsidRPr="003D3D29">
        <w:rPr>
          <w:sz w:val="24"/>
          <w:szCs w:val="24"/>
        </w:rPr>
        <w:t>АО «</w:t>
      </w:r>
      <w:proofErr w:type="spellStart"/>
      <w:r w:rsidR="00702B2C" w:rsidRPr="003D3D29">
        <w:rPr>
          <w:sz w:val="24"/>
          <w:szCs w:val="24"/>
        </w:rPr>
        <w:t>Россети</w:t>
      </w:r>
      <w:proofErr w:type="spellEnd"/>
      <w:r w:rsidR="00B703CB">
        <w:rPr>
          <w:sz w:val="24"/>
          <w:szCs w:val="24"/>
        </w:rPr>
        <w:t>»</w:t>
      </w:r>
      <w:r w:rsidR="003D3D29" w:rsidRPr="003D3D29">
        <w:rPr>
          <w:sz w:val="24"/>
          <w:szCs w:val="24"/>
        </w:rPr>
        <w:t xml:space="preserve"> </w:t>
      </w:r>
      <w:r w:rsidR="00B703CB">
        <w:rPr>
          <w:sz w:val="24"/>
          <w:szCs w:val="24"/>
        </w:rPr>
        <w:t xml:space="preserve">        </w:t>
      </w:r>
      <w:r w:rsidR="00702B2C" w:rsidRPr="003D3D29">
        <w:rPr>
          <w:sz w:val="24"/>
          <w:szCs w:val="24"/>
        </w:rPr>
        <w:t xml:space="preserve"> </w:t>
      </w:r>
      <w:hyperlink r:id="rId23" w:history="1">
        <w:r w:rsidR="00B703CB" w:rsidRPr="005F6365">
          <w:rPr>
            <w:rStyle w:val="a7"/>
            <w:sz w:val="24"/>
            <w:szCs w:val="24"/>
          </w:rPr>
          <w:t>www.b2b-mrsk.ru</w:t>
        </w:r>
      </w:hyperlink>
      <w:r w:rsidR="00862664" w:rsidRPr="003D3D29">
        <w:rPr>
          <w:sz w:val="24"/>
          <w:szCs w:val="24"/>
        </w:rPr>
        <w:t xml:space="preserve"> </w:t>
      </w:r>
      <w:r w:rsidR="00702B2C" w:rsidRPr="003D3D29">
        <w:rPr>
          <w:sz w:val="24"/>
          <w:szCs w:val="24"/>
        </w:rPr>
        <w:t>(далее — ЭТП)</w:t>
      </w:r>
      <w:r w:rsidR="005B75A6" w:rsidRPr="003D3D29">
        <w:rPr>
          <w:sz w:val="24"/>
          <w:szCs w:val="24"/>
        </w:rPr>
        <w:t>.</w:t>
      </w:r>
      <w:bookmarkEnd w:id="14"/>
    </w:p>
    <w:p w:rsidR="00717F60" w:rsidRPr="003D3D2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D3D29">
        <w:rPr>
          <w:sz w:val="24"/>
          <w:szCs w:val="24"/>
        </w:rPr>
        <w:t>Заказчик</w:t>
      </w:r>
      <w:r w:rsidR="00702B2C" w:rsidRPr="003D3D29">
        <w:rPr>
          <w:sz w:val="24"/>
          <w:szCs w:val="24"/>
        </w:rPr>
        <w:t xml:space="preserve">: </w:t>
      </w:r>
      <w:r w:rsidRPr="003D3D29">
        <w:rPr>
          <w:sz w:val="24"/>
          <w:szCs w:val="24"/>
        </w:rPr>
        <w:t xml:space="preserve"> </w:t>
      </w:r>
      <w:r w:rsidR="00702B2C" w:rsidRPr="003D3D29">
        <w:rPr>
          <w:iCs/>
          <w:sz w:val="24"/>
          <w:szCs w:val="24"/>
        </w:rPr>
        <w:t>ПАО «МРСК Центра».</w:t>
      </w:r>
      <w:r w:rsidRPr="003D3D29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3D3D2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B703CB" w:rsidRPr="008E0043">
        <w:rPr>
          <w:iCs/>
          <w:lang w:eastAsia="ru-RU"/>
        </w:rPr>
        <w:t xml:space="preserve">Договора  на оказание услуг </w:t>
      </w:r>
      <w:r w:rsidR="00B703CB" w:rsidRPr="003968E9">
        <w:t xml:space="preserve">по ремонту </w:t>
      </w:r>
      <w:r w:rsidR="00B703CB">
        <w:rPr>
          <w:bCs w:val="0"/>
        </w:rPr>
        <w:t>счетчиков электрической энергии</w:t>
      </w:r>
      <w:r w:rsidR="00B703CB" w:rsidRPr="003968E9">
        <w:t xml:space="preserve"> для нужд ПАО МРСК Центра (филиал Белгородэнерго</w:t>
      </w:r>
      <w:r w:rsidR="00B703CB">
        <w:t>)</w:t>
      </w:r>
      <w:r w:rsidR="00702B2C" w:rsidRPr="003D3D29">
        <w:rPr>
          <w:sz w:val="24"/>
          <w:szCs w:val="24"/>
        </w:rPr>
        <w:t>.</w:t>
      </w:r>
    </w:p>
    <w:p w:rsidR="008C4223" w:rsidRPr="003D3D2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D3D29">
        <w:rPr>
          <w:sz w:val="24"/>
          <w:szCs w:val="24"/>
        </w:rPr>
        <w:t xml:space="preserve">Количество лотов: </w:t>
      </w:r>
      <w:r w:rsidRPr="003D3D29">
        <w:rPr>
          <w:b/>
          <w:sz w:val="24"/>
          <w:szCs w:val="24"/>
        </w:rPr>
        <w:t>1 (один)</w:t>
      </w:r>
      <w:r w:rsidRPr="003D3D29">
        <w:rPr>
          <w:sz w:val="24"/>
          <w:szCs w:val="24"/>
        </w:rPr>
        <w:t>.</w:t>
      </w:r>
    </w:p>
    <w:bookmarkEnd w:id="18"/>
    <w:p w:rsidR="00804801" w:rsidRPr="003D3D2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D3D29">
        <w:rPr>
          <w:sz w:val="24"/>
          <w:szCs w:val="24"/>
        </w:rPr>
        <w:t xml:space="preserve">Частичное </w:t>
      </w:r>
      <w:r w:rsidR="00366652" w:rsidRPr="003D3D29">
        <w:rPr>
          <w:sz w:val="24"/>
          <w:szCs w:val="24"/>
        </w:rPr>
        <w:t xml:space="preserve">оказание </w:t>
      </w:r>
      <w:r w:rsidR="00AD3EBC" w:rsidRPr="003D3D29">
        <w:rPr>
          <w:sz w:val="24"/>
          <w:szCs w:val="24"/>
        </w:rPr>
        <w:t>услуг</w:t>
      </w:r>
      <w:r w:rsidRPr="003D3D29">
        <w:rPr>
          <w:sz w:val="24"/>
          <w:szCs w:val="24"/>
        </w:rPr>
        <w:t xml:space="preserve"> не допускается.</w:t>
      </w:r>
    </w:p>
    <w:p w:rsidR="00717F60" w:rsidRPr="003D3D2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D3D29">
        <w:rPr>
          <w:sz w:val="24"/>
          <w:szCs w:val="24"/>
        </w:rPr>
        <w:t>Сроки</w:t>
      </w:r>
      <w:r w:rsidR="00717F60" w:rsidRPr="003D3D29">
        <w:rPr>
          <w:sz w:val="24"/>
          <w:szCs w:val="24"/>
        </w:rPr>
        <w:t xml:space="preserve"> </w:t>
      </w:r>
      <w:r w:rsidR="00366652" w:rsidRPr="003D3D29">
        <w:rPr>
          <w:sz w:val="24"/>
          <w:szCs w:val="24"/>
        </w:rPr>
        <w:t>оказания услуг</w:t>
      </w:r>
      <w:r w:rsidR="00717F60" w:rsidRPr="003D3D29">
        <w:rPr>
          <w:sz w:val="24"/>
          <w:szCs w:val="24"/>
        </w:rPr>
        <w:t xml:space="preserve">: </w:t>
      </w:r>
      <w:r w:rsidR="003D3D29" w:rsidRPr="003D3D29">
        <w:rPr>
          <w:sz w:val="24"/>
          <w:szCs w:val="24"/>
        </w:rPr>
        <w:t>с момента заключения договора  до 31.12.2017г.</w:t>
      </w:r>
      <w:bookmarkEnd w:id="19"/>
      <w:r w:rsidR="00FC2A40">
        <w:rPr>
          <w:sz w:val="24"/>
          <w:szCs w:val="24"/>
        </w:rPr>
        <w:t>, по заявкам заказчика.</w:t>
      </w:r>
    </w:p>
    <w:p w:rsidR="008D2928" w:rsidRPr="003D3D2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D3D2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3D3D29">
        <w:rPr>
          <w:sz w:val="24"/>
          <w:szCs w:val="24"/>
        </w:rPr>
        <w:t>территории Р</w:t>
      </w:r>
      <w:r w:rsidR="00A0540E" w:rsidRPr="003D3D29">
        <w:rPr>
          <w:sz w:val="24"/>
          <w:szCs w:val="24"/>
        </w:rPr>
        <w:t xml:space="preserve">оссийской </w:t>
      </w:r>
      <w:r w:rsidR="00425F34" w:rsidRPr="003D3D29">
        <w:rPr>
          <w:sz w:val="24"/>
          <w:szCs w:val="24"/>
        </w:rPr>
        <w:t>Ф</w:t>
      </w:r>
      <w:r w:rsidR="00A0540E" w:rsidRPr="003D3D29">
        <w:rPr>
          <w:sz w:val="24"/>
          <w:szCs w:val="24"/>
        </w:rPr>
        <w:t>едерации</w:t>
      </w:r>
      <w:bookmarkEnd w:id="20"/>
      <w:r w:rsidR="00FC2A40">
        <w:rPr>
          <w:sz w:val="24"/>
          <w:szCs w:val="24"/>
        </w:rPr>
        <w:t>.</w:t>
      </w:r>
    </w:p>
    <w:p w:rsidR="00717F60" w:rsidRPr="003D3D29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D3D29">
        <w:rPr>
          <w:iCs/>
          <w:sz w:val="24"/>
          <w:szCs w:val="24"/>
        </w:rPr>
        <w:t>Ф</w:t>
      </w:r>
      <w:r w:rsidRPr="00EC788A">
        <w:rPr>
          <w:iCs/>
          <w:sz w:val="24"/>
          <w:szCs w:val="24"/>
        </w:rPr>
        <w:t>о</w:t>
      </w:r>
      <w:r w:rsidRPr="003D3D29">
        <w:rPr>
          <w:iCs/>
          <w:sz w:val="24"/>
          <w:szCs w:val="24"/>
        </w:rPr>
        <w:t xml:space="preserve">рма и порядок оплаты: </w:t>
      </w:r>
      <w:r w:rsidR="00366652" w:rsidRPr="003D3D29">
        <w:rPr>
          <w:iCs/>
          <w:sz w:val="24"/>
          <w:szCs w:val="24"/>
        </w:rPr>
        <w:t>безналичный расчет, оплата производится в течение 30 (тридцати</w:t>
      </w:r>
      <w:r w:rsidR="00366652" w:rsidRPr="00EC788A">
        <w:rPr>
          <w:iCs/>
          <w:sz w:val="24"/>
          <w:szCs w:val="24"/>
        </w:rPr>
        <w:t xml:space="preserve">) </w:t>
      </w:r>
      <w:r w:rsidR="00EC788A" w:rsidRPr="00EC788A">
        <w:rPr>
          <w:iCs/>
          <w:sz w:val="24"/>
          <w:szCs w:val="24"/>
        </w:rPr>
        <w:t>календарных</w:t>
      </w:r>
      <w:r w:rsidR="00366652" w:rsidRPr="00EC788A">
        <w:rPr>
          <w:iCs/>
          <w:sz w:val="24"/>
          <w:szCs w:val="24"/>
        </w:rPr>
        <w:t xml:space="preserve"> дней</w:t>
      </w:r>
      <w:r w:rsidR="00366652" w:rsidRPr="003D3D29">
        <w:rPr>
          <w:iCs/>
          <w:sz w:val="24"/>
          <w:szCs w:val="24"/>
        </w:rPr>
        <w:t xml:space="preserve"> с момента подписания Сторонами Акта об оказании услуг и предоставления счет – фактуры</w:t>
      </w:r>
      <w:r w:rsidRPr="003D3D29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8A3A6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8A3A6A">
        <w:rPr>
          <w:iCs/>
          <w:sz w:val="24"/>
          <w:szCs w:val="24"/>
        </w:rPr>
      </w:r>
      <w:r w:rsidR="008A3A6A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8A3A6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8A3A6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8A3A6A">
        <w:rPr>
          <w:sz w:val="24"/>
          <w:szCs w:val="24"/>
        </w:rPr>
      </w:r>
      <w:r w:rsidR="008A3A6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8A3A6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fldSimple w:instr=" REF _Ref305973574 \r \h  \* MERGEFORMAT ">
        <w:r w:rsidR="00DA443D">
          <w:t>2</w:t>
        </w:r>
      </w:fldSimple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8A3A6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8A3A6A">
        <w:rPr>
          <w:iCs/>
          <w:sz w:val="24"/>
          <w:szCs w:val="24"/>
        </w:rPr>
      </w:r>
      <w:r w:rsidR="008A3A6A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8A3A6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fldSimple w:instr=" REF _Ref440270637 \r \h  \* MERGEFORMAT ">
        <w:r w:rsidR="00DA443D" w:rsidRPr="00DA443D">
          <w:rPr>
            <w:sz w:val="24"/>
            <w:szCs w:val="24"/>
          </w:rPr>
          <w:t>1.1.5</w:t>
        </w:r>
      </w:fldSimple>
      <w:r w:rsidRPr="00366652">
        <w:rPr>
          <w:sz w:val="24"/>
          <w:szCs w:val="24"/>
        </w:rPr>
        <w:t xml:space="preserve">, </w:t>
      </w:r>
      <w:fldSimple w:instr=" REF _Ref440270663 \r \h  \* MERGEFORMAT ">
        <w:r w:rsidR="00DA443D" w:rsidRPr="00DA443D">
          <w:rPr>
            <w:sz w:val="24"/>
            <w:szCs w:val="24"/>
          </w:rPr>
          <w:t>1.1.7</w:t>
        </w:r>
      </w:fldSimple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fldSimple w:instr=" REF _Ref440270637 \r \h  \* MERGEFORMAT ">
        <w:r w:rsidR="00DA443D" w:rsidRPr="00DA443D">
          <w:rPr>
            <w:sz w:val="24"/>
            <w:szCs w:val="24"/>
          </w:rPr>
          <w:t>1.1.5</w:t>
        </w:r>
      </w:fldSimple>
      <w:r w:rsidR="008D2928" w:rsidRPr="00AE1D21">
        <w:rPr>
          <w:sz w:val="24"/>
          <w:szCs w:val="24"/>
        </w:rPr>
        <w:t xml:space="preserve">, </w:t>
      </w:r>
      <w:fldSimple w:instr=" REF _Ref440270663 \r \h  \* MERGEFORMAT ">
        <w:r w:rsidR="00DA443D" w:rsidRPr="00DA443D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fldSimple w:instr=" REF _Ref440270637 \r \h  \* MERGEFORMAT ">
        <w:r w:rsidR="00DA443D" w:rsidRPr="00DA443D">
          <w:rPr>
            <w:bCs w:val="0"/>
            <w:iCs/>
            <w:sz w:val="24"/>
            <w:szCs w:val="24"/>
          </w:rPr>
          <w:t>1.1.5</w:t>
        </w:r>
      </w:fldSimple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fldSimple w:instr=" REF _Ref440270663 \r \h  \* MERGEFORMAT ">
        <w:r w:rsidR="00DA443D" w:rsidRPr="00DA443D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fldSimple w:instr=" REF _Ref305973033 \r \h  \* MERGEFORMAT ">
        <w:r w:rsidR="00DA443D" w:rsidRPr="00DA443D">
          <w:rPr>
            <w:sz w:val="24"/>
            <w:szCs w:val="24"/>
          </w:rPr>
          <w:t>3.2</w:t>
        </w:r>
      </w:fldSimple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fldSimple w:instr=" REF _Ref191386109 \n \h  \* MERGEFORMAT ">
        <w:r w:rsidR="00DA443D" w:rsidRPr="00DA443D">
          <w:rPr>
            <w:color w:val="000000"/>
            <w:sz w:val="24"/>
            <w:szCs w:val="24"/>
          </w:rPr>
          <w:t>3.3.2</w:t>
        </w:r>
      </w:fldSimple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fldSimple w:instr=" REF _Ref191386164 \r \h  \* MERGEFORMAT ">
        <w:r w:rsidR="00DA443D" w:rsidRPr="00DA443D">
          <w:rPr>
            <w:sz w:val="24"/>
            <w:szCs w:val="24"/>
          </w:rPr>
          <w:t xml:space="preserve"> 1.4.1 </w:t>
        </w:r>
      </w:fldSimple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fldSimple w:instr=" REF _Ref306978606 \r \h  \* MERGEFORMAT ">
        <w:r w:rsidR="00DA443D" w:rsidRPr="00DA443D">
          <w:rPr>
            <w:sz w:val="24"/>
            <w:szCs w:val="24"/>
          </w:rPr>
          <w:t xml:space="preserve"> 1.4.2 </w:t>
        </w:r>
      </w:fldSimple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</w:t>
      </w:r>
      <w:proofErr w:type="spellStart"/>
      <w:r w:rsidRPr="00E71A48">
        <w:rPr>
          <w:sz w:val="24"/>
          <w:szCs w:val="24"/>
        </w:rPr>
        <w:t>аффилированных</w:t>
      </w:r>
      <w:proofErr w:type="spellEnd"/>
      <w:r w:rsidRPr="00E71A48">
        <w:rPr>
          <w:sz w:val="24"/>
          <w:szCs w:val="24"/>
        </w:rPr>
        <w:t xml:space="preserve"> между собой (понятие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</w:t>
      </w:r>
      <w:proofErr w:type="spellStart"/>
      <w:r w:rsidRPr="00E71A48">
        <w:rPr>
          <w:sz w:val="24"/>
          <w:szCs w:val="24"/>
        </w:rPr>
        <w:t>аффилированными</w:t>
      </w:r>
      <w:proofErr w:type="spellEnd"/>
      <w:r w:rsidRPr="00E71A48">
        <w:rPr>
          <w:sz w:val="24"/>
          <w:szCs w:val="24"/>
        </w:rPr>
        <w:t xml:space="preserve">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</w:t>
      </w:r>
      <w:proofErr w:type="spellStart"/>
      <w:r w:rsidRPr="00E71A48">
        <w:rPr>
          <w:sz w:val="24"/>
          <w:szCs w:val="24"/>
        </w:rPr>
        <w:t>аффилированные</w:t>
      </w:r>
      <w:proofErr w:type="spellEnd"/>
      <w:r w:rsidRPr="00E71A48">
        <w:rPr>
          <w:sz w:val="24"/>
          <w:szCs w:val="24"/>
        </w:rPr>
        <w:t xml:space="preserve">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fldSimple w:instr=" REF _Ref306114966 \r \h  \* MERGEFORMAT ">
        <w:r w:rsidR="00DA443D" w:rsidRPr="00DA443D">
          <w:rPr>
            <w:sz w:val="24"/>
            <w:szCs w:val="24"/>
          </w:rPr>
          <w:t>3.3.11</w:t>
        </w:r>
      </w:fldSimple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8A3A6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8A3A6A">
        <w:rPr>
          <w:b w:val="0"/>
        </w:rPr>
      </w:r>
      <w:r w:rsidR="008A3A6A">
        <w:rPr>
          <w:b w:val="0"/>
        </w:rPr>
        <w:fldChar w:fldCharType="separate"/>
      </w:r>
      <w:r w:rsidR="00DA443D">
        <w:rPr>
          <w:b w:val="0"/>
        </w:rPr>
        <w:t>1.1.4</w:t>
      </w:r>
      <w:r w:rsidR="008A3A6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fldSimple w:instr=" REF _Ref305973147 \r \h  \* MERGEFORMAT ">
        <w:r w:rsidR="00DA443D" w:rsidRPr="00DA443D">
          <w:rPr>
            <w:b w:val="0"/>
            <w:szCs w:val="24"/>
          </w:rPr>
          <w:t>3.3</w:t>
        </w:r>
      </w:fldSimple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fldSimple w:instr=" REF _Ref55336310 \r \h  \* MERGEFORMAT ">
        <w:r w:rsidR="00DA443D" w:rsidRPr="00DA443D">
          <w:rPr>
            <w:b w:val="0"/>
            <w:szCs w:val="24"/>
          </w:rPr>
          <w:t>5.1</w:t>
        </w:r>
      </w:fldSimple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fldSimple w:instr=" REF _Ref440284918 \r \h  \* MERGEFORMAT ">
        <w:r w:rsidR="00DA443D" w:rsidRPr="00DA443D">
          <w:rPr>
            <w:b w:val="0"/>
            <w:szCs w:val="24"/>
          </w:rPr>
          <w:t>5.2</w:t>
        </w:r>
      </w:fldSimple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fldSimple w:instr=" REF _Ref440537086 \r \h  \* MERGEFORMAT ">
        <w:r w:rsidR="00DA443D" w:rsidRPr="00DA443D">
          <w:rPr>
            <w:b w:val="0"/>
            <w:bCs w:val="0"/>
            <w:szCs w:val="24"/>
          </w:rPr>
          <w:t>5.3</w:t>
        </w:r>
      </w:fldSimple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fldSimple w:instr=" REF _Ref440284947 \r \h  \* MERGEFORMAT ">
        <w:r w:rsidR="00DA443D" w:rsidRPr="00DA443D">
          <w:rPr>
            <w:b w:val="0"/>
            <w:szCs w:val="24"/>
          </w:rPr>
          <w:t>5.4</w:t>
        </w:r>
      </w:fldSimple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8A3A6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8A3A6A">
        <w:rPr>
          <w:b w:val="0"/>
          <w:szCs w:val="24"/>
        </w:rPr>
      </w:r>
      <w:r w:rsidR="008A3A6A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8A3A6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8A3A6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8A3A6A">
        <w:rPr>
          <w:b w:val="0"/>
          <w:szCs w:val="24"/>
        </w:rPr>
      </w:r>
      <w:r w:rsidR="008A3A6A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8A3A6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8A3A6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8A3A6A">
        <w:rPr>
          <w:b w:val="0"/>
          <w:szCs w:val="24"/>
        </w:rPr>
      </w:r>
      <w:r w:rsidR="008A3A6A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8A3A6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8A3A6A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8A3A6A">
        <w:rPr>
          <w:b w:val="0"/>
          <w:szCs w:val="24"/>
        </w:rPr>
      </w:r>
      <w:r w:rsidR="008A3A6A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8A3A6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8A3A6A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8A3A6A">
        <w:rPr>
          <w:b w:val="0"/>
          <w:szCs w:val="24"/>
        </w:rPr>
      </w:r>
      <w:r w:rsidR="008A3A6A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8A3A6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proofErr w:type="spellStart"/>
      <w:r w:rsidR="00953802" w:rsidRPr="006238AF">
        <w:rPr>
          <w:bCs w:val="0"/>
          <w:szCs w:val="24"/>
        </w:rPr>
        <w:t>Антикоррупционная</w:t>
      </w:r>
      <w:proofErr w:type="spellEnd"/>
      <w:r w:rsidR="00953802" w:rsidRPr="006238AF">
        <w:rPr>
          <w:bCs w:val="0"/>
          <w:szCs w:val="24"/>
        </w:rPr>
        <w:t xml:space="preserve">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8A3A6A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8A3A6A">
        <w:rPr>
          <w:b w:val="0"/>
        </w:rPr>
      </w:r>
      <w:r w:rsidR="008A3A6A">
        <w:rPr>
          <w:b w:val="0"/>
        </w:rPr>
        <w:fldChar w:fldCharType="separate"/>
      </w:r>
      <w:r w:rsidR="00DA443D">
        <w:rPr>
          <w:b w:val="0"/>
        </w:rPr>
        <w:t>5.6</w:t>
      </w:r>
      <w:r w:rsidR="008A3A6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proofErr w:type="spellStart"/>
      <w:r w:rsidRPr="003303E9">
        <w:rPr>
          <w:bCs w:val="0"/>
        </w:rPr>
        <w:t>Антикоррупционная</w:t>
      </w:r>
      <w:proofErr w:type="spellEnd"/>
      <w:r w:rsidRPr="003303E9">
        <w:rPr>
          <w:bCs w:val="0"/>
        </w:rPr>
        <w:t xml:space="preserve">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</w:t>
      </w:r>
      <w:proofErr w:type="spellStart"/>
      <w:r w:rsidRPr="003303E9">
        <w:rPr>
          <w:b w:val="0"/>
        </w:rPr>
        <w:t>Антикоррупционная</w:t>
      </w:r>
      <w:proofErr w:type="spellEnd"/>
      <w:r w:rsidRPr="003303E9">
        <w:rPr>
          <w:b w:val="0"/>
        </w:rPr>
        <w:t xml:space="preserve"> оговорка (пункт. </w:t>
      </w:r>
      <w:r w:rsidR="008A3A6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8A3A6A">
        <w:rPr>
          <w:b w:val="0"/>
        </w:rPr>
      </w:r>
      <w:r w:rsidR="008A3A6A">
        <w:rPr>
          <w:b w:val="0"/>
        </w:rPr>
        <w:fldChar w:fldCharType="separate"/>
      </w:r>
      <w:r w:rsidR="00DA443D">
        <w:rPr>
          <w:b w:val="0"/>
        </w:rPr>
        <w:t>2.2.3</w:t>
      </w:r>
      <w:r w:rsidR="008A3A6A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 xml:space="preserve">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 xml:space="preserve"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хартии российского бизнеса (свидетельство от 23.09.2014 № 496), включено в Реестр надежных партнеров, ведет </w:t>
      </w:r>
      <w:proofErr w:type="spellStart"/>
      <w:r w:rsidRPr="00796F09">
        <w:rPr>
          <w:sz w:val="24"/>
          <w:szCs w:val="24"/>
        </w:rPr>
        <w:t>Антикоррупционную</w:t>
      </w:r>
      <w:proofErr w:type="spellEnd"/>
      <w:r w:rsidRPr="00796F09">
        <w:rPr>
          <w:sz w:val="24"/>
          <w:szCs w:val="24"/>
        </w:rPr>
        <w:t xml:space="preserve">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</w:t>
      </w:r>
      <w:proofErr w:type="spellStart"/>
      <w:r w:rsidRPr="00796F09">
        <w:rPr>
          <w:sz w:val="24"/>
          <w:szCs w:val="24"/>
        </w:rPr>
        <w:t>антикоррупционные</w:t>
      </w:r>
      <w:proofErr w:type="spellEnd"/>
      <w:r w:rsidRPr="00796F09">
        <w:rPr>
          <w:sz w:val="24"/>
          <w:szCs w:val="24"/>
        </w:rPr>
        <w:t xml:space="preserve">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 xml:space="preserve">Контрагент настоящим подтверждает, что он ознакомился с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хартией российского бизнеса и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</w:t>
      </w:r>
      <w:proofErr w:type="spellStart"/>
      <w:r w:rsidRPr="00796F09">
        <w:rPr>
          <w:sz w:val="24"/>
          <w:szCs w:val="24"/>
        </w:rPr>
        <w:t>Антикоррупционная</w:t>
      </w:r>
      <w:proofErr w:type="spellEnd"/>
      <w:r w:rsidRPr="00796F09">
        <w:rPr>
          <w:sz w:val="24"/>
          <w:szCs w:val="24"/>
        </w:rPr>
        <w:t xml:space="preserve">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9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</w:t>
      </w:r>
      <w:proofErr w:type="spellStart"/>
      <w:r w:rsidRPr="00796F09">
        <w:rPr>
          <w:sz w:val="24"/>
          <w:szCs w:val="24"/>
        </w:rPr>
        <w:t>аффилированных</w:t>
      </w:r>
      <w:proofErr w:type="spellEnd"/>
      <w:r w:rsidRPr="00796F09">
        <w:rPr>
          <w:sz w:val="24"/>
          <w:szCs w:val="24"/>
        </w:rPr>
        <w:t xml:space="preserve">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 xml:space="preserve">При исполнении своих обязательств по настоящему Договору Стороны, их </w:t>
      </w:r>
      <w:proofErr w:type="spellStart"/>
      <w:r w:rsidRPr="00796F09">
        <w:rPr>
          <w:sz w:val="24"/>
          <w:szCs w:val="24"/>
        </w:rPr>
        <w:t>аффилированные</w:t>
      </w:r>
      <w:proofErr w:type="spellEnd"/>
      <w:r w:rsidRPr="00796F09">
        <w:rPr>
          <w:sz w:val="24"/>
          <w:szCs w:val="24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любой из Сторон, </w:t>
      </w:r>
      <w:proofErr w:type="spellStart"/>
      <w:r w:rsidRPr="00796F09">
        <w:rPr>
          <w:sz w:val="24"/>
          <w:szCs w:val="24"/>
        </w:rPr>
        <w:t>аффилированными</w:t>
      </w:r>
      <w:proofErr w:type="spellEnd"/>
      <w:r w:rsidRPr="00796F09">
        <w:rPr>
          <w:sz w:val="24"/>
          <w:szCs w:val="24"/>
        </w:rPr>
        <w:t xml:space="preserve">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политики, предусмотренных пунктами 1, 2 </w:t>
      </w:r>
      <w:proofErr w:type="spellStart"/>
      <w:r w:rsidRPr="00796F09">
        <w:rPr>
          <w:spacing w:val="-2"/>
          <w:sz w:val="24"/>
          <w:szCs w:val="24"/>
        </w:rPr>
        <w:t>Антикоррупционной</w:t>
      </w:r>
      <w:proofErr w:type="spellEnd"/>
      <w:r w:rsidRPr="00796F09">
        <w:rPr>
          <w:spacing w:val="-2"/>
          <w:sz w:val="24"/>
          <w:szCs w:val="24"/>
        </w:rPr>
        <w:t xml:space="preserve">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8A3A6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8A3A6A">
        <w:rPr>
          <w:b w:val="0"/>
        </w:rPr>
      </w:r>
      <w:r w:rsidR="008A3A6A">
        <w:rPr>
          <w:b w:val="0"/>
        </w:rPr>
        <w:fldChar w:fldCharType="separate"/>
      </w:r>
      <w:r w:rsidR="00DA443D">
        <w:rPr>
          <w:b w:val="0"/>
        </w:rPr>
        <w:t>2.3.3</w:t>
      </w:r>
      <w:r w:rsidR="008A3A6A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fldSimple w:instr=" REF _Ref305973033 \r \h  \* MERGEFORMAT ">
        <w:r w:rsidR="00DA443D" w:rsidRPr="00DA443D">
          <w:rPr>
            <w:bCs w:val="0"/>
            <w:sz w:val="24"/>
            <w:szCs w:val="24"/>
          </w:rPr>
          <w:t>3.2</w:t>
        </w:r>
      </w:fldSimple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fldSimple w:instr=" REF _Ref305973147 \r \h  \* MERGEFORMAT ">
        <w:r w:rsidR="00DA443D" w:rsidRPr="00DA443D">
          <w:rPr>
            <w:bCs w:val="0"/>
            <w:sz w:val="24"/>
            <w:szCs w:val="24"/>
          </w:rPr>
          <w:t>3.3</w:t>
        </w:r>
      </w:fldSimple>
      <w:r w:rsidR="008A3A6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A3A6A" w:rsidRPr="00E71A48">
        <w:rPr>
          <w:bCs w:val="0"/>
          <w:sz w:val="24"/>
          <w:szCs w:val="24"/>
        </w:rPr>
      </w:r>
      <w:r w:rsidR="008A3A6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8A3A6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A3A6A" w:rsidRPr="00E71A48">
        <w:rPr>
          <w:bCs w:val="0"/>
          <w:sz w:val="24"/>
          <w:szCs w:val="24"/>
        </w:rPr>
      </w:r>
      <w:r w:rsidR="008A3A6A" w:rsidRPr="00E71A48">
        <w:rPr>
          <w:bCs w:val="0"/>
          <w:sz w:val="24"/>
          <w:szCs w:val="24"/>
        </w:rPr>
        <w:fldChar w:fldCharType="end"/>
      </w:r>
      <w:fldSimple w:instr=" REF _Ref305973214 \r \h  \* MERGEFORMAT ">
        <w:r w:rsidR="00DA443D" w:rsidRPr="00DA443D">
          <w:rPr>
            <w:bCs w:val="0"/>
            <w:sz w:val="24"/>
            <w:szCs w:val="24"/>
          </w:rPr>
          <w:t>3.4</w:t>
        </w:r>
      </w:fldSimple>
      <w:r w:rsidR="00096E9D" w:rsidRPr="00E71A48">
        <w:rPr>
          <w:bCs w:val="0"/>
          <w:sz w:val="24"/>
          <w:szCs w:val="24"/>
        </w:rPr>
        <w:t xml:space="preserve">, </w:t>
      </w:r>
      <w:fldSimple w:instr=" REF _Ref303683883 \r \h  \* MERGEFORMAT ">
        <w:r w:rsidR="00DA443D" w:rsidRPr="00DA443D">
          <w:rPr>
            <w:bCs w:val="0"/>
            <w:sz w:val="24"/>
            <w:szCs w:val="24"/>
          </w:rPr>
          <w:t>3.5</w:t>
        </w:r>
      </w:fldSimple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8A3A6A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8A3A6A">
        <w:fldChar w:fldCharType="separate"/>
      </w:r>
      <w:r w:rsidR="00DA443D">
        <w:rPr>
          <w:bCs w:val="0"/>
          <w:sz w:val="24"/>
          <w:szCs w:val="24"/>
        </w:rPr>
        <w:t>3.6</w:t>
      </w:r>
      <w:r w:rsidR="008A3A6A">
        <w:fldChar w:fldCharType="end"/>
      </w:r>
      <w:r w:rsidR="008A3A6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A3A6A" w:rsidRPr="00E71A48">
        <w:rPr>
          <w:bCs w:val="0"/>
          <w:sz w:val="24"/>
          <w:szCs w:val="24"/>
        </w:rPr>
      </w:r>
      <w:r w:rsidR="008A3A6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fldSimple w:instr=" REF _Ref303250967 \r \h  \* MERGEFORMAT ">
        <w:r w:rsidR="00DA443D" w:rsidRPr="00DA443D">
          <w:rPr>
            <w:bCs w:val="0"/>
            <w:sz w:val="24"/>
            <w:szCs w:val="24"/>
          </w:rPr>
          <w:t>3.7</w:t>
        </w:r>
      </w:fldSimple>
      <w:r w:rsidR="008A3A6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A3A6A" w:rsidRPr="00E71A48">
        <w:rPr>
          <w:bCs w:val="0"/>
          <w:sz w:val="24"/>
          <w:szCs w:val="24"/>
        </w:rPr>
      </w:r>
      <w:r w:rsidR="008A3A6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A3A6A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8A3A6A">
        <w:fldChar w:fldCharType="separate"/>
      </w:r>
      <w:r w:rsidR="00B33739">
        <w:rPr>
          <w:bCs w:val="0"/>
          <w:sz w:val="24"/>
          <w:szCs w:val="24"/>
        </w:rPr>
        <w:t>3.9</w:t>
      </w:r>
      <w:r w:rsidR="008A3A6A">
        <w:fldChar w:fldCharType="end"/>
      </w:r>
      <w:r w:rsidR="008A3A6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A3A6A" w:rsidRPr="00E71A48">
        <w:rPr>
          <w:bCs w:val="0"/>
          <w:sz w:val="24"/>
          <w:szCs w:val="24"/>
        </w:rPr>
      </w:r>
      <w:r w:rsidR="008A3A6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8A3A6A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8A3A6A">
        <w:fldChar w:fldCharType="separate"/>
      </w:r>
      <w:r w:rsidR="00B33739">
        <w:rPr>
          <w:bCs w:val="0"/>
          <w:sz w:val="24"/>
          <w:szCs w:val="24"/>
        </w:rPr>
        <w:t>3.12</w:t>
      </w:r>
      <w:r w:rsidR="008A3A6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fldSimple w:instr=" REF _Ref306140410 \r \h  \* MERGEFORMAT ">
        <w:r w:rsidR="00DA443D" w:rsidRPr="00DA443D">
          <w:rPr>
            <w:bCs w:val="0"/>
            <w:sz w:val="24"/>
            <w:szCs w:val="24"/>
          </w:rPr>
          <w:t>3.13</w:t>
        </w:r>
      </w:fldSimple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6140451 \r \h  \* MERGEFORMAT ">
        <w:r w:rsidR="00DA443D" w:rsidRPr="00DA443D">
          <w:rPr>
            <w:bCs w:val="0"/>
            <w:sz w:val="24"/>
            <w:szCs w:val="24"/>
          </w:rPr>
          <w:t>3.14</w:t>
        </w:r>
      </w:fldSimple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fldSimple w:instr=" REF _Ref302563524 \n \h  \* MERGEFORMAT ">
        <w:r w:rsidR="00DA443D" w:rsidRPr="00DA443D">
          <w:rPr>
            <w:sz w:val="24"/>
            <w:szCs w:val="24"/>
          </w:rPr>
          <w:t>1.1.1</w:t>
        </w:r>
      </w:fldSimple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8A3A6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8A3A6A">
        <w:rPr>
          <w:bCs w:val="0"/>
          <w:sz w:val="24"/>
          <w:szCs w:val="24"/>
        </w:rPr>
      </w:r>
      <w:r w:rsidR="008A3A6A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8A3A6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8A3A6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8A3A6A">
        <w:rPr>
          <w:bCs w:val="0"/>
          <w:sz w:val="24"/>
          <w:szCs w:val="24"/>
        </w:rPr>
      </w:r>
      <w:r w:rsidR="008A3A6A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8A3A6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A3A6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8A3A6A">
        <w:rPr>
          <w:bCs w:val="0"/>
          <w:sz w:val="24"/>
          <w:szCs w:val="24"/>
        </w:rPr>
      </w:r>
      <w:r w:rsidR="008A3A6A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8A3A6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8A3A6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8A3A6A">
        <w:rPr>
          <w:bCs w:val="0"/>
          <w:sz w:val="24"/>
          <w:szCs w:val="24"/>
        </w:rPr>
      </w:r>
      <w:r w:rsidR="008A3A6A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8A3A6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8A3A6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8A3A6A">
        <w:rPr>
          <w:bCs w:val="0"/>
          <w:sz w:val="24"/>
          <w:szCs w:val="24"/>
        </w:rPr>
      </w:r>
      <w:r w:rsidR="008A3A6A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8A3A6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fldSimple w:instr=" REF _Ref191386407 \r \h  \* MERGEFORMAT ">
        <w:r w:rsidR="00DA443D" w:rsidRPr="00DA443D">
          <w:rPr>
            <w:bCs w:val="0"/>
            <w:sz w:val="24"/>
            <w:szCs w:val="24"/>
          </w:rPr>
          <w:t>3.3.8</w:t>
        </w:r>
      </w:fldSimple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fldSimple w:instr=" REF _Ref440361610 \r \h  \* MERGEFORMAT ">
        <w:r w:rsidR="00DA443D" w:rsidRPr="00DA443D">
          <w:rPr>
            <w:bCs w:val="0"/>
            <w:sz w:val="24"/>
            <w:szCs w:val="24"/>
          </w:rPr>
          <w:t>5.6</w:t>
        </w:r>
      </w:fldSimple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fldSimple w:instr=" REF _Ref55336310 \r \h  \* MERGEFORMAT ">
        <w:r w:rsidR="00DA443D" w:rsidRPr="00DA443D">
          <w:rPr>
            <w:bCs w:val="0"/>
            <w:sz w:val="24"/>
            <w:szCs w:val="24"/>
            <w:lang w:eastAsia="ru-RU"/>
          </w:rPr>
          <w:t>5.1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 (подраздел </w:t>
      </w:r>
      <w:fldSimple w:instr=" REF _Ref440271964 \r \h  \* MERGEFORMAT ">
        <w:r w:rsidR="00DA443D" w:rsidRPr="00DA443D">
          <w:rPr>
            <w:sz w:val="24"/>
            <w:szCs w:val="24"/>
          </w:rPr>
          <w:t>5.1.3</w:t>
        </w:r>
      </w:fldSimple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spellStart"/>
      <w:proofErr w:type="gramEnd"/>
      <w:r w:rsidRPr="00AE1D21">
        <w:rPr>
          <w:sz w:val="24"/>
          <w:szCs w:val="24"/>
        </w:rPr>
        <w:t>ы</w:t>
      </w:r>
      <w:proofErr w:type="spellEnd"/>
      <w:r w:rsidRPr="00AE1D21">
        <w:rPr>
          <w:sz w:val="24"/>
          <w:szCs w:val="24"/>
        </w:rPr>
        <w:t xml:space="preserve">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79062 \r \h  \* MERGEFORMAT ">
        <w:r w:rsidR="00DA443D" w:rsidRPr="00DA443D">
          <w:rPr>
            <w:sz w:val="24"/>
            <w:szCs w:val="24"/>
          </w:rPr>
          <w:t>б)</w:t>
        </w:r>
      </w:fldSimple>
      <w:r w:rsidRPr="00AE1D21">
        <w:rPr>
          <w:sz w:val="24"/>
          <w:szCs w:val="24"/>
        </w:rPr>
        <w:t xml:space="preserve"> п. </w:t>
      </w:r>
      <w:fldSimple w:instr=" REF _Ref303587815 \r \h  \* MERGEFORMAT ">
        <w:r w:rsidR="00DA443D" w:rsidRPr="00DA443D">
          <w:rPr>
            <w:sz w:val="24"/>
            <w:szCs w:val="24"/>
          </w:rPr>
          <w:t>3.3.8.3</w:t>
        </w:r>
      </w:fldSimple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fldSimple w:instr=" REF _Ref440537086 \r \h  \* MERGEFORMAT ">
        <w:r w:rsidR="00DA443D" w:rsidRPr="00DA443D">
          <w:rPr>
            <w:bCs w:val="0"/>
            <w:sz w:val="24"/>
            <w:szCs w:val="24"/>
          </w:rPr>
          <w:t>5.3</w:t>
        </w:r>
      </w:fldSimple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13 \r \h  \* MERGEFORMAT ">
        <w:r w:rsidR="00DA443D" w:rsidRPr="00DA443D">
          <w:rPr>
            <w:bCs w:val="0"/>
            <w:sz w:val="24"/>
            <w:szCs w:val="24"/>
            <w:lang w:eastAsia="ru-RU"/>
          </w:rPr>
          <w:t>5.2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02 \r \h  \* MERGEFORMAT ">
        <w:r w:rsidR="00DA443D" w:rsidRPr="00DA443D">
          <w:rPr>
            <w:bCs w:val="0"/>
            <w:sz w:val="24"/>
            <w:szCs w:val="24"/>
            <w:lang w:eastAsia="ru-RU"/>
          </w:rPr>
          <w:t>5.4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8A3A6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8A3A6A">
        <w:rPr>
          <w:bCs w:val="0"/>
          <w:sz w:val="24"/>
          <w:szCs w:val="24"/>
        </w:rPr>
      </w:r>
      <w:r w:rsidR="008A3A6A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8A3A6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8A3A6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8A3A6A">
        <w:rPr>
          <w:bCs w:val="0"/>
          <w:sz w:val="24"/>
          <w:szCs w:val="24"/>
        </w:rPr>
      </w:r>
      <w:r w:rsidR="008A3A6A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8A3A6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8A3A6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8A3A6A">
        <w:rPr>
          <w:bCs w:val="0"/>
          <w:sz w:val="24"/>
          <w:szCs w:val="24"/>
        </w:rPr>
      </w:r>
      <w:r w:rsidR="008A3A6A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8A3A6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8A3A6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8A3A6A">
        <w:rPr>
          <w:sz w:val="24"/>
          <w:szCs w:val="24"/>
        </w:rPr>
      </w:r>
      <w:r w:rsidR="008A3A6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8A3A6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fldSimple w:instr=" REF _Ref306005578 \r \h  \* MERGEFORMAT ">
        <w:r w:rsidR="00DA443D" w:rsidRPr="00DA443D">
          <w:rPr>
            <w:bCs w:val="0"/>
            <w:sz w:val="24"/>
            <w:szCs w:val="24"/>
          </w:rPr>
          <w:t>3.3.8.3</w:t>
        </w:r>
      </w:fldSimple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fldSimple w:instr=" REF _Ref440279062 \r \h  \* MERGEFORMAT ">
        <w:r w:rsidR="00DA443D" w:rsidRPr="00DA443D">
          <w:rPr>
            <w:sz w:val="24"/>
            <w:szCs w:val="24"/>
          </w:rPr>
          <w:t>б)</w:t>
        </w:r>
      </w:fldSimple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8A3A6A">
        <w:fldChar w:fldCharType="begin"/>
      </w:r>
      <w:r w:rsidR="00D00009">
        <w:instrText xml:space="preserve"> REF _Ref440372326 \r \h  \* MERGEFORMAT </w:instrText>
      </w:r>
      <w:r w:rsidR="008A3A6A">
        <w:fldChar w:fldCharType="separate"/>
      </w:r>
      <w:proofErr w:type="spellStart"/>
      <w:r w:rsidR="00DA443D" w:rsidRPr="00DA443D">
        <w:rPr>
          <w:sz w:val="24"/>
          <w:szCs w:val="24"/>
        </w:rPr>
        <w:t>д</w:t>
      </w:r>
      <w:proofErr w:type="spellEnd"/>
      <w:r w:rsidR="00DA443D" w:rsidRPr="00DA443D">
        <w:rPr>
          <w:sz w:val="24"/>
          <w:szCs w:val="24"/>
        </w:rPr>
        <w:t>)</w:t>
      </w:r>
      <w:r w:rsidR="008A3A6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fldSimple w:instr=" REF _Ref440371812 \r \h  \* MERGEFORMAT ">
        <w:r w:rsidR="00DA443D" w:rsidRPr="00DA443D">
          <w:rPr>
            <w:sz w:val="24"/>
            <w:szCs w:val="24"/>
          </w:rPr>
          <w:t>м)</w:t>
        </w:r>
      </w:fldSimple>
      <w:r w:rsidR="00FA5339" w:rsidRPr="00AE1D21">
        <w:rPr>
          <w:sz w:val="24"/>
          <w:szCs w:val="24"/>
        </w:rPr>
        <w:t xml:space="preserve">, </w:t>
      </w:r>
      <w:r w:rsidR="008A3A6A">
        <w:fldChar w:fldCharType="begin"/>
      </w:r>
      <w:r w:rsidR="00D00009">
        <w:instrText xml:space="preserve"> REF _Ref440371822 \r \h  \* MERGEFORMAT </w:instrText>
      </w:r>
      <w:r w:rsidR="008A3A6A">
        <w:fldChar w:fldCharType="separate"/>
      </w:r>
      <w:proofErr w:type="spellStart"/>
      <w:r w:rsidR="00DA443D" w:rsidRPr="00DA443D">
        <w:rPr>
          <w:sz w:val="24"/>
          <w:szCs w:val="24"/>
        </w:rPr>
        <w:t>н</w:t>
      </w:r>
      <w:proofErr w:type="spellEnd"/>
      <w:r w:rsidR="00DA443D" w:rsidRPr="00DA443D">
        <w:rPr>
          <w:sz w:val="24"/>
          <w:szCs w:val="24"/>
        </w:rPr>
        <w:t>)</w:t>
      </w:r>
      <w:r w:rsidR="008A3A6A">
        <w:fldChar w:fldCharType="end"/>
      </w:r>
      <w:r w:rsidR="002F273A" w:rsidRPr="00AE1D21">
        <w:rPr>
          <w:sz w:val="24"/>
          <w:szCs w:val="24"/>
        </w:rPr>
        <w:t xml:space="preserve">, </w:t>
      </w:r>
      <w:fldSimple w:instr=" REF _Ref442190626 \r \h  \* MERGEFORMAT ">
        <w:r w:rsidR="00DA443D" w:rsidRPr="00DA443D">
          <w:rPr>
            <w:sz w:val="24"/>
            <w:szCs w:val="24"/>
          </w:rPr>
          <w:t>у)</w:t>
        </w:r>
      </w:fldSimple>
      <w:r w:rsidR="00F463E8" w:rsidRPr="00AE1D21">
        <w:rPr>
          <w:sz w:val="24"/>
          <w:szCs w:val="24"/>
        </w:rPr>
        <w:t xml:space="preserve"> п. </w:t>
      </w:r>
      <w:fldSimple w:instr=" REF _Ref306005578 \r \h  \* MERGEFORMAT ">
        <w:r w:rsidR="00DA443D" w:rsidRPr="00DA443D">
          <w:rPr>
            <w:sz w:val="24"/>
            <w:szCs w:val="24"/>
          </w:rPr>
          <w:t>3.3.8.3</w:t>
        </w:r>
      </w:fldSimple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fldSimple w:instr=" REF _Ref306143446 \r \h  \* MERGEFORMAT ">
        <w:r w:rsidR="00DA443D" w:rsidRPr="00DA443D">
          <w:rPr>
            <w:bCs w:val="0"/>
            <w:sz w:val="24"/>
            <w:szCs w:val="24"/>
          </w:rPr>
          <w:t>3.3.9.3</w:t>
        </w:r>
      </w:fldSimple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fldSimple w:instr=" REF _Ref465847423 \r \h  \* MERGEFORMAT ">
        <w:r w:rsidR="00DA443D" w:rsidRPr="00DA443D">
          <w:rPr>
            <w:bCs w:val="0"/>
            <w:sz w:val="24"/>
            <w:szCs w:val="24"/>
          </w:rPr>
          <w:t>3.3.10.7</w:t>
        </w:r>
      </w:fldSimple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fldSimple w:instr=" REF _Ref442263553 \r \h  \* MERGEFORMAT ">
        <w:r w:rsidR="00DA443D" w:rsidRPr="00DA443D">
          <w:rPr>
            <w:szCs w:val="24"/>
          </w:rPr>
          <w:t>3.3.14.4</w:t>
        </w:r>
      </w:fldSimple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fldSimple w:instr=" REF _Ref440270602 \r \h  \* MERGEFORMAT ">
        <w:r w:rsidR="00DA443D">
          <w:t>5</w:t>
        </w:r>
      </w:fldSimple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fldSimple w:instr=" REF _Ref191386419 \n \h  \* MERGEFORMAT ">
        <w:r w:rsidR="00DA443D" w:rsidRPr="00DA443D">
          <w:rPr>
            <w:bCs w:val="0"/>
            <w:sz w:val="24"/>
            <w:szCs w:val="24"/>
          </w:rPr>
          <w:t>3.3.2</w:t>
        </w:r>
      </w:fldSimple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fldSimple w:instr=" REF _Ref440361959 \r \h  \* MERGEFORMAT ">
        <w:r w:rsidR="00DA443D" w:rsidRPr="00DA443D">
          <w:rPr>
            <w:bCs w:val="0"/>
            <w:sz w:val="24"/>
            <w:szCs w:val="24"/>
          </w:rPr>
          <w:t>5.5</w:t>
        </w:r>
      </w:fldSimple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fldSimple w:instr=" REF _Ref440271036 \r \h  \* MERGEFORMAT ">
        <w:r w:rsidR="00DA443D" w:rsidRPr="00DA443D">
          <w:rPr>
            <w:bCs w:val="0"/>
            <w:sz w:val="24"/>
            <w:szCs w:val="24"/>
          </w:rPr>
          <w:t>5.4</w:t>
        </w:r>
      </w:fldSimple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fldSimple w:instr=" REF _Ref55336310 \r \h  \* MERGEFORMAT ">
        <w:r w:rsidR="00DA443D" w:rsidRPr="00DA443D">
          <w:rPr>
            <w:bCs w:val="0"/>
            <w:sz w:val="24"/>
            <w:szCs w:val="24"/>
          </w:rPr>
          <w:t>5.1</w:t>
        </w:r>
      </w:fldSimple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DA443D" w:rsidRPr="00DA443D">
          <w:rPr>
            <w:bCs w:val="0"/>
            <w:sz w:val="24"/>
            <w:szCs w:val="24"/>
          </w:rPr>
          <w:t>5.1</w:t>
        </w:r>
      </w:fldSimple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717F60" w:rsidRDefault="00B703CB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</w:pPr>
      <w:r w:rsidRPr="0082509E">
        <w:rPr>
          <w:b/>
          <w:sz w:val="24"/>
          <w:szCs w:val="24"/>
        </w:rPr>
        <w:t>5 302 000,00</w:t>
      </w:r>
      <w:r w:rsidRPr="00B55F0D">
        <w:rPr>
          <w:sz w:val="24"/>
          <w:szCs w:val="24"/>
        </w:rPr>
        <w:t xml:space="preserve"> </w:t>
      </w:r>
      <w:r w:rsidRPr="00A55103">
        <w:t>(</w:t>
      </w:r>
      <w:r w:rsidRPr="0082509E">
        <w:t>пять миллионов триста две тысячи</w:t>
      </w:r>
      <w:r>
        <w:t>)</w:t>
      </w:r>
      <w:r w:rsidRPr="0082509E">
        <w:t xml:space="preserve"> рублей </w:t>
      </w:r>
      <w:r w:rsidRPr="00185EFC">
        <w:t xml:space="preserve"> </w:t>
      </w:r>
      <w:r w:rsidRPr="008B3871">
        <w:t xml:space="preserve"> </w:t>
      </w:r>
      <w:r w:rsidRPr="00A55103">
        <w:t xml:space="preserve">00 копеек РФ, без учета НДС; НДС составляет </w:t>
      </w:r>
      <w:r w:rsidRPr="0082509E">
        <w:rPr>
          <w:b/>
          <w:sz w:val="24"/>
          <w:szCs w:val="24"/>
        </w:rPr>
        <w:t>954 360,00</w:t>
      </w:r>
      <w:r w:rsidRPr="00B55F0D">
        <w:rPr>
          <w:sz w:val="24"/>
          <w:szCs w:val="24"/>
        </w:rPr>
        <w:t xml:space="preserve"> </w:t>
      </w:r>
      <w:r w:rsidRPr="00A55103">
        <w:t>(</w:t>
      </w:r>
      <w:r w:rsidRPr="0082509E">
        <w:t>девятьсот пятьдесят четыре тысячи триста шестьдесят</w:t>
      </w:r>
      <w:r>
        <w:t>)</w:t>
      </w:r>
      <w:r w:rsidRPr="0082509E">
        <w:t xml:space="preserve"> рублей </w:t>
      </w:r>
      <w:r>
        <w:t>0</w:t>
      </w:r>
      <w:r w:rsidRPr="00A55103">
        <w:t xml:space="preserve">0 копеек РФ; </w:t>
      </w:r>
      <w:r w:rsidRPr="0082509E">
        <w:rPr>
          <w:b/>
          <w:sz w:val="24"/>
          <w:szCs w:val="24"/>
        </w:rPr>
        <w:t>6 256 360,00</w:t>
      </w:r>
      <w:r w:rsidRPr="00B55F0D">
        <w:rPr>
          <w:sz w:val="24"/>
          <w:szCs w:val="24"/>
        </w:rPr>
        <w:t xml:space="preserve"> </w:t>
      </w:r>
      <w:r w:rsidRPr="00A55103">
        <w:t>(</w:t>
      </w:r>
      <w:r w:rsidRPr="0082509E">
        <w:t>шесть миллионов двести пятьдесят шесть тысяч триста шестьдесят</w:t>
      </w:r>
      <w:r>
        <w:t>)</w:t>
      </w:r>
      <w:r w:rsidRPr="0082509E">
        <w:t xml:space="preserve"> рублей </w:t>
      </w:r>
      <w:r w:rsidRPr="00185EFC">
        <w:t xml:space="preserve"> </w:t>
      </w:r>
      <w:r w:rsidRPr="00CD29DA">
        <w:t xml:space="preserve"> </w:t>
      </w:r>
      <w:r>
        <w:t>0</w:t>
      </w:r>
      <w:r w:rsidRPr="00A55103">
        <w:t>0 копеек РФ, с учетом НДС</w:t>
      </w:r>
      <w: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8A3A6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8A3A6A">
        <w:rPr>
          <w:sz w:val="24"/>
          <w:szCs w:val="24"/>
        </w:rPr>
      </w:r>
      <w:r w:rsidR="008A3A6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8A3A6A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="00DA443D" w:rsidRPr="00DA443D">
          <w:rPr>
            <w:bCs w:val="0"/>
            <w:sz w:val="24"/>
            <w:szCs w:val="24"/>
          </w:rPr>
          <w:t>5.2</w:t>
        </w:r>
      </w:fldSimple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8A3A6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8A3A6A">
        <w:rPr>
          <w:sz w:val="24"/>
          <w:szCs w:val="24"/>
        </w:rPr>
      </w:r>
      <w:r w:rsidR="008A3A6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8A3A6A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DA443D" w:rsidRPr="00DA443D">
          <w:rPr>
            <w:bCs w:val="0"/>
            <w:sz w:val="24"/>
            <w:szCs w:val="24"/>
          </w:rPr>
          <w:t>5.1</w:t>
        </w:r>
      </w:fldSimple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fldSimple w:instr=" REF _Ref467510701 \r \h  \* MERGEFORMAT ">
        <w:r w:rsidR="00DA443D" w:rsidRPr="0033661D">
          <w:rPr>
            <w:bCs w:val="0"/>
            <w:sz w:val="24"/>
            <w:szCs w:val="24"/>
          </w:rPr>
          <w:t>3.3.7.1</w:t>
        </w:r>
      </w:fldSimple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fldSimple w:instr=" REF _Ref440361439 \r \h  \* MERGEFORMAT ">
        <w:r w:rsidR="00DA443D" w:rsidRPr="0033661D">
          <w:rPr>
            <w:sz w:val="24"/>
            <w:szCs w:val="24"/>
          </w:rPr>
          <w:t>5.5</w:t>
        </w:r>
      </w:fldSimple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fldSimple w:instr=" REF _Ref306138385 \r \h  \* MERGEFORMAT ">
        <w:r w:rsidR="00DA443D" w:rsidRPr="0033661D">
          <w:rPr>
            <w:bCs w:val="0"/>
            <w:sz w:val="24"/>
            <w:szCs w:val="24"/>
          </w:rPr>
          <w:t>3.6.4</w:t>
        </w:r>
      </w:fldSimple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fldSimple w:instr=" REF _Ref465670219 \r \h  \* MERGEFORMAT ">
        <w:r w:rsidR="00DA443D" w:rsidRPr="0033661D">
          <w:rPr>
            <w:bCs w:val="0"/>
            <w:sz w:val="24"/>
            <w:szCs w:val="24"/>
          </w:rPr>
          <w:t>3.11</w:t>
        </w:r>
      </w:fldSimple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EC788A">
        <w:rPr>
          <w:bCs w:val="0"/>
          <w:sz w:val="24"/>
          <w:szCs w:val="24"/>
        </w:rPr>
        <w:t xml:space="preserve">может любое юридическое, </w:t>
      </w:r>
      <w:r w:rsidRPr="00EC788A">
        <w:rPr>
          <w:bCs w:val="0"/>
          <w:color w:val="000000"/>
          <w:sz w:val="24"/>
          <w:szCs w:val="24"/>
        </w:rPr>
        <w:t>физическое</w:t>
      </w:r>
      <w:r w:rsidRPr="00EC788A">
        <w:rPr>
          <w:bCs w:val="0"/>
          <w:sz w:val="24"/>
          <w:szCs w:val="24"/>
        </w:rPr>
        <w:t xml:space="preserve"> лицо </w:t>
      </w:r>
      <w:r w:rsidR="00E71628" w:rsidRPr="00EC788A">
        <w:rPr>
          <w:bCs w:val="0"/>
          <w:sz w:val="24"/>
          <w:szCs w:val="24"/>
        </w:rPr>
        <w:t>(в т.</w:t>
      </w:r>
      <w:r w:rsidR="003129D4" w:rsidRPr="00EC788A">
        <w:rPr>
          <w:bCs w:val="0"/>
          <w:sz w:val="24"/>
          <w:szCs w:val="24"/>
        </w:rPr>
        <w:t xml:space="preserve"> </w:t>
      </w:r>
      <w:r w:rsidR="00E71628" w:rsidRPr="00EC788A">
        <w:rPr>
          <w:bCs w:val="0"/>
          <w:sz w:val="24"/>
          <w:szCs w:val="24"/>
        </w:rPr>
        <w:t xml:space="preserve">ч. </w:t>
      </w:r>
      <w:r w:rsidRPr="00EC788A">
        <w:rPr>
          <w:bCs w:val="0"/>
          <w:sz w:val="24"/>
          <w:szCs w:val="24"/>
        </w:rPr>
        <w:t>индивидуальный предприниматель</w:t>
      </w:r>
      <w:r w:rsidR="00E71628" w:rsidRPr="00EC788A">
        <w:rPr>
          <w:bCs w:val="0"/>
          <w:sz w:val="24"/>
          <w:szCs w:val="24"/>
        </w:rPr>
        <w:t>)</w:t>
      </w:r>
      <w:r w:rsidR="00EC788A" w:rsidRPr="00EC788A">
        <w:rPr>
          <w:bCs w:val="0"/>
          <w:sz w:val="24"/>
          <w:szCs w:val="24"/>
        </w:rPr>
        <w:t xml:space="preserve"> </w:t>
      </w:r>
      <w:r w:rsidR="00EC788A" w:rsidRPr="00EC788A">
        <w:rPr>
          <w:sz w:val="24"/>
          <w:szCs w:val="24"/>
        </w:rPr>
        <w:t>являющееся субъектом малого и среднего предпринимательства</w:t>
      </w:r>
      <w:r w:rsidRPr="00EC788A">
        <w:rPr>
          <w:bCs w:val="0"/>
          <w:sz w:val="24"/>
          <w:szCs w:val="24"/>
        </w:rPr>
        <w:t xml:space="preserve">. </w:t>
      </w:r>
      <w:proofErr w:type="gramStart"/>
      <w:r w:rsidR="00362EA4" w:rsidRPr="00EC788A">
        <w:rPr>
          <w:bCs w:val="0"/>
          <w:sz w:val="24"/>
          <w:szCs w:val="24"/>
        </w:rPr>
        <w:t>Дополнительные требования к соисполнителям и порядку подтверждения их соответствия</w:t>
      </w:r>
      <w:r w:rsidR="00362EA4" w:rsidRPr="00AE1D21">
        <w:rPr>
          <w:bCs w:val="0"/>
          <w:sz w:val="24"/>
          <w:szCs w:val="24"/>
        </w:rPr>
        <w:t xml:space="preserve"> установленным требованиям приведены в пункте </w:t>
      </w:r>
      <w:fldSimple w:instr=" REF _Ref191386451 \n \h  \* MERGEFORMAT ">
        <w:r w:rsidR="00DA443D" w:rsidRPr="00DA443D">
          <w:rPr>
            <w:bCs w:val="0"/>
            <w:sz w:val="24"/>
            <w:szCs w:val="24"/>
          </w:rPr>
          <w:t>3.3.9</w:t>
        </w:r>
      </w:fldSimple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lastRenderedPageBreak/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fldSimple w:instr=" REF _Ref440876619 \r \h  \* MERGEFORMAT ">
        <w:r w:rsidR="00DA443D" w:rsidRPr="00DA443D">
          <w:rPr>
            <w:bCs w:val="0"/>
            <w:sz w:val="24"/>
            <w:szCs w:val="24"/>
          </w:rPr>
          <w:t>3.3.10</w:t>
        </w:r>
      </w:fldSimple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DA443D" w:rsidRPr="00DA443D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DA443D">
          <w:t>4</w:t>
        </w:r>
      </w:fldSimple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EC788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 xml:space="preserve">) и общей сумме </w:t>
      </w:r>
      <w:r w:rsidR="00036006" w:rsidRPr="00EC788A">
        <w:rPr>
          <w:color w:val="000000"/>
          <w:sz w:val="24"/>
          <w:szCs w:val="24"/>
          <w:lang w:eastAsia="ru-RU"/>
        </w:rPr>
        <w:t>договора</w:t>
      </w:r>
      <w:r w:rsidR="00A44B30" w:rsidRPr="00EC788A">
        <w:rPr>
          <w:color w:val="000000"/>
          <w:sz w:val="24"/>
          <w:szCs w:val="24"/>
          <w:lang w:eastAsia="ru-RU"/>
        </w:rPr>
        <w:t>)</w:t>
      </w:r>
      <w:r w:rsidR="00036006" w:rsidRPr="00EC788A">
        <w:rPr>
          <w:color w:val="000000"/>
          <w:sz w:val="24"/>
          <w:szCs w:val="24"/>
          <w:lang w:eastAsia="ru-RU"/>
        </w:rPr>
        <w:t xml:space="preserve">. </w:t>
      </w:r>
    </w:p>
    <w:p w:rsidR="00EC788A" w:rsidRPr="00EC788A" w:rsidRDefault="00EC788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C788A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C788A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EC788A">
        <w:rPr>
          <w:sz w:val="24"/>
          <w:szCs w:val="24"/>
          <w:lang w:eastAsia="ru-RU"/>
        </w:rPr>
        <w:t>ог</w:t>
      </w:r>
      <w:proofErr w:type="gramStart"/>
      <w:r w:rsidR="003776BB" w:rsidRPr="00EC788A">
        <w:rPr>
          <w:sz w:val="24"/>
          <w:szCs w:val="24"/>
          <w:lang w:eastAsia="ru-RU"/>
        </w:rPr>
        <w:t>о(</w:t>
      </w:r>
      <w:proofErr w:type="gramEnd"/>
      <w:r w:rsidRPr="00EC788A">
        <w:rPr>
          <w:sz w:val="24"/>
          <w:szCs w:val="24"/>
          <w:lang w:eastAsia="ru-RU"/>
        </w:rPr>
        <w:t>их</w:t>
      </w:r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 xml:space="preserve"> задани</w:t>
      </w:r>
      <w:r w:rsidR="003776BB" w:rsidRPr="00EC788A">
        <w:rPr>
          <w:sz w:val="24"/>
          <w:szCs w:val="24"/>
          <w:lang w:eastAsia="ru-RU"/>
        </w:rPr>
        <w:t>я(</w:t>
      </w:r>
      <w:proofErr w:type="spellStart"/>
      <w:r w:rsidRPr="00EC788A">
        <w:rPr>
          <w:sz w:val="24"/>
          <w:szCs w:val="24"/>
          <w:lang w:eastAsia="ru-RU"/>
        </w:rPr>
        <w:t>й</w:t>
      </w:r>
      <w:proofErr w:type="spellEnd"/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>, изложены в Приложении №1 (Техническ</w:t>
      </w:r>
      <w:r w:rsidR="003776BB" w:rsidRPr="00EC788A">
        <w:rPr>
          <w:sz w:val="24"/>
          <w:szCs w:val="24"/>
          <w:lang w:eastAsia="ru-RU"/>
        </w:rPr>
        <w:t>ом(</w:t>
      </w:r>
      <w:r w:rsidRPr="00EC788A">
        <w:rPr>
          <w:sz w:val="24"/>
          <w:szCs w:val="24"/>
          <w:lang w:eastAsia="ru-RU"/>
        </w:rPr>
        <w:t>их</w:t>
      </w:r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 xml:space="preserve"> задани</w:t>
      </w:r>
      <w:r w:rsidR="003776BB" w:rsidRPr="00EC788A">
        <w:rPr>
          <w:sz w:val="24"/>
          <w:szCs w:val="24"/>
          <w:lang w:eastAsia="ru-RU"/>
        </w:rPr>
        <w:t>и(</w:t>
      </w:r>
      <w:proofErr w:type="spellStart"/>
      <w:r w:rsidRPr="00EC788A">
        <w:rPr>
          <w:sz w:val="24"/>
          <w:szCs w:val="24"/>
          <w:lang w:eastAsia="ru-RU"/>
        </w:rPr>
        <w:t>ях</w:t>
      </w:r>
      <w:proofErr w:type="spellEnd"/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>) к настоящей Документации. При несоблюдении</w:t>
      </w:r>
      <w:r w:rsidRPr="00AE1D21">
        <w:rPr>
          <w:sz w:val="24"/>
          <w:szCs w:val="24"/>
          <w:lang w:eastAsia="ru-RU"/>
        </w:rPr>
        <w:t xml:space="preserve">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proofErr w:type="spellStart"/>
      <w:r w:rsidRPr="00AE1D21">
        <w:rPr>
          <w:sz w:val="24"/>
          <w:szCs w:val="24"/>
          <w:lang w:eastAsia="ru-RU"/>
        </w:rPr>
        <w:t>й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</w:t>
      </w:r>
      <w:proofErr w:type="spellStart"/>
      <w:r w:rsidRPr="00AE1D21">
        <w:rPr>
          <w:sz w:val="24"/>
          <w:szCs w:val="24"/>
        </w:rPr>
        <w:t>аффилированного</w:t>
      </w:r>
      <w:proofErr w:type="spellEnd"/>
      <w:r w:rsidRPr="00AE1D21">
        <w:rPr>
          <w:sz w:val="24"/>
          <w:szCs w:val="24"/>
        </w:rPr>
        <w:t xml:space="preserve"> с Участником предприятия (дочернего либо предприятия-учредителя, акционера), при условии, что </w:t>
      </w:r>
      <w:proofErr w:type="spellStart"/>
      <w:r w:rsidRPr="00AE1D21">
        <w:rPr>
          <w:sz w:val="24"/>
          <w:szCs w:val="24"/>
        </w:rPr>
        <w:t>аффилированное</w:t>
      </w:r>
      <w:proofErr w:type="spellEnd"/>
      <w:r w:rsidRPr="00AE1D21">
        <w:rPr>
          <w:sz w:val="24"/>
          <w:szCs w:val="24"/>
        </w:rPr>
        <w:t xml:space="preserve"> с Участником предприятие не участвует в данном Запросе предложений самостоятельно, и в </w:t>
      </w:r>
      <w:r w:rsidRPr="00AE1D21">
        <w:rPr>
          <w:sz w:val="24"/>
          <w:szCs w:val="24"/>
        </w:rPr>
        <w:lastRenderedPageBreak/>
        <w:t xml:space="preserve">составе заявки предоставлено нотариально заверенное соглашение между Участником и </w:t>
      </w:r>
      <w:proofErr w:type="spellStart"/>
      <w:r w:rsidRPr="00AE1D21">
        <w:rPr>
          <w:sz w:val="24"/>
          <w:szCs w:val="24"/>
        </w:rPr>
        <w:t>аффилированным</w:t>
      </w:r>
      <w:proofErr w:type="spellEnd"/>
      <w:r w:rsidRPr="00AE1D21">
        <w:rPr>
          <w:sz w:val="24"/>
          <w:szCs w:val="24"/>
        </w:rPr>
        <w:t xml:space="preserve">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91364 \r \h  \* MERGEFORMAT ">
        <w:r w:rsidR="00DA443D" w:rsidRPr="00DA443D">
          <w:rPr>
            <w:sz w:val="24"/>
            <w:szCs w:val="24"/>
          </w:rPr>
          <w:t>3.3.8.1</w:t>
        </w:r>
      </w:fldSimple>
      <w:r w:rsidRPr="00AE1D21">
        <w:rPr>
          <w:sz w:val="24"/>
          <w:szCs w:val="24"/>
        </w:rPr>
        <w:t>-</w:t>
      </w:r>
      <w:fldSimple w:instr=" REF _Ref303669127 \r \h  \* MERGEFORMAT ">
        <w:r w:rsidR="00DA443D" w:rsidRPr="00DA443D">
          <w:rPr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93 \r \h  \* MERGEFORMAT ">
        <w:r w:rsidR="00DA443D" w:rsidRPr="00DA443D">
          <w:rPr>
            <w:sz w:val="24"/>
            <w:szCs w:val="24"/>
          </w:rPr>
          <w:t>5.11</w:t>
        </w:r>
      </w:fldSimple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AE1D21">
        <w:rPr>
          <w:bCs w:val="0"/>
          <w:sz w:val="24"/>
          <w:szCs w:val="24"/>
        </w:rPr>
        <w:lastRenderedPageBreak/>
        <w:t>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64 \r \h  \* MERGEFORMAT ">
        <w:r w:rsidR="00DA443D" w:rsidRPr="00DA443D">
          <w:rPr>
            <w:sz w:val="24"/>
            <w:szCs w:val="24"/>
          </w:rPr>
          <w:t>5.1.3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440272035 \r \h  \* MERGEFORMAT ">
        <w:r w:rsidR="00DA443D" w:rsidRPr="00DA443D">
          <w:rPr>
            <w:sz w:val="24"/>
            <w:szCs w:val="24"/>
          </w:rPr>
          <w:t>5.12</w:t>
        </w:r>
      </w:fldSimple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2051 \r \h  \* MERGEFORMAT ">
        <w:r w:rsidR="00DA443D" w:rsidRPr="00DA443D">
          <w:rPr>
            <w:sz w:val="24"/>
            <w:szCs w:val="24"/>
          </w:rPr>
          <w:t>5.13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5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</w:t>
      </w:r>
      <w:r w:rsidRPr="00F82225">
        <w:rPr>
          <w:sz w:val="24"/>
          <w:szCs w:val="24"/>
        </w:rPr>
        <w:lastRenderedPageBreak/>
        <w:t xml:space="preserve">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fldSimple w:instr=" REF _Ref440272119 \r \h  \* MERGEFORMAT ">
        <w:r w:rsidR="00DA443D" w:rsidRPr="00DA443D">
          <w:rPr>
            <w:sz w:val="24"/>
            <w:szCs w:val="24"/>
          </w:rPr>
          <w:t>5.7.1</w:t>
        </w:r>
      </w:fldSimple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8A3A6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8A3A6A">
        <w:rPr>
          <w:sz w:val="24"/>
          <w:szCs w:val="24"/>
        </w:rPr>
      </w:r>
      <w:r w:rsidR="008A3A6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8A3A6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DA443D" w:rsidRPr="00DA443D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DA443D">
          <w:t>4</w:t>
        </w:r>
      </w:fldSimple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8A3A6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8A3A6A">
        <w:rPr>
          <w:sz w:val="24"/>
          <w:szCs w:val="24"/>
        </w:rPr>
      </w:r>
      <w:r w:rsidR="008A3A6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8A3A6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89 \r \h  \* MERGEFORMAT ">
        <w:r w:rsidR="00DA443D" w:rsidRPr="00DA443D">
          <w:rPr>
            <w:sz w:val="24"/>
            <w:szCs w:val="24"/>
          </w:rPr>
          <w:t>5.9</w:t>
        </w:r>
      </w:fldSimple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98 \r \h  \* MERGEFORMAT ">
        <w:r w:rsidR="00DA443D" w:rsidRPr="00DA443D">
          <w:rPr>
            <w:sz w:val="24"/>
            <w:szCs w:val="24"/>
          </w:rPr>
          <w:t>5.10</w:t>
        </w:r>
      </w:fldSimple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</w:t>
      </w:r>
      <w:r w:rsidR="00240E62" w:rsidRPr="00F95B37">
        <w:rPr>
          <w:sz w:val="24"/>
          <w:szCs w:val="24"/>
        </w:rPr>
        <w:lastRenderedPageBreak/>
        <w:t>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fldSimple w:instr=" REF _Ref440272274 \r \h  \* MERGEFORMAT ">
        <w:r w:rsidR="00DA443D" w:rsidRPr="00DA443D">
          <w:rPr>
            <w:sz w:val="24"/>
            <w:szCs w:val="24"/>
          </w:rPr>
          <w:t>5.16</w:t>
        </w:r>
      </w:fldSimple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7D7C50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fldSimple w:instr=" REF _Ref465675151 \r \h  \* MERGEFORMAT ">
        <w:r w:rsidR="00DA443D" w:rsidRPr="0033661D">
          <w:rPr>
            <w:sz w:val="24"/>
            <w:szCs w:val="24"/>
          </w:rPr>
          <w:t>3.11.2</w:t>
        </w:r>
      </w:fldSimple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 xml:space="preserve">% услуг </w:t>
      </w:r>
      <w:proofErr w:type="spellStart"/>
      <w:r w:rsidR="00D57D88" w:rsidRPr="004F3685">
        <w:rPr>
          <w:sz w:val="24"/>
          <w:szCs w:val="24"/>
        </w:rPr>
        <w:t>c</w:t>
      </w:r>
      <w:proofErr w:type="spellEnd"/>
      <w:r w:rsidR="00D57D88" w:rsidRPr="004F3685">
        <w:rPr>
          <w:sz w:val="24"/>
          <w:szCs w:val="24"/>
        </w:rPr>
        <w:t xml:space="preserve">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fldSimple w:instr=" REF _Ref191386407 \r \h  \* MERGEFORMAT ">
        <w:r w:rsidR="00DA443D" w:rsidRPr="00DA443D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8A3A6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8A3A6A">
        <w:rPr>
          <w:bCs w:val="0"/>
          <w:sz w:val="24"/>
          <w:szCs w:val="24"/>
        </w:rPr>
      </w:r>
      <w:r w:rsidR="008A3A6A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8A3A6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fldSimple w:instr=" REF _Ref303669127 \r \h  \* MERGEFORMAT ">
        <w:r w:rsidR="00DA443D" w:rsidRPr="00DA443D">
          <w:rPr>
            <w:bCs w:val="0"/>
            <w:sz w:val="24"/>
            <w:szCs w:val="24"/>
          </w:rPr>
          <w:t>3.3.8.2</w:t>
        </w:r>
      </w:fldSimple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DA443D" w:rsidRPr="00DA443D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DA443D" w:rsidRPr="00DA443D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fldSimple w:instr=" REF _Ref440272510 \r \h  \* MERGEFORMAT ">
        <w:r w:rsidR="00DA443D" w:rsidRPr="00DA443D">
          <w:rPr>
            <w:bCs w:val="0"/>
            <w:sz w:val="24"/>
            <w:szCs w:val="24"/>
          </w:rPr>
          <w:t>5.17</w:t>
        </w:r>
      </w:fldSimple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</w:t>
      </w:r>
      <w:r w:rsidRPr="00362EA4">
        <w:rPr>
          <w:bCs w:val="0"/>
          <w:color w:val="000000"/>
          <w:sz w:val="24"/>
          <w:szCs w:val="24"/>
        </w:rPr>
        <w:lastRenderedPageBreak/>
        <w:t xml:space="preserve">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fldSimple w:instr=" REF _Ref191386482 \r \h  \* MERGEFORMAT ">
        <w:r w:rsidR="00DA443D" w:rsidRPr="00DA443D">
          <w:rPr>
            <w:bCs w:val="0"/>
            <w:sz w:val="24"/>
            <w:szCs w:val="24"/>
          </w:rPr>
          <w:t>3.3.8.1</w:t>
        </w:r>
      </w:fldSimple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fldSimple w:instr=" REF _Ref191386407 \r \h  \* MERGEFORMAT ">
        <w:r w:rsidR="00DA443D" w:rsidRPr="00DA443D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8A3A6A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8A3A6A">
        <w:rPr>
          <w:bCs w:val="0"/>
          <w:sz w:val="24"/>
          <w:szCs w:val="24"/>
        </w:rPr>
      </w:r>
      <w:r w:rsidR="008A3A6A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8A3A6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</w:t>
      </w:r>
      <w:r w:rsidRPr="00E71A48">
        <w:rPr>
          <w:bCs w:val="0"/>
          <w:sz w:val="24"/>
          <w:szCs w:val="24"/>
        </w:rPr>
        <w:lastRenderedPageBreak/>
        <w:t xml:space="preserve">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</w:t>
      </w:r>
      <w:proofErr w:type="spellStart"/>
      <w:r w:rsidRPr="00AE1D21">
        <w:rPr>
          <w:bCs w:val="0"/>
          <w:sz w:val="24"/>
          <w:szCs w:val="24"/>
        </w:rPr>
        <w:t>подп</w:t>
      </w:r>
      <w:proofErr w:type="spellEnd"/>
      <w:r w:rsidRPr="00AE1D21">
        <w:rPr>
          <w:bCs w:val="0"/>
          <w:sz w:val="24"/>
          <w:szCs w:val="24"/>
        </w:rPr>
        <w:t xml:space="preserve">. </w:t>
      </w:r>
      <w:fldSimple w:instr=" REF _Ref307563248 \r \h  \* MERGEFORMAT ">
        <w:r w:rsidR="00DA443D" w:rsidRPr="00DA443D">
          <w:rPr>
            <w:bCs w:val="0"/>
            <w:sz w:val="24"/>
            <w:szCs w:val="24"/>
            <w:lang w:val="en-US"/>
          </w:rPr>
          <w:t>a</w:t>
        </w:r>
        <w:r w:rsidR="00DA443D" w:rsidRPr="00D00009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- </w:t>
      </w:r>
      <w:fldSimple w:instr=" REF _Ref307563262 \r \h  \* MERGEFORMAT ">
        <w:r w:rsidR="00DA443D" w:rsidRPr="00DA443D">
          <w:rPr>
            <w:bCs w:val="0"/>
            <w:sz w:val="24"/>
            <w:szCs w:val="24"/>
            <w:lang w:val="en-US"/>
          </w:rPr>
          <w:t>g</w:t>
        </w:r>
        <w:r w:rsidR="00DA443D" w:rsidRPr="00D00009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п. </w:t>
      </w:r>
      <w:fldSimple w:instr=" REF _Ref306032591 \r \h  \* MERGEFORMAT ">
        <w:r w:rsidR="00DA443D" w:rsidRPr="00DA443D">
          <w:rPr>
            <w:bCs w:val="0"/>
            <w:sz w:val="24"/>
            <w:szCs w:val="24"/>
          </w:rPr>
          <w:t>3.3.10.4</w:t>
        </w:r>
      </w:fldSimple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fldSimple w:instr=" REF _Ref303669127 \r \h  \* MERGEFORMAT ">
        <w:r w:rsidR="00DA443D" w:rsidRPr="00DA443D">
          <w:rPr>
            <w:bCs w:val="0"/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DA443D" w:rsidRPr="00DA443D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DA443D" w:rsidRPr="00DA443D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8A3A6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8A3A6A">
        <w:rPr>
          <w:bCs w:val="0"/>
          <w:sz w:val="24"/>
          <w:szCs w:val="24"/>
        </w:rPr>
      </w:r>
      <w:r w:rsidR="008A3A6A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8A3A6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8A3A6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8A3A6A">
        <w:rPr>
          <w:bCs w:val="0"/>
          <w:sz w:val="24"/>
          <w:szCs w:val="24"/>
        </w:rPr>
      </w:r>
      <w:r w:rsidR="008A3A6A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8A3A6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</w:t>
      </w:r>
      <w:r w:rsidRPr="00E71A48">
        <w:rPr>
          <w:bCs w:val="0"/>
          <w:iCs/>
          <w:sz w:val="24"/>
          <w:szCs w:val="24"/>
        </w:rPr>
        <w:lastRenderedPageBreak/>
        <w:t>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8A3A6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8A3A6A">
        <w:rPr>
          <w:bCs w:val="0"/>
          <w:iCs/>
          <w:sz w:val="24"/>
          <w:szCs w:val="24"/>
        </w:rPr>
      </w:r>
      <w:r w:rsidR="008A3A6A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8A3A6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fldSimple w:instr=" REF _Ref440289401 \r \h  \* MERGEFORMAT ">
        <w:r w:rsidR="00DA443D" w:rsidRPr="00DA443D">
          <w:rPr>
            <w:bCs w:val="0"/>
            <w:iCs/>
            <w:sz w:val="24"/>
            <w:szCs w:val="24"/>
          </w:rPr>
          <w:t>3.3.13</w:t>
        </w:r>
      </w:fldSimple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EC788A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fldSimple w:instr=" REF _Ref467168844 \r \h  \* MERGEFORMAT ">
        <w:r w:rsidR="00DA443D" w:rsidRPr="00DA443D">
          <w:rPr>
            <w:sz w:val="24"/>
            <w:szCs w:val="24"/>
          </w:rPr>
          <w:t>3.3.14.3</w:t>
        </w:r>
      </w:fldSimple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fldSimple w:instr=" REF _Ref442263553 \r \h  \* MERGEFORMAT ">
        <w:r w:rsidR="00DA443D" w:rsidRPr="00DA443D">
          <w:rPr>
            <w:sz w:val="24"/>
            <w:szCs w:val="24"/>
          </w:rPr>
          <w:t>3.3.14.4</w:t>
        </w:r>
      </w:fldSimple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678 \r \h  \* MERGEFORMAT ">
        <w:r w:rsidR="00DA443D" w:rsidRPr="00DA443D">
          <w:rPr>
            <w:bCs w:val="0"/>
            <w:sz w:val="24"/>
            <w:szCs w:val="24"/>
            <w:lang w:eastAsia="ru-RU"/>
          </w:rPr>
          <w:t>5.14</w:t>
        </w:r>
      </w:fldSimple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fldSimple w:instr=" REF _Ref306008743 \r \h  \* MERGEFORMAT ">
        <w:r w:rsidR="00DA443D" w:rsidRPr="0033661D">
          <w:rPr>
            <w:bCs w:val="0"/>
            <w:sz w:val="24"/>
            <w:szCs w:val="24"/>
          </w:rPr>
          <w:t>3.3.4</w:t>
        </w:r>
      </w:fldSimple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fldSimple w:instr=" REF _Ref440289953 \r \h  \* MERGEFORMAT ">
        <w:r w:rsidR="00DA443D" w:rsidRPr="0033661D">
          <w:rPr>
            <w:bCs w:val="0"/>
            <w:sz w:val="24"/>
            <w:szCs w:val="24"/>
          </w:rPr>
          <w:t>3.4.1.3</w:t>
        </w:r>
      </w:fldSimple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lastRenderedPageBreak/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fldSimple w:instr=" REF _Ref468875974 \r \h  \* MERGEFORMAT ">
        <w:r w:rsidR="00B33739" w:rsidRPr="0033661D">
          <w:rPr>
            <w:bCs w:val="0"/>
            <w:sz w:val="24"/>
            <w:szCs w:val="24"/>
          </w:rPr>
          <w:t>3.12</w:t>
        </w:r>
      </w:fldSimple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fldSimple w:instr=" REF _Ref468201028 \r \h  \* MERGEFORMAT ">
        <w:r w:rsidR="00DA443D" w:rsidRPr="0033661D">
          <w:rPr>
            <w:bCs w:val="0"/>
            <w:sz w:val="24"/>
            <w:szCs w:val="24"/>
          </w:rPr>
          <w:t>3.13</w:t>
        </w:r>
      </w:fldSimple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fldSimple w:instr=" REF _Ref305753174 \r \h  \* MERGEFORMAT ">
        <w:r w:rsidR="00DA443D" w:rsidRPr="00DA443D">
          <w:rPr>
            <w:bCs w:val="0"/>
            <w:sz w:val="24"/>
            <w:szCs w:val="24"/>
          </w:rPr>
          <w:t>-3.3.14.3</w:t>
        </w:r>
        <w:r w:rsidR="00DA443D">
          <w:t>.2</w:t>
        </w:r>
      </w:fldSimple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EC788A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256 \r \h  \* MERGEFORMAT ">
        <w:r w:rsidR="00DA443D" w:rsidRPr="00DA443D">
          <w:rPr>
            <w:bCs w:val="0"/>
            <w:sz w:val="24"/>
            <w:szCs w:val="24"/>
            <w:lang w:eastAsia="ru-RU"/>
          </w:rPr>
          <w:t>5.14</w:t>
        </w:r>
      </w:fldSimple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8A3A6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8A3A6A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8A3A6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32582A" w:rsidRPr="00607891">
        <w:rPr>
          <w:bCs w:val="0"/>
          <w:sz w:val="24"/>
          <w:szCs w:val="24"/>
        </w:rPr>
        <w:t xml:space="preserve">РФ, 308000, г. Белгород, ул. Преображенская, дом 42, </w:t>
      </w:r>
      <w:proofErr w:type="spellStart"/>
      <w:r w:rsidR="0032582A" w:rsidRPr="00607891">
        <w:rPr>
          <w:bCs w:val="0"/>
          <w:sz w:val="24"/>
          <w:szCs w:val="24"/>
        </w:rPr>
        <w:t>каб</w:t>
      </w:r>
      <w:proofErr w:type="spellEnd"/>
      <w:r w:rsidR="0032582A" w:rsidRPr="00607891">
        <w:rPr>
          <w:bCs w:val="0"/>
          <w:sz w:val="24"/>
          <w:szCs w:val="24"/>
        </w:rPr>
        <w:t xml:space="preserve">. №715  исполнительный сотрудники – </w:t>
      </w:r>
      <w:r w:rsidR="0032582A" w:rsidRPr="00607891">
        <w:rPr>
          <w:sz w:val="24"/>
          <w:szCs w:val="24"/>
        </w:rPr>
        <w:t>Горягина Татьяна Николаевна, контактный телефон: (4722) 58-17-51 ,  Ермолова Ирина Валерьевна – контактный телефон: (4722) 58-17-81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fldSimple w:instr=" REF _Ref191386085 \r \h  \* MERGEFORMAT ">
        <w:r w:rsidR="00DA443D" w:rsidRPr="00DA443D">
          <w:rPr>
            <w:sz w:val="24"/>
            <w:szCs w:val="24"/>
          </w:rPr>
          <w:t>1.1.1</w:t>
        </w:r>
      </w:fldSimple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fldSimple w:instr=" REF _Ref303323780 \r \h  \* MERGEFORMAT ">
        <w:r w:rsidR="00DA443D" w:rsidRPr="00DA443D">
          <w:rPr>
            <w:sz w:val="24"/>
            <w:szCs w:val="24"/>
          </w:rPr>
          <w:t>1.1.4</w:t>
        </w:r>
      </w:fldSimple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fldSimple w:instr=" REF _Ref467508029 \r \h  \* MERGEFORMAT ">
        <w:r w:rsidR="00DA443D" w:rsidRPr="00DA443D">
          <w:rPr>
            <w:sz w:val="24"/>
            <w:szCs w:val="24"/>
          </w:rPr>
          <w:t>3.3.14.5</w:t>
        </w:r>
      </w:fldSimple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fldSimple w:instr=" REF _Ref440289953 \r \h  \* MERGEFORMAT ">
        <w:r w:rsidR="00DA443D" w:rsidRPr="00DA443D">
          <w:rPr>
            <w:szCs w:val="24"/>
          </w:rPr>
          <w:t>3.4.1.3</w:t>
        </w:r>
      </w:fldSimple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fldSimple w:instr=" REF _Ref440289953 \r \h  \* MERGEFORMAT ">
        <w:r w:rsidR="00DA443D" w:rsidRPr="00DA443D">
          <w:rPr>
            <w:szCs w:val="24"/>
          </w:rPr>
          <w:t>3.4.1.3</w:t>
        </w:r>
      </w:fldSimple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</w:t>
      </w:r>
      <w:r w:rsidRPr="007A5083">
        <w:rPr>
          <w:szCs w:val="24"/>
        </w:rPr>
        <w:lastRenderedPageBreak/>
        <w:t xml:space="preserve">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proofErr w:type="spellStart"/>
      <w:r w:rsidRPr="007A5083">
        <w:rPr>
          <w:szCs w:val="24"/>
        </w:rPr>
        <w:t>извещения:____</w:t>
      </w:r>
      <w:proofErr w:type="spellEnd"/>
      <w:r w:rsidRPr="007A5083">
        <w:rPr>
          <w:szCs w:val="24"/>
        </w:rPr>
        <w:t>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fldSimple w:instr=" REF _Ref55335823 \r \h  \* MERGEFORMAT ">
        <w:r w:rsidR="00DA443D" w:rsidRPr="00DA443D">
          <w:rPr>
            <w:rFonts w:eastAsia="Calibri"/>
            <w:szCs w:val="24"/>
            <w:lang w:eastAsia="en-US"/>
          </w:rPr>
          <w:t>5.7</w:t>
        </w:r>
      </w:fldSimple>
      <w:r w:rsidRPr="007A5083">
        <w:rPr>
          <w:rFonts w:eastAsia="Calibri"/>
          <w:szCs w:val="24"/>
          <w:lang w:eastAsia="en-US"/>
        </w:rPr>
        <w:t xml:space="preserve">) </w:t>
      </w:r>
      <w:r w:rsidR="0032582A" w:rsidRPr="001E3137">
        <w:rPr>
          <w:rFonts w:eastAsia="Calibri"/>
          <w:szCs w:val="24"/>
          <w:lang w:eastAsia="en-US"/>
        </w:rPr>
        <w:t xml:space="preserve">Участник обязан направить на электронную почту </w:t>
      </w:r>
      <w:r w:rsidR="0032582A"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="0032582A" w:rsidRPr="00BA2623">
        <w:t>отдела закупочной деятельности управления логистики и МТО филиала ПАО «МРСК Центра» - «Белгородэнерго»</w:t>
      </w:r>
      <w:r w:rsidR="0032582A" w:rsidRPr="00BA2623">
        <w:rPr>
          <w:rFonts w:eastAsia="Calibri"/>
          <w:szCs w:val="24"/>
          <w:lang w:eastAsia="en-US"/>
        </w:rPr>
        <w:t xml:space="preserve"> </w:t>
      </w:r>
      <w:proofErr w:type="spellStart"/>
      <w:r w:rsidR="0032582A" w:rsidRPr="00BA2623">
        <w:t>Горягин</w:t>
      </w:r>
      <w:r w:rsidR="0032582A">
        <w:t>ой</w:t>
      </w:r>
      <w:proofErr w:type="spellEnd"/>
      <w:r w:rsidR="0032582A" w:rsidRPr="00BA2623">
        <w:t xml:space="preserve"> Татьян</w:t>
      </w:r>
      <w:r w:rsidR="0032582A">
        <w:t>е</w:t>
      </w:r>
      <w:r w:rsidR="0032582A" w:rsidRPr="00BA2623">
        <w:t xml:space="preserve"> Николаевн</w:t>
      </w:r>
      <w:r w:rsidR="0032582A">
        <w:t>е</w:t>
      </w:r>
      <w:r w:rsidR="0032582A" w:rsidRPr="00BA2623">
        <w:t>, контактный</w:t>
      </w:r>
      <w:proofErr w:type="gramEnd"/>
      <w:r w:rsidR="0032582A" w:rsidRPr="00BA2623">
        <w:t xml:space="preserve"> телефон: (4722) 58-17-51 или по адресу электронной почты: </w:t>
      </w:r>
      <w:hyperlink r:id="rId36" w:history="1">
        <w:r w:rsidR="0032582A" w:rsidRPr="00BA2623">
          <w:rPr>
            <w:rStyle w:val="a7"/>
            <w:lang w:val="en-US"/>
          </w:rPr>
          <w:t>Goryagina</w:t>
        </w:r>
        <w:r w:rsidR="0032582A" w:rsidRPr="00BA2623">
          <w:rPr>
            <w:rStyle w:val="a7"/>
          </w:rPr>
          <w:t>.</w:t>
        </w:r>
        <w:r w:rsidR="0032582A" w:rsidRPr="00BA2623">
          <w:rPr>
            <w:rStyle w:val="a7"/>
            <w:lang w:val="en-US"/>
          </w:rPr>
          <w:t>TN</w:t>
        </w:r>
        <w:r w:rsidR="0032582A" w:rsidRPr="00BA2623">
          <w:rPr>
            <w:rStyle w:val="a7"/>
          </w:rPr>
          <w:t>@</w:t>
        </w:r>
        <w:r w:rsidR="0032582A" w:rsidRPr="00BA2623">
          <w:rPr>
            <w:rStyle w:val="a7"/>
            <w:lang w:val="en-US"/>
          </w:rPr>
          <w:t>mrsk</w:t>
        </w:r>
        <w:r w:rsidR="0032582A" w:rsidRPr="00BA2623">
          <w:rPr>
            <w:rStyle w:val="a7"/>
          </w:rPr>
          <w:t>-1.</w:t>
        </w:r>
        <w:r w:rsidR="0032582A" w:rsidRPr="00BA2623">
          <w:rPr>
            <w:rStyle w:val="a7"/>
            <w:lang w:val="en-US"/>
          </w:rPr>
          <w:t>ru</w:t>
        </w:r>
      </w:hyperlink>
      <w:r w:rsidR="0032582A" w:rsidRPr="00BA2623">
        <w:rPr>
          <w:rFonts w:eastAsia="Calibri"/>
          <w:szCs w:val="24"/>
          <w:lang w:eastAsia="en-US"/>
        </w:rPr>
        <w:t>.</w:t>
      </w:r>
      <w:r w:rsidR="0032582A">
        <w:rPr>
          <w:rFonts w:eastAsia="Calibri"/>
          <w:szCs w:val="24"/>
          <w:lang w:eastAsia="en-US"/>
        </w:rPr>
        <w:t xml:space="preserve"> и</w:t>
      </w:r>
      <w:r w:rsidR="0032582A" w:rsidRPr="00BA2623">
        <w:t xml:space="preserve"> </w:t>
      </w:r>
      <w:r w:rsidR="0032582A">
        <w:t xml:space="preserve"> специалисту 1 категории </w:t>
      </w:r>
      <w:r w:rsidR="0032582A" w:rsidRPr="00BA2623">
        <w:t>отдела закупочной деятельности управления логистики и МТО филиала ПАО «МРСК Центра» - «Белгородэнерго»</w:t>
      </w:r>
      <w:r w:rsidR="0032582A">
        <w:t xml:space="preserve"> </w:t>
      </w:r>
      <w:r w:rsidR="0032582A" w:rsidRPr="00441A42">
        <w:t>Ермолов</w:t>
      </w:r>
      <w:r w:rsidR="0032582A">
        <w:t>ой</w:t>
      </w:r>
      <w:r w:rsidR="0032582A" w:rsidRPr="00441A42">
        <w:t xml:space="preserve"> Ирин</w:t>
      </w:r>
      <w:r w:rsidR="0032582A">
        <w:t>е</w:t>
      </w:r>
      <w:r w:rsidR="0032582A" w:rsidRPr="00441A42">
        <w:t xml:space="preserve"> Валерьевн</w:t>
      </w:r>
      <w:r w:rsidR="0032582A">
        <w:t>е</w:t>
      </w:r>
      <w:r w:rsidR="0032582A" w:rsidRPr="00441A42">
        <w:t xml:space="preserve"> – контактный телефон: (4722) 58-17-81, адрес электронной почты: </w:t>
      </w:r>
      <w:hyperlink r:id="rId37" w:history="1">
        <w:r w:rsidR="0032582A" w:rsidRPr="00441A42">
          <w:rPr>
            <w:rStyle w:val="a7"/>
          </w:rPr>
          <w:t>Ermolova.IV@mrsk-1.ru</w:t>
        </w:r>
      </w:hyperlink>
      <w:r w:rsidR="0032582A" w:rsidRPr="008D1B83">
        <w:rPr>
          <w:bCs w:val="0"/>
          <w:szCs w:val="24"/>
        </w:rPr>
        <w:t>.</w:t>
      </w:r>
      <w:r w:rsidR="0032582A" w:rsidRPr="00BA2623">
        <w:rPr>
          <w:rFonts w:eastAsia="Calibri"/>
          <w:szCs w:val="24"/>
          <w:lang w:eastAsia="en-US"/>
        </w:rPr>
        <w:t xml:space="preserve"> Данные</w:t>
      </w:r>
      <w:r w:rsidR="0032582A"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="0032582A" w:rsidRPr="009C78C3">
        <w:rPr>
          <w:szCs w:val="24"/>
        </w:rPr>
        <w:t xml:space="preserve">до момента истечения срока окончания приема заявок (п. </w:t>
      </w:r>
      <w:fldSimple w:instr=" REF _Ref440289953 \r \h  \* MERGEFORMAT ">
        <w:r w:rsidR="0032582A" w:rsidRPr="009F264D">
          <w:rPr>
            <w:szCs w:val="24"/>
          </w:rPr>
          <w:t>3.4.1.3</w:t>
        </w:r>
      </w:fldSimple>
      <w:r w:rsidR="0032582A">
        <w:rPr>
          <w:szCs w:val="24"/>
        </w:rPr>
        <w:t>),</w:t>
      </w:r>
      <w:r w:rsidR="0032582A" w:rsidRPr="00925EC9">
        <w:rPr>
          <w:szCs w:val="24"/>
        </w:rPr>
        <w:t xml:space="preserve"> </w:t>
      </w:r>
      <w:r w:rsidR="0032582A">
        <w:rPr>
          <w:szCs w:val="24"/>
        </w:rPr>
        <w:t xml:space="preserve"> а так же копию платежного поручения  обязательно приложить в состав заявки участника, предоставляемой на электронно-торговую площадку.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Получатель платежа</w:t>
      </w:r>
      <w:proofErr w:type="gramStart"/>
      <w:r w:rsidRPr="00BA2623">
        <w:rPr>
          <w:sz w:val="24"/>
          <w:szCs w:val="24"/>
        </w:rPr>
        <w:t xml:space="preserve"> :</w:t>
      </w:r>
      <w:proofErr w:type="gramEnd"/>
      <w:r w:rsidRPr="00BA2623">
        <w:rPr>
          <w:sz w:val="24"/>
          <w:szCs w:val="24"/>
        </w:rPr>
        <w:t xml:space="preserve"> Филиал ПАО «МРСК Центра» - «Белгородэнерго»: </w:t>
      </w:r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F64A8B" w:rsidRPr="007A5083" w:rsidRDefault="0032582A" w:rsidP="0032582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proofErr w:type="spellStart"/>
      <w:proofErr w:type="gramStart"/>
      <w:r w:rsidRPr="0054060D">
        <w:rPr>
          <w:sz w:val="24"/>
          <w:szCs w:val="24"/>
        </w:rPr>
        <w:t>р</w:t>
      </w:r>
      <w:proofErr w:type="spellEnd"/>
      <w:proofErr w:type="gramEnd"/>
      <w:r w:rsidRPr="0054060D">
        <w:rPr>
          <w:sz w:val="24"/>
          <w:szCs w:val="24"/>
        </w:rPr>
        <w:t>/с: 40702810107000008158  в  Белгородском отделении  № 8592  ПАО  Сбербанк БИК 041403633, к/с 30101810100000000633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fldSimple w:instr=" REF _Ref306140451 \r \h  \* MERGEFORMAT ">
        <w:r w:rsidR="00DA443D" w:rsidRPr="00DA443D">
          <w:rPr>
            <w:sz w:val="24"/>
            <w:szCs w:val="24"/>
          </w:rPr>
          <w:t>3.14</w:t>
        </w:r>
      </w:fldSimple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32582A">
        <w:rPr>
          <w:b/>
          <w:bCs w:val="0"/>
          <w:sz w:val="24"/>
          <w:szCs w:val="24"/>
        </w:rPr>
        <w:t xml:space="preserve">минут </w:t>
      </w:r>
      <w:r w:rsidR="009455DC">
        <w:rPr>
          <w:b/>
          <w:bCs w:val="0"/>
          <w:sz w:val="24"/>
          <w:szCs w:val="24"/>
        </w:rPr>
        <w:t>15</w:t>
      </w:r>
      <w:r w:rsidR="002B5044" w:rsidRPr="0032582A">
        <w:rPr>
          <w:b/>
          <w:bCs w:val="0"/>
          <w:sz w:val="24"/>
          <w:szCs w:val="24"/>
        </w:rPr>
        <w:t xml:space="preserve"> </w:t>
      </w:r>
      <w:r w:rsidR="009455DC">
        <w:rPr>
          <w:b/>
          <w:bCs w:val="0"/>
          <w:sz w:val="24"/>
          <w:szCs w:val="24"/>
        </w:rPr>
        <w:t>июня</w:t>
      </w:r>
      <w:r w:rsidR="002B5044" w:rsidRPr="0032582A">
        <w:rPr>
          <w:b/>
          <w:bCs w:val="0"/>
          <w:sz w:val="24"/>
          <w:szCs w:val="24"/>
        </w:rPr>
        <w:t xml:space="preserve"> </w:t>
      </w:r>
      <w:r w:rsidR="00A87504" w:rsidRPr="0032582A">
        <w:rPr>
          <w:b/>
          <w:bCs w:val="0"/>
          <w:sz w:val="24"/>
          <w:szCs w:val="24"/>
        </w:rPr>
        <w:t>2017</w:t>
      </w:r>
      <w:r w:rsidR="002B5044" w:rsidRPr="0032582A">
        <w:rPr>
          <w:b/>
          <w:bCs w:val="0"/>
          <w:sz w:val="24"/>
          <w:szCs w:val="24"/>
        </w:rPr>
        <w:t xml:space="preserve"> года</w:t>
      </w:r>
      <w:r w:rsidR="00BB27D7" w:rsidRPr="0032582A">
        <w:rPr>
          <w:b/>
          <w:bCs w:val="0"/>
          <w:sz w:val="24"/>
          <w:szCs w:val="24"/>
        </w:rPr>
        <w:t xml:space="preserve">, </w:t>
      </w:r>
      <w:r w:rsidR="00BB27D7" w:rsidRPr="0032582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32582A">
        <w:rPr>
          <w:bCs w:val="0"/>
          <w:spacing w:val="-2"/>
          <w:sz w:val="24"/>
          <w:szCs w:val="24"/>
        </w:rPr>
        <w:t>(под</w:t>
      </w:r>
      <w:r w:rsidR="00BB27D7" w:rsidRPr="0032582A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DA443D" w:rsidRPr="0032582A">
          <w:rPr>
            <w:bCs w:val="0"/>
            <w:sz w:val="24"/>
            <w:szCs w:val="24"/>
          </w:rPr>
          <w:t>5.1</w:t>
        </w:r>
      </w:fldSimple>
      <w:r w:rsidR="00BB27D7" w:rsidRPr="0032582A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6148"/>
      <w:bookmarkStart w:id="595" w:name="_Toc469487642"/>
      <w:bookmarkStart w:id="596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979941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fldSimple w:instr=" REF _Ref55279015 \r \h  \* MERGEFORMAT ">
        <w:r w:rsidR="00DA443D" w:rsidRPr="00DA443D">
          <w:rPr>
            <w:sz w:val="24"/>
            <w:szCs w:val="24"/>
          </w:rPr>
          <w:t>3.3.1.6</w:t>
        </w:r>
      </w:fldSimple>
      <w:r w:rsidRPr="00223D18">
        <w:rPr>
          <w:sz w:val="24"/>
          <w:szCs w:val="24"/>
        </w:rPr>
        <w:t xml:space="preserve">, </w:t>
      </w:r>
      <w:fldSimple w:instr=" REF _Ref195087786 \r \h  \* MERGEFORMAT ">
        <w:r w:rsidR="00DA443D" w:rsidRPr="00DA443D">
          <w:rPr>
            <w:sz w:val="24"/>
            <w:szCs w:val="24"/>
          </w:rPr>
          <w:t>3.3.1.7</w:t>
        </w:r>
      </w:fldSimple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0731"/>
      <w:bookmarkStart w:id="601" w:name="_Ref468200812"/>
      <w:bookmarkStart w:id="602" w:name="_Toc471979942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6151"/>
      <w:bookmarkStart w:id="615" w:name="_Toc469487645"/>
      <w:bookmarkStart w:id="616" w:name="_Toc471979943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fldSimple w:instr=" REF _Ref93089454 \n \h  \* MERGEFORMAT ">
        <w:r w:rsidR="00DA443D" w:rsidRPr="00DA443D">
          <w:rPr>
            <w:bCs w:val="0"/>
            <w:sz w:val="24"/>
            <w:szCs w:val="24"/>
          </w:rPr>
          <w:t>3.6.2</w:t>
        </w:r>
      </w:fldSimple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fldSimple w:instr=" REF _Ref303670674 \n \h  \* MERGEFORMAT ">
        <w:r w:rsidR="00DA443D" w:rsidRPr="00DA443D">
          <w:rPr>
            <w:bCs w:val="0"/>
            <w:sz w:val="24"/>
            <w:szCs w:val="24"/>
          </w:rPr>
          <w:t>3.6.3</w:t>
        </w:r>
      </w:fldSimple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fldSimple w:instr=" REF _Ref306138385 \r \h  \* MERGEFORMAT ">
        <w:r w:rsidR="00DA443D" w:rsidRPr="00DA443D">
          <w:rPr>
            <w:bCs w:val="0"/>
            <w:sz w:val="24"/>
            <w:szCs w:val="24"/>
          </w:rPr>
          <w:t>3.6.4</w:t>
        </w:r>
      </w:fldSimple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6152"/>
      <w:bookmarkStart w:id="630" w:name="_Toc469487646"/>
      <w:bookmarkStart w:id="631" w:name="_Toc471979944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fldSimple w:instr=" REF _Ref444181467 \r \h  \* MERGEFORMAT ">
        <w:r w:rsidR="00DA443D" w:rsidRPr="00DA443D">
          <w:rPr>
            <w:sz w:val="24"/>
            <w:szCs w:val="24"/>
          </w:rPr>
          <w:t>5.12</w:t>
        </w:r>
      </w:fldSimple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fldSimple w:instr=" REF _Ref306176386 \r \h  \* MERGEFORMAT ">
        <w:r w:rsidR="00DA443D" w:rsidRPr="00DA443D">
          <w:rPr>
            <w:sz w:val="24"/>
            <w:szCs w:val="24"/>
          </w:rPr>
          <w:t>3.3.14</w:t>
        </w:r>
      </w:fldSimple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fldSimple w:instr=" REF _Ref306176386 \r \h  \* MERGEFORMAT ">
        <w:r w:rsidR="00DA443D" w:rsidRPr="00DA443D">
          <w:rPr>
            <w:sz w:val="24"/>
            <w:szCs w:val="24"/>
          </w:rPr>
          <w:t>3.3.14</w:t>
        </w:r>
      </w:fldSimple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6153"/>
      <w:bookmarkStart w:id="648" w:name="_Toc469487647"/>
      <w:bookmarkStart w:id="649" w:name="_Toc471979945"/>
      <w:r w:rsidRPr="00E71A48">
        <w:rPr>
          <w:szCs w:val="24"/>
        </w:rPr>
        <w:lastRenderedPageBreak/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6154"/>
      <w:bookmarkStart w:id="663" w:name="_Toc469487648"/>
      <w:bookmarkStart w:id="664" w:name="_Toc471979946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fldSimple w:instr=" REF _Ref471894330 \r \h  \* MERGEFORMAT ">
        <w:r w:rsidR="00F7708A" w:rsidRPr="00B33739">
          <w:rPr>
            <w:sz w:val="24"/>
            <w:szCs w:val="24"/>
          </w:rPr>
          <w:t>3.8</w:t>
        </w:r>
      </w:fldSimple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979947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fldSimple w:instr=" REF _Ref465847813 \r \h  \* MERGEFORMAT ">
        <w:r w:rsidR="00DA443D" w:rsidRPr="00DA443D">
          <w:rPr>
            <w:iCs/>
            <w:sz w:val="24"/>
            <w:szCs w:val="24"/>
            <w:lang w:eastAsia="ru-RU"/>
          </w:rPr>
          <w:t>3.7.9</w:t>
        </w:r>
      </w:fldSimple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fldSimple w:instr=" REF _Ref306352987 \r \h  \* MERGEFORMAT ">
        <w:r w:rsidR="00DA443D" w:rsidRPr="00DA443D">
          <w:rPr>
            <w:iCs/>
            <w:sz w:val="24"/>
            <w:szCs w:val="24"/>
            <w:lang w:eastAsia="ru-RU"/>
          </w:rPr>
          <w:t>3.7.3</w:t>
        </w:r>
      </w:fldSimple>
      <w:r w:rsidRPr="00AE1D21">
        <w:rPr>
          <w:iCs/>
          <w:sz w:val="24"/>
          <w:szCs w:val="24"/>
          <w:lang w:eastAsia="ru-RU"/>
        </w:rPr>
        <w:t xml:space="preserve"> - </w:t>
      </w:r>
      <w:fldSimple w:instr=" REF _Ref306353005 \r \h  \* MERGEFORMAT ">
        <w:r w:rsidR="00DA443D" w:rsidRPr="00DA443D">
          <w:rPr>
            <w:iCs/>
            <w:sz w:val="24"/>
            <w:szCs w:val="24"/>
            <w:lang w:eastAsia="ru-RU"/>
          </w:rPr>
          <w:t>3.7.5</w:t>
        </w:r>
      </w:fldSimple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fldSimple w:instr=" REF _Ref465670219 \r \h  \* MERGEFORMAT ">
        <w:r w:rsidR="00DA443D" w:rsidRPr="0033661D">
          <w:rPr>
            <w:sz w:val="24"/>
            <w:szCs w:val="24"/>
          </w:rPr>
          <w:t>3.11</w:t>
        </w:r>
      </w:fldSimple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fldSimple w:instr=" REF _Ref468875877 \r \h  \* MERGEFORMAT ">
        <w:r w:rsidR="00DA443D" w:rsidRPr="0033661D">
          <w:rPr>
            <w:sz w:val="24"/>
            <w:szCs w:val="24"/>
          </w:rPr>
          <w:t>3.7.8</w:t>
        </w:r>
      </w:fldSimple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fldSimple w:instr=" REF _Ref465675151 \r \h  \* MERGEFORMAT ">
        <w:r w:rsidR="00DA443D" w:rsidRPr="0033661D">
          <w:rPr>
            <w:sz w:val="24"/>
            <w:szCs w:val="24"/>
          </w:rPr>
          <w:t>3.11.2</w:t>
        </w:r>
      </w:fldSimple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fldSimple w:instr=" REF _Ref465675151 \r \h  \* MERGEFORMAT ">
        <w:r w:rsidR="00DA443D" w:rsidRPr="0033661D">
          <w:rPr>
            <w:sz w:val="24"/>
            <w:szCs w:val="24"/>
          </w:rPr>
          <w:t>3.11.2</w:t>
        </w:r>
      </w:fldSimple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Toc471979948"/>
      <w:bookmarkStart w:id="679" w:name="_Ref303681924"/>
      <w:bookmarkStart w:id="680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  <w:bookmarkEnd w:id="678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</w:t>
      </w:r>
      <w:r w:rsidRPr="00A87504">
        <w:rPr>
          <w:sz w:val="24"/>
          <w:szCs w:val="24"/>
        </w:rPr>
        <w:lastRenderedPageBreak/>
        <w:t>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fldSimple w:instr=" REF _Ref303251044 \r \h  \* MERGEFORMAT ">
        <w:r w:rsidRPr="00540F1D">
          <w:rPr>
            <w:rFonts w:ascii="Times New Roman" w:hAnsi="Times New Roman" w:cs="Times New Roman"/>
            <w:sz w:val="24"/>
            <w:szCs w:val="24"/>
          </w:rPr>
          <w:t>3.10</w:t>
        </w:r>
      </w:fldSimple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1979527"/>
      <w:bookmarkStart w:id="682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79"/>
      <w:bookmarkEnd w:id="680"/>
      <w:bookmarkEnd w:id="681"/>
      <w:bookmarkEnd w:id="682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3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не удовлетворит Закупочную комиссию полностью, </w:t>
      </w:r>
      <w:r w:rsidRPr="00DD092B">
        <w:rPr>
          <w:bCs w:val="0"/>
          <w:sz w:val="24"/>
          <w:szCs w:val="24"/>
        </w:rPr>
        <w:lastRenderedPageBreak/>
        <w:t>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979950"/>
      <w:bookmarkStart w:id="686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4"/>
      <w:bookmarkEnd w:id="685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68875341"/>
      <w:bookmarkStart w:id="693" w:name="_Toc471979951"/>
      <w:bookmarkStart w:id="694" w:name="_Ref303683929"/>
      <w:r w:rsidRPr="00DD092B">
        <w:rPr>
          <w:bCs w:val="0"/>
        </w:rPr>
        <w:t>Антидемпинговые меры</w:t>
      </w:r>
      <w:bookmarkEnd w:id="690"/>
      <w:bookmarkEnd w:id="691"/>
      <w:bookmarkEnd w:id="692"/>
      <w:bookmarkEnd w:id="693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5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8" o:title=""/>
          </v:shape>
          <o:OLEObject Type="Embed" ProgID="Equation.3" ShapeID="_x0000_i1025" DrawAspect="Content" ObjectID="_1557560986" r:id="rId39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40" o:title=""/>
          </v:shape>
          <o:OLEObject Type="Embed" ProgID="Equation.3" ShapeID="_x0000_i1026" DrawAspect="Content" ObjectID="_1557560987" r:id="rId41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2" o:title=""/>
          </v:shape>
          <o:OLEObject Type="Embed" ProgID="Equation.3" ShapeID="_x0000_i1027" DrawAspect="Content" ObjectID="_1557560988" r:id="rId43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5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</w:t>
      </w:r>
      <w:proofErr w:type="spellStart"/>
      <w:r w:rsidRPr="0033661D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33661D">
        <w:rPr>
          <w:rFonts w:eastAsia="Times New Roman,Italic"/>
          <w:bCs w:val="0"/>
          <w:iCs/>
          <w:sz w:val="24"/>
          <w:szCs w:val="24"/>
        </w:rPr>
        <w:t xml:space="preserve"> организацией, представить заключение </w:t>
      </w:r>
      <w:proofErr w:type="spellStart"/>
      <w:r w:rsidRPr="0033661D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33661D">
        <w:rPr>
          <w:rFonts w:eastAsia="Times New Roman,Italic"/>
          <w:bCs w:val="0"/>
          <w:iCs/>
          <w:sz w:val="24"/>
          <w:szCs w:val="24"/>
        </w:rPr>
        <w:t xml:space="preserve">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fldSimple w:instr=" REF _Ref465675151 \r \h  \* MERGEFORMAT ">
        <w:r w:rsidR="00DA443D" w:rsidRPr="004444C3">
          <w:rPr>
            <w:bCs w:val="0"/>
            <w:sz w:val="24"/>
            <w:szCs w:val="24"/>
          </w:rPr>
          <w:t>3.11.2</w:t>
        </w:r>
      </w:fldSimple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fldSimple w:instr=" REF _Ref468875938 \r \h  \* MERGEFORMAT ">
        <w:r w:rsidR="00DA443D" w:rsidRPr="004444C3">
          <w:rPr>
            <w:rFonts w:eastAsia="Times New Roman,Italic"/>
            <w:bCs w:val="0"/>
            <w:iCs/>
            <w:sz w:val="24"/>
            <w:szCs w:val="24"/>
          </w:rPr>
          <w:t>3.6.2.5</w:t>
        </w:r>
      </w:fldSimple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fldSimple w:instr=" REF _Ref465437572 \r \h  \* MERGEFORMAT ">
        <w:r w:rsidR="00DA443D" w:rsidRPr="004444C3">
          <w:rPr>
            <w:sz w:val="24"/>
            <w:szCs w:val="24"/>
          </w:rPr>
          <w:t>3.13.2</w:t>
        </w:r>
      </w:fldSimple>
      <w:r w:rsidRPr="004444C3">
        <w:rPr>
          <w:sz w:val="24"/>
          <w:szCs w:val="24"/>
        </w:rPr>
        <w:t>-</w:t>
      </w:r>
      <w:fldSimple w:instr=" REF _Ref465440181 \r \h  \* MERGEFORMAT ">
        <w:r w:rsidR="00DA443D" w:rsidRPr="004444C3">
          <w:rPr>
            <w:sz w:val="24"/>
            <w:szCs w:val="24"/>
          </w:rPr>
          <w:t>3.13.4</w:t>
        </w:r>
      </w:fldSimple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fldSimple w:instr=" REF _Ref465437572 \r \h  \* MERGEFORMAT ">
        <w:r w:rsidR="00DA443D" w:rsidRPr="004444C3">
          <w:rPr>
            <w:sz w:val="24"/>
            <w:szCs w:val="24"/>
          </w:rPr>
          <w:t>3.13.2</w:t>
        </w:r>
      </w:fldSimple>
      <w:r w:rsidRPr="004444C3">
        <w:rPr>
          <w:sz w:val="24"/>
          <w:szCs w:val="24"/>
        </w:rPr>
        <w:t>-</w:t>
      </w:r>
      <w:fldSimple w:instr=" REF _Ref465440181 \r \h  \* MERGEFORMAT ">
        <w:r w:rsidR="00DA443D" w:rsidRPr="004444C3">
          <w:rPr>
            <w:sz w:val="24"/>
            <w:szCs w:val="24"/>
          </w:rPr>
          <w:t>3.13.4</w:t>
        </w:r>
      </w:fldSimple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6" w:name="_Ref468875974"/>
      <w:bookmarkStart w:id="697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6"/>
      <w:bookmarkEnd w:id="694"/>
      <w:bookmarkEnd w:id="696"/>
      <w:bookmarkEnd w:id="697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8" w:name="_Ref294695403"/>
      <w:bookmarkStart w:id="699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8"/>
      <w:bookmarkEnd w:id="699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fldSimple w:instr=" REF _Ref465670219 \r \h  \* MERGEFORMAT ">
        <w:r w:rsidR="00DA443D" w:rsidRPr="0033661D">
          <w:rPr>
            <w:sz w:val="24"/>
            <w:szCs w:val="24"/>
          </w:rPr>
          <w:t>3.11</w:t>
        </w:r>
      </w:fldSimple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fldSimple w:instr=" REF _Ref465437572 \r \h  \* MERGEFORMAT ">
        <w:r w:rsidR="00DA443D" w:rsidRPr="0033661D">
          <w:rPr>
            <w:sz w:val="24"/>
            <w:szCs w:val="24"/>
          </w:rPr>
          <w:t>3.13.2</w:t>
        </w:r>
      </w:fldSimple>
      <w:r w:rsidRPr="0033661D">
        <w:rPr>
          <w:sz w:val="24"/>
          <w:szCs w:val="24"/>
        </w:rPr>
        <w:t>-</w:t>
      </w:r>
      <w:fldSimple w:instr=" REF _Ref465440181 \r \h  \* MERGEFORMAT ">
        <w:r w:rsidR="00DA443D" w:rsidRPr="0033661D">
          <w:rPr>
            <w:sz w:val="24"/>
            <w:szCs w:val="24"/>
          </w:rPr>
          <w:t>3.13.4</w:t>
        </w:r>
      </w:fldSimple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0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</w:t>
      </w:r>
      <w:r w:rsidR="00717F60" w:rsidRPr="00DD092B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0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fldSimple w:instr=" REF _Ref294695546 \r \h  \* MERGEFORMAT ">
        <w:r w:rsidR="00DA443D" w:rsidRPr="00DA443D">
          <w:rPr>
            <w:bCs w:val="0"/>
            <w:sz w:val="24"/>
            <w:szCs w:val="24"/>
          </w:rPr>
          <w:t xml:space="preserve"> 1.2.6 </w:t>
        </w:r>
      </w:fldSimple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fldSimple w:instr=" REF _Ref294695403 \n \h  \* MERGEFORMAT ">
        <w:r w:rsidR="00DA443D" w:rsidRPr="00DA443D">
          <w:rPr>
            <w:bCs w:val="0"/>
            <w:sz w:val="24"/>
            <w:szCs w:val="24"/>
          </w:rPr>
          <w:t>3.12.3</w:t>
        </w:r>
      </w:fldSimple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fldSimple w:instr=" REF _Ref468201106 \r \h  \* MERGEFORMAT ">
        <w:r w:rsidR="00DA443D" w:rsidRPr="00DA443D">
          <w:rPr>
            <w:bCs w:val="0"/>
            <w:sz w:val="24"/>
            <w:szCs w:val="24"/>
          </w:rPr>
          <w:t>3.13</w:t>
        </w:r>
      </w:fldSimple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1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fldSimple w:instr=" REF _Ref305979053 \r \h  \* MERGEFORMAT ">
        <w:r w:rsidR="00DA443D" w:rsidRPr="00DA443D">
          <w:rPr>
            <w:bCs w:val="0"/>
            <w:sz w:val="24"/>
            <w:szCs w:val="24"/>
          </w:rPr>
          <w:t>3.12.5</w:t>
        </w:r>
      </w:fldSimple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3" w:name="_Toc181693189"/>
      <w:bookmarkStart w:id="704" w:name="_Ref190680463"/>
      <w:bookmarkStart w:id="705" w:name="_Ref306140410"/>
      <w:bookmarkStart w:id="706" w:name="_Ref306142159"/>
      <w:bookmarkStart w:id="707" w:name="_Ref468201028"/>
      <w:bookmarkStart w:id="708" w:name="_Ref468201106"/>
      <w:bookmarkStart w:id="709" w:name="_Toc471979953"/>
      <w:bookmarkStart w:id="710" w:name="_Ref303102866"/>
      <w:bookmarkStart w:id="711" w:name="_Toc305835589"/>
      <w:bookmarkStart w:id="712" w:name="_Ref303683952"/>
      <w:bookmarkStart w:id="713" w:name="__RefNumPara__840_922829174"/>
      <w:bookmarkEnd w:id="70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3"/>
      <w:bookmarkEnd w:id="704"/>
      <w:bookmarkEnd w:id="705"/>
      <w:bookmarkEnd w:id="706"/>
      <w:bookmarkEnd w:id="707"/>
      <w:bookmarkEnd w:id="708"/>
      <w:bookmarkEnd w:id="709"/>
      <w:r w:rsidRPr="00414CAF">
        <w:t xml:space="preserve"> </w:t>
      </w:r>
      <w:bookmarkEnd w:id="710"/>
      <w:bookmarkEnd w:id="711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fldSimple w:instr=" REF _Ref440272931 \r \h  \* MERGEFORMAT ">
        <w:r w:rsidR="00DA443D" w:rsidRPr="004444C3">
          <w:t>2</w:t>
        </w:r>
      </w:fldSimple>
      <w:r w:rsidRPr="004444C3">
        <w:rPr>
          <w:sz w:val="24"/>
          <w:szCs w:val="24"/>
        </w:rPr>
        <w:t xml:space="preserve">) и подпункте </w:t>
      </w:r>
      <w:fldSimple w:instr=" REF _Ref465437572 \r \h  \* MERGEFORMAT ">
        <w:r w:rsidR="00DA443D" w:rsidRPr="004444C3">
          <w:rPr>
            <w:sz w:val="24"/>
            <w:szCs w:val="24"/>
          </w:rPr>
          <w:t>3.13.2</w:t>
        </w:r>
      </w:fldSimple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4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fldSimple w:instr=" REF _Ref468973864 \r \h  \* MERGEFORMAT ">
        <w:r w:rsidR="00DA443D" w:rsidRPr="0033661D">
          <w:rPr>
            <w:bCs w:val="0"/>
            <w:sz w:val="24"/>
            <w:szCs w:val="24"/>
          </w:rPr>
          <w:t>3.3.14.4.4</w:t>
        </w:r>
      </w:fldSimple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fldSimple w:instr=" REF _Ref440272931 \r \h  \* MERGEFORMAT ">
        <w:r w:rsidR="00DA443D" w:rsidRPr="0033661D">
          <w:t>2</w:t>
        </w:r>
      </w:fldSimple>
      <w:r w:rsidRPr="0033661D">
        <w:rPr>
          <w:sz w:val="24"/>
          <w:szCs w:val="24"/>
        </w:rPr>
        <w:t xml:space="preserve">) с учетом требований, изложенных в подпункте </w:t>
      </w:r>
      <w:fldSimple w:instr=" REF _Ref465437572 \r \h  \* MERGEFORMAT ">
        <w:r w:rsidR="00DA443D" w:rsidRPr="0033661D">
          <w:rPr>
            <w:sz w:val="24"/>
            <w:szCs w:val="24"/>
          </w:rPr>
          <w:t>3.13.2</w:t>
        </w:r>
      </w:fldSimple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fldSimple w:instr=" REF _Ref468875974 \r \h  \* MERGEFORMAT ">
        <w:r w:rsidR="00DA443D" w:rsidRPr="0033661D">
          <w:rPr>
            <w:sz w:val="24"/>
            <w:szCs w:val="24"/>
          </w:rPr>
          <w:t>3.12</w:t>
        </w:r>
      </w:fldSimple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fldSimple w:instr=" REF _Ref468875995 \r \h  \* MERGEFORMAT ">
        <w:r w:rsidR="00DA443D" w:rsidRPr="0033661D">
          <w:rPr>
            <w:sz w:val="24"/>
            <w:szCs w:val="24"/>
          </w:rPr>
          <w:t>3.12.6</w:t>
        </w:r>
      </w:fldSimple>
      <w:r w:rsidRPr="0033661D">
        <w:rPr>
          <w:bCs w:val="0"/>
          <w:sz w:val="24"/>
          <w:szCs w:val="24"/>
        </w:rPr>
        <w:t>.</w:t>
      </w:r>
      <w:bookmarkEnd w:id="71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6" w:name="_Ref303694483"/>
      <w:bookmarkStart w:id="717" w:name="_Toc305835590"/>
      <w:bookmarkStart w:id="718" w:name="_Ref306140451"/>
      <w:bookmarkStart w:id="719" w:name="_Toc471979954"/>
      <w:r w:rsidRPr="006E1884">
        <w:lastRenderedPageBreak/>
        <w:t xml:space="preserve">Уведомление о результатах </w:t>
      </w:r>
      <w:bookmarkEnd w:id="716"/>
      <w:bookmarkEnd w:id="717"/>
      <w:r w:rsidRPr="006E1884">
        <w:t>запроса предложений</w:t>
      </w:r>
      <w:bookmarkEnd w:id="718"/>
      <w:bookmarkEnd w:id="719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0" w:name="_Toc471979955"/>
      <w:bookmarkEnd w:id="712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fldSimple w:instr=" REF _Ref191386085 \r \h  \* MERGEFORMAT ">
        <w:r w:rsidR="00DA443D" w:rsidRPr="00DA443D">
          <w:rPr>
            <w:b w:val="0"/>
            <w:iCs/>
          </w:rPr>
          <w:t>1.1.1</w:t>
        </w:r>
      </w:fldSimple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0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2" w:name="_Ref440270568"/>
      <w:bookmarkStart w:id="723" w:name="_Ref440274159"/>
      <w:bookmarkStart w:id="724" w:name="_Ref440292555"/>
      <w:bookmarkStart w:id="725" w:name="_Ref440292779"/>
      <w:bookmarkStart w:id="726" w:name="_Toc471979957"/>
      <w:r>
        <w:rPr>
          <w:szCs w:val="24"/>
        </w:rPr>
        <w:lastRenderedPageBreak/>
        <w:t>Техническая часть</w:t>
      </w:r>
      <w:bookmarkEnd w:id="722"/>
      <w:bookmarkEnd w:id="723"/>
      <w:bookmarkEnd w:id="724"/>
      <w:bookmarkEnd w:id="725"/>
      <w:bookmarkEnd w:id="72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7" w:name="_Toc176064097"/>
      <w:bookmarkStart w:id="728" w:name="_Toc176338525"/>
      <w:bookmarkStart w:id="729" w:name="_Toc180399753"/>
      <w:bookmarkStart w:id="730" w:name="_Toc189457101"/>
      <w:bookmarkStart w:id="731" w:name="_Toc189461737"/>
      <w:bookmarkStart w:id="732" w:name="_Toc189462011"/>
      <w:bookmarkStart w:id="733" w:name="_Toc191273610"/>
      <w:bookmarkStart w:id="734" w:name="_Toc423421726"/>
      <w:bookmarkStart w:id="735" w:name="_Toc471979958"/>
      <w:bookmarkStart w:id="736" w:name="_Toc167189319"/>
      <w:bookmarkStart w:id="737" w:name="_Toc168725254"/>
      <w:r w:rsidRPr="00C12FA4">
        <w:t xml:space="preserve">Перечень, объемы и характеристики </w:t>
      </w:r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r w:rsidR="00C3704B">
        <w:t>закупаемых услуг</w:t>
      </w:r>
      <w:bookmarkEnd w:id="73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8" w:name="_Toc439166311"/>
      <w:bookmarkStart w:id="739" w:name="_Toc439170659"/>
      <w:bookmarkStart w:id="740" w:name="_Toc439172761"/>
      <w:bookmarkStart w:id="741" w:name="_Toc439173205"/>
      <w:bookmarkStart w:id="742" w:name="_Toc439238199"/>
      <w:bookmarkStart w:id="743" w:name="_Toc439252751"/>
      <w:bookmarkStart w:id="744" w:name="_Toc439323609"/>
      <w:bookmarkStart w:id="745" w:name="_Toc439323725"/>
      <w:bookmarkStart w:id="746" w:name="_Toc440361359"/>
      <w:bookmarkStart w:id="747" w:name="_Toc440376114"/>
      <w:bookmarkStart w:id="748" w:name="_Toc440376241"/>
      <w:bookmarkStart w:id="749" w:name="_Toc440382503"/>
      <w:bookmarkStart w:id="750" w:name="_Toc440447173"/>
      <w:bookmarkStart w:id="751" w:name="_Toc440632334"/>
      <w:bookmarkStart w:id="752" w:name="_Toc440875107"/>
      <w:bookmarkStart w:id="753" w:name="_Toc441131094"/>
      <w:bookmarkStart w:id="754" w:name="_Toc465774615"/>
      <w:bookmarkStart w:id="755" w:name="_Toc465848844"/>
      <w:bookmarkStart w:id="756" w:name="_Toc468876164"/>
      <w:bookmarkStart w:id="757" w:name="_Toc469487658"/>
      <w:bookmarkStart w:id="758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8A3A6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8A3A6A">
        <w:rPr>
          <w:b w:val="0"/>
          <w:szCs w:val="24"/>
        </w:rPr>
      </w:r>
      <w:r w:rsidR="008A3A6A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8A3A6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proofErr w:type="spellStart"/>
      <w:r w:rsidRPr="00C12FA4">
        <w:rPr>
          <w:b w:val="0"/>
          <w:szCs w:val="24"/>
        </w:rPr>
        <w:t>ы</w:t>
      </w:r>
      <w:proofErr w:type="spellEnd"/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2B5044" w:rsidRPr="003803A7" w:rsidRDefault="002B5044" w:rsidP="0021751A">
      <w:pPr>
        <w:pStyle w:val="2"/>
        <w:ind w:left="1701" w:hanging="1134"/>
      </w:pPr>
      <w:bookmarkStart w:id="759" w:name="_Ref194832984"/>
      <w:bookmarkStart w:id="760" w:name="_Ref197686508"/>
      <w:bookmarkStart w:id="761" w:name="_Toc423421727"/>
      <w:bookmarkStart w:id="762" w:name="_Toc471979960"/>
      <w:r w:rsidRPr="003803A7">
        <w:t xml:space="preserve">Требование к </w:t>
      </w:r>
      <w:bookmarkEnd w:id="759"/>
      <w:bookmarkEnd w:id="760"/>
      <w:bookmarkEnd w:id="761"/>
      <w:r w:rsidR="00C3704B">
        <w:t>закупаемым услугам</w:t>
      </w:r>
      <w:bookmarkEnd w:id="76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3" w:name="_Toc439166314"/>
      <w:bookmarkStart w:id="764" w:name="_Toc439170662"/>
      <w:bookmarkStart w:id="765" w:name="_Toc439172764"/>
      <w:bookmarkStart w:id="766" w:name="_Toc439173208"/>
      <w:bookmarkStart w:id="767" w:name="_Toc439238202"/>
      <w:bookmarkStart w:id="768" w:name="_Toc439252754"/>
      <w:bookmarkStart w:id="769" w:name="_Toc439323612"/>
      <w:bookmarkStart w:id="770" w:name="_Toc439323728"/>
      <w:bookmarkStart w:id="771" w:name="_Toc440361362"/>
      <w:bookmarkStart w:id="772" w:name="_Toc440376117"/>
      <w:bookmarkStart w:id="773" w:name="_Toc440376244"/>
      <w:bookmarkStart w:id="774" w:name="_Toc440382505"/>
      <w:bookmarkStart w:id="775" w:name="_Toc440447175"/>
      <w:bookmarkStart w:id="776" w:name="_Toc440632336"/>
      <w:bookmarkStart w:id="777" w:name="_Toc440875109"/>
      <w:bookmarkStart w:id="778" w:name="_Toc441131096"/>
      <w:bookmarkStart w:id="779" w:name="_Toc465774617"/>
      <w:bookmarkStart w:id="780" w:name="_Toc465848846"/>
      <w:bookmarkStart w:id="781" w:name="_Toc468876166"/>
      <w:bookmarkStart w:id="782" w:name="_Toc469487660"/>
      <w:bookmarkStart w:id="783" w:name="_Toc471979961"/>
      <w:bookmarkStart w:id="784" w:name="_Ref194833053"/>
      <w:bookmarkStart w:id="785" w:name="_Ref223496951"/>
      <w:bookmarkStart w:id="78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</w:t>
      </w:r>
      <w:proofErr w:type="spellStart"/>
      <w:r w:rsidR="003776BB" w:rsidRPr="003776BB">
        <w:rPr>
          <w:b w:val="0"/>
          <w:szCs w:val="24"/>
          <w:lang w:eastAsia="ru-RU"/>
        </w:rPr>
        <w:t>й</w:t>
      </w:r>
      <w:proofErr w:type="spellEnd"/>
      <w:r w:rsidR="003776BB" w:rsidRPr="003776BB">
        <w:rPr>
          <w:b w:val="0"/>
          <w:szCs w:val="24"/>
          <w:lang w:eastAsia="ru-RU"/>
        </w:rPr>
        <w:t xml:space="preserve">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7" w:name="_Toc461808930"/>
      <w:bookmarkStart w:id="788" w:name="_Toc464120639"/>
      <w:bookmarkStart w:id="789" w:name="_Toc471979962"/>
      <w:bookmarkEnd w:id="736"/>
      <w:bookmarkEnd w:id="737"/>
      <w:bookmarkEnd w:id="784"/>
      <w:bookmarkEnd w:id="785"/>
      <w:bookmarkEnd w:id="786"/>
      <w:r w:rsidRPr="00AE1D21">
        <w:t>Альтернативные предложения</w:t>
      </w:r>
      <w:bookmarkStart w:id="790" w:name="_Ref56252639"/>
      <w:bookmarkEnd w:id="787"/>
      <w:bookmarkEnd w:id="788"/>
      <w:bookmarkEnd w:id="78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1" w:name="_Toc461808802"/>
      <w:bookmarkStart w:id="792" w:name="_Toc461808931"/>
      <w:bookmarkStart w:id="793" w:name="_Toc464120640"/>
      <w:bookmarkStart w:id="794" w:name="_Toc465774619"/>
      <w:bookmarkStart w:id="795" w:name="_Toc465848848"/>
      <w:bookmarkStart w:id="796" w:name="_Toc468876168"/>
      <w:bookmarkStart w:id="797" w:name="_Toc469487662"/>
      <w:bookmarkStart w:id="798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9" w:name="_Ref440270602"/>
      <w:bookmarkStart w:id="800" w:name="_Toc471979964"/>
      <w:bookmarkEnd w:id="5"/>
      <w:bookmarkEnd w:id="71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9"/>
      <w:bookmarkEnd w:id="80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1" w:name="_Ref55336310"/>
      <w:bookmarkStart w:id="802" w:name="_Toc57314672"/>
      <w:bookmarkStart w:id="803" w:name="_Toc69728986"/>
      <w:bookmarkStart w:id="804" w:name="_Toc98253919"/>
      <w:bookmarkStart w:id="805" w:name="_Toc165173847"/>
      <w:bookmarkStart w:id="806" w:name="_Toc423423667"/>
      <w:bookmarkStart w:id="807" w:name="_Toc471979965"/>
      <w:r w:rsidRPr="00F647F7">
        <w:t xml:space="preserve">Письмо о подаче оферты </w:t>
      </w:r>
      <w:bookmarkStart w:id="808" w:name="_Ref22846535"/>
      <w:r w:rsidRPr="00F647F7">
        <w:t>(</w:t>
      </w:r>
      <w:bookmarkEnd w:id="80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07"/>
    </w:p>
    <w:p w:rsidR="004F4D80" w:rsidRPr="00C236C0" w:rsidRDefault="004F4D80" w:rsidP="004F4D80">
      <w:pPr>
        <w:pStyle w:val="3"/>
        <w:rPr>
          <w:szCs w:val="24"/>
        </w:rPr>
      </w:pPr>
      <w:bookmarkStart w:id="809" w:name="_Toc98253920"/>
      <w:bookmarkStart w:id="810" w:name="_Toc157248174"/>
      <w:bookmarkStart w:id="811" w:name="_Toc157496543"/>
      <w:bookmarkStart w:id="812" w:name="_Toc158206082"/>
      <w:bookmarkStart w:id="813" w:name="_Toc164057767"/>
      <w:bookmarkStart w:id="814" w:name="_Toc164137117"/>
      <w:bookmarkStart w:id="815" w:name="_Toc164161277"/>
      <w:bookmarkStart w:id="816" w:name="_Toc165173848"/>
      <w:bookmarkStart w:id="817" w:name="_Toc439170673"/>
      <w:bookmarkStart w:id="818" w:name="_Toc439172775"/>
      <w:bookmarkStart w:id="819" w:name="_Toc439173219"/>
      <w:bookmarkStart w:id="820" w:name="_Toc439238213"/>
      <w:bookmarkStart w:id="821" w:name="_Toc440361369"/>
      <w:bookmarkStart w:id="822" w:name="_Toc440376124"/>
      <w:bookmarkStart w:id="823" w:name="_Toc465774622"/>
      <w:bookmarkStart w:id="824" w:name="_Toc465848851"/>
      <w:bookmarkStart w:id="825" w:name="_Toc471979966"/>
      <w:r w:rsidRPr="00C236C0">
        <w:rPr>
          <w:szCs w:val="24"/>
        </w:rPr>
        <w:t>Форма письма о подаче оферты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spellStart"/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  <w:proofErr w:type="gramEnd"/>
            <w:r w:rsidRPr="00D97AE7">
              <w:rPr>
                <w:rStyle w:val="aa"/>
                <w:b w:val="0"/>
                <w:i w:val="0"/>
              </w:rPr>
              <w:t>/</w:t>
            </w:r>
            <w:proofErr w:type="spell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7" w:name="_Toc98253921"/>
      <w:bookmarkStart w:id="828" w:name="_Toc157248175"/>
      <w:bookmarkStart w:id="829" w:name="_Toc157496544"/>
      <w:bookmarkStart w:id="830" w:name="_Toc158206083"/>
      <w:bookmarkStart w:id="831" w:name="_Toc164057768"/>
      <w:bookmarkStart w:id="832" w:name="_Toc164137118"/>
      <w:bookmarkStart w:id="833" w:name="_Toc164161278"/>
      <w:bookmarkStart w:id="834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5" w:name="_Toc439170674"/>
      <w:bookmarkStart w:id="836" w:name="_Toc439172776"/>
      <w:bookmarkStart w:id="837" w:name="_Toc439173220"/>
      <w:bookmarkStart w:id="838" w:name="_Toc439238214"/>
      <w:bookmarkStart w:id="839" w:name="_Toc439252762"/>
      <w:bookmarkStart w:id="840" w:name="_Toc439323736"/>
      <w:bookmarkStart w:id="841" w:name="_Toc440361370"/>
      <w:bookmarkStart w:id="842" w:name="_Toc440376125"/>
      <w:bookmarkStart w:id="843" w:name="_Toc440376252"/>
      <w:bookmarkStart w:id="844" w:name="_Toc440382510"/>
      <w:bookmarkStart w:id="845" w:name="_Toc440447180"/>
      <w:bookmarkStart w:id="846" w:name="_Toc440632341"/>
      <w:bookmarkStart w:id="847" w:name="_Toc440875113"/>
      <w:bookmarkStart w:id="848" w:name="_Toc441131100"/>
      <w:bookmarkStart w:id="849" w:name="_Toc465774623"/>
      <w:bookmarkStart w:id="850" w:name="_Toc465848852"/>
      <w:bookmarkStart w:id="851" w:name="_Toc471979967"/>
      <w:r w:rsidRPr="00C236C0">
        <w:rPr>
          <w:szCs w:val="24"/>
        </w:rPr>
        <w:lastRenderedPageBreak/>
        <w:t>Инструкции по заполнению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2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2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8A3A6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8A3A6A">
        <w:rPr>
          <w:sz w:val="24"/>
          <w:szCs w:val="24"/>
        </w:rPr>
      </w:r>
      <w:r w:rsidR="008A3A6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8A3A6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8A3A6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8A3A6A">
        <w:rPr>
          <w:sz w:val="24"/>
          <w:szCs w:val="24"/>
        </w:rPr>
      </w:r>
      <w:r w:rsidR="008A3A6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8A3A6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8A3A6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8A3A6A">
        <w:rPr>
          <w:sz w:val="24"/>
          <w:szCs w:val="24"/>
        </w:rPr>
      </w:r>
      <w:r w:rsidR="008A3A6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8A3A6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8A3A6A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8A3A6A">
        <w:fldChar w:fldCharType="separate"/>
      </w:r>
      <w:r w:rsidR="00DA443D">
        <w:rPr>
          <w:sz w:val="24"/>
          <w:szCs w:val="24"/>
        </w:rPr>
        <w:t>5.1.2.3</w:t>
      </w:r>
      <w:r w:rsidR="008A3A6A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8A3A6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8A3A6A">
        <w:rPr>
          <w:sz w:val="24"/>
          <w:szCs w:val="24"/>
        </w:rPr>
      </w:r>
      <w:r w:rsidR="008A3A6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8A3A6A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3" w:name="_Ref55335821"/>
      <w:bookmarkStart w:id="854" w:name="_Ref55336345"/>
      <w:bookmarkStart w:id="855" w:name="_Toc57314674"/>
      <w:bookmarkStart w:id="856" w:name="_Toc69728988"/>
      <w:bookmarkStart w:id="857" w:name="_Toc98253922"/>
      <w:bookmarkStart w:id="85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9" w:name="_Ref440271964"/>
      <w:bookmarkStart w:id="860" w:name="_Toc440361371"/>
      <w:bookmarkStart w:id="861" w:name="_Toc440376126"/>
      <w:bookmarkStart w:id="862" w:name="_Toc471979968"/>
      <w:proofErr w:type="spellStart"/>
      <w:r>
        <w:rPr>
          <w:szCs w:val="24"/>
        </w:rPr>
        <w:lastRenderedPageBreak/>
        <w:t>Антикоррупционные</w:t>
      </w:r>
      <w:proofErr w:type="spellEnd"/>
      <w:r>
        <w:rPr>
          <w:szCs w:val="24"/>
        </w:rPr>
        <w:t xml:space="preserve"> обязательства (Форма 1.1).</w:t>
      </w:r>
      <w:bookmarkEnd w:id="859"/>
      <w:bookmarkEnd w:id="860"/>
      <w:bookmarkEnd w:id="861"/>
      <w:bookmarkEnd w:id="862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3" w:name="_Toc439238216"/>
      <w:bookmarkStart w:id="864" w:name="_Toc439252764"/>
      <w:bookmarkStart w:id="865" w:name="_Toc439323738"/>
      <w:bookmarkStart w:id="866" w:name="_Toc440361372"/>
      <w:bookmarkStart w:id="867" w:name="_Toc440376127"/>
      <w:bookmarkStart w:id="868" w:name="_Toc440376254"/>
      <w:bookmarkStart w:id="869" w:name="_Toc440382512"/>
      <w:bookmarkStart w:id="870" w:name="_Toc440447182"/>
      <w:bookmarkStart w:id="871" w:name="_Toc440632343"/>
      <w:bookmarkStart w:id="872" w:name="_Toc440875115"/>
      <w:bookmarkStart w:id="873" w:name="_Toc441131102"/>
      <w:bookmarkStart w:id="874" w:name="_Toc465774625"/>
      <w:bookmarkStart w:id="875" w:name="_Toc465848854"/>
      <w:bookmarkStart w:id="876" w:name="_Toc471979969"/>
      <w:r w:rsidRPr="009F5821">
        <w:rPr>
          <w:szCs w:val="24"/>
        </w:rPr>
        <w:t xml:space="preserve">Форма </w:t>
      </w:r>
      <w:proofErr w:type="spellStart"/>
      <w:r w:rsidRPr="009F5821">
        <w:rPr>
          <w:szCs w:val="24"/>
        </w:rPr>
        <w:t>Антикоррупционных</w:t>
      </w:r>
      <w:proofErr w:type="spellEnd"/>
      <w:r w:rsidRPr="009F5821">
        <w:rPr>
          <w:szCs w:val="24"/>
        </w:rPr>
        <w:t xml:space="preserve"> обязательств</w:t>
      </w:r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proofErr w:type="spellStart"/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proofErr w:type="spellEnd"/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proofErr w:type="spellStart"/>
      <w:r w:rsidRPr="00160223">
        <w:rPr>
          <w:color w:val="000000"/>
        </w:rPr>
        <w:t>Антикоррупционные</w:t>
      </w:r>
      <w:proofErr w:type="spellEnd"/>
      <w:r w:rsidRPr="00160223">
        <w:rPr>
          <w:color w:val="000000"/>
        </w:rPr>
        <w:t xml:space="preserve">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</w:t>
      </w:r>
      <w:proofErr w:type="spellStart"/>
      <w:r w:rsidRPr="00160223">
        <w:rPr>
          <w:color w:val="000000"/>
        </w:rPr>
        <w:t>лице______</w:t>
      </w:r>
      <w:proofErr w:type="spellEnd"/>
      <w:r w:rsidRPr="00160223">
        <w:rPr>
          <w:color w:val="000000"/>
        </w:rPr>
        <w:t>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 xml:space="preserve">Ознакомлен с </w:t>
      </w:r>
      <w:proofErr w:type="spellStart"/>
      <w:r w:rsidRPr="00160223">
        <w:t>Антикоррупционной</w:t>
      </w:r>
      <w:proofErr w:type="spellEnd"/>
      <w:r w:rsidRPr="00160223">
        <w:t xml:space="preserve">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 xml:space="preserve">» (протокол от 28.11.2014 №171) (далее - </w:t>
      </w:r>
      <w:proofErr w:type="spellStart"/>
      <w:r w:rsidRPr="00160223">
        <w:t>Антикоррупционная</w:t>
      </w:r>
      <w:proofErr w:type="spellEnd"/>
      <w:r w:rsidRPr="00160223">
        <w:t xml:space="preserve">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 xml:space="preserve">» мерами, направленными на предупреждение и противодействие коррупции, включая </w:t>
      </w:r>
      <w:proofErr w:type="spellStart"/>
      <w:r w:rsidRPr="00160223">
        <w:t>Антикоррупционную</w:t>
      </w:r>
      <w:proofErr w:type="spellEnd"/>
      <w:r w:rsidRPr="00160223">
        <w:t xml:space="preserve">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 xml:space="preserve">, справка о кадровых ресурсах, информацию о наличии </w:t>
      </w:r>
      <w:proofErr w:type="spellStart"/>
      <w:r w:rsidRPr="00160223">
        <w:t>аффилированных</w:t>
      </w:r>
      <w:proofErr w:type="spellEnd"/>
      <w:r w:rsidRPr="00160223">
        <w:t xml:space="preserve">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</w:t>
      </w:r>
      <w:proofErr w:type="spellStart"/>
      <w:r w:rsidRPr="00160223">
        <w:rPr>
          <w:color w:val="000000"/>
        </w:rPr>
        <w:t>аффилированные</w:t>
      </w:r>
      <w:proofErr w:type="spellEnd"/>
      <w:r w:rsidRPr="00160223">
        <w:rPr>
          <w:color w:val="000000"/>
        </w:rPr>
        <w:t xml:space="preserve">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</w:t>
      </w:r>
      <w:proofErr w:type="spellStart"/>
      <w:r w:rsidRPr="00AE1D21">
        <w:rPr>
          <w:i/>
          <w:sz w:val="24"/>
          <w:szCs w:val="24"/>
        </w:rPr>
        <w:t>веб-сайте</w:t>
      </w:r>
      <w:proofErr w:type="spellEnd"/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7" w:name="_Toc423423668"/>
      <w:bookmarkStart w:id="878" w:name="_Ref440271072"/>
      <w:bookmarkStart w:id="879" w:name="_Ref440273986"/>
      <w:bookmarkStart w:id="880" w:name="_Ref440274337"/>
      <w:bookmarkStart w:id="881" w:name="_Ref440274913"/>
      <w:bookmarkStart w:id="882" w:name="_Ref440284918"/>
      <w:bookmarkStart w:id="883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4" w:name="_Toc98253923"/>
      <w:bookmarkStart w:id="885" w:name="_Toc157248177"/>
      <w:bookmarkStart w:id="886" w:name="_Toc157496546"/>
      <w:bookmarkStart w:id="887" w:name="_Toc158206085"/>
      <w:bookmarkStart w:id="888" w:name="_Toc164057770"/>
      <w:bookmarkStart w:id="889" w:name="_Toc164137120"/>
      <w:bookmarkStart w:id="890" w:name="_Toc164161280"/>
      <w:bookmarkStart w:id="891" w:name="_Toc165173851"/>
      <w:bookmarkStart w:id="892" w:name="_Ref264038986"/>
      <w:bookmarkStart w:id="893" w:name="_Ref264359294"/>
      <w:bookmarkStart w:id="894" w:name="_Toc439170676"/>
      <w:bookmarkStart w:id="895" w:name="_Toc439172778"/>
      <w:bookmarkStart w:id="896" w:name="_Toc439173222"/>
      <w:bookmarkStart w:id="897" w:name="_Toc439238218"/>
      <w:bookmarkStart w:id="898" w:name="_Toc439252766"/>
      <w:bookmarkStart w:id="899" w:name="_Toc439323740"/>
      <w:bookmarkStart w:id="900" w:name="_Toc440361374"/>
      <w:bookmarkStart w:id="901" w:name="_Toc440376129"/>
      <w:bookmarkStart w:id="902" w:name="_Toc440376256"/>
      <w:bookmarkStart w:id="903" w:name="_Toc440382514"/>
      <w:bookmarkStart w:id="904" w:name="_Toc440447184"/>
      <w:bookmarkStart w:id="905" w:name="_Toc440632345"/>
      <w:bookmarkStart w:id="906" w:name="_Toc440875117"/>
      <w:bookmarkStart w:id="907" w:name="_Toc441131104"/>
      <w:bookmarkStart w:id="908" w:name="_Toc465774627"/>
      <w:bookmarkStart w:id="909" w:name="_Toc465848856"/>
      <w:bookmarkStart w:id="910" w:name="_Toc468876176"/>
      <w:bookmarkStart w:id="911" w:name="_Toc469487670"/>
      <w:bookmarkStart w:id="912" w:name="_Toc471979971"/>
      <w:r w:rsidRPr="00C236C0">
        <w:rPr>
          <w:szCs w:val="24"/>
        </w:rPr>
        <w:t xml:space="preserve">Форма </w:t>
      </w:r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r w:rsidR="00492C8B">
        <w:rPr>
          <w:szCs w:val="24"/>
        </w:rPr>
        <w:t>Сводной таблицы стоимости</w:t>
      </w:r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7"/>
      <w:bookmarkEnd w:id="908"/>
      <w:bookmarkEnd w:id="909"/>
      <w:bookmarkEnd w:id="910"/>
      <w:bookmarkEnd w:id="911"/>
      <w:bookmarkEnd w:id="9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spellStart"/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spellEnd"/>
            <w:proofErr w:type="gramEnd"/>
            <w:r w:rsidRPr="00324FAE">
              <w:rPr>
                <w:sz w:val="24"/>
                <w:szCs w:val="24"/>
                <w:highlight w:val="yellow"/>
              </w:rPr>
              <w:t>/</w:t>
            </w:r>
            <w:proofErr w:type="spell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spellEnd"/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Ед. </w:t>
            </w:r>
            <w:proofErr w:type="spellStart"/>
            <w:r w:rsidRPr="00324FAE">
              <w:rPr>
                <w:sz w:val="24"/>
                <w:szCs w:val="24"/>
                <w:highlight w:val="yellow"/>
              </w:rPr>
              <w:t>изм</w:t>
            </w:r>
            <w:proofErr w:type="spellEnd"/>
            <w:r w:rsidRPr="00324FAE">
              <w:rPr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3" w:name="_Toc176765534"/>
      <w:bookmarkStart w:id="914" w:name="_Toc198979983"/>
      <w:bookmarkStart w:id="915" w:name="_Toc217466315"/>
      <w:bookmarkStart w:id="916" w:name="_Toc217702856"/>
      <w:bookmarkStart w:id="917" w:name="_Toc233601974"/>
      <w:bookmarkStart w:id="918" w:name="_Toc263343460"/>
      <w:r w:rsidRPr="00F647F7">
        <w:rPr>
          <w:b w:val="0"/>
          <w:szCs w:val="24"/>
        </w:rPr>
        <w:br w:type="page"/>
      </w:r>
      <w:bookmarkStart w:id="919" w:name="_Toc439170677"/>
      <w:bookmarkStart w:id="920" w:name="_Toc439172779"/>
      <w:bookmarkStart w:id="921" w:name="_Toc439173223"/>
      <w:bookmarkStart w:id="922" w:name="_Toc439238219"/>
      <w:bookmarkStart w:id="923" w:name="_Toc439252767"/>
      <w:bookmarkStart w:id="924" w:name="_Toc439323741"/>
      <w:bookmarkStart w:id="925" w:name="_Toc440361375"/>
      <w:bookmarkStart w:id="926" w:name="_Toc440376130"/>
      <w:bookmarkStart w:id="927" w:name="_Toc440376257"/>
      <w:bookmarkStart w:id="928" w:name="_Toc440382515"/>
      <w:bookmarkStart w:id="929" w:name="_Toc440447185"/>
      <w:bookmarkStart w:id="930" w:name="_Toc440632346"/>
      <w:bookmarkStart w:id="931" w:name="_Toc440875118"/>
      <w:bookmarkStart w:id="932" w:name="_Toc441131105"/>
      <w:bookmarkStart w:id="933" w:name="_Toc465774628"/>
      <w:bookmarkStart w:id="934" w:name="_Toc465848857"/>
      <w:bookmarkStart w:id="935" w:name="_Toc468876177"/>
      <w:bookmarkStart w:id="936" w:name="_Toc469487671"/>
      <w:bookmarkStart w:id="937" w:name="_Toc471979972"/>
      <w:r w:rsidRPr="00C236C0">
        <w:rPr>
          <w:szCs w:val="24"/>
        </w:rPr>
        <w:lastRenderedPageBreak/>
        <w:t>Инструкции по заполнению</w:t>
      </w:r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A3A6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8A3A6A">
        <w:rPr>
          <w:bCs w:val="0"/>
          <w:sz w:val="24"/>
          <w:szCs w:val="24"/>
        </w:rPr>
      </w:r>
      <w:r w:rsidR="008A3A6A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8A3A6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8" w:name="_Ref86826666"/>
      <w:bookmarkStart w:id="939" w:name="_Toc90385112"/>
      <w:bookmarkStart w:id="940" w:name="_Toc98253925"/>
      <w:bookmarkStart w:id="941" w:name="_Toc165173853"/>
      <w:bookmarkStart w:id="942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3" w:name="_Ref440537086"/>
      <w:bookmarkStart w:id="944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8"/>
      <w:bookmarkEnd w:id="939"/>
      <w:bookmarkEnd w:id="940"/>
      <w:bookmarkEnd w:id="941"/>
      <w:bookmarkEnd w:id="942"/>
      <w:bookmarkEnd w:id="943"/>
      <w:bookmarkEnd w:id="94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5" w:name="_Toc90385113"/>
      <w:bookmarkStart w:id="946" w:name="_Toc98253926"/>
      <w:bookmarkStart w:id="947" w:name="_Toc157248180"/>
      <w:bookmarkStart w:id="948" w:name="_Toc157496549"/>
      <w:bookmarkStart w:id="949" w:name="_Toc158206088"/>
      <w:bookmarkStart w:id="950" w:name="_Toc164057773"/>
      <w:bookmarkStart w:id="951" w:name="_Toc164137123"/>
      <w:bookmarkStart w:id="952" w:name="_Toc164161283"/>
      <w:bookmarkStart w:id="953" w:name="_Toc165173854"/>
      <w:bookmarkStart w:id="954" w:name="_Ref193690005"/>
      <w:bookmarkStart w:id="955" w:name="_Toc439170679"/>
      <w:bookmarkStart w:id="956" w:name="_Toc439172781"/>
      <w:bookmarkStart w:id="957" w:name="_Toc439173225"/>
      <w:bookmarkStart w:id="958" w:name="_Toc439238221"/>
      <w:bookmarkStart w:id="959" w:name="_Toc439252769"/>
      <w:bookmarkStart w:id="960" w:name="_Toc439323743"/>
      <w:bookmarkStart w:id="961" w:name="_Toc440361377"/>
      <w:bookmarkStart w:id="962" w:name="_Toc440376132"/>
      <w:bookmarkStart w:id="963" w:name="_Toc440376259"/>
      <w:bookmarkStart w:id="964" w:name="_Toc440382517"/>
      <w:bookmarkStart w:id="965" w:name="_Toc440447187"/>
      <w:bookmarkStart w:id="966" w:name="_Toc440632348"/>
      <w:bookmarkStart w:id="967" w:name="_Toc440875120"/>
      <w:bookmarkStart w:id="968" w:name="_Toc441131107"/>
      <w:bookmarkStart w:id="969" w:name="_Toc465774630"/>
      <w:bookmarkStart w:id="970" w:name="_Toc465848859"/>
      <w:bookmarkStart w:id="971" w:name="_Toc468876179"/>
      <w:bookmarkStart w:id="972" w:name="_Toc469487673"/>
      <w:bookmarkStart w:id="973" w:name="_Toc471979974"/>
      <w:r w:rsidRPr="00C236C0">
        <w:rPr>
          <w:szCs w:val="24"/>
        </w:rPr>
        <w:t xml:space="preserve">Форма </w:t>
      </w:r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r w:rsidRPr="00C236C0">
        <w:rPr>
          <w:szCs w:val="24"/>
        </w:rPr>
        <w:t>технического предложения</w:t>
      </w:r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4" w:name="_Ref55335818"/>
      <w:bookmarkStart w:id="975" w:name="_Ref55336334"/>
      <w:bookmarkStart w:id="976" w:name="_Toc57314673"/>
      <w:bookmarkStart w:id="977" w:name="_Toc69728987"/>
      <w:bookmarkStart w:id="978" w:name="_Toc98253928"/>
      <w:bookmarkStart w:id="979" w:name="_Toc165173856"/>
      <w:bookmarkStart w:id="980" w:name="_Ref194749150"/>
      <w:bookmarkStart w:id="981" w:name="_Ref194750368"/>
      <w:bookmarkStart w:id="982" w:name="_Ref89649494"/>
      <w:bookmarkStart w:id="983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8A3A6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8A3A6A">
        <w:rPr>
          <w:i/>
          <w:color w:val="000000"/>
        </w:rPr>
      </w:r>
      <w:r w:rsidR="008A3A6A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8A3A6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B2818">
              <w:rPr>
                <w:sz w:val="24"/>
                <w:szCs w:val="24"/>
              </w:rPr>
              <w:t>/</w:t>
            </w:r>
            <w:proofErr w:type="spellStart"/>
            <w:r w:rsidRPr="008B281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8A3A6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8A3A6A">
        <w:rPr>
          <w:i/>
          <w:color w:val="000000"/>
        </w:rPr>
      </w:r>
      <w:r w:rsidR="008A3A6A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8A3A6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4" w:name="_Toc176765537"/>
      <w:bookmarkStart w:id="985" w:name="_Toc198979986"/>
      <w:bookmarkStart w:id="986" w:name="_Toc217466321"/>
      <w:bookmarkStart w:id="987" w:name="_Toc217702859"/>
      <w:bookmarkStart w:id="988" w:name="_Toc233601977"/>
      <w:bookmarkStart w:id="989" w:name="_Toc263343463"/>
      <w:bookmarkStart w:id="990" w:name="_Toc439170680"/>
      <w:bookmarkStart w:id="991" w:name="_Toc439172782"/>
      <w:bookmarkStart w:id="992" w:name="_Toc439173226"/>
      <w:bookmarkStart w:id="993" w:name="_Toc439238222"/>
      <w:bookmarkStart w:id="994" w:name="_Toc439252770"/>
      <w:bookmarkStart w:id="995" w:name="_Toc439323744"/>
      <w:bookmarkStart w:id="996" w:name="_Toc440361378"/>
      <w:bookmarkStart w:id="997" w:name="_Toc440376133"/>
      <w:bookmarkStart w:id="998" w:name="_Toc440376260"/>
      <w:bookmarkStart w:id="999" w:name="_Toc440382518"/>
      <w:bookmarkStart w:id="1000" w:name="_Toc440447188"/>
      <w:bookmarkStart w:id="1001" w:name="_Toc440632349"/>
      <w:bookmarkStart w:id="1002" w:name="_Toc440875121"/>
      <w:bookmarkStart w:id="1003" w:name="_Toc441131108"/>
      <w:bookmarkStart w:id="1004" w:name="_Toc465774631"/>
      <w:bookmarkStart w:id="1005" w:name="_Toc465848860"/>
      <w:bookmarkStart w:id="1006" w:name="_Toc468876180"/>
      <w:bookmarkStart w:id="1007" w:name="_Toc469487674"/>
      <w:bookmarkStart w:id="1008" w:name="_Toc471979975"/>
      <w:r w:rsidRPr="00C236C0">
        <w:rPr>
          <w:szCs w:val="24"/>
        </w:rPr>
        <w:lastRenderedPageBreak/>
        <w:t>Инструкции по заполнению</w:t>
      </w:r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A3A6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8A3A6A">
        <w:rPr>
          <w:bCs w:val="0"/>
          <w:sz w:val="24"/>
          <w:szCs w:val="24"/>
        </w:rPr>
      </w:r>
      <w:r w:rsidR="008A3A6A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8A3A6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0" w:name="_Toc423423670"/>
      <w:bookmarkStart w:id="1011" w:name="_Ref440271036"/>
      <w:bookmarkStart w:id="1012" w:name="_Ref440274366"/>
      <w:bookmarkStart w:id="1013" w:name="_Ref440274902"/>
      <w:bookmarkStart w:id="1014" w:name="_Ref440284947"/>
      <w:bookmarkStart w:id="1015" w:name="_Ref440361140"/>
      <w:bookmarkStart w:id="1016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7" w:name="_Toc98253929"/>
      <w:bookmarkStart w:id="1018" w:name="_Toc157248183"/>
      <w:bookmarkStart w:id="1019" w:name="_Toc157496552"/>
      <w:bookmarkStart w:id="1020" w:name="_Toc158206091"/>
      <w:bookmarkStart w:id="1021" w:name="_Toc164057776"/>
      <w:bookmarkStart w:id="1022" w:name="_Toc164137126"/>
      <w:bookmarkStart w:id="1023" w:name="_Toc164161286"/>
      <w:bookmarkStart w:id="1024" w:name="_Toc165173857"/>
      <w:bookmarkStart w:id="1025" w:name="_Toc439170682"/>
      <w:bookmarkStart w:id="1026" w:name="_Toc439172784"/>
      <w:bookmarkStart w:id="1027" w:name="_Toc439173228"/>
      <w:bookmarkStart w:id="1028" w:name="_Toc439238224"/>
      <w:bookmarkStart w:id="1029" w:name="_Toc439252772"/>
      <w:bookmarkStart w:id="1030" w:name="_Toc439323746"/>
      <w:bookmarkStart w:id="1031" w:name="_Toc440361380"/>
      <w:bookmarkStart w:id="1032" w:name="_Toc440376135"/>
      <w:bookmarkStart w:id="1033" w:name="_Toc440376262"/>
      <w:bookmarkStart w:id="1034" w:name="_Toc440382520"/>
      <w:bookmarkStart w:id="1035" w:name="_Toc440447190"/>
      <w:bookmarkStart w:id="1036" w:name="_Toc440632351"/>
      <w:bookmarkStart w:id="1037" w:name="_Toc440875123"/>
      <w:bookmarkStart w:id="1038" w:name="_Toc441131110"/>
      <w:bookmarkStart w:id="1039" w:name="_Toc465774633"/>
      <w:bookmarkStart w:id="1040" w:name="_Toc465848862"/>
      <w:bookmarkStart w:id="1041" w:name="_Toc468876182"/>
      <w:bookmarkStart w:id="1042" w:name="_Toc469487676"/>
      <w:bookmarkStart w:id="1043" w:name="_Toc471979977"/>
      <w:r w:rsidRPr="009F5821">
        <w:rPr>
          <w:szCs w:val="24"/>
        </w:rPr>
        <w:t xml:space="preserve">Форма </w:t>
      </w:r>
      <w:bookmarkEnd w:id="1017"/>
      <w:r w:rsidRPr="009F5821">
        <w:rPr>
          <w:szCs w:val="24"/>
        </w:rPr>
        <w:t xml:space="preserve">графика </w:t>
      </w:r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r w:rsidR="009469A6" w:rsidRPr="009F5821">
        <w:rPr>
          <w:szCs w:val="24"/>
        </w:rPr>
        <w:t>оказания услуг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4" w:name="_Toc171070556"/>
      <w:bookmarkStart w:id="1045" w:name="_Toc98253927"/>
      <w:bookmarkStart w:id="1046" w:name="_Toc176605808"/>
      <w:bookmarkStart w:id="1047" w:name="_Toc176611017"/>
      <w:bookmarkStart w:id="1048" w:name="_Toc176611073"/>
      <w:bookmarkStart w:id="1049" w:name="_Toc176668676"/>
      <w:bookmarkStart w:id="1050" w:name="_Toc176684336"/>
      <w:bookmarkStart w:id="1051" w:name="_Toc176746279"/>
      <w:bookmarkStart w:id="1052" w:name="_Toc176747346"/>
      <w:bookmarkStart w:id="1053" w:name="_Toc198979988"/>
      <w:bookmarkStart w:id="1054" w:name="_Toc217466324"/>
      <w:bookmarkStart w:id="1055" w:name="_Toc217702862"/>
      <w:bookmarkStart w:id="1056" w:name="_Toc233601980"/>
      <w:bookmarkStart w:id="1057" w:name="_Toc263343466"/>
      <w:r w:rsidRPr="00F647F7">
        <w:rPr>
          <w:b w:val="0"/>
          <w:szCs w:val="24"/>
        </w:rPr>
        <w:br w:type="page"/>
      </w:r>
      <w:bookmarkStart w:id="1058" w:name="_Toc439170683"/>
      <w:bookmarkStart w:id="1059" w:name="_Toc439172785"/>
      <w:bookmarkStart w:id="1060" w:name="_Toc439173229"/>
      <w:bookmarkStart w:id="1061" w:name="_Toc439238225"/>
      <w:bookmarkStart w:id="1062" w:name="_Toc439252773"/>
      <w:bookmarkStart w:id="1063" w:name="_Toc439323747"/>
      <w:bookmarkStart w:id="1064" w:name="_Toc440361381"/>
      <w:bookmarkStart w:id="1065" w:name="_Toc440376136"/>
      <w:bookmarkStart w:id="1066" w:name="_Toc440376263"/>
      <w:bookmarkStart w:id="1067" w:name="_Toc440382521"/>
      <w:bookmarkStart w:id="1068" w:name="_Toc440447191"/>
      <w:bookmarkStart w:id="1069" w:name="_Toc440632352"/>
      <w:bookmarkStart w:id="1070" w:name="_Toc440875124"/>
      <w:bookmarkStart w:id="1071" w:name="_Toc441131111"/>
      <w:bookmarkStart w:id="1072" w:name="_Toc465774634"/>
      <w:bookmarkStart w:id="1073" w:name="_Toc465848863"/>
      <w:bookmarkStart w:id="1074" w:name="_Toc468876183"/>
      <w:bookmarkStart w:id="1075" w:name="_Toc469487677"/>
      <w:bookmarkStart w:id="1076" w:name="_Toc471979978"/>
      <w:r w:rsidRPr="009F5821">
        <w:rPr>
          <w:szCs w:val="24"/>
        </w:rPr>
        <w:lastRenderedPageBreak/>
        <w:t>Инструкции по заполнению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8A3A6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8A3A6A">
        <w:rPr>
          <w:sz w:val="24"/>
          <w:szCs w:val="24"/>
        </w:rPr>
      </w:r>
      <w:r w:rsidR="008A3A6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A3A6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8A3A6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8A3A6A">
        <w:rPr>
          <w:sz w:val="24"/>
          <w:szCs w:val="24"/>
        </w:rPr>
      </w:r>
      <w:r w:rsidR="008A3A6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8A3A6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7" w:name="_Hlt22846931"/>
      <w:bookmarkStart w:id="1078" w:name="_Ref440361439"/>
      <w:bookmarkStart w:id="1079" w:name="_Ref440361914"/>
      <w:bookmarkStart w:id="1080" w:name="_Ref440361959"/>
      <w:bookmarkStart w:id="1081" w:name="_Toc471979979"/>
      <w:bookmarkStart w:id="1082" w:name="_Ref93264992"/>
      <w:bookmarkStart w:id="1083" w:name="_Ref93265116"/>
      <w:bookmarkStart w:id="1084" w:name="_Toc98253933"/>
      <w:bookmarkStart w:id="1085" w:name="_Toc165173859"/>
      <w:bookmarkStart w:id="1086" w:name="_Toc423423671"/>
      <w:bookmarkEnd w:id="107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8"/>
      <w:bookmarkEnd w:id="1079"/>
      <w:bookmarkEnd w:id="1080"/>
      <w:bookmarkEnd w:id="108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7" w:name="_Toc440361383"/>
      <w:bookmarkStart w:id="1088" w:name="_Toc440376138"/>
      <w:bookmarkStart w:id="1089" w:name="_Toc440376265"/>
      <w:bookmarkStart w:id="1090" w:name="_Toc440382523"/>
      <w:bookmarkStart w:id="1091" w:name="_Toc440447193"/>
      <w:bookmarkStart w:id="1092" w:name="_Toc440632354"/>
      <w:bookmarkStart w:id="1093" w:name="_Toc440875126"/>
      <w:bookmarkStart w:id="1094" w:name="_Toc441131113"/>
      <w:bookmarkStart w:id="1095" w:name="_Toc465774636"/>
      <w:bookmarkStart w:id="1096" w:name="_Toc465848865"/>
      <w:bookmarkStart w:id="1097" w:name="_Toc468876185"/>
      <w:bookmarkStart w:id="1098" w:name="_Toc469487679"/>
      <w:bookmarkStart w:id="1099" w:name="_Toc471979980"/>
      <w:r w:rsidRPr="009F5821">
        <w:rPr>
          <w:szCs w:val="24"/>
        </w:rPr>
        <w:t>Форма графика оплаты оказания услуг</w:t>
      </w:r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0" w:name="_Toc440361384"/>
      <w:bookmarkStart w:id="1101" w:name="_Toc440376139"/>
      <w:bookmarkStart w:id="1102" w:name="_Toc440376266"/>
      <w:bookmarkStart w:id="1103" w:name="_Toc440382524"/>
      <w:bookmarkStart w:id="1104" w:name="_Toc440447194"/>
      <w:bookmarkStart w:id="1105" w:name="_Toc440632355"/>
      <w:bookmarkStart w:id="1106" w:name="_Toc440875127"/>
      <w:bookmarkStart w:id="1107" w:name="_Toc441131114"/>
      <w:bookmarkStart w:id="1108" w:name="_Toc465774637"/>
      <w:bookmarkStart w:id="1109" w:name="_Toc465848866"/>
      <w:bookmarkStart w:id="1110" w:name="_Toc468876186"/>
      <w:bookmarkStart w:id="1111" w:name="_Toc469487680"/>
      <w:bookmarkStart w:id="1112" w:name="_Toc471979981"/>
      <w:r w:rsidRPr="009F5821">
        <w:rPr>
          <w:szCs w:val="24"/>
        </w:rPr>
        <w:lastRenderedPageBreak/>
        <w:t>Инструкции по заполнению</w:t>
      </w:r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8A3A6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A3A6A">
        <w:rPr>
          <w:sz w:val="24"/>
          <w:szCs w:val="24"/>
        </w:rPr>
      </w:r>
      <w:r w:rsidR="008A3A6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A3A6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8A3A6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8A3A6A">
        <w:rPr>
          <w:sz w:val="24"/>
          <w:szCs w:val="24"/>
        </w:rPr>
      </w:r>
      <w:r w:rsidR="008A3A6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8A3A6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8A3A6A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8A3A6A" w:rsidRPr="00303087">
        <w:rPr>
          <w:sz w:val="24"/>
          <w:szCs w:val="24"/>
        </w:rPr>
      </w:r>
      <w:r w:rsidR="008A3A6A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A3A6A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3" w:name="_Ref440361531"/>
      <w:bookmarkStart w:id="1114" w:name="_Ref440361610"/>
      <w:bookmarkStart w:id="1115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2"/>
      <w:bookmarkEnd w:id="983"/>
      <w:bookmarkEnd w:id="1082"/>
      <w:bookmarkEnd w:id="1083"/>
      <w:bookmarkEnd w:id="1084"/>
      <w:bookmarkEnd w:id="1085"/>
      <w:bookmarkEnd w:id="1086"/>
      <w:bookmarkEnd w:id="1113"/>
      <w:bookmarkEnd w:id="1114"/>
      <w:bookmarkEnd w:id="111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6" w:name="_Toc439170685"/>
      <w:bookmarkStart w:id="1117" w:name="_Toc439172787"/>
      <w:bookmarkStart w:id="1118" w:name="_Toc439173231"/>
      <w:bookmarkStart w:id="1119" w:name="_Toc439238227"/>
      <w:bookmarkStart w:id="1120" w:name="_Toc439252775"/>
      <w:bookmarkStart w:id="1121" w:name="_Toc439323749"/>
      <w:bookmarkStart w:id="1122" w:name="_Toc440361386"/>
      <w:bookmarkStart w:id="1123" w:name="_Toc440376141"/>
      <w:bookmarkStart w:id="1124" w:name="_Toc440376268"/>
      <w:bookmarkStart w:id="1125" w:name="_Toc440382526"/>
      <w:bookmarkStart w:id="1126" w:name="_Toc440447196"/>
      <w:bookmarkStart w:id="1127" w:name="_Toc440632357"/>
      <w:bookmarkStart w:id="1128" w:name="_Toc440875129"/>
      <w:bookmarkStart w:id="1129" w:name="_Toc441131116"/>
      <w:bookmarkStart w:id="1130" w:name="_Toc465774639"/>
      <w:bookmarkStart w:id="1131" w:name="_Toc465848868"/>
      <w:bookmarkStart w:id="1132" w:name="_Toc468876188"/>
      <w:bookmarkStart w:id="1133" w:name="_Toc469487682"/>
      <w:bookmarkStart w:id="1134" w:name="_Toc471979983"/>
      <w:bookmarkStart w:id="1135" w:name="_Toc157248186"/>
      <w:bookmarkStart w:id="1136" w:name="_Toc157496555"/>
      <w:bookmarkStart w:id="1137" w:name="_Toc158206094"/>
      <w:bookmarkStart w:id="1138" w:name="_Toc164057779"/>
      <w:bookmarkStart w:id="1139" w:name="_Toc164137129"/>
      <w:bookmarkStart w:id="1140" w:name="_Toc164161289"/>
      <w:bookmarkStart w:id="1141" w:name="_Toc165173860"/>
      <w:r w:rsidRPr="009F5821">
        <w:rPr>
          <w:szCs w:val="24"/>
        </w:rPr>
        <w:t>Форма Протокола разногласий к проекту Договора</w:t>
      </w:r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r w:rsidRPr="009F5821">
        <w:rPr>
          <w:szCs w:val="24"/>
        </w:rPr>
        <w:t xml:space="preserve"> </w:t>
      </w:r>
      <w:bookmarkEnd w:id="1135"/>
      <w:bookmarkEnd w:id="1136"/>
      <w:bookmarkEnd w:id="1137"/>
      <w:bookmarkEnd w:id="1138"/>
      <w:bookmarkEnd w:id="1139"/>
      <w:bookmarkEnd w:id="1140"/>
      <w:bookmarkEnd w:id="11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8A3A6A">
              <w:fldChar w:fldCharType="begin"/>
            </w:r>
            <w:r w:rsidR="003C1FE1">
              <w:instrText xml:space="preserve"> REF _Ref440272931 \r \h </w:instrText>
            </w:r>
            <w:r w:rsidR="008A3A6A">
              <w:fldChar w:fldCharType="separate"/>
            </w:r>
            <w:r w:rsidR="00DA443D">
              <w:t>2</w:t>
            </w:r>
            <w:r w:rsidR="008A3A6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8A3A6A">
              <w:fldChar w:fldCharType="begin"/>
            </w:r>
            <w:r w:rsidR="003C1FE1">
              <w:instrText xml:space="preserve"> REF _Ref440272931 \r \h </w:instrText>
            </w:r>
            <w:r w:rsidR="008A3A6A">
              <w:fldChar w:fldCharType="separate"/>
            </w:r>
            <w:r w:rsidR="00DA443D">
              <w:t>2</w:t>
            </w:r>
            <w:r w:rsidR="008A3A6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2" w:name="_Toc439170686"/>
      <w:bookmarkStart w:id="1143" w:name="_Toc439172788"/>
      <w:bookmarkStart w:id="1144" w:name="_Toc439173232"/>
      <w:bookmarkStart w:id="1145" w:name="_Toc439238228"/>
      <w:bookmarkStart w:id="1146" w:name="_Toc439252776"/>
      <w:bookmarkStart w:id="1147" w:name="_Toc439323750"/>
      <w:bookmarkStart w:id="1148" w:name="_Toc440361387"/>
      <w:bookmarkStart w:id="1149" w:name="_Toc440376142"/>
      <w:bookmarkStart w:id="1150" w:name="_Toc440376269"/>
      <w:bookmarkStart w:id="1151" w:name="_Toc440382527"/>
      <w:bookmarkStart w:id="1152" w:name="_Toc440447197"/>
      <w:bookmarkStart w:id="1153" w:name="_Toc440632358"/>
      <w:bookmarkStart w:id="1154" w:name="_Toc440875130"/>
      <w:bookmarkStart w:id="1155" w:name="_Toc441131117"/>
      <w:bookmarkStart w:id="1156" w:name="_Toc465774640"/>
      <w:bookmarkStart w:id="1157" w:name="_Toc465848869"/>
      <w:bookmarkStart w:id="1158" w:name="_Toc468876189"/>
      <w:bookmarkStart w:id="1159" w:name="_Toc469487683"/>
      <w:bookmarkStart w:id="1160" w:name="_Toc471979984"/>
      <w:r w:rsidRPr="009F5821">
        <w:rPr>
          <w:szCs w:val="24"/>
        </w:rPr>
        <w:t>Инструкции по заполнению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8A3A6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A3A6A">
        <w:rPr>
          <w:sz w:val="24"/>
          <w:szCs w:val="24"/>
        </w:rPr>
      </w:r>
      <w:r w:rsidR="008A3A6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A3A6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8A3A6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8A3A6A">
        <w:rPr>
          <w:sz w:val="24"/>
          <w:szCs w:val="24"/>
        </w:rPr>
      </w:r>
      <w:r w:rsidR="008A3A6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8A3A6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8A3A6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8A3A6A">
        <w:rPr>
          <w:sz w:val="24"/>
          <w:szCs w:val="24"/>
        </w:rPr>
      </w:r>
      <w:r w:rsidR="008A3A6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8A3A6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1" w:name="_Ref55335823"/>
      <w:bookmarkStart w:id="1162" w:name="_Ref55336359"/>
      <w:bookmarkStart w:id="1163" w:name="_Toc57314675"/>
      <w:bookmarkStart w:id="1164" w:name="_Toc69728989"/>
      <w:bookmarkStart w:id="1165" w:name="_Toc98253939"/>
      <w:bookmarkStart w:id="1166" w:name="_Toc165173865"/>
      <w:bookmarkStart w:id="1167" w:name="_Toc423423672"/>
      <w:bookmarkStart w:id="1168" w:name="_Toc471979985"/>
      <w:bookmarkEnd w:id="826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</w:p>
    <w:p w:rsidR="004F4D80" w:rsidRPr="009F5821" w:rsidRDefault="004F4D80" w:rsidP="004F4D80">
      <w:pPr>
        <w:pStyle w:val="3"/>
        <w:rPr>
          <w:szCs w:val="24"/>
        </w:rPr>
      </w:pPr>
      <w:bookmarkStart w:id="1169" w:name="_Toc98253940"/>
      <w:bookmarkStart w:id="1170" w:name="_Toc157248192"/>
      <w:bookmarkStart w:id="1171" w:name="_Toc157496561"/>
      <w:bookmarkStart w:id="1172" w:name="_Toc158206100"/>
      <w:bookmarkStart w:id="1173" w:name="_Toc164057785"/>
      <w:bookmarkStart w:id="1174" w:name="_Toc164137135"/>
      <w:bookmarkStart w:id="1175" w:name="_Toc164161295"/>
      <w:bookmarkStart w:id="1176" w:name="_Toc165173866"/>
      <w:bookmarkStart w:id="1177" w:name="_Toc439170688"/>
      <w:bookmarkStart w:id="1178" w:name="_Toc439172790"/>
      <w:bookmarkStart w:id="1179" w:name="_Toc439173234"/>
      <w:bookmarkStart w:id="1180" w:name="_Toc439238230"/>
      <w:bookmarkStart w:id="1181" w:name="_Toc439252778"/>
      <w:bookmarkStart w:id="1182" w:name="_Ref440272119"/>
      <w:bookmarkStart w:id="1183" w:name="_Toc440361389"/>
      <w:bookmarkStart w:id="1184" w:name="_Ref444170274"/>
      <w:bookmarkStart w:id="1185" w:name="_Toc465774642"/>
      <w:bookmarkStart w:id="1186" w:name="_Toc465848871"/>
      <w:bookmarkStart w:id="1187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5F54">
              <w:rPr>
                <w:sz w:val="24"/>
                <w:szCs w:val="24"/>
              </w:rPr>
              <w:t>/</w:t>
            </w:r>
            <w:proofErr w:type="spellStart"/>
            <w:r w:rsidRPr="00A55F5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</w:t>
            </w:r>
            <w:proofErr w:type="gramStart"/>
            <w:r w:rsidR="004F4D80" w:rsidRPr="005A2CAE">
              <w:rPr>
                <w:szCs w:val="24"/>
              </w:rPr>
              <w:t>из</w:t>
            </w:r>
            <w:proofErr w:type="gramEnd"/>
            <w:r w:rsidR="004F4D80" w:rsidRPr="005A2CAE">
              <w:rPr>
                <w:szCs w:val="24"/>
              </w:rPr>
              <w:t xml:space="preserve"> </w:t>
            </w:r>
            <w:proofErr w:type="gramStart"/>
            <w:r w:rsidR="004F4D80" w:rsidRPr="005A2CAE">
              <w:rPr>
                <w:szCs w:val="24"/>
              </w:rPr>
              <w:t>спец</w:t>
            </w:r>
            <w:proofErr w:type="gramEnd"/>
            <w:r w:rsidR="004F4D80" w:rsidRPr="005A2CAE">
              <w:rPr>
                <w:szCs w:val="24"/>
              </w:rPr>
              <w:t>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3D3D29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3D3D2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3D3D2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3D3D29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3D3D29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8" w:name="_Toc439170689"/>
            <w:bookmarkStart w:id="1189" w:name="_Toc439172791"/>
            <w:bookmarkStart w:id="1190" w:name="_Toc439173235"/>
            <w:bookmarkStart w:id="1191" w:name="_Toc439238231"/>
            <w:bookmarkStart w:id="1192" w:name="_Toc439252779"/>
            <w:bookmarkStart w:id="1193" w:name="_Ref440272147"/>
            <w:bookmarkStart w:id="1194" w:name="_Toc440361390"/>
            <w:bookmarkStart w:id="1195" w:name="_Ref444170284"/>
            <w:bookmarkStart w:id="1196" w:name="_Ref444170359"/>
            <w:bookmarkStart w:id="1197" w:name="_Toc471979987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3D3D2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3D3D29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bookmarkStart w:id="1198" w:name="_GoBack"/>
      <w:bookmarkEnd w:id="1198"/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8"/>
      <w:bookmarkEnd w:id="1189"/>
      <w:bookmarkEnd w:id="1190"/>
      <w:bookmarkEnd w:id="1191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2"/>
      <w:bookmarkEnd w:id="1193"/>
      <w:bookmarkEnd w:id="1194"/>
      <w:bookmarkEnd w:id="1195"/>
      <w:bookmarkEnd w:id="1196"/>
      <w:bookmarkEnd w:id="1197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spellStart"/>
            <w:proofErr w:type="gramStart"/>
            <w:r w:rsidRPr="00AE1D21">
              <w:t>п</w:t>
            </w:r>
            <w:proofErr w:type="spellEnd"/>
            <w:proofErr w:type="gramEnd"/>
            <w:r w:rsidRPr="00AE1D21">
              <w:t>/</w:t>
            </w:r>
            <w:proofErr w:type="spellStart"/>
            <w:r w:rsidRPr="00AE1D21">
              <w:t>п</w:t>
            </w:r>
            <w:proofErr w:type="spellEnd"/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</w:t>
      </w:r>
      <w:proofErr w:type="spellStart"/>
      <w:r w:rsidRPr="00AE1D21">
        <w:t>д</w:t>
      </w:r>
      <w:proofErr w:type="spellEnd"/>
      <w:r w:rsidRPr="00AE1D21">
        <w:t>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fldSimple w:instr=" REF _Ref55336310 \r \h  \* MERGEFORMAT ">
        <w:r w:rsidR="00DA443D" w:rsidRPr="00DA443D">
          <w:rPr>
            <w:sz w:val="24"/>
            <w:szCs w:val="24"/>
          </w:rPr>
          <w:t>5.1</w:t>
        </w:r>
      </w:fldSimple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fldSimple w:instr=" REF _Ref444170359 \r \h  \* MERGEFORMAT ">
        <w:r w:rsidR="00DA443D" w:rsidRPr="00DA443D">
          <w:rPr>
            <w:sz w:val="24"/>
            <w:szCs w:val="24"/>
          </w:rPr>
          <w:t>5.7.2</w:t>
        </w:r>
      </w:fldSimple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A3A6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A3A6A">
        <w:rPr>
          <w:sz w:val="24"/>
          <w:szCs w:val="24"/>
        </w:rPr>
      </w:r>
      <w:r w:rsidR="008A3A6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A3A6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8A3A6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8A3A6A">
        <w:rPr>
          <w:sz w:val="24"/>
          <w:szCs w:val="24"/>
        </w:rPr>
      </w:r>
      <w:r w:rsidR="008A3A6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8A3A6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A3A6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A3A6A">
        <w:rPr>
          <w:sz w:val="24"/>
          <w:szCs w:val="24"/>
        </w:rPr>
      </w:r>
      <w:r w:rsidR="008A3A6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A3A6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A3A6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A3A6A">
        <w:rPr>
          <w:sz w:val="24"/>
          <w:szCs w:val="24"/>
        </w:rPr>
      </w:r>
      <w:r w:rsidR="008A3A6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A3A6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</w:t>
      </w:r>
      <w:proofErr w:type="spellStart"/>
      <w:r w:rsidRPr="00F11A50">
        <w:rPr>
          <w:sz w:val="24"/>
          <w:szCs w:val="24"/>
        </w:rPr>
        <w:t>х</w:t>
      </w:r>
      <w:proofErr w:type="spellEnd"/>
      <w:r w:rsidRPr="00F11A50">
        <w:rPr>
          <w:sz w:val="24"/>
          <w:szCs w:val="24"/>
        </w:rPr>
        <w:t>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fldSimple w:instr=" REF _Ref55336310 \r \h  \* MERGEFORMAT ">
        <w:r w:rsidR="00DA443D" w:rsidRPr="00DA443D">
          <w:rPr>
            <w:sz w:val="24"/>
            <w:szCs w:val="24"/>
          </w:rPr>
          <w:t>5.1</w:t>
        </w:r>
      </w:fldSimple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</w:t>
      </w:r>
      <w:proofErr w:type="spellStart"/>
      <w:r w:rsidR="004F4D80" w:rsidRPr="00AE1D21">
        <w:rPr>
          <w:sz w:val="24"/>
          <w:szCs w:val="24"/>
        </w:rPr>
        <w:t>аффилированными</w:t>
      </w:r>
      <w:proofErr w:type="spellEnd"/>
      <w:r w:rsidR="004F4D80" w:rsidRPr="00AE1D21">
        <w:rPr>
          <w:sz w:val="24"/>
          <w:szCs w:val="24"/>
        </w:rPr>
        <w:t xml:space="preserve">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</w:t>
      </w:r>
      <w:proofErr w:type="spellStart"/>
      <w:r w:rsidR="007C47E3" w:rsidRPr="00AE1D21">
        <w:rPr>
          <w:rFonts w:eastAsia="Calibri"/>
          <w:sz w:val="24"/>
          <w:szCs w:val="24"/>
          <w:lang w:eastAsia="en-US"/>
        </w:rPr>
        <w:t>аффилированными</w:t>
      </w:r>
      <w:proofErr w:type="spellEnd"/>
      <w:r w:rsidR="007C47E3" w:rsidRPr="00AE1D21">
        <w:rPr>
          <w:rFonts w:eastAsia="Calibri"/>
          <w:sz w:val="24"/>
          <w:szCs w:val="24"/>
          <w:lang w:eastAsia="en-US"/>
        </w:rPr>
        <w:t xml:space="preserve">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8A3A6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A3A6A">
        <w:rPr>
          <w:sz w:val="24"/>
          <w:szCs w:val="24"/>
        </w:rPr>
      </w:r>
      <w:r w:rsidR="008A3A6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A3A6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D27071">
        <w:rPr>
          <w:sz w:val="24"/>
          <w:szCs w:val="24"/>
        </w:rPr>
        <w:t>гос</w:t>
      </w:r>
      <w:proofErr w:type="spellEnd"/>
      <w:r w:rsidRPr="00D27071">
        <w:rPr>
          <w:sz w:val="24"/>
          <w:szCs w:val="24"/>
        </w:rPr>
        <w:t>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spellStart"/>
      <w:proofErr w:type="gramStart"/>
      <w:r w:rsidRPr="00646A17">
        <w:rPr>
          <w:sz w:val="24"/>
          <w:szCs w:val="24"/>
        </w:rPr>
        <w:t>Скан-копии</w:t>
      </w:r>
      <w:proofErr w:type="spellEnd"/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A3A6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8A3A6A">
        <w:rPr>
          <w:vertAlign w:val="subscript"/>
        </w:rPr>
      </w:r>
      <w:r w:rsidR="008A3A6A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8A3A6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8A3A6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8A3A6A">
        <w:rPr>
          <w:vertAlign w:val="subscript"/>
        </w:rPr>
      </w:r>
      <w:r w:rsidR="008A3A6A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8A3A6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8A3A6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A3A6A">
        <w:rPr>
          <w:sz w:val="24"/>
          <w:szCs w:val="24"/>
        </w:rPr>
      </w:r>
      <w:r w:rsidR="008A3A6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A3A6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8"/>
          <w:headerReference w:type="default" r:id="rId59"/>
          <w:footerReference w:type="even" r:id="rId60"/>
          <w:headerReference w:type="first" r:id="rId61"/>
          <w:footerReference w:type="first" r:id="rId6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8A3A6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A3A6A">
        <w:rPr>
          <w:sz w:val="24"/>
          <w:szCs w:val="24"/>
        </w:rPr>
      </w:r>
      <w:r w:rsidR="008A3A6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A3A6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8A3A6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8A3A6A">
        <w:rPr>
          <w:sz w:val="24"/>
          <w:szCs w:val="24"/>
        </w:rPr>
      </w:r>
      <w:r w:rsidR="008A3A6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8A3A6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8A3A6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A3A6A">
        <w:rPr>
          <w:sz w:val="24"/>
          <w:szCs w:val="24"/>
        </w:rPr>
      </w:r>
      <w:r w:rsidR="008A3A6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A3A6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8A3A6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8A3A6A">
        <w:rPr>
          <w:sz w:val="24"/>
          <w:szCs w:val="24"/>
        </w:rPr>
      </w:r>
      <w:r w:rsidR="008A3A6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8A3A6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8A3A6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8A3A6A">
        <w:rPr>
          <w:sz w:val="24"/>
          <w:szCs w:val="24"/>
        </w:rPr>
      </w:r>
      <w:r w:rsidR="008A3A6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8A3A6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8A3A6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8A3A6A">
        <w:rPr>
          <w:sz w:val="24"/>
          <w:szCs w:val="24"/>
        </w:rPr>
      </w:r>
      <w:r w:rsidR="008A3A6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8A3A6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8A3A6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A3A6A">
        <w:rPr>
          <w:sz w:val="24"/>
          <w:szCs w:val="24"/>
        </w:rPr>
      </w:r>
      <w:r w:rsidR="008A3A6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A3A6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8A3A6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8A3A6A">
        <w:rPr>
          <w:sz w:val="24"/>
          <w:szCs w:val="24"/>
        </w:rPr>
      </w:r>
      <w:r w:rsidR="008A3A6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8A3A6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8A3A6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8A3A6A">
        <w:rPr>
          <w:sz w:val="24"/>
          <w:szCs w:val="24"/>
        </w:rPr>
      </w:r>
      <w:r w:rsidR="008A3A6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8A3A6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B9A" w:rsidRDefault="00C04B9A">
      <w:pPr>
        <w:spacing w:line="240" w:lineRule="auto"/>
      </w:pPr>
      <w:r>
        <w:separator/>
      </w:r>
    </w:p>
  </w:endnote>
  <w:endnote w:type="continuationSeparator" w:id="0">
    <w:p w:rsidR="00C04B9A" w:rsidRDefault="00C04B9A">
      <w:pPr>
        <w:spacing w:line="240" w:lineRule="auto"/>
      </w:pPr>
      <w:r>
        <w:continuationSeparator/>
      </w:r>
    </w:p>
  </w:endnote>
  <w:endnote w:id="1">
    <w:p w:rsidR="00FC2A40" w:rsidRDefault="00FC2A40" w:rsidP="00AC3208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8A3A6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C2A4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C2A40" w:rsidRDefault="00FC2A40">
    <w:pPr>
      <w:pStyle w:val="aff2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Pr="00FA0376" w:rsidRDefault="00FC2A40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8A3A6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8A3A6A" w:rsidRPr="00FA0376">
      <w:rPr>
        <w:sz w:val="16"/>
        <w:szCs w:val="16"/>
        <w:lang w:eastAsia="ru-RU"/>
      </w:rPr>
      <w:fldChar w:fldCharType="separate"/>
    </w:r>
    <w:r w:rsidR="009455DC">
      <w:rPr>
        <w:noProof/>
        <w:sz w:val="16"/>
        <w:szCs w:val="16"/>
        <w:lang w:eastAsia="ru-RU"/>
      </w:rPr>
      <w:t>17</w:t>
    </w:r>
    <w:r w:rsidR="008A3A6A" w:rsidRPr="00FA0376">
      <w:rPr>
        <w:sz w:val="16"/>
        <w:szCs w:val="16"/>
        <w:lang w:eastAsia="ru-RU"/>
      </w:rPr>
      <w:fldChar w:fldCharType="end"/>
    </w:r>
  </w:p>
  <w:p w:rsidR="00FC2A40" w:rsidRPr="00EE0539" w:rsidRDefault="00FC2A40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260977">
      <w:rPr>
        <w:sz w:val="18"/>
        <w:szCs w:val="18"/>
      </w:rPr>
      <w:t>Договора  на оказание услуг по ремонту счетчиков электрической энергии для нужд ПАО МРСК Центра (филиал Белгородэнерго)</w:t>
    </w:r>
    <w:r w:rsidRPr="008B36B0">
      <w:rPr>
        <w:sz w:val="18"/>
        <w:szCs w:val="18"/>
      </w:rPr>
      <w:t>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B9A" w:rsidRDefault="00C04B9A">
      <w:pPr>
        <w:spacing w:line="240" w:lineRule="auto"/>
      </w:pPr>
      <w:r>
        <w:separator/>
      </w:r>
    </w:p>
  </w:footnote>
  <w:footnote w:type="continuationSeparator" w:id="0">
    <w:p w:rsidR="00C04B9A" w:rsidRDefault="00C04B9A">
      <w:pPr>
        <w:spacing w:line="240" w:lineRule="auto"/>
      </w:pPr>
      <w:r>
        <w:continuationSeparator/>
      </w:r>
    </w:p>
  </w:footnote>
  <w:footnote w:id="1">
    <w:p w:rsidR="00FC2A40" w:rsidRPr="00B36685" w:rsidRDefault="00FC2A40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FC2A40" w:rsidRDefault="00FC2A40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FC2A40" w:rsidRDefault="00FC2A40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FC2A40" w:rsidRDefault="00FC2A40" w:rsidP="004937CA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>
    <w:pPr>
      <w:pStyle w:val="aff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Pr="00930031" w:rsidRDefault="00FC2A40" w:rsidP="00930031">
    <w:pPr>
      <w:pStyle w:val="aff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>
    <w:pPr>
      <w:pStyle w:val="af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>
    <w:pPr>
      <w:pStyle w:val="aff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2ECC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582A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29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558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6661F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3A8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700"/>
    <w:rsid w:val="0077289C"/>
    <w:rsid w:val="00773627"/>
    <w:rsid w:val="007738A8"/>
    <w:rsid w:val="007767E1"/>
    <w:rsid w:val="007773F3"/>
    <w:rsid w:val="00777ABE"/>
    <w:rsid w:val="00777E5B"/>
    <w:rsid w:val="00781AF1"/>
    <w:rsid w:val="00782099"/>
    <w:rsid w:val="00783ABE"/>
    <w:rsid w:val="0078409D"/>
    <w:rsid w:val="00785555"/>
    <w:rsid w:val="007857E5"/>
    <w:rsid w:val="00786C63"/>
    <w:rsid w:val="00790920"/>
    <w:rsid w:val="00796DE4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B765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3A6A"/>
    <w:rsid w:val="008A61E3"/>
    <w:rsid w:val="008B09A4"/>
    <w:rsid w:val="008B0CEB"/>
    <w:rsid w:val="008B15FF"/>
    <w:rsid w:val="008B28CE"/>
    <w:rsid w:val="008B3329"/>
    <w:rsid w:val="008B36B0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5DC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03CB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B9A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528"/>
    <w:rsid w:val="00D20928"/>
    <w:rsid w:val="00D209A1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1BA3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A57DE"/>
    <w:rsid w:val="00EB1E0C"/>
    <w:rsid w:val="00EB1E5E"/>
    <w:rsid w:val="00EB5268"/>
    <w:rsid w:val="00EC1043"/>
    <w:rsid w:val="00EC2E49"/>
    <w:rsid w:val="00EC73BD"/>
    <w:rsid w:val="00EC788A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2A40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footer" Target="footer4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mailto:Lykova.EI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mailto:Ermolova.I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eader" Target="header13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yperlink" Target="http://www.b2b-mrsk.ru/" TargetMode="External"/><Relationship Id="rId28" Type="http://schemas.openxmlformats.org/officeDocument/2006/relationships/footer" Target="footer5.xml"/><Relationship Id="rId36" Type="http://schemas.openxmlformats.org/officeDocument/2006/relationships/hyperlink" Target="mailto:Goryagina.TN@mrsk-1.ru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5.xml"/><Relationship Id="rId10" Type="http://schemas.openxmlformats.org/officeDocument/2006/relationships/image" Target="media/image1.png"/><Relationship Id="rId19" Type="http://schemas.openxmlformats.org/officeDocument/2006/relationships/hyperlink" Target="http://portal/Dictionaries/_layouts/15/tops/toitem.aspx?listid=AD8BC8A3-F8D6-4885-91A7-926C7DE9BD2E&amp;uid=%7b4E9B114C-9DAB-4133-B939-A6421968CF4E%7d" TargetMode="External"/><Relationship Id="rId31" Type="http://schemas.openxmlformats.org/officeDocument/2006/relationships/header" Target="header8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footer" Target="footer11.xml"/><Relationship Id="rId65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theme" Target="theme/theme1.xml"/><Relationship Id="rId8" Type="http://schemas.openxmlformats.org/officeDocument/2006/relationships/hyperlink" Target="mailto:posta@mrsk-1.ru" TargetMode="Externa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21417-CC29-44B9-9DC0-7B6128FEE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91</Pages>
  <Words>27470</Words>
  <Characters>156584</Characters>
  <Application>Microsoft Office Word</Application>
  <DocSecurity>0</DocSecurity>
  <Lines>1304</Lines>
  <Paragraphs>367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183687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mihaylichenko.tv</cp:lastModifiedBy>
  <cp:revision>136</cp:revision>
  <cp:lastPrinted>2015-12-29T14:27:00Z</cp:lastPrinted>
  <dcterms:created xsi:type="dcterms:W3CDTF">2016-01-13T12:36:00Z</dcterms:created>
  <dcterms:modified xsi:type="dcterms:W3CDTF">2017-05-29T08:03:00Z</dcterms:modified>
</cp:coreProperties>
</file>