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E5453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54532" w:rsidRPr="00E54532" w:rsidRDefault="00E545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511018B2" wp14:editId="7190368F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E54532" w:rsidRPr="008C29C3" w:rsidRDefault="00E54532" w:rsidP="00E54532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>Председатель закупочной комиссии -</w:t>
      </w:r>
    </w:p>
    <w:p w:rsidR="00E54532" w:rsidRPr="008C29C3" w:rsidRDefault="00E54532" w:rsidP="00E54532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 xml:space="preserve">заместитель генерального директора </w:t>
      </w:r>
    </w:p>
    <w:p w:rsidR="00E54532" w:rsidRPr="008C29C3" w:rsidRDefault="00E54532" w:rsidP="00E54532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E54532" w:rsidRPr="00382A07" w:rsidRDefault="00E54532" w:rsidP="00E54532">
      <w:pPr>
        <w:spacing w:line="240" w:lineRule="auto"/>
        <w:jc w:val="right"/>
        <w:rPr>
          <w:sz w:val="24"/>
          <w:szCs w:val="24"/>
        </w:rPr>
      </w:pPr>
      <w:r w:rsidRPr="008C29C3">
        <w:rPr>
          <w:sz w:val="24"/>
          <w:szCs w:val="24"/>
        </w:rPr>
        <w:t>________________ В.А. Сыщиков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E54532">
        <w:rPr>
          <w:b/>
          <w:sz w:val="24"/>
          <w:szCs w:val="24"/>
        </w:rPr>
        <w:t>Договор</w:t>
      </w:r>
      <w:r w:rsidR="00E54532" w:rsidRPr="00E54532">
        <w:rPr>
          <w:b/>
          <w:sz w:val="24"/>
          <w:szCs w:val="24"/>
        </w:rPr>
        <w:t>а</w:t>
      </w:r>
      <w:r w:rsidR="007556FF" w:rsidRPr="00E54532">
        <w:rPr>
          <w:b/>
          <w:sz w:val="24"/>
          <w:szCs w:val="24"/>
        </w:rPr>
        <w:t xml:space="preserve"> </w:t>
      </w:r>
      <w:r w:rsidR="00E54532" w:rsidRPr="00E54532">
        <w:rPr>
          <w:b/>
          <w:sz w:val="24"/>
          <w:szCs w:val="24"/>
        </w:rPr>
        <w:t>на поставку привода моторного для нужд ПАО «МРСК Центра» (филиала «Тамбовэнерго»)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54532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5453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54532" w:rsidRPr="008C29C3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E54532" w:rsidRPr="008C29C3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E54532">
        <w:rPr>
          <w:b/>
          <w:sz w:val="24"/>
          <w:szCs w:val="24"/>
          <w:highlight w:val="yellow"/>
        </w:rPr>
        <w:t>28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E54532">
        <w:rPr>
          <w:b/>
          <w:sz w:val="24"/>
          <w:szCs w:val="24"/>
          <w:highlight w:val="yellow"/>
        </w:rPr>
        <w:t>марта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E54532">
        <w:rPr>
          <w:sz w:val="24"/>
          <w:szCs w:val="24"/>
        </w:rPr>
        <w:t xml:space="preserve">, </w:t>
      </w:r>
      <w:r w:rsidR="00E54532" w:rsidRPr="00F764B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>(</w:t>
      </w:r>
      <w:r w:rsidR="00D15381" w:rsidRPr="00E54532">
        <w:rPr>
          <w:sz w:val="24"/>
          <w:szCs w:val="24"/>
        </w:rPr>
        <w:t xml:space="preserve">далее – Участники) </w:t>
      </w:r>
      <w:r w:rsidR="004B5EB3" w:rsidRPr="00E54532">
        <w:rPr>
          <w:sz w:val="24"/>
          <w:szCs w:val="24"/>
        </w:rPr>
        <w:t>к участию в процедуре О</w:t>
      </w:r>
      <w:r w:rsidRPr="00E5453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54532">
        <w:rPr>
          <w:sz w:val="24"/>
          <w:szCs w:val="24"/>
        </w:rPr>
        <w:t xml:space="preserve">на право заключения </w:t>
      </w:r>
      <w:r w:rsidR="00E54532">
        <w:rPr>
          <w:sz w:val="24"/>
          <w:szCs w:val="24"/>
        </w:rPr>
        <w:t xml:space="preserve">Договора </w:t>
      </w:r>
      <w:r w:rsidR="00E54532" w:rsidRPr="00E54532">
        <w:rPr>
          <w:sz w:val="24"/>
          <w:szCs w:val="24"/>
          <w:lang w:eastAsia="ru-RU"/>
        </w:rPr>
        <w:t xml:space="preserve">на </w:t>
      </w:r>
      <w:r w:rsidR="00E54532" w:rsidRPr="00E54532">
        <w:rPr>
          <w:bCs w:val="0"/>
          <w:sz w:val="24"/>
          <w:szCs w:val="24"/>
          <w:lang w:eastAsia="ru-RU"/>
        </w:rPr>
        <w:t xml:space="preserve">поставку </w:t>
      </w:r>
      <w:r w:rsidR="00E54532" w:rsidRPr="00E54532">
        <w:rPr>
          <w:rFonts w:eastAsia="Calibri"/>
          <w:bCs w:val="0"/>
          <w:sz w:val="24"/>
          <w:szCs w:val="24"/>
          <w:lang w:eastAsia="en-US"/>
        </w:rPr>
        <w:t>привода моторного</w:t>
      </w:r>
      <w:r w:rsidR="00E54532" w:rsidRPr="00E54532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862664" w:rsidRPr="00E54532">
        <w:rPr>
          <w:sz w:val="24"/>
          <w:szCs w:val="24"/>
        </w:rPr>
        <w:t>, расположенного по адресу: РФ, 392680, г. Тамбов, ул. Моршанск</w:t>
      </w:r>
      <w:r w:rsidR="00E54532" w:rsidRPr="00E54532">
        <w:rPr>
          <w:sz w:val="24"/>
          <w:szCs w:val="24"/>
        </w:rPr>
        <w:t>ое шоссе, д. 23</w:t>
      </w:r>
      <w:r w:rsidRPr="00E5453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19" w:history="1">
        <w:r w:rsidR="00862664" w:rsidRPr="00E54532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E54532">
        <w:rPr>
          <w:sz w:val="24"/>
          <w:szCs w:val="24"/>
        </w:rPr>
        <w:t xml:space="preserve"> </w:t>
      </w:r>
      <w:r w:rsidR="00702B2C" w:rsidRPr="00E54532">
        <w:rPr>
          <w:sz w:val="24"/>
          <w:szCs w:val="24"/>
        </w:rPr>
        <w:t>(д</w:t>
      </w:r>
      <w:r w:rsidR="00702B2C" w:rsidRPr="00382A07">
        <w:rPr>
          <w:sz w:val="24"/>
          <w:szCs w:val="24"/>
        </w:rPr>
        <w:t>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E54532">
        <w:rPr>
          <w:sz w:val="24"/>
          <w:szCs w:val="24"/>
        </w:rPr>
        <w:t xml:space="preserve">Договора </w:t>
      </w:r>
      <w:r w:rsidR="00E54532" w:rsidRPr="00E54532">
        <w:rPr>
          <w:sz w:val="24"/>
          <w:szCs w:val="24"/>
          <w:lang w:eastAsia="ru-RU"/>
        </w:rPr>
        <w:t xml:space="preserve">на </w:t>
      </w:r>
      <w:r w:rsidR="00E54532" w:rsidRPr="00E54532">
        <w:rPr>
          <w:bCs w:val="0"/>
          <w:sz w:val="24"/>
          <w:szCs w:val="24"/>
          <w:lang w:eastAsia="ru-RU"/>
        </w:rPr>
        <w:t xml:space="preserve">поставку </w:t>
      </w:r>
      <w:r w:rsidR="00E54532" w:rsidRPr="00E54532">
        <w:rPr>
          <w:rFonts w:eastAsia="Calibri"/>
          <w:bCs w:val="0"/>
          <w:sz w:val="24"/>
          <w:szCs w:val="24"/>
          <w:lang w:eastAsia="en-US"/>
        </w:rPr>
        <w:t>привода моторного</w:t>
      </w:r>
      <w:r w:rsidR="00E54532" w:rsidRPr="00E54532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E5453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E54532">
        <w:rPr>
          <w:sz w:val="24"/>
          <w:szCs w:val="24"/>
        </w:rPr>
        <w:t xml:space="preserve">: </w:t>
      </w:r>
      <w:r w:rsidRPr="00E54532">
        <w:rPr>
          <w:b/>
          <w:sz w:val="24"/>
          <w:szCs w:val="24"/>
        </w:rPr>
        <w:t>1 (один)</w:t>
      </w:r>
      <w:r w:rsidRPr="00E54532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5453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E54532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5453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E54532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54532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E54532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E54532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E54532">
        <w:rPr>
          <w:sz w:val="24"/>
          <w:szCs w:val="24"/>
        </w:rPr>
        <w:t>поставок</w:t>
      </w:r>
      <w:r w:rsidR="00717F60" w:rsidRPr="00E54532">
        <w:rPr>
          <w:sz w:val="24"/>
          <w:szCs w:val="24"/>
        </w:rPr>
        <w:t xml:space="preserve">: </w:t>
      </w:r>
      <w:r w:rsidRPr="00E54532">
        <w:rPr>
          <w:b/>
          <w:sz w:val="24"/>
          <w:szCs w:val="24"/>
        </w:rPr>
        <w:t xml:space="preserve">в течение </w:t>
      </w:r>
      <w:r w:rsidR="00E54532" w:rsidRPr="00E54532">
        <w:rPr>
          <w:b/>
          <w:sz w:val="24"/>
          <w:szCs w:val="24"/>
        </w:rPr>
        <w:t>30</w:t>
      </w:r>
      <w:r w:rsidRPr="00E54532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E54532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E54532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E54532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0"/>
    </w:p>
    <w:p w:rsidR="008D2928" w:rsidRPr="00E54532" w:rsidRDefault="00E54532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54532">
        <w:rPr>
          <w:rFonts w:ascii="Times New Roman" w:hAnsi="Times New Roman"/>
          <w:sz w:val="24"/>
          <w:szCs w:val="24"/>
        </w:rPr>
        <w:t xml:space="preserve"> </w:t>
      </w:r>
      <w:r w:rsidR="008D2928" w:rsidRPr="00E54532">
        <w:rPr>
          <w:rFonts w:ascii="Times New Roman" w:hAnsi="Times New Roman"/>
          <w:sz w:val="24"/>
          <w:szCs w:val="24"/>
        </w:rPr>
        <w:t>«Тамбовэнерго», РФ, г.</w:t>
      </w:r>
      <w:r w:rsidR="001F6C0D" w:rsidRPr="00E54532">
        <w:rPr>
          <w:rFonts w:ascii="Times New Roman" w:hAnsi="Times New Roman"/>
          <w:sz w:val="24"/>
          <w:szCs w:val="24"/>
        </w:rPr>
        <w:t xml:space="preserve"> </w:t>
      </w:r>
      <w:r w:rsidR="008D2928" w:rsidRPr="00E54532">
        <w:rPr>
          <w:rFonts w:ascii="Times New Roman" w:hAnsi="Times New Roman"/>
          <w:sz w:val="24"/>
          <w:szCs w:val="24"/>
        </w:rPr>
        <w:t>Тамбов, ул. Авиац</w:t>
      </w:r>
      <w:r w:rsidRPr="00E54532">
        <w:rPr>
          <w:rFonts w:ascii="Times New Roman" w:hAnsi="Times New Roman"/>
          <w:sz w:val="24"/>
          <w:szCs w:val="24"/>
        </w:rPr>
        <w:t>ионная, 149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E54532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E5453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54532">
        <w:rPr>
          <w:b/>
          <w:bCs w:val="0"/>
          <w:sz w:val="24"/>
          <w:szCs w:val="24"/>
          <w:lang w:eastAsia="ru-RU"/>
        </w:rPr>
        <w:t>1 116 000,00</w:t>
      </w:r>
      <w:r w:rsidRPr="00E54532">
        <w:rPr>
          <w:bCs w:val="0"/>
          <w:sz w:val="24"/>
          <w:szCs w:val="24"/>
          <w:lang w:eastAsia="ru-RU"/>
        </w:rPr>
        <w:t xml:space="preserve"> (Один миллион сто шестнадцать тысяч) рублей 00 копеек РФ, без учета НДС; НДС составляет </w:t>
      </w:r>
      <w:r w:rsidRPr="00E54532">
        <w:rPr>
          <w:b/>
          <w:bCs w:val="0"/>
          <w:sz w:val="24"/>
          <w:szCs w:val="24"/>
          <w:lang w:eastAsia="ru-RU"/>
        </w:rPr>
        <w:t>200 880,00</w:t>
      </w:r>
      <w:r w:rsidRPr="00E54532">
        <w:rPr>
          <w:bCs w:val="0"/>
          <w:sz w:val="24"/>
          <w:szCs w:val="24"/>
          <w:lang w:eastAsia="ru-RU"/>
        </w:rPr>
        <w:t xml:space="preserve"> (Двести тысяч восемьсот восемьдесят) рублей 00 копеек РФ; </w:t>
      </w:r>
      <w:r w:rsidRPr="00E54532">
        <w:rPr>
          <w:b/>
          <w:bCs w:val="0"/>
          <w:sz w:val="24"/>
          <w:szCs w:val="24"/>
          <w:lang w:eastAsia="ru-RU"/>
        </w:rPr>
        <w:t>1 316 880,00</w:t>
      </w:r>
      <w:r w:rsidRPr="00E54532">
        <w:rPr>
          <w:bCs w:val="0"/>
          <w:sz w:val="24"/>
          <w:szCs w:val="24"/>
          <w:lang w:eastAsia="ru-RU"/>
        </w:rPr>
        <w:t xml:space="preserve"> (Один миллион триста шестнадцать тысяч восемьсот восемьдесят) рублей 00 копеек РФ, с учетом НДС</w:t>
      </w:r>
      <w:r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E54532">
        <w:rPr>
          <w:bCs w:val="0"/>
          <w:sz w:val="24"/>
          <w:szCs w:val="24"/>
        </w:rPr>
        <w:t xml:space="preserve">, </w:t>
      </w:r>
      <w:r w:rsidR="00E54532" w:rsidRPr="008C29C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E54532" w:rsidRPr="00D04DF1" w:rsidRDefault="00E54532" w:rsidP="00E545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7904B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7904B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7904BC" w:rsidRPr="007904BC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7904BC" w:rsidRPr="007904BC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7904BC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904BC" w:rsidRPr="007904BC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7904BC" w:rsidRPr="007904BC">
        <w:rPr>
          <w:rFonts w:eastAsia="Calibri"/>
          <w:szCs w:val="24"/>
          <w:u w:val="single"/>
          <w:lang w:eastAsia="en-US"/>
        </w:rPr>
        <w:t>kobeleva.ey@mrsk-1.ru</w:t>
      </w:r>
      <w:r w:rsidRPr="007904BC">
        <w:rPr>
          <w:rFonts w:eastAsia="Calibri"/>
          <w:szCs w:val="24"/>
          <w:lang w:eastAsia="en-US"/>
        </w:rPr>
        <w:t>. Данные</w:t>
      </w:r>
      <w:r w:rsidRPr="00DB5A15">
        <w:rPr>
          <w:rFonts w:eastAsia="Calibri"/>
          <w:szCs w:val="24"/>
          <w:lang w:eastAsia="en-US"/>
        </w:rPr>
        <w:t xml:space="preserve"> документы </w:t>
      </w:r>
      <w:r w:rsidRPr="00DB5A15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7904BC" w:rsidRPr="002D5CFA" w:rsidRDefault="007904BC" w:rsidP="007904B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7904BC" w:rsidRPr="002D5CFA" w:rsidRDefault="007904BC" w:rsidP="007904B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7904BC" w:rsidRPr="002D5CFA" w:rsidRDefault="007904BC" w:rsidP="007904B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7904BC" w:rsidRPr="002D5CFA" w:rsidRDefault="007904BC" w:rsidP="007904B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7904BC" w:rsidRPr="002D5CFA" w:rsidRDefault="007904BC" w:rsidP="007904B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7904BC" w:rsidRPr="002D5CFA" w:rsidRDefault="007904BC" w:rsidP="007904B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7904BC" w:rsidRPr="002D5CFA" w:rsidRDefault="007904BC" w:rsidP="007904B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lastRenderedPageBreak/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7904BC">
        <w:rPr>
          <w:b/>
          <w:bCs w:val="0"/>
          <w:sz w:val="24"/>
          <w:szCs w:val="24"/>
          <w:highlight w:val="yellow"/>
        </w:rPr>
        <w:t>13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7904BC">
        <w:rPr>
          <w:b/>
          <w:bCs w:val="0"/>
          <w:sz w:val="24"/>
          <w:szCs w:val="24"/>
          <w:highlight w:val="yellow"/>
        </w:rPr>
        <w:t>апреля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</w:t>
      </w:r>
      <w:r w:rsidR="00717F60" w:rsidRPr="00382A07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Закупочная комиссия полагает, что цены, заявленные </w:t>
      </w:r>
      <w:r w:rsidRPr="00382A07">
        <w:rPr>
          <w:sz w:val="24"/>
          <w:szCs w:val="24"/>
          <w:lang w:eastAsia="ru-RU"/>
        </w:rPr>
        <w:lastRenderedPageBreak/>
        <w:t>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018D6">
        <w:rPr>
          <w:sz w:val="24"/>
          <w:szCs w:val="24"/>
          <w:highlight w:val="yellow"/>
        </w:rPr>
        <w:t>Приложении №3 к настоящей Документации</w:t>
      </w:r>
      <w:r w:rsidRPr="001018D6">
        <w:rPr>
          <w:sz w:val="24"/>
          <w:szCs w:val="24"/>
        </w:rPr>
        <w:t>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>Признание запроса предложений несостоявшимся</w:t>
      </w:r>
      <w:bookmarkEnd w:id="653"/>
      <w:bookmarkEnd w:id="654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</w:t>
      </w:r>
      <w:r w:rsidRPr="004A1A68">
        <w:rPr>
          <w:sz w:val="24"/>
          <w:szCs w:val="24"/>
        </w:rPr>
        <w:lastRenderedPageBreak/>
        <w:t xml:space="preserve">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 xml:space="preserve">Ход переговоров и достигнутые результаты фиксируются в Протоколе </w:t>
      </w:r>
      <w:r w:rsidRPr="0000216B">
        <w:rPr>
          <w:rStyle w:val="adskobk"/>
          <w:sz w:val="24"/>
          <w:szCs w:val="24"/>
        </w:rPr>
        <w:lastRenderedPageBreak/>
        <w:t>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</w:t>
      </w:r>
      <w:r w:rsidRPr="001018D6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382A07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2B5044" w:rsidRPr="00382A07" w:rsidRDefault="002B5044" w:rsidP="0021751A">
      <w:pPr>
        <w:pStyle w:val="2"/>
        <w:ind w:left="1701" w:hanging="1134"/>
      </w:pPr>
      <w:bookmarkStart w:id="775" w:name="_Ref194832984"/>
      <w:bookmarkStart w:id="776" w:name="_Ref197686508"/>
      <w:bookmarkStart w:id="777" w:name="_Toc423421727"/>
      <w:bookmarkStart w:id="778" w:name="_Toc498588917"/>
      <w:bookmarkStart w:id="779" w:name="_GoBack"/>
      <w:bookmarkEnd w:id="779"/>
      <w:r w:rsidRPr="00382A07">
        <w:t>Требование к поставляемой продукции</w:t>
      </w:r>
      <w:bookmarkEnd w:id="775"/>
      <w:bookmarkEnd w:id="776"/>
      <w:bookmarkEnd w:id="777"/>
      <w:bookmarkEnd w:id="778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0"/>
      <w:bookmarkEnd w:id="711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E5453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E5453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E5453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E5453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E5453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E5453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E5453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E5453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80B" w:rsidRDefault="0051080B">
      <w:pPr>
        <w:spacing w:line="240" w:lineRule="auto"/>
      </w:pPr>
      <w:r>
        <w:separator/>
      </w:r>
    </w:p>
  </w:endnote>
  <w:endnote w:type="continuationSeparator" w:id="0">
    <w:p w:rsidR="0051080B" w:rsidRDefault="0051080B">
      <w:pPr>
        <w:spacing w:line="240" w:lineRule="auto"/>
      </w:pPr>
      <w:r>
        <w:continuationSeparator/>
      </w:r>
    </w:p>
  </w:endnote>
  <w:endnote w:id="1">
    <w:p w:rsidR="00E54532" w:rsidRPr="001D6DBB" w:rsidRDefault="00E5453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54532" w:rsidRDefault="00E5453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Pr="00FA0376" w:rsidRDefault="00E5453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904BC">
      <w:rPr>
        <w:noProof/>
        <w:sz w:val="16"/>
        <w:szCs w:val="16"/>
        <w:lang w:eastAsia="ru-RU"/>
      </w:rPr>
      <w:t>53</w:t>
    </w:r>
    <w:r w:rsidRPr="00FA0376">
      <w:rPr>
        <w:sz w:val="16"/>
        <w:szCs w:val="16"/>
        <w:lang w:eastAsia="ru-RU"/>
      </w:rPr>
      <w:fldChar w:fldCharType="end"/>
    </w:r>
  </w:p>
  <w:p w:rsidR="00E54532" w:rsidRPr="00EE0539" w:rsidRDefault="00E5453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54532">
      <w:rPr>
        <w:sz w:val="18"/>
        <w:szCs w:val="18"/>
      </w:rPr>
      <w:t>Договора на поставку привода моторного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80B" w:rsidRDefault="0051080B">
      <w:pPr>
        <w:spacing w:line="240" w:lineRule="auto"/>
      </w:pPr>
      <w:r>
        <w:separator/>
      </w:r>
    </w:p>
  </w:footnote>
  <w:footnote w:type="continuationSeparator" w:id="0">
    <w:p w:rsidR="0051080B" w:rsidRDefault="0051080B">
      <w:pPr>
        <w:spacing w:line="240" w:lineRule="auto"/>
      </w:pPr>
      <w:r>
        <w:continuationSeparator/>
      </w:r>
    </w:p>
  </w:footnote>
  <w:footnote w:id="1">
    <w:p w:rsidR="00E54532" w:rsidRPr="00B36685" w:rsidRDefault="00E5453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54532" w:rsidRDefault="00E54532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54532" w:rsidRDefault="00E54532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54532" w:rsidRPr="00F83889" w:rsidRDefault="00E545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54532" w:rsidRPr="00F83889" w:rsidRDefault="00E545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54532" w:rsidRPr="00F83889" w:rsidRDefault="00E545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54532" w:rsidRPr="00F83889" w:rsidRDefault="00E545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54532" w:rsidRDefault="00E5453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Pr="00930031" w:rsidRDefault="00E5453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532" w:rsidRDefault="00E545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80B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4BC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4532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144B47CE-EB5D-40AF-B9AF-A5961A26A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7904BC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7904BC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8D5F-EF14-490F-93D2-1C1BE5956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89</Pages>
  <Words>30229</Words>
  <Characters>172306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202131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57</cp:revision>
  <cp:lastPrinted>2015-12-29T14:27:00Z</cp:lastPrinted>
  <dcterms:created xsi:type="dcterms:W3CDTF">2016-12-02T12:44:00Z</dcterms:created>
  <dcterms:modified xsi:type="dcterms:W3CDTF">2018-03-27T08:29:00Z</dcterms:modified>
</cp:coreProperties>
</file>