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BD7BF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sidRPr="005A1229">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тел.: +7 (495) 747-92-92,</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BF0" w:rsidRPr="000D67AD" w:rsidRDefault="00BD7B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BF0" w:rsidRPr="00BD7BF0" w:rsidRDefault="00BD7BF0"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D7BF0">
                    <w:rPr>
                      <w:rFonts w:ascii="Helios" w:hAnsi="Helios"/>
                      <w:sz w:val="12"/>
                      <w:szCs w:val="12"/>
                    </w:rPr>
                    <w:t>-</w:t>
                  </w:r>
                  <w:r w:rsidRPr="000D67AD">
                    <w:rPr>
                      <w:rFonts w:ascii="Helios" w:hAnsi="Helios"/>
                      <w:sz w:val="12"/>
                      <w:szCs w:val="12"/>
                      <w:lang w:val="en-US"/>
                    </w:rPr>
                    <w:t>mail</w:t>
                  </w:r>
                  <w:proofErr w:type="gramEnd"/>
                  <w:r w:rsidRPr="00BD7BF0">
                    <w:rPr>
                      <w:rFonts w:ascii="Helios" w:hAnsi="Helios"/>
                      <w:sz w:val="12"/>
                      <w:szCs w:val="12"/>
                    </w:rPr>
                    <w:t xml:space="preserve">: </w:t>
                  </w:r>
                  <w:hyperlink r:id="rId9" w:history="1">
                    <w:r w:rsidRPr="000D67AD">
                      <w:rPr>
                        <w:rFonts w:ascii="Helios" w:hAnsi="Helios"/>
                        <w:sz w:val="12"/>
                        <w:szCs w:val="12"/>
                        <w:lang w:val="en-US"/>
                      </w:rPr>
                      <w:t>posta</w:t>
                    </w:r>
                    <w:r w:rsidRPr="00BD7BF0">
                      <w:rPr>
                        <w:rFonts w:ascii="Helios" w:hAnsi="Helios"/>
                        <w:sz w:val="12"/>
                        <w:szCs w:val="12"/>
                      </w:rPr>
                      <w:t>@</w:t>
                    </w:r>
                    <w:r w:rsidRPr="000D67AD">
                      <w:rPr>
                        <w:rFonts w:ascii="Helios" w:hAnsi="Helios"/>
                        <w:sz w:val="12"/>
                        <w:szCs w:val="12"/>
                        <w:lang w:val="en-US"/>
                      </w:rPr>
                      <w:t>mrsk</w:t>
                    </w:r>
                    <w:r w:rsidRPr="00BD7BF0">
                      <w:rPr>
                        <w:rFonts w:ascii="Helios" w:hAnsi="Helios"/>
                        <w:sz w:val="12"/>
                        <w:szCs w:val="12"/>
                      </w:rPr>
                      <w:t>-1.</w:t>
                    </w:r>
                    <w:r w:rsidRPr="000D67AD">
                      <w:rPr>
                        <w:rFonts w:ascii="Helios" w:hAnsi="Helios"/>
                        <w:sz w:val="12"/>
                        <w:szCs w:val="12"/>
                        <w:lang w:val="en-US"/>
                      </w:rPr>
                      <w:t>ru</w:t>
                    </w:r>
                  </w:hyperlink>
                  <w:r w:rsidRPr="00BD7BF0">
                    <w:rPr>
                      <w:rFonts w:ascii="Helios" w:hAnsi="Helios"/>
                      <w:sz w:val="12"/>
                      <w:szCs w:val="12"/>
                    </w:rPr>
                    <w:t xml:space="preserve">, </w:t>
                  </w:r>
                  <w:hyperlink r:id="rId10" w:history="1">
                    <w:r w:rsidRPr="000D67AD">
                      <w:rPr>
                        <w:rFonts w:ascii="Helios" w:hAnsi="Helios"/>
                        <w:sz w:val="12"/>
                        <w:szCs w:val="12"/>
                        <w:lang w:val="en-US"/>
                      </w:rPr>
                      <w:t>www</w:t>
                    </w:r>
                    <w:r w:rsidRPr="00BD7BF0">
                      <w:rPr>
                        <w:rFonts w:ascii="Helios" w:hAnsi="Helios"/>
                        <w:sz w:val="12"/>
                        <w:szCs w:val="12"/>
                      </w:rPr>
                      <w:t>.</w:t>
                    </w:r>
                    <w:r w:rsidRPr="000D67AD">
                      <w:rPr>
                        <w:rFonts w:ascii="Helios" w:hAnsi="Helios"/>
                        <w:sz w:val="12"/>
                        <w:szCs w:val="12"/>
                        <w:lang w:val="en-US"/>
                      </w:rPr>
                      <w:t>mrsk</w:t>
                    </w:r>
                    <w:r w:rsidRPr="00BD7BF0">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5A1229">
        <w:rPr>
          <w:noProof/>
          <w:sz w:val="16"/>
          <w:szCs w:val="16"/>
          <w:lang w:eastAsia="ru-RU"/>
        </w:rPr>
        <w:drawing>
          <wp:inline distT="0" distB="0" distL="0" distR="0" wp14:anchorId="2407A1AF" wp14:editId="53D2779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BD7BF0" w:rsidRPr="005A1229">
        <w:rPr>
          <w:b/>
          <w:kern w:val="36"/>
          <w:sz w:val="24"/>
          <w:szCs w:val="24"/>
        </w:rPr>
        <w:t>0059-ЯР-16</w:t>
      </w:r>
    </w:p>
    <w:p w:rsidR="007556FF" w:rsidRPr="005A1229" w:rsidRDefault="007556FF" w:rsidP="007556FF">
      <w:pPr>
        <w:spacing w:line="240" w:lineRule="auto"/>
        <w:ind w:left="6804" w:firstLine="0"/>
        <w:rPr>
          <w:b/>
          <w:kern w:val="36"/>
          <w:sz w:val="24"/>
          <w:szCs w:val="24"/>
        </w:rPr>
      </w:pPr>
      <w:r w:rsidRPr="005A1229">
        <w:rPr>
          <w:b/>
          <w:kern w:val="36"/>
          <w:sz w:val="24"/>
          <w:szCs w:val="24"/>
        </w:rPr>
        <w:t>от «___» _______ 201</w:t>
      </w:r>
      <w:r w:rsidR="00862664" w:rsidRPr="005A1229">
        <w:rPr>
          <w:b/>
          <w:kern w:val="36"/>
          <w:sz w:val="24"/>
          <w:szCs w:val="24"/>
        </w:rPr>
        <w:t>6</w:t>
      </w:r>
      <w:r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717F60" w:rsidRPr="005A1229" w:rsidRDefault="00717F60" w:rsidP="007556FF">
      <w:pPr>
        <w:spacing w:line="264" w:lineRule="auto"/>
        <w:ind w:firstLine="0"/>
        <w:jc w:val="center"/>
        <w:rPr>
          <w:b/>
          <w:sz w:val="24"/>
          <w:szCs w:val="24"/>
        </w:rPr>
      </w:pPr>
      <w:r w:rsidRPr="005A1229">
        <w:rPr>
          <w:b/>
          <w:sz w:val="24"/>
          <w:szCs w:val="24"/>
        </w:rPr>
        <w:t xml:space="preserve">на право заключения </w:t>
      </w:r>
      <w:r w:rsidR="00BD7BF0" w:rsidRPr="005A1229">
        <w:rPr>
          <w:b/>
          <w:snapToGrid w:val="0"/>
          <w:sz w:val="24"/>
        </w:rPr>
        <w:t>Договора на поставку источников переменного тока и напряжения трехфазных программируемых 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proofErr w:type="gramEnd"/>
      <w:r w:rsidR="007556FF" w:rsidRPr="005A1229">
        <w:rPr>
          <w:iCs/>
          <w:sz w:val="24"/>
          <w:szCs w:val="24"/>
        </w:rPr>
        <w:t xml:space="preserve"> </w:t>
      </w:r>
      <w:proofErr w:type="gramStart"/>
      <w:r w:rsidR="007556FF" w:rsidRPr="005A1229">
        <w:rPr>
          <w:iCs/>
          <w:sz w:val="24"/>
          <w:szCs w:val="24"/>
        </w:rPr>
        <w:t>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BD7BF0" w:rsidRPr="005A122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D7BF0" w:rsidRPr="005A1229">
        <w:rPr>
          <w:sz w:val="24"/>
          <w:szCs w:val="24"/>
        </w:rPr>
        <w:t xml:space="preserve"> </w:t>
      </w:r>
      <w:r w:rsidR="00BD7BF0" w:rsidRPr="005A1229">
        <w:rPr>
          <w:iCs/>
          <w:sz w:val="24"/>
          <w:szCs w:val="24"/>
        </w:rPr>
        <w:t xml:space="preserve"> - «Ярэнерго» </w:t>
      </w:r>
      <w:r w:rsidR="00BD7BF0" w:rsidRPr="005A1229">
        <w:rPr>
          <w:sz w:val="24"/>
          <w:szCs w:val="24"/>
        </w:rPr>
        <w:t xml:space="preserve">Донсков А.Ю., контактный телефон: (4852) 78-14-78, адрес электронной почты: </w:t>
      </w:r>
      <w:hyperlink r:id="rId18" w:history="1">
        <w:r w:rsidR="00BD7BF0" w:rsidRPr="005A1229">
          <w:rPr>
            <w:rStyle w:val="a7"/>
            <w:sz w:val="24"/>
            <w:szCs w:val="24"/>
            <w:lang w:val="en-US"/>
          </w:rPr>
          <w:t>donskov</w:t>
        </w:r>
        <w:r w:rsidR="00BD7BF0" w:rsidRPr="005A1229">
          <w:rPr>
            <w:rStyle w:val="a7"/>
            <w:sz w:val="24"/>
            <w:szCs w:val="24"/>
          </w:rPr>
          <w:t>.</w:t>
        </w:r>
        <w:r w:rsidR="00BD7BF0" w:rsidRPr="005A1229">
          <w:rPr>
            <w:rStyle w:val="a7"/>
            <w:sz w:val="24"/>
            <w:szCs w:val="24"/>
            <w:lang w:val="en-US"/>
          </w:rPr>
          <w:t>ay</w:t>
        </w:r>
        <w:r w:rsidR="00BD7BF0" w:rsidRPr="005A1229">
          <w:rPr>
            <w:rStyle w:val="a7"/>
            <w:sz w:val="24"/>
            <w:szCs w:val="24"/>
          </w:rPr>
          <w:t>@mrsk-1.ru</w:t>
        </w:r>
      </w:hyperlink>
      <w:r w:rsidR="00862664" w:rsidRPr="005A1229">
        <w:rPr>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BD7BF0" w:rsidRPr="005A1229">
        <w:rPr>
          <w:b/>
          <w:sz w:val="24"/>
          <w:szCs w:val="24"/>
        </w:rPr>
        <w:t>28</w:t>
      </w:r>
      <w:r w:rsidRPr="005A1229">
        <w:rPr>
          <w:b/>
          <w:sz w:val="24"/>
          <w:szCs w:val="24"/>
        </w:rPr>
        <w:t xml:space="preserve">» </w:t>
      </w:r>
      <w:r w:rsidR="00BD7BF0" w:rsidRPr="005A1229">
        <w:rPr>
          <w:b/>
          <w:sz w:val="24"/>
          <w:szCs w:val="24"/>
        </w:rPr>
        <w:t>марта</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9"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w:t>
      </w:r>
      <w:proofErr w:type="gramEnd"/>
      <w:r w:rsidR="007556FF" w:rsidRPr="005A1229">
        <w:rPr>
          <w:iCs/>
          <w:sz w:val="24"/>
          <w:szCs w:val="24"/>
        </w:rPr>
        <w:t xml:space="preserve"> «</w:t>
      </w:r>
      <w:proofErr w:type="gramStart"/>
      <w:r w:rsidR="007556FF" w:rsidRPr="005A1229">
        <w:rPr>
          <w:iCs/>
          <w:sz w:val="24"/>
          <w:szCs w:val="24"/>
        </w:rPr>
        <w:t>МРСК Центра»</w:t>
      </w:r>
      <w:r w:rsidR="009D7F01" w:rsidRPr="005A1229">
        <w:rPr>
          <w:sz w:val="24"/>
          <w:szCs w:val="24"/>
        </w:rPr>
        <w:t xml:space="preserve"> (</w:t>
      </w:r>
      <w:hyperlink r:id="rId20"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BD7BF0" w:rsidRPr="005A1229">
        <w:rPr>
          <w:sz w:val="24"/>
          <w:szCs w:val="24"/>
        </w:rPr>
        <w:t xml:space="preserve">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Договора на поставку источников переменного тока и напряжения трехфазных программируемых для нужд ПАО «МРСК Центра» (филиала «Ярэнерго»)</w:t>
      </w:r>
      <w:r w:rsidR="00862664" w:rsidRPr="005A1229">
        <w:rPr>
          <w:sz w:val="24"/>
          <w:szCs w:val="24"/>
        </w:rPr>
        <w:t xml:space="preserve">, расположенного по адресу: </w:t>
      </w:r>
      <w:proofErr w:type="gramStart"/>
      <w:r w:rsidR="00862664" w:rsidRPr="005A1229">
        <w:rPr>
          <w:sz w:val="24"/>
          <w:szCs w:val="24"/>
        </w:rPr>
        <w:t xml:space="preserve">РФ, 150003, г. Ярославль, ул. </w:t>
      </w:r>
      <w:proofErr w:type="spellStart"/>
      <w:r w:rsidR="00862664" w:rsidRPr="005A1229">
        <w:rPr>
          <w:sz w:val="24"/>
          <w:szCs w:val="24"/>
        </w:rPr>
        <w:t>Воинова</w:t>
      </w:r>
      <w:proofErr w:type="spellEnd"/>
      <w:r w:rsidR="00862664" w:rsidRPr="005A1229">
        <w:rPr>
          <w:sz w:val="24"/>
          <w:szCs w:val="24"/>
        </w:rPr>
        <w:t>, д. 12)</w:t>
      </w:r>
      <w:r w:rsidRPr="005A1229">
        <w:rPr>
          <w:sz w:val="24"/>
          <w:szCs w:val="24"/>
        </w:rPr>
        <w:t>.</w:t>
      </w:r>
      <w:bookmarkEnd w:id="11"/>
      <w:bookmarkEnd w:id="12"/>
      <w:bookmarkEnd w:id="13"/>
      <w:proofErr w:type="gramEnd"/>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 xml:space="preserve">АО «Россети» </w:t>
      </w:r>
      <w:hyperlink r:id="rId21"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Договора на поставку источников переменного тока и напряжения трехфазных программируемых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1229">
        <w:rPr>
          <w:color w:val="000000"/>
          <w:sz w:val="24"/>
          <w:szCs w:val="24"/>
          <w:lang w:eastAsia="ru-RU"/>
        </w:rPr>
        <w:t>,</w:t>
      </w:r>
      <w:proofErr w:type="gramEnd"/>
      <w:r w:rsidRPr="005A1229">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5A1229" w:rsidRDefault="009D7F01" w:rsidP="00E722B6">
      <w:pPr>
        <w:keepNext/>
        <w:autoSpaceDE w:val="0"/>
        <w:autoSpaceDN w:val="0"/>
        <w:spacing w:line="264" w:lineRule="auto"/>
        <w:ind w:firstLine="540"/>
        <w:rPr>
          <w:sz w:val="24"/>
          <w:szCs w:val="24"/>
          <w:lang w:eastAsia="ru-RU"/>
        </w:rPr>
      </w:pPr>
      <w:r w:rsidRPr="005A1229">
        <w:rPr>
          <w:i/>
          <w:snapToGrid w:val="0"/>
          <w:sz w:val="24"/>
          <w:szCs w:val="24"/>
          <w:shd w:val="clear" w:color="auto" w:fill="FFFF99"/>
          <w:lang w:eastAsia="ru-RU"/>
        </w:rPr>
        <w:t xml:space="preserve">Участник самостоятельно, в рамках своей </w:t>
      </w:r>
      <w:r w:rsidR="00702B2C" w:rsidRPr="005A1229">
        <w:rPr>
          <w:i/>
          <w:snapToGrid w:val="0"/>
          <w:sz w:val="24"/>
          <w:szCs w:val="24"/>
          <w:shd w:val="clear" w:color="auto" w:fill="FFFF99"/>
          <w:lang w:eastAsia="ru-RU"/>
        </w:rPr>
        <w:t>Заявки</w:t>
      </w:r>
      <w:r w:rsidRPr="005A12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5A1229">
        <w:rPr>
          <w:sz w:val="24"/>
          <w:szCs w:val="24"/>
          <w:lang w:eastAsia="ru-RU"/>
        </w:rPr>
        <w:t>.</w:t>
      </w:r>
    </w:p>
    <w:p w:rsidR="00804801" w:rsidRPr="005A1229" w:rsidRDefault="00B5344A" w:rsidP="00E722B6">
      <w:pPr>
        <w:pStyle w:val="a"/>
        <w:keepNext/>
        <w:numPr>
          <w:ilvl w:val="0"/>
          <w:numId w:val="0"/>
        </w:numPr>
        <w:spacing w:line="264" w:lineRule="auto"/>
        <w:ind w:left="360" w:hanging="360"/>
        <w:rPr>
          <w:sz w:val="24"/>
          <w:szCs w:val="24"/>
        </w:rPr>
      </w:pPr>
      <w:r w:rsidRPr="005A1229">
        <w:rPr>
          <w:sz w:val="24"/>
          <w:szCs w:val="24"/>
        </w:rPr>
        <w:t>Частичное выполнение</w:t>
      </w:r>
      <w:r w:rsidR="002946EF" w:rsidRPr="005A1229">
        <w:rPr>
          <w:sz w:val="24"/>
          <w:szCs w:val="24"/>
        </w:rPr>
        <w:t xml:space="preserve"> </w:t>
      </w:r>
      <w:r w:rsidR="004D17BD" w:rsidRPr="005A1229">
        <w:rPr>
          <w:sz w:val="24"/>
          <w:szCs w:val="24"/>
        </w:rPr>
        <w:t xml:space="preserve">поставок, </w:t>
      </w:r>
      <w:r w:rsidR="00AD3EBC" w:rsidRPr="005A1229">
        <w:rPr>
          <w:sz w:val="24"/>
          <w:szCs w:val="24"/>
        </w:rPr>
        <w:t>работ (услуг)</w:t>
      </w:r>
      <w:r w:rsidRPr="005A1229">
        <w:rPr>
          <w:sz w:val="24"/>
          <w:szCs w:val="24"/>
        </w:rPr>
        <w:t xml:space="preserve"> не допускается.</w:t>
      </w:r>
    </w:p>
    <w:p w:rsidR="00717F60" w:rsidRPr="005A12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A1229">
        <w:rPr>
          <w:sz w:val="24"/>
          <w:szCs w:val="24"/>
        </w:rPr>
        <w:t>Сроки</w:t>
      </w:r>
      <w:r w:rsidR="00717F60" w:rsidRPr="005A1229">
        <w:rPr>
          <w:sz w:val="24"/>
          <w:szCs w:val="24"/>
        </w:rPr>
        <w:t xml:space="preserve"> </w:t>
      </w:r>
      <w:r w:rsidR="002946EF" w:rsidRPr="005A1229">
        <w:rPr>
          <w:sz w:val="24"/>
          <w:szCs w:val="24"/>
        </w:rPr>
        <w:t xml:space="preserve">выполнения </w:t>
      </w:r>
      <w:r w:rsidR="00702B2C" w:rsidRPr="005A1229">
        <w:rPr>
          <w:sz w:val="24"/>
          <w:szCs w:val="24"/>
        </w:rPr>
        <w:t>поставок</w:t>
      </w:r>
      <w:r w:rsidR="00717F60" w:rsidRPr="005A1229">
        <w:rPr>
          <w:sz w:val="24"/>
          <w:szCs w:val="24"/>
        </w:rPr>
        <w:t xml:space="preserve">: </w:t>
      </w:r>
      <w:r w:rsidR="00BD7BF0" w:rsidRPr="005A1229">
        <w:rPr>
          <w:b/>
          <w:sz w:val="24"/>
          <w:szCs w:val="24"/>
        </w:rPr>
        <w:t>в течение 60</w:t>
      </w:r>
      <w:r w:rsidRPr="005A1229">
        <w:rPr>
          <w:b/>
          <w:sz w:val="24"/>
          <w:szCs w:val="24"/>
        </w:rPr>
        <w:t xml:space="preserve"> календарных дней с момента заключения Договора</w:t>
      </w:r>
      <w:r w:rsidR="00717F60" w:rsidRPr="005A1229">
        <w:rPr>
          <w:sz w:val="24"/>
          <w:szCs w:val="24"/>
        </w:rPr>
        <w:t>.</w:t>
      </w:r>
      <w:bookmarkEnd w:id="19"/>
    </w:p>
    <w:p w:rsidR="008D2928"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A1229">
        <w:rPr>
          <w:sz w:val="24"/>
          <w:szCs w:val="24"/>
        </w:rPr>
        <w:t xml:space="preserve">Отгрузочные реквизиты/базис поставки: </w:t>
      </w:r>
      <w:r w:rsidR="008D2928" w:rsidRPr="005A1229">
        <w:rPr>
          <w:sz w:val="24"/>
          <w:szCs w:val="24"/>
        </w:rPr>
        <w:t>на условиях DDP (Согласно ИНКОТЕРМС 2000):</w:t>
      </w:r>
      <w:bookmarkEnd w:id="20"/>
      <w:r w:rsidR="002556E6" w:rsidRPr="005A1229">
        <w:rPr>
          <w:sz w:val="24"/>
          <w:szCs w:val="24"/>
        </w:rPr>
        <w:t xml:space="preserve"> </w:t>
      </w:r>
      <w:r w:rsidR="00BD7BF0" w:rsidRPr="005A1229">
        <w:rPr>
          <w:sz w:val="24"/>
          <w:szCs w:val="24"/>
        </w:rPr>
        <w:t xml:space="preserve">150003, г. Ярославль, ул. Северная подстанция, д. 9 </w:t>
      </w:r>
      <w:r w:rsidR="002556E6" w:rsidRPr="005A1229">
        <w:rPr>
          <w:sz w:val="24"/>
          <w:szCs w:val="24"/>
        </w:rPr>
        <w:t xml:space="preserve">/, </w:t>
      </w:r>
      <w:proofErr w:type="gramStart"/>
      <w:r w:rsidR="002556E6" w:rsidRPr="005A1229">
        <w:rPr>
          <w:sz w:val="24"/>
          <w:szCs w:val="24"/>
        </w:rPr>
        <w:t>указанным</w:t>
      </w:r>
      <w:proofErr w:type="gramEnd"/>
      <w:r w:rsidR="002556E6" w:rsidRPr="005A1229">
        <w:rPr>
          <w:sz w:val="24"/>
          <w:szCs w:val="24"/>
        </w:rPr>
        <w:t xml:space="preserve">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A1229">
        <w:rPr>
          <w:iCs/>
          <w:sz w:val="24"/>
          <w:szCs w:val="24"/>
        </w:rPr>
        <w:t xml:space="preserve">Форма и порядок оплаты: безналичный расчет, в течение 30 (тридцати) </w:t>
      </w:r>
      <w:r w:rsidR="00BD7BF0" w:rsidRPr="005A1229">
        <w:rPr>
          <w:iCs/>
          <w:sz w:val="24"/>
          <w:szCs w:val="24"/>
        </w:rPr>
        <w:lastRenderedPageBreak/>
        <w:t>календарны</w:t>
      </w:r>
      <w:r w:rsidRPr="005A122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341CCF" w:rsidRPr="005A1229">
        <w:rPr>
          <w:iCs/>
          <w:sz w:val="24"/>
          <w:szCs w:val="24"/>
        </w:rPr>
      </w:r>
      <w:r w:rsidR="005A1229">
        <w:rPr>
          <w:iCs/>
          <w:sz w:val="24"/>
          <w:szCs w:val="24"/>
        </w:rPr>
        <w:instrText xml:space="preserve"> \* MERGEFORMAT </w:instrText>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341CCF" w:rsidRPr="005A1229">
        <w:rPr>
          <w:iCs/>
          <w:sz w:val="24"/>
          <w:szCs w:val="24"/>
        </w:rPr>
      </w:r>
      <w:r w:rsidR="005A1229">
        <w:rPr>
          <w:iCs/>
          <w:sz w:val="24"/>
          <w:szCs w:val="24"/>
        </w:rPr>
        <w:instrText xml:space="preserve"> \* MERGEFORMAT </w:instrText>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w:t>
      </w:r>
      <w:proofErr w:type="gramStart"/>
      <w:r w:rsidR="00A154B7" w:rsidRPr="005A1229">
        <w:rPr>
          <w:sz w:val="24"/>
          <w:szCs w:val="24"/>
        </w:rPr>
        <w:t>м(</w:t>
      </w:r>
      <w:proofErr w:type="gramEnd"/>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proofErr w:type="spellStart"/>
      <w:r w:rsidRPr="005A1229">
        <w:rPr>
          <w:sz w:val="24"/>
          <w:szCs w:val="24"/>
        </w:rPr>
        <w:t>ях</w:t>
      </w:r>
      <w:proofErr w:type="spellEnd"/>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2"/>
      <w:bookmarkEnd w:id="23"/>
      <w:bookmarkEnd w:id="24"/>
      <w:bookmarkEnd w:id="25"/>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5A1229">
        <w:t>Правовой статус документов</w:t>
      </w:r>
      <w:bookmarkEnd w:id="26"/>
      <w:bookmarkEnd w:id="27"/>
      <w:bookmarkEnd w:id="28"/>
      <w:bookmarkEnd w:id="29"/>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«Россети»</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roofErr w:type="gramEnd"/>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«Россети»</w:t>
      </w:r>
      <w:r w:rsidRPr="005A122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1229">
        <w:rPr>
          <w:bCs w:val="0"/>
          <w:sz w:val="24"/>
          <w:szCs w:val="24"/>
        </w:rPr>
        <w:t xml:space="preserve"> РФ. Данная процедура также не </w:t>
      </w:r>
      <w:proofErr w:type="gramStart"/>
      <w:r w:rsidRPr="005A1229">
        <w:rPr>
          <w:bCs w:val="0"/>
          <w:sz w:val="24"/>
          <w:szCs w:val="24"/>
        </w:rPr>
        <w:t>является публичным конкурсом и не регулируется</w:t>
      </w:r>
      <w:proofErr w:type="gramEnd"/>
      <w:r w:rsidRPr="005A1229">
        <w:rPr>
          <w:bCs w:val="0"/>
          <w:sz w:val="24"/>
          <w:szCs w:val="24"/>
        </w:rPr>
        <w:t xml:space="preserve">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w:t>
      </w:r>
      <w:proofErr w:type="gramStart"/>
      <w:r w:rsidR="00717F60" w:rsidRPr="005A1229">
        <w:rPr>
          <w:sz w:val="24"/>
          <w:szCs w:val="24"/>
        </w:rPr>
        <w:t>имеет правовой статус оферты и</w:t>
      </w:r>
      <w:proofErr w:type="gramEnd"/>
      <w:r w:rsidR="00717F60" w:rsidRPr="005A1229">
        <w:rPr>
          <w:sz w:val="24"/>
          <w:szCs w:val="24"/>
        </w:rPr>
        <w:t xml:space="preserve">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1229">
        <w:rPr>
          <w:sz w:val="24"/>
          <w:szCs w:val="24"/>
        </w:rPr>
        <w:lastRenderedPageBreak/>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0"/>
      <w:bookmarkEnd w:id="31"/>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2" w:name="__RefHeading__397_1298132286"/>
      <w:bookmarkStart w:id="33" w:name="_Toc441130932"/>
      <w:bookmarkEnd w:id="32"/>
      <w:r w:rsidRPr="005A1229">
        <w:t>Особые положения в связи с проведением Запроса предложений на ЭТП</w:t>
      </w:r>
      <w:bookmarkEnd w:id="33"/>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roofErr w:type="gramEnd"/>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4" w:name="__RefNumPara__1267_443845793"/>
      <w:bookmarkStart w:id="35" w:name="_Toc441130933"/>
      <w:bookmarkEnd w:id="34"/>
      <w:r w:rsidRPr="005A1229">
        <w:t>Обжалование</w:t>
      </w:r>
      <w:bookmarkEnd w:id="35"/>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w:t>
      </w:r>
      <w:proofErr w:type="gramStart"/>
      <w:r w:rsidRPr="005A1229">
        <w:rPr>
          <w:sz w:val="24"/>
          <w:szCs w:val="24"/>
        </w:rPr>
        <w:t>ств в св</w:t>
      </w:r>
      <w:proofErr w:type="gramEnd"/>
      <w:r w:rsidRPr="005A1229">
        <w:rPr>
          <w:sz w:val="24"/>
          <w:szCs w:val="24"/>
        </w:rPr>
        <w:t xml:space="preserve">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6"/>
      <w:bookmarkEnd w:id="37"/>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1229">
        <w:rPr>
          <w:sz w:val="24"/>
          <w:szCs w:val="24"/>
        </w:rPr>
        <w:lastRenderedPageBreak/>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8"/>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1229" w:rsidRDefault="00717F60" w:rsidP="00E722B6">
      <w:pPr>
        <w:pStyle w:val="2"/>
        <w:tabs>
          <w:tab w:val="clear" w:pos="1700"/>
          <w:tab w:val="left" w:pos="567"/>
        </w:tabs>
        <w:spacing w:line="264" w:lineRule="auto"/>
      </w:pPr>
      <w:bookmarkStart w:id="39" w:name="__RefHeading__401_1298132286"/>
      <w:bookmarkStart w:id="40" w:name="_Toc441130934"/>
      <w:bookmarkEnd w:id="39"/>
      <w:r w:rsidRPr="005A1229">
        <w:t>Прочие положения</w:t>
      </w:r>
      <w:bookmarkEnd w:id="40"/>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w:t>
      </w:r>
      <w:proofErr w:type="gramStart"/>
      <w:r w:rsidR="00717F60" w:rsidRPr="005A1229">
        <w:rPr>
          <w:sz w:val="24"/>
          <w:szCs w:val="24"/>
        </w:rPr>
        <w:t>отвечает и не имеет</w:t>
      </w:r>
      <w:proofErr w:type="gramEnd"/>
      <w:r w:rsidR="00717F60" w:rsidRPr="005A1229">
        <w:rPr>
          <w:sz w:val="24"/>
          <w:szCs w:val="24"/>
        </w:rPr>
        <w:t xml:space="preserve">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w:t>
      </w:r>
      <w:proofErr w:type="gramStart"/>
      <w:r w:rsidRPr="005A1229">
        <w:rPr>
          <w:sz w:val="24"/>
          <w:szCs w:val="24"/>
        </w:rPr>
        <w:t xml:space="preserve">представляют собой риск для </w:t>
      </w:r>
      <w:r w:rsidR="009C744E" w:rsidRPr="005A1229">
        <w:rPr>
          <w:sz w:val="24"/>
          <w:szCs w:val="24"/>
        </w:rPr>
        <w:t>Участник</w:t>
      </w:r>
      <w:r w:rsidRPr="005A1229">
        <w:rPr>
          <w:sz w:val="24"/>
          <w:szCs w:val="24"/>
        </w:rPr>
        <w:t>а и может</w:t>
      </w:r>
      <w:proofErr w:type="gramEnd"/>
      <w:r w:rsidRPr="005A1229">
        <w:rPr>
          <w:sz w:val="24"/>
          <w:szCs w:val="24"/>
        </w:rPr>
        <w:t xml:space="preserve">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запроса 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roofErr w:type="gramEnd"/>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lastRenderedPageBreak/>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w:t>
      </w:r>
      <w:proofErr w:type="gramStart"/>
      <w:r w:rsidRPr="005A1229">
        <w:rPr>
          <w:sz w:val="24"/>
          <w:szCs w:val="24"/>
        </w:rPr>
        <w:t>,</w:t>
      </w:r>
      <w:proofErr w:type="gramEnd"/>
      <w:r w:rsidRPr="005A1229">
        <w:rPr>
          <w:sz w:val="24"/>
          <w:szCs w:val="24"/>
        </w:rPr>
        <w:t xml:space="preserve"> если факт </w:t>
      </w:r>
      <w:proofErr w:type="spellStart"/>
      <w:r w:rsidRPr="005A1229">
        <w:rPr>
          <w:sz w:val="24"/>
          <w:szCs w:val="24"/>
        </w:rPr>
        <w:t>аффилированности</w:t>
      </w:r>
      <w:proofErr w:type="spellEnd"/>
      <w:r w:rsidRPr="005A1229">
        <w:rPr>
          <w:sz w:val="24"/>
          <w:szCs w:val="24"/>
        </w:rPr>
        <w:t xml:space="preserve">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w:t>
      </w:r>
      <w:proofErr w:type="gramStart"/>
      <w:r w:rsidRPr="005A1229">
        <w:rPr>
          <w:sz w:val="24"/>
          <w:szCs w:val="24"/>
        </w:rPr>
        <w:t xml:space="preserve">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A122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5A122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122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341CCF" w:rsidRPr="005A1229">
        <w:rPr>
          <w:b w:val="0"/>
        </w:rPr>
      </w:r>
      <w:r w:rsidR="005A1229">
        <w:rPr>
          <w:b w:val="0"/>
        </w:rPr>
        <w:instrText xml:space="preserve"> \* MERGEFORMAT </w:instrText>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5A1229">
        <w:rPr>
          <w:b w:val="0"/>
        </w:rPr>
        <w:t xml:space="preserve"> </w:t>
      </w:r>
    </w:p>
    <w:p w:rsidR="002D4BC6" w:rsidRPr="005A1229"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8"/>
      <w:bookmarkEnd w:id="59"/>
      <w:bookmarkEnd w:id="60"/>
      <w:bookmarkEnd w:id="61"/>
      <w:bookmarkEnd w:id="62"/>
    </w:p>
    <w:p w:rsidR="002D4BC6" w:rsidRPr="005A1229"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5A1229"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5A1229">
        <w:rPr>
          <w:b w:val="0"/>
          <w:szCs w:val="24"/>
        </w:rPr>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341CCF" w:rsidRPr="005A1229">
        <w:rPr>
          <w:b w:val="0"/>
          <w:szCs w:val="24"/>
        </w:rPr>
      </w:r>
      <w:r w:rsidR="005A1229">
        <w:rPr>
          <w:b w:val="0"/>
          <w:szCs w:val="24"/>
        </w:rPr>
        <w:instrText xml:space="preserve"> \* MERGEFORMAT </w:instrText>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5A1229">
        <w:rPr>
          <w:b w:val="0"/>
          <w:szCs w:val="24"/>
        </w:rPr>
        <w:lastRenderedPageBreak/>
        <w:t>обеспечения может производит</w:t>
      </w:r>
      <w:r w:rsidR="00414AB1" w:rsidRPr="005A1229">
        <w:rPr>
          <w:b w:val="0"/>
          <w:szCs w:val="24"/>
        </w:rPr>
        <w:t>ь</w:t>
      </w:r>
      <w:r w:rsidRPr="005A1229">
        <w:rPr>
          <w:b w:val="0"/>
          <w:szCs w:val="24"/>
        </w:rPr>
        <w:t xml:space="preserve">ся только по тем лотам, на которые Участник </w:t>
      </w:r>
      <w:proofErr w:type="gramStart"/>
      <w:r w:rsidRPr="005A1229">
        <w:rPr>
          <w:b w:val="0"/>
          <w:szCs w:val="24"/>
        </w:rPr>
        <w:t>подал Заявку и по которым он был</w:t>
      </w:r>
      <w:proofErr w:type="gramEnd"/>
      <w:r w:rsidRPr="005A1229">
        <w:rPr>
          <w:b w:val="0"/>
          <w:szCs w:val="24"/>
        </w:rPr>
        <w:t xml:space="preserve"> признан Победителем запроса предложений.</w:t>
      </w:r>
      <w:bookmarkEnd w:id="73"/>
      <w:bookmarkEnd w:id="74"/>
      <w:bookmarkEnd w:id="75"/>
      <w:bookmarkEnd w:id="76"/>
      <w:bookmarkEnd w:id="77"/>
    </w:p>
    <w:p w:rsidR="002D4BC6" w:rsidRPr="005A1229"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341CCF" w:rsidRPr="005A1229">
        <w:rPr>
          <w:b w:val="0"/>
          <w:szCs w:val="24"/>
        </w:rPr>
      </w:r>
      <w:r w:rsidR="005A1229">
        <w:rPr>
          <w:b w:val="0"/>
          <w:szCs w:val="24"/>
        </w:rPr>
        <w:instrText xml:space="preserve"> \* MERGEFORMAT </w:instrText>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341CCF" w:rsidRPr="005A1229">
        <w:rPr>
          <w:b w:val="0"/>
          <w:szCs w:val="24"/>
        </w:rPr>
      </w:r>
      <w:r w:rsidR="005A1229">
        <w:rPr>
          <w:b w:val="0"/>
          <w:szCs w:val="24"/>
        </w:rPr>
        <w:instrText xml:space="preserve"> \* MERGEFORMAT </w:instrText>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5A1229" w:rsidRDefault="00E420A2" w:rsidP="00E722B6">
      <w:pPr>
        <w:pStyle w:val="3"/>
        <w:ind w:left="0" w:firstLine="709"/>
        <w:jc w:val="both"/>
        <w:rPr>
          <w:b w:val="0"/>
          <w:szCs w:val="24"/>
        </w:rPr>
        <w:sectPr w:rsidR="00E420A2" w:rsidRPr="005A122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5A1229">
        <w:rPr>
          <w:szCs w:val="24"/>
        </w:rPr>
        <w:lastRenderedPageBreak/>
        <w:t xml:space="preserve">Проект </w:t>
      </w:r>
      <w:r w:rsidR="00123C70" w:rsidRPr="005A1229">
        <w:rPr>
          <w:szCs w:val="24"/>
        </w:rPr>
        <w:t>Договор</w:t>
      </w:r>
      <w:r w:rsidRPr="005A1229">
        <w:rPr>
          <w:szCs w:val="24"/>
        </w:rPr>
        <w:t>а</w:t>
      </w:r>
      <w:bookmarkEnd w:id="84"/>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5"/>
      <w:bookmarkEnd w:id="86"/>
      <w:bookmarkEnd w:id="87"/>
      <w:bookmarkEnd w:id="88"/>
    </w:p>
    <w:p w:rsidR="00953802" w:rsidRPr="005A1229" w:rsidRDefault="00216641" w:rsidP="00953802">
      <w:pPr>
        <w:pStyle w:val="2"/>
        <w:tabs>
          <w:tab w:val="clear" w:pos="1700"/>
          <w:tab w:val="left" w:pos="567"/>
        </w:tabs>
        <w:spacing w:line="264" w:lineRule="auto"/>
      </w:pPr>
      <w:bookmarkStart w:id="89" w:name="_Toc441130943"/>
      <w:r w:rsidRPr="005A1229">
        <w:t>Проект договора</w:t>
      </w:r>
      <w:bookmarkEnd w:id="89"/>
    </w:p>
    <w:p w:rsidR="00953802" w:rsidRPr="005A1229"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0"/>
      <w:bookmarkEnd w:id="91"/>
      <w:bookmarkEnd w:id="92"/>
      <w:bookmarkEnd w:id="93"/>
      <w:bookmarkEnd w:id="94"/>
      <w:bookmarkEnd w:id="95"/>
      <w:bookmarkEnd w:id="96"/>
      <w:bookmarkEnd w:id="97"/>
      <w:bookmarkEnd w:id="98"/>
      <w:bookmarkEnd w:id="99"/>
    </w:p>
    <w:p w:rsidR="00953802" w:rsidRPr="005A1229"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341CCF" w:rsidRPr="005A1229">
        <w:rPr>
          <w:b w:val="0"/>
        </w:rPr>
      </w:r>
      <w:r w:rsidR="005A1229">
        <w:rPr>
          <w:b w:val="0"/>
        </w:rPr>
        <w:instrText xml:space="preserve"> \* MERGEFORMAT </w:instrText>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5A122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5A1229">
        <w:rPr>
          <w:b w:val="0"/>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5A1229" w:rsidRDefault="00953802" w:rsidP="00953802">
      <w:pPr>
        <w:pStyle w:val="2"/>
        <w:tabs>
          <w:tab w:val="clear" w:pos="1700"/>
          <w:tab w:val="left" w:pos="567"/>
        </w:tabs>
        <w:spacing w:line="264" w:lineRule="auto"/>
      </w:pPr>
      <w:bookmarkStart w:id="120" w:name="_Toc441130947"/>
      <w:r w:rsidRPr="005A1229">
        <w:rPr>
          <w:bCs w:val="0"/>
        </w:rPr>
        <w:t>Антикоррупционная оговорка, включаемая в проект договора</w:t>
      </w:r>
      <w:bookmarkEnd w:id="120"/>
    </w:p>
    <w:p w:rsidR="00953802" w:rsidRPr="005A122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341CCF" w:rsidRPr="005A1229">
        <w:rPr>
          <w:b w:val="0"/>
        </w:rPr>
      </w:r>
      <w:r w:rsidR="005A1229">
        <w:rPr>
          <w:b w:val="0"/>
        </w:rPr>
        <w:instrText xml:space="preserve"> \* MERGEFORMAT </w:instrText>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1"/>
      <w:bookmarkEnd w:id="122"/>
      <w:bookmarkEnd w:id="123"/>
      <w:bookmarkEnd w:id="124"/>
      <w:bookmarkEnd w:id="125"/>
      <w:bookmarkEnd w:id="126"/>
      <w:bookmarkEnd w:id="127"/>
      <w:bookmarkEnd w:id="128"/>
      <w:bookmarkEnd w:id="129"/>
    </w:p>
    <w:p w:rsidR="0094713A" w:rsidRPr="005A122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0"/>
      <w:bookmarkEnd w:id="131"/>
      <w:bookmarkEnd w:id="132"/>
      <w:bookmarkEnd w:id="133"/>
      <w:bookmarkEnd w:id="134"/>
      <w:bookmarkEnd w:id="135"/>
      <w:bookmarkEnd w:id="136"/>
      <w:bookmarkEnd w:id="137"/>
      <w:bookmarkEnd w:id="138"/>
    </w:p>
    <w:p w:rsidR="0094713A" w:rsidRPr="005A122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5A122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 xml:space="preserve">Контрагенту* известно о том, что ПАО «Россети»** реализует требования статьи 13.3. </w:t>
      </w:r>
      <w:proofErr w:type="gramStart"/>
      <w:r w:rsidRPr="005A122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 xml:space="preserve">АО «Россети» и ДЗО </w:t>
      </w:r>
      <w:r w:rsidR="003E170D" w:rsidRPr="005A1229">
        <w:rPr>
          <w:i/>
          <w:sz w:val="24"/>
          <w:szCs w:val="24"/>
        </w:rPr>
        <w:t>П</w:t>
      </w:r>
      <w:r w:rsidRPr="005A1229">
        <w:rPr>
          <w:i/>
          <w:sz w:val="24"/>
          <w:szCs w:val="24"/>
        </w:rPr>
        <w:t>АО «Россети»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 xml:space="preserve">АО «Россети» и ДЗО </w:t>
      </w:r>
      <w:r w:rsidR="003E170D" w:rsidRPr="005A1229">
        <w:rPr>
          <w:rFonts w:ascii="Times New Roman" w:hAnsi="Times New Roman"/>
          <w:i/>
          <w:sz w:val="24"/>
        </w:rPr>
        <w:t>П</w:t>
      </w:r>
      <w:r w:rsidRPr="005A1229">
        <w:rPr>
          <w:rFonts w:ascii="Times New Roman" w:hAnsi="Times New Roman"/>
          <w:i/>
          <w:sz w:val="24"/>
        </w:rPr>
        <w:t>АО «Россети»;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proofErr w:type="gramStart"/>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A122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A1229">
        <w:rPr>
          <w:rFonts w:ascii="Times New Roman" w:hAnsi="Times New Roman"/>
          <w:i/>
          <w:sz w:val="24"/>
        </w:rPr>
        <w:t xml:space="preserve"> </w:t>
      </w:r>
      <w:proofErr w:type="gramStart"/>
      <w:r w:rsidRPr="005A122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A1229">
        <w:rPr>
          <w:rFonts w:ascii="Times New Roman" w:hAnsi="Times New Roman"/>
          <w:i/>
          <w:sz w:val="24"/>
        </w:rPr>
        <w:t>КоАКП</w:t>
      </w:r>
      <w:proofErr w:type="spellEnd"/>
      <w:r w:rsidRPr="005A122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A1229" w:rsidRDefault="00FB666F" w:rsidP="00FB666F">
      <w:pPr>
        <w:autoSpaceDE w:val="0"/>
        <w:autoSpaceDN w:val="0"/>
        <w:adjustRightInd w:val="0"/>
        <w:spacing w:line="240" w:lineRule="auto"/>
        <w:rPr>
          <w:i/>
          <w:sz w:val="24"/>
          <w:szCs w:val="24"/>
        </w:rPr>
      </w:pPr>
      <w:proofErr w:type="gramStart"/>
      <w:r w:rsidRPr="005A122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5A1229">
        <w:rPr>
          <w:i/>
          <w:sz w:val="24"/>
          <w:szCs w:val="24"/>
        </w:rPr>
        <w:t xml:space="preserve"> </w:t>
      </w:r>
      <w:proofErr w:type="gramStart"/>
      <w:r w:rsidRPr="005A1229">
        <w:rPr>
          <w:i/>
          <w:sz w:val="24"/>
          <w:szCs w:val="24"/>
        </w:rPr>
        <w:t>ПАО «Россети»).</w:t>
      </w:r>
      <w:proofErr w:type="gramEnd"/>
    </w:p>
    <w:p w:rsidR="00FB666F" w:rsidRPr="005A1229" w:rsidRDefault="00FB666F" w:rsidP="00FB666F">
      <w:pPr>
        <w:autoSpaceDE w:val="0"/>
        <w:autoSpaceDN w:val="0"/>
        <w:adjustRightInd w:val="0"/>
        <w:spacing w:line="240" w:lineRule="auto"/>
        <w:rPr>
          <w:i/>
          <w:sz w:val="24"/>
          <w:szCs w:val="24"/>
        </w:rPr>
      </w:pPr>
      <w:r w:rsidRPr="005A122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 xml:space="preserve">Это подтверждение должно быть направлено в течение десяти рабочих дней </w:t>
      </w:r>
      <w:proofErr w:type="gramStart"/>
      <w:r w:rsidRPr="005A1229">
        <w:rPr>
          <w:rFonts w:ascii="Times New Roman" w:hAnsi="Times New Roman"/>
          <w:bCs/>
          <w:i/>
          <w:sz w:val="24"/>
        </w:rPr>
        <w:t>с даты направления</w:t>
      </w:r>
      <w:proofErr w:type="gramEnd"/>
      <w:r w:rsidRPr="005A1229">
        <w:rPr>
          <w:rFonts w:ascii="Times New Roman" w:hAnsi="Times New Roman"/>
          <w:bCs/>
          <w:i/>
          <w:sz w:val="24"/>
        </w:rPr>
        <w:t xml:space="preserve">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proofErr w:type="gramStart"/>
      <w:r w:rsidRPr="005A122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5A122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5A1229" w:rsidRDefault="00717F60" w:rsidP="00E71A48">
      <w:pPr>
        <w:spacing w:line="264" w:lineRule="auto"/>
        <w:rPr>
          <w:sz w:val="24"/>
          <w:szCs w:val="24"/>
        </w:rPr>
        <w:sectPr w:rsidR="00717F60" w:rsidRPr="005A122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3"/>
      <w:r w:rsidR="00D51A0B" w:rsidRPr="005A1229">
        <w:rPr>
          <w:szCs w:val="24"/>
        </w:rPr>
        <w:t>Заявок</w:t>
      </w:r>
      <w:bookmarkEnd w:id="154"/>
      <w:bookmarkEnd w:id="155"/>
    </w:p>
    <w:p w:rsidR="00717F60" w:rsidRPr="005A1229" w:rsidRDefault="00717F60" w:rsidP="00E71A48">
      <w:pPr>
        <w:pStyle w:val="2"/>
        <w:tabs>
          <w:tab w:val="clear" w:pos="1700"/>
          <w:tab w:val="left" w:pos="567"/>
        </w:tabs>
        <w:spacing w:line="264" w:lineRule="auto"/>
      </w:pPr>
      <w:bookmarkStart w:id="156" w:name="_Toc441130952"/>
      <w:r w:rsidRPr="005A1229">
        <w:t xml:space="preserve">Общий порядок проведения </w:t>
      </w:r>
      <w:r w:rsidR="00440928" w:rsidRPr="005A1229">
        <w:t>З</w:t>
      </w:r>
      <w:r w:rsidRPr="005A1229">
        <w:t>апроса предложений</w:t>
      </w:r>
      <w:bookmarkEnd w:id="156"/>
    </w:p>
    <w:p w:rsidR="00717F60" w:rsidRPr="005A1229"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5A1229">
        <w:rPr>
          <w:szCs w:val="24"/>
        </w:rPr>
        <w:t>Запрос</w:t>
      </w:r>
      <w:r w:rsidRPr="005A1229">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3"/>
      <w:r w:rsidRPr="005A1229">
        <w:t xml:space="preserve"> по запросу предложений</w:t>
      </w:r>
      <w:bookmarkEnd w:id="174"/>
      <w:bookmarkEnd w:id="175"/>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 xml:space="preserve">Иные публикации не </w:t>
      </w:r>
      <w:proofErr w:type="gramStart"/>
      <w:r w:rsidRPr="005A1229">
        <w:rPr>
          <w:sz w:val="24"/>
          <w:szCs w:val="24"/>
        </w:rPr>
        <w:t>являются официальными и не влекут</w:t>
      </w:r>
      <w:proofErr w:type="gramEnd"/>
      <w:r w:rsidRPr="005A1229">
        <w:rPr>
          <w:sz w:val="24"/>
          <w:szCs w:val="24"/>
        </w:rPr>
        <w:t xml:space="preserve">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5A1229">
        <w:lastRenderedPageBreak/>
        <w:t xml:space="preserve">Подготовка </w:t>
      </w:r>
      <w:bookmarkEnd w:id="178"/>
      <w:r w:rsidRPr="005A1229">
        <w:t>Заявок</w:t>
      </w:r>
      <w:bookmarkEnd w:id="179"/>
      <w:bookmarkEnd w:id="180"/>
    </w:p>
    <w:p w:rsidR="00717F60" w:rsidRPr="005A1229"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5A1229">
        <w:rPr>
          <w:szCs w:val="24"/>
        </w:rPr>
        <w:t xml:space="preserve">Общие требования к </w:t>
      </w:r>
      <w:r w:rsidR="004B5EB3" w:rsidRPr="005A1229">
        <w:rPr>
          <w:szCs w:val="24"/>
        </w:rPr>
        <w:t>Заявк</w:t>
      </w:r>
      <w:r w:rsidRPr="005A1229">
        <w:rPr>
          <w:szCs w:val="24"/>
        </w:rPr>
        <w:t>е</w:t>
      </w:r>
      <w:bookmarkEnd w:id="181"/>
      <w:bookmarkEnd w:id="182"/>
      <w:bookmarkEnd w:id="183"/>
      <w:bookmarkEnd w:id="184"/>
      <w:bookmarkEnd w:id="185"/>
      <w:bookmarkEnd w:id="186"/>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341CCF" w:rsidRPr="005A1229">
        <w:rPr>
          <w:bCs w:val="0"/>
          <w:spacing w:val="-1"/>
          <w:sz w:val="24"/>
          <w:szCs w:val="24"/>
        </w:rPr>
      </w:r>
      <w:r w:rsidR="005A1229">
        <w:rPr>
          <w:bCs w:val="0"/>
          <w:spacing w:val="-1"/>
          <w:sz w:val="24"/>
          <w:szCs w:val="24"/>
        </w:rPr>
        <w:instrText xml:space="preserve"> \* MERGEFORMAT </w:instrText>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w:t>
      </w:r>
      <w:proofErr w:type="gramStart"/>
      <w:r w:rsidR="00E17CEB" w:rsidRPr="005A1229">
        <w:rPr>
          <w:bCs w:val="0"/>
          <w:spacing w:val="-1"/>
          <w:sz w:val="24"/>
          <w:szCs w:val="24"/>
        </w:rPr>
        <w:t>производителей</w:t>
      </w:r>
      <w:proofErr w:type="gramEnd"/>
      <w:r w:rsidR="00E17CEB" w:rsidRPr="005A1229">
        <w:rPr>
          <w:bCs w:val="0"/>
          <w:spacing w:val="-1"/>
          <w:sz w:val="24"/>
          <w:szCs w:val="24"/>
        </w:rPr>
        <w:t xml:space="preserve">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341CCF" w:rsidRPr="005A1229">
        <w:rPr>
          <w:bCs w:val="0"/>
          <w:spacing w:val="-1"/>
          <w:sz w:val="24"/>
          <w:szCs w:val="24"/>
        </w:rPr>
      </w:r>
      <w:r w:rsidR="005A1229">
        <w:rPr>
          <w:bCs w:val="0"/>
          <w:spacing w:val="-1"/>
          <w:sz w:val="24"/>
          <w:szCs w:val="24"/>
        </w:rPr>
        <w:instrText xml:space="preserve"> \* MERGEFORMAT </w:instrText>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7"/>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 xml:space="preserve">приложением </w:t>
      </w:r>
      <w:proofErr w:type="gramStart"/>
      <w:r w:rsidRPr="005A1229">
        <w:rPr>
          <w:bCs w:val="0"/>
          <w:sz w:val="24"/>
          <w:szCs w:val="24"/>
        </w:rPr>
        <w:t>файла копии Анкеты Участника запроса</w:t>
      </w:r>
      <w:proofErr w:type="gramEnd"/>
      <w:r w:rsidRPr="005A1229">
        <w:rPr>
          <w:bCs w:val="0"/>
          <w:sz w:val="24"/>
          <w:szCs w:val="24"/>
        </w:rPr>
        <w:t xml:space="preserve"> предложений, выполненного в формате MS </w:t>
      </w:r>
      <w:proofErr w:type="spellStart"/>
      <w:r w:rsidRPr="005A1229">
        <w:rPr>
          <w:bCs w:val="0"/>
          <w:sz w:val="24"/>
          <w:szCs w:val="24"/>
        </w:rPr>
        <w:t>Word</w:t>
      </w:r>
      <w:proofErr w:type="spellEnd"/>
      <w:r w:rsidRPr="005A1229">
        <w:rPr>
          <w:bCs w:val="0"/>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roofErr w:type="gramEnd"/>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w:t>
      </w:r>
      <w:proofErr w:type="gramStart"/>
      <w:r w:rsidR="0039141F" w:rsidRPr="005A1229">
        <w:rPr>
          <w:bCs w:val="0"/>
          <w:sz w:val="24"/>
          <w:szCs w:val="24"/>
        </w:rPr>
        <w:t>плана распределения объемов выполнения поставок</w:t>
      </w:r>
      <w:proofErr w:type="gramEnd"/>
      <w:r w:rsidR="0039141F" w:rsidRPr="005A1229">
        <w:rPr>
          <w:bCs w:val="0"/>
          <w:sz w:val="24"/>
          <w:szCs w:val="24"/>
        </w:rPr>
        <w:t xml:space="preserve">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8"/>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1229">
        <w:rPr>
          <w:bCs w:val="0"/>
          <w:sz w:val="24"/>
          <w:szCs w:val="24"/>
        </w:rPr>
        <w:t>образом</w:t>
      </w:r>
      <w:proofErr w:type="gramEnd"/>
      <w:r w:rsidRPr="005A1229">
        <w:rPr>
          <w:bCs w:val="0"/>
          <w:sz w:val="24"/>
          <w:szCs w:val="24"/>
        </w:rPr>
        <w:t xml:space="preserve">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0"/>
      <w:bookmarkEnd w:id="191"/>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341CCF" w:rsidRPr="005A1229">
        <w:rPr>
          <w:bCs w:val="0"/>
          <w:spacing w:val="-1"/>
          <w:sz w:val="24"/>
          <w:szCs w:val="24"/>
        </w:rPr>
      </w:r>
      <w:r w:rsidR="005A1229">
        <w:rPr>
          <w:bCs w:val="0"/>
          <w:spacing w:val="-1"/>
          <w:sz w:val="24"/>
          <w:szCs w:val="24"/>
        </w:rPr>
        <w:instrText xml:space="preserve"> \* MERGEFORMAT </w:instrText>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5A1229">
        <w:rPr>
          <w:sz w:val="24"/>
          <w:szCs w:val="24"/>
        </w:rPr>
        <w:t xml:space="preserve"> </w:t>
      </w:r>
      <w:bookmarkEnd w:id="192"/>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341CCF" w:rsidRPr="005A1229">
        <w:rPr>
          <w:bCs w:val="0"/>
          <w:spacing w:val="-1"/>
          <w:sz w:val="24"/>
          <w:szCs w:val="24"/>
        </w:rPr>
      </w:r>
      <w:r w:rsidR="005A1229">
        <w:rPr>
          <w:bCs w:val="0"/>
          <w:spacing w:val="-1"/>
          <w:sz w:val="24"/>
          <w:szCs w:val="24"/>
        </w:rPr>
        <w:instrText xml:space="preserve"> \* MERGEFORMAT </w:instrText>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3"/>
      <w:bookmarkEnd w:id="194"/>
      <w:bookmarkEnd w:id="195"/>
      <w:r w:rsidRPr="005A1229">
        <w:rPr>
          <w:szCs w:val="24"/>
        </w:rPr>
        <w:t>ЭТП</w:t>
      </w:r>
      <w:bookmarkEnd w:id="196"/>
      <w:bookmarkEnd w:id="197"/>
      <w:bookmarkEnd w:id="198"/>
      <w:bookmarkEnd w:id="199"/>
      <w:bookmarkEnd w:id="200"/>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1"/>
      <w:bookmarkEnd w:id="202"/>
      <w:bookmarkEnd w:id="203"/>
      <w:bookmarkEnd w:id="204"/>
      <w:bookmarkEnd w:id="205"/>
      <w:bookmarkEnd w:id="206"/>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7"/>
    </w:p>
    <w:p w:rsidR="00717F60" w:rsidRPr="005A1229"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8"/>
      <w:bookmarkEnd w:id="209"/>
      <w:bookmarkEnd w:id="210"/>
      <w:bookmarkEnd w:id="211"/>
      <w:bookmarkEnd w:id="212"/>
      <w:bookmarkEnd w:id="213"/>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4"/>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5A1229">
        <w:rPr>
          <w:szCs w:val="24"/>
        </w:rPr>
        <w:t xml:space="preserve">Требования к языку </w:t>
      </w:r>
      <w:r w:rsidR="004B5EB3" w:rsidRPr="005A1229">
        <w:rPr>
          <w:szCs w:val="24"/>
        </w:rPr>
        <w:t>Заявк</w:t>
      </w:r>
      <w:r w:rsidRPr="005A1229">
        <w:rPr>
          <w:szCs w:val="24"/>
        </w:rPr>
        <w:t>и</w:t>
      </w:r>
      <w:bookmarkEnd w:id="215"/>
      <w:bookmarkEnd w:id="216"/>
      <w:bookmarkEnd w:id="217"/>
      <w:bookmarkEnd w:id="218"/>
      <w:bookmarkEnd w:id="219"/>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1229">
        <w:rPr>
          <w:bCs w:val="0"/>
          <w:sz w:val="24"/>
          <w:szCs w:val="24"/>
        </w:rPr>
        <w:t>апостилированный</w:t>
      </w:r>
      <w:proofErr w:type="spellEnd"/>
      <w:r w:rsidRPr="005A122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5A1229">
        <w:rPr>
          <w:szCs w:val="24"/>
        </w:rPr>
        <w:t xml:space="preserve">Требования к валюте </w:t>
      </w:r>
      <w:r w:rsidR="004B5EB3" w:rsidRPr="005A1229">
        <w:rPr>
          <w:szCs w:val="24"/>
        </w:rPr>
        <w:t>Заявк</w:t>
      </w:r>
      <w:r w:rsidRPr="005A1229">
        <w:rPr>
          <w:szCs w:val="24"/>
        </w:rPr>
        <w:t>и</w:t>
      </w:r>
      <w:bookmarkEnd w:id="220"/>
      <w:bookmarkEnd w:id="221"/>
      <w:bookmarkEnd w:id="222"/>
      <w:bookmarkEnd w:id="223"/>
      <w:bookmarkEnd w:id="224"/>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Все суммы денежных сре</w:t>
      </w:r>
      <w:proofErr w:type="gramStart"/>
      <w:r w:rsidRPr="005A1229">
        <w:rPr>
          <w:bCs w:val="0"/>
          <w:sz w:val="24"/>
          <w:szCs w:val="24"/>
        </w:rPr>
        <w:t>дств в д</w:t>
      </w:r>
      <w:proofErr w:type="gramEnd"/>
      <w:r w:rsidRPr="005A1229">
        <w:rPr>
          <w:bCs w:val="0"/>
          <w:sz w:val="24"/>
          <w:szCs w:val="24"/>
        </w:rPr>
        <w:t xml:space="preserve">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w:t>
      </w:r>
      <w:proofErr w:type="gramStart"/>
      <w:r w:rsidRPr="005A1229">
        <w:rPr>
          <w:bCs w:val="0"/>
          <w:sz w:val="24"/>
          <w:szCs w:val="24"/>
        </w:rPr>
        <w:t xml:space="preserve">фиксируется в </w:t>
      </w:r>
      <w:r w:rsidR="002B5717" w:rsidRPr="005A1229">
        <w:rPr>
          <w:bCs w:val="0"/>
          <w:sz w:val="24"/>
          <w:szCs w:val="24"/>
        </w:rPr>
        <w:t xml:space="preserve">рублях РФ </w:t>
      </w:r>
      <w:r w:rsidRPr="005A1229">
        <w:rPr>
          <w:bCs w:val="0"/>
          <w:sz w:val="24"/>
          <w:szCs w:val="24"/>
        </w:rPr>
        <w:t>и не подлежит</w:t>
      </w:r>
      <w:proofErr w:type="gramEnd"/>
      <w:r w:rsidRPr="005A1229">
        <w:rPr>
          <w:bCs w:val="0"/>
          <w:sz w:val="24"/>
          <w:szCs w:val="24"/>
        </w:rPr>
        <w:t xml:space="preserve"> изменению при изменении официального курса валюты.</w:t>
      </w:r>
    </w:p>
    <w:p w:rsidR="00717F60" w:rsidRPr="005A1229"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5"/>
      <w:bookmarkEnd w:id="226"/>
      <w:bookmarkEnd w:id="227"/>
      <w:bookmarkEnd w:id="228"/>
      <w:bookmarkEnd w:id="229"/>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5A1229"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5A1229">
        <w:rPr>
          <w:b/>
          <w:bCs w:val="0"/>
          <w:sz w:val="24"/>
          <w:szCs w:val="24"/>
          <w:u w:val="single"/>
        </w:rPr>
        <w:t>По Лоту №1:</w:t>
      </w:r>
      <w:r w:rsidR="00717F60" w:rsidRPr="005A1229">
        <w:rPr>
          <w:bCs w:val="0"/>
          <w:sz w:val="24"/>
          <w:szCs w:val="24"/>
        </w:rPr>
        <w:t xml:space="preserve"> </w:t>
      </w:r>
      <w:r w:rsidR="00BD7BF0" w:rsidRPr="005A1229">
        <w:rPr>
          <w:b/>
        </w:rPr>
        <w:t>439 844</w:t>
      </w:r>
      <w:r w:rsidR="00BD7BF0" w:rsidRPr="005A1229">
        <w:t xml:space="preserve"> (четыреста тридцать девять тысяч восемьсот сорок четыре рубля) 00 копеек РФ, без учета НДС; НДС составляет </w:t>
      </w:r>
      <w:r w:rsidR="00BD7BF0" w:rsidRPr="005A1229">
        <w:rPr>
          <w:b/>
        </w:rPr>
        <w:t>79 171</w:t>
      </w:r>
      <w:r w:rsidR="00BD7BF0" w:rsidRPr="005A1229">
        <w:t xml:space="preserve"> (семьдесят девять тысяч сто семьдесят один рубль) 92 копейки РФ; </w:t>
      </w:r>
      <w:r w:rsidR="00BD7BF0" w:rsidRPr="005A1229">
        <w:rPr>
          <w:b/>
        </w:rPr>
        <w:t>519 015</w:t>
      </w:r>
      <w:r w:rsidR="00BD7BF0" w:rsidRPr="005A1229">
        <w:t xml:space="preserve"> (пятьсот девятнадцать тысяч пятнадцать рублей) 92 копейки РФ, с учетом НДС</w:t>
      </w:r>
      <w:r w:rsidR="00280464" w:rsidRPr="005A1229">
        <w:rPr>
          <w:rFonts w:eastAsia="Calibri"/>
          <w:sz w:val="24"/>
          <w:szCs w:val="24"/>
          <w:lang w:eastAsia="en-US"/>
        </w:rPr>
        <w:t>.</w:t>
      </w:r>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w:t>
      </w:r>
      <w:proofErr w:type="gramStart"/>
      <w:r w:rsidRPr="005A1229">
        <w:rPr>
          <w:bCs w:val="0"/>
          <w:sz w:val="24"/>
          <w:szCs w:val="24"/>
        </w:rPr>
        <w:t>оценивает и сопоставляет</w:t>
      </w:r>
      <w:proofErr w:type="gramEnd"/>
      <w:r w:rsidRPr="005A1229">
        <w:rPr>
          <w:bCs w:val="0"/>
          <w:sz w:val="24"/>
          <w:szCs w:val="24"/>
        </w:rPr>
        <w:t xml:space="preserve">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roofErr w:type="gramEnd"/>
    </w:p>
    <w:p w:rsidR="002A5B42" w:rsidRPr="005A1229"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8"/>
      <w:r w:rsidRPr="005A1229">
        <w:rPr>
          <w:bCs w:val="0"/>
          <w:sz w:val="24"/>
          <w:szCs w:val="24"/>
        </w:rPr>
        <w:t>:</w:t>
      </w:r>
      <w:bookmarkStart w:id="241" w:name="_Ref306004833"/>
      <w:bookmarkEnd w:id="239"/>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 xml:space="preserve">Привлечение </w:t>
      </w:r>
      <w:proofErr w:type="spellStart"/>
      <w:r w:rsidR="003F330D" w:rsidRPr="005A1229">
        <w:rPr>
          <w:bCs w:val="0"/>
          <w:sz w:val="24"/>
          <w:szCs w:val="24"/>
        </w:rPr>
        <w:t>со</w:t>
      </w:r>
      <w:r w:rsidR="00036006" w:rsidRPr="005A1229">
        <w:rPr>
          <w:bCs w:val="0"/>
          <w:sz w:val="24"/>
          <w:szCs w:val="24"/>
        </w:rPr>
        <w:t>поставщиков</w:t>
      </w:r>
      <w:proofErr w:type="spellEnd"/>
      <w:r w:rsidR="00036006" w:rsidRPr="005A1229">
        <w:rPr>
          <w:bCs w:val="0"/>
          <w:sz w:val="24"/>
          <w:szCs w:val="24"/>
        </w:rPr>
        <w:t xml:space="preserve">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proofErr w:type="gramStart"/>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0"/>
      <w:bookmarkEnd w:id="241"/>
      <w:proofErr w:type="gramEnd"/>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w:t>
      </w:r>
      <w:r w:rsidRPr="005A1229">
        <w:rPr>
          <w:bCs w:val="0"/>
          <w:sz w:val="24"/>
          <w:szCs w:val="24"/>
        </w:rPr>
        <w:lastRenderedPageBreak/>
        <w:t>требованиям:</w:t>
      </w:r>
      <w:bookmarkEnd w:id="242"/>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5A1229">
        <w:rPr>
          <w:bCs w:val="0"/>
          <w:color w:val="000000"/>
          <w:sz w:val="24"/>
          <w:szCs w:val="24"/>
        </w:rPr>
        <w:t xml:space="preserve">должен </w:t>
      </w:r>
      <w:bookmarkStart w:id="244"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3"/>
      <w:bookmarkEnd w:id="244"/>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w:t>
      </w:r>
      <w:proofErr w:type="spellStart"/>
      <w:r w:rsidR="00036006" w:rsidRPr="005A1229">
        <w:rPr>
          <w:color w:val="000000"/>
          <w:sz w:val="24"/>
          <w:szCs w:val="24"/>
          <w:lang w:eastAsia="ru-RU"/>
        </w:rPr>
        <w:t>т.ч</w:t>
      </w:r>
      <w:proofErr w:type="spellEnd"/>
      <w:r w:rsidR="00036006" w:rsidRPr="005A1229">
        <w:rPr>
          <w:color w:val="000000"/>
          <w:sz w:val="24"/>
          <w:szCs w:val="24"/>
          <w:lang w:eastAsia="ru-RU"/>
        </w:rPr>
        <w:t>.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1229">
        <w:rPr>
          <w:sz w:val="24"/>
          <w:szCs w:val="24"/>
          <w:lang w:eastAsia="ru-RU"/>
        </w:rPr>
        <w:t>шеф-монтажа</w:t>
      </w:r>
      <w:proofErr w:type="gramEnd"/>
      <w:r w:rsidRPr="005A122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proofErr w:type="spellStart"/>
      <w:r w:rsidRPr="005A1229">
        <w:rPr>
          <w:sz w:val="24"/>
          <w:szCs w:val="24"/>
          <w:lang w:eastAsia="ru-RU"/>
        </w:rPr>
        <w:t>ях</w:t>
      </w:r>
      <w:proofErr w:type="spellEnd"/>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proofErr w:type="gramStart"/>
      <w:r w:rsidRPr="005A122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5A1229">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A122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1229">
        <w:rPr>
          <w:color w:val="000000"/>
          <w:sz w:val="24"/>
          <w:szCs w:val="24"/>
        </w:rPr>
        <w:t>предоставляются документы</w:t>
      </w:r>
      <w:proofErr w:type="gramEnd"/>
      <w:r w:rsidRPr="005A1229">
        <w:rPr>
          <w:color w:val="000000"/>
          <w:sz w:val="24"/>
          <w:szCs w:val="24"/>
        </w:rPr>
        <w:t xml:space="preserve"> (копия Устава, выписка из ЕГРЮЛ/ЕГРИП, учредительный договор), подтверждающие факт </w:t>
      </w:r>
      <w:proofErr w:type="spellStart"/>
      <w:r w:rsidRPr="005A1229">
        <w:rPr>
          <w:color w:val="000000"/>
          <w:sz w:val="24"/>
          <w:szCs w:val="24"/>
        </w:rPr>
        <w:t>аффилированности</w:t>
      </w:r>
      <w:proofErr w:type="spellEnd"/>
      <w:r w:rsidRPr="005A1229">
        <w:rPr>
          <w:color w:val="000000"/>
          <w:sz w:val="24"/>
          <w:szCs w:val="24"/>
        </w:rPr>
        <w:t xml:space="preserve">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5A1229">
        <w:rPr>
          <w:bCs w:val="0"/>
          <w:sz w:val="24"/>
          <w:szCs w:val="24"/>
        </w:rPr>
        <w:t xml:space="preserve">В связи с </w:t>
      </w:r>
      <w:proofErr w:type="gramStart"/>
      <w:r w:rsidRPr="005A1229">
        <w:rPr>
          <w:bCs w:val="0"/>
          <w:sz w:val="24"/>
          <w:szCs w:val="24"/>
        </w:rPr>
        <w:t>вышеизложенным</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7"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sidRPr="005A1229">
        <w:rPr>
          <w:sz w:val="24"/>
          <w:szCs w:val="24"/>
        </w:rPr>
        <w:t>Копия</w:t>
      </w:r>
      <w:r w:rsidR="00462AAC" w:rsidRPr="005A1229">
        <w:rPr>
          <w:sz w:val="24"/>
          <w:szCs w:val="24"/>
        </w:rPr>
        <w:t xml:space="preserve"> </w:t>
      </w:r>
      <w:r w:rsidR="00553A57" w:rsidRPr="005A122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A1229">
        <w:rPr>
          <w:sz w:val="24"/>
          <w:szCs w:val="24"/>
        </w:rPr>
        <w:t>выданную</w:t>
      </w:r>
      <w:proofErr w:type="gramEnd"/>
      <w:r w:rsidR="00553A57" w:rsidRPr="005A122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8"/>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5A1229">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w:t>
      </w:r>
      <w:proofErr w:type="gramStart"/>
      <w:r w:rsidRPr="005A1229">
        <w:rPr>
          <w:sz w:val="24"/>
          <w:szCs w:val="24"/>
        </w:rPr>
        <w:t>ии у У</w:t>
      </w:r>
      <w:proofErr w:type="gramEnd"/>
      <w:r w:rsidRPr="005A1229">
        <w:rPr>
          <w:sz w:val="24"/>
          <w:szCs w:val="24"/>
        </w:rPr>
        <w:t xml:space="preserve">частника конфликта интересов и/или связей, носящих характер </w:t>
      </w:r>
      <w:proofErr w:type="spellStart"/>
      <w:r w:rsidRPr="005A1229">
        <w:rPr>
          <w:sz w:val="24"/>
          <w:szCs w:val="24"/>
        </w:rPr>
        <w:t>аффилированности</w:t>
      </w:r>
      <w:proofErr w:type="spellEnd"/>
      <w:r w:rsidRPr="005A1229">
        <w:rPr>
          <w:sz w:val="24"/>
          <w:szCs w:val="24"/>
        </w:rPr>
        <w:t xml:space="preserve">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49"/>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w:t>
      </w:r>
      <w:r w:rsidRPr="005A1229">
        <w:rPr>
          <w:sz w:val="24"/>
          <w:szCs w:val="24"/>
        </w:rPr>
        <w:lastRenderedPageBreak/>
        <w:t>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roofErr w:type="gramEnd"/>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1229">
        <w:rPr>
          <w:sz w:val="24"/>
          <w:szCs w:val="24"/>
        </w:rPr>
        <w:t>форма</w:t>
      </w:r>
      <w:proofErr w:type="gramEnd"/>
      <w:r w:rsidR="00F82225" w:rsidRPr="005A1229">
        <w:rPr>
          <w:sz w:val="24"/>
          <w:szCs w:val="24"/>
        </w:rPr>
        <w:t xml:space="preserve">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A1229">
        <w:rPr>
          <w:sz w:val="24"/>
          <w:szCs w:val="24"/>
        </w:rPr>
        <w:t xml:space="preserve">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xml:space="preserve">Копии Налоговой </w:t>
      </w:r>
      <w:hyperlink r:id="rId32"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5A1229">
        <w:rPr>
          <w:sz w:val="24"/>
          <w:szCs w:val="24"/>
        </w:rPr>
        <w:lastRenderedPageBreak/>
        <w:t>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w:t>
      </w:r>
      <w:r w:rsidR="00067238" w:rsidRPr="005A1229">
        <w:rPr>
          <w:bCs w:val="0"/>
          <w:sz w:val="24"/>
          <w:szCs w:val="24"/>
        </w:rPr>
        <w:t>ого</w:t>
      </w:r>
      <w:r w:rsidR="005436EC" w:rsidRPr="005A1229">
        <w:rPr>
          <w:bCs w:val="0"/>
          <w:sz w:val="24"/>
          <w:szCs w:val="24"/>
        </w:rPr>
        <w:t xml:space="preserve"> в формате MS </w:t>
      </w:r>
      <w:proofErr w:type="spellStart"/>
      <w:r w:rsidR="005436EC" w:rsidRPr="005A1229">
        <w:rPr>
          <w:bCs w:val="0"/>
          <w:sz w:val="24"/>
          <w:szCs w:val="24"/>
        </w:rPr>
        <w:t>Word</w:t>
      </w:r>
      <w:proofErr w:type="spellEnd"/>
      <w:r w:rsidR="00F82225" w:rsidRPr="005A1229">
        <w:rPr>
          <w:sz w:val="24"/>
          <w:szCs w:val="24"/>
        </w:rPr>
        <w:t>;</w:t>
      </w:r>
      <w:bookmarkEnd w:id="250"/>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5A1229">
        <w:rPr>
          <w:sz w:val="24"/>
          <w:szCs w:val="24"/>
        </w:rPr>
        <w:t xml:space="preserve"> в Российской Федерации»)</w:t>
      </w:r>
      <w:r w:rsidRPr="005A1229">
        <w:rPr>
          <w:sz w:val="24"/>
          <w:szCs w:val="24"/>
        </w:rPr>
        <w:t>;</w:t>
      </w:r>
      <w:bookmarkEnd w:id="251"/>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2"/>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A1229" w:rsidRDefault="007705A5" w:rsidP="007705A5">
      <w:pPr>
        <w:pStyle w:val="affffff0"/>
        <w:spacing w:before="60" w:line="240" w:lineRule="auto"/>
        <w:ind w:left="1428" w:firstLine="0"/>
        <w:rPr>
          <w:i/>
          <w:sz w:val="24"/>
          <w:szCs w:val="24"/>
        </w:rPr>
      </w:pPr>
      <w:r w:rsidRPr="005A1229">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w:t>
      </w:r>
      <w:r w:rsidRPr="005A1229">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В случае</w:t>
      </w:r>
      <w:proofErr w:type="gramStart"/>
      <w:r w:rsidRPr="005A1229">
        <w:rPr>
          <w:bCs w:val="0"/>
          <w:sz w:val="24"/>
          <w:szCs w:val="24"/>
        </w:rPr>
        <w:t>,</w:t>
      </w:r>
      <w:proofErr w:type="gramEnd"/>
      <w:r w:rsidRPr="005A1229">
        <w:rPr>
          <w:bCs w:val="0"/>
          <w:sz w:val="24"/>
          <w:szCs w:val="24"/>
        </w:rPr>
        <w:t xml:space="preserve">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w:t>
      </w:r>
      <w:proofErr w:type="gramStart"/>
      <w:r w:rsidRPr="005A1229">
        <w:rPr>
          <w:sz w:val="24"/>
          <w:szCs w:val="24"/>
        </w:rPr>
        <w:t>предоставляет аналогичные документы</w:t>
      </w:r>
      <w:proofErr w:type="gramEnd"/>
      <w:r w:rsidRPr="005A1229">
        <w:rPr>
          <w:sz w:val="24"/>
          <w:szCs w:val="24"/>
        </w:rPr>
        <w:t xml:space="preserve">. Такие документы должны быть переведены на русский язык и </w:t>
      </w:r>
      <w:proofErr w:type="spellStart"/>
      <w:r w:rsidRPr="005A1229">
        <w:rPr>
          <w:sz w:val="24"/>
          <w:szCs w:val="24"/>
        </w:rPr>
        <w:t>апостилированы</w:t>
      </w:r>
      <w:proofErr w:type="spellEnd"/>
      <w:r w:rsidRPr="005A1229">
        <w:rPr>
          <w:sz w:val="24"/>
          <w:szCs w:val="24"/>
        </w:rPr>
        <w:t xml:space="preserve">,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5A1229">
        <w:rPr>
          <w:szCs w:val="24"/>
        </w:rPr>
        <w:t xml:space="preserve">Привлечение </w:t>
      </w:r>
      <w:bookmarkEnd w:id="253"/>
      <w:proofErr w:type="spellStart"/>
      <w:r w:rsidR="005B074F" w:rsidRPr="005A1229">
        <w:rPr>
          <w:szCs w:val="24"/>
        </w:rPr>
        <w:t>сопоставщиков</w:t>
      </w:r>
      <w:bookmarkEnd w:id="254"/>
      <w:bookmarkEnd w:id="255"/>
      <w:bookmarkEnd w:id="256"/>
      <w:bookmarkEnd w:id="257"/>
      <w:bookmarkEnd w:id="258"/>
      <w:bookmarkEnd w:id="259"/>
      <w:proofErr w:type="spellEnd"/>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proofErr w:type="spellStart"/>
      <w:r w:rsidR="005B074F" w:rsidRPr="005A1229">
        <w:rPr>
          <w:bCs w:val="0"/>
          <w:sz w:val="24"/>
          <w:szCs w:val="24"/>
        </w:rPr>
        <w:t>сопоставщиков</w:t>
      </w:r>
      <w:proofErr w:type="spellEnd"/>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0"/>
      <w:bookmarkEnd w:id="261"/>
      <w:bookmarkEnd w:id="262"/>
      <w:bookmarkEnd w:id="263"/>
      <w:bookmarkEnd w:id="264"/>
      <w:bookmarkEnd w:id="265"/>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xml:space="preserve">, и </w:t>
      </w:r>
      <w:r w:rsidRPr="005A1229">
        <w:rPr>
          <w:bCs w:val="0"/>
          <w:sz w:val="24"/>
          <w:szCs w:val="24"/>
        </w:rPr>
        <w:lastRenderedPageBreak/>
        <w:t>отвечающее следующим требованиям:</w:t>
      </w:r>
      <w:bookmarkEnd w:id="266"/>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7"/>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срок действия соглашения должен быть не менее</w:t>
      </w:r>
      <w:proofErr w:type="gramStart"/>
      <w:r w:rsidRPr="005A1229">
        <w:rPr>
          <w:bCs w:val="0"/>
          <w:sz w:val="24"/>
          <w:szCs w:val="24"/>
        </w:rPr>
        <w:t>,</w:t>
      </w:r>
      <w:proofErr w:type="gramEnd"/>
      <w:r w:rsidRPr="005A1229">
        <w:rPr>
          <w:bCs w:val="0"/>
          <w:sz w:val="24"/>
          <w:szCs w:val="24"/>
        </w:rPr>
        <w:t xml:space="preserve">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8"/>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 xml:space="preserve">индивидуальный предприниматель, </w:t>
      </w:r>
      <w:proofErr w:type="gramStart"/>
      <w:r w:rsidRPr="005A1229">
        <w:rPr>
          <w:bCs w:val="0"/>
          <w:sz w:val="24"/>
          <w:szCs w:val="24"/>
        </w:rPr>
        <w:t>может участвовать только в одном объединении и не имеет</w:t>
      </w:r>
      <w:proofErr w:type="gramEnd"/>
      <w:r w:rsidRPr="005A1229">
        <w:rPr>
          <w:bCs w:val="0"/>
          <w:sz w:val="24"/>
          <w:szCs w:val="24"/>
        </w:rPr>
        <w:t xml:space="preserve">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roofErr w:type="gramEnd"/>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w:t>
      </w:r>
      <w:proofErr w:type="gramStart"/>
      <w:r w:rsidR="00AD3EBC" w:rsidRPr="005A1229">
        <w:rPr>
          <w:bCs w:val="0"/>
          <w:sz w:val="24"/>
          <w:szCs w:val="24"/>
        </w:rPr>
        <w:t>подготавливается и подается</w:t>
      </w:r>
      <w:proofErr w:type="gramEnd"/>
      <w:r w:rsidR="00AD3EBC" w:rsidRPr="005A1229">
        <w:rPr>
          <w:bCs w:val="0"/>
          <w:sz w:val="24"/>
          <w:szCs w:val="24"/>
        </w:rPr>
        <w:t xml:space="preserve">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w:t>
      </w:r>
      <w:proofErr w:type="gramStart"/>
      <w:r w:rsidR="00717F60" w:rsidRPr="005A1229">
        <w:rPr>
          <w:bCs w:val="0"/>
          <w:sz w:val="24"/>
          <w:szCs w:val="24"/>
        </w:rPr>
        <w:t xml:space="preserve">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proofErr w:type="gramEnd"/>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lastRenderedPageBreak/>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w:t>
      </w:r>
      <w:proofErr w:type="gramStart"/>
      <w:r w:rsidR="00EE2EFB" w:rsidRPr="005A1229">
        <w:rPr>
          <w:bCs w:val="0"/>
          <w:sz w:val="24"/>
          <w:szCs w:val="24"/>
        </w:rPr>
        <w:t>указанных</w:t>
      </w:r>
      <w:proofErr w:type="gramEnd"/>
      <w:r w:rsidR="00EE2EFB" w:rsidRPr="005A1229">
        <w:rPr>
          <w:bCs w:val="0"/>
          <w:sz w:val="24"/>
          <w:szCs w:val="24"/>
        </w:rPr>
        <w:t xml:space="preserve">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5A1229">
        <w:rPr>
          <w:szCs w:val="24"/>
        </w:rPr>
        <w:t>Разъяснение Документации по запросу предложений</w:t>
      </w:r>
      <w:bookmarkEnd w:id="269"/>
      <w:bookmarkEnd w:id="270"/>
      <w:bookmarkEnd w:id="271"/>
      <w:bookmarkEnd w:id="272"/>
      <w:bookmarkEnd w:id="273"/>
      <w:bookmarkEnd w:id="274"/>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если в тексте ответа не будет указано иное. В случае</w:t>
      </w:r>
      <w:proofErr w:type="gramStart"/>
      <w:r w:rsidRPr="005A1229">
        <w:rPr>
          <w:bCs w:val="0"/>
          <w:iCs/>
          <w:sz w:val="24"/>
          <w:szCs w:val="24"/>
        </w:rPr>
        <w:t>,</w:t>
      </w:r>
      <w:proofErr w:type="gramEnd"/>
      <w:r w:rsidRPr="005A1229">
        <w:rPr>
          <w:bCs w:val="0"/>
          <w:iCs/>
          <w:sz w:val="24"/>
          <w:szCs w:val="24"/>
        </w:rPr>
        <w:t xml:space="preserve">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5A1229">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5A1229">
        <w:rPr>
          <w:szCs w:val="24"/>
        </w:rPr>
        <w:t>Продление срока окончания приема Заявок</w:t>
      </w:r>
      <w:bookmarkEnd w:id="281"/>
      <w:bookmarkEnd w:id="282"/>
      <w:bookmarkEnd w:id="283"/>
      <w:bookmarkEnd w:id="284"/>
      <w:bookmarkEnd w:id="285"/>
      <w:bookmarkEnd w:id="286"/>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5A1229"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5A1229">
        <w:rPr>
          <w:bCs w:val="0"/>
          <w:szCs w:val="24"/>
          <w:lang w:eastAsia="ru-RU"/>
        </w:rPr>
        <w:lastRenderedPageBreak/>
        <w:t xml:space="preserve">Обеспечение </w:t>
      </w:r>
      <w:proofErr w:type="gramStart"/>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proofErr w:type="gramEnd"/>
      <w:r w:rsidRPr="005A1229">
        <w:rPr>
          <w:bCs w:val="0"/>
          <w:szCs w:val="24"/>
          <w:lang w:eastAsia="ru-RU"/>
        </w:rPr>
        <w:t>.</w:t>
      </w:r>
      <w:bookmarkEnd w:id="288"/>
      <w:bookmarkEnd w:id="289"/>
      <w:bookmarkEnd w:id="290"/>
      <w:bookmarkEnd w:id="291"/>
      <w:bookmarkEnd w:id="292"/>
      <w:bookmarkEnd w:id="293"/>
      <w:bookmarkEnd w:id="294"/>
      <w:bookmarkEnd w:id="295"/>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w:t>
      </w:r>
      <w:proofErr w:type="gramStart"/>
      <w:r w:rsidRPr="005A1229">
        <w:rPr>
          <w:bCs w:val="0"/>
          <w:sz w:val="24"/>
          <w:szCs w:val="24"/>
        </w:rPr>
        <w:t xml:space="preserve">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запроса предложений</w:t>
      </w:r>
      <w:proofErr w:type="gramEnd"/>
      <w:r w:rsidR="0089163E" w:rsidRPr="005A1229">
        <w:rPr>
          <w:bCs w:val="0"/>
          <w:sz w:val="24"/>
          <w:szCs w:val="24"/>
        </w:rPr>
        <w:t xml:space="preserve">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6"/>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341CCF" w:rsidRPr="005A1229">
        <w:rPr>
          <w:bCs w:val="0"/>
          <w:sz w:val="24"/>
          <w:szCs w:val="24"/>
          <w:lang w:eastAsia="ru-RU"/>
        </w:rPr>
      </w:r>
      <w:r w:rsidR="005A1229">
        <w:rPr>
          <w:bCs w:val="0"/>
          <w:sz w:val="24"/>
          <w:szCs w:val="24"/>
          <w:lang w:eastAsia="ru-RU"/>
        </w:rPr>
        <w:instrText xml:space="preserve"> \* MERGEFORMAT </w:instrText>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5A1229">
        <w:rPr>
          <w:bCs w:val="0"/>
          <w:sz w:val="24"/>
          <w:szCs w:val="24"/>
        </w:rPr>
        <w:t>В соглашении о неустойке должно быть указано</w:t>
      </w:r>
      <w:bookmarkStart w:id="298"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7"/>
      <w:bookmarkEnd w:id="298"/>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roofErr w:type="gramEnd"/>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299"/>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5A1229">
        <w:rPr>
          <w:bCs w:val="0"/>
          <w:sz w:val="24"/>
          <w:szCs w:val="24"/>
        </w:rPr>
        <w:t xml:space="preserve">Непредставление </w:t>
      </w:r>
      <w:proofErr w:type="gramStart"/>
      <w:r w:rsidRPr="005A1229">
        <w:rPr>
          <w:bCs w:val="0"/>
          <w:sz w:val="24"/>
          <w:szCs w:val="24"/>
        </w:rPr>
        <w:t xml:space="preserve">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proofErr w:type="gramEnd"/>
      <w:r w:rsidR="007A439E" w:rsidRPr="005A1229">
        <w:rPr>
          <w:bCs w:val="0"/>
          <w:sz w:val="24"/>
          <w:szCs w:val="24"/>
        </w:rPr>
        <w:t xml:space="preserve">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2"/>
    </w:p>
    <w:p w:rsidR="00717F60" w:rsidRPr="005A1229" w:rsidRDefault="00717F60" w:rsidP="00E71A48">
      <w:pPr>
        <w:pStyle w:val="2"/>
        <w:tabs>
          <w:tab w:val="clear" w:pos="0"/>
          <w:tab w:val="clear" w:pos="1700"/>
          <w:tab w:val="num" w:pos="709"/>
        </w:tabs>
        <w:spacing w:line="264" w:lineRule="auto"/>
      </w:pPr>
      <w:bookmarkStart w:id="303" w:name="_Ref305973214"/>
      <w:bookmarkStart w:id="304" w:name="_Toc441130971"/>
      <w:r w:rsidRPr="005A1229">
        <w:t>Подача Заявок и их прием</w:t>
      </w:r>
      <w:bookmarkStart w:id="305" w:name="_Ref56229451"/>
      <w:bookmarkEnd w:id="287"/>
      <w:bookmarkEnd w:id="303"/>
      <w:bookmarkEnd w:id="304"/>
    </w:p>
    <w:p w:rsidR="00717F60" w:rsidRPr="005A1229"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5A1229">
        <w:rPr>
          <w:szCs w:val="24"/>
        </w:rPr>
        <w:t>Подача Заявок через ЭТП</w:t>
      </w:r>
      <w:bookmarkEnd w:id="306"/>
      <w:bookmarkEnd w:id="307"/>
      <w:bookmarkEnd w:id="308"/>
      <w:bookmarkEnd w:id="309"/>
      <w:bookmarkEnd w:id="310"/>
      <w:bookmarkEnd w:id="311"/>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выполненного в формате MS </w:t>
      </w:r>
      <w:proofErr w:type="spellStart"/>
      <w:r w:rsidR="005436EC" w:rsidRPr="005A1229">
        <w:rPr>
          <w:bCs w:val="0"/>
          <w:sz w:val="24"/>
          <w:szCs w:val="24"/>
        </w:rPr>
        <w:t>Word</w:t>
      </w:r>
      <w:proofErr w:type="spellEnd"/>
      <w:r w:rsidR="005436EC" w:rsidRPr="005A1229">
        <w:rPr>
          <w:bCs w:val="0"/>
          <w:sz w:val="24"/>
          <w:szCs w:val="24"/>
        </w:rPr>
        <w:t>)</w:t>
      </w:r>
      <w:r w:rsidRPr="005A1229">
        <w:rPr>
          <w:bCs w:val="0"/>
          <w:sz w:val="24"/>
          <w:szCs w:val="24"/>
        </w:rPr>
        <w:t xml:space="preserve"> в доступном для прочтения формате (предпочтительнее формат *.</w:t>
      </w:r>
      <w:proofErr w:type="spellStart"/>
      <w:r w:rsidRPr="005A1229">
        <w:rPr>
          <w:bCs w:val="0"/>
          <w:sz w:val="24"/>
          <w:szCs w:val="24"/>
        </w:rPr>
        <w:t>pdf</w:t>
      </w:r>
      <w:proofErr w:type="spellEnd"/>
      <w:r w:rsidRPr="005A122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BD7BF0" w:rsidRPr="005A1229">
        <w:rPr>
          <w:b/>
          <w:bCs w:val="0"/>
          <w:sz w:val="24"/>
          <w:szCs w:val="24"/>
        </w:rPr>
        <w:t>13 апреля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341CCF" w:rsidRPr="005A1229">
        <w:rPr>
          <w:bCs w:val="0"/>
          <w:sz w:val="24"/>
          <w:szCs w:val="24"/>
        </w:rPr>
      </w:r>
      <w:r w:rsidR="005A1229">
        <w:rPr>
          <w:bCs w:val="0"/>
          <w:sz w:val="24"/>
          <w:szCs w:val="24"/>
        </w:rPr>
        <w:instrText xml:space="preserve"> \* MERGEFORMAT </w:instrText>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2"/>
    </w:p>
    <w:p w:rsidR="00717F60" w:rsidRPr="005A1229"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3"/>
      <w:bookmarkEnd w:id="314"/>
      <w:bookmarkEnd w:id="315"/>
      <w:bookmarkEnd w:id="316"/>
      <w:bookmarkEnd w:id="317"/>
      <w:bookmarkEnd w:id="318"/>
      <w:bookmarkEnd w:id="319"/>
    </w:p>
    <w:bookmarkEnd w:id="305"/>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0" w:name="_Ref303683883"/>
      <w:bookmarkStart w:id="321" w:name="_Toc441130974"/>
      <w:r w:rsidRPr="005A1229">
        <w:t xml:space="preserve">Изменение и отзыв </w:t>
      </w:r>
      <w:r w:rsidR="004B5EB3" w:rsidRPr="005A1229">
        <w:t>Заявк</w:t>
      </w:r>
      <w:r w:rsidRPr="005A1229">
        <w:t>и</w:t>
      </w:r>
      <w:bookmarkEnd w:id="320"/>
      <w:bookmarkEnd w:id="321"/>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2"/>
      <w:bookmarkEnd w:id="323"/>
      <w:r w:rsidRPr="005A1229">
        <w:t xml:space="preserve"> </w:t>
      </w:r>
    </w:p>
    <w:p w:rsidR="00717F60" w:rsidRPr="005A1229"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5A1229">
        <w:rPr>
          <w:szCs w:val="24"/>
        </w:rPr>
        <w:t>Общие положения</w:t>
      </w:r>
      <w:bookmarkEnd w:id="324"/>
      <w:bookmarkEnd w:id="325"/>
      <w:bookmarkEnd w:id="326"/>
      <w:bookmarkEnd w:id="327"/>
      <w:bookmarkEnd w:id="328"/>
      <w:bookmarkEnd w:id="329"/>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w:t>
      </w:r>
      <w:proofErr w:type="gramStart"/>
      <w:r w:rsidRPr="005A1229">
        <w:rPr>
          <w:bCs w:val="0"/>
          <w:sz w:val="24"/>
          <w:szCs w:val="24"/>
        </w:rPr>
        <w:t>является строго конфиденциальной и не подлежит</w:t>
      </w:r>
      <w:proofErr w:type="gramEnd"/>
      <w:r w:rsidRPr="005A1229">
        <w:rPr>
          <w:bCs w:val="0"/>
          <w:sz w:val="24"/>
          <w:szCs w:val="24"/>
        </w:rPr>
        <w:t xml:space="preserve">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5A1229">
        <w:rPr>
          <w:szCs w:val="24"/>
        </w:rPr>
        <w:t>Отборочная стадия</w:t>
      </w:r>
      <w:bookmarkEnd w:id="330"/>
      <w:bookmarkEnd w:id="331"/>
      <w:bookmarkEnd w:id="332"/>
      <w:bookmarkEnd w:id="333"/>
      <w:bookmarkEnd w:id="334"/>
      <w:bookmarkEnd w:id="335"/>
      <w:bookmarkEnd w:id="336"/>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A1229">
        <w:rPr>
          <w:bCs w:val="0"/>
          <w:sz w:val="24"/>
          <w:szCs w:val="24"/>
        </w:rPr>
        <w:t xml:space="preserve">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7"/>
      <w:bookmarkEnd w:id="338"/>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5A1229">
        <w:rPr>
          <w:sz w:val="24"/>
          <w:szCs w:val="24"/>
        </w:rPr>
        <w:t>поданы с нарушением порядка подачи Заявок, установленного в настоящей Документации;</w:t>
      </w:r>
      <w:proofErr w:type="gramEnd"/>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A1229">
        <w:rPr>
          <w:sz w:val="24"/>
          <w:szCs w:val="24"/>
        </w:rPr>
        <w:t>числе</w:t>
      </w:r>
      <w:proofErr w:type="gramEnd"/>
      <w:r w:rsidRPr="005A1229">
        <w:rPr>
          <w:sz w:val="24"/>
          <w:szCs w:val="24"/>
        </w:rPr>
        <w:t xml:space="preserve"> если Участник (в </w:t>
      </w:r>
      <w:proofErr w:type="spellStart"/>
      <w:r w:rsidRPr="005A1229">
        <w:rPr>
          <w:sz w:val="24"/>
          <w:szCs w:val="24"/>
        </w:rPr>
        <w:t>т.ч</w:t>
      </w:r>
      <w:proofErr w:type="spellEnd"/>
      <w:r w:rsidRPr="005A122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Pr="005A1229">
        <w:rPr>
          <w:sz w:val="24"/>
          <w:szCs w:val="24"/>
        </w:rPr>
      </w:r>
      <w:r w:rsidR="005A1229">
        <w:rPr>
          <w:sz w:val="24"/>
          <w:szCs w:val="24"/>
        </w:rPr>
        <w:instrText xml:space="preserve"> \* MERGEFORMAT </w:instrText>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5A1229">
        <w:rPr>
          <w:szCs w:val="24"/>
        </w:rPr>
        <w:t>Проведение переговоров</w:t>
      </w:r>
      <w:bookmarkEnd w:id="339"/>
      <w:bookmarkEnd w:id="340"/>
      <w:bookmarkEnd w:id="341"/>
      <w:bookmarkEnd w:id="342"/>
      <w:bookmarkEnd w:id="343"/>
      <w:bookmarkEnd w:id="344"/>
      <w:bookmarkEnd w:id="345"/>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5A1229">
        <w:rPr>
          <w:szCs w:val="24"/>
        </w:rPr>
        <w:t>Оценочная стадия</w:t>
      </w:r>
      <w:bookmarkEnd w:id="346"/>
      <w:bookmarkEnd w:id="347"/>
      <w:bookmarkEnd w:id="348"/>
      <w:bookmarkEnd w:id="349"/>
      <w:bookmarkEnd w:id="350"/>
      <w:bookmarkEnd w:id="351"/>
      <w:bookmarkEnd w:id="352"/>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 xml:space="preserve">рамках оценочной стадии Закупочная комиссия </w:t>
      </w:r>
      <w:proofErr w:type="gramStart"/>
      <w:r w:rsidRPr="005A1229">
        <w:rPr>
          <w:sz w:val="24"/>
          <w:szCs w:val="24"/>
        </w:rPr>
        <w:t>оценивает и сопоставляет</w:t>
      </w:r>
      <w:proofErr w:type="gramEnd"/>
      <w:r w:rsidRPr="005A1229">
        <w:rPr>
          <w:sz w:val="24"/>
          <w:szCs w:val="24"/>
        </w:rPr>
        <w:t xml:space="preserve">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3" w:name="_Ref303250967"/>
      <w:bookmarkStart w:id="354" w:name="_Toc305697378"/>
      <w:bookmarkStart w:id="355" w:name="_Toc441130980"/>
      <w:bookmarkStart w:id="356" w:name="_Toc255985696"/>
      <w:r w:rsidRPr="005A1229">
        <w:t>Аукционная процедура понижени</w:t>
      </w:r>
      <w:r w:rsidR="00E60F8E" w:rsidRPr="005A1229">
        <w:t>я</w:t>
      </w:r>
      <w:r w:rsidRPr="005A1229">
        <w:t xml:space="preserve"> цены (переторжка)</w:t>
      </w:r>
      <w:bookmarkEnd w:id="353"/>
      <w:bookmarkEnd w:id="354"/>
      <w:bookmarkEnd w:id="355"/>
      <w:r w:rsidRPr="005A1229">
        <w:t xml:space="preserve"> </w:t>
      </w:r>
    </w:p>
    <w:bookmarkEnd w:id="356"/>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7"/>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8"/>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В случае</w:t>
      </w:r>
      <w:proofErr w:type="gramStart"/>
      <w:r w:rsidRPr="005A1229">
        <w:rPr>
          <w:iCs/>
          <w:sz w:val="24"/>
          <w:szCs w:val="24"/>
          <w:lang w:eastAsia="ru-RU"/>
        </w:rPr>
        <w:t>,</w:t>
      </w:r>
      <w:proofErr w:type="gramEnd"/>
      <w:r w:rsidRPr="005A122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5A1229">
        <w:t xml:space="preserve">Подведение итогов </w:t>
      </w:r>
      <w:r w:rsidR="00DF639D" w:rsidRPr="005A1229">
        <w:t>З</w:t>
      </w:r>
      <w:r w:rsidRPr="005A1229">
        <w:t>апроса предложений</w:t>
      </w:r>
      <w:bookmarkEnd w:id="359"/>
      <w:bookmarkEnd w:id="360"/>
      <w:bookmarkEnd w:id="361"/>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2"/>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w:t>
      </w:r>
      <w:proofErr w:type="gramStart"/>
      <w:r w:rsidR="0087407B" w:rsidRPr="005A1229">
        <w:rPr>
          <w:bCs w:val="0"/>
          <w:sz w:val="24"/>
          <w:szCs w:val="24"/>
        </w:rPr>
        <w:t>наилучшей</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5A1229">
        <w:t xml:space="preserve">Признание запроса предложений </w:t>
      </w:r>
      <w:proofErr w:type="gramStart"/>
      <w:r w:rsidRPr="005A1229">
        <w:t>несостоявшимся</w:t>
      </w:r>
      <w:bookmarkEnd w:id="363"/>
      <w:bookmarkEnd w:id="364"/>
      <w:proofErr w:type="gramEnd"/>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6"/>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5A1229">
        <w:rPr>
          <w:bCs w:val="0"/>
          <w:sz w:val="24"/>
          <w:szCs w:val="24"/>
          <w:lang w:eastAsia="ru-RU"/>
        </w:rPr>
        <w:t xml:space="preserve">В </w:t>
      </w:r>
      <w:r w:rsidRPr="005A1229">
        <w:rPr>
          <w:bCs w:val="0"/>
          <w:sz w:val="24"/>
          <w:szCs w:val="24"/>
        </w:rPr>
        <w:t>случае</w:t>
      </w:r>
      <w:proofErr w:type="gramStart"/>
      <w:r w:rsidRPr="005A1229">
        <w:rPr>
          <w:bCs w:val="0"/>
          <w:sz w:val="24"/>
          <w:szCs w:val="24"/>
          <w:lang w:eastAsia="ru-RU"/>
        </w:rPr>
        <w:t>,</w:t>
      </w:r>
      <w:proofErr w:type="gramEnd"/>
      <w:r w:rsidRPr="005A1229">
        <w:rPr>
          <w:bCs w:val="0"/>
          <w:sz w:val="24"/>
          <w:szCs w:val="24"/>
          <w:lang w:eastAsia="ru-RU"/>
        </w:rPr>
        <w:t xml:space="preserve"> если при проведении запроса предложений: </w:t>
      </w:r>
      <w:bookmarkEnd w:id="368"/>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69" w:name="_Ref303683929"/>
      <w:bookmarkStart w:id="370"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5"/>
      <w:bookmarkEnd w:id="369"/>
      <w:bookmarkEnd w:id="370"/>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roofErr w:type="gramEnd"/>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w:t>
      </w:r>
      <w:proofErr w:type="gramStart"/>
      <w:r w:rsidR="00717F60" w:rsidRPr="005A1229">
        <w:rPr>
          <w:bCs w:val="0"/>
          <w:color w:val="000000"/>
          <w:sz w:val="24"/>
          <w:szCs w:val="24"/>
        </w:rPr>
        <w:t xml:space="preserve">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1"/>
      <w:bookmarkEnd w:id="372"/>
      <w:r w:rsidR="00717F60" w:rsidRPr="005A1229">
        <w:rPr>
          <w:bCs w:val="0"/>
          <w:color w:val="000000"/>
          <w:sz w:val="24"/>
          <w:szCs w:val="24"/>
        </w:rPr>
        <w:t xml:space="preserve"> </w:t>
      </w:r>
      <w:proofErr w:type="gramEnd"/>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proofErr w:type="gramStart"/>
      <w:r w:rsidR="00696966" w:rsidRPr="005A1229">
        <w:rPr>
          <w:sz w:val="24"/>
          <w:szCs w:val="24"/>
        </w:rPr>
        <w:t>наилучшей</w:t>
      </w:r>
      <w:proofErr w:type="gramEnd"/>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3"/>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5"/>
      <w:bookmarkEnd w:id="376"/>
      <w:bookmarkEnd w:id="377"/>
      <w:bookmarkEnd w:id="378"/>
      <w:bookmarkEnd w:id="379"/>
      <w:r w:rsidRPr="005A1229">
        <w:t xml:space="preserve"> </w:t>
      </w:r>
      <w:bookmarkEnd w:id="380"/>
      <w:bookmarkEnd w:id="381"/>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5A1229">
        <w:t xml:space="preserve">Уведомление о результатах </w:t>
      </w:r>
      <w:bookmarkEnd w:id="384"/>
      <w:bookmarkEnd w:id="385"/>
      <w:r w:rsidRPr="005A1229">
        <w:t>запроса предложений</w:t>
      </w:r>
      <w:bookmarkEnd w:id="386"/>
      <w:bookmarkEnd w:id="387"/>
    </w:p>
    <w:bookmarkEnd w:id="382"/>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sidRPr="005A1229">
        <w:rPr>
          <w:szCs w:val="24"/>
        </w:rPr>
        <w:lastRenderedPageBreak/>
        <w:t>Техническая часть</w:t>
      </w:r>
      <w:bookmarkEnd w:id="388"/>
      <w:bookmarkEnd w:id="389"/>
      <w:bookmarkEnd w:id="390"/>
      <w:bookmarkEnd w:id="391"/>
      <w:bookmarkEnd w:id="392"/>
      <w:r w:rsidRPr="005A1229">
        <w:rPr>
          <w:szCs w:val="24"/>
        </w:rPr>
        <w:t xml:space="preserve"> </w:t>
      </w:r>
    </w:p>
    <w:p w:rsidR="002B5044" w:rsidRPr="005A1229"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5A1229">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5A1229"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5A1229">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5A1229"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5A1229">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5A1229" w:rsidRDefault="002B5044" w:rsidP="0021751A">
      <w:pPr>
        <w:pStyle w:val="2"/>
        <w:ind w:left="1701" w:hanging="1134"/>
      </w:pPr>
      <w:bookmarkStart w:id="435" w:name="_Toc423421726"/>
      <w:bookmarkStart w:id="436" w:name="_Toc441130990"/>
      <w:r w:rsidRPr="005A1229">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5A1229"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5A1229">
        <w:rPr>
          <w:b w:val="0"/>
          <w:szCs w:val="24"/>
        </w:rPr>
        <w:t>Техническ</w:t>
      </w:r>
      <w:r w:rsidR="003776BB" w:rsidRPr="005A1229">
        <w:rPr>
          <w:b w:val="0"/>
          <w:szCs w:val="24"/>
        </w:rPr>
        <w:t>о</w:t>
      </w:r>
      <w:proofErr w:type="gramStart"/>
      <w:r w:rsidR="003776BB" w:rsidRPr="005A1229">
        <w:rPr>
          <w:b w:val="0"/>
          <w:szCs w:val="24"/>
        </w:rPr>
        <w:t>е(</w:t>
      </w:r>
      <w:proofErr w:type="spellStart"/>
      <w:proofErr w:type="gramEnd"/>
      <w:r w:rsidRPr="005A1229">
        <w:rPr>
          <w:b w:val="0"/>
          <w:szCs w:val="24"/>
        </w:rPr>
        <w:t>ие</w:t>
      </w:r>
      <w:proofErr w:type="spellEnd"/>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341CCF" w:rsidRPr="005A1229">
        <w:rPr>
          <w:b w:val="0"/>
          <w:szCs w:val="24"/>
        </w:rPr>
      </w:r>
      <w:r w:rsidR="005A1229">
        <w:rPr>
          <w:b w:val="0"/>
          <w:szCs w:val="24"/>
        </w:rPr>
        <w:instrText xml:space="preserve"> \* MERGEFORMAT </w:instrText>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5A1229" w:rsidRDefault="002B5044" w:rsidP="0021751A">
      <w:pPr>
        <w:pStyle w:val="2"/>
        <w:ind w:left="1701" w:hanging="1134"/>
      </w:pPr>
      <w:bookmarkStart w:id="450" w:name="_Ref194832984"/>
      <w:bookmarkStart w:id="451" w:name="_Ref197686508"/>
      <w:bookmarkStart w:id="452" w:name="_Toc423421727"/>
      <w:bookmarkStart w:id="453" w:name="_Toc441130992"/>
      <w:r w:rsidRPr="005A1229">
        <w:t>Требование к поставляемой продукции</w:t>
      </w:r>
      <w:bookmarkEnd w:id="450"/>
      <w:bookmarkEnd w:id="451"/>
      <w:bookmarkEnd w:id="452"/>
      <w:bookmarkEnd w:id="453"/>
    </w:p>
    <w:p w:rsidR="002B5044" w:rsidRPr="005A1229"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5A1229"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изложены в Приложении №1 (Техническом(их) задании(</w:t>
      </w:r>
      <w:proofErr w:type="spellStart"/>
      <w:r w:rsidR="003776BB" w:rsidRPr="005A1229">
        <w:rPr>
          <w:b w:val="0"/>
          <w:szCs w:val="24"/>
          <w:lang w:eastAsia="ru-RU"/>
        </w:rPr>
        <w:t>ях</w:t>
      </w:r>
      <w:proofErr w:type="spellEnd"/>
      <w:r w:rsidR="003776BB" w:rsidRPr="005A1229">
        <w:rPr>
          <w:b w:val="0"/>
          <w:szCs w:val="24"/>
          <w:lang w:eastAsia="ru-RU"/>
        </w:rPr>
        <w:t>)) к настоящей Документации. При несоблюдении требований 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Закупочная комиссия отклонит Заявку Участника</w:t>
      </w:r>
      <w:r w:rsidRPr="005A1229">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5A1229" w:rsidRDefault="002B5044" w:rsidP="0021751A">
      <w:pPr>
        <w:pStyle w:val="2"/>
        <w:ind w:left="1701" w:hanging="1134"/>
      </w:pPr>
      <w:bookmarkStart w:id="483" w:name="_Ref247513861"/>
      <w:bookmarkStart w:id="484" w:name="_Toc423421728"/>
      <w:bookmarkStart w:id="485" w:name="_Toc441130995"/>
      <w:r w:rsidRPr="005A1229">
        <w:t xml:space="preserve">Требование к </w:t>
      </w:r>
      <w:r w:rsidR="0021751A" w:rsidRPr="005A1229">
        <w:t>Участник</w:t>
      </w:r>
      <w:r w:rsidRPr="005A1229">
        <w:t>у</w:t>
      </w:r>
      <w:bookmarkEnd w:id="467"/>
      <w:bookmarkEnd w:id="468"/>
      <w:bookmarkEnd w:id="469"/>
      <w:r w:rsidRPr="005A1229">
        <w:t>.</w:t>
      </w:r>
      <w:bookmarkEnd w:id="483"/>
      <w:bookmarkEnd w:id="484"/>
      <w:bookmarkEnd w:id="485"/>
    </w:p>
    <w:p w:rsidR="002B5044" w:rsidRPr="005A1229"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w:t>
      </w:r>
      <w:proofErr w:type="gramStart"/>
      <w:r w:rsidRPr="005A1229">
        <w:rPr>
          <w:b w:val="0"/>
          <w:szCs w:val="24"/>
        </w:rPr>
        <w:t>о(</w:t>
      </w:r>
      <w:proofErr w:type="gramEnd"/>
      <w:r w:rsidRPr="005A122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341CCF" w:rsidRPr="005A1229">
        <w:rPr>
          <w:b w:val="0"/>
          <w:szCs w:val="24"/>
        </w:rPr>
      </w:r>
      <w:r w:rsidR="005A1229">
        <w:rPr>
          <w:b w:val="0"/>
          <w:szCs w:val="24"/>
        </w:rPr>
        <w:instrText xml:space="preserve"> \* MERGEFORMAT </w:instrText>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5A1229"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341CCF" w:rsidRPr="005A1229">
        <w:rPr>
          <w:b w:val="0"/>
          <w:szCs w:val="24"/>
        </w:rPr>
      </w:r>
      <w:r w:rsidR="005A1229">
        <w:rPr>
          <w:b w:val="0"/>
          <w:szCs w:val="24"/>
        </w:rPr>
        <w:instrText xml:space="preserve"> \* MERGEFORMAT </w:instrText>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5A1229">
        <w:rPr>
          <w:szCs w:val="24"/>
        </w:rPr>
        <w:lastRenderedPageBreak/>
        <w:t>Образцы основных форм документов, включаемых в Заявку</w:t>
      </w:r>
      <w:bookmarkEnd w:id="513"/>
      <w:bookmarkEnd w:id="514"/>
      <w:r w:rsidRPr="005A1229">
        <w:rPr>
          <w:szCs w:val="24"/>
        </w:rPr>
        <w:t xml:space="preserve"> </w:t>
      </w:r>
    </w:p>
    <w:p w:rsidR="004F4D80" w:rsidRPr="005A1229"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5A1229">
        <w:t xml:space="preserve">Письмо о подаче оферты </w:t>
      </w:r>
      <w:bookmarkStart w:id="522" w:name="_Ref22846535"/>
      <w:r w:rsidRPr="005A1229">
        <w:t>(</w:t>
      </w:r>
      <w:bookmarkEnd w:id="522"/>
      <w:r w:rsidRPr="005A1229">
        <w:t xml:space="preserve">форма </w:t>
      </w:r>
      <w:r w:rsidRPr="005A1229">
        <w:rPr>
          <w:noProof/>
        </w:rPr>
        <w:t>1</w:t>
      </w:r>
      <w:r w:rsidRPr="005A1229">
        <w:t>)</w:t>
      </w:r>
      <w:bookmarkEnd w:id="515"/>
      <w:bookmarkEnd w:id="516"/>
      <w:bookmarkEnd w:id="517"/>
      <w:bookmarkEnd w:id="518"/>
      <w:bookmarkEnd w:id="519"/>
      <w:bookmarkEnd w:id="520"/>
      <w:bookmarkEnd w:id="521"/>
    </w:p>
    <w:p w:rsidR="004F4D80" w:rsidRPr="005A1229"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5A1229">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8"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xml:space="preserve">, опубликованное </w:t>
      </w:r>
      <w:proofErr w:type="gramStart"/>
      <w:r w:rsidRPr="005A1229">
        <w:rPr>
          <w:sz w:val="24"/>
          <w:szCs w:val="24"/>
        </w:rPr>
        <w:t>в</w:t>
      </w:r>
      <w:proofErr w:type="gramEnd"/>
      <w:r w:rsidRPr="005A1229">
        <w:rPr>
          <w:sz w:val="24"/>
          <w:szCs w:val="24"/>
        </w:rPr>
        <w:t xml:space="preserve"> [</w:t>
      </w:r>
      <w:r w:rsidRPr="005A1229">
        <w:rPr>
          <w:rStyle w:val="aa"/>
          <w:sz w:val="24"/>
          <w:szCs w:val="24"/>
        </w:rPr>
        <w:t xml:space="preserve">указывается </w:t>
      </w:r>
      <w:proofErr w:type="gramStart"/>
      <w:r w:rsidRPr="005A1229">
        <w:rPr>
          <w:rStyle w:val="aa"/>
          <w:sz w:val="24"/>
          <w:szCs w:val="24"/>
        </w:rPr>
        <w:t>дата</w:t>
      </w:r>
      <w:proofErr w:type="gramEnd"/>
      <w:r w:rsidRPr="005A1229">
        <w:rPr>
          <w:rStyle w:val="aa"/>
          <w:sz w:val="24"/>
          <w:szCs w:val="24"/>
        </w:rPr>
        <w:t xml:space="preserve">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(полное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proofErr w:type="gramStart"/>
      <w:r w:rsidRPr="005A1229">
        <w:rPr>
          <w:sz w:val="24"/>
          <w:szCs w:val="24"/>
        </w:rPr>
        <w:t>зарегистрированное</w:t>
      </w:r>
      <w:proofErr w:type="gramEnd"/>
      <w:r w:rsidRPr="005A1229">
        <w:rPr>
          <w:sz w:val="24"/>
          <w:szCs w:val="24"/>
        </w:rPr>
        <w:t xml:space="preserve">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w:t>
            </w:r>
            <w:proofErr w:type="spellStart"/>
            <w:r w:rsidRPr="005A1229">
              <w:t>руб.РФ</w:t>
            </w:r>
            <w:proofErr w:type="spellEnd"/>
            <w:r w:rsidRPr="005A1229">
              <w:t>.</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proofErr w:type="gramStart"/>
            <w:r w:rsidRPr="005A1229">
              <w:rPr>
                <w:rStyle w:val="aa"/>
                <w:b w:val="0"/>
                <w:i w:val="0"/>
              </w:rPr>
              <w:t>п</w:t>
            </w:r>
            <w:proofErr w:type="gramEnd"/>
            <w:r w:rsidRPr="005A1229">
              <w:rPr>
                <w:rStyle w:val="aa"/>
                <w:b w:val="0"/>
                <w:i w:val="0"/>
              </w:rPr>
              <w:t>/п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 xml:space="preserve">Стоимость </w:t>
      </w:r>
      <w:proofErr w:type="gramStart"/>
      <w:r w:rsidRPr="005A1229">
        <w:rPr>
          <w:sz w:val="24"/>
          <w:szCs w:val="24"/>
        </w:rPr>
        <w:t>является окончательной и содержит</w:t>
      </w:r>
      <w:proofErr w:type="gramEnd"/>
      <w:r w:rsidRPr="005A1229">
        <w:rPr>
          <w:sz w:val="24"/>
          <w:szCs w:val="24"/>
        </w:rPr>
        <w:t xml:space="preserve">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w:t>
      </w:r>
      <w:proofErr w:type="gramStart"/>
      <w:r w:rsidRPr="005A1229">
        <w:rPr>
          <w:sz w:val="24"/>
          <w:szCs w:val="24"/>
        </w:rPr>
        <w:t>имеет правовой статус оферты и действует</w:t>
      </w:r>
      <w:proofErr w:type="gramEnd"/>
      <w:r w:rsidRPr="005A1229">
        <w:rPr>
          <w:sz w:val="24"/>
          <w:szCs w:val="24"/>
        </w:rPr>
        <w:t xml:space="preserve">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 xml:space="preserve">вы не </w:t>
      </w:r>
      <w:proofErr w:type="gramStart"/>
      <w:r w:rsidRPr="005A1229">
        <w:rPr>
          <w:sz w:val="24"/>
          <w:szCs w:val="24"/>
        </w:rPr>
        <w:t>отвечаете и не имеете</w:t>
      </w:r>
      <w:proofErr w:type="gramEnd"/>
      <w:r w:rsidRPr="005A122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proofErr w:type="gramStart"/>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w:t>
      </w:r>
      <w:proofErr w:type="gramStart"/>
      <w:r w:rsidRPr="005A1229">
        <w:rPr>
          <w:sz w:val="24"/>
          <w:szCs w:val="24"/>
        </w:rPr>
        <w:t>обеспечения исполнения обязательств Участника закупки</w:t>
      </w:r>
      <w:proofErr w:type="gramEnd"/>
      <w:r w:rsidRPr="005A1229">
        <w:rPr>
          <w:sz w:val="24"/>
          <w:szCs w:val="24"/>
        </w:rPr>
        <w:t xml:space="preserve">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w:t>
      </w:r>
      <w:proofErr w:type="gramEnd"/>
      <w:r w:rsidRPr="005A1229">
        <w:rPr>
          <w:rStyle w:val="FTN-"/>
          <w:sz w:val="24"/>
          <w:szCs w:val="24"/>
        </w:rPr>
        <w:t xml:space="preserve"> </w:t>
      </w:r>
      <w:proofErr w:type="gramStart"/>
      <w:r w:rsidRPr="005A1229">
        <w:rPr>
          <w:rStyle w:val="FTN-"/>
          <w:sz w:val="24"/>
          <w:szCs w:val="24"/>
        </w:rPr>
        <w:t>При подготовке Заявки юридическим лицом – данная формулировка подлежит удалению]</w:t>
      </w:r>
      <w:r w:rsidRPr="005A1229">
        <w:rPr>
          <w:sz w:val="24"/>
          <w:szCs w:val="24"/>
        </w:rPr>
        <w:t>;</w:t>
      </w:r>
      <w:proofErr w:type="gramEnd"/>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w:t>
      </w:r>
      <w:proofErr w:type="gramEnd"/>
      <w:r w:rsidRPr="005A1229">
        <w:rPr>
          <w:sz w:val="24"/>
          <w:szCs w:val="24"/>
        </w:rPr>
        <w:t xml:space="preserve">  ________________________(</w:t>
      </w:r>
      <w:proofErr w:type="gramStart"/>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roofErr w:type="gramEnd"/>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xml:space="preserve">№ </w:t>
            </w:r>
            <w:proofErr w:type="spellStart"/>
            <w:proofErr w:type="gramStart"/>
            <w:r w:rsidRPr="005A122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sidRPr="005A1229">
        <w:rPr>
          <w:b/>
          <w:szCs w:val="24"/>
        </w:rPr>
        <w:br w:type="page"/>
      </w:r>
    </w:p>
    <w:p w:rsidR="004F4D80" w:rsidRPr="005A1229"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5A1229">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5A1229">
        <w:rPr>
          <w:sz w:val="24"/>
          <w:szCs w:val="24"/>
        </w:rPr>
        <w:t>ХХХ</w:t>
      </w:r>
      <w:proofErr w:type="spellEnd"/>
      <w:r w:rsidR="004F4D80" w:rsidRPr="005A1229">
        <w:rPr>
          <w:sz w:val="24"/>
          <w:szCs w:val="24"/>
        </w:rPr>
        <w:t> ХХХ</w:t>
      </w:r>
      <w:proofErr w:type="gramStart"/>
      <w:r w:rsidR="004F4D80" w:rsidRPr="005A1229">
        <w:rPr>
          <w:sz w:val="24"/>
          <w:szCs w:val="24"/>
        </w:rPr>
        <w:t>,Х</w:t>
      </w:r>
      <w:proofErr w:type="gramEnd"/>
      <w:r w:rsidR="004F4D80" w:rsidRPr="005A122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proofErr w:type="gramStart"/>
      <w:r w:rsidRPr="005A1229">
        <w:rPr>
          <w:sz w:val="24"/>
          <w:szCs w:val="24"/>
        </w:rPr>
        <w:t>шеф-монтажа</w:t>
      </w:r>
      <w:proofErr w:type="gramEnd"/>
      <w:r w:rsidRPr="005A122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w:t>
      </w:r>
      <w:proofErr w:type="gramStart"/>
      <w:r w:rsidR="004F4D80" w:rsidRPr="005A1229">
        <w:rPr>
          <w:sz w:val="24"/>
          <w:szCs w:val="24"/>
        </w:rPr>
        <w:t>перечислить и указать</w:t>
      </w:r>
      <w:proofErr w:type="gramEnd"/>
      <w:r w:rsidR="004F4D80" w:rsidRPr="005A122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w:t>
      </w:r>
      <w:proofErr w:type="gramStart"/>
      <w:r w:rsidRPr="005A1229">
        <w:rPr>
          <w:sz w:val="24"/>
          <w:szCs w:val="24"/>
        </w:rPr>
        <w:t>подписано и скреплено</w:t>
      </w:r>
      <w:proofErr w:type="gramEnd"/>
      <w:r w:rsidRPr="005A1229">
        <w:rPr>
          <w:sz w:val="24"/>
          <w:szCs w:val="24"/>
        </w:rPr>
        <w:t xml:space="preserve">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rsidRPr="005A1229">
        <w:br w:type="page"/>
      </w:r>
    </w:p>
    <w:p w:rsidR="00920CB0" w:rsidRPr="005A1229" w:rsidRDefault="00920CB0" w:rsidP="00920CB0">
      <w:pPr>
        <w:pStyle w:val="3"/>
        <w:rPr>
          <w:szCs w:val="24"/>
        </w:rPr>
      </w:pPr>
      <w:bookmarkStart w:id="564" w:name="_Ref440271964"/>
      <w:bookmarkStart w:id="565" w:name="_Toc440357135"/>
      <w:bookmarkStart w:id="566" w:name="_Toc440359690"/>
      <w:bookmarkStart w:id="567" w:name="_Toc441131002"/>
      <w:r w:rsidRPr="005A1229">
        <w:rPr>
          <w:szCs w:val="24"/>
        </w:rPr>
        <w:lastRenderedPageBreak/>
        <w:t>Антикоррупционные обязательства (Форма 1.1).</w:t>
      </w:r>
      <w:bookmarkEnd w:id="564"/>
      <w:bookmarkEnd w:id="565"/>
      <w:bookmarkEnd w:id="566"/>
      <w:bookmarkEnd w:id="567"/>
    </w:p>
    <w:p w:rsidR="00920CB0" w:rsidRPr="005A1229"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5A1229">
        <w:rPr>
          <w:b w:val="0"/>
          <w:szCs w:val="24"/>
        </w:rPr>
        <w:t>Форма Антикоррупционных обязательств</w:t>
      </w:r>
      <w:bookmarkEnd w:id="568"/>
      <w:bookmarkEnd w:id="569"/>
      <w:bookmarkEnd w:id="570"/>
      <w:bookmarkEnd w:id="571"/>
      <w:bookmarkEnd w:id="572"/>
      <w:bookmarkEnd w:id="573"/>
      <w:bookmarkEnd w:id="574"/>
      <w:bookmarkEnd w:id="575"/>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г.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5A1229">
        <w:rPr>
          <w:color w:val="000000"/>
        </w:rPr>
        <w:t>гарантирует и заверяет</w:t>
      </w:r>
      <w:proofErr w:type="gramEnd"/>
      <w:r w:rsidRPr="005A1229">
        <w:rPr>
          <w:color w:val="000000"/>
        </w:rPr>
        <w:t xml:space="preserve">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«Россети» и его ДЗО, утвержденной решением Совета директоров ПАО «Россети»/</w:t>
      </w:r>
      <w:r w:rsidRPr="005A1229">
        <w:rPr>
          <w:rFonts w:ascii="Calibri" w:hAnsi="Calibri"/>
        </w:rPr>
        <w:t xml:space="preserve"> </w:t>
      </w:r>
      <w:r w:rsidRPr="005A1229">
        <w:t>ДЗО ПАО «Россети»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proofErr w:type="gramStart"/>
      <w:r w:rsidRPr="005A122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122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1229">
        <w:t>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122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 xml:space="preserve">непредставление информации о наличии аффилированных и иных связей, </w:t>
      </w:r>
      <w:proofErr w:type="gramStart"/>
      <w:r w:rsidRPr="005A1229">
        <w:rPr>
          <w:color w:val="000000"/>
        </w:rPr>
        <w:t>пред</w:t>
      </w:r>
      <w:proofErr w:type="gramEnd"/>
      <w:r w:rsidRPr="005A1229">
        <w:rPr>
          <w:color w:val="000000"/>
        </w:rPr>
        <w:t>/</w:t>
      </w:r>
      <w:proofErr w:type="gramStart"/>
      <w:r w:rsidRPr="005A1229">
        <w:rPr>
          <w:color w:val="000000"/>
        </w:rPr>
        <w:t>конфликта</w:t>
      </w:r>
      <w:proofErr w:type="gramEnd"/>
      <w:r w:rsidRPr="005A122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proofErr w:type="spellStart"/>
      <w:r w:rsidRPr="005A1229">
        <w:t>тимулирование</w:t>
      </w:r>
      <w:proofErr w:type="spellEnd"/>
      <w:r w:rsidRPr="005A122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После получения такого письменного уведомления Заказчик </w:t>
      </w:r>
      <w:proofErr w:type="gramStart"/>
      <w:r w:rsidRPr="005A1229">
        <w:rPr>
          <w:color w:val="000000"/>
        </w:rPr>
        <w:t>осуществляет соответствующую проверку и направляет</w:t>
      </w:r>
      <w:proofErr w:type="gramEnd"/>
      <w:r w:rsidRPr="005A1229">
        <w:rPr>
          <w:color w:val="000000"/>
        </w:rPr>
        <w:t xml:space="preserve">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w:t>
      </w:r>
      <w:proofErr w:type="gramStart"/>
      <w:r w:rsidRPr="005A1229">
        <w:rPr>
          <w:color w:val="000000"/>
        </w:rPr>
        <w:t>соблюдать и исполнять</w:t>
      </w:r>
      <w:proofErr w:type="gramEnd"/>
      <w:r w:rsidRPr="005A1229">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w:t>
      </w:r>
      <w:proofErr w:type="gramStart"/>
      <w:r w:rsidRPr="005A1229">
        <w:rPr>
          <w:i/>
          <w:color w:val="2F2C2D"/>
          <w:shd w:val="clear" w:color="auto" w:fill="FFFFFF"/>
        </w:rPr>
        <w:t>или</w:t>
      </w:r>
      <w:proofErr w:type="gramEnd"/>
      <w:r w:rsidRPr="005A1229">
        <w:rPr>
          <w:i/>
          <w:color w:val="2F2C2D"/>
          <w:shd w:val="clear" w:color="auto" w:fill="FFFFFF"/>
        </w:rPr>
        <w:t xml:space="preserve">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5A1229">
        <w:rPr>
          <w:b/>
          <w:color w:val="000000"/>
          <w:spacing w:val="36"/>
          <w:sz w:val="24"/>
          <w:szCs w:val="24"/>
        </w:rPr>
        <w:t>к</w:t>
      </w:r>
      <w:proofErr w:type="gramEnd"/>
      <w:r w:rsidRPr="005A1229">
        <w:rPr>
          <w:b/>
          <w:color w:val="000000"/>
          <w:spacing w:val="36"/>
          <w:sz w:val="24"/>
          <w:szCs w:val="24"/>
        </w:rPr>
        <w:t>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9"/>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5A1229">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sidRPr="005A1229">
        <w:rPr>
          <w:szCs w:val="24"/>
        </w:rPr>
        <w:t>Сводной таблицы стоимости</w:t>
      </w:r>
      <w:bookmarkEnd w:id="597"/>
      <w:bookmarkEnd w:id="598"/>
      <w:bookmarkEnd w:id="599"/>
      <w:bookmarkEnd w:id="600"/>
      <w:bookmarkEnd w:id="601"/>
      <w:bookmarkEnd w:id="602"/>
      <w:r w:rsidR="00F04258" w:rsidRPr="005A1229">
        <w:rPr>
          <w:bCs w:val="0"/>
          <w:szCs w:val="24"/>
        </w:rPr>
        <w:t xml:space="preserve"> поставок</w:t>
      </w:r>
      <w:bookmarkEnd w:id="603"/>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г.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xml:space="preserve">№ </w:t>
            </w:r>
            <w:proofErr w:type="gramStart"/>
            <w:r w:rsidRPr="005A1229">
              <w:rPr>
                <w:b/>
                <w:bCs w:val="0"/>
                <w:color w:val="000000"/>
                <w:sz w:val="18"/>
                <w:szCs w:val="18"/>
              </w:rPr>
              <w:t>п</w:t>
            </w:r>
            <w:proofErr w:type="gramEnd"/>
            <w:r w:rsidRPr="005A1229">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proofErr w:type="gramStart"/>
            <w:r w:rsidR="00C236C0" w:rsidRPr="005A1229">
              <w:rPr>
                <w:b/>
                <w:bCs w:val="0"/>
                <w:color w:val="000000"/>
                <w:sz w:val="18"/>
                <w:szCs w:val="18"/>
              </w:rPr>
              <w:t>Участник</w:t>
            </w:r>
            <w:r w:rsidRPr="005A1229">
              <w:rPr>
                <w:b/>
                <w:bCs w:val="0"/>
                <w:color w:val="000000"/>
                <w:sz w:val="18"/>
                <w:szCs w:val="18"/>
              </w:rPr>
              <w:t>ом</w:t>
            </w:r>
            <w:proofErr w:type="gramEnd"/>
            <w:r w:rsidRPr="005A122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proofErr w:type="gramStart"/>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5A1229">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5A1229">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приводится расчет стоимости продукции. </w:t>
      </w:r>
      <w:proofErr w:type="gramStart"/>
      <w:r w:rsidRPr="005A122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5A1229">
        <w:rPr>
          <w:sz w:val="24"/>
          <w:szCs w:val="24"/>
        </w:rPr>
        <w:t xml:space="preserve"> </w:t>
      </w:r>
      <w:r w:rsidR="00341CCF" w:rsidRPr="005A1229">
        <w:rPr>
          <w:sz w:val="24"/>
          <w:szCs w:val="24"/>
        </w:rPr>
        <w:fldChar w:fldCharType="begin"/>
      </w:r>
      <w:r w:rsidR="004E7FE3" w:rsidRPr="005A1229">
        <w:rPr>
          <w:sz w:val="24"/>
          <w:szCs w:val="24"/>
        </w:rPr>
        <w:instrText xml:space="preserve"> REF _Ref440292752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proofErr w:type="gramStart"/>
      <w:r w:rsidR="00C236C0" w:rsidRPr="005A1229">
        <w:rPr>
          <w:sz w:val="24"/>
          <w:szCs w:val="24"/>
        </w:rPr>
        <w:t>Участник</w:t>
      </w:r>
      <w:r w:rsidRPr="005A1229">
        <w:rPr>
          <w:sz w:val="24"/>
          <w:szCs w:val="24"/>
        </w:rPr>
        <w:t>ом</w:t>
      </w:r>
      <w:proofErr w:type="gramEnd"/>
      <w:r w:rsidRPr="005A122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5A1229">
        <w:rPr>
          <w:sz w:val="24"/>
          <w:szCs w:val="24"/>
        </w:rPr>
        <w:t>округляется до двух знаков после запятой и умножается</w:t>
      </w:r>
      <w:proofErr w:type="gramEnd"/>
      <w:r w:rsidRPr="005A1229">
        <w:rPr>
          <w:sz w:val="24"/>
          <w:szCs w:val="24"/>
        </w:rPr>
        <w:t xml:space="preserve">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должны быть представлены в формате XXX </w:t>
      </w:r>
      <w:proofErr w:type="spellStart"/>
      <w:r w:rsidRPr="005A1229">
        <w:rPr>
          <w:sz w:val="24"/>
          <w:szCs w:val="24"/>
        </w:rPr>
        <w:t>XXX</w:t>
      </w:r>
      <w:proofErr w:type="spellEnd"/>
      <w:r w:rsidRPr="005A1229">
        <w:rPr>
          <w:sz w:val="24"/>
          <w:szCs w:val="24"/>
        </w:rPr>
        <w:t xml:space="preserve">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1"/>
      <w:bookmarkEnd w:id="622"/>
      <w:bookmarkEnd w:id="623"/>
      <w:bookmarkEnd w:id="624"/>
      <w:bookmarkEnd w:id="625"/>
      <w:bookmarkEnd w:id="626"/>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5A1229">
        <w:rPr>
          <w:szCs w:val="24"/>
        </w:rPr>
        <w:t xml:space="preserve">Форма </w:t>
      </w:r>
      <w:bookmarkEnd w:id="627"/>
      <w:bookmarkEnd w:id="628"/>
      <w:bookmarkEnd w:id="629"/>
      <w:bookmarkEnd w:id="630"/>
      <w:bookmarkEnd w:id="631"/>
      <w:bookmarkEnd w:id="632"/>
      <w:bookmarkEnd w:id="633"/>
      <w:bookmarkEnd w:id="634"/>
      <w:bookmarkEnd w:id="635"/>
      <w:bookmarkEnd w:id="636"/>
      <w:r w:rsidRPr="005A1229">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5A1229">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5"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5A1229">
        <w:rPr>
          <w:b w:val="0"/>
          <w:szCs w:val="24"/>
        </w:rPr>
        <w:t xml:space="preserve">Форма </w:t>
      </w:r>
      <w:bookmarkEnd w:id="682"/>
      <w:r w:rsidRPr="005A1229">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sidRPr="005A1229">
        <w:rPr>
          <w:b w:val="0"/>
          <w:szCs w:val="24"/>
        </w:rPr>
        <w:t>выполнения поставок</w:t>
      </w:r>
      <w:bookmarkEnd w:id="696"/>
      <w:bookmarkEnd w:id="697"/>
      <w:bookmarkEnd w:id="698"/>
      <w:bookmarkEnd w:id="699"/>
      <w:bookmarkEnd w:id="700"/>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xml:space="preserve">№ </w:t>
            </w:r>
            <w:proofErr w:type="gramStart"/>
            <w:r w:rsidRPr="005A1229">
              <w:rPr>
                <w:b/>
              </w:rPr>
              <w:t>п</w:t>
            </w:r>
            <w:proofErr w:type="gramEnd"/>
            <w:r w:rsidRPr="005A122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5A1229">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5A1229">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Для указания сроков против каждого этапа / </w:t>
      </w:r>
      <w:proofErr w:type="spellStart"/>
      <w:r w:rsidRPr="005A1229">
        <w:rPr>
          <w:sz w:val="24"/>
          <w:szCs w:val="24"/>
        </w:rPr>
        <w:t>подэтапа</w:t>
      </w:r>
      <w:proofErr w:type="spellEnd"/>
      <w:r w:rsidRPr="005A122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xml:space="preserve">№ </w:t>
            </w:r>
            <w:proofErr w:type="gramStart"/>
            <w:r w:rsidRPr="005A1229">
              <w:rPr>
                <w:color w:val="000000"/>
                <w:sz w:val="24"/>
                <w:szCs w:val="24"/>
              </w:rPr>
              <w:t>п</w:t>
            </w:r>
            <w:proofErr w:type="gramEnd"/>
            <w:r w:rsidRPr="005A122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1229">
        <w:rPr>
          <w:sz w:val="24"/>
          <w:szCs w:val="24"/>
        </w:rPr>
        <w:t>Microsoft</w:t>
      </w:r>
      <w:proofErr w:type="spellEnd"/>
      <w:r w:rsidRPr="005A1229">
        <w:rPr>
          <w:sz w:val="24"/>
          <w:szCs w:val="24"/>
        </w:rPr>
        <w:t xml:space="preserve"> </w:t>
      </w:r>
      <w:proofErr w:type="spellStart"/>
      <w:r w:rsidRPr="005A1229">
        <w:rPr>
          <w:sz w:val="24"/>
          <w:szCs w:val="24"/>
        </w:rPr>
        <w:t>Project</w:t>
      </w:r>
      <w:proofErr w:type="spellEnd"/>
      <w:r w:rsidRPr="005A1229">
        <w:rPr>
          <w:sz w:val="24"/>
          <w:szCs w:val="24"/>
        </w:rPr>
        <w:t xml:space="preserve">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6"/>
      <w:bookmarkEnd w:id="657"/>
      <w:bookmarkEnd w:id="727"/>
      <w:bookmarkEnd w:id="728"/>
      <w:bookmarkEnd w:id="729"/>
      <w:bookmarkEnd w:id="730"/>
      <w:bookmarkEnd w:id="731"/>
      <w:bookmarkEnd w:id="73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5A1229">
        <w:rPr>
          <w:b w:val="0"/>
          <w:szCs w:val="24"/>
        </w:rPr>
        <w:t>Форма Протокола разногласий к проекту Договора</w:t>
      </w:r>
      <w:bookmarkEnd w:id="733"/>
      <w:bookmarkEnd w:id="734"/>
      <w:bookmarkEnd w:id="735"/>
      <w:bookmarkEnd w:id="736"/>
      <w:bookmarkEnd w:id="737"/>
      <w:bookmarkEnd w:id="738"/>
      <w:bookmarkEnd w:id="739"/>
      <w:bookmarkEnd w:id="740"/>
      <w:bookmarkEnd w:id="741"/>
      <w:bookmarkEnd w:id="742"/>
      <w:bookmarkEnd w:id="743"/>
      <w:r w:rsidRPr="005A1229">
        <w:rPr>
          <w:b w:val="0"/>
          <w:szCs w:val="24"/>
        </w:rPr>
        <w:t xml:space="preserve"> </w:t>
      </w:r>
      <w:bookmarkEnd w:id="744"/>
      <w:bookmarkEnd w:id="745"/>
      <w:bookmarkEnd w:id="746"/>
      <w:bookmarkEnd w:id="747"/>
      <w:bookmarkEnd w:id="748"/>
      <w:bookmarkEnd w:id="749"/>
      <w:bookmarkEnd w:id="750"/>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5A1229">
        <w:rPr>
          <w:b w:val="0"/>
          <w:szCs w:val="24"/>
        </w:rPr>
        <w:t>Инструкции по заполнению Протокола разногласий к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1229">
        <w:rPr>
          <w:sz w:val="24"/>
          <w:szCs w:val="24"/>
        </w:rPr>
        <w:t>отклонение</w:t>
      </w:r>
      <w:proofErr w:type="gramEnd"/>
      <w:r w:rsidRPr="005A1229">
        <w:rPr>
          <w:sz w:val="24"/>
          <w:szCs w:val="24"/>
        </w:rPr>
        <w:t xml:space="preserve">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Заказчик оставляет за собой право </w:t>
      </w:r>
      <w:proofErr w:type="gramStart"/>
      <w:r w:rsidRPr="005A1229">
        <w:rPr>
          <w:sz w:val="24"/>
          <w:szCs w:val="24"/>
        </w:rPr>
        <w:t>рассмотреть и принять</w:t>
      </w:r>
      <w:proofErr w:type="gramEnd"/>
      <w:r w:rsidRPr="005A122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5A1229">
        <w:rPr>
          <w:sz w:val="24"/>
          <w:szCs w:val="24"/>
        </w:rPr>
        <w:t>,</w:t>
      </w:r>
      <w:proofErr w:type="gramEnd"/>
      <w:r w:rsidRPr="005A122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5A1229">
        <w:lastRenderedPageBreak/>
        <w:t>Анкета (форма 6)</w:t>
      </w:r>
      <w:bookmarkEnd w:id="762"/>
      <w:bookmarkEnd w:id="763"/>
      <w:bookmarkEnd w:id="764"/>
      <w:bookmarkEnd w:id="765"/>
      <w:bookmarkEnd w:id="766"/>
      <w:bookmarkEnd w:id="767"/>
      <w:bookmarkEnd w:id="768"/>
      <w:bookmarkEnd w:id="769"/>
    </w:p>
    <w:p w:rsidR="004F4D80" w:rsidRPr="005A1229"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xml:space="preserve">№ </w:t>
            </w:r>
            <w:proofErr w:type="gramStart"/>
            <w:r w:rsidRPr="005A1229">
              <w:rPr>
                <w:sz w:val="24"/>
                <w:szCs w:val="24"/>
              </w:rPr>
              <w:t>п</w:t>
            </w:r>
            <w:proofErr w:type="gramEnd"/>
            <w:r w:rsidRPr="005A122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w:t>
            </w:r>
            <w:proofErr w:type="gramStart"/>
            <w:r w:rsidRPr="005A1229">
              <w:rPr>
                <w:sz w:val="24"/>
                <w:szCs w:val="24"/>
              </w:rPr>
              <w:t>о</w:t>
            </w:r>
            <w:proofErr w:type="gramEnd"/>
            <w:r w:rsidRPr="005A1229">
              <w:rPr>
                <w:sz w:val="24"/>
                <w:szCs w:val="24"/>
              </w:rPr>
              <w:t xml:space="preserve">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фирменное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5A1229">
        <w:rPr>
          <w:b w:val="0"/>
          <w:szCs w:val="24"/>
        </w:rPr>
        <w:lastRenderedPageBreak/>
        <w:t xml:space="preserve">Форма </w:t>
      </w:r>
      <w:bookmarkEnd w:id="788"/>
      <w:bookmarkEnd w:id="789"/>
      <w:bookmarkEnd w:id="790"/>
      <w:bookmarkEnd w:id="791"/>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2"/>
      <w:bookmarkEnd w:id="793"/>
      <w:bookmarkEnd w:id="794"/>
      <w:bookmarkEnd w:id="795"/>
      <w:bookmarkEnd w:id="796"/>
      <w:bookmarkEnd w:id="797"/>
      <w:bookmarkEnd w:id="798"/>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г.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proofErr w:type="gramStart"/>
            <w:r w:rsidRPr="005A1229">
              <w:rPr>
                <w:rFonts w:ascii="Times New Roman" w:hAnsi="Times New Roman" w:cs="Times New Roman"/>
                <w:b/>
                <w:sz w:val="22"/>
                <w:szCs w:val="22"/>
              </w:rPr>
              <w:lastRenderedPageBreak/>
              <w:t>п</w:t>
            </w:r>
            <w:proofErr w:type="gramEnd"/>
            <w:r w:rsidRPr="005A1229">
              <w:rPr>
                <w:rFonts w:ascii="Times New Roman" w:hAnsi="Times New Roman" w:cs="Times New Roman"/>
                <w:b/>
                <w:sz w:val="22"/>
                <w:szCs w:val="22"/>
              </w:rPr>
              <w:t>/п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3" w:name="P230"/>
            <w:bookmarkEnd w:id="803"/>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A1229">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4" w:name="P242"/>
            <w:bookmarkEnd w:id="804"/>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A1229">
              <w:rPr>
                <w:rFonts w:ascii="Times New Roman" w:hAnsi="Times New Roman" w:cs="Times New Roman"/>
                <w:sz w:val="22"/>
                <w:szCs w:val="22"/>
              </w:rPr>
              <w:t>микропредприятия</w:t>
            </w:r>
            <w:proofErr w:type="spellEnd"/>
            <w:r w:rsidRPr="005A1229">
              <w:rPr>
                <w:rFonts w:ascii="Times New Roman" w:hAnsi="Times New Roman" w:cs="Times New Roman"/>
                <w:sz w:val="22"/>
                <w:szCs w:val="22"/>
              </w:rPr>
              <w:t>, малого предприятия или среднего предприятия) за последние 3 года, человек</w:t>
            </w:r>
            <w:proofErr w:type="gramEnd"/>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до 15 -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5A1229">
              <w:rPr>
                <w:rFonts w:ascii="Times New Roman" w:hAnsi="Times New Roman" w:cs="Times New Roman"/>
                <w:sz w:val="22"/>
                <w:szCs w:val="22"/>
              </w:rPr>
              <w:t>за</w:t>
            </w:r>
            <w:proofErr w:type="gramEnd"/>
            <w:r w:rsidRPr="005A1229">
              <w:rPr>
                <w:rFonts w:ascii="Times New Roman" w:hAnsi="Times New Roman" w:cs="Times New Roman"/>
                <w:sz w:val="22"/>
                <w:szCs w:val="22"/>
              </w:rPr>
              <w:t xml:space="preserve">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120 в год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5" w:name="P258"/>
            <w:bookmarkEnd w:id="805"/>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A1229">
              <w:rPr>
                <w:rFonts w:ascii="Times New Roman" w:hAnsi="Times New Roman" w:cs="Times New Roman"/>
                <w:sz w:val="22"/>
                <w:szCs w:val="22"/>
              </w:rPr>
              <w:t>Сколково</w:t>
            </w:r>
            <w:proofErr w:type="spellEnd"/>
            <w:r w:rsidRPr="005A1229">
              <w:rPr>
                <w:rFonts w:ascii="Times New Roman" w:hAnsi="Times New Roman" w:cs="Times New Roman"/>
                <w:sz w:val="22"/>
                <w:szCs w:val="22"/>
              </w:rPr>
              <w:t>")</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A1229">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 xml:space="preserve">(фамилия, имя, отчество </w:t>
            </w:r>
            <w:proofErr w:type="gramStart"/>
            <w:r w:rsidRPr="005A1229">
              <w:rPr>
                <w:sz w:val="20"/>
                <w:szCs w:val="20"/>
              </w:rPr>
              <w:t>подписавшего</w:t>
            </w:r>
            <w:proofErr w:type="gramEnd"/>
            <w:r w:rsidRPr="005A1229">
              <w:rPr>
                <w:sz w:val="20"/>
                <w:szCs w:val="20"/>
              </w:rPr>
              <w:t>,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FB00C0" w:rsidRPr="005A1229" w:rsidRDefault="00FB00C0">
      <w:pPr>
        <w:suppressAutoHyphens w:val="0"/>
        <w:spacing w:line="240" w:lineRule="auto"/>
        <w:ind w:firstLine="0"/>
        <w:jc w:val="left"/>
        <w:rPr>
          <w:sz w:val="24"/>
          <w:szCs w:val="24"/>
        </w:rPr>
      </w:pPr>
    </w:p>
    <w:bookmarkEnd w:id="799"/>
    <w:bookmarkEnd w:id="800"/>
    <w:bookmarkEnd w:id="801"/>
    <w:bookmarkEnd w:id="802"/>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6" w:name="_Toc125426243"/>
      <w:bookmarkStart w:id="807" w:name="_Toc396984070"/>
      <w:bookmarkStart w:id="808" w:name="_Toc423423673"/>
      <w:r w:rsidRPr="005A1229">
        <w:br w:type="page"/>
      </w:r>
    </w:p>
    <w:p w:rsidR="004F4D80" w:rsidRPr="005A1229"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sidRPr="005A1229">
        <w:rPr>
          <w:szCs w:val="24"/>
        </w:rPr>
        <w:lastRenderedPageBreak/>
        <w:t>Инструкции по заполнению</w:t>
      </w:r>
      <w:bookmarkEnd w:id="806"/>
      <w:r w:rsidRPr="005A1229">
        <w:rPr>
          <w:szCs w:val="24"/>
        </w:rPr>
        <w:t xml:space="preserve"> Анкеты </w:t>
      </w:r>
      <w:r w:rsidR="00C236C0" w:rsidRPr="005A1229">
        <w:rPr>
          <w:szCs w:val="24"/>
        </w:rPr>
        <w:t>Участник</w:t>
      </w:r>
      <w:r w:rsidRPr="005A1229">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5A1229"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5A1229">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Справка о перечне и объемах выполнения аналогичных договоров </w:t>
      </w:r>
      <w:proofErr w:type="gramStart"/>
      <w:r w:rsidRPr="005A1229">
        <w:rPr>
          <w:b/>
          <w:sz w:val="24"/>
          <w:szCs w:val="24"/>
        </w:rPr>
        <w:t>за</w:t>
      </w:r>
      <w:proofErr w:type="gramEnd"/>
      <w:r w:rsidRPr="005A1229">
        <w:rPr>
          <w:b/>
          <w:sz w:val="24"/>
          <w:szCs w:val="24"/>
        </w:rPr>
        <w:t xml:space="preserve">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proofErr w:type="gramStart"/>
            <w:r w:rsidRPr="005A1229">
              <w:t>п</w:t>
            </w:r>
            <w:proofErr w:type="gramEnd"/>
            <w:r w:rsidRPr="005A1229">
              <w:t>/п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w:t>
            </w:r>
            <w:proofErr w:type="gramEnd"/>
            <w:r w:rsidRPr="005A1229">
              <w:rPr>
                <w:b/>
                <w:sz w:val="22"/>
              </w:rPr>
              <w:t xml:space="preserve"> [</w:t>
            </w:r>
            <w:r w:rsidRPr="005A1229">
              <w:rPr>
                <w:rStyle w:val="aa"/>
                <w:sz w:val="22"/>
              </w:rPr>
              <w:t xml:space="preserve">указать, </w:t>
            </w:r>
            <w:proofErr w:type="gramStart"/>
            <w:r w:rsidRPr="005A1229">
              <w:rPr>
                <w:rStyle w:val="aa"/>
                <w:sz w:val="22"/>
              </w:rPr>
              <w:t>в</w:t>
            </w:r>
            <w:proofErr w:type="gramEnd"/>
            <w:r w:rsidRPr="005A1229">
              <w:rPr>
                <w:rStyle w:val="aa"/>
                <w:sz w:val="22"/>
              </w:rPr>
              <w:t xml:space="preserve">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sidRPr="005A1229">
        <w:rPr>
          <w:szCs w:val="24"/>
        </w:rPr>
        <w:br w:type="page"/>
      </w:r>
    </w:p>
    <w:p w:rsidR="004F4D80" w:rsidRPr="005A1229"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5A1229">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5A1229">
        <w:lastRenderedPageBreak/>
        <w:t xml:space="preserve">Справка о кадровых ресурсах (форма </w:t>
      </w:r>
      <w:r w:rsidR="000D67AD" w:rsidRPr="005A1229">
        <w:t>8</w:t>
      </w:r>
      <w:r w:rsidRPr="005A1229">
        <w:t>)</w:t>
      </w:r>
      <w:bookmarkEnd w:id="865"/>
      <w:bookmarkEnd w:id="866"/>
      <w:bookmarkEnd w:id="867"/>
      <w:bookmarkEnd w:id="868"/>
      <w:bookmarkEnd w:id="869"/>
      <w:bookmarkEnd w:id="870"/>
      <w:bookmarkEnd w:id="871"/>
    </w:p>
    <w:p w:rsidR="004F4D80" w:rsidRPr="005A1229"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5A1229">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r>
            <w:proofErr w:type="gramStart"/>
            <w:r w:rsidRPr="005A1229">
              <w:t>п</w:t>
            </w:r>
            <w:proofErr w:type="gramEnd"/>
            <w:r w:rsidRPr="005A1229">
              <w:t>/п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sidRPr="005A1229">
        <w:rPr>
          <w:b/>
          <w:szCs w:val="24"/>
        </w:rPr>
        <w:br w:type="page"/>
      </w:r>
    </w:p>
    <w:p w:rsidR="004F4D80" w:rsidRPr="005A1229"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5A1229">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w:t>
      </w:r>
      <w:proofErr w:type="gramStart"/>
      <w:r w:rsidRPr="005A1229">
        <w:rPr>
          <w:sz w:val="24"/>
          <w:szCs w:val="24"/>
        </w:rPr>
        <w:t>указывается</w:t>
      </w:r>
      <w:proofErr w:type="gramEnd"/>
      <w:r w:rsidRPr="005A1229">
        <w:rPr>
          <w:sz w:val="24"/>
          <w:szCs w:val="24"/>
        </w:rPr>
        <w:t xml:space="preserve">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5A1229">
        <w:lastRenderedPageBreak/>
        <w:t>Информационное письмо о налич</w:t>
      </w:r>
      <w:proofErr w:type="gramStart"/>
      <w:r w:rsidRPr="005A1229">
        <w:t xml:space="preserve">ии у </w:t>
      </w:r>
      <w:r w:rsidR="00C236C0" w:rsidRPr="005A1229">
        <w:t>У</w:t>
      </w:r>
      <w:proofErr w:type="gramEnd"/>
      <w:r w:rsidR="00C236C0" w:rsidRPr="005A1229">
        <w:t>частник</w:t>
      </w:r>
      <w:r w:rsidRPr="005A1229">
        <w:t xml:space="preserve">а </w:t>
      </w:r>
      <w:r w:rsidR="00A600E3" w:rsidRPr="005A1229">
        <w:t xml:space="preserve">конфликта интересов и/или </w:t>
      </w:r>
      <w:r w:rsidRPr="005A1229">
        <w:t xml:space="preserve">связей, носящих характер </w:t>
      </w:r>
      <w:proofErr w:type="spellStart"/>
      <w:r w:rsidRPr="005A1229">
        <w:t>аффилированности</w:t>
      </w:r>
      <w:proofErr w:type="spellEnd"/>
      <w:r w:rsidRPr="005A1229">
        <w:t xml:space="preserve"> с сотрудниками Заказчика или Организатора (форма </w:t>
      </w:r>
      <w:r w:rsidR="000D67AD" w:rsidRPr="005A1229">
        <w:t>9</w:t>
      </w:r>
      <w:r w:rsidRPr="005A1229">
        <w:t>)</w:t>
      </w:r>
      <w:bookmarkEnd w:id="910"/>
      <w:bookmarkEnd w:id="911"/>
      <w:bookmarkEnd w:id="912"/>
      <w:bookmarkEnd w:id="913"/>
      <w:bookmarkEnd w:id="914"/>
      <w:bookmarkEnd w:id="915"/>
    </w:p>
    <w:p w:rsidR="004F4D80" w:rsidRPr="005A1229"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5A1229">
        <w:rPr>
          <w:szCs w:val="24"/>
        </w:rPr>
        <w:t>Форма письма о налич</w:t>
      </w:r>
      <w:proofErr w:type="gramStart"/>
      <w:r w:rsidRPr="005A1229">
        <w:rPr>
          <w:szCs w:val="24"/>
        </w:rPr>
        <w:t xml:space="preserve">ии у </w:t>
      </w:r>
      <w:r w:rsidR="00C236C0" w:rsidRPr="005A1229">
        <w:rPr>
          <w:szCs w:val="24"/>
        </w:rPr>
        <w:t>У</w:t>
      </w:r>
      <w:proofErr w:type="gramEnd"/>
      <w:r w:rsidR="00C236C0" w:rsidRPr="005A1229">
        <w:rPr>
          <w:szCs w:val="24"/>
        </w:rPr>
        <w:t>частник</w:t>
      </w:r>
      <w:r w:rsidRPr="005A1229">
        <w:rPr>
          <w:szCs w:val="24"/>
        </w:rPr>
        <w:t xml:space="preserve">а </w:t>
      </w:r>
      <w:r w:rsidR="00A600E3" w:rsidRPr="005A1229">
        <w:rPr>
          <w:szCs w:val="24"/>
        </w:rPr>
        <w:t xml:space="preserve">конфликта интересов и/или </w:t>
      </w:r>
      <w:r w:rsidRPr="005A1229">
        <w:rPr>
          <w:szCs w:val="24"/>
        </w:rPr>
        <w:t xml:space="preserve">связей, носящих характер </w:t>
      </w:r>
      <w:proofErr w:type="spellStart"/>
      <w:r w:rsidRPr="005A1229">
        <w:rPr>
          <w:szCs w:val="24"/>
        </w:rPr>
        <w:t>аффилированности</w:t>
      </w:r>
      <w:proofErr w:type="spellEnd"/>
      <w:r w:rsidRPr="005A1229">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w:t>
      </w:r>
      <w:proofErr w:type="spellStart"/>
      <w:r w:rsidRPr="005A1229">
        <w:rPr>
          <w:sz w:val="24"/>
          <w:szCs w:val="24"/>
        </w:rPr>
        <w:t>аффилированности</w:t>
      </w:r>
      <w:proofErr w:type="spellEnd"/>
      <w:r w:rsidRPr="005A1229">
        <w:rPr>
          <w:sz w:val="24"/>
          <w:szCs w:val="24"/>
        </w:rPr>
        <w:t xml:space="preserve"> с лицами, являющимися </w:t>
      </w:r>
      <w:r w:rsidRPr="005A1229">
        <w:rPr>
          <w:b/>
          <w:i/>
          <w:sz w:val="24"/>
          <w:szCs w:val="24"/>
        </w:rPr>
        <w:t>{</w:t>
      </w:r>
      <w:proofErr w:type="gramStart"/>
      <w:r w:rsidRPr="005A1229">
        <w:rPr>
          <w:b/>
          <w:i/>
          <w:sz w:val="24"/>
          <w:szCs w:val="24"/>
        </w:rPr>
        <w:t>указывается</w:t>
      </w:r>
      <w:proofErr w:type="gramEnd"/>
      <w:r w:rsidRPr="005A1229">
        <w:rPr>
          <w:b/>
          <w:i/>
          <w:sz w:val="24"/>
          <w:szCs w:val="24"/>
        </w:rPr>
        <w:t xml:space="preserve">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sidRPr="005A1229">
        <w:rPr>
          <w:b/>
          <w:szCs w:val="24"/>
        </w:rPr>
        <w:br w:type="page"/>
      </w:r>
    </w:p>
    <w:p w:rsidR="004F4D80" w:rsidRPr="005A1229"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5A1229">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В случае если, по мнению </w:t>
      </w:r>
      <w:r w:rsidRPr="005A1229">
        <w:rPr>
          <w:sz w:val="24"/>
          <w:szCs w:val="24"/>
        </w:rPr>
        <w:t>Участник</w:t>
      </w:r>
      <w:r w:rsidR="004F4D80" w:rsidRPr="005A1229">
        <w:rPr>
          <w:sz w:val="24"/>
          <w:szCs w:val="24"/>
        </w:rPr>
        <w:t xml:space="preserve">а таких </w:t>
      </w:r>
      <w:proofErr w:type="gramStart"/>
      <w:r w:rsidR="004F4D80" w:rsidRPr="005A1229">
        <w:rPr>
          <w:sz w:val="24"/>
          <w:szCs w:val="24"/>
        </w:rPr>
        <w:t>лиц</w:t>
      </w:r>
      <w:proofErr w:type="gramEnd"/>
      <w:r w:rsidR="004F4D80" w:rsidRPr="005A1229">
        <w:rPr>
          <w:sz w:val="24"/>
          <w:szCs w:val="24"/>
        </w:rPr>
        <w:t xml:space="preserve">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 xml:space="preserve">связей, которые могут быть признаны носящими характер </w:t>
      </w:r>
      <w:proofErr w:type="spellStart"/>
      <w:r w:rsidR="004F4D80" w:rsidRPr="005A1229">
        <w:rPr>
          <w:sz w:val="24"/>
          <w:szCs w:val="24"/>
        </w:rPr>
        <w:t>аффилированности</w:t>
      </w:r>
      <w:proofErr w:type="spellEnd"/>
      <w:r w:rsidR="004F4D80" w:rsidRPr="005A122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w:t>
      </w:r>
      <w:proofErr w:type="spellStart"/>
      <w:r w:rsidRPr="005A1229">
        <w:rPr>
          <w:sz w:val="24"/>
          <w:szCs w:val="24"/>
        </w:rPr>
        <w:t>аффилированности</w:t>
      </w:r>
      <w:proofErr w:type="spellEnd"/>
      <w:r w:rsidRPr="005A1229">
        <w:rPr>
          <w:sz w:val="24"/>
          <w:szCs w:val="24"/>
        </w:rPr>
        <w:t xml:space="preserve">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и повлечь отклонение</w:t>
      </w:r>
      <w:proofErr w:type="gramEnd"/>
      <w:r w:rsidRPr="005A1229">
        <w:rPr>
          <w:sz w:val="24"/>
          <w:szCs w:val="24"/>
        </w:rPr>
        <w:t xml:space="preserve">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sidRPr="005A1229">
        <w:rPr>
          <w:sz w:val="22"/>
          <w:szCs w:val="22"/>
        </w:rPr>
        <w:lastRenderedPageBreak/>
        <w:t xml:space="preserve">Письмо </w:t>
      </w:r>
      <w:bookmarkEnd w:id="961"/>
      <w:r w:rsidRPr="005A1229">
        <w:rPr>
          <w:sz w:val="22"/>
          <w:szCs w:val="22"/>
        </w:rPr>
        <w:t>производителя продукции (форма 1</w:t>
      </w:r>
      <w:r w:rsidR="000D67AD" w:rsidRPr="005A1229">
        <w:rPr>
          <w:sz w:val="22"/>
          <w:szCs w:val="22"/>
        </w:rPr>
        <w:t>0</w:t>
      </w:r>
      <w:r w:rsidRPr="005A1229">
        <w:rPr>
          <w:sz w:val="22"/>
          <w:szCs w:val="22"/>
        </w:rPr>
        <w:t>)</w:t>
      </w:r>
      <w:bookmarkEnd w:id="962"/>
      <w:bookmarkEnd w:id="963"/>
      <w:bookmarkEnd w:id="964"/>
      <w:bookmarkEnd w:id="965"/>
      <w:bookmarkEnd w:id="966"/>
      <w:bookmarkEnd w:id="967"/>
    </w:p>
    <w:p w:rsidR="004F4D80" w:rsidRPr="005A1229"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5A1229">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 xml:space="preserve">Настоящим _____________________________________________, </w:t>
      </w:r>
      <w:proofErr w:type="gramStart"/>
      <w:r w:rsidRPr="005A1229">
        <w:t>являющийся</w:t>
      </w:r>
      <w:proofErr w:type="gramEnd"/>
      <w:r w:rsidRPr="005A1229">
        <w:t xml:space="preserve">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341CCF" w:rsidRPr="005A1229">
        <w:rPr>
          <w:vertAlign w:val="subscript"/>
        </w:rPr>
      </w:r>
      <w:r w:rsidR="005A1229">
        <w:rPr>
          <w:vertAlign w:val="subscript"/>
        </w:rPr>
        <w:instrText xml:space="preserve"> \* MERGEFORMAT </w:instrText>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 xml:space="preserve">(фамилия, имя, отчество </w:t>
      </w:r>
      <w:proofErr w:type="gramStart"/>
      <w:r w:rsidRPr="005A1229">
        <w:rPr>
          <w:vertAlign w:val="superscript"/>
        </w:rPr>
        <w:t>подписавшего</w:t>
      </w:r>
      <w:proofErr w:type="gramEnd"/>
      <w:r w:rsidRPr="005A1229">
        <w:rPr>
          <w:vertAlign w:val="superscript"/>
        </w:rPr>
        <w:t>)</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8"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8"/>
      <w:bookmarkEnd w:id="979"/>
      <w:bookmarkEnd w:id="980"/>
      <w:bookmarkEnd w:id="981"/>
      <w:bookmarkEnd w:id="982"/>
      <w:bookmarkEnd w:id="983"/>
    </w:p>
    <w:p w:rsidR="004F4D80" w:rsidRPr="005A1229"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г.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 </w:t>
            </w:r>
            <w:proofErr w:type="spellStart"/>
            <w:r w:rsidRPr="005A1229">
              <w:rPr>
                <w:b/>
                <w:bCs w:val="0"/>
                <w:color w:val="000000"/>
                <w:sz w:val="16"/>
                <w:szCs w:val="16"/>
              </w:rPr>
              <w:t>п.п</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серия и номер документа, удостоверяющего личность (для </w:t>
            </w:r>
            <w:proofErr w:type="spellStart"/>
            <w:r w:rsidRPr="005A1229">
              <w:rPr>
                <w:b/>
                <w:bCs w:val="0"/>
                <w:color w:val="000000"/>
                <w:sz w:val="16"/>
                <w:szCs w:val="16"/>
              </w:rPr>
              <w:t>физ</w:t>
            </w:r>
            <w:proofErr w:type="gramStart"/>
            <w:r w:rsidRPr="005A1229">
              <w:rPr>
                <w:b/>
                <w:bCs w:val="0"/>
                <w:color w:val="000000"/>
                <w:sz w:val="16"/>
                <w:szCs w:val="16"/>
              </w:rPr>
              <w:t>.л</w:t>
            </w:r>
            <w:proofErr w:type="gramEnd"/>
            <w:r w:rsidRPr="005A1229">
              <w:rPr>
                <w:b/>
                <w:bCs w:val="0"/>
                <w:color w:val="000000"/>
                <w:sz w:val="16"/>
                <w:szCs w:val="16"/>
              </w:rPr>
              <w:t>иц</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5A1229">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1229">
        <w:rPr>
          <w:sz w:val="24"/>
          <w:szCs w:val="24"/>
        </w:rPr>
        <w:t xml:space="preserve">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A1229">
        <w:rPr>
          <w:sz w:val="24"/>
          <w:szCs w:val="24"/>
        </w:rPr>
        <w:t>гос. учреждения</w:t>
      </w:r>
      <w:proofErr w:type="gramEnd"/>
      <w:r w:rsidRPr="005A1229">
        <w:rPr>
          <w:sz w:val="24"/>
          <w:szCs w:val="24"/>
        </w:rPr>
        <w:t xml:space="preserve">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5A122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A1229">
        <w:rPr>
          <w:sz w:val="24"/>
          <w:szCs w:val="24"/>
        </w:rPr>
        <w:t>а(</w:t>
      </w:r>
      <w:proofErr w:type="spellStart"/>
      <w:proofErr w:type="gramEnd"/>
      <w:r w:rsidRPr="005A1229">
        <w:rPr>
          <w:sz w:val="24"/>
          <w:szCs w:val="24"/>
        </w:rPr>
        <w:t>ов</w:t>
      </w:r>
      <w:proofErr w:type="spellEnd"/>
      <w:r w:rsidRPr="005A1229">
        <w:rPr>
          <w:sz w:val="24"/>
          <w:szCs w:val="24"/>
        </w:rPr>
        <w:t xml:space="preserve">) общества (выписка из реестра акционеров либо решение учредителя участника общества и т.д.). </w:t>
      </w:r>
      <w:proofErr w:type="gramStart"/>
      <w:r w:rsidRPr="005A1229">
        <w:rPr>
          <w:sz w:val="24"/>
          <w:szCs w:val="24"/>
        </w:rPr>
        <w:t>Скан-копии</w:t>
      </w:r>
      <w:proofErr w:type="gramEnd"/>
      <w:r w:rsidRPr="005A1229">
        <w:rPr>
          <w:sz w:val="24"/>
          <w:szCs w:val="24"/>
        </w:rPr>
        <w:t xml:space="preserve">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8"/>
      <w:bookmarkEnd w:id="1019"/>
      <w:bookmarkEnd w:id="1020"/>
      <w:bookmarkEnd w:id="1021"/>
      <w:bookmarkEnd w:id="1022"/>
    </w:p>
    <w:p w:rsidR="004F4D80" w:rsidRPr="005A1229"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5A1229">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5A1229">
        <w:rPr>
          <w:szCs w:val="24"/>
        </w:rPr>
        <w:t>Согласия на обработку персональных данных</w:t>
      </w:r>
      <w:bookmarkEnd w:id="1034"/>
      <w:bookmarkEnd w:id="1035"/>
      <w:bookmarkEnd w:id="1036"/>
      <w:bookmarkEnd w:id="1037"/>
      <w:bookmarkEnd w:id="1038"/>
      <w:bookmarkEnd w:id="1039"/>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г.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proofErr w:type="gramStart"/>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A1229">
        <w:rPr>
          <w:sz w:val="24"/>
          <w:szCs w:val="24"/>
        </w:rPr>
        <w:t>субконтрагентов</w:t>
      </w:r>
      <w:proofErr w:type="spellEnd"/>
      <w:r w:rsidRPr="005A1229">
        <w:rPr>
          <w:sz w:val="24"/>
          <w:szCs w:val="24"/>
        </w:rPr>
        <w:t xml:space="preserve"> и</w:t>
      </w:r>
      <w:proofErr w:type="gramEnd"/>
      <w:r w:rsidRPr="005A1229">
        <w:rPr>
          <w:sz w:val="24"/>
          <w:szCs w:val="24"/>
        </w:rPr>
        <w:t xml:space="preserve"> </w:t>
      </w:r>
      <w:proofErr w:type="gramStart"/>
      <w:r w:rsidRPr="005A1229">
        <w:rPr>
          <w:sz w:val="24"/>
          <w:szCs w:val="24"/>
        </w:rPr>
        <w:t>их собственников (участников, учредителей, акционеров), в том числе конечных бенефициаров (</w:t>
      </w:r>
      <w:r w:rsidRPr="005A122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A1229">
        <w:rPr>
          <w:snapToGrid w:val="0"/>
          <w:sz w:val="24"/>
          <w:szCs w:val="24"/>
        </w:rPr>
        <w:t xml:space="preserve"> ИНН </w:t>
      </w:r>
      <w:r w:rsidRPr="005A122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1229">
        <w:rPr>
          <w:sz w:val="24"/>
          <w:szCs w:val="24"/>
        </w:rPr>
        <w:t>Росфинмониторинг</w:t>
      </w:r>
      <w:proofErr w:type="spellEnd"/>
      <w:r w:rsidRPr="005A122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proofErr w:type="gramStart"/>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A1229">
        <w:rPr>
          <w:snapToGrid w:val="0"/>
          <w:sz w:val="24"/>
          <w:szCs w:val="24"/>
        </w:rPr>
        <w:t>выполнения / отмены действия поручений Правительства Российской</w:t>
      </w:r>
      <w:proofErr w:type="gramEnd"/>
      <w:r w:rsidRPr="005A122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1229">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1229">
        <w:rPr>
          <w:sz w:val="24"/>
          <w:szCs w:val="24"/>
        </w:rPr>
        <w:t>субконтрагентов</w:t>
      </w:r>
      <w:proofErr w:type="spellEnd"/>
      <w:r w:rsidRPr="005A1229">
        <w:rPr>
          <w:sz w:val="24"/>
          <w:szCs w:val="24"/>
        </w:rPr>
        <w:t xml:space="preserve">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roofErr w:type="gramEnd"/>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«Россети»</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1229">
        <w:rPr>
          <w:sz w:val="24"/>
          <w:szCs w:val="24"/>
        </w:rPr>
        <w:t>субконтрагентов</w:t>
      </w:r>
      <w:proofErr w:type="spellEnd"/>
      <w:r w:rsidRPr="005A1229">
        <w:rPr>
          <w:sz w:val="24"/>
          <w:szCs w:val="24"/>
        </w:rPr>
        <w:t xml:space="preserve"> за предоставление Обществу данных о своих собственниках (участниках, учредителях, акционерах</w:t>
      </w:r>
      <w:proofErr w:type="gramEnd"/>
      <w:r w:rsidRPr="005A1229">
        <w:rPr>
          <w:sz w:val="24"/>
          <w:szCs w:val="24"/>
        </w:rPr>
        <w:t xml:space="preserve">), в том числе бенефициарах и бенефициарах своего </w:t>
      </w:r>
      <w:proofErr w:type="spellStart"/>
      <w:r w:rsidRPr="005A1229">
        <w:rPr>
          <w:sz w:val="24"/>
          <w:szCs w:val="24"/>
        </w:rPr>
        <w:t>субконтрагента</w:t>
      </w:r>
      <w:proofErr w:type="spellEnd"/>
      <w:r w:rsidRPr="005A122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1229">
        <w:rPr>
          <w:sz w:val="24"/>
          <w:szCs w:val="24"/>
        </w:rPr>
        <w:t>субконтрагентов</w:t>
      </w:r>
      <w:proofErr w:type="spellEnd"/>
      <w:r w:rsidRPr="005A1229">
        <w:rPr>
          <w:sz w:val="24"/>
          <w:szCs w:val="24"/>
        </w:rPr>
        <w:t xml:space="preserve"> согласие на представление (обработку) </w:t>
      </w:r>
      <w:r w:rsidRPr="005A1229">
        <w:rPr>
          <w:snapToGrid w:val="0"/>
          <w:sz w:val="26"/>
          <w:szCs w:val="26"/>
        </w:rPr>
        <w:t>ПАО «МРСК Центра», и ПАО «Россети»</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5A1229">
        <w:lastRenderedPageBreak/>
        <w:t>Соглашение о неустойке (форма 1</w:t>
      </w:r>
      <w:r w:rsidR="000D67AD" w:rsidRPr="005A1229">
        <w:t>3</w:t>
      </w:r>
      <w:r w:rsidRPr="005A1229">
        <w:t>)</w:t>
      </w:r>
      <w:bookmarkEnd w:id="1047"/>
      <w:bookmarkEnd w:id="1048"/>
      <w:bookmarkEnd w:id="1049"/>
      <w:bookmarkEnd w:id="1050"/>
    </w:p>
    <w:p w:rsidR="007A6A39" w:rsidRPr="005A122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5A1229">
        <w:rPr>
          <w:szCs w:val="24"/>
        </w:rPr>
        <w:t>Форма соглашени</w:t>
      </w:r>
      <w:r w:rsidR="00E47073" w:rsidRPr="005A1229">
        <w:rPr>
          <w:szCs w:val="24"/>
        </w:rPr>
        <w:t>я</w:t>
      </w:r>
      <w:r w:rsidRPr="005A122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г.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Участник, подавший Заявку на участие </w:t>
      </w:r>
      <w:proofErr w:type="gramStart"/>
      <w:r w:rsidRPr="005A1229">
        <w:rPr>
          <w:sz w:val="24"/>
          <w:szCs w:val="24"/>
        </w:rPr>
        <w:t>в</w:t>
      </w:r>
      <w:proofErr w:type="gramEnd"/>
      <w:r w:rsidRPr="005A1229">
        <w:rPr>
          <w:sz w:val="24"/>
          <w:szCs w:val="24"/>
        </w:rPr>
        <w:t xml:space="preserve">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341CCF" w:rsidRPr="005A1229">
        <w:rPr>
          <w:vertAlign w:val="subscript"/>
        </w:rPr>
      </w:r>
      <w:r w:rsidR="005A1229">
        <w:rPr>
          <w:vertAlign w:val="subscript"/>
        </w:rPr>
        <w:instrText xml:space="preserve"> \* MERGEFORMAT </w:instrText>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1229">
        <w:rPr>
          <w:sz w:val="24"/>
          <w:szCs w:val="24"/>
        </w:rPr>
        <w:t>в</w:t>
      </w:r>
      <w:proofErr w:type="gramEnd"/>
      <w:r w:rsidRPr="005A1229">
        <w:rPr>
          <w:sz w:val="24"/>
          <w:szCs w:val="24"/>
        </w:rPr>
        <w:t xml:space="preserve">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341CCF" w:rsidRPr="005A1229">
        <w:rPr>
          <w:vertAlign w:val="subscript"/>
        </w:rPr>
      </w:r>
      <w:r w:rsidR="005A1229">
        <w:rPr>
          <w:vertAlign w:val="subscript"/>
        </w:rPr>
        <w:instrText xml:space="preserve"> \* MERGEFORMAT </w:instrText>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w:t>
      </w:r>
      <w:proofErr w:type="gramStart"/>
      <w:r w:rsidRPr="005A1229">
        <w:rPr>
          <w:sz w:val="24"/>
          <w:szCs w:val="24"/>
        </w:rPr>
        <w:t xml:space="preserve"> _____________________ (_______________) </w:t>
      </w:r>
      <w:proofErr w:type="gramEnd"/>
      <w:r w:rsidRPr="005A1229">
        <w:rPr>
          <w:sz w:val="24"/>
          <w:szCs w:val="24"/>
        </w:rPr>
        <w:t>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w:t>
      </w:r>
      <w:proofErr w:type="gramStart"/>
      <w:r w:rsidRPr="005A1229">
        <w:rPr>
          <w:sz w:val="24"/>
          <w:szCs w:val="24"/>
        </w:rPr>
        <w:t>установили и согласились</w:t>
      </w:r>
      <w:proofErr w:type="gramEnd"/>
      <w:r w:rsidRPr="005A1229">
        <w:rPr>
          <w:sz w:val="24"/>
          <w:szCs w:val="24"/>
        </w:rPr>
        <w:t xml:space="preserve">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proofErr w:type="gramStart"/>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w:t>
      </w:r>
      <w:proofErr w:type="gramEnd"/>
      <w:r w:rsidRPr="005A1229">
        <w:rPr>
          <w:sz w:val="24"/>
          <w:szCs w:val="24"/>
        </w:rPr>
        <w:t xml:space="preserve"> </w:t>
      </w:r>
      <w:proofErr w:type="gramStart"/>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Заключение настоящего соглашения не является основанием возникновения права Участника не </w:t>
      </w:r>
      <w:proofErr w:type="gramStart"/>
      <w:r w:rsidRPr="005A1229">
        <w:rPr>
          <w:sz w:val="24"/>
          <w:szCs w:val="24"/>
        </w:rPr>
        <w:t>предоставлять иные документы</w:t>
      </w:r>
      <w:proofErr w:type="gramEnd"/>
      <w:r w:rsidRPr="005A1229">
        <w:rPr>
          <w:sz w:val="24"/>
          <w:szCs w:val="24"/>
        </w:rPr>
        <w:t>,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5A1229">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3"/>
      <w:bookmarkEnd w:id="1074"/>
      <w:bookmarkEnd w:id="1075"/>
    </w:p>
    <w:p w:rsidR="007857E5" w:rsidRPr="005A1229"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5A1229">
        <w:rPr>
          <w:szCs w:val="24"/>
        </w:rPr>
        <w:t xml:space="preserve">Форма </w:t>
      </w:r>
      <w:bookmarkEnd w:id="1076"/>
      <w:r w:rsidR="00E47073" w:rsidRPr="005A1229">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7"/>
      <w:r w:rsidRPr="005A1229">
        <w:rPr>
          <w:b/>
          <w:bCs w:val="0"/>
          <w:snapToGrid w:val="0"/>
          <w:sz w:val="24"/>
          <w:szCs w:val="24"/>
        </w:rPr>
        <w:t xml:space="preserve"> </w:t>
      </w:r>
      <w:bookmarkEnd w:id="1088"/>
      <w:bookmarkEnd w:id="1089"/>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1229">
        <w:rPr>
          <w:sz w:val="24"/>
          <w:szCs w:val="24"/>
        </w:rPr>
        <w:t xml:space="preserve">предпринимателей) </w:t>
      </w:r>
      <w:proofErr w:type="gramEnd"/>
      <w:r w:rsidRPr="005A1229">
        <w:rPr>
          <w:sz w:val="24"/>
          <w:szCs w:val="24"/>
        </w:rPr>
        <w:t xml:space="preserve">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5A1229">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Полное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1"/>
      <w:bookmarkEnd w:id="1102"/>
      <w:bookmarkEnd w:id="1103"/>
      <w:bookmarkEnd w:id="1104"/>
      <w:bookmarkEnd w:id="1105"/>
      <w:bookmarkEnd w:id="1106"/>
      <w:bookmarkEnd w:id="1107"/>
      <w:bookmarkEnd w:id="1108"/>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5A1229">
        <w:rPr>
          <w:szCs w:val="24"/>
        </w:rPr>
        <w:t xml:space="preserve">Форма </w:t>
      </w:r>
      <w:proofErr w:type="gramStart"/>
      <w:r w:rsidRPr="005A1229">
        <w:rPr>
          <w:szCs w:val="24"/>
        </w:rPr>
        <w:t>плана распределения объемов выполнения поставок</w:t>
      </w:r>
      <w:proofErr w:type="gramEnd"/>
      <w:r w:rsidRPr="005A1229">
        <w:rPr>
          <w:szCs w:val="24"/>
        </w:rPr>
        <w:t xml:space="preserve">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 xml:space="preserve">План </w:t>
      </w:r>
      <w:proofErr w:type="gramStart"/>
      <w:r w:rsidRPr="005A1229">
        <w:rPr>
          <w:b/>
          <w:sz w:val="24"/>
          <w:szCs w:val="24"/>
        </w:rPr>
        <w:t>распределения объемов выполнения поставок продукции</w:t>
      </w:r>
      <w:proofErr w:type="gramEnd"/>
      <w:r w:rsidRPr="005A1229">
        <w:rPr>
          <w:b/>
          <w:sz w:val="24"/>
          <w:szCs w:val="24"/>
        </w:rPr>
        <w:t xml:space="preserve">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proofErr w:type="gramStart"/>
            <w:r w:rsidRPr="005A1229">
              <w:rPr>
                <w:b/>
              </w:rPr>
              <w:t>в</w:t>
            </w:r>
            <w:proofErr w:type="gramEnd"/>
            <w:r w:rsidRPr="005A1229">
              <w:rPr>
                <w:b/>
              </w:rPr>
              <w:t xml:space="preserve">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sidRPr="005A1229">
        <w:rPr>
          <w:b/>
          <w:szCs w:val="24"/>
        </w:rPr>
        <w:br w:type="page"/>
      </w:r>
    </w:p>
    <w:p w:rsidR="00635719" w:rsidRPr="005A1229"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5A1229">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w:t>
      </w:r>
      <w:proofErr w:type="gramStart"/>
      <w:r w:rsidRPr="005A1229">
        <w:rPr>
          <w:sz w:val="24"/>
          <w:szCs w:val="24"/>
        </w:rPr>
        <w:t>с</w:t>
      </w:r>
      <w:proofErr w:type="gramEnd"/>
      <w:r w:rsidRPr="005A1229">
        <w:rPr>
          <w:sz w:val="24"/>
          <w:szCs w:val="24"/>
        </w:rPr>
        <w:t xml:space="preserve">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341CCF" w:rsidRPr="005A1229">
        <w:rPr>
          <w:sz w:val="24"/>
          <w:szCs w:val="24"/>
        </w:rPr>
      </w:r>
      <w:r w:rsidR="005A1229">
        <w:rPr>
          <w:sz w:val="24"/>
          <w:szCs w:val="24"/>
        </w:rPr>
        <w:instrText xml:space="preserve"> \* MERGEFORMAT </w:instrText>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5A1229">
        <w:lastRenderedPageBreak/>
        <w:t>Расписка  сдачи-приемки соглашения о неустойке (форма 16)</w:t>
      </w:r>
      <w:bookmarkEnd w:id="1141"/>
      <w:bookmarkEnd w:id="1142"/>
      <w:bookmarkEnd w:id="1143"/>
      <w:bookmarkEnd w:id="1144"/>
      <w:bookmarkEnd w:id="1145"/>
    </w:p>
    <w:p w:rsidR="008D1B83" w:rsidRPr="005A1229" w:rsidRDefault="008D1B83" w:rsidP="008D1B83">
      <w:pPr>
        <w:pStyle w:val="3"/>
        <w:rPr>
          <w:szCs w:val="24"/>
        </w:rPr>
      </w:pPr>
      <w:bookmarkStart w:id="1146" w:name="_Toc426108837"/>
      <w:bookmarkStart w:id="1147" w:name="_Ref441574456"/>
      <w:bookmarkStart w:id="1148" w:name="_Toc441575252"/>
      <w:r w:rsidRPr="005A1229">
        <w:rPr>
          <w:szCs w:val="24"/>
        </w:rPr>
        <w:t xml:space="preserve">Форма Расписки  сдачи-приемки </w:t>
      </w:r>
      <w:bookmarkEnd w:id="1146"/>
      <w:r w:rsidRPr="005A1229">
        <w:rPr>
          <w:szCs w:val="24"/>
        </w:rPr>
        <w:t>соглашения о неустойке</w:t>
      </w:r>
      <w:bookmarkEnd w:id="1147"/>
      <w:bookmarkEnd w:id="1148"/>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w:t>
            </w:r>
            <w:proofErr w:type="gramStart"/>
            <w:r w:rsidRPr="005A1229">
              <w:rPr>
                <w:sz w:val="24"/>
                <w:szCs w:val="24"/>
              </w:rPr>
              <w:t>МСК</w:t>
            </w:r>
            <w:proofErr w:type="gramEnd"/>
            <w:r w:rsidRPr="005A1229">
              <w:rPr>
                <w:sz w:val="24"/>
                <w:szCs w:val="24"/>
              </w:rPr>
              <w:t>)</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49" w:name="_Toc426108838"/>
      <w:bookmarkStart w:id="1150" w:name="_Toc441575253"/>
      <w:r w:rsidRPr="005A1229">
        <w:rPr>
          <w:szCs w:val="24"/>
        </w:rPr>
        <w:lastRenderedPageBreak/>
        <w:t>Инструкции по заполнению</w:t>
      </w:r>
      <w:bookmarkEnd w:id="1149"/>
      <w:bookmarkEnd w:id="1150"/>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 xml:space="preserve">«Участник», в </w:t>
      </w:r>
      <w:proofErr w:type="gramStart"/>
      <w:r w:rsidRPr="005A1229">
        <w:rPr>
          <w:sz w:val="24"/>
          <w:szCs w:val="24"/>
        </w:rPr>
        <w:t>которой</w:t>
      </w:r>
      <w:proofErr w:type="gramEnd"/>
      <w:r w:rsidRPr="005A1229">
        <w:rPr>
          <w:sz w:val="24"/>
          <w:szCs w:val="24"/>
        </w:rPr>
        <w:t xml:space="preserve">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5A1229">
        <w:rPr>
          <w:sz w:val="24"/>
          <w:szCs w:val="24"/>
        </w:rPr>
        <w:t>«Номер на ЭТП», в которой указывает номер закупочной процедуры на ЭТП.</w:t>
      </w:r>
      <w:proofErr w:type="gramEnd"/>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bookmarkStart w:id="1151" w:name="_GoBack"/>
      <w:bookmarkEnd w:id="1151"/>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1F6" w:rsidRDefault="00DF41F6">
      <w:pPr>
        <w:spacing w:line="240" w:lineRule="auto"/>
      </w:pPr>
      <w:r>
        <w:separator/>
      </w:r>
    </w:p>
  </w:endnote>
  <w:endnote w:type="continuationSeparator" w:id="0">
    <w:p w:rsidR="00DF41F6" w:rsidRDefault="00DF41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BF0" w:rsidRDefault="00BD7B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FA0376" w:rsidRDefault="00BD7B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A1229">
      <w:rPr>
        <w:noProof/>
        <w:sz w:val="16"/>
        <w:szCs w:val="16"/>
        <w:lang w:eastAsia="ru-RU"/>
      </w:rPr>
      <w:t>27</w:t>
    </w:r>
    <w:r w:rsidRPr="00FA0376">
      <w:rPr>
        <w:sz w:val="16"/>
        <w:szCs w:val="16"/>
        <w:lang w:eastAsia="ru-RU"/>
      </w:rPr>
      <w:fldChar w:fldCharType="end"/>
    </w:r>
  </w:p>
  <w:p w:rsidR="00BD7BF0" w:rsidRPr="00BD7BF0" w:rsidRDefault="00BD7BF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Договора на поставку источников переменного тока и напряжения трехфазных программируемых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1F6" w:rsidRDefault="00DF41F6">
      <w:pPr>
        <w:spacing w:line="240" w:lineRule="auto"/>
      </w:pPr>
      <w:r>
        <w:separator/>
      </w:r>
    </w:p>
  </w:footnote>
  <w:footnote w:type="continuationSeparator" w:id="0">
    <w:p w:rsidR="00DF41F6" w:rsidRDefault="00DF41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930031" w:rsidRDefault="00BD7B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6D1BF-6CDF-4103-B444-D38CD5265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78</Pages>
  <Words>23578</Words>
  <Characters>134398</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157661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85</cp:revision>
  <cp:lastPrinted>2015-12-29T14:27:00Z</cp:lastPrinted>
  <dcterms:created xsi:type="dcterms:W3CDTF">2016-01-12T11:24:00Z</dcterms:created>
  <dcterms:modified xsi:type="dcterms:W3CDTF">2016-03-28T08:22:00Z</dcterms:modified>
</cp:coreProperties>
</file>