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6554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57EC" w:rsidRPr="00AD77BB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365545">
                    <w:fldChar w:fldCharType="begin"/>
                  </w:r>
                  <w:r w:rsidR="00365545" w:rsidRPr="00AD77BB">
                    <w:rPr>
                      <w:lang w:val="en-US"/>
                    </w:rPr>
                    <w:instrText xml:space="preserve"> HYPERLINK "mailto:posta@mrsk-1.ru" </w:instrText>
                  </w:r>
                  <w:r w:rsidR="00365545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36554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365545">
                    <w:fldChar w:fldCharType="begin"/>
                  </w:r>
                  <w:r w:rsidR="00365545" w:rsidRPr="00AD77BB">
                    <w:rPr>
                      <w:lang w:val="en-US"/>
                    </w:rPr>
                    <w:instrText xml:space="preserve"> HYPERLINK "http://www.mrsk-1.ru" </w:instrText>
                  </w:r>
                  <w:r w:rsidR="00365545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AD77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36554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CD49D8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9610FD">
        <w:rPr>
          <w:b/>
          <w:kern w:val="36"/>
          <w:sz w:val="24"/>
          <w:szCs w:val="24"/>
        </w:rPr>
        <w:t>0003</w:t>
      </w:r>
      <w:r>
        <w:rPr>
          <w:b/>
          <w:kern w:val="36"/>
          <w:sz w:val="24"/>
          <w:szCs w:val="24"/>
        </w:rPr>
        <w:t>-ЛП-1</w:t>
      </w:r>
      <w:r w:rsidR="00275B7D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9610FD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услуг по ремонту </w:t>
      </w:r>
      <w:r w:rsidR="009610FD">
        <w:rPr>
          <w:b/>
          <w:iCs/>
          <w:sz w:val="24"/>
          <w:szCs w:val="24"/>
          <w:lang w:eastAsia="ru-RU"/>
        </w:rPr>
        <w:t>легковых</w:t>
      </w:r>
      <w:r w:rsidR="009557EC" w:rsidRPr="009557EC">
        <w:rPr>
          <w:b/>
          <w:iCs/>
          <w:sz w:val="24"/>
          <w:szCs w:val="24"/>
          <w:lang w:eastAsia="ru-RU"/>
        </w:rPr>
        <w:t xml:space="preserve"> автомобилей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bookmarkStart w:id="14" w:name="_GoBack"/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bookmarkEnd w:id="14"/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CD49D8" w:rsidRPr="00CD49D8">
        <w:rPr>
          <w:b/>
          <w:sz w:val="24"/>
          <w:szCs w:val="24"/>
        </w:rPr>
        <w:t>23</w:t>
      </w:r>
      <w:r w:rsidRPr="00CD49D8">
        <w:rPr>
          <w:b/>
          <w:sz w:val="24"/>
          <w:szCs w:val="24"/>
        </w:rPr>
        <w:t xml:space="preserve">» </w:t>
      </w:r>
      <w:r w:rsidR="009557EC" w:rsidRPr="00CD49D8">
        <w:rPr>
          <w:b/>
          <w:sz w:val="24"/>
          <w:szCs w:val="24"/>
        </w:rPr>
        <w:t>декабря</w:t>
      </w:r>
      <w:r w:rsidRPr="00CD49D8">
        <w:rPr>
          <w:b/>
          <w:sz w:val="24"/>
          <w:szCs w:val="24"/>
        </w:rPr>
        <w:t xml:space="preserve"> 20</w:t>
      </w:r>
      <w:r w:rsidR="00C12FA4" w:rsidRPr="00CD49D8">
        <w:rPr>
          <w:b/>
          <w:sz w:val="24"/>
          <w:szCs w:val="24"/>
        </w:rPr>
        <w:t>1</w:t>
      </w:r>
      <w:r w:rsidR="00862664" w:rsidRPr="00CD49D8">
        <w:rPr>
          <w:b/>
          <w:sz w:val="24"/>
          <w:szCs w:val="24"/>
        </w:rPr>
        <w:t>6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proofErr w:type="gramStart"/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9610FD">
        <w:rPr>
          <w:iCs/>
          <w:sz w:val="24"/>
          <w:szCs w:val="24"/>
          <w:lang w:eastAsia="ru-RU"/>
        </w:rPr>
        <w:t>легковых</w:t>
      </w:r>
      <w:r w:rsidR="009557EC" w:rsidRPr="009557EC">
        <w:rPr>
          <w:iCs/>
          <w:sz w:val="24"/>
          <w:szCs w:val="24"/>
          <w:lang w:eastAsia="ru-RU"/>
        </w:rPr>
        <w:t xml:space="preserve"> автомобилей для нужд ПАО «МРСК Центра» </w:t>
      </w:r>
      <w:r w:rsidR="00F060F7">
        <w:rPr>
          <w:sz w:val="24"/>
          <w:szCs w:val="24"/>
        </w:rPr>
        <w:t>(филиала «Липецкэнерго», расположенного по адресу:</w:t>
      </w:r>
      <w:proofErr w:type="gramEnd"/>
      <w:r w:rsidR="00F060F7">
        <w:rPr>
          <w:sz w:val="24"/>
          <w:szCs w:val="24"/>
        </w:rPr>
        <w:t xml:space="preserve">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18" w:history="1">
        <w:r w:rsidR="009610FD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8"/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9610FD">
        <w:rPr>
          <w:iCs/>
          <w:sz w:val="24"/>
          <w:szCs w:val="24"/>
          <w:lang w:eastAsia="ru-RU"/>
        </w:rPr>
        <w:t>легковых</w:t>
      </w:r>
      <w:r w:rsidR="009557EC" w:rsidRPr="009557EC">
        <w:rPr>
          <w:iCs/>
          <w:sz w:val="24"/>
          <w:szCs w:val="24"/>
          <w:lang w:eastAsia="ru-RU"/>
        </w:rPr>
        <w:t xml:space="preserve"> автомобилей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1"/>
      <w:r w:rsidR="00AD1EB0" w:rsidRPr="00AD1EB0">
        <w:rPr>
          <w:sz w:val="24"/>
          <w:szCs w:val="24"/>
        </w:rPr>
        <w:t xml:space="preserve"> Липецк</w:t>
      </w:r>
      <w:r w:rsidR="009610FD">
        <w:rPr>
          <w:sz w:val="24"/>
          <w:szCs w:val="24"/>
        </w:rPr>
        <w:t xml:space="preserve"> и Липецкой области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610FD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6"/>
    </w:p>
    <w:p w:rsidR="00717F60" w:rsidRPr="00732AB1" w:rsidRDefault="00732AB1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732AB1">
        <w:rPr>
          <w:b/>
          <w:sz w:val="24"/>
          <w:szCs w:val="24"/>
        </w:rPr>
        <w:t>2 400 000,00</w:t>
      </w:r>
      <w:r w:rsidRPr="00732AB1">
        <w:rPr>
          <w:sz w:val="24"/>
          <w:szCs w:val="24"/>
        </w:rPr>
        <w:t xml:space="preserve"> (два миллиона четыреста тысяч</w:t>
      </w:r>
      <w:r>
        <w:rPr>
          <w:sz w:val="24"/>
          <w:szCs w:val="24"/>
        </w:rPr>
        <w:t>)</w:t>
      </w:r>
      <w:r w:rsidRPr="00732AB1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732AB1">
        <w:rPr>
          <w:sz w:val="24"/>
          <w:szCs w:val="24"/>
        </w:rPr>
        <w:t xml:space="preserve">, кроме того НДС 18% – </w:t>
      </w:r>
      <w:r w:rsidRPr="00732AB1">
        <w:rPr>
          <w:b/>
          <w:sz w:val="24"/>
          <w:szCs w:val="24"/>
        </w:rPr>
        <w:t>432 000,00</w:t>
      </w:r>
      <w:r w:rsidRPr="00732AB1">
        <w:rPr>
          <w:sz w:val="24"/>
          <w:szCs w:val="24"/>
        </w:rPr>
        <w:t xml:space="preserve"> (четыреста тридцать две тысячи</w:t>
      </w:r>
      <w:r>
        <w:rPr>
          <w:sz w:val="24"/>
          <w:szCs w:val="24"/>
        </w:rPr>
        <w:t>)</w:t>
      </w:r>
      <w:r w:rsidRPr="00732AB1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732AB1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732AB1">
        <w:rPr>
          <w:sz w:val="24"/>
          <w:szCs w:val="24"/>
        </w:rPr>
        <w:t xml:space="preserve"> </w:t>
      </w:r>
      <w:r w:rsidRPr="00732AB1">
        <w:rPr>
          <w:b/>
          <w:sz w:val="24"/>
          <w:szCs w:val="24"/>
        </w:rPr>
        <w:t>2 832 000,00</w:t>
      </w:r>
      <w:r w:rsidRPr="00732AB1">
        <w:rPr>
          <w:sz w:val="24"/>
          <w:szCs w:val="24"/>
        </w:rPr>
        <w:t xml:space="preserve"> (два миллиона восемьсот тридцать две тысячи</w:t>
      </w:r>
      <w:r>
        <w:rPr>
          <w:sz w:val="24"/>
          <w:szCs w:val="24"/>
        </w:rPr>
        <w:t>)</w:t>
      </w:r>
      <w:r w:rsidRPr="00732AB1">
        <w:rPr>
          <w:sz w:val="24"/>
          <w:szCs w:val="24"/>
        </w:rPr>
        <w:t xml:space="preserve"> рублей 00 копеек</w:t>
      </w:r>
      <w:r w:rsidR="007E7A1C" w:rsidRPr="00732AB1">
        <w:rPr>
          <w:sz w:val="24"/>
          <w:szCs w:val="24"/>
        </w:rPr>
        <w:t xml:space="preserve"> РФ</w:t>
      </w:r>
      <w:r w:rsidR="00AD1EB0" w:rsidRPr="00732AB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1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CD49D8">
        <w:rPr>
          <w:b/>
          <w:bCs w:val="0"/>
          <w:sz w:val="24"/>
          <w:szCs w:val="24"/>
        </w:rPr>
        <w:t xml:space="preserve">минут </w:t>
      </w:r>
      <w:r w:rsidR="00CD49D8" w:rsidRPr="00CD49D8">
        <w:rPr>
          <w:b/>
          <w:bCs w:val="0"/>
          <w:sz w:val="24"/>
          <w:szCs w:val="24"/>
        </w:rPr>
        <w:t>13.01.</w:t>
      </w:r>
      <w:r w:rsidR="002B5044" w:rsidRPr="00CD49D8">
        <w:rPr>
          <w:b/>
          <w:bCs w:val="0"/>
          <w:sz w:val="24"/>
          <w:szCs w:val="24"/>
        </w:rPr>
        <w:t>20</w:t>
      </w:r>
      <w:r w:rsidR="00577695" w:rsidRPr="00CD49D8">
        <w:rPr>
          <w:b/>
          <w:bCs w:val="0"/>
          <w:sz w:val="24"/>
          <w:szCs w:val="24"/>
        </w:rPr>
        <w:t>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lastRenderedPageBreak/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AE1D21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</w:t>
      </w:r>
      <w:r w:rsidRPr="00577695">
        <w:rPr>
          <w:sz w:val="24"/>
          <w:szCs w:val="24"/>
        </w:rPr>
        <w:lastRenderedPageBreak/>
        <w:t xml:space="preserve">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45" w:rsidRDefault="00365545">
      <w:pPr>
        <w:spacing w:line="240" w:lineRule="auto"/>
      </w:pPr>
      <w:r>
        <w:separator/>
      </w:r>
    </w:p>
  </w:endnote>
  <w:endnote w:type="continuationSeparator" w:id="0">
    <w:p w:rsidR="00365545" w:rsidRDefault="003655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7EC" w:rsidRDefault="009557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FA0376" w:rsidRDefault="009557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D77BB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9557EC" w:rsidRPr="00EE0539" w:rsidRDefault="009557E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ремонту </w:t>
    </w:r>
    <w:r w:rsidR="009610FD">
      <w:rPr>
        <w:sz w:val="18"/>
        <w:szCs w:val="18"/>
      </w:rPr>
      <w:t>легковых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45" w:rsidRDefault="00365545">
      <w:pPr>
        <w:spacing w:line="240" w:lineRule="auto"/>
      </w:pPr>
      <w:r>
        <w:separator/>
      </w:r>
    </w:p>
  </w:footnote>
  <w:footnote w:type="continuationSeparator" w:id="0">
    <w:p w:rsidR="00365545" w:rsidRDefault="00365545">
      <w:pPr>
        <w:spacing w:line="240" w:lineRule="auto"/>
      </w:pPr>
      <w:r>
        <w:continuationSeparator/>
      </w:r>
    </w:p>
  </w:footnote>
  <w:footnote w:id="1">
    <w:p w:rsidR="009557EC" w:rsidRPr="00B36685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57EC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57EC" w:rsidRDefault="009557E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57EC" w:rsidRDefault="009557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930031" w:rsidRDefault="009557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B7D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5545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6474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119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2AB1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60D3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10FD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D77BB"/>
    <w:rsid w:val="00AE0F91"/>
    <w:rsid w:val="00AE107C"/>
    <w:rsid w:val="00AE1136"/>
    <w:rsid w:val="00AE1D21"/>
    <w:rsid w:val="00AE54F9"/>
    <w:rsid w:val="00AE556B"/>
    <w:rsid w:val="00AE6158"/>
    <w:rsid w:val="00AF12BB"/>
    <w:rsid w:val="00AF3B4F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5A9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49D8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060F7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C0152-2E01-42BC-87B3-CFB14B70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87</Pages>
  <Words>26208</Words>
  <Characters>149389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175247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127</cp:revision>
  <cp:lastPrinted>2015-12-29T14:27:00Z</cp:lastPrinted>
  <dcterms:created xsi:type="dcterms:W3CDTF">2016-01-13T12:36:00Z</dcterms:created>
  <dcterms:modified xsi:type="dcterms:W3CDTF">2016-12-23T10:13:00Z</dcterms:modified>
</cp:coreProperties>
</file>