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B0" w:rsidRPr="00EA1E4F" w:rsidRDefault="00DD5317" w:rsidP="009376B0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5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9376B0" w:rsidRPr="00041308" w:rsidRDefault="009376B0" w:rsidP="009376B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9376B0" w:rsidRPr="00010061" w:rsidRDefault="009376B0" w:rsidP="009376B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9376B0" w:rsidRPr="00010061" w:rsidRDefault="009376B0" w:rsidP="009376B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9376B0" w:rsidRPr="00E23D27" w:rsidRDefault="009376B0" w:rsidP="009376B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9376B0" w:rsidRPr="00EA1E4F">
        <w:rPr>
          <w:noProof/>
          <w:sz w:val="16"/>
          <w:szCs w:val="16"/>
          <w:lang w:eastAsia="ru-RU"/>
        </w:rPr>
        <w:drawing>
          <wp:inline distT="0" distB="0" distL="0" distR="0" wp14:anchorId="54A7B2CD" wp14:editId="4083515E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6B0" w:rsidRPr="00EA1E4F">
        <w:rPr>
          <w:noProof/>
          <w:sz w:val="16"/>
          <w:szCs w:val="16"/>
          <w:lang w:eastAsia="ru-RU"/>
        </w:rPr>
        <w:t xml:space="preserve">            </w:t>
      </w:r>
      <w:r w:rsidR="009376B0" w:rsidRPr="00EA1E4F">
        <w:rPr>
          <w:noProof/>
          <w:sz w:val="16"/>
          <w:szCs w:val="16"/>
          <w:lang w:eastAsia="ru-RU"/>
        </w:rPr>
        <w:drawing>
          <wp:inline distT="0" distB="0" distL="0" distR="0" wp14:anchorId="08D55666" wp14:editId="7B6032F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7B747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7B747F" w:rsidRDefault="005E428B" w:rsidP="005E428B">
      <w:pPr>
        <w:jc w:val="center"/>
        <w:rPr>
          <w:rFonts w:ascii="Arial" w:hAnsi="Arial" w:cs="Arial"/>
          <w:noProof/>
          <w:sz w:val="18"/>
          <w:szCs w:val="18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8468D5" w:rsidRDefault="008468D5" w:rsidP="008468D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468D5" w:rsidRDefault="008468D5" w:rsidP="008468D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8468D5" w:rsidRDefault="008468D5" w:rsidP="008468D5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8468D5" w:rsidRPr="00C12FA4" w:rsidRDefault="008468D5" w:rsidP="008468D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8468D5" w:rsidRPr="00C12FA4" w:rsidRDefault="008468D5" w:rsidP="008468D5">
      <w:pPr>
        <w:spacing w:line="240" w:lineRule="auto"/>
        <w:jc w:val="right"/>
      </w:pPr>
    </w:p>
    <w:p w:rsidR="008468D5" w:rsidRPr="00C12FA4" w:rsidRDefault="008468D5" w:rsidP="008468D5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8468D5" w:rsidRPr="00C12FA4" w:rsidRDefault="008468D5" w:rsidP="008468D5">
      <w:pPr>
        <w:spacing w:line="240" w:lineRule="auto"/>
        <w:jc w:val="right"/>
        <w:rPr>
          <w:sz w:val="24"/>
          <w:szCs w:val="24"/>
        </w:rPr>
      </w:pPr>
    </w:p>
    <w:p w:rsidR="008468D5" w:rsidRPr="00C12FA4" w:rsidRDefault="008468D5" w:rsidP="008468D5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9376B0">
        <w:rPr>
          <w:b/>
          <w:sz w:val="24"/>
          <w:szCs w:val="24"/>
        </w:rPr>
        <w:t xml:space="preserve">заключения </w:t>
      </w:r>
      <w:r w:rsidR="007556FF" w:rsidRPr="009376B0">
        <w:rPr>
          <w:b/>
          <w:sz w:val="24"/>
          <w:szCs w:val="24"/>
        </w:rPr>
        <w:t>Договор</w:t>
      </w:r>
      <w:r w:rsidR="009376B0" w:rsidRPr="009376B0">
        <w:rPr>
          <w:b/>
          <w:sz w:val="24"/>
          <w:szCs w:val="24"/>
        </w:rPr>
        <w:t>а</w:t>
      </w:r>
      <w:r w:rsidR="007556FF" w:rsidRPr="009376B0">
        <w:rPr>
          <w:b/>
          <w:sz w:val="24"/>
          <w:szCs w:val="24"/>
        </w:rPr>
        <w:t xml:space="preserve"> на поставку </w:t>
      </w:r>
      <w:r w:rsidR="009376B0" w:rsidRPr="009376B0">
        <w:rPr>
          <w:b/>
          <w:sz w:val="24"/>
          <w:szCs w:val="24"/>
        </w:rPr>
        <w:t>деревянных опор</w:t>
      </w:r>
      <w:r w:rsidR="007556FF" w:rsidRPr="009376B0">
        <w:rPr>
          <w:b/>
          <w:sz w:val="24"/>
          <w:szCs w:val="24"/>
        </w:rPr>
        <w:t xml:space="preserve"> для </w:t>
      </w:r>
      <w:r w:rsidR="009376B0" w:rsidRPr="009376B0">
        <w:rPr>
          <w:b/>
          <w:sz w:val="24"/>
          <w:szCs w:val="24"/>
        </w:rPr>
        <w:t>нужд ПАО «МРСК Центра» (филиала</w:t>
      </w:r>
      <w:r w:rsidR="007556FF" w:rsidRPr="009376B0">
        <w:rPr>
          <w:b/>
          <w:sz w:val="24"/>
          <w:szCs w:val="24"/>
        </w:rPr>
        <w:t xml:space="preserve"> </w:t>
      </w:r>
      <w:r w:rsidR="009376B0" w:rsidRPr="009376B0">
        <w:rPr>
          <w:b/>
          <w:sz w:val="24"/>
          <w:szCs w:val="24"/>
        </w:rPr>
        <w:t>«Костромаэнерго»</w:t>
      </w:r>
      <w:r w:rsidR="007556FF" w:rsidRPr="009376B0">
        <w:rPr>
          <w:b/>
          <w:sz w:val="24"/>
          <w:szCs w:val="24"/>
        </w:rPr>
        <w:t>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9376B0">
        <w:rPr>
          <w:sz w:val="24"/>
          <w:szCs w:val="24"/>
        </w:rPr>
        <w:t>Кострома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73718A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42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44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47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62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66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69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3718A">
        <w:rPr>
          <w:noProof/>
        </w:rPr>
        <w:t>71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8468D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8468D5">
        <w:rPr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8468D5">
        <w:rPr>
          <w:sz w:val="24"/>
          <w:szCs w:val="24"/>
        </w:rPr>
        <w:t>– ПАО «МРСК Центра» (далее – Заказчик или Организатор)</w:t>
      </w:r>
      <w:r w:rsidRPr="008468D5">
        <w:rPr>
          <w:sz w:val="24"/>
          <w:szCs w:val="24"/>
        </w:rPr>
        <w:t xml:space="preserve"> (почтовый адрес:</w:t>
      </w:r>
      <w:proofErr w:type="gramEnd"/>
      <w:r w:rsidR="007556FF" w:rsidRPr="008468D5">
        <w:rPr>
          <w:sz w:val="24"/>
          <w:szCs w:val="24"/>
        </w:rPr>
        <w:t xml:space="preserve"> </w:t>
      </w:r>
      <w:r w:rsidR="008468D5" w:rsidRPr="008468D5">
        <w:rPr>
          <w:sz w:val="24"/>
          <w:szCs w:val="24"/>
        </w:rPr>
        <w:t xml:space="preserve">РФ, 156961, г. Кострома, проспект Мира, 53, секретарь Закупочной комиссии и ответственное лицо – специалист 2-й категории отдела закупочной деятельности филиала ПАО «МРСК Центра» - «Костромаэнерго» Скворцова Т.С., контактный телефон: (4942) 396-055, </w:t>
      </w:r>
      <w:r w:rsidR="008468D5">
        <w:rPr>
          <w:sz w:val="24"/>
          <w:szCs w:val="24"/>
        </w:rPr>
        <w:t xml:space="preserve">адрес электронной почты: </w:t>
      </w:r>
      <w:proofErr w:type="spellStart"/>
      <w:r w:rsidR="008468D5" w:rsidRPr="008468D5">
        <w:rPr>
          <w:rStyle w:val="a7"/>
          <w:sz w:val="24"/>
          <w:szCs w:val="24"/>
          <w:lang w:val="en-US"/>
        </w:rPr>
        <w:t>Skvortsova</w:t>
      </w:r>
      <w:proofErr w:type="spellEnd"/>
      <w:r w:rsidR="008468D5" w:rsidRPr="008468D5">
        <w:rPr>
          <w:rStyle w:val="a7"/>
          <w:sz w:val="24"/>
          <w:szCs w:val="24"/>
        </w:rPr>
        <w:t>.</w:t>
      </w:r>
      <w:r w:rsidR="008468D5" w:rsidRPr="008468D5">
        <w:rPr>
          <w:rStyle w:val="a7"/>
          <w:sz w:val="24"/>
          <w:szCs w:val="24"/>
          <w:lang w:val="en-US"/>
        </w:rPr>
        <w:t>TS</w:t>
      </w:r>
      <w:r w:rsidR="008468D5" w:rsidRPr="008468D5">
        <w:rPr>
          <w:rStyle w:val="a7"/>
          <w:sz w:val="24"/>
          <w:szCs w:val="24"/>
        </w:rPr>
        <w:t>@</w:t>
      </w:r>
      <w:proofErr w:type="spellStart"/>
      <w:r w:rsidR="008468D5" w:rsidRPr="008468D5">
        <w:rPr>
          <w:rStyle w:val="a7"/>
          <w:sz w:val="24"/>
          <w:szCs w:val="24"/>
          <w:lang w:val="en-US"/>
        </w:rPr>
        <w:t>mrsk</w:t>
      </w:r>
      <w:proofErr w:type="spellEnd"/>
      <w:r w:rsidR="008468D5" w:rsidRPr="008468D5">
        <w:rPr>
          <w:rStyle w:val="a7"/>
          <w:sz w:val="24"/>
          <w:szCs w:val="24"/>
        </w:rPr>
        <w:t>-1.</w:t>
      </w:r>
      <w:proofErr w:type="spellStart"/>
      <w:r w:rsidR="008468D5" w:rsidRPr="008468D5">
        <w:rPr>
          <w:rStyle w:val="a7"/>
          <w:sz w:val="24"/>
          <w:szCs w:val="24"/>
          <w:lang w:val="en-US"/>
        </w:rPr>
        <w:t>ru</w:t>
      </w:r>
      <w:proofErr w:type="spellEnd"/>
      <w:r w:rsidR="00480F43" w:rsidRPr="00D053CF">
        <w:rPr>
          <w:sz w:val="24"/>
          <w:szCs w:val="24"/>
        </w:rPr>
        <w:t>.</w:t>
      </w:r>
      <w:r w:rsidR="00480F43">
        <w:rPr>
          <w:sz w:val="24"/>
          <w:szCs w:val="24"/>
        </w:rPr>
        <w:t xml:space="preserve"> </w:t>
      </w:r>
      <w:proofErr w:type="gramStart"/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</w:t>
      </w:r>
      <w:r w:rsidRPr="007B747F">
        <w:rPr>
          <w:sz w:val="24"/>
          <w:szCs w:val="24"/>
        </w:rPr>
        <w:t xml:space="preserve">опубликованным </w:t>
      </w:r>
      <w:r w:rsidRPr="007B747F">
        <w:rPr>
          <w:b/>
          <w:sz w:val="24"/>
          <w:szCs w:val="24"/>
        </w:rPr>
        <w:t>«</w:t>
      </w:r>
      <w:r w:rsidR="007B747F" w:rsidRPr="007B747F">
        <w:rPr>
          <w:b/>
          <w:sz w:val="24"/>
          <w:szCs w:val="24"/>
        </w:rPr>
        <w:t>19</w:t>
      </w:r>
      <w:r w:rsidRPr="007B747F">
        <w:rPr>
          <w:b/>
          <w:sz w:val="24"/>
          <w:szCs w:val="24"/>
        </w:rPr>
        <w:t xml:space="preserve">» </w:t>
      </w:r>
      <w:r w:rsidR="0029266D" w:rsidRPr="007B747F">
        <w:rPr>
          <w:b/>
          <w:sz w:val="24"/>
          <w:szCs w:val="24"/>
        </w:rPr>
        <w:t>октября</w:t>
      </w:r>
      <w:r w:rsidRPr="007B747F">
        <w:rPr>
          <w:b/>
          <w:sz w:val="24"/>
          <w:szCs w:val="24"/>
        </w:rPr>
        <w:t xml:space="preserve"> </w:t>
      </w:r>
      <w:r w:rsidR="00776C7A" w:rsidRPr="007B747F">
        <w:rPr>
          <w:b/>
          <w:sz w:val="24"/>
          <w:szCs w:val="24"/>
        </w:rPr>
        <w:t>2018</w:t>
      </w:r>
      <w:r w:rsidRPr="007B747F">
        <w:rPr>
          <w:b/>
          <w:sz w:val="24"/>
          <w:szCs w:val="24"/>
        </w:rPr>
        <w:t xml:space="preserve"> г.</w:t>
      </w:r>
      <w:r w:rsidRPr="007B747F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17" w:history="1">
        <w:r w:rsidR="00345CCA" w:rsidRPr="008468D5">
          <w:rPr>
            <w:rStyle w:val="a7"/>
            <w:sz w:val="24"/>
            <w:szCs w:val="24"/>
            <w:lang w:val="en-US"/>
          </w:rPr>
          <w:t>www</w:t>
        </w:r>
        <w:r w:rsidR="00345CCA" w:rsidRPr="0029266D">
          <w:rPr>
            <w:rStyle w:val="a7"/>
            <w:sz w:val="24"/>
            <w:szCs w:val="24"/>
          </w:rPr>
          <w:t>.</w:t>
        </w:r>
        <w:r w:rsidR="00345CCA" w:rsidRPr="008468D5">
          <w:rPr>
            <w:rStyle w:val="a7"/>
            <w:sz w:val="24"/>
            <w:szCs w:val="24"/>
            <w:lang w:val="en-US"/>
          </w:rPr>
          <w:t>zakupki</w:t>
        </w:r>
        <w:r w:rsidR="00345CCA" w:rsidRPr="0029266D">
          <w:rPr>
            <w:rStyle w:val="a7"/>
            <w:sz w:val="24"/>
            <w:szCs w:val="24"/>
          </w:rPr>
          <w:t>.</w:t>
        </w:r>
        <w:r w:rsidR="00345CCA" w:rsidRPr="008468D5">
          <w:rPr>
            <w:rStyle w:val="a7"/>
            <w:sz w:val="24"/>
            <w:szCs w:val="24"/>
            <w:lang w:val="en-US"/>
          </w:rPr>
          <w:t>gov</w:t>
        </w:r>
        <w:r w:rsidR="00345CCA" w:rsidRPr="0029266D">
          <w:rPr>
            <w:rStyle w:val="a7"/>
            <w:sz w:val="24"/>
            <w:szCs w:val="24"/>
          </w:rPr>
          <w:t>.</w:t>
        </w:r>
        <w:r w:rsidR="00345CCA" w:rsidRPr="008468D5">
          <w:rPr>
            <w:rStyle w:val="a7"/>
            <w:sz w:val="24"/>
            <w:szCs w:val="24"/>
            <w:lang w:val="en-US"/>
          </w:rPr>
          <w:t>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8" w:history="1">
        <w:r w:rsidR="007556FF" w:rsidRPr="008468D5">
          <w:rPr>
            <w:rStyle w:val="a7"/>
            <w:sz w:val="24"/>
            <w:szCs w:val="24"/>
            <w:lang w:val="en-US"/>
          </w:rPr>
          <w:t>www</w:t>
        </w:r>
        <w:r w:rsidR="007556FF" w:rsidRPr="0029266D">
          <w:rPr>
            <w:rStyle w:val="a7"/>
            <w:sz w:val="24"/>
            <w:szCs w:val="24"/>
          </w:rPr>
          <w:t>.</w:t>
        </w:r>
        <w:r w:rsidR="007556FF" w:rsidRPr="008468D5">
          <w:rPr>
            <w:rStyle w:val="a7"/>
            <w:sz w:val="24"/>
            <w:szCs w:val="24"/>
            <w:lang w:val="en-US"/>
          </w:rPr>
          <w:t>mrsk</w:t>
        </w:r>
        <w:r w:rsidR="007556FF" w:rsidRPr="0029266D">
          <w:rPr>
            <w:rStyle w:val="a7"/>
            <w:sz w:val="24"/>
            <w:szCs w:val="24"/>
          </w:rPr>
          <w:t>-1.</w:t>
        </w:r>
        <w:proofErr w:type="spellStart"/>
        <w:r w:rsidR="007556FF" w:rsidRPr="008468D5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06460D" w:rsidRPr="00D053CF">
        <w:rPr>
          <w:sz w:val="24"/>
          <w:szCs w:val="24"/>
        </w:rPr>
        <w:t xml:space="preserve"> 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0"/>
      <w:r w:rsidR="004B5EB3" w:rsidRPr="00D053CF">
        <w:rPr>
          <w:sz w:val="24"/>
          <w:szCs w:val="24"/>
        </w:rPr>
        <w:t>на право заключения</w:t>
      </w:r>
      <w:proofErr w:type="gramEnd"/>
      <w:r w:rsidR="004B5EB3" w:rsidRPr="00D053CF">
        <w:rPr>
          <w:sz w:val="24"/>
          <w:szCs w:val="24"/>
        </w:rPr>
        <w:t xml:space="preserve"> </w:t>
      </w:r>
      <w:proofErr w:type="gramStart"/>
      <w:r w:rsidR="008468D5" w:rsidRPr="005D37D1">
        <w:rPr>
          <w:sz w:val="24"/>
          <w:szCs w:val="24"/>
        </w:rPr>
        <w:t>Договора</w:t>
      </w:r>
      <w:proofErr w:type="gramEnd"/>
      <w:r w:rsidR="00702B2C" w:rsidRPr="005D37D1">
        <w:rPr>
          <w:sz w:val="24"/>
          <w:szCs w:val="24"/>
        </w:rPr>
        <w:t xml:space="preserve"> </w:t>
      </w:r>
      <w:proofErr w:type="gramStart"/>
      <w:r w:rsidR="00702B2C" w:rsidRPr="005D37D1">
        <w:rPr>
          <w:sz w:val="24"/>
          <w:szCs w:val="24"/>
        </w:rPr>
        <w:t xml:space="preserve">на поставку </w:t>
      </w:r>
      <w:r w:rsidR="008468D5" w:rsidRPr="005D37D1">
        <w:rPr>
          <w:sz w:val="24"/>
          <w:szCs w:val="24"/>
        </w:rPr>
        <w:t>деревянных</w:t>
      </w:r>
      <w:r w:rsidR="008468D5">
        <w:rPr>
          <w:sz w:val="24"/>
          <w:szCs w:val="24"/>
        </w:rPr>
        <w:t xml:space="preserve"> опор</w:t>
      </w:r>
      <w:r w:rsidR="00702B2C" w:rsidRPr="00D053CF">
        <w:rPr>
          <w:sz w:val="24"/>
          <w:szCs w:val="24"/>
        </w:rPr>
        <w:t xml:space="preserve"> для нужд ПАО «МРСК </w:t>
      </w:r>
      <w:r w:rsidR="00702B2C" w:rsidRPr="008468D5">
        <w:rPr>
          <w:sz w:val="24"/>
          <w:szCs w:val="24"/>
        </w:rPr>
        <w:t xml:space="preserve">Центра» </w:t>
      </w:r>
      <w:r w:rsidR="008468D5" w:rsidRPr="008468D5">
        <w:rPr>
          <w:sz w:val="24"/>
          <w:szCs w:val="24"/>
        </w:rPr>
        <w:t>(филиала</w:t>
      </w:r>
      <w:r w:rsidR="00862664" w:rsidRPr="008468D5">
        <w:rPr>
          <w:sz w:val="24"/>
          <w:szCs w:val="24"/>
        </w:rPr>
        <w:t xml:space="preserve"> «Костромаэнерго», расположенного по адресу:</w:t>
      </w:r>
      <w:proofErr w:type="gramEnd"/>
      <w:r w:rsidR="00862664" w:rsidRPr="008468D5">
        <w:rPr>
          <w:sz w:val="24"/>
          <w:szCs w:val="24"/>
        </w:rPr>
        <w:t xml:space="preserve"> </w:t>
      </w:r>
      <w:proofErr w:type="gramStart"/>
      <w:r w:rsidR="00862664" w:rsidRPr="008468D5">
        <w:rPr>
          <w:sz w:val="24"/>
          <w:szCs w:val="24"/>
        </w:rPr>
        <w:t>РФ, 156961, г. Кострома, проспект Мира, 5</w:t>
      </w:r>
      <w:r w:rsidR="008468D5" w:rsidRPr="008468D5">
        <w:rPr>
          <w:sz w:val="24"/>
          <w:szCs w:val="24"/>
        </w:rPr>
        <w:t>3</w:t>
      </w:r>
      <w:r w:rsidR="00862664" w:rsidRPr="008468D5">
        <w:rPr>
          <w:sz w:val="24"/>
          <w:szCs w:val="24"/>
        </w:rPr>
        <w:t>)</w:t>
      </w:r>
      <w:r w:rsidRPr="008468D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>АО «</w:t>
      </w:r>
      <w:proofErr w:type="spellStart"/>
      <w:r w:rsidR="003F4558" w:rsidRPr="005D37D1">
        <w:rPr>
          <w:sz w:val="24"/>
          <w:szCs w:val="24"/>
        </w:rPr>
        <w:t>Россети</w:t>
      </w:r>
      <w:proofErr w:type="spellEnd"/>
      <w:r w:rsidR="003F4558" w:rsidRPr="005D37D1">
        <w:rPr>
          <w:sz w:val="24"/>
          <w:szCs w:val="24"/>
        </w:rPr>
        <w:t xml:space="preserve">» 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</w:t>
      </w:r>
      <w:r w:rsidR="005D37D1" w:rsidRPr="00FA104D">
        <w:rPr>
          <w:sz w:val="24"/>
          <w:szCs w:val="24"/>
        </w:rPr>
        <w:t xml:space="preserve">поставка опор деревянных пропитанных для </w:t>
      </w:r>
      <w:proofErr w:type="gramStart"/>
      <w:r w:rsidR="005D37D1" w:rsidRPr="00FA104D">
        <w:rPr>
          <w:sz w:val="24"/>
          <w:szCs w:val="24"/>
        </w:rPr>
        <w:t>ВЛ</w:t>
      </w:r>
      <w:proofErr w:type="gramEnd"/>
      <w:r w:rsidR="005D37D1" w:rsidRPr="00FA104D">
        <w:rPr>
          <w:sz w:val="24"/>
          <w:szCs w:val="24"/>
        </w:rPr>
        <w:t xml:space="preserve"> 0,4-20 </w:t>
      </w:r>
      <w:proofErr w:type="spellStart"/>
      <w:r w:rsidR="005D37D1" w:rsidRPr="00FA104D">
        <w:rPr>
          <w:sz w:val="24"/>
          <w:szCs w:val="24"/>
        </w:rPr>
        <w:t>кВ</w:t>
      </w:r>
      <w:proofErr w:type="spellEnd"/>
      <w:r w:rsidR="003F4558" w:rsidRPr="005D37D1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3F4558" w:rsidRPr="005D37D1">
        <w:rPr>
          <w:sz w:val="24"/>
          <w:szCs w:val="24"/>
        </w:rPr>
        <w:t>Россети</w:t>
      </w:r>
      <w:proofErr w:type="spellEnd"/>
      <w:r w:rsidR="003F4558" w:rsidRPr="005D37D1">
        <w:rPr>
          <w:sz w:val="24"/>
          <w:szCs w:val="24"/>
        </w:rPr>
        <w:t>» №</w:t>
      </w:r>
      <w:r w:rsidR="005D37D1" w:rsidRPr="005D37D1">
        <w:rPr>
          <w:sz w:val="24"/>
          <w:szCs w:val="24"/>
        </w:rPr>
        <w:t>16/711865</w:t>
      </w:r>
      <w:r w:rsidR="003F4558" w:rsidRPr="005D37D1">
        <w:rPr>
          <w:sz w:val="24"/>
          <w:szCs w:val="24"/>
        </w:rPr>
        <w:t xml:space="preserve"> от </w:t>
      </w:r>
      <w:r w:rsidR="005D37D1" w:rsidRPr="005D37D1">
        <w:rPr>
          <w:sz w:val="24"/>
          <w:szCs w:val="24"/>
        </w:rPr>
        <w:t>11</w:t>
      </w:r>
      <w:r w:rsidR="003F4558" w:rsidRPr="005D37D1">
        <w:rPr>
          <w:sz w:val="24"/>
          <w:szCs w:val="24"/>
        </w:rPr>
        <w:t>.0</w:t>
      </w:r>
      <w:r w:rsidR="005D37D1" w:rsidRPr="005D37D1">
        <w:rPr>
          <w:sz w:val="24"/>
          <w:szCs w:val="24"/>
        </w:rPr>
        <w:t>4</w:t>
      </w:r>
      <w:r w:rsidR="003F4558" w:rsidRPr="005D37D1">
        <w:rPr>
          <w:sz w:val="24"/>
          <w:szCs w:val="24"/>
        </w:rPr>
        <w:t xml:space="preserve">.2017г. </w:t>
      </w:r>
      <w:r w:rsidRPr="005D37D1">
        <w:rPr>
          <w:sz w:val="24"/>
          <w:szCs w:val="24"/>
        </w:rPr>
        <w:t>и заключившие</w:t>
      </w:r>
      <w:r w:rsidRPr="00D053CF">
        <w:rPr>
          <w:sz w:val="24"/>
          <w:szCs w:val="24"/>
        </w:rPr>
        <w:t xml:space="preserve"> соответствующие Рамо</w:t>
      </w:r>
      <w:r w:rsidR="00F901DE" w:rsidRPr="00D053CF">
        <w:rPr>
          <w:sz w:val="24"/>
          <w:szCs w:val="24"/>
        </w:rPr>
        <w:t>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19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5D37D1">
        <w:rPr>
          <w:sz w:val="24"/>
          <w:szCs w:val="24"/>
        </w:rPr>
        <w:t xml:space="preserve">заключения </w:t>
      </w:r>
      <w:r w:rsidR="00123C70" w:rsidRPr="005D37D1">
        <w:rPr>
          <w:sz w:val="24"/>
          <w:szCs w:val="24"/>
        </w:rPr>
        <w:t>Договор</w:t>
      </w:r>
      <w:r w:rsidR="005D37D1" w:rsidRPr="005D37D1">
        <w:rPr>
          <w:sz w:val="24"/>
          <w:szCs w:val="24"/>
        </w:rPr>
        <w:t>а</w:t>
      </w:r>
      <w:r w:rsidR="00A40714" w:rsidRPr="005D37D1">
        <w:rPr>
          <w:sz w:val="24"/>
          <w:szCs w:val="24"/>
        </w:rPr>
        <w:t xml:space="preserve"> </w:t>
      </w:r>
      <w:r w:rsidR="00702B2C" w:rsidRPr="005D37D1">
        <w:rPr>
          <w:sz w:val="24"/>
          <w:szCs w:val="24"/>
        </w:rPr>
        <w:t xml:space="preserve">на поставку </w:t>
      </w:r>
      <w:r w:rsidR="005D37D1" w:rsidRPr="005D37D1">
        <w:rPr>
          <w:sz w:val="24"/>
          <w:szCs w:val="24"/>
        </w:rPr>
        <w:t>деревянных опор</w:t>
      </w:r>
      <w:r w:rsidR="00702B2C" w:rsidRPr="005D37D1">
        <w:rPr>
          <w:sz w:val="24"/>
          <w:szCs w:val="24"/>
        </w:rPr>
        <w:t xml:space="preserve"> для нужд ПАО «МРСК Центра» (филиал</w:t>
      </w:r>
      <w:r w:rsidR="005D37D1" w:rsidRPr="005D37D1">
        <w:rPr>
          <w:sz w:val="24"/>
          <w:szCs w:val="24"/>
        </w:rPr>
        <w:t>а «Костромаэнерго»</w:t>
      </w:r>
      <w:r w:rsidR="00702B2C" w:rsidRPr="005D37D1">
        <w:rPr>
          <w:sz w:val="24"/>
          <w:szCs w:val="24"/>
        </w:rPr>
        <w:t>)</w:t>
      </w:r>
      <w:bookmarkEnd w:id="18"/>
      <w:r w:rsidR="00702B2C" w:rsidRPr="005D37D1">
        <w:rPr>
          <w:sz w:val="24"/>
          <w:szCs w:val="24"/>
        </w:rPr>
        <w:t>.</w:t>
      </w:r>
    </w:p>
    <w:p w:rsidR="008C4223" w:rsidRPr="00BF0EF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F0EFF">
        <w:rPr>
          <w:sz w:val="24"/>
          <w:szCs w:val="24"/>
        </w:rPr>
        <w:t xml:space="preserve">Количество лотов: </w:t>
      </w:r>
      <w:r w:rsidRPr="00BF0EFF">
        <w:rPr>
          <w:b/>
          <w:sz w:val="24"/>
          <w:szCs w:val="24"/>
        </w:rPr>
        <w:t>1 (один)</w:t>
      </w:r>
      <w:r w:rsidRPr="00BF0EFF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F0EF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F0EF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F0EF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BF0EF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BF0EF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BF0EF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053CF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2946EF" w:rsidRPr="00D053CF">
        <w:rPr>
          <w:sz w:val="24"/>
          <w:szCs w:val="24"/>
        </w:rPr>
        <w:t xml:space="preserve">выполнения </w:t>
      </w:r>
      <w:r w:rsidR="00702B2C" w:rsidRPr="00D053CF">
        <w:rPr>
          <w:sz w:val="24"/>
          <w:szCs w:val="24"/>
        </w:rPr>
        <w:t>поставок</w:t>
      </w:r>
      <w:r w:rsidR="00717F60" w:rsidRPr="00D053CF">
        <w:rPr>
          <w:sz w:val="24"/>
          <w:szCs w:val="24"/>
        </w:rPr>
        <w:t xml:space="preserve">: </w:t>
      </w:r>
      <w:r w:rsidR="003A1621" w:rsidRPr="003A1621">
        <w:rPr>
          <w:b/>
          <w:sz w:val="24"/>
        </w:rPr>
        <w:t>30 календарных дней с момента заключения договора, но не ранее 14.01.2019 г</w:t>
      </w:r>
      <w:r w:rsidR="00717F60" w:rsidRPr="003A1621">
        <w:rPr>
          <w:b/>
          <w:sz w:val="24"/>
          <w:szCs w:val="24"/>
        </w:rPr>
        <w:t>.</w:t>
      </w:r>
      <w:bookmarkEnd w:id="20"/>
    </w:p>
    <w:p w:rsidR="002A47D1" w:rsidRPr="003A1621" w:rsidRDefault="002A47D1" w:rsidP="003A1621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053CF">
        <w:rPr>
          <w:sz w:val="24"/>
          <w:szCs w:val="24"/>
        </w:rPr>
        <w:t xml:space="preserve">Отгрузочные реквизиты/базис поставки: </w:t>
      </w:r>
      <w:r w:rsidR="008D2928" w:rsidRPr="00D053CF">
        <w:rPr>
          <w:sz w:val="24"/>
          <w:szCs w:val="24"/>
        </w:rPr>
        <w:t xml:space="preserve">на условиях DDP (Согласно ИНКОТЕРМС </w:t>
      </w:r>
      <w:r w:rsidR="003E4055" w:rsidRPr="00D053CF">
        <w:rPr>
          <w:sz w:val="24"/>
          <w:szCs w:val="24"/>
        </w:rPr>
        <w:t>2010</w:t>
      </w:r>
      <w:r w:rsidR="008D2928" w:rsidRPr="00D053CF">
        <w:rPr>
          <w:sz w:val="24"/>
          <w:szCs w:val="24"/>
        </w:rPr>
        <w:t>) по адрес</w:t>
      </w:r>
      <w:r w:rsidR="003A1621">
        <w:rPr>
          <w:sz w:val="24"/>
          <w:szCs w:val="24"/>
        </w:rPr>
        <w:t>у</w:t>
      </w:r>
      <w:r w:rsidR="008D2928" w:rsidRPr="00D053CF">
        <w:rPr>
          <w:sz w:val="24"/>
          <w:szCs w:val="24"/>
        </w:rPr>
        <w:t xml:space="preserve"> филиал</w:t>
      </w:r>
      <w:r w:rsidR="003A1621">
        <w:rPr>
          <w:sz w:val="24"/>
          <w:szCs w:val="24"/>
        </w:rPr>
        <w:t>а</w:t>
      </w:r>
      <w:r w:rsidR="008D2928" w:rsidRPr="00D053CF">
        <w:rPr>
          <w:sz w:val="24"/>
          <w:szCs w:val="24"/>
        </w:rPr>
        <w:t xml:space="preserve"> ПАО «МРСК </w:t>
      </w:r>
      <w:r w:rsidR="008D2928" w:rsidRPr="003A1621">
        <w:rPr>
          <w:sz w:val="24"/>
          <w:szCs w:val="24"/>
        </w:rPr>
        <w:t>Центра»:</w:t>
      </w:r>
      <w:bookmarkEnd w:id="21"/>
      <w:r w:rsidR="00231479" w:rsidRPr="003A1621">
        <w:rPr>
          <w:sz w:val="24"/>
          <w:szCs w:val="24"/>
        </w:rPr>
        <w:t xml:space="preserve"> </w:t>
      </w:r>
      <w:r w:rsidR="003A1621" w:rsidRPr="003A1621">
        <w:rPr>
          <w:sz w:val="24"/>
          <w:szCs w:val="24"/>
        </w:rPr>
        <w:t xml:space="preserve"> </w:t>
      </w:r>
      <w:r w:rsidR="008D2928" w:rsidRPr="003A1621">
        <w:rPr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3A1621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</w:t>
      </w:r>
      <w:r w:rsidRPr="003A1621">
        <w:rPr>
          <w:iCs/>
          <w:sz w:val="24"/>
          <w:szCs w:val="24"/>
        </w:rPr>
        <w:t>договором.</w:t>
      </w:r>
      <w:bookmarkEnd w:id="22"/>
      <w:r w:rsidR="005F2981" w:rsidRPr="003A1621">
        <w:rPr>
          <w:iCs/>
          <w:sz w:val="24"/>
          <w:szCs w:val="24"/>
        </w:rPr>
        <w:t xml:space="preserve"> В случае</w:t>
      </w:r>
      <w:proofErr w:type="gramStart"/>
      <w:r w:rsidR="005F2981" w:rsidRPr="003A1621">
        <w:rPr>
          <w:iCs/>
          <w:sz w:val="24"/>
          <w:szCs w:val="24"/>
        </w:rPr>
        <w:t>,</w:t>
      </w:r>
      <w:proofErr w:type="gramEnd"/>
      <w:r w:rsidR="005F2981" w:rsidRPr="003A162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Pr="003A162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29266D">
        <w:rPr>
          <w:sz w:val="24"/>
          <w:szCs w:val="24"/>
        </w:rPr>
        <w:t>ом</w:t>
      </w:r>
      <w:r w:rsidRPr="00D053CF">
        <w:rPr>
          <w:sz w:val="24"/>
          <w:szCs w:val="24"/>
        </w:rPr>
        <w:t xml:space="preserve"> задани</w:t>
      </w:r>
      <w:r w:rsidR="0029266D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</w:t>
      </w:r>
      <w:r w:rsidRPr="003A1621">
        <w:rPr>
          <w:sz w:val="24"/>
          <w:szCs w:val="24"/>
        </w:rPr>
        <w:t xml:space="preserve">Документации, Участники при подготовке Заявок должны руководствоваться условиями, указанными в </w:t>
      </w:r>
      <w:proofErr w:type="spellStart"/>
      <w:r w:rsidRPr="003A1621">
        <w:rPr>
          <w:sz w:val="24"/>
          <w:szCs w:val="24"/>
        </w:rPr>
        <w:t>п.п</w:t>
      </w:r>
      <w:proofErr w:type="spellEnd"/>
      <w:r w:rsidRPr="003A1621">
        <w:rPr>
          <w:sz w:val="24"/>
          <w:szCs w:val="24"/>
        </w:rPr>
        <w:t xml:space="preserve">. </w:t>
      </w:r>
      <w:r w:rsidR="00334620" w:rsidRPr="003A1621">
        <w:fldChar w:fldCharType="begin"/>
      </w:r>
      <w:r w:rsidR="00334620" w:rsidRPr="003A1621">
        <w:instrText xml:space="preserve"> REF _Ref440270637 \r \h  \* MERGEFORMAT </w:instrText>
      </w:r>
      <w:r w:rsidR="00334620" w:rsidRPr="003A1621">
        <w:fldChar w:fldCharType="separate"/>
      </w:r>
      <w:r w:rsidR="00676465" w:rsidRPr="003A1621">
        <w:rPr>
          <w:sz w:val="24"/>
          <w:szCs w:val="24"/>
        </w:rPr>
        <w:t>1.1.6</w:t>
      </w:r>
      <w:r w:rsidR="00334620" w:rsidRPr="003A1621">
        <w:fldChar w:fldCharType="end"/>
      </w:r>
      <w:r w:rsidR="008D2928" w:rsidRPr="003A1621">
        <w:rPr>
          <w:sz w:val="24"/>
          <w:szCs w:val="24"/>
        </w:rPr>
        <w:t xml:space="preserve">, </w:t>
      </w:r>
      <w:r w:rsidR="00334620" w:rsidRPr="003A1621">
        <w:fldChar w:fldCharType="begin"/>
      </w:r>
      <w:r w:rsidR="00334620" w:rsidRPr="003A1621">
        <w:instrText xml:space="preserve"> REF _Ref440270651 \r \h  \* MERGEFORMAT </w:instrText>
      </w:r>
      <w:r w:rsidR="00334620" w:rsidRPr="003A1621">
        <w:fldChar w:fldCharType="separate"/>
      </w:r>
      <w:r w:rsidR="00676465" w:rsidRPr="003A1621">
        <w:rPr>
          <w:sz w:val="24"/>
          <w:szCs w:val="24"/>
        </w:rPr>
        <w:t>1.1.7</w:t>
      </w:r>
      <w:r w:rsidR="00334620" w:rsidRPr="003A1621">
        <w:fldChar w:fldCharType="end"/>
      </w:r>
      <w:r w:rsidR="008D2928" w:rsidRPr="003A1621">
        <w:rPr>
          <w:sz w:val="24"/>
          <w:szCs w:val="24"/>
        </w:rPr>
        <w:t xml:space="preserve">, </w:t>
      </w:r>
      <w:r w:rsidR="00334620" w:rsidRPr="003A1621">
        <w:fldChar w:fldCharType="begin"/>
      </w:r>
      <w:r w:rsidR="00334620" w:rsidRPr="003A1621">
        <w:instrText xml:space="preserve"> REF _Ref440270663 \r \h  \* MERGEFORMAT </w:instrText>
      </w:r>
      <w:r w:rsidR="00334620" w:rsidRPr="003A1621">
        <w:fldChar w:fldCharType="separate"/>
      </w:r>
      <w:r w:rsidR="00676465" w:rsidRPr="003A1621">
        <w:rPr>
          <w:sz w:val="24"/>
          <w:szCs w:val="24"/>
        </w:rPr>
        <w:t>1.1.8</w:t>
      </w:r>
      <w:r w:rsidR="00334620" w:rsidRPr="003A1621">
        <w:fldChar w:fldCharType="end"/>
      </w:r>
      <w:r w:rsidRPr="003A1621">
        <w:rPr>
          <w:sz w:val="24"/>
          <w:szCs w:val="24"/>
        </w:rPr>
        <w:t xml:space="preserve"> настоящей Документации.</w:t>
      </w:r>
    </w:p>
    <w:p w:rsidR="0059260F" w:rsidRPr="003A1621" w:rsidRDefault="0059260F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A1621">
        <w:rPr>
          <w:sz w:val="24"/>
          <w:szCs w:val="24"/>
        </w:rPr>
        <w:t>В случае</w:t>
      </w:r>
      <w:proofErr w:type="gramStart"/>
      <w:r w:rsidRPr="003A1621">
        <w:rPr>
          <w:sz w:val="24"/>
          <w:szCs w:val="24"/>
        </w:rPr>
        <w:t>,</w:t>
      </w:r>
      <w:proofErr w:type="gramEnd"/>
      <w:r w:rsidRPr="003A1621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</w:t>
      </w:r>
      <w:r w:rsidR="003A5A4D" w:rsidRPr="003A1621">
        <w:rPr>
          <w:sz w:val="24"/>
          <w:szCs w:val="24"/>
        </w:rPr>
        <w:t xml:space="preserve"> и объемом поставляемой продукции</w:t>
      </w:r>
      <w:r w:rsidRPr="003A1621">
        <w:rPr>
          <w:sz w:val="24"/>
          <w:szCs w:val="24"/>
        </w:rPr>
        <w:t>, указанными в Задании на логистику.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lastRenderedPageBreak/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5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056CF7" w:rsidRDefault="00216641" w:rsidP="00056C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056CF7">
        <w:rPr>
          <w:b/>
          <w:bCs w:val="0"/>
          <w:sz w:val="24"/>
          <w:szCs w:val="24"/>
          <w:u w:val="single"/>
        </w:rPr>
        <w:t>По Лоту №1:</w:t>
      </w:r>
      <w:r w:rsidR="00717F60" w:rsidRPr="00056CF7">
        <w:rPr>
          <w:bCs w:val="0"/>
          <w:sz w:val="24"/>
          <w:szCs w:val="24"/>
        </w:rPr>
        <w:t xml:space="preserve"> </w:t>
      </w:r>
      <w:r w:rsidR="003A1621" w:rsidRPr="00056CF7">
        <w:rPr>
          <w:b/>
          <w:sz w:val="24"/>
          <w:szCs w:val="24"/>
        </w:rPr>
        <w:t>1 322 592</w:t>
      </w:r>
      <w:r w:rsidR="00155DAF" w:rsidRPr="00056CF7">
        <w:rPr>
          <w:sz w:val="24"/>
          <w:szCs w:val="24"/>
        </w:rPr>
        <w:t xml:space="preserve"> (</w:t>
      </w:r>
      <w:r w:rsidR="003A1621" w:rsidRPr="00056CF7">
        <w:rPr>
          <w:sz w:val="24"/>
          <w:szCs w:val="24"/>
        </w:rPr>
        <w:t>Один миллион</w:t>
      </w:r>
      <w:r w:rsidR="00155DAF" w:rsidRPr="00056CF7">
        <w:rPr>
          <w:sz w:val="24"/>
          <w:szCs w:val="24"/>
        </w:rPr>
        <w:t xml:space="preserve"> </w:t>
      </w:r>
      <w:r w:rsidR="003A1621" w:rsidRPr="00056CF7">
        <w:rPr>
          <w:sz w:val="24"/>
          <w:szCs w:val="24"/>
        </w:rPr>
        <w:t>триста двадцать две</w:t>
      </w:r>
      <w:r w:rsidR="00155DAF" w:rsidRPr="00056CF7">
        <w:rPr>
          <w:sz w:val="24"/>
          <w:szCs w:val="24"/>
        </w:rPr>
        <w:t xml:space="preserve"> тысячи </w:t>
      </w:r>
      <w:r w:rsidR="003A1621" w:rsidRPr="00056CF7">
        <w:rPr>
          <w:sz w:val="24"/>
          <w:szCs w:val="24"/>
        </w:rPr>
        <w:t>пятьсот девяносто два</w:t>
      </w:r>
      <w:r w:rsidR="00155DAF" w:rsidRPr="00056CF7">
        <w:rPr>
          <w:sz w:val="24"/>
          <w:szCs w:val="24"/>
        </w:rPr>
        <w:t>) рубл</w:t>
      </w:r>
      <w:r w:rsidR="003A1621" w:rsidRPr="00056CF7">
        <w:rPr>
          <w:sz w:val="24"/>
          <w:szCs w:val="24"/>
        </w:rPr>
        <w:t>я</w:t>
      </w:r>
      <w:r w:rsidR="00155DAF" w:rsidRPr="00056CF7">
        <w:rPr>
          <w:sz w:val="24"/>
          <w:szCs w:val="24"/>
        </w:rPr>
        <w:t xml:space="preserve"> 00 копеек РФ, без учета НДС; НДС составляет </w:t>
      </w:r>
      <w:r w:rsidR="00444F4D" w:rsidRPr="00056CF7">
        <w:rPr>
          <w:b/>
          <w:sz w:val="24"/>
          <w:szCs w:val="24"/>
        </w:rPr>
        <w:t>264 518</w:t>
      </w:r>
      <w:r w:rsidR="00155DAF" w:rsidRPr="00056CF7">
        <w:rPr>
          <w:sz w:val="24"/>
          <w:szCs w:val="24"/>
        </w:rPr>
        <w:t xml:space="preserve"> (</w:t>
      </w:r>
      <w:r w:rsidR="00444F4D" w:rsidRPr="00056CF7">
        <w:rPr>
          <w:sz w:val="24"/>
          <w:szCs w:val="24"/>
        </w:rPr>
        <w:t>Двести шестьдесят четыре</w:t>
      </w:r>
      <w:r w:rsidR="00155DAF" w:rsidRPr="00056CF7">
        <w:rPr>
          <w:sz w:val="24"/>
          <w:szCs w:val="24"/>
        </w:rPr>
        <w:t xml:space="preserve"> тысяч</w:t>
      </w:r>
      <w:r w:rsidR="00444F4D" w:rsidRPr="00056CF7">
        <w:rPr>
          <w:sz w:val="24"/>
          <w:szCs w:val="24"/>
        </w:rPr>
        <w:t>и</w:t>
      </w:r>
      <w:r w:rsidR="00155DAF" w:rsidRPr="00056CF7">
        <w:rPr>
          <w:sz w:val="24"/>
          <w:szCs w:val="24"/>
        </w:rPr>
        <w:t xml:space="preserve"> </w:t>
      </w:r>
      <w:r w:rsidR="00444F4D" w:rsidRPr="00056CF7">
        <w:rPr>
          <w:sz w:val="24"/>
          <w:szCs w:val="24"/>
        </w:rPr>
        <w:t>пятьсот восемнадцать) рублей 40</w:t>
      </w:r>
      <w:r w:rsidR="00155DAF" w:rsidRPr="00056CF7">
        <w:rPr>
          <w:sz w:val="24"/>
          <w:szCs w:val="24"/>
        </w:rPr>
        <w:t xml:space="preserve"> копеек РФ; </w:t>
      </w:r>
      <w:r w:rsidR="00444F4D" w:rsidRPr="00056CF7">
        <w:rPr>
          <w:b/>
          <w:sz w:val="24"/>
          <w:szCs w:val="24"/>
        </w:rPr>
        <w:t>1 587 110</w:t>
      </w:r>
      <w:r w:rsidR="00155DAF" w:rsidRPr="00056CF7">
        <w:rPr>
          <w:sz w:val="24"/>
          <w:szCs w:val="24"/>
        </w:rPr>
        <w:t xml:space="preserve"> (</w:t>
      </w:r>
      <w:r w:rsidR="00444F4D" w:rsidRPr="00056CF7">
        <w:rPr>
          <w:sz w:val="24"/>
          <w:szCs w:val="24"/>
        </w:rPr>
        <w:t>Один миллион</w:t>
      </w:r>
      <w:r w:rsidR="00155DAF" w:rsidRPr="00056CF7">
        <w:rPr>
          <w:sz w:val="24"/>
          <w:szCs w:val="24"/>
        </w:rPr>
        <w:t xml:space="preserve"> </w:t>
      </w:r>
      <w:r w:rsidR="00444F4D" w:rsidRPr="00056CF7">
        <w:rPr>
          <w:sz w:val="24"/>
          <w:szCs w:val="24"/>
        </w:rPr>
        <w:t>пятьсот восемьдесят семь</w:t>
      </w:r>
      <w:r w:rsidR="00155DAF" w:rsidRPr="00056CF7">
        <w:rPr>
          <w:sz w:val="24"/>
          <w:szCs w:val="24"/>
        </w:rPr>
        <w:t xml:space="preserve"> тыся</w:t>
      </w:r>
      <w:r w:rsidR="00444F4D" w:rsidRPr="00056CF7">
        <w:rPr>
          <w:sz w:val="24"/>
          <w:szCs w:val="24"/>
        </w:rPr>
        <w:t>ч сто десять) рублей 40</w:t>
      </w:r>
      <w:r w:rsidR="00155DAF" w:rsidRPr="00056CF7">
        <w:rPr>
          <w:sz w:val="24"/>
          <w:szCs w:val="24"/>
        </w:rPr>
        <w:t xml:space="preserve"> копеек РФ, с учетом НДС</w:t>
      </w:r>
      <w:r w:rsidR="00280464" w:rsidRPr="00056CF7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43062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>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43062">
        <w:rPr>
          <w:bCs w:val="0"/>
          <w:sz w:val="24"/>
          <w:szCs w:val="24"/>
        </w:rPr>
        <w:t>.</w:t>
      </w:r>
      <w:r w:rsidR="00743062" w:rsidRPr="00743062">
        <w:rPr>
          <w:bCs w:val="0"/>
          <w:sz w:val="24"/>
          <w:szCs w:val="24"/>
        </w:rPr>
        <w:t xml:space="preserve"> 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835A40">
        <w:rPr>
          <w:sz w:val="24"/>
          <w:szCs w:val="24"/>
          <w:lang w:eastAsia="ru-RU"/>
        </w:rPr>
        <w:t>ом</w:t>
      </w:r>
      <w:r w:rsidRPr="00D053CF">
        <w:rPr>
          <w:sz w:val="24"/>
          <w:szCs w:val="24"/>
          <w:lang w:eastAsia="ru-RU"/>
        </w:rPr>
        <w:t xml:space="preserve"> задани</w:t>
      </w:r>
      <w:r w:rsidR="00835A40">
        <w:rPr>
          <w:sz w:val="24"/>
          <w:szCs w:val="24"/>
          <w:lang w:eastAsia="ru-RU"/>
        </w:rPr>
        <w:t>и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835A40">
        <w:rPr>
          <w:sz w:val="24"/>
          <w:szCs w:val="24"/>
          <w:lang w:eastAsia="ru-RU"/>
        </w:rPr>
        <w:t>ого</w:t>
      </w:r>
      <w:r w:rsidRPr="00D053CF">
        <w:rPr>
          <w:sz w:val="24"/>
          <w:szCs w:val="24"/>
          <w:lang w:eastAsia="ru-RU"/>
        </w:rPr>
        <w:t xml:space="preserve"> задани</w:t>
      </w:r>
      <w:r w:rsidR="00835A40">
        <w:rPr>
          <w:sz w:val="24"/>
          <w:szCs w:val="24"/>
          <w:lang w:eastAsia="ru-RU"/>
        </w:rPr>
        <w:t>я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>с даты публикации</w:t>
      </w:r>
      <w:proofErr w:type="gramEnd"/>
      <w:r w:rsidRPr="00676465">
        <w:rPr>
          <w:sz w:val="24"/>
          <w:szCs w:val="24"/>
        </w:rPr>
        <w:t xml:space="preserve"> закупочной процедуры (п. </w:t>
      </w:r>
      <w:r w:rsidRPr="00676465">
        <w:rPr>
          <w:sz w:val="24"/>
          <w:szCs w:val="24"/>
        </w:rPr>
        <w:fldChar w:fldCharType="begin"/>
      </w:r>
      <w:r w:rsidRPr="00676465">
        <w:rPr>
          <w:sz w:val="24"/>
          <w:szCs w:val="24"/>
        </w:rPr>
        <w:instrText xml:space="preserve"> REF _Ref191386085 \r \h  \* MERGEFORMAT </w:instrText>
      </w:r>
      <w:r w:rsidRPr="00676465">
        <w:rPr>
          <w:sz w:val="24"/>
          <w:szCs w:val="24"/>
        </w:rPr>
      </w:r>
      <w:r w:rsidRPr="00676465">
        <w:rPr>
          <w:sz w:val="24"/>
          <w:szCs w:val="24"/>
        </w:rPr>
        <w:fldChar w:fldCharType="separate"/>
      </w:r>
      <w:r>
        <w:rPr>
          <w:sz w:val="24"/>
          <w:szCs w:val="24"/>
        </w:rPr>
        <w:t>1.1.1</w:t>
      </w:r>
      <w:r w:rsidRPr="00676465">
        <w:rPr>
          <w:sz w:val="24"/>
          <w:szCs w:val="24"/>
        </w:rPr>
        <w:fldChar w:fldCharType="end"/>
      </w:r>
      <w:r w:rsidRPr="00676465">
        <w:rPr>
          <w:sz w:val="24"/>
          <w:szCs w:val="24"/>
        </w:rPr>
        <w:t>).</w:t>
      </w:r>
    </w:p>
    <w:p w:rsidR="00676465" w:rsidRPr="007B747F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B747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7B747F" w:rsidRPr="007B747F">
        <w:rPr>
          <w:b/>
          <w:sz w:val="24"/>
          <w:szCs w:val="24"/>
        </w:rPr>
        <w:t>12:00 30</w:t>
      </w:r>
      <w:r w:rsidRPr="007B747F">
        <w:rPr>
          <w:b/>
          <w:sz w:val="24"/>
          <w:szCs w:val="24"/>
        </w:rPr>
        <w:t xml:space="preserve"> </w:t>
      </w:r>
      <w:r w:rsidR="007B747F" w:rsidRPr="007B747F">
        <w:rPr>
          <w:b/>
          <w:sz w:val="24"/>
          <w:szCs w:val="24"/>
        </w:rPr>
        <w:t>октября</w:t>
      </w:r>
      <w:r w:rsidRPr="007B747F">
        <w:rPr>
          <w:b/>
          <w:sz w:val="24"/>
          <w:szCs w:val="24"/>
        </w:rPr>
        <w:t xml:space="preserve"> 2018 года</w:t>
      </w:r>
      <w:r w:rsidRPr="007B747F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lastRenderedPageBreak/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7B747F">
        <w:rPr>
          <w:bCs w:val="0"/>
          <w:sz w:val="24"/>
          <w:szCs w:val="24"/>
        </w:rPr>
        <w:t>Заявк</w:t>
      </w:r>
      <w:r w:rsidR="00717F60" w:rsidRPr="007B747F">
        <w:rPr>
          <w:bCs w:val="0"/>
          <w:sz w:val="24"/>
          <w:szCs w:val="24"/>
        </w:rPr>
        <w:t xml:space="preserve">и на ЭТП могут быть поданы до </w:t>
      </w:r>
      <w:r w:rsidR="002B5044" w:rsidRPr="007B747F">
        <w:rPr>
          <w:b/>
          <w:bCs w:val="0"/>
          <w:sz w:val="24"/>
          <w:szCs w:val="24"/>
        </w:rPr>
        <w:t xml:space="preserve">12 часов 00 минут </w:t>
      </w:r>
      <w:r w:rsidR="007B747F" w:rsidRPr="007B747F">
        <w:rPr>
          <w:b/>
          <w:bCs w:val="0"/>
          <w:sz w:val="24"/>
          <w:szCs w:val="24"/>
        </w:rPr>
        <w:t>06</w:t>
      </w:r>
      <w:r w:rsidR="002B5044" w:rsidRPr="007B747F">
        <w:rPr>
          <w:b/>
          <w:bCs w:val="0"/>
          <w:sz w:val="24"/>
          <w:szCs w:val="24"/>
        </w:rPr>
        <w:t xml:space="preserve"> </w:t>
      </w:r>
      <w:r w:rsidR="00835A40" w:rsidRPr="007B747F">
        <w:rPr>
          <w:b/>
          <w:bCs w:val="0"/>
          <w:sz w:val="24"/>
          <w:szCs w:val="24"/>
        </w:rPr>
        <w:t>ноября</w:t>
      </w:r>
      <w:r w:rsidR="002B5044" w:rsidRPr="007B747F">
        <w:rPr>
          <w:b/>
          <w:bCs w:val="0"/>
          <w:sz w:val="24"/>
          <w:szCs w:val="24"/>
        </w:rPr>
        <w:t xml:space="preserve"> </w:t>
      </w:r>
      <w:r w:rsidR="00776C7A" w:rsidRPr="007B747F">
        <w:rPr>
          <w:b/>
          <w:bCs w:val="0"/>
          <w:sz w:val="24"/>
          <w:szCs w:val="24"/>
        </w:rPr>
        <w:t>2018</w:t>
      </w:r>
      <w:r w:rsidR="002B5044" w:rsidRPr="007B747F">
        <w:rPr>
          <w:b/>
          <w:bCs w:val="0"/>
          <w:sz w:val="24"/>
          <w:szCs w:val="24"/>
        </w:rPr>
        <w:t xml:space="preserve"> года</w:t>
      </w:r>
      <w:r w:rsidR="009E28D8" w:rsidRPr="007B747F">
        <w:rPr>
          <w:b/>
          <w:bCs w:val="0"/>
          <w:sz w:val="24"/>
          <w:szCs w:val="24"/>
        </w:rPr>
        <w:t xml:space="preserve">, </w:t>
      </w:r>
      <w:r w:rsidR="009E28D8" w:rsidRPr="007B747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7B747F">
        <w:rPr>
          <w:bCs w:val="0"/>
          <w:spacing w:val="-2"/>
          <w:sz w:val="24"/>
          <w:szCs w:val="24"/>
        </w:rPr>
        <w:t>(под</w:t>
      </w:r>
      <w:r w:rsidR="009E28D8" w:rsidRPr="007B747F">
        <w:rPr>
          <w:bCs w:val="0"/>
          <w:sz w:val="24"/>
          <w:szCs w:val="24"/>
        </w:rPr>
        <w:t>раздел</w:t>
      </w:r>
      <w:bookmarkStart w:id="568" w:name="_GoBack"/>
      <w:bookmarkEnd w:id="568"/>
      <w:r w:rsidR="009E28D8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lastRenderedPageBreak/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proofErr w:type="gramStart"/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F87B07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</w:t>
      </w:r>
      <w:proofErr w:type="gramStart"/>
      <w:r w:rsidRPr="00F87B07">
        <w:rPr>
          <w:sz w:val="24"/>
          <w:szCs w:val="24"/>
        </w:rPr>
        <w:t>кст пр</w:t>
      </w:r>
      <w:proofErr w:type="gramEnd"/>
      <w:r w:rsidRPr="00F87B07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</w:t>
      </w:r>
      <w:r w:rsidRPr="00676465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 xml:space="preserve">.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676465" w:rsidRPr="008813D9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3C6D0A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835A40" w:rsidRPr="00876DF2" w:rsidRDefault="00835A40" w:rsidP="00835A40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  <w:u w:val="single"/>
        </w:rPr>
      </w:pPr>
      <w:bookmarkStart w:id="704" w:name="_Ref472417478"/>
      <w:r w:rsidRPr="00876DF2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835A40" w:rsidRPr="00876DF2" w:rsidRDefault="00835A40" w:rsidP="00835A40">
      <w:pPr>
        <w:suppressAutoHyphens w:val="0"/>
        <w:spacing w:before="240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ИНН/КПП: 6901067107/440102001</w:t>
      </w:r>
    </w:p>
    <w:p w:rsidR="00835A40" w:rsidRPr="00876DF2" w:rsidRDefault="00835A40" w:rsidP="00835A40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proofErr w:type="gramStart"/>
      <w:r w:rsidRPr="00876DF2">
        <w:rPr>
          <w:sz w:val="24"/>
          <w:szCs w:val="24"/>
        </w:rPr>
        <w:t>р</w:t>
      </w:r>
      <w:proofErr w:type="gramEnd"/>
      <w:r w:rsidRPr="00876DF2">
        <w:rPr>
          <w:sz w:val="24"/>
          <w:szCs w:val="24"/>
        </w:rPr>
        <w:t>/с: 40702810829000001175 в отделении №8640 ПАО Сбербанк России</w:t>
      </w:r>
    </w:p>
    <w:p w:rsidR="00835A40" w:rsidRPr="00876DF2" w:rsidRDefault="00835A40" w:rsidP="00835A40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 xml:space="preserve">БИК: 043469623 </w:t>
      </w:r>
    </w:p>
    <w:p w:rsidR="00835A40" w:rsidRPr="00876DF2" w:rsidRDefault="00835A40" w:rsidP="00835A40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к/с: 30101810200000000623 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lastRenderedPageBreak/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424C32">
        <w:rPr>
          <w:b w:val="0"/>
          <w:szCs w:val="24"/>
        </w:rPr>
        <w:t>ое</w:t>
      </w:r>
      <w:r w:rsidRPr="00D053CF">
        <w:rPr>
          <w:b w:val="0"/>
          <w:szCs w:val="24"/>
        </w:rPr>
        <w:t xml:space="preserve"> задани</w:t>
      </w:r>
      <w:r w:rsidR="00424C32">
        <w:rPr>
          <w:b w:val="0"/>
          <w:szCs w:val="24"/>
        </w:rPr>
        <w:t>е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424C32">
        <w:rPr>
          <w:b w:val="0"/>
          <w:szCs w:val="24"/>
        </w:rPr>
        <w:t>Лоту №1 (подраздел</w:t>
      </w:r>
      <w:r w:rsidR="00A154B7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424C32">
        <w:rPr>
          <w:b w:val="0"/>
          <w:szCs w:val="24"/>
        </w:rPr>
        <w:t>о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424C32" w:rsidRDefault="008C1023" w:rsidP="008C1023">
      <w:pPr>
        <w:pStyle w:val="3"/>
        <w:ind w:left="0" w:firstLine="851"/>
        <w:jc w:val="both"/>
        <w:rPr>
          <w:b w:val="0"/>
          <w:szCs w:val="24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424C32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424C32">
        <w:rPr>
          <w:b w:val="0"/>
          <w:szCs w:val="24"/>
          <w:lang w:eastAsia="ru-RU"/>
        </w:rPr>
        <w:t>Технического задания</w:t>
      </w:r>
      <w:r w:rsidR="003776BB" w:rsidRPr="00D053CF">
        <w:rPr>
          <w:b w:val="0"/>
          <w:szCs w:val="24"/>
          <w:lang w:eastAsia="ru-RU"/>
        </w:rPr>
        <w:t xml:space="preserve">, изложены </w:t>
      </w:r>
      <w:r w:rsidR="00424C32">
        <w:rPr>
          <w:b w:val="0"/>
          <w:szCs w:val="24"/>
          <w:lang w:eastAsia="ru-RU"/>
        </w:rPr>
        <w:t>в Приложении №1 (Техническом задании</w:t>
      </w:r>
      <w:r w:rsidR="003776BB" w:rsidRPr="00D053CF">
        <w:rPr>
          <w:b w:val="0"/>
          <w:szCs w:val="24"/>
          <w:lang w:eastAsia="ru-RU"/>
        </w:rPr>
        <w:t>) к настоящей Документации. При несоблюд</w:t>
      </w:r>
      <w:r w:rsidR="00424C32">
        <w:rPr>
          <w:b w:val="0"/>
          <w:szCs w:val="24"/>
          <w:lang w:eastAsia="ru-RU"/>
        </w:rPr>
        <w:t>ении требований Технического задания</w:t>
      </w:r>
      <w:r w:rsidR="003776BB" w:rsidRPr="00D053CF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8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5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12" w:name="_Toc441572144"/>
      <w:bookmarkStart w:id="1413" w:name="_Toc441575236"/>
      <w:bookmarkStart w:id="1414" w:name="_Toc442195902"/>
      <w:bookmarkStart w:id="1415" w:name="_Toc442251944"/>
      <w:bookmarkStart w:id="1416" w:name="_Toc442258893"/>
      <w:bookmarkStart w:id="1417" w:name="_Toc442259133"/>
      <w:bookmarkStart w:id="1418" w:name="_Toc442265444"/>
      <w:bookmarkStart w:id="1419" w:name="_Toc447292650"/>
      <w:bookmarkStart w:id="1420" w:name="_Toc461809096"/>
      <w:bookmarkStart w:id="1421" w:name="_Toc463514515"/>
      <w:bookmarkStart w:id="1422" w:name="_Toc466908635"/>
      <w:bookmarkStart w:id="1423" w:name="_Toc468196574"/>
      <w:bookmarkStart w:id="1424" w:name="_Toc468446655"/>
      <w:bookmarkStart w:id="1425" w:name="_Toc468446849"/>
      <w:bookmarkStart w:id="1426" w:name="_Toc469479705"/>
      <w:bookmarkStart w:id="1427" w:name="_Toc471986655"/>
      <w:bookmarkStart w:id="1428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9" w:name="_Toc439252801"/>
      <w:bookmarkStart w:id="1430" w:name="_Toc439323774"/>
      <w:bookmarkStart w:id="1431" w:name="_Toc440297096"/>
      <w:bookmarkStart w:id="1432" w:name="_Toc440356657"/>
      <w:bookmarkStart w:id="1433" w:name="_Toc440631793"/>
      <w:bookmarkStart w:id="1434" w:name="_Toc440876577"/>
      <w:bookmarkStart w:id="1435" w:name="_Toc441130649"/>
      <w:bookmarkStart w:id="1436" w:name="_Toc441157152"/>
      <w:bookmarkStart w:id="1437" w:name="_Toc447292174"/>
      <w:bookmarkStart w:id="1438" w:name="_Toc462234934"/>
      <w:bookmarkStart w:id="1439" w:name="_Toc466966899"/>
      <w:bookmarkStart w:id="1440" w:name="_Toc468806150"/>
      <w:bookmarkStart w:id="1441" w:name="_Toc469480417"/>
      <w:bookmarkStart w:id="1442" w:name="_Toc472416934"/>
      <w:bookmarkStart w:id="1443" w:name="_Toc498523164"/>
      <w:r w:rsidRPr="00D053CF">
        <w:rPr>
          <w:szCs w:val="24"/>
        </w:rPr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4E67FB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E67FB">
        <w:rPr>
          <w:bCs w:val="0"/>
          <w:sz w:val="24"/>
          <w:szCs w:val="24"/>
        </w:rPr>
        <w:t>субконтрагента</w:t>
      </w:r>
      <w:proofErr w:type="spellEnd"/>
      <w:r w:rsidRPr="004E67FB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Ref440272274"/>
      <w:bookmarkStart w:id="1445" w:name="_Ref440274756"/>
      <w:bookmarkStart w:id="1446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4"/>
      <w:bookmarkEnd w:id="1445"/>
      <w:bookmarkEnd w:id="1446"/>
    </w:p>
    <w:p w:rsidR="007857E5" w:rsidRPr="00D053CF" w:rsidRDefault="007857E5" w:rsidP="007857E5">
      <w:pPr>
        <w:pStyle w:val="3"/>
        <w:rPr>
          <w:szCs w:val="24"/>
        </w:rPr>
      </w:pPr>
      <w:bookmarkStart w:id="1447" w:name="_Toc439170718"/>
      <w:bookmarkStart w:id="1448" w:name="_Toc439172820"/>
      <w:bookmarkStart w:id="1449" w:name="_Toc439173262"/>
      <w:bookmarkStart w:id="1450" w:name="_Toc439238258"/>
      <w:bookmarkStart w:id="1451" w:name="_Toc439252806"/>
      <w:bookmarkStart w:id="1452" w:name="_Toc439323779"/>
      <w:bookmarkStart w:id="1453" w:name="_Toc440297101"/>
      <w:bookmarkStart w:id="1454" w:name="_Toc440356662"/>
      <w:bookmarkStart w:id="1455" w:name="_Toc440631798"/>
      <w:bookmarkStart w:id="1456" w:name="_Toc440876582"/>
      <w:bookmarkStart w:id="1457" w:name="_Toc441130654"/>
      <w:bookmarkStart w:id="1458" w:name="_Toc441157154"/>
      <w:bookmarkStart w:id="1459" w:name="_Toc447292176"/>
      <w:bookmarkStart w:id="1460" w:name="_Toc462234938"/>
      <w:bookmarkStart w:id="1461" w:name="_Toc466966903"/>
      <w:bookmarkStart w:id="1462" w:name="_Toc468806154"/>
      <w:bookmarkStart w:id="1463" w:name="_Toc469480421"/>
      <w:bookmarkStart w:id="1464" w:name="_Toc472416938"/>
      <w:bookmarkStart w:id="1465" w:name="_Toc498523168"/>
      <w:r w:rsidRPr="00D053CF">
        <w:rPr>
          <w:szCs w:val="24"/>
        </w:rPr>
        <w:t xml:space="preserve">Форма </w:t>
      </w:r>
      <w:bookmarkEnd w:id="1447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6" w:name="_Toc300142269"/>
      <w:bookmarkStart w:id="1467" w:name="_Toc309735391"/>
      <w:bookmarkStart w:id="1468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6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7"/>
      <w:bookmarkEnd w:id="1468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9" w:name="_Toc439170719"/>
      <w:bookmarkStart w:id="1470" w:name="_Toc439172821"/>
      <w:bookmarkStart w:id="1471" w:name="_Toc439173263"/>
      <w:bookmarkStart w:id="1472" w:name="_Toc439238259"/>
      <w:bookmarkStart w:id="1473" w:name="_Toc439252807"/>
      <w:bookmarkStart w:id="1474" w:name="_Toc439323780"/>
      <w:bookmarkStart w:id="1475" w:name="_Toc440297102"/>
      <w:bookmarkStart w:id="1476" w:name="_Toc440356663"/>
      <w:bookmarkStart w:id="1477" w:name="_Toc440631799"/>
      <w:bookmarkStart w:id="1478" w:name="_Toc440876583"/>
      <w:bookmarkStart w:id="1479" w:name="_Toc441130655"/>
      <w:bookmarkStart w:id="1480" w:name="_Toc441157155"/>
      <w:bookmarkStart w:id="1481" w:name="_Toc447292177"/>
      <w:bookmarkStart w:id="1482" w:name="_Toc462234939"/>
      <w:bookmarkStart w:id="1483" w:name="_Toc466966904"/>
      <w:bookmarkStart w:id="1484" w:name="_Toc468806155"/>
      <w:bookmarkStart w:id="1485" w:name="_Toc469480422"/>
      <w:bookmarkStart w:id="1486" w:name="_Toc472416939"/>
      <w:bookmarkStart w:id="1487" w:name="_Toc498523169"/>
      <w:r w:rsidRPr="00D053CF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8" w:name="_Ref93268095"/>
      <w:bookmarkStart w:id="1489" w:name="_Ref93268099"/>
      <w:bookmarkStart w:id="1490" w:name="_Toc98253958"/>
      <w:bookmarkStart w:id="1491" w:name="_Toc165173884"/>
      <w:bookmarkStart w:id="1492" w:name="_Toc423423678"/>
      <w:bookmarkStart w:id="1493" w:name="_Ref440272510"/>
      <w:bookmarkStart w:id="1494" w:name="_Ref440274961"/>
      <w:bookmarkStart w:id="1495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635719" w:rsidRPr="00D053CF" w:rsidRDefault="00635719" w:rsidP="00635719">
      <w:pPr>
        <w:pStyle w:val="3"/>
        <w:rPr>
          <w:szCs w:val="24"/>
        </w:rPr>
      </w:pPr>
      <w:bookmarkStart w:id="1496" w:name="_Toc90385125"/>
      <w:bookmarkStart w:id="1497" w:name="_Toc439170705"/>
      <w:bookmarkStart w:id="1498" w:name="_Toc439172807"/>
      <w:bookmarkStart w:id="1499" w:name="_Toc439173268"/>
      <w:bookmarkStart w:id="1500" w:name="_Toc439238264"/>
      <w:bookmarkStart w:id="1501" w:name="_Toc439252812"/>
      <w:bookmarkStart w:id="1502" w:name="_Toc439323785"/>
      <w:bookmarkStart w:id="1503" w:name="_Toc440297104"/>
      <w:bookmarkStart w:id="1504" w:name="_Toc440356665"/>
      <w:bookmarkStart w:id="1505" w:name="_Toc440631801"/>
      <w:bookmarkStart w:id="1506" w:name="_Toc440876585"/>
      <w:bookmarkStart w:id="1507" w:name="_Toc441130657"/>
      <w:bookmarkStart w:id="1508" w:name="_Toc441157157"/>
      <w:bookmarkStart w:id="1509" w:name="_Toc447292179"/>
      <w:bookmarkStart w:id="1510" w:name="_Toc462234941"/>
      <w:bookmarkStart w:id="1511" w:name="_Toc466966906"/>
      <w:bookmarkStart w:id="1512" w:name="_Toc468806157"/>
      <w:bookmarkStart w:id="1513" w:name="_Toc469480424"/>
      <w:bookmarkStart w:id="1514" w:name="_Toc472416941"/>
      <w:bookmarkStart w:id="1515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6" w:name="_Toc90385126"/>
      <w:bookmarkStart w:id="1517" w:name="_Toc98253959"/>
      <w:bookmarkStart w:id="1518" w:name="_Toc157248211"/>
      <w:bookmarkStart w:id="1519" w:name="_Toc157496580"/>
      <w:bookmarkStart w:id="1520" w:name="_Toc158206119"/>
      <w:bookmarkStart w:id="1521" w:name="_Toc164057804"/>
      <w:bookmarkStart w:id="1522" w:name="_Toc164137154"/>
      <w:bookmarkStart w:id="1523" w:name="_Toc164161314"/>
      <w:bookmarkStart w:id="1524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5" w:name="_Toc439170706"/>
      <w:bookmarkStart w:id="1526" w:name="_Toc439172808"/>
      <w:bookmarkStart w:id="1527" w:name="_Toc439173269"/>
      <w:bookmarkStart w:id="1528" w:name="_Toc439238265"/>
      <w:bookmarkStart w:id="1529" w:name="_Toc439252813"/>
      <w:bookmarkStart w:id="1530" w:name="_Toc439323786"/>
      <w:bookmarkStart w:id="1531" w:name="_Toc440297105"/>
      <w:bookmarkStart w:id="1532" w:name="_Toc440356666"/>
      <w:bookmarkStart w:id="1533" w:name="_Toc440631802"/>
      <w:bookmarkStart w:id="1534" w:name="_Toc440876586"/>
      <w:bookmarkStart w:id="1535" w:name="_Toc441130658"/>
      <w:bookmarkStart w:id="1536" w:name="_Toc441157158"/>
      <w:bookmarkStart w:id="1537" w:name="_Toc447292180"/>
      <w:bookmarkStart w:id="1538" w:name="_Toc462234942"/>
      <w:bookmarkStart w:id="1539" w:name="_Toc466966907"/>
      <w:bookmarkStart w:id="1540" w:name="_Toc468806158"/>
      <w:bookmarkStart w:id="1541" w:name="_Toc469480425"/>
      <w:bookmarkStart w:id="1542" w:name="_Toc472416942"/>
      <w:bookmarkStart w:id="1543" w:name="_Toc498523172"/>
      <w:r w:rsidRPr="00D053CF">
        <w:rPr>
          <w:szCs w:val="24"/>
        </w:rPr>
        <w:lastRenderedPageBreak/>
        <w:t>Инструкции по заполнению</w:t>
      </w:r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317" w:rsidRDefault="00DD5317">
      <w:pPr>
        <w:spacing w:line="240" w:lineRule="auto"/>
      </w:pPr>
      <w:r>
        <w:separator/>
      </w:r>
    </w:p>
  </w:endnote>
  <w:endnote w:type="continuationSeparator" w:id="0">
    <w:p w:rsidR="00DD5317" w:rsidRDefault="00DD5317">
      <w:pPr>
        <w:spacing w:line="240" w:lineRule="auto"/>
      </w:pPr>
      <w:r>
        <w:continuationSeparator/>
      </w:r>
    </w:p>
  </w:endnote>
  <w:endnote w:id="1">
    <w:p w:rsidR="009376B0" w:rsidRPr="00E40B10" w:rsidRDefault="009376B0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76B0" w:rsidRDefault="009376B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Pr="00FA0376" w:rsidRDefault="009376B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B747F">
      <w:rPr>
        <w:noProof/>
        <w:sz w:val="16"/>
        <w:szCs w:val="16"/>
        <w:lang w:eastAsia="ru-RU"/>
      </w:rPr>
      <w:t>57</w:t>
    </w:r>
    <w:r w:rsidRPr="00FA0376">
      <w:rPr>
        <w:sz w:val="16"/>
        <w:szCs w:val="16"/>
        <w:lang w:eastAsia="ru-RU"/>
      </w:rPr>
      <w:fldChar w:fldCharType="end"/>
    </w:r>
  </w:p>
  <w:p w:rsidR="009376B0" w:rsidRPr="00EE0539" w:rsidRDefault="009376B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8468D5">
      <w:rPr>
        <w:sz w:val="18"/>
        <w:szCs w:val="18"/>
      </w:rPr>
      <w:t xml:space="preserve">заключения </w:t>
    </w:r>
    <w:r w:rsidR="008468D5" w:rsidRPr="008468D5">
      <w:rPr>
        <w:sz w:val="18"/>
        <w:szCs w:val="18"/>
      </w:rPr>
      <w:t>Договора</w:t>
    </w:r>
    <w:r w:rsidRPr="008468D5">
      <w:rPr>
        <w:sz w:val="18"/>
        <w:szCs w:val="18"/>
      </w:rPr>
      <w:t xml:space="preserve"> на поставку </w:t>
    </w:r>
    <w:r w:rsidR="008468D5" w:rsidRPr="008468D5">
      <w:rPr>
        <w:sz w:val="18"/>
        <w:szCs w:val="18"/>
      </w:rPr>
      <w:t>деревянных опор</w:t>
    </w:r>
    <w:r w:rsidRPr="008468D5">
      <w:rPr>
        <w:sz w:val="18"/>
        <w:szCs w:val="18"/>
      </w:rPr>
      <w:t xml:space="preserve"> для </w:t>
    </w:r>
    <w:r w:rsidR="008468D5" w:rsidRPr="008468D5">
      <w:rPr>
        <w:sz w:val="18"/>
        <w:szCs w:val="18"/>
      </w:rPr>
      <w:t>нужд ПАО «МРСК Центра» (филиала</w:t>
    </w:r>
    <w:r w:rsidRPr="008468D5">
      <w:rPr>
        <w:sz w:val="18"/>
        <w:szCs w:val="18"/>
      </w:rPr>
      <w:t xml:space="preserve"> </w:t>
    </w:r>
    <w:r w:rsidR="008468D5" w:rsidRPr="008468D5">
      <w:rPr>
        <w:sz w:val="18"/>
        <w:szCs w:val="18"/>
      </w:rPr>
      <w:t>«Костромаэнерго»</w:t>
    </w:r>
    <w:r w:rsidRPr="008468D5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317" w:rsidRDefault="00DD5317">
      <w:pPr>
        <w:spacing w:line="240" w:lineRule="auto"/>
      </w:pPr>
      <w:r>
        <w:separator/>
      </w:r>
    </w:p>
  </w:footnote>
  <w:footnote w:type="continuationSeparator" w:id="0">
    <w:p w:rsidR="00DD5317" w:rsidRDefault="00DD5317">
      <w:pPr>
        <w:spacing w:line="240" w:lineRule="auto"/>
      </w:pPr>
      <w:r>
        <w:continuationSeparator/>
      </w:r>
    </w:p>
  </w:footnote>
  <w:footnote w:id="1">
    <w:p w:rsidR="009376B0" w:rsidRPr="00B36685" w:rsidRDefault="009376B0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376B0" w:rsidRDefault="009376B0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376B0" w:rsidRDefault="009376B0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376B0" w:rsidRPr="00F83889" w:rsidRDefault="009376B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376B0" w:rsidRPr="00F83889" w:rsidRDefault="009376B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376B0" w:rsidRPr="00F83889" w:rsidRDefault="009376B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376B0" w:rsidRPr="00F83889" w:rsidRDefault="009376B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376B0" w:rsidRDefault="009376B0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Pr="00930031" w:rsidRDefault="009376B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B0" w:rsidRDefault="009376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56CF7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266D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162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C32"/>
    <w:rsid w:val="00424EE0"/>
    <w:rsid w:val="0042632C"/>
    <w:rsid w:val="00426B53"/>
    <w:rsid w:val="004355B5"/>
    <w:rsid w:val="004360F5"/>
    <w:rsid w:val="004406A6"/>
    <w:rsid w:val="00440928"/>
    <w:rsid w:val="00443E0B"/>
    <w:rsid w:val="00444F4D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37D1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3718A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B747F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35A40"/>
    <w:rsid w:val="00841A6F"/>
    <w:rsid w:val="00843363"/>
    <w:rsid w:val="00845803"/>
    <w:rsid w:val="008468D5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376B0"/>
    <w:rsid w:val="009411D6"/>
    <w:rsid w:val="00945E91"/>
    <w:rsid w:val="0094713A"/>
    <w:rsid w:val="00953802"/>
    <w:rsid w:val="00956232"/>
    <w:rsid w:val="00962A7A"/>
    <w:rsid w:val="00962DE5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0EFF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D5317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C1EFB8B6-13D7-407A-89D8-10B9D2F8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72</Pages>
  <Words>24852</Words>
  <Characters>141658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166178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192</cp:revision>
  <cp:lastPrinted>2015-12-29T14:27:00Z</cp:lastPrinted>
  <dcterms:created xsi:type="dcterms:W3CDTF">2016-01-12T09:22:00Z</dcterms:created>
  <dcterms:modified xsi:type="dcterms:W3CDTF">2018-10-19T12:08:00Z</dcterms:modified>
</cp:coreProperties>
</file>