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B1DE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D5917" w:rsidRPr="000D67AD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D5917" w:rsidRPr="00D21DE9" w:rsidRDefault="009D591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21DE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21DE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21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21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21DE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21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21DE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D21DE9" w:rsidRPr="00797870" w:rsidRDefault="00D21DE9" w:rsidP="00D21DE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9D5917">
        <w:rPr>
          <w:bCs w:val="0"/>
          <w:sz w:val="24"/>
          <w:szCs w:val="24"/>
          <w:lang w:eastAsia="ru-RU"/>
        </w:rPr>
        <w:t>01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9D5917">
        <w:rPr>
          <w:bCs w:val="0"/>
          <w:sz w:val="24"/>
          <w:szCs w:val="24"/>
          <w:lang w:eastAsia="ru-RU"/>
        </w:rPr>
        <w:t>дека</w:t>
      </w:r>
      <w:r>
        <w:rPr>
          <w:bCs w:val="0"/>
          <w:sz w:val="24"/>
          <w:szCs w:val="24"/>
          <w:lang w:eastAsia="ru-RU"/>
        </w:rPr>
        <w:t>бря</w:t>
      </w:r>
      <w:r w:rsidRPr="00797870">
        <w:rPr>
          <w:bCs w:val="0"/>
          <w:sz w:val="24"/>
          <w:szCs w:val="24"/>
          <w:lang w:eastAsia="ru-RU"/>
        </w:rPr>
        <w:t xml:space="preserve"> 2017 года</w:t>
      </w:r>
    </w:p>
    <w:p w:rsidR="00D21DE9" w:rsidRPr="00797870" w:rsidRDefault="00D21DE9" w:rsidP="00D21DE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D21DE9" w:rsidRPr="00797870" w:rsidRDefault="00D21DE9" w:rsidP="00D21DE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D21DE9" w:rsidRPr="00797870" w:rsidRDefault="00D21DE9" w:rsidP="00D21DE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D21DE9" w:rsidRPr="00797870" w:rsidRDefault="00D21DE9" w:rsidP="00D21DE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D21DE9" w:rsidRPr="00797870" w:rsidRDefault="00D21DE9" w:rsidP="00D21DE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Протокол № 0</w:t>
      </w:r>
      <w:r>
        <w:rPr>
          <w:b/>
          <w:kern w:val="36"/>
          <w:sz w:val="24"/>
          <w:szCs w:val="24"/>
        </w:rPr>
        <w:t>2</w:t>
      </w:r>
      <w:r w:rsidR="009D5917">
        <w:rPr>
          <w:b/>
          <w:kern w:val="36"/>
          <w:sz w:val="24"/>
          <w:szCs w:val="24"/>
        </w:rPr>
        <w:t>61</w:t>
      </w:r>
      <w:r w:rsidRPr="00797870">
        <w:rPr>
          <w:b/>
          <w:kern w:val="36"/>
          <w:sz w:val="24"/>
          <w:szCs w:val="24"/>
        </w:rPr>
        <w:t>-БР-17</w:t>
      </w:r>
    </w:p>
    <w:p w:rsidR="00D21DE9" w:rsidRPr="004C5D06" w:rsidRDefault="00D21DE9" w:rsidP="00D21DE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9D5917" w:rsidRPr="009D5917">
        <w:rPr>
          <w:b/>
          <w:kern w:val="36"/>
          <w:sz w:val="24"/>
          <w:szCs w:val="24"/>
        </w:rPr>
        <w:t xml:space="preserve">01» декабря </w:t>
      </w:r>
      <w:r w:rsidRPr="00797870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D21DE9" w:rsidRDefault="00D21DE9" w:rsidP="00E71A48">
      <w:pPr>
        <w:spacing w:line="264" w:lineRule="auto"/>
        <w:jc w:val="center"/>
        <w:rPr>
          <w:sz w:val="24"/>
          <w:szCs w:val="24"/>
        </w:rPr>
      </w:pPr>
    </w:p>
    <w:p w:rsidR="00D21DE9" w:rsidRPr="00C12FA4" w:rsidRDefault="00D21DE9" w:rsidP="00E71A48">
      <w:pPr>
        <w:spacing w:line="264" w:lineRule="auto"/>
        <w:jc w:val="center"/>
        <w:rPr>
          <w:sz w:val="24"/>
          <w:szCs w:val="24"/>
        </w:rPr>
      </w:pPr>
    </w:p>
    <w:p w:rsidR="00D21DE9" w:rsidRPr="00C12FA4" w:rsidRDefault="00D21DE9" w:rsidP="00D21DE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D21DE9" w:rsidRPr="00C12FA4" w:rsidRDefault="00D21DE9" w:rsidP="00D21DE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D21DE9" w:rsidRPr="0087245C" w:rsidRDefault="00D21DE9" w:rsidP="00D21DE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87245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21DE9" w:rsidRPr="00C12FA4" w:rsidRDefault="00D21DE9" w:rsidP="00D21DE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7245C">
        <w:rPr>
          <w:b/>
          <w:sz w:val="24"/>
          <w:szCs w:val="24"/>
        </w:rPr>
        <w:t xml:space="preserve">на право заключения Договора </w:t>
      </w:r>
      <w:r w:rsidR="009D5917" w:rsidRPr="009D5917">
        <w:rPr>
          <w:b/>
          <w:sz w:val="24"/>
          <w:szCs w:val="24"/>
        </w:rPr>
        <w:t>оказания услуг по техническому обслуживанию автотранспортной техники ПАО «МРСК Центра» (филиала «Брянскэнерго»)</w:t>
      </w:r>
    </w:p>
    <w:p w:rsidR="00D21DE9" w:rsidRPr="00C12FA4" w:rsidRDefault="00D21DE9" w:rsidP="00D21DE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D21DE9" w:rsidRPr="00C12FA4" w:rsidRDefault="00D21DE9" w:rsidP="00D21DE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21DE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8235AE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 w:rsidR="00817D59">
        <w:rPr>
          <w:noProof/>
        </w:rPr>
        <w:tab/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12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12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12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29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40</w:t>
      </w:r>
      <w:r w:rsidR="008510AD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51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53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55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57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66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68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70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72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74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77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81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84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86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88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8235AE">
        <w:rPr>
          <w:noProof/>
        </w:rPr>
        <w:t>90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D21DE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129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D21DE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D21DE9" w:rsidRPr="0087245C">
        <w:rPr>
          <w:iCs/>
          <w:sz w:val="24"/>
          <w:szCs w:val="24"/>
        </w:rPr>
        <w:t>почтовый адрес:</w:t>
      </w:r>
      <w:proofErr w:type="gramEnd"/>
      <w:r w:rsidR="00D21DE9" w:rsidRPr="0087245C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D21DE9" w:rsidRPr="0087245C">
          <w:rPr>
            <w:rStyle w:val="a7"/>
            <w:iCs/>
            <w:sz w:val="24"/>
            <w:szCs w:val="24"/>
          </w:rPr>
          <w:t>Kuznetsov.PN@mrsk-1.ru</w:t>
        </w:r>
      </w:hyperlink>
      <w:r w:rsidR="00D21DE9" w:rsidRPr="0087245C">
        <w:rPr>
          <w:rStyle w:val="a7"/>
          <w:color w:val="auto"/>
          <w:sz w:val="24"/>
          <w:szCs w:val="24"/>
          <w:u w:val="none"/>
        </w:rPr>
        <w:t>)</w:t>
      </w:r>
      <w:r w:rsidR="00D21DE9" w:rsidRPr="0087245C">
        <w:rPr>
          <w:sz w:val="24"/>
          <w:szCs w:val="24"/>
        </w:rPr>
        <w:t>.</w:t>
      </w:r>
      <w:proofErr w:type="gramEnd"/>
      <w:r w:rsidR="00D21DE9" w:rsidRPr="0087245C">
        <w:rPr>
          <w:sz w:val="24"/>
          <w:szCs w:val="24"/>
        </w:rPr>
        <w:t xml:space="preserve"> </w:t>
      </w:r>
      <w:proofErr w:type="gramStart"/>
      <w:r w:rsidR="00D21DE9" w:rsidRPr="0087245C">
        <w:rPr>
          <w:iCs/>
          <w:sz w:val="24"/>
          <w:szCs w:val="24"/>
        </w:rPr>
        <w:t>Извещением</w:t>
      </w:r>
      <w:r w:rsidR="00D21DE9" w:rsidRPr="0087245C">
        <w:rPr>
          <w:sz w:val="24"/>
          <w:szCs w:val="24"/>
        </w:rPr>
        <w:t xml:space="preserve"> о проведении открытого </w:t>
      </w:r>
      <w:r w:rsidR="00D21DE9" w:rsidRPr="0087245C">
        <w:rPr>
          <w:iCs/>
          <w:sz w:val="24"/>
          <w:szCs w:val="24"/>
        </w:rPr>
        <w:t>запроса предложений</w:t>
      </w:r>
      <w:r w:rsidR="00D21DE9" w:rsidRPr="0087245C">
        <w:rPr>
          <w:sz w:val="24"/>
          <w:szCs w:val="24"/>
        </w:rPr>
        <w:t xml:space="preserve">, </w:t>
      </w:r>
      <w:r w:rsidR="00D21DE9" w:rsidRPr="00D21DE9">
        <w:rPr>
          <w:sz w:val="24"/>
          <w:szCs w:val="24"/>
        </w:rPr>
        <w:t xml:space="preserve">опубликованным </w:t>
      </w:r>
      <w:r w:rsidR="009D5917">
        <w:rPr>
          <w:b/>
          <w:sz w:val="24"/>
          <w:szCs w:val="24"/>
        </w:rPr>
        <w:t>«01</w:t>
      </w:r>
      <w:r w:rsidR="00D21DE9" w:rsidRPr="00D21DE9">
        <w:rPr>
          <w:b/>
          <w:sz w:val="24"/>
          <w:szCs w:val="24"/>
        </w:rPr>
        <w:t xml:space="preserve">» </w:t>
      </w:r>
      <w:r w:rsidR="009D5917">
        <w:rPr>
          <w:b/>
          <w:sz w:val="24"/>
          <w:szCs w:val="24"/>
        </w:rPr>
        <w:t>декабря</w:t>
      </w:r>
      <w:r w:rsidR="00D21DE9" w:rsidRPr="00D21DE9">
        <w:rPr>
          <w:b/>
          <w:sz w:val="24"/>
          <w:szCs w:val="24"/>
        </w:rPr>
        <w:t xml:space="preserve"> 2017 г.</w:t>
      </w:r>
      <w:r w:rsidR="00D21DE9" w:rsidRPr="00D21DE9">
        <w:rPr>
          <w:sz w:val="24"/>
          <w:szCs w:val="24"/>
        </w:rPr>
        <w:t xml:space="preserve"> на официальном сайте (</w:t>
      </w:r>
      <w:hyperlink r:id="rId19" w:history="1">
        <w:r w:rsidR="00D21DE9" w:rsidRPr="00D21DE9">
          <w:rPr>
            <w:rStyle w:val="a7"/>
            <w:sz w:val="24"/>
            <w:szCs w:val="24"/>
          </w:rPr>
          <w:t>www.zakupki.</w:t>
        </w:r>
        <w:r w:rsidR="00D21DE9" w:rsidRPr="00D21DE9">
          <w:rPr>
            <w:rStyle w:val="a7"/>
            <w:sz w:val="24"/>
            <w:szCs w:val="24"/>
            <w:lang w:val="en-US"/>
          </w:rPr>
          <w:t>gov</w:t>
        </w:r>
        <w:r w:rsidR="00D21DE9" w:rsidRPr="00D21DE9">
          <w:rPr>
            <w:rStyle w:val="a7"/>
            <w:sz w:val="24"/>
            <w:szCs w:val="24"/>
          </w:rPr>
          <w:t>.ru</w:t>
        </w:r>
      </w:hyperlink>
      <w:r w:rsidR="00D21DE9" w:rsidRPr="00D21DE9">
        <w:rPr>
          <w:sz w:val="24"/>
          <w:szCs w:val="24"/>
        </w:rPr>
        <w:t>),</w:t>
      </w:r>
      <w:r w:rsidR="00D21DE9" w:rsidRPr="00D21DE9">
        <w:rPr>
          <w:iCs/>
          <w:sz w:val="24"/>
          <w:szCs w:val="24"/>
        </w:rPr>
        <w:t xml:space="preserve"> </w:t>
      </w:r>
      <w:r w:rsidR="00D21DE9" w:rsidRPr="00D21DE9">
        <w:rPr>
          <w:sz w:val="24"/>
          <w:szCs w:val="24"/>
        </w:rPr>
        <w:t xml:space="preserve">на сайте </w:t>
      </w:r>
      <w:r w:rsidR="00D21DE9" w:rsidRPr="00D21DE9">
        <w:rPr>
          <w:iCs/>
          <w:sz w:val="24"/>
          <w:szCs w:val="24"/>
        </w:rPr>
        <w:t>ПАО «МРСК Центра»</w:t>
      </w:r>
      <w:r w:rsidR="00D21DE9" w:rsidRPr="00D21DE9">
        <w:rPr>
          <w:sz w:val="24"/>
          <w:szCs w:val="24"/>
        </w:rPr>
        <w:t xml:space="preserve"> (</w:t>
      </w:r>
      <w:hyperlink r:id="rId20" w:history="1">
        <w:r w:rsidR="00D21DE9" w:rsidRPr="00D21DE9">
          <w:rPr>
            <w:rStyle w:val="a7"/>
            <w:sz w:val="24"/>
            <w:szCs w:val="24"/>
          </w:rPr>
          <w:t>www.mrsk-1.ru</w:t>
        </w:r>
      </w:hyperlink>
      <w:r w:rsidR="00D21DE9" w:rsidRPr="00D21DE9">
        <w:rPr>
          <w:sz w:val="24"/>
          <w:szCs w:val="24"/>
        </w:rPr>
        <w:t xml:space="preserve">), на сайте ЭТП, указанном в п. </w:t>
      </w:r>
      <w:r w:rsidR="00D21DE9" w:rsidRPr="00D21DE9">
        <w:rPr>
          <w:sz w:val="24"/>
          <w:szCs w:val="24"/>
        </w:rPr>
        <w:fldChar w:fldCharType="begin"/>
      </w:r>
      <w:r w:rsidR="00D21DE9" w:rsidRPr="00D21DE9">
        <w:rPr>
          <w:sz w:val="24"/>
          <w:szCs w:val="24"/>
        </w:rPr>
        <w:instrText xml:space="preserve"> REF _Ref440269836 \r \h  \* MERGEFORMAT </w:instrText>
      </w:r>
      <w:r w:rsidR="00D21DE9" w:rsidRPr="00D21DE9">
        <w:rPr>
          <w:sz w:val="24"/>
          <w:szCs w:val="24"/>
        </w:rPr>
      </w:r>
      <w:r w:rsidR="00D21DE9" w:rsidRPr="00D21DE9">
        <w:rPr>
          <w:sz w:val="24"/>
          <w:szCs w:val="24"/>
        </w:rPr>
        <w:fldChar w:fldCharType="separate"/>
      </w:r>
      <w:r w:rsidR="00D21DE9" w:rsidRPr="00D21DE9">
        <w:rPr>
          <w:sz w:val="24"/>
          <w:szCs w:val="24"/>
        </w:rPr>
        <w:t>1.1.2</w:t>
      </w:r>
      <w:r w:rsidR="00D21DE9" w:rsidRPr="00D21DE9">
        <w:rPr>
          <w:sz w:val="24"/>
          <w:szCs w:val="24"/>
        </w:rPr>
        <w:fldChar w:fldCharType="end"/>
      </w:r>
      <w:r w:rsidR="00D21DE9" w:rsidRPr="00D21DE9">
        <w:rPr>
          <w:sz w:val="24"/>
          <w:szCs w:val="24"/>
        </w:rPr>
        <w:t xml:space="preserve"> настоящей Документации, </w:t>
      </w:r>
      <w:r w:rsidR="00D21DE9" w:rsidRPr="00D21DE9">
        <w:rPr>
          <w:iCs/>
          <w:sz w:val="24"/>
          <w:szCs w:val="24"/>
        </w:rPr>
        <w:t xml:space="preserve"> приг</w:t>
      </w:r>
      <w:r w:rsidR="00D21DE9" w:rsidRPr="00D21DE9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</w:t>
      </w:r>
      <w:proofErr w:type="gramEnd"/>
      <w:r w:rsidR="00D21DE9" w:rsidRPr="00D21DE9">
        <w:rPr>
          <w:sz w:val="24"/>
          <w:szCs w:val="24"/>
        </w:rPr>
        <w:t xml:space="preserve"> </w:t>
      </w:r>
      <w:proofErr w:type="gramStart"/>
      <w:r w:rsidR="00D21DE9" w:rsidRPr="00D21DE9">
        <w:rPr>
          <w:sz w:val="24"/>
          <w:szCs w:val="24"/>
        </w:rPr>
        <w:t xml:space="preserve">заключения Договора </w:t>
      </w:r>
      <w:r w:rsidR="009D5917">
        <w:rPr>
          <w:sz w:val="24"/>
          <w:szCs w:val="24"/>
        </w:rPr>
        <w:t>оказания услуг</w:t>
      </w:r>
      <w:r w:rsidR="009D5917" w:rsidRPr="00DC0E92">
        <w:rPr>
          <w:sz w:val="24"/>
          <w:szCs w:val="24"/>
        </w:rPr>
        <w:t xml:space="preserve"> </w:t>
      </w:r>
      <w:r w:rsidR="009D5917" w:rsidRPr="0043614C">
        <w:rPr>
          <w:sz w:val="24"/>
          <w:szCs w:val="24"/>
        </w:rPr>
        <w:t>по техническому обслуживанию автотранспортной техники</w:t>
      </w:r>
      <w:r w:rsidR="009D5917">
        <w:rPr>
          <w:sz w:val="24"/>
          <w:szCs w:val="24"/>
        </w:rPr>
        <w:t xml:space="preserve"> </w:t>
      </w:r>
      <w:r w:rsidR="00D21DE9" w:rsidRPr="00D21DE9">
        <w:rPr>
          <w:sz w:val="24"/>
          <w:szCs w:val="24"/>
        </w:rPr>
        <w:t>ПАО «МРСК Центра» (филиала «Брянскэнерго» расположенного по адресу:</w:t>
      </w:r>
      <w:proofErr w:type="gramEnd"/>
      <w:r w:rsidR="00D21DE9" w:rsidRPr="00D21DE9">
        <w:rPr>
          <w:sz w:val="24"/>
          <w:szCs w:val="24"/>
        </w:rPr>
        <w:t xml:space="preserve"> </w:t>
      </w:r>
      <w:proofErr w:type="gramStart"/>
      <w:r w:rsidR="00D21DE9" w:rsidRPr="00D21DE9">
        <w:rPr>
          <w:sz w:val="24"/>
          <w:szCs w:val="24"/>
        </w:rPr>
        <w:t>РФ, 241050, г. Брянск, ул. Советская, д. 35)</w:t>
      </w:r>
      <w:r w:rsidRPr="00D21DE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21DE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21DE9">
        <w:rPr>
          <w:sz w:val="24"/>
          <w:szCs w:val="24"/>
        </w:rPr>
        <w:t xml:space="preserve">Настоящий </w:t>
      </w:r>
      <w:r w:rsidR="004B5EB3" w:rsidRPr="00D21DE9">
        <w:rPr>
          <w:sz w:val="24"/>
          <w:szCs w:val="24"/>
        </w:rPr>
        <w:t>З</w:t>
      </w:r>
      <w:r w:rsidRPr="00D21DE9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9D5917">
        <w:rPr>
          <w:sz w:val="24"/>
          <w:szCs w:val="24"/>
        </w:rPr>
        <w:t xml:space="preserve">использованием функционала </w:t>
      </w:r>
      <w:r w:rsidR="00702B2C" w:rsidRPr="009D5917">
        <w:rPr>
          <w:sz w:val="24"/>
          <w:szCs w:val="24"/>
        </w:rPr>
        <w:t>электронной торговой площадк</w:t>
      </w:r>
      <w:r w:rsidR="00414AB1" w:rsidRPr="009D5917">
        <w:rPr>
          <w:sz w:val="24"/>
          <w:szCs w:val="24"/>
        </w:rPr>
        <w:t>и</w:t>
      </w:r>
      <w:r w:rsidR="00702B2C" w:rsidRPr="009D5917">
        <w:rPr>
          <w:sz w:val="24"/>
          <w:szCs w:val="24"/>
        </w:rPr>
        <w:t xml:space="preserve"> </w:t>
      </w:r>
      <w:r w:rsidR="000D70B6" w:rsidRPr="009D5917">
        <w:rPr>
          <w:sz w:val="24"/>
          <w:szCs w:val="24"/>
        </w:rPr>
        <w:t>П</w:t>
      </w:r>
      <w:r w:rsidR="00702B2C" w:rsidRPr="009D5917">
        <w:rPr>
          <w:sz w:val="24"/>
          <w:szCs w:val="24"/>
        </w:rPr>
        <w:t>АО «</w:t>
      </w:r>
      <w:proofErr w:type="spellStart"/>
      <w:r w:rsidR="00702B2C" w:rsidRPr="009D5917">
        <w:rPr>
          <w:sz w:val="24"/>
          <w:szCs w:val="24"/>
        </w:rPr>
        <w:t>Россети</w:t>
      </w:r>
      <w:proofErr w:type="spellEnd"/>
      <w:r w:rsidR="00702B2C" w:rsidRPr="009D5917">
        <w:rPr>
          <w:sz w:val="24"/>
          <w:szCs w:val="24"/>
        </w:rPr>
        <w:t xml:space="preserve">» </w:t>
      </w:r>
      <w:hyperlink r:id="rId21" w:history="1">
        <w:r w:rsidR="009D5917" w:rsidRPr="009D5917">
          <w:rPr>
            <w:rStyle w:val="a7"/>
            <w:sz w:val="24"/>
            <w:szCs w:val="24"/>
          </w:rPr>
          <w:t>etp.rosseti.ru</w:t>
        </w:r>
      </w:hyperlink>
      <w:r w:rsidR="00702B2C" w:rsidRPr="009D5917">
        <w:rPr>
          <w:sz w:val="24"/>
          <w:szCs w:val="24"/>
        </w:rPr>
        <w:t xml:space="preserve"> (далее</w:t>
      </w:r>
      <w:r w:rsidR="00702B2C" w:rsidRPr="00D21DE9">
        <w:rPr>
          <w:sz w:val="24"/>
          <w:szCs w:val="24"/>
        </w:rPr>
        <w:t xml:space="preserve"> — ЭТП)</w:t>
      </w:r>
      <w:r w:rsidR="005B75A6" w:rsidRPr="00D21DE9">
        <w:rPr>
          <w:sz w:val="24"/>
          <w:szCs w:val="24"/>
        </w:rPr>
        <w:t>.</w:t>
      </w:r>
      <w:bookmarkEnd w:id="14"/>
    </w:p>
    <w:p w:rsidR="00717F60" w:rsidRPr="00D21DE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21DE9">
        <w:rPr>
          <w:sz w:val="24"/>
          <w:szCs w:val="24"/>
        </w:rPr>
        <w:t>Заказчик</w:t>
      </w:r>
      <w:r w:rsidR="00702B2C" w:rsidRPr="00D21DE9">
        <w:rPr>
          <w:sz w:val="24"/>
          <w:szCs w:val="24"/>
        </w:rPr>
        <w:t xml:space="preserve">: </w:t>
      </w:r>
      <w:r w:rsidRPr="00D21DE9">
        <w:rPr>
          <w:sz w:val="24"/>
          <w:szCs w:val="24"/>
        </w:rPr>
        <w:t xml:space="preserve"> </w:t>
      </w:r>
      <w:r w:rsidR="00702B2C" w:rsidRPr="00D21DE9">
        <w:rPr>
          <w:iCs/>
          <w:sz w:val="24"/>
          <w:szCs w:val="24"/>
        </w:rPr>
        <w:t>ПАО «МРСК Центра».</w:t>
      </w:r>
      <w:r w:rsidRPr="00D21DE9">
        <w:rPr>
          <w:rStyle w:val="aa"/>
          <w:sz w:val="24"/>
          <w:szCs w:val="24"/>
        </w:rPr>
        <w:t xml:space="preserve"> </w:t>
      </w:r>
      <w:bookmarkEnd w:id="15"/>
    </w:p>
    <w:p w:rsidR="008C4223" w:rsidRPr="00D21DE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21DE9">
        <w:rPr>
          <w:sz w:val="24"/>
          <w:szCs w:val="24"/>
        </w:rPr>
        <w:t>Предмет З</w:t>
      </w:r>
      <w:r w:rsidR="00717F60" w:rsidRPr="00D21DE9">
        <w:rPr>
          <w:sz w:val="24"/>
          <w:szCs w:val="24"/>
        </w:rPr>
        <w:t>апроса предложений</w:t>
      </w:r>
      <w:r w:rsidR="00702B2C" w:rsidRPr="00D21DE9">
        <w:rPr>
          <w:sz w:val="24"/>
          <w:szCs w:val="24"/>
        </w:rPr>
        <w:t>:</w:t>
      </w:r>
      <w:bookmarkEnd w:id="16"/>
    </w:p>
    <w:bookmarkEnd w:id="17"/>
    <w:p w:rsidR="00A40714" w:rsidRPr="00D21DE9" w:rsidRDefault="00D21DE9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21DE9">
        <w:rPr>
          <w:b/>
          <w:sz w:val="24"/>
          <w:szCs w:val="24"/>
          <w:u w:val="single"/>
        </w:rPr>
        <w:t>Лот №1:</w:t>
      </w:r>
      <w:r w:rsidRPr="00D21DE9">
        <w:rPr>
          <w:sz w:val="24"/>
          <w:szCs w:val="24"/>
        </w:rPr>
        <w:t xml:space="preserve"> право заключения Договора </w:t>
      </w:r>
      <w:r w:rsidR="009D5917" w:rsidRPr="009D5917">
        <w:rPr>
          <w:sz w:val="24"/>
          <w:szCs w:val="24"/>
        </w:rPr>
        <w:t>оказания услуг по техническому обслуживанию автотранспортной техники ПАО «МРСК Центра» (филиала «Брянскэнерго»)</w:t>
      </w:r>
      <w:r w:rsidR="00702B2C" w:rsidRPr="00D21DE9">
        <w:rPr>
          <w:sz w:val="24"/>
          <w:szCs w:val="24"/>
        </w:rPr>
        <w:t>.</w:t>
      </w:r>
    </w:p>
    <w:p w:rsidR="008C4223" w:rsidRPr="00D21DE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21DE9">
        <w:rPr>
          <w:sz w:val="24"/>
          <w:szCs w:val="24"/>
        </w:rPr>
        <w:t xml:space="preserve">Количество лотов: </w:t>
      </w:r>
      <w:r w:rsidRPr="00D21DE9">
        <w:rPr>
          <w:b/>
          <w:sz w:val="24"/>
          <w:szCs w:val="24"/>
        </w:rPr>
        <w:t>1 (один)</w:t>
      </w:r>
      <w:r w:rsidRPr="00D21DE9">
        <w:rPr>
          <w:sz w:val="24"/>
          <w:szCs w:val="24"/>
        </w:rPr>
        <w:t>.</w:t>
      </w:r>
    </w:p>
    <w:bookmarkEnd w:id="18"/>
    <w:p w:rsidR="00804801" w:rsidRPr="008235A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21DE9">
        <w:rPr>
          <w:sz w:val="24"/>
          <w:szCs w:val="24"/>
        </w:rPr>
        <w:t>Ча</w:t>
      </w:r>
      <w:r w:rsidRPr="008235AE">
        <w:rPr>
          <w:sz w:val="24"/>
          <w:szCs w:val="24"/>
        </w:rPr>
        <w:t xml:space="preserve">стичное </w:t>
      </w:r>
      <w:r w:rsidR="00366652" w:rsidRPr="008235AE">
        <w:rPr>
          <w:sz w:val="24"/>
          <w:szCs w:val="24"/>
        </w:rPr>
        <w:t xml:space="preserve">оказание </w:t>
      </w:r>
      <w:r w:rsidR="00AD3EBC" w:rsidRPr="008235AE">
        <w:rPr>
          <w:sz w:val="24"/>
          <w:szCs w:val="24"/>
        </w:rPr>
        <w:t>услуг</w:t>
      </w:r>
      <w:r w:rsidRPr="008235AE">
        <w:rPr>
          <w:sz w:val="24"/>
          <w:szCs w:val="24"/>
        </w:rPr>
        <w:t xml:space="preserve"> не допускается.</w:t>
      </w:r>
    </w:p>
    <w:p w:rsidR="00717F60" w:rsidRPr="008235A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235AE">
        <w:rPr>
          <w:sz w:val="24"/>
          <w:szCs w:val="24"/>
        </w:rPr>
        <w:t>Сроки</w:t>
      </w:r>
      <w:r w:rsidR="00717F60" w:rsidRPr="008235AE">
        <w:rPr>
          <w:sz w:val="24"/>
          <w:szCs w:val="24"/>
        </w:rPr>
        <w:t xml:space="preserve"> </w:t>
      </w:r>
      <w:r w:rsidR="00366652" w:rsidRPr="008235AE">
        <w:rPr>
          <w:sz w:val="24"/>
          <w:szCs w:val="24"/>
        </w:rPr>
        <w:t>оказания услуг</w:t>
      </w:r>
      <w:r w:rsidR="00717F60" w:rsidRPr="008235AE">
        <w:rPr>
          <w:sz w:val="24"/>
          <w:szCs w:val="24"/>
        </w:rPr>
        <w:t xml:space="preserve">: </w:t>
      </w:r>
      <w:r w:rsidR="00D21DE9" w:rsidRPr="008235AE">
        <w:rPr>
          <w:sz w:val="24"/>
          <w:szCs w:val="24"/>
        </w:rPr>
        <w:t xml:space="preserve">с </w:t>
      </w:r>
      <w:r w:rsidR="009D5917">
        <w:rPr>
          <w:sz w:val="24"/>
          <w:szCs w:val="24"/>
        </w:rPr>
        <w:t>момента заключения Договора по</w:t>
      </w:r>
      <w:r w:rsidR="00D21DE9" w:rsidRPr="008235AE">
        <w:rPr>
          <w:sz w:val="24"/>
          <w:szCs w:val="24"/>
        </w:rPr>
        <w:t xml:space="preserve"> «31» декабря 2018 года</w:t>
      </w:r>
      <w:r w:rsidR="00717F60" w:rsidRPr="008235AE">
        <w:rPr>
          <w:sz w:val="24"/>
          <w:szCs w:val="24"/>
        </w:rPr>
        <w:t>.</w:t>
      </w:r>
      <w:bookmarkEnd w:id="19"/>
    </w:p>
    <w:p w:rsidR="008D2928" w:rsidRPr="008235AE" w:rsidRDefault="00C26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Pr="00C267D1">
        <w:rPr>
          <w:sz w:val="24"/>
          <w:szCs w:val="24"/>
        </w:rPr>
        <w:t>Участником будет осуществляться на производственных и ремонтных цех</w:t>
      </w:r>
      <w:r w:rsidR="001F0E4E">
        <w:rPr>
          <w:sz w:val="24"/>
          <w:szCs w:val="24"/>
        </w:rPr>
        <w:t>ах</w:t>
      </w:r>
      <w:bookmarkStart w:id="21" w:name="_GoBack"/>
      <w:bookmarkEnd w:id="21"/>
      <w:r w:rsidRPr="00C267D1">
        <w:rPr>
          <w:sz w:val="24"/>
          <w:szCs w:val="24"/>
        </w:rPr>
        <w:t xml:space="preserve"> Исполнителя, находя</w:t>
      </w:r>
      <w:r>
        <w:rPr>
          <w:sz w:val="24"/>
          <w:szCs w:val="24"/>
        </w:rPr>
        <w:t xml:space="preserve">щихся </w:t>
      </w:r>
      <w:r w:rsidRPr="008A10C2">
        <w:rPr>
          <w:sz w:val="24"/>
          <w:szCs w:val="24"/>
        </w:rPr>
        <w:t>в г.</w:t>
      </w:r>
      <w:r>
        <w:rPr>
          <w:sz w:val="24"/>
          <w:szCs w:val="24"/>
        </w:rPr>
        <w:t xml:space="preserve"> Брянске.</w:t>
      </w:r>
      <w:r w:rsidRPr="008A10C2">
        <w:rPr>
          <w:sz w:val="24"/>
          <w:szCs w:val="24"/>
        </w:rPr>
        <w:t xml:space="preserve"> Все работы Исполнитель выполняет на своих площадях и оборудовании (без привлечения сторонних организаций) с использованием своих м</w:t>
      </w:r>
      <w:r>
        <w:rPr>
          <w:sz w:val="24"/>
          <w:szCs w:val="24"/>
        </w:rPr>
        <w:t xml:space="preserve">атериалов, запчастей, а так же с возможностью применения </w:t>
      </w:r>
      <w:r w:rsidRPr="008A10C2">
        <w:rPr>
          <w:sz w:val="24"/>
          <w:szCs w:val="24"/>
        </w:rPr>
        <w:t xml:space="preserve">запасных частей </w:t>
      </w:r>
      <w:r>
        <w:rPr>
          <w:sz w:val="24"/>
          <w:szCs w:val="24"/>
        </w:rPr>
        <w:t>З</w:t>
      </w:r>
      <w:r w:rsidRPr="008A10C2">
        <w:rPr>
          <w:sz w:val="24"/>
          <w:szCs w:val="24"/>
        </w:rPr>
        <w:t>аказчика</w:t>
      </w:r>
      <w:r>
        <w:rPr>
          <w:sz w:val="24"/>
          <w:szCs w:val="24"/>
        </w:rPr>
        <w:t xml:space="preserve">. </w:t>
      </w:r>
      <w:r w:rsidR="009166DF" w:rsidRPr="008A10C2">
        <w:rPr>
          <w:sz w:val="24"/>
          <w:szCs w:val="24"/>
        </w:rPr>
        <w:t>Срок технического обслуживания отдельного автомобиля не должен превышать 15</w:t>
      </w:r>
      <w:r w:rsidR="009166DF">
        <w:rPr>
          <w:sz w:val="24"/>
          <w:szCs w:val="24"/>
        </w:rPr>
        <w:t xml:space="preserve"> календарных</w:t>
      </w:r>
      <w:r w:rsidR="009166DF" w:rsidRPr="008A10C2">
        <w:rPr>
          <w:sz w:val="24"/>
          <w:szCs w:val="24"/>
        </w:rPr>
        <w:t xml:space="preserve"> </w:t>
      </w:r>
      <w:r w:rsidR="009166DF">
        <w:rPr>
          <w:sz w:val="24"/>
          <w:szCs w:val="24"/>
        </w:rPr>
        <w:t>дней</w:t>
      </w:r>
      <w:r w:rsidR="00366652" w:rsidRPr="008235AE">
        <w:rPr>
          <w:sz w:val="24"/>
          <w:szCs w:val="24"/>
        </w:rPr>
        <w:t>.</w:t>
      </w:r>
      <w:bookmarkEnd w:id="20"/>
    </w:p>
    <w:p w:rsidR="00717F60" w:rsidRPr="008235A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8235AE">
        <w:rPr>
          <w:iCs/>
          <w:sz w:val="24"/>
          <w:szCs w:val="24"/>
        </w:rPr>
        <w:t xml:space="preserve">Форма и порядок оплаты: </w:t>
      </w:r>
      <w:r w:rsidR="00366652" w:rsidRPr="008235A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235AE">
        <w:rPr>
          <w:iCs/>
          <w:sz w:val="24"/>
          <w:szCs w:val="24"/>
        </w:rPr>
        <w:t>.</w:t>
      </w:r>
      <w:bookmarkEnd w:id="22"/>
      <w:r w:rsidR="001245FA" w:rsidRPr="008235AE">
        <w:rPr>
          <w:iCs/>
          <w:sz w:val="24"/>
          <w:szCs w:val="24"/>
        </w:rPr>
        <w:t xml:space="preserve"> В случае</w:t>
      </w:r>
      <w:proofErr w:type="gramStart"/>
      <w:r w:rsidR="001245FA" w:rsidRPr="008235AE">
        <w:rPr>
          <w:iCs/>
          <w:sz w:val="24"/>
          <w:szCs w:val="24"/>
        </w:rPr>
        <w:t>,</w:t>
      </w:r>
      <w:proofErr w:type="gramEnd"/>
      <w:r w:rsidR="001245FA" w:rsidRPr="008235A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</w:t>
      </w:r>
      <w:r w:rsidR="00B131B9">
        <w:fldChar w:fldCharType="end"/>
      </w:r>
      <w:r w:rsidR="00C267D1">
        <w:rPr>
          <w:sz w:val="24"/>
          <w:szCs w:val="24"/>
        </w:rPr>
        <w:t>7</w:t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</w:t>
      </w:r>
      <w:r w:rsidR="00B131B9">
        <w:fldChar w:fldCharType="end"/>
      </w:r>
      <w:r w:rsidR="00C267D1">
        <w:rPr>
          <w:sz w:val="24"/>
        </w:rPr>
        <w:t>7</w:t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</w:t>
      </w:r>
      <w:r w:rsidR="00B131B9">
        <w:fldChar w:fldCharType="end"/>
      </w:r>
      <w:r w:rsidR="00C267D1">
        <w:rPr>
          <w:sz w:val="24"/>
        </w:rPr>
        <w:t>7</w:t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1979901"/>
      <w:bookmarkEnd w:id="42"/>
      <w:bookmarkEnd w:id="43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1979902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4" w:name="_Toc440875066"/>
      <w:bookmarkStart w:id="105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3" w:name="_Toc439238158"/>
      <w:bookmarkStart w:id="124" w:name="_Toc439252710"/>
      <w:bookmarkStart w:id="125" w:name="_Toc439323568"/>
      <w:bookmarkStart w:id="126" w:name="_Toc439323684"/>
      <w:bookmarkStart w:id="127" w:name="_Toc440361318"/>
      <w:bookmarkStart w:id="128" w:name="_Toc440376073"/>
      <w:bookmarkStart w:id="129" w:name="_Toc440376200"/>
      <w:bookmarkStart w:id="130" w:name="_Toc440382465"/>
      <w:bookmarkStart w:id="131" w:name="_Toc440447135"/>
      <w:bookmarkStart w:id="132" w:name="_Toc440632295"/>
      <w:bookmarkStart w:id="133" w:name="_Toc440875068"/>
      <w:bookmarkStart w:id="134" w:name="_Toc441131055"/>
      <w:bookmarkStart w:id="135" w:name="_Toc465774576"/>
      <w:bookmarkStart w:id="136" w:name="_Toc465848805"/>
      <w:bookmarkStart w:id="137" w:name="_Toc468876124"/>
      <w:bookmarkStart w:id="138" w:name="_Toc469487610"/>
      <w:bookmarkStart w:id="139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61319"/>
      <w:bookmarkStart w:id="146" w:name="_Toc440376074"/>
      <w:bookmarkStart w:id="147" w:name="_Toc440376201"/>
      <w:bookmarkStart w:id="148" w:name="_Toc440382466"/>
      <w:bookmarkStart w:id="149" w:name="_Toc440447136"/>
      <w:bookmarkStart w:id="150" w:name="_Toc440632296"/>
      <w:bookmarkStart w:id="151" w:name="_Toc440875069"/>
      <w:bookmarkStart w:id="152" w:name="_Toc441131056"/>
      <w:bookmarkStart w:id="153" w:name="_Toc465774577"/>
      <w:bookmarkStart w:id="154" w:name="_Toc465848806"/>
      <w:bookmarkStart w:id="155" w:name="_Toc468876125"/>
      <w:bookmarkStart w:id="156" w:name="_Toc469487611"/>
      <w:bookmarkStart w:id="157" w:name="_Toc471979909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8" w:name="_Ref303622434"/>
      <w:bookmarkStart w:id="159" w:name="_Ref303624273"/>
      <w:bookmarkStart w:id="160" w:name="_Ref303682476"/>
      <w:bookmarkStart w:id="161" w:name="_Ref303683017"/>
      <w:bookmarkEnd w:id="158"/>
      <w:bookmarkEnd w:id="159"/>
      <w:bookmarkEnd w:id="160"/>
      <w:bookmarkEnd w:id="1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2" w:name="_Toc469470557"/>
      <w:bookmarkStart w:id="163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162"/>
      <w:bookmarkEnd w:id="1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4" w:name="_Toc469470558"/>
      <w:bookmarkStart w:id="165" w:name="_Toc469487613"/>
      <w:bookmarkStart w:id="166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164"/>
      <w:bookmarkEnd w:id="165"/>
      <w:bookmarkEnd w:id="1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7" w:name="_Toc469470559"/>
      <w:bookmarkStart w:id="168" w:name="_Toc469487614"/>
      <w:bookmarkStart w:id="169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7"/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0" w:name="_Ref469470272"/>
      <w:bookmarkStart w:id="171" w:name="_Toc469470560"/>
      <w:bookmarkStart w:id="172" w:name="_Toc469487615"/>
      <w:bookmarkStart w:id="173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1"/>
      <w:bookmarkStart w:id="175" w:name="_Toc469487616"/>
      <w:bookmarkStart w:id="176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4"/>
      <w:bookmarkEnd w:id="175"/>
      <w:bookmarkEnd w:id="1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2"/>
      <w:bookmarkStart w:id="178" w:name="_Toc469487617"/>
      <w:bookmarkStart w:id="179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7"/>
      <w:bookmarkEnd w:id="178"/>
      <w:bookmarkEnd w:id="1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0" w:name="_Toc469470563"/>
      <w:bookmarkStart w:id="181" w:name="_Toc469487618"/>
      <w:bookmarkStart w:id="182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0"/>
      <w:bookmarkEnd w:id="181"/>
      <w:bookmarkEnd w:id="18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7619"/>
      <w:bookmarkStart w:id="185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71979918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61322"/>
      <w:bookmarkStart w:id="192" w:name="_Toc440376077"/>
      <w:bookmarkStart w:id="193" w:name="_Toc440376204"/>
      <w:bookmarkStart w:id="194" w:name="_Toc440382469"/>
      <w:bookmarkStart w:id="195" w:name="_Toc440447139"/>
      <w:bookmarkStart w:id="196" w:name="_Toc440632299"/>
      <w:bookmarkStart w:id="197" w:name="_Toc440875072"/>
      <w:bookmarkStart w:id="198" w:name="_Toc441131059"/>
      <w:bookmarkStart w:id="199" w:name="_Toc465774580"/>
      <w:bookmarkStart w:id="200" w:name="_Toc465848809"/>
      <w:bookmarkStart w:id="201" w:name="_Toc468876128"/>
      <w:bookmarkStart w:id="202" w:name="_Toc469487622"/>
      <w:bookmarkStart w:id="203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bookmarkStart w:id="217" w:name="_Toc465774581"/>
      <w:bookmarkStart w:id="218" w:name="_Toc465848810"/>
      <w:bookmarkStart w:id="219" w:name="_Toc468876129"/>
      <w:bookmarkStart w:id="220" w:name="_Toc469487623"/>
      <w:bookmarkStart w:id="221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2" w:name="_Ref303250835"/>
      <w:bookmarkStart w:id="223" w:name="_Ref305973033"/>
      <w:bookmarkStart w:id="224" w:name="_Toc471979922"/>
      <w:bookmarkStart w:id="22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2"/>
      <w:r w:rsidRPr="00E71A48">
        <w:t xml:space="preserve"> по запросу предложений</w:t>
      </w:r>
      <w:bookmarkEnd w:id="223"/>
      <w:bookmarkEnd w:id="22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6" w:name="__RefNumPara__444_922829174"/>
      <w:bookmarkStart w:id="227" w:name="_Ref191386216"/>
      <w:bookmarkStart w:id="228" w:name="_Ref305973147"/>
      <w:bookmarkStart w:id="229" w:name="_Toc471979923"/>
      <w:bookmarkEnd w:id="225"/>
      <w:bookmarkEnd w:id="226"/>
      <w:r w:rsidRPr="00E71A48">
        <w:t xml:space="preserve">Подготовка </w:t>
      </w:r>
      <w:bookmarkEnd w:id="227"/>
      <w:r w:rsidRPr="00E71A48">
        <w:t>Заявок</w:t>
      </w:r>
      <w:bookmarkEnd w:id="228"/>
      <w:bookmarkEnd w:id="2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0" w:name="_Ref306114638"/>
      <w:bookmarkStart w:id="231" w:name="_Toc440361326"/>
      <w:bookmarkStart w:id="232" w:name="_Toc440376081"/>
      <w:bookmarkStart w:id="233" w:name="_Toc440376208"/>
      <w:bookmarkStart w:id="234" w:name="_Toc440382473"/>
      <w:bookmarkStart w:id="235" w:name="_Toc440447143"/>
      <w:bookmarkStart w:id="236" w:name="_Toc440632303"/>
      <w:bookmarkStart w:id="237" w:name="_Toc440875076"/>
      <w:bookmarkStart w:id="238" w:name="_Toc441131063"/>
      <w:bookmarkStart w:id="239" w:name="_Toc465774584"/>
      <w:bookmarkStart w:id="240" w:name="_Toc465848813"/>
      <w:bookmarkStart w:id="241" w:name="_Toc468876132"/>
      <w:bookmarkStart w:id="242" w:name="_Toc469487626"/>
      <w:bookmarkStart w:id="243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55279015"/>
      <w:bookmarkStart w:id="24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7"/>
      <w:bookmarkEnd w:id="24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9" w:name="_Ref115076752"/>
      <w:bookmarkStart w:id="250" w:name="_Ref191386109"/>
      <w:bookmarkStart w:id="251" w:name="_Ref191386419"/>
      <w:bookmarkStart w:id="252" w:name="_Toc440361327"/>
      <w:bookmarkStart w:id="253" w:name="_Toc440376082"/>
      <w:bookmarkStart w:id="254" w:name="_Toc440376209"/>
      <w:bookmarkStart w:id="255" w:name="_Toc440382474"/>
      <w:bookmarkStart w:id="256" w:name="_Toc440447144"/>
      <w:bookmarkStart w:id="257" w:name="_Toc440632304"/>
      <w:bookmarkStart w:id="258" w:name="_Toc440875077"/>
      <w:bookmarkStart w:id="259" w:name="_Toc441131064"/>
      <w:bookmarkStart w:id="260" w:name="_Toc465774585"/>
      <w:bookmarkStart w:id="261" w:name="_Toc465848814"/>
      <w:bookmarkStart w:id="262" w:name="_Toc468876133"/>
      <w:bookmarkStart w:id="263" w:name="_Toc469487627"/>
      <w:bookmarkStart w:id="264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9"/>
      <w:bookmarkEnd w:id="250"/>
      <w:bookmarkEnd w:id="251"/>
      <w:r w:rsidRPr="0043428B">
        <w:rPr>
          <w:szCs w:val="24"/>
        </w:rPr>
        <w:t>ЭТП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32305"/>
      <w:bookmarkStart w:id="272" w:name="_Toc440875078"/>
      <w:bookmarkStart w:id="273" w:name="_Toc441131065"/>
      <w:bookmarkStart w:id="274" w:name="_Toc465774586"/>
      <w:bookmarkStart w:id="275" w:name="_Toc465848815"/>
      <w:bookmarkStart w:id="276" w:name="_Toc468876134"/>
      <w:bookmarkStart w:id="277" w:name="_Toc469487628"/>
      <w:bookmarkStart w:id="278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9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80" w:name="_Ref306008743"/>
      <w:bookmarkStart w:id="281" w:name="_Toc440361329"/>
      <w:bookmarkStart w:id="282" w:name="_Toc440376084"/>
      <w:bookmarkStart w:id="283" w:name="_Toc440376211"/>
      <w:bookmarkStart w:id="284" w:name="_Toc440382476"/>
      <w:bookmarkStart w:id="285" w:name="_Toc440447146"/>
      <w:bookmarkStart w:id="286" w:name="_Toc440632306"/>
      <w:bookmarkStart w:id="287" w:name="_Toc440875079"/>
      <w:bookmarkStart w:id="288" w:name="_Toc441131066"/>
      <w:bookmarkStart w:id="289" w:name="_Toc465774587"/>
      <w:bookmarkStart w:id="290" w:name="_Toc465848816"/>
      <w:bookmarkStart w:id="291" w:name="_Toc468876135"/>
      <w:bookmarkStart w:id="292" w:name="_Toc469487629"/>
      <w:bookmarkStart w:id="293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0"/>
      <w:bookmarkStart w:id="296" w:name="_Toc440376085"/>
      <w:bookmarkStart w:id="297" w:name="_Toc440376212"/>
      <w:bookmarkStart w:id="298" w:name="_Toc440382477"/>
      <w:bookmarkStart w:id="299" w:name="_Toc440447147"/>
      <w:bookmarkStart w:id="300" w:name="_Toc440632307"/>
      <w:bookmarkStart w:id="301" w:name="_Toc440875080"/>
      <w:bookmarkStart w:id="302" w:name="_Toc441131067"/>
      <w:bookmarkStart w:id="303" w:name="_Toc465774588"/>
      <w:bookmarkStart w:id="304" w:name="_Toc465848817"/>
      <w:bookmarkStart w:id="305" w:name="_Toc468876136"/>
      <w:bookmarkStart w:id="306" w:name="_Toc469487630"/>
      <w:bookmarkStart w:id="307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Toc440361331"/>
      <w:bookmarkStart w:id="309" w:name="_Toc440376086"/>
      <w:bookmarkStart w:id="310" w:name="_Toc440376213"/>
      <w:bookmarkStart w:id="311" w:name="_Toc440382478"/>
      <w:bookmarkStart w:id="312" w:name="_Toc440447148"/>
      <w:bookmarkStart w:id="313" w:name="_Toc440632308"/>
      <w:bookmarkStart w:id="314" w:name="_Toc440875081"/>
      <w:bookmarkStart w:id="315" w:name="_Toc441131068"/>
      <w:bookmarkStart w:id="316" w:name="_Toc465774589"/>
      <w:bookmarkStart w:id="317" w:name="_Toc465848818"/>
      <w:bookmarkStart w:id="318" w:name="_Toc468876137"/>
      <w:bookmarkStart w:id="319" w:name="_Toc469487631"/>
      <w:bookmarkStart w:id="320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1" w:name="_Toc440361332"/>
      <w:bookmarkStart w:id="322" w:name="_Toc440376087"/>
      <w:bookmarkStart w:id="323" w:name="_Toc440376214"/>
      <w:bookmarkStart w:id="324" w:name="_Toc440382479"/>
      <w:bookmarkStart w:id="325" w:name="_Toc440447149"/>
      <w:bookmarkStart w:id="326" w:name="_Toc440632309"/>
      <w:bookmarkStart w:id="327" w:name="_Toc440875082"/>
      <w:bookmarkStart w:id="328" w:name="_Toc441131069"/>
      <w:bookmarkStart w:id="329" w:name="_Toc465774590"/>
      <w:bookmarkStart w:id="330" w:name="_Toc465848819"/>
      <w:bookmarkStart w:id="331" w:name="_Ref468875898"/>
      <w:bookmarkStart w:id="332" w:name="_Toc468876138"/>
      <w:bookmarkStart w:id="333" w:name="_Toc469487632"/>
      <w:bookmarkStart w:id="334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35"/>
      <w:r w:rsidR="000E5C75">
        <w:rPr>
          <w:bCs w:val="0"/>
          <w:sz w:val="24"/>
          <w:szCs w:val="24"/>
        </w:rPr>
        <w:t xml:space="preserve"> </w:t>
      </w:r>
      <w:r w:rsidR="009166DF">
        <w:rPr>
          <w:b/>
          <w:sz w:val="24"/>
          <w:szCs w:val="24"/>
        </w:rPr>
        <w:t>662 600</w:t>
      </w:r>
      <w:r w:rsidR="000E5C75" w:rsidRPr="000E5C75">
        <w:rPr>
          <w:sz w:val="24"/>
          <w:szCs w:val="24"/>
        </w:rPr>
        <w:t xml:space="preserve"> (</w:t>
      </w:r>
      <w:r w:rsidR="009166DF">
        <w:rPr>
          <w:sz w:val="24"/>
          <w:szCs w:val="24"/>
        </w:rPr>
        <w:t>Шестьсот шестьдесят две тысячи шестьсот</w:t>
      </w:r>
      <w:r w:rsidR="000E5C75" w:rsidRPr="000E5C75">
        <w:rPr>
          <w:sz w:val="24"/>
          <w:szCs w:val="24"/>
        </w:rPr>
        <w:t>) рубл</w:t>
      </w:r>
      <w:r w:rsidR="000E5C75">
        <w:rPr>
          <w:sz w:val="24"/>
          <w:szCs w:val="24"/>
        </w:rPr>
        <w:t>ей</w:t>
      </w:r>
      <w:r w:rsidR="000E5C75" w:rsidRPr="000E5C75">
        <w:rPr>
          <w:sz w:val="24"/>
          <w:szCs w:val="24"/>
        </w:rPr>
        <w:t xml:space="preserve"> 00 копеек РФ, без учета НДС; НДС составляет </w:t>
      </w:r>
      <w:r w:rsidR="009166DF">
        <w:rPr>
          <w:b/>
          <w:sz w:val="24"/>
          <w:szCs w:val="24"/>
        </w:rPr>
        <w:t>119 268</w:t>
      </w:r>
      <w:r w:rsidR="000E5C75" w:rsidRPr="000E5C75">
        <w:rPr>
          <w:sz w:val="24"/>
          <w:szCs w:val="24"/>
        </w:rPr>
        <w:t xml:space="preserve"> (</w:t>
      </w:r>
      <w:r w:rsidR="009166DF">
        <w:rPr>
          <w:sz w:val="24"/>
          <w:szCs w:val="24"/>
        </w:rPr>
        <w:t>Сто девятнадцать тысяч двести шестьдесят восемь</w:t>
      </w:r>
      <w:r w:rsidR="000E5C75" w:rsidRPr="000E5C75">
        <w:rPr>
          <w:sz w:val="24"/>
          <w:szCs w:val="24"/>
        </w:rPr>
        <w:t xml:space="preserve">) рублей </w:t>
      </w:r>
      <w:r w:rsidR="000E5C75">
        <w:rPr>
          <w:sz w:val="24"/>
          <w:szCs w:val="24"/>
        </w:rPr>
        <w:t>00</w:t>
      </w:r>
      <w:r w:rsidR="000E5C75" w:rsidRPr="000E5C75">
        <w:rPr>
          <w:sz w:val="24"/>
          <w:szCs w:val="24"/>
        </w:rPr>
        <w:t xml:space="preserve"> копеек РФ; </w:t>
      </w:r>
      <w:r w:rsidR="009166DF">
        <w:rPr>
          <w:b/>
          <w:sz w:val="24"/>
          <w:szCs w:val="24"/>
        </w:rPr>
        <w:t>781 868</w:t>
      </w:r>
      <w:r w:rsidR="000E5C75" w:rsidRPr="000E5C75">
        <w:rPr>
          <w:sz w:val="24"/>
          <w:szCs w:val="24"/>
        </w:rPr>
        <w:t xml:space="preserve"> (</w:t>
      </w:r>
      <w:r w:rsidR="009166DF">
        <w:rPr>
          <w:sz w:val="24"/>
          <w:szCs w:val="24"/>
        </w:rPr>
        <w:t>Семьсот восемьдесят одна тысяча восемьсот шестьдесят восемь</w:t>
      </w:r>
      <w:r w:rsidR="000E5C75" w:rsidRPr="000E5C75">
        <w:rPr>
          <w:sz w:val="24"/>
          <w:szCs w:val="24"/>
        </w:rPr>
        <w:t xml:space="preserve">) рублей </w:t>
      </w:r>
      <w:r w:rsidR="000E5C75">
        <w:rPr>
          <w:sz w:val="24"/>
          <w:szCs w:val="24"/>
        </w:rPr>
        <w:t>00</w:t>
      </w:r>
      <w:r w:rsidR="000E5C75" w:rsidRPr="000E5C75">
        <w:rPr>
          <w:sz w:val="24"/>
          <w:szCs w:val="24"/>
        </w:rPr>
        <w:t xml:space="preserve"> копеек РФ, с учетом НДС</w:t>
      </w:r>
      <w:r w:rsidR="000E5C7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6" w:name="_Ref191386407"/>
      <w:bookmarkStart w:id="337" w:name="_Ref191386526"/>
      <w:bookmarkStart w:id="338" w:name="_Toc440361333"/>
      <w:bookmarkStart w:id="339" w:name="_Toc440376088"/>
      <w:bookmarkStart w:id="340" w:name="_Toc440376215"/>
      <w:bookmarkStart w:id="341" w:name="_Toc440382480"/>
      <w:bookmarkStart w:id="342" w:name="_Toc440447150"/>
      <w:bookmarkStart w:id="343" w:name="_Toc440632310"/>
      <w:bookmarkStart w:id="344" w:name="_Toc440875083"/>
      <w:bookmarkStart w:id="345" w:name="_Toc441131070"/>
      <w:bookmarkStart w:id="346" w:name="_Toc465774591"/>
      <w:bookmarkStart w:id="347" w:name="_Toc465848820"/>
      <w:bookmarkStart w:id="348" w:name="_Toc468876139"/>
      <w:bookmarkStart w:id="349" w:name="_Toc469487633"/>
      <w:bookmarkStart w:id="350" w:name="_Toc471979931"/>
      <w:bookmarkStart w:id="35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93090116"/>
      <w:bookmarkStart w:id="353" w:name="_Ref191386482"/>
      <w:bookmarkStart w:id="354" w:name="_Ref440291364"/>
      <w:bookmarkEnd w:id="35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2"/>
      <w:r w:rsidRPr="00AE1D21">
        <w:rPr>
          <w:bCs w:val="0"/>
          <w:sz w:val="24"/>
          <w:szCs w:val="24"/>
        </w:rPr>
        <w:t>:</w:t>
      </w:r>
      <w:bookmarkStart w:id="355" w:name="_Ref306004833"/>
      <w:bookmarkEnd w:id="35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4"/>
      <w:bookmarkEnd w:id="35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7"/>
      <w:bookmarkEnd w:id="35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9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0E5C75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60" w:name="_Ref306005578"/>
      <w:bookmarkStart w:id="36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60"/>
      <w:bookmarkEnd w:id="36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4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6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6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7" w:name="_Ref191386451"/>
      <w:bookmarkStart w:id="368" w:name="_Ref440271628"/>
      <w:bookmarkStart w:id="369" w:name="_Toc440361334"/>
      <w:bookmarkStart w:id="370" w:name="_Toc440376089"/>
      <w:bookmarkStart w:id="371" w:name="_Toc440376216"/>
      <w:bookmarkStart w:id="372" w:name="_Toc440382481"/>
      <w:bookmarkStart w:id="373" w:name="_Toc440447151"/>
      <w:bookmarkStart w:id="374" w:name="_Toc440632311"/>
      <w:bookmarkStart w:id="375" w:name="_Toc440875084"/>
      <w:bookmarkStart w:id="376" w:name="_Toc441131071"/>
      <w:bookmarkStart w:id="377" w:name="_Ref465773032"/>
      <w:bookmarkStart w:id="378" w:name="_Toc465774592"/>
      <w:bookmarkStart w:id="379" w:name="_Toc465848821"/>
      <w:bookmarkStart w:id="380" w:name="_Toc468876140"/>
      <w:bookmarkStart w:id="381" w:name="_Toc469487634"/>
      <w:bookmarkStart w:id="382" w:name="_Toc471979932"/>
      <w:r w:rsidRPr="00E71A48">
        <w:rPr>
          <w:szCs w:val="24"/>
        </w:rPr>
        <w:t xml:space="preserve">Привлечение </w:t>
      </w:r>
      <w:bookmarkEnd w:id="367"/>
      <w:bookmarkEnd w:id="368"/>
      <w:bookmarkEnd w:id="369"/>
      <w:bookmarkEnd w:id="370"/>
      <w:bookmarkEnd w:id="371"/>
      <w:r w:rsidR="00362EA4">
        <w:rPr>
          <w:szCs w:val="24"/>
        </w:rPr>
        <w:t>соисполнителей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3" w:name="_Ref191386461"/>
      <w:bookmarkStart w:id="384" w:name="_Toc440361335"/>
      <w:bookmarkStart w:id="385" w:name="_Toc440376090"/>
      <w:bookmarkStart w:id="38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7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7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40382482"/>
      <w:bookmarkStart w:id="389" w:name="_Toc440447152"/>
      <w:bookmarkStart w:id="390" w:name="_Toc440632312"/>
      <w:bookmarkStart w:id="391" w:name="_Toc440875085"/>
      <w:bookmarkStart w:id="392" w:name="_Ref440876619"/>
      <w:bookmarkStart w:id="393" w:name="_Ref440876660"/>
      <w:bookmarkStart w:id="394" w:name="_Toc441131072"/>
      <w:bookmarkStart w:id="395" w:name="_Ref465772690"/>
      <w:bookmarkStart w:id="396" w:name="_Toc465774593"/>
      <w:bookmarkStart w:id="397" w:name="_Toc465848822"/>
      <w:bookmarkStart w:id="398" w:name="_Toc468876141"/>
      <w:bookmarkStart w:id="399" w:name="_Toc469487635"/>
      <w:bookmarkStart w:id="400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3"/>
      <w:bookmarkEnd w:id="384"/>
      <w:bookmarkEnd w:id="385"/>
      <w:bookmarkEnd w:id="386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306114966"/>
      <w:bookmarkStart w:id="406" w:name="_Toc440361336"/>
      <w:bookmarkStart w:id="407" w:name="_Toc440376091"/>
      <w:bookmarkStart w:id="408" w:name="_Toc440376218"/>
      <w:bookmarkStart w:id="409" w:name="_Toc440382483"/>
      <w:bookmarkStart w:id="410" w:name="_Toc440447153"/>
      <w:bookmarkStart w:id="411" w:name="_Toc440632313"/>
      <w:bookmarkStart w:id="412" w:name="_Toc440875086"/>
      <w:bookmarkStart w:id="413" w:name="_Toc441131073"/>
      <w:bookmarkStart w:id="414" w:name="_Toc465774594"/>
      <w:bookmarkStart w:id="415" w:name="_Toc465848823"/>
      <w:bookmarkStart w:id="416" w:name="_Toc468876142"/>
      <w:bookmarkStart w:id="417" w:name="_Toc469487636"/>
      <w:bookmarkStart w:id="418" w:name="_Toc471979934"/>
      <w:r w:rsidRPr="00E71A48">
        <w:rPr>
          <w:szCs w:val="24"/>
        </w:rPr>
        <w:t>Разъяснение Документации по запросу предложений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40361337"/>
      <w:bookmarkStart w:id="420" w:name="_Toc440376092"/>
      <w:bookmarkStart w:id="421" w:name="_Toc440376219"/>
      <w:bookmarkStart w:id="422" w:name="_Toc440382484"/>
      <w:bookmarkStart w:id="423" w:name="_Toc440447154"/>
      <w:bookmarkStart w:id="424" w:name="_Toc440632314"/>
      <w:bookmarkStart w:id="425" w:name="_Toc440875087"/>
      <w:bookmarkStart w:id="426" w:name="_Ref440969948"/>
      <w:bookmarkStart w:id="427" w:name="_Ref441057071"/>
      <w:bookmarkStart w:id="428" w:name="_Toc441131074"/>
      <w:bookmarkStart w:id="429" w:name="_Toc465774595"/>
      <w:bookmarkStart w:id="430" w:name="_Toc465848824"/>
      <w:bookmarkStart w:id="431" w:name="_Toc468876143"/>
      <w:bookmarkStart w:id="432" w:name="_Toc469487637"/>
      <w:bookmarkStart w:id="433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440289401"/>
      <w:bookmarkStart w:id="435" w:name="_Toc440361338"/>
      <w:bookmarkStart w:id="436" w:name="_Toc440376093"/>
      <w:bookmarkStart w:id="437" w:name="_Toc440376220"/>
      <w:bookmarkStart w:id="438" w:name="_Toc440382485"/>
      <w:bookmarkStart w:id="439" w:name="_Toc440447155"/>
      <w:bookmarkStart w:id="440" w:name="_Toc440632315"/>
      <w:bookmarkStart w:id="441" w:name="_Toc440875088"/>
      <w:bookmarkStart w:id="442" w:name="_Toc441131075"/>
      <w:bookmarkStart w:id="443" w:name="_Toc465774596"/>
      <w:bookmarkStart w:id="444" w:name="_Toc465848825"/>
      <w:bookmarkStart w:id="445" w:name="_Toc468876144"/>
      <w:bookmarkStart w:id="446" w:name="_Toc469487638"/>
      <w:bookmarkStart w:id="447" w:name="_Toc471979936"/>
      <w:r w:rsidRPr="00E71A48">
        <w:rPr>
          <w:szCs w:val="24"/>
        </w:rPr>
        <w:t>Продление срока окончания приема Заявок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9" w:name="_Toc299701566"/>
      <w:bookmarkStart w:id="450" w:name="_Ref306176386"/>
      <w:bookmarkStart w:id="451" w:name="_Ref440285128"/>
      <w:bookmarkStart w:id="452" w:name="_Toc440361339"/>
      <w:bookmarkStart w:id="453" w:name="_Toc440376094"/>
      <w:bookmarkStart w:id="454" w:name="_Toc440376221"/>
      <w:bookmarkStart w:id="455" w:name="_Toc440382486"/>
      <w:bookmarkStart w:id="456" w:name="_Toc440447156"/>
      <w:bookmarkStart w:id="457" w:name="_Toc440632316"/>
      <w:bookmarkStart w:id="458" w:name="_Toc440875089"/>
      <w:bookmarkStart w:id="459" w:name="_Toc441131076"/>
      <w:bookmarkStart w:id="460" w:name="_Toc465774597"/>
      <w:bookmarkStart w:id="461" w:name="_Toc465848826"/>
      <w:bookmarkStart w:id="462" w:name="_Toc468876145"/>
      <w:bookmarkStart w:id="463" w:name="_Toc469487639"/>
      <w:bookmarkStart w:id="464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5" w:name="_Ref467168844"/>
      <w:bookmarkStart w:id="466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5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7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8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7"/>
      <w:bookmarkEnd w:id="468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70" w:name="_Ref299109207"/>
      <w:bookmarkStart w:id="47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70"/>
      <w:bookmarkEnd w:id="471"/>
    </w:p>
    <w:p w:rsidR="002F273A" w:rsidRPr="008235A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8235AE">
        <w:rPr>
          <w:bCs w:val="0"/>
          <w:sz w:val="24"/>
          <w:szCs w:val="24"/>
        </w:rPr>
        <w:t xml:space="preserve">подготовленную по </w:t>
      </w:r>
      <w:r w:rsidRPr="008235A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235AE">
        <w:rPr>
          <w:bCs w:val="0"/>
          <w:sz w:val="24"/>
          <w:szCs w:val="24"/>
        </w:rPr>
        <w:t>(</w:t>
      </w:r>
      <w:r w:rsidRPr="008235AE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8235AE">
        <w:fldChar w:fldCharType="begin"/>
      </w:r>
      <w:r w:rsidR="00197954" w:rsidRPr="008235A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8235AE">
        <w:instrText xml:space="preserve"> \* MERGEFORMAT </w:instrText>
      </w:r>
      <w:r w:rsidR="008510AD" w:rsidRPr="008235AE">
        <w:fldChar w:fldCharType="separate"/>
      </w:r>
      <w:r w:rsidR="00DA443D" w:rsidRPr="008235AE">
        <w:rPr>
          <w:bCs w:val="0"/>
          <w:sz w:val="24"/>
          <w:szCs w:val="24"/>
          <w:lang w:eastAsia="ru-RU"/>
        </w:rPr>
        <w:t>5.15</w:t>
      </w:r>
      <w:r w:rsidR="008510AD" w:rsidRPr="008235AE">
        <w:fldChar w:fldCharType="end"/>
      </w:r>
      <w:r w:rsidRPr="008235A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8235AE">
        <w:fldChar w:fldCharType="begin"/>
      </w:r>
      <w:r w:rsidR="00B131B9" w:rsidRPr="008235AE">
        <w:instrText xml:space="preserve"> REF _Ref440289953 \r \h  \* MERGEFORMAT </w:instrText>
      </w:r>
      <w:r w:rsidR="00B131B9" w:rsidRPr="008235AE">
        <w:fldChar w:fldCharType="separate"/>
      </w:r>
      <w:r w:rsidR="00DA443D" w:rsidRPr="008235AE">
        <w:rPr>
          <w:bCs w:val="0"/>
          <w:sz w:val="24"/>
          <w:szCs w:val="24"/>
        </w:rPr>
        <w:t>3.4.1.3</w:t>
      </w:r>
      <w:r w:rsidR="00B131B9" w:rsidRPr="008235AE">
        <w:fldChar w:fldCharType="end"/>
      </w:r>
      <w:r w:rsidRPr="008235AE">
        <w:rPr>
          <w:bCs w:val="0"/>
          <w:sz w:val="24"/>
          <w:szCs w:val="24"/>
        </w:rPr>
        <w:t xml:space="preserve"> настоящей Документации, по адресу: </w:t>
      </w:r>
      <w:r w:rsidR="008235AE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8235AE" w:rsidRPr="008235AE">
        <w:rPr>
          <w:sz w:val="24"/>
          <w:szCs w:val="24"/>
        </w:rPr>
        <w:t>каб</w:t>
      </w:r>
      <w:proofErr w:type="spellEnd"/>
      <w:r w:rsidR="008235AE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8235A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2" w:name="_Ref442263553"/>
      <w:bookmarkStart w:id="473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2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>
        <w:fldChar w:fldCharType="begin"/>
      </w:r>
      <w:r w:rsidR="00B131B9">
        <w:instrText xml:space="preserve"> REF _Ref55335823 \r \h  \* MERGEFORMAT </w:instrText>
      </w:r>
      <w:r w:rsidR="00B131B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B131B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235AE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8235AE">
        <w:rPr>
          <w:rFonts w:eastAsia="Calibri"/>
          <w:szCs w:val="24"/>
          <w:lang w:eastAsia="en-US"/>
        </w:rPr>
        <w:t>Кузнецову Павлу Николаевичу</w:t>
      </w:r>
      <w:r w:rsidR="008235AE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8235AE" w:rsidRPr="00D52ED1">
        <w:rPr>
          <w:szCs w:val="24"/>
        </w:rPr>
        <w:t>4832) 67-23-68</w:t>
      </w:r>
      <w:r w:rsidR="008235AE" w:rsidRPr="00A666E0">
        <w:rPr>
          <w:rFonts w:eastAsia="Calibri"/>
          <w:szCs w:val="24"/>
          <w:lang w:eastAsia="en-US"/>
        </w:rPr>
        <w:t>, адрес</w:t>
      </w:r>
      <w:proofErr w:type="gramEnd"/>
      <w:r w:rsidR="008235AE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8235AE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4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4"/>
    </w:p>
    <w:p w:rsidR="008235AE" w:rsidRPr="00A666E0" w:rsidRDefault="008235AE" w:rsidP="008235A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8235AE" w:rsidRPr="00A666E0" w:rsidRDefault="008235AE" w:rsidP="0068214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hanging="284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682140" w:rsidRDefault="00682140" w:rsidP="00682140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4070281040800001015</w:t>
      </w:r>
      <w:r w:rsidRPr="00A666E0">
        <w:rPr>
          <w:sz w:val="24"/>
          <w:szCs w:val="24"/>
        </w:rPr>
        <w:t xml:space="preserve"> </w:t>
      </w:r>
    </w:p>
    <w:p w:rsidR="008235AE" w:rsidRDefault="00682140" w:rsidP="00682140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5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3"/>
      <w:bookmarkEnd w:id="475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6" w:name="_Ref305973214"/>
      <w:bookmarkStart w:id="477" w:name="_Toc471979938"/>
      <w:r w:rsidRPr="007A5083">
        <w:t>Подача Заявок и их прием</w:t>
      </w:r>
      <w:bookmarkStart w:id="478" w:name="_Ref56229451"/>
      <w:bookmarkEnd w:id="448"/>
      <w:bookmarkEnd w:id="476"/>
      <w:bookmarkEnd w:id="47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9" w:name="_Toc439323707"/>
      <w:bookmarkStart w:id="480" w:name="_Toc440361341"/>
      <w:bookmarkStart w:id="481" w:name="_Toc440376096"/>
      <w:bookmarkStart w:id="482" w:name="_Toc440376223"/>
      <w:bookmarkStart w:id="483" w:name="_Toc440382488"/>
      <w:bookmarkStart w:id="484" w:name="_Toc440447158"/>
      <w:bookmarkStart w:id="485" w:name="_Toc440632318"/>
      <w:bookmarkStart w:id="486" w:name="_Toc440875091"/>
      <w:bookmarkStart w:id="487" w:name="_Toc441131078"/>
      <w:bookmarkStart w:id="488" w:name="_Toc465774599"/>
      <w:bookmarkStart w:id="489" w:name="_Toc465848828"/>
      <w:bookmarkStart w:id="490" w:name="_Toc468876147"/>
      <w:bookmarkStart w:id="491" w:name="_Toc469487641"/>
      <w:bookmarkStart w:id="492" w:name="_Toc471979939"/>
      <w:r w:rsidRPr="00E71A48">
        <w:rPr>
          <w:szCs w:val="24"/>
        </w:rPr>
        <w:t>Подача Заявок через ЭТП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8235AE">
        <w:rPr>
          <w:bCs w:val="0"/>
          <w:sz w:val="24"/>
          <w:szCs w:val="24"/>
        </w:rPr>
        <w:t xml:space="preserve">до </w:t>
      </w:r>
      <w:r w:rsidR="002B5044" w:rsidRPr="008235AE">
        <w:rPr>
          <w:b/>
          <w:bCs w:val="0"/>
          <w:sz w:val="24"/>
          <w:szCs w:val="24"/>
        </w:rPr>
        <w:t xml:space="preserve">12 часов 00 минут </w:t>
      </w:r>
      <w:r w:rsidR="00682140">
        <w:rPr>
          <w:b/>
          <w:bCs w:val="0"/>
          <w:sz w:val="24"/>
          <w:szCs w:val="24"/>
        </w:rPr>
        <w:t>«18</w:t>
      </w:r>
      <w:r w:rsidR="008235AE" w:rsidRPr="008235AE">
        <w:rPr>
          <w:b/>
          <w:bCs w:val="0"/>
          <w:sz w:val="24"/>
          <w:szCs w:val="24"/>
        </w:rPr>
        <w:t>»</w:t>
      </w:r>
      <w:r w:rsidR="002B5044" w:rsidRPr="008235AE">
        <w:rPr>
          <w:b/>
          <w:bCs w:val="0"/>
          <w:sz w:val="24"/>
          <w:szCs w:val="24"/>
        </w:rPr>
        <w:t xml:space="preserve"> </w:t>
      </w:r>
      <w:r w:rsidR="008235AE" w:rsidRPr="008235AE">
        <w:rPr>
          <w:b/>
          <w:bCs w:val="0"/>
          <w:sz w:val="24"/>
          <w:szCs w:val="24"/>
        </w:rPr>
        <w:t>декабря</w:t>
      </w:r>
      <w:r w:rsidR="002B5044" w:rsidRPr="008235AE">
        <w:rPr>
          <w:b/>
          <w:bCs w:val="0"/>
          <w:sz w:val="24"/>
          <w:szCs w:val="24"/>
        </w:rPr>
        <w:t xml:space="preserve"> </w:t>
      </w:r>
      <w:r w:rsidR="00A87504" w:rsidRPr="008235AE">
        <w:rPr>
          <w:b/>
          <w:bCs w:val="0"/>
          <w:sz w:val="24"/>
          <w:szCs w:val="24"/>
        </w:rPr>
        <w:t>2017</w:t>
      </w:r>
      <w:r w:rsidR="002B5044" w:rsidRPr="008235AE">
        <w:rPr>
          <w:b/>
          <w:bCs w:val="0"/>
          <w:sz w:val="24"/>
          <w:szCs w:val="24"/>
        </w:rPr>
        <w:t xml:space="preserve"> года</w:t>
      </w:r>
      <w:r w:rsidR="00BB27D7" w:rsidRPr="008235AE">
        <w:rPr>
          <w:b/>
          <w:bCs w:val="0"/>
          <w:sz w:val="24"/>
          <w:szCs w:val="24"/>
        </w:rPr>
        <w:t xml:space="preserve">, </w:t>
      </w:r>
      <w:r w:rsidR="00BB27D7" w:rsidRPr="008235AE">
        <w:rPr>
          <w:bCs w:val="0"/>
          <w:sz w:val="24"/>
          <w:szCs w:val="24"/>
        </w:rPr>
        <w:t>при этом предложенная Участником в Письме</w:t>
      </w:r>
      <w:r w:rsidR="00BB27D7">
        <w:rPr>
          <w:bCs w:val="0"/>
          <w:sz w:val="24"/>
          <w:szCs w:val="24"/>
        </w:rPr>
        <w:t xml:space="preserve">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8510A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8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Заявке(ах)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73642701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73642702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73642703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235A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</w:t>
      </w:r>
      <w:r w:rsidR="008235AE">
        <w:rPr>
          <w:b w:val="0"/>
          <w:szCs w:val="24"/>
          <w:lang w:eastAsia="ru-RU"/>
        </w:rPr>
        <w:t>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 xml:space="preserve">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21DE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00" w:name="_Toc439170689"/>
            <w:bookmarkStart w:id="1101" w:name="_Toc439172791"/>
            <w:bookmarkStart w:id="1102" w:name="_Toc439173235"/>
            <w:bookmarkStart w:id="1103" w:name="_Toc439238231"/>
            <w:bookmarkStart w:id="1104" w:name="_Toc439252779"/>
            <w:bookmarkStart w:id="1105" w:name="_Ref440272147"/>
            <w:bookmarkStart w:id="1106" w:name="_Toc440361390"/>
            <w:bookmarkStart w:id="1107" w:name="_Ref444170284"/>
            <w:bookmarkStart w:id="1108" w:name="_Ref444170359"/>
            <w:bookmarkStart w:id="1109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10" w:name="_Ref491178928"/>
      <w:r w:rsidRPr="009F5821">
        <w:rPr>
          <w:szCs w:val="24"/>
        </w:rPr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1" w:name="_Toc439170690"/>
      <w:bookmarkStart w:id="1112" w:name="_Toc439172792"/>
      <w:bookmarkStart w:id="1113" w:name="_Toc439173236"/>
      <w:bookmarkStart w:id="111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1"/>
    <w:bookmarkEnd w:id="1112"/>
    <w:bookmarkEnd w:id="1113"/>
    <w:bookmarkEnd w:id="111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5" w:name="_Toc125426243"/>
      <w:bookmarkStart w:id="1116" w:name="_Toc396984070"/>
      <w:bookmarkStart w:id="111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8" w:name="_Toc439170691"/>
      <w:bookmarkStart w:id="1119" w:name="_Toc439172793"/>
      <w:bookmarkStart w:id="1120" w:name="_Toc439173237"/>
      <w:bookmarkStart w:id="1121" w:name="_Toc439238233"/>
      <w:bookmarkStart w:id="1122" w:name="_Toc439252780"/>
      <w:bookmarkStart w:id="1123" w:name="_Toc439323754"/>
      <w:bookmarkStart w:id="1124" w:name="_Toc440361391"/>
      <w:bookmarkStart w:id="1125" w:name="_Toc440376146"/>
      <w:bookmarkStart w:id="1126" w:name="_Toc440376273"/>
      <w:bookmarkStart w:id="1127" w:name="_Toc440382531"/>
      <w:bookmarkStart w:id="1128" w:name="_Toc440447201"/>
      <w:bookmarkStart w:id="1129" w:name="_Toc440632362"/>
      <w:bookmarkStart w:id="1130" w:name="_Toc440875134"/>
      <w:bookmarkStart w:id="1131" w:name="_Toc441131121"/>
      <w:bookmarkStart w:id="1132" w:name="_Toc465774644"/>
      <w:bookmarkStart w:id="1133" w:name="_Toc465848873"/>
      <w:bookmarkStart w:id="1134" w:name="_Toc471979988"/>
      <w:r w:rsidRPr="00AE1D21">
        <w:rPr>
          <w:szCs w:val="24"/>
        </w:rPr>
        <w:t>Инструкции по заполнению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5" w:name="_Ref55336378"/>
      <w:bookmarkStart w:id="1136" w:name="_Toc57314676"/>
      <w:bookmarkStart w:id="1137" w:name="_Toc69728990"/>
      <w:bookmarkStart w:id="1138" w:name="_Toc98253942"/>
      <w:bookmarkStart w:id="1139" w:name="_Toc165173868"/>
      <w:bookmarkStart w:id="114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1" w:name="_Ref449016627"/>
      <w:bookmarkStart w:id="1142" w:name="_Toc471979989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D904EF" w:rsidRDefault="004F4D80" w:rsidP="004F4D80">
      <w:pPr>
        <w:pStyle w:val="3"/>
        <w:rPr>
          <w:szCs w:val="24"/>
        </w:rPr>
      </w:pPr>
      <w:bookmarkStart w:id="1143" w:name="_Toc98253943"/>
      <w:bookmarkStart w:id="1144" w:name="_Toc157248195"/>
      <w:bookmarkStart w:id="1145" w:name="_Toc157496564"/>
      <w:bookmarkStart w:id="1146" w:name="_Toc158206103"/>
      <w:bookmarkStart w:id="1147" w:name="_Toc164057788"/>
      <w:bookmarkStart w:id="1148" w:name="_Toc164137138"/>
      <w:bookmarkStart w:id="1149" w:name="_Toc164161298"/>
      <w:bookmarkStart w:id="1150" w:name="_Toc165173869"/>
      <w:bookmarkStart w:id="1151" w:name="_Toc439170693"/>
      <w:bookmarkStart w:id="1152" w:name="_Toc439172795"/>
      <w:bookmarkStart w:id="1153" w:name="_Toc439173239"/>
      <w:bookmarkStart w:id="1154" w:name="_Toc439238235"/>
      <w:bookmarkStart w:id="1155" w:name="_Toc439252782"/>
      <w:bookmarkStart w:id="1156" w:name="_Toc439323756"/>
      <w:bookmarkStart w:id="1157" w:name="_Toc440361393"/>
      <w:bookmarkStart w:id="1158" w:name="_Toc440376275"/>
      <w:bookmarkStart w:id="1159" w:name="_Toc440382533"/>
      <w:bookmarkStart w:id="1160" w:name="_Toc440447203"/>
      <w:bookmarkStart w:id="1161" w:name="_Toc440632364"/>
      <w:bookmarkStart w:id="1162" w:name="_Toc440875136"/>
      <w:bookmarkStart w:id="1163" w:name="_Toc441131123"/>
      <w:bookmarkStart w:id="1164" w:name="_Toc465774646"/>
      <w:bookmarkStart w:id="1165" w:name="_Toc465848875"/>
      <w:bookmarkStart w:id="1166" w:name="_Toc468876195"/>
      <w:bookmarkStart w:id="1167" w:name="_Toc469487689"/>
      <w:bookmarkStart w:id="1168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9" w:name="_Toc98253944"/>
      <w:bookmarkStart w:id="1170" w:name="_Toc157248196"/>
      <w:bookmarkStart w:id="1171" w:name="_Toc157496565"/>
      <w:bookmarkStart w:id="1172" w:name="_Toc158206104"/>
      <w:bookmarkStart w:id="1173" w:name="_Toc164057789"/>
      <w:bookmarkStart w:id="1174" w:name="_Toc164137139"/>
      <w:bookmarkStart w:id="1175" w:name="_Toc164161299"/>
      <w:bookmarkStart w:id="117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7" w:name="_Toc439170694"/>
      <w:bookmarkStart w:id="1178" w:name="_Toc439172796"/>
      <w:bookmarkStart w:id="1179" w:name="_Toc439173240"/>
      <w:bookmarkStart w:id="1180" w:name="_Toc439238236"/>
      <w:bookmarkStart w:id="1181" w:name="_Toc439252783"/>
      <w:bookmarkStart w:id="1182" w:name="_Toc439323757"/>
      <w:bookmarkStart w:id="1183" w:name="_Toc440361394"/>
      <w:bookmarkStart w:id="1184" w:name="_Toc440376276"/>
      <w:bookmarkStart w:id="1185" w:name="_Toc440382534"/>
      <w:bookmarkStart w:id="1186" w:name="_Toc440447204"/>
      <w:bookmarkStart w:id="1187" w:name="_Toc440632365"/>
      <w:bookmarkStart w:id="1188" w:name="_Toc440875137"/>
      <w:bookmarkStart w:id="1189" w:name="_Toc441131124"/>
      <w:bookmarkStart w:id="1190" w:name="_Toc465774647"/>
      <w:bookmarkStart w:id="1191" w:name="_Toc465848876"/>
      <w:bookmarkStart w:id="1192" w:name="_Toc468876196"/>
      <w:bookmarkStart w:id="1193" w:name="_Toc469487690"/>
      <w:bookmarkStart w:id="1194" w:name="_Toc471979991"/>
      <w:r w:rsidRPr="00D904EF">
        <w:rPr>
          <w:szCs w:val="24"/>
        </w:rPr>
        <w:t>Инструкции по заполнению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5" w:name="_Ref55336389"/>
      <w:bookmarkStart w:id="1196" w:name="_Toc57314677"/>
      <w:bookmarkStart w:id="1197" w:name="_Toc69728991"/>
      <w:bookmarkStart w:id="1198" w:name="_Toc98253945"/>
      <w:bookmarkStart w:id="1199" w:name="_Toc165173871"/>
      <w:bookmarkStart w:id="1200" w:name="_Toc423423675"/>
      <w:bookmarkStart w:id="1201" w:name="_Toc471979992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D904EF" w:rsidRDefault="004F4D80" w:rsidP="004F4D80">
      <w:pPr>
        <w:pStyle w:val="3"/>
        <w:rPr>
          <w:szCs w:val="24"/>
        </w:rPr>
      </w:pPr>
      <w:bookmarkStart w:id="1202" w:name="_Toc98253946"/>
      <w:bookmarkStart w:id="1203" w:name="_Toc157248198"/>
      <w:bookmarkStart w:id="1204" w:name="_Toc157496567"/>
      <w:bookmarkStart w:id="1205" w:name="_Toc158206106"/>
      <w:bookmarkStart w:id="1206" w:name="_Toc164057791"/>
      <w:bookmarkStart w:id="1207" w:name="_Toc164137141"/>
      <w:bookmarkStart w:id="1208" w:name="_Toc164161301"/>
      <w:bookmarkStart w:id="1209" w:name="_Toc165173872"/>
      <w:bookmarkStart w:id="1210" w:name="_Toc439170696"/>
      <w:bookmarkStart w:id="1211" w:name="_Toc439172798"/>
      <w:bookmarkStart w:id="1212" w:name="_Toc439173242"/>
      <w:bookmarkStart w:id="1213" w:name="_Toc439238238"/>
      <w:bookmarkStart w:id="1214" w:name="_Toc439252785"/>
      <w:bookmarkStart w:id="1215" w:name="_Toc439323759"/>
      <w:bookmarkStart w:id="1216" w:name="_Toc440361396"/>
      <w:bookmarkStart w:id="1217" w:name="_Toc440376278"/>
      <w:bookmarkStart w:id="1218" w:name="_Toc440382536"/>
      <w:bookmarkStart w:id="1219" w:name="_Toc440447206"/>
      <w:bookmarkStart w:id="1220" w:name="_Toc440632367"/>
      <w:bookmarkStart w:id="1221" w:name="_Toc440875139"/>
      <w:bookmarkStart w:id="1222" w:name="_Toc441131126"/>
      <w:bookmarkStart w:id="1223" w:name="_Toc465774649"/>
      <w:bookmarkStart w:id="1224" w:name="_Toc465848878"/>
      <w:bookmarkStart w:id="1225" w:name="_Toc468876198"/>
      <w:bookmarkStart w:id="1226" w:name="_Toc469487692"/>
      <w:bookmarkStart w:id="1227" w:name="_Toc471979993"/>
      <w:r w:rsidRPr="00D904EF">
        <w:rPr>
          <w:szCs w:val="24"/>
        </w:rPr>
        <w:t>Форма Справки о материально-технических ресурсах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8" w:name="_Toc98253947"/>
      <w:bookmarkStart w:id="1229" w:name="_Toc157248199"/>
      <w:bookmarkStart w:id="1230" w:name="_Toc157496568"/>
      <w:bookmarkStart w:id="1231" w:name="_Toc158206107"/>
      <w:bookmarkStart w:id="1232" w:name="_Toc164057792"/>
      <w:bookmarkStart w:id="1233" w:name="_Toc164137142"/>
      <w:bookmarkStart w:id="1234" w:name="_Toc164161302"/>
      <w:bookmarkStart w:id="1235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6" w:name="_Toc439170697"/>
      <w:bookmarkStart w:id="1237" w:name="_Toc439172799"/>
      <w:bookmarkStart w:id="1238" w:name="_Toc439173243"/>
      <w:bookmarkStart w:id="1239" w:name="_Toc439238239"/>
      <w:bookmarkStart w:id="1240" w:name="_Toc439252786"/>
      <w:bookmarkStart w:id="1241" w:name="_Toc439323760"/>
      <w:bookmarkStart w:id="1242" w:name="_Toc440361397"/>
      <w:bookmarkStart w:id="1243" w:name="_Toc440376279"/>
      <w:bookmarkStart w:id="1244" w:name="_Toc440382537"/>
      <w:bookmarkStart w:id="1245" w:name="_Toc440447207"/>
      <w:bookmarkStart w:id="1246" w:name="_Toc440632368"/>
      <w:bookmarkStart w:id="1247" w:name="_Toc440875140"/>
      <w:bookmarkStart w:id="1248" w:name="_Toc441131127"/>
      <w:bookmarkStart w:id="1249" w:name="_Toc465774650"/>
      <w:bookmarkStart w:id="1250" w:name="_Toc465848879"/>
      <w:bookmarkStart w:id="1251" w:name="_Toc468876199"/>
      <w:bookmarkStart w:id="1252" w:name="_Toc469487693"/>
      <w:bookmarkStart w:id="1253" w:name="_Toc471979994"/>
      <w:r w:rsidRPr="00D904EF">
        <w:rPr>
          <w:szCs w:val="24"/>
        </w:rPr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4" w:name="_Ref55336398"/>
      <w:bookmarkStart w:id="1255" w:name="_Toc57314678"/>
      <w:bookmarkStart w:id="1256" w:name="_Toc69728992"/>
      <w:bookmarkStart w:id="1257" w:name="_Toc98253948"/>
      <w:bookmarkStart w:id="1258" w:name="_Toc165173874"/>
      <w:bookmarkStart w:id="1259" w:name="_Toc423423676"/>
      <w:bookmarkStart w:id="1260" w:name="_Toc471979995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904EF" w:rsidRDefault="004F4D80" w:rsidP="004F4D80">
      <w:pPr>
        <w:pStyle w:val="3"/>
        <w:rPr>
          <w:szCs w:val="24"/>
        </w:rPr>
      </w:pPr>
      <w:bookmarkStart w:id="1261" w:name="_Toc98253949"/>
      <w:bookmarkStart w:id="1262" w:name="_Toc157248201"/>
      <w:bookmarkStart w:id="1263" w:name="_Toc157496570"/>
      <w:bookmarkStart w:id="1264" w:name="_Toc158206109"/>
      <w:bookmarkStart w:id="1265" w:name="_Toc164057794"/>
      <w:bookmarkStart w:id="1266" w:name="_Toc164137144"/>
      <w:bookmarkStart w:id="1267" w:name="_Toc164161304"/>
      <w:bookmarkStart w:id="1268" w:name="_Toc165173875"/>
      <w:bookmarkStart w:id="1269" w:name="_Toc439170699"/>
      <w:bookmarkStart w:id="1270" w:name="_Toc439172801"/>
      <w:bookmarkStart w:id="1271" w:name="_Toc439173245"/>
      <w:bookmarkStart w:id="1272" w:name="_Toc439238241"/>
      <w:bookmarkStart w:id="1273" w:name="_Toc439252788"/>
      <w:bookmarkStart w:id="1274" w:name="_Toc439323762"/>
      <w:bookmarkStart w:id="1275" w:name="_Toc440361399"/>
      <w:bookmarkStart w:id="1276" w:name="_Toc440376281"/>
      <w:bookmarkStart w:id="1277" w:name="_Toc440382539"/>
      <w:bookmarkStart w:id="1278" w:name="_Toc440447209"/>
      <w:bookmarkStart w:id="1279" w:name="_Toc440632370"/>
      <w:bookmarkStart w:id="1280" w:name="_Toc440875142"/>
      <w:bookmarkStart w:id="1281" w:name="_Toc441131129"/>
      <w:bookmarkStart w:id="1282" w:name="_Toc465774652"/>
      <w:bookmarkStart w:id="1283" w:name="_Toc465848881"/>
      <w:bookmarkStart w:id="1284" w:name="_Toc468876201"/>
      <w:bookmarkStart w:id="1285" w:name="_Toc469487695"/>
      <w:bookmarkStart w:id="1286" w:name="_Toc471979996"/>
      <w:r w:rsidRPr="00D904EF">
        <w:rPr>
          <w:szCs w:val="24"/>
        </w:rPr>
        <w:t>Форма Справки о кадровых ресурсах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7" w:name="_Toc98253950"/>
      <w:bookmarkStart w:id="1288" w:name="_Toc157248202"/>
      <w:bookmarkStart w:id="1289" w:name="_Toc157496571"/>
      <w:bookmarkStart w:id="1290" w:name="_Toc158206110"/>
      <w:bookmarkStart w:id="1291" w:name="_Toc164057795"/>
      <w:bookmarkStart w:id="1292" w:name="_Toc164137145"/>
      <w:bookmarkStart w:id="1293" w:name="_Toc164161305"/>
      <w:bookmarkStart w:id="129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5" w:name="_Toc439170700"/>
      <w:bookmarkStart w:id="1296" w:name="_Toc439172802"/>
      <w:bookmarkStart w:id="1297" w:name="_Toc439173246"/>
      <w:bookmarkStart w:id="1298" w:name="_Toc439238242"/>
      <w:bookmarkStart w:id="1299" w:name="_Toc439252789"/>
      <w:bookmarkStart w:id="1300" w:name="_Toc439323763"/>
      <w:bookmarkStart w:id="1301" w:name="_Toc440361400"/>
      <w:bookmarkStart w:id="1302" w:name="_Toc440376282"/>
      <w:bookmarkStart w:id="1303" w:name="_Toc440382540"/>
      <w:bookmarkStart w:id="1304" w:name="_Toc440447210"/>
      <w:bookmarkStart w:id="1305" w:name="_Toc440632371"/>
      <w:bookmarkStart w:id="1306" w:name="_Toc440875143"/>
      <w:bookmarkStart w:id="1307" w:name="_Toc441131130"/>
      <w:bookmarkStart w:id="1308" w:name="_Toc465774653"/>
      <w:bookmarkStart w:id="1309" w:name="_Toc465848882"/>
      <w:bookmarkStart w:id="1310" w:name="_Toc468876202"/>
      <w:bookmarkStart w:id="1311" w:name="_Toc469487696"/>
      <w:bookmarkStart w:id="1312" w:name="_Toc471979997"/>
      <w:r w:rsidRPr="00D904EF">
        <w:rPr>
          <w:szCs w:val="24"/>
        </w:rPr>
        <w:t>Инструкции по заполнению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3" w:name="_Toc165173881"/>
      <w:bookmarkStart w:id="1314" w:name="_Ref194749267"/>
      <w:bookmarkStart w:id="1315" w:name="_Toc423423677"/>
      <w:bookmarkStart w:id="1316" w:name="_Ref440271993"/>
      <w:bookmarkStart w:id="1317" w:name="_Ref440274659"/>
      <w:bookmarkStart w:id="1318" w:name="_Toc471979998"/>
      <w:bookmarkStart w:id="1319" w:name="_Ref90381523"/>
      <w:bookmarkStart w:id="1320" w:name="_Toc90385124"/>
      <w:bookmarkStart w:id="1321" w:name="_Ref96861029"/>
      <w:bookmarkStart w:id="1322" w:name="_Toc97651410"/>
      <w:bookmarkStart w:id="132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3"/>
      <w:bookmarkEnd w:id="1314"/>
      <w:bookmarkEnd w:id="1315"/>
      <w:bookmarkEnd w:id="1316"/>
      <w:bookmarkEnd w:id="1317"/>
      <w:bookmarkEnd w:id="1318"/>
    </w:p>
    <w:p w:rsidR="004F4D80" w:rsidRPr="00D904EF" w:rsidRDefault="004F4D80" w:rsidP="004F4D80">
      <w:pPr>
        <w:pStyle w:val="3"/>
        <w:rPr>
          <w:szCs w:val="24"/>
        </w:rPr>
      </w:pPr>
      <w:bookmarkStart w:id="1324" w:name="_Toc97651411"/>
      <w:bookmarkStart w:id="1325" w:name="_Toc98253956"/>
      <w:bookmarkStart w:id="1326" w:name="_Toc157248208"/>
      <w:bookmarkStart w:id="1327" w:name="_Toc157496577"/>
      <w:bookmarkStart w:id="1328" w:name="_Toc158206116"/>
      <w:bookmarkStart w:id="1329" w:name="_Toc164057801"/>
      <w:bookmarkStart w:id="1330" w:name="_Toc164137151"/>
      <w:bookmarkStart w:id="1331" w:name="_Toc164161311"/>
      <w:bookmarkStart w:id="1332" w:name="_Toc165173882"/>
      <w:bookmarkStart w:id="1333" w:name="_Toc439170702"/>
      <w:bookmarkStart w:id="1334" w:name="_Toc439172804"/>
      <w:bookmarkStart w:id="1335" w:name="_Toc439173248"/>
      <w:bookmarkStart w:id="1336" w:name="_Toc439238244"/>
      <w:bookmarkStart w:id="1337" w:name="_Toc439252791"/>
      <w:bookmarkStart w:id="1338" w:name="_Toc439323765"/>
      <w:bookmarkStart w:id="1339" w:name="_Toc440361402"/>
      <w:bookmarkStart w:id="1340" w:name="_Toc440376284"/>
      <w:bookmarkStart w:id="1341" w:name="_Toc440382542"/>
      <w:bookmarkStart w:id="1342" w:name="_Toc440447212"/>
      <w:bookmarkStart w:id="1343" w:name="_Toc440632373"/>
      <w:bookmarkStart w:id="1344" w:name="_Toc440875145"/>
      <w:bookmarkStart w:id="1345" w:name="_Toc441131132"/>
      <w:bookmarkStart w:id="1346" w:name="_Toc465774655"/>
      <w:bookmarkStart w:id="1347" w:name="_Toc465848884"/>
      <w:bookmarkStart w:id="1348" w:name="_Toc468876204"/>
      <w:bookmarkStart w:id="1349" w:name="_Toc469487698"/>
      <w:bookmarkStart w:id="1350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1" w:name="_Toc97651412"/>
      <w:bookmarkStart w:id="1352" w:name="_Toc98253957"/>
      <w:bookmarkStart w:id="1353" w:name="_Toc157248209"/>
      <w:bookmarkStart w:id="1354" w:name="_Toc157496578"/>
      <w:bookmarkStart w:id="1355" w:name="_Toc158206117"/>
      <w:bookmarkStart w:id="1356" w:name="_Toc164057802"/>
      <w:bookmarkStart w:id="1357" w:name="_Toc164137152"/>
      <w:bookmarkStart w:id="1358" w:name="_Toc164161312"/>
      <w:bookmarkStart w:id="135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3"/>
      <w:bookmarkStart w:id="1361" w:name="_Toc439172805"/>
      <w:bookmarkStart w:id="1362" w:name="_Toc439173249"/>
      <w:bookmarkStart w:id="1363" w:name="_Toc439238245"/>
      <w:bookmarkStart w:id="1364" w:name="_Toc439252792"/>
      <w:bookmarkStart w:id="1365" w:name="_Toc439323766"/>
      <w:bookmarkStart w:id="1366" w:name="_Toc440361403"/>
      <w:bookmarkStart w:id="1367" w:name="_Toc440376285"/>
      <w:bookmarkStart w:id="1368" w:name="_Toc440382543"/>
      <w:bookmarkStart w:id="1369" w:name="_Toc440447213"/>
      <w:bookmarkStart w:id="1370" w:name="_Toc440632374"/>
      <w:bookmarkStart w:id="1371" w:name="_Toc440875146"/>
      <w:bookmarkStart w:id="1372" w:name="_Toc441131133"/>
      <w:bookmarkStart w:id="1373" w:name="_Toc465774656"/>
      <w:bookmarkStart w:id="1374" w:name="_Toc465848885"/>
      <w:bookmarkStart w:id="1375" w:name="_Toc468876205"/>
      <w:bookmarkStart w:id="1376" w:name="_Toc469487699"/>
      <w:bookmarkStart w:id="1377" w:name="_Toc471980000"/>
      <w:r w:rsidRPr="00D904EF">
        <w:rPr>
          <w:szCs w:val="24"/>
        </w:rPr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9"/>
    <w:bookmarkEnd w:id="1320"/>
    <w:bookmarkEnd w:id="1321"/>
    <w:bookmarkEnd w:id="1322"/>
    <w:bookmarkEnd w:id="132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8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9" w:name="_Toc423423680"/>
      <w:bookmarkStart w:id="1380" w:name="_Ref440272035"/>
      <w:bookmarkStart w:id="1381" w:name="_Ref440274733"/>
      <w:bookmarkStart w:id="1382" w:name="_Ref444181467"/>
      <w:bookmarkStart w:id="1383" w:name="_Toc471980001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8"/>
      <w:bookmarkEnd w:id="1379"/>
      <w:bookmarkEnd w:id="1380"/>
      <w:bookmarkEnd w:id="1381"/>
      <w:bookmarkEnd w:id="1382"/>
      <w:bookmarkEnd w:id="1383"/>
    </w:p>
    <w:p w:rsidR="004F4D80" w:rsidRPr="00E87023" w:rsidRDefault="004F4D80" w:rsidP="004F4D80">
      <w:pPr>
        <w:pStyle w:val="3"/>
        <w:rPr>
          <w:sz w:val="22"/>
        </w:rPr>
      </w:pPr>
      <w:bookmarkStart w:id="1384" w:name="_Toc343690584"/>
      <w:bookmarkStart w:id="1385" w:name="_Toc372294428"/>
      <w:bookmarkStart w:id="1386" w:name="_Toc379288896"/>
      <w:bookmarkStart w:id="1387" w:name="_Toc384734780"/>
      <w:bookmarkStart w:id="1388" w:name="_Toc396984078"/>
      <w:bookmarkStart w:id="1389" w:name="_Toc423423681"/>
      <w:bookmarkStart w:id="1390" w:name="_Toc439170710"/>
      <w:bookmarkStart w:id="1391" w:name="_Toc439172812"/>
      <w:bookmarkStart w:id="1392" w:name="_Toc439173253"/>
      <w:bookmarkStart w:id="1393" w:name="_Toc439238249"/>
      <w:bookmarkStart w:id="1394" w:name="_Toc439252796"/>
      <w:bookmarkStart w:id="1395" w:name="_Toc439323770"/>
      <w:bookmarkStart w:id="1396" w:name="_Toc440361405"/>
      <w:bookmarkStart w:id="1397" w:name="_Toc440376287"/>
      <w:bookmarkStart w:id="1398" w:name="_Toc440382545"/>
      <w:bookmarkStart w:id="1399" w:name="_Toc440447215"/>
      <w:bookmarkStart w:id="1400" w:name="_Toc440632376"/>
      <w:bookmarkStart w:id="1401" w:name="_Toc440875148"/>
      <w:bookmarkStart w:id="1402" w:name="_Toc441131135"/>
      <w:bookmarkStart w:id="1403" w:name="_Toc465774658"/>
      <w:bookmarkStart w:id="1404" w:name="_Toc465848887"/>
      <w:bookmarkStart w:id="1405" w:name="_Toc468876207"/>
      <w:bookmarkStart w:id="1406" w:name="_Toc469487701"/>
      <w:bookmarkStart w:id="1407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физ.лиц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8" w:name="_Toc343690585"/>
      <w:bookmarkStart w:id="1409" w:name="_Toc372294429"/>
      <w:bookmarkStart w:id="1410" w:name="_Toc379288897"/>
      <w:bookmarkStart w:id="1411" w:name="_Toc384734781"/>
      <w:bookmarkStart w:id="1412" w:name="_Toc396984079"/>
      <w:bookmarkStart w:id="1413" w:name="_Toc423423682"/>
      <w:bookmarkStart w:id="1414" w:name="_Toc439170711"/>
      <w:bookmarkStart w:id="1415" w:name="_Toc439172813"/>
      <w:bookmarkStart w:id="1416" w:name="_Toc439173254"/>
      <w:bookmarkStart w:id="1417" w:name="_Toc439238250"/>
      <w:bookmarkStart w:id="1418" w:name="_Toc439252797"/>
      <w:bookmarkStart w:id="1419" w:name="_Toc439323771"/>
      <w:bookmarkStart w:id="1420" w:name="_Toc440361406"/>
      <w:bookmarkStart w:id="1421" w:name="_Toc440376288"/>
      <w:bookmarkStart w:id="1422" w:name="_Toc440382546"/>
      <w:bookmarkStart w:id="1423" w:name="_Toc440447216"/>
      <w:bookmarkStart w:id="1424" w:name="_Toc440632377"/>
      <w:bookmarkStart w:id="1425" w:name="_Toc440875149"/>
      <w:bookmarkStart w:id="1426" w:name="_Toc441131136"/>
      <w:bookmarkStart w:id="1427" w:name="_Toc465774659"/>
      <w:bookmarkStart w:id="1428" w:name="_Toc465848888"/>
      <w:bookmarkStart w:id="1429" w:name="_Toc468876208"/>
      <w:bookmarkStart w:id="1430" w:name="_Toc469487702"/>
      <w:bookmarkStart w:id="1431" w:name="_Toc471980003"/>
      <w:r w:rsidRPr="00D27071">
        <w:rPr>
          <w:szCs w:val="24"/>
        </w:rPr>
        <w:t>Инструкции по заполнению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2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3" w:name="_Toc423423683"/>
      <w:bookmarkStart w:id="1434" w:name="_Ref440272051"/>
      <w:bookmarkStart w:id="1435" w:name="_Ref440274744"/>
      <w:bookmarkStart w:id="1436" w:name="_Toc471980004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2"/>
      <w:bookmarkEnd w:id="1433"/>
      <w:bookmarkEnd w:id="1434"/>
      <w:bookmarkEnd w:id="1435"/>
      <w:bookmarkEnd w:id="1436"/>
    </w:p>
    <w:p w:rsidR="004F4D80" w:rsidRPr="00AE1D21" w:rsidRDefault="004F4D80" w:rsidP="004F4D80">
      <w:pPr>
        <w:pStyle w:val="3"/>
        <w:rPr>
          <w:szCs w:val="24"/>
        </w:rPr>
      </w:pPr>
      <w:bookmarkStart w:id="1437" w:name="_Toc343690587"/>
      <w:bookmarkStart w:id="1438" w:name="_Toc372294431"/>
      <w:bookmarkStart w:id="1439" w:name="_Toc379288899"/>
      <w:bookmarkStart w:id="1440" w:name="_Toc384734783"/>
      <w:bookmarkStart w:id="1441" w:name="_Toc396984081"/>
      <w:bookmarkStart w:id="1442" w:name="_Toc423423684"/>
      <w:bookmarkStart w:id="1443" w:name="_Toc439170713"/>
      <w:bookmarkStart w:id="1444" w:name="_Toc439172815"/>
      <w:bookmarkStart w:id="1445" w:name="_Toc439173256"/>
      <w:bookmarkStart w:id="1446" w:name="_Toc439238252"/>
      <w:bookmarkStart w:id="1447" w:name="_Toc439252799"/>
      <w:bookmarkStart w:id="1448" w:name="_Toc439323773"/>
      <w:bookmarkStart w:id="1449" w:name="_Toc440361408"/>
      <w:bookmarkStart w:id="1450" w:name="_Toc440376290"/>
      <w:bookmarkStart w:id="1451" w:name="_Toc440382548"/>
      <w:bookmarkStart w:id="1452" w:name="_Toc440447218"/>
      <w:bookmarkStart w:id="1453" w:name="_Toc440632379"/>
      <w:bookmarkStart w:id="1454" w:name="_Toc440875151"/>
      <w:bookmarkStart w:id="1455" w:name="_Toc441131138"/>
      <w:bookmarkStart w:id="1456" w:name="_Toc465774661"/>
      <w:bookmarkStart w:id="1457" w:name="_Toc465848890"/>
      <w:bookmarkStart w:id="1458" w:name="_Toc468876210"/>
      <w:bookmarkStart w:id="1459" w:name="_Toc469487704"/>
      <w:bookmarkStart w:id="1460" w:name="_Toc471980005"/>
      <w:r w:rsidRPr="008C4223">
        <w:rPr>
          <w:szCs w:val="24"/>
        </w:rPr>
        <w:t xml:space="preserve">Форма 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r w:rsidR="000D70B6" w:rsidRPr="00AE1D21">
        <w:rPr>
          <w:szCs w:val="24"/>
        </w:rPr>
        <w:t>Согласия на обработку персональных данных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1" w:name="_Toc439252801"/>
      <w:bookmarkStart w:id="1462" w:name="_Toc439323774"/>
      <w:bookmarkStart w:id="1463" w:name="_Toc440361409"/>
      <w:bookmarkStart w:id="1464" w:name="_Toc440376291"/>
      <w:bookmarkStart w:id="1465" w:name="_Toc440382549"/>
      <w:bookmarkStart w:id="1466" w:name="_Toc440447219"/>
      <w:bookmarkStart w:id="1467" w:name="_Toc440632380"/>
      <w:bookmarkStart w:id="1468" w:name="_Toc440875152"/>
      <w:bookmarkStart w:id="1469" w:name="_Toc441131139"/>
      <w:bookmarkStart w:id="1470" w:name="_Toc465774662"/>
      <w:bookmarkStart w:id="1471" w:name="_Toc465848891"/>
      <w:bookmarkStart w:id="1472" w:name="_Toc468876211"/>
      <w:bookmarkStart w:id="1473" w:name="_Toc469487705"/>
      <w:bookmarkStart w:id="1474" w:name="_Toc471980006"/>
      <w:r w:rsidRPr="00AE1D21">
        <w:rPr>
          <w:szCs w:val="24"/>
        </w:rPr>
        <w:t>Инструкции по заполнению</w:t>
      </w:r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5" w:name="_Toc461808970"/>
      <w:bookmarkStart w:id="1476" w:name="_Toc464120680"/>
      <w:bookmarkStart w:id="1477" w:name="_Toc465774663"/>
      <w:bookmarkStart w:id="1478" w:name="_Toc465848892"/>
      <w:bookmarkStart w:id="1479" w:name="_Toc468876212"/>
      <w:bookmarkStart w:id="1480" w:name="_Toc469487706"/>
      <w:bookmarkStart w:id="1481" w:name="_Toc471980007"/>
      <w:r w:rsidRPr="00AE1D21">
        <w:rPr>
          <w:szCs w:val="24"/>
        </w:rPr>
        <w:t>Форма Согласия на обработку персональных данных</w:t>
      </w:r>
      <w:bookmarkEnd w:id="1475"/>
      <w:bookmarkEnd w:id="1476"/>
      <w:bookmarkEnd w:id="1477"/>
      <w:bookmarkEnd w:id="1478"/>
      <w:bookmarkEnd w:id="1479"/>
      <w:bookmarkEnd w:id="1480"/>
      <w:bookmarkEnd w:id="1481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2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2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3" w:name="_Toc461808972"/>
      <w:bookmarkStart w:id="1484" w:name="_Toc464120681"/>
      <w:bookmarkStart w:id="1485" w:name="_Toc465774664"/>
      <w:bookmarkStart w:id="1486" w:name="_Toc465848893"/>
      <w:bookmarkStart w:id="1487" w:name="_Toc468876213"/>
      <w:bookmarkStart w:id="1488" w:name="_Toc469487707"/>
      <w:bookmarkStart w:id="1489" w:name="_Toc471980008"/>
      <w:r w:rsidRPr="00AE1D21">
        <w:rPr>
          <w:szCs w:val="24"/>
        </w:rPr>
        <w:t>Инструкции по заполнению</w:t>
      </w:r>
      <w:bookmarkEnd w:id="1483"/>
      <w:bookmarkEnd w:id="1484"/>
      <w:bookmarkEnd w:id="1485"/>
      <w:bookmarkEnd w:id="1486"/>
      <w:bookmarkEnd w:id="1487"/>
      <w:bookmarkEnd w:id="1488"/>
      <w:bookmarkEnd w:id="148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0" w:name="_Ref440272256"/>
      <w:bookmarkStart w:id="1491" w:name="_Ref440272678"/>
      <w:bookmarkStart w:id="1492" w:name="_Ref440274944"/>
      <w:bookmarkStart w:id="1493" w:name="_Toc471980009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490"/>
      <w:bookmarkEnd w:id="1491"/>
      <w:bookmarkEnd w:id="1492"/>
      <w:bookmarkEnd w:id="1493"/>
    </w:p>
    <w:p w:rsidR="007A6A39" w:rsidRPr="007A6A39" w:rsidRDefault="007A6A39" w:rsidP="007A6A39">
      <w:pPr>
        <w:pStyle w:val="3"/>
        <w:rPr>
          <w:szCs w:val="24"/>
        </w:rPr>
      </w:pPr>
      <w:bookmarkStart w:id="1494" w:name="_Toc439170715"/>
      <w:bookmarkStart w:id="1495" w:name="_Toc439172817"/>
      <w:bookmarkStart w:id="1496" w:name="_Toc439173259"/>
      <w:bookmarkStart w:id="1497" w:name="_Toc439238255"/>
      <w:bookmarkStart w:id="1498" w:name="_Toc439252803"/>
      <w:bookmarkStart w:id="1499" w:name="_Toc439323776"/>
      <w:bookmarkStart w:id="1500" w:name="_Toc440361411"/>
      <w:bookmarkStart w:id="1501" w:name="_Toc440376293"/>
      <w:bookmarkStart w:id="1502" w:name="_Toc440382551"/>
      <w:bookmarkStart w:id="1503" w:name="_Toc440447221"/>
      <w:bookmarkStart w:id="1504" w:name="_Toc440632382"/>
      <w:bookmarkStart w:id="1505" w:name="_Toc440875154"/>
      <w:bookmarkStart w:id="1506" w:name="_Toc441131141"/>
      <w:bookmarkStart w:id="1507" w:name="_Toc465774666"/>
      <w:bookmarkStart w:id="1508" w:name="_Toc465848895"/>
      <w:bookmarkStart w:id="1509" w:name="_Toc468876215"/>
      <w:bookmarkStart w:id="1510" w:name="_Toc469487709"/>
      <w:bookmarkStart w:id="1511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2" w:name="_Toc439170716"/>
      <w:bookmarkStart w:id="1513" w:name="_Toc439172818"/>
      <w:bookmarkStart w:id="1514" w:name="_Toc439173260"/>
      <w:bookmarkStart w:id="1515" w:name="_Toc439238256"/>
      <w:bookmarkStart w:id="1516" w:name="_Toc439252804"/>
      <w:bookmarkStart w:id="1517" w:name="_Toc439323777"/>
      <w:bookmarkStart w:id="1518" w:name="_Toc440361412"/>
      <w:bookmarkStart w:id="1519" w:name="_Toc440376294"/>
      <w:bookmarkStart w:id="1520" w:name="_Toc440382552"/>
      <w:bookmarkStart w:id="1521" w:name="_Toc440447222"/>
      <w:bookmarkStart w:id="1522" w:name="_Toc440632383"/>
      <w:bookmarkStart w:id="1523" w:name="_Toc440875155"/>
      <w:bookmarkStart w:id="1524" w:name="_Toc441131142"/>
      <w:bookmarkStart w:id="1525" w:name="_Toc465774667"/>
      <w:bookmarkStart w:id="1526" w:name="_Toc465848896"/>
      <w:bookmarkStart w:id="1527" w:name="_Toc468876216"/>
      <w:bookmarkStart w:id="1528" w:name="_Toc469487710"/>
      <w:bookmarkStart w:id="1529" w:name="_Toc471980011"/>
      <w:r w:rsidRPr="007857E5">
        <w:rPr>
          <w:szCs w:val="24"/>
        </w:rPr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0" w:name="_Ref465847449"/>
      <w:bookmarkStart w:id="1531" w:name="_Ref465847748"/>
      <w:bookmarkStart w:id="1532" w:name="_Ref465847768"/>
      <w:bookmarkStart w:id="1533" w:name="_Toc471980012"/>
      <w:r w:rsidRPr="00AE1D21">
        <w:t>Расписка  сдачи-приемки соглашения о неустойке (форма 15)</w:t>
      </w:r>
      <w:bookmarkEnd w:id="1530"/>
      <w:bookmarkEnd w:id="1531"/>
      <w:bookmarkEnd w:id="1532"/>
      <w:bookmarkEnd w:id="1533"/>
    </w:p>
    <w:p w:rsidR="00AF12BB" w:rsidRPr="00CC5A3A" w:rsidRDefault="00AF12BB" w:rsidP="00AF12BB">
      <w:pPr>
        <w:pStyle w:val="3"/>
        <w:rPr>
          <w:szCs w:val="24"/>
        </w:rPr>
      </w:pPr>
      <w:bookmarkStart w:id="1534" w:name="_Toc465774669"/>
      <w:bookmarkStart w:id="1535" w:name="_Toc465848898"/>
      <w:bookmarkStart w:id="1536" w:name="_Toc468876218"/>
      <w:bookmarkStart w:id="1537" w:name="_Toc469487712"/>
      <w:bookmarkStart w:id="1538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4"/>
      <w:bookmarkEnd w:id="1535"/>
      <w:bookmarkEnd w:id="1536"/>
      <w:bookmarkEnd w:id="1537"/>
      <w:bookmarkEnd w:id="153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9" w:name="_Toc465774670"/>
      <w:bookmarkStart w:id="1540" w:name="_Toc465848899"/>
      <w:bookmarkStart w:id="1541" w:name="_Toc468876219"/>
      <w:bookmarkStart w:id="1542" w:name="_Toc469487713"/>
      <w:bookmarkStart w:id="1543" w:name="_Toc471980014"/>
      <w:r w:rsidRPr="00CC5A3A">
        <w:rPr>
          <w:szCs w:val="24"/>
        </w:rPr>
        <w:t>Инструкции по заполнению</w:t>
      </w:r>
      <w:bookmarkEnd w:id="1539"/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4" w:name="_Ref440272274"/>
      <w:bookmarkStart w:id="1545" w:name="_Ref440274756"/>
      <w:bookmarkStart w:id="1546" w:name="_Toc471980015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4"/>
      <w:bookmarkEnd w:id="1545"/>
      <w:bookmarkEnd w:id="1546"/>
    </w:p>
    <w:p w:rsidR="007857E5" w:rsidRPr="00AE1D21" w:rsidRDefault="007857E5" w:rsidP="007857E5">
      <w:pPr>
        <w:pStyle w:val="3"/>
        <w:rPr>
          <w:szCs w:val="24"/>
        </w:rPr>
      </w:pPr>
      <w:bookmarkStart w:id="1547" w:name="_Toc439170718"/>
      <w:bookmarkStart w:id="1548" w:name="_Toc439172820"/>
      <w:bookmarkStart w:id="1549" w:name="_Toc439173262"/>
      <w:bookmarkStart w:id="1550" w:name="_Toc439238258"/>
      <w:bookmarkStart w:id="1551" w:name="_Toc439252806"/>
      <w:bookmarkStart w:id="1552" w:name="_Toc439323779"/>
      <w:bookmarkStart w:id="1553" w:name="_Toc440361414"/>
      <w:bookmarkStart w:id="1554" w:name="_Toc440376296"/>
      <w:bookmarkStart w:id="1555" w:name="_Toc440382554"/>
      <w:bookmarkStart w:id="1556" w:name="_Toc440447224"/>
      <w:bookmarkStart w:id="1557" w:name="_Toc440632385"/>
      <w:bookmarkStart w:id="1558" w:name="_Toc440875157"/>
      <w:bookmarkStart w:id="1559" w:name="_Toc441131144"/>
      <w:bookmarkStart w:id="1560" w:name="_Toc465774672"/>
      <w:bookmarkStart w:id="1561" w:name="_Toc465848901"/>
      <w:bookmarkStart w:id="1562" w:name="_Toc468876221"/>
      <w:bookmarkStart w:id="1563" w:name="_Toc469487715"/>
      <w:bookmarkStart w:id="1564" w:name="_Toc471980016"/>
      <w:r w:rsidRPr="00AE1D21">
        <w:rPr>
          <w:szCs w:val="24"/>
        </w:rPr>
        <w:t xml:space="preserve">Форма </w:t>
      </w:r>
      <w:bookmarkEnd w:id="154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5" w:name="_Toc300142269"/>
      <w:bookmarkStart w:id="1566" w:name="_Toc309735391"/>
      <w:bookmarkStart w:id="156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6"/>
      <w:bookmarkEnd w:id="156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8" w:name="_Toc439170719"/>
      <w:bookmarkStart w:id="1569" w:name="_Toc439172821"/>
      <w:bookmarkStart w:id="1570" w:name="_Toc439173263"/>
      <w:bookmarkStart w:id="1571" w:name="_Toc439238259"/>
      <w:bookmarkStart w:id="1572" w:name="_Toc439252807"/>
      <w:bookmarkStart w:id="1573" w:name="_Toc439323780"/>
      <w:bookmarkStart w:id="1574" w:name="_Toc440361415"/>
      <w:bookmarkStart w:id="1575" w:name="_Toc440376297"/>
      <w:bookmarkStart w:id="1576" w:name="_Toc440382555"/>
      <w:bookmarkStart w:id="1577" w:name="_Toc440447225"/>
      <w:bookmarkStart w:id="1578" w:name="_Toc440632386"/>
      <w:bookmarkStart w:id="1579" w:name="_Toc440875158"/>
      <w:bookmarkStart w:id="1580" w:name="_Toc441131145"/>
      <w:bookmarkStart w:id="1581" w:name="_Toc465774673"/>
      <w:bookmarkStart w:id="1582" w:name="_Toc465848902"/>
      <w:bookmarkStart w:id="1583" w:name="_Toc468876222"/>
      <w:bookmarkStart w:id="1584" w:name="_Toc469487716"/>
      <w:bookmarkStart w:id="1585" w:name="_Toc471980017"/>
      <w:r w:rsidRPr="007857E5">
        <w:rPr>
          <w:szCs w:val="24"/>
        </w:rPr>
        <w:t>Инструкции по заполнению</w:t>
      </w:r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6" w:name="_Ref93268095"/>
      <w:bookmarkStart w:id="1587" w:name="_Ref93268099"/>
      <w:bookmarkStart w:id="1588" w:name="_Toc98253958"/>
      <w:bookmarkStart w:id="1589" w:name="_Toc165173884"/>
      <w:bookmarkStart w:id="1590" w:name="_Toc423423678"/>
      <w:bookmarkStart w:id="1591" w:name="_Ref440272510"/>
      <w:bookmarkStart w:id="1592" w:name="_Ref440274961"/>
      <w:bookmarkStart w:id="1593" w:name="_Ref90381141"/>
      <w:bookmarkStart w:id="1594" w:name="_Toc90385121"/>
      <w:bookmarkStart w:id="1595" w:name="_Toc98253952"/>
      <w:bookmarkStart w:id="1596" w:name="_Toc165173878"/>
      <w:bookmarkStart w:id="1597" w:name="_Toc423427449"/>
      <w:bookmarkStart w:id="1598" w:name="_Toc471980018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D904EF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61420"/>
      <w:bookmarkStart w:id="1607" w:name="_Toc440376302"/>
      <w:bookmarkStart w:id="1608" w:name="_Toc440382560"/>
      <w:bookmarkStart w:id="1609" w:name="_Toc440447230"/>
      <w:bookmarkStart w:id="1610" w:name="_Toc440632391"/>
      <w:bookmarkStart w:id="1611" w:name="_Toc440875160"/>
      <w:bookmarkStart w:id="1612" w:name="_Toc441131147"/>
      <w:bookmarkStart w:id="1613" w:name="_Toc465774675"/>
      <w:bookmarkStart w:id="1614" w:name="_Toc465848904"/>
      <w:bookmarkStart w:id="1615" w:name="_Toc468876224"/>
      <w:bookmarkStart w:id="1616" w:name="_Toc469487718"/>
      <w:bookmarkStart w:id="1617" w:name="_Toc471980019"/>
      <w:r w:rsidRPr="00D904EF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61421"/>
      <w:bookmarkStart w:id="1634" w:name="_Toc440376303"/>
      <w:bookmarkStart w:id="1635" w:name="_Toc440382561"/>
      <w:bookmarkStart w:id="1636" w:name="_Toc440447231"/>
      <w:bookmarkStart w:id="1637" w:name="_Toc440632392"/>
      <w:bookmarkStart w:id="1638" w:name="_Toc440875161"/>
      <w:bookmarkStart w:id="1639" w:name="_Toc441131148"/>
      <w:bookmarkStart w:id="1640" w:name="_Toc465774676"/>
      <w:bookmarkStart w:id="1641" w:name="_Toc465848905"/>
      <w:bookmarkStart w:id="1642" w:name="_Toc468876225"/>
      <w:bookmarkStart w:id="1643" w:name="_Toc469487719"/>
      <w:bookmarkStart w:id="1644" w:name="_Toc471980020"/>
      <w:r w:rsidRPr="00D904EF">
        <w:rPr>
          <w:szCs w:val="24"/>
        </w:rPr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71980021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6227"/>
      <w:bookmarkStart w:id="1657" w:name="_Toc469487721"/>
      <w:bookmarkStart w:id="1658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9" w:name="_Toc440376306"/>
      <w:bookmarkStart w:id="1660" w:name="_Toc440382564"/>
      <w:bookmarkStart w:id="1661" w:name="_Toc440447234"/>
      <w:bookmarkStart w:id="1662" w:name="_Toc440632395"/>
      <w:bookmarkStart w:id="1663" w:name="_Toc440875164"/>
      <w:bookmarkStart w:id="1664" w:name="_Toc441131151"/>
      <w:bookmarkStart w:id="1665" w:name="_Toc465774679"/>
      <w:bookmarkStart w:id="1666" w:name="_Toc465848908"/>
      <w:bookmarkStart w:id="1667" w:name="_Toc468876228"/>
      <w:bookmarkStart w:id="1668" w:name="_Toc469487722"/>
      <w:bookmarkStart w:id="1669" w:name="_Toc471980023"/>
      <w:r w:rsidRPr="00D904EF">
        <w:rPr>
          <w:szCs w:val="24"/>
        </w:rPr>
        <w:t>Инструкции по заполнению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E2" w:rsidRDefault="00CB1DE2">
      <w:pPr>
        <w:spacing w:line="240" w:lineRule="auto"/>
      </w:pPr>
      <w:r>
        <w:separator/>
      </w:r>
    </w:p>
  </w:endnote>
  <w:endnote w:type="continuationSeparator" w:id="0">
    <w:p w:rsidR="00CB1DE2" w:rsidRDefault="00CB1DE2">
      <w:pPr>
        <w:spacing w:line="240" w:lineRule="auto"/>
      </w:pPr>
      <w:r>
        <w:continuationSeparator/>
      </w:r>
    </w:p>
  </w:endnote>
  <w:endnote w:id="1">
    <w:p w:rsidR="009D5917" w:rsidRDefault="009D5917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5917" w:rsidRDefault="009D591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Pr="00FA0376" w:rsidRDefault="009D5917" w:rsidP="00D21DE9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F0E4E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D5917" w:rsidRPr="00D21DE9" w:rsidRDefault="009D5917" w:rsidP="009D5917">
    <w:pPr>
      <w:pStyle w:val="aff2"/>
      <w:jc w:val="center"/>
    </w:pPr>
    <w:r w:rsidRPr="0087245C">
      <w:rPr>
        <w:sz w:val="18"/>
        <w:szCs w:val="18"/>
      </w:rPr>
      <w:t xml:space="preserve">Открытый запрос предложений на право заключения Договора </w:t>
    </w:r>
    <w:r w:rsidRPr="009D5917">
      <w:rPr>
        <w:sz w:val="18"/>
        <w:szCs w:val="18"/>
      </w:rPr>
      <w:t>оказания услуг по техническому обслуживанию автотранспортной техники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E2" w:rsidRDefault="00CB1DE2">
      <w:pPr>
        <w:spacing w:line="240" w:lineRule="auto"/>
      </w:pPr>
      <w:r>
        <w:separator/>
      </w:r>
    </w:p>
  </w:footnote>
  <w:footnote w:type="continuationSeparator" w:id="0">
    <w:p w:rsidR="00CB1DE2" w:rsidRDefault="00CB1DE2">
      <w:pPr>
        <w:spacing w:line="240" w:lineRule="auto"/>
      </w:pPr>
      <w:r>
        <w:continuationSeparator/>
      </w:r>
    </w:p>
  </w:footnote>
  <w:footnote w:id="1">
    <w:p w:rsidR="009D5917" w:rsidRPr="00B36685" w:rsidRDefault="009D591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D5917" w:rsidRDefault="009D591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D5917" w:rsidRDefault="009D591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D5917" w:rsidRPr="00F83889" w:rsidRDefault="009D591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D5917" w:rsidRPr="00F83889" w:rsidRDefault="009D591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D5917" w:rsidRPr="00F83889" w:rsidRDefault="009D591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D5917" w:rsidRPr="00F83889" w:rsidRDefault="009D591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D5917" w:rsidRDefault="009D591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Pr="00930031" w:rsidRDefault="009D591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17" w:rsidRDefault="009D591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5C75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0E4E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2F42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140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35AE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66DF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17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67D1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1DE2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1DE9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8235AE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35D3-437B-405A-A667-7E155296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28296</Words>
  <Characters>161292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189210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148</cp:revision>
  <cp:lastPrinted>2015-12-29T14:27:00Z</cp:lastPrinted>
  <dcterms:created xsi:type="dcterms:W3CDTF">2016-01-13T12:36:00Z</dcterms:created>
  <dcterms:modified xsi:type="dcterms:W3CDTF">2017-12-01T11:12:00Z</dcterms:modified>
</cp:coreProperties>
</file>