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042C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тел.: +7 (495) 747-92-92,</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D37B9" w:rsidRPr="000D67AD" w:rsidRDefault="007D37B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D37B9" w:rsidRPr="000D67AD" w:rsidRDefault="007D37B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D37B9" w:rsidRPr="000D67AD" w:rsidRDefault="007D37B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D37B9" w:rsidRPr="00235620" w:rsidRDefault="007D37B9"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35620">
                    <w:rPr>
                      <w:rFonts w:ascii="Helios" w:hAnsi="Helios"/>
                      <w:sz w:val="12"/>
                      <w:szCs w:val="12"/>
                      <w:lang w:val="en-US"/>
                    </w:rPr>
                    <w:t>-</w:t>
                  </w:r>
                  <w:r w:rsidRPr="000D67AD">
                    <w:rPr>
                      <w:rFonts w:ascii="Helios" w:hAnsi="Helios"/>
                      <w:sz w:val="12"/>
                      <w:szCs w:val="12"/>
                      <w:lang w:val="en-US"/>
                    </w:rPr>
                    <w:t>mail</w:t>
                  </w:r>
                  <w:proofErr w:type="gramEnd"/>
                  <w:r w:rsidRPr="00235620">
                    <w:rPr>
                      <w:rFonts w:ascii="Helios" w:hAnsi="Helios"/>
                      <w:sz w:val="12"/>
                      <w:szCs w:val="12"/>
                      <w:lang w:val="en-US"/>
                    </w:rPr>
                    <w:t xml:space="preserve">: </w:t>
                  </w:r>
                  <w:hyperlink r:id="rId9" w:history="1">
                    <w:r w:rsidRPr="000D67AD">
                      <w:rPr>
                        <w:rFonts w:ascii="Helios" w:hAnsi="Helios"/>
                        <w:sz w:val="12"/>
                        <w:szCs w:val="12"/>
                        <w:lang w:val="en-US"/>
                      </w:rPr>
                      <w:t>posta</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r w:rsidRPr="00235620">
                    <w:rPr>
                      <w:rFonts w:ascii="Helios" w:hAnsi="Helios"/>
                      <w:sz w:val="12"/>
                      <w:szCs w:val="12"/>
                      <w:lang w:val="en-US"/>
                    </w:rPr>
                    <w:t xml:space="preserve">, </w:t>
                  </w:r>
                  <w:hyperlink r:id="rId10" w:history="1">
                    <w:r w:rsidRPr="000D67AD">
                      <w:rPr>
                        <w:rFonts w:ascii="Helios" w:hAnsi="Helios"/>
                        <w:sz w:val="12"/>
                        <w:szCs w:val="12"/>
                        <w:lang w:val="en-US"/>
                      </w:rPr>
                      <w:t>www</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D37B9" w:rsidRPr="007D37B9" w:rsidRDefault="007D37B9" w:rsidP="007D37B9">
      <w:pPr>
        <w:spacing w:line="240" w:lineRule="auto"/>
        <w:jc w:val="right"/>
        <w:rPr>
          <w:sz w:val="24"/>
          <w:szCs w:val="24"/>
        </w:rPr>
      </w:pPr>
      <w:r w:rsidRPr="007D37B9">
        <w:rPr>
          <w:sz w:val="24"/>
          <w:szCs w:val="24"/>
        </w:rPr>
        <w:t>Начальник управления логистики и МТО</w:t>
      </w:r>
    </w:p>
    <w:p w:rsidR="007D37B9" w:rsidRPr="007D37B9" w:rsidRDefault="007D37B9" w:rsidP="007D37B9">
      <w:pPr>
        <w:spacing w:line="240" w:lineRule="auto"/>
        <w:jc w:val="right"/>
        <w:rPr>
          <w:sz w:val="24"/>
          <w:szCs w:val="24"/>
        </w:rPr>
      </w:pPr>
      <w:r w:rsidRPr="007D37B9">
        <w:rPr>
          <w:sz w:val="24"/>
          <w:szCs w:val="24"/>
        </w:rPr>
        <w:t xml:space="preserve"> филиала ОАО «МРСК Центра» - «Тамбовэнерго»</w:t>
      </w:r>
    </w:p>
    <w:p w:rsidR="007D37B9" w:rsidRPr="007D37B9" w:rsidRDefault="007D37B9" w:rsidP="007D37B9">
      <w:pPr>
        <w:spacing w:line="240" w:lineRule="auto"/>
        <w:jc w:val="right"/>
        <w:rPr>
          <w:sz w:val="24"/>
          <w:szCs w:val="24"/>
        </w:rPr>
      </w:pPr>
    </w:p>
    <w:p w:rsidR="007556FF" w:rsidRPr="00C12FA4" w:rsidRDefault="007D37B9" w:rsidP="007D37B9">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37B9">
        <w:rPr>
          <w:b/>
          <w:sz w:val="24"/>
          <w:szCs w:val="24"/>
        </w:rPr>
        <w:t xml:space="preserve">заключения </w:t>
      </w:r>
      <w:proofErr w:type="gramStart"/>
      <w:r w:rsidR="00366652" w:rsidRPr="007D37B9">
        <w:rPr>
          <w:b/>
          <w:sz w:val="24"/>
          <w:szCs w:val="24"/>
        </w:rPr>
        <w:t>Договоров</w:t>
      </w:r>
      <w:proofErr w:type="gramEnd"/>
      <w:r w:rsidR="00366652" w:rsidRPr="007D37B9">
        <w:rPr>
          <w:b/>
          <w:sz w:val="24"/>
          <w:szCs w:val="24"/>
        </w:rPr>
        <w:t xml:space="preserve"> на оказание услуг </w:t>
      </w:r>
      <w:r w:rsidR="00A953D1" w:rsidRPr="00A953D1">
        <w:rPr>
          <w:b/>
          <w:sz w:val="24"/>
          <w:szCs w:val="24"/>
        </w:rPr>
        <w:t xml:space="preserve">производственного характера (сопровождение ТП) </w:t>
      </w:r>
      <w:r w:rsidR="007D37B9" w:rsidRPr="007D37B9">
        <w:rPr>
          <w:b/>
          <w:sz w:val="24"/>
          <w:szCs w:val="24"/>
        </w:rPr>
        <w:t>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A953D1" w:rsidRDefault="007556FF" w:rsidP="007556FF">
      <w:pPr>
        <w:spacing w:line="240" w:lineRule="auto"/>
        <w:ind w:firstLine="0"/>
        <w:jc w:val="center"/>
        <w:rPr>
          <w:sz w:val="24"/>
          <w:szCs w:val="24"/>
        </w:rPr>
      </w:pPr>
      <w:r w:rsidRPr="00C12FA4">
        <w:rPr>
          <w:sz w:val="24"/>
          <w:szCs w:val="24"/>
        </w:rPr>
        <w:t xml:space="preserve">г. </w:t>
      </w:r>
      <w:r w:rsidR="007D37B9">
        <w:rPr>
          <w:sz w:val="24"/>
          <w:szCs w:val="24"/>
        </w:rPr>
        <w:t>Тамбов</w:t>
      </w:r>
    </w:p>
    <w:p w:rsidR="007556FF" w:rsidRPr="00D77FC1" w:rsidRDefault="007D37B9" w:rsidP="007556FF">
      <w:pPr>
        <w:spacing w:line="240" w:lineRule="auto"/>
        <w:ind w:firstLine="0"/>
        <w:jc w:val="center"/>
        <w:rPr>
          <w:sz w:val="24"/>
          <w:szCs w:val="24"/>
        </w:rPr>
      </w:pPr>
      <w:r>
        <w:rPr>
          <w:sz w:val="24"/>
          <w:szCs w:val="24"/>
        </w:rPr>
        <w:t xml:space="preserve"> </w:t>
      </w:r>
      <w:r w:rsidR="007556FF" w:rsidRPr="00C12FA4">
        <w:rPr>
          <w:sz w:val="24"/>
          <w:szCs w:val="24"/>
        </w:rP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7D37B9" w:rsidRPr="007D37B9" w:rsidRDefault="00717F60" w:rsidP="007D37B9">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0" w:name="_Ref55193512"/>
      <w:bookmarkStart w:id="11" w:name="_Ref191386085"/>
      <w:bookmarkStart w:id="12" w:name="_Ref302563524"/>
      <w:bookmarkStart w:id="13" w:name="_Ref306033426"/>
      <w:proofErr w:type="gramStart"/>
      <w:r w:rsidRPr="007D37B9">
        <w:rPr>
          <w:iCs/>
          <w:sz w:val="24"/>
          <w:szCs w:val="24"/>
        </w:rPr>
        <w:t xml:space="preserve">Заказчик, являющийся Организатором запроса предложений </w:t>
      </w:r>
      <w:r w:rsidR="007556FF" w:rsidRPr="007D37B9">
        <w:rPr>
          <w:iCs/>
          <w:sz w:val="24"/>
          <w:szCs w:val="24"/>
        </w:rPr>
        <w:t>– ПАО «МРСК Центра» (далее – Заказчик или Организатор)</w:t>
      </w:r>
      <w:r w:rsidRPr="007D37B9">
        <w:rPr>
          <w:iCs/>
          <w:sz w:val="24"/>
          <w:szCs w:val="24"/>
        </w:rPr>
        <w:t xml:space="preserve"> (почтовый адрес:</w:t>
      </w:r>
      <w:proofErr w:type="gramEnd"/>
      <w:r w:rsidR="007556FF" w:rsidRPr="007D37B9">
        <w:rPr>
          <w:iCs/>
          <w:sz w:val="24"/>
          <w:szCs w:val="24"/>
        </w:rPr>
        <w:t xml:space="preserve"> </w:t>
      </w:r>
      <w:proofErr w:type="gramStart"/>
      <w:r w:rsidR="007556FF" w:rsidRPr="007D37B9">
        <w:rPr>
          <w:iCs/>
          <w:sz w:val="24"/>
          <w:szCs w:val="24"/>
        </w:rPr>
        <w:t>РФ, 127018, г. Москва, ул. 2-я Ямская, 4</w:t>
      </w:r>
      <w:r w:rsidR="00EC1043" w:rsidRPr="007D37B9">
        <w:rPr>
          <w:iCs/>
          <w:sz w:val="24"/>
          <w:szCs w:val="24"/>
        </w:rPr>
        <w:t>, с</w:t>
      </w:r>
      <w:r w:rsidRPr="007D37B9">
        <w:rPr>
          <w:iCs/>
          <w:sz w:val="24"/>
          <w:szCs w:val="24"/>
        </w:rPr>
        <w:t xml:space="preserve">екретарь Закупочной комиссии – </w:t>
      </w:r>
      <w:r w:rsidR="007556FF" w:rsidRPr="007D37B9">
        <w:rPr>
          <w:iCs/>
          <w:sz w:val="24"/>
          <w:szCs w:val="24"/>
        </w:rPr>
        <w:t xml:space="preserve">ведущий специалист </w:t>
      </w:r>
      <w:r w:rsidR="007D37B9" w:rsidRPr="007D37B9">
        <w:rPr>
          <w:iCs/>
          <w:sz w:val="24"/>
          <w:szCs w:val="24"/>
        </w:rPr>
        <w:t>отдела закупочной деятельности Управления логистики и материально-технического обеспечения филиала ПАО «МРСК Центра» - «Тамбовэнерго»</w:t>
      </w:r>
      <w:r w:rsidR="007556FF" w:rsidRPr="007D37B9">
        <w:rPr>
          <w:iCs/>
          <w:sz w:val="24"/>
          <w:szCs w:val="24"/>
        </w:rPr>
        <w:t xml:space="preserve"> </w:t>
      </w:r>
      <w:r w:rsidR="007D37B9">
        <w:rPr>
          <w:iCs/>
          <w:sz w:val="24"/>
          <w:szCs w:val="24"/>
        </w:rPr>
        <w:t>Кобелева Е.Ю</w:t>
      </w:r>
      <w:r w:rsidR="007D37B9" w:rsidRPr="007D37B9">
        <w:rPr>
          <w:iCs/>
          <w:sz w:val="24"/>
          <w:szCs w:val="24"/>
        </w:rPr>
        <w:t>., контактный телефон: (47</w:t>
      </w:r>
      <w:r w:rsidR="007556FF" w:rsidRPr="007D37B9">
        <w:rPr>
          <w:iCs/>
          <w:sz w:val="24"/>
          <w:szCs w:val="24"/>
        </w:rPr>
        <w:t>5</w:t>
      </w:r>
      <w:r w:rsidR="007D37B9" w:rsidRPr="007D37B9">
        <w:rPr>
          <w:iCs/>
          <w:sz w:val="24"/>
          <w:szCs w:val="24"/>
        </w:rPr>
        <w:t>2</w:t>
      </w:r>
      <w:r w:rsidR="007556FF" w:rsidRPr="007D37B9">
        <w:rPr>
          <w:iCs/>
          <w:sz w:val="24"/>
          <w:szCs w:val="24"/>
        </w:rPr>
        <w:t>)</w:t>
      </w:r>
      <w:r w:rsidR="007D37B9">
        <w:rPr>
          <w:iCs/>
          <w:sz w:val="24"/>
          <w:szCs w:val="24"/>
        </w:rPr>
        <w:t>56-95-</w:t>
      </w:r>
      <w:r w:rsidR="007D37B9" w:rsidRPr="007D37B9">
        <w:rPr>
          <w:iCs/>
          <w:sz w:val="24"/>
          <w:szCs w:val="24"/>
        </w:rPr>
        <w:t>67</w:t>
      </w:r>
      <w:r w:rsidR="007556FF" w:rsidRPr="007D37B9">
        <w:rPr>
          <w:iCs/>
          <w:sz w:val="24"/>
          <w:szCs w:val="24"/>
        </w:rPr>
        <w:t xml:space="preserve">, </w:t>
      </w:r>
      <w:r w:rsidR="007556FF" w:rsidRPr="007D37B9">
        <w:rPr>
          <w:sz w:val="24"/>
          <w:szCs w:val="24"/>
        </w:rPr>
        <w:t>адрес электронной почты</w:t>
      </w:r>
      <w:r w:rsidR="007D37B9" w:rsidRPr="007D37B9">
        <w:rPr>
          <w:bCs w:val="0"/>
          <w:color w:val="0000FF"/>
          <w:sz w:val="24"/>
          <w:szCs w:val="24"/>
          <w:u w:val="single"/>
          <w:lang w:eastAsia="ru-RU"/>
        </w:rPr>
        <w:t xml:space="preserve"> kobeleva.ey@mrsk-1.ru.</w:t>
      </w:r>
      <w:r w:rsidRPr="007D37B9">
        <w:rPr>
          <w:iCs/>
          <w:sz w:val="24"/>
          <w:szCs w:val="24"/>
        </w:rPr>
        <w:t>, ответственное лицо –</w:t>
      </w:r>
      <w:r w:rsidRPr="007D37B9">
        <w:rPr>
          <w:sz w:val="24"/>
          <w:szCs w:val="24"/>
        </w:rPr>
        <w:t xml:space="preserve"> </w:t>
      </w:r>
      <w:r w:rsidR="007D37B9">
        <w:rPr>
          <w:sz w:val="24"/>
          <w:szCs w:val="24"/>
        </w:rPr>
        <w:t xml:space="preserve">Кобелева Елена </w:t>
      </w:r>
      <w:r w:rsidR="007D37B9" w:rsidRPr="007D37B9">
        <w:rPr>
          <w:sz w:val="24"/>
          <w:szCs w:val="24"/>
        </w:rPr>
        <w:t>Юрьевна, контактный телефон</w:t>
      </w:r>
      <w:r w:rsidR="007556FF" w:rsidRPr="007D37B9">
        <w:rPr>
          <w:sz w:val="24"/>
          <w:szCs w:val="24"/>
        </w:rPr>
        <w:t xml:space="preserve"> - </w:t>
      </w:r>
      <w:r w:rsidR="007D37B9" w:rsidRPr="007D37B9">
        <w:rPr>
          <w:iCs/>
          <w:sz w:val="24"/>
          <w:szCs w:val="24"/>
        </w:rPr>
        <w:t>(4752)56-95-67</w:t>
      </w:r>
      <w:r w:rsidR="007556FF" w:rsidRPr="007D37B9">
        <w:rPr>
          <w:sz w:val="24"/>
          <w:szCs w:val="24"/>
        </w:rPr>
        <w:t xml:space="preserve">, адрес электронной почты: </w:t>
      </w:r>
      <w:r w:rsidR="007D37B9" w:rsidRPr="007D37B9">
        <w:rPr>
          <w:bCs w:val="0"/>
          <w:color w:val="0000FF"/>
          <w:sz w:val="24"/>
          <w:szCs w:val="24"/>
          <w:u w:val="single"/>
          <w:lang w:eastAsia="ru-RU"/>
        </w:rPr>
        <w:t>kobeleva.ey@mrsk-1.ru</w:t>
      </w:r>
      <w:r w:rsidR="007D37B9" w:rsidRPr="007D37B9">
        <w:rPr>
          <w:u w:val="single"/>
        </w:rPr>
        <w:t>.</w:t>
      </w:r>
      <w:proofErr w:type="gramEnd"/>
      <w:r w:rsidR="00862664" w:rsidRPr="007D37B9">
        <w:rPr>
          <w:sz w:val="24"/>
          <w:szCs w:val="24"/>
        </w:rPr>
        <w:t xml:space="preserve"> </w:t>
      </w:r>
      <w:proofErr w:type="gramStart"/>
      <w:r w:rsidR="004B5EB3" w:rsidRPr="007D37B9">
        <w:rPr>
          <w:iCs/>
          <w:sz w:val="24"/>
          <w:szCs w:val="24"/>
        </w:rPr>
        <w:t>Извещени</w:t>
      </w:r>
      <w:r w:rsidRPr="007D37B9">
        <w:rPr>
          <w:iCs/>
          <w:sz w:val="24"/>
          <w:szCs w:val="24"/>
        </w:rPr>
        <w:t>ем</w:t>
      </w:r>
      <w:r w:rsidRPr="007D37B9">
        <w:rPr>
          <w:sz w:val="24"/>
          <w:szCs w:val="24"/>
        </w:rPr>
        <w:t xml:space="preserve"> о проведении открытого </w:t>
      </w:r>
      <w:r w:rsidRPr="007D37B9">
        <w:rPr>
          <w:iCs/>
          <w:sz w:val="24"/>
          <w:szCs w:val="24"/>
        </w:rPr>
        <w:t>запроса предложений</w:t>
      </w:r>
      <w:r w:rsidRPr="007D37B9">
        <w:rPr>
          <w:sz w:val="24"/>
          <w:szCs w:val="24"/>
        </w:rPr>
        <w:t xml:space="preserve">, опубликованным </w:t>
      </w:r>
      <w:r w:rsidRPr="007D37B9">
        <w:rPr>
          <w:b/>
          <w:sz w:val="24"/>
          <w:szCs w:val="24"/>
        </w:rPr>
        <w:t>«</w:t>
      </w:r>
      <w:r w:rsidR="007D37B9" w:rsidRPr="007D37B9">
        <w:rPr>
          <w:b/>
          <w:sz w:val="24"/>
          <w:szCs w:val="24"/>
        </w:rPr>
        <w:t>22</w:t>
      </w:r>
      <w:r w:rsidRPr="007D37B9">
        <w:rPr>
          <w:b/>
          <w:sz w:val="24"/>
          <w:szCs w:val="24"/>
        </w:rPr>
        <w:t xml:space="preserve">» </w:t>
      </w:r>
      <w:r w:rsidR="00862664" w:rsidRPr="007D37B9">
        <w:rPr>
          <w:b/>
          <w:sz w:val="24"/>
          <w:szCs w:val="24"/>
        </w:rPr>
        <w:t>января</w:t>
      </w:r>
      <w:r w:rsidRPr="007D37B9">
        <w:rPr>
          <w:b/>
          <w:sz w:val="24"/>
          <w:szCs w:val="24"/>
        </w:rPr>
        <w:t xml:space="preserve"> 20</w:t>
      </w:r>
      <w:r w:rsidR="00C12FA4" w:rsidRPr="007D37B9">
        <w:rPr>
          <w:b/>
          <w:sz w:val="24"/>
          <w:szCs w:val="24"/>
        </w:rPr>
        <w:t>1</w:t>
      </w:r>
      <w:r w:rsidR="00862664" w:rsidRPr="007D37B9">
        <w:rPr>
          <w:b/>
          <w:sz w:val="24"/>
          <w:szCs w:val="24"/>
        </w:rPr>
        <w:t>6</w:t>
      </w:r>
      <w:r w:rsidRPr="007D37B9">
        <w:rPr>
          <w:b/>
          <w:sz w:val="24"/>
          <w:szCs w:val="24"/>
        </w:rPr>
        <w:t xml:space="preserve"> г.</w:t>
      </w:r>
      <w:r w:rsidRPr="007D37B9">
        <w:rPr>
          <w:sz w:val="24"/>
          <w:szCs w:val="24"/>
        </w:rPr>
        <w:t xml:space="preserve"> на официальном сайте (</w:t>
      </w:r>
      <w:hyperlink r:id="rId18" w:history="1">
        <w:r w:rsidR="00345CCA" w:rsidRPr="007D37B9">
          <w:rPr>
            <w:rStyle w:val="a7"/>
            <w:sz w:val="24"/>
            <w:szCs w:val="24"/>
          </w:rPr>
          <w:t>www.zakupki.</w:t>
        </w:r>
        <w:r w:rsidR="00345CCA" w:rsidRPr="007D37B9">
          <w:rPr>
            <w:rStyle w:val="a7"/>
            <w:sz w:val="24"/>
            <w:szCs w:val="24"/>
            <w:lang w:val="en-US"/>
          </w:rPr>
          <w:t>gov</w:t>
        </w:r>
        <w:r w:rsidR="00345CCA" w:rsidRPr="007D37B9">
          <w:rPr>
            <w:rStyle w:val="a7"/>
            <w:sz w:val="24"/>
            <w:szCs w:val="24"/>
          </w:rPr>
          <w:t>.ru</w:t>
        </w:r>
      </w:hyperlink>
      <w:r w:rsidRPr="007D37B9">
        <w:rPr>
          <w:sz w:val="24"/>
          <w:szCs w:val="24"/>
        </w:rPr>
        <w:t>),</w:t>
      </w:r>
      <w:r w:rsidR="009D7F01" w:rsidRPr="007D37B9">
        <w:rPr>
          <w:iCs/>
          <w:sz w:val="24"/>
          <w:szCs w:val="24"/>
        </w:rPr>
        <w:t xml:space="preserve"> </w:t>
      </w:r>
      <w:r w:rsidR="009D7F01" w:rsidRPr="007D37B9">
        <w:rPr>
          <w:sz w:val="24"/>
          <w:szCs w:val="24"/>
        </w:rPr>
        <w:t xml:space="preserve">на сайте </w:t>
      </w:r>
      <w:r w:rsidR="007556FF" w:rsidRPr="007D37B9">
        <w:rPr>
          <w:iCs/>
          <w:sz w:val="24"/>
          <w:szCs w:val="24"/>
        </w:rPr>
        <w:t>ПАО «МРСК Центра»</w:t>
      </w:r>
      <w:r w:rsidR="009D7F01" w:rsidRPr="007D37B9">
        <w:rPr>
          <w:sz w:val="24"/>
          <w:szCs w:val="24"/>
        </w:rPr>
        <w:t xml:space="preserve"> (</w:t>
      </w:r>
      <w:hyperlink r:id="rId19" w:history="1">
        <w:r w:rsidR="007556FF" w:rsidRPr="007D37B9">
          <w:rPr>
            <w:rStyle w:val="a7"/>
            <w:sz w:val="24"/>
            <w:szCs w:val="24"/>
          </w:rPr>
          <w:t>www.mrsk-1.ru</w:t>
        </w:r>
      </w:hyperlink>
      <w:r w:rsidR="00862664" w:rsidRPr="007D37B9">
        <w:rPr>
          <w:sz w:val="24"/>
          <w:szCs w:val="24"/>
        </w:rPr>
        <w:t>)</w:t>
      </w:r>
      <w:r w:rsidR="00702B2C" w:rsidRPr="007D37B9">
        <w:rPr>
          <w:sz w:val="24"/>
          <w:szCs w:val="24"/>
        </w:rPr>
        <w:t xml:space="preserve">, на сайте </w:t>
      </w:r>
      <w:r w:rsidR="00F71B88" w:rsidRPr="007D37B9">
        <w:rPr>
          <w:sz w:val="24"/>
          <w:szCs w:val="24"/>
        </w:rPr>
        <w:t>электронной торговой площадки ПАО «</w:t>
      </w:r>
      <w:proofErr w:type="spellStart"/>
      <w:r w:rsidR="00F71B88" w:rsidRPr="007D37B9">
        <w:rPr>
          <w:sz w:val="24"/>
          <w:szCs w:val="24"/>
        </w:rPr>
        <w:t>Россети</w:t>
      </w:r>
      <w:proofErr w:type="spellEnd"/>
      <w:r w:rsidR="00F71B88" w:rsidRPr="007D37B9">
        <w:rPr>
          <w:sz w:val="24"/>
          <w:szCs w:val="24"/>
        </w:rPr>
        <w:t xml:space="preserve">» </w:t>
      </w:r>
      <w:hyperlink r:id="rId20" w:history="1">
        <w:r w:rsidR="00F71B88" w:rsidRPr="007D37B9">
          <w:rPr>
            <w:rStyle w:val="a7"/>
            <w:sz w:val="24"/>
            <w:szCs w:val="24"/>
          </w:rPr>
          <w:t>www.b2b-mrsk.ru</w:t>
        </w:r>
      </w:hyperlink>
      <w:r w:rsidR="00F71B88" w:rsidRPr="007D37B9">
        <w:rPr>
          <w:sz w:val="24"/>
          <w:szCs w:val="24"/>
        </w:rPr>
        <w:t xml:space="preserve"> (далее — ЭТП)</w:t>
      </w:r>
      <w:r w:rsidR="00702B2C" w:rsidRPr="007D37B9">
        <w:rPr>
          <w:sz w:val="24"/>
          <w:szCs w:val="24"/>
        </w:rPr>
        <w:t xml:space="preserve">, </w:t>
      </w:r>
      <w:r w:rsidRPr="007D37B9">
        <w:rPr>
          <w:iCs/>
          <w:sz w:val="24"/>
          <w:szCs w:val="24"/>
        </w:rPr>
        <w:t>приг</w:t>
      </w:r>
      <w:r w:rsidRPr="007D37B9">
        <w:rPr>
          <w:sz w:val="24"/>
          <w:szCs w:val="24"/>
        </w:rPr>
        <w:t>ласило юридических лиц</w:t>
      </w:r>
      <w:r w:rsidR="005B75A6" w:rsidRPr="007D37B9">
        <w:rPr>
          <w:sz w:val="24"/>
          <w:szCs w:val="24"/>
        </w:rPr>
        <w:t xml:space="preserve"> и физических лиц (в т.</w:t>
      </w:r>
      <w:r w:rsidR="003129D4" w:rsidRPr="007D37B9">
        <w:rPr>
          <w:sz w:val="24"/>
          <w:szCs w:val="24"/>
        </w:rPr>
        <w:t xml:space="preserve"> </w:t>
      </w:r>
      <w:r w:rsidR="005B75A6" w:rsidRPr="007D37B9">
        <w:rPr>
          <w:sz w:val="24"/>
          <w:szCs w:val="24"/>
        </w:rPr>
        <w:t>ч. индивидуальных предпринимателей)</w:t>
      </w:r>
      <w:r w:rsidR="007D37B9">
        <w:rPr>
          <w:sz w:val="24"/>
          <w:szCs w:val="24"/>
        </w:rPr>
        <w:t>,</w:t>
      </w:r>
      <w:r w:rsidR="007D37B9" w:rsidRPr="007D37B9">
        <w:rPr>
          <w:sz w:val="26"/>
          <w:szCs w:val="26"/>
        </w:rPr>
        <w:t xml:space="preserve"> </w:t>
      </w:r>
      <w:r w:rsidR="007D37B9" w:rsidRPr="007D37B9">
        <w:rPr>
          <w:sz w:val="24"/>
          <w:szCs w:val="24"/>
        </w:rPr>
        <w:t>являющихся субъектами малого и среднего предпринимательства (соответствующих критериям отнесения к субъектам</w:t>
      </w:r>
      <w:proofErr w:type="gramEnd"/>
      <w:r w:rsidR="007D37B9" w:rsidRPr="007D37B9">
        <w:rPr>
          <w:sz w:val="24"/>
          <w:szCs w:val="24"/>
        </w:rPr>
        <w:t xml:space="preserve"> </w:t>
      </w:r>
      <w:proofErr w:type="gramStart"/>
      <w:r w:rsidR="007D37B9" w:rsidRPr="007D37B9">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D37B9">
        <w:rPr>
          <w:sz w:val="24"/>
          <w:szCs w:val="24"/>
        </w:rPr>
        <w:t xml:space="preserve"> (далее - Участники)</w:t>
      </w:r>
      <w:r w:rsidR="009D7F01" w:rsidRPr="007D37B9">
        <w:rPr>
          <w:sz w:val="24"/>
          <w:szCs w:val="24"/>
        </w:rPr>
        <w:t xml:space="preserve"> </w:t>
      </w:r>
      <w:r w:rsidR="004B5EB3" w:rsidRPr="007D37B9">
        <w:rPr>
          <w:sz w:val="24"/>
          <w:szCs w:val="24"/>
        </w:rPr>
        <w:t>к участию в процедуре О</w:t>
      </w:r>
      <w:r w:rsidRPr="007D37B9">
        <w:rPr>
          <w:sz w:val="24"/>
          <w:szCs w:val="24"/>
        </w:rPr>
        <w:t xml:space="preserve">ткрытого запроса предложений (далее – запрос предложений) </w:t>
      </w:r>
      <w:bookmarkEnd w:id="10"/>
      <w:r w:rsidR="004B5EB3" w:rsidRPr="007D37B9">
        <w:rPr>
          <w:sz w:val="24"/>
          <w:szCs w:val="24"/>
        </w:rPr>
        <w:t xml:space="preserve">на право заключения </w:t>
      </w:r>
      <w:bookmarkStart w:id="14" w:name="_Ref440269836"/>
      <w:bookmarkEnd w:id="11"/>
      <w:bookmarkEnd w:id="12"/>
      <w:bookmarkEnd w:id="13"/>
      <w:r w:rsidR="007D37B9" w:rsidRPr="007D37B9">
        <w:rPr>
          <w:sz w:val="24"/>
          <w:szCs w:val="24"/>
          <w:lang w:val="x-none"/>
        </w:rPr>
        <w:t>Договор</w:t>
      </w:r>
      <w:r w:rsidR="007D37B9" w:rsidRPr="007D37B9">
        <w:rPr>
          <w:sz w:val="24"/>
          <w:szCs w:val="24"/>
        </w:rPr>
        <w:t>а</w:t>
      </w:r>
      <w:r w:rsidR="007D37B9" w:rsidRPr="007D37B9">
        <w:rPr>
          <w:sz w:val="24"/>
          <w:szCs w:val="24"/>
          <w:lang w:val="x-none"/>
        </w:rPr>
        <w:t xml:space="preserve"> на оказание услуг </w:t>
      </w:r>
      <w:r w:rsidR="00A953D1" w:rsidRPr="00A953D1">
        <w:rPr>
          <w:sz w:val="24"/>
          <w:szCs w:val="24"/>
        </w:rPr>
        <w:t xml:space="preserve">производственного характера (сопровождение ТП) </w:t>
      </w:r>
      <w:r w:rsidR="007D37B9" w:rsidRPr="007D37B9">
        <w:rPr>
          <w:sz w:val="24"/>
          <w:szCs w:val="24"/>
          <w:lang w:val="x-none"/>
        </w:rPr>
        <w:t>для нужд ПАО «МРСК Центра» (филиала «Тамбовэнерго»).</w:t>
      </w:r>
      <w:proofErr w:type="gramEnd"/>
    </w:p>
    <w:p w:rsidR="00717F60" w:rsidRPr="007D37B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D37B9">
        <w:rPr>
          <w:sz w:val="24"/>
          <w:szCs w:val="24"/>
        </w:rPr>
        <w:t xml:space="preserve">Настоящий </w:t>
      </w:r>
      <w:r w:rsidR="004B5EB3" w:rsidRPr="007D37B9">
        <w:rPr>
          <w:sz w:val="24"/>
          <w:szCs w:val="24"/>
        </w:rPr>
        <w:t>З</w:t>
      </w:r>
      <w:r w:rsidRPr="007D37B9">
        <w:rPr>
          <w:sz w:val="24"/>
          <w:szCs w:val="24"/>
        </w:rPr>
        <w:t xml:space="preserve">апрос предложений проводится </w:t>
      </w:r>
      <w:r w:rsidR="00F71B88" w:rsidRPr="007D37B9">
        <w:rPr>
          <w:sz w:val="24"/>
          <w:szCs w:val="24"/>
        </w:rPr>
        <w:t>без использования функционала ЭТП</w:t>
      </w:r>
      <w:r w:rsidR="005B75A6" w:rsidRPr="007D37B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A40714" w:rsidRPr="00476A0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6" w:name="_Ref440275279"/>
      <w:bookmarkStart w:id="17" w:name="_Ref306980366"/>
      <w:bookmarkStart w:id="18" w:name="_Ref303323780"/>
      <w:r w:rsidRPr="00476A03">
        <w:rPr>
          <w:sz w:val="24"/>
          <w:szCs w:val="24"/>
        </w:rPr>
        <w:t>Предмет З</w:t>
      </w:r>
      <w:r w:rsidR="00717F60" w:rsidRPr="00476A03">
        <w:rPr>
          <w:sz w:val="24"/>
          <w:szCs w:val="24"/>
        </w:rPr>
        <w:t>апроса предложений</w:t>
      </w:r>
      <w:r w:rsidR="00702B2C" w:rsidRPr="00476A03">
        <w:rPr>
          <w:sz w:val="24"/>
          <w:szCs w:val="24"/>
        </w:rPr>
        <w:t>:</w:t>
      </w:r>
      <w:bookmarkEnd w:id="16"/>
      <w:r w:rsidR="00717F60" w:rsidRPr="00476A03">
        <w:rPr>
          <w:sz w:val="24"/>
          <w:szCs w:val="24"/>
        </w:rPr>
        <w:t xml:space="preserve"> право заключения </w:t>
      </w:r>
      <w:bookmarkEnd w:id="17"/>
      <w:r w:rsidR="007D37B9" w:rsidRPr="00476A03">
        <w:rPr>
          <w:sz w:val="24"/>
          <w:szCs w:val="24"/>
        </w:rPr>
        <w:t>Договора на оказание услуг по ремонту автотранспорта, крановых установок, подъёмных приспособлений без ОПО для нужд ПАО «МРСК Центра» (филиала «Тамбовэнерго»).</w:t>
      </w:r>
    </w:p>
    <w:p w:rsidR="008C4223" w:rsidRPr="00A953D1"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A953D1">
        <w:rPr>
          <w:sz w:val="24"/>
          <w:szCs w:val="24"/>
        </w:rPr>
        <w:t>: 1</w:t>
      </w:r>
      <w:r w:rsidRPr="007D37B9">
        <w:rPr>
          <w:b/>
          <w:sz w:val="24"/>
          <w:szCs w:val="24"/>
        </w:rPr>
        <w:t xml:space="preserve"> (</w:t>
      </w:r>
      <w:r w:rsidRPr="00A953D1">
        <w:rPr>
          <w:sz w:val="24"/>
          <w:szCs w:val="24"/>
        </w:rPr>
        <w:t>один).</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A953D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 xml:space="preserve">оказания </w:t>
      </w:r>
      <w:r w:rsidR="00366652" w:rsidRPr="007D37B9">
        <w:rPr>
          <w:sz w:val="24"/>
          <w:szCs w:val="24"/>
        </w:rPr>
        <w:t>услуг</w:t>
      </w:r>
      <w:r w:rsidR="00717F60" w:rsidRPr="007D37B9">
        <w:rPr>
          <w:sz w:val="24"/>
          <w:szCs w:val="24"/>
        </w:rPr>
        <w:t xml:space="preserve">: </w:t>
      </w:r>
      <w:r w:rsidR="008C0DE2" w:rsidRPr="00A953D1">
        <w:rPr>
          <w:sz w:val="24"/>
          <w:szCs w:val="24"/>
        </w:rPr>
        <w:t>в соответствии со сроками, указанными в Приложении №1 настоящей Документации</w:t>
      </w:r>
      <w:r w:rsidR="00717F60" w:rsidRPr="00A953D1">
        <w:rPr>
          <w:sz w:val="24"/>
          <w:szCs w:val="24"/>
        </w:rPr>
        <w:t>.</w:t>
      </w:r>
      <w:bookmarkEnd w:id="19"/>
    </w:p>
    <w:p w:rsidR="008D2928" w:rsidRPr="007D37B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D37B9">
        <w:rPr>
          <w:sz w:val="24"/>
          <w:szCs w:val="24"/>
        </w:rPr>
        <w:t xml:space="preserve">Оказание услуг Участником будет осуществляться на </w:t>
      </w:r>
      <w:r w:rsidR="008C0DE2" w:rsidRPr="007D37B9">
        <w:rPr>
          <w:sz w:val="24"/>
          <w:szCs w:val="24"/>
        </w:rPr>
        <w:t xml:space="preserve">территории </w:t>
      </w:r>
      <w:r w:rsidR="007D37B9" w:rsidRPr="007D37B9">
        <w:rPr>
          <w:sz w:val="24"/>
          <w:szCs w:val="24"/>
        </w:rPr>
        <w:t>Тамбовской области</w:t>
      </w:r>
      <w:r w:rsidRPr="007D37B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37B9">
        <w:rPr>
          <w:iCs/>
          <w:sz w:val="24"/>
          <w:szCs w:val="24"/>
        </w:rPr>
        <w:t>Форма и</w:t>
      </w:r>
      <w:r w:rsidRPr="0022360B">
        <w:rPr>
          <w:iCs/>
          <w:sz w:val="24"/>
          <w:szCs w:val="24"/>
        </w:rPr>
        <w:t xml:space="preserve">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A953D1" w:rsidRDefault="00717F60" w:rsidP="00476A0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12FA4">
        <w:rPr>
          <w:bCs w:val="0"/>
          <w:sz w:val="24"/>
          <w:szCs w:val="24"/>
        </w:rPr>
        <w:t xml:space="preserve"> </w:t>
      </w:r>
      <w:r w:rsidR="00C40FAE" w:rsidRPr="00C40FAE">
        <w:rPr>
          <w:b/>
        </w:rPr>
        <w:t xml:space="preserve">3 632 000 </w:t>
      </w:r>
      <w:r w:rsidR="00C40FAE" w:rsidRPr="00C40FAE">
        <w:t xml:space="preserve">(Три миллиона шестьсот тридцать две тысячи) рублей 00 копеек РФ, без учета НДС; НДС составляет </w:t>
      </w:r>
      <w:r w:rsidR="00C40FAE" w:rsidRPr="00C40FAE">
        <w:rPr>
          <w:b/>
        </w:rPr>
        <w:t>653 760</w:t>
      </w:r>
      <w:r w:rsidR="00C40FAE" w:rsidRPr="00C40FAE">
        <w:t xml:space="preserve"> (Шестьсот пятьдесят три тысячи семьсот шестьдесят) рублей 00 копеек РФ; </w:t>
      </w:r>
      <w:r w:rsidR="00C40FAE" w:rsidRPr="00C40FAE">
        <w:rPr>
          <w:b/>
        </w:rPr>
        <w:t>4 285 760</w:t>
      </w:r>
      <w:r w:rsidR="00C40FAE" w:rsidRPr="00C40FAE">
        <w:t xml:space="preserve"> (Четыре миллиона двести восемьдесят пять  тысяч семьсот шестьдесят)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0110A">
        <w:rPr>
          <w:bCs w:val="0"/>
          <w:sz w:val="24"/>
          <w:szCs w:val="24"/>
        </w:rPr>
        <w:t xml:space="preserve">, </w:t>
      </w:r>
      <w:r w:rsidR="00C0110A" w:rsidRPr="00C0110A">
        <w:rPr>
          <w:sz w:val="24"/>
          <w:szCs w:val="24"/>
        </w:rPr>
        <w:t>являющееся субъектом малого и среднего предпринимательства</w:t>
      </w:r>
      <w:r w:rsidRPr="00C0110A">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476A0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xml:space="preserve">, в соответствии с требованиями законодательства Российской </w:t>
      </w:r>
      <w:r w:rsidRPr="00476A0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0110A" w:rsidRPr="00C0110A" w:rsidRDefault="00C0110A" w:rsidP="00C0110A">
      <w:pPr>
        <w:pStyle w:val="affffff0"/>
        <w:numPr>
          <w:ilvl w:val="0"/>
          <w:numId w:val="21"/>
        </w:numPr>
        <w:rPr>
          <w:bCs/>
          <w:sz w:val="24"/>
          <w:szCs w:val="24"/>
          <w:lang w:eastAsia="ru-RU"/>
        </w:rPr>
      </w:pPr>
      <w:r w:rsidRPr="00C0110A">
        <w:rPr>
          <w:bCs/>
          <w:sz w:val="24"/>
          <w:szCs w:val="24"/>
          <w:lang w:eastAsia="ru-RU"/>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E064C4">
        <w:rPr>
          <w:sz w:val="24"/>
          <w:szCs w:val="24"/>
          <w:lang w:eastAsia="ru-RU"/>
        </w:rPr>
        <w:t>ого</w:t>
      </w:r>
      <w:r w:rsidRPr="003803A7">
        <w:rPr>
          <w:sz w:val="24"/>
          <w:szCs w:val="24"/>
          <w:lang w:eastAsia="ru-RU"/>
        </w:rPr>
        <w:t xml:space="preserve"> задани</w:t>
      </w:r>
      <w:r w:rsidR="00E064C4">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E064C4">
        <w:rPr>
          <w:sz w:val="24"/>
          <w:szCs w:val="24"/>
          <w:lang w:eastAsia="ru-RU"/>
        </w:rPr>
        <w:t>и</w:t>
      </w:r>
      <w:r w:rsidRPr="003776BB">
        <w:rPr>
          <w:sz w:val="24"/>
          <w:szCs w:val="24"/>
          <w:lang w:eastAsia="ru-RU"/>
        </w:rPr>
        <w:t>) к настоящей Документации. При несоблюдении требований Техническ</w:t>
      </w:r>
      <w:r w:rsidR="002C76AD">
        <w:rPr>
          <w:sz w:val="24"/>
          <w:szCs w:val="24"/>
          <w:lang w:eastAsia="ru-RU"/>
        </w:rPr>
        <w:t>ого</w:t>
      </w:r>
      <w:r w:rsidRPr="003776BB">
        <w:rPr>
          <w:sz w:val="24"/>
          <w:szCs w:val="24"/>
          <w:lang w:eastAsia="ru-RU"/>
        </w:rPr>
        <w:t xml:space="preserve"> задани</w:t>
      </w:r>
      <w:r w:rsidR="002C76AD">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4861B5">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Pr="000C6A4A">
        <w:rPr>
          <w:sz w:val="24"/>
          <w:szCs w:val="24"/>
        </w:rPr>
        <w:lastRenderedPageBreak/>
        <w:t>(</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w:t>
      </w:r>
      <w:r w:rsidRPr="00E71A48">
        <w:rPr>
          <w:bCs w:val="0"/>
          <w:sz w:val="24"/>
          <w:szCs w:val="24"/>
        </w:rPr>
        <w:lastRenderedPageBreak/>
        <w:t xml:space="preserve">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 xml:space="preserve">Организатором запроса предложений на </w:t>
      </w:r>
      <w:r w:rsidRPr="006D28DA">
        <w:rPr>
          <w:bCs w:val="0"/>
          <w:iCs/>
          <w:sz w:val="24"/>
          <w:szCs w:val="24"/>
        </w:rPr>
        <w:lastRenderedPageBreak/>
        <w:t>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lastRenderedPageBreak/>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w:t>
      </w:r>
      <w:r w:rsidRPr="004861B5">
        <w:rPr>
          <w:bCs w:val="0"/>
          <w:sz w:val="24"/>
          <w:szCs w:val="24"/>
        </w:rPr>
        <w:t xml:space="preserve">доставку своих Заявок </w:t>
      </w:r>
      <w:r w:rsidR="00246B57" w:rsidRPr="004861B5">
        <w:rPr>
          <w:bCs w:val="0"/>
          <w:sz w:val="24"/>
          <w:szCs w:val="24"/>
        </w:rPr>
        <w:t xml:space="preserve">в срок до </w:t>
      </w:r>
      <w:r w:rsidR="004861B5" w:rsidRPr="004861B5">
        <w:rPr>
          <w:b/>
          <w:bCs w:val="0"/>
          <w:sz w:val="24"/>
          <w:szCs w:val="24"/>
        </w:rPr>
        <w:t>1</w:t>
      </w:r>
      <w:r w:rsidR="00C0110A">
        <w:rPr>
          <w:b/>
          <w:bCs w:val="0"/>
          <w:sz w:val="24"/>
          <w:szCs w:val="24"/>
        </w:rPr>
        <w:t>4</w:t>
      </w:r>
      <w:bookmarkStart w:id="416" w:name="_GoBack"/>
      <w:bookmarkEnd w:id="416"/>
      <w:r w:rsidR="004861B5" w:rsidRPr="004861B5">
        <w:rPr>
          <w:b/>
          <w:bCs w:val="0"/>
          <w:sz w:val="24"/>
          <w:szCs w:val="24"/>
        </w:rPr>
        <w:t xml:space="preserve"> часов 00 минут 09</w:t>
      </w:r>
      <w:r w:rsidR="00246B57" w:rsidRPr="004861B5">
        <w:rPr>
          <w:b/>
          <w:bCs w:val="0"/>
          <w:sz w:val="24"/>
          <w:szCs w:val="24"/>
        </w:rPr>
        <w:t xml:space="preserve"> </w:t>
      </w:r>
      <w:r w:rsidR="004861B5" w:rsidRPr="004861B5">
        <w:rPr>
          <w:b/>
          <w:bCs w:val="0"/>
          <w:sz w:val="24"/>
          <w:szCs w:val="24"/>
        </w:rPr>
        <w:t>февраля</w:t>
      </w:r>
      <w:r w:rsidR="00246B57" w:rsidRPr="004861B5">
        <w:rPr>
          <w:b/>
          <w:bCs w:val="0"/>
          <w:sz w:val="24"/>
          <w:szCs w:val="24"/>
        </w:rPr>
        <w:t xml:space="preserve"> 2016 года </w:t>
      </w:r>
      <w:r w:rsidRPr="004861B5">
        <w:rPr>
          <w:bCs w:val="0"/>
          <w:sz w:val="24"/>
          <w:szCs w:val="24"/>
        </w:rPr>
        <w:t xml:space="preserve">по адресу: </w:t>
      </w:r>
      <w:r w:rsidRPr="004861B5">
        <w:rPr>
          <w:sz w:val="24"/>
          <w:szCs w:val="24"/>
        </w:rPr>
        <w:t xml:space="preserve">РФ, </w:t>
      </w:r>
      <w:r w:rsidR="004861B5" w:rsidRPr="004861B5">
        <w:rPr>
          <w:sz w:val="24"/>
          <w:szCs w:val="24"/>
        </w:rPr>
        <w:t>392680</w:t>
      </w:r>
      <w:r w:rsidRPr="004861B5">
        <w:rPr>
          <w:sz w:val="24"/>
          <w:szCs w:val="24"/>
        </w:rPr>
        <w:t xml:space="preserve">, г. </w:t>
      </w:r>
      <w:r w:rsidR="004861B5" w:rsidRPr="004861B5">
        <w:rPr>
          <w:sz w:val="24"/>
          <w:szCs w:val="24"/>
        </w:rPr>
        <w:t>Тамбов</w:t>
      </w:r>
      <w:r w:rsidRPr="004861B5">
        <w:rPr>
          <w:sz w:val="24"/>
          <w:szCs w:val="24"/>
        </w:rPr>
        <w:t xml:space="preserve">, ул. </w:t>
      </w:r>
      <w:proofErr w:type="spellStart"/>
      <w:r w:rsidR="004861B5" w:rsidRPr="004861B5">
        <w:rPr>
          <w:sz w:val="24"/>
          <w:szCs w:val="24"/>
        </w:rPr>
        <w:t>Моршанское</w:t>
      </w:r>
      <w:proofErr w:type="spellEnd"/>
      <w:r w:rsidR="004861B5" w:rsidRPr="004861B5">
        <w:rPr>
          <w:sz w:val="24"/>
          <w:szCs w:val="24"/>
        </w:rPr>
        <w:t xml:space="preserve"> шоссе</w:t>
      </w:r>
      <w:r w:rsidRPr="004861B5">
        <w:rPr>
          <w:sz w:val="24"/>
          <w:szCs w:val="24"/>
        </w:rPr>
        <w:t xml:space="preserve">, </w:t>
      </w:r>
      <w:r w:rsidR="004861B5" w:rsidRPr="004861B5">
        <w:rPr>
          <w:sz w:val="24"/>
          <w:szCs w:val="24"/>
        </w:rPr>
        <w:t xml:space="preserve">23, </w:t>
      </w:r>
      <w:proofErr w:type="spellStart"/>
      <w:r w:rsidR="004861B5" w:rsidRPr="004861B5">
        <w:rPr>
          <w:sz w:val="24"/>
          <w:szCs w:val="24"/>
        </w:rPr>
        <w:t>каб</w:t>
      </w:r>
      <w:proofErr w:type="spellEnd"/>
      <w:r w:rsidR="004861B5" w:rsidRPr="004861B5">
        <w:rPr>
          <w:sz w:val="24"/>
          <w:szCs w:val="24"/>
        </w:rPr>
        <w:t>. №205, исполнительный сотрудник</w:t>
      </w:r>
      <w:r w:rsidRPr="004861B5">
        <w:rPr>
          <w:sz w:val="24"/>
          <w:szCs w:val="24"/>
        </w:rPr>
        <w:t xml:space="preserve"> – </w:t>
      </w:r>
      <w:r w:rsidR="004861B5" w:rsidRPr="004861B5">
        <w:rPr>
          <w:sz w:val="24"/>
          <w:szCs w:val="24"/>
        </w:rPr>
        <w:t>Кобелева Елена</w:t>
      </w:r>
      <w:r w:rsidR="004861B5">
        <w:rPr>
          <w:sz w:val="24"/>
          <w:szCs w:val="24"/>
        </w:rPr>
        <w:t xml:space="preserve"> Юрьевна</w:t>
      </w:r>
      <w:r w:rsidRPr="006D28DA">
        <w:rPr>
          <w:sz w:val="24"/>
          <w:szCs w:val="24"/>
        </w:rPr>
        <w:t xml:space="preserve">, контактный телефон </w:t>
      </w:r>
      <w:r w:rsidR="004861B5">
        <w:rPr>
          <w:b/>
          <w:sz w:val="24"/>
          <w:szCs w:val="24"/>
        </w:rPr>
        <w:t xml:space="preserve">(4752) </w:t>
      </w:r>
      <w:r w:rsidR="004861B5" w:rsidRPr="004861B5">
        <w:rPr>
          <w:b/>
          <w:sz w:val="24"/>
          <w:szCs w:val="24"/>
        </w:rPr>
        <w:t>56-95-67</w:t>
      </w:r>
      <w:r w:rsidRPr="004861B5">
        <w:rPr>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w:t>
      </w:r>
      <w:r w:rsidRPr="006D28DA">
        <w:rPr>
          <w:bCs w:val="0"/>
          <w:sz w:val="24"/>
          <w:szCs w:val="24"/>
        </w:rPr>
        <w:lastRenderedPageBreak/>
        <w:t xml:space="preserve">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lastRenderedPageBreak/>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w:t>
      </w:r>
      <w:r w:rsidRPr="006D28DA">
        <w:rPr>
          <w:sz w:val="24"/>
          <w:szCs w:val="24"/>
        </w:rPr>
        <w:lastRenderedPageBreak/>
        <w:t>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Pr="006D28DA">
        <w:rPr>
          <w:sz w:val="24"/>
          <w:szCs w:val="24"/>
        </w:rPr>
        <w:lastRenderedPageBreak/>
        <w:t>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lastRenderedPageBreak/>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w:t>
      </w:r>
      <w:r w:rsidRPr="00E71A48">
        <w:rPr>
          <w:bCs w:val="0"/>
          <w:sz w:val="24"/>
          <w:szCs w:val="24"/>
        </w:rPr>
        <w:lastRenderedPageBreak/>
        <w:t xml:space="preserve">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61B5">
        <w:rPr>
          <w:b w:val="0"/>
          <w:szCs w:val="24"/>
        </w:rPr>
        <w:t>ое</w:t>
      </w:r>
      <w:r w:rsidRPr="003776BB">
        <w:rPr>
          <w:b w:val="0"/>
          <w:szCs w:val="24"/>
        </w:rPr>
        <w:t xml:space="preserve"> задани</w:t>
      </w:r>
      <w:r w:rsidR="004861B5">
        <w:rPr>
          <w:b w:val="0"/>
          <w:szCs w:val="24"/>
        </w:rPr>
        <w:t>е</w:t>
      </w:r>
      <w:r w:rsidRPr="003776BB">
        <w:rPr>
          <w:b w:val="0"/>
          <w:szCs w:val="24"/>
        </w:rPr>
        <w:t xml:space="preserve"> </w:t>
      </w:r>
      <w:r w:rsidR="00A154B7" w:rsidRPr="003776BB">
        <w:rPr>
          <w:b w:val="0"/>
          <w:szCs w:val="24"/>
        </w:rPr>
        <w:t xml:space="preserve">по </w:t>
      </w:r>
      <w:r w:rsidR="00A154B7" w:rsidRPr="004861B5">
        <w:rPr>
          <w:b w:val="0"/>
          <w:szCs w:val="24"/>
        </w:rPr>
        <w:t>Лоту №1</w:t>
      </w:r>
      <w:r w:rsidR="00A154B7">
        <w:rPr>
          <w:b w:val="0"/>
          <w:szCs w:val="24"/>
        </w:rPr>
        <w:t xml:space="preserve"> (подраздел </w:t>
      </w:r>
      <w:r w:rsidR="001178A9">
        <w:rPr>
          <w:b w:val="0"/>
          <w:szCs w:val="24"/>
        </w:rPr>
        <w:fldChar w:fldCharType="begin"/>
      </w:r>
      <w:r w:rsidR="00A154B7">
        <w:rPr>
          <w:b w:val="0"/>
          <w:szCs w:val="24"/>
        </w:rPr>
        <w:instrText xml:space="preserve"> REF _Ref440275279 \r \h </w:instrText>
      </w:r>
      <w:r w:rsidR="001178A9">
        <w:rPr>
          <w:b w:val="0"/>
          <w:szCs w:val="24"/>
        </w:rPr>
      </w:r>
      <w:r w:rsidR="001178A9">
        <w:rPr>
          <w:b w:val="0"/>
          <w:szCs w:val="24"/>
        </w:rPr>
        <w:fldChar w:fldCharType="separate"/>
      </w:r>
      <w:r w:rsidR="00A35E74">
        <w:rPr>
          <w:b w:val="0"/>
          <w:szCs w:val="24"/>
        </w:rPr>
        <w:t>1.1.4</w:t>
      </w:r>
      <w:r w:rsidR="001178A9">
        <w:rPr>
          <w:b w:val="0"/>
          <w:szCs w:val="24"/>
        </w:rPr>
        <w:fldChar w:fldCharType="end"/>
      </w:r>
      <w:r w:rsidR="00A154B7">
        <w:rPr>
          <w:b w:val="0"/>
          <w:szCs w:val="24"/>
        </w:rPr>
        <w:t>)</w:t>
      </w:r>
      <w:r w:rsidRPr="00C12FA4">
        <w:rPr>
          <w:b w:val="0"/>
          <w:szCs w:val="24"/>
        </w:rPr>
        <w:t xml:space="preserve"> изложен</w:t>
      </w:r>
      <w:r w:rsidR="004861B5">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61B5">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4861B5">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7D37B9">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7D37B9">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7D37B9">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7D37B9">
        <w:trPr>
          <w:trHeight w:val="944"/>
        </w:trPr>
        <w:tc>
          <w:tcPr>
            <w:tcW w:w="578" w:type="dxa"/>
          </w:tcPr>
          <w:p w:rsidR="00A35E74" w:rsidRPr="0098354B" w:rsidRDefault="00A35E74" w:rsidP="007D37B9">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504"/>
        </w:trPr>
        <w:tc>
          <w:tcPr>
            <w:tcW w:w="578" w:type="dxa"/>
          </w:tcPr>
          <w:p w:rsidR="00A35E74" w:rsidRPr="0098354B" w:rsidRDefault="00A35E74" w:rsidP="007D37B9">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843BBD" w:rsidTr="007D37B9">
        <w:trPr>
          <w:trHeight w:val="284"/>
        </w:trPr>
        <w:tc>
          <w:tcPr>
            <w:tcW w:w="578" w:type="dxa"/>
          </w:tcPr>
          <w:p w:rsidR="00A35E74" w:rsidRPr="00843BBD" w:rsidRDefault="00A35E74" w:rsidP="007D37B9">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7D37B9">
            <w:pPr>
              <w:pStyle w:val="aff1"/>
              <w:spacing w:before="0" w:after="0"/>
              <w:rPr>
                <w:color w:val="000000"/>
                <w:szCs w:val="24"/>
              </w:rPr>
            </w:pPr>
          </w:p>
        </w:tc>
        <w:tc>
          <w:tcPr>
            <w:tcW w:w="1559" w:type="dxa"/>
          </w:tcPr>
          <w:p w:rsidR="00A35E74" w:rsidRPr="00843BBD" w:rsidRDefault="00A35E74" w:rsidP="007D37B9">
            <w:pPr>
              <w:pStyle w:val="aff1"/>
              <w:spacing w:before="0" w:after="0"/>
              <w:rPr>
                <w:color w:val="000000"/>
                <w:szCs w:val="24"/>
              </w:rPr>
            </w:pPr>
          </w:p>
        </w:tc>
        <w:tc>
          <w:tcPr>
            <w:tcW w:w="1701" w:type="dxa"/>
          </w:tcPr>
          <w:p w:rsidR="00A35E74" w:rsidRPr="00843BBD" w:rsidRDefault="00A35E74" w:rsidP="007D37B9">
            <w:pPr>
              <w:pStyle w:val="aff1"/>
              <w:spacing w:before="0" w:after="0"/>
              <w:rPr>
                <w:color w:val="000000"/>
                <w:szCs w:val="24"/>
              </w:rPr>
            </w:pPr>
          </w:p>
        </w:tc>
        <w:tc>
          <w:tcPr>
            <w:tcW w:w="1843" w:type="dxa"/>
          </w:tcPr>
          <w:p w:rsidR="00A35E74" w:rsidRPr="00843BBD" w:rsidRDefault="00A35E74" w:rsidP="007D37B9">
            <w:pPr>
              <w:pStyle w:val="aff1"/>
              <w:spacing w:before="0" w:after="0"/>
              <w:jc w:val="right"/>
              <w:rPr>
                <w:color w:val="000000"/>
                <w:szCs w:val="24"/>
              </w:rPr>
            </w:pPr>
          </w:p>
        </w:tc>
        <w:tc>
          <w:tcPr>
            <w:tcW w:w="3827" w:type="dxa"/>
          </w:tcPr>
          <w:p w:rsidR="00A35E74" w:rsidRPr="00843BBD" w:rsidRDefault="00A35E74" w:rsidP="007D37B9">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2CD" w:rsidRDefault="00B042CD">
      <w:pPr>
        <w:spacing w:line="240" w:lineRule="auto"/>
      </w:pPr>
      <w:r>
        <w:separator/>
      </w:r>
    </w:p>
  </w:endnote>
  <w:endnote w:type="continuationSeparator" w:id="0">
    <w:p w:rsidR="00B042CD" w:rsidRDefault="00B042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D37B9" w:rsidRDefault="007D37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Pr="00FA0376" w:rsidRDefault="007D37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0110A">
      <w:rPr>
        <w:noProof/>
        <w:sz w:val="16"/>
        <w:szCs w:val="16"/>
        <w:lang w:eastAsia="ru-RU"/>
      </w:rPr>
      <w:t>31</w:t>
    </w:r>
    <w:r w:rsidRPr="00FA0376">
      <w:rPr>
        <w:sz w:val="16"/>
        <w:szCs w:val="16"/>
        <w:lang w:eastAsia="ru-RU"/>
      </w:rPr>
      <w:fldChar w:fldCharType="end"/>
    </w:r>
  </w:p>
  <w:p w:rsidR="007D37B9" w:rsidRPr="00EE0539" w:rsidRDefault="007D37B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37B9">
      <w:rPr>
        <w:sz w:val="18"/>
        <w:szCs w:val="18"/>
      </w:rPr>
      <w:t xml:space="preserve">заключения Договоров на оказание услуг </w:t>
    </w:r>
    <w:r w:rsidR="00A953D1" w:rsidRPr="00A953D1">
      <w:rPr>
        <w:sz w:val="18"/>
        <w:szCs w:val="18"/>
      </w:rPr>
      <w:t xml:space="preserve">производственного характера (сопровождение ТП) </w:t>
    </w:r>
    <w:r w:rsidRPr="007D37B9">
      <w:rPr>
        <w:sz w:val="18"/>
        <w:szCs w:val="18"/>
      </w:rPr>
      <w:t>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2CD" w:rsidRDefault="00B042CD">
      <w:pPr>
        <w:spacing w:line="240" w:lineRule="auto"/>
      </w:pPr>
      <w:r>
        <w:separator/>
      </w:r>
    </w:p>
  </w:footnote>
  <w:footnote w:type="continuationSeparator" w:id="0">
    <w:p w:rsidR="00B042CD" w:rsidRDefault="00B042CD">
      <w:pPr>
        <w:spacing w:line="240" w:lineRule="auto"/>
      </w:pPr>
      <w:r>
        <w:continuationSeparator/>
      </w:r>
    </w:p>
  </w:footnote>
  <w:footnote w:id="1">
    <w:p w:rsidR="007D37B9" w:rsidRDefault="007D37B9"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D37B9" w:rsidRDefault="007D37B9"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Pr="00930031" w:rsidRDefault="007D37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8"/>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3"/>
  </w:num>
  <w:num w:numId="52">
    <w:abstractNumId w:val="124"/>
  </w:num>
  <w:num w:numId="53">
    <w:abstractNumId w:val="95"/>
  </w:num>
  <w:num w:numId="54">
    <w:abstractNumId w:val="127"/>
  </w:num>
  <w:num w:numId="55">
    <w:abstractNumId w:val="81"/>
  </w:num>
  <w:num w:numId="56">
    <w:abstractNumId w:val="132"/>
  </w:num>
  <w:num w:numId="57">
    <w:abstractNumId w:val="106"/>
  </w:num>
  <w:num w:numId="58">
    <w:abstractNumId w:val="103"/>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4"/>
  </w:num>
  <w:num w:numId="83">
    <w:abstractNumId w:val="89"/>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2"/>
  </w:num>
  <w:num w:numId="92">
    <w:abstractNumId w:val="144"/>
  </w:num>
  <w:num w:numId="93">
    <w:abstractNumId w:val="104"/>
  </w:num>
  <w:num w:numId="94">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24A4"/>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C76AD"/>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6A03"/>
    <w:rsid w:val="0048021C"/>
    <w:rsid w:val="004816F5"/>
    <w:rsid w:val="004834EF"/>
    <w:rsid w:val="00485506"/>
    <w:rsid w:val="004861B5"/>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7BF7"/>
    <w:rsid w:val="007C0F1C"/>
    <w:rsid w:val="007C18F1"/>
    <w:rsid w:val="007C4FDF"/>
    <w:rsid w:val="007D07A7"/>
    <w:rsid w:val="007D0EA7"/>
    <w:rsid w:val="007D37B9"/>
    <w:rsid w:val="007D7C50"/>
    <w:rsid w:val="007E216D"/>
    <w:rsid w:val="007E4290"/>
    <w:rsid w:val="007E756B"/>
    <w:rsid w:val="007F3FB7"/>
    <w:rsid w:val="007F7125"/>
    <w:rsid w:val="0080108A"/>
    <w:rsid w:val="00804801"/>
    <w:rsid w:val="00813F81"/>
    <w:rsid w:val="00832D0A"/>
    <w:rsid w:val="00841A6F"/>
    <w:rsid w:val="00844611"/>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3D1"/>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42CD"/>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110A"/>
    <w:rsid w:val="00C04FF9"/>
    <w:rsid w:val="00C05396"/>
    <w:rsid w:val="00C05EF6"/>
    <w:rsid w:val="00C12145"/>
    <w:rsid w:val="00C12B9A"/>
    <w:rsid w:val="00C12FA4"/>
    <w:rsid w:val="00C21FA7"/>
    <w:rsid w:val="00C236C0"/>
    <w:rsid w:val="00C2544E"/>
    <w:rsid w:val="00C30AF4"/>
    <w:rsid w:val="00C33106"/>
    <w:rsid w:val="00C3704B"/>
    <w:rsid w:val="00C40FAE"/>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4C4"/>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D4F23-FE36-4C06-89DE-D2C55F361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79</Pages>
  <Words>23260</Words>
  <Characters>132588</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155537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30</cp:revision>
  <cp:lastPrinted>2015-12-29T14:27:00Z</cp:lastPrinted>
  <dcterms:created xsi:type="dcterms:W3CDTF">2016-01-15T11:45:00Z</dcterms:created>
  <dcterms:modified xsi:type="dcterms:W3CDTF">2016-01-22T12:38:00Z</dcterms:modified>
</cp:coreProperties>
</file>