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6381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5D8" w:rsidRPr="00A5754C" w:rsidRDefault="0040300B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3083106" wp14:editId="1C4DAB98">
                                  <wp:extent cx="2320290" cy="82677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0290" cy="826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DB05D8" w:rsidRPr="00A5754C" w:rsidRDefault="0040300B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3083106" wp14:editId="1C4DAB98">
                            <wp:extent cx="2320290" cy="82677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0290" cy="8267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Председатель закупочной комиссии -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Начальник управления логистики и МТО</w:t>
      </w:r>
    </w:p>
    <w:p w:rsidR="0040300B" w:rsidRPr="0040300B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 xml:space="preserve"> филиала ПАО «МРСК Центра» - «Тамбовэнерго»</w:t>
      </w:r>
    </w:p>
    <w:p w:rsidR="007556FF" w:rsidRPr="00C12FA4" w:rsidRDefault="0040300B" w:rsidP="0040300B">
      <w:pPr>
        <w:spacing w:line="240" w:lineRule="auto"/>
        <w:jc w:val="right"/>
        <w:rPr>
          <w:sz w:val="24"/>
          <w:szCs w:val="24"/>
        </w:rPr>
      </w:pPr>
      <w:r w:rsidRPr="0040300B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40300B" w:rsidRPr="0040300B">
        <w:rPr>
          <w:b/>
          <w:sz w:val="24"/>
          <w:szCs w:val="24"/>
        </w:rPr>
        <w:t xml:space="preserve">Договора </w:t>
      </w:r>
      <w:r w:rsidR="00463811" w:rsidRPr="00463811">
        <w:rPr>
          <w:b/>
          <w:sz w:val="24"/>
          <w:szCs w:val="24"/>
        </w:rPr>
        <w:t>на оказание услуг по подписке и доставке во втором полугодии 2017 года периодических печатных изданий</w:t>
      </w:r>
      <w:r w:rsidR="0040300B" w:rsidRPr="0040300B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0300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4030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40300B" w:rsidRPr="0040300B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463811">
        <w:rPr>
          <w:b/>
          <w:sz w:val="24"/>
          <w:szCs w:val="24"/>
          <w:highlight w:val="yellow"/>
        </w:rPr>
        <w:t>23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463811">
        <w:rPr>
          <w:b/>
          <w:sz w:val="24"/>
          <w:szCs w:val="24"/>
          <w:highlight w:val="yellow"/>
        </w:rPr>
        <w:t>мая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DB05D8">
        <w:rPr>
          <w:b/>
          <w:sz w:val="24"/>
          <w:szCs w:val="24"/>
          <w:highlight w:val="yellow"/>
        </w:rPr>
        <w:t>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2579F">
        <w:fldChar w:fldCharType="begin"/>
      </w:r>
      <w:r w:rsidR="0022579F">
        <w:instrText xml:space="preserve"> REF _Ref440269836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1.1.2</w:t>
      </w:r>
      <w:r w:rsidR="0022579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40300B" w:rsidRPr="0040300B">
        <w:rPr>
          <w:sz w:val="24"/>
          <w:szCs w:val="24"/>
        </w:rPr>
        <w:t xml:space="preserve">Договора </w:t>
      </w:r>
      <w:r w:rsidR="00463811" w:rsidRPr="00463811">
        <w:rPr>
          <w:rFonts w:eastAsia="Calibri"/>
          <w:sz w:val="24"/>
          <w:szCs w:val="24"/>
          <w:lang w:eastAsia="en-US"/>
        </w:rPr>
        <w:t>на оказание услуг по подписке и доставке во втором полугодии 2017 года периодических печатных изданий</w:t>
      </w:r>
      <w:r w:rsidR="0040300B" w:rsidRPr="0040300B">
        <w:rPr>
          <w:sz w:val="24"/>
          <w:szCs w:val="24"/>
        </w:rPr>
        <w:t xml:space="preserve"> для нужд ПАО «МРСК Центра» (филиала «Тамбовэнерго»), расположенного по адресу: РФ, 392680, г. Тамбов, ул. Моршанское шоссе, д. 23</w:t>
      </w:r>
      <w:r w:rsidRPr="0040300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r w:rsidR="00862664" w:rsidRPr="00862664">
          <w:rPr>
            <w:rStyle w:val="a7"/>
            <w:sz w:val="24"/>
            <w:szCs w:val="24"/>
            <w:highlight w:val="cyan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40300B" w:rsidRPr="0040300B">
        <w:rPr>
          <w:sz w:val="24"/>
          <w:szCs w:val="24"/>
        </w:rPr>
        <w:t xml:space="preserve">Договора </w:t>
      </w:r>
      <w:r w:rsidR="00463811" w:rsidRPr="00463811">
        <w:rPr>
          <w:rFonts w:eastAsia="Calibri"/>
          <w:sz w:val="24"/>
          <w:szCs w:val="24"/>
          <w:lang w:eastAsia="en-US"/>
        </w:rPr>
        <w:t>на оказание услуг по подписке и доставке во втором полугодии 2017 года периодических печатных изданий</w:t>
      </w:r>
      <w:r w:rsidR="0040300B" w:rsidRPr="0040300B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40300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40300B">
        <w:rPr>
          <w:sz w:val="24"/>
          <w:szCs w:val="24"/>
        </w:rPr>
        <w:t xml:space="preserve">: </w:t>
      </w:r>
      <w:r w:rsidRPr="0040300B">
        <w:rPr>
          <w:b/>
          <w:sz w:val="24"/>
          <w:szCs w:val="24"/>
        </w:rPr>
        <w:t>1 (один)</w:t>
      </w:r>
      <w:r w:rsidRPr="0040300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40300B">
        <w:rPr>
          <w:sz w:val="24"/>
          <w:szCs w:val="24"/>
        </w:rPr>
        <w:t xml:space="preserve">: </w:t>
      </w:r>
      <w:r w:rsidR="00463811" w:rsidRPr="00463811">
        <w:rPr>
          <w:sz w:val="24"/>
          <w:szCs w:val="24"/>
        </w:rPr>
        <w:t>с 1 июля 2017 года по 31 декабря 2017 года</w:t>
      </w:r>
      <w:r w:rsidR="00717F60" w:rsidRPr="0040300B">
        <w:rPr>
          <w:sz w:val="24"/>
          <w:szCs w:val="24"/>
        </w:rPr>
        <w:t>.</w:t>
      </w:r>
      <w:bookmarkEnd w:id="19"/>
    </w:p>
    <w:p w:rsidR="008D2928" w:rsidRPr="0040300B" w:rsidRDefault="004030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 xml:space="preserve">Оказание услуг </w:t>
      </w:r>
      <w:r w:rsidR="00463811" w:rsidRPr="00463811">
        <w:rPr>
          <w:sz w:val="24"/>
          <w:szCs w:val="24"/>
        </w:rPr>
        <w:t>согласно Приложению №1 ТЗ</w:t>
      </w:r>
      <w:r w:rsidR="00366652" w:rsidRPr="0040300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6381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63811">
        <w:rPr>
          <w:b/>
          <w:bCs w:val="0"/>
          <w:sz w:val="24"/>
          <w:szCs w:val="24"/>
          <w:u w:val="single"/>
        </w:rPr>
        <w:t>225 972 (Двести двадцать пять тысяч девятьсот семьдесят два) рубля 00 копеек РФ, без учета НДС; НДС составляет 40 674,96 (Сорок тысяч шестьсот семьдесят четыре) рубля 96 копеек РФ; 266 646,96 (Двести шестьдесят шесть тысяч шестьсот сорок шесть) рублей 96 копеек РФ, с учетом НДС</w:t>
      </w:r>
      <w:r w:rsidR="0040300B">
        <w:rPr>
          <w:rFonts w:eastAsia="Calibri"/>
          <w:sz w:val="24"/>
          <w:szCs w:val="24"/>
          <w:lang w:eastAsia="en-US"/>
        </w:rPr>
        <w:t>.</w:t>
      </w:r>
    </w:p>
    <w:p w:rsidR="00280464" w:rsidRPr="00B71B9D" w:rsidRDefault="00280464" w:rsidP="0040300B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</w:p>
    <w:p w:rsidR="00DC7643" w:rsidRPr="0040300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0300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0300B" w:rsidRPr="0040300B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40300B" w:rsidRPr="0040300B">
        <w:rPr>
          <w:iCs/>
          <w:sz w:val="24"/>
          <w:szCs w:val="24"/>
        </w:rPr>
        <w:t>Кобелева Елена Юрьевна, контактный телефон: (4752) 57-82-06</w:t>
      </w:r>
      <w:r w:rsidRPr="0040300B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</w:t>
      </w:r>
      <w:r w:rsidRPr="001E3137">
        <w:rPr>
          <w:szCs w:val="24"/>
        </w:rPr>
        <w:lastRenderedPageBreak/>
        <w:t xml:space="preserve"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0300B" w:rsidRPr="0040300B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40300B" w:rsidRPr="0040300B">
        <w:rPr>
          <w:rFonts w:eastAsia="Calibri"/>
          <w:szCs w:val="24"/>
          <w:u w:val="single"/>
          <w:lang w:eastAsia="en-US"/>
        </w:rPr>
        <w:t>kobeleva.ey@mrsk-1.ru</w:t>
      </w:r>
      <w:r w:rsidRPr="0040300B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40300B" w:rsidRPr="002D5CFA" w:rsidRDefault="0040300B" w:rsidP="0040300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40300B" w:rsidRPr="002D5CFA" w:rsidRDefault="0040300B" w:rsidP="0040300B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463811">
        <w:rPr>
          <w:b/>
          <w:bCs w:val="0"/>
          <w:sz w:val="24"/>
          <w:szCs w:val="24"/>
          <w:highlight w:val="yellow"/>
        </w:rPr>
        <w:t>13 июня</w:t>
      </w:r>
      <w:bookmarkStart w:id="581" w:name="_GoBack"/>
      <w:bookmarkEnd w:id="581"/>
      <w:r w:rsidR="002B5044" w:rsidRPr="005818B2">
        <w:rPr>
          <w:b/>
          <w:bCs w:val="0"/>
          <w:sz w:val="24"/>
          <w:szCs w:val="24"/>
          <w:highlight w:val="yellow"/>
        </w:rPr>
        <w:t xml:space="preserve"> 201</w:t>
      </w:r>
      <w:r w:rsidR="00DB05D8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40300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40300B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30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40300B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59" w:rsidRDefault="007D4659">
      <w:pPr>
        <w:spacing w:line="240" w:lineRule="auto"/>
      </w:pPr>
      <w:r>
        <w:separator/>
      </w:r>
    </w:p>
  </w:endnote>
  <w:endnote w:type="continuationSeparator" w:id="0">
    <w:p w:rsidR="007D4659" w:rsidRDefault="007D4659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463811">
      <w:rPr>
        <w:noProof/>
        <w:sz w:val="16"/>
        <w:szCs w:val="16"/>
        <w:lang w:eastAsia="ru-RU"/>
      </w:rPr>
      <w:t>29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40300B" w:rsidRPr="0040300B">
      <w:rPr>
        <w:sz w:val="18"/>
        <w:szCs w:val="18"/>
      </w:rPr>
      <w:t xml:space="preserve">Договора </w:t>
    </w:r>
    <w:r w:rsidR="00463811" w:rsidRPr="00463811">
      <w:rPr>
        <w:sz w:val="18"/>
        <w:szCs w:val="18"/>
      </w:rPr>
      <w:t>на оказание услуг по подписке и доставке во втором полугодии 2017 года периодических печатных изданий</w:t>
    </w:r>
    <w:r w:rsidR="0040300B" w:rsidRPr="0040300B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59" w:rsidRDefault="007D4659">
      <w:pPr>
        <w:spacing w:line="240" w:lineRule="auto"/>
      </w:pPr>
      <w:r>
        <w:separator/>
      </w:r>
    </w:p>
  </w:footnote>
  <w:footnote w:type="continuationSeparator" w:id="0">
    <w:p w:rsidR="007D4659" w:rsidRDefault="007D4659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0B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3811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4659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6007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40300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40300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40300B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40300B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1619-B3CD-4D3C-9798-9320EE08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89</Pages>
  <Words>27088</Words>
  <Characters>154406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181132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2</cp:revision>
  <cp:lastPrinted>2015-12-29T14:27:00Z</cp:lastPrinted>
  <dcterms:created xsi:type="dcterms:W3CDTF">2017-05-19T13:06:00Z</dcterms:created>
  <dcterms:modified xsi:type="dcterms:W3CDTF">2017-05-19T13:06:00Z</dcterms:modified>
</cp:coreProperties>
</file>