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86B5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D81BE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338C9BED" wp14:editId="3446ABB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E65B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9B30E9">
        <w:rPr>
          <w:b/>
          <w:sz w:val="24"/>
          <w:szCs w:val="24"/>
        </w:rPr>
        <w:t>стоек железобетонных конического типа СК 26.1-6.1 СБ.К.Д.</w:t>
      </w:r>
      <w:r w:rsidR="007556FF" w:rsidRPr="00D92664">
        <w:rPr>
          <w:b/>
          <w:sz w:val="24"/>
          <w:szCs w:val="24"/>
        </w:rPr>
        <w:t xml:space="preserve"> </w:t>
      </w:r>
    </w:p>
    <w:p w:rsidR="00717F60" w:rsidRPr="00D9266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>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</w:t>
      </w:r>
      <w:r w:rsidR="00EE65B1">
        <w:rPr>
          <w:iCs/>
          <w:sz w:val="24"/>
          <w:szCs w:val="24"/>
        </w:rPr>
        <w:t>1</w:t>
      </w:r>
      <w:r w:rsidR="00D92664">
        <w:rPr>
          <w:iCs/>
          <w:sz w:val="24"/>
          <w:szCs w:val="24"/>
        </w:rPr>
        <w:t xml:space="preserve">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81BEF">
        <w:rPr>
          <w:iCs/>
          <w:sz w:val="24"/>
          <w:szCs w:val="24"/>
        </w:rPr>
        <w:t>Митрофанова Е.Н.</w:t>
      </w:r>
      <w:r w:rsidR="00D81BEF" w:rsidRPr="00261CD4">
        <w:rPr>
          <w:iCs/>
          <w:sz w:val="24"/>
          <w:szCs w:val="24"/>
        </w:rPr>
        <w:t>, контактные телефоны: (4852) 78-14-</w:t>
      </w:r>
      <w:r w:rsidR="00D81BEF">
        <w:rPr>
          <w:iCs/>
          <w:sz w:val="24"/>
          <w:szCs w:val="24"/>
        </w:rPr>
        <w:t>54</w:t>
      </w:r>
      <w:r w:rsidR="00D81BEF" w:rsidRPr="00261CD4">
        <w:rPr>
          <w:iCs/>
          <w:sz w:val="24"/>
          <w:szCs w:val="24"/>
        </w:rPr>
        <w:t xml:space="preserve">, </w:t>
      </w:r>
      <w:r w:rsidR="00D81BE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130793">
          <w:rPr>
            <w:rStyle w:val="a7"/>
          </w:rPr>
          <w:t>mitrofanova.en@mrsk-1.ru</w:t>
        </w:r>
      </w:hyperlink>
      <w:r w:rsidR="00D81BEF" w:rsidRPr="00261CD4">
        <w:rPr>
          <w:iCs/>
          <w:sz w:val="24"/>
          <w:szCs w:val="24"/>
        </w:rPr>
        <w:t>,</w:t>
      </w:r>
      <w:r w:rsidR="00D81BEF">
        <w:rPr>
          <w:iCs/>
          <w:sz w:val="24"/>
          <w:szCs w:val="24"/>
        </w:rPr>
        <w:t xml:space="preserve"> </w:t>
      </w:r>
      <w:r w:rsidR="00D81BEF" w:rsidRPr="00261CD4">
        <w:rPr>
          <w:iCs/>
          <w:sz w:val="24"/>
          <w:szCs w:val="24"/>
        </w:rPr>
        <w:t>ответственное лицо –</w:t>
      </w:r>
      <w:r w:rsidR="00D81BEF" w:rsidRPr="00261CD4">
        <w:rPr>
          <w:sz w:val="24"/>
          <w:szCs w:val="24"/>
        </w:rPr>
        <w:t xml:space="preserve"> </w:t>
      </w:r>
      <w:r w:rsidR="00D81BEF">
        <w:rPr>
          <w:sz w:val="24"/>
          <w:szCs w:val="24"/>
        </w:rPr>
        <w:t>Митрофанова Екатерина</w:t>
      </w:r>
      <w:r w:rsidR="00D81BEF" w:rsidRPr="00261CD4">
        <w:rPr>
          <w:sz w:val="24"/>
          <w:szCs w:val="24"/>
        </w:rPr>
        <w:t>, контактны</w:t>
      </w:r>
      <w:r w:rsidR="0043228F">
        <w:rPr>
          <w:sz w:val="24"/>
          <w:szCs w:val="24"/>
        </w:rPr>
        <w:t>й</w:t>
      </w:r>
      <w:r w:rsidR="00D81BEF" w:rsidRPr="00261CD4">
        <w:rPr>
          <w:sz w:val="24"/>
          <w:szCs w:val="24"/>
        </w:rPr>
        <w:t xml:space="preserve"> телефон - (4852) 78-14-78, адрес электронной почты:</w:t>
      </w:r>
      <w:r w:rsidR="0043228F">
        <w:rPr>
          <w:sz w:val="24"/>
          <w:szCs w:val="24"/>
        </w:rPr>
        <w:t xml:space="preserve"> </w:t>
      </w:r>
      <w:hyperlink r:id="rId19" w:history="1">
        <w:r w:rsidR="00D81BEF" w:rsidRPr="00130793">
          <w:rPr>
            <w:rStyle w:val="a7"/>
          </w:rPr>
          <w:t>mitrofanova.en@mrsk-1.ru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D81BEF">
        <w:rPr>
          <w:sz w:val="24"/>
          <w:szCs w:val="24"/>
        </w:rPr>
        <w:t xml:space="preserve"> </w:t>
      </w:r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</w:t>
      </w:r>
      <w:proofErr w:type="gramEnd"/>
      <w:r w:rsidRPr="00D92664">
        <w:rPr>
          <w:iCs/>
          <w:sz w:val="24"/>
          <w:szCs w:val="24"/>
        </w:rPr>
        <w:t xml:space="preserve">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81BEF">
        <w:rPr>
          <w:b/>
          <w:sz w:val="24"/>
          <w:szCs w:val="24"/>
        </w:rPr>
        <w:t>17</w:t>
      </w:r>
      <w:r w:rsidRPr="00D92664">
        <w:rPr>
          <w:b/>
          <w:sz w:val="24"/>
          <w:szCs w:val="24"/>
        </w:rPr>
        <w:t xml:space="preserve">» </w:t>
      </w:r>
      <w:r w:rsidR="00D81BEF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 xml:space="preserve">, </w:t>
      </w:r>
      <w:proofErr w:type="gramStart"/>
      <w:r w:rsidR="00702B2C" w:rsidRPr="00D92664">
        <w:rPr>
          <w:sz w:val="24"/>
          <w:szCs w:val="24"/>
        </w:rPr>
        <w:t>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>(далее – Участники</w:t>
      </w:r>
      <w:proofErr w:type="gramEnd"/>
      <w:r w:rsidR="00D15381" w:rsidRPr="00D92664">
        <w:rPr>
          <w:sz w:val="24"/>
          <w:szCs w:val="24"/>
        </w:rPr>
        <w:t xml:space="preserve">) </w:t>
      </w:r>
      <w:proofErr w:type="gramStart"/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9B30E9">
        <w:rPr>
          <w:sz w:val="24"/>
          <w:szCs w:val="24"/>
        </w:rPr>
        <w:t>стоек железобетонных конического типа СК 26.1-6.1 СБ.К.Д.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>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9B30E9">
        <w:rPr>
          <w:sz w:val="24"/>
          <w:szCs w:val="24"/>
        </w:rPr>
        <w:t>стоек железобетонных конического типа СК 26.1-6.1 СБ.К.Д.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717F60" w:rsidRPr="001D24D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  <w:r w:rsidR="00450B0F" w:rsidRPr="00450B0F">
        <w:rPr>
          <w:b/>
          <w:sz w:val="24"/>
          <w:szCs w:val="24"/>
        </w:rPr>
        <w:t>45</w:t>
      </w:r>
      <w:r w:rsidR="001D24DF" w:rsidRPr="001D24D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0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9B30E9" w:rsidRDefault="00717F60" w:rsidP="0043228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proofErr w:type="gramStart"/>
      <w:r w:rsidRPr="009B30E9">
        <w:rPr>
          <w:bCs w:val="0"/>
          <w:sz w:val="24"/>
          <w:szCs w:val="24"/>
        </w:rPr>
        <w:t xml:space="preserve">Начальная (максимальная) цена </w:t>
      </w:r>
      <w:r w:rsidR="00123C70" w:rsidRPr="009B30E9">
        <w:rPr>
          <w:bCs w:val="0"/>
          <w:sz w:val="24"/>
          <w:szCs w:val="24"/>
        </w:rPr>
        <w:t>Договор</w:t>
      </w:r>
      <w:r w:rsidRPr="009B30E9">
        <w:rPr>
          <w:bCs w:val="0"/>
          <w:sz w:val="24"/>
          <w:szCs w:val="24"/>
        </w:rPr>
        <w:t>а</w:t>
      </w:r>
      <w:r w:rsidR="00216641" w:rsidRPr="009B30E9">
        <w:rPr>
          <w:bCs w:val="0"/>
          <w:sz w:val="24"/>
          <w:szCs w:val="24"/>
        </w:rPr>
        <w:t>:</w:t>
      </w:r>
      <w:bookmarkEnd w:id="410"/>
      <w:r w:rsidR="0043228F" w:rsidRPr="009B30E9">
        <w:rPr>
          <w:bCs w:val="0"/>
          <w:sz w:val="24"/>
          <w:szCs w:val="24"/>
        </w:rPr>
        <w:t xml:space="preserve"> </w:t>
      </w:r>
      <w:r w:rsidR="009B30E9" w:rsidRPr="009B30E9">
        <w:rPr>
          <w:b/>
          <w:sz w:val="24"/>
          <w:szCs w:val="24"/>
        </w:rPr>
        <w:t>1 396 800,00</w:t>
      </w:r>
      <w:r w:rsidR="009B30E9" w:rsidRPr="009B30E9">
        <w:rPr>
          <w:sz w:val="24"/>
          <w:szCs w:val="24"/>
        </w:rPr>
        <w:t xml:space="preserve"> (один миллион триста девяносто шесть тысяч восемьсот) рублей 00 копеек РФ, без учета НДС; НДС составляет </w:t>
      </w:r>
      <w:r w:rsidR="009B30E9" w:rsidRPr="009B30E9">
        <w:rPr>
          <w:b/>
          <w:sz w:val="24"/>
          <w:szCs w:val="24"/>
        </w:rPr>
        <w:t>251 424</w:t>
      </w:r>
      <w:r w:rsidR="009B30E9" w:rsidRPr="009B30E9">
        <w:rPr>
          <w:sz w:val="24"/>
          <w:szCs w:val="24"/>
        </w:rPr>
        <w:t xml:space="preserve">,00 (двести пятьдесят одна тысяча четыреста двадцать четыре) рубля 00 копеек РФ; </w:t>
      </w:r>
      <w:r w:rsidR="009B30E9" w:rsidRPr="009B30E9">
        <w:rPr>
          <w:b/>
          <w:sz w:val="24"/>
          <w:szCs w:val="24"/>
        </w:rPr>
        <w:t>1 648 224,00</w:t>
      </w:r>
      <w:r w:rsidR="009B30E9" w:rsidRPr="009B30E9">
        <w:rPr>
          <w:sz w:val="24"/>
          <w:szCs w:val="24"/>
        </w:rPr>
        <w:t xml:space="preserve"> (один миллион шестьсот сорок восемь тысяч двести двадцать четыре) рубля 00 копеек РФ, с учетом НДС</w:t>
      </w:r>
      <w:r w:rsidR="0048433C" w:rsidRPr="009B30E9">
        <w:rPr>
          <w:sz w:val="24"/>
          <w:szCs w:val="24"/>
        </w:rPr>
        <w:t>.</w:t>
      </w:r>
      <w:r w:rsidR="00F5166A" w:rsidRPr="009B30E9">
        <w:rPr>
          <w:sz w:val="24"/>
          <w:szCs w:val="24"/>
        </w:rPr>
        <w:t xml:space="preserve"> </w:t>
      </w:r>
      <w:proofErr w:type="gramEnd"/>
    </w:p>
    <w:p w:rsidR="004F657D" w:rsidRPr="009B30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B30E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B30E9">
        <w:rPr>
          <w:sz w:val="24"/>
          <w:szCs w:val="24"/>
        </w:rPr>
        <w:t>Договора (Лота)</w:t>
      </w:r>
      <w:r w:rsidR="004F657D" w:rsidRPr="009B30E9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933FBC">
        <w:rPr>
          <w:b/>
          <w:bCs w:val="0"/>
          <w:sz w:val="24"/>
          <w:szCs w:val="24"/>
        </w:rPr>
        <w:t>03</w:t>
      </w:r>
      <w:bookmarkStart w:id="557" w:name="_GoBack"/>
      <w:bookmarkEnd w:id="557"/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55" w:rsidRDefault="00186B55">
      <w:pPr>
        <w:spacing w:line="240" w:lineRule="auto"/>
      </w:pPr>
      <w:r>
        <w:separator/>
      </w:r>
    </w:p>
  </w:endnote>
  <w:endnote w:type="continuationSeparator" w:id="0">
    <w:p w:rsidR="00186B55" w:rsidRDefault="00186B55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933FBC">
      <w:rPr>
        <w:noProof/>
        <w:sz w:val="16"/>
        <w:szCs w:val="16"/>
        <w:lang w:eastAsia="ru-RU"/>
      </w:rPr>
      <w:t>29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92664" w:rsidRPr="00D92664">
      <w:rPr>
        <w:sz w:val="18"/>
        <w:szCs w:val="18"/>
      </w:rPr>
      <w:t xml:space="preserve">на поставку </w:t>
    </w:r>
    <w:r w:rsidR="009B30E9">
      <w:rPr>
        <w:sz w:val="18"/>
        <w:szCs w:val="18"/>
      </w:rPr>
      <w:t>стоек железобетонных конического типа СК 26.1-6.1 СБ.К.Д.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55" w:rsidRDefault="00186B55">
      <w:pPr>
        <w:spacing w:line="240" w:lineRule="auto"/>
      </w:pPr>
      <w:r>
        <w:separator/>
      </w:r>
    </w:p>
  </w:footnote>
  <w:footnote w:type="continuationSeparator" w:id="0">
    <w:p w:rsidR="00186B55" w:rsidRDefault="00186B55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C3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457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86B55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28F"/>
    <w:rsid w:val="004349A2"/>
    <w:rsid w:val="004360F5"/>
    <w:rsid w:val="004406A6"/>
    <w:rsid w:val="00440928"/>
    <w:rsid w:val="00441E01"/>
    <w:rsid w:val="00443E0B"/>
    <w:rsid w:val="00447981"/>
    <w:rsid w:val="00450B0F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542C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FBC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0E9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925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24C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65B1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66A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925C2-37E9-43A2-9F98-333B8D42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29941</Words>
  <Characters>170670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200211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70</cp:revision>
  <cp:lastPrinted>2015-12-29T14:27:00Z</cp:lastPrinted>
  <dcterms:created xsi:type="dcterms:W3CDTF">2016-12-02T12:44:00Z</dcterms:created>
  <dcterms:modified xsi:type="dcterms:W3CDTF">2018-04-17T07:48:00Z</dcterms:modified>
</cp:coreProperties>
</file>