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1267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A15FE" w:rsidRPr="002A15FE">
        <w:rPr>
          <w:b/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AE0AAD">
        <w:rPr>
          <w:b/>
          <w:iCs/>
          <w:sz w:val="24"/>
          <w:szCs w:val="24"/>
          <w:lang w:eastAsia="ru-RU"/>
        </w:rPr>
        <w:t>по ремонту БКМ, автокранов, автовышек, автопогрузчиков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CB2A61">
        <w:rPr>
          <w:szCs w:val="24"/>
        </w:rPr>
        <w:lastRenderedPageBreak/>
        <w:t>Общие положения</w:t>
      </w:r>
      <w:bookmarkEnd w:id="8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CB2A61">
        <w:t>Общие сведения о процедуре запроса предложений</w:t>
      </w:r>
      <w:bookmarkEnd w:id="10"/>
    </w:p>
    <w:p w:rsidR="00286DF7" w:rsidRPr="00145427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440269836"/>
      <w:r w:rsidRPr="00CB2A61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</w:t>
      </w:r>
      <w:bookmarkEnd w:id="11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CB2A61">
          <w:rPr>
            <w:rStyle w:val="a7"/>
            <w:sz w:val="24"/>
            <w:szCs w:val="24"/>
            <w:lang w:val="en-US"/>
          </w:rPr>
          <w:t>Fomin</w:t>
        </w:r>
        <w:r w:rsidRPr="00CB2A61">
          <w:rPr>
            <w:rStyle w:val="a7"/>
            <w:sz w:val="24"/>
            <w:szCs w:val="24"/>
          </w:rPr>
          <w:t>.</w:t>
        </w:r>
        <w:r w:rsidRPr="00CB2A61">
          <w:rPr>
            <w:rStyle w:val="a7"/>
            <w:sz w:val="24"/>
            <w:szCs w:val="24"/>
            <w:lang w:val="en-US"/>
          </w:rPr>
          <w:t>RV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sz w:val="24"/>
          <w:szCs w:val="24"/>
        </w:rPr>
        <w:t xml:space="preserve">. </w:t>
      </w:r>
      <w:r w:rsidRPr="00CB2A61">
        <w:rPr>
          <w:iCs/>
          <w:sz w:val="24"/>
          <w:szCs w:val="24"/>
        </w:rPr>
        <w:t>Извещением</w:t>
      </w:r>
      <w:r w:rsidRPr="00CB2A61">
        <w:rPr>
          <w:sz w:val="24"/>
          <w:szCs w:val="24"/>
        </w:rPr>
        <w:t xml:space="preserve"> о проведении открытого </w:t>
      </w:r>
      <w:r w:rsidRPr="00CB2A61">
        <w:rPr>
          <w:iCs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опубликованным </w:t>
      </w:r>
      <w:r w:rsidRPr="00CB2A61">
        <w:rPr>
          <w:b/>
          <w:sz w:val="24"/>
          <w:szCs w:val="24"/>
        </w:rPr>
        <w:t>«2</w:t>
      </w:r>
      <w:r w:rsidR="00AE0AAD">
        <w:rPr>
          <w:b/>
          <w:sz w:val="24"/>
          <w:szCs w:val="24"/>
        </w:rPr>
        <w:t>3</w:t>
      </w:r>
      <w:r w:rsidRPr="00CB2A61">
        <w:rPr>
          <w:b/>
          <w:sz w:val="24"/>
          <w:szCs w:val="24"/>
        </w:rPr>
        <w:t>» января 2018 г.</w:t>
      </w:r>
      <w:r w:rsidRPr="00CB2A61">
        <w:rPr>
          <w:sz w:val="24"/>
          <w:szCs w:val="24"/>
        </w:rPr>
        <w:t xml:space="preserve"> на официальном сайте (</w:t>
      </w:r>
      <w:hyperlink r:id="rId20" w:history="1">
        <w:r w:rsidRPr="00CB2A61">
          <w:rPr>
            <w:rStyle w:val="a7"/>
            <w:sz w:val="24"/>
            <w:szCs w:val="24"/>
          </w:rPr>
          <w:t>www.zakupki.</w:t>
        </w:r>
        <w:r w:rsidRPr="00CB2A61">
          <w:rPr>
            <w:rStyle w:val="a7"/>
            <w:sz w:val="24"/>
            <w:szCs w:val="24"/>
            <w:lang w:val="en-US"/>
          </w:rPr>
          <w:t>gov</w:t>
        </w:r>
        <w:r w:rsidRPr="00CB2A61">
          <w:rPr>
            <w:rStyle w:val="a7"/>
            <w:sz w:val="24"/>
            <w:szCs w:val="24"/>
          </w:rPr>
          <w:t>.ru</w:t>
        </w:r>
      </w:hyperlink>
      <w:r w:rsidRPr="00CB2A61">
        <w:rPr>
          <w:sz w:val="24"/>
          <w:szCs w:val="24"/>
        </w:rPr>
        <w:t>),</w:t>
      </w:r>
      <w:r w:rsidRPr="00CB2A61">
        <w:rPr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на сайте </w:t>
      </w:r>
      <w:r w:rsidRPr="00CB2A61">
        <w:rPr>
          <w:iCs/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(</w:t>
      </w:r>
      <w:hyperlink r:id="rId21" w:history="1">
        <w:r w:rsidRPr="00CB2A61">
          <w:rPr>
            <w:rStyle w:val="a7"/>
            <w:sz w:val="24"/>
            <w:szCs w:val="24"/>
          </w:rPr>
          <w:t>www.mrsk-1.ru</w:t>
        </w:r>
      </w:hyperlink>
      <w:r w:rsidRPr="00CB2A61">
        <w:rPr>
          <w:sz w:val="24"/>
          <w:szCs w:val="24"/>
        </w:rPr>
        <w:t>), на сайте ЭТП, указанном в п. 1.1.2 настоящей Документации,</w:t>
      </w:r>
      <w:r w:rsidRPr="00CB2A61">
        <w:rPr>
          <w:iCs/>
          <w:sz w:val="24"/>
          <w:szCs w:val="24"/>
        </w:rPr>
        <w:t xml:space="preserve"> приг</w:t>
      </w:r>
      <w:r w:rsidRPr="00CB2A61">
        <w:rPr>
          <w:sz w:val="24"/>
          <w:szCs w:val="24"/>
        </w:rPr>
        <w:t xml:space="preserve">ласило юридических лиц и физических лиц (в т. ч. </w:t>
      </w:r>
      <w:r w:rsidRPr="00145427">
        <w:rPr>
          <w:sz w:val="24"/>
          <w:szCs w:val="24"/>
        </w:rPr>
        <w:t xml:space="preserve">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="002A15FE" w:rsidRPr="00145427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145427">
        <w:rPr>
          <w:iCs/>
          <w:sz w:val="24"/>
          <w:szCs w:val="24"/>
          <w:lang w:eastAsia="ru-RU"/>
        </w:rPr>
        <w:t xml:space="preserve">по </w:t>
      </w:r>
      <w:r w:rsidR="00AE0AAD" w:rsidRPr="00145427">
        <w:rPr>
          <w:sz w:val="24"/>
          <w:szCs w:val="24"/>
        </w:rPr>
        <w:t>ремонту БКМ, автокранов, автовышек, автопогрузчиков</w:t>
      </w:r>
      <w:r w:rsidRPr="00145427">
        <w:rPr>
          <w:iCs/>
          <w:sz w:val="24"/>
          <w:szCs w:val="24"/>
          <w:lang w:eastAsia="ru-RU"/>
        </w:rPr>
        <w:t xml:space="preserve"> для нужд ПАО «МРСК Центра» </w:t>
      </w:r>
      <w:r w:rsidRPr="00145427">
        <w:rPr>
          <w:iCs/>
          <w:sz w:val="24"/>
          <w:szCs w:val="24"/>
          <w:lang w:val="x-none" w:eastAsia="ru-RU"/>
        </w:rPr>
        <w:t>(филиала «Тверьэнерго»</w:t>
      </w:r>
      <w:r w:rsidRPr="00145427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14542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45427">
        <w:rPr>
          <w:sz w:val="24"/>
          <w:szCs w:val="24"/>
        </w:rPr>
        <w:t xml:space="preserve">Настоящий </w:t>
      </w:r>
      <w:r w:rsidR="004B5EB3" w:rsidRPr="00145427">
        <w:rPr>
          <w:sz w:val="24"/>
          <w:szCs w:val="24"/>
        </w:rPr>
        <w:t>З</w:t>
      </w:r>
      <w:r w:rsidRPr="0014542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45427">
        <w:rPr>
          <w:sz w:val="24"/>
          <w:szCs w:val="24"/>
        </w:rPr>
        <w:t>электронной торговой площадк</w:t>
      </w:r>
      <w:r w:rsidR="00414AB1" w:rsidRPr="00145427">
        <w:rPr>
          <w:sz w:val="24"/>
          <w:szCs w:val="24"/>
        </w:rPr>
        <w:t>и</w:t>
      </w:r>
      <w:r w:rsidR="00702B2C" w:rsidRPr="00145427">
        <w:rPr>
          <w:sz w:val="24"/>
          <w:szCs w:val="24"/>
        </w:rPr>
        <w:t xml:space="preserve"> </w:t>
      </w:r>
      <w:r w:rsidR="000D70B6" w:rsidRPr="00145427">
        <w:rPr>
          <w:sz w:val="24"/>
          <w:szCs w:val="24"/>
        </w:rPr>
        <w:t>П</w:t>
      </w:r>
      <w:r w:rsidR="00702B2C" w:rsidRPr="00145427">
        <w:rPr>
          <w:sz w:val="24"/>
          <w:szCs w:val="24"/>
        </w:rPr>
        <w:t xml:space="preserve">АО «Россети» </w:t>
      </w:r>
      <w:hyperlink r:id="rId22" w:history="1">
        <w:r w:rsidR="00862664" w:rsidRPr="00145427">
          <w:rPr>
            <w:rStyle w:val="a7"/>
            <w:sz w:val="24"/>
            <w:szCs w:val="24"/>
          </w:rPr>
          <w:t>etp.rosseti.ru</w:t>
        </w:r>
      </w:hyperlink>
      <w:r w:rsidR="00862664" w:rsidRPr="00145427">
        <w:rPr>
          <w:sz w:val="24"/>
          <w:szCs w:val="24"/>
        </w:rPr>
        <w:t xml:space="preserve"> </w:t>
      </w:r>
      <w:r w:rsidR="00702B2C" w:rsidRPr="00145427">
        <w:rPr>
          <w:sz w:val="24"/>
          <w:szCs w:val="24"/>
        </w:rPr>
        <w:t>(далее — ЭТП)</w:t>
      </w:r>
      <w:r w:rsidR="005B75A6" w:rsidRPr="00145427">
        <w:rPr>
          <w:sz w:val="24"/>
          <w:szCs w:val="24"/>
        </w:rPr>
        <w:t>.</w:t>
      </w:r>
      <w:bookmarkEnd w:id="12"/>
    </w:p>
    <w:p w:rsidR="00717F60" w:rsidRPr="0014542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145427">
        <w:rPr>
          <w:sz w:val="24"/>
          <w:szCs w:val="24"/>
        </w:rPr>
        <w:t>Заказчик</w:t>
      </w:r>
      <w:r w:rsidR="00702B2C" w:rsidRPr="00145427">
        <w:rPr>
          <w:sz w:val="24"/>
          <w:szCs w:val="24"/>
        </w:rPr>
        <w:t xml:space="preserve">: </w:t>
      </w:r>
      <w:r w:rsidRPr="00145427">
        <w:rPr>
          <w:sz w:val="24"/>
          <w:szCs w:val="24"/>
        </w:rPr>
        <w:t xml:space="preserve"> </w:t>
      </w:r>
      <w:r w:rsidR="00702B2C" w:rsidRPr="00145427">
        <w:rPr>
          <w:iCs/>
          <w:sz w:val="24"/>
          <w:szCs w:val="24"/>
        </w:rPr>
        <w:t>ПАО «МРСК Центра».</w:t>
      </w:r>
      <w:r w:rsidRPr="00145427">
        <w:rPr>
          <w:rStyle w:val="aa"/>
          <w:sz w:val="24"/>
          <w:szCs w:val="24"/>
        </w:rPr>
        <w:t xml:space="preserve"> </w:t>
      </w:r>
      <w:bookmarkEnd w:id="13"/>
    </w:p>
    <w:p w:rsidR="008C4223" w:rsidRPr="0014542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145427">
        <w:rPr>
          <w:sz w:val="24"/>
          <w:szCs w:val="24"/>
        </w:rPr>
        <w:t>Предмет З</w:t>
      </w:r>
      <w:r w:rsidR="00717F60" w:rsidRPr="00145427">
        <w:rPr>
          <w:sz w:val="24"/>
          <w:szCs w:val="24"/>
        </w:rPr>
        <w:t>апроса предложений</w:t>
      </w:r>
      <w:r w:rsidR="00702B2C" w:rsidRPr="00145427">
        <w:rPr>
          <w:sz w:val="24"/>
          <w:szCs w:val="24"/>
        </w:rPr>
        <w:t>:</w:t>
      </w:r>
      <w:bookmarkEnd w:id="14"/>
    </w:p>
    <w:p w:rsidR="00A40714" w:rsidRPr="00145427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45427">
        <w:rPr>
          <w:sz w:val="24"/>
          <w:szCs w:val="24"/>
        </w:rPr>
        <w:t>П</w:t>
      </w:r>
      <w:r w:rsidR="00717F60" w:rsidRPr="00145427">
        <w:rPr>
          <w:sz w:val="24"/>
          <w:szCs w:val="24"/>
        </w:rPr>
        <w:t xml:space="preserve">раво заключения </w:t>
      </w:r>
      <w:r w:rsidR="002A15FE" w:rsidRPr="00145427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145427">
        <w:rPr>
          <w:iCs/>
          <w:sz w:val="24"/>
          <w:szCs w:val="24"/>
          <w:lang w:eastAsia="ru-RU"/>
        </w:rPr>
        <w:t xml:space="preserve">по </w:t>
      </w:r>
      <w:r w:rsidR="00AE0AAD" w:rsidRPr="00145427">
        <w:rPr>
          <w:sz w:val="24"/>
          <w:szCs w:val="24"/>
        </w:rPr>
        <w:t>ремонту БКМ, автокранов, автовышек, автопогрузчиков</w:t>
      </w:r>
      <w:r w:rsidR="00366652" w:rsidRPr="00145427">
        <w:rPr>
          <w:sz w:val="24"/>
          <w:szCs w:val="24"/>
        </w:rPr>
        <w:t xml:space="preserve"> для нужд ПАО «МРСК Центра»</w:t>
      </w:r>
      <w:r w:rsidR="00702B2C" w:rsidRPr="00145427">
        <w:rPr>
          <w:sz w:val="24"/>
          <w:szCs w:val="24"/>
        </w:rPr>
        <w:t xml:space="preserve"> (филиал</w:t>
      </w:r>
      <w:r w:rsidRPr="00145427">
        <w:rPr>
          <w:sz w:val="24"/>
          <w:szCs w:val="24"/>
        </w:rPr>
        <w:t>а</w:t>
      </w:r>
      <w:r w:rsidR="00702B2C" w:rsidRPr="00145427">
        <w:rPr>
          <w:sz w:val="24"/>
          <w:szCs w:val="24"/>
        </w:rPr>
        <w:t xml:space="preserve"> «Тверьэнерго»)</w:t>
      </w:r>
      <w:bookmarkEnd w:id="15"/>
      <w:r w:rsidR="00702B2C" w:rsidRPr="00145427">
        <w:rPr>
          <w:sz w:val="24"/>
          <w:szCs w:val="24"/>
        </w:rPr>
        <w:t>.</w:t>
      </w:r>
    </w:p>
    <w:p w:rsidR="008C4223" w:rsidRPr="0014542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45427">
        <w:rPr>
          <w:sz w:val="24"/>
          <w:szCs w:val="24"/>
        </w:rPr>
        <w:t xml:space="preserve">Количество лотов: </w:t>
      </w:r>
      <w:r w:rsidRPr="00145427">
        <w:rPr>
          <w:b/>
          <w:sz w:val="24"/>
          <w:szCs w:val="24"/>
        </w:rPr>
        <w:t>1 (один)</w:t>
      </w:r>
      <w:r w:rsidRPr="00145427">
        <w:rPr>
          <w:sz w:val="24"/>
          <w:szCs w:val="24"/>
        </w:rPr>
        <w:t>.</w:t>
      </w:r>
    </w:p>
    <w:bookmarkEnd w:id="16"/>
    <w:p w:rsidR="00804801" w:rsidRPr="0014542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45427">
        <w:rPr>
          <w:sz w:val="24"/>
          <w:szCs w:val="24"/>
        </w:rPr>
        <w:t xml:space="preserve">Частичное </w:t>
      </w:r>
      <w:r w:rsidR="00366652" w:rsidRPr="00145427">
        <w:rPr>
          <w:sz w:val="24"/>
          <w:szCs w:val="24"/>
        </w:rPr>
        <w:t xml:space="preserve">оказание </w:t>
      </w:r>
      <w:r w:rsidR="00AD3EBC" w:rsidRPr="00145427">
        <w:rPr>
          <w:sz w:val="24"/>
          <w:szCs w:val="24"/>
        </w:rPr>
        <w:t>услуг</w:t>
      </w:r>
      <w:r w:rsidRPr="00145427">
        <w:rPr>
          <w:sz w:val="24"/>
          <w:szCs w:val="24"/>
        </w:rPr>
        <w:t xml:space="preserve"> не допускается.</w:t>
      </w:r>
    </w:p>
    <w:p w:rsidR="00717F60" w:rsidRPr="0014542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 w:rsidRPr="00145427">
        <w:rPr>
          <w:sz w:val="24"/>
          <w:szCs w:val="24"/>
        </w:rPr>
        <w:t>Сроки</w:t>
      </w:r>
      <w:r w:rsidR="00717F60" w:rsidRPr="00145427">
        <w:rPr>
          <w:sz w:val="24"/>
          <w:szCs w:val="24"/>
        </w:rPr>
        <w:t xml:space="preserve"> </w:t>
      </w:r>
      <w:r w:rsidR="00366652" w:rsidRPr="00145427">
        <w:rPr>
          <w:sz w:val="24"/>
          <w:szCs w:val="24"/>
        </w:rPr>
        <w:t>оказания услуг</w:t>
      </w:r>
      <w:r w:rsidR="00717F60" w:rsidRPr="00145427">
        <w:rPr>
          <w:sz w:val="24"/>
          <w:szCs w:val="24"/>
        </w:rPr>
        <w:t xml:space="preserve">: </w:t>
      </w:r>
      <w:r w:rsidR="00286DF7" w:rsidRPr="00145427">
        <w:rPr>
          <w:sz w:val="24"/>
          <w:szCs w:val="24"/>
        </w:rPr>
        <w:t>С момента заключения Договора по 31.12.2017 г</w:t>
      </w:r>
      <w:r w:rsidR="00717F60" w:rsidRPr="00145427">
        <w:rPr>
          <w:sz w:val="24"/>
          <w:szCs w:val="24"/>
        </w:rPr>
        <w:t>.</w:t>
      </w:r>
      <w:bookmarkEnd w:id="17"/>
    </w:p>
    <w:p w:rsidR="008D2928" w:rsidRPr="0014542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145427">
        <w:rPr>
          <w:sz w:val="24"/>
          <w:szCs w:val="24"/>
        </w:rPr>
        <w:t xml:space="preserve">Оказание услуг </w:t>
      </w:r>
      <w:r w:rsidR="00286DF7" w:rsidRPr="00145427">
        <w:rPr>
          <w:sz w:val="24"/>
          <w:szCs w:val="24"/>
        </w:rPr>
        <w:t>Участником будет осуществляться на территории Тверской области</w:t>
      </w:r>
      <w:r w:rsidRPr="00145427">
        <w:rPr>
          <w:sz w:val="24"/>
          <w:szCs w:val="24"/>
        </w:rPr>
        <w:t>.</w:t>
      </w:r>
      <w:bookmarkEnd w:id="18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145427">
        <w:rPr>
          <w:iCs/>
          <w:sz w:val="24"/>
          <w:szCs w:val="24"/>
        </w:rPr>
        <w:t xml:space="preserve">Форма и порядок оплаты: </w:t>
      </w:r>
      <w:r w:rsidR="00366652" w:rsidRPr="00145427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6DF7" w:rsidRPr="00145427">
        <w:rPr>
          <w:iCs/>
          <w:sz w:val="24"/>
          <w:szCs w:val="24"/>
        </w:rPr>
        <w:t>календарных</w:t>
      </w:r>
      <w:r w:rsidR="00366652" w:rsidRPr="00145427">
        <w:rPr>
          <w:iCs/>
          <w:sz w:val="24"/>
          <w:szCs w:val="24"/>
        </w:rPr>
        <w:t xml:space="preserve"> дней с момента подписания Сторонами Акта </w:t>
      </w:r>
      <w:r w:rsidR="00366652" w:rsidRPr="00CB2A61">
        <w:rPr>
          <w:iCs/>
          <w:sz w:val="24"/>
          <w:szCs w:val="24"/>
        </w:rPr>
        <w:t>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9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r w:rsidRPr="00CB2A61">
        <w:rPr>
          <w:sz w:val="24"/>
          <w:szCs w:val="24"/>
        </w:rPr>
        <w:lastRenderedPageBreak/>
        <w:t xml:space="preserve">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ом(</w:t>
      </w:r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r w:rsidRPr="00CB2A61">
        <w:rPr>
          <w:sz w:val="24"/>
          <w:szCs w:val="24"/>
        </w:rPr>
        <w:t>ях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138"/>
      <w:r w:rsidRPr="00CB2A61">
        <w:t>Правовой статус документов</w:t>
      </w:r>
      <w:bookmarkEnd w:id="24"/>
      <w:bookmarkEnd w:id="25"/>
      <w:bookmarkEnd w:id="26"/>
      <w:bookmarkEnd w:id="27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«Россети»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«Россети»</w:t>
      </w:r>
      <w:r w:rsidRPr="00CB2A6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139"/>
      <w:bookmarkEnd w:id="30"/>
      <w:r w:rsidRPr="00CB2A61">
        <w:t>Особые положения в связи с проведением Запроса предложений на ЭТП</w:t>
      </w:r>
      <w:bookmarkEnd w:id="31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140"/>
      <w:bookmarkEnd w:id="32"/>
      <w:r w:rsidRPr="00CB2A61">
        <w:t>Обжалование</w:t>
      </w:r>
      <w:bookmarkEnd w:id="33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6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141"/>
      <w:bookmarkEnd w:id="37"/>
      <w:r w:rsidRPr="00CB2A61">
        <w:t>Прочие положения</w:t>
      </w:r>
      <w:bookmarkEnd w:id="38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142"/>
      <w:bookmarkStart w:id="50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6111"/>
      <w:bookmarkStart w:id="62" w:name="_Toc469487597"/>
      <w:bookmarkStart w:id="63" w:name="_Toc471979895"/>
      <w:bookmarkStart w:id="64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bookmarkStart w:id="77" w:name="_Toc471979896"/>
      <w:bookmarkStart w:id="78" w:name="_Toc498590144"/>
      <w:r w:rsidRPr="00CB2A6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bookmarkStart w:id="92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bookmarkStart w:id="106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6115"/>
      <w:bookmarkStart w:id="118" w:name="_Toc469487601"/>
      <w:bookmarkStart w:id="119" w:name="_Toc471979899"/>
      <w:bookmarkStart w:id="120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6116"/>
      <w:bookmarkStart w:id="132" w:name="_Toc469487602"/>
      <w:bookmarkStart w:id="133" w:name="_Toc471979900"/>
      <w:bookmarkStart w:id="134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149"/>
      <w:bookmarkEnd w:id="50"/>
      <w:bookmarkEnd w:id="135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6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150"/>
      <w:r w:rsidRPr="00CB2A61">
        <w:t>Проект договора</w:t>
      </w:r>
      <w:bookmarkEnd w:id="141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6119"/>
      <w:bookmarkStart w:id="158" w:name="_Toc469487605"/>
      <w:bookmarkStart w:id="159" w:name="_Toc471979903"/>
      <w:bookmarkStart w:id="160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6120"/>
      <w:bookmarkStart w:id="177" w:name="_Toc469487606"/>
      <w:bookmarkStart w:id="178" w:name="_Toc471979904"/>
      <w:bookmarkStart w:id="179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6121"/>
      <w:bookmarkStart w:id="196" w:name="_Toc469487607"/>
      <w:bookmarkStart w:id="197" w:name="_Toc471979905"/>
      <w:bookmarkStart w:id="198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6123"/>
      <w:bookmarkStart w:id="216" w:name="_Toc469487609"/>
      <w:bookmarkStart w:id="217" w:name="_Toc471979907"/>
      <w:bookmarkStart w:id="218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6124"/>
      <w:bookmarkStart w:id="234" w:name="_Toc469487610"/>
      <w:bookmarkStart w:id="235" w:name="_Toc471979908"/>
      <w:bookmarkStart w:id="236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6125"/>
      <w:bookmarkStart w:id="253" w:name="_Toc469487611"/>
      <w:bookmarkStart w:id="254" w:name="_Toc471979909"/>
      <w:bookmarkStart w:id="255" w:name="_Toc498590157"/>
      <w:r w:rsidRPr="00CB2A61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7613"/>
      <w:bookmarkStart w:id="264" w:name="_Toc471979911"/>
      <w:bookmarkStart w:id="265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7614"/>
      <w:bookmarkStart w:id="268" w:name="_Toc471979912"/>
      <w:bookmarkStart w:id="269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7615"/>
      <w:bookmarkStart w:id="273" w:name="_Toc471979913"/>
      <w:bookmarkStart w:id="274" w:name="_Toc498590161"/>
      <w:r w:rsidRPr="00CB2A61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7616"/>
      <w:bookmarkStart w:id="277" w:name="_Toc471979914"/>
      <w:bookmarkStart w:id="278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7617"/>
      <w:bookmarkStart w:id="281" w:name="_Toc471979915"/>
      <w:bookmarkStart w:id="282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7618"/>
      <w:bookmarkStart w:id="285" w:name="_Toc471979916"/>
      <w:bookmarkStart w:id="286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7619"/>
      <w:bookmarkStart w:id="289" w:name="_Toc471979917"/>
      <w:bookmarkStart w:id="290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CB2A61">
        <w:rPr>
          <w:szCs w:val="24"/>
        </w:rPr>
        <w:t>Заявок</w:t>
      </w:r>
      <w:bookmarkEnd w:id="292"/>
      <w:bookmarkEnd w:id="293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4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6128"/>
      <w:bookmarkStart w:id="307" w:name="_Toc469487622"/>
      <w:bookmarkStart w:id="308" w:name="_Toc471979920"/>
      <w:bookmarkStart w:id="309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6129"/>
      <w:bookmarkStart w:id="326" w:name="_Toc469487623"/>
      <w:bookmarkStart w:id="327" w:name="_Toc471979921"/>
      <w:bookmarkStart w:id="328" w:name="_Toc498590169"/>
      <w:r w:rsidRPr="00CB2A61">
        <w:rPr>
          <w:szCs w:val="24"/>
          <w:lang w:eastAsia="ru-RU"/>
        </w:rPr>
        <w:t xml:space="preserve">В </w:t>
      </w:r>
      <w:r w:rsidRPr="00CB2A61">
        <w:rPr>
          <w:bCs w:val="0"/>
          <w:szCs w:val="24"/>
        </w:rPr>
        <w:t>процессе</w:t>
      </w:r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170"/>
      <w:bookmarkStart w:id="332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9"/>
      <w:r w:rsidRPr="00CB2A61">
        <w:t xml:space="preserve"> по запросу предложений</w:t>
      </w:r>
      <w:bookmarkEnd w:id="330"/>
      <w:bookmarkEnd w:id="331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171"/>
      <w:bookmarkEnd w:id="332"/>
      <w:bookmarkEnd w:id="333"/>
      <w:r w:rsidRPr="00CB2A61">
        <w:lastRenderedPageBreak/>
        <w:t xml:space="preserve">Подготовка </w:t>
      </w:r>
      <w:bookmarkEnd w:id="334"/>
      <w:r w:rsidRPr="00CB2A61">
        <w:t>Заявок</w:t>
      </w:r>
      <w:bookmarkEnd w:id="335"/>
      <w:bookmarkEnd w:id="336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6132"/>
      <w:bookmarkStart w:id="349" w:name="_Toc469487626"/>
      <w:bookmarkStart w:id="350" w:name="_Toc471979924"/>
      <w:bookmarkStart w:id="351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Документ(ы) в соответствии с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r w:rsidR="00F463E8" w:rsidRPr="00CB2A61">
        <w:rPr>
          <w:sz w:val="24"/>
          <w:szCs w:val="24"/>
        </w:rPr>
        <w:t xml:space="preserve">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4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6133"/>
      <w:bookmarkStart w:id="371" w:name="_Toc469487627"/>
      <w:bookmarkStart w:id="372" w:name="_Toc471979925"/>
      <w:bookmarkStart w:id="373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7"/>
      <w:bookmarkEnd w:id="358"/>
      <w:bookmarkEnd w:id="359"/>
      <w:r w:rsidRPr="00CB2A61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AE0AAD" w:rsidRDefault="00AE0AAD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E0AAD">
        <w:rPr>
          <w:b/>
          <w:sz w:val="24"/>
          <w:szCs w:val="24"/>
        </w:rPr>
        <w:t>1 260 000</w:t>
      </w:r>
      <w:r w:rsidRPr="00AE0AAD">
        <w:rPr>
          <w:sz w:val="24"/>
          <w:szCs w:val="24"/>
        </w:rPr>
        <w:t xml:space="preserve"> (Один миллион двести шестьдесят тысяч) рублей 00 копеек РФ, без учета НДС; НДС составляет </w:t>
      </w:r>
      <w:r w:rsidRPr="00AE0AAD">
        <w:rPr>
          <w:b/>
          <w:sz w:val="24"/>
          <w:szCs w:val="24"/>
        </w:rPr>
        <w:t xml:space="preserve">226 800 </w:t>
      </w:r>
      <w:r w:rsidRPr="00AE0AAD">
        <w:rPr>
          <w:sz w:val="24"/>
          <w:szCs w:val="24"/>
        </w:rPr>
        <w:t xml:space="preserve">(Двести двадцать шесть тысяч восемьсот) рублей 00 копеек РФ; </w:t>
      </w:r>
      <w:r w:rsidRPr="00AE0AAD">
        <w:rPr>
          <w:b/>
          <w:sz w:val="24"/>
          <w:szCs w:val="24"/>
        </w:rPr>
        <w:t>1 486 800</w:t>
      </w:r>
      <w:r w:rsidRPr="00AE0AAD">
        <w:rPr>
          <w:sz w:val="24"/>
          <w:szCs w:val="24"/>
        </w:rPr>
        <w:t xml:space="preserve"> (Один миллион четыреста восемьдесят шесть тысяч восемьсот)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>. В противном случае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CB2A61">
        <w:rPr>
          <w:bCs w:val="0"/>
          <w:sz w:val="24"/>
          <w:szCs w:val="24"/>
        </w:rPr>
        <w:lastRenderedPageBreak/>
        <w:t>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 xml:space="preserve">.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r w:rsidRPr="00CB2A61">
        <w:rPr>
          <w:sz w:val="24"/>
          <w:szCs w:val="24"/>
          <w:lang w:eastAsia="ru-RU"/>
        </w:rPr>
        <w:t>ях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CB2A6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lastRenderedPageBreak/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CB2A6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CB2A61">
        <w:rPr>
          <w:sz w:val="24"/>
          <w:szCs w:val="24"/>
        </w:rPr>
        <w:lastRenderedPageBreak/>
        <w:t>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CB2A61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CB2A61">
        <w:rPr>
          <w:bCs w:val="0"/>
          <w:sz w:val="24"/>
          <w:szCs w:val="24"/>
        </w:rPr>
        <w:lastRenderedPageBreak/>
        <w:t xml:space="preserve">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указанных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CB2A61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</w:t>
      </w:r>
      <w:r w:rsidR="003C2207" w:rsidRPr="00CB2A61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CB2A61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случаях,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случае,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 xml:space="preserve">р/с: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ГУ БАНКА РОССИИ по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</w:t>
      </w:r>
      <w:r w:rsidR="00AE0AAD">
        <w:rPr>
          <w:b/>
          <w:bCs w:val="0"/>
          <w:sz w:val="24"/>
          <w:szCs w:val="24"/>
        </w:rPr>
        <w:t>8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CB2A61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наилучшей</w:t>
      </w:r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>Признание запроса предложений несостоявшимся</w:t>
      </w:r>
      <w:bookmarkEnd w:id="723"/>
      <w:bookmarkEnd w:id="724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r w:rsidRPr="00CB2A61">
        <w:rPr>
          <w:bCs w:val="0"/>
          <w:sz w:val="24"/>
          <w:szCs w:val="24"/>
        </w:rPr>
        <w:t>случае</w:t>
      </w:r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8225462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8225463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8225464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ое(</w:t>
      </w:r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679" w:rsidRDefault="00E12679">
      <w:pPr>
        <w:spacing w:line="240" w:lineRule="auto"/>
      </w:pPr>
      <w:r>
        <w:separator/>
      </w:r>
    </w:p>
  </w:endnote>
  <w:endnote w:type="continuationSeparator" w:id="0">
    <w:p w:rsidR="00E12679" w:rsidRDefault="00E12679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4542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AE0AAD" w:rsidRPr="00AE0AAD">
      <w:rPr>
        <w:sz w:val="18"/>
        <w:szCs w:val="18"/>
      </w:rPr>
      <w:t>по ремонту БКМ, автокранов, автовышек, автопогрузчиков</w:t>
    </w:r>
    <w:r w:rsidR="00C97237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679" w:rsidRDefault="00E12679">
      <w:pPr>
        <w:spacing w:line="240" w:lineRule="auto"/>
      </w:pPr>
      <w:r>
        <w:separator/>
      </w:r>
    </w:p>
  </w:footnote>
  <w:footnote w:type="continuationSeparator" w:id="0">
    <w:p w:rsidR="00E12679" w:rsidRDefault="00E12679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427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679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B0E0-FD40-4DC1-8EFF-B5B1F8F5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29557</Words>
  <Characters>168479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152</cp:revision>
  <cp:lastPrinted>2015-12-29T14:27:00Z</cp:lastPrinted>
  <dcterms:created xsi:type="dcterms:W3CDTF">2016-01-13T12:36:00Z</dcterms:created>
  <dcterms:modified xsi:type="dcterms:W3CDTF">2018-01-23T12:11:00Z</dcterms:modified>
</cp:coreProperties>
</file>