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7AD" w:rsidRPr="00EA1E4F" w:rsidRDefault="00E734D9" w:rsidP="009F07AD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9F07AD" w:rsidRPr="00041308" w:rsidRDefault="009F07AD" w:rsidP="009F07A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9F07AD" w:rsidRPr="00010061" w:rsidRDefault="009F07AD" w:rsidP="009F07A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9F07AD" w:rsidRPr="00010061" w:rsidRDefault="009F07AD" w:rsidP="009F07A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9F07AD" w:rsidRPr="00E23D27" w:rsidRDefault="009F07AD" w:rsidP="009F07A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9F07AD" w:rsidRPr="00EA1E4F">
        <w:rPr>
          <w:noProof/>
          <w:sz w:val="16"/>
          <w:szCs w:val="16"/>
          <w:lang w:eastAsia="ru-RU"/>
        </w:rPr>
        <w:drawing>
          <wp:inline distT="0" distB="0" distL="0" distR="0" wp14:anchorId="6485CB99" wp14:editId="7BE0A5F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07AD" w:rsidRPr="00EA1E4F">
        <w:rPr>
          <w:noProof/>
          <w:sz w:val="16"/>
          <w:szCs w:val="16"/>
          <w:lang w:eastAsia="ru-RU"/>
        </w:rPr>
        <w:t xml:space="preserve">            </w:t>
      </w:r>
      <w:r w:rsidR="009F07AD" w:rsidRPr="00EA1E4F">
        <w:rPr>
          <w:noProof/>
          <w:sz w:val="16"/>
          <w:szCs w:val="16"/>
          <w:lang w:eastAsia="ru-RU"/>
        </w:rPr>
        <w:drawing>
          <wp:inline distT="0" distB="0" distL="0" distR="0" wp14:anchorId="744BD875" wp14:editId="1CBBF7B8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117AA1" w:rsidRDefault="007556FF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9F07AD">
      <w:pPr>
        <w:ind w:firstLine="0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9F07AD" w:rsidRDefault="009F07AD" w:rsidP="009F07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F07AD" w:rsidRDefault="009F07AD" w:rsidP="009F07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9F07AD" w:rsidRDefault="009F07AD" w:rsidP="009F07AD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9F07AD" w:rsidRPr="00C12FA4" w:rsidRDefault="009F07AD" w:rsidP="009F07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9F07AD" w:rsidRPr="00C12FA4" w:rsidRDefault="009F07AD" w:rsidP="009F07AD">
      <w:pPr>
        <w:spacing w:line="240" w:lineRule="auto"/>
        <w:jc w:val="right"/>
      </w:pPr>
    </w:p>
    <w:p w:rsidR="009F07AD" w:rsidRPr="00C12FA4" w:rsidRDefault="009F07AD" w:rsidP="009F07AD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9F07AD" w:rsidRPr="00C12FA4" w:rsidRDefault="009F07AD" w:rsidP="009F07AD">
      <w:pPr>
        <w:spacing w:line="240" w:lineRule="auto"/>
        <w:jc w:val="right"/>
        <w:rPr>
          <w:sz w:val="24"/>
          <w:szCs w:val="24"/>
        </w:rPr>
      </w:pPr>
    </w:p>
    <w:p w:rsidR="009F07AD" w:rsidRPr="00C12FA4" w:rsidRDefault="009F07AD" w:rsidP="009F07A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  <w:bookmarkStart w:id="6" w:name="_GoBack"/>
      <w:bookmarkEnd w:id="6"/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9F07AD">
        <w:rPr>
          <w:b/>
          <w:sz w:val="24"/>
          <w:szCs w:val="24"/>
        </w:rPr>
        <w:t>Договор</w:t>
      </w:r>
      <w:r w:rsidR="009F07AD" w:rsidRPr="009F07AD">
        <w:rPr>
          <w:b/>
          <w:sz w:val="24"/>
          <w:szCs w:val="24"/>
        </w:rPr>
        <w:t>а</w:t>
      </w:r>
      <w:r w:rsidR="007556FF" w:rsidRPr="009F07AD">
        <w:rPr>
          <w:b/>
          <w:sz w:val="24"/>
          <w:szCs w:val="24"/>
        </w:rPr>
        <w:t xml:space="preserve"> на поставку </w:t>
      </w:r>
      <w:r w:rsidR="009F07AD" w:rsidRPr="009F07AD">
        <w:rPr>
          <w:b/>
          <w:sz w:val="24"/>
          <w:szCs w:val="24"/>
        </w:rPr>
        <w:t>запасных частей к выключателям (катушки и электромагниты включения/отключения приводов)</w:t>
      </w:r>
      <w:r w:rsidR="007556FF" w:rsidRPr="009F07AD">
        <w:rPr>
          <w:b/>
          <w:sz w:val="24"/>
          <w:szCs w:val="24"/>
        </w:rPr>
        <w:t xml:space="preserve"> для </w:t>
      </w:r>
      <w:r w:rsidR="009F07AD" w:rsidRPr="009F07AD">
        <w:rPr>
          <w:b/>
          <w:sz w:val="24"/>
          <w:szCs w:val="24"/>
        </w:rPr>
        <w:t>нужд ПАО «МРСК Центра» (филиала «Костромаэнерго»</w:t>
      </w:r>
      <w:r w:rsidR="007556FF" w:rsidRPr="009F07AD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F07AD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001D5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001D5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382A07">
        <w:rPr>
          <w:szCs w:val="24"/>
        </w:rPr>
        <w:lastRenderedPageBreak/>
        <w:t>Общие положения</w:t>
      </w:r>
      <w:bookmarkEnd w:id="8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382A07">
        <w:t>Общие сведения о процедуре запроса предложений</w:t>
      </w:r>
      <w:bookmarkEnd w:id="10"/>
    </w:p>
    <w:p w:rsidR="005B75A6" w:rsidRPr="009F07A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</w:t>
      </w:r>
      <w:r w:rsidR="009F07AD">
        <w:rPr>
          <w:iCs/>
          <w:sz w:val="24"/>
          <w:szCs w:val="24"/>
        </w:rPr>
        <w:t xml:space="preserve">филиал </w:t>
      </w:r>
      <w:r w:rsidR="009F07AD" w:rsidRPr="007556FF">
        <w:rPr>
          <w:iCs/>
          <w:sz w:val="24"/>
          <w:szCs w:val="24"/>
        </w:rPr>
        <w:t xml:space="preserve">ПАО «МРСК </w:t>
      </w:r>
      <w:r w:rsidR="009F07AD" w:rsidRPr="00702B2C">
        <w:rPr>
          <w:iCs/>
          <w:sz w:val="24"/>
          <w:szCs w:val="24"/>
        </w:rPr>
        <w:t>Центра»</w:t>
      </w:r>
      <w:r w:rsidR="009F07AD">
        <w:rPr>
          <w:iCs/>
          <w:sz w:val="24"/>
          <w:szCs w:val="24"/>
        </w:rPr>
        <w:t xml:space="preserve"> - «Костромаэнерго»</w:t>
      </w:r>
      <w:r w:rsidR="009F07AD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9F07AD" w:rsidRPr="00702B2C">
        <w:rPr>
          <w:iCs/>
          <w:sz w:val="24"/>
          <w:szCs w:val="24"/>
        </w:rPr>
        <w:t xml:space="preserve"> </w:t>
      </w:r>
      <w:r w:rsidR="009F07AD" w:rsidRPr="00D80A5F">
        <w:rPr>
          <w:iCs/>
          <w:sz w:val="24"/>
          <w:szCs w:val="24"/>
        </w:rPr>
        <w:t>РФ, 156961, г. Кострома, проспект Мира, 53</w:t>
      </w:r>
      <w:r w:rsidR="009F07AD" w:rsidRPr="00382A07">
        <w:rPr>
          <w:iCs/>
          <w:sz w:val="24"/>
          <w:szCs w:val="24"/>
        </w:rPr>
        <w:t xml:space="preserve">, </w:t>
      </w:r>
      <w:r w:rsidR="009F07AD">
        <w:rPr>
          <w:iCs/>
          <w:sz w:val="24"/>
          <w:szCs w:val="24"/>
        </w:rPr>
        <w:t>с</w:t>
      </w:r>
      <w:r w:rsidR="009F07AD" w:rsidRPr="00702B2C">
        <w:rPr>
          <w:iCs/>
          <w:sz w:val="24"/>
          <w:szCs w:val="24"/>
        </w:rPr>
        <w:t xml:space="preserve">екретарь Закупочной комиссии </w:t>
      </w:r>
      <w:r w:rsidR="009F07AD">
        <w:rPr>
          <w:iCs/>
          <w:sz w:val="24"/>
          <w:szCs w:val="24"/>
        </w:rPr>
        <w:t xml:space="preserve">и </w:t>
      </w:r>
      <w:r w:rsidR="009F07AD" w:rsidRPr="00702B2C">
        <w:rPr>
          <w:iCs/>
          <w:sz w:val="24"/>
          <w:szCs w:val="24"/>
        </w:rPr>
        <w:t xml:space="preserve">ответственное лицо – </w:t>
      </w:r>
      <w:r w:rsidR="009F07AD">
        <w:rPr>
          <w:iCs/>
          <w:sz w:val="24"/>
          <w:szCs w:val="24"/>
        </w:rPr>
        <w:t>специалист 2-й категории отдела</w:t>
      </w:r>
      <w:r w:rsidR="009F07AD" w:rsidRPr="00702B2C">
        <w:rPr>
          <w:iCs/>
          <w:sz w:val="24"/>
          <w:szCs w:val="24"/>
        </w:rPr>
        <w:t xml:space="preserve"> закупочной деятельности </w:t>
      </w:r>
      <w:r w:rsidR="009F07AD">
        <w:rPr>
          <w:iCs/>
          <w:sz w:val="24"/>
          <w:szCs w:val="24"/>
        </w:rPr>
        <w:t xml:space="preserve">филиала </w:t>
      </w:r>
      <w:r w:rsidR="009F07AD" w:rsidRPr="00702B2C">
        <w:rPr>
          <w:iCs/>
          <w:sz w:val="24"/>
          <w:szCs w:val="24"/>
        </w:rPr>
        <w:t>ПАО «МРСК Центра»</w:t>
      </w:r>
      <w:r w:rsidR="009F07AD">
        <w:rPr>
          <w:iCs/>
          <w:sz w:val="24"/>
          <w:szCs w:val="24"/>
        </w:rPr>
        <w:t xml:space="preserve"> - «Костромаэнерго»</w:t>
      </w:r>
      <w:r w:rsidR="009F07AD" w:rsidRPr="00702B2C">
        <w:rPr>
          <w:iCs/>
          <w:sz w:val="24"/>
          <w:szCs w:val="24"/>
        </w:rPr>
        <w:t xml:space="preserve"> </w:t>
      </w:r>
      <w:r w:rsidR="009F07AD">
        <w:rPr>
          <w:iCs/>
          <w:sz w:val="24"/>
          <w:szCs w:val="24"/>
        </w:rPr>
        <w:t>Скворцова Т.С., контактный</w:t>
      </w:r>
      <w:r w:rsidR="009F07AD" w:rsidRPr="00702B2C">
        <w:rPr>
          <w:iCs/>
          <w:sz w:val="24"/>
          <w:szCs w:val="24"/>
        </w:rPr>
        <w:t xml:space="preserve"> теле</w:t>
      </w:r>
      <w:r w:rsidR="009F07AD">
        <w:rPr>
          <w:iCs/>
          <w:sz w:val="24"/>
          <w:szCs w:val="24"/>
        </w:rPr>
        <w:t>фон</w:t>
      </w:r>
      <w:r w:rsidR="009F07AD" w:rsidRPr="00702B2C">
        <w:rPr>
          <w:iCs/>
          <w:sz w:val="24"/>
          <w:szCs w:val="24"/>
        </w:rPr>
        <w:t>: (49</w:t>
      </w:r>
      <w:r w:rsidR="009F07AD">
        <w:rPr>
          <w:iCs/>
          <w:sz w:val="24"/>
          <w:szCs w:val="24"/>
        </w:rPr>
        <w:t>42</w:t>
      </w:r>
      <w:r w:rsidR="009F07AD" w:rsidRPr="00702B2C">
        <w:rPr>
          <w:iCs/>
          <w:sz w:val="24"/>
          <w:szCs w:val="24"/>
        </w:rPr>
        <w:t xml:space="preserve">) </w:t>
      </w:r>
      <w:r w:rsidR="009F07AD">
        <w:rPr>
          <w:iCs/>
          <w:sz w:val="24"/>
          <w:szCs w:val="24"/>
        </w:rPr>
        <w:t>396-055</w:t>
      </w:r>
      <w:r w:rsidR="009F07AD" w:rsidRPr="00702B2C">
        <w:rPr>
          <w:iCs/>
          <w:sz w:val="24"/>
          <w:szCs w:val="24"/>
        </w:rPr>
        <w:t>,</w:t>
      </w:r>
      <w:r w:rsidR="009F07AD">
        <w:rPr>
          <w:iCs/>
          <w:sz w:val="24"/>
          <w:szCs w:val="24"/>
        </w:rPr>
        <w:t xml:space="preserve"> </w:t>
      </w:r>
      <w:r w:rsidR="009F07AD">
        <w:rPr>
          <w:sz w:val="24"/>
          <w:szCs w:val="24"/>
        </w:rPr>
        <w:t xml:space="preserve">адрес электронной почты: </w:t>
      </w:r>
      <w:proofErr w:type="spellStart"/>
      <w:r w:rsidR="009F07AD" w:rsidRPr="009F07AD">
        <w:rPr>
          <w:rStyle w:val="a7"/>
          <w:sz w:val="24"/>
          <w:szCs w:val="24"/>
          <w:lang w:val="en-US"/>
        </w:rPr>
        <w:t>Skvortsova</w:t>
      </w:r>
      <w:proofErr w:type="spellEnd"/>
      <w:r w:rsidR="009F07AD" w:rsidRPr="009F07AD">
        <w:rPr>
          <w:rStyle w:val="a7"/>
          <w:sz w:val="24"/>
          <w:szCs w:val="24"/>
        </w:rPr>
        <w:t>.</w:t>
      </w:r>
      <w:r w:rsidR="009F07AD" w:rsidRPr="009F07AD">
        <w:rPr>
          <w:rStyle w:val="a7"/>
          <w:sz w:val="24"/>
          <w:szCs w:val="24"/>
          <w:lang w:val="en-US"/>
        </w:rPr>
        <w:t>TS</w:t>
      </w:r>
      <w:r w:rsidR="009F07AD" w:rsidRPr="00117AA1">
        <w:rPr>
          <w:rStyle w:val="a7"/>
          <w:sz w:val="24"/>
          <w:szCs w:val="24"/>
        </w:rPr>
        <w:t>@</w:t>
      </w:r>
      <w:proofErr w:type="spellStart"/>
      <w:r w:rsidR="009F07AD" w:rsidRPr="00117AA1">
        <w:rPr>
          <w:rStyle w:val="a7"/>
          <w:sz w:val="24"/>
          <w:szCs w:val="24"/>
          <w:lang w:val="en-US"/>
        </w:rPr>
        <w:t>mrsk</w:t>
      </w:r>
      <w:proofErr w:type="spellEnd"/>
      <w:r w:rsidR="009F07AD" w:rsidRPr="00117AA1">
        <w:rPr>
          <w:rStyle w:val="a7"/>
          <w:sz w:val="24"/>
          <w:szCs w:val="24"/>
        </w:rPr>
        <w:t>-1.</w:t>
      </w:r>
      <w:proofErr w:type="spellStart"/>
      <w:r w:rsidR="009F07AD" w:rsidRPr="00117AA1">
        <w:rPr>
          <w:rStyle w:val="a7"/>
          <w:sz w:val="24"/>
          <w:szCs w:val="24"/>
          <w:lang w:val="en-US"/>
        </w:rPr>
        <w:t>ru</w:t>
      </w:r>
      <w:proofErr w:type="spellEnd"/>
      <w:r w:rsidR="00862664" w:rsidRPr="00117AA1">
        <w:rPr>
          <w:sz w:val="24"/>
          <w:szCs w:val="24"/>
        </w:rPr>
        <w:t xml:space="preserve"> </w:t>
      </w:r>
      <w:r w:rsidR="004B5EB3" w:rsidRPr="00117AA1">
        <w:rPr>
          <w:iCs/>
          <w:sz w:val="24"/>
          <w:szCs w:val="24"/>
        </w:rPr>
        <w:t>Извещени</w:t>
      </w:r>
      <w:r w:rsidRPr="00117AA1">
        <w:rPr>
          <w:iCs/>
          <w:sz w:val="24"/>
          <w:szCs w:val="24"/>
        </w:rPr>
        <w:t>ем</w:t>
      </w:r>
      <w:r w:rsidRPr="00117AA1">
        <w:rPr>
          <w:sz w:val="24"/>
          <w:szCs w:val="24"/>
        </w:rPr>
        <w:t xml:space="preserve"> о проведении открытого </w:t>
      </w:r>
      <w:r w:rsidRPr="00117AA1">
        <w:rPr>
          <w:iCs/>
          <w:sz w:val="24"/>
          <w:szCs w:val="24"/>
        </w:rPr>
        <w:t>запроса предложений</w:t>
      </w:r>
      <w:r w:rsidRPr="00117AA1">
        <w:rPr>
          <w:sz w:val="24"/>
          <w:szCs w:val="24"/>
        </w:rPr>
        <w:t xml:space="preserve">, опубликованным </w:t>
      </w:r>
      <w:r w:rsidRPr="00117AA1">
        <w:rPr>
          <w:b/>
          <w:sz w:val="24"/>
          <w:szCs w:val="24"/>
        </w:rPr>
        <w:t>«</w:t>
      </w:r>
      <w:r w:rsidR="009F07AD" w:rsidRPr="00117AA1">
        <w:rPr>
          <w:b/>
          <w:sz w:val="24"/>
          <w:szCs w:val="24"/>
        </w:rPr>
        <w:t>23</w:t>
      </w:r>
      <w:r w:rsidRPr="00117AA1">
        <w:rPr>
          <w:b/>
          <w:sz w:val="24"/>
          <w:szCs w:val="24"/>
        </w:rPr>
        <w:t xml:space="preserve">» </w:t>
      </w:r>
      <w:r w:rsidR="009F07AD" w:rsidRPr="00117AA1">
        <w:rPr>
          <w:b/>
          <w:sz w:val="24"/>
          <w:szCs w:val="24"/>
        </w:rPr>
        <w:t>августа</w:t>
      </w:r>
      <w:r w:rsidRPr="00117AA1">
        <w:rPr>
          <w:b/>
          <w:sz w:val="24"/>
          <w:szCs w:val="24"/>
        </w:rPr>
        <w:t xml:space="preserve"> </w:t>
      </w:r>
      <w:r w:rsidR="0042517C" w:rsidRPr="00117AA1">
        <w:rPr>
          <w:b/>
          <w:sz w:val="24"/>
          <w:szCs w:val="24"/>
        </w:rPr>
        <w:t>2018</w:t>
      </w:r>
      <w:r w:rsidRPr="00117AA1">
        <w:rPr>
          <w:b/>
          <w:sz w:val="24"/>
          <w:szCs w:val="24"/>
        </w:rPr>
        <w:t xml:space="preserve"> г.</w:t>
      </w:r>
      <w:r w:rsidRPr="00117AA1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7" w:history="1">
        <w:r w:rsidR="00345CCA" w:rsidRPr="009F07AD">
          <w:rPr>
            <w:rStyle w:val="a7"/>
            <w:sz w:val="24"/>
            <w:szCs w:val="24"/>
            <w:lang w:val="en-US"/>
          </w:rPr>
          <w:t>www</w:t>
        </w:r>
        <w:r w:rsidR="00345CCA" w:rsidRPr="00117AA1">
          <w:rPr>
            <w:rStyle w:val="a7"/>
            <w:sz w:val="24"/>
            <w:szCs w:val="24"/>
          </w:rPr>
          <w:t>.</w:t>
        </w:r>
        <w:r w:rsidR="00345CCA" w:rsidRPr="009F07AD">
          <w:rPr>
            <w:rStyle w:val="a7"/>
            <w:sz w:val="24"/>
            <w:szCs w:val="24"/>
            <w:lang w:val="en-US"/>
          </w:rPr>
          <w:t>zakupki</w:t>
        </w:r>
        <w:r w:rsidR="00345CCA" w:rsidRPr="00117AA1">
          <w:rPr>
            <w:rStyle w:val="a7"/>
            <w:sz w:val="24"/>
            <w:szCs w:val="24"/>
          </w:rPr>
          <w:t>.</w:t>
        </w:r>
        <w:r w:rsidR="00345CCA" w:rsidRPr="009F07AD">
          <w:rPr>
            <w:rStyle w:val="a7"/>
            <w:sz w:val="24"/>
            <w:szCs w:val="24"/>
            <w:lang w:val="en-US"/>
          </w:rPr>
          <w:t>gov</w:t>
        </w:r>
        <w:r w:rsidR="00345CCA" w:rsidRPr="00117AA1">
          <w:rPr>
            <w:rStyle w:val="a7"/>
            <w:sz w:val="24"/>
            <w:szCs w:val="24"/>
          </w:rPr>
          <w:t>.</w:t>
        </w:r>
        <w:r w:rsidR="00345CCA" w:rsidRPr="009F07AD">
          <w:rPr>
            <w:rStyle w:val="a7"/>
            <w:sz w:val="24"/>
            <w:szCs w:val="24"/>
            <w:lang w:val="en-US"/>
          </w:rPr>
          <w:t>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9F07AD">
          <w:rPr>
            <w:rStyle w:val="a7"/>
            <w:sz w:val="24"/>
            <w:szCs w:val="24"/>
            <w:lang w:val="en-US"/>
          </w:rPr>
          <w:t>www</w:t>
        </w:r>
        <w:r w:rsidR="007556FF" w:rsidRPr="00117AA1">
          <w:rPr>
            <w:rStyle w:val="a7"/>
            <w:sz w:val="24"/>
            <w:szCs w:val="24"/>
          </w:rPr>
          <w:t>.</w:t>
        </w:r>
        <w:r w:rsidR="007556FF" w:rsidRPr="009F07AD">
          <w:rPr>
            <w:rStyle w:val="a7"/>
            <w:sz w:val="24"/>
            <w:szCs w:val="24"/>
            <w:lang w:val="en-US"/>
          </w:rPr>
          <w:t>mrsk</w:t>
        </w:r>
        <w:r w:rsidR="007556FF" w:rsidRPr="00117AA1">
          <w:rPr>
            <w:rStyle w:val="a7"/>
            <w:sz w:val="24"/>
            <w:szCs w:val="24"/>
          </w:rPr>
          <w:t>-1.</w:t>
        </w:r>
        <w:proofErr w:type="spellStart"/>
        <w:r w:rsidR="007556FF" w:rsidRPr="009F07AD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F07AD">
        <w:rPr>
          <w:sz w:val="24"/>
          <w:szCs w:val="24"/>
        </w:rPr>
        <w:t xml:space="preserve">, </w:t>
      </w:r>
      <w:r w:rsidR="009F07AD" w:rsidRPr="007664D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9F07AD">
        <w:rPr>
          <w:sz w:val="24"/>
          <w:szCs w:val="24"/>
        </w:rPr>
        <w:t>Договор</w:t>
      </w:r>
      <w:r w:rsidR="009F07AD" w:rsidRPr="009F07AD">
        <w:rPr>
          <w:sz w:val="24"/>
          <w:szCs w:val="24"/>
        </w:rPr>
        <w:t>а</w:t>
      </w:r>
      <w:r w:rsidR="00702B2C" w:rsidRPr="009F07AD">
        <w:rPr>
          <w:sz w:val="24"/>
          <w:szCs w:val="24"/>
        </w:rPr>
        <w:t xml:space="preserve"> на поставку </w:t>
      </w:r>
      <w:r w:rsidR="009F07AD" w:rsidRPr="009F07AD">
        <w:rPr>
          <w:sz w:val="24"/>
          <w:szCs w:val="24"/>
        </w:rPr>
        <w:t>запасных частей к выключателям (катушки и электромагниты включения/отключения приводов)</w:t>
      </w:r>
      <w:r w:rsidR="00702B2C" w:rsidRPr="009F07AD">
        <w:rPr>
          <w:sz w:val="24"/>
          <w:szCs w:val="24"/>
        </w:rPr>
        <w:t xml:space="preserve"> для нужд ПАО «МРСК Центра» </w:t>
      </w:r>
      <w:r w:rsidR="009F07AD" w:rsidRPr="009F07AD">
        <w:rPr>
          <w:sz w:val="24"/>
          <w:szCs w:val="24"/>
        </w:rPr>
        <w:t>(филиала</w:t>
      </w:r>
      <w:r w:rsidR="00862664" w:rsidRPr="009F07AD">
        <w:rPr>
          <w:sz w:val="24"/>
          <w:szCs w:val="24"/>
        </w:rPr>
        <w:t xml:space="preserve"> «Костромаэнерго», расположенного по адресу: РФ, 156961,</w:t>
      </w:r>
      <w:r w:rsidR="009F07AD" w:rsidRPr="009F07AD">
        <w:rPr>
          <w:sz w:val="24"/>
          <w:szCs w:val="24"/>
        </w:rPr>
        <w:t xml:space="preserve"> г. Кострома, проспект Мира, 53</w:t>
      </w:r>
      <w:r w:rsidR="00862664" w:rsidRPr="009F07AD">
        <w:rPr>
          <w:sz w:val="24"/>
          <w:szCs w:val="24"/>
        </w:rPr>
        <w:t>)</w:t>
      </w:r>
      <w:r w:rsidRPr="009F07AD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9F07AD">
        <w:rPr>
          <w:sz w:val="24"/>
          <w:szCs w:val="24"/>
        </w:rPr>
        <w:t xml:space="preserve">функционала </w:t>
      </w:r>
      <w:r w:rsidR="00914CDF" w:rsidRPr="009F07AD">
        <w:rPr>
          <w:sz w:val="24"/>
          <w:szCs w:val="24"/>
        </w:rPr>
        <w:t>электронной торговой площадки ПАО «</w:t>
      </w:r>
      <w:proofErr w:type="spellStart"/>
      <w:r w:rsidR="00914CDF" w:rsidRPr="009F07AD">
        <w:rPr>
          <w:sz w:val="24"/>
          <w:szCs w:val="24"/>
        </w:rPr>
        <w:t>Россети</w:t>
      </w:r>
      <w:proofErr w:type="spellEnd"/>
      <w:r w:rsidR="00914CDF" w:rsidRPr="009F07AD">
        <w:rPr>
          <w:sz w:val="24"/>
          <w:szCs w:val="24"/>
        </w:rPr>
        <w:t>»</w:t>
      </w:r>
      <w:r w:rsidR="00914CDF" w:rsidRPr="005E2E95">
        <w:rPr>
          <w:sz w:val="24"/>
          <w:szCs w:val="24"/>
        </w:rPr>
        <w:t xml:space="preserve"> </w:t>
      </w:r>
      <w:hyperlink r:id="rId19" w:history="1">
        <w:r w:rsidR="00914CDF" w:rsidRPr="009F07AD">
          <w:rPr>
            <w:rStyle w:val="a7"/>
            <w:sz w:val="24"/>
            <w:szCs w:val="24"/>
          </w:rPr>
          <w:t>etp.rosseti.ru</w:t>
        </w:r>
      </w:hyperlink>
      <w:r w:rsidR="00914CDF" w:rsidRPr="009F07AD">
        <w:rPr>
          <w:sz w:val="24"/>
          <w:szCs w:val="24"/>
        </w:rPr>
        <w:t xml:space="preserve"> </w:t>
      </w:r>
      <w:r w:rsidR="00702B2C" w:rsidRPr="009F07AD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AC2C99">
        <w:rPr>
          <w:sz w:val="24"/>
          <w:szCs w:val="24"/>
        </w:rPr>
        <w:t xml:space="preserve">заключения </w:t>
      </w:r>
      <w:r w:rsidR="00123C70" w:rsidRPr="00AC2C99">
        <w:rPr>
          <w:sz w:val="24"/>
          <w:szCs w:val="24"/>
        </w:rPr>
        <w:t>Договор</w:t>
      </w:r>
      <w:r w:rsidR="009F07AD" w:rsidRPr="00AC2C99">
        <w:rPr>
          <w:sz w:val="24"/>
          <w:szCs w:val="24"/>
        </w:rPr>
        <w:t>а</w:t>
      </w:r>
      <w:r w:rsidR="00A40714" w:rsidRPr="00AC2C99">
        <w:rPr>
          <w:sz w:val="24"/>
          <w:szCs w:val="24"/>
        </w:rPr>
        <w:t xml:space="preserve"> </w:t>
      </w:r>
      <w:r w:rsidR="00702B2C" w:rsidRPr="00AC2C99">
        <w:rPr>
          <w:sz w:val="24"/>
          <w:szCs w:val="24"/>
        </w:rPr>
        <w:t xml:space="preserve">на поставку </w:t>
      </w:r>
      <w:r w:rsidR="009F07AD" w:rsidRPr="00AC2C99">
        <w:rPr>
          <w:iCs/>
          <w:sz w:val="24"/>
          <w:szCs w:val="24"/>
          <w:lang w:eastAsia="ru-RU"/>
        </w:rPr>
        <w:t>запасных частей к выключателям (катушки и электромагниты включения/отключения приводов)</w:t>
      </w:r>
      <w:r w:rsidR="00702B2C" w:rsidRPr="00AC2C99">
        <w:rPr>
          <w:sz w:val="24"/>
          <w:szCs w:val="24"/>
        </w:rPr>
        <w:t xml:space="preserve"> для нужд ПАО «МРСК Центра» (филиал</w:t>
      </w:r>
      <w:r w:rsidR="009F07AD" w:rsidRPr="00AC2C99">
        <w:rPr>
          <w:sz w:val="24"/>
          <w:szCs w:val="24"/>
        </w:rPr>
        <w:t>а «Костромаэнерго»</w:t>
      </w:r>
      <w:r w:rsidR="00702B2C" w:rsidRPr="00AC2C99">
        <w:rPr>
          <w:sz w:val="24"/>
          <w:szCs w:val="24"/>
        </w:rPr>
        <w:t>)</w:t>
      </w:r>
      <w:bookmarkEnd w:id="18"/>
      <w:r w:rsidR="00702B2C" w:rsidRPr="00AC2C99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AC2C99">
        <w:rPr>
          <w:sz w:val="24"/>
          <w:szCs w:val="24"/>
        </w:rPr>
        <w:t xml:space="preserve">: </w:t>
      </w:r>
      <w:r w:rsidRPr="00AC2C99">
        <w:rPr>
          <w:b/>
          <w:sz w:val="24"/>
          <w:szCs w:val="24"/>
        </w:rPr>
        <w:t>1 (один)</w:t>
      </w:r>
      <w:r w:rsidRPr="00AC2C99">
        <w:rPr>
          <w:sz w:val="24"/>
          <w:szCs w:val="24"/>
        </w:rPr>
        <w:t>.</w:t>
      </w:r>
    </w:p>
    <w:bookmarkEnd w:id="19"/>
    <w:p w:rsidR="009D7F01" w:rsidRPr="00AC2C99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iCs/>
          <w:sz w:val="24"/>
          <w:szCs w:val="24"/>
          <w:lang w:eastAsia="ru-RU"/>
        </w:rPr>
      </w:pPr>
      <w:r w:rsidRPr="00AC2C99">
        <w:rPr>
          <w:i/>
          <w:iCs/>
          <w:sz w:val="24"/>
          <w:szCs w:val="24"/>
          <w:lang w:eastAsia="ru-RU"/>
        </w:rPr>
        <w:t xml:space="preserve">Участник самостоятельно, в рамках своей </w:t>
      </w:r>
      <w:r w:rsidR="00702B2C" w:rsidRPr="00AC2C99">
        <w:rPr>
          <w:i/>
          <w:iCs/>
          <w:sz w:val="24"/>
          <w:szCs w:val="24"/>
          <w:lang w:eastAsia="ru-RU"/>
        </w:rPr>
        <w:t>Заявки</w:t>
      </w:r>
      <w:r w:rsidRPr="00AC2C99">
        <w:rPr>
          <w:i/>
          <w:iCs/>
          <w:sz w:val="24"/>
          <w:szCs w:val="24"/>
          <w:lang w:eastAsia="ru-RU"/>
        </w:rPr>
        <w:t xml:space="preserve"> формирует стоимость </w:t>
      </w:r>
      <w:r w:rsidR="00E56A22" w:rsidRPr="00AC2C99">
        <w:rPr>
          <w:i/>
          <w:iCs/>
          <w:sz w:val="24"/>
          <w:szCs w:val="24"/>
          <w:lang w:eastAsia="ru-RU"/>
        </w:rPr>
        <w:t>предлагаемой к поставке продукции</w:t>
      </w:r>
      <w:r w:rsidRPr="00AC2C99">
        <w:rPr>
          <w:i/>
          <w:iCs/>
          <w:sz w:val="24"/>
          <w:szCs w:val="24"/>
          <w:lang w:eastAsia="ru-RU"/>
        </w:rPr>
        <w:t>, закупаемо</w:t>
      </w:r>
      <w:r w:rsidR="00E56A22" w:rsidRPr="00AC2C99">
        <w:rPr>
          <w:i/>
          <w:iCs/>
          <w:sz w:val="24"/>
          <w:szCs w:val="24"/>
          <w:lang w:eastAsia="ru-RU"/>
        </w:rPr>
        <w:t>й</w:t>
      </w:r>
      <w:r w:rsidRPr="00AC2C99">
        <w:rPr>
          <w:i/>
          <w:iCs/>
          <w:sz w:val="24"/>
          <w:szCs w:val="24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AC2C99">
        <w:rPr>
          <w:sz w:val="24"/>
          <w:szCs w:val="24"/>
        </w:rPr>
        <w:t>не позднее 45</w:t>
      </w:r>
      <w:r w:rsidR="00AC2C99" w:rsidRPr="00FB38FF">
        <w:rPr>
          <w:sz w:val="24"/>
          <w:szCs w:val="24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2A47D1" w:rsidRPr="00AC2C99" w:rsidRDefault="002A47D1" w:rsidP="00AC2C99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AC2C99">
        <w:rPr>
          <w:sz w:val="24"/>
          <w:szCs w:val="24"/>
        </w:rPr>
        <w:t xml:space="preserve">Отгрузочные реквизиты/базис поставки: </w:t>
      </w:r>
      <w:r w:rsidR="008D2928" w:rsidRPr="00AC2C99">
        <w:rPr>
          <w:sz w:val="24"/>
          <w:szCs w:val="24"/>
        </w:rPr>
        <w:t xml:space="preserve">на условиях DDP (Согласно ИНКОТЕРМС </w:t>
      </w:r>
      <w:r w:rsidR="00DA1402" w:rsidRPr="00AC2C99">
        <w:rPr>
          <w:sz w:val="24"/>
          <w:szCs w:val="24"/>
        </w:rPr>
        <w:t>2010</w:t>
      </w:r>
      <w:r w:rsidR="008D2928" w:rsidRPr="00AC2C99">
        <w:rPr>
          <w:sz w:val="24"/>
          <w:szCs w:val="24"/>
        </w:rPr>
        <w:t>) по адрес</w:t>
      </w:r>
      <w:r w:rsidR="00AC2C99" w:rsidRPr="00AC2C99">
        <w:rPr>
          <w:sz w:val="24"/>
          <w:szCs w:val="24"/>
        </w:rPr>
        <w:t>у</w:t>
      </w:r>
      <w:r w:rsidR="008D2928" w:rsidRPr="00AC2C99">
        <w:rPr>
          <w:sz w:val="24"/>
          <w:szCs w:val="24"/>
        </w:rPr>
        <w:t xml:space="preserve"> филиал</w:t>
      </w:r>
      <w:r w:rsidR="00AC2C99" w:rsidRPr="00AC2C99">
        <w:rPr>
          <w:sz w:val="24"/>
          <w:szCs w:val="24"/>
        </w:rPr>
        <w:t>а</w:t>
      </w:r>
      <w:r w:rsidR="008D2928" w:rsidRPr="00AC2C99">
        <w:rPr>
          <w:sz w:val="24"/>
          <w:szCs w:val="24"/>
        </w:rPr>
        <w:t xml:space="preserve"> ПАО «МРСК Центра»</w:t>
      </w:r>
      <w:bookmarkEnd w:id="21"/>
      <w:r w:rsidR="00AC2C99" w:rsidRPr="00AC2C99">
        <w:rPr>
          <w:sz w:val="24"/>
          <w:szCs w:val="24"/>
        </w:rPr>
        <w:t xml:space="preserve"> - </w:t>
      </w:r>
      <w:r w:rsidR="008D2928" w:rsidRPr="00AC2C99">
        <w:rPr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C2C99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C2C99">
        <w:rPr>
          <w:sz w:val="24"/>
          <w:szCs w:val="24"/>
        </w:rPr>
        <w:t>ом</w:t>
      </w:r>
      <w:r w:rsidRPr="00382A07">
        <w:rPr>
          <w:sz w:val="24"/>
          <w:szCs w:val="24"/>
        </w:rPr>
        <w:t xml:space="preserve"> задани</w:t>
      </w:r>
      <w:r w:rsidR="00AC2C99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AC2C99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C2C99">
        <w:rPr>
          <w:sz w:val="24"/>
          <w:szCs w:val="24"/>
        </w:rPr>
        <w:t>В случае</w:t>
      </w:r>
      <w:proofErr w:type="gramStart"/>
      <w:r w:rsidRPr="00AC2C99">
        <w:rPr>
          <w:sz w:val="24"/>
          <w:szCs w:val="24"/>
        </w:rPr>
        <w:t>,</w:t>
      </w:r>
      <w:proofErr w:type="gramEnd"/>
      <w:r w:rsidRPr="00AC2C99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lastRenderedPageBreak/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EC371D" w:rsidRDefault="00216641" w:rsidP="00EC371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EC371D">
        <w:rPr>
          <w:b/>
          <w:bCs w:val="0"/>
          <w:sz w:val="24"/>
          <w:szCs w:val="24"/>
          <w:u w:val="single"/>
        </w:rPr>
        <w:t>По Лоту №1:</w:t>
      </w:r>
      <w:r w:rsidR="00717F60" w:rsidRPr="00EC371D">
        <w:rPr>
          <w:bCs w:val="0"/>
          <w:sz w:val="24"/>
          <w:szCs w:val="24"/>
        </w:rPr>
        <w:t xml:space="preserve"> </w:t>
      </w:r>
      <w:r w:rsidR="00EC371D" w:rsidRPr="00EC371D">
        <w:rPr>
          <w:b/>
          <w:sz w:val="24"/>
          <w:szCs w:val="24"/>
        </w:rPr>
        <w:t>1 015 733</w:t>
      </w:r>
      <w:r w:rsidR="00155DAF" w:rsidRPr="00EC371D">
        <w:rPr>
          <w:sz w:val="24"/>
          <w:szCs w:val="24"/>
        </w:rPr>
        <w:t xml:space="preserve"> (</w:t>
      </w:r>
      <w:r w:rsidR="00EC371D" w:rsidRPr="00EC371D">
        <w:rPr>
          <w:sz w:val="24"/>
          <w:szCs w:val="24"/>
        </w:rPr>
        <w:t>Один миллион</w:t>
      </w:r>
      <w:r w:rsidR="00155DAF" w:rsidRPr="00EC371D">
        <w:rPr>
          <w:sz w:val="24"/>
          <w:szCs w:val="24"/>
        </w:rPr>
        <w:t xml:space="preserve"> </w:t>
      </w:r>
      <w:r w:rsidR="00EC371D" w:rsidRPr="00EC371D">
        <w:rPr>
          <w:sz w:val="24"/>
          <w:szCs w:val="24"/>
        </w:rPr>
        <w:t>пятнадцать тысяч</w:t>
      </w:r>
      <w:r w:rsidR="00155DAF" w:rsidRPr="00EC371D">
        <w:rPr>
          <w:sz w:val="24"/>
          <w:szCs w:val="24"/>
        </w:rPr>
        <w:t xml:space="preserve"> семьсот </w:t>
      </w:r>
      <w:r w:rsidR="00EC371D" w:rsidRPr="00EC371D">
        <w:rPr>
          <w:sz w:val="24"/>
          <w:szCs w:val="24"/>
        </w:rPr>
        <w:t>тридцать три) рубля</w:t>
      </w:r>
      <w:r w:rsidR="00155DAF" w:rsidRPr="00EC371D">
        <w:rPr>
          <w:sz w:val="24"/>
          <w:szCs w:val="24"/>
        </w:rPr>
        <w:t xml:space="preserve"> 00 копеек РФ, без учета НДС; НДС составляет </w:t>
      </w:r>
      <w:r w:rsidR="00EC371D" w:rsidRPr="00EC371D">
        <w:rPr>
          <w:b/>
          <w:sz w:val="24"/>
          <w:szCs w:val="24"/>
        </w:rPr>
        <w:t>182 831</w:t>
      </w:r>
      <w:r w:rsidR="00155DAF" w:rsidRPr="00EC371D">
        <w:rPr>
          <w:sz w:val="24"/>
          <w:szCs w:val="24"/>
        </w:rPr>
        <w:t xml:space="preserve"> (</w:t>
      </w:r>
      <w:r w:rsidR="00EC371D" w:rsidRPr="00EC371D">
        <w:rPr>
          <w:sz w:val="24"/>
          <w:szCs w:val="24"/>
        </w:rPr>
        <w:t>Сто восемьдесят две</w:t>
      </w:r>
      <w:r w:rsidR="00155DAF" w:rsidRPr="00EC371D">
        <w:rPr>
          <w:sz w:val="24"/>
          <w:szCs w:val="24"/>
        </w:rPr>
        <w:t xml:space="preserve"> тысяч</w:t>
      </w:r>
      <w:r w:rsidR="00EC371D" w:rsidRPr="00EC371D">
        <w:rPr>
          <w:sz w:val="24"/>
          <w:szCs w:val="24"/>
        </w:rPr>
        <w:t>и</w:t>
      </w:r>
      <w:r w:rsidR="00155DAF" w:rsidRPr="00EC371D">
        <w:rPr>
          <w:sz w:val="24"/>
          <w:szCs w:val="24"/>
        </w:rPr>
        <w:t xml:space="preserve"> </w:t>
      </w:r>
      <w:r w:rsidR="00EC371D" w:rsidRPr="00EC371D">
        <w:rPr>
          <w:sz w:val="24"/>
          <w:szCs w:val="24"/>
        </w:rPr>
        <w:t>восемьсот тридцать один) рубль</w:t>
      </w:r>
      <w:r w:rsidR="00155DAF" w:rsidRPr="00EC371D">
        <w:rPr>
          <w:sz w:val="24"/>
          <w:szCs w:val="24"/>
        </w:rPr>
        <w:t xml:space="preserve"> </w:t>
      </w:r>
      <w:r w:rsidR="00EC371D" w:rsidRPr="00EC371D">
        <w:rPr>
          <w:sz w:val="24"/>
          <w:szCs w:val="24"/>
        </w:rPr>
        <w:t>94 копейки</w:t>
      </w:r>
      <w:r w:rsidR="00155DAF" w:rsidRPr="00EC371D">
        <w:rPr>
          <w:sz w:val="24"/>
          <w:szCs w:val="24"/>
        </w:rPr>
        <w:t xml:space="preserve"> РФ; </w:t>
      </w:r>
      <w:r w:rsidR="00EC371D" w:rsidRPr="00EC371D">
        <w:rPr>
          <w:b/>
          <w:sz w:val="24"/>
          <w:szCs w:val="24"/>
        </w:rPr>
        <w:t>1 198 564</w:t>
      </w:r>
      <w:r w:rsidR="00155DAF" w:rsidRPr="00EC371D">
        <w:rPr>
          <w:sz w:val="24"/>
          <w:szCs w:val="24"/>
        </w:rPr>
        <w:t xml:space="preserve"> (</w:t>
      </w:r>
      <w:r w:rsidR="00EC371D" w:rsidRPr="00EC371D">
        <w:rPr>
          <w:sz w:val="24"/>
          <w:szCs w:val="24"/>
        </w:rPr>
        <w:t>Один миллион</w:t>
      </w:r>
      <w:r w:rsidR="00155DAF" w:rsidRPr="00EC371D">
        <w:rPr>
          <w:sz w:val="24"/>
          <w:szCs w:val="24"/>
        </w:rPr>
        <w:t xml:space="preserve"> </w:t>
      </w:r>
      <w:r w:rsidR="00EC371D" w:rsidRPr="00EC371D">
        <w:rPr>
          <w:sz w:val="24"/>
          <w:szCs w:val="24"/>
        </w:rPr>
        <w:t>сто</w:t>
      </w:r>
      <w:r w:rsidR="00155DAF" w:rsidRPr="00EC371D">
        <w:rPr>
          <w:sz w:val="24"/>
          <w:szCs w:val="24"/>
        </w:rPr>
        <w:t xml:space="preserve"> девяносто восемь тысяч </w:t>
      </w:r>
      <w:r w:rsidR="00EC371D" w:rsidRPr="00EC371D">
        <w:rPr>
          <w:sz w:val="24"/>
          <w:szCs w:val="24"/>
        </w:rPr>
        <w:t>пятьсот шестьдесят четыре) рубля</w:t>
      </w:r>
      <w:r w:rsidR="00155DAF" w:rsidRPr="00EC371D">
        <w:rPr>
          <w:sz w:val="24"/>
          <w:szCs w:val="24"/>
        </w:rPr>
        <w:t xml:space="preserve"> </w:t>
      </w:r>
      <w:r w:rsidR="00EC371D" w:rsidRPr="00EC371D">
        <w:rPr>
          <w:sz w:val="24"/>
          <w:szCs w:val="24"/>
        </w:rPr>
        <w:t>94 копейки</w:t>
      </w:r>
      <w:r w:rsidR="00155DAF" w:rsidRPr="00EC371D">
        <w:rPr>
          <w:sz w:val="24"/>
          <w:szCs w:val="24"/>
        </w:rPr>
        <w:t xml:space="preserve"> РФ, с учетом НДС</w:t>
      </w:r>
      <w:r w:rsidR="00280464" w:rsidRPr="00EC371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E7178C">
        <w:rPr>
          <w:bCs w:val="0"/>
          <w:sz w:val="24"/>
          <w:szCs w:val="24"/>
        </w:rPr>
        <w:t xml:space="preserve">может любое юридическое, физическое лицо </w:t>
      </w:r>
      <w:r w:rsidR="00E71628" w:rsidRPr="00E7178C">
        <w:rPr>
          <w:bCs w:val="0"/>
          <w:sz w:val="24"/>
          <w:szCs w:val="24"/>
        </w:rPr>
        <w:t>(в т.</w:t>
      </w:r>
      <w:r w:rsidR="003129D4" w:rsidRPr="00E7178C">
        <w:rPr>
          <w:bCs w:val="0"/>
          <w:sz w:val="24"/>
          <w:szCs w:val="24"/>
        </w:rPr>
        <w:t xml:space="preserve"> </w:t>
      </w:r>
      <w:r w:rsidR="00E71628" w:rsidRPr="00E7178C">
        <w:rPr>
          <w:bCs w:val="0"/>
          <w:sz w:val="24"/>
          <w:szCs w:val="24"/>
        </w:rPr>
        <w:t xml:space="preserve">ч. </w:t>
      </w:r>
      <w:r w:rsidRPr="00E7178C">
        <w:rPr>
          <w:bCs w:val="0"/>
          <w:sz w:val="24"/>
          <w:szCs w:val="24"/>
        </w:rPr>
        <w:t>индивидуальный предприниматель</w:t>
      </w:r>
      <w:r w:rsidR="00E71628" w:rsidRPr="00E7178C">
        <w:rPr>
          <w:bCs w:val="0"/>
          <w:sz w:val="24"/>
          <w:szCs w:val="24"/>
        </w:rPr>
        <w:t>)</w:t>
      </w:r>
      <w:r w:rsidR="00E7178C">
        <w:rPr>
          <w:bCs w:val="0"/>
          <w:sz w:val="24"/>
          <w:szCs w:val="24"/>
        </w:rPr>
        <w:t>,</w:t>
      </w:r>
      <w:r w:rsidR="00E7178C" w:rsidRPr="00E7178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7178C">
        <w:rPr>
          <w:bCs w:val="0"/>
          <w:sz w:val="24"/>
          <w:szCs w:val="24"/>
        </w:rPr>
        <w:t xml:space="preserve">. </w:t>
      </w:r>
      <w:r w:rsidR="003F330D" w:rsidRPr="00E7178C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E7178C" w:rsidRPr="00E7178C" w:rsidRDefault="00E7178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78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E16C31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E16C31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E16C31">
        <w:rPr>
          <w:sz w:val="24"/>
          <w:szCs w:val="24"/>
          <w:lang w:eastAsia="ru-RU"/>
        </w:rPr>
        <w:t>ом</w:t>
      </w:r>
      <w:r w:rsidRPr="00382A07">
        <w:rPr>
          <w:sz w:val="24"/>
          <w:szCs w:val="24"/>
          <w:lang w:eastAsia="ru-RU"/>
        </w:rPr>
        <w:t xml:space="preserve"> задани</w:t>
      </w:r>
      <w:r w:rsidR="00E16C31">
        <w:rPr>
          <w:sz w:val="24"/>
          <w:szCs w:val="24"/>
          <w:lang w:eastAsia="ru-RU"/>
        </w:rPr>
        <w:t>и</w:t>
      </w:r>
      <w:r w:rsidRPr="00382A07">
        <w:rPr>
          <w:sz w:val="24"/>
          <w:szCs w:val="24"/>
          <w:lang w:eastAsia="ru-RU"/>
        </w:rPr>
        <w:t xml:space="preserve"> к настоящей Документации.</w:t>
      </w:r>
      <w:proofErr w:type="gramEnd"/>
      <w:r w:rsidRPr="00382A07">
        <w:rPr>
          <w:sz w:val="24"/>
          <w:szCs w:val="24"/>
          <w:lang w:eastAsia="ru-RU"/>
        </w:rPr>
        <w:t xml:space="preserve"> При несоблюдении требований Техническ</w:t>
      </w:r>
      <w:r w:rsidR="00E16C31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E16C31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>с даты публикации</w:t>
      </w:r>
      <w:proofErr w:type="gramEnd"/>
      <w:r w:rsidRPr="00B03BF3">
        <w:rPr>
          <w:sz w:val="24"/>
          <w:szCs w:val="24"/>
        </w:rPr>
        <w:t xml:space="preserve">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E16C3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16C3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16C31">
        <w:rPr>
          <w:b/>
          <w:sz w:val="24"/>
          <w:szCs w:val="24"/>
        </w:rPr>
        <w:t xml:space="preserve">12:00 </w:t>
      </w:r>
      <w:r w:rsidR="00E16C31" w:rsidRPr="00E16C31">
        <w:rPr>
          <w:b/>
          <w:sz w:val="24"/>
          <w:szCs w:val="24"/>
        </w:rPr>
        <w:t>05</w:t>
      </w:r>
      <w:r w:rsidRPr="00E16C31">
        <w:rPr>
          <w:b/>
          <w:sz w:val="24"/>
          <w:szCs w:val="24"/>
        </w:rPr>
        <w:t xml:space="preserve"> августа 2018 года</w:t>
      </w:r>
      <w:r w:rsidRPr="00E16C31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E7178C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E7178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E16C31" w:rsidRPr="00D80A5F">
        <w:rPr>
          <w:iCs/>
          <w:sz w:val="24"/>
          <w:szCs w:val="24"/>
        </w:rPr>
        <w:t xml:space="preserve">РФ, 156961, г. Кострома, проспект Мира, </w:t>
      </w:r>
      <w:r w:rsidR="00E16C31" w:rsidRPr="00F25259">
        <w:rPr>
          <w:iCs/>
          <w:sz w:val="24"/>
          <w:szCs w:val="24"/>
        </w:rPr>
        <w:t>53</w:t>
      </w:r>
      <w:r w:rsidR="00E16C31" w:rsidRPr="00F25259">
        <w:rPr>
          <w:sz w:val="24"/>
          <w:szCs w:val="24"/>
        </w:rPr>
        <w:t xml:space="preserve">, </w:t>
      </w:r>
      <w:proofErr w:type="spellStart"/>
      <w:r w:rsidR="00E16C31" w:rsidRPr="00F25259">
        <w:rPr>
          <w:sz w:val="24"/>
          <w:szCs w:val="24"/>
        </w:rPr>
        <w:t>каб</w:t>
      </w:r>
      <w:proofErr w:type="spellEnd"/>
      <w:r w:rsidR="00E16C31" w:rsidRPr="00F25259">
        <w:rPr>
          <w:sz w:val="24"/>
          <w:szCs w:val="24"/>
        </w:rPr>
        <w:t xml:space="preserve">. №318, исполнительный сотрудник – </w:t>
      </w:r>
      <w:r w:rsidR="00E16C31">
        <w:rPr>
          <w:sz w:val="24"/>
          <w:szCs w:val="24"/>
        </w:rPr>
        <w:t>Скворцова Татьяна Сергеевна</w:t>
      </w:r>
      <w:r w:rsidR="00E16C31" w:rsidRPr="00F25259">
        <w:rPr>
          <w:sz w:val="24"/>
          <w:szCs w:val="24"/>
        </w:rPr>
        <w:t xml:space="preserve">, контактный телефон (4942) </w:t>
      </w:r>
      <w:r w:rsidR="00E16C31">
        <w:rPr>
          <w:sz w:val="24"/>
          <w:szCs w:val="24"/>
        </w:rPr>
        <w:t>396-055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02319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A02319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A02319" w:rsidRPr="00581674">
          <w:rPr>
            <w:rStyle w:val="a7"/>
          </w:rPr>
          <w:t xml:space="preserve"> </w:t>
        </w:r>
        <w:r w:rsidR="00A02319" w:rsidRPr="00581674">
          <w:rPr>
            <w:rStyle w:val="a7"/>
            <w:lang w:val="en-US"/>
          </w:rPr>
          <w:t>Skvortsova</w:t>
        </w:r>
        <w:r w:rsidR="00A02319" w:rsidRPr="00581674">
          <w:rPr>
            <w:rStyle w:val="a7"/>
          </w:rPr>
          <w:t>.</w:t>
        </w:r>
        <w:r w:rsidR="00A02319" w:rsidRPr="00581674">
          <w:rPr>
            <w:rStyle w:val="a7"/>
            <w:lang w:val="en-US"/>
          </w:rPr>
          <w:t>TS</w:t>
        </w:r>
        <w:r w:rsidR="00A02319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A02319" w:rsidRPr="00787993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A02319" w:rsidRPr="001E3137" w:rsidRDefault="00A02319" w:rsidP="00A02319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</w:t>
      </w:r>
      <w:r w:rsidRPr="00B03BF3">
        <w:rPr>
          <w:sz w:val="24"/>
          <w:szCs w:val="24"/>
        </w:rPr>
        <w:lastRenderedPageBreak/>
        <w:t>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A02319">
        <w:rPr>
          <w:b/>
          <w:bCs w:val="0"/>
          <w:sz w:val="24"/>
          <w:szCs w:val="24"/>
        </w:rPr>
        <w:t xml:space="preserve">минут </w:t>
      </w:r>
      <w:r w:rsidR="00A02319" w:rsidRPr="00A02319">
        <w:rPr>
          <w:b/>
          <w:bCs w:val="0"/>
          <w:sz w:val="24"/>
          <w:szCs w:val="24"/>
        </w:rPr>
        <w:t>10 сентяб</w:t>
      </w:r>
      <w:r w:rsidR="002B5044" w:rsidRPr="00A02319">
        <w:rPr>
          <w:b/>
          <w:bCs w:val="0"/>
          <w:sz w:val="24"/>
          <w:szCs w:val="24"/>
        </w:rPr>
        <w:t xml:space="preserve">ря </w:t>
      </w:r>
      <w:r w:rsidR="0042517C" w:rsidRPr="00A02319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</w:t>
      </w:r>
      <w:r w:rsidRPr="00382A07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</w:t>
      </w:r>
      <w:r w:rsidRPr="00382A07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A0231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A02319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A02319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A02319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A02319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proofErr w:type="gramStart"/>
      <w:r w:rsidR="00F463E8"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A02319">
        <w:rPr>
          <w:b w:val="0"/>
          <w:szCs w:val="24"/>
          <w:lang w:eastAsia="ru-RU"/>
        </w:rPr>
        <w:t>Технического задания</w:t>
      </w:r>
      <w:r w:rsidR="003776BB" w:rsidRPr="00382A07">
        <w:rPr>
          <w:b w:val="0"/>
          <w:szCs w:val="24"/>
          <w:lang w:eastAsia="ru-RU"/>
        </w:rPr>
        <w:t xml:space="preserve">, изложены </w:t>
      </w:r>
      <w:r w:rsidR="00A02319">
        <w:rPr>
          <w:b w:val="0"/>
          <w:szCs w:val="24"/>
          <w:lang w:eastAsia="ru-RU"/>
        </w:rPr>
        <w:t>в Приложении №1 (Техническом задании</w:t>
      </w:r>
      <w:r w:rsidR="003776BB" w:rsidRPr="00382A07">
        <w:rPr>
          <w:b w:val="0"/>
          <w:szCs w:val="24"/>
          <w:lang w:eastAsia="ru-RU"/>
        </w:rPr>
        <w:t>) к настоящей Документации. При несоблюд</w:t>
      </w:r>
      <w:r w:rsidR="00A02319">
        <w:rPr>
          <w:b w:val="0"/>
          <w:szCs w:val="24"/>
          <w:lang w:eastAsia="ru-RU"/>
        </w:rPr>
        <w:t>ении требований Технического задания</w:t>
      </w:r>
      <w:r w:rsidR="003776BB" w:rsidRPr="00382A07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A02319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A02319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A023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A02319">
              <w:rPr>
                <w:rStyle w:val="aa"/>
                <w:sz w:val="22"/>
              </w:rPr>
              <w:t>-</w:t>
            </w:r>
            <w:r w:rsidR="00A02319" w:rsidRPr="00382A07">
              <w:rPr>
                <w:rStyle w:val="aa"/>
                <w:sz w:val="22"/>
              </w:rPr>
              <w:t xml:space="preserve"> II</w:t>
            </w:r>
            <w:r w:rsidRPr="00382A07">
              <w:rPr>
                <w:rStyle w:val="aa"/>
                <w:sz w:val="22"/>
              </w:rPr>
              <w:t> квартал 201</w:t>
            </w:r>
            <w:r w:rsidR="00A02319">
              <w:rPr>
                <w:rStyle w:val="aa"/>
                <w:sz w:val="22"/>
              </w:rPr>
              <w:t>8 года»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A02319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D9" w:rsidRDefault="00E734D9">
      <w:pPr>
        <w:spacing w:line="240" w:lineRule="auto"/>
      </w:pPr>
      <w:r>
        <w:separator/>
      </w:r>
    </w:p>
  </w:endnote>
  <w:endnote w:type="continuationSeparator" w:id="0">
    <w:p w:rsidR="00E734D9" w:rsidRDefault="00E734D9">
      <w:pPr>
        <w:spacing w:line="240" w:lineRule="auto"/>
      </w:pPr>
      <w:r>
        <w:continuationSeparator/>
      </w:r>
    </w:p>
  </w:endnote>
  <w:endnote w:id="1">
    <w:p w:rsidR="009F07AD" w:rsidRPr="001D6DBB" w:rsidRDefault="009F07A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7AD" w:rsidRDefault="009F07A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Pr="00FA0376" w:rsidRDefault="009F07A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001D5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9F07AD" w:rsidRPr="00EE0539" w:rsidRDefault="009F07A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F07AD">
      <w:rPr>
        <w:sz w:val="18"/>
        <w:szCs w:val="18"/>
      </w:rPr>
      <w:t>Договора на поставку запасных частей к выключателям (катушки и электромагниты включения/отключения приводов)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D9" w:rsidRDefault="00E734D9">
      <w:pPr>
        <w:spacing w:line="240" w:lineRule="auto"/>
      </w:pPr>
      <w:r>
        <w:separator/>
      </w:r>
    </w:p>
  </w:footnote>
  <w:footnote w:type="continuationSeparator" w:id="0">
    <w:p w:rsidR="00E734D9" w:rsidRDefault="00E734D9">
      <w:pPr>
        <w:spacing w:line="240" w:lineRule="auto"/>
      </w:pPr>
      <w:r>
        <w:continuationSeparator/>
      </w:r>
    </w:p>
  </w:footnote>
  <w:footnote w:id="1">
    <w:p w:rsidR="009F07AD" w:rsidRPr="00B36685" w:rsidRDefault="009F07A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F07AD" w:rsidRDefault="009F07A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F07AD" w:rsidRDefault="009F07A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F07AD" w:rsidRPr="00F83889" w:rsidRDefault="009F07A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F07AD" w:rsidRPr="00F83889" w:rsidRDefault="009F07A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F07AD" w:rsidRPr="00F83889" w:rsidRDefault="009F07A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F07AD" w:rsidRPr="00F83889" w:rsidRDefault="009F07A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F07AD" w:rsidRDefault="009F07A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Pr="00930031" w:rsidRDefault="009F07A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7AD" w:rsidRDefault="009F07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17AA1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01D5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07AD"/>
    <w:rsid w:val="009F4858"/>
    <w:rsid w:val="009F4DA0"/>
    <w:rsid w:val="009F593B"/>
    <w:rsid w:val="009F6E56"/>
    <w:rsid w:val="009F7119"/>
    <w:rsid w:val="00A01EBE"/>
    <w:rsid w:val="00A02319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0F1B"/>
    <w:rsid w:val="00AA2F2F"/>
    <w:rsid w:val="00AB54F8"/>
    <w:rsid w:val="00AC1995"/>
    <w:rsid w:val="00AC2737"/>
    <w:rsid w:val="00AC2C99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C31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78C"/>
    <w:rsid w:val="00E71A48"/>
    <w:rsid w:val="00E722B6"/>
    <w:rsid w:val="00E734D9"/>
    <w:rsid w:val="00E74632"/>
    <w:rsid w:val="00E749E5"/>
    <w:rsid w:val="00E77C4D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371D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AB1E-C7FF-4968-B75C-4DED0364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89</Pages>
  <Words>29938</Words>
  <Characters>170649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200187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73</cp:revision>
  <cp:lastPrinted>2015-12-29T14:27:00Z</cp:lastPrinted>
  <dcterms:created xsi:type="dcterms:W3CDTF">2016-12-02T12:44:00Z</dcterms:created>
  <dcterms:modified xsi:type="dcterms:W3CDTF">2018-08-23T11:41:00Z</dcterms:modified>
</cp:coreProperties>
</file>