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2470D0"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12481" w:rsidRPr="00B12481" w:rsidRDefault="00B12481" w:rsidP="00B12481">
                  <w:pPr>
                    <w:spacing w:line="240" w:lineRule="auto"/>
                    <w:ind w:right="-23"/>
                    <w:rPr>
                      <w:rFonts w:ascii="Helios" w:hAnsi="Helios"/>
                      <w:sz w:val="12"/>
                      <w:szCs w:val="12"/>
                    </w:rPr>
                  </w:pPr>
                  <w:r w:rsidRPr="00B12481">
                    <w:rPr>
                      <w:rFonts w:ascii="Helios" w:hAnsi="Helios"/>
                      <w:sz w:val="12"/>
                      <w:szCs w:val="12"/>
                    </w:rPr>
                    <w:t>Филиал ПАО «МРСК Центра» - «Липецкэнерго»</w:t>
                  </w:r>
                </w:p>
                <w:p w:rsidR="00B12481" w:rsidRPr="00B12481" w:rsidRDefault="00B12481" w:rsidP="00B12481">
                  <w:pPr>
                    <w:spacing w:line="240" w:lineRule="auto"/>
                    <w:ind w:right="-23"/>
                    <w:rPr>
                      <w:rFonts w:ascii="Helios" w:hAnsi="Helios"/>
                      <w:sz w:val="12"/>
                      <w:szCs w:val="12"/>
                    </w:rPr>
                  </w:pPr>
                  <w:r w:rsidRPr="00B12481">
                    <w:rPr>
                      <w:rFonts w:ascii="Helios" w:hAnsi="Helios"/>
                      <w:sz w:val="12"/>
                      <w:szCs w:val="12"/>
                    </w:rPr>
                    <w:t>ул. 50 лет НЛМК, д. 33, г. Липецк, Россия, 398001</w:t>
                  </w:r>
                </w:p>
                <w:p w:rsidR="00B12481" w:rsidRPr="00B12481" w:rsidRDefault="00B12481" w:rsidP="00B12481">
                  <w:pPr>
                    <w:spacing w:line="240" w:lineRule="auto"/>
                    <w:ind w:right="-23"/>
                    <w:rPr>
                      <w:rFonts w:ascii="Helios" w:hAnsi="Helios"/>
                      <w:sz w:val="12"/>
                      <w:szCs w:val="12"/>
                    </w:rPr>
                  </w:pPr>
                  <w:r w:rsidRPr="00B12481">
                    <w:rPr>
                      <w:rFonts w:ascii="Helios" w:hAnsi="Helios"/>
                      <w:sz w:val="12"/>
                      <w:szCs w:val="12"/>
                    </w:rPr>
                    <w:t>тел.: +7 (4742) 22-83-59, факс: +7 (4742) 22-46-32</w:t>
                  </w:r>
                </w:p>
                <w:p w:rsidR="00B12481" w:rsidRPr="00B12481" w:rsidRDefault="00B12481" w:rsidP="00B12481">
                  <w:pPr>
                    <w:spacing w:line="240" w:lineRule="auto"/>
                    <w:ind w:right="-23"/>
                    <w:rPr>
                      <w:rFonts w:ascii="Helios" w:hAnsi="Helios"/>
                      <w:sz w:val="12"/>
                      <w:szCs w:val="12"/>
                    </w:rPr>
                  </w:pPr>
                  <w:r w:rsidRPr="00B12481">
                    <w:rPr>
                      <w:rFonts w:ascii="Helios" w:hAnsi="Helios"/>
                      <w:sz w:val="12"/>
                      <w:szCs w:val="12"/>
                    </w:rPr>
                    <w:t>тел./прямая линия энергетиков: 8-800-50-50-115,</w:t>
                  </w:r>
                </w:p>
                <w:p w:rsidR="00B12481" w:rsidRPr="00B12481" w:rsidRDefault="00B12481" w:rsidP="00B12481">
                  <w:pPr>
                    <w:spacing w:line="240" w:lineRule="auto"/>
                    <w:ind w:right="-23"/>
                    <w:rPr>
                      <w:rFonts w:ascii="Helios" w:hAnsi="Helios"/>
                      <w:sz w:val="12"/>
                      <w:szCs w:val="12"/>
                    </w:rPr>
                  </w:pPr>
                  <w:r w:rsidRPr="00B12481">
                    <w:rPr>
                      <w:rFonts w:ascii="Helios" w:hAnsi="Helios"/>
                      <w:sz w:val="12"/>
                      <w:szCs w:val="12"/>
                    </w:rPr>
                    <w:t>телефон доверия: +7 (495) 747-92-99</w:t>
                  </w:r>
                </w:p>
                <w:p w:rsidR="00B12481" w:rsidRPr="00E85495" w:rsidRDefault="00B12481" w:rsidP="00B12481">
                  <w:pPr>
                    <w:spacing w:line="240" w:lineRule="auto"/>
                    <w:ind w:right="-23"/>
                    <w:rPr>
                      <w:rFonts w:ascii="Helios" w:hAnsi="Helios"/>
                      <w:sz w:val="12"/>
                      <w:szCs w:val="12"/>
                      <w:lang w:val="en-US"/>
                    </w:rPr>
                  </w:pPr>
                  <w:proofErr w:type="gramStart"/>
                  <w:r w:rsidRPr="00B12481">
                    <w:rPr>
                      <w:rFonts w:ascii="Helios" w:hAnsi="Helios"/>
                      <w:sz w:val="12"/>
                      <w:szCs w:val="12"/>
                      <w:lang w:val="en-US"/>
                    </w:rPr>
                    <w:t>e</w:t>
                  </w:r>
                  <w:r w:rsidRPr="00E85495">
                    <w:rPr>
                      <w:rFonts w:ascii="Helios" w:hAnsi="Helios"/>
                      <w:sz w:val="12"/>
                      <w:szCs w:val="12"/>
                      <w:lang w:val="en-US"/>
                    </w:rPr>
                    <w:t>-</w:t>
                  </w:r>
                  <w:r w:rsidRPr="00B12481">
                    <w:rPr>
                      <w:rFonts w:ascii="Helios" w:hAnsi="Helios"/>
                      <w:sz w:val="12"/>
                      <w:szCs w:val="12"/>
                      <w:lang w:val="en-US"/>
                    </w:rPr>
                    <w:t>mail</w:t>
                  </w:r>
                  <w:proofErr w:type="gramEnd"/>
                  <w:r w:rsidRPr="00E85495">
                    <w:rPr>
                      <w:rFonts w:ascii="Helios" w:hAnsi="Helios"/>
                      <w:sz w:val="12"/>
                      <w:szCs w:val="12"/>
                      <w:lang w:val="en-US"/>
                    </w:rPr>
                    <w:t xml:space="preserve">: </w:t>
                  </w:r>
                  <w:r w:rsidRPr="00B12481">
                    <w:rPr>
                      <w:rFonts w:ascii="Helios" w:hAnsi="Helios"/>
                      <w:sz w:val="12"/>
                      <w:szCs w:val="12"/>
                      <w:lang w:val="en-US"/>
                    </w:rPr>
                    <w:t>lipetskenergo</w:t>
                  </w:r>
                  <w:r w:rsidRPr="00E85495">
                    <w:rPr>
                      <w:rFonts w:ascii="Helios" w:hAnsi="Helios"/>
                      <w:sz w:val="12"/>
                      <w:szCs w:val="12"/>
                      <w:lang w:val="en-US"/>
                    </w:rPr>
                    <w:t>@</w:t>
                  </w:r>
                  <w:r w:rsidRPr="00B12481">
                    <w:rPr>
                      <w:rFonts w:ascii="Helios" w:hAnsi="Helios"/>
                      <w:sz w:val="12"/>
                      <w:szCs w:val="12"/>
                      <w:lang w:val="en-US"/>
                    </w:rPr>
                    <w:t>mrsk</w:t>
                  </w:r>
                  <w:r w:rsidRPr="00E85495">
                    <w:rPr>
                      <w:rFonts w:ascii="Helios" w:hAnsi="Helios"/>
                      <w:sz w:val="12"/>
                      <w:szCs w:val="12"/>
                      <w:lang w:val="en-US"/>
                    </w:rPr>
                    <w:t>-1.</w:t>
                  </w:r>
                  <w:r w:rsidRPr="00B12481">
                    <w:rPr>
                      <w:rFonts w:ascii="Helios" w:hAnsi="Helios"/>
                      <w:sz w:val="12"/>
                      <w:szCs w:val="12"/>
                      <w:lang w:val="en-US"/>
                    </w:rPr>
                    <w:t>ru</w:t>
                  </w:r>
                  <w:r w:rsidRPr="00E85495">
                    <w:rPr>
                      <w:rFonts w:ascii="Helios" w:hAnsi="Helios"/>
                      <w:sz w:val="12"/>
                      <w:szCs w:val="12"/>
                      <w:lang w:val="en-US"/>
                    </w:rPr>
                    <w:t xml:space="preserve">, </w:t>
                  </w:r>
                  <w:r w:rsidRPr="00B12481">
                    <w:rPr>
                      <w:rFonts w:ascii="Helios" w:hAnsi="Helios"/>
                      <w:sz w:val="12"/>
                      <w:szCs w:val="12"/>
                      <w:lang w:val="en-US"/>
                    </w:rPr>
                    <w:t>http</w:t>
                  </w:r>
                  <w:r w:rsidRPr="00E85495">
                    <w:rPr>
                      <w:rFonts w:ascii="Helios" w:hAnsi="Helios"/>
                      <w:sz w:val="12"/>
                      <w:szCs w:val="12"/>
                      <w:lang w:val="en-US"/>
                    </w:rPr>
                    <w:t>://</w:t>
                  </w:r>
                  <w:r w:rsidRPr="00B12481">
                    <w:rPr>
                      <w:rFonts w:ascii="Helios" w:hAnsi="Helios"/>
                      <w:sz w:val="12"/>
                      <w:szCs w:val="12"/>
                      <w:lang w:val="en-US"/>
                    </w:rPr>
                    <w:t>www</w:t>
                  </w:r>
                  <w:r w:rsidRPr="00E85495">
                    <w:rPr>
                      <w:rFonts w:ascii="Helios" w:hAnsi="Helios"/>
                      <w:sz w:val="12"/>
                      <w:szCs w:val="12"/>
                      <w:lang w:val="en-US"/>
                    </w:rPr>
                    <w:t>.</w:t>
                  </w:r>
                  <w:r w:rsidRPr="00B12481">
                    <w:rPr>
                      <w:rFonts w:ascii="Helios" w:hAnsi="Helios"/>
                      <w:sz w:val="12"/>
                      <w:szCs w:val="12"/>
                      <w:lang w:val="en-US"/>
                    </w:rPr>
                    <w:t>mrsk</w:t>
                  </w:r>
                  <w:r w:rsidRPr="00E85495">
                    <w:rPr>
                      <w:rFonts w:ascii="Helios" w:hAnsi="Helios"/>
                      <w:sz w:val="12"/>
                      <w:szCs w:val="12"/>
                      <w:lang w:val="en-US"/>
                    </w:rPr>
                    <w:t>-1.</w:t>
                  </w:r>
                  <w:r w:rsidRPr="00B12481">
                    <w:rPr>
                      <w:rFonts w:ascii="Helios" w:hAnsi="Helios"/>
                      <w:sz w:val="12"/>
                      <w:szCs w:val="12"/>
                      <w:lang w:val="en-US"/>
                    </w:rPr>
                    <w:t>ru</w:t>
                  </w:r>
                </w:p>
                <w:p w:rsidR="00B12481" w:rsidRPr="00E85495" w:rsidRDefault="00B12481"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12481" w:rsidRPr="00B12481" w:rsidRDefault="00B12481" w:rsidP="00B12481">
      <w:pPr>
        <w:spacing w:line="240" w:lineRule="auto"/>
        <w:jc w:val="right"/>
        <w:rPr>
          <w:sz w:val="24"/>
          <w:szCs w:val="24"/>
        </w:rPr>
      </w:pPr>
      <w:r w:rsidRPr="00B12481">
        <w:rPr>
          <w:sz w:val="24"/>
          <w:szCs w:val="24"/>
        </w:rPr>
        <w:t>Председатель закупочной комиссии -</w:t>
      </w:r>
    </w:p>
    <w:p w:rsidR="00B12481" w:rsidRPr="00B12481" w:rsidRDefault="00B12481" w:rsidP="00B12481">
      <w:pPr>
        <w:spacing w:line="240" w:lineRule="auto"/>
        <w:jc w:val="right"/>
        <w:rPr>
          <w:sz w:val="24"/>
          <w:szCs w:val="24"/>
        </w:rPr>
      </w:pPr>
      <w:r w:rsidRPr="00B12481">
        <w:rPr>
          <w:sz w:val="24"/>
          <w:szCs w:val="24"/>
        </w:rPr>
        <w:t>Начальник Управления логистики и МТО</w:t>
      </w:r>
    </w:p>
    <w:p w:rsidR="00B12481" w:rsidRPr="00B12481" w:rsidRDefault="00B12481" w:rsidP="00B12481">
      <w:pPr>
        <w:spacing w:line="240" w:lineRule="auto"/>
        <w:jc w:val="right"/>
        <w:rPr>
          <w:sz w:val="24"/>
          <w:szCs w:val="24"/>
        </w:rPr>
      </w:pPr>
      <w:r w:rsidRPr="00B12481">
        <w:rPr>
          <w:sz w:val="24"/>
          <w:szCs w:val="24"/>
        </w:rPr>
        <w:t>филиала ПАО «МРСК Центра» - «Липецкэнерго»</w:t>
      </w:r>
    </w:p>
    <w:p w:rsidR="00B12481" w:rsidRPr="00B12481" w:rsidRDefault="00B12481" w:rsidP="00B12481">
      <w:pPr>
        <w:spacing w:line="240" w:lineRule="auto"/>
        <w:jc w:val="right"/>
        <w:rPr>
          <w:sz w:val="24"/>
          <w:szCs w:val="24"/>
        </w:rPr>
      </w:pPr>
    </w:p>
    <w:p w:rsidR="00B12481" w:rsidRPr="00B12481" w:rsidRDefault="00B12481" w:rsidP="00B12481">
      <w:pPr>
        <w:spacing w:line="240" w:lineRule="auto"/>
        <w:jc w:val="right"/>
        <w:rPr>
          <w:sz w:val="24"/>
          <w:szCs w:val="24"/>
        </w:rPr>
      </w:pPr>
      <w:r w:rsidRPr="00B12481">
        <w:rPr>
          <w:sz w:val="24"/>
          <w:szCs w:val="24"/>
        </w:rPr>
        <w:t>____________________ С.С. Введенский</w:t>
      </w:r>
    </w:p>
    <w:p w:rsidR="007556FF" w:rsidRPr="00C12FA4" w:rsidRDefault="007556FF" w:rsidP="007556FF">
      <w:pPr>
        <w:spacing w:line="240" w:lineRule="auto"/>
        <w:jc w:val="right"/>
        <w:rPr>
          <w:sz w:val="24"/>
          <w:szCs w:val="24"/>
        </w:rPr>
      </w:pPr>
    </w:p>
    <w:p w:rsidR="007556FF" w:rsidRPr="00C12FA4" w:rsidRDefault="00C510AC" w:rsidP="007556FF">
      <w:pPr>
        <w:ind w:left="5670" w:firstLine="0"/>
        <w:jc w:val="right"/>
        <w:rPr>
          <w:sz w:val="24"/>
          <w:szCs w:val="24"/>
        </w:rPr>
      </w:pPr>
      <w:r>
        <w:rPr>
          <w:sz w:val="24"/>
          <w:szCs w:val="24"/>
        </w:rPr>
        <w:t xml:space="preserve"> «30</w:t>
      </w:r>
      <w:r w:rsidR="007556FF" w:rsidRPr="00C12FA4">
        <w:rPr>
          <w:sz w:val="24"/>
          <w:szCs w:val="24"/>
        </w:rPr>
        <w:t xml:space="preserve">» </w:t>
      </w:r>
      <w:r>
        <w:rPr>
          <w:sz w:val="24"/>
          <w:szCs w:val="24"/>
        </w:rPr>
        <w:t>мая</w:t>
      </w:r>
      <w:r w:rsidR="007556FF" w:rsidRPr="00C12FA4">
        <w:rPr>
          <w:sz w:val="24"/>
          <w:szCs w:val="24"/>
        </w:rPr>
        <w:t xml:space="preserve"> </w:t>
      </w:r>
      <w:r w:rsidR="00631273">
        <w:rPr>
          <w:sz w:val="24"/>
          <w:szCs w:val="24"/>
        </w:rPr>
        <w:t>2017</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C510AC" w:rsidP="007556FF">
      <w:pPr>
        <w:spacing w:line="240" w:lineRule="auto"/>
        <w:ind w:left="6804" w:firstLine="0"/>
        <w:rPr>
          <w:b/>
          <w:kern w:val="36"/>
          <w:sz w:val="24"/>
          <w:szCs w:val="24"/>
        </w:rPr>
      </w:pPr>
      <w:r>
        <w:rPr>
          <w:b/>
          <w:kern w:val="36"/>
          <w:sz w:val="24"/>
          <w:szCs w:val="24"/>
        </w:rPr>
        <w:t>Протокол № 0164-ЛП-17</w:t>
      </w:r>
    </w:p>
    <w:p w:rsidR="007556FF" w:rsidRPr="00C12FA4" w:rsidRDefault="00C510AC" w:rsidP="007556FF">
      <w:pPr>
        <w:spacing w:line="240" w:lineRule="auto"/>
        <w:ind w:left="6804" w:firstLine="0"/>
        <w:rPr>
          <w:b/>
          <w:kern w:val="36"/>
          <w:sz w:val="24"/>
          <w:szCs w:val="24"/>
        </w:rPr>
      </w:pPr>
      <w:r>
        <w:rPr>
          <w:b/>
          <w:kern w:val="36"/>
          <w:sz w:val="24"/>
          <w:szCs w:val="24"/>
        </w:rPr>
        <w:t>от «26</w:t>
      </w:r>
      <w:r w:rsidR="007556FF" w:rsidRPr="00C12FA4">
        <w:rPr>
          <w:b/>
          <w:kern w:val="36"/>
          <w:sz w:val="24"/>
          <w:szCs w:val="24"/>
        </w:rPr>
        <w:t xml:space="preserve">» </w:t>
      </w:r>
      <w:r>
        <w:rPr>
          <w:b/>
          <w:kern w:val="36"/>
          <w:sz w:val="24"/>
          <w:szCs w:val="24"/>
        </w:rPr>
        <w:t>мая</w:t>
      </w:r>
      <w:r w:rsidR="007556FF" w:rsidRPr="00C12FA4">
        <w:rPr>
          <w:b/>
          <w:kern w:val="36"/>
          <w:sz w:val="24"/>
          <w:szCs w:val="24"/>
        </w:rPr>
        <w:t xml:space="preserve"> </w:t>
      </w:r>
      <w:r w:rsidR="00631273">
        <w:rPr>
          <w:b/>
          <w:kern w:val="36"/>
          <w:sz w:val="24"/>
          <w:szCs w:val="24"/>
        </w:rPr>
        <w:t>2017</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B12481">
        <w:rPr>
          <w:b/>
          <w:sz w:val="24"/>
          <w:szCs w:val="24"/>
        </w:rPr>
        <w:t xml:space="preserve">заключения </w:t>
      </w:r>
      <w:proofErr w:type="gramStart"/>
      <w:r w:rsidR="00B12481" w:rsidRPr="00B12481">
        <w:rPr>
          <w:b/>
          <w:sz w:val="24"/>
          <w:szCs w:val="24"/>
        </w:rPr>
        <w:t>Договора</w:t>
      </w:r>
      <w:proofErr w:type="gramEnd"/>
      <w:r w:rsidR="00B12481" w:rsidRPr="00B12481">
        <w:rPr>
          <w:b/>
          <w:sz w:val="24"/>
          <w:szCs w:val="24"/>
        </w:rPr>
        <w:t xml:space="preserve"> на </w:t>
      </w:r>
      <w:r w:rsidR="00B12481" w:rsidRPr="00B12481">
        <w:rPr>
          <w:b/>
          <w:iCs/>
          <w:sz w:val="24"/>
          <w:szCs w:val="24"/>
        </w:rPr>
        <w:t>выполнение ПИР системы централизованного наблюдения за состоянием охранно-пожарной сигнализации на объектах филиала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Pr="00C12FA4" w:rsidRDefault="00441EA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B12481" w:rsidP="007556FF">
      <w:pPr>
        <w:spacing w:line="240" w:lineRule="auto"/>
        <w:ind w:firstLine="0"/>
        <w:jc w:val="center"/>
        <w:rPr>
          <w:sz w:val="24"/>
          <w:szCs w:val="24"/>
        </w:rPr>
      </w:pPr>
      <w:r>
        <w:rPr>
          <w:sz w:val="24"/>
          <w:szCs w:val="24"/>
        </w:rPr>
        <w:t>г. Липецк</w:t>
      </w:r>
      <w:r w:rsidR="007556FF" w:rsidRPr="00C12FA4">
        <w:rPr>
          <w:sz w:val="24"/>
          <w:szCs w:val="24"/>
        </w:rPr>
        <w:br/>
      </w:r>
      <w:r w:rsidR="00631273">
        <w:rPr>
          <w:sz w:val="24"/>
          <w:szCs w:val="24"/>
        </w:rPr>
        <w:t>2017</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AD7AB8" w:rsidRDefault="00893B00">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AD7AB8">
        <w:rPr>
          <w:noProof/>
        </w:rPr>
        <w:t>1</w:t>
      </w:r>
      <w:r w:rsidR="00AD7AB8">
        <w:rPr>
          <w:rFonts w:asciiTheme="minorHAnsi" w:eastAsiaTheme="minorEastAsia" w:hAnsiTheme="minorHAnsi" w:cstheme="minorBidi"/>
          <w:b w:val="0"/>
          <w:caps w:val="0"/>
          <w:noProof/>
          <w:szCs w:val="22"/>
          <w:lang w:eastAsia="ru-RU"/>
        </w:rPr>
        <w:tab/>
      </w:r>
      <w:r w:rsidR="00AD7AB8">
        <w:rPr>
          <w:noProof/>
        </w:rPr>
        <w:t>Общие положения</w:t>
      </w:r>
      <w:r w:rsidR="00AD7AB8">
        <w:rPr>
          <w:noProof/>
        </w:rPr>
        <w:tab/>
      </w:r>
      <w:r>
        <w:rPr>
          <w:noProof/>
        </w:rPr>
        <w:fldChar w:fldCharType="begin"/>
      </w:r>
      <w:r w:rsidR="00AD7AB8">
        <w:rPr>
          <w:noProof/>
        </w:rPr>
        <w:instrText xml:space="preserve"> PAGEREF _Toc471898510 \h </w:instrText>
      </w:r>
      <w:r>
        <w:rPr>
          <w:noProof/>
        </w:rPr>
      </w:r>
      <w:r>
        <w:rPr>
          <w:noProof/>
        </w:rPr>
        <w:fldChar w:fldCharType="separate"/>
      </w:r>
      <w:r w:rsidR="008C13BB">
        <w:rPr>
          <w:noProof/>
        </w:rPr>
        <w:t>4</w:t>
      </w:r>
      <w:r>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93B00">
        <w:rPr>
          <w:noProof/>
        </w:rPr>
        <w:fldChar w:fldCharType="begin"/>
      </w:r>
      <w:r>
        <w:rPr>
          <w:noProof/>
        </w:rPr>
        <w:instrText xml:space="preserve"> PAGEREF _Toc471898511 \h </w:instrText>
      </w:r>
      <w:r w:rsidR="00893B00">
        <w:rPr>
          <w:noProof/>
        </w:rPr>
      </w:r>
      <w:r w:rsidR="00893B00">
        <w:rPr>
          <w:noProof/>
        </w:rPr>
        <w:fldChar w:fldCharType="separate"/>
      </w:r>
      <w:r w:rsidR="008C13BB">
        <w:rPr>
          <w:noProof/>
        </w:rPr>
        <w:t>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93B00">
        <w:rPr>
          <w:noProof/>
        </w:rPr>
        <w:fldChar w:fldCharType="begin"/>
      </w:r>
      <w:r>
        <w:rPr>
          <w:noProof/>
        </w:rPr>
        <w:instrText xml:space="preserve"> PAGEREF _Toc471898512 \h </w:instrText>
      </w:r>
      <w:r w:rsidR="00893B00">
        <w:rPr>
          <w:noProof/>
        </w:rPr>
      </w:r>
      <w:r w:rsidR="00893B00">
        <w:rPr>
          <w:noProof/>
        </w:rPr>
        <w:fldChar w:fldCharType="separate"/>
      </w:r>
      <w:r w:rsidR="008C13BB">
        <w:rPr>
          <w:noProof/>
        </w:rPr>
        <w:t>5</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93B00">
        <w:rPr>
          <w:noProof/>
        </w:rPr>
        <w:fldChar w:fldCharType="begin"/>
      </w:r>
      <w:r>
        <w:rPr>
          <w:noProof/>
        </w:rPr>
        <w:instrText xml:space="preserve"> PAGEREF _Toc471898513 \h </w:instrText>
      </w:r>
      <w:r w:rsidR="00893B00">
        <w:rPr>
          <w:noProof/>
        </w:rPr>
      </w:r>
      <w:r w:rsidR="00893B00">
        <w:rPr>
          <w:noProof/>
        </w:rPr>
        <w:fldChar w:fldCharType="separate"/>
      </w:r>
      <w:r w:rsidR="008C13BB">
        <w:rPr>
          <w:noProof/>
        </w:rPr>
        <w:t>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93B00">
        <w:rPr>
          <w:noProof/>
        </w:rPr>
        <w:fldChar w:fldCharType="begin"/>
      </w:r>
      <w:r>
        <w:rPr>
          <w:noProof/>
        </w:rPr>
        <w:instrText xml:space="preserve"> PAGEREF _Toc471898514 \h </w:instrText>
      </w:r>
      <w:r w:rsidR="00893B00">
        <w:rPr>
          <w:noProof/>
        </w:rPr>
      </w:r>
      <w:r w:rsidR="00893B00">
        <w:rPr>
          <w:noProof/>
        </w:rPr>
        <w:fldChar w:fldCharType="separate"/>
      </w:r>
      <w:r w:rsidR="008C13BB">
        <w:rPr>
          <w:noProof/>
        </w:rPr>
        <w:t>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93B00">
        <w:rPr>
          <w:noProof/>
        </w:rPr>
        <w:fldChar w:fldCharType="begin"/>
      </w:r>
      <w:r>
        <w:rPr>
          <w:noProof/>
        </w:rPr>
        <w:instrText xml:space="preserve"> PAGEREF _Toc471898515 \h </w:instrText>
      </w:r>
      <w:r w:rsidR="00893B00">
        <w:rPr>
          <w:noProof/>
        </w:rPr>
      </w:r>
      <w:r w:rsidR="00893B00">
        <w:rPr>
          <w:noProof/>
        </w:rPr>
        <w:fldChar w:fldCharType="separate"/>
      </w:r>
      <w:r w:rsidR="008C13BB">
        <w:rPr>
          <w:noProof/>
        </w:rPr>
        <w:t>7</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93B00">
        <w:rPr>
          <w:noProof/>
        </w:rPr>
        <w:fldChar w:fldCharType="begin"/>
      </w:r>
      <w:r>
        <w:rPr>
          <w:noProof/>
        </w:rPr>
        <w:instrText xml:space="preserve"> PAGEREF _Toc471898516 \h </w:instrText>
      </w:r>
      <w:r w:rsidR="00893B00">
        <w:rPr>
          <w:noProof/>
        </w:rPr>
      </w:r>
      <w:r w:rsidR="00893B00">
        <w:rPr>
          <w:noProof/>
        </w:rPr>
        <w:fldChar w:fldCharType="separate"/>
      </w:r>
      <w:r w:rsidR="008C13BB">
        <w:rPr>
          <w:noProof/>
        </w:rPr>
        <w:t>8</w:t>
      </w:r>
      <w:r w:rsidR="00893B00">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63B28">
        <w:rPr>
          <w:noProof/>
        </w:rPr>
        <w:t>Антикоррупционная оговорка, включаемая в проект договора</w:t>
      </w:r>
      <w:r>
        <w:rPr>
          <w:noProof/>
        </w:rPr>
        <w:tab/>
      </w:r>
      <w:r w:rsidR="00893B00">
        <w:rPr>
          <w:noProof/>
        </w:rPr>
        <w:fldChar w:fldCharType="begin"/>
      </w:r>
      <w:r>
        <w:rPr>
          <w:noProof/>
        </w:rPr>
        <w:instrText xml:space="preserve"> PAGEREF _Toc471898523 \h </w:instrText>
      </w:r>
      <w:r w:rsidR="00893B00">
        <w:rPr>
          <w:noProof/>
        </w:rPr>
      </w:r>
      <w:r w:rsidR="00893B00">
        <w:rPr>
          <w:noProof/>
        </w:rPr>
        <w:fldChar w:fldCharType="separate"/>
      </w:r>
      <w:r w:rsidR="008C13BB">
        <w:rPr>
          <w:noProof/>
        </w:rPr>
        <w:t>10</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93B00">
        <w:rPr>
          <w:noProof/>
        </w:rPr>
        <w:fldChar w:fldCharType="begin"/>
      </w:r>
      <w:r>
        <w:rPr>
          <w:noProof/>
        </w:rPr>
        <w:instrText xml:space="preserve"> PAGEREF _Toc471898524 \h </w:instrText>
      </w:r>
      <w:r w:rsidR="00893B00">
        <w:rPr>
          <w:noProof/>
        </w:rPr>
      </w:r>
      <w:r w:rsidR="00893B00">
        <w:rPr>
          <w:noProof/>
        </w:rPr>
        <w:fldChar w:fldCharType="separate"/>
      </w:r>
      <w:r w:rsidR="008C13BB">
        <w:rPr>
          <w:noProof/>
        </w:rPr>
        <w:t>10</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63B28">
        <w:rPr>
          <w:bCs w:val="0"/>
          <w:noProof/>
        </w:rPr>
        <w:t>Антикоррупционная оговорка, включаемая в проект договора</w:t>
      </w:r>
      <w:r>
        <w:rPr>
          <w:noProof/>
        </w:rPr>
        <w:tab/>
      </w:r>
      <w:r w:rsidR="00893B00">
        <w:rPr>
          <w:noProof/>
        </w:rPr>
        <w:fldChar w:fldCharType="begin"/>
      </w:r>
      <w:r>
        <w:rPr>
          <w:noProof/>
        </w:rPr>
        <w:instrText xml:space="preserve"> PAGEREF _Toc471898528 \h </w:instrText>
      </w:r>
      <w:r w:rsidR="00893B00">
        <w:rPr>
          <w:noProof/>
        </w:rPr>
      </w:r>
      <w:r w:rsidR="00893B00">
        <w:rPr>
          <w:noProof/>
        </w:rPr>
        <w:fldChar w:fldCharType="separate"/>
      </w:r>
      <w:r w:rsidR="008C13BB">
        <w:rPr>
          <w:noProof/>
        </w:rPr>
        <w:t>10</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rPr>
        <w:t>2.3</w:t>
      </w:r>
      <w:r>
        <w:rPr>
          <w:rFonts w:asciiTheme="minorHAnsi" w:eastAsiaTheme="minorEastAsia" w:hAnsiTheme="minorHAnsi" w:cstheme="minorBidi"/>
          <w:b w:val="0"/>
          <w:bCs w:val="0"/>
          <w:noProof/>
          <w:sz w:val="22"/>
          <w:szCs w:val="22"/>
          <w:lang w:eastAsia="ru-RU"/>
        </w:rPr>
        <w:tab/>
      </w:r>
      <w:r w:rsidRPr="00A63B28">
        <w:rPr>
          <w:bCs w:val="0"/>
          <w:noProof/>
        </w:rPr>
        <w:t>Дополнительные условия, включаемые в проект договора</w:t>
      </w:r>
      <w:r>
        <w:rPr>
          <w:noProof/>
        </w:rPr>
        <w:tab/>
      </w:r>
      <w:r w:rsidR="00893B00">
        <w:rPr>
          <w:noProof/>
        </w:rPr>
        <w:fldChar w:fldCharType="begin"/>
      </w:r>
      <w:r>
        <w:rPr>
          <w:noProof/>
        </w:rPr>
        <w:instrText xml:space="preserve"> PAGEREF _Toc471898532 \h </w:instrText>
      </w:r>
      <w:r w:rsidR="00893B00">
        <w:rPr>
          <w:noProof/>
        </w:rPr>
      </w:r>
      <w:r w:rsidR="00893B00">
        <w:rPr>
          <w:noProof/>
        </w:rPr>
        <w:fldChar w:fldCharType="separate"/>
      </w:r>
      <w:r w:rsidR="008C13BB">
        <w:rPr>
          <w:noProof/>
        </w:rPr>
        <w:t>11</w:t>
      </w:r>
      <w:r w:rsidR="00893B00">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93B00">
        <w:rPr>
          <w:noProof/>
        </w:rPr>
        <w:fldChar w:fldCharType="begin"/>
      </w:r>
      <w:r>
        <w:rPr>
          <w:noProof/>
        </w:rPr>
        <w:instrText xml:space="preserve"> PAGEREF _Toc471898540 \h </w:instrText>
      </w:r>
      <w:r w:rsidR="00893B00">
        <w:rPr>
          <w:noProof/>
        </w:rPr>
      </w:r>
      <w:r w:rsidR="00893B00">
        <w:rPr>
          <w:noProof/>
        </w:rPr>
        <w:fldChar w:fldCharType="separate"/>
      </w:r>
      <w:r w:rsidR="008C13BB">
        <w:rPr>
          <w:noProof/>
        </w:rPr>
        <w:t>13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93B00">
        <w:rPr>
          <w:noProof/>
        </w:rPr>
        <w:fldChar w:fldCharType="begin"/>
      </w:r>
      <w:r>
        <w:rPr>
          <w:noProof/>
        </w:rPr>
        <w:instrText xml:space="preserve"> PAGEREF _Toc471898541 \h </w:instrText>
      </w:r>
      <w:r w:rsidR="00893B00">
        <w:rPr>
          <w:noProof/>
        </w:rPr>
      </w:r>
      <w:r w:rsidR="00893B00">
        <w:rPr>
          <w:noProof/>
        </w:rPr>
        <w:fldChar w:fldCharType="separate"/>
      </w:r>
      <w:r w:rsidR="008C13BB">
        <w:rPr>
          <w:noProof/>
        </w:rPr>
        <w:t>13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93B00">
        <w:rPr>
          <w:noProof/>
        </w:rPr>
        <w:fldChar w:fldCharType="begin"/>
      </w:r>
      <w:r>
        <w:rPr>
          <w:noProof/>
        </w:rPr>
        <w:instrText xml:space="preserve"> PAGEREF _Toc471898544 \h </w:instrText>
      </w:r>
      <w:r w:rsidR="00893B00">
        <w:rPr>
          <w:noProof/>
        </w:rPr>
      </w:r>
      <w:r w:rsidR="00893B00">
        <w:rPr>
          <w:noProof/>
        </w:rPr>
        <w:fldChar w:fldCharType="separate"/>
      </w:r>
      <w:r w:rsidR="008C13BB">
        <w:rPr>
          <w:noProof/>
        </w:rPr>
        <w:t>13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93B00">
        <w:rPr>
          <w:noProof/>
        </w:rPr>
        <w:fldChar w:fldCharType="begin"/>
      </w:r>
      <w:r>
        <w:rPr>
          <w:noProof/>
        </w:rPr>
        <w:instrText xml:space="preserve"> PAGEREF _Toc471898545 \h </w:instrText>
      </w:r>
      <w:r w:rsidR="00893B00">
        <w:rPr>
          <w:noProof/>
        </w:rPr>
      </w:r>
      <w:r w:rsidR="00893B00">
        <w:rPr>
          <w:noProof/>
        </w:rPr>
        <w:fldChar w:fldCharType="separate"/>
      </w:r>
      <w:r w:rsidR="008C13BB">
        <w:rPr>
          <w:noProof/>
        </w:rPr>
        <w:t>13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93B00">
        <w:rPr>
          <w:noProof/>
        </w:rPr>
        <w:fldChar w:fldCharType="begin"/>
      </w:r>
      <w:r>
        <w:rPr>
          <w:noProof/>
        </w:rPr>
        <w:instrText xml:space="preserve"> PAGEREF _Toc471898560 \h </w:instrText>
      </w:r>
      <w:r w:rsidR="00893B00">
        <w:rPr>
          <w:noProof/>
        </w:rPr>
      </w:r>
      <w:r w:rsidR="00893B00">
        <w:rPr>
          <w:noProof/>
        </w:rPr>
        <w:fldChar w:fldCharType="separate"/>
      </w:r>
      <w:r w:rsidR="008C13BB">
        <w:rPr>
          <w:noProof/>
        </w:rPr>
        <w:t>29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93B00">
        <w:rPr>
          <w:noProof/>
        </w:rPr>
        <w:fldChar w:fldCharType="begin"/>
      </w:r>
      <w:r>
        <w:rPr>
          <w:noProof/>
        </w:rPr>
        <w:instrText xml:space="preserve"> PAGEREF _Toc471898563 \h </w:instrText>
      </w:r>
      <w:r w:rsidR="00893B00">
        <w:rPr>
          <w:noProof/>
        </w:rPr>
      </w:r>
      <w:r w:rsidR="00893B00">
        <w:rPr>
          <w:noProof/>
        </w:rPr>
        <w:fldChar w:fldCharType="separate"/>
      </w:r>
      <w:r w:rsidR="008C13BB">
        <w:rPr>
          <w:noProof/>
        </w:rPr>
        <w:t>29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93B00">
        <w:rPr>
          <w:noProof/>
        </w:rPr>
        <w:fldChar w:fldCharType="begin"/>
      </w:r>
      <w:r>
        <w:rPr>
          <w:noProof/>
        </w:rPr>
        <w:instrText xml:space="preserve"> PAGEREF _Toc471898564 \h </w:instrText>
      </w:r>
      <w:r w:rsidR="00893B00">
        <w:rPr>
          <w:noProof/>
        </w:rPr>
      </w:r>
      <w:r w:rsidR="00893B00">
        <w:rPr>
          <w:noProof/>
        </w:rPr>
        <w:fldChar w:fldCharType="separate"/>
      </w:r>
      <w:r w:rsidR="008C13BB">
        <w:rPr>
          <w:noProof/>
        </w:rPr>
        <w:t>29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93B00">
        <w:rPr>
          <w:noProof/>
        </w:rPr>
        <w:fldChar w:fldCharType="begin"/>
      </w:r>
      <w:r>
        <w:rPr>
          <w:noProof/>
        </w:rPr>
        <w:instrText xml:space="preserve"> PAGEREF _Toc471898569 \h </w:instrText>
      </w:r>
      <w:r w:rsidR="00893B00">
        <w:rPr>
          <w:noProof/>
        </w:rPr>
      </w:r>
      <w:r w:rsidR="00893B00">
        <w:rPr>
          <w:noProof/>
        </w:rPr>
        <w:fldChar w:fldCharType="separate"/>
      </w:r>
      <w:r w:rsidR="008C13BB">
        <w:rPr>
          <w:noProof/>
        </w:rPr>
        <w:t>31</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sidRPr="00AD7AB8">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93B00">
        <w:rPr>
          <w:noProof/>
        </w:rPr>
        <w:fldChar w:fldCharType="begin"/>
      </w:r>
      <w:r>
        <w:rPr>
          <w:noProof/>
        </w:rPr>
        <w:instrText xml:space="preserve"> PAGEREF _Toc471898570 \h </w:instrText>
      </w:r>
      <w:r w:rsidR="00893B00">
        <w:rPr>
          <w:noProof/>
        </w:rPr>
      </w:r>
      <w:r w:rsidR="00893B00">
        <w:rPr>
          <w:noProof/>
        </w:rPr>
        <w:fldChar w:fldCharType="separate"/>
      </w:r>
      <w:r w:rsidR="008C13BB">
        <w:rPr>
          <w:noProof/>
        </w:rPr>
        <w:t>33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93B00">
        <w:rPr>
          <w:noProof/>
        </w:rPr>
        <w:fldChar w:fldCharType="begin"/>
      </w:r>
      <w:r>
        <w:rPr>
          <w:noProof/>
        </w:rPr>
        <w:instrText xml:space="preserve"> PAGEREF _Toc471898577 \h </w:instrText>
      </w:r>
      <w:r w:rsidR="00893B00">
        <w:rPr>
          <w:noProof/>
        </w:rPr>
      </w:r>
      <w:r w:rsidR="00893B00">
        <w:rPr>
          <w:noProof/>
        </w:rPr>
        <w:fldChar w:fldCharType="separate"/>
      </w:r>
      <w:r w:rsidR="008C13BB">
        <w:rPr>
          <w:noProof/>
        </w:rPr>
        <w:t>34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93B00">
        <w:rPr>
          <w:noProof/>
        </w:rPr>
        <w:fldChar w:fldCharType="begin"/>
      </w:r>
      <w:r>
        <w:rPr>
          <w:noProof/>
        </w:rPr>
        <w:instrText xml:space="preserve"> PAGEREF _Toc471898578 \h </w:instrText>
      </w:r>
      <w:r w:rsidR="00893B00">
        <w:rPr>
          <w:noProof/>
        </w:rPr>
      </w:r>
      <w:r w:rsidR="00893B00">
        <w:rPr>
          <w:noProof/>
        </w:rPr>
        <w:fldChar w:fldCharType="separate"/>
      </w:r>
      <w:r w:rsidR="008C13BB">
        <w:rPr>
          <w:noProof/>
        </w:rPr>
        <w:t>34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rPr>
        <w:t>3.11</w:t>
      </w:r>
      <w:r>
        <w:rPr>
          <w:rFonts w:asciiTheme="minorHAnsi" w:eastAsiaTheme="minorEastAsia" w:hAnsiTheme="minorHAnsi" w:cstheme="minorBidi"/>
          <w:b w:val="0"/>
          <w:bCs w:val="0"/>
          <w:noProof/>
          <w:sz w:val="22"/>
          <w:szCs w:val="22"/>
          <w:lang w:eastAsia="ru-RU"/>
        </w:rPr>
        <w:tab/>
      </w:r>
      <w:r w:rsidRPr="00A63B28">
        <w:rPr>
          <w:bCs w:val="0"/>
          <w:noProof/>
        </w:rPr>
        <w:t>Антидемпинговые меры</w:t>
      </w:r>
      <w:r>
        <w:rPr>
          <w:noProof/>
        </w:rPr>
        <w:tab/>
      </w:r>
      <w:r w:rsidR="00893B00">
        <w:rPr>
          <w:noProof/>
        </w:rPr>
        <w:fldChar w:fldCharType="begin"/>
      </w:r>
      <w:r>
        <w:rPr>
          <w:noProof/>
        </w:rPr>
        <w:instrText xml:space="preserve"> PAGEREF _Toc471898579 \h </w:instrText>
      </w:r>
      <w:r w:rsidR="00893B00">
        <w:rPr>
          <w:noProof/>
        </w:rPr>
      </w:r>
      <w:r w:rsidR="00893B00">
        <w:rPr>
          <w:noProof/>
        </w:rPr>
        <w:fldChar w:fldCharType="separate"/>
      </w:r>
      <w:r w:rsidR="008C13BB">
        <w:rPr>
          <w:noProof/>
        </w:rPr>
        <w:t>34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93B00">
        <w:rPr>
          <w:noProof/>
        </w:rPr>
        <w:fldChar w:fldCharType="begin"/>
      </w:r>
      <w:r>
        <w:rPr>
          <w:noProof/>
        </w:rPr>
        <w:instrText xml:space="preserve"> PAGEREF _Toc471898580 \h </w:instrText>
      </w:r>
      <w:r w:rsidR="00893B00">
        <w:rPr>
          <w:noProof/>
        </w:rPr>
      </w:r>
      <w:r w:rsidR="00893B00">
        <w:rPr>
          <w:noProof/>
        </w:rPr>
        <w:fldChar w:fldCharType="separate"/>
      </w:r>
      <w:r w:rsidR="008C13BB">
        <w:rPr>
          <w:noProof/>
        </w:rPr>
        <w:t>35</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93B00">
        <w:rPr>
          <w:noProof/>
        </w:rPr>
        <w:fldChar w:fldCharType="begin"/>
      </w:r>
      <w:r>
        <w:rPr>
          <w:noProof/>
        </w:rPr>
        <w:instrText xml:space="preserve"> PAGEREF _Toc471898581 \h </w:instrText>
      </w:r>
      <w:r w:rsidR="00893B00">
        <w:rPr>
          <w:noProof/>
        </w:rPr>
      </w:r>
      <w:r w:rsidR="00893B00">
        <w:rPr>
          <w:noProof/>
        </w:rPr>
        <w:fldChar w:fldCharType="separate"/>
      </w:r>
      <w:r w:rsidR="008C13BB">
        <w:rPr>
          <w:noProof/>
        </w:rPr>
        <w:t>36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snapToGrid w:val="0"/>
          <w:lang w:eastAsia="ru-RU"/>
        </w:rPr>
        <w:t>3.14</w:t>
      </w:r>
      <w:r>
        <w:rPr>
          <w:rFonts w:asciiTheme="minorHAnsi" w:eastAsiaTheme="minorEastAsia" w:hAnsiTheme="minorHAnsi" w:cstheme="minorBidi"/>
          <w:b w:val="0"/>
          <w:bCs w:val="0"/>
          <w:noProof/>
          <w:sz w:val="22"/>
          <w:szCs w:val="22"/>
          <w:lang w:eastAsia="ru-RU"/>
        </w:rPr>
        <w:tab/>
      </w:r>
      <w:r w:rsidRPr="00A63B28">
        <w:rPr>
          <w:bCs w:val="0"/>
          <w:noProof/>
          <w:snapToGrid w:val="0"/>
          <w:lang w:eastAsia="ru-RU"/>
        </w:rPr>
        <w:t>Уведомление о результатах запроса предложений</w:t>
      </w:r>
      <w:r>
        <w:rPr>
          <w:noProof/>
        </w:rPr>
        <w:tab/>
      </w:r>
      <w:r w:rsidR="00893B00">
        <w:rPr>
          <w:noProof/>
        </w:rPr>
        <w:fldChar w:fldCharType="begin"/>
      </w:r>
      <w:r>
        <w:rPr>
          <w:noProof/>
        </w:rPr>
        <w:instrText xml:space="preserve"> PAGEREF _Toc471898582 \h </w:instrText>
      </w:r>
      <w:r w:rsidR="00893B00">
        <w:rPr>
          <w:noProof/>
        </w:rPr>
      </w:r>
      <w:r w:rsidR="00893B00">
        <w:rPr>
          <w:noProof/>
        </w:rPr>
        <w:fldChar w:fldCharType="separate"/>
      </w:r>
      <w:r w:rsidR="008C13BB">
        <w:rPr>
          <w:noProof/>
        </w:rPr>
        <w:t>37</w:t>
      </w:r>
      <w:r w:rsidR="00893B00">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sidRPr="00A63B28">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93B00">
        <w:rPr>
          <w:noProof/>
        </w:rPr>
        <w:fldChar w:fldCharType="begin"/>
      </w:r>
      <w:r>
        <w:rPr>
          <w:noProof/>
        </w:rPr>
        <w:instrText xml:space="preserve"> PAGEREF _Toc471898585 \h </w:instrText>
      </w:r>
      <w:r w:rsidR="00893B00">
        <w:rPr>
          <w:noProof/>
        </w:rPr>
      </w:r>
      <w:r w:rsidR="00893B00">
        <w:rPr>
          <w:noProof/>
        </w:rPr>
        <w:fldChar w:fldCharType="separate"/>
      </w:r>
      <w:r w:rsidR="008C13BB">
        <w:rPr>
          <w:noProof/>
        </w:rPr>
        <w:t>38</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93B00">
        <w:rPr>
          <w:noProof/>
        </w:rPr>
        <w:fldChar w:fldCharType="begin"/>
      </w:r>
      <w:r>
        <w:rPr>
          <w:noProof/>
        </w:rPr>
        <w:instrText xml:space="preserve"> PAGEREF _Toc471898586 \h </w:instrText>
      </w:r>
      <w:r w:rsidR="00893B00">
        <w:rPr>
          <w:noProof/>
        </w:rPr>
      </w:r>
      <w:r w:rsidR="00893B00">
        <w:rPr>
          <w:noProof/>
        </w:rPr>
        <w:fldChar w:fldCharType="separate"/>
      </w:r>
      <w:r w:rsidR="008C13BB">
        <w:rPr>
          <w:noProof/>
        </w:rPr>
        <w:t>38</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93B00">
        <w:rPr>
          <w:noProof/>
        </w:rPr>
        <w:fldChar w:fldCharType="begin"/>
      </w:r>
      <w:r>
        <w:rPr>
          <w:noProof/>
        </w:rPr>
        <w:instrText xml:space="preserve"> PAGEREF _Toc471898588 \h </w:instrText>
      </w:r>
      <w:r w:rsidR="00893B00">
        <w:rPr>
          <w:noProof/>
        </w:rPr>
      </w:r>
      <w:r w:rsidR="00893B00">
        <w:rPr>
          <w:noProof/>
        </w:rPr>
        <w:fldChar w:fldCharType="separate"/>
      </w:r>
      <w:r w:rsidR="008C13BB">
        <w:rPr>
          <w:noProof/>
        </w:rPr>
        <w:t>38</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93B00">
        <w:rPr>
          <w:noProof/>
        </w:rPr>
        <w:fldChar w:fldCharType="begin"/>
      </w:r>
      <w:r>
        <w:rPr>
          <w:noProof/>
        </w:rPr>
        <w:instrText xml:space="preserve"> PAGEREF _Toc471898590 \h </w:instrText>
      </w:r>
      <w:r w:rsidR="00893B00">
        <w:rPr>
          <w:noProof/>
        </w:rPr>
      </w:r>
      <w:r w:rsidR="00893B00">
        <w:rPr>
          <w:noProof/>
        </w:rPr>
        <w:fldChar w:fldCharType="separate"/>
      </w:r>
      <w:r w:rsidR="008C13BB">
        <w:rPr>
          <w:noProof/>
        </w:rPr>
        <w:t>38</w:t>
      </w:r>
      <w:r w:rsidR="00893B00">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93B00">
        <w:rPr>
          <w:noProof/>
        </w:rPr>
        <w:fldChar w:fldCharType="begin"/>
      </w:r>
      <w:r>
        <w:rPr>
          <w:noProof/>
        </w:rPr>
        <w:instrText xml:space="preserve"> PAGEREF _Toc471898592 \h </w:instrText>
      </w:r>
      <w:r w:rsidR="00893B00">
        <w:rPr>
          <w:noProof/>
        </w:rPr>
      </w:r>
      <w:r w:rsidR="00893B00">
        <w:rPr>
          <w:noProof/>
        </w:rPr>
        <w:fldChar w:fldCharType="separate"/>
      </w:r>
      <w:r w:rsidR="008C13BB">
        <w:rPr>
          <w:noProof/>
        </w:rPr>
        <w:t>39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93B00">
        <w:rPr>
          <w:noProof/>
        </w:rPr>
        <w:fldChar w:fldCharType="begin"/>
      </w:r>
      <w:r>
        <w:rPr>
          <w:noProof/>
        </w:rPr>
        <w:instrText xml:space="preserve"> PAGEREF _Toc471898593 \h </w:instrText>
      </w:r>
      <w:r w:rsidR="00893B00">
        <w:rPr>
          <w:noProof/>
        </w:rPr>
      </w:r>
      <w:r w:rsidR="00893B00">
        <w:rPr>
          <w:noProof/>
        </w:rPr>
        <w:fldChar w:fldCharType="separate"/>
      </w:r>
      <w:r w:rsidR="008C13BB">
        <w:rPr>
          <w:noProof/>
        </w:rPr>
        <w:t>39</w:t>
      </w:r>
      <w:r w:rsidR="00893B00">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93B00">
        <w:rPr>
          <w:noProof/>
        </w:rPr>
        <w:fldChar w:fldCharType="begin"/>
      </w:r>
      <w:r>
        <w:rPr>
          <w:noProof/>
        </w:rPr>
        <w:instrText xml:space="preserve"> PAGEREF _Toc471898596 \h </w:instrText>
      </w:r>
      <w:r w:rsidR="00893B00">
        <w:rPr>
          <w:noProof/>
        </w:rPr>
      </w:r>
      <w:r w:rsidR="00893B00">
        <w:rPr>
          <w:noProof/>
        </w:rPr>
        <w:fldChar w:fldCharType="separate"/>
      </w:r>
      <w:r w:rsidR="008C13BB">
        <w:rPr>
          <w:noProof/>
        </w:rPr>
        <w:t>43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63B28">
        <w:rPr>
          <w:bCs w:val="0"/>
          <w:noProof/>
        </w:rPr>
        <w:t>работ</w:t>
      </w:r>
      <w:r w:rsidRPr="00A63B28">
        <w:rPr>
          <w:b w:val="0"/>
          <w:noProof/>
        </w:rPr>
        <w:t xml:space="preserve"> </w:t>
      </w:r>
      <w:r>
        <w:rPr>
          <w:noProof/>
        </w:rPr>
        <w:t>(форма 2)</w:t>
      </w:r>
      <w:r>
        <w:rPr>
          <w:noProof/>
        </w:rPr>
        <w:tab/>
      </w:r>
      <w:r w:rsidR="00893B00">
        <w:rPr>
          <w:noProof/>
        </w:rPr>
        <w:fldChar w:fldCharType="begin"/>
      </w:r>
      <w:r>
        <w:rPr>
          <w:noProof/>
        </w:rPr>
        <w:instrText xml:space="preserve"> PAGEREF _Toc471898598 \h </w:instrText>
      </w:r>
      <w:r w:rsidR="00893B00">
        <w:rPr>
          <w:noProof/>
        </w:rPr>
      </w:r>
      <w:r w:rsidR="00893B00">
        <w:rPr>
          <w:noProof/>
        </w:rPr>
        <w:fldChar w:fldCharType="separate"/>
      </w:r>
      <w:r w:rsidR="008C13BB">
        <w:rPr>
          <w:noProof/>
        </w:rPr>
        <w:t>45</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5.3</w:t>
      </w:r>
      <w:r>
        <w:rPr>
          <w:rFonts w:asciiTheme="minorHAnsi" w:eastAsiaTheme="minorEastAsia" w:hAnsiTheme="minorHAnsi" w:cstheme="minorBidi"/>
          <w:b w:val="0"/>
          <w:bCs w:val="0"/>
          <w:noProof/>
          <w:sz w:val="22"/>
          <w:szCs w:val="22"/>
          <w:lang w:eastAsia="ru-RU"/>
        </w:rPr>
        <w:tab/>
      </w:r>
      <w:r w:rsidRPr="00A63B28">
        <w:rPr>
          <w:noProof/>
          <w:color w:val="000000"/>
        </w:rPr>
        <w:t>Техническое предложение (форма 3)</w:t>
      </w:r>
      <w:r>
        <w:rPr>
          <w:noProof/>
        </w:rPr>
        <w:tab/>
      </w:r>
      <w:r w:rsidR="00893B00">
        <w:rPr>
          <w:noProof/>
        </w:rPr>
        <w:fldChar w:fldCharType="begin"/>
      </w:r>
      <w:r>
        <w:rPr>
          <w:noProof/>
        </w:rPr>
        <w:instrText xml:space="preserve"> PAGEREF _Toc471898601 \h </w:instrText>
      </w:r>
      <w:r w:rsidR="00893B00">
        <w:rPr>
          <w:noProof/>
        </w:rPr>
      </w:r>
      <w:r w:rsidR="00893B00">
        <w:rPr>
          <w:noProof/>
        </w:rPr>
        <w:fldChar w:fldCharType="separate"/>
      </w:r>
      <w:r w:rsidR="008C13BB">
        <w:rPr>
          <w:noProof/>
        </w:rPr>
        <w:t>47</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93B00">
        <w:rPr>
          <w:noProof/>
        </w:rPr>
        <w:fldChar w:fldCharType="begin"/>
      </w:r>
      <w:r>
        <w:rPr>
          <w:noProof/>
        </w:rPr>
        <w:instrText xml:space="preserve"> PAGEREF _Toc471898604 \h </w:instrText>
      </w:r>
      <w:r w:rsidR="00893B00">
        <w:rPr>
          <w:noProof/>
        </w:rPr>
      </w:r>
      <w:r w:rsidR="00893B00">
        <w:rPr>
          <w:noProof/>
        </w:rPr>
        <w:fldChar w:fldCharType="separate"/>
      </w:r>
      <w:r w:rsidR="008C13BB">
        <w:rPr>
          <w:noProof/>
        </w:rPr>
        <w:t>49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93B00">
        <w:rPr>
          <w:noProof/>
        </w:rPr>
        <w:fldChar w:fldCharType="begin"/>
      </w:r>
      <w:r>
        <w:rPr>
          <w:noProof/>
        </w:rPr>
        <w:instrText xml:space="preserve"> PAGEREF _Toc471898607 \h </w:instrText>
      </w:r>
      <w:r w:rsidR="00893B00">
        <w:rPr>
          <w:noProof/>
        </w:rPr>
      </w:r>
      <w:r w:rsidR="00893B00">
        <w:rPr>
          <w:noProof/>
        </w:rPr>
        <w:fldChar w:fldCharType="separate"/>
      </w:r>
      <w:r w:rsidR="008C13BB">
        <w:rPr>
          <w:noProof/>
        </w:rPr>
        <w:t>51</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5.6</w:t>
      </w:r>
      <w:r>
        <w:rPr>
          <w:rFonts w:asciiTheme="minorHAnsi" w:eastAsiaTheme="minorEastAsia" w:hAnsiTheme="minorHAnsi" w:cstheme="minorBidi"/>
          <w:b w:val="0"/>
          <w:bCs w:val="0"/>
          <w:noProof/>
          <w:sz w:val="22"/>
          <w:szCs w:val="22"/>
          <w:lang w:eastAsia="ru-RU"/>
        </w:rPr>
        <w:tab/>
      </w:r>
      <w:r w:rsidRPr="00A63B28">
        <w:rPr>
          <w:noProof/>
          <w:color w:val="000000"/>
        </w:rPr>
        <w:t>Протокол разногласий к проекту Договора (форма 6)</w:t>
      </w:r>
      <w:r>
        <w:rPr>
          <w:noProof/>
        </w:rPr>
        <w:tab/>
      </w:r>
      <w:r w:rsidR="00893B00">
        <w:rPr>
          <w:noProof/>
        </w:rPr>
        <w:fldChar w:fldCharType="begin"/>
      </w:r>
      <w:r>
        <w:rPr>
          <w:noProof/>
        </w:rPr>
        <w:instrText xml:space="preserve"> PAGEREF _Toc471898610 \h </w:instrText>
      </w:r>
      <w:r w:rsidR="00893B00">
        <w:rPr>
          <w:noProof/>
        </w:rPr>
      </w:r>
      <w:r w:rsidR="00893B00">
        <w:rPr>
          <w:noProof/>
        </w:rPr>
        <w:fldChar w:fldCharType="separate"/>
      </w:r>
      <w:r w:rsidR="008C13BB">
        <w:rPr>
          <w:noProof/>
        </w:rPr>
        <w:t>53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93B00">
        <w:rPr>
          <w:noProof/>
        </w:rPr>
        <w:fldChar w:fldCharType="begin"/>
      </w:r>
      <w:r>
        <w:rPr>
          <w:noProof/>
        </w:rPr>
        <w:instrText xml:space="preserve"> PAGEREF _Toc471898613 \h </w:instrText>
      </w:r>
      <w:r w:rsidR="00893B00">
        <w:rPr>
          <w:noProof/>
        </w:rPr>
      </w:r>
      <w:r w:rsidR="00893B00">
        <w:rPr>
          <w:noProof/>
        </w:rPr>
        <w:fldChar w:fldCharType="separate"/>
      </w:r>
      <w:r w:rsidR="008C13BB">
        <w:rPr>
          <w:noProof/>
        </w:rPr>
        <w:t>55</w:t>
      </w:r>
      <w:r w:rsidR="00893B00">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5.7.1</w:t>
      </w:r>
      <w:r>
        <w:rPr>
          <w:rFonts w:asciiTheme="minorHAnsi" w:eastAsiaTheme="minorEastAsia" w:hAnsiTheme="minorHAnsi" w:cstheme="minorBidi"/>
          <w:bCs w:val="0"/>
          <w:iCs w:val="0"/>
          <w:noProof/>
          <w:sz w:val="22"/>
          <w:szCs w:val="22"/>
          <w:lang w:eastAsia="ru-RU"/>
        </w:rPr>
        <w:tab/>
      </w:r>
      <w:r>
        <w:rPr>
          <w:noProof/>
        </w:rPr>
        <w:t>Форма Анкеты Участника</w:t>
      </w:r>
      <w:r>
        <w:rPr>
          <w:noProof/>
        </w:rPr>
        <w:tab/>
      </w:r>
      <w:r w:rsidR="00893B00">
        <w:rPr>
          <w:noProof/>
        </w:rPr>
        <w:fldChar w:fldCharType="begin"/>
      </w:r>
      <w:r>
        <w:rPr>
          <w:noProof/>
        </w:rPr>
        <w:instrText xml:space="preserve"> PAGEREF _Toc471898614 \h </w:instrText>
      </w:r>
      <w:r w:rsidR="00893B00">
        <w:rPr>
          <w:noProof/>
        </w:rPr>
      </w:r>
      <w:r w:rsidR="00893B00">
        <w:rPr>
          <w:noProof/>
        </w:rPr>
        <w:fldChar w:fldCharType="separate"/>
      </w:r>
      <w:r w:rsidR="008C13BB">
        <w:rPr>
          <w:noProof/>
        </w:rPr>
        <w:t>55</w:t>
      </w:r>
      <w:r w:rsidR="00893B00">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93B00">
        <w:rPr>
          <w:noProof/>
        </w:rPr>
        <w:fldChar w:fldCharType="begin"/>
      </w:r>
      <w:r>
        <w:rPr>
          <w:noProof/>
        </w:rPr>
        <w:instrText xml:space="preserve"> PAGEREF _Toc471898615 \h </w:instrText>
      </w:r>
      <w:r w:rsidR="00893B00">
        <w:rPr>
          <w:noProof/>
        </w:rPr>
      </w:r>
      <w:r w:rsidR="00893B00">
        <w:rPr>
          <w:noProof/>
        </w:rPr>
        <w:fldChar w:fldCharType="separate"/>
      </w:r>
      <w:r w:rsidR="008C13BB">
        <w:rPr>
          <w:noProof/>
        </w:rPr>
        <w:t>57</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93B00">
        <w:rPr>
          <w:noProof/>
        </w:rPr>
        <w:fldChar w:fldCharType="begin"/>
      </w:r>
      <w:r>
        <w:rPr>
          <w:noProof/>
        </w:rPr>
        <w:instrText xml:space="preserve"> PAGEREF _Toc471898617 \h </w:instrText>
      </w:r>
      <w:r w:rsidR="00893B00">
        <w:rPr>
          <w:noProof/>
        </w:rPr>
      </w:r>
      <w:r w:rsidR="00893B00">
        <w:rPr>
          <w:noProof/>
        </w:rPr>
        <w:fldChar w:fldCharType="separate"/>
      </w:r>
      <w:r w:rsidR="008C13BB">
        <w:rPr>
          <w:noProof/>
        </w:rPr>
        <w:t>62</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93B00">
        <w:rPr>
          <w:noProof/>
        </w:rPr>
        <w:fldChar w:fldCharType="begin"/>
      </w:r>
      <w:r>
        <w:rPr>
          <w:noProof/>
        </w:rPr>
        <w:instrText xml:space="preserve"> PAGEREF _Toc471898620 \h </w:instrText>
      </w:r>
      <w:r w:rsidR="00893B00">
        <w:rPr>
          <w:noProof/>
        </w:rPr>
      </w:r>
      <w:r w:rsidR="00893B00">
        <w:rPr>
          <w:noProof/>
        </w:rPr>
        <w:fldChar w:fldCharType="separate"/>
      </w:r>
      <w:r w:rsidR="008C13BB">
        <w:rPr>
          <w:noProof/>
        </w:rPr>
        <w:t>64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93B00">
        <w:rPr>
          <w:noProof/>
        </w:rPr>
        <w:fldChar w:fldCharType="begin"/>
      </w:r>
      <w:r>
        <w:rPr>
          <w:noProof/>
        </w:rPr>
        <w:instrText xml:space="preserve"> PAGEREF _Toc471898623 \h </w:instrText>
      </w:r>
      <w:r w:rsidR="00893B00">
        <w:rPr>
          <w:noProof/>
        </w:rPr>
      </w:r>
      <w:r w:rsidR="00893B00">
        <w:rPr>
          <w:noProof/>
        </w:rPr>
        <w:fldChar w:fldCharType="separate"/>
      </w:r>
      <w:r w:rsidR="008C13BB">
        <w:rPr>
          <w:noProof/>
        </w:rPr>
        <w:t>66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93B00">
        <w:rPr>
          <w:noProof/>
        </w:rPr>
        <w:fldChar w:fldCharType="begin"/>
      </w:r>
      <w:r>
        <w:rPr>
          <w:noProof/>
        </w:rPr>
        <w:instrText xml:space="preserve"> PAGEREF _Toc471898626 \h </w:instrText>
      </w:r>
      <w:r w:rsidR="00893B00">
        <w:rPr>
          <w:noProof/>
        </w:rPr>
      </w:r>
      <w:r w:rsidR="00893B00">
        <w:rPr>
          <w:noProof/>
        </w:rPr>
        <w:fldChar w:fldCharType="separate"/>
      </w:r>
      <w:r w:rsidR="008C13BB">
        <w:rPr>
          <w:noProof/>
        </w:rPr>
        <w:t>69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93B00">
        <w:rPr>
          <w:noProof/>
        </w:rPr>
        <w:fldChar w:fldCharType="begin"/>
      </w:r>
      <w:r>
        <w:rPr>
          <w:noProof/>
        </w:rPr>
        <w:instrText xml:space="preserve"> PAGEREF _Toc471898629 \h </w:instrText>
      </w:r>
      <w:r w:rsidR="00893B00">
        <w:rPr>
          <w:noProof/>
        </w:rPr>
      </w:r>
      <w:r w:rsidR="00893B00">
        <w:rPr>
          <w:noProof/>
        </w:rPr>
        <w:fldChar w:fldCharType="separate"/>
      </w:r>
      <w:r w:rsidR="008C13BB">
        <w:rPr>
          <w:noProof/>
        </w:rPr>
        <w:t>71</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93B00">
        <w:rPr>
          <w:noProof/>
        </w:rPr>
        <w:fldChar w:fldCharType="begin"/>
      </w:r>
      <w:r>
        <w:rPr>
          <w:noProof/>
        </w:rPr>
        <w:instrText xml:space="preserve"> PAGEREF _Toc471898632 \h </w:instrText>
      </w:r>
      <w:r w:rsidR="00893B00">
        <w:rPr>
          <w:noProof/>
        </w:rPr>
      </w:r>
      <w:r w:rsidR="00893B00">
        <w:rPr>
          <w:noProof/>
        </w:rPr>
        <w:fldChar w:fldCharType="separate"/>
      </w:r>
      <w:r w:rsidR="008C13BB">
        <w:rPr>
          <w:noProof/>
        </w:rPr>
        <w:t>74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93B00">
        <w:rPr>
          <w:noProof/>
        </w:rPr>
        <w:fldChar w:fldCharType="begin"/>
      </w:r>
      <w:r>
        <w:rPr>
          <w:noProof/>
        </w:rPr>
        <w:instrText xml:space="preserve"> PAGEREF _Toc471898637 \h </w:instrText>
      </w:r>
      <w:r w:rsidR="00893B00">
        <w:rPr>
          <w:noProof/>
        </w:rPr>
      </w:r>
      <w:r w:rsidR="00893B00">
        <w:rPr>
          <w:noProof/>
        </w:rPr>
        <w:fldChar w:fldCharType="separate"/>
      </w:r>
      <w:r w:rsidR="008C13BB">
        <w:rPr>
          <w:noProof/>
        </w:rPr>
        <w:t>78</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93B00">
        <w:rPr>
          <w:noProof/>
        </w:rPr>
        <w:fldChar w:fldCharType="begin"/>
      </w:r>
      <w:r>
        <w:rPr>
          <w:noProof/>
        </w:rPr>
        <w:instrText xml:space="preserve"> PAGEREF _Toc471898640 \h </w:instrText>
      </w:r>
      <w:r w:rsidR="00893B00">
        <w:rPr>
          <w:noProof/>
        </w:rPr>
      </w:r>
      <w:r w:rsidR="00893B00">
        <w:rPr>
          <w:noProof/>
        </w:rPr>
        <w:fldChar w:fldCharType="separate"/>
      </w:r>
      <w:r w:rsidR="008C13BB">
        <w:rPr>
          <w:noProof/>
        </w:rPr>
        <w:t>81</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93B00">
        <w:rPr>
          <w:noProof/>
        </w:rPr>
        <w:fldChar w:fldCharType="begin"/>
      </w:r>
      <w:r>
        <w:rPr>
          <w:noProof/>
        </w:rPr>
        <w:instrText xml:space="preserve"> PAGEREF _Toc471898643 \h </w:instrText>
      </w:r>
      <w:r w:rsidR="00893B00">
        <w:rPr>
          <w:noProof/>
        </w:rPr>
      </w:r>
      <w:r w:rsidR="00893B00">
        <w:rPr>
          <w:noProof/>
        </w:rPr>
        <w:fldChar w:fldCharType="separate"/>
      </w:r>
      <w:r w:rsidR="008C13BB">
        <w:rPr>
          <w:noProof/>
        </w:rPr>
        <w:t>83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63B28">
        <w:rPr>
          <w:noProof/>
          <w:color w:val="000000"/>
        </w:rPr>
        <w:t>выполнения работ</w:t>
      </w:r>
      <w:r>
        <w:rPr>
          <w:noProof/>
        </w:rPr>
        <w:t xml:space="preserve"> между Участником и субподрядчиками </w:t>
      </w:r>
      <w:r w:rsidRPr="00A63B28">
        <w:rPr>
          <w:noProof/>
          <w:color w:val="000000"/>
        </w:rPr>
        <w:t>(форма 17)</w:t>
      </w:r>
      <w:r>
        <w:rPr>
          <w:noProof/>
        </w:rPr>
        <w:tab/>
      </w:r>
      <w:r w:rsidR="00893B00">
        <w:rPr>
          <w:noProof/>
        </w:rPr>
        <w:fldChar w:fldCharType="begin"/>
      </w:r>
      <w:r>
        <w:rPr>
          <w:noProof/>
        </w:rPr>
        <w:instrText xml:space="preserve"> PAGEREF _Toc471898646 \h </w:instrText>
      </w:r>
      <w:r w:rsidR="00893B00">
        <w:rPr>
          <w:noProof/>
        </w:rPr>
      </w:r>
      <w:r w:rsidR="00893B00">
        <w:rPr>
          <w:noProof/>
        </w:rPr>
        <w:fldChar w:fldCharType="separate"/>
      </w:r>
      <w:r w:rsidR="008C13BB">
        <w:rPr>
          <w:noProof/>
        </w:rPr>
        <w:t>85</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63B28">
        <w:rPr>
          <w:noProof/>
          <w:color w:val="000000"/>
        </w:rPr>
        <w:t>выполнения работ</w:t>
      </w:r>
      <w:r>
        <w:rPr>
          <w:noProof/>
        </w:rPr>
        <w:t xml:space="preserve"> внутри коллективного Участника </w:t>
      </w:r>
      <w:r w:rsidRPr="00A63B28">
        <w:rPr>
          <w:noProof/>
          <w:color w:val="000000"/>
        </w:rPr>
        <w:t>(форма 18)</w:t>
      </w:r>
      <w:r>
        <w:rPr>
          <w:noProof/>
        </w:rPr>
        <w:tab/>
      </w:r>
      <w:r w:rsidR="00893B00">
        <w:rPr>
          <w:noProof/>
        </w:rPr>
        <w:fldChar w:fldCharType="begin"/>
      </w:r>
      <w:r>
        <w:rPr>
          <w:noProof/>
        </w:rPr>
        <w:instrText xml:space="preserve"> PAGEREF _Toc471898649 \h </w:instrText>
      </w:r>
      <w:r w:rsidR="00893B00">
        <w:rPr>
          <w:noProof/>
        </w:rPr>
      </w:r>
      <w:r w:rsidR="00893B00">
        <w:rPr>
          <w:noProof/>
        </w:rPr>
        <w:fldChar w:fldCharType="separate"/>
      </w:r>
      <w:r w:rsidR="008C13BB">
        <w:rPr>
          <w:noProof/>
        </w:rPr>
        <w:t>87</w:t>
      </w:r>
      <w:r w:rsidR="00893B00">
        <w:rPr>
          <w:noProof/>
        </w:rPr>
        <w:fldChar w:fldCharType="end"/>
      </w:r>
    </w:p>
    <w:p w:rsidR="00717F60" w:rsidRPr="00E71A48" w:rsidRDefault="00893B0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8510"/>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8511"/>
      <w:bookmarkEnd w:id="8"/>
      <w:r w:rsidRPr="00E71A48">
        <w:t>Общие сведения о процедуре запроса предложений</w:t>
      </w:r>
      <w:bookmarkEnd w:id="9"/>
    </w:p>
    <w:p w:rsidR="005B75A6" w:rsidRPr="00B1248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B12481" w:rsidRPr="00AA44B9">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B12481" w:rsidRPr="00AA44B9">
        <w:rPr>
          <w:rStyle w:val="a7"/>
          <w:sz w:val="24"/>
          <w:szCs w:val="24"/>
        </w:rPr>
        <w:t>nazimov.da@mrsk-1.ru</w:t>
      </w:r>
      <w:r w:rsidR="00B12481" w:rsidRPr="00AA44B9">
        <w:rPr>
          <w:iCs/>
          <w:sz w:val="24"/>
          <w:szCs w:val="24"/>
        </w:rPr>
        <w:t>, ответственное лицо – Телятник Валентина Сергеевна, контактный телефон: (4742) 22-</w:t>
      </w:r>
      <w:r w:rsidR="00B12481" w:rsidRPr="00517160">
        <w:rPr>
          <w:iCs/>
          <w:sz w:val="24"/>
          <w:szCs w:val="24"/>
        </w:rPr>
        <w:t>83-04</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C510AC">
        <w:rPr>
          <w:sz w:val="24"/>
          <w:szCs w:val="24"/>
        </w:rPr>
        <w:t xml:space="preserve">опубликованным </w:t>
      </w:r>
      <w:r w:rsidRPr="00C510AC">
        <w:rPr>
          <w:b/>
          <w:sz w:val="24"/>
          <w:szCs w:val="24"/>
        </w:rPr>
        <w:t>«</w:t>
      </w:r>
      <w:r w:rsidR="00C510AC" w:rsidRPr="00C510AC">
        <w:rPr>
          <w:b/>
          <w:sz w:val="24"/>
          <w:szCs w:val="24"/>
        </w:rPr>
        <w:t>30</w:t>
      </w:r>
      <w:r w:rsidRPr="00C510AC">
        <w:rPr>
          <w:b/>
          <w:sz w:val="24"/>
          <w:szCs w:val="24"/>
        </w:rPr>
        <w:t xml:space="preserve">» </w:t>
      </w:r>
      <w:r w:rsidR="00C510AC" w:rsidRPr="00C510AC">
        <w:rPr>
          <w:b/>
          <w:sz w:val="24"/>
          <w:szCs w:val="24"/>
        </w:rPr>
        <w:t>мая</w:t>
      </w:r>
      <w:r w:rsidRPr="00C510AC">
        <w:rPr>
          <w:b/>
          <w:sz w:val="24"/>
          <w:szCs w:val="24"/>
        </w:rPr>
        <w:t xml:space="preserve"> </w:t>
      </w:r>
      <w:r w:rsidR="00631273" w:rsidRPr="00C510AC">
        <w:rPr>
          <w:b/>
          <w:sz w:val="24"/>
          <w:szCs w:val="24"/>
        </w:rPr>
        <w:t>2017</w:t>
      </w:r>
      <w:r w:rsidRPr="00C510AC">
        <w:rPr>
          <w:b/>
          <w:sz w:val="24"/>
          <w:szCs w:val="24"/>
        </w:rPr>
        <w:t xml:space="preserve"> г</w:t>
      </w:r>
      <w:proofErr w:type="gramEnd"/>
      <w:r w:rsidRPr="00C510AC">
        <w:rPr>
          <w:b/>
          <w:sz w:val="24"/>
          <w:szCs w:val="24"/>
        </w:rPr>
        <w:t>.</w:t>
      </w:r>
      <w:r w:rsidRPr="00862664">
        <w:rPr>
          <w:sz w:val="24"/>
          <w:szCs w:val="24"/>
        </w:rPr>
        <w:t xml:space="preserve"> </w:t>
      </w:r>
      <w:proofErr w:type="gramStart"/>
      <w:r w:rsidRPr="00862664">
        <w:rPr>
          <w:sz w:val="24"/>
          <w:szCs w:val="24"/>
        </w:rPr>
        <w:t>на</w:t>
      </w:r>
      <w:proofErr w:type="gramEnd"/>
      <w:r w:rsidRPr="00862664">
        <w:rPr>
          <w:sz w:val="24"/>
          <w:szCs w:val="24"/>
        </w:rPr>
        <w:t xml:space="preserve"> </w:t>
      </w:r>
      <w:proofErr w:type="gramStart"/>
      <w:r w:rsidRPr="00862664">
        <w:rPr>
          <w:sz w:val="24"/>
          <w:szCs w:val="24"/>
        </w:rPr>
        <w:t>официальном сайте (</w:t>
      </w:r>
      <w:hyperlink r:id="rId16"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7D5654">
        <w:fldChar w:fldCharType="begin"/>
      </w:r>
      <w:r w:rsidR="007D5654">
        <w:instrText xml:space="preserve"> REF _Ref440269836 \r \h  \* MERGEFORMAT </w:instrText>
      </w:r>
      <w:r w:rsidR="007D5654">
        <w:fldChar w:fldCharType="separate"/>
      </w:r>
      <w:r w:rsidR="001B2D1B" w:rsidRPr="001B2D1B">
        <w:rPr>
          <w:sz w:val="24"/>
          <w:szCs w:val="24"/>
        </w:rPr>
        <w:t>1.1.2</w:t>
      </w:r>
      <w:r w:rsidR="007D5654">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B12481">
        <w:rPr>
          <w:sz w:val="24"/>
          <w:szCs w:val="24"/>
        </w:rPr>
        <w:t xml:space="preserve">заключения </w:t>
      </w:r>
      <w:r w:rsidR="00B12481" w:rsidRPr="00B12481">
        <w:rPr>
          <w:sz w:val="24"/>
          <w:szCs w:val="24"/>
        </w:rPr>
        <w:t xml:space="preserve">Договора на </w:t>
      </w:r>
      <w:r w:rsidR="00B12481" w:rsidRPr="00B12481">
        <w:rPr>
          <w:iCs/>
          <w:sz w:val="24"/>
          <w:szCs w:val="24"/>
        </w:rPr>
        <w:t>выполнение ПИР системы централизованного наблюдения за состоянием охранно-пожарной</w:t>
      </w:r>
      <w:proofErr w:type="gramEnd"/>
      <w:r w:rsidR="00B12481" w:rsidRPr="00B12481">
        <w:rPr>
          <w:iCs/>
          <w:sz w:val="24"/>
          <w:szCs w:val="24"/>
        </w:rPr>
        <w:t xml:space="preserve"> </w:t>
      </w:r>
      <w:proofErr w:type="gramStart"/>
      <w:r w:rsidR="00B12481" w:rsidRPr="00B12481">
        <w:rPr>
          <w:iCs/>
          <w:sz w:val="24"/>
          <w:szCs w:val="24"/>
        </w:rPr>
        <w:t xml:space="preserve">сигнализации на объектах филиала для нужд ПАО «МРСК Центра» </w:t>
      </w:r>
      <w:r w:rsidR="00B12481" w:rsidRPr="00B12481">
        <w:rPr>
          <w:sz w:val="24"/>
          <w:szCs w:val="24"/>
        </w:rPr>
        <w:t>(филиала</w:t>
      </w:r>
      <w:r w:rsidR="00862664" w:rsidRPr="00B12481">
        <w:rPr>
          <w:sz w:val="24"/>
          <w:szCs w:val="24"/>
        </w:rPr>
        <w:t xml:space="preserve">  «Липецкэнерго», расположенного по адресу:</w:t>
      </w:r>
      <w:proofErr w:type="gramEnd"/>
      <w:r w:rsidR="00862664" w:rsidRPr="00B12481">
        <w:rPr>
          <w:sz w:val="24"/>
          <w:szCs w:val="24"/>
        </w:rPr>
        <w:t xml:space="preserve"> </w:t>
      </w:r>
      <w:proofErr w:type="gramStart"/>
      <w:r w:rsidR="00862664" w:rsidRPr="00B12481">
        <w:rPr>
          <w:sz w:val="24"/>
          <w:szCs w:val="24"/>
        </w:rPr>
        <w:t>РФ, 398001, г. Липецк, ул. 50</w:t>
      </w:r>
      <w:r w:rsidR="00B12481" w:rsidRPr="00B12481">
        <w:rPr>
          <w:sz w:val="24"/>
          <w:szCs w:val="24"/>
        </w:rPr>
        <w:t>-лет НЛМК, 33</w:t>
      </w:r>
      <w:r w:rsidR="00862664" w:rsidRPr="00B12481">
        <w:rPr>
          <w:sz w:val="24"/>
          <w:szCs w:val="24"/>
        </w:rPr>
        <w:t>)</w:t>
      </w:r>
      <w:r w:rsidRPr="00B12481">
        <w:rPr>
          <w:sz w:val="24"/>
          <w:szCs w:val="24"/>
        </w:rPr>
        <w:t>.</w:t>
      </w:r>
      <w:bookmarkEnd w:id="11"/>
      <w:bookmarkEnd w:id="12"/>
      <w:bookmarkEnd w:id="13"/>
      <w:proofErr w:type="gramEnd"/>
    </w:p>
    <w:p w:rsidR="00717F60" w:rsidRPr="00B1248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8" w:history="1">
        <w:r w:rsidR="00862664" w:rsidRPr="00B12481">
          <w:rPr>
            <w:rStyle w:val="a7"/>
            <w:sz w:val="24"/>
            <w:szCs w:val="24"/>
          </w:rPr>
          <w:t>etp.rosseti.ru</w:t>
        </w:r>
      </w:hyperlink>
      <w:r w:rsidR="00862664" w:rsidRPr="00B12481">
        <w:rPr>
          <w:sz w:val="24"/>
          <w:szCs w:val="24"/>
        </w:rPr>
        <w:t xml:space="preserve"> </w:t>
      </w:r>
      <w:r w:rsidR="00702B2C" w:rsidRPr="00B12481">
        <w:rPr>
          <w:sz w:val="24"/>
          <w:szCs w:val="24"/>
        </w:rPr>
        <w:t>(далее — ЭТП)</w:t>
      </w:r>
      <w:r w:rsidR="005B75A6" w:rsidRPr="00B12481">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12481">
        <w:rPr>
          <w:sz w:val="24"/>
          <w:szCs w:val="24"/>
        </w:rPr>
        <w:t>За</w:t>
      </w:r>
      <w:r w:rsidRPr="00C12FA4">
        <w:rPr>
          <w:sz w:val="24"/>
          <w:szCs w:val="24"/>
        </w:rPr>
        <w:t>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B1248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B12481">
        <w:rPr>
          <w:sz w:val="24"/>
          <w:szCs w:val="24"/>
        </w:rPr>
        <w:t xml:space="preserve">заключения </w:t>
      </w:r>
      <w:bookmarkEnd w:id="17"/>
      <w:r w:rsidR="00B12481" w:rsidRPr="00B12481">
        <w:rPr>
          <w:sz w:val="24"/>
          <w:szCs w:val="24"/>
        </w:rPr>
        <w:t xml:space="preserve">Договора на </w:t>
      </w:r>
      <w:r w:rsidR="00B12481" w:rsidRPr="00B12481">
        <w:rPr>
          <w:iCs/>
          <w:sz w:val="24"/>
          <w:szCs w:val="24"/>
        </w:rPr>
        <w:t>выполнение ПИР системы централизованного наблюдения за состоянием охранно-пожарной сигнализации на объектах филиала для нужд ПАО «МРСК Центра» (филиала «Липецкэнерго»)</w:t>
      </w:r>
      <w:r w:rsidR="00702B2C" w:rsidRPr="00B12481">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B12481">
        <w:rPr>
          <w:sz w:val="24"/>
          <w:szCs w:val="24"/>
        </w:rPr>
        <w:t xml:space="preserve">Количество лотов: </w:t>
      </w:r>
      <w:r w:rsidRPr="00B12481">
        <w:rPr>
          <w:b/>
          <w:sz w:val="24"/>
          <w:szCs w:val="24"/>
        </w:rPr>
        <w:t>1 (один)</w:t>
      </w:r>
      <w:r w:rsidRPr="00B12481">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5C09A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 xml:space="preserve">выполнения </w:t>
      </w:r>
      <w:r w:rsidR="00BE644E" w:rsidRPr="005C09A2">
        <w:rPr>
          <w:sz w:val="24"/>
          <w:szCs w:val="24"/>
        </w:rPr>
        <w:t>работ</w:t>
      </w:r>
      <w:r w:rsidR="00717F60" w:rsidRPr="005C09A2">
        <w:rPr>
          <w:sz w:val="24"/>
          <w:szCs w:val="24"/>
        </w:rPr>
        <w:t xml:space="preserve">: </w:t>
      </w:r>
      <w:r w:rsidR="005C09A2" w:rsidRPr="005C09A2">
        <w:rPr>
          <w:b/>
          <w:sz w:val="24"/>
          <w:szCs w:val="24"/>
        </w:rPr>
        <w:t>в течение 50 (пятидесяти) календарных дней с момента заключения Договора</w:t>
      </w:r>
      <w:r w:rsidR="00717F60" w:rsidRPr="005C09A2">
        <w:rPr>
          <w:sz w:val="24"/>
          <w:szCs w:val="24"/>
        </w:rPr>
        <w:t>.</w:t>
      </w:r>
      <w:bookmarkEnd w:id="19"/>
    </w:p>
    <w:p w:rsidR="008D2928" w:rsidRPr="005C09A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w:t>
      </w:r>
      <w:r w:rsidR="00366652" w:rsidRPr="005C09A2">
        <w:rPr>
          <w:sz w:val="24"/>
          <w:szCs w:val="24"/>
        </w:rPr>
        <w:t>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C09A2">
        <w:rPr>
          <w:iCs/>
          <w:sz w:val="24"/>
          <w:szCs w:val="24"/>
        </w:rPr>
        <w:t xml:space="preserve">Форма и порядок оплаты: </w:t>
      </w:r>
      <w:r w:rsidR="00BE644E" w:rsidRPr="005C09A2">
        <w:rPr>
          <w:sz w:val="24"/>
          <w:szCs w:val="24"/>
        </w:rPr>
        <w:t>безналичный расчет, в течение</w:t>
      </w:r>
      <w:r w:rsidR="00BE644E" w:rsidRPr="002F4103">
        <w:rPr>
          <w:sz w:val="24"/>
          <w:szCs w:val="24"/>
        </w:rPr>
        <w:t xml:space="preserve">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93B00">
        <w:rPr>
          <w:iCs/>
          <w:sz w:val="24"/>
          <w:szCs w:val="24"/>
        </w:rPr>
        <w:fldChar w:fldCharType="begin"/>
      </w:r>
      <w:r w:rsidR="00E71A48">
        <w:rPr>
          <w:iCs/>
          <w:sz w:val="24"/>
          <w:szCs w:val="24"/>
        </w:rPr>
        <w:instrText xml:space="preserve"> REF _Ref311232052 \r \h </w:instrText>
      </w:r>
      <w:r w:rsidR="00893B00">
        <w:rPr>
          <w:iCs/>
          <w:sz w:val="24"/>
          <w:szCs w:val="24"/>
        </w:rPr>
      </w:r>
      <w:r w:rsidR="00893B00">
        <w:rPr>
          <w:iCs/>
          <w:sz w:val="24"/>
          <w:szCs w:val="24"/>
        </w:rPr>
        <w:fldChar w:fldCharType="separate"/>
      </w:r>
      <w:r w:rsidR="001B2D1B">
        <w:rPr>
          <w:iCs/>
          <w:sz w:val="24"/>
          <w:szCs w:val="24"/>
        </w:rPr>
        <w:t>3</w:t>
      </w:r>
      <w:r w:rsidR="00893B00">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93B00">
        <w:rPr>
          <w:sz w:val="24"/>
          <w:szCs w:val="24"/>
        </w:rPr>
        <w:fldChar w:fldCharType="begin"/>
      </w:r>
      <w:r w:rsidR="008D2928">
        <w:rPr>
          <w:sz w:val="24"/>
          <w:szCs w:val="24"/>
        </w:rPr>
        <w:instrText xml:space="preserve"> REF _Ref440270568 \r \h </w:instrText>
      </w:r>
      <w:r w:rsidR="00893B00">
        <w:rPr>
          <w:sz w:val="24"/>
          <w:szCs w:val="24"/>
        </w:rPr>
      </w:r>
      <w:r w:rsidR="00893B00">
        <w:rPr>
          <w:sz w:val="24"/>
          <w:szCs w:val="24"/>
        </w:rPr>
        <w:fldChar w:fldCharType="separate"/>
      </w:r>
      <w:r w:rsidR="001B2D1B">
        <w:rPr>
          <w:sz w:val="24"/>
          <w:szCs w:val="24"/>
        </w:rPr>
        <w:t>4</w:t>
      </w:r>
      <w:r w:rsidR="00893B00">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D5654">
        <w:fldChar w:fldCharType="begin"/>
      </w:r>
      <w:r w:rsidR="007D5654">
        <w:instrText xml:space="preserve"> REF _Ref305973574 \r \h  \* MERGEFORMAT </w:instrText>
      </w:r>
      <w:r w:rsidR="007D5654">
        <w:fldChar w:fldCharType="separate"/>
      </w:r>
      <w:r w:rsidR="001B2D1B">
        <w:t>2</w:t>
      </w:r>
      <w:r w:rsidR="007D5654">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93B00">
        <w:rPr>
          <w:iCs/>
          <w:sz w:val="24"/>
          <w:szCs w:val="24"/>
        </w:rPr>
        <w:fldChar w:fldCharType="begin"/>
      </w:r>
      <w:r w:rsidR="008D2928">
        <w:rPr>
          <w:iCs/>
          <w:sz w:val="24"/>
          <w:szCs w:val="24"/>
        </w:rPr>
        <w:instrText xml:space="preserve"> REF _Ref440270602 \r \h </w:instrText>
      </w:r>
      <w:r w:rsidR="00893B00">
        <w:rPr>
          <w:iCs/>
          <w:sz w:val="24"/>
          <w:szCs w:val="24"/>
        </w:rPr>
      </w:r>
      <w:r w:rsidR="00893B00">
        <w:rPr>
          <w:iCs/>
          <w:sz w:val="24"/>
          <w:szCs w:val="24"/>
        </w:rPr>
        <w:fldChar w:fldCharType="separate"/>
      </w:r>
      <w:r w:rsidR="001B2D1B">
        <w:rPr>
          <w:iCs/>
          <w:sz w:val="24"/>
          <w:szCs w:val="24"/>
        </w:rPr>
        <w:t>5</w:t>
      </w:r>
      <w:r w:rsidR="00893B00">
        <w:rPr>
          <w:iCs/>
          <w:sz w:val="24"/>
          <w:szCs w:val="24"/>
        </w:rPr>
        <w:fldChar w:fldCharType="end"/>
      </w:r>
      <w:r w:rsidR="004B5EB3" w:rsidRPr="002A47D1">
        <w:rPr>
          <w:sz w:val="24"/>
          <w:szCs w:val="24"/>
        </w:rPr>
        <w:t>.</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7D5654">
        <w:fldChar w:fldCharType="begin"/>
      </w:r>
      <w:r w:rsidR="007D5654">
        <w:instrText xml:space="preserve"> REF _Ref440270637 \r \h  \* MERGEFORMAT </w:instrText>
      </w:r>
      <w:r w:rsidR="007D5654">
        <w:fldChar w:fldCharType="separate"/>
      </w:r>
      <w:r w:rsidR="001B2D1B" w:rsidRPr="001B2D1B">
        <w:rPr>
          <w:sz w:val="24"/>
          <w:szCs w:val="24"/>
        </w:rPr>
        <w:t>1.1.5</w:t>
      </w:r>
      <w:r w:rsidR="007D5654">
        <w:fldChar w:fldCharType="end"/>
      </w:r>
      <w:r w:rsidRPr="00392410">
        <w:rPr>
          <w:sz w:val="24"/>
          <w:szCs w:val="24"/>
        </w:rPr>
        <w:t xml:space="preserve">, </w:t>
      </w:r>
      <w:r w:rsidR="007D5654">
        <w:fldChar w:fldCharType="begin"/>
      </w:r>
      <w:r w:rsidR="007D5654">
        <w:instrText xml:space="preserve"> REF _Ref440270663 \r \h  \* MERGEFORMAT </w:instrText>
      </w:r>
      <w:r w:rsidR="007D5654">
        <w:fldChar w:fldCharType="separate"/>
      </w:r>
      <w:r w:rsidR="001B2D1B" w:rsidRPr="001B2D1B">
        <w:rPr>
          <w:sz w:val="24"/>
          <w:szCs w:val="24"/>
        </w:rPr>
        <w:t>1.1.7</w:t>
      </w:r>
      <w:r w:rsidR="007D5654">
        <w:fldChar w:fldCharType="end"/>
      </w:r>
      <w:r w:rsidRPr="00392410">
        <w:rPr>
          <w:sz w:val="24"/>
          <w:szCs w:val="24"/>
        </w:rPr>
        <w:t xml:space="preserve"> настоящей Документации, противоречат соответствующим </w:t>
      </w:r>
      <w:r w:rsidR="00BE644E" w:rsidRPr="00392410">
        <w:rPr>
          <w:sz w:val="24"/>
          <w:szCs w:val="24"/>
        </w:rPr>
        <w:lastRenderedPageBreak/>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441EA0">
        <w:rPr>
          <w:sz w:val="24"/>
          <w:szCs w:val="24"/>
        </w:rPr>
        <w:t xml:space="preserve">должны руководствоваться условиями, указанными в п.п. </w:t>
      </w:r>
      <w:r w:rsidR="007D5654">
        <w:fldChar w:fldCharType="begin"/>
      </w:r>
      <w:r w:rsidR="007D5654">
        <w:instrText xml:space="preserve"> REF _Ref440270637 \r \h  \* MERGEFORMAT </w:instrText>
      </w:r>
      <w:r w:rsidR="007D5654">
        <w:fldChar w:fldCharType="separate"/>
      </w:r>
      <w:r w:rsidR="001B2D1B" w:rsidRPr="001B2D1B">
        <w:rPr>
          <w:sz w:val="24"/>
          <w:szCs w:val="24"/>
        </w:rPr>
        <w:t>1.1.5</w:t>
      </w:r>
      <w:r w:rsidR="007D5654">
        <w:fldChar w:fldCharType="end"/>
      </w:r>
      <w:r w:rsidR="008D2928" w:rsidRPr="00441EA0">
        <w:rPr>
          <w:sz w:val="24"/>
          <w:szCs w:val="24"/>
        </w:rPr>
        <w:t xml:space="preserve">, </w:t>
      </w:r>
      <w:r w:rsidR="007D5654">
        <w:fldChar w:fldCharType="begin"/>
      </w:r>
      <w:r w:rsidR="007D5654">
        <w:instrText xml:space="preserve"> REF _Ref440270663 \r \h  \* MERGEFORMAT </w:instrText>
      </w:r>
      <w:r w:rsidR="007D5654">
        <w:fldChar w:fldCharType="separate"/>
      </w:r>
      <w:r w:rsidR="001B2D1B" w:rsidRPr="001B2D1B">
        <w:rPr>
          <w:sz w:val="24"/>
          <w:szCs w:val="24"/>
        </w:rPr>
        <w:t>1.1.7</w:t>
      </w:r>
      <w:r w:rsidR="007D5654">
        <w:fldChar w:fldCharType="end"/>
      </w:r>
      <w:r w:rsidRPr="00441EA0">
        <w:rPr>
          <w:sz w:val="24"/>
          <w:szCs w:val="24"/>
        </w:rPr>
        <w:t xml:space="preserve"> настоящей Документации.</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41EA0">
        <w:rPr>
          <w:sz w:val="24"/>
          <w:szCs w:val="24"/>
        </w:rPr>
        <w:t xml:space="preserve">Участник должен указать в составе своей Заявки конкретные условия </w:t>
      </w:r>
      <w:r w:rsidR="006E6294" w:rsidRPr="00441EA0">
        <w:rPr>
          <w:sz w:val="24"/>
          <w:szCs w:val="24"/>
        </w:rPr>
        <w:t xml:space="preserve">выполнения работ и </w:t>
      </w:r>
      <w:r w:rsidRPr="00441EA0">
        <w:rPr>
          <w:sz w:val="24"/>
          <w:szCs w:val="24"/>
        </w:rPr>
        <w:t xml:space="preserve">оплаты, не хуже условий указанных в п. </w:t>
      </w:r>
      <w:r w:rsidR="006E6294" w:rsidRPr="00441EA0">
        <w:rPr>
          <w:sz w:val="24"/>
          <w:szCs w:val="24"/>
        </w:rPr>
        <w:t xml:space="preserve">п. </w:t>
      </w:r>
      <w:r w:rsidR="007D5654">
        <w:fldChar w:fldCharType="begin"/>
      </w:r>
      <w:r w:rsidR="007D5654">
        <w:instrText xml:space="preserve"> REF _Ref440270637 \r \h  \* MERGEFORMAT </w:instrText>
      </w:r>
      <w:r w:rsidR="007D5654">
        <w:fldChar w:fldCharType="separate"/>
      </w:r>
      <w:r w:rsidR="001B2D1B" w:rsidRPr="001B2D1B">
        <w:rPr>
          <w:bCs w:val="0"/>
          <w:iCs/>
          <w:sz w:val="24"/>
          <w:szCs w:val="24"/>
        </w:rPr>
        <w:t>1.1.5</w:t>
      </w:r>
      <w:r w:rsidR="007D5654">
        <w:fldChar w:fldCharType="end"/>
      </w:r>
      <w:r w:rsidR="006E6294" w:rsidRPr="00441EA0">
        <w:rPr>
          <w:bCs w:val="0"/>
          <w:iCs/>
          <w:sz w:val="24"/>
          <w:szCs w:val="24"/>
        </w:rPr>
        <w:t xml:space="preserve"> и</w:t>
      </w:r>
      <w:r w:rsidR="006E6294" w:rsidRPr="00441EA0">
        <w:rPr>
          <w:sz w:val="24"/>
          <w:szCs w:val="24"/>
        </w:rPr>
        <w:t xml:space="preserve"> </w:t>
      </w:r>
      <w:r w:rsidR="007D5654">
        <w:fldChar w:fldCharType="begin"/>
      </w:r>
      <w:r w:rsidR="007D5654">
        <w:instrText xml:space="preserve"> REF _Ref440270663 \r \h  \* MERGEFORMAT </w:instrText>
      </w:r>
      <w:r w:rsidR="007D5654">
        <w:fldChar w:fldCharType="separate"/>
      </w:r>
      <w:r w:rsidR="001B2D1B" w:rsidRPr="001B2D1B">
        <w:rPr>
          <w:sz w:val="24"/>
          <w:szCs w:val="24"/>
        </w:rPr>
        <w:t>1.1.7</w:t>
      </w:r>
      <w:r w:rsidR="007D5654">
        <w:fldChar w:fldCharType="end"/>
      </w:r>
      <w:r w:rsidRPr="00441EA0">
        <w:rPr>
          <w:sz w:val="24"/>
          <w:szCs w:val="24"/>
        </w:rPr>
        <w:t>.</w:t>
      </w:r>
      <w:bookmarkEnd w:id="22"/>
      <w:bookmarkEnd w:id="23"/>
      <w:bookmarkEnd w:id="24"/>
      <w:bookmarkEnd w:id="25"/>
    </w:p>
    <w:p w:rsidR="00717F60" w:rsidRPr="00441EA0" w:rsidRDefault="00717F60" w:rsidP="00750D4A">
      <w:pPr>
        <w:keepNext/>
        <w:widowControl w:val="0"/>
        <w:autoSpaceDE w:val="0"/>
        <w:spacing w:before="60" w:line="264" w:lineRule="auto"/>
        <w:ind w:right="-122"/>
        <w:rPr>
          <w:iCs/>
          <w:sz w:val="24"/>
          <w:szCs w:val="24"/>
        </w:rPr>
      </w:pPr>
    </w:p>
    <w:p w:rsidR="00717F60" w:rsidRPr="00441EA0"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8512"/>
      <w:r w:rsidRPr="00441EA0">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441EA0">
        <w:rPr>
          <w:bCs w:val="0"/>
          <w:sz w:val="24"/>
          <w:szCs w:val="24"/>
        </w:rPr>
        <w:t>Запрос предложений</w:t>
      </w:r>
      <w:r w:rsidRPr="00441EA0">
        <w:rPr>
          <w:sz w:val="24"/>
          <w:szCs w:val="24"/>
        </w:rPr>
        <w:t xml:space="preserve"> </w:t>
      </w:r>
      <w:r w:rsidRPr="00441EA0">
        <w:rPr>
          <w:bCs w:val="0"/>
          <w:sz w:val="24"/>
          <w:szCs w:val="24"/>
        </w:rPr>
        <w:t xml:space="preserve">проводится в соответствии с </w:t>
      </w:r>
      <w:r w:rsidR="0022360B" w:rsidRPr="00441EA0">
        <w:rPr>
          <w:bCs w:val="0"/>
          <w:sz w:val="24"/>
          <w:szCs w:val="24"/>
        </w:rPr>
        <w:t>Единым Стандартом</w:t>
      </w:r>
      <w:r w:rsidR="0022360B" w:rsidRPr="0022360B">
        <w:rPr>
          <w:bCs w:val="0"/>
          <w:sz w:val="24"/>
          <w:szCs w:val="24"/>
        </w:rPr>
        <w:t xml:space="preserve">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D5654">
        <w:fldChar w:fldCharType="begin"/>
      </w:r>
      <w:r w:rsidR="007D5654">
        <w:instrText xml:space="preserve"> REF _Ref305973033 \r \h  \* MERGEFORMAT </w:instrText>
      </w:r>
      <w:r w:rsidR="007D5654">
        <w:fldChar w:fldCharType="separate"/>
      </w:r>
      <w:r w:rsidR="001B2D1B" w:rsidRPr="001B2D1B">
        <w:rPr>
          <w:sz w:val="24"/>
          <w:szCs w:val="24"/>
        </w:rPr>
        <w:t>3.2</w:t>
      </w:r>
      <w:r w:rsidR="007D5654">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8513"/>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441E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441EA0">
        <w:rPr>
          <w:color w:val="000000"/>
          <w:sz w:val="24"/>
          <w:szCs w:val="24"/>
        </w:rPr>
        <w:t>Участник</w:t>
      </w:r>
      <w:r w:rsidR="00717F60" w:rsidRPr="00441EA0">
        <w:rPr>
          <w:color w:val="000000"/>
          <w:sz w:val="24"/>
          <w:szCs w:val="24"/>
        </w:rPr>
        <w:t xml:space="preserve">и запроса предложений должны подать </w:t>
      </w:r>
      <w:r w:rsidR="004B5EB3" w:rsidRPr="00441EA0">
        <w:rPr>
          <w:color w:val="000000"/>
          <w:sz w:val="24"/>
          <w:szCs w:val="24"/>
        </w:rPr>
        <w:t>Заявк</w:t>
      </w:r>
      <w:r w:rsidR="00717F60" w:rsidRPr="00441EA0">
        <w:rPr>
          <w:color w:val="000000"/>
          <w:sz w:val="24"/>
          <w:szCs w:val="24"/>
        </w:rPr>
        <w:t xml:space="preserve">и в электронном виде на ЭТП (подраздел </w:t>
      </w:r>
      <w:r w:rsidR="007D5654">
        <w:fldChar w:fldCharType="begin"/>
      </w:r>
      <w:r w:rsidR="007D5654">
        <w:instrText xml:space="preserve"> REF _Ref191386109 \n \h  \* MERGEFORMAT </w:instrText>
      </w:r>
      <w:r w:rsidR="007D5654">
        <w:fldChar w:fldCharType="separate"/>
      </w:r>
      <w:r w:rsidR="001B2D1B" w:rsidRPr="001B2D1B">
        <w:rPr>
          <w:color w:val="000000"/>
          <w:sz w:val="24"/>
          <w:szCs w:val="24"/>
        </w:rPr>
        <w:t>3.3.2</w:t>
      </w:r>
      <w:r w:rsidR="007D5654">
        <w:fldChar w:fldCharType="end"/>
      </w:r>
      <w:r w:rsidR="00721B30" w:rsidRPr="00441EA0">
        <w:rPr>
          <w:color w:val="000000"/>
          <w:sz w:val="24"/>
          <w:szCs w:val="24"/>
        </w:rPr>
        <w:t>)</w:t>
      </w:r>
      <w:r w:rsidR="00F21407" w:rsidRPr="00441EA0">
        <w:rPr>
          <w:bCs w:val="0"/>
          <w:sz w:val="24"/>
          <w:szCs w:val="24"/>
        </w:rPr>
        <w:t xml:space="preserve">, </w:t>
      </w:r>
      <w:r w:rsidR="006E6294" w:rsidRPr="00441EA0">
        <w:rPr>
          <w:sz w:val="24"/>
          <w:szCs w:val="24"/>
        </w:rPr>
        <w:t xml:space="preserve">за исключением Соглашения о неустойке (подраздел </w:t>
      </w:r>
      <w:r w:rsidR="007D5654">
        <w:fldChar w:fldCharType="begin"/>
      </w:r>
      <w:r w:rsidR="007D5654">
        <w:instrText xml:space="preserve"> REF _Ref440272256 \r \h  \* MERGEFORMAT </w:instrText>
      </w:r>
      <w:r w:rsidR="007D5654">
        <w:fldChar w:fldCharType="separate"/>
      </w:r>
      <w:r w:rsidR="001B2D1B" w:rsidRPr="001B2D1B">
        <w:rPr>
          <w:sz w:val="24"/>
          <w:szCs w:val="24"/>
        </w:rPr>
        <w:t>5.14</w:t>
      </w:r>
      <w:r w:rsidR="007D5654">
        <w:fldChar w:fldCharType="end"/>
      </w:r>
      <w:r w:rsidR="006E6294" w:rsidRPr="00441EA0">
        <w:rPr>
          <w:sz w:val="24"/>
          <w:szCs w:val="24"/>
        </w:rPr>
        <w:t xml:space="preserve">) и Расписки сдачи-приемки соглашения о неустойке (подраздел </w:t>
      </w:r>
      <w:r w:rsidR="007D5654">
        <w:fldChar w:fldCharType="begin"/>
      </w:r>
      <w:r w:rsidR="007D5654">
        <w:instrText xml:space="preserve"> REF _Ref468352385 \r \h  \* MERGEFORMAT </w:instrText>
      </w:r>
      <w:r w:rsidR="007D5654">
        <w:fldChar w:fldCharType="separate"/>
      </w:r>
      <w:r w:rsidR="001B2D1B" w:rsidRPr="001B2D1B">
        <w:rPr>
          <w:sz w:val="24"/>
          <w:szCs w:val="24"/>
        </w:rPr>
        <w:t>5.15</w:t>
      </w:r>
      <w:r w:rsidR="007D5654">
        <w:fldChar w:fldCharType="end"/>
      </w:r>
      <w:r w:rsidR="006E6294"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color w:val="000000"/>
          <w:sz w:val="24"/>
          <w:szCs w:val="24"/>
        </w:rPr>
        <w:t>.</w:t>
      </w:r>
      <w:proofErr w:type="gramEnd"/>
      <w:r w:rsidR="00717F60" w:rsidRPr="00441EA0">
        <w:rPr>
          <w:color w:val="000000"/>
          <w:sz w:val="24"/>
          <w:szCs w:val="24"/>
        </w:rPr>
        <w:t xml:space="preserve"> При нарушении этого требования, </w:t>
      </w:r>
      <w:r w:rsidRPr="00441EA0">
        <w:rPr>
          <w:color w:val="000000"/>
          <w:sz w:val="24"/>
          <w:szCs w:val="24"/>
        </w:rPr>
        <w:t>Участник</w:t>
      </w:r>
      <w:r w:rsidR="00717F60" w:rsidRPr="00441EA0">
        <w:rPr>
          <w:color w:val="000000"/>
          <w:sz w:val="24"/>
          <w:szCs w:val="24"/>
        </w:rPr>
        <w:t xml:space="preserve"> </w:t>
      </w:r>
      <w:r w:rsidR="007C0F1C" w:rsidRPr="00441EA0">
        <w:rPr>
          <w:color w:val="000000"/>
          <w:sz w:val="24"/>
          <w:szCs w:val="24"/>
        </w:rPr>
        <w:t>будет</w:t>
      </w:r>
      <w:r w:rsidR="00717F60" w:rsidRPr="00441EA0">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71898514"/>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D5654">
        <w:fldChar w:fldCharType="begin"/>
      </w:r>
      <w:r w:rsidR="007D5654">
        <w:instrText xml:space="preserve"> REF _Ref191386164 \r \h  \* MERGEFORMAT </w:instrText>
      </w:r>
      <w:r w:rsidR="007D5654">
        <w:fldChar w:fldCharType="separate"/>
      </w:r>
      <w:r w:rsidR="001B2D1B" w:rsidRPr="001B2D1B">
        <w:rPr>
          <w:sz w:val="24"/>
          <w:szCs w:val="24"/>
        </w:rPr>
        <w:t xml:space="preserve"> 1.4.1 </w:t>
      </w:r>
      <w:r w:rsidR="007D5654">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D5654">
        <w:fldChar w:fldCharType="begin"/>
      </w:r>
      <w:r w:rsidR="007D5654">
        <w:instrText xml:space="preserve"> REF _Ref306978606 \r \h  \* MERGEFORMAT </w:instrText>
      </w:r>
      <w:r w:rsidR="007D5654">
        <w:fldChar w:fldCharType="separate"/>
      </w:r>
      <w:r w:rsidR="001B2D1B" w:rsidRPr="001B2D1B">
        <w:rPr>
          <w:sz w:val="24"/>
          <w:szCs w:val="24"/>
        </w:rPr>
        <w:t xml:space="preserve"> 1.4.2 </w:t>
      </w:r>
      <w:r w:rsidR="007D5654">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8515"/>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D5654">
        <w:fldChar w:fldCharType="begin"/>
      </w:r>
      <w:r w:rsidR="007D5654">
        <w:instrText xml:space="preserve"> REF _Ref306114966 \r \h  \* MERGEFORMAT </w:instrText>
      </w:r>
      <w:r w:rsidR="007D5654">
        <w:fldChar w:fldCharType="separate"/>
      </w:r>
      <w:r w:rsidR="001B2D1B" w:rsidRPr="001B2D1B">
        <w:rPr>
          <w:sz w:val="24"/>
          <w:szCs w:val="24"/>
        </w:rPr>
        <w:t>3.3.11</w:t>
      </w:r>
      <w:r w:rsidR="007D5654">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8516"/>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8352725"/>
      <w:bookmarkStart w:id="63" w:name="_Toc468352848"/>
      <w:bookmarkStart w:id="64" w:name="_Toc468355830"/>
      <w:bookmarkStart w:id="65" w:name="_Toc469480706"/>
      <w:bookmarkStart w:id="66" w:name="_Toc471898517"/>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93B00">
        <w:rPr>
          <w:b w:val="0"/>
        </w:rPr>
        <w:fldChar w:fldCharType="begin"/>
      </w:r>
      <w:r w:rsidR="002D4BC6">
        <w:rPr>
          <w:b w:val="0"/>
        </w:rPr>
        <w:instrText xml:space="preserve"> REF _Ref440275279 \r \h </w:instrText>
      </w:r>
      <w:r w:rsidR="00893B00">
        <w:rPr>
          <w:b w:val="0"/>
        </w:rPr>
      </w:r>
      <w:r w:rsidR="00893B00">
        <w:rPr>
          <w:b w:val="0"/>
        </w:rPr>
        <w:fldChar w:fldCharType="separate"/>
      </w:r>
      <w:r w:rsidR="001B2D1B">
        <w:rPr>
          <w:b w:val="0"/>
        </w:rPr>
        <w:t>1.1.4</w:t>
      </w:r>
      <w:r w:rsidR="00893B00">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8352726"/>
      <w:bookmarkStart w:id="77" w:name="_Toc468352849"/>
      <w:bookmarkStart w:id="78" w:name="_Toc468355831"/>
      <w:bookmarkStart w:id="79" w:name="_Toc469480707"/>
      <w:bookmarkStart w:id="80" w:name="_Toc471898518"/>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D5654">
        <w:fldChar w:fldCharType="begin"/>
      </w:r>
      <w:r w:rsidR="007D5654">
        <w:instrText xml:space="preserve"> REF _Ref305973147 \r \h  \* MERGEFORMAT </w:instrText>
      </w:r>
      <w:r w:rsidR="007D5654">
        <w:fldChar w:fldCharType="separate"/>
      </w:r>
      <w:r w:rsidR="001B2D1B" w:rsidRPr="001B2D1B">
        <w:rPr>
          <w:b w:val="0"/>
          <w:szCs w:val="24"/>
        </w:rPr>
        <w:t>3.3</w:t>
      </w:r>
      <w:r w:rsidR="007D5654">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2D4BC6" w:rsidRPr="002D4BC6" w:rsidRDefault="002D4BC6" w:rsidP="00750D4A">
      <w:pPr>
        <w:pStyle w:val="3"/>
        <w:numPr>
          <w:ilvl w:val="3"/>
          <w:numId w:val="1"/>
        </w:numPr>
        <w:ind w:left="709" w:firstLine="0"/>
        <w:jc w:val="both"/>
        <w:rPr>
          <w:b w:val="0"/>
          <w:szCs w:val="24"/>
        </w:rPr>
      </w:pPr>
      <w:bookmarkStart w:id="81" w:name="_Toc440361307"/>
      <w:bookmarkStart w:id="82" w:name="_Toc440376062"/>
      <w:bookmarkStart w:id="83" w:name="_Toc440376189"/>
      <w:bookmarkStart w:id="84" w:name="_Toc440382454"/>
      <w:bookmarkStart w:id="85" w:name="_Toc440447124"/>
      <w:bookmarkStart w:id="86" w:name="_Toc440620804"/>
      <w:bookmarkStart w:id="87" w:name="_Toc440631439"/>
      <w:bookmarkStart w:id="88" w:name="_Toc440875679"/>
      <w:bookmarkStart w:id="89" w:name="_Toc441131703"/>
      <w:bookmarkStart w:id="90" w:name="_Toc468352727"/>
      <w:bookmarkStart w:id="91" w:name="_Toc468352850"/>
      <w:bookmarkStart w:id="92" w:name="_Toc468355832"/>
      <w:bookmarkStart w:id="93" w:name="_Toc469480708"/>
      <w:bookmarkStart w:id="94" w:name="_Toc471898519"/>
      <w:r w:rsidRPr="002D4BC6">
        <w:rPr>
          <w:b w:val="0"/>
          <w:szCs w:val="24"/>
        </w:rPr>
        <w:t xml:space="preserve">Письмо о подаче оферты (подраздел </w:t>
      </w:r>
      <w:r w:rsidR="007D5654">
        <w:fldChar w:fldCharType="begin"/>
      </w:r>
      <w:r w:rsidR="007D5654">
        <w:instrText xml:space="preserve"> REF _Ref55336310 \r \h  \* MERGEFORMAT </w:instrText>
      </w:r>
      <w:r w:rsidR="007D5654">
        <w:fldChar w:fldCharType="separate"/>
      </w:r>
      <w:r w:rsidR="001B2D1B" w:rsidRPr="001B2D1B">
        <w:rPr>
          <w:b w:val="0"/>
          <w:szCs w:val="24"/>
        </w:rPr>
        <w:t>5.1</w:t>
      </w:r>
      <w:r w:rsidR="007D5654">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2D4BC6" w:rsidRPr="002D4BC6" w:rsidRDefault="002D4BC6" w:rsidP="00750D4A">
      <w:pPr>
        <w:pStyle w:val="3"/>
        <w:numPr>
          <w:ilvl w:val="3"/>
          <w:numId w:val="1"/>
        </w:numPr>
        <w:ind w:left="709" w:firstLine="0"/>
        <w:jc w:val="both"/>
        <w:rPr>
          <w:b w:val="0"/>
          <w:szCs w:val="24"/>
        </w:rPr>
      </w:pPr>
      <w:bookmarkStart w:id="95" w:name="_Toc440361308"/>
      <w:bookmarkStart w:id="96" w:name="_Toc440376063"/>
      <w:bookmarkStart w:id="97" w:name="_Toc440376190"/>
      <w:bookmarkStart w:id="98" w:name="_Toc440382455"/>
      <w:bookmarkStart w:id="99" w:name="_Toc440447125"/>
      <w:bookmarkStart w:id="100" w:name="_Toc440620805"/>
      <w:bookmarkStart w:id="101" w:name="_Toc440631440"/>
      <w:bookmarkStart w:id="102" w:name="_Toc440875680"/>
      <w:bookmarkStart w:id="103" w:name="_Toc441131704"/>
      <w:bookmarkStart w:id="104" w:name="_Toc468352728"/>
      <w:bookmarkStart w:id="105" w:name="_Toc468352851"/>
      <w:bookmarkStart w:id="106" w:name="_Toc468355833"/>
      <w:bookmarkStart w:id="107" w:name="_Toc469480709"/>
      <w:bookmarkStart w:id="108" w:name="_Toc471898520"/>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7D5654">
        <w:fldChar w:fldCharType="begin"/>
      </w:r>
      <w:r w:rsidR="007D5654">
        <w:instrText xml:space="preserve"> REF _Ref440284918 \r \h  \* MERGEFORMAT </w:instrText>
      </w:r>
      <w:r w:rsidR="007D5654">
        <w:fldChar w:fldCharType="separate"/>
      </w:r>
      <w:r w:rsidR="001B2D1B" w:rsidRPr="001B2D1B">
        <w:rPr>
          <w:b w:val="0"/>
          <w:szCs w:val="24"/>
        </w:rPr>
        <w:t>5.2</w:t>
      </w:r>
      <w:r w:rsidR="007D5654">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7D5654">
        <w:fldChar w:fldCharType="begin"/>
      </w:r>
      <w:r w:rsidR="007D5654">
        <w:instrText xml:space="preserve"> REF _Ref440537086 \r \h  \* MERGEFORMAT </w:instrText>
      </w:r>
      <w:r w:rsidR="007D5654">
        <w:fldChar w:fldCharType="separate"/>
      </w:r>
      <w:r w:rsidR="001B2D1B" w:rsidRPr="001B2D1B">
        <w:rPr>
          <w:b w:val="0"/>
          <w:bCs w:val="0"/>
          <w:szCs w:val="24"/>
        </w:rPr>
        <w:t>5.3</w:t>
      </w:r>
      <w:r w:rsidR="007D5654">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7D5654">
        <w:fldChar w:fldCharType="begin"/>
      </w:r>
      <w:r w:rsidR="007D5654">
        <w:instrText xml:space="preserve"> REF _Ref440284947 \r \h  \* MERGEFORMAT </w:instrText>
      </w:r>
      <w:r w:rsidR="007D5654">
        <w:fldChar w:fldCharType="separate"/>
      </w:r>
      <w:r w:rsidR="001B2D1B" w:rsidRPr="001B2D1B">
        <w:rPr>
          <w:b w:val="0"/>
          <w:szCs w:val="24"/>
        </w:rPr>
        <w:t>5.4</w:t>
      </w:r>
      <w:r w:rsidR="007D5654">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93B00">
        <w:rPr>
          <w:b w:val="0"/>
          <w:szCs w:val="24"/>
        </w:rPr>
        <w:fldChar w:fldCharType="begin"/>
      </w:r>
      <w:r w:rsidR="00B8118F">
        <w:rPr>
          <w:b w:val="0"/>
          <w:szCs w:val="24"/>
        </w:rPr>
        <w:instrText xml:space="preserve"> REF _Ref440361439 \r \h </w:instrText>
      </w:r>
      <w:r w:rsidR="00893B00">
        <w:rPr>
          <w:b w:val="0"/>
          <w:szCs w:val="24"/>
        </w:rPr>
      </w:r>
      <w:r w:rsidR="00893B00">
        <w:rPr>
          <w:b w:val="0"/>
          <w:szCs w:val="24"/>
        </w:rPr>
        <w:fldChar w:fldCharType="separate"/>
      </w:r>
      <w:r w:rsidR="001B2D1B">
        <w:rPr>
          <w:b w:val="0"/>
          <w:szCs w:val="24"/>
        </w:rPr>
        <w:t>5.5</w:t>
      </w:r>
      <w:r w:rsidR="00893B00">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93B00">
        <w:rPr>
          <w:b w:val="0"/>
          <w:szCs w:val="24"/>
        </w:rPr>
        <w:fldChar w:fldCharType="begin"/>
      </w:r>
      <w:r w:rsidR="00B8118F">
        <w:rPr>
          <w:b w:val="0"/>
          <w:szCs w:val="24"/>
        </w:rPr>
        <w:instrText xml:space="preserve"> REF _Ref440361531 \r \h </w:instrText>
      </w:r>
      <w:r w:rsidR="00893B00">
        <w:rPr>
          <w:b w:val="0"/>
          <w:szCs w:val="24"/>
        </w:rPr>
      </w:r>
      <w:r w:rsidR="00893B00">
        <w:rPr>
          <w:b w:val="0"/>
          <w:szCs w:val="24"/>
        </w:rPr>
        <w:fldChar w:fldCharType="separate"/>
      </w:r>
      <w:r w:rsidR="001B2D1B">
        <w:rPr>
          <w:b w:val="0"/>
          <w:szCs w:val="24"/>
        </w:rPr>
        <w:t>5.6</w:t>
      </w:r>
      <w:r w:rsidR="00893B00">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00AE556B">
        <w:rPr>
          <w:b w:val="0"/>
          <w:szCs w:val="24"/>
        </w:rPr>
        <w:t xml:space="preserve"> </w:t>
      </w:r>
    </w:p>
    <w:p w:rsidR="002D4BC6" w:rsidRPr="002D4BC6" w:rsidRDefault="002D4BC6" w:rsidP="00750D4A">
      <w:pPr>
        <w:pStyle w:val="3"/>
        <w:ind w:left="0" w:firstLine="709"/>
        <w:jc w:val="both"/>
        <w:rPr>
          <w:b w:val="0"/>
          <w:szCs w:val="24"/>
        </w:rPr>
      </w:pPr>
      <w:bookmarkStart w:id="109" w:name="_Toc440361309"/>
      <w:bookmarkStart w:id="110" w:name="_Toc440376064"/>
      <w:bookmarkStart w:id="111" w:name="_Toc440376191"/>
      <w:bookmarkStart w:id="112" w:name="_Toc440382456"/>
      <w:bookmarkStart w:id="113" w:name="_Toc440447126"/>
      <w:bookmarkStart w:id="114" w:name="_Toc440620806"/>
      <w:bookmarkStart w:id="115" w:name="_Toc440631441"/>
      <w:bookmarkStart w:id="116" w:name="_Toc440875681"/>
      <w:bookmarkStart w:id="117" w:name="_Toc441131705"/>
      <w:bookmarkStart w:id="118" w:name="_Toc468352729"/>
      <w:bookmarkStart w:id="119" w:name="_Toc468352852"/>
      <w:bookmarkStart w:id="120" w:name="_Toc468355834"/>
      <w:bookmarkStart w:id="121" w:name="_Toc469480710"/>
      <w:bookmarkStart w:id="122" w:name="_Toc471898521"/>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93B00">
        <w:rPr>
          <w:b w:val="0"/>
          <w:szCs w:val="24"/>
        </w:rPr>
        <w:fldChar w:fldCharType="begin"/>
      </w:r>
      <w:r>
        <w:rPr>
          <w:b w:val="0"/>
          <w:szCs w:val="24"/>
        </w:rPr>
        <w:instrText xml:space="preserve"> REF _Ref440285128 \r \h </w:instrText>
      </w:r>
      <w:r w:rsidR="00893B00">
        <w:rPr>
          <w:b w:val="0"/>
          <w:szCs w:val="24"/>
        </w:rPr>
      </w:r>
      <w:r w:rsidR="00893B00">
        <w:rPr>
          <w:b w:val="0"/>
          <w:szCs w:val="24"/>
        </w:rPr>
        <w:fldChar w:fldCharType="separate"/>
      </w:r>
      <w:r w:rsidR="001B2D1B">
        <w:rPr>
          <w:b w:val="0"/>
          <w:szCs w:val="24"/>
        </w:rPr>
        <w:t>3.3.14</w:t>
      </w:r>
      <w:r w:rsidR="00893B00">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2D4BC6" w:rsidRPr="002D4BC6" w:rsidRDefault="002D4BC6" w:rsidP="00750D4A">
      <w:pPr>
        <w:pStyle w:val="3"/>
        <w:ind w:left="0" w:firstLine="709"/>
        <w:jc w:val="both"/>
        <w:rPr>
          <w:b w:val="0"/>
          <w:szCs w:val="24"/>
        </w:rPr>
      </w:pPr>
      <w:bookmarkStart w:id="123" w:name="_Toc440361310"/>
      <w:bookmarkStart w:id="124" w:name="_Toc440376065"/>
      <w:bookmarkStart w:id="125" w:name="_Toc440376192"/>
      <w:bookmarkStart w:id="126" w:name="_Toc440382457"/>
      <w:bookmarkStart w:id="127" w:name="_Toc440447127"/>
      <w:bookmarkStart w:id="128" w:name="_Toc440620807"/>
      <w:bookmarkStart w:id="129" w:name="_Toc440631442"/>
      <w:bookmarkStart w:id="130" w:name="_Toc440875682"/>
      <w:bookmarkStart w:id="131" w:name="_Toc441131706"/>
      <w:bookmarkStart w:id="132" w:name="_Toc468352730"/>
      <w:bookmarkStart w:id="133" w:name="_Toc468352853"/>
      <w:bookmarkStart w:id="134" w:name="_Toc468355835"/>
      <w:bookmarkStart w:id="135" w:name="_Toc469480711"/>
      <w:bookmarkStart w:id="136" w:name="_Toc471898522"/>
      <w:r w:rsidRPr="002D4BC6">
        <w:rPr>
          <w:b w:val="0"/>
          <w:szCs w:val="24"/>
        </w:rPr>
        <w:lastRenderedPageBreak/>
        <w:t>Оценка заявок (подраздел</w:t>
      </w:r>
      <w:r w:rsidR="00A659FB">
        <w:rPr>
          <w:b w:val="0"/>
          <w:szCs w:val="24"/>
        </w:rPr>
        <w:t xml:space="preserve"> </w:t>
      </w:r>
      <w:r w:rsidR="00893B00">
        <w:rPr>
          <w:b w:val="0"/>
          <w:szCs w:val="24"/>
        </w:rPr>
        <w:fldChar w:fldCharType="begin"/>
      </w:r>
      <w:r w:rsidR="00A659FB">
        <w:rPr>
          <w:b w:val="0"/>
          <w:szCs w:val="24"/>
        </w:rPr>
        <w:instrText xml:space="preserve"> REF _Ref468202194 \r \h </w:instrText>
      </w:r>
      <w:r w:rsidR="00893B00">
        <w:rPr>
          <w:b w:val="0"/>
          <w:szCs w:val="24"/>
        </w:rPr>
      </w:r>
      <w:r w:rsidR="00893B00">
        <w:rPr>
          <w:b w:val="0"/>
          <w:szCs w:val="24"/>
        </w:rPr>
        <w:fldChar w:fldCharType="separate"/>
      </w:r>
      <w:r w:rsidR="001B2D1B">
        <w:rPr>
          <w:b w:val="0"/>
          <w:szCs w:val="24"/>
        </w:rPr>
        <w:t>3.6</w:t>
      </w:r>
      <w:r w:rsidR="00893B00">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AD7AB8">
        <w:rPr>
          <w:b w:val="0"/>
          <w:szCs w:val="24"/>
        </w:rPr>
        <w:t xml:space="preserve"> </w:t>
      </w:r>
      <w:r w:rsidR="00893B00">
        <w:rPr>
          <w:b w:val="0"/>
          <w:szCs w:val="24"/>
        </w:rPr>
        <w:fldChar w:fldCharType="begin"/>
      </w:r>
      <w:r w:rsidR="00AD7AB8">
        <w:rPr>
          <w:b w:val="0"/>
          <w:szCs w:val="24"/>
        </w:rPr>
        <w:instrText xml:space="preserve"> REF _Ref471898107 \r \h </w:instrText>
      </w:r>
      <w:r w:rsidR="00893B00">
        <w:rPr>
          <w:b w:val="0"/>
          <w:szCs w:val="24"/>
        </w:rPr>
      </w:r>
      <w:r w:rsidR="00893B00">
        <w:rPr>
          <w:b w:val="0"/>
          <w:szCs w:val="24"/>
        </w:rPr>
        <w:fldChar w:fldCharType="separate"/>
      </w:r>
      <w:r w:rsidR="001B2D1B">
        <w:rPr>
          <w:b w:val="0"/>
          <w:szCs w:val="24"/>
        </w:rPr>
        <w:t>3.9</w:t>
      </w:r>
      <w:r w:rsidR="00893B00">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7" w:name="_Проект_договора"/>
      <w:bookmarkStart w:id="138" w:name="_Ref305973574"/>
      <w:bookmarkStart w:id="139" w:name="_Ref440272931"/>
      <w:bookmarkStart w:id="140" w:name="_Ref440274025"/>
      <w:bookmarkStart w:id="141" w:name="_Ref440292752"/>
      <w:bookmarkStart w:id="142" w:name="_Toc471898523"/>
      <w:bookmarkEnd w:id="52"/>
      <w:bookmarkEnd w:id="137"/>
      <w:r w:rsidRPr="006238AF">
        <w:rPr>
          <w:szCs w:val="24"/>
        </w:rPr>
        <w:lastRenderedPageBreak/>
        <w:t xml:space="preserve">Проект </w:t>
      </w:r>
      <w:r w:rsidR="00123C70" w:rsidRPr="006238AF">
        <w:rPr>
          <w:szCs w:val="24"/>
        </w:rPr>
        <w:t>Договор</w:t>
      </w:r>
      <w:r w:rsidRPr="006238AF">
        <w:rPr>
          <w:szCs w:val="24"/>
        </w:rPr>
        <w:t>а</w:t>
      </w:r>
      <w:bookmarkEnd w:id="13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9"/>
      <w:bookmarkEnd w:id="140"/>
      <w:bookmarkEnd w:id="141"/>
      <w:bookmarkEnd w:id="142"/>
    </w:p>
    <w:p w:rsidR="00953802" w:rsidRPr="006238AF" w:rsidRDefault="00216641" w:rsidP="00953802">
      <w:pPr>
        <w:pStyle w:val="2"/>
        <w:tabs>
          <w:tab w:val="clear" w:pos="1700"/>
          <w:tab w:val="left" w:pos="567"/>
        </w:tabs>
        <w:spacing w:line="264" w:lineRule="auto"/>
      </w:pPr>
      <w:bookmarkStart w:id="143" w:name="_Toc471898524"/>
      <w:r w:rsidRPr="006238AF">
        <w:t>Проект договора</w:t>
      </w:r>
      <w:bookmarkEnd w:id="143"/>
    </w:p>
    <w:p w:rsidR="00953802" w:rsidRPr="003803A7" w:rsidRDefault="00953802" w:rsidP="00953802">
      <w:pPr>
        <w:pStyle w:val="3"/>
        <w:ind w:left="0" w:firstLine="709"/>
        <w:jc w:val="both"/>
        <w:rPr>
          <w:b w:val="0"/>
        </w:rPr>
      </w:pPr>
      <w:bookmarkStart w:id="144" w:name="_Toc439238031"/>
      <w:bookmarkStart w:id="145" w:name="_Toc439238153"/>
      <w:bookmarkStart w:id="146" w:name="_Toc439252705"/>
      <w:bookmarkStart w:id="147" w:name="_Toc439323563"/>
      <w:bookmarkStart w:id="148" w:name="_Toc439323679"/>
      <w:bookmarkStart w:id="149" w:name="_Toc440361313"/>
      <w:bookmarkStart w:id="150" w:name="_Toc440376068"/>
      <w:bookmarkStart w:id="151" w:name="_Toc440376195"/>
      <w:bookmarkStart w:id="152" w:name="_Toc440382460"/>
      <w:bookmarkStart w:id="153" w:name="_Toc440447130"/>
      <w:bookmarkStart w:id="154" w:name="_Toc440620810"/>
      <w:bookmarkStart w:id="155" w:name="_Toc440631445"/>
      <w:bookmarkStart w:id="156" w:name="_Toc440875685"/>
      <w:bookmarkStart w:id="157" w:name="_Toc441131709"/>
      <w:bookmarkStart w:id="158" w:name="_Toc468352733"/>
      <w:bookmarkStart w:id="159" w:name="_Toc468352856"/>
      <w:bookmarkStart w:id="160" w:name="_Toc468355838"/>
      <w:bookmarkStart w:id="161" w:name="_Toc469480714"/>
      <w:bookmarkStart w:id="162" w:name="_Toc471898525"/>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953802" w:rsidRPr="006238AF" w:rsidRDefault="0094713A" w:rsidP="0094713A">
      <w:pPr>
        <w:pStyle w:val="3"/>
        <w:ind w:left="0" w:firstLine="709"/>
        <w:jc w:val="both"/>
        <w:rPr>
          <w:b w:val="0"/>
        </w:rPr>
      </w:pPr>
      <w:bookmarkStart w:id="163" w:name="_Toc439238032"/>
      <w:bookmarkStart w:id="164" w:name="_Toc439238154"/>
      <w:bookmarkStart w:id="165" w:name="_Toc439252706"/>
      <w:bookmarkStart w:id="166" w:name="_Toc439323564"/>
      <w:bookmarkStart w:id="167" w:name="_Toc439323680"/>
      <w:bookmarkStart w:id="168" w:name="_Toc440361314"/>
      <w:bookmarkStart w:id="169" w:name="_Toc440376069"/>
      <w:bookmarkStart w:id="170" w:name="_Toc440376196"/>
      <w:bookmarkStart w:id="171" w:name="_Toc440382461"/>
      <w:bookmarkStart w:id="172" w:name="_Toc440447131"/>
      <w:bookmarkStart w:id="173" w:name="_Toc440620811"/>
      <w:bookmarkStart w:id="174" w:name="_Toc440631446"/>
      <w:bookmarkStart w:id="175" w:name="_Toc440875686"/>
      <w:bookmarkStart w:id="176" w:name="_Toc441131710"/>
      <w:bookmarkStart w:id="177" w:name="_Toc468352734"/>
      <w:bookmarkStart w:id="178" w:name="_Toc468352857"/>
      <w:bookmarkStart w:id="179" w:name="_Toc468355839"/>
      <w:bookmarkStart w:id="180" w:name="_Toc469480715"/>
      <w:bookmarkStart w:id="181" w:name="_Toc471898526"/>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00A659FB">
        <w:rPr>
          <w:b w:val="0"/>
        </w:rPr>
        <w:t xml:space="preserve"> </w:t>
      </w:r>
      <w:r w:rsidR="00893B00">
        <w:rPr>
          <w:b w:val="0"/>
        </w:rPr>
        <w:fldChar w:fldCharType="begin"/>
      </w:r>
      <w:r w:rsidR="00A659FB">
        <w:rPr>
          <w:b w:val="0"/>
        </w:rPr>
        <w:instrText xml:space="preserve"> REF _Ref440361531 \r \h </w:instrText>
      </w:r>
      <w:r w:rsidR="00893B00">
        <w:rPr>
          <w:b w:val="0"/>
        </w:rPr>
      </w:r>
      <w:r w:rsidR="00893B00">
        <w:rPr>
          <w:b w:val="0"/>
        </w:rPr>
        <w:fldChar w:fldCharType="separate"/>
      </w:r>
      <w:r w:rsidR="001B2D1B">
        <w:rPr>
          <w:b w:val="0"/>
        </w:rPr>
        <w:t>5.6</w:t>
      </w:r>
      <w:r w:rsidR="00893B00">
        <w:rPr>
          <w:b w:val="0"/>
        </w:rPr>
        <w:fldChar w:fldCharType="end"/>
      </w:r>
      <w:r w:rsidRPr="006238AF">
        <w:rPr>
          <w:b w:val="0"/>
        </w:rPr>
        <w:t>) и приложить его к своей Заявке.</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4713A" w:rsidRPr="003303E9" w:rsidRDefault="0094713A" w:rsidP="0094713A">
      <w:pPr>
        <w:pStyle w:val="3"/>
        <w:ind w:left="0" w:firstLine="709"/>
        <w:jc w:val="both"/>
        <w:rPr>
          <w:b w:val="0"/>
        </w:rPr>
      </w:pPr>
      <w:bookmarkStart w:id="182" w:name="_Toc439238033"/>
      <w:bookmarkStart w:id="183" w:name="_Toc439238155"/>
      <w:bookmarkStart w:id="184" w:name="_Toc439252707"/>
      <w:bookmarkStart w:id="185" w:name="_Toc439323565"/>
      <w:bookmarkStart w:id="186" w:name="_Toc439323681"/>
      <w:bookmarkStart w:id="187" w:name="_Toc440361315"/>
      <w:bookmarkStart w:id="188" w:name="_Toc440376070"/>
      <w:bookmarkStart w:id="189" w:name="_Toc440376197"/>
      <w:bookmarkStart w:id="190" w:name="_Toc440382462"/>
      <w:bookmarkStart w:id="191" w:name="_Toc440447132"/>
      <w:bookmarkStart w:id="192" w:name="_Toc440620812"/>
      <w:bookmarkStart w:id="193" w:name="_Toc440631447"/>
      <w:bookmarkStart w:id="194" w:name="_Toc440875687"/>
      <w:bookmarkStart w:id="195" w:name="_Toc441131711"/>
      <w:bookmarkStart w:id="196" w:name="_Toc468352735"/>
      <w:bookmarkStart w:id="197" w:name="_Toc468352858"/>
      <w:bookmarkStart w:id="198" w:name="_Toc468355840"/>
      <w:bookmarkStart w:id="199" w:name="_Toc469480716"/>
      <w:bookmarkStart w:id="200" w:name="_Toc471898527"/>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53802" w:rsidRPr="003303E9" w:rsidRDefault="00953802" w:rsidP="00953802">
      <w:pPr>
        <w:pStyle w:val="2"/>
        <w:tabs>
          <w:tab w:val="clear" w:pos="1700"/>
          <w:tab w:val="left" w:pos="567"/>
        </w:tabs>
        <w:spacing w:line="264" w:lineRule="auto"/>
      </w:pPr>
      <w:bookmarkStart w:id="201" w:name="_Toc471898528"/>
      <w:r w:rsidRPr="003303E9">
        <w:rPr>
          <w:bCs w:val="0"/>
        </w:rPr>
        <w:t>Антикоррупционная оговорка, включаемая в проект договора</w:t>
      </w:r>
      <w:bookmarkEnd w:id="201"/>
    </w:p>
    <w:p w:rsidR="00953802" w:rsidRPr="003303E9" w:rsidRDefault="0094713A" w:rsidP="0094713A">
      <w:pPr>
        <w:pStyle w:val="3"/>
        <w:ind w:left="0" w:firstLine="709"/>
        <w:jc w:val="both"/>
        <w:rPr>
          <w:b w:val="0"/>
        </w:rPr>
      </w:pPr>
      <w:bookmarkStart w:id="202" w:name="_Toc439238157"/>
      <w:bookmarkStart w:id="203" w:name="_Toc439252709"/>
      <w:bookmarkStart w:id="204" w:name="_Toc439323567"/>
      <w:bookmarkStart w:id="205" w:name="_Toc439323683"/>
      <w:bookmarkStart w:id="206" w:name="_Toc440361317"/>
      <w:bookmarkStart w:id="207" w:name="_Toc440376072"/>
      <w:bookmarkStart w:id="208" w:name="_Toc440376199"/>
      <w:bookmarkStart w:id="209" w:name="_Toc440382464"/>
      <w:bookmarkStart w:id="210" w:name="_Toc440447134"/>
      <w:bookmarkStart w:id="211" w:name="_Toc440620814"/>
      <w:bookmarkStart w:id="212" w:name="_Toc440631449"/>
      <w:bookmarkStart w:id="213" w:name="_Toc440875689"/>
      <w:bookmarkStart w:id="214" w:name="_Toc441131713"/>
      <w:bookmarkStart w:id="215" w:name="_Toc468352737"/>
      <w:bookmarkStart w:id="216" w:name="_Toc468352860"/>
      <w:bookmarkStart w:id="217" w:name="_Toc468355842"/>
      <w:bookmarkStart w:id="218" w:name="_Toc469480718"/>
      <w:bookmarkStart w:id="219" w:name="_Toc471898529"/>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93B00">
        <w:rPr>
          <w:b w:val="0"/>
        </w:rPr>
        <w:fldChar w:fldCharType="begin"/>
      </w:r>
      <w:r w:rsidR="008D2928">
        <w:rPr>
          <w:b w:val="0"/>
        </w:rPr>
        <w:instrText xml:space="preserve"> REF _Ref440270867 \r \h </w:instrText>
      </w:r>
      <w:r w:rsidR="00893B00">
        <w:rPr>
          <w:b w:val="0"/>
        </w:rPr>
      </w:r>
      <w:r w:rsidR="00893B00">
        <w:rPr>
          <w:b w:val="0"/>
        </w:rPr>
        <w:fldChar w:fldCharType="separate"/>
      </w:r>
      <w:r w:rsidR="001B2D1B">
        <w:rPr>
          <w:b w:val="0"/>
        </w:rPr>
        <w:t>2.2.3</w:t>
      </w:r>
      <w:r w:rsidR="00893B00">
        <w:rPr>
          <w:b w:val="0"/>
        </w:rPr>
        <w:fldChar w:fldCharType="end"/>
      </w:r>
      <w:r w:rsidRPr="003303E9">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4713A" w:rsidRPr="003303E9" w:rsidRDefault="0094713A" w:rsidP="0094713A">
      <w:pPr>
        <w:pStyle w:val="3"/>
        <w:ind w:left="0" w:firstLine="709"/>
        <w:jc w:val="both"/>
        <w:rPr>
          <w:b w:val="0"/>
        </w:rPr>
      </w:pPr>
      <w:bookmarkStart w:id="220" w:name="_Toc439238158"/>
      <w:bookmarkStart w:id="221" w:name="_Toc439252710"/>
      <w:bookmarkStart w:id="222" w:name="_Toc439323568"/>
      <w:bookmarkStart w:id="223" w:name="_Toc439323684"/>
      <w:bookmarkStart w:id="224" w:name="_Toc440361318"/>
      <w:bookmarkStart w:id="225" w:name="_Toc440376073"/>
      <w:bookmarkStart w:id="226" w:name="_Toc440376200"/>
      <w:bookmarkStart w:id="227" w:name="_Toc440382465"/>
      <w:bookmarkStart w:id="228" w:name="_Toc440447135"/>
      <w:bookmarkStart w:id="229" w:name="_Toc440620815"/>
      <w:bookmarkStart w:id="230" w:name="_Toc440631450"/>
      <w:bookmarkStart w:id="231" w:name="_Toc440875690"/>
      <w:bookmarkStart w:id="232" w:name="_Toc441131714"/>
      <w:bookmarkStart w:id="233" w:name="_Toc468352738"/>
      <w:bookmarkStart w:id="234" w:name="_Toc468352861"/>
      <w:bookmarkStart w:id="235" w:name="_Toc468355843"/>
      <w:bookmarkStart w:id="236" w:name="_Toc469480719"/>
      <w:bookmarkStart w:id="237" w:name="_Toc471898530"/>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94713A" w:rsidRPr="003303E9" w:rsidRDefault="0094713A" w:rsidP="0094713A">
      <w:pPr>
        <w:pStyle w:val="3"/>
        <w:ind w:left="0" w:firstLine="709"/>
        <w:jc w:val="both"/>
        <w:rPr>
          <w:b w:val="0"/>
        </w:rPr>
      </w:pPr>
      <w:bookmarkStart w:id="238" w:name="_Toc439238159"/>
      <w:bookmarkStart w:id="239" w:name="_Toc439252711"/>
      <w:bookmarkStart w:id="240" w:name="_Toc439323569"/>
      <w:bookmarkStart w:id="241" w:name="_Toc439323685"/>
      <w:bookmarkStart w:id="242" w:name="_Ref440270867"/>
      <w:bookmarkStart w:id="243" w:name="_Toc440361319"/>
      <w:bookmarkStart w:id="244" w:name="_Toc440376074"/>
      <w:bookmarkStart w:id="245" w:name="_Toc440376201"/>
      <w:bookmarkStart w:id="246" w:name="_Toc440382466"/>
      <w:bookmarkStart w:id="247" w:name="_Toc440447136"/>
      <w:bookmarkStart w:id="248" w:name="_Toc440620816"/>
      <w:bookmarkStart w:id="249" w:name="_Toc440631451"/>
      <w:bookmarkStart w:id="250" w:name="_Toc440875691"/>
      <w:bookmarkStart w:id="251" w:name="_Toc441131715"/>
      <w:bookmarkStart w:id="252" w:name="_Toc468352739"/>
      <w:bookmarkStart w:id="253" w:name="_Toc468352862"/>
      <w:bookmarkStart w:id="254" w:name="_Toc468355844"/>
      <w:bookmarkStart w:id="255" w:name="_Toc469480720"/>
      <w:bookmarkStart w:id="256" w:name="_Toc471898531"/>
      <w:r w:rsidRPr="003303E9">
        <w:rPr>
          <w:b w:val="0"/>
        </w:rPr>
        <w:t>Текст Антикоррупционной оговорки:</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98170A" w:rsidRPr="00796F09" w:rsidRDefault="0098170A" w:rsidP="0098170A">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98170A" w:rsidRPr="00796F09" w:rsidRDefault="0098170A" w:rsidP="0098170A">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796F09" w:rsidRDefault="0098170A" w:rsidP="0098170A">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98170A" w:rsidRPr="00796F09" w:rsidRDefault="0098170A" w:rsidP="0098170A">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98170A" w:rsidRPr="00796F09" w:rsidRDefault="0098170A" w:rsidP="0098170A">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796F09" w:rsidRDefault="0098170A" w:rsidP="0098170A">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98170A" w:rsidRPr="00796F09" w:rsidRDefault="0098170A" w:rsidP="0098170A">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57" w:name="_Ref303622434"/>
      <w:bookmarkStart w:id="258" w:name="_Ref303624273"/>
      <w:bookmarkStart w:id="259" w:name="_Ref303682476"/>
      <w:bookmarkStart w:id="260" w:name="_Ref303683017"/>
      <w:bookmarkEnd w:id="257"/>
      <w:bookmarkEnd w:id="258"/>
      <w:bookmarkEnd w:id="259"/>
      <w:bookmarkEnd w:id="260"/>
    </w:p>
    <w:p w:rsidR="002E5FEB" w:rsidRPr="00F31976" w:rsidRDefault="002E5FEB" w:rsidP="002E5FEB">
      <w:pPr>
        <w:pStyle w:val="2"/>
        <w:tabs>
          <w:tab w:val="clear" w:pos="1700"/>
          <w:tab w:val="left" w:pos="567"/>
        </w:tabs>
        <w:spacing w:line="264" w:lineRule="auto"/>
        <w:rPr>
          <w:bCs w:val="0"/>
        </w:rPr>
      </w:pPr>
      <w:bookmarkStart w:id="261" w:name="_Toc469470557"/>
      <w:bookmarkStart w:id="262" w:name="_Toc471898532"/>
      <w:r w:rsidRPr="00F31976">
        <w:rPr>
          <w:bCs w:val="0"/>
        </w:rPr>
        <w:t>Дополнительные условия, включаемые в проект договора</w:t>
      </w:r>
      <w:bookmarkEnd w:id="261"/>
      <w:bookmarkEnd w:id="262"/>
    </w:p>
    <w:p w:rsidR="002E5FEB" w:rsidRPr="00F31976" w:rsidRDefault="002E5FEB" w:rsidP="002E5FEB">
      <w:pPr>
        <w:pStyle w:val="3"/>
        <w:ind w:left="0" w:firstLine="709"/>
        <w:jc w:val="both"/>
        <w:rPr>
          <w:b w:val="0"/>
        </w:rPr>
      </w:pPr>
      <w:bookmarkStart w:id="263" w:name="_Toc469470558"/>
      <w:bookmarkStart w:id="264" w:name="_Toc469480722"/>
      <w:bookmarkStart w:id="265" w:name="_Toc471898533"/>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93B00">
        <w:rPr>
          <w:b w:val="0"/>
        </w:rPr>
        <w:fldChar w:fldCharType="begin"/>
      </w:r>
      <w:r>
        <w:rPr>
          <w:b w:val="0"/>
        </w:rPr>
        <w:instrText xml:space="preserve"> REF _Ref469470272 \r \h </w:instrText>
      </w:r>
      <w:r w:rsidR="00893B00">
        <w:rPr>
          <w:b w:val="0"/>
        </w:rPr>
      </w:r>
      <w:r w:rsidR="00893B00">
        <w:rPr>
          <w:b w:val="0"/>
        </w:rPr>
        <w:fldChar w:fldCharType="separate"/>
      </w:r>
      <w:r w:rsidR="001B2D1B">
        <w:rPr>
          <w:b w:val="0"/>
        </w:rPr>
        <w:t>2.3.3</w:t>
      </w:r>
      <w:r w:rsidR="00893B00">
        <w:rPr>
          <w:b w:val="0"/>
        </w:rPr>
        <w:fldChar w:fldCharType="end"/>
      </w:r>
      <w:r w:rsidRPr="00F31976">
        <w:rPr>
          <w:b w:val="0"/>
        </w:rPr>
        <w:t>).</w:t>
      </w:r>
      <w:bookmarkEnd w:id="263"/>
      <w:bookmarkEnd w:id="264"/>
      <w:bookmarkEnd w:id="265"/>
    </w:p>
    <w:p w:rsidR="002E5FEB" w:rsidRPr="00F31976" w:rsidRDefault="002E5FEB" w:rsidP="002E5FEB">
      <w:pPr>
        <w:pStyle w:val="3"/>
        <w:ind w:left="0" w:firstLine="709"/>
        <w:jc w:val="both"/>
        <w:rPr>
          <w:b w:val="0"/>
          <w:szCs w:val="24"/>
        </w:rPr>
      </w:pPr>
      <w:bookmarkStart w:id="266" w:name="_Toc469470559"/>
      <w:bookmarkStart w:id="267" w:name="_Toc469480723"/>
      <w:bookmarkStart w:id="268" w:name="_Toc471898534"/>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66"/>
      <w:bookmarkEnd w:id="267"/>
      <w:bookmarkEnd w:id="268"/>
    </w:p>
    <w:p w:rsidR="002E5FEB" w:rsidRPr="00F31976" w:rsidRDefault="002E5FEB" w:rsidP="002E5FEB">
      <w:pPr>
        <w:pStyle w:val="3"/>
        <w:ind w:left="0" w:firstLine="709"/>
        <w:jc w:val="both"/>
        <w:rPr>
          <w:b w:val="0"/>
          <w:szCs w:val="24"/>
        </w:rPr>
      </w:pPr>
      <w:bookmarkStart w:id="269" w:name="_Ref469470272"/>
      <w:bookmarkStart w:id="270" w:name="_Toc469470560"/>
      <w:bookmarkStart w:id="271" w:name="_Toc469480724"/>
      <w:bookmarkStart w:id="272" w:name="_Toc471898535"/>
      <w:r w:rsidRPr="00F31976">
        <w:rPr>
          <w:b w:val="0"/>
        </w:rPr>
        <w:t>Дополнительные</w:t>
      </w:r>
      <w:r w:rsidRPr="00F31976">
        <w:rPr>
          <w:b w:val="0"/>
          <w:szCs w:val="24"/>
        </w:rPr>
        <w:t xml:space="preserve"> условия:</w:t>
      </w:r>
      <w:bookmarkEnd w:id="269"/>
      <w:bookmarkEnd w:id="270"/>
      <w:bookmarkEnd w:id="271"/>
      <w:bookmarkEnd w:id="272"/>
    </w:p>
    <w:p w:rsidR="002E5FEB" w:rsidRPr="00F31976" w:rsidRDefault="002E5FEB" w:rsidP="002E5FEB">
      <w:pPr>
        <w:pStyle w:val="3"/>
        <w:numPr>
          <w:ilvl w:val="0"/>
          <w:numId w:val="0"/>
        </w:numPr>
        <w:ind w:firstLine="709"/>
        <w:jc w:val="both"/>
        <w:rPr>
          <w:b w:val="0"/>
          <w:szCs w:val="24"/>
        </w:rPr>
      </w:pPr>
      <w:bookmarkStart w:id="273" w:name="_Toc469470561"/>
      <w:bookmarkStart w:id="274" w:name="_Toc469480725"/>
      <w:bookmarkStart w:id="275" w:name="_Toc471898536"/>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73"/>
      <w:bookmarkEnd w:id="274"/>
      <w:bookmarkEnd w:id="275"/>
    </w:p>
    <w:p w:rsidR="002E5FEB" w:rsidRPr="00F31976" w:rsidRDefault="002E5FEB" w:rsidP="002E5FEB">
      <w:pPr>
        <w:pStyle w:val="3"/>
        <w:numPr>
          <w:ilvl w:val="0"/>
          <w:numId w:val="0"/>
        </w:numPr>
        <w:ind w:firstLine="709"/>
        <w:jc w:val="both"/>
        <w:rPr>
          <w:b w:val="0"/>
          <w:szCs w:val="24"/>
        </w:rPr>
      </w:pPr>
      <w:bookmarkStart w:id="276" w:name="_Toc469470562"/>
      <w:bookmarkStart w:id="277" w:name="_Toc469480726"/>
      <w:bookmarkStart w:id="278" w:name="_Toc471898537"/>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76"/>
      <w:bookmarkEnd w:id="277"/>
      <w:bookmarkEnd w:id="278"/>
    </w:p>
    <w:p w:rsidR="002E5FEB" w:rsidRPr="00F31976" w:rsidRDefault="002E5FEB" w:rsidP="002E5FEB">
      <w:pPr>
        <w:pStyle w:val="3"/>
        <w:numPr>
          <w:ilvl w:val="0"/>
          <w:numId w:val="0"/>
        </w:numPr>
        <w:ind w:firstLine="709"/>
        <w:jc w:val="both"/>
        <w:rPr>
          <w:b w:val="0"/>
          <w:szCs w:val="24"/>
        </w:rPr>
      </w:pPr>
      <w:bookmarkStart w:id="279" w:name="_Toc469470563"/>
      <w:bookmarkStart w:id="280" w:name="_Toc469480727"/>
      <w:bookmarkStart w:id="281" w:name="_Toc471898538"/>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79"/>
      <w:bookmarkEnd w:id="280"/>
      <w:bookmarkEnd w:id="281"/>
    </w:p>
    <w:p w:rsidR="002E5FEB" w:rsidRPr="007E5B28" w:rsidRDefault="002E5FEB" w:rsidP="002E5FEB">
      <w:pPr>
        <w:pStyle w:val="3"/>
        <w:numPr>
          <w:ilvl w:val="0"/>
          <w:numId w:val="0"/>
        </w:numPr>
        <w:ind w:firstLine="709"/>
        <w:jc w:val="both"/>
        <w:rPr>
          <w:b w:val="0"/>
          <w:szCs w:val="24"/>
        </w:rPr>
      </w:pPr>
      <w:bookmarkStart w:id="282" w:name="_Toc469470564"/>
      <w:bookmarkStart w:id="283" w:name="_Toc469480728"/>
      <w:bookmarkStart w:id="284" w:name="_Toc471898539"/>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82"/>
      <w:bookmarkEnd w:id="283"/>
      <w:bookmarkEnd w:id="28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85" w:name="_Ref303711222"/>
      <w:bookmarkStart w:id="286" w:name="_Ref311232052"/>
      <w:bookmarkStart w:id="287" w:name="_Toc471898540"/>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85"/>
      <w:r w:rsidR="00D51A0B" w:rsidRPr="00E71A48">
        <w:rPr>
          <w:szCs w:val="24"/>
        </w:rPr>
        <w:t>Заявок</w:t>
      </w:r>
      <w:bookmarkEnd w:id="286"/>
      <w:bookmarkEnd w:id="287"/>
    </w:p>
    <w:p w:rsidR="00717F60" w:rsidRPr="00E71A48" w:rsidRDefault="00717F60" w:rsidP="00E71A48">
      <w:pPr>
        <w:pStyle w:val="2"/>
        <w:tabs>
          <w:tab w:val="clear" w:pos="1700"/>
          <w:tab w:val="left" w:pos="567"/>
        </w:tabs>
        <w:spacing w:line="264" w:lineRule="auto"/>
      </w:pPr>
      <w:bookmarkStart w:id="288" w:name="_Toc471898541"/>
      <w:r w:rsidRPr="00E71A48">
        <w:t xml:space="preserve">Общий порядок проведения </w:t>
      </w:r>
      <w:r w:rsidR="00440928" w:rsidRPr="00E71A48">
        <w:t>З</w:t>
      </w:r>
      <w:r w:rsidRPr="00E71A48">
        <w:t>апроса предложений</w:t>
      </w:r>
      <w:bookmarkEnd w:id="288"/>
    </w:p>
    <w:p w:rsidR="00717F60" w:rsidRPr="00E71A48" w:rsidRDefault="00717F60" w:rsidP="00953802">
      <w:pPr>
        <w:pStyle w:val="3"/>
        <w:rPr>
          <w:bCs w:val="0"/>
          <w:szCs w:val="24"/>
        </w:rPr>
      </w:pPr>
      <w:bookmarkStart w:id="289" w:name="_Toc439323688"/>
      <w:bookmarkStart w:id="290" w:name="_Toc440361322"/>
      <w:bookmarkStart w:id="291" w:name="_Toc440376077"/>
      <w:bookmarkStart w:id="292" w:name="_Toc440376204"/>
      <w:bookmarkStart w:id="293" w:name="_Toc440382469"/>
      <w:bookmarkStart w:id="294" w:name="_Toc440447139"/>
      <w:bookmarkStart w:id="295" w:name="_Toc440620819"/>
      <w:bookmarkStart w:id="296" w:name="_Toc440631454"/>
      <w:bookmarkStart w:id="297" w:name="_Toc440875694"/>
      <w:bookmarkStart w:id="298" w:name="_Toc441131718"/>
      <w:bookmarkStart w:id="299" w:name="_Toc468352742"/>
      <w:bookmarkStart w:id="300" w:name="_Toc468352865"/>
      <w:bookmarkStart w:id="301" w:name="_Toc468355847"/>
      <w:bookmarkStart w:id="302" w:name="_Toc469480731"/>
      <w:bookmarkStart w:id="303" w:name="_Toc471898542"/>
      <w:r w:rsidRPr="00E71A48">
        <w:rPr>
          <w:szCs w:val="24"/>
        </w:rPr>
        <w:t>Запрос</w:t>
      </w:r>
      <w:r w:rsidRPr="00E71A48">
        <w:rPr>
          <w:bCs w:val="0"/>
          <w:szCs w:val="24"/>
        </w:rPr>
        <w:t xml:space="preserve"> предложений проводится в следующем порядке:</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D5654">
        <w:fldChar w:fldCharType="begin"/>
      </w:r>
      <w:r w:rsidR="007D5654">
        <w:instrText xml:space="preserve"> REF _Ref305973033 \r \h  \* MERGEFORMAT </w:instrText>
      </w:r>
      <w:r w:rsidR="007D5654">
        <w:fldChar w:fldCharType="separate"/>
      </w:r>
      <w:r w:rsidR="001B2D1B" w:rsidRPr="001B2D1B">
        <w:rPr>
          <w:bCs w:val="0"/>
          <w:sz w:val="24"/>
          <w:szCs w:val="24"/>
        </w:rPr>
        <w:t>3.2</w:t>
      </w:r>
      <w:r w:rsidR="007D5654">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D5654">
        <w:fldChar w:fldCharType="begin"/>
      </w:r>
      <w:r w:rsidR="007D5654">
        <w:instrText xml:space="preserve"> REF _Ref305973147 \r \h  \* MERGEFORMAT </w:instrText>
      </w:r>
      <w:r w:rsidR="007D5654">
        <w:fldChar w:fldCharType="separate"/>
      </w:r>
      <w:r w:rsidR="001B2D1B" w:rsidRPr="001B2D1B">
        <w:rPr>
          <w:bCs w:val="0"/>
          <w:sz w:val="24"/>
          <w:szCs w:val="24"/>
        </w:rPr>
        <w:t>3.3</w:t>
      </w:r>
      <w:r w:rsidR="007D5654">
        <w:fldChar w:fldCharType="end"/>
      </w:r>
      <w:r w:rsidR="00893B00"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4" w:name="__RefNumPara__828_922829174"/>
      <w:bookmarkEnd w:id="3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93B00"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007D5654">
        <w:fldChar w:fldCharType="begin"/>
      </w:r>
      <w:r w:rsidR="007D5654">
        <w:instrText xml:space="preserve"> REF _Ref305973214 \r \h  \* MERGEFORMAT </w:instrText>
      </w:r>
      <w:r w:rsidR="007D5654">
        <w:fldChar w:fldCharType="separate"/>
      </w:r>
      <w:r w:rsidR="001B2D1B" w:rsidRPr="001B2D1B">
        <w:rPr>
          <w:bCs w:val="0"/>
          <w:sz w:val="24"/>
          <w:szCs w:val="24"/>
        </w:rPr>
        <w:t>3.4</w:t>
      </w:r>
      <w:r w:rsidR="007D5654">
        <w:fldChar w:fldCharType="end"/>
      </w:r>
      <w:r w:rsidR="00096E9D" w:rsidRPr="00E71A48">
        <w:rPr>
          <w:bCs w:val="0"/>
          <w:sz w:val="24"/>
          <w:szCs w:val="24"/>
        </w:rPr>
        <w:t xml:space="preserve">, </w:t>
      </w:r>
      <w:r w:rsidR="007D5654">
        <w:fldChar w:fldCharType="begin"/>
      </w:r>
      <w:r w:rsidR="007D5654">
        <w:instrText xml:space="preserve"> REF _Ref303683883 \r \h  \* MERGEFORMAT </w:instrText>
      </w:r>
      <w:r w:rsidR="007D5654">
        <w:fldChar w:fldCharType="separate"/>
      </w:r>
      <w:r w:rsidR="001B2D1B" w:rsidRPr="001B2D1B">
        <w:rPr>
          <w:bCs w:val="0"/>
          <w:sz w:val="24"/>
          <w:szCs w:val="24"/>
        </w:rPr>
        <w:t>3.5</w:t>
      </w:r>
      <w:r w:rsidR="007D5654">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5" w:name="__RefNumPara__832_922829174"/>
      <w:bookmarkEnd w:id="3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93B00">
        <w:fldChar w:fldCharType="begin"/>
      </w:r>
      <w:r w:rsidR="00A659FB">
        <w:rPr>
          <w:bCs w:val="0"/>
          <w:sz w:val="24"/>
          <w:szCs w:val="24"/>
        </w:rPr>
        <w:instrText xml:space="preserve"> REF _Ref468202194 \r \h </w:instrText>
      </w:r>
      <w:r w:rsidR="00893B00">
        <w:fldChar w:fldCharType="separate"/>
      </w:r>
      <w:r w:rsidR="001B2D1B">
        <w:rPr>
          <w:bCs w:val="0"/>
          <w:sz w:val="24"/>
          <w:szCs w:val="24"/>
        </w:rPr>
        <w:t>3.6</w:t>
      </w:r>
      <w:r w:rsidR="00893B00">
        <w:fldChar w:fldCharType="end"/>
      </w:r>
      <w:r w:rsidR="00893B00"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06" w:name="__RefNumPara__834_922829174"/>
      <w:bookmarkEnd w:id="3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D5654">
        <w:fldChar w:fldCharType="begin"/>
      </w:r>
      <w:r w:rsidR="007D5654">
        <w:instrText xml:space="preserve"> REF _Ref303250967 \r \h  \* MERGEFORMAT </w:instrText>
      </w:r>
      <w:r w:rsidR="007D5654">
        <w:fldChar w:fldCharType="separate"/>
      </w:r>
      <w:r w:rsidR="001B2D1B" w:rsidRPr="001B2D1B">
        <w:rPr>
          <w:bCs w:val="0"/>
          <w:sz w:val="24"/>
          <w:szCs w:val="24"/>
        </w:rPr>
        <w:t>3.7</w:t>
      </w:r>
      <w:r w:rsidR="007D5654">
        <w:fldChar w:fldCharType="end"/>
      </w:r>
      <w:r w:rsidR="00893B00"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7" w:name="__RefNumPara__836_922829174"/>
      <w:bookmarkEnd w:id="3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93B00">
        <w:fldChar w:fldCharType="begin"/>
      </w:r>
      <w:r w:rsidR="00AD7AB8">
        <w:rPr>
          <w:bCs w:val="0"/>
          <w:sz w:val="24"/>
          <w:szCs w:val="24"/>
        </w:rPr>
        <w:instrText xml:space="preserve"> REF _Ref471898107 \r \h </w:instrText>
      </w:r>
      <w:r w:rsidR="00893B00">
        <w:fldChar w:fldCharType="separate"/>
      </w:r>
      <w:r w:rsidR="001B2D1B">
        <w:rPr>
          <w:bCs w:val="0"/>
          <w:sz w:val="24"/>
          <w:szCs w:val="24"/>
        </w:rPr>
        <w:t>3.9</w:t>
      </w:r>
      <w:r w:rsidR="00893B00">
        <w:fldChar w:fldCharType="end"/>
      </w:r>
      <w:r w:rsidR="00893B00"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AD7AB8">
        <w:rPr>
          <w:bCs w:val="0"/>
          <w:sz w:val="24"/>
          <w:szCs w:val="24"/>
        </w:rPr>
        <w:t xml:space="preserve"> </w:t>
      </w:r>
      <w:r w:rsidR="00893B00">
        <w:fldChar w:fldCharType="begin"/>
      </w:r>
      <w:r w:rsidR="00AD7AB8">
        <w:rPr>
          <w:bCs w:val="0"/>
          <w:sz w:val="24"/>
          <w:szCs w:val="24"/>
        </w:rPr>
        <w:instrText xml:space="preserve"> REF _Ref468355339 \r \h </w:instrText>
      </w:r>
      <w:r w:rsidR="00893B00">
        <w:fldChar w:fldCharType="separate"/>
      </w:r>
      <w:r w:rsidR="001B2D1B">
        <w:rPr>
          <w:bCs w:val="0"/>
          <w:sz w:val="24"/>
          <w:szCs w:val="24"/>
        </w:rPr>
        <w:t>3.12</w:t>
      </w:r>
      <w:r w:rsidR="00893B0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D5654">
        <w:fldChar w:fldCharType="begin"/>
      </w:r>
      <w:r w:rsidR="007D5654">
        <w:instrText xml:space="preserve"> REF _Ref306140410 \r \h  \* MERGEFORMAT </w:instrText>
      </w:r>
      <w:r w:rsidR="007D5654">
        <w:fldChar w:fldCharType="separate"/>
      </w:r>
      <w:r w:rsidR="001B2D1B" w:rsidRPr="001B2D1B">
        <w:rPr>
          <w:bCs w:val="0"/>
          <w:sz w:val="24"/>
          <w:szCs w:val="24"/>
        </w:rPr>
        <w:t>3.13</w:t>
      </w:r>
      <w:r w:rsidR="007D5654">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D5654">
        <w:fldChar w:fldCharType="begin"/>
      </w:r>
      <w:r w:rsidR="007D5654">
        <w:instrText xml:space="preserve"> REF _Ref306140451 \r \h  \* MERGEFORMAT </w:instrText>
      </w:r>
      <w:r w:rsidR="007D5654">
        <w:fldChar w:fldCharType="separate"/>
      </w:r>
      <w:r w:rsidR="001B2D1B" w:rsidRPr="001B2D1B">
        <w:rPr>
          <w:bCs w:val="0"/>
          <w:sz w:val="24"/>
          <w:szCs w:val="24"/>
        </w:rPr>
        <w:t>3.14</w:t>
      </w:r>
      <w:r w:rsidR="007D5654">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08" w:name="_Toc439323689"/>
      <w:bookmarkStart w:id="309" w:name="_Toc440361323"/>
      <w:bookmarkStart w:id="310" w:name="_Toc440376078"/>
      <w:bookmarkStart w:id="311" w:name="_Toc440376205"/>
      <w:bookmarkStart w:id="312" w:name="_Toc440382470"/>
      <w:bookmarkStart w:id="313" w:name="_Toc440447140"/>
      <w:bookmarkStart w:id="314" w:name="_Toc440620820"/>
      <w:bookmarkStart w:id="315" w:name="_Toc440631455"/>
      <w:bookmarkStart w:id="316" w:name="_Toc440875695"/>
      <w:bookmarkStart w:id="317" w:name="_Toc441131719"/>
      <w:bookmarkStart w:id="318" w:name="_Toc468352743"/>
      <w:bookmarkStart w:id="319" w:name="_Toc468352866"/>
      <w:bookmarkStart w:id="320" w:name="_Toc468355848"/>
      <w:bookmarkStart w:id="321" w:name="_Toc469480732"/>
      <w:bookmarkStart w:id="322" w:name="_Toc471898543"/>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441E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П</w:t>
      </w:r>
      <w:r w:rsidR="0099066F" w:rsidRPr="00441EA0">
        <w:rPr>
          <w:sz w:val="24"/>
          <w:szCs w:val="24"/>
          <w:lang w:eastAsia="ru-RU"/>
        </w:rPr>
        <w:t xml:space="preserve">ротоколы, составляемые в процессе проведения </w:t>
      </w:r>
      <w:r w:rsidRPr="00441EA0">
        <w:rPr>
          <w:sz w:val="24"/>
          <w:szCs w:val="24"/>
          <w:lang w:eastAsia="ru-RU"/>
        </w:rPr>
        <w:t>З</w:t>
      </w:r>
      <w:r w:rsidR="0089163E" w:rsidRPr="00441EA0">
        <w:rPr>
          <w:sz w:val="24"/>
          <w:szCs w:val="24"/>
          <w:lang w:eastAsia="ru-RU"/>
        </w:rPr>
        <w:t xml:space="preserve">апроса предложений </w:t>
      </w:r>
      <w:r w:rsidR="0099066F" w:rsidRPr="00441EA0">
        <w:rPr>
          <w:sz w:val="24"/>
          <w:szCs w:val="24"/>
          <w:lang w:eastAsia="ru-RU"/>
        </w:rPr>
        <w:t xml:space="preserve">и </w:t>
      </w:r>
      <w:r w:rsidR="006E6294" w:rsidRPr="00441EA0">
        <w:rPr>
          <w:sz w:val="24"/>
          <w:szCs w:val="24"/>
        </w:rPr>
        <w:t xml:space="preserve">подписанные членами </w:t>
      </w:r>
      <w:r w:rsidR="002946EF" w:rsidRPr="00441EA0">
        <w:rPr>
          <w:sz w:val="24"/>
          <w:szCs w:val="24"/>
          <w:lang w:eastAsia="ru-RU"/>
        </w:rPr>
        <w:t xml:space="preserve">Закупочной </w:t>
      </w:r>
      <w:r w:rsidR="0099066F" w:rsidRPr="00441EA0">
        <w:rPr>
          <w:sz w:val="24"/>
          <w:szCs w:val="24"/>
          <w:lang w:eastAsia="ru-RU"/>
        </w:rPr>
        <w:t xml:space="preserve">комиссии – не позднее 3 дней со дня подписания таких </w:t>
      </w:r>
      <w:r w:rsidRPr="00441EA0">
        <w:rPr>
          <w:sz w:val="24"/>
          <w:szCs w:val="24"/>
          <w:lang w:eastAsia="ru-RU"/>
        </w:rPr>
        <w:t>П</w:t>
      </w:r>
      <w:r w:rsidR="0099066F" w:rsidRPr="00441EA0">
        <w:rPr>
          <w:sz w:val="24"/>
          <w:szCs w:val="24"/>
          <w:lang w:eastAsia="ru-RU"/>
        </w:rPr>
        <w:t>ротоколов</w:t>
      </w:r>
      <w:r w:rsidR="0099066F" w:rsidRPr="00E71A48">
        <w:rPr>
          <w:sz w:val="24"/>
          <w:szCs w:val="24"/>
          <w:lang w:eastAsia="ru-RU"/>
        </w:rPr>
        <w:t>.</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23" w:name="_Ref303250835"/>
      <w:bookmarkStart w:id="324" w:name="_Ref305973033"/>
      <w:bookmarkStart w:id="325" w:name="_Toc471898544"/>
      <w:bookmarkStart w:id="32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23"/>
      <w:r w:rsidRPr="00E71A48">
        <w:t xml:space="preserve"> по запросу предложений</w:t>
      </w:r>
      <w:bookmarkEnd w:id="324"/>
      <w:bookmarkEnd w:id="32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D5654">
        <w:fldChar w:fldCharType="begin"/>
      </w:r>
      <w:r w:rsidR="007D5654">
        <w:instrText xml:space="preserve"> REF _Ref302563524 \n \h  \* MERGEFORMAT </w:instrText>
      </w:r>
      <w:r w:rsidR="007D5654">
        <w:fldChar w:fldCharType="separate"/>
      </w:r>
      <w:r w:rsidR="001B2D1B" w:rsidRPr="001B2D1B">
        <w:rPr>
          <w:sz w:val="24"/>
          <w:szCs w:val="24"/>
        </w:rPr>
        <w:t>1.1.1</w:t>
      </w:r>
      <w:r w:rsidR="007D5654">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27" w:name="__RefNumPara__444_922829174"/>
      <w:bookmarkStart w:id="328" w:name="_Ref191386216"/>
      <w:bookmarkStart w:id="329" w:name="_Ref305973147"/>
      <w:bookmarkStart w:id="330" w:name="_Toc471898545"/>
      <w:bookmarkEnd w:id="326"/>
      <w:bookmarkEnd w:id="327"/>
      <w:r w:rsidRPr="00E71A48">
        <w:t xml:space="preserve">Подготовка </w:t>
      </w:r>
      <w:bookmarkEnd w:id="328"/>
      <w:r w:rsidRPr="00E71A48">
        <w:t>Заявок</w:t>
      </w:r>
      <w:bookmarkEnd w:id="329"/>
      <w:bookmarkEnd w:id="330"/>
    </w:p>
    <w:p w:rsidR="00717F60" w:rsidRPr="00E71A48" w:rsidRDefault="00717F60" w:rsidP="00E71A48">
      <w:pPr>
        <w:pStyle w:val="3"/>
        <w:spacing w:line="264" w:lineRule="auto"/>
        <w:rPr>
          <w:szCs w:val="24"/>
        </w:rPr>
      </w:pPr>
      <w:bookmarkStart w:id="331" w:name="_Ref306114638"/>
      <w:bookmarkStart w:id="332" w:name="_Toc440361326"/>
      <w:bookmarkStart w:id="333" w:name="_Toc440376081"/>
      <w:bookmarkStart w:id="334" w:name="_Toc440376208"/>
      <w:bookmarkStart w:id="335" w:name="_Toc440382473"/>
      <w:bookmarkStart w:id="336" w:name="_Toc440447143"/>
      <w:bookmarkStart w:id="337" w:name="_Toc440620823"/>
      <w:bookmarkStart w:id="338" w:name="_Toc440631458"/>
      <w:bookmarkStart w:id="339" w:name="_Toc440875698"/>
      <w:bookmarkStart w:id="340" w:name="_Toc441131722"/>
      <w:bookmarkStart w:id="341" w:name="_Toc468352746"/>
      <w:bookmarkStart w:id="342" w:name="_Toc468352869"/>
      <w:bookmarkStart w:id="343" w:name="_Toc468355851"/>
      <w:bookmarkStart w:id="344" w:name="_Toc469480735"/>
      <w:bookmarkStart w:id="345" w:name="_Toc471898546"/>
      <w:r w:rsidRPr="00E71A48">
        <w:rPr>
          <w:szCs w:val="24"/>
        </w:rPr>
        <w:t xml:space="preserve">Общие требования к </w:t>
      </w:r>
      <w:r w:rsidR="004B5EB3" w:rsidRPr="00E71A48">
        <w:rPr>
          <w:szCs w:val="24"/>
        </w:rPr>
        <w:t>Заявк</w:t>
      </w:r>
      <w:r w:rsidRPr="00E71A48">
        <w:rPr>
          <w:szCs w:val="24"/>
        </w:rPr>
        <w:t>е</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46"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46"/>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lastRenderedPageBreak/>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93B00">
        <w:rPr>
          <w:bCs w:val="0"/>
          <w:sz w:val="24"/>
          <w:szCs w:val="24"/>
        </w:rPr>
        <w:fldChar w:fldCharType="begin"/>
      </w:r>
      <w:r w:rsidR="008D2928">
        <w:rPr>
          <w:bCs w:val="0"/>
          <w:sz w:val="24"/>
          <w:szCs w:val="24"/>
        </w:rPr>
        <w:instrText xml:space="preserve"> REF _Ref55336310 \r \h </w:instrText>
      </w:r>
      <w:r w:rsidR="00893B00">
        <w:rPr>
          <w:bCs w:val="0"/>
          <w:sz w:val="24"/>
          <w:szCs w:val="24"/>
        </w:rPr>
      </w:r>
      <w:r w:rsidR="00893B00">
        <w:rPr>
          <w:bCs w:val="0"/>
          <w:sz w:val="24"/>
          <w:szCs w:val="24"/>
        </w:rPr>
        <w:fldChar w:fldCharType="separate"/>
      </w:r>
      <w:r w:rsidR="001B2D1B">
        <w:rPr>
          <w:bCs w:val="0"/>
          <w:sz w:val="24"/>
          <w:szCs w:val="24"/>
        </w:rPr>
        <w:t>5.1</w:t>
      </w:r>
      <w:r w:rsidR="00893B00">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93B00">
        <w:rPr>
          <w:bCs w:val="0"/>
          <w:sz w:val="24"/>
          <w:szCs w:val="24"/>
        </w:rPr>
        <w:fldChar w:fldCharType="begin"/>
      </w:r>
      <w:r>
        <w:rPr>
          <w:bCs w:val="0"/>
          <w:sz w:val="24"/>
          <w:szCs w:val="24"/>
        </w:rPr>
        <w:instrText xml:space="preserve"> REF _Ref440271072 \r \h </w:instrText>
      </w:r>
      <w:r w:rsidR="00893B00">
        <w:rPr>
          <w:bCs w:val="0"/>
          <w:sz w:val="24"/>
          <w:szCs w:val="24"/>
        </w:rPr>
      </w:r>
      <w:r w:rsidR="00893B00">
        <w:rPr>
          <w:bCs w:val="0"/>
          <w:sz w:val="24"/>
          <w:szCs w:val="24"/>
        </w:rPr>
        <w:fldChar w:fldCharType="separate"/>
      </w:r>
      <w:r w:rsidR="001B2D1B">
        <w:rPr>
          <w:bCs w:val="0"/>
          <w:sz w:val="24"/>
          <w:szCs w:val="24"/>
        </w:rPr>
        <w:t>5.2</w:t>
      </w:r>
      <w:r w:rsidR="00893B00">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93B00">
        <w:rPr>
          <w:bCs w:val="0"/>
          <w:sz w:val="24"/>
          <w:szCs w:val="24"/>
        </w:rPr>
        <w:fldChar w:fldCharType="begin"/>
      </w:r>
      <w:r w:rsidR="007502E0">
        <w:rPr>
          <w:bCs w:val="0"/>
          <w:sz w:val="24"/>
          <w:szCs w:val="24"/>
        </w:rPr>
        <w:instrText xml:space="preserve"> REF _Ref440537086 \r \h </w:instrText>
      </w:r>
      <w:r w:rsidR="00893B00">
        <w:rPr>
          <w:bCs w:val="0"/>
          <w:sz w:val="24"/>
          <w:szCs w:val="24"/>
        </w:rPr>
      </w:r>
      <w:r w:rsidR="00893B00">
        <w:rPr>
          <w:bCs w:val="0"/>
          <w:sz w:val="24"/>
          <w:szCs w:val="24"/>
        </w:rPr>
        <w:fldChar w:fldCharType="separate"/>
      </w:r>
      <w:r w:rsidR="001B2D1B">
        <w:rPr>
          <w:bCs w:val="0"/>
          <w:sz w:val="24"/>
          <w:szCs w:val="24"/>
        </w:rPr>
        <w:t>5.3</w:t>
      </w:r>
      <w:r w:rsidR="00893B00">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93B00">
        <w:rPr>
          <w:bCs w:val="0"/>
          <w:sz w:val="24"/>
          <w:szCs w:val="24"/>
        </w:rPr>
        <w:fldChar w:fldCharType="begin"/>
      </w:r>
      <w:r w:rsidR="00B71B9D">
        <w:rPr>
          <w:bCs w:val="0"/>
          <w:sz w:val="24"/>
          <w:szCs w:val="24"/>
        </w:rPr>
        <w:instrText xml:space="preserve"> REF _Ref440271036 \r \h </w:instrText>
      </w:r>
      <w:r w:rsidR="00893B00">
        <w:rPr>
          <w:bCs w:val="0"/>
          <w:sz w:val="24"/>
          <w:szCs w:val="24"/>
        </w:rPr>
      </w:r>
      <w:r w:rsidR="00893B00">
        <w:rPr>
          <w:bCs w:val="0"/>
          <w:sz w:val="24"/>
          <w:szCs w:val="24"/>
        </w:rPr>
        <w:fldChar w:fldCharType="separate"/>
      </w:r>
      <w:r w:rsidR="001B2D1B">
        <w:rPr>
          <w:bCs w:val="0"/>
          <w:sz w:val="24"/>
          <w:szCs w:val="24"/>
        </w:rPr>
        <w:t>5.4</w:t>
      </w:r>
      <w:r w:rsidR="00893B00">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93B00">
        <w:rPr>
          <w:bCs w:val="0"/>
          <w:sz w:val="24"/>
          <w:szCs w:val="24"/>
        </w:rPr>
        <w:fldChar w:fldCharType="begin"/>
      </w:r>
      <w:r>
        <w:rPr>
          <w:bCs w:val="0"/>
          <w:sz w:val="24"/>
          <w:szCs w:val="24"/>
        </w:rPr>
        <w:instrText xml:space="preserve"> REF _Ref440361914 \r \h </w:instrText>
      </w:r>
      <w:r w:rsidR="00893B00">
        <w:rPr>
          <w:bCs w:val="0"/>
          <w:sz w:val="24"/>
          <w:szCs w:val="24"/>
        </w:rPr>
      </w:r>
      <w:r w:rsidR="00893B00">
        <w:rPr>
          <w:bCs w:val="0"/>
          <w:sz w:val="24"/>
          <w:szCs w:val="24"/>
        </w:rPr>
        <w:fldChar w:fldCharType="separate"/>
      </w:r>
      <w:r w:rsidR="001B2D1B">
        <w:rPr>
          <w:bCs w:val="0"/>
          <w:sz w:val="24"/>
          <w:szCs w:val="24"/>
        </w:rPr>
        <w:t>5.5</w:t>
      </w:r>
      <w:r w:rsidR="00893B00">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D5654">
        <w:fldChar w:fldCharType="begin"/>
      </w:r>
      <w:r w:rsidR="007D5654">
        <w:instrText xml:space="preserve"> REF _Ref191386407 \r \h  \* MERGEFORMAT </w:instrText>
      </w:r>
      <w:r w:rsidR="007D5654">
        <w:fldChar w:fldCharType="separate"/>
      </w:r>
      <w:r w:rsidR="001B2D1B" w:rsidRPr="001B2D1B">
        <w:rPr>
          <w:bCs w:val="0"/>
          <w:sz w:val="24"/>
          <w:szCs w:val="24"/>
        </w:rPr>
        <w:t>3.3.8</w:t>
      </w:r>
      <w:r w:rsidR="007D5654">
        <w:fldChar w:fldCharType="end"/>
      </w:r>
      <w:r w:rsidR="00FF4BD0" w:rsidRPr="00E71A48">
        <w:rPr>
          <w:bCs w:val="0"/>
          <w:sz w:val="24"/>
          <w:szCs w:val="24"/>
        </w:rPr>
        <w:t>)</w:t>
      </w:r>
      <w:r w:rsidR="00B71B9D">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w:t>
      </w:r>
      <w:r w:rsidRPr="00441EA0">
        <w:rPr>
          <w:bCs w:val="0"/>
          <w:sz w:val="24"/>
          <w:szCs w:val="24"/>
        </w:rPr>
        <w:t xml:space="preserve">приведенными в настоящей </w:t>
      </w:r>
      <w:r w:rsidR="00AE0F91" w:rsidRPr="00441EA0">
        <w:rPr>
          <w:bCs w:val="0"/>
          <w:sz w:val="24"/>
          <w:szCs w:val="24"/>
        </w:rPr>
        <w:t>Д</w:t>
      </w:r>
      <w:r w:rsidRPr="00441EA0">
        <w:rPr>
          <w:bCs w:val="0"/>
          <w:sz w:val="24"/>
          <w:szCs w:val="24"/>
        </w:rPr>
        <w:t>окументации (</w:t>
      </w:r>
      <w:r w:rsidR="003F3A69" w:rsidRPr="00441EA0">
        <w:rPr>
          <w:bCs w:val="0"/>
          <w:spacing w:val="-2"/>
          <w:sz w:val="24"/>
          <w:szCs w:val="24"/>
        </w:rPr>
        <w:t>под</w:t>
      </w:r>
      <w:r w:rsidR="003F3A69" w:rsidRPr="00441EA0">
        <w:rPr>
          <w:bCs w:val="0"/>
          <w:sz w:val="24"/>
          <w:szCs w:val="24"/>
        </w:rPr>
        <w:t>раздел</w:t>
      </w:r>
      <w:r w:rsidRPr="00441EA0">
        <w:rPr>
          <w:bCs w:val="0"/>
          <w:sz w:val="24"/>
          <w:szCs w:val="24"/>
        </w:rPr>
        <w:t xml:space="preserve"> </w:t>
      </w:r>
      <w:r w:rsidR="007D5654">
        <w:fldChar w:fldCharType="begin"/>
      </w:r>
      <w:r w:rsidR="007D5654">
        <w:instrText xml:space="preserve"> REF _Ref440361610 \r \h  \* MERGEFORMAT </w:instrText>
      </w:r>
      <w:r w:rsidR="007D5654">
        <w:fldChar w:fldCharType="separate"/>
      </w:r>
      <w:r w:rsidR="001B2D1B" w:rsidRPr="001B2D1B">
        <w:rPr>
          <w:bCs w:val="0"/>
          <w:sz w:val="24"/>
          <w:szCs w:val="24"/>
        </w:rPr>
        <w:t>5.6</w:t>
      </w:r>
      <w:r w:rsidR="007D5654">
        <w:fldChar w:fldCharType="end"/>
      </w:r>
      <w:r w:rsidR="00B71B9D" w:rsidRPr="00441EA0">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1EA0">
        <w:rPr>
          <w:bCs w:val="0"/>
          <w:sz w:val="24"/>
          <w:szCs w:val="24"/>
        </w:rPr>
        <w:t xml:space="preserve">Иные документы, которые, по мнению </w:t>
      </w:r>
      <w:r w:rsidR="009C744E" w:rsidRPr="00441EA0">
        <w:rPr>
          <w:bCs w:val="0"/>
          <w:sz w:val="24"/>
          <w:szCs w:val="24"/>
        </w:rPr>
        <w:t>Участник</w:t>
      </w:r>
      <w:r w:rsidRPr="00441E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1EA0" w:rsidRDefault="006E6294" w:rsidP="00557C01">
      <w:pPr>
        <w:widowControl w:val="0"/>
        <w:numPr>
          <w:ilvl w:val="3"/>
          <w:numId w:val="34"/>
        </w:numPr>
        <w:tabs>
          <w:tab w:val="left" w:pos="1701"/>
        </w:tabs>
        <w:autoSpaceDE w:val="0"/>
        <w:spacing w:after="100" w:line="264" w:lineRule="auto"/>
        <w:ind w:left="0" w:firstLine="709"/>
        <w:rPr>
          <w:bCs w:val="0"/>
          <w:sz w:val="24"/>
          <w:szCs w:val="24"/>
        </w:rPr>
      </w:pPr>
      <w:bookmarkStart w:id="347" w:name="_Ref303683384"/>
      <w:r w:rsidRPr="00441EA0">
        <w:rPr>
          <w:bCs w:val="0"/>
          <w:sz w:val="24"/>
          <w:szCs w:val="24"/>
        </w:rPr>
        <w:t>Порядок размещения документов в составе Заявки с составлением описи всех документов с указанием томов и страниц</w:t>
      </w:r>
      <w:r w:rsidR="00717F60" w:rsidRPr="00441EA0">
        <w:rPr>
          <w:bCs w:val="0"/>
          <w:sz w:val="24"/>
          <w:szCs w:val="24"/>
        </w:rPr>
        <w:t>:</w:t>
      </w:r>
      <w:bookmarkEnd w:id="347"/>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Письмо о подаче оферты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7D5654">
        <w:fldChar w:fldCharType="begin"/>
      </w:r>
      <w:r w:rsidR="007D5654">
        <w:instrText xml:space="preserve"> REF _Ref55336310 \r \h  \* MERGEFORMAT </w:instrText>
      </w:r>
      <w:r w:rsidR="007D5654">
        <w:fldChar w:fldCharType="separate"/>
      </w:r>
      <w:r w:rsidR="001B2D1B" w:rsidRPr="001B2D1B">
        <w:rPr>
          <w:bCs w:val="0"/>
          <w:sz w:val="24"/>
          <w:szCs w:val="24"/>
          <w:lang w:eastAsia="ru-RU"/>
        </w:rPr>
        <w:t>5.1</w:t>
      </w:r>
      <w:r w:rsidR="007D5654">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sz w:val="24"/>
          <w:szCs w:val="24"/>
        </w:rPr>
      </w:pPr>
      <w:r w:rsidRPr="00441EA0">
        <w:rPr>
          <w:sz w:val="24"/>
          <w:szCs w:val="24"/>
        </w:rPr>
        <w:t xml:space="preserve">Антикоррупционные обязательства (подраздел </w:t>
      </w:r>
      <w:r w:rsidR="007D5654">
        <w:fldChar w:fldCharType="begin"/>
      </w:r>
      <w:r w:rsidR="007D5654">
        <w:instrText xml:space="preserve"> REF _Ref440271964 \r \h  \* MERGEFORMAT </w:instrText>
      </w:r>
      <w:r w:rsidR="007D5654">
        <w:fldChar w:fldCharType="separate"/>
      </w:r>
      <w:r w:rsidR="001B2D1B" w:rsidRPr="001B2D1B">
        <w:rPr>
          <w:sz w:val="24"/>
          <w:szCs w:val="24"/>
        </w:rPr>
        <w:t>5.1.3</w:t>
      </w:r>
      <w:r w:rsidR="007D5654">
        <w:fldChar w:fldCharType="end"/>
      </w:r>
      <w:r w:rsidRPr="00441EA0">
        <w:rPr>
          <w:sz w:val="24"/>
          <w:szCs w:val="24"/>
        </w:rPr>
        <w:t>);</w:t>
      </w:r>
    </w:p>
    <w:p w:rsidR="00F463E8" w:rsidRPr="00441EA0" w:rsidRDefault="006E6294"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Докумен</w:t>
      </w:r>
      <w:proofErr w:type="gramStart"/>
      <w:r w:rsidRPr="00441EA0">
        <w:rPr>
          <w:sz w:val="24"/>
          <w:szCs w:val="24"/>
        </w:rPr>
        <w:t>т(</w:t>
      </w:r>
      <w:proofErr w:type="gramEnd"/>
      <w:r w:rsidRPr="00441EA0">
        <w:rPr>
          <w:sz w:val="24"/>
          <w:szCs w:val="24"/>
        </w:rPr>
        <w:t xml:space="preserve">ы) в соответствии с </w:t>
      </w:r>
      <w:proofErr w:type="spellStart"/>
      <w:r w:rsidRPr="00441EA0">
        <w:rPr>
          <w:sz w:val="24"/>
          <w:szCs w:val="24"/>
        </w:rPr>
        <w:t>пп</w:t>
      </w:r>
      <w:proofErr w:type="spellEnd"/>
      <w:r w:rsidRPr="00441EA0">
        <w:rPr>
          <w:sz w:val="24"/>
          <w:szCs w:val="24"/>
        </w:rPr>
        <w:t>.</w:t>
      </w:r>
      <w:r w:rsidR="00F463E8" w:rsidRPr="00441EA0">
        <w:rPr>
          <w:sz w:val="24"/>
          <w:szCs w:val="24"/>
        </w:rPr>
        <w:t xml:space="preserve"> </w:t>
      </w:r>
      <w:r w:rsidR="007D5654">
        <w:fldChar w:fldCharType="begin"/>
      </w:r>
      <w:r w:rsidR="007D5654">
        <w:instrText xml:space="preserve"> REF _Ref440279062 \r \h  \* MERGEFORMAT </w:instrText>
      </w:r>
      <w:r w:rsidR="007D5654">
        <w:fldChar w:fldCharType="separate"/>
      </w:r>
      <w:r w:rsidR="001B2D1B" w:rsidRPr="001B2D1B">
        <w:rPr>
          <w:sz w:val="24"/>
          <w:szCs w:val="24"/>
        </w:rPr>
        <w:t>б)</w:t>
      </w:r>
      <w:r w:rsidR="007D5654">
        <w:fldChar w:fldCharType="end"/>
      </w:r>
      <w:r w:rsidR="00F463E8" w:rsidRPr="00441EA0">
        <w:rPr>
          <w:sz w:val="24"/>
          <w:szCs w:val="24"/>
        </w:rPr>
        <w:t xml:space="preserve"> п. </w:t>
      </w:r>
      <w:r w:rsidR="007D5654">
        <w:fldChar w:fldCharType="begin"/>
      </w:r>
      <w:r w:rsidR="007D5654">
        <w:instrText xml:space="preserve"> REF _Ref306005578 \r \h  \* MERGEFORMAT </w:instrText>
      </w:r>
      <w:r w:rsidR="007D5654">
        <w:fldChar w:fldCharType="separate"/>
      </w:r>
      <w:r w:rsidR="001B2D1B" w:rsidRPr="001B2D1B">
        <w:rPr>
          <w:sz w:val="24"/>
          <w:szCs w:val="24"/>
        </w:rPr>
        <w:t>3.3.8.3</w:t>
      </w:r>
      <w:r w:rsidR="007D5654">
        <w:fldChar w:fldCharType="end"/>
      </w:r>
      <w:r w:rsidR="00F463E8" w:rsidRPr="00441EA0">
        <w:rPr>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Техническое предложение </w:t>
      </w:r>
      <w:r w:rsidRPr="00441EA0">
        <w:rPr>
          <w:bCs w:val="0"/>
          <w:spacing w:val="-1"/>
          <w:sz w:val="24"/>
          <w:szCs w:val="24"/>
        </w:rPr>
        <w:t>(</w:t>
      </w:r>
      <w:r w:rsidRPr="00441EA0">
        <w:rPr>
          <w:bCs w:val="0"/>
          <w:spacing w:val="-2"/>
          <w:sz w:val="24"/>
          <w:szCs w:val="24"/>
        </w:rPr>
        <w:t>под</w:t>
      </w:r>
      <w:r w:rsidRPr="00441EA0">
        <w:rPr>
          <w:bCs w:val="0"/>
          <w:sz w:val="24"/>
          <w:szCs w:val="24"/>
        </w:rPr>
        <w:t xml:space="preserve">раздел </w:t>
      </w:r>
      <w:r w:rsidR="007D5654">
        <w:fldChar w:fldCharType="begin"/>
      </w:r>
      <w:r w:rsidR="007D5654">
        <w:instrText xml:space="preserve"> REF _Ref440537086 \r \h  \* MERGEFORMAT </w:instrText>
      </w:r>
      <w:r w:rsidR="007D5654">
        <w:fldChar w:fldCharType="separate"/>
      </w:r>
      <w:r w:rsidR="001B2D1B" w:rsidRPr="001B2D1B">
        <w:rPr>
          <w:bCs w:val="0"/>
          <w:sz w:val="24"/>
          <w:szCs w:val="24"/>
        </w:rPr>
        <w:t>5.3</w:t>
      </w:r>
      <w:r w:rsidR="007D5654">
        <w:fldChar w:fldCharType="end"/>
      </w:r>
      <w:r w:rsidRPr="00441EA0">
        <w:rPr>
          <w:bCs w:val="0"/>
          <w:spacing w:val="-1"/>
          <w:sz w:val="24"/>
          <w:szCs w:val="24"/>
        </w:rPr>
        <w:t>)</w:t>
      </w:r>
      <w:r w:rsidRPr="00441EA0">
        <w:rPr>
          <w:bCs w:val="0"/>
          <w:sz w:val="24"/>
          <w:szCs w:val="24"/>
        </w:rPr>
        <w:t xml:space="preserve"> оформляется отдельным архивом «Техническое предложение Участника __________»;</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Сводная таблица стоимости работ</w:t>
      </w:r>
      <w:r w:rsidRPr="00441EA0">
        <w:rPr>
          <w:szCs w:val="24"/>
        </w:rPr>
        <w:t xml:space="preserve"> </w:t>
      </w:r>
      <w:r w:rsidRPr="00441EA0">
        <w:rPr>
          <w:bCs w:val="0"/>
          <w:sz w:val="24"/>
          <w:szCs w:val="24"/>
        </w:rPr>
        <w:t>(</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7D5654">
        <w:fldChar w:fldCharType="begin"/>
      </w:r>
      <w:r w:rsidR="007D5654">
        <w:instrText xml:space="preserve"> REF _Ref440274913 \r \h  \* MERGEFORMAT </w:instrText>
      </w:r>
      <w:r w:rsidR="007D5654">
        <w:fldChar w:fldCharType="separate"/>
      </w:r>
      <w:r w:rsidR="001B2D1B" w:rsidRPr="001B2D1B">
        <w:rPr>
          <w:bCs w:val="0"/>
          <w:sz w:val="24"/>
          <w:szCs w:val="24"/>
          <w:lang w:eastAsia="ru-RU"/>
        </w:rPr>
        <w:t>5.2</w:t>
      </w:r>
      <w:r w:rsidR="007D5654">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выполнения работ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7D5654">
        <w:fldChar w:fldCharType="begin"/>
      </w:r>
      <w:r w:rsidR="007D5654">
        <w:instrText xml:space="preserve"> REF _Ref440274902 \r \h  \* MERGEFORMAT </w:instrText>
      </w:r>
      <w:r w:rsidR="007D5654">
        <w:fldChar w:fldCharType="separate"/>
      </w:r>
      <w:r w:rsidR="001B2D1B" w:rsidRPr="001B2D1B">
        <w:rPr>
          <w:bCs w:val="0"/>
          <w:sz w:val="24"/>
          <w:szCs w:val="24"/>
          <w:lang w:eastAsia="ru-RU"/>
        </w:rPr>
        <w:t>5.4</w:t>
      </w:r>
      <w:r w:rsidR="007D5654">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оплаты выполнения работ (</w:t>
      </w:r>
      <w:r w:rsidRPr="00441EA0">
        <w:rPr>
          <w:bCs w:val="0"/>
          <w:spacing w:val="-2"/>
          <w:sz w:val="24"/>
          <w:szCs w:val="24"/>
        </w:rPr>
        <w:t>под</w:t>
      </w:r>
      <w:r w:rsidRPr="00441EA0">
        <w:rPr>
          <w:bCs w:val="0"/>
          <w:sz w:val="24"/>
          <w:szCs w:val="24"/>
        </w:rPr>
        <w:t xml:space="preserve">раздел </w:t>
      </w:r>
      <w:r w:rsidR="007D5654">
        <w:fldChar w:fldCharType="begin"/>
      </w:r>
      <w:r w:rsidR="007D5654">
        <w:instrText xml:space="preserve"> REF _Ref440361959 \r \h  \* MERGEFORMAT </w:instrText>
      </w:r>
      <w:r w:rsidR="007D5654">
        <w:fldChar w:fldCharType="separate"/>
      </w:r>
      <w:r w:rsidR="001B2D1B" w:rsidRPr="001B2D1B">
        <w:rPr>
          <w:bCs w:val="0"/>
          <w:sz w:val="24"/>
          <w:szCs w:val="24"/>
        </w:rPr>
        <w:t>5.5</w:t>
      </w:r>
      <w:r w:rsidR="007D5654">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Протокол разногласий к проекту Договора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7D5654">
        <w:fldChar w:fldCharType="begin"/>
      </w:r>
      <w:r w:rsidR="007D5654">
        <w:instrText xml:space="preserve"> REF _Ref440361610 \r \h  \* MERGEFORMAT </w:instrText>
      </w:r>
      <w:r w:rsidR="007D5654">
        <w:fldChar w:fldCharType="separate"/>
      </w:r>
      <w:r w:rsidR="001B2D1B" w:rsidRPr="001B2D1B">
        <w:rPr>
          <w:bCs w:val="0"/>
          <w:sz w:val="24"/>
          <w:szCs w:val="24"/>
        </w:rPr>
        <w:t>5.6</w:t>
      </w:r>
      <w:r w:rsidR="007D5654">
        <w:fldChar w:fldCharType="end"/>
      </w:r>
      <w:r w:rsidRPr="00441EA0">
        <w:rPr>
          <w:bCs w:val="0"/>
          <w:sz w:val="24"/>
          <w:szCs w:val="24"/>
          <w:lang w:eastAsia="ru-RU"/>
        </w:rPr>
        <w:t>)</w:t>
      </w:r>
      <w:r w:rsidRPr="00441EA0">
        <w:rPr>
          <w:bCs w:val="0"/>
          <w:sz w:val="24"/>
          <w:szCs w:val="24"/>
        </w:rPr>
        <w:t>;</w:t>
      </w:r>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Анкета </w:t>
      </w:r>
      <w:r w:rsidR="009C744E" w:rsidRPr="00441EA0">
        <w:rPr>
          <w:bCs w:val="0"/>
          <w:sz w:val="24"/>
          <w:szCs w:val="24"/>
        </w:rPr>
        <w:t>Участник</w:t>
      </w:r>
      <w:r w:rsidRPr="00441EA0">
        <w:rPr>
          <w:bCs w:val="0"/>
          <w:sz w:val="24"/>
          <w:szCs w:val="24"/>
        </w:rPr>
        <w:t>а запроса предложений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7D5654">
        <w:fldChar w:fldCharType="begin"/>
      </w:r>
      <w:r w:rsidR="007D5654">
        <w:instrText xml:space="preserve"> REF _Ref444163763 \r \h  \* MERGEFORMAT </w:instrText>
      </w:r>
      <w:r w:rsidR="007D5654">
        <w:fldChar w:fldCharType="separate"/>
      </w:r>
      <w:r w:rsidR="001B2D1B" w:rsidRPr="001B2D1B">
        <w:rPr>
          <w:bCs w:val="0"/>
          <w:sz w:val="24"/>
          <w:szCs w:val="24"/>
          <w:lang w:eastAsia="ru-RU"/>
        </w:rPr>
        <w:t>5.7.1</w:t>
      </w:r>
      <w:r w:rsidR="007D5654">
        <w:fldChar w:fldCharType="end"/>
      </w:r>
      <w:r w:rsidRPr="00441EA0">
        <w:rPr>
          <w:bCs w:val="0"/>
          <w:sz w:val="24"/>
          <w:szCs w:val="24"/>
        </w:rPr>
        <w:t>)</w:t>
      </w:r>
      <w:r w:rsidR="008357B4" w:rsidRPr="00441EA0">
        <w:rPr>
          <w:bCs w:val="0"/>
          <w:sz w:val="24"/>
          <w:szCs w:val="24"/>
        </w:rPr>
        <w:t xml:space="preserve"> </w:t>
      </w:r>
      <w:r w:rsidR="008357B4" w:rsidRPr="00441EA0">
        <w:rPr>
          <w:sz w:val="24"/>
          <w:szCs w:val="24"/>
        </w:rPr>
        <w:t xml:space="preserve">с приложением </w:t>
      </w:r>
      <w:proofErr w:type="gramStart"/>
      <w:r w:rsidR="008357B4" w:rsidRPr="00441EA0">
        <w:rPr>
          <w:bCs w:val="0"/>
          <w:sz w:val="24"/>
          <w:szCs w:val="24"/>
        </w:rPr>
        <w:t>файла копии Анкеты Участника запроса</w:t>
      </w:r>
      <w:proofErr w:type="gramEnd"/>
      <w:r w:rsidR="008357B4" w:rsidRPr="00441EA0">
        <w:rPr>
          <w:bCs w:val="0"/>
          <w:sz w:val="24"/>
          <w:szCs w:val="24"/>
        </w:rPr>
        <w:t xml:space="preserve"> предложений, выполненного в формате MS </w:t>
      </w:r>
      <w:proofErr w:type="spellStart"/>
      <w:r w:rsidR="008357B4" w:rsidRPr="00441EA0">
        <w:rPr>
          <w:bCs w:val="0"/>
          <w:sz w:val="24"/>
          <w:szCs w:val="24"/>
        </w:rPr>
        <w:t>Word</w:t>
      </w:r>
      <w:proofErr w:type="spellEnd"/>
      <w:r w:rsidRPr="00441EA0">
        <w:rPr>
          <w:bCs w:val="0"/>
          <w:sz w:val="24"/>
          <w:szCs w:val="24"/>
        </w:rPr>
        <w:t>;</w:t>
      </w:r>
    </w:p>
    <w:p w:rsidR="00250D0D" w:rsidRPr="00441EA0" w:rsidRDefault="00250D0D" w:rsidP="00250D0D">
      <w:pPr>
        <w:widowControl w:val="0"/>
        <w:numPr>
          <w:ilvl w:val="0"/>
          <w:numId w:val="5"/>
        </w:numPr>
        <w:tabs>
          <w:tab w:val="left" w:pos="540"/>
        </w:tabs>
        <w:overflowPunct w:val="0"/>
        <w:autoSpaceDE w:val="0"/>
        <w:spacing w:line="264" w:lineRule="auto"/>
        <w:ind w:hanging="540"/>
        <w:rPr>
          <w:bCs w:val="0"/>
          <w:sz w:val="24"/>
          <w:szCs w:val="24"/>
        </w:rPr>
      </w:pPr>
      <w:proofErr w:type="gramStart"/>
      <w:r w:rsidRPr="00441EA0">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7D5654">
        <w:fldChar w:fldCharType="begin"/>
      </w:r>
      <w:r w:rsidR="007D5654">
        <w:instrText xml:space="preserve"> REF _Ref444163784 \r \h  \* MERGEFORMAT </w:instrText>
      </w:r>
      <w:r w:rsidR="007D5654">
        <w:fldChar w:fldCharType="separate"/>
      </w:r>
      <w:r w:rsidR="001B2D1B" w:rsidRPr="001B2D1B">
        <w:rPr>
          <w:sz w:val="24"/>
          <w:szCs w:val="24"/>
        </w:rPr>
        <w:t>5.7.2</w:t>
      </w:r>
      <w:r w:rsidR="007D5654">
        <w:fldChar w:fldCharType="end"/>
      </w:r>
      <w:r w:rsidRPr="00441EA0">
        <w:rPr>
          <w:sz w:val="24"/>
          <w:szCs w:val="24"/>
        </w:rPr>
        <w:t>) – предоставляется только теми Участниками/субподрядчиками/</w:t>
      </w:r>
      <w:r w:rsidRPr="00441EA0">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2A5B99" w:rsidRPr="00441EA0">
        <w:rPr>
          <w:sz w:val="24"/>
          <w:szCs w:val="24"/>
        </w:rPr>
        <w:t xml:space="preserve">статья 4 Федерального закона Российской Федерации </w:t>
      </w:r>
      <w:r w:rsidR="002A5B99" w:rsidRPr="00441EA0">
        <w:rPr>
          <w:bCs w:val="0"/>
          <w:sz w:val="24"/>
          <w:szCs w:val="24"/>
        </w:rPr>
        <w:t xml:space="preserve">№209-ФЗ от 24.07.2007 с изменениями </w:t>
      </w:r>
      <w:r w:rsidR="002A5B99" w:rsidRPr="00441EA0">
        <w:rPr>
          <w:sz w:val="24"/>
          <w:szCs w:val="24"/>
        </w:rPr>
        <w:t>«О развитии малого и среднего предпринимательства в</w:t>
      </w:r>
      <w:proofErr w:type="gramEnd"/>
      <w:r w:rsidR="002A5B99" w:rsidRPr="00441EA0">
        <w:rPr>
          <w:sz w:val="24"/>
          <w:szCs w:val="24"/>
        </w:rPr>
        <w:t xml:space="preserve"> </w:t>
      </w:r>
      <w:proofErr w:type="gramStart"/>
      <w:r w:rsidR="002A5B99" w:rsidRPr="00441EA0">
        <w:rPr>
          <w:sz w:val="24"/>
          <w:szCs w:val="24"/>
        </w:rPr>
        <w:t>Российской Федерации»</w:t>
      </w:r>
      <w:r w:rsidRPr="00441EA0">
        <w:rPr>
          <w:sz w:val="24"/>
          <w:szCs w:val="24"/>
        </w:rPr>
        <w:t>)</w:t>
      </w:r>
      <w:r w:rsidR="00A90840" w:rsidRPr="00441EA0">
        <w:rPr>
          <w:sz w:val="24"/>
          <w:szCs w:val="24"/>
        </w:rPr>
        <w:t>.</w:t>
      </w:r>
      <w:proofErr w:type="gramEnd"/>
      <w:r w:rsidR="00A90840" w:rsidRPr="00441EA0">
        <w:rPr>
          <w:sz w:val="24"/>
          <w:szCs w:val="24"/>
        </w:rPr>
        <w:t xml:space="preserve"> В случае</w:t>
      </w:r>
      <w:proofErr w:type="gramStart"/>
      <w:r w:rsidR="00A90840" w:rsidRPr="00441EA0">
        <w:rPr>
          <w:sz w:val="24"/>
          <w:szCs w:val="24"/>
        </w:rPr>
        <w:t>,</w:t>
      </w:r>
      <w:proofErr w:type="gramEnd"/>
      <w:r w:rsidR="00A90840" w:rsidRPr="00441EA0">
        <w:rPr>
          <w:sz w:val="24"/>
          <w:szCs w:val="24"/>
        </w:rPr>
        <w:t xml:space="preserve"> если Участник/субподрядчик/член Коллективного участника не относится</w:t>
      </w:r>
      <w:r w:rsidR="00A90840" w:rsidRPr="00673EDD">
        <w:rPr>
          <w:sz w:val="24"/>
          <w:szCs w:val="24"/>
        </w:rPr>
        <w:t xml:space="preserve">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AD45AF" w:rsidRPr="00AD45AF">
        <w:rPr>
          <w:sz w:val="24"/>
          <w:szCs w:val="24"/>
        </w:rPr>
        <w:t xml:space="preserve">. </w:t>
      </w:r>
      <w:r w:rsidR="00AD45AF" w:rsidRPr="00AD45AF">
        <w:rPr>
          <w:bCs w:val="0"/>
          <w:sz w:val="24"/>
          <w:szCs w:val="24"/>
        </w:rPr>
        <w:t xml:space="preserve">В случае несоответствия сведений о субъекте малого и среднего предпринимательства, содержащихся в декларации, сведениям, содержащимся в едином реестре </w:t>
      </w:r>
      <w:r w:rsidR="00AD45AF" w:rsidRPr="00441EA0">
        <w:rPr>
          <w:bCs w:val="0"/>
          <w:sz w:val="24"/>
          <w:szCs w:val="24"/>
        </w:rPr>
        <w:t>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Pr="00441EA0">
        <w:rPr>
          <w:bCs w:val="0"/>
          <w:sz w:val="24"/>
          <w:szCs w:val="24"/>
        </w:rPr>
        <w:t>;</w:t>
      </w:r>
    </w:p>
    <w:p w:rsidR="00717F60"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Документы, подтверждающие соответствие требованиям, предъявляемым к Участнику </w:t>
      </w:r>
      <w:r w:rsidR="00D90031" w:rsidRPr="00441EA0">
        <w:rPr>
          <w:bCs w:val="0"/>
          <w:sz w:val="24"/>
          <w:szCs w:val="24"/>
        </w:rPr>
        <w:t xml:space="preserve">(подраздел </w:t>
      </w:r>
      <w:r w:rsidR="007D5654">
        <w:fldChar w:fldCharType="begin"/>
      </w:r>
      <w:r w:rsidR="007D5654">
        <w:instrText xml:space="preserve"> REF _Ref306005578 \r \h  \* MERGEFORMAT </w:instrText>
      </w:r>
      <w:r w:rsidR="007D5654">
        <w:fldChar w:fldCharType="separate"/>
      </w:r>
      <w:r w:rsidR="001B2D1B" w:rsidRPr="001B2D1B">
        <w:rPr>
          <w:bCs w:val="0"/>
          <w:sz w:val="24"/>
          <w:szCs w:val="24"/>
        </w:rPr>
        <w:t>3.3.8.3</w:t>
      </w:r>
      <w:r w:rsidR="007D5654">
        <w:fldChar w:fldCharType="end"/>
      </w:r>
      <w:r w:rsidR="00F463E8" w:rsidRPr="00441EA0">
        <w:rPr>
          <w:bCs w:val="0"/>
          <w:sz w:val="24"/>
          <w:szCs w:val="24"/>
        </w:rPr>
        <w:t>, за исключением документ</w:t>
      </w:r>
      <w:r w:rsidR="00FA5339" w:rsidRPr="00441EA0">
        <w:rPr>
          <w:bCs w:val="0"/>
          <w:sz w:val="24"/>
          <w:szCs w:val="24"/>
        </w:rPr>
        <w:t>ов</w:t>
      </w:r>
      <w:r w:rsidR="00F463E8" w:rsidRPr="00441EA0">
        <w:rPr>
          <w:bCs w:val="0"/>
          <w:sz w:val="24"/>
          <w:szCs w:val="24"/>
        </w:rPr>
        <w:t>, указанн</w:t>
      </w:r>
      <w:r w:rsidR="00FA5339" w:rsidRPr="00441EA0">
        <w:rPr>
          <w:bCs w:val="0"/>
          <w:sz w:val="24"/>
          <w:szCs w:val="24"/>
        </w:rPr>
        <w:t>ых</w:t>
      </w:r>
      <w:r w:rsidR="00F463E8" w:rsidRPr="00441EA0">
        <w:rPr>
          <w:bCs w:val="0"/>
          <w:sz w:val="24"/>
          <w:szCs w:val="24"/>
        </w:rPr>
        <w:t xml:space="preserve"> в </w:t>
      </w:r>
      <w:proofErr w:type="spellStart"/>
      <w:r w:rsidR="00F463E8" w:rsidRPr="00441EA0">
        <w:rPr>
          <w:sz w:val="24"/>
          <w:szCs w:val="24"/>
        </w:rPr>
        <w:t>пп</w:t>
      </w:r>
      <w:proofErr w:type="spellEnd"/>
      <w:r w:rsidR="00F463E8" w:rsidRPr="00441EA0">
        <w:rPr>
          <w:sz w:val="24"/>
          <w:szCs w:val="24"/>
        </w:rPr>
        <w:t xml:space="preserve">. </w:t>
      </w:r>
      <w:r w:rsidR="007D5654">
        <w:fldChar w:fldCharType="begin"/>
      </w:r>
      <w:r w:rsidR="007D5654">
        <w:instrText xml:space="preserve"> REF _Ref440279062 \r \h  \* MERGEFORMAT </w:instrText>
      </w:r>
      <w:r w:rsidR="007D5654">
        <w:fldChar w:fldCharType="separate"/>
      </w:r>
      <w:r w:rsidR="001B2D1B" w:rsidRPr="001B2D1B">
        <w:rPr>
          <w:sz w:val="24"/>
          <w:szCs w:val="24"/>
        </w:rPr>
        <w:t>б)</w:t>
      </w:r>
      <w:r w:rsidR="007D5654">
        <w:fldChar w:fldCharType="end"/>
      </w:r>
      <w:r w:rsidR="00FA5339" w:rsidRPr="00441EA0">
        <w:rPr>
          <w:sz w:val="24"/>
          <w:szCs w:val="24"/>
        </w:rPr>
        <w:t>,</w:t>
      </w:r>
      <w:r w:rsidR="007638F4" w:rsidRPr="00441EA0">
        <w:rPr>
          <w:sz w:val="24"/>
          <w:szCs w:val="24"/>
        </w:rPr>
        <w:t xml:space="preserve"> </w:t>
      </w:r>
      <w:r w:rsidR="00893B00">
        <w:fldChar w:fldCharType="begin"/>
      </w:r>
      <w:r w:rsidR="008C6479">
        <w:instrText xml:space="preserve"> REF _Ref440372326 \r \h  \* MERGEFORMAT </w:instrText>
      </w:r>
      <w:r w:rsidR="00893B00">
        <w:fldChar w:fldCharType="separate"/>
      </w:r>
      <w:r w:rsidR="001B2D1B" w:rsidRPr="001B2D1B">
        <w:rPr>
          <w:sz w:val="24"/>
          <w:szCs w:val="24"/>
        </w:rPr>
        <w:t>д)</w:t>
      </w:r>
      <w:r w:rsidR="00893B00">
        <w:fldChar w:fldCharType="end"/>
      </w:r>
      <w:r w:rsidR="007638F4" w:rsidRPr="00441EA0">
        <w:rPr>
          <w:sz w:val="24"/>
          <w:szCs w:val="24"/>
        </w:rPr>
        <w:t>,</w:t>
      </w:r>
      <w:r w:rsidR="00FA5339" w:rsidRPr="00441EA0">
        <w:rPr>
          <w:sz w:val="24"/>
          <w:szCs w:val="24"/>
        </w:rPr>
        <w:t xml:space="preserve"> </w:t>
      </w:r>
      <w:r w:rsidR="007D5654">
        <w:fldChar w:fldCharType="begin"/>
      </w:r>
      <w:r w:rsidR="007D5654">
        <w:instrText xml:space="preserve"> REF _Ref440371812 \r \h  \* MERGEFORMAT </w:instrText>
      </w:r>
      <w:r w:rsidR="007D5654">
        <w:fldChar w:fldCharType="separate"/>
      </w:r>
      <w:r w:rsidR="001B2D1B" w:rsidRPr="001B2D1B">
        <w:rPr>
          <w:sz w:val="24"/>
          <w:szCs w:val="24"/>
        </w:rPr>
        <w:t>м)</w:t>
      </w:r>
      <w:r w:rsidR="007D5654">
        <w:fldChar w:fldCharType="end"/>
      </w:r>
      <w:r w:rsidR="00FA5339" w:rsidRPr="00441EA0">
        <w:rPr>
          <w:sz w:val="24"/>
          <w:szCs w:val="24"/>
        </w:rPr>
        <w:t xml:space="preserve">, </w:t>
      </w:r>
      <w:r w:rsidR="00893B00">
        <w:fldChar w:fldCharType="begin"/>
      </w:r>
      <w:r w:rsidR="008C6479">
        <w:instrText xml:space="preserve"> REF _Ref440371822 \r \h  \* MERGEFORMAT </w:instrText>
      </w:r>
      <w:r w:rsidR="00893B00">
        <w:fldChar w:fldCharType="separate"/>
      </w:r>
      <w:r w:rsidR="001B2D1B" w:rsidRPr="001B2D1B">
        <w:rPr>
          <w:sz w:val="24"/>
          <w:szCs w:val="24"/>
        </w:rPr>
        <w:t>н)</w:t>
      </w:r>
      <w:r w:rsidR="00893B00">
        <w:fldChar w:fldCharType="end"/>
      </w:r>
      <w:r w:rsidR="00F21407" w:rsidRPr="00441EA0">
        <w:rPr>
          <w:sz w:val="24"/>
          <w:szCs w:val="24"/>
        </w:rPr>
        <w:t xml:space="preserve">, </w:t>
      </w:r>
      <w:r w:rsidR="007D5654">
        <w:fldChar w:fldCharType="begin"/>
      </w:r>
      <w:r w:rsidR="007D5654">
        <w:instrText xml:space="preserve"> REF _Ref442189588 \r \h  \* MERGEFORMAT </w:instrText>
      </w:r>
      <w:r w:rsidR="007D5654">
        <w:fldChar w:fldCharType="separate"/>
      </w:r>
      <w:r w:rsidR="001B2D1B" w:rsidRPr="001B2D1B">
        <w:rPr>
          <w:sz w:val="24"/>
          <w:szCs w:val="24"/>
        </w:rPr>
        <w:t>у)</w:t>
      </w:r>
      <w:r w:rsidR="007D5654">
        <w:fldChar w:fldCharType="end"/>
      </w:r>
      <w:r w:rsidR="00F463E8" w:rsidRPr="00441EA0">
        <w:rPr>
          <w:sz w:val="24"/>
          <w:szCs w:val="24"/>
        </w:rPr>
        <w:t xml:space="preserve"> п. </w:t>
      </w:r>
      <w:r w:rsidR="007D5654">
        <w:fldChar w:fldCharType="begin"/>
      </w:r>
      <w:r w:rsidR="007D5654">
        <w:instrText xml:space="preserve"> REF _Ref306005578 \r \h  \* MERGEFORMAT </w:instrText>
      </w:r>
      <w:r w:rsidR="007D5654">
        <w:fldChar w:fldCharType="separate"/>
      </w:r>
      <w:r w:rsidR="001B2D1B" w:rsidRPr="001B2D1B">
        <w:rPr>
          <w:sz w:val="24"/>
          <w:szCs w:val="24"/>
        </w:rPr>
        <w:t>3.3.8.3</w:t>
      </w:r>
      <w:r w:rsidR="007D5654">
        <w:fldChar w:fldCharType="end"/>
      </w:r>
      <w:r w:rsidR="00D90031" w:rsidRPr="00441EA0">
        <w:rPr>
          <w:bCs w:val="0"/>
          <w:sz w:val="24"/>
          <w:szCs w:val="24"/>
        </w:rPr>
        <w:t>)</w:t>
      </w:r>
      <w:r w:rsidR="00AD3EBC" w:rsidRPr="00441EA0">
        <w:rPr>
          <w:bCs w:val="0"/>
          <w:sz w:val="24"/>
          <w:szCs w:val="24"/>
        </w:rPr>
        <w:t>;</w:t>
      </w:r>
    </w:p>
    <w:p w:rsidR="00D57D88" w:rsidRPr="00441EA0"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Если Заявка подается Участником с привлечением </w:t>
      </w:r>
      <w:r w:rsidR="0046282D" w:rsidRPr="00441EA0">
        <w:rPr>
          <w:bCs w:val="0"/>
          <w:sz w:val="24"/>
          <w:szCs w:val="24"/>
        </w:rPr>
        <w:t>субподрядчиков</w:t>
      </w:r>
      <w:r w:rsidR="002A5B99" w:rsidRPr="00441EA0">
        <w:rPr>
          <w:bCs w:val="0"/>
          <w:sz w:val="24"/>
          <w:szCs w:val="24"/>
        </w:rPr>
        <w:t>,</w:t>
      </w:r>
      <w:r w:rsidRPr="00441EA0">
        <w:rPr>
          <w:bCs w:val="0"/>
          <w:sz w:val="24"/>
          <w:szCs w:val="24"/>
        </w:rPr>
        <w:t xml:space="preserve"> </w:t>
      </w:r>
      <w:r w:rsidR="002A5B99" w:rsidRPr="00441EA0">
        <w:rPr>
          <w:bCs w:val="0"/>
          <w:sz w:val="24"/>
          <w:szCs w:val="24"/>
        </w:rPr>
        <w:t xml:space="preserve">то дополнительно в </w:t>
      </w:r>
      <w:r w:rsidR="002A5B99" w:rsidRPr="00441EA0">
        <w:rPr>
          <w:bCs w:val="0"/>
          <w:sz w:val="24"/>
          <w:szCs w:val="24"/>
        </w:rPr>
        <w:lastRenderedPageBreak/>
        <w:t xml:space="preserve">состав Заявки включаются документы, указанные в подразделе </w:t>
      </w:r>
      <w:r w:rsidR="007D5654">
        <w:fldChar w:fldCharType="begin"/>
      </w:r>
      <w:r w:rsidR="007D5654">
        <w:instrText xml:space="preserve"> REF _Ref306143446 \r \h  \* MERGEFORMAT </w:instrText>
      </w:r>
      <w:r w:rsidR="007D5654">
        <w:fldChar w:fldCharType="separate"/>
      </w:r>
      <w:r w:rsidR="001B2D1B" w:rsidRPr="001B2D1B">
        <w:rPr>
          <w:bCs w:val="0"/>
          <w:sz w:val="24"/>
          <w:szCs w:val="24"/>
        </w:rPr>
        <w:t>3.3.9.3</w:t>
      </w:r>
      <w:r w:rsidR="007D5654">
        <w:fldChar w:fldCharType="end"/>
      </w:r>
      <w:r w:rsidR="002A5B99" w:rsidRPr="00441EA0">
        <w:rPr>
          <w:sz w:val="24"/>
          <w:szCs w:val="24"/>
        </w:rPr>
        <w:t xml:space="preserve">. </w:t>
      </w:r>
      <w:r w:rsidR="002A5B99" w:rsidRPr="00441EA0">
        <w:rPr>
          <w:bCs w:val="0"/>
          <w:sz w:val="24"/>
          <w:szCs w:val="24"/>
        </w:rPr>
        <w:t>Документы для каждого соисполнителя готовятся с оформлением отдельного архива «Документы соисполнителя _________________»</w:t>
      </w:r>
      <w:r w:rsidRPr="00441EA0">
        <w:rPr>
          <w:bCs w:val="0"/>
          <w:sz w:val="24"/>
          <w:szCs w:val="24"/>
        </w:rPr>
        <w:t>;</w:t>
      </w:r>
    </w:p>
    <w:p w:rsidR="000E746F" w:rsidRPr="00441EA0"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Если Заявка подается коллективным</w:t>
      </w:r>
      <w:r w:rsidR="00511D7F">
        <w:rPr>
          <w:bCs w:val="0"/>
          <w:sz w:val="24"/>
          <w:szCs w:val="24"/>
        </w:rPr>
        <w:t xml:space="preserve"> Участником</w:t>
      </w:r>
      <w:r w:rsidR="002A5B99" w:rsidRPr="00441EA0">
        <w:rPr>
          <w:bCs w:val="0"/>
          <w:sz w:val="24"/>
          <w:szCs w:val="24"/>
        </w:rPr>
        <w:t xml:space="preserve">, то дополнительно в состав Заявки включаются документы, указанные в подразделе </w:t>
      </w:r>
      <w:r w:rsidR="007D5654">
        <w:fldChar w:fldCharType="begin"/>
      </w:r>
      <w:r w:rsidR="007D5654">
        <w:instrText xml:space="preserve"> REF _Ref468350819 \r \h  \* MERGEFORMAT </w:instrText>
      </w:r>
      <w:r w:rsidR="007D5654">
        <w:fldChar w:fldCharType="separate"/>
      </w:r>
      <w:r w:rsidR="001B2D1B" w:rsidRPr="001B2D1B">
        <w:rPr>
          <w:bCs w:val="0"/>
          <w:sz w:val="24"/>
          <w:szCs w:val="24"/>
        </w:rPr>
        <w:t>3.3.10.7</w:t>
      </w:r>
      <w:r w:rsidR="007D5654">
        <w:fldChar w:fldCharType="end"/>
      </w:r>
      <w:r w:rsidR="002A5B99" w:rsidRPr="00441EA0">
        <w:t>.</w:t>
      </w:r>
      <w:r w:rsidR="002A5B99" w:rsidRPr="00441E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2A5B99"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441EA0">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7D5654">
        <w:fldChar w:fldCharType="begin"/>
      </w:r>
      <w:r w:rsidR="007D5654">
        <w:instrText xml:space="preserve"> REF _Ref442263553 \r \h  \* MERGEFORMAT </w:instrText>
      </w:r>
      <w:r w:rsidR="007D5654">
        <w:fldChar w:fldCharType="separate"/>
      </w:r>
      <w:r w:rsidR="001B2D1B" w:rsidRPr="001B2D1B">
        <w:rPr>
          <w:sz w:val="24"/>
          <w:szCs w:val="24"/>
        </w:rPr>
        <w:t>3.3.14.4</w:t>
      </w:r>
      <w:r w:rsidR="007D5654">
        <w:fldChar w:fldCharType="end"/>
      </w:r>
      <w:r w:rsidRPr="00441EA0">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48" w:name="_Ref306004660"/>
      <w:r w:rsidRPr="00441EA0">
        <w:rPr>
          <w:bCs w:val="0"/>
          <w:sz w:val="24"/>
          <w:szCs w:val="24"/>
        </w:rPr>
        <w:t>Участник</w:t>
      </w:r>
      <w:r w:rsidR="00717F60" w:rsidRPr="00441EA0">
        <w:rPr>
          <w:bCs w:val="0"/>
          <w:sz w:val="24"/>
          <w:szCs w:val="24"/>
        </w:rPr>
        <w:t xml:space="preserve"> имеет право подать только одну </w:t>
      </w:r>
      <w:r w:rsidR="004B5EB3" w:rsidRPr="00441EA0">
        <w:rPr>
          <w:bCs w:val="0"/>
          <w:sz w:val="24"/>
          <w:szCs w:val="24"/>
        </w:rPr>
        <w:t>Заявк</w:t>
      </w:r>
      <w:r w:rsidR="00717F60" w:rsidRPr="00441EA0">
        <w:rPr>
          <w:bCs w:val="0"/>
          <w:sz w:val="24"/>
          <w:szCs w:val="24"/>
        </w:rPr>
        <w:t>у</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48"/>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93B00">
        <w:rPr>
          <w:bCs w:val="0"/>
          <w:sz w:val="24"/>
          <w:szCs w:val="24"/>
        </w:rPr>
        <w:fldChar w:fldCharType="begin"/>
      </w:r>
      <w:r w:rsidR="00D24034">
        <w:rPr>
          <w:bCs w:val="0"/>
          <w:sz w:val="24"/>
          <w:szCs w:val="24"/>
        </w:rPr>
        <w:instrText xml:space="preserve"> REF _Ref440270602 \r \h </w:instrText>
      </w:r>
      <w:r w:rsidR="00893B00">
        <w:rPr>
          <w:bCs w:val="0"/>
          <w:sz w:val="24"/>
          <w:szCs w:val="24"/>
        </w:rPr>
      </w:r>
      <w:r w:rsidR="00893B00">
        <w:rPr>
          <w:bCs w:val="0"/>
          <w:sz w:val="24"/>
          <w:szCs w:val="24"/>
        </w:rPr>
        <w:fldChar w:fldCharType="separate"/>
      </w:r>
      <w:r w:rsidR="001B2D1B">
        <w:rPr>
          <w:bCs w:val="0"/>
          <w:sz w:val="24"/>
          <w:szCs w:val="24"/>
        </w:rPr>
        <w:t>5</w:t>
      </w:r>
      <w:r w:rsidR="00893B00">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41E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Заявк</w:t>
      </w:r>
      <w:r w:rsidR="00717F60" w:rsidRPr="00E71A48">
        <w:rPr>
          <w:bCs w:val="0"/>
          <w:sz w:val="24"/>
          <w:szCs w:val="24"/>
        </w:rPr>
        <w:t xml:space="preserve">а должна быть </w:t>
      </w:r>
      <w:r w:rsidR="00717F60" w:rsidRPr="00441EA0">
        <w:rPr>
          <w:bCs w:val="0"/>
          <w:sz w:val="24"/>
          <w:szCs w:val="24"/>
        </w:rPr>
        <w:t xml:space="preserve">подготовлена в электронной форме с использованием функционала ЭТП (подраздел </w:t>
      </w:r>
      <w:r w:rsidR="007D5654">
        <w:fldChar w:fldCharType="begin"/>
      </w:r>
      <w:r w:rsidR="007D5654">
        <w:instrText xml:space="preserve"> REF _Ref191386419 \n \h  \* MERGEFORMAT </w:instrText>
      </w:r>
      <w:r w:rsidR="007D5654">
        <w:fldChar w:fldCharType="separate"/>
      </w:r>
      <w:r w:rsidR="001B2D1B" w:rsidRPr="001B2D1B">
        <w:rPr>
          <w:bCs w:val="0"/>
          <w:sz w:val="24"/>
          <w:szCs w:val="24"/>
        </w:rPr>
        <w:t>3.3.2</w:t>
      </w:r>
      <w:r w:rsidR="007D5654">
        <w:fldChar w:fldCharType="end"/>
      </w:r>
      <w:r w:rsidR="00717F60" w:rsidRPr="00441EA0">
        <w:rPr>
          <w:bCs w:val="0"/>
          <w:sz w:val="24"/>
          <w:szCs w:val="24"/>
        </w:rPr>
        <w:t>)</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7D5654">
        <w:fldChar w:fldCharType="begin"/>
      </w:r>
      <w:r w:rsidR="007D5654">
        <w:instrText xml:space="preserve"> REF _Ref440272256 \r \h  \* MERGEFORMAT </w:instrText>
      </w:r>
      <w:r w:rsidR="007D5654">
        <w:fldChar w:fldCharType="separate"/>
      </w:r>
      <w:r w:rsidR="001B2D1B" w:rsidRPr="001B2D1B">
        <w:rPr>
          <w:sz w:val="24"/>
          <w:szCs w:val="24"/>
        </w:rPr>
        <w:t>5.14</w:t>
      </w:r>
      <w:r w:rsidR="007D5654">
        <w:fldChar w:fldCharType="end"/>
      </w:r>
      <w:r w:rsidR="002A5B99" w:rsidRPr="00441EA0">
        <w:rPr>
          <w:sz w:val="24"/>
          <w:szCs w:val="24"/>
        </w:rPr>
        <w:t xml:space="preserve">) и Расписки сдачи-приемки соглашения о неустойке (подраздел </w:t>
      </w:r>
      <w:r w:rsidR="007D5654">
        <w:fldChar w:fldCharType="begin"/>
      </w:r>
      <w:r w:rsidR="007D5654">
        <w:instrText xml:space="preserve"> REF _Ref468352446 \r \h  \* MERGEFORMAT </w:instrText>
      </w:r>
      <w:r w:rsidR="007D5654">
        <w:fldChar w:fldCharType="separate"/>
      </w:r>
      <w:r w:rsidR="001B2D1B" w:rsidRPr="001B2D1B">
        <w:rPr>
          <w:sz w:val="24"/>
          <w:szCs w:val="24"/>
        </w:rPr>
        <w:t>5.15</w:t>
      </w:r>
      <w:r w:rsidR="007D5654">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bCs w:val="0"/>
          <w:sz w:val="24"/>
          <w:szCs w:val="24"/>
        </w:rPr>
        <w:t>.</w:t>
      </w:r>
      <w:proofErr w:type="gramEnd"/>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49" w:name="_Ref55279015"/>
      <w:bookmarkStart w:id="350" w:name="_Ref55279017"/>
      <w:r w:rsidRPr="00441EA0">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w:t>
      </w:r>
      <w:r w:rsidRPr="00441EA0">
        <w:rPr>
          <w:bCs w:val="0"/>
          <w:sz w:val="24"/>
          <w:szCs w:val="24"/>
        </w:rPr>
        <w:t xml:space="preserve">соответствии с законодательством Российской Федерации действовать от лица Участника без доверенности, или надлежащим </w:t>
      </w:r>
      <w:proofErr w:type="gramStart"/>
      <w:r w:rsidRPr="00441EA0">
        <w:rPr>
          <w:bCs w:val="0"/>
          <w:sz w:val="24"/>
          <w:szCs w:val="24"/>
        </w:rPr>
        <w:t>образом</w:t>
      </w:r>
      <w:proofErr w:type="gramEnd"/>
      <w:r w:rsidRPr="00441EA0">
        <w:rPr>
          <w:bCs w:val="0"/>
          <w:sz w:val="24"/>
          <w:szCs w:val="24"/>
        </w:rPr>
        <w:t xml:space="preserve"> уполномоченным им лицом на основании доверенности (далее — уполномоченного лица). В последнем случае </w:t>
      </w:r>
      <w:r w:rsidR="002A5B99" w:rsidRPr="00441EA0">
        <w:rPr>
          <w:bCs w:val="0"/>
          <w:sz w:val="24"/>
          <w:szCs w:val="24"/>
        </w:rPr>
        <w:t xml:space="preserve">копия доверенности </w:t>
      </w:r>
      <w:r w:rsidRPr="00441EA0">
        <w:rPr>
          <w:bCs w:val="0"/>
          <w:sz w:val="24"/>
          <w:szCs w:val="24"/>
        </w:rPr>
        <w:t xml:space="preserve">прикладывается к </w:t>
      </w:r>
      <w:r w:rsidR="00F056E4" w:rsidRPr="00441EA0">
        <w:rPr>
          <w:bCs w:val="0"/>
          <w:sz w:val="24"/>
          <w:szCs w:val="24"/>
        </w:rPr>
        <w:t>Заявке</w:t>
      </w:r>
      <w:r w:rsidRPr="00441EA0">
        <w:rPr>
          <w:bCs w:val="0"/>
          <w:sz w:val="24"/>
          <w:szCs w:val="24"/>
        </w:rPr>
        <w:t>.</w:t>
      </w:r>
      <w:bookmarkEnd w:id="349"/>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51" w:name="_Ref195087786"/>
      <w:r w:rsidRPr="00441EA0">
        <w:rPr>
          <w:bCs w:val="0"/>
          <w:sz w:val="24"/>
          <w:szCs w:val="24"/>
        </w:rPr>
        <w:t xml:space="preserve">Каждый документ, входящий в </w:t>
      </w:r>
      <w:r w:rsidR="00BA1AEC" w:rsidRPr="00441EA0">
        <w:rPr>
          <w:bCs w:val="0"/>
          <w:sz w:val="24"/>
          <w:szCs w:val="24"/>
        </w:rPr>
        <w:t>Заявку</w:t>
      </w:r>
      <w:r w:rsidRPr="00441EA0">
        <w:rPr>
          <w:bCs w:val="0"/>
          <w:sz w:val="24"/>
          <w:szCs w:val="24"/>
        </w:rPr>
        <w:t>, должен быть скреплен печатью Участника.</w:t>
      </w:r>
      <w:bookmarkEnd w:id="350"/>
      <w:bookmarkEnd w:id="351"/>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1EA0">
        <w:rPr>
          <w:sz w:val="24"/>
          <w:szCs w:val="24"/>
        </w:rPr>
        <w:t xml:space="preserve">В случае предоставления ложной информации организатор отклонит </w:t>
      </w:r>
      <w:r w:rsidR="002A5B99" w:rsidRPr="00441EA0">
        <w:rPr>
          <w:sz w:val="24"/>
          <w:szCs w:val="24"/>
        </w:rPr>
        <w:t>Заявку Участника</w:t>
      </w:r>
      <w:r w:rsidRPr="00441EA0">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7D5654">
        <w:fldChar w:fldCharType="begin"/>
      </w:r>
      <w:r w:rsidR="007D5654">
        <w:instrText xml:space="preserve"> REF _Ref440361959 \r \h  \* MERGEFORMAT </w:instrText>
      </w:r>
      <w:r w:rsidR="007D5654">
        <w:fldChar w:fldCharType="separate"/>
      </w:r>
      <w:r w:rsidR="001B2D1B" w:rsidRPr="001B2D1B">
        <w:rPr>
          <w:bCs w:val="0"/>
          <w:sz w:val="24"/>
          <w:szCs w:val="24"/>
        </w:rPr>
        <w:t>5.5</w:t>
      </w:r>
      <w:r w:rsidR="007D5654">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7D5654">
        <w:fldChar w:fldCharType="begin"/>
      </w:r>
      <w:r w:rsidR="007D5654">
        <w:instrText xml:space="preserve"> REF _Ref440271036 \r \h  \* MERGEFORMAT </w:instrText>
      </w:r>
      <w:r w:rsidR="007D5654">
        <w:fldChar w:fldCharType="separate"/>
      </w:r>
      <w:r w:rsidR="001B2D1B" w:rsidRPr="001B2D1B">
        <w:rPr>
          <w:bCs w:val="0"/>
          <w:sz w:val="24"/>
          <w:szCs w:val="24"/>
        </w:rPr>
        <w:t>5.4</w:t>
      </w:r>
      <w:r w:rsidR="007D5654">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7D5654">
        <w:fldChar w:fldCharType="begin"/>
      </w:r>
      <w:r w:rsidR="007D5654">
        <w:instrText xml:space="preserve"> REF _Ref55336310 \r \h  \* MERGEFORMAT </w:instrText>
      </w:r>
      <w:r w:rsidR="007D5654">
        <w:fldChar w:fldCharType="separate"/>
      </w:r>
      <w:r w:rsidR="001B2D1B" w:rsidRPr="001B2D1B">
        <w:rPr>
          <w:bCs w:val="0"/>
          <w:sz w:val="24"/>
          <w:szCs w:val="24"/>
        </w:rPr>
        <w:t>5.1</w:t>
      </w:r>
      <w:r w:rsidR="007D5654">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7D5654">
        <w:fldChar w:fldCharType="begin"/>
      </w:r>
      <w:r w:rsidR="007D5654">
        <w:instrText xml:space="preserve"> REF _Ref55336310 \r \h  \* MERGEFORMAT </w:instrText>
      </w:r>
      <w:r w:rsidR="007D5654">
        <w:fldChar w:fldCharType="separate"/>
      </w:r>
      <w:r w:rsidR="001B2D1B" w:rsidRPr="001B2D1B">
        <w:rPr>
          <w:bCs w:val="0"/>
          <w:sz w:val="24"/>
          <w:szCs w:val="24"/>
        </w:rPr>
        <w:t>5.1</w:t>
      </w:r>
      <w:r w:rsidR="007D5654">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52" w:name="_Ref115076752"/>
      <w:bookmarkStart w:id="353" w:name="_Ref191386109"/>
      <w:bookmarkStart w:id="354" w:name="_Ref191386419"/>
      <w:bookmarkStart w:id="355" w:name="_Toc440361327"/>
      <w:bookmarkStart w:id="356" w:name="_Toc440376082"/>
      <w:bookmarkStart w:id="357" w:name="_Toc440376209"/>
      <w:bookmarkStart w:id="358" w:name="_Toc440382474"/>
      <w:bookmarkStart w:id="359" w:name="_Toc440447144"/>
      <w:bookmarkStart w:id="360" w:name="_Toc440620824"/>
      <w:bookmarkStart w:id="361" w:name="_Toc440631459"/>
      <w:bookmarkStart w:id="362" w:name="_Toc440875699"/>
      <w:bookmarkStart w:id="363" w:name="_Toc441131723"/>
      <w:bookmarkStart w:id="364" w:name="_Toc468352747"/>
      <w:bookmarkStart w:id="365" w:name="_Toc468352870"/>
      <w:bookmarkStart w:id="366" w:name="_Toc468355852"/>
      <w:bookmarkStart w:id="367" w:name="_Toc469480736"/>
      <w:bookmarkStart w:id="368" w:name="_Toc471898547"/>
      <w:r w:rsidRPr="00E71A48">
        <w:rPr>
          <w:szCs w:val="24"/>
        </w:rPr>
        <w:t xml:space="preserve">Порядок подготовки </w:t>
      </w:r>
      <w:r w:rsidR="004B5EB3" w:rsidRPr="00E71A48">
        <w:rPr>
          <w:szCs w:val="24"/>
        </w:rPr>
        <w:t>Заявк</w:t>
      </w:r>
      <w:r w:rsidRPr="00E71A48">
        <w:rPr>
          <w:szCs w:val="24"/>
        </w:rPr>
        <w:t>и через </w:t>
      </w:r>
      <w:bookmarkEnd w:id="352"/>
      <w:bookmarkEnd w:id="353"/>
      <w:bookmarkEnd w:id="354"/>
      <w:r w:rsidRPr="00E71A48">
        <w:rPr>
          <w:szCs w:val="24"/>
        </w:rPr>
        <w:t>ЭТП</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441E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441EA0">
        <w:rPr>
          <w:bCs w:val="0"/>
          <w:sz w:val="24"/>
          <w:szCs w:val="24"/>
        </w:rPr>
        <w:t>Заявк</w:t>
      </w:r>
      <w:r w:rsidRPr="00441EA0">
        <w:rPr>
          <w:bCs w:val="0"/>
          <w:sz w:val="24"/>
          <w:szCs w:val="24"/>
        </w:rPr>
        <w:t>и через ЭТП определяются правилами данной ЭТП.</w:t>
      </w:r>
    </w:p>
    <w:p w:rsidR="00717F60" w:rsidRPr="00441EA0" w:rsidRDefault="00717F60" w:rsidP="00E71A48">
      <w:pPr>
        <w:pStyle w:val="3"/>
        <w:spacing w:line="264" w:lineRule="auto"/>
        <w:rPr>
          <w:szCs w:val="24"/>
        </w:rPr>
      </w:pPr>
      <w:bookmarkStart w:id="369" w:name="_Ref115076807"/>
      <w:bookmarkStart w:id="370" w:name="_Toc440361328"/>
      <w:bookmarkStart w:id="371" w:name="_Toc440376083"/>
      <w:bookmarkStart w:id="372" w:name="_Toc440376210"/>
      <w:bookmarkStart w:id="373" w:name="_Toc440382475"/>
      <w:bookmarkStart w:id="374" w:name="_Toc440447145"/>
      <w:bookmarkStart w:id="375" w:name="_Toc440620825"/>
      <w:bookmarkStart w:id="376" w:name="_Toc440631460"/>
      <w:bookmarkStart w:id="377" w:name="_Toc440875700"/>
      <w:bookmarkStart w:id="378" w:name="_Toc441131724"/>
      <w:bookmarkStart w:id="379" w:name="_Toc468352748"/>
      <w:bookmarkStart w:id="380" w:name="_Toc468352871"/>
      <w:bookmarkStart w:id="381" w:name="_Toc468355853"/>
      <w:bookmarkStart w:id="382" w:name="_Toc469480737"/>
      <w:bookmarkStart w:id="383" w:name="_Toc471898548"/>
      <w:r w:rsidRPr="00441EA0">
        <w:rPr>
          <w:szCs w:val="24"/>
        </w:rPr>
        <w:lastRenderedPageBreak/>
        <w:t xml:space="preserve">Порядок подготовки </w:t>
      </w:r>
      <w:r w:rsidR="004B5EB3" w:rsidRPr="00441EA0">
        <w:rPr>
          <w:szCs w:val="24"/>
        </w:rPr>
        <w:t>Заявк</w:t>
      </w:r>
      <w:r w:rsidRPr="00441EA0">
        <w:rPr>
          <w:szCs w:val="24"/>
        </w:rPr>
        <w:t xml:space="preserve">и в письменной </w:t>
      </w:r>
      <w:r w:rsidR="00BE6742" w:rsidRPr="00441EA0">
        <w:rPr>
          <w:szCs w:val="24"/>
        </w:rPr>
        <w:t xml:space="preserve">(бумажной) </w:t>
      </w:r>
      <w:r w:rsidRPr="00441EA0">
        <w:rPr>
          <w:szCs w:val="24"/>
        </w:rPr>
        <w:t>форме</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441E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84" w:name="_Ref191386548"/>
      <w:r w:rsidRPr="00441EA0">
        <w:rPr>
          <w:bCs w:val="0"/>
          <w:sz w:val="24"/>
          <w:szCs w:val="24"/>
        </w:rPr>
        <w:t xml:space="preserve">Предоставление Участником Заявки в письменной </w:t>
      </w:r>
      <w:r w:rsidR="00BE6742" w:rsidRPr="00441EA0">
        <w:rPr>
          <w:sz w:val="24"/>
          <w:szCs w:val="24"/>
        </w:rPr>
        <w:t xml:space="preserve">(бумажной) </w:t>
      </w:r>
      <w:r w:rsidRPr="00441EA0">
        <w:rPr>
          <w:bCs w:val="0"/>
          <w:sz w:val="24"/>
          <w:szCs w:val="24"/>
        </w:rPr>
        <w:t>форме не предусмотрено</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7D5654">
        <w:fldChar w:fldCharType="begin"/>
      </w:r>
      <w:r w:rsidR="007D5654">
        <w:instrText xml:space="preserve"> REF _Ref440272256 \r \h  \* MERGEFORMAT </w:instrText>
      </w:r>
      <w:r w:rsidR="007D5654">
        <w:fldChar w:fldCharType="separate"/>
      </w:r>
      <w:r w:rsidR="001B2D1B" w:rsidRPr="001B2D1B">
        <w:rPr>
          <w:sz w:val="24"/>
          <w:szCs w:val="24"/>
        </w:rPr>
        <w:t>5.14</w:t>
      </w:r>
      <w:r w:rsidR="007D5654">
        <w:fldChar w:fldCharType="end"/>
      </w:r>
      <w:r w:rsidR="002A5B99" w:rsidRPr="00441EA0">
        <w:rPr>
          <w:sz w:val="24"/>
          <w:szCs w:val="24"/>
        </w:rPr>
        <w:t xml:space="preserve">) и Расписки сдачи-приемки соглашения о неустойке (подраздел </w:t>
      </w:r>
      <w:r w:rsidR="007D5654">
        <w:fldChar w:fldCharType="begin"/>
      </w:r>
      <w:r w:rsidR="007D5654">
        <w:instrText xml:space="preserve"> REF _Ref468352456 \r \h  \* MERGEFORMAT </w:instrText>
      </w:r>
      <w:r w:rsidR="007D5654">
        <w:fldChar w:fldCharType="separate"/>
      </w:r>
      <w:r w:rsidR="001B2D1B" w:rsidRPr="001B2D1B">
        <w:rPr>
          <w:sz w:val="24"/>
          <w:szCs w:val="24"/>
        </w:rPr>
        <w:t>5.15</w:t>
      </w:r>
      <w:r w:rsidR="007D5654">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1EA0">
        <w:rPr>
          <w:bCs w:val="0"/>
          <w:sz w:val="24"/>
          <w:szCs w:val="24"/>
        </w:rPr>
        <w:t>.</w:t>
      </w:r>
      <w:bookmarkEnd w:id="384"/>
    </w:p>
    <w:p w:rsidR="00717F60" w:rsidRPr="00441EA0" w:rsidRDefault="00717F60" w:rsidP="00E71A48">
      <w:pPr>
        <w:pStyle w:val="3"/>
        <w:spacing w:line="264" w:lineRule="auto"/>
        <w:rPr>
          <w:szCs w:val="24"/>
        </w:rPr>
      </w:pPr>
      <w:bookmarkStart w:id="385" w:name="_Ref306008743"/>
      <w:bookmarkStart w:id="386" w:name="_Toc440361329"/>
      <w:bookmarkStart w:id="387" w:name="_Toc440376084"/>
      <w:bookmarkStart w:id="388" w:name="_Toc440376211"/>
      <w:bookmarkStart w:id="389" w:name="_Toc440382476"/>
      <w:bookmarkStart w:id="390" w:name="_Toc440447146"/>
      <w:bookmarkStart w:id="391" w:name="_Toc440620826"/>
      <w:bookmarkStart w:id="392" w:name="_Toc440631461"/>
      <w:bookmarkStart w:id="393" w:name="_Toc440875701"/>
      <w:bookmarkStart w:id="394" w:name="_Toc441131725"/>
      <w:bookmarkStart w:id="395" w:name="_Toc468352749"/>
      <w:bookmarkStart w:id="396" w:name="_Toc468352872"/>
      <w:bookmarkStart w:id="397" w:name="_Toc468355854"/>
      <w:bookmarkStart w:id="398" w:name="_Toc469480738"/>
      <w:bookmarkStart w:id="399" w:name="_Toc471898549"/>
      <w:r w:rsidRPr="00441EA0">
        <w:rPr>
          <w:szCs w:val="24"/>
        </w:rPr>
        <w:t xml:space="preserve">Требования к сроку действия </w:t>
      </w:r>
      <w:r w:rsidR="004B5EB3" w:rsidRPr="00441EA0">
        <w:rPr>
          <w:szCs w:val="24"/>
        </w:rPr>
        <w:t>Заявк</w:t>
      </w:r>
      <w:r w:rsidRPr="00441EA0">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00" w:name="_Ref303683455"/>
      <w:r w:rsidRPr="00441EA0">
        <w:rPr>
          <w:bCs w:val="0"/>
          <w:sz w:val="24"/>
          <w:szCs w:val="24"/>
        </w:rPr>
        <w:t>Заявк</w:t>
      </w:r>
      <w:r w:rsidR="00717F60" w:rsidRPr="00441EA0">
        <w:rPr>
          <w:bCs w:val="0"/>
          <w:sz w:val="24"/>
          <w:szCs w:val="24"/>
        </w:rPr>
        <w:t xml:space="preserve">а действительна в течение срока, указанного </w:t>
      </w:r>
      <w:r w:rsidR="009C744E" w:rsidRPr="00441EA0">
        <w:rPr>
          <w:bCs w:val="0"/>
          <w:sz w:val="24"/>
          <w:szCs w:val="24"/>
        </w:rPr>
        <w:t>Участник</w:t>
      </w:r>
      <w:r w:rsidR="00717F60" w:rsidRPr="00441EA0">
        <w:rPr>
          <w:bCs w:val="0"/>
          <w:sz w:val="24"/>
          <w:szCs w:val="24"/>
        </w:rPr>
        <w:t xml:space="preserve">ом в письме о подаче оферты. В любом случае этот срок не должен быть менее </w:t>
      </w:r>
      <w:r w:rsidR="00246801" w:rsidRPr="00441EA0">
        <w:rPr>
          <w:bCs w:val="0"/>
          <w:sz w:val="24"/>
          <w:szCs w:val="24"/>
        </w:rPr>
        <w:t>90</w:t>
      </w:r>
      <w:r w:rsidR="00717F60" w:rsidRPr="00441EA0">
        <w:rPr>
          <w:bCs w:val="0"/>
          <w:sz w:val="24"/>
          <w:szCs w:val="24"/>
        </w:rPr>
        <w:t xml:space="preserve"> календарных дней со</w:t>
      </w:r>
      <w:r w:rsidR="00717F60" w:rsidRPr="00D71E6D">
        <w:rPr>
          <w:bCs w:val="0"/>
          <w:sz w:val="24"/>
          <w:szCs w:val="24"/>
        </w:rPr>
        <w:t xml:space="preserve">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7D5654">
        <w:fldChar w:fldCharType="begin"/>
      </w:r>
      <w:r w:rsidR="007D5654">
        <w:instrText xml:space="preserve"> REF _Ref440289953 \r \h  \* MERGEFORMAT </w:instrText>
      </w:r>
      <w:r w:rsidR="007D5654">
        <w:fldChar w:fldCharType="separate"/>
      </w:r>
      <w:r w:rsidR="001B2D1B" w:rsidRPr="001B2D1B">
        <w:rPr>
          <w:bCs w:val="0"/>
          <w:sz w:val="24"/>
          <w:szCs w:val="24"/>
        </w:rPr>
        <w:t>3.4.1.3</w:t>
      </w:r>
      <w:r w:rsidR="007D5654">
        <w:fldChar w:fldCharType="end"/>
      </w:r>
      <w:r w:rsidR="00D71E6D" w:rsidRPr="00D71E6D">
        <w:rPr>
          <w:bCs w:val="0"/>
          <w:sz w:val="24"/>
          <w:szCs w:val="24"/>
        </w:rPr>
        <w:t>)</w:t>
      </w:r>
      <w:r w:rsidR="00717F60" w:rsidRPr="00D71E6D">
        <w:rPr>
          <w:bCs w:val="0"/>
          <w:sz w:val="24"/>
          <w:szCs w:val="24"/>
        </w:rPr>
        <w:t>.</w:t>
      </w:r>
      <w:bookmarkEnd w:id="40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3B082A">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401" w:name="_Toc440361330"/>
      <w:bookmarkStart w:id="402" w:name="_Toc440376085"/>
      <w:bookmarkStart w:id="403" w:name="_Toc440376212"/>
      <w:bookmarkStart w:id="404" w:name="_Toc440382477"/>
      <w:bookmarkStart w:id="405" w:name="_Toc440447147"/>
      <w:bookmarkStart w:id="406" w:name="_Toc440620827"/>
      <w:bookmarkStart w:id="407" w:name="_Toc440631462"/>
      <w:bookmarkStart w:id="408" w:name="_Toc440875702"/>
      <w:bookmarkStart w:id="409" w:name="_Toc441131726"/>
      <w:bookmarkStart w:id="410" w:name="_Toc468352750"/>
      <w:bookmarkStart w:id="411" w:name="_Toc468352873"/>
      <w:bookmarkStart w:id="412" w:name="_Toc468355855"/>
      <w:bookmarkStart w:id="413" w:name="_Toc469480739"/>
      <w:bookmarkStart w:id="414" w:name="_Toc471898550"/>
      <w:r w:rsidRPr="00E71A48">
        <w:rPr>
          <w:szCs w:val="24"/>
        </w:rPr>
        <w:t xml:space="preserve">Требования к языку </w:t>
      </w:r>
      <w:r w:rsidR="004B5EB3" w:rsidRPr="00E71A48">
        <w:rPr>
          <w:szCs w:val="24"/>
        </w:rPr>
        <w:t>Заявк</w:t>
      </w:r>
      <w:r w:rsidRPr="00E71A48">
        <w:rPr>
          <w:szCs w:val="24"/>
        </w:rPr>
        <w:t>и</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15" w:name="_Toc440361331"/>
      <w:bookmarkStart w:id="416" w:name="_Toc440376086"/>
      <w:bookmarkStart w:id="417" w:name="_Toc440376213"/>
      <w:bookmarkStart w:id="418" w:name="_Toc440382478"/>
      <w:bookmarkStart w:id="419" w:name="_Toc440447148"/>
      <w:bookmarkStart w:id="420" w:name="_Toc440620828"/>
      <w:bookmarkStart w:id="421" w:name="_Toc440631463"/>
      <w:bookmarkStart w:id="422" w:name="_Toc440875703"/>
      <w:bookmarkStart w:id="423" w:name="_Toc441131727"/>
      <w:bookmarkStart w:id="424" w:name="_Toc468352751"/>
      <w:bookmarkStart w:id="425" w:name="_Toc468352874"/>
      <w:bookmarkStart w:id="426" w:name="_Toc468355856"/>
      <w:bookmarkStart w:id="427" w:name="_Toc469480740"/>
      <w:bookmarkStart w:id="428" w:name="_Toc471898551"/>
      <w:r w:rsidRPr="00E71A48">
        <w:rPr>
          <w:szCs w:val="24"/>
        </w:rPr>
        <w:t xml:space="preserve">Требования к валюте </w:t>
      </w:r>
      <w:r w:rsidR="004B5EB3" w:rsidRPr="00E71A48">
        <w:rPr>
          <w:szCs w:val="24"/>
        </w:rPr>
        <w:t>Заявк</w:t>
      </w:r>
      <w:r w:rsidRPr="00E71A48">
        <w:rPr>
          <w:szCs w:val="24"/>
        </w:rPr>
        <w:t>и</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29" w:name="_Toc440361332"/>
      <w:bookmarkStart w:id="430" w:name="_Toc440376087"/>
      <w:bookmarkStart w:id="431" w:name="_Toc440376214"/>
      <w:bookmarkStart w:id="432" w:name="_Toc440382479"/>
      <w:bookmarkStart w:id="433" w:name="_Toc440447149"/>
      <w:bookmarkStart w:id="434" w:name="_Toc440620829"/>
      <w:bookmarkStart w:id="435" w:name="_Toc440631464"/>
      <w:bookmarkStart w:id="436" w:name="_Toc440875704"/>
      <w:bookmarkStart w:id="437" w:name="_Toc441131728"/>
      <w:bookmarkStart w:id="438" w:name="_Toc468352752"/>
      <w:bookmarkStart w:id="439" w:name="_Toc468352875"/>
      <w:bookmarkStart w:id="440" w:name="_Ref468355619"/>
      <w:bookmarkStart w:id="441" w:name="_Toc468355857"/>
      <w:bookmarkStart w:id="442" w:name="_Toc469480741"/>
      <w:bookmarkStart w:id="443" w:name="_Toc471898552"/>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4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44"/>
    </w:p>
    <w:p w:rsidR="00717F60" w:rsidRPr="005C09A2" w:rsidRDefault="005C09A2" w:rsidP="00216641">
      <w:pPr>
        <w:widowControl w:val="0"/>
        <w:shd w:val="clear" w:color="auto" w:fill="FFFFFF"/>
        <w:tabs>
          <w:tab w:val="left" w:pos="1701"/>
        </w:tabs>
        <w:autoSpaceDE w:val="0"/>
        <w:spacing w:after="100" w:line="264" w:lineRule="auto"/>
        <w:ind w:right="17" w:firstLine="0"/>
        <w:rPr>
          <w:bCs w:val="0"/>
          <w:sz w:val="24"/>
          <w:szCs w:val="24"/>
        </w:rPr>
      </w:pPr>
      <w:r w:rsidRPr="005C09A2">
        <w:rPr>
          <w:b/>
          <w:sz w:val="24"/>
          <w:szCs w:val="24"/>
        </w:rPr>
        <w:t>489 253</w:t>
      </w:r>
      <w:r w:rsidRPr="005C09A2">
        <w:rPr>
          <w:sz w:val="24"/>
          <w:szCs w:val="24"/>
        </w:rPr>
        <w:t xml:space="preserve"> (Четыреста восемьдесят девять тысяч двести пятьдесят три) рубля 00 копеек РФ, без учета НДС; НДС составляет </w:t>
      </w:r>
      <w:r w:rsidRPr="005C09A2">
        <w:rPr>
          <w:b/>
          <w:sz w:val="24"/>
          <w:szCs w:val="24"/>
        </w:rPr>
        <w:t>88 065</w:t>
      </w:r>
      <w:r w:rsidRPr="005C09A2">
        <w:rPr>
          <w:sz w:val="24"/>
          <w:szCs w:val="24"/>
        </w:rPr>
        <w:t xml:space="preserve"> (Восемьдесят восемь тысяч шестьдесят пять) рублей 54 копейки РФ; </w:t>
      </w:r>
      <w:r w:rsidRPr="005C09A2">
        <w:rPr>
          <w:b/>
          <w:sz w:val="24"/>
          <w:szCs w:val="24"/>
        </w:rPr>
        <w:t>577 318</w:t>
      </w:r>
      <w:r w:rsidRPr="005C09A2">
        <w:rPr>
          <w:sz w:val="24"/>
          <w:szCs w:val="24"/>
        </w:rPr>
        <w:t xml:space="preserve"> (Пятьсот семьдесят семь тысяч триста восемнадцать) рублей 54 копейки РФ, с учетом НДС.</w:t>
      </w:r>
    </w:p>
    <w:p w:rsidR="004F657D" w:rsidRPr="00441EA0"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w:t>
      </w:r>
      <w:r w:rsidRPr="00441EA0">
        <w:rPr>
          <w:sz w:val="24"/>
          <w:szCs w:val="24"/>
        </w:rPr>
        <w:t xml:space="preserve">Участником цена превышает установленную начальную (максимальную) цену </w:t>
      </w:r>
      <w:r w:rsidR="002E3639" w:rsidRPr="00441EA0">
        <w:rPr>
          <w:sz w:val="24"/>
          <w:szCs w:val="24"/>
        </w:rPr>
        <w:t>Договора (Лота)</w:t>
      </w:r>
      <w:r w:rsidR="004F657D" w:rsidRPr="00441EA0">
        <w:rPr>
          <w:bCs w:val="0"/>
          <w:sz w:val="24"/>
          <w:szCs w:val="24"/>
        </w:rPr>
        <w:t>.</w:t>
      </w:r>
    </w:p>
    <w:p w:rsidR="00546518" w:rsidRPr="00441EA0" w:rsidRDefault="002A5B99"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Договора (Лота) по данному филиалу</w:t>
      </w:r>
      <w:r w:rsidR="00546518" w:rsidRPr="00441EA0">
        <w:rPr>
          <w:sz w:val="24"/>
          <w:szCs w:val="24"/>
        </w:rPr>
        <w:t>.</w:t>
      </w:r>
    </w:p>
    <w:p w:rsidR="004F657D" w:rsidRPr="00441E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bCs w:val="0"/>
          <w:sz w:val="24"/>
          <w:szCs w:val="24"/>
        </w:rPr>
        <w:lastRenderedPageBreak/>
        <w:t xml:space="preserve">Цена в письме о подаче оферты </w:t>
      </w:r>
      <w:r w:rsidR="003F3A69" w:rsidRPr="00441EA0">
        <w:rPr>
          <w:bCs w:val="0"/>
          <w:spacing w:val="-2"/>
          <w:sz w:val="24"/>
          <w:szCs w:val="24"/>
        </w:rPr>
        <w:t>(под</w:t>
      </w:r>
      <w:r w:rsidR="003F3A69" w:rsidRPr="00441EA0">
        <w:rPr>
          <w:bCs w:val="0"/>
          <w:sz w:val="24"/>
          <w:szCs w:val="24"/>
        </w:rPr>
        <w:t xml:space="preserve">раздел </w:t>
      </w:r>
      <w:r w:rsidR="007D5654">
        <w:fldChar w:fldCharType="begin"/>
      </w:r>
      <w:r w:rsidR="007D5654">
        <w:instrText xml:space="preserve"> REF _Ref55336310 \r \h  \* MERGEFORMAT </w:instrText>
      </w:r>
      <w:r w:rsidR="007D5654">
        <w:fldChar w:fldCharType="separate"/>
      </w:r>
      <w:r w:rsidR="001B2D1B" w:rsidRPr="001B2D1B">
        <w:rPr>
          <w:bCs w:val="0"/>
          <w:sz w:val="24"/>
          <w:szCs w:val="24"/>
        </w:rPr>
        <w:t>5.1</w:t>
      </w:r>
      <w:r w:rsidR="007D5654">
        <w:fldChar w:fldCharType="end"/>
      </w:r>
      <w:r w:rsidR="003F3A69" w:rsidRPr="00441EA0">
        <w:rPr>
          <w:bCs w:val="0"/>
          <w:sz w:val="24"/>
          <w:szCs w:val="24"/>
          <w:lang w:eastAsia="ru-RU"/>
        </w:rPr>
        <w:t>)</w:t>
      </w:r>
      <w:r w:rsidRPr="00441EA0">
        <w:rPr>
          <w:bCs w:val="0"/>
          <w:sz w:val="24"/>
          <w:szCs w:val="24"/>
        </w:rPr>
        <w:t xml:space="preserve">, поданной Участником, должна соответствовать цене, указанной в </w:t>
      </w:r>
      <w:r w:rsidR="00546518" w:rsidRPr="00441EA0">
        <w:rPr>
          <w:bCs w:val="0"/>
          <w:sz w:val="24"/>
          <w:szCs w:val="24"/>
        </w:rPr>
        <w:t>Сводной таблице стоимости</w:t>
      </w:r>
      <w:r w:rsidRPr="00441EA0">
        <w:rPr>
          <w:bCs w:val="0"/>
          <w:sz w:val="24"/>
          <w:szCs w:val="24"/>
        </w:rPr>
        <w:t xml:space="preserve"> </w:t>
      </w:r>
      <w:r w:rsidR="001C4BB0" w:rsidRPr="00441EA0">
        <w:rPr>
          <w:bCs w:val="0"/>
          <w:sz w:val="24"/>
          <w:szCs w:val="24"/>
        </w:rPr>
        <w:t>работ</w:t>
      </w:r>
      <w:r w:rsidR="001C4BB0" w:rsidRPr="00441EA0">
        <w:rPr>
          <w:szCs w:val="24"/>
        </w:rPr>
        <w:t xml:space="preserve"> </w:t>
      </w:r>
      <w:r w:rsidR="003F3A69" w:rsidRPr="00441EA0">
        <w:rPr>
          <w:bCs w:val="0"/>
          <w:sz w:val="24"/>
          <w:szCs w:val="24"/>
        </w:rPr>
        <w:t>(</w:t>
      </w:r>
      <w:r w:rsidR="003F3A69" w:rsidRPr="00441EA0">
        <w:rPr>
          <w:bCs w:val="0"/>
          <w:spacing w:val="-2"/>
          <w:sz w:val="24"/>
          <w:szCs w:val="24"/>
        </w:rPr>
        <w:t>под</w:t>
      </w:r>
      <w:r w:rsidR="003F3A69" w:rsidRPr="00441EA0">
        <w:rPr>
          <w:bCs w:val="0"/>
          <w:sz w:val="24"/>
          <w:szCs w:val="24"/>
        </w:rPr>
        <w:t xml:space="preserve">раздел </w:t>
      </w:r>
      <w:r w:rsidR="007D5654">
        <w:fldChar w:fldCharType="begin"/>
      </w:r>
      <w:r w:rsidR="007D5654">
        <w:instrText xml:space="preserve"> REF _Ref440271072 \r \h  \* MERGEFORMAT </w:instrText>
      </w:r>
      <w:r w:rsidR="007D5654">
        <w:fldChar w:fldCharType="separate"/>
      </w:r>
      <w:r w:rsidR="001B2D1B" w:rsidRPr="001B2D1B">
        <w:rPr>
          <w:bCs w:val="0"/>
          <w:sz w:val="24"/>
          <w:szCs w:val="24"/>
        </w:rPr>
        <w:t>5.2</w:t>
      </w:r>
      <w:r w:rsidR="007D5654">
        <w:fldChar w:fldCharType="end"/>
      </w:r>
      <w:r w:rsidR="003F3A69" w:rsidRPr="00441EA0">
        <w:rPr>
          <w:bCs w:val="0"/>
          <w:sz w:val="24"/>
          <w:szCs w:val="24"/>
        </w:rPr>
        <w:t>)</w:t>
      </w:r>
      <w:r w:rsidR="00EA1723" w:rsidRPr="00441EA0">
        <w:rPr>
          <w:bCs w:val="0"/>
          <w:sz w:val="24"/>
          <w:szCs w:val="24"/>
        </w:rPr>
        <w:t xml:space="preserve"> </w:t>
      </w:r>
      <w:r w:rsidR="00EA1723" w:rsidRPr="00441EA0">
        <w:rPr>
          <w:sz w:val="24"/>
          <w:szCs w:val="24"/>
        </w:rPr>
        <w:t xml:space="preserve">и Графике оплаты </w:t>
      </w:r>
      <w:r w:rsidR="007F76D6" w:rsidRPr="00441EA0">
        <w:rPr>
          <w:sz w:val="24"/>
          <w:szCs w:val="24"/>
        </w:rPr>
        <w:t>выполнения работ</w:t>
      </w:r>
      <w:r w:rsidR="00EA1723" w:rsidRPr="00441EA0">
        <w:rPr>
          <w:sz w:val="24"/>
          <w:szCs w:val="24"/>
        </w:rPr>
        <w:t xml:space="preserve"> (подраздел </w:t>
      </w:r>
      <w:r w:rsidR="007D5654">
        <w:fldChar w:fldCharType="begin"/>
      </w:r>
      <w:r w:rsidR="007D5654">
        <w:instrText xml:space="preserve"> REF _Ref440361439 \r \h  \* MERGEFORMAT </w:instrText>
      </w:r>
      <w:r w:rsidR="007D5654">
        <w:fldChar w:fldCharType="separate"/>
      </w:r>
      <w:r w:rsidR="001B2D1B" w:rsidRPr="001B2D1B">
        <w:rPr>
          <w:sz w:val="24"/>
          <w:szCs w:val="24"/>
        </w:rPr>
        <w:t>5.5</w:t>
      </w:r>
      <w:r w:rsidR="007D5654">
        <w:fldChar w:fldCharType="end"/>
      </w:r>
      <w:r w:rsidR="00EA1723" w:rsidRPr="00441EA0">
        <w:rPr>
          <w:sz w:val="24"/>
          <w:szCs w:val="24"/>
        </w:rPr>
        <w:t>)</w:t>
      </w:r>
      <w:r w:rsidR="002A5B99" w:rsidRPr="00441EA0">
        <w:rPr>
          <w:bCs w:val="0"/>
          <w:sz w:val="24"/>
          <w:szCs w:val="24"/>
        </w:rPr>
        <w:t xml:space="preserve"> и </w:t>
      </w:r>
      <w:r w:rsidR="002A5B99" w:rsidRPr="00441EA0">
        <w:rPr>
          <w:sz w:val="24"/>
          <w:szCs w:val="24"/>
        </w:rPr>
        <w:t>на «котировочной доске» ЭТП</w:t>
      </w:r>
      <w:r w:rsidRPr="00441EA0">
        <w:rPr>
          <w:bCs w:val="0"/>
          <w:sz w:val="24"/>
          <w:szCs w:val="24"/>
        </w:rPr>
        <w:t>. В противном случае Заявк</w:t>
      </w:r>
      <w:r w:rsidR="009F10B1" w:rsidRPr="00441EA0">
        <w:rPr>
          <w:bCs w:val="0"/>
          <w:sz w:val="24"/>
          <w:szCs w:val="24"/>
        </w:rPr>
        <w:t>а</w:t>
      </w:r>
      <w:r w:rsidRPr="00441EA0">
        <w:rPr>
          <w:bCs w:val="0"/>
          <w:sz w:val="24"/>
          <w:szCs w:val="24"/>
        </w:rPr>
        <w:t xml:space="preserve"> Участника будет отклонен</w:t>
      </w:r>
      <w:r w:rsidR="009F10B1" w:rsidRPr="00441EA0">
        <w:rPr>
          <w:bCs w:val="0"/>
          <w:sz w:val="24"/>
          <w:szCs w:val="24"/>
        </w:rPr>
        <w:t>а</w:t>
      </w:r>
      <w:r w:rsidRPr="00441EA0">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93B00">
        <w:rPr>
          <w:bCs w:val="0"/>
          <w:sz w:val="24"/>
          <w:szCs w:val="24"/>
        </w:rPr>
        <w:fldChar w:fldCharType="begin"/>
      </w:r>
      <w:r w:rsidR="003F3A69">
        <w:rPr>
          <w:bCs w:val="0"/>
          <w:sz w:val="24"/>
          <w:szCs w:val="24"/>
        </w:rPr>
        <w:instrText xml:space="preserve"> REF _Ref306138385 \r \h </w:instrText>
      </w:r>
      <w:r w:rsidR="00893B00">
        <w:rPr>
          <w:bCs w:val="0"/>
          <w:sz w:val="24"/>
          <w:szCs w:val="24"/>
        </w:rPr>
      </w:r>
      <w:r w:rsidR="00893B00">
        <w:rPr>
          <w:bCs w:val="0"/>
          <w:sz w:val="24"/>
          <w:szCs w:val="24"/>
        </w:rPr>
        <w:fldChar w:fldCharType="separate"/>
      </w:r>
      <w:r w:rsidR="001B2D1B">
        <w:rPr>
          <w:bCs w:val="0"/>
          <w:sz w:val="24"/>
          <w:szCs w:val="24"/>
        </w:rPr>
        <w:t>3.6.4</w:t>
      </w:r>
      <w:r w:rsidR="00893B00">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B35546" w:rsidRPr="00C510AC" w:rsidRDefault="00B35546"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510AC">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B305E2" w:rsidRPr="008A0DCD" w:rsidRDefault="00B305E2"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A0DCD">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7D5654">
        <w:fldChar w:fldCharType="begin"/>
      </w:r>
      <w:r w:rsidR="007D5654">
        <w:instrText xml:space="preserve"> REF _Ref465670219 \r \h  \* MERGEFORMAT </w:instrText>
      </w:r>
      <w:r w:rsidR="007D5654">
        <w:fldChar w:fldCharType="separate"/>
      </w:r>
      <w:r w:rsidR="001B2D1B" w:rsidRPr="001B2D1B">
        <w:rPr>
          <w:bCs w:val="0"/>
          <w:sz w:val="24"/>
          <w:szCs w:val="24"/>
        </w:rPr>
        <w:t>3.11</w:t>
      </w:r>
      <w:r w:rsidR="007D5654">
        <w:fldChar w:fldCharType="end"/>
      </w:r>
      <w:r w:rsidRPr="008A0DCD">
        <w:rPr>
          <w:bCs w:val="0"/>
          <w:sz w:val="24"/>
          <w:szCs w:val="24"/>
        </w:rPr>
        <w:t xml:space="preserve"> данной документации. </w:t>
      </w:r>
    </w:p>
    <w:p w:rsidR="002A5B42" w:rsidRPr="00E71A48" w:rsidRDefault="00717F60" w:rsidP="00E71A48">
      <w:pPr>
        <w:pStyle w:val="3"/>
        <w:spacing w:line="264" w:lineRule="auto"/>
        <w:rPr>
          <w:szCs w:val="24"/>
        </w:rPr>
      </w:pPr>
      <w:bookmarkStart w:id="445" w:name="_Ref191386407"/>
      <w:bookmarkStart w:id="446" w:name="_Ref191386526"/>
      <w:bookmarkStart w:id="447" w:name="_Toc440361333"/>
      <w:bookmarkStart w:id="448" w:name="_Toc440376088"/>
      <w:bookmarkStart w:id="449" w:name="_Toc440376215"/>
      <w:bookmarkStart w:id="450" w:name="_Toc440382480"/>
      <w:bookmarkStart w:id="451" w:name="_Toc440447150"/>
      <w:bookmarkStart w:id="452" w:name="_Toc440620830"/>
      <w:bookmarkStart w:id="453" w:name="_Toc440631465"/>
      <w:bookmarkStart w:id="454" w:name="_Toc440875705"/>
      <w:bookmarkStart w:id="455" w:name="_Toc441131729"/>
      <w:bookmarkStart w:id="456" w:name="_Toc468352753"/>
      <w:bookmarkStart w:id="457" w:name="_Toc468352876"/>
      <w:bookmarkStart w:id="458" w:name="_Toc468355858"/>
      <w:bookmarkStart w:id="459" w:name="_Toc469480742"/>
      <w:bookmarkStart w:id="460" w:name="_Toc471898553"/>
      <w:bookmarkStart w:id="46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62" w:name="_Ref93090116"/>
      <w:bookmarkStart w:id="463" w:name="_Ref191386482"/>
      <w:bookmarkStart w:id="464" w:name="_Ref440291364"/>
      <w:bookmarkEnd w:id="46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62"/>
      <w:r w:rsidRPr="00E71A48">
        <w:rPr>
          <w:bCs w:val="0"/>
          <w:sz w:val="24"/>
          <w:szCs w:val="24"/>
        </w:rPr>
        <w:t>:</w:t>
      </w:r>
      <w:bookmarkStart w:id="465" w:name="_Ref306004833"/>
      <w:bookmarkEnd w:id="46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7D5654">
        <w:fldChar w:fldCharType="begin"/>
      </w:r>
      <w:r w:rsidR="007D5654">
        <w:instrText xml:space="preserve"> REF _Ref191386451 \n \h  \* MERGEFORMAT </w:instrText>
      </w:r>
      <w:r w:rsidR="007D5654">
        <w:fldChar w:fldCharType="separate"/>
      </w:r>
      <w:r w:rsidR="001B2D1B" w:rsidRPr="001B2D1B">
        <w:rPr>
          <w:bCs w:val="0"/>
          <w:sz w:val="24"/>
          <w:szCs w:val="24"/>
        </w:rPr>
        <w:t>3.3.9</w:t>
      </w:r>
      <w:r w:rsidR="007D5654">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93B00">
        <w:fldChar w:fldCharType="begin"/>
      </w:r>
      <w:r w:rsidR="001E2AA2">
        <w:rPr>
          <w:bCs w:val="0"/>
          <w:sz w:val="24"/>
          <w:szCs w:val="24"/>
        </w:rPr>
        <w:instrText xml:space="preserve"> REF _Ref440876618 \r \h </w:instrText>
      </w:r>
      <w:r w:rsidR="00893B00">
        <w:fldChar w:fldCharType="separate"/>
      </w:r>
      <w:r w:rsidR="001B2D1B">
        <w:rPr>
          <w:bCs w:val="0"/>
          <w:sz w:val="24"/>
          <w:szCs w:val="24"/>
        </w:rPr>
        <w:t>3.3.10</w:t>
      </w:r>
      <w:r w:rsidR="00893B00">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64"/>
      <w:bookmarkEnd w:id="46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6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6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67" w:name="_Ref306032455"/>
      <w:r w:rsidRPr="00E71A48">
        <w:rPr>
          <w:bCs w:val="0"/>
          <w:color w:val="000000"/>
          <w:sz w:val="24"/>
          <w:szCs w:val="24"/>
        </w:rPr>
        <w:t xml:space="preserve">должен </w:t>
      </w:r>
      <w:bookmarkStart w:id="46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67"/>
      <w:bookmarkEnd w:id="468"/>
    </w:p>
    <w:p w:rsidR="00717F60" w:rsidRPr="00441E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w:t>
      </w:r>
      <w:r w:rsidRPr="00441EA0">
        <w:rPr>
          <w:bCs w:val="0"/>
          <w:sz w:val="24"/>
          <w:szCs w:val="24"/>
        </w:rPr>
        <w:t xml:space="preserve">ликвидации, должно отсутствовать решение арбитражного суда о признании </w:t>
      </w:r>
      <w:r w:rsidR="009C744E" w:rsidRPr="00441EA0">
        <w:rPr>
          <w:bCs w:val="0"/>
          <w:sz w:val="24"/>
          <w:szCs w:val="24"/>
        </w:rPr>
        <w:t>Участник</w:t>
      </w:r>
      <w:r w:rsidRPr="00441EA0">
        <w:rPr>
          <w:bCs w:val="0"/>
          <w:sz w:val="24"/>
          <w:szCs w:val="24"/>
        </w:rPr>
        <w:t xml:space="preserve">а запроса предложений банкротом и об открытии конкурсного производства, на имущество </w:t>
      </w:r>
      <w:r w:rsidR="002A5B99" w:rsidRPr="00441EA0">
        <w:rPr>
          <w:bCs w:val="0"/>
          <w:sz w:val="24"/>
          <w:szCs w:val="24"/>
        </w:rPr>
        <w:t>Участника не должен</w:t>
      </w:r>
      <w:r w:rsidRPr="00441EA0">
        <w:rPr>
          <w:bCs w:val="0"/>
          <w:sz w:val="24"/>
          <w:szCs w:val="24"/>
        </w:rPr>
        <w:t xml:space="preserve"> быть наложен арест, </w:t>
      </w:r>
      <w:r w:rsidRPr="00441EA0">
        <w:rPr>
          <w:sz w:val="24"/>
          <w:szCs w:val="24"/>
          <w:lang w:eastAsia="ru-RU"/>
        </w:rPr>
        <w:t>экономическая</w:t>
      </w:r>
      <w:r w:rsidRPr="00441EA0">
        <w:rPr>
          <w:bCs w:val="0"/>
          <w:sz w:val="24"/>
          <w:szCs w:val="24"/>
        </w:rPr>
        <w:t xml:space="preserve"> деятельность </w:t>
      </w:r>
      <w:r w:rsidR="009C744E" w:rsidRPr="00441EA0">
        <w:rPr>
          <w:bCs w:val="0"/>
          <w:sz w:val="24"/>
          <w:szCs w:val="24"/>
        </w:rPr>
        <w:t>Участник</w:t>
      </w:r>
      <w:r w:rsidRPr="00441EA0">
        <w:rPr>
          <w:bCs w:val="0"/>
          <w:sz w:val="24"/>
          <w:szCs w:val="24"/>
        </w:rPr>
        <w:t>а не должна быть приостановлена (для юридического лица, индивидуального предпринимателя);</w:t>
      </w:r>
    </w:p>
    <w:p w:rsidR="00E71628" w:rsidRPr="00441E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69" w:name="_Ref306032457"/>
      <w:proofErr w:type="gramStart"/>
      <w:r w:rsidRPr="00441EA0">
        <w:rPr>
          <w:sz w:val="24"/>
          <w:szCs w:val="24"/>
          <w:lang w:eastAsia="ru-RU"/>
        </w:rPr>
        <w:t xml:space="preserve">не быть включенным в </w:t>
      </w:r>
      <w:r w:rsidRPr="00441EA0">
        <w:rPr>
          <w:rFonts w:eastAsia="Arial Unicode MS"/>
          <w:sz w:val="24"/>
          <w:szCs w:val="24"/>
          <w:lang w:eastAsia="ru-RU"/>
        </w:rPr>
        <w:t>Реестр</w:t>
      </w:r>
      <w:r w:rsidRPr="00441EA0">
        <w:rPr>
          <w:sz w:val="24"/>
          <w:szCs w:val="24"/>
          <w:lang w:eastAsia="ru-RU"/>
        </w:rPr>
        <w:t xml:space="preserve"> недобросовестных поставщиков</w:t>
      </w:r>
      <w:r w:rsidRPr="00441E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1EA0">
        <w:rPr>
          <w:sz w:val="24"/>
          <w:szCs w:val="24"/>
          <w:lang w:eastAsia="ru-RU"/>
        </w:rPr>
        <w:t xml:space="preserve"> либо в </w:t>
      </w:r>
      <w:r w:rsidRPr="00441E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441E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1EA0">
        <w:rPr>
          <w:rFonts w:eastAsia="Arial Unicode MS"/>
          <w:sz w:val="24"/>
          <w:szCs w:val="24"/>
          <w:lang w:eastAsia="ru-RU"/>
        </w:rPr>
        <w:t>;</w:t>
      </w:r>
      <w:bookmarkEnd w:id="469"/>
      <w:proofErr w:type="gramEnd"/>
    </w:p>
    <w:p w:rsidR="00DC7643" w:rsidRPr="00441EA0"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41EA0">
        <w:rPr>
          <w:sz w:val="24"/>
          <w:szCs w:val="24"/>
        </w:rPr>
        <w:t>должен иметь соответствующие разрешающие документы</w:t>
      </w:r>
      <w:r w:rsidR="001B1DBF" w:rsidRPr="00441EA0">
        <w:rPr>
          <w:sz w:val="24"/>
          <w:szCs w:val="24"/>
        </w:rPr>
        <w:t xml:space="preserve"> (допуски СРО, лицензии)</w:t>
      </w:r>
      <w:r w:rsidRPr="00441EA0">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441EA0">
        <w:rPr>
          <w:sz w:val="24"/>
          <w:szCs w:val="24"/>
        </w:rPr>
        <w:t>выполнения работ</w:t>
      </w:r>
      <w:r w:rsidRPr="00441EA0">
        <w:rPr>
          <w:sz w:val="24"/>
          <w:szCs w:val="24"/>
        </w:rPr>
        <w:t xml:space="preserve">, указанных в п. </w:t>
      </w:r>
      <w:r w:rsidR="007D5654">
        <w:fldChar w:fldCharType="begin"/>
      </w:r>
      <w:r w:rsidR="007D5654">
        <w:instrText xml:space="preserve"> REF _Ref440275279 \r \h  \* MERGEFORMAT </w:instrText>
      </w:r>
      <w:r w:rsidR="007D5654">
        <w:fldChar w:fldCharType="separate"/>
      </w:r>
      <w:r w:rsidR="001B2D1B" w:rsidRPr="001B2D1B">
        <w:rPr>
          <w:sz w:val="24"/>
          <w:szCs w:val="24"/>
        </w:rPr>
        <w:t>1.1.4</w:t>
      </w:r>
      <w:r w:rsidR="007D5654">
        <w:fldChar w:fldCharType="end"/>
      </w:r>
      <w:r w:rsidRPr="00441EA0">
        <w:rPr>
          <w:sz w:val="24"/>
          <w:szCs w:val="24"/>
        </w:rPr>
        <w:t xml:space="preserve"> и разделе </w:t>
      </w:r>
      <w:r w:rsidR="007D5654">
        <w:fldChar w:fldCharType="begin"/>
      </w:r>
      <w:r w:rsidR="007D5654">
        <w:instrText xml:space="preserve"> REF _Ref440270568 \r \h  \* MERGEFORMAT </w:instrText>
      </w:r>
      <w:r w:rsidR="007D5654">
        <w:fldChar w:fldCharType="separate"/>
      </w:r>
      <w:r w:rsidR="001B2D1B">
        <w:t>4</w:t>
      </w:r>
      <w:r w:rsidR="007D5654">
        <w:fldChar w:fldCharType="end"/>
      </w:r>
      <w:r w:rsidRPr="00441EA0">
        <w:rPr>
          <w:sz w:val="24"/>
          <w:szCs w:val="24"/>
        </w:rPr>
        <w:t>, в соответствии с требованиями законод</w:t>
      </w:r>
      <w:r w:rsidR="001B1DBF" w:rsidRPr="00441EA0">
        <w:rPr>
          <w:sz w:val="24"/>
          <w:szCs w:val="24"/>
        </w:rPr>
        <w:t>ательства Российской Федерации);</w:t>
      </w:r>
    </w:p>
    <w:p w:rsidR="009D7F01" w:rsidRPr="00441EA0"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41EA0">
        <w:rPr>
          <w:color w:val="000000"/>
          <w:sz w:val="24"/>
          <w:szCs w:val="24"/>
          <w:lang w:eastAsia="ru-RU"/>
        </w:rPr>
        <w:t xml:space="preserve">обладать необходимыми профессиональными </w:t>
      </w:r>
      <w:r w:rsidR="002A5B99" w:rsidRPr="00441EA0">
        <w:rPr>
          <w:color w:val="000000"/>
          <w:sz w:val="24"/>
          <w:szCs w:val="24"/>
          <w:lang w:eastAsia="ru-RU"/>
        </w:rPr>
        <w:t>знаниями и репутацией</w:t>
      </w:r>
      <w:r w:rsidRPr="00441EA0">
        <w:rPr>
          <w:color w:val="000000"/>
          <w:sz w:val="24"/>
          <w:szCs w:val="24"/>
          <w:lang w:eastAsia="ru-RU"/>
        </w:rPr>
        <w:t>, иметь ресурсные возможности</w:t>
      </w:r>
      <w:r w:rsidR="001B1DBF" w:rsidRPr="00441EA0">
        <w:rPr>
          <w:color w:val="000000"/>
          <w:sz w:val="24"/>
          <w:szCs w:val="24"/>
          <w:lang w:eastAsia="ru-RU"/>
        </w:rPr>
        <w:t>:</w:t>
      </w:r>
      <w:r w:rsidRPr="00441EA0">
        <w:rPr>
          <w:color w:val="000000"/>
          <w:sz w:val="24"/>
          <w:szCs w:val="24"/>
          <w:lang w:eastAsia="ru-RU"/>
        </w:rPr>
        <w:t xml:space="preserve"> </w:t>
      </w:r>
    </w:p>
    <w:p w:rsidR="009D7F01" w:rsidRPr="00441EA0"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441EA0">
        <w:rPr>
          <w:color w:val="000000"/>
          <w:sz w:val="24"/>
          <w:szCs w:val="24"/>
          <w:lang w:eastAsia="ru-RU"/>
        </w:rPr>
        <w:t xml:space="preserve">должен обладать опытом </w:t>
      </w:r>
      <w:r w:rsidR="001B1DBF" w:rsidRPr="00441EA0">
        <w:rPr>
          <w:color w:val="000000"/>
          <w:sz w:val="24"/>
          <w:szCs w:val="24"/>
          <w:lang w:eastAsia="ru-RU"/>
        </w:rPr>
        <w:t>выполнения</w:t>
      </w:r>
      <w:r w:rsidR="00B76768" w:rsidRPr="00441EA0">
        <w:rPr>
          <w:color w:val="000000"/>
          <w:sz w:val="24"/>
          <w:szCs w:val="24"/>
          <w:lang w:eastAsia="ru-RU"/>
        </w:rPr>
        <w:t xml:space="preserve"> </w:t>
      </w:r>
      <w:r w:rsidRPr="00441EA0">
        <w:rPr>
          <w:color w:val="000000"/>
          <w:sz w:val="24"/>
          <w:szCs w:val="24"/>
          <w:lang w:eastAsia="ru-RU"/>
        </w:rPr>
        <w:t xml:space="preserve">аналогичных </w:t>
      </w:r>
      <w:r w:rsidR="001B1DBF" w:rsidRPr="00441EA0">
        <w:rPr>
          <w:color w:val="000000"/>
          <w:sz w:val="24"/>
          <w:szCs w:val="24"/>
          <w:lang w:eastAsia="ru-RU"/>
        </w:rPr>
        <w:t>работ</w:t>
      </w:r>
      <w:r w:rsidR="009F4858" w:rsidRPr="00441EA0">
        <w:rPr>
          <w:color w:val="000000"/>
          <w:sz w:val="24"/>
          <w:szCs w:val="24"/>
          <w:lang w:eastAsia="ru-RU"/>
        </w:rPr>
        <w:t xml:space="preserve"> </w:t>
      </w:r>
      <w:r w:rsidR="00796BE6" w:rsidRPr="00441EA0">
        <w:rPr>
          <w:color w:val="000000"/>
          <w:sz w:val="24"/>
          <w:szCs w:val="24"/>
          <w:lang w:eastAsia="ru-RU"/>
        </w:rPr>
        <w:t xml:space="preserve">(желательно наличие </w:t>
      </w:r>
      <w:r w:rsidR="00036006" w:rsidRPr="00441EA0">
        <w:rPr>
          <w:color w:val="000000"/>
          <w:sz w:val="24"/>
          <w:szCs w:val="24"/>
          <w:lang w:eastAsia="ru-RU"/>
        </w:rPr>
        <w:t>за последние 3 года не менее 1 завершенного аналогичного</w:t>
      </w:r>
      <w:r w:rsidR="00A44B30" w:rsidRPr="00441EA0">
        <w:rPr>
          <w:color w:val="000000"/>
          <w:sz w:val="24"/>
          <w:szCs w:val="24"/>
          <w:lang w:eastAsia="ru-RU"/>
        </w:rPr>
        <w:t xml:space="preserve"> договора</w:t>
      </w:r>
      <w:r w:rsidR="00036006" w:rsidRPr="00441EA0">
        <w:rPr>
          <w:color w:val="000000"/>
          <w:sz w:val="24"/>
          <w:szCs w:val="24"/>
          <w:lang w:eastAsia="ru-RU"/>
        </w:rPr>
        <w:t xml:space="preserve"> по </w:t>
      </w:r>
      <w:r w:rsidR="001B1DBF" w:rsidRPr="00441EA0">
        <w:rPr>
          <w:color w:val="000000"/>
          <w:sz w:val="24"/>
          <w:szCs w:val="24"/>
          <w:lang w:eastAsia="ru-RU"/>
        </w:rPr>
        <w:lastRenderedPageBreak/>
        <w:t>выполняемым работам</w:t>
      </w:r>
      <w:r w:rsidR="00036006" w:rsidRPr="00441EA0">
        <w:rPr>
          <w:color w:val="000000"/>
          <w:sz w:val="24"/>
          <w:szCs w:val="24"/>
          <w:lang w:eastAsia="ru-RU"/>
        </w:rPr>
        <w:t xml:space="preserve"> (в т.ч. объемам </w:t>
      </w:r>
      <w:r w:rsidR="001B1DBF" w:rsidRPr="00441EA0">
        <w:rPr>
          <w:color w:val="000000"/>
          <w:sz w:val="24"/>
          <w:szCs w:val="24"/>
          <w:lang w:eastAsia="ru-RU"/>
        </w:rPr>
        <w:t>работ</w:t>
      </w:r>
      <w:r w:rsidR="00036006" w:rsidRPr="00441EA0">
        <w:rPr>
          <w:color w:val="000000"/>
          <w:sz w:val="24"/>
          <w:szCs w:val="24"/>
          <w:lang w:eastAsia="ru-RU"/>
        </w:rPr>
        <w:t>) и общей сумме договора</w:t>
      </w:r>
      <w:r w:rsidR="00A44B30" w:rsidRPr="00441EA0">
        <w:rPr>
          <w:color w:val="000000"/>
          <w:sz w:val="24"/>
          <w:szCs w:val="24"/>
          <w:lang w:eastAsia="ru-RU"/>
        </w:rPr>
        <w:t>)</w:t>
      </w:r>
      <w:r w:rsidR="0027636D" w:rsidRPr="00441EA0">
        <w:rPr>
          <w:color w:val="000000"/>
          <w:sz w:val="24"/>
          <w:szCs w:val="24"/>
          <w:lang w:eastAsia="ru-RU"/>
        </w:rPr>
        <w:t>;</w:t>
      </w:r>
      <w:r w:rsidR="00036006" w:rsidRPr="00441EA0">
        <w:rPr>
          <w:color w:val="000000"/>
          <w:sz w:val="24"/>
          <w:szCs w:val="24"/>
          <w:lang w:eastAsia="ru-RU"/>
        </w:rPr>
        <w:t xml:space="preserve"> </w:t>
      </w:r>
    </w:p>
    <w:p w:rsidR="00CF39D0" w:rsidRPr="00441EA0"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441EA0">
        <w:rPr>
          <w:sz w:val="24"/>
          <w:szCs w:val="24"/>
          <w:lang w:eastAsia="ru-RU"/>
        </w:rPr>
        <w:t>их соответствие требованиям Техническ</w:t>
      </w:r>
      <w:r w:rsidR="003776BB" w:rsidRPr="00441EA0">
        <w:rPr>
          <w:sz w:val="24"/>
          <w:szCs w:val="24"/>
          <w:lang w:eastAsia="ru-RU"/>
        </w:rPr>
        <w:t>ог</w:t>
      </w:r>
      <w:proofErr w:type="gramStart"/>
      <w:r w:rsidR="003776BB" w:rsidRPr="00441EA0">
        <w:rPr>
          <w:sz w:val="24"/>
          <w:szCs w:val="24"/>
          <w:lang w:eastAsia="ru-RU"/>
        </w:rPr>
        <w:t>о(</w:t>
      </w:r>
      <w:proofErr w:type="gramEnd"/>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изложены в Приложении №1 (Техническ</w:t>
      </w:r>
      <w:r w:rsidR="003776BB" w:rsidRPr="00441EA0">
        <w:rPr>
          <w:sz w:val="24"/>
          <w:szCs w:val="24"/>
          <w:lang w:eastAsia="ru-RU"/>
        </w:rPr>
        <w:t>ом(</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и(</w:t>
      </w:r>
      <w:proofErr w:type="spellStart"/>
      <w:r w:rsidRPr="00441EA0">
        <w:rPr>
          <w:sz w:val="24"/>
          <w:szCs w:val="24"/>
          <w:lang w:eastAsia="ru-RU"/>
        </w:rPr>
        <w:t>ях</w:t>
      </w:r>
      <w:proofErr w:type="spellEnd"/>
      <w:r w:rsidR="003776BB" w:rsidRPr="00441EA0">
        <w:rPr>
          <w:sz w:val="24"/>
          <w:szCs w:val="24"/>
          <w:lang w:eastAsia="ru-RU"/>
        </w:rPr>
        <w:t>)</w:t>
      </w:r>
      <w:r w:rsidRPr="00441EA0">
        <w:rPr>
          <w:sz w:val="24"/>
          <w:szCs w:val="24"/>
          <w:lang w:eastAsia="ru-RU"/>
        </w:rPr>
        <w:t>) к настоящей Документации. При несоблюдении требований Техническ</w:t>
      </w:r>
      <w:r w:rsidR="003776BB" w:rsidRPr="00441EA0">
        <w:rPr>
          <w:sz w:val="24"/>
          <w:szCs w:val="24"/>
          <w:lang w:eastAsia="ru-RU"/>
        </w:rPr>
        <w:t>ог</w:t>
      </w:r>
      <w:proofErr w:type="gramStart"/>
      <w:r w:rsidR="003776BB" w:rsidRPr="00441EA0">
        <w:rPr>
          <w:sz w:val="24"/>
          <w:szCs w:val="24"/>
          <w:lang w:eastAsia="ru-RU"/>
        </w:rPr>
        <w:t>о(</w:t>
      </w:r>
      <w:proofErr w:type="gramEnd"/>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xml:space="preserve"> Закупочная комиссия отклонит </w:t>
      </w:r>
      <w:r w:rsidR="00C96484" w:rsidRPr="00441EA0">
        <w:rPr>
          <w:sz w:val="24"/>
          <w:szCs w:val="24"/>
          <w:lang w:eastAsia="ru-RU"/>
        </w:rPr>
        <w:t>Заявку</w:t>
      </w:r>
      <w:r w:rsidRPr="00441EA0">
        <w:rPr>
          <w:sz w:val="24"/>
          <w:szCs w:val="24"/>
          <w:lang w:eastAsia="ru-RU"/>
        </w:rPr>
        <w:t xml:space="preserve"> Участника.</w:t>
      </w:r>
    </w:p>
    <w:p w:rsidR="009D7F01" w:rsidRPr="00441EA0" w:rsidRDefault="002A5B99" w:rsidP="00CF39D0">
      <w:pPr>
        <w:suppressAutoHyphens w:val="0"/>
        <w:spacing w:line="264" w:lineRule="auto"/>
        <w:ind w:left="927" w:firstLine="0"/>
        <w:rPr>
          <w:sz w:val="24"/>
          <w:szCs w:val="24"/>
          <w:lang w:eastAsia="ru-RU"/>
        </w:rPr>
      </w:pPr>
      <w:proofErr w:type="gramStart"/>
      <w:r w:rsidRPr="00441E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441EA0">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41EA0">
        <w:rPr>
          <w:sz w:val="24"/>
          <w:szCs w:val="24"/>
        </w:rPr>
        <w:t>предоставляются документы</w:t>
      </w:r>
      <w:proofErr w:type="gramEnd"/>
      <w:r w:rsidRPr="00441EA0">
        <w:rPr>
          <w:sz w:val="24"/>
          <w:szCs w:val="24"/>
        </w:rPr>
        <w:t xml:space="preserve"> (копия Устава, выписка из ЕГРЮЛ/ЕГРИП, учредительный договор), подтверждающие факт </w:t>
      </w:r>
      <w:proofErr w:type="spellStart"/>
      <w:r w:rsidRPr="00441EA0">
        <w:rPr>
          <w:sz w:val="24"/>
          <w:szCs w:val="24"/>
        </w:rPr>
        <w:t>аффилированности</w:t>
      </w:r>
      <w:proofErr w:type="spellEnd"/>
      <w:r w:rsidRPr="00441EA0">
        <w:rPr>
          <w:sz w:val="24"/>
          <w:szCs w:val="24"/>
        </w:rPr>
        <w:t xml:space="preserve"> предприятий</w:t>
      </w:r>
      <w:r w:rsidR="009D7F01" w:rsidRPr="00441EA0">
        <w:rPr>
          <w:color w:val="000000"/>
          <w:sz w:val="24"/>
          <w:szCs w:val="24"/>
        </w:rPr>
        <w:t>.</w:t>
      </w:r>
    </w:p>
    <w:p w:rsidR="00717F60" w:rsidRPr="00441EA0" w:rsidRDefault="002A5B99" w:rsidP="00557C01">
      <w:pPr>
        <w:widowControl w:val="0"/>
        <w:numPr>
          <w:ilvl w:val="3"/>
          <w:numId w:val="26"/>
        </w:numPr>
        <w:tabs>
          <w:tab w:val="left" w:pos="1700"/>
        </w:tabs>
        <w:autoSpaceDE w:val="0"/>
        <w:spacing w:after="100" w:line="264" w:lineRule="auto"/>
        <w:ind w:left="0" w:firstLine="709"/>
        <w:rPr>
          <w:bCs w:val="0"/>
          <w:sz w:val="24"/>
          <w:szCs w:val="24"/>
        </w:rPr>
      </w:pPr>
      <w:bookmarkStart w:id="470" w:name="_Ref306005578"/>
      <w:bookmarkStart w:id="471" w:name="_Ref303587815"/>
      <w:r w:rsidRPr="00441EA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441EA0">
        <w:rPr>
          <w:sz w:val="24"/>
          <w:szCs w:val="24"/>
        </w:rPr>
        <w:t>пп</w:t>
      </w:r>
      <w:proofErr w:type="spellEnd"/>
      <w:r w:rsidRPr="00441EA0">
        <w:rPr>
          <w:sz w:val="24"/>
          <w:szCs w:val="24"/>
        </w:rPr>
        <w:t xml:space="preserve">. </w:t>
      </w:r>
      <w:r w:rsidR="007D5654">
        <w:fldChar w:fldCharType="begin"/>
      </w:r>
      <w:r w:rsidR="007D5654">
        <w:instrText xml:space="preserve"> REF _Ref440291364 \r \h  \* MERGEFORMAT </w:instrText>
      </w:r>
      <w:r w:rsidR="007D5654">
        <w:fldChar w:fldCharType="separate"/>
      </w:r>
      <w:r w:rsidR="001B2D1B" w:rsidRPr="001B2D1B">
        <w:rPr>
          <w:sz w:val="24"/>
          <w:szCs w:val="24"/>
        </w:rPr>
        <w:t>3.3.8.1</w:t>
      </w:r>
      <w:r w:rsidR="007D5654">
        <w:fldChar w:fldCharType="end"/>
      </w:r>
      <w:r w:rsidRPr="00441EA0">
        <w:rPr>
          <w:sz w:val="24"/>
          <w:szCs w:val="24"/>
        </w:rPr>
        <w:t>-</w:t>
      </w:r>
      <w:r w:rsidR="007D5654">
        <w:fldChar w:fldCharType="begin"/>
      </w:r>
      <w:r w:rsidR="007D5654">
        <w:instrText xml:space="preserve"> REF _Ref303669127 \r \h  \* MERGEFORMAT </w:instrText>
      </w:r>
      <w:r w:rsidR="007D5654">
        <w:fldChar w:fldCharType="separate"/>
      </w:r>
      <w:r w:rsidR="001B2D1B" w:rsidRPr="001B2D1B">
        <w:rPr>
          <w:sz w:val="24"/>
          <w:szCs w:val="24"/>
        </w:rPr>
        <w:t>3.3.8.2</w:t>
      </w:r>
      <w:r w:rsidR="007D5654">
        <w:fldChar w:fldCharType="end"/>
      </w:r>
      <w:r w:rsidR="00717F60" w:rsidRPr="00441EA0">
        <w:rPr>
          <w:bCs w:val="0"/>
          <w:sz w:val="24"/>
          <w:szCs w:val="24"/>
        </w:rPr>
        <w:t>:</w:t>
      </w:r>
      <w:bookmarkEnd w:id="470"/>
      <w:bookmarkEnd w:id="471"/>
      <w:r w:rsidR="005B074F" w:rsidRPr="00441EA0">
        <w:rPr>
          <w:bCs w:val="0"/>
          <w:sz w:val="24"/>
          <w:szCs w:val="24"/>
        </w:rPr>
        <w:t xml:space="preserve"> </w:t>
      </w:r>
    </w:p>
    <w:p w:rsidR="00553A57" w:rsidRPr="00441EA0" w:rsidRDefault="009146DD" w:rsidP="00557C01">
      <w:pPr>
        <w:widowControl w:val="0"/>
        <w:numPr>
          <w:ilvl w:val="0"/>
          <w:numId w:val="48"/>
        </w:numPr>
        <w:tabs>
          <w:tab w:val="left" w:pos="1260"/>
        </w:tabs>
        <w:autoSpaceDE w:val="0"/>
        <w:spacing w:line="264" w:lineRule="auto"/>
        <w:ind w:left="1276"/>
        <w:rPr>
          <w:sz w:val="24"/>
          <w:szCs w:val="24"/>
        </w:rPr>
      </w:pPr>
      <w:r w:rsidRPr="00441EA0">
        <w:rPr>
          <w:sz w:val="24"/>
          <w:szCs w:val="24"/>
        </w:rPr>
        <w:t>З</w:t>
      </w:r>
      <w:r w:rsidR="00553A57" w:rsidRPr="00441EA0">
        <w:rPr>
          <w:sz w:val="24"/>
          <w:szCs w:val="24"/>
        </w:rPr>
        <w:t>аверенную Участником либо нотариусом копию устава в действующей редакции</w:t>
      </w:r>
      <w:r w:rsidRPr="00441EA0">
        <w:rPr>
          <w:sz w:val="24"/>
          <w:szCs w:val="24"/>
        </w:rPr>
        <w:t xml:space="preserve"> (для юридических лиц)</w:t>
      </w:r>
      <w:r w:rsidR="00553A57" w:rsidRPr="00441EA0">
        <w:rPr>
          <w:sz w:val="24"/>
          <w:szCs w:val="24"/>
        </w:rPr>
        <w:t>;</w:t>
      </w:r>
    </w:p>
    <w:p w:rsidR="00553A57" w:rsidRPr="00441EA0" w:rsidRDefault="002A5B99" w:rsidP="00557C01">
      <w:pPr>
        <w:widowControl w:val="0"/>
        <w:numPr>
          <w:ilvl w:val="0"/>
          <w:numId w:val="48"/>
        </w:numPr>
        <w:tabs>
          <w:tab w:val="left" w:pos="1260"/>
        </w:tabs>
        <w:autoSpaceDE w:val="0"/>
        <w:spacing w:line="264" w:lineRule="auto"/>
        <w:ind w:left="1276"/>
        <w:rPr>
          <w:sz w:val="24"/>
          <w:szCs w:val="24"/>
        </w:rPr>
      </w:pPr>
      <w:bookmarkStart w:id="472" w:name="_Ref440279062"/>
      <w:proofErr w:type="gramStart"/>
      <w:r w:rsidRPr="00441EA0">
        <w:rPr>
          <w:i/>
          <w:sz w:val="24"/>
          <w:szCs w:val="24"/>
        </w:rPr>
        <w:t>для Участников, зарегистрированных на территории РФ:</w:t>
      </w:r>
      <w:r w:rsidRPr="00441E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441EA0">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441EA0">
        <w:rPr>
          <w:sz w:val="24"/>
          <w:szCs w:val="24"/>
        </w:rPr>
        <w:t>а(</w:t>
      </w:r>
      <w:proofErr w:type="spellStart"/>
      <w:proofErr w:type="gramEnd"/>
      <w:r w:rsidRPr="00441EA0">
        <w:rPr>
          <w:sz w:val="24"/>
          <w:szCs w:val="24"/>
        </w:rPr>
        <w:t>ов</w:t>
      </w:r>
      <w:proofErr w:type="spellEnd"/>
      <w:r w:rsidRPr="00441EA0">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1EA0">
        <w:rPr>
          <w:i/>
          <w:sz w:val="24"/>
          <w:szCs w:val="24"/>
        </w:rPr>
        <w:t>Для Участников и их собственников – иностранных лиц:</w:t>
      </w:r>
      <w:r w:rsidRPr="00441E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1EA0">
        <w:rPr>
          <w:sz w:val="24"/>
          <w:szCs w:val="24"/>
        </w:rPr>
        <w:t>;</w:t>
      </w:r>
      <w:bookmarkEnd w:id="472"/>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r w:rsidRPr="00441E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1EA0" w:rsidRDefault="00DB4CA4" w:rsidP="00557C01">
      <w:pPr>
        <w:widowControl w:val="0"/>
        <w:numPr>
          <w:ilvl w:val="0"/>
          <w:numId w:val="48"/>
        </w:numPr>
        <w:tabs>
          <w:tab w:val="left" w:pos="1260"/>
        </w:tabs>
        <w:autoSpaceDE w:val="0"/>
        <w:spacing w:line="264" w:lineRule="auto"/>
        <w:ind w:left="1276"/>
        <w:rPr>
          <w:sz w:val="24"/>
          <w:szCs w:val="24"/>
        </w:rPr>
      </w:pPr>
      <w:r w:rsidRPr="00441EA0">
        <w:rPr>
          <w:sz w:val="24"/>
          <w:szCs w:val="24"/>
        </w:rPr>
        <w:t>Информационное письмо о налич</w:t>
      </w:r>
      <w:proofErr w:type="gramStart"/>
      <w:r w:rsidRPr="00441EA0">
        <w:rPr>
          <w:sz w:val="24"/>
          <w:szCs w:val="24"/>
        </w:rPr>
        <w:t>ии у У</w:t>
      </w:r>
      <w:proofErr w:type="gramEnd"/>
      <w:r w:rsidRPr="00441EA0">
        <w:rPr>
          <w:sz w:val="24"/>
          <w:szCs w:val="24"/>
        </w:rPr>
        <w:t xml:space="preserve">частника конфликта интересов и/или связей, носящих характер </w:t>
      </w:r>
      <w:proofErr w:type="spellStart"/>
      <w:r w:rsidRPr="00441EA0">
        <w:rPr>
          <w:sz w:val="24"/>
          <w:szCs w:val="24"/>
        </w:rPr>
        <w:t>аффилированности</w:t>
      </w:r>
      <w:proofErr w:type="spellEnd"/>
      <w:r w:rsidRPr="00441EA0">
        <w:rPr>
          <w:sz w:val="24"/>
          <w:szCs w:val="24"/>
        </w:rPr>
        <w:t xml:space="preserve"> с сотрудниками Заказчика или Организатора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7D5654">
        <w:fldChar w:fldCharType="begin"/>
      </w:r>
      <w:r w:rsidR="007D5654">
        <w:instrText xml:space="preserve"> REF _Ref440271993 \r \h  \* MERGEFORMAT </w:instrText>
      </w:r>
      <w:r w:rsidR="007D5654">
        <w:fldChar w:fldCharType="separate"/>
      </w:r>
      <w:r w:rsidR="001B2D1B" w:rsidRPr="001B2D1B">
        <w:rPr>
          <w:sz w:val="24"/>
          <w:szCs w:val="24"/>
        </w:rPr>
        <w:t>5.11</w:t>
      </w:r>
      <w:r w:rsidR="007D5654">
        <w:fldChar w:fldCharType="end"/>
      </w:r>
      <w:r w:rsidR="00A600E3" w:rsidRPr="00441EA0">
        <w:rPr>
          <w:sz w:val="24"/>
          <w:szCs w:val="24"/>
        </w:rPr>
        <w:t>)</w:t>
      </w:r>
      <w:r w:rsidR="00F82225" w:rsidRPr="00441EA0">
        <w:rPr>
          <w:sz w:val="24"/>
          <w:szCs w:val="24"/>
        </w:rPr>
        <w:t>;</w:t>
      </w:r>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bookmarkStart w:id="473" w:name="_Ref440372326"/>
      <w:r w:rsidRPr="00441EA0">
        <w:rPr>
          <w:sz w:val="24"/>
          <w:szCs w:val="24"/>
        </w:rPr>
        <w:lastRenderedPageBreak/>
        <w:t>Антикоррупционные обязательства</w:t>
      </w:r>
      <w:r w:rsidR="00A154B7" w:rsidRPr="00441EA0">
        <w:rPr>
          <w:sz w:val="24"/>
          <w:szCs w:val="24"/>
        </w:rPr>
        <w:t xml:space="preserve"> </w:t>
      </w:r>
      <w:r w:rsidR="002A5B99" w:rsidRPr="00441EA0">
        <w:rPr>
          <w:sz w:val="24"/>
          <w:szCs w:val="24"/>
        </w:rPr>
        <w:t xml:space="preserve">по </w:t>
      </w:r>
      <w:r w:rsidR="002A5B99" w:rsidRPr="00441EA0">
        <w:rPr>
          <w:bCs w:val="0"/>
          <w:sz w:val="24"/>
          <w:szCs w:val="24"/>
        </w:rPr>
        <w:t>форме, приведенной</w:t>
      </w:r>
      <w:r w:rsidR="00A154B7" w:rsidRPr="00441EA0">
        <w:rPr>
          <w:bCs w:val="0"/>
          <w:sz w:val="24"/>
          <w:szCs w:val="24"/>
        </w:rPr>
        <w:t xml:space="preserve"> в настоящей Документации</w:t>
      </w:r>
      <w:r w:rsidR="00A600E3" w:rsidRPr="00441EA0">
        <w:rPr>
          <w:sz w:val="24"/>
          <w:szCs w:val="24"/>
        </w:rPr>
        <w:t xml:space="preserve"> (</w:t>
      </w:r>
      <w:r w:rsidR="003F3A69" w:rsidRPr="00441EA0">
        <w:rPr>
          <w:sz w:val="24"/>
          <w:szCs w:val="24"/>
        </w:rPr>
        <w:t>подраздел</w:t>
      </w:r>
      <w:r w:rsidR="00A600E3" w:rsidRPr="00441EA0">
        <w:rPr>
          <w:sz w:val="24"/>
          <w:szCs w:val="24"/>
        </w:rPr>
        <w:t xml:space="preserve"> </w:t>
      </w:r>
      <w:r w:rsidR="007D5654">
        <w:fldChar w:fldCharType="begin"/>
      </w:r>
      <w:r w:rsidR="007D5654">
        <w:instrText xml:space="preserve"> REF _Ref440271964 \r \h  \* MERGEFORMAT </w:instrText>
      </w:r>
      <w:r w:rsidR="007D5654">
        <w:fldChar w:fldCharType="separate"/>
      </w:r>
      <w:r w:rsidR="001B2D1B" w:rsidRPr="001B2D1B">
        <w:rPr>
          <w:sz w:val="24"/>
          <w:szCs w:val="24"/>
        </w:rPr>
        <w:t>5.1.3</w:t>
      </w:r>
      <w:r w:rsidR="007D5654">
        <w:fldChar w:fldCharType="end"/>
      </w:r>
      <w:r w:rsidR="00A600E3" w:rsidRPr="00441EA0">
        <w:rPr>
          <w:sz w:val="24"/>
          <w:szCs w:val="24"/>
        </w:rPr>
        <w:t>)</w:t>
      </w:r>
      <w:r w:rsidRPr="00441EA0">
        <w:rPr>
          <w:sz w:val="24"/>
          <w:szCs w:val="24"/>
        </w:rPr>
        <w:t>;</w:t>
      </w:r>
      <w:bookmarkEnd w:id="473"/>
    </w:p>
    <w:p w:rsidR="009948B4" w:rsidRPr="00441EA0" w:rsidRDefault="002A5B99"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Информацию </w:t>
      </w:r>
      <w:r w:rsidR="009948B4" w:rsidRPr="00441EA0">
        <w:rPr>
          <w:sz w:val="24"/>
          <w:szCs w:val="24"/>
        </w:rPr>
        <w:t xml:space="preserve">о собственниках </w:t>
      </w:r>
      <w:r w:rsidR="007705A5" w:rsidRPr="00441EA0">
        <w:rPr>
          <w:sz w:val="24"/>
          <w:szCs w:val="24"/>
        </w:rPr>
        <w:t>Участника</w:t>
      </w:r>
      <w:r w:rsidR="009948B4" w:rsidRPr="00441EA0">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41EA0">
        <w:rPr>
          <w:sz w:val="24"/>
          <w:szCs w:val="24"/>
        </w:rPr>
        <w:t>подраздел</w:t>
      </w:r>
      <w:r w:rsidR="007705A5" w:rsidRPr="00441EA0">
        <w:rPr>
          <w:sz w:val="24"/>
          <w:szCs w:val="24"/>
        </w:rPr>
        <w:t xml:space="preserve"> </w:t>
      </w:r>
      <w:r w:rsidR="007D5654">
        <w:fldChar w:fldCharType="begin"/>
      </w:r>
      <w:r w:rsidR="007D5654">
        <w:instrText xml:space="preserve"> REF _Ref440272035 \r \h  \* MERGEFORMAT </w:instrText>
      </w:r>
      <w:r w:rsidR="007D5654">
        <w:fldChar w:fldCharType="separate"/>
      </w:r>
      <w:r w:rsidR="001B2D1B" w:rsidRPr="001B2D1B">
        <w:rPr>
          <w:sz w:val="24"/>
          <w:szCs w:val="24"/>
        </w:rPr>
        <w:t>5.12</w:t>
      </w:r>
      <w:r w:rsidR="007D5654">
        <w:fldChar w:fldCharType="end"/>
      </w:r>
      <w:r w:rsidR="009948B4" w:rsidRPr="00441EA0">
        <w:rPr>
          <w:sz w:val="24"/>
          <w:szCs w:val="24"/>
        </w:rPr>
        <w:t>);</w:t>
      </w:r>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r w:rsidRPr="00441EA0">
        <w:rPr>
          <w:sz w:val="24"/>
          <w:szCs w:val="24"/>
        </w:rPr>
        <w:t>Согласие на обработку персональных данных</w:t>
      </w:r>
      <w:r w:rsidR="00A600E3" w:rsidRPr="00441EA0">
        <w:rPr>
          <w:sz w:val="24"/>
          <w:szCs w:val="24"/>
        </w:rPr>
        <w:t xml:space="preserve"> </w:t>
      </w:r>
      <w:r w:rsidR="00A92723" w:rsidRPr="00441E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7D5654">
        <w:fldChar w:fldCharType="begin"/>
      </w:r>
      <w:r w:rsidR="007D5654">
        <w:instrText xml:space="preserve"> REF _Ref440272051 \r \h  \* MERGEFORMAT </w:instrText>
      </w:r>
      <w:r w:rsidR="007D5654">
        <w:fldChar w:fldCharType="separate"/>
      </w:r>
      <w:r w:rsidR="001B2D1B" w:rsidRPr="001B2D1B">
        <w:rPr>
          <w:sz w:val="24"/>
          <w:szCs w:val="24"/>
        </w:rPr>
        <w:t>5.13</w:t>
      </w:r>
      <w:r w:rsidR="007D5654">
        <w:fldChar w:fldCharType="end"/>
      </w:r>
      <w:r w:rsidR="00A600E3" w:rsidRPr="00441EA0">
        <w:rPr>
          <w:sz w:val="24"/>
          <w:szCs w:val="24"/>
        </w:rPr>
        <w:t>)</w:t>
      </w:r>
      <w:r w:rsidRPr="00441EA0">
        <w:rPr>
          <w:sz w:val="24"/>
          <w:szCs w:val="24"/>
        </w:rPr>
        <w:t>;</w:t>
      </w:r>
    </w:p>
    <w:p w:rsidR="00F82225" w:rsidRPr="00441EA0" w:rsidRDefault="002A5B99" w:rsidP="00557C01">
      <w:pPr>
        <w:widowControl w:val="0"/>
        <w:numPr>
          <w:ilvl w:val="0"/>
          <w:numId w:val="48"/>
        </w:numPr>
        <w:tabs>
          <w:tab w:val="left" w:pos="1260"/>
        </w:tabs>
        <w:autoSpaceDE w:val="0"/>
        <w:spacing w:line="264" w:lineRule="auto"/>
        <w:ind w:left="1276"/>
        <w:rPr>
          <w:sz w:val="24"/>
          <w:szCs w:val="24"/>
        </w:rPr>
      </w:pPr>
      <w:proofErr w:type="gramStart"/>
      <w:r w:rsidRPr="00441EA0">
        <w:rPr>
          <w:sz w:val="24"/>
          <w:szCs w:val="24"/>
        </w:rPr>
        <w:t xml:space="preserve">Копию </w:t>
      </w:r>
      <w:r w:rsidR="00F82225" w:rsidRPr="00441EA0">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1120101)</w:t>
      </w:r>
      <w:r w:rsidR="00586515" w:rsidRPr="00441EA0">
        <w:rPr>
          <w:sz w:val="24"/>
          <w:szCs w:val="24"/>
        </w:rPr>
        <w:t xml:space="preserve"> </w:t>
      </w:r>
      <w:r w:rsidR="00586515" w:rsidRPr="00441EA0">
        <w:rPr>
          <w:szCs w:val="24"/>
        </w:rPr>
        <w:t>(</w:t>
      </w:r>
      <w:r w:rsidR="009D6ACB" w:rsidRPr="00441EA0">
        <w:rPr>
          <w:sz w:val="24"/>
          <w:szCs w:val="24"/>
        </w:rPr>
        <w:t>желательное требование, предоставляется Участником при наличии</w:t>
      </w:r>
      <w:r w:rsidR="00586515" w:rsidRPr="00441EA0">
        <w:rPr>
          <w:szCs w:val="24"/>
        </w:rPr>
        <w:t>)</w:t>
      </w:r>
      <w:r w:rsidR="00F82225" w:rsidRPr="00441EA0">
        <w:rPr>
          <w:sz w:val="24"/>
          <w:szCs w:val="24"/>
        </w:rPr>
        <w:t>;</w:t>
      </w:r>
      <w:proofErr w:type="gramEnd"/>
    </w:p>
    <w:p w:rsidR="00F82225" w:rsidRPr="00441EA0" w:rsidRDefault="002A5B99"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справки</w:t>
      </w:r>
      <w:r w:rsidR="00B016D1" w:rsidRPr="00441EA0">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41EA0">
        <w:rPr>
          <w:sz w:val="24"/>
          <w:szCs w:val="24"/>
        </w:rPr>
        <w:t>форма</w:t>
      </w:r>
      <w:proofErr w:type="gramEnd"/>
      <w:r w:rsidR="00F82225" w:rsidRPr="00441EA0">
        <w:rPr>
          <w:sz w:val="24"/>
          <w:szCs w:val="24"/>
        </w:rPr>
        <w:t xml:space="preserve"> которой утверждена Приказом ФНС России от </w:t>
      </w:r>
      <w:r w:rsidR="000179D3" w:rsidRPr="00441EA0">
        <w:rPr>
          <w:sz w:val="24"/>
          <w:szCs w:val="24"/>
        </w:rPr>
        <w:t>05.06.2015 N ММВ-7-17/227</w:t>
      </w:r>
      <w:r w:rsidR="00F82225" w:rsidRPr="00441EA0">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1160080)</w:t>
      </w:r>
      <w:r w:rsidR="00586515"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586515" w:rsidRPr="00441EA0">
        <w:rPr>
          <w:sz w:val="24"/>
          <w:szCs w:val="24"/>
        </w:rPr>
        <w:t>)</w:t>
      </w:r>
      <w:r w:rsidR="00F82225" w:rsidRPr="00441EA0">
        <w:rPr>
          <w:sz w:val="24"/>
          <w:szCs w:val="24"/>
        </w:rPr>
        <w:t>;</w:t>
      </w:r>
    </w:p>
    <w:p w:rsidR="00F82225" w:rsidRPr="00441EA0" w:rsidRDefault="00F82225" w:rsidP="00557C01">
      <w:pPr>
        <w:widowControl w:val="0"/>
        <w:numPr>
          <w:ilvl w:val="0"/>
          <w:numId w:val="48"/>
        </w:numPr>
        <w:tabs>
          <w:tab w:val="left" w:pos="1260"/>
        </w:tabs>
        <w:autoSpaceDE w:val="0"/>
        <w:spacing w:line="264" w:lineRule="auto"/>
        <w:ind w:left="1276"/>
        <w:rPr>
          <w:b/>
          <w:sz w:val="24"/>
          <w:szCs w:val="24"/>
          <w:u w:val="single"/>
        </w:rPr>
      </w:pPr>
      <w:r w:rsidRPr="00441EA0">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w:t>
      </w:r>
      <w:r w:rsidRPr="00441EA0">
        <w:rPr>
          <w:sz w:val="24"/>
          <w:szCs w:val="24"/>
        </w:rPr>
        <w:t>Федерации обязательно, а также в случае наличия заключения аудиторской проверки при проведении добровольного аудита</w:t>
      </w:r>
      <w:r w:rsidR="00C97A76" w:rsidRPr="00441EA0">
        <w:rPr>
          <w:sz w:val="24"/>
          <w:szCs w:val="24"/>
        </w:rPr>
        <w:t xml:space="preserve"> (</w:t>
      </w:r>
      <w:r w:rsidR="00BB7F61" w:rsidRPr="00441EA0">
        <w:rPr>
          <w:sz w:val="24"/>
          <w:szCs w:val="24"/>
        </w:rPr>
        <w:t xml:space="preserve">желательное требование, предоставляется </w:t>
      </w:r>
      <w:r w:rsidR="00BB7F61" w:rsidRPr="00441EA0">
        <w:rPr>
          <w:sz w:val="24"/>
          <w:szCs w:val="24"/>
        </w:rPr>
        <w:lastRenderedPageBreak/>
        <w:t>Участником при наличии</w:t>
      </w:r>
      <w:r w:rsidR="00C97A76" w:rsidRPr="00441EA0">
        <w:rPr>
          <w:sz w:val="24"/>
          <w:szCs w:val="24"/>
        </w:rPr>
        <w:t>)</w:t>
      </w:r>
      <w:r w:rsidRPr="00441EA0">
        <w:rPr>
          <w:sz w:val="24"/>
          <w:szCs w:val="24"/>
        </w:rPr>
        <w:t>;</w:t>
      </w:r>
    </w:p>
    <w:p w:rsidR="00F82225" w:rsidRPr="00441EA0" w:rsidRDefault="00BB7F61" w:rsidP="00557C01">
      <w:pPr>
        <w:widowControl w:val="0"/>
        <w:numPr>
          <w:ilvl w:val="0"/>
          <w:numId w:val="48"/>
        </w:numPr>
        <w:tabs>
          <w:tab w:val="left" w:pos="1260"/>
        </w:tabs>
        <w:autoSpaceDE w:val="0"/>
        <w:spacing w:line="264" w:lineRule="auto"/>
        <w:ind w:left="1276"/>
        <w:rPr>
          <w:sz w:val="24"/>
          <w:szCs w:val="24"/>
        </w:rPr>
      </w:pPr>
      <w:bookmarkStart w:id="474" w:name="_Ref440371812"/>
      <w:r w:rsidRPr="00441EA0">
        <w:rPr>
          <w:sz w:val="24"/>
          <w:szCs w:val="24"/>
        </w:rPr>
        <w:t xml:space="preserve">Анкету </w:t>
      </w:r>
      <w:r w:rsidR="007D7C50" w:rsidRPr="00441EA0">
        <w:rPr>
          <w:sz w:val="24"/>
          <w:szCs w:val="24"/>
        </w:rPr>
        <w:t>Участника закупки</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F82225" w:rsidRPr="00441EA0">
        <w:rPr>
          <w:sz w:val="24"/>
          <w:szCs w:val="24"/>
        </w:rPr>
        <w:t xml:space="preserve"> </w:t>
      </w:r>
      <w:r w:rsidR="009948B4" w:rsidRPr="00441EA0">
        <w:rPr>
          <w:sz w:val="24"/>
          <w:szCs w:val="24"/>
        </w:rPr>
        <w:t>(</w:t>
      </w:r>
      <w:r w:rsidR="003F3A69" w:rsidRPr="00441EA0">
        <w:rPr>
          <w:sz w:val="24"/>
          <w:szCs w:val="24"/>
        </w:rPr>
        <w:t>подраздел</w:t>
      </w:r>
      <w:r w:rsidR="009948B4" w:rsidRPr="00441EA0">
        <w:rPr>
          <w:sz w:val="24"/>
          <w:szCs w:val="24"/>
        </w:rPr>
        <w:t xml:space="preserve"> </w:t>
      </w:r>
      <w:r w:rsidR="007D5654">
        <w:fldChar w:fldCharType="begin"/>
      </w:r>
      <w:r w:rsidR="007D5654">
        <w:instrText xml:space="preserve"> REF _Ref440272119 \r \h  \* MERGEFORMAT </w:instrText>
      </w:r>
      <w:r w:rsidR="007D5654">
        <w:fldChar w:fldCharType="separate"/>
      </w:r>
      <w:r w:rsidR="001B2D1B" w:rsidRPr="001B2D1B">
        <w:rPr>
          <w:sz w:val="24"/>
          <w:szCs w:val="24"/>
        </w:rPr>
        <w:t>5.7.1</w:t>
      </w:r>
      <w:r w:rsidR="007D5654">
        <w:fldChar w:fldCharType="end"/>
      </w:r>
      <w:r w:rsidR="009948B4" w:rsidRPr="00441EA0">
        <w:rPr>
          <w:sz w:val="24"/>
          <w:szCs w:val="24"/>
        </w:rPr>
        <w:t>)</w:t>
      </w:r>
      <w:r w:rsidR="008357B4" w:rsidRPr="00441EA0">
        <w:rPr>
          <w:sz w:val="24"/>
          <w:szCs w:val="24"/>
        </w:rPr>
        <w:t xml:space="preserve"> с приложением </w:t>
      </w:r>
      <w:proofErr w:type="gramStart"/>
      <w:r w:rsidR="008357B4" w:rsidRPr="00441EA0">
        <w:rPr>
          <w:bCs w:val="0"/>
          <w:sz w:val="24"/>
          <w:szCs w:val="24"/>
        </w:rPr>
        <w:t>файла копии Анкеты Участника запроса</w:t>
      </w:r>
      <w:proofErr w:type="gramEnd"/>
      <w:r w:rsidR="008357B4" w:rsidRPr="00441EA0">
        <w:rPr>
          <w:bCs w:val="0"/>
          <w:sz w:val="24"/>
          <w:szCs w:val="24"/>
        </w:rPr>
        <w:t xml:space="preserve"> предложений, выполненного в формате MS </w:t>
      </w:r>
      <w:proofErr w:type="spellStart"/>
      <w:r w:rsidR="008357B4" w:rsidRPr="00441EA0">
        <w:rPr>
          <w:bCs w:val="0"/>
          <w:sz w:val="24"/>
          <w:szCs w:val="24"/>
        </w:rPr>
        <w:t>Word</w:t>
      </w:r>
      <w:proofErr w:type="spellEnd"/>
      <w:r w:rsidR="00F82225" w:rsidRPr="00441EA0">
        <w:rPr>
          <w:sz w:val="24"/>
          <w:szCs w:val="24"/>
        </w:rPr>
        <w:t>;</w:t>
      </w:r>
      <w:bookmarkEnd w:id="474"/>
    </w:p>
    <w:p w:rsidR="00F82225" w:rsidRPr="0012081A" w:rsidRDefault="00BB7F61" w:rsidP="00557C01">
      <w:pPr>
        <w:widowControl w:val="0"/>
        <w:numPr>
          <w:ilvl w:val="0"/>
          <w:numId w:val="48"/>
        </w:numPr>
        <w:tabs>
          <w:tab w:val="left" w:pos="1260"/>
        </w:tabs>
        <w:autoSpaceDE w:val="0"/>
        <w:spacing w:line="264" w:lineRule="auto"/>
        <w:ind w:left="1276"/>
        <w:rPr>
          <w:sz w:val="24"/>
          <w:szCs w:val="24"/>
        </w:rPr>
      </w:pPr>
      <w:bookmarkStart w:id="475" w:name="_Ref440371822"/>
      <w:proofErr w:type="gramStart"/>
      <w:r w:rsidRPr="00441EA0">
        <w:rPr>
          <w:sz w:val="24"/>
          <w:szCs w:val="24"/>
        </w:rPr>
        <w:t xml:space="preserve">Декларацию </w:t>
      </w:r>
      <w:r w:rsidR="00F82225" w:rsidRPr="00441EA0">
        <w:rPr>
          <w:sz w:val="24"/>
          <w:szCs w:val="24"/>
        </w:rPr>
        <w:t xml:space="preserve">о соответствии </w:t>
      </w:r>
      <w:r w:rsidR="009948B4" w:rsidRPr="00441EA0">
        <w:rPr>
          <w:sz w:val="24"/>
          <w:szCs w:val="24"/>
        </w:rPr>
        <w:t>Участника</w:t>
      </w:r>
      <w:r w:rsidR="00F82225" w:rsidRPr="00441EA0">
        <w:rPr>
          <w:sz w:val="24"/>
          <w:szCs w:val="24"/>
        </w:rPr>
        <w:t xml:space="preserve"> критериям отнесения к субъектам малого и среднего предпринимательства</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3F3A69" w:rsidRPr="00441EA0">
        <w:rPr>
          <w:sz w:val="24"/>
          <w:szCs w:val="24"/>
        </w:rPr>
        <w:t xml:space="preserve"> (подраздел </w:t>
      </w:r>
      <w:r w:rsidR="007D5654">
        <w:fldChar w:fldCharType="begin"/>
      </w:r>
      <w:r w:rsidR="007D5654">
        <w:instrText xml:space="preserve"> REF _Ref440272147 \r \h  \* MERGEFORMAT </w:instrText>
      </w:r>
      <w:r w:rsidR="007D5654">
        <w:fldChar w:fldCharType="separate"/>
      </w:r>
      <w:r w:rsidR="001B2D1B" w:rsidRPr="001B2D1B">
        <w:rPr>
          <w:sz w:val="24"/>
          <w:szCs w:val="24"/>
        </w:rPr>
        <w:t>5.7.2</w:t>
      </w:r>
      <w:r w:rsidR="007D5654">
        <w:fldChar w:fldCharType="end"/>
      </w:r>
      <w:r w:rsidR="003F3A69" w:rsidRPr="00441EA0">
        <w:rPr>
          <w:sz w:val="24"/>
          <w:szCs w:val="24"/>
        </w:rPr>
        <w:t>)</w:t>
      </w:r>
      <w:r w:rsidR="0012081A" w:rsidRPr="00441EA0">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441EA0">
        <w:rPr>
          <w:sz w:val="24"/>
          <w:szCs w:val="24"/>
        </w:rPr>
        <w:t>статья 4 Федерального закона Российской Федерации №209-ФЗ от 24.07.2007 с изменениями</w:t>
      </w:r>
      <w:proofErr w:type="gramEnd"/>
      <w:r w:rsidRPr="00441EA0">
        <w:rPr>
          <w:sz w:val="24"/>
          <w:szCs w:val="24"/>
        </w:rPr>
        <w:t xml:space="preserve"> «</w:t>
      </w:r>
      <w:proofErr w:type="gramStart"/>
      <w:r w:rsidRPr="00441EA0">
        <w:rPr>
          <w:sz w:val="24"/>
          <w:szCs w:val="24"/>
        </w:rPr>
        <w:t>О развитии малого и среднего предпринимательства в Российской Федерации»).</w:t>
      </w:r>
      <w:proofErr w:type="gramEnd"/>
      <w:r w:rsidRPr="00441EA0">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A90840" w:rsidRPr="00441EA0">
        <w:rPr>
          <w:sz w:val="24"/>
          <w:szCs w:val="24"/>
        </w:rPr>
        <w:t>В случае</w:t>
      </w:r>
      <w:proofErr w:type="gramStart"/>
      <w:r w:rsidR="00A90840" w:rsidRPr="00441EA0">
        <w:rPr>
          <w:sz w:val="24"/>
          <w:szCs w:val="24"/>
        </w:rPr>
        <w:t>,</w:t>
      </w:r>
      <w:proofErr w:type="gramEnd"/>
      <w:r w:rsidR="00A90840" w:rsidRPr="00441EA0">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w:t>
      </w:r>
      <w:r w:rsidR="00A90840" w:rsidRPr="00673EDD">
        <w:rPr>
          <w:sz w:val="24"/>
          <w:szCs w:val="24"/>
        </w:rPr>
        <w:t xml:space="preserve"> предоставить письмо в произвольной форме о не принадлежности его к субъектам малого и среднего предпринимательства</w:t>
      </w:r>
      <w:r w:rsidR="00F82225" w:rsidRPr="0012081A">
        <w:rPr>
          <w:sz w:val="24"/>
          <w:szCs w:val="24"/>
        </w:rPr>
        <w:t>;</w:t>
      </w:r>
      <w:bookmarkEnd w:id="475"/>
    </w:p>
    <w:p w:rsidR="00F82225" w:rsidRPr="00441EA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00A316B7" w:rsidRPr="00441EA0">
        <w:rPr>
          <w:sz w:val="24"/>
          <w:szCs w:val="24"/>
        </w:rPr>
        <w:t>документы</w:t>
      </w:r>
      <w:r w:rsidRPr="00441EA0">
        <w:rPr>
          <w:sz w:val="24"/>
          <w:szCs w:val="24"/>
        </w:rPr>
        <w:t xml:space="preserve"> (в случае, если наличие данных разрешающих документов необходимо для </w:t>
      </w:r>
      <w:r w:rsidR="007F76D6" w:rsidRPr="00441EA0">
        <w:rPr>
          <w:sz w:val="24"/>
          <w:szCs w:val="24"/>
        </w:rPr>
        <w:t>выполнения работ</w:t>
      </w:r>
      <w:r w:rsidRPr="00441EA0">
        <w:rPr>
          <w:sz w:val="24"/>
          <w:szCs w:val="24"/>
        </w:rPr>
        <w:t xml:space="preserve">, указанных в п. </w:t>
      </w:r>
      <w:r w:rsidR="007D5654">
        <w:fldChar w:fldCharType="begin"/>
      </w:r>
      <w:r w:rsidR="007D5654">
        <w:instrText xml:space="preserve"> REF _Ref440275279 \r \h  \* MERGEFORMAT </w:instrText>
      </w:r>
      <w:r w:rsidR="007D5654">
        <w:fldChar w:fldCharType="separate"/>
      </w:r>
      <w:r w:rsidR="001B2D1B" w:rsidRPr="001B2D1B">
        <w:rPr>
          <w:sz w:val="24"/>
          <w:szCs w:val="24"/>
        </w:rPr>
        <w:t>1.1.4</w:t>
      </w:r>
      <w:r w:rsidR="007D5654">
        <w:fldChar w:fldCharType="end"/>
      </w:r>
      <w:r w:rsidRPr="00441EA0">
        <w:rPr>
          <w:sz w:val="24"/>
          <w:szCs w:val="24"/>
        </w:rPr>
        <w:t xml:space="preserve"> и разделе </w:t>
      </w:r>
      <w:r w:rsidR="007D5654">
        <w:fldChar w:fldCharType="begin"/>
      </w:r>
      <w:r w:rsidR="007D5654">
        <w:instrText xml:space="preserve"> REF _Ref440270568 \r \h  \* MERGEFORMAT </w:instrText>
      </w:r>
      <w:r w:rsidR="007D5654">
        <w:fldChar w:fldCharType="separate"/>
      </w:r>
      <w:r w:rsidR="001B2D1B">
        <w:t>4</w:t>
      </w:r>
      <w:r w:rsidR="007D5654">
        <w:fldChar w:fldCharType="end"/>
      </w:r>
      <w:r w:rsidRPr="00441EA0">
        <w:rPr>
          <w:sz w:val="24"/>
          <w:szCs w:val="24"/>
        </w:rPr>
        <w:t>, в соответствии с требованиями законодательства Российской Федерации)</w:t>
      </w:r>
      <w:r w:rsidR="00A316B7" w:rsidRPr="00441EA0">
        <w:rPr>
          <w:sz w:val="24"/>
          <w:szCs w:val="24"/>
        </w:rPr>
        <w:t>;</w:t>
      </w:r>
      <w:proofErr w:type="gramEnd"/>
    </w:p>
    <w:p w:rsidR="00920CB0" w:rsidRPr="00441EA0" w:rsidRDefault="00BB7F61"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Справку </w:t>
      </w:r>
      <w:r w:rsidR="00DB4CA4" w:rsidRPr="00441EA0">
        <w:rPr>
          <w:sz w:val="24"/>
          <w:szCs w:val="24"/>
        </w:rPr>
        <w:t xml:space="preserve">о перечне и объемах выполнения аналогичных договоров </w:t>
      </w:r>
      <w:r w:rsidR="00A154B7" w:rsidRPr="00441EA0">
        <w:rPr>
          <w:bCs w:val="0"/>
          <w:sz w:val="24"/>
          <w:szCs w:val="24"/>
        </w:rPr>
        <w:t>по форме и в соответствии с инструкциями, приведенными в настоящей Документации</w:t>
      </w:r>
      <w:r w:rsidR="009948B4" w:rsidRPr="00441EA0">
        <w:rPr>
          <w:sz w:val="24"/>
          <w:szCs w:val="24"/>
        </w:rPr>
        <w:t xml:space="preserve"> (</w:t>
      </w:r>
      <w:r w:rsidR="003C2207" w:rsidRPr="00441EA0">
        <w:rPr>
          <w:sz w:val="24"/>
          <w:szCs w:val="24"/>
        </w:rPr>
        <w:t>подраздел</w:t>
      </w:r>
      <w:r w:rsidR="0018093B" w:rsidRPr="00441EA0">
        <w:rPr>
          <w:sz w:val="24"/>
          <w:szCs w:val="24"/>
        </w:rPr>
        <w:t xml:space="preserve"> </w:t>
      </w:r>
      <w:r w:rsidR="007D5654">
        <w:fldChar w:fldCharType="begin"/>
      </w:r>
      <w:r w:rsidR="007D5654">
        <w:instrText xml:space="preserve"> REF _Ref449017235 \r \h  \* MERGEFORMAT </w:instrText>
      </w:r>
      <w:r w:rsidR="007D5654">
        <w:fldChar w:fldCharType="separate"/>
      </w:r>
      <w:r w:rsidR="001B2D1B" w:rsidRPr="001B2D1B">
        <w:rPr>
          <w:sz w:val="24"/>
          <w:szCs w:val="24"/>
        </w:rPr>
        <w:t>5.8</w:t>
      </w:r>
      <w:r w:rsidR="007D5654">
        <w:fldChar w:fldCharType="end"/>
      </w:r>
      <w:r w:rsidR="009948B4" w:rsidRPr="00441EA0">
        <w:rPr>
          <w:sz w:val="24"/>
          <w:szCs w:val="24"/>
        </w:rPr>
        <w:t>)</w:t>
      </w:r>
      <w:r w:rsidR="00920CB0" w:rsidRPr="00441EA0">
        <w:rPr>
          <w:sz w:val="24"/>
          <w:szCs w:val="24"/>
        </w:rPr>
        <w:t>;</w:t>
      </w:r>
    </w:p>
    <w:p w:rsidR="007705A5" w:rsidRPr="00441EA0" w:rsidRDefault="00BB7F61"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1EA0">
        <w:rPr>
          <w:sz w:val="24"/>
          <w:szCs w:val="24"/>
        </w:rPr>
        <w:t>подраздел</w:t>
      </w:r>
      <w:r w:rsidR="007705A5" w:rsidRPr="00441EA0">
        <w:rPr>
          <w:sz w:val="24"/>
          <w:szCs w:val="24"/>
        </w:rPr>
        <w:t xml:space="preserve"> </w:t>
      </w:r>
      <w:r w:rsidR="007D5654">
        <w:fldChar w:fldCharType="begin"/>
      </w:r>
      <w:r w:rsidR="007D5654">
        <w:instrText xml:space="preserve"> REF _Ref440881887 \r \h  \* MERGEFORMAT </w:instrText>
      </w:r>
      <w:r w:rsidR="007D5654">
        <w:fldChar w:fldCharType="separate"/>
      </w:r>
      <w:r w:rsidR="001B2D1B" w:rsidRPr="001B2D1B">
        <w:rPr>
          <w:sz w:val="24"/>
          <w:szCs w:val="24"/>
        </w:rPr>
        <w:t>5.9</w:t>
      </w:r>
      <w:r w:rsidR="007D5654">
        <w:fldChar w:fldCharType="end"/>
      </w:r>
      <w:r w:rsidR="00FA5339" w:rsidRPr="00441EA0">
        <w:rPr>
          <w:sz w:val="24"/>
          <w:szCs w:val="24"/>
        </w:rPr>
        <w:t>)</w:t>
      </w:r>
      <w:r w:rsidR="007705A5" w:rsidRPr="00441EA0">
        <w:rPr>
          <w:sz w:val="24"/>
          <w:szCs w:val="24"/>
        </w:rPr>
        <w:t>;</w:t>
      </w:r>
    </w:p>
    <w:p w:rsidR="007705A5" w:rsidRPr="00441EA0" w:rsidRDefault="00BB7F61"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 xml:space="preserve">о кадровых </w:t>
      </w:r>
      <w:r w:rsidRPr="00441EA0">
        <w:rPr>
          <w:sz w:val="24"/>
          <w:szCs w:val="24"/>
        </w:rPr>
        <w:t xml:space="preserve">ресурсах, которые будут привлечены в ходе выполнения Договора, по установленной </w:t>
      </w:r>
      <w:r w:rsidR="007705A5" w:rsidRPr="00441EA0">
        <w:rPr>
          <w:sz w:val="24"/>
          <w:szCs w:val="24"/>
        </w:rPr>
        <w:t>в настоящей Документации по запросу предложений форме — Справка о кадровых ресурсах (</w:t>
      </w:r>
      <w:r w:rsidR="003C2207" w:rsidRPr="00441EA0">
        <w:rPr>
          <w:sz w:val="24"/>
          <w:szCs w:val="24"/>
        </w:rPr>
        <w:t>подраздел</w:t>
      </w:r>
      <w:r w:rsidR="007705A5" w:rsidRPr="00441EA0">
        <w:rPr>
          <w:sz w:val="24"/>
          <w:szCs w:val="24"/>
        </w:rPr>
        <w:t xml:space="preserve"> </w:t>
      </w:r>
      <w:r w:rsidR="007D5654">
        <w:fldChar w:fldCharType="begin"/>
      </w:r>
      <w:r w:rsidR="007D5654">
        <w:instrText xml:space="preserve"> REF _Ref440881894 \r \h  \* MERGEFORMAT </w:instrText>
      </w:r>
      <w:r w:rsidR="007D5654">
        <w:fldChar w:fldCharType="separate"/>
      </w:r>
      <w:r w:rsidR="001B2D1B" w:rsidRPr="001B2D1B">
        <w:rPr>
          <w:sz w:val="24"/>
          <w:szCs w:val="24"/>
        </w:rPr>
        <w:t>5.10</w:t>
      </w:r>
      <w:r w:rsidR="007D5654">
        <w:fldChar w:fldCharType="end"/>
      </w:r>
      <w:r w:rsidR="007705A5" w:rsidRPr="00441EA0">
        <w:rPr>
          <w:sz w:val="24"/>
          <w:szCs w:val="24"/>
        </w:rPr>
        <w:t>);</w:t>
      </w:r>
    </w:p>
    <w:p w:rsidR="00920CB0" w:rsidRPr="00441EA0" w:rsidRDefault="00920CB0" w:rsidP="00557C01">
      <w:pPr>
        <w:widowControl w:val="0"/>
        <w:numPr>
          <w:ilvl w:val="0"/>
          <w:numId w:val="48"/>
        </w:numPr>
        <w:tabs>
          <w:tab w:val="left" w:pos="1260"/>
        </w:tabs>
        <w:autoSpaceDE w:val="0"/>
        <w:spacing w:line="264" w:lineRule="auto"/>
        <w:ind w:left="1276"/>
        <w:rPr>
          <w:sz w:val="24"/>
          <w:szCs w:val="24"/>
        </w:rPr>
      </w:pPr>
      <w:r w:rsidRPr="00441EA0">
        <w:rPr>
          <w:sz w:val="24"/>
          <w:szCs w:val="24"/>
        </w:rPr>
        <w:t>Отзывы, рекомендации или другие документальные доказательства выполнения аналогичных договоров (</w:t>
      </w:r>
      <w:r w:rsidR="009D6ACB" w:rsidRPr="00441EA0">
        <w:rPr>
          <w:sz w:val="24"/>
          <w:szCs w:val="24"/>
        </w:rPr>
        <w:t>желательное требование, предоставляется Участником при наличии</w:t>
      </w:r>
      <w:r w:rsidRPr="00441EA0">
        <w:rPr>
          <w:sz w:val="24"/>
          <w:szCs w:val="24"/>
        </w:rPr>
        <w:t>);</w:t>
      </w:r>
    </w:p>
    <w:p w:rsidR="007705A5" w:rsidRPr="00441EA0" w:rsidRDefault="007705A5" w:rsidP="00557C01">
      <w:pPr>
        <w:widowControl w:val="0"/>
        <w:numPr>
          <w:ilvl w:val="0"/>
          <w:numId w:val="48"/>
        </w:numPr>
        <w:tabs>
          <w:tab w:val="left" w:pos="1260"/>
        </w:tabs>
        <w:autoSpaceDE w:val="0"/>
        <w:spacing w:line="264" w:lineRule="auto"/>
        <w:ind w:left="1276"/>
        <w:rPr>
          <w:sz w:val="24"/>
          <w:szCs w:val="24"/>
        </w:rPr>
      </w:pPr>
      <w:bookmarkStart w:id="476" w:name="_Ref442189588"/>
      <w:r w:rsidRPr="00441EA0">
        <w:rPr>
          <w:sz w:val="24"/>
          <w:szCs w:val="24"/>
        </w:rPr>
        <w:t xml:space="preserve">Соглашение о неустойке </w:t>
      </w:r>
      <w:r w:rsidR="00A154B7" w:rsidRPr="00441EA0">
        <w:rPr>
          <w:bCs w:val="0"/>
          <w:sz w:val="24"/>
          <w:szCs w:val="24"/>
        </w:rPr>
        <w:t>по форме и в соответствии с инструкциями, приведенными в настоящей Документации</w:t>
      </w:r>
      <w:r w:rsidR="00A154B7" w:rsidRPr="00441EA0">
        <w:rPr>
          <w:sz w:val="24"/>
          <w:szCs w:val="24"/>
        </w:rPr>
        <w:t xml:space="preserve"> </w:t>
      </w:r>
      <w:r w:rsidRPr="00441EA0">
        <w:rPr>
          <w:sz w:val="24"/>
          <w:szCs w:val="24"/>
        </w:rPr>
        <w:t>(</w:t>
      </w:r>
      <w:r w:rsidR="003C2207" w:rsidRPr="00441EA0">
        <w:rPr>
          <w:sz w:val="24"/>
          <w:szCs w:val="24"/>
        </w:rPr>
        <w:t>подраздел</w:t>
      </w:r>
      <w:r w:rsidRPr="00441EA0">
        <w:rPr>
          <w:sz w:val="24"/>
          <w:szCs w:val="24"/>
        </w:rPr>
        <w:t xml:space="preserve"> </w:t>
      </w:r>
      <w:r w:rsidR="007D5654">
        <w:fldChar w:fldCharType="begin"/>
      </w:r>
      <w:r w:rsidR="007D5654">
        <w:instrText xml:space="preserve"> REF _Ref440272256 \r \h  \* MERGEFORMAT </w:instrText>
      </w:r>
      <w:r w:rsidR="007D5654">
        <w:fldChar w:fldCharType="separate"/>
      </w:r>
      <w:r w:rsidR="001B2D1B" w:rsidRPr="001B2D1B">
        <w:rPr>
          <w:sz w:val="24"/>
          <w:szCs w:val="24"/>
        </w:rPr>
        <w:t>5.14</w:t>
      </w:r>
      <w:r w:rsidR="007D5654">
        <w:fldChar w:fldCharType="end"/>
      </w:r>
      <w:r w:rsidRPr="00441EA0">
        <w:rPr>
          <w:sz w:val="24"/>
          <w:szCs w:val="24"/>
        </w:rPr>
        <w:t>)</w:t>
      </w:r>
      <w:r w:rsidR="00BB7F61" w:rsidRPr="00441EA0">
        <w:rPr>
          <w:sz w:val="24"/>
          <w:szCs w:val="24"/>
        </w:rPr>
        <w:t>, либо документ, подтверждающий факт внесения Участником денежных сре</w:t>
      </w:r>
      <w:proofErr w:type="gramStart"/>
      <w:r w:rsidR="00BB7F61" w:rsidRPr="00441EA0">
        <w:rPr>
          <w:sz w:val="24"/>
          <w:szCs w:val="24"/>
        </w:rPr>
        <w:t>дств в к</w:t>
      </w:r>
      <w:proofErr w:type="gramEnd"/>
      <w:r w:rsidR="00BB7F61" w:rsidRPr="00441EA0">
        <w:rPr>
          <w:sz w:val="24"/>
          <w:szCs w:val="24"/>
        </w:rPr>
        <w:t>ачестве обеспечения исполнения обязательств, связанных с участием в Запросе предложений и подачей Заявки</w:t>
      </w:r>
      <w:r w:rsidRPr="00441EA0">
        <w:rPr>
          <w:sz w:val="24"/>
          <w:szCs w:val="24"/>
        </w:rPr>
        <w:t>;</w:t>
      </w:r>
      <w:bookmarkEnd w:id="476"/>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441E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Pr="00441EA0">
        <w:rPr>
          <w:sz w:val="24"/>
          <w:szCs w:val="24"/>
        </w:rPr>
        <w:t xml:space="preserve"> (</w:t>
      </w:r>
      <w:r w:rsidR="003C2207" w:rsidRPr="00441EA0">
        <w:rPr>
          <w:sz w:val="24"/>
          <w:szCs w:val="24"/>
        </w:rPr>
        <w:t>подраздел</w:t>
      </w:r>
      <w:r w:rsidRPr="00441EA0">
        <w:rPr>
          <w:sz w:val="24"/>
          <w:szCs w:val="24"/>
        </w:rPr>
        <w:t xml:space="preserve"> </w:t>
      </w:r>
      <w:r w:rsidR="007D5654">
        <w:fldChar w:fldCharType="begin"/>
      </w:r>
      <w:r w:rsidR="007D5654">
        <w:instrText xml:space="preserve"> REF _Ref440272274 \r \h  \* MERGEFORMAT </w:instrText>
      </w:r>
      <w:r w:rsidR="007D5654">
        <w:fldChar w:fldCharType="separate"/>
      </w:r>
      <w:r w:rsidR="001B2D1B" w:rsidRPr="001B2D1B">
        <w:rPr>
          <w:sz w:val="24"/>
          <w:szCs w:val="24"/>
        </w:rPr>
        <w:t>5.16</w:t>
      </w:r>
      <w:r w:rsidR="007D5654">
        <w:fldChar w:fldCharType="end"/>
      </w:r>
      <w:r w:rsidRPr="00441EA0">
        <w:rPr>
          <w:sz w:val="24"/>
          <w:szCs w:val="24"/>
        </w:rPr>
        <w:t>)</w:t>
      </w:r>
      <w:r w:rsidR="00796BE6" w:rsidRPr="00441EA0">
        <w:rPr>
          <w:sz w:val="24"/>
          <w:szCs w:val="24"/>
        </w:rPr>
        <w:t xml:space="preserve"> (</w:t>
      </w:r>
      <w:r w:rsidR="009D6ACB" w:rsidRPr="00441EA0">
        <w:rPr>
          <w:sz w:val="24"/>
          <w:szCs w:val="24"/>
        </w:rPr>
        <w:t>желательное требование, предоставляется</w:t>
      </w:r>
      <w:r w:rsidR="009D6ACB" w:rsidRPr="00F95B37">
        <w:rPr>
          <w:sz w:val="24"/>
          <w:szCs w:val="24"/>
        </w:rPr>
        <w:t xml:space="preserve">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w:t>
      </w:r>
      <w:r w:rsidRPr="007D7C50">
        <w:rPr>
          <w:sz w:val="24"/>
          <w:szCs w:val="24"/>
        </w:rPr>
        <w:lastRenderedPageBreak/>
        <w:t xml:space="preserve">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41EA0"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w:t>
      </w:r>
      <w:r w:rsidRPr="00441EA0">
        <w:rPr>
          <w:i/>
          <w:sz w:val="24"/>
          <w:szCs w:val="24"/>
        </w:rPr>
        <w:t>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A0DCD" w:rsidRDefault="00BB7F61" w:rsidP="00557C01">
      <w:pPr>
        <w:widowControl w:val="0"/>
        <w:numPr>
          <w:ilvl w:val="0"/>
          <w:numId w:val="48"/>
        </w:numPr>
        <w:tabs>
          <w:tab w:val="left" w:pos="1260"/>
        </w:tabs>
        <w:autoSpaceDE w:val="0"/>
        <w:spacing w:line="264" w:lineRule="auto"/>
        <w:ind w:left="1276"/>
        <w:rPr>
          <w:sz w:val="24"/>
          <w:szCs w:val="24"/>
        </w:rPr>
      </w:pPr>
      <w:proofErr w:type="gramStart"/>
      <w:r w:rsidRPr="00441EA0">
        <w:rPr>
          <w:sz w:val="24"/>
          <w:szCs w:val="24"/>
        </w:rPr>
        <w:t xml:space="preserve">Копию (выписку </w:t>
      </w:r>
      <w:r w:rsidR="00BD40A3" w:rsidRPr="00441EA0">
        <w:rPr>
          <w:sz w:val="24"/>
          <w:szCs w:val="24"/>
        </w:rPr>
        <w:t xml:space="preserve">из) распорядительного документа Участника, утвердившего форму первичного учетного </w:t>
      </w:r>
      <w:r w:rsidR="00BD40A3" w:rsidRPr="008A0DCD">
        <w:rPr>
          <w:sz w:val="24"/>
          <w:szCs w:val="24"/>
        </w:rPr>
        <w:t>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C73372" w:rsidRPr="008A0DCD" w:rsidRDefault="00C73372" w:rsidP="00C73372">
      <w:pPr>
        <w:widowControl w:val="0"/>
        <w:numPr>
          <w:ilvl w:val="0"/>
          <w:numId w:val="48"/>
        </w:numPr>
        <w:tabs>
          <w:tab w:val="left" w:pos="1260"/>
        </w:tabs>
        <w:autoSpaceDE w:val="0"/>
        <w:spacing w:line="264" w:lineRule="auto"/>
        <w:ind w:left="1276"/>
        <w:rPr>
          <w:sz w:val="24"/>
          <w:szCs w:val="24"/>
        </w:rPr>
      </w:pPr>
      <w:r w:rsidRPr="008A0DCD">
        <w:rPr>
          <w:sz w:val="24"/>
          <w:szCs w:val="24"/>
        </w:rPr>
        <w:t>Документы</w:t>
      </w:r>
      <w:r w:rsidRPr="008A0DCD">
        <w:rPr>
          <w:rFonts w:eastAsia="Times New Roman,Italic"/>
          <w:bCs w:val="0"/>
          <w:iCs/>
          <w:sz w:val="24"/>
          <w:szCs w:val="24"/>
        </w:rPr>
        <w:t xml:space="preserve">, предусмотренные п. </w:t>
      </w:r>
      <w:r w:rsidR="007D5654">
        <w:fldChar w:fldCharType="begin"/>
      </w:r>
      <w:r w:rsidR="007D5654">
        <w:instrText xml:space="preserve"> REF _Ref465675151 \r \h  \* MERGEFORMAT </w:instrText>
      </w:r>
      <w:r w:rsidR="007D5654">
        <w:fldChar w:fldCharType="separate"/>
      </w:r>
      <w:r w:rsidR="001B2D1B" w:rsidRPr="001B2D1B">
        <w:rPr>
          <w:rFonts w:eastAsia="Times New Roman,Italic"/>
          <w:bCs w:val="0"/>
          <w:iCs/>
          <w:sz w:val="24"/>
          <w:szCs w:val="24"/>
        </w:rPr>
        <w:t>3.11.2</w:t>
      </w:r>
      <w:r w:rsidR="007D5654">
        <w:fldChar w:fldCharType="end"/>
      </w:r>
      <w:r w:rsidRPr="008A0DCD">
        <w:rPr>
          <w:rFonts w:eastAsia="Times New Roman,Italic"/>
          <w:bCs w:val="0"/>
          <w:iCs/>
          <w:sz w:val="24"/>
          <w:szCs w:val="24"/>
        </w:rPr>
        <w:t xml:space="preserve"> документации, в случае если Участником </w:t>
      </w:r>
      <w:r w:rsidRPr="008A0DCD">
        <w:rPr>
          <w:sz w:val="24"/>
          <w:szCs w:val="24"/>
        </w:rPr>
        <w:t xml:space="preserve">была предложена </w:t>
      </w:r>
      <w:r w:rsidRPr="008A0DCD">
        <w:rPr>
          <w:rFonts w:eastAsia="Times New Roman,Italic"/>
          <w:bCs w:val="0"/>
          <w:iCs/>
          <w:sz w:val="24"/>
          <w:szCs w:val="24"/>
        </w:rPr>
        <w:t>демпинговая цена Договора (цена лота);</w:t>
      </w:r>
    </w:p>
    <w:p w:rsidR="00920CB0" w:rsidRPr="008A0DCD" w:rsidRDefault="00920CB0" w:rsidP="00557C01">
      <w:pPr>
        <w:widowControl w:val="0"/>
        <w:numPr>
          <w:ilvl w:val="0"/>
          <w:numId w:val="48"/>
        </w:numPr>
        <w:tabs>
          <w:tab w:val="left" w:pos="1260"/>
        </w:tabs>
        <w:autoSpaceDE w:val="0"/>
        <w:spacing w:line="264" w:lineRule="auto"/>
        <w:ind w:left="1276"/>
        <w:rPr>
          <w:sz w:val="24"/>
          <w:szCs w:val="24"/>
        </w:rPr>
      </w:pPr>
      <w:r w:rsidRPr="008A0DCD">
        <w:rPr>
          <w:sz w:val="24"/>
          <w:szCs w:val="24"/>
        </w:rPr>
        <w:lastRenderedPageBreak/>
        <w:t>Иные документы, которые</w:t>
      </w:r>
      <w:r w:rsidR="007705A5" w:rsidRPr="008A0DCD">
        <w:rPr>
          <w:sz w:val="24"/>
          <w:szCs w:val="24"/>
        </w:rPr>
        <w:t>,</w:t>
      </w:r>
      <w:r w:rsidRPr="008A0DCD">
        <w:rPr>
          <w:sz w:val="24"/>
          <w:szCs w:val="24"/>
        </w:rPr>
        <w:t xml:space="preserve"> по мнению Участника</w:t>
      </w:r>
      <w:r w:rsidR="007705A5" w:rsidRPr="008A0DCD">
        <w:rPr>
          <w:sz w:val="24"/>
          <w:szCs w:val="24"/>
        </w:rPr>
        <w:t>,</w:t>
      </w:r>
      <w:r w:rsidRPr="008A0DC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1E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A0DCD">
        <w:rPr>
          <w:bCs w:val="0"/>
          <w:sz w:val="24"/>
          <w:szCs w:val="24"/>
        </w:rPr>
        <w:t xml:space="preserve">Организатор Запроса предложений вправе отклонить </w:t>
      </w:r>
      <w:r w:rsidR="00FB55B8" w:rsidRPr="008A0DCD">
        <w:rPr>
          <w:bCs w:val="0"/>
          <w:sz w:val="24"/>
          <w:szCs w:val="24"/>
        </w:rPr>
        <w:t>Заявку</w:t>
      </w:r>
      <w:r w:rsidRPr="008A0DCD">
        <w:rPr>
          <w:bCs w:val="0"/>
          <w:sz w:val="24"/>
          <w:szCs w:val="24"/>
        </w:rPr>
        <w:t xml:space="preserve"> </w:t>
      </w:r>
      <w:r w:rsidR="00B20653" w:rsidRPr="008A0DCD">
        <w:rPr>
          <w:bCs w:val="0"/>
          <w:sz w:val="24"/>
          <w:szCs w:val="24"/>
        </w:rPr>
        <w:t>Участника</w:t>
      </w:r>
      <w:r w:rsidRPr="008A0DCD">
        <w:rPr>
          <w:bCs w:val="0"/>
          <w:sz w:val="24"/>
          <w:szCs w:val="24"/>
        </w:rPr>
        <w:t xml:space="preserve"> в случае наличия отрицательных отзывов и рекламаций</w:t>
      </w:r>
      <w:r w:rsidRPr="00441EA0">
        <w:rPr>
          <w:bCs w:val="0"/>
          <w:sz w:val="24"/>
          <w:szCs w:val="24"/>
        </w:rPr>
        <w:t xml:space="preserve">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наличие существенных замечаний Заказчика по составу и качеству </w:t>
      </w:r>
      <w:r w:rsidR="007F76D6" w:rsidRPr="00441EA0">
        <w:rPr>
          <w:sz w:val="24"/>
          <w:szCs w:val="24"/>
        </w:rPr>
        <w:t>выполнения работ</w:t>
      </w:r>
      <w:r w:rsidRPr="00441EA0">
        <w:rPr>
          <w:sz w:val="24"/>
          <w:szCs w:val="24"/>
        </w:rPr>
        <w:t xml:space="preserve">, задержка устранения дефектов в </w:t>
      </w:r>
      <w:r w:rsidR="007F76D6" w:rsidRPr="00441EA0">
        <w:rPr>
          <w:sz w:val="24"/>
          <w:szCs w:val="24"/>
        </w:rPr>
        <w:t xml:space="preserve">выполнения работ </w:t>
      </w:r>
      <w:r w:rsidRPr="00441EA0">
        <w:rPr>
          <w:sz w:val="24"/>
          <w:szCs w:val="24"/>
        </w:rPr>
        <w:t>и/или  задержка возмещения расходов Заказчика на устранение указанных дефектов;</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несоблюдение </w:t>
      </w:r>
      <w:r w:rsidR="00DC7643" w:rsidRPr="00441EA0">
        <w:rPr>
          <w:sz w:val="24"/>
          <w:szCs w:val="24"/>
        </w:rPr>
        <w:t xml:space="preserve">сроков окончания </w:t>
      </w:r>
      <w:r w:rsidR="007F76D6" w:rsidRPr="00441EA0">
        <w:rPr>
          <w:sz w:val="24"/>
          <w:szCs w:val="24"/>
        </w:rPr>
        <w:t xml:space="preserve">выполнения работ </w:t>
      </w:r>
      <w:r w:rsidR="00DC7643" w:rsidRPr="00441EA0">
        <w:rPr>
          <w:sz w:val="24"/>
          <w:szCs w:val="24"/>
        </w:rPr>
        <w:t xml:space="preserve">и сдачи результатов </w:t>
      </w:r>
      <w:r w:rsidR="007F76D6" w:rsidRPr="00441EA0">
        <w:rPr>
          <w:sz w:val="24"/>
          <w:szCs w:val="24"/>
        </w:rPr>
        <w:t xml:space="preserve">выполнения работ </w:t>
      </w:r>
      <w:r w:rsidR="00DC7643" w:rsidRPr="00441EA0">
        <w:rPr>
          <w:sz w:val="24"/>
          <w:szCs w:val="24"/>
        </w:rPr>
        <w:t xml:space="preserve">Заказчику, предусмотренных договором </w:t>
      </w:r>
      <w:r w:rsidR="007F76D6" w:rsidRPr="00441EA0">
        <w:rPr>
          <w:sz w:val="24"/>
          <w:szCs w:val="24"/>
        </w:rPr>
        <w:t>выполнения работ</w:t>
      </w:r>
      <w:r w:rsidRPr="00441EA0">
        <w:rPr>
          <w:sz w:val="24"/>
          <w:szCs w:val="24"/>
        </w:rPr>
        <w:t>;</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иные существенные нарушения условий заключенных договоров </w:t>
      </w:r>
      <w:r w:rsidR="007F76D6" w:rsidRPr="00441EA0">
        <w:rPr>
          <w:sz w:val="24"/>
          <w:szCs w:val="24"/>
        </w:rPr>
        <w:t>выполнения работ</w:t>
      </w:r>
      <w:r w:rsidRPr="00441EA0">
        <w:rPr>
          <w:sz w:val="24"/>
          <w:szCs w:val="24"/>
        </w:rPr>
        <w:t>.</w:t>
      </w:r>
    </w:p>
    <w:p w:rsidR="005B074F" w:rsidRPr="00441E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BB7F61" w:rsidRPr="00441EA0">
        <w:rPr>
          <w:bCs w:val="0"/>
          <w:sz w:val="24"/>
          <w:szCs w:val="24"/>
        </w:rPr>
        <w:t>правоустанавливающих документов</w:t>
      </w:r>
      <w:r w:rsidR="00A44B30" w:rsidRPr="00441EA0">
        <w:rPr>
          <w:bCs w:val="0"/>
          <w:sz w:val="24"/>
          <w:szCs w:val="24"/>
        </w:rPr>
        <w:t>.</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Все указанные документы прилагаются </w:t>
      </w:r>
      <w:r w:rsidR="009C744E" w:rsidRPr="00441EA0">
        <w:rPr>
          <w:bCs w:val="0"/>
          <w:sz w:val="24"/>
          <w:szCs w:val="24"/>
        </w:rPr>
        <w:t>Участник</w:t>
      </w:r>
      <w:r w:rsidRPr="00441EA0">
        <w:rPr>
          <w:bCs w:val="0"/>
          <w:sz w:val="24"/>
          <w:szCs w:val="24"/>
        </w:rPr>
        <w:t xml:space="preserve">ом к </w:t>
      </w:r>
      <w:r w:rsidR="004B5EB3" w:rsidRPr="00441EA0">
        <w:rPr>
          <w:bCs w:val="0"/>
          <w:sz w:val="24"/>
          <w:szCs w:val="24"/>
        </w:rPr>
        <w:t>Заявк</w:t>
      </w:r>
      <w:r w:rsidRPr="00441EA0">
        <w:rPr>
          <w:bCs w:val="0"/>
          <w:sz w:val="24"/>
          <w:szCs w:val="24"/>
        </w:rPr>
        <w:t>е.</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В случае</w:t>
      </w:r>
      <w:proofErr w:type="gramStart"/>
      <w:r w:rsidRPr="00441EA0">
        <w:rPr>
          <w:bCs w:val="0"/>
          <w:sz w:val="24"/>
          <w:szCs w:val="24"/>
        </w:rPr>
        <w:t>,</w:t>
      </w:r>
      <w:proofErr w:type="gramEnd"/>
      <w:r w:rsidRPr="00441EA0">
        <w:rPr>
          <w:bCs w:val="0"/>
          <w:sz w:val="24"/>
          <w:szCs w:val="24"/>
        </w:rPr>
        <w:t xml:space="preserve"> если по каким-либо причинам </w:t>
      </w:r>
      <w:r w:rsidR="009C744E" w:rsidRPr="00441EA0">
        <w:rPr>
          <w:bCs w:val="0"/>
          <w:sz w:val="24"/>
          <w:szCs w:val="24"/>
        </w:rPr>
        <w:t>Участник</w:t>
      </w:r>
      <w:r w:rsidRPr="00441E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1EA0">
        <w:rPr>
          <w:bCs w:val="0"/>
          <w:sz w:val="24"/>
          <w:szCs w:val="24"/>
        </w:rPr>
        <w:t>Участник</w:t>
      </w:r>
      <w:r w:rsidRPr="00441EA0">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441EA0">
        <w:rPr>
          <w:sz w:val="24"/>
          <w:szCs w:val="24"/>
        </w:rPr>
        <w:t>В случае участия в зап</w:t>
      </w:r>
      <w:r w:rsidRPr="00E71A48">
        <w:rPr>
          <w:sz w:val="24"/>
          <w:szCs w:val="24"/>
        </w:rPr>
        <w:t xml:space="preserve">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77" w:name="_Ref191386451"/>
      <w:bookmarkStart w:id="478" w:name="_Ref440271628"/>
      <w:bookmarkStart w:id="479" w:name="_Toc440361334"/>
      <w:bookmarkStart w:id="480" w:name="_Toc440376089"/>
      <w:bookmarkStart w:id="481" w:name="_Toc440376216"/>
      <w:bookmarkStart w:id="482" w:name="_Toc440382481"/>
      <w:bookmarkStart w:id="483" w:name="_Toc440447151"/>
      <w:bookmarkStart w:id="484" w:name="_Toc440620831"/>
      <w:bookmarkStart w:id="485" w:name="_Toc440631466"/>
      <w:bookmarkStart w:id="486" w:name="_Toc440875706"/>
      <w:bookmarkStart w:id="487" w:name="_Toc441131730"/>
      <w:bookmarkStart w:id="488" w:name="_Toc468352754"/>
      <w:bookmarkStart w:id="489" w:name="_Toc468352877"/>
      <w:bookmarkStart w:id="490" w:name="_Toc468355859"/>
      <w:bookmarkStart w:id="491" w:name="_Toc469480743"/>
      <w:bookmarkStart w:id="492" w:name="_Toc471898554"/>
      <w:r w:rsidRPr="00E71A48">
        <w:rPr>
          <w:szCs w:val="24"/>
        </w:rPr>
        <w:t xml:space="preserve">Привлечение </w:t>
      </w:r>
      <w:bookmarkEnd w:id="477"/>
      <w:bookmarkEnd w:id="478"/>
      <w:bookmarkEnd w:id="479"/>
      <w:bookmarkEnd w:id="480"/>
      <w:bookmarkEnd w:id="481"/>
      <w:bookmarkEnd w:id="482"/>
      <w:bookmarkEnd w:id="483"/>
      <w:r w:rsidR="00176B20">
        <w:rPr>
          <w:szCs w:val="24"/>
        </w:rPr>
        <w:t>субподрядчиков</w:t>
      </w:r>
      <w:bookmarkEnd w:id="484"/>
      <w:bookmarkEnd w:id="485"/>
      <w:bookmarkEnd w:id="486"/>
      <w:bookmarkEnd w:id="487"/>
      <w:bookmarkEnd w:id="488"/>
      <w:bookmarkEnd w:id="489"/>
      <w:bookmarkEnd w:id="490"/>
      <w:bookmarkEnd w:id="491"/>
      <w:bookmarkEnd w:id="49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93" w:name="_Ref191386461"/>
      <w:bookmarkStart w:id="494" w:name="_Toc440361335"/>
      <w:bookmarkStart w:id="495" w:name="_Toc440376090"/>
      <w:bookmarkStart w:id="49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EB2EFF">
      <w:pPr>
        <w:widowControl w:val="0"/>
        <w:numPr>
          <w:ilvl w:val="0"/>
          <w:numId w:val="78"/>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EB2EFF">
      <w:pPr>
        <w:widowControl w:val="0"/>
        <w:numPr>
          <w:ilvl w:val="0"/>
          <w:numId w:val="78"/>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D5654">
        <w:fldChar w:fldCharType="begin"/>
      </w:r>
      <w:r w:rsidR="007D5654">
        <w:instrText xml:space="preserve"> REF _Ref191386407 \r \h  \* MERGEFORMAT </w:instrText>
      </w:r>
      <w:r w:rsidR="007D5654">
        <w:fldChar w:fldCharType="separate"/>
      </w:r>
      <w:r w:rsidR="001B2D1B" w:rsidRPr="001B2D1B">
        <w:rPr>
          <w:bCs w:val="0"/>
          <w:sz w:val="24"/>
          <w:szCs w:val="24"/>
        </w:rPr>
        <w:t>3.3.8</w:t>
      </w:r>
      <w:r w:rsidR="007D5654">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9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97"/>
      <w:proofErr w:type="gramEnd"/>
    </w:p>
    <w:p w:rsidR="00D50E8D" w:rsidRPr="00E71A48" w:rsidRDefault="00D50E8D" w:rsidP="00EB2EFF">
      <w:pPr>
        <w:widowControl w:val="0"/>
        <w:numPr>
          <w:ilvl w:val="0"/>
          <w:numId w:val="79"/>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w:t>
      </w:r>
      <w:r w:rsidRPr="00E71A48">
        <w:rPr>
          <w:bCs w:val="0"/>
          <w:color w:val="000000"/>
          <w:sz w:val="24"/>
          <w:szCs w:val="24"/>
        </w:rPr>
        <w:lastRenderedPageBreak/>
        <w:t xml:space="preserve">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441EA0" w:rsidRDefault="00D50E8D" w:rsidP="00EB2EFF">
      <w:pPr>
        <w:widowControl w:val="0"/>
        <w:numPr>
          <w:ilvl w:val="0"/>
          <w:numId w:val="79"/>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w:t>
      </w:r>
      <w:r w:rsidRPr="00441EA0">
        <w:rPr>
          <w:bCs w:val="0"/>
          <w:sz w:val="24"/>
          <w:szCs w:val="24"/>
        </w:rPr>
        <w:t xml:space="preserve">включать сведения,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w:t>
      </w:r>
      <w:r w:rsidR="00D57D88" w:rsidRPr="00441EA0">
        <w:rPr>
          <w:bCs w:val="0"/>
          <w:sz w:val="24"/>
          <w:szCs w:val="24"/>
        </w:rPr>
        <w:t xml:space="preserve">требованиям настоящей Документации, изложенным в п. </w:t>
      </w:r>
      <w:r w:rsidR="007D5654">
        <w:fldChar w:fldCharType="begin"/>
      </w:r>
      <w:r w:rsidR="007D5654">
        <w:instrText xml:space="preserve"> REF _Ref440291364 \r \h  \* MERGEFORMAT </w:instrText>
      </w:r>
      <w:r w:rsidR="007D5654">
        <w:fldChar w:fldCharType="separate"/>
      </w:r>
      <w:r w:rsidR="001B2D1B" w:rsidRPr="001B2D1B">
        <w:rPr>
          <w:bCs w:val="0"/>
          <w:sz w:val="24"/>
          <w:szCs w:val="24"/>
        </w:rPr>
        <w:t>3.3.8.1</w:t>
      </w:r>
      <w:r w:rsidR="007D5654">
        <w:fldChar w:fldCharType="end"/>
      </w:r>
      <w:r w:rsidRPr="00441EA0">
        <w:rPr>
          <w:bCs w:val="0"/>
          <w:sz w:val="24"/>
          <w:szCs w:val="24"/>
        </w:rPr>
        <w:t>;</w:t>
      </w:r>
    </w:p>
    <w:p w:rsidR="00D57D88" w:rsidRPr="00441EA0" w:rsidRDefault="00D57D88" w:rsidP="00EB2EFF">
      <w:pPr>
        <w:widowControl w:val="0"/>
        <w:numPr>
          <w:ilvl w:val="0"/>
          <w:numId w:val="79"/>
        </w:numPr>
        <w:tabs>
          <w:tab w:val="left" w:pos="1800"/>
          <w:tab w:val="left" w:pos="3600"/>
        </w:tabs>
        <w:autoSpaceDE w:val="0"/>
        <w:spacing w:line="264" w:lineRule="auto"/>
        <w:ind w:left="0" w:firstLine="1080"/>
        <w:rPr>
          <w:bCs w:val="0"/>
          <w:sz w:val="24"/>
          <w:szCs w:val="24"/>
        </w:rPr>
      </w:pPr>
      <w:r w:rsidRPr="00441EA0">
        <w:rPr>
          <w:bCs w:val="0"/>
          <w:sz w:val="24"/>
          <w:szCs w:val="24"/>
        </w:rPr>
        <w:t xml:space="preserve">Заявка должна включать документы,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требованиям (п. </w:t>
      </w:r>
      <w:r w:rsidR="007D5654">
        <w:fldChar w:fldCharType="begin"/>
      </w:r>
      <w:r w:rsidR="007D5654">
        <w:instrText xml:space="preserve"> REF _Ref303669127 \r \h  \* MERGEFORMAT </w:instrText>
      </w:r>
      <w:r w:rsidR="007D5654">
        <w:fldChar w:fldCharType="separate"/>
      </w:r>
      <w:r w:rsidR="001B2D1B" w:rsidRPr="001B2D1B">
        <w:rPr>
          <w:bCs w:val="0"/>
          <w:sz w:val="24"/>
          <w:szCs w:val="24"/>
        </w:rPr>
        <w:t>3.3.8.2</w:t>
      </w:r>
      <w:r w:rsidR="007D5654">
        <w:fldChar w:fldCharType="end"/>
      </w:r>
      <w:r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7D5654">
        <w:fldChar w:fldCharType="begin"/>
      </w:r>
      <w:r w:rsidR="007D5654">
        <w:instrText xml:space="preserve"> REF _Ref442189588 \r \h  \* MERGEFORMAT </w:instrText>
      </w:r>
      <w:r w:rsidR="007D5654">
        <w:fldChar w:fldCharType="separate"/>
      </w:r>
      <w:r w:rsidR="001B2D1B" w:rsidRPr="001B2D1B">
        <w:rPr>
          <w:sz w:val="24"/>
          <w:szCs w:val="24"/>
        </w:rPr>
        <w:t>у)</w:t>
      </w:r>
      <w:r w:rsidR="007D5654">
        <w:fldChar w:fldCharType="end"/>
      </w:r>
      <w:r w:rsidR="00BB7F61" w:rsidRPr="00441EA0">
        <w:rPr>
          <w:sz w:val="24"/>
          <w:szCs w:val="24"/>
        </w:rPr>
        <w:t xml:space="preserve"> п. </w:t>
      </w:r>
      <w:r w:rsidR="007D5654">
        <w:fldChar w:fldCharType="begin"/>
      </w:r>
      <w:r w:rsidR="007D5654">
        <w:instrText xml:space="preserve"> REF _Ref303587815 \r \h  \* MERGEFORMAT </w:instrText>
      </w:r>
      <w:r w:rsidR="007D5654">
        <w:fldChar w:fldCharType="separate"/>
      </w:r>
      <w:r w:rsidR="001B2D1B" w:rsidRPr="001B2D1B">
        <w:rPr>
          <w:sz w:val="24"/>
          <w:szCs w:val="24"/>
        </w:rPr>
        <w:t>3.3.8.3</w:t>
      </w:r>
      <w:r w:rsidR="007D5654">
        <w:fldChar w:fldCharType="end"/>
      </w:r>
      <w:r w:rsidR="00BB7F61" w:rsidRPr="00441EA0">
        <w:rPr>
          <w:sz w:val="24"/>
          <w:szCs w:val="24"/>
        </w:rPr>
        <w:t>, подаются основным Участником</w:t>
      </w:r>
      <w:r w:rsidR="002037C3" w:rsidRPr="00441EA0">
        <w:rPr>
          <w:bCs w:val="0"/>
          <w:sz w:val="24"/>
          <w:szCs w:val="24"/>
        </w:rPr>
        <w:t>;</w:t>
      </w:r>
    </w:p>
    <w:p w:rsidR="00D50E8D" w:rsidRPr="00E71A48" w:rsidRDefault="00D50E8D" w:rsidP="00EB2EFF">
      <w:pPr>
        <w:widowControl w:val="0"/>
        <w:numPr>
          <w:ilvl w:val="0"/>
          <w:numId w:val="79"/>
        </w:numPr>
        <w:tabs>
          <w:tab w:val="left" w:pos="1800"/>
          <w:tab w:val="left" w:pos="3600"/>
        </w:tabs>
        <w:autoSpaceDE w:val="0"/>
        <w:spacing w:after="100" w:line="264" w:lineRule="auto"/>
        <w:ind w:left="0" w:firstLine="1080"/>
        <w:rPr>
          <w:bCs w:val="0"/>
          <w:color w:val="000000"/>
          <w:sz w:val="24"/>
          <w:szCs w:val="24"/>
        </w:rPr>
      </w:pPr>
      <w:r w:rsidRPr="00441EA0">
        <w:rPr>
          <w:bCs w:val="0"/>
          <w:sz w:val="24"/>
          <w:szCs w:val="24"/>
        </w:rPr>
        <w:t xml:space="preserve">Заявка дополнительно должна включать сведения о распределении объемов </w:t>
      </w:r>
      <w:r w:rsidR="007F76D6" w:rsidRPr="00441EA0">
        <w:rPr>
          <w:bCs w:val="0"/>
          <w:sz w:val="24"/>
          <w:szCs w:val="24"/>
        </w:rPr>
        <w:t>выполняемых работ</w:t>
      </w:r>
      <w:r w:rsidRPr="00441EA0">
        <w:rPr>
          <w:bCs w:val="0"/>
          <w:sz w:val="24"/>
          <w:szCs w:val="24"/>
        </w:rPr>
        <w:t xml:space="preserve"> между Участником и </w:t>
      </w:r>
      <w:r w:rsidR="00176B20" w:rsidRPr="00441EA0">
        <w:rPr>
          <w:bCs w:val="0"/>
          <w:sz w:val="24"/>
          <w:szCs w:val="24"/>
        </w:rPr>
        <w:t>субподрядчиками</w:t>
      </w:r>
      <w:r w:rsidRPr="00441EA0">
        <w:rPr>
          <w:bCs w:val="0"/>
          <w:sz w:val="24"/>
          <w:szCs w:val="24"/>
        </w:rPr>
        <w:t xml:space="preserve"> по установленной в настоящей Документации по запросу предложений форме </w:t>
      </w:r>
      <w:r w:rsidR="00362EA4" w:rsidRPr="00441EA0">
        <w:rPr>
          <w:bCs w:val="0"/>
          <w:sz w:val="24"/>
          <w:szCs w:val="24"/>
        </w:rPr>
        <w:t xml:space="preserve">(подраздел </w:t>
      </w:r>
      <w:r w:rsidR="007D5654">
        <w:fldChar w:fldCharType="begin"/>
      </w:r>
      <w:r w:rsidR="007D5654">
        <w:instrText xml:space="preserve"> REF _Ref440272510 \r \h  \* MERGEFORMAT </w:instrText>
      </w:r>
      <w:r w:rsidR="007D5654">
        <w:fldChar w:fldCharType="separate"/>
      </w:r>
      <w:r w:rsidR="001B2D1B" w:rsidRPr="001B2D1B">
        <w:rPr>
          <w:bCs w:val="0"/>
          <w:sz w:val="24"/>
          <w:szCs w:val="24"/>
        </w:rPr>
        <w:t>5.17</w:t>
      </w:r>
      <w:r w:rsidR="007D5654">
        <w:fldChar w:fldCharType="end"/>
      </w:r>
      <w:r w:rsidR="00362EA4" w:rsidRPr="00441EA0">
        <w:rPr>
          <w:bCs w:val="0"/>
          <w:sz w:val="24"/>
          <w:szCs w:val="24"/>
        </w:rPr>
        <w:t xml:space="preserve">). Указанная форма </w:t>
      </w:r>
      <w:r w:rsidR="00362EA4" w:rsidRPr="00441EA0">
        <w:rPr>
          <w:sz w:val="24"/>
          <w:szCs w:val="24"/>
        </w:rPr>
        <w:t>должна быть подготовлена отдельно по каждому</w:t>
      </w:r>
      <w:r w:rsidR="00362EA4" w:rsidRPr="00AE556B">
        <w:rPr>
          <w:sz w:val="24"/>
          <w:szCs w:val="24"/>
        </w:rPr>
        <w:t xml:space="preserve">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98" w:name="_Toc440382482"/>
      <w:bookmarkStart w:id="499" w:name="_Toc440447152"/>
      <w:bookmarkStart w:id="500" w:name="_Toc440620832"/>
      <w:bookmarkStart w:id="501" w:name="_Toc440631467"/>
      <w:bookmarkStart w:id="502" w:name="_Toc440875707"/>
      <w:bookmarkStart w:id="503" w:name="_Ref440876618"/>
      <w:bookmarkStart w:id="504" w:name="_Ref440876703"/>
      <w:bookmarkStart w:id="505" w:name="_Toc441131731"/>
      <w:bookmarkStart w:id="506" w:name="_Toc468352755"/>
      <w:bookmarkStart w:id="507" w:name="_Toc468352878"/>
      <w:bookmarkStart w:id="508" w:name="_Toc468355860"/>
      <w:bookmarkStart w:id="509" w:name="_Toc469480744"/>
      <w:bookmarkStart w:id="510" w:name="_Toc471898555"/>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93"/>
      <w:bookmarkEnd w:id="494"/>
      <w:bookmarkEnd w:id="495"/>
      <w:bookmarkEnd w:id="496"/>
      <w:bookmarkEnd w:id="498"/>
      <w:bookmarkEnd w:id="499"/>
      <w:bookmarkEnd w:id="500"/>
      <w:bookmarkEnd w:id="501"/>
      <w:bookmarkEnd w:id="502"/>
      <w:bookmarkEnd w:id="503"/>
      <w:bookmarkEnd w:id="504"/>
      <w:bookmarkEnd w:id="505"/>
      <w:bookmarkEnd w:id="506"/>
      <w:bookmarkEnd w:id="507"/>
      <w:bookmarkEnd w:id="508"/>
      <w:bookmarkEnd w:id="509"/>
      <w:bookmarkEnd w:id="51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D5654">
        <w:fldChar w:fldCharType="begin"/>
      </w:r>
      <w:r w:rsidR="007D5654">
        <w:instrText xml:space="preserve"> REF _Ref191386482 \r \h  \* MERGEFORMAT </w:instrText>
      </w:r>
      <w:r w:rsidR="007D5654">
        <w:fldChar w:fldCharType="separate"/>
      </w:r>
      <w:r w:rsidR="001B2D1B" w:rsidRPr="001B2D1B">
        <w:rPr>
          <w:bCs w:val="0"/>
          <w:sz w:val="24"/>
          <w:szCs w:val="24"/>
        </w:rPr>
        <w:t>3.3.8.1</w:t>
      </w:r>
      <w:r w:rsidR="007D5654">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D5654">
        <w:fldChar w:fldCharType="begin"/>
      </w:r>
      <w:r w:rsidR="007D5654">
        <w:instrText xml:space="preserve"> REF _Ref191386407 \r \h  \* MERGEFORMAT </w:instrText>
      </w:r>
      <w:r w:rsidR="007D5654">
        <w:fldChar w:fldCharType="separate"/>
      </w:r>
      <w:r w:rsidR="001B2D1B" w:rsidRPr="001B2D1B">
        <w:rPr>
          <w:bCs w:val="0"/>
          <w:sz w:val="24"/>
          <w:szCs w:val="24"/>
        </w:rPr>
        <w:t>3.3.8</w:t>
      </w:r>
      <w:r w:rsidR="007D5654">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893B00">
        <w:rPr>
          <w:bCs w:val="0"/>
          <w:sz w:val="24"/>
          <w:szCs w:val="24"/>
        </w:rPr>
        <w:fldChar w:fldCharType="begin"/>
      </w:r>
      <w:r w:rsidR="00A659FB">
        <w:rPr>
          <w:bCs w:val="0"/>
          <w:sz w:val="24"/>
          <w:szCs w:val="24"/>
        </w:rPr>
        <w:instrText xml:space="preserve"> REF _Ref303669127 \r \h </w:instrText>
      </w:r>
      <w:r w:rsidR="00893B00">
        <w:rPr>
          <w:bCs w:val="0"/>
          <w:sz w:val="24"/>
          <w:szCs w:val="24"/>
        </w:rPr>
      </w:r>
      <w:r w:rsidR="00893B00">
        <w:rPr>
          <w:bCs w:val="0"/>
          <w:sz w:val="24"/>
          <w:szCs w:val="24"/>
        </w:rPr>
        <w:fldChar w:fldCharType="separate"/>
      </w:r>
      <w:r w:rsidR="001B2D1B">
        <w:rPr>
          <w:bCs w:val="0"/>
          <w:sz w:val="24"/>
          <w:szCs w:val="24"/>
        </w:rPr>
        <w:t>3.3.8.2</w:t>
      </w:r>
      <w:r w:rsidR="00893B00">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1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51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1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1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1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13"/>
      <w:r w:rsidRPr="00E71A48">
        <w:rPr>
          <w:bCs w:val="0"/>
          <w:sz w:val="24"/>
          <w:szCs w:val="24"/>
        </w:rPr>
        <w:t xml:space="preserve"> </w:t>
      </w:r>
    </w:p>
    <w:p w:rsidR="00DB109A" w:rsidRPr="00441E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w:t>
      </w:r>
      <w:r w:rsidRPr="00441EA0">
        <w:rPr>
          <w:bCs w:val="0"/>
          <w:sz w:val="24"/>
          <w:szCs w:val="24"/>
        </w:rPr>
        <w:t xml:space="preserve">участие в Запросе предложений на стороне одного Участника. Такое соглашение должно содержать сведения, указанные в подп. </w:t>
      </w:r>
      <w:r w:rsidR="007D5654">
        <w:fldChar w:fldCharType="begin"/>
      </w:r>
      <w:r w:rsidR="007D5654">
        <w:instrText xml:space="preserve"> REF _Ref307563248 \r \h  \* MERGEFORMAT </w:instrText>
      </w:r>
      <w:r w:rsidR="007D5654">
        <w:fldChar w:fldCharType="separate"/>
      </w:r>
      <w:r w:rsidR="001B2D1B" w:rsidRPr="001B2D1B">
        <w:rPr>
          <w:bCs w:val="0"/>
          <w:sz w:val="24"/>
          <w:szCs w:val="24"/>
          <w:lang w:val="en-US"/>
        </w:rPr>
        <w:t>a</w:t>
      </w:r>
      <w:r w:rsidR="001B2D1B" w:rsidRPr="00110934">
        <w:rPr>
          <w:bCs w:val="0"/>
          <w:sz w:val="24"/>
          <w:szCs w:val="24"/>
        </w:rPr>
        <w:t>)</w:t>
      </w:r>
      <w:r w:rsidR="007D5654">
        <w:fldChar w:fldCharType="end"/>
      </w:r>
      <w:r w:rsidRPr="00441EA0">
        <w:rPr>
          <w:bCs w:val="0"/>
          <w:sz w:val="24"/>
          <w:szCs w:val="24"/>
        </w:rPr>
        <w:t xml:space="preserve">- </w:t>
      </w:r>
      <w:r w:rsidR="007D5654">
        <w:fldChar w:fldCharType="begin"/>
      </w:r>
      <w:r w:rsidR="007D5654">
        <w:instrText xml:space="preserve"> REF _Ref307563262 \r \h  \* MERGEFORMAT </w:instrText>
      </w:r>
      <w:r w:rsidR="007D5654">
        <w:fldChar w:fldCharType="separate"/>
      </w:r>
      <w:r w:rsidR="001B2D1B" w:rsidRPr="001B2D1B">
        <w:rPr>
          <w:bCs w:val="0"/>
          <w:sz w:val="24"/>
          <w:szCs w:val="24"/>
          <w:lang w:val="en-US"/>
        </w:rPr>
        <w:t>g</w:t>
      </w:r>
      <w:r w:rsidR="001B2D1B" w:rsidRPr="00110934">
        <w:rPr>
          <w:bCs w:val="0"/>
          <w:sz w:val="24"/>
          <w:szCs w:val="24"/>
        </w:rPr>
        <w:t>)</w:t>
      </w:r>
      <w:r w:rsidR="007D5654">
        <w:fldChar w:fldCharType="end"/>
      </w:r>
      <w:r w:rsidRPr="00441EA0">
        <w:rPr>
          <w:bCs w:val="0"/>
          <w:sz w:val="24"/>
          <w:szCs w:val="24"/>
        </w:rPr>
        <w:t xml:space="preserve">п. </w:t>
      </w:r>
      <w:r w:rsidR="007D5654">
        <w:fldChar w:fldCharType="begin"/>
      </w:r>
      <w:r w:rsidR="007D5654">
        <w:instrText xml:space="preserve"> REF _Ref306032591 \r \h  \* MERGEFORMAT </w:instrText>
      </w:r>
      <w:r w:rsidR="007D5654">
        <w:fldChar w:fldCharType="separate"/>
      </w:r>
      <w:r w:rsidR="001B2D1B" w:rsidRPr="001B2D1B">
        <w:rPr>
          <w:bCs w:val="0"/>
          <w:sz w:val="24"/>
          <w:szCs w:val="24"/>
        </w:rPr>
        <w:t>3.3.10.4</w:t>
      </w:r>
      <w:r w:rsidR="007D5654">
        <w:fldChar w:fldCharType="end"/>
      </w:r>
      <w:r w:rsidRPr="00441EA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1EA0" w:rsidRDefault="00BB7F61"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1E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1EA0">
        <w:rPr>
          <w:bCs w:val="0"/>
          <w:sz w:val="24"/>
          <w:szCs w:val="24"/>
        </w:rPr>
        <w:t>.</w:t>
      </w:r>
    </w:p>
    <w:p w:rsidR="00717F60" w:rsidRPr="00441E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14" w:name="_Ref468350819"/>
      <w:proofErr w:type="gramStart"/>
      <w:r w:rsidRPr="00441EA0">
        <w:rPr>
          <w:bCs w:val="0"/>
          <w:sz w:val="24"/>
          <w:szCs w:val="24"/>
        </w:rPr>
        <w:t xml:space="preserve">В связи с вышеизложенным коллективный </w:t>
      </w:r>
      <w:r w:rsidR="009C744E" w:rsidRPr="00441EA0">
        <w:rPr>
          <w:bCs w:val="0"/>
          <w:sz w:val="24"/>
          <w:szCs w:val="24"/>
        </w:rPr>
        <w:t>Участник</w:t>
      </w:r>
      <w:r w:rsidRPr="00441EA0">
        <w:rPr>
          <w:bCs w:val="0"/>
          <w:sz w:val="24"/>
          <w:szCs w:val="24"/>
        </w:rPr>
        <w:t xml:space="preserve"> готовит </w:t>
      </w:r>
      <w:r w:rsidR="004B5EB3" w:rsidRPr="00441EA0">
        <w:rPr>
          <w:bCs w:val="0"/>
          <w:sz w:val="24"/>
          <w:szCs w:val="24"/>
        </w:rPr>
        <w:t>Заявк</w:t>
      </w:r>
      <w:r w:rsidRPr="00441EA0">
        <w:rPr>
          <w:bCs w:val="0"/>
          <w:sz w:val="24"/>
          <w:szCs w:val="24"/>
        </w:rPr>
        <w:t>у с учетом следующих дополнительных требований:</w:t>
      </w:r>
      <w:bookmarkEnd w:id="514"/>
      <w:proofErr w:type="gramEnd"/>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1EA0">
        <w:rPr>
          <w:bCs w:val="0"/>
          <w:sz w:val="24"/>
          <w:szCs w:val="24"/>
        </w:rPr>
        <w:t>Заявк</w:t>
      </w:r>
      <w:r w:rsidR="00717F60" w:rsidRPr="00441E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1EA0">
        <w:rPr>
          <w:bCs w:val="0"/>
          <w:sz w:val="24"/>
          <w:szCs w:val="24"/>
        </w:rPr>
        <w:t xml:space="preserve"> </w:t>
      </w:r>
      <w:r w:rsidR="007D5654">
        <w:fldChar w:fldCharType="begin"/>
      </w:r>
      <w:r w:rsidR="007D5654">
        <w:instrText xml:space="preserve"> REF _Ref303669127 \r \h  \* MERGEFORMAT </w:instrText>
      </w:r>
      <w:r w:rsidR="007D5654">
        <w:fldChar w:fldCharType="separate"/>
      </w:r>
      <w:r w:rsidR="001B2D1B" w:rsidRPr="001B2D1B">
        <w:rPr>
          <w:bCs w:val="0"/>
          <w:sz w:val="24"/>
          <w:szCs w:val="24"/>
        </w:rPr>
        <w:t>3.3.8.2</w:t>
      </w:r>
      <w:r w:rsidR="007D5654">
        <w:fldChar w:fldCharType="end"/>
      </w:r>
      <w:r w:rsidR="00717F60"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7D5654">
        <w:fldChar w:fldCharType="begin"/>
      </w:r>
      <w:r w:rsidR="007D5654">
        <w:instrText xml:space="preserve"> REF _Ref442189588 \r \h  \* MERGEFORMAT </w:instrText>
      </w:r>
      <w:r w:rsidR="007D5654">
        <w:fldChar w:fldCharType="separate"/>
      </w:r>
      <w:r w:rsidR="001B2D1B" w:rsidRPr="001B2D1B">
        <w:rPr>
          <w:sz w:val="24"/>
          <w:szCs w:val="24"/>
        </w:rPr>
        <w:t>у)</w:t>
      </w:r>
      <w:r w:rsidR="007D5654">
        <w:fldChar w:fldCharType="end"/>
      </w:r>
      <w:r w:rsidR="00BB7F61" w:rsidRPr="00441EA0">
        <w:rPr>
          <w:sz w:val="24"/>
          <w:szCs w:val="24"/>
        </w:rPr>
        <w:t xml:space="preserve"> п. </w:t>
      </w:r>
      <w:r w:rsidR="007D5654">
        <w:fldChar w:fldCharType="begin"/>
      </w:r>
      <w:r w:rsidR="007D5654">
        <w:instrText xml:space="preserve"> REF _Ref303587815 \r \h  \* MERGEFORMAT </w:instrText>
      </w:r>
      <w:r w:rsidR="007D5654">
        <w:fldChar w:fldCharType="separate"/>
      </w:r>
      <w:r w:rsidR="001B2D1B" w:rsidRPr="001B2D1B">
        <w:rPr>
          <w:sz w:val="24"/>
          <w:szCs w:val="24"/>
        </w:rPr>
        <w:t>3.3.8.3</w:t>
      </w:r>
      <w:r w:rsidR="007D5654">
        <w:fldChar w:fldCharType="end"/>
      </w:r>
      <w:r w:rsidR="00BB7F61" w:rsidRPr="00441EA0">
        <w:rPr>
          <w:sz w:val="24"/>
          <w:szCs w:val="24"/>
        </w:rPr>
        <w:t>, подаются Лидером коллективного участника</w:t>
      </w:r>
      <w:r w:rsidR="00717F60" w:rsidRPr="00441EA0">
        <w:rPr>
          <w:bCs w:val="0"/>
          <w:sz w:val="24"/>
          <w:szCs w:val="24"/>
        </w:rPr>
        <w:t>;</w:t>
      </w:r>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Заявк</w:t>
      </w:r>
      <w:r w:rsidR="00AD3EBC" w:rsidRPr="00441EA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1EA0">
        <w:rPr>
          <w:bCs w:val="0"/>
          <w:sz w:val="24"/>
          <w:szCs w:val="24"/>
        </w:rPr>
        <w:t>Участник</w:t>
      </w:r>
      <w:r w:rsidR="00AD3EBC" w:rsidRPr="00441EA0">
        <w:rPr>
          <w:bCs w:val="0"/>
          <w:sz w:val="24"/>
          <w:szCs w:val="24"/>
        </w:rPr>
        <w:t>а;</w:t>
      </w:r>
    </w:p>
    <w:p w:rsidR="00717F60" w:rsidRPr="00441E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 xml:space="preserve">в состав </w:t>
      </w:r>
      <w:r w:rsidR="004B5EB3" w:rsidRPr="00441EA0">
        <w:rPr>
          <w:bCs w:val="0"/>
          <w:sz w:val="24"/>
          <w:szCs w:val="24"/>
        </w:rPr>
        <w:t>Заявк</w:t>
      </w:r>
      <w:r w:rsidRPr="00441EA0">
        <w:rPr>
          <w:bCs w:val="0"/>
          <w:sz w:val="24"/>
          <w:szCs w:val="24"/>
        </w:rPr>
        <w:t>и дополнительн</w:t>
      </w:r>
      <w:r w:rsidR="00717F60" w:rsidRPr="00441EA0">
        <w:rPr>
          <w:bCs w:val="0"/>
          <w:sz w:val="24"/>
          <w:szCs w:val="24"/>
        </w:rPr>
        <w:t xml:space="preserve">о включается нотариально заверенная копия соглашения между членами коллективного </w:t>
      </w:r>
      <w:r w:rsidR="009C744E" w:rsidRPr="00441EA0">
        <w:rPr>
          <w:bCs w:val="0"/>
          <w:sz w:val="24"/>
          <w:szCs w:val="24"/>
        </w:rPr>
        <w:t>Участник</w:t>
      </w:r>
      <w:r w:rsidR="00717F60" w:rsidRPr="00441EA0">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93B00">
        <w:rPr>
          <w:bCs w:val="0"/>
          <w:sz w:val="24"/>
          <w:szCs w:val="24"/>
        </w:rPr>
        <w:fldChar w:fldCharType="begin"/>
      </w:r>
      <w:r w:rsidR="00D50E8D">
        <w:rPr>
          <w:bCs w:val="0"/>
          <w:sz w:val="24"/>
          <w:szCs w:val="24"/>
        </w:rPr>
        <w:instrText xml:space="preserve"> REF _Ref440376324 \r \h </w:instrText>
      </w:r>
      <w:r w:rsidR="00893B00">
        <w:rPr>
          <w:bCs w:val="0"/>
          <w:sz w:val="24"/>
          <w:szCs w:val="24"/>
        </w:rPr>
      </w:r>
      <w:r w:rsidR="00893B00">
        <w:rPr>
          <w:bCs w:val="0"/>
          <w:sz w:val="24"/>
          <w:szCs w:val="24"/>
        </w:rPr>
        <w:fldChar w:fldCharType="separate"/>
      </w:r>
      <w:r w:rsidR="001B2D1B">
        <w:rPr>
          <w:bCs w:val="0"/>
          <w:sz w:val="24"/>
          <w:szCs w:val="24"/>
        </w:rPr>
        <w:t>5.18</w:t>
      </w:r>
      <w:r w:rsidR="00893B00">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93B00">
        <w:rPr>
          <w:bCs w:val="0"/>
          <w:sz w:val="24"/>
          <w:szCs w:val="24"/>
        </w:rPr>
        <w:fldChar w:fldCharType="begin"/>
      </w:r>
      <w:r w:rsidR="000F4365">
        <w:rPr>
          <w:bCs w:val="0"/>
          <w:sz w:val="24"/>
          <w:szCs w:val="24"/>
        </w:rPr>
        <w:instrText xml:space="preserve"> REF _Ref440291364 \r \h </w:instrText>
      </w:r>
      <w:r w:rsidR="00893B00">
        <w:rPr>
          <w:bCs w:val="0"/>
          <w:sz w:val="24"/>
          <w:szCs w:val="24"/>
        </w:rPr>
      </w:r>
      <w:r w:rsidR="00893B00">
        <w:rPr>
          <w:bCs w:val="0"/>
          <w:sz w:val="24"/>
          <w:szCs w:val="24"/>
        </w:rPr>
        <w:fldChar w:fldCharType="separate"/>
      </w:r>
      <w:r w:rsidR="001B2D1B">
        <w:rPr>
          <w:bCs w:val="0"/>
          <w:sz w:val="24"/>
          <w:szCs w:val="24"/>
        </w:rPr>
        <w:t>3.3.8.1</w:t>
      </w:r>
      <w:r w:rsidR="00893B00">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15" w:name="_Ref306114966"/>
      <w:bookmarkStart w:id="516" w:name="_Toc440361336"/>
      <w:bookmarkStart w:id="517" w:name="_Toc440376091"/>
      <w:bookmarkStart w:id="518" w:name="_Toc440376218"/>
      <w:bookmarkStart w:id="519" w:name="_Toc440382483"/>
      <w:bookmarkStart w:id="520" w:name="_Toc440447153"/>
      <w:bookmarkStart w:id="521" w:name="_Toc440620833"/>
      <w:bookmarkStart w:id="522" w:name="_Toc440631468"/>
      <w:bookmarkStart w:id="523" w:name="_Toc440875708"/>
      <w:bookmarkStart w:id="524" w:name="_Toc441131732"/>
      <w:bookmarkStart w:id="525" w:name="_Toc468352756"/>
      <w:bookmarkStart w:id="526" w:name="_Toc468352879"/>
      <w:bookmarkStart w:id="527" w:name="_Toc468355861"/>
      <w:bookmarkStart w:id="528" w:name="_Toc469480745"/>
      <w:bookmarkStart w:id="529" w:name="_Toc471898556"/>
      <w:r w:rsidRPr="00E71A48">
        <w:rPr>
          <w:szCs w:val="24"/>
        </w:rPr>
        <w:t>Разъяснение Документации по запросу предложений</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w:t>
      </w:r>
      <w:r w:rsidRPr="00E71A48">
        <w:rPr>
          <w:bCs w:val="0"/>
          <w:sz w:val="24"/>
          <w:szCs w:val="24"/>
        </w:rPr>
        <w:lastRenderedPageBreak/>
        <w:t xml:space="preserve">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7D5654">
        <w:fldChar w:fldCharType="begin"/>
      </w:r>
      <w:r w:rsidR="007D5654">
        <w:instrText xml:space="preserve"> REF _Ref440969856 \r \h  \* MERGEFORMAT </w:instrText>
      </w:r>
      <w:r w:rsidR="007D5654">
        <w:fldChar w:fldCharType="separate"/>
      </w:r>
      <w:r w:rsidR="001B2D1B" w:rsidRPr="001B2D1B">
        <w:rPr>
          <w:bCs w:val="0"/>
          <w:iCs/>
          <w:sz w:val="24"/>
          <w:szCs w:val="24"/>
        </w:rPr>
        <w:t>3.3.12</w:t>
      </w:r>
      <w:r w:rsidR="007D5654">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7D5654">
        <w:fldChar w:fldCharType="begin"/>
      </w:r>
      <w:r w:rsidR="007D5654">
        <w:instrText xml:space="preserve"> REF _Ref440289401 \r \h  \* MERGEFORMAT </w:instrText>
      </w:r>
      <w:r w:rsidR="007D5654">
        <w:fldChar w:fldCharType="separate"/>
      </w:r>
      <w:r w:rsidR="001B2D1B" w:rsidRPr="001B2D1B">
        <w:rPr>
          <w:bCs w:val="0"/>
          <w:iCs/>
          <w:sz w:val="24"/>
          <w:szCs w:val="24"/>
        </w:rPr>
        <w:t>3.3.13</w:t>
      </w:r>
      <w:r w:rsidR="007D5654">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30" w:name="_Toc440361337"/>
      <w:bookmarkStart w:id="531" w:name="_Toc440376092"/>
      <w:bookmarkStart w:id="532" w:name="_Toc440376219"/>
      <w:bookmarkStart w:id="533" w:name="_Toc440382484"/>
      <w:bookmarkStart w:id="534" w:name="_Toc440447154"/>
      <w:bookmarkStart w:id="535" w:name="_Toc440620834"/>
      <w:bookmarkStart w:id="536" w:name="_Toc440631469"/>
      <w:bookmarkStart w:id="537" w:name="_Toc440875709"/>
      <w:bookmarkStart w:id="538" w:name="_Ref440969856"/>
      <w:bookmarkStart w:id="539" w:name="_Toc441131733"/>
      <w:bookmarkStart w:id="540" w:name="_Toc468352757"/>
      <w:bookmarkStart w:id="541" w:name="_Toc468352880"/>
      <w:bookmarkStart w:id="542" w:name="_Toc468355862"/>
      <w:bookmarkStart w:id="543" w:name="_Toc469480746"/>
      <w:bookmarkStart w:id="544" w:name="_Toc471898557"/>
      <w:r w:rsidRPr="00E71A48">
        <w:rPr>
          <w:szCs w:val="24"/>
        </w:rPr>
        <w:t>Внесение изменений в Документацию по запросу предложений.</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45" w:name="_Ref440289401"/>
      <w:bookmarkStart w:id="546" w:name="_Toc440361338"/>
      <w:bookmarkStart w:id="547" w:name="_Toc440376093"/>
      <w:bookmarkStart w:id="548" w:name="_Toc440376220"/>
      <w:bookmarkStart w:id="549" w:name="_Toc440382485"/>
      <w:bookmarkStart w:id="550" w:name="_Toc440447155"/>
      <w:bookmarkStart w:id="551" w:name="_Toc440620835"/>
      <w:bookmarkStart w:id="552" w:name="_Toc440631470"/>
      <w:bookmarkStart w:id="553" w:name="_Toc440875710"/>
      <w:bookmarkStart w:id="554" w:name="_Toc441131734"/>
      <w:bookmarkStart w:id="555" w:name="_Toc468352758"/>
      <w:bookmarkStart w:id="556" w:name="_Toc468352881"/>
      <w:bookmarkStart w:id="557" w:name="_Toc468355863"/>
      <w:bookmarkStart w:id="558" w:name="_Toc469480747"/>
      <w:bookmarkStart w:id="559" w:name="_Toc471898558"/>
      <w:r w:rsidRPr="00E71A48">
        <w:rPr>
          <w:szCs w:val="24"/>
        </w:rPr>
        <w:t>Продление срока окончания приема Заявок</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60" w:name="_Ref191386249"/>
    </w:p>
    <w:p w:rsidR="00AC1995" w:rsidRPr="00E71A48" w:rsidRDefault="00AC1995" w:rsidP="00E71A48">
      <w:pPr>
        <w:pStyle w:val="3"/>
        <w:spacing w:line="264" w:lineRule="auto"/>
        <w:rPr>
          <w:szCs w:val="24"/>
          <w:lang w:eastAsia="ru-RU"/>
        </w:rPr>
      </w:pPr>
      <w:bookmarkStart w:id="561" w:name="_Toc299701566"/>
      <w:bookmarkStart w:id="562" w:name="_Ref306176386"/>
      <w:bookmarkStart w:id="563" w:name="_Ref440285128"/>
      <w:bookmarkStart w:id="564" w:name="_Toc440361339"/>
      <w:bookmarkStart w:id="565" w:name="_Toc440376094"/>
      <w:bookmarkStart w:id="566" w:name="_Toc440376221"/>
      <w:bookmarkStart w:id="567" w:name="_Toc440382486"/>
      <w:bookmarkStart w:id="568" w:name="_Toc440447156"/>
      <w:bookmarkStart w:id="569" w:name="_Toc440620836"/>
      <w:bookmarkStart w:id="570" w:name="_Toc440631471"/>
      <w:bookmarkStart w:id="571" w:name="_Toc440875711"/>
      <w:bookmarkStart w:id="572" w:name="_Toc441131735"/>
      <w:bookmarkStart w:id="573" w:name="_Ref444178739"/>
      <w:bookmarkStart w:id="574" w:name="_Toc468352759"/>
      <w:bookmarkStart w:id="575" w:name="_Toc468352882"/>
      <w:bookmarkStart w:id="576" w:name="_Toc468355864"/>
      <w:bookmarkStart w:id="577" w:name="_Toc469480748"/>
      <w:bookmarkStart w:id="578" w:name="_Toc471898559"/>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932C0A" w:rsidRPr="00441EA0"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932C0A" w:rsidRPr="00441EA0">
        <w:rPr>
          <w:bCs w:val="0"/>
          <w:sz w:val="24"/>
          <w:szCs w:val="24"/>
        </w:rPr>
        <w:t>сумму не менее</w:t>
      </w:r>
      <w:r w:rsidR="004816F5" w:rsidRPr="00441EA0">
        <w:rPr>
          <w:bCs w:val="0"/>
          <w:sz w:val="24"/>
          <w:szCs w:val="24"/>
        </w:rPr>
        <w:t xml:space="preserve"> 3</w:t>
      </w:r>
      <w:r w:rsidR="00932C0A" w:rsidRPr="00441EA0">
        <w:rPr>
          <w:bCs w:val="0"/>
          <w:sz w:val="24"/>
          <w:szCs w:val="24"/>
        </w:rPr>
        <w:t xml:space="preserve">% от стоимости </w:t>
      </w:r>
      <w:r w:rsidR="004B5EB3" w:rsidRPr="00441EA0">
        <w:rPr>
          <w:bCs w:val="0"/>
          <w:sz w:val="24"/>
          <w:szCs w:val="24"/>
        </w:rPr>
        <w:t>Заявк</w:t>
      </w:r>
      <w:r w:rsidR="00932C0A" w:rsidRPr="00441EA0">
        <w:rPr>
          <w:bCs w:val="0"/>
          <w:sz w:val="24"/>
          <w:szCs w:val="24"/>
        </w:rPr>
        <w:t xml:space="preserve">и, с учетом НДС. </w:t>
      </w:r>
    </w:p>
    <w:p w:rsidR="00932C0A"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r w:rsidRPr="00441EA0">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7D5654">
        <w:fldChar w:fldCharType="begin"/>
      </w:r>
      <w:r w:rsidR="007D5654">
        <w:instrText xml:space="preserve"> REF _Ref467168844 \r \h  \* MERGEFORMAT </w:instrText>
      </w:r>
      <w:r w:rsidR="007D5654">
        <w:fldChar w:fldCharType="separate"/>
      </w:r>
      <w:r w:rsidR="001B2D1B" w:rsidRPr="001B2D1B">
        <w:rPr>
          <w:sz w:val="24"/>
          <w:szCs w:val="24"/>
        </w:rPr>
        <w:t>3.3.14.3</w:t>
      </w:r>
      <w:r w:rsidR="007D5654">
        <w:fldChar w:fldCharType="end"/>
      </w:r>
      <w:r w:rsidRPr="00441EA0">
        <w:rPr>
          <w:sz w:val="24"/>
          <w:szCs w:val="24"/>
        </w:rPr>
        <w:t xml:space="preserve">) или путем внесения денежных средств на расчетный счет Заказчика (п. </w:t>
      </w:r>
      <w:r w:rsidR="007D5654">
        <w:fldChar w:fldCharType="begin"/>
      </w:r>
      <w:r w:rsidR="007D5654">
        <w:instrText xml:space="preserve"> REF _Ref442263553 \r \h  \* MERGEFORMAT </w:instrText>
      </w:r>
      <w:r w:rsidR="007D5654">
        <w:fldChar w:fldCharType="separate"/>
      </w:r>
      <w:r w:rsidR="001B2D1B" w:rsidRPr="001B2D1B">
        <w:rPr>
          <w:sz w:val="24"/>
          <w:szCs w:val="24"/>
        </w:rPr>
        <w:t>3.3.14.4</w:t>
      </w:r>
      <w:r w:rsidR="007D5654">
        <w:fldChar w:fldCharType="end"/>
      </w:r>
      <w:r w:rsidRPr="00441EA0">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41EA0">
        <w:rPr>
          <w:bCs w:val="0"/>
          <w:sz w:val="24"/>
          <w:szCs w:val="24"/>
        </w:rPr>
        <w:t>.</w:t>
      </w:r>
    </w:p>
    <w:p w:rsidR="00BB7F61"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bookmarkStart w:id="579" w:name="_Ref467168844"/>
      <w:r w:rsidRPr="00441EA0">
        <w:rPr>
          <w:sz w:val="24"/>
          <w:szCs w:val="24"/>
        </w:rPr>
        <w:t>В случае</w:t>
      </w:r>
      <w:proofErr w:type="gramStart"/>
      <w:r w:rsidRPr="00441EA0">
        <w:rPr>
          <w:sz w:val="24"/>
          <w:szCs w:val="24"/>
        </w:rPr>
        <w:t>,</w:t>
      </w:r>
      <w:proofErr w:type="gramEnd"/>
      <w:r w:rsidRPr="00441EA0">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79"/>
      <w:r w:rsidRPr="00441EA0">
        <w:rPr>
          <w:sz w:val="24"/>
          <w:szCs w:val="24"/>
        </w:rPr>
        <w:t>:</w:t>
      </w:r>
    </w:p>
    <w:p w:rsidR="00932C0A" w:rsidRPr="00BB7F61" w:rsidRDefault="00932C0A"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0" w:name="_Ref306390343"/>
      <w:r w:rsidRPr="00441EA0">
        <w:rPr>
          <w:sz w:val="24"/>
          <w:szCs w:val="24"/>
        </w:rPr>
        <w:t>Форма соглашения о неустойке должна</w:t>
      </w:r>
      <w:r w:rsidR="00ED01BF" w:rsidRPr="00441EA0">
        <w:rPr>
          <w:sz w:val="24"/>
          <w:szCs w:val="24"/>
        </w:rPr>
        <w:t xml:space="preserve"> соответствовать требованиям ст</w:t>
      </w:r>
      <w:r w:rsidRPr="00441EA0">
        <w:rPr>
          <w:sz w:val="24"/>
          <w:szCs w:val="24"/>
        </w:rPr>
        <w:t>.330, 331 Гражданского кодекса Российской</w:t>
      </w:r>
      <w:r w:rsidRPr="00BB7F61">
        <w:rPr>
          <w:sz w:val="24"/>
          <w:szCs w:val="24"/>
        </w:rPr>
        <w:t xml:space="preserve"> Федерации</w:t>
      </w:r>
      <w:bookmarkEnd w:id="580"/>
      <w:r w:rsidR="003C2207" w:rsidRPr="00BB7F61">
        <w:rPr>
          <w:sz w:val="24"/>
          <w:szCs w:val="24"/>
        </w:rPr>
        <w:t xml:space="preserve"> и быть подготовлена по </w:t>
      </w:r>
      <w:r w:rsidR="005818B2" w:rsidRPr="00BB7F61">
        <w:rPr>
          <w:spacing w:val="-1"/>
          <w:sz w:val="24"/>
          <w:szCs w:val="24"/>
        </w:rPr>
        <w:t>форме и в соответствии с инструкциями, приведенными в настоящей Документации по запросу предложений</w:t>
      </w:r>
      <w:r w:rsidR="003C2207" w:rsidRPr="00BB7F61">
        <w:rPr>
          <w:sz w:val="24"/>
          <w:szCs w:val="24"/>
        </w:rPr>
        <w:t xml:space="preserve"> (</w:t>
      </w:r>
      <w:r w:rsidR="003C2207" w:rsidRPr="00BB7F61">
        <w:rPr>
          <w:sz w:val="24"/>
          <w:szCs w:val="24"/>
          <w:lang w:eastAsia="ru-RU"/>
        </w:rPr>
        <w:t xml:space="preserve">подраздел </w:t>
      </w:r>
      <w:r w:rsidR="00893B00" w:rsidRPr="00BB7F61">
        <w:rPr>
          <w:sz w:val="24"/>
          <w:szCs w:val="24"/>
          <w:lang w:eastAsia="ru-RU"/>
        </w:rPr>
        <w:fldChar w:fldCharType="begin"/>
      </w:r>
      <w:r w:rsidR="003C2207" w:rsidRPr="00BB7F61">
        <w:rPr>
          <w:sz w:val="24"/>
          <w:szCs w:val="24"/>
          <w:lang w:eastAsia="ru-RU"/>
        </w:rPr>
        <w:instrText xml:space="preserve"> REF _Ref440272678 \r \h </w:instrText>
      </w:r>
      <w:r w:rsidR="00893B00" w:rsidRPr="00BB7F61">
        <w:rPr>
          <w:sz w:val="24"/>
          <w:szCs w:val="24"/>
          <w:lang w:eastAsia="ru-RU"/>
        </w:rPr>
      </w:r>
      <w:r w:rsidR="00893B00" w:rsidRPr="00BB7F61">
        <w:rPr>
          <w:sz w:val="24"/>
          <w:szCs w:val="24"/>
          <w:lang w:eastAsia="ru-RU"/>
        </w:rPr>
        <w:fldChar w:fldCharType="separate"/>
      </w:r>
      <w:r w:rsidR="001B2D1B">
        <w:rPr>
          <w:sz w:val="24"/>
          <w:szCs w:val="24"/>
          <w:lang w:eastAsia="ru-RU"/>
        </w:rPr>
        <w:t>5.14</w:t>
      </w:r>
      <w:r w:rsidR="00893B00" w:rsidRPr="00BB7F61">
        <w:rPr>
          <w:sz w:val="24"/>
          <w:szCs w:val="24"/>
          <w:lang w:eastAsia="ru-RU"/>
        </w:rPr>
        <w:fldChar w:fldCharType="end"/>
      </w:r>
      <w:r w:rsidR="003C2207" w:rsidRPr="00BB7F61">
        <w:rPr>
          <w:sz w:val="24"/>
          <w:szCs w:val="24"/>
        </w:rPr>
        <w:t>)</w:t>
      </w:r>
      <w:r w:rsidR="000A6857" w:rsidRPr="00BB7F61">
        <w:rPr>
          <w:sz w:val="24"/>
          <w:szCs w:val="24"/>
        </w:rPr>
        <w:t>.</w:t>
      </w:r>
    </w:p>
    <w:p w:rsidR="00932C0A" w:rsidRPr="00441EA0" w:rsidRDefault="00932C0A"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1" w:name="_Ref307586570"/>
      <w:r w:rsidRPr="00BB7F61">
        <w:rPr>
          <w:sz w:val="24"/>
          <w:szCs w:val="24"/>
        </w:rPr>
        <w:t>В соглашении о неустойке должно быть указано</w:t>
      </w:r>
      <w:bookmarkStart w:id="582" w:name="_Ref305753174"/>
      <w:r w:rsidRPr="00BB7F61">
        <w:rPr>
          <w:sz w:val="24"/>
          <w:szCs w:val="24"/>
        </w:rPr>
        <w:t xml:space="preserve"> право Заказчика/</w:t>
      </w:r>
      <w:r w:rsidRPr="00441EA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441EA0">
        <w:rPr>
          <w:sz w:val="24"/>
          <w:szCs w:val="24"/>
        </w:rPr>
        <w:t>запросе предложений</w:t>
      </w:r>
      <w:r w:rsidRPr="00441EA0">
        <w:rPr>
          <w:sz w:val="24"/>
          <w:szCs w:val="24"/>
        </w:rPr>
        <w:t>:</w:t>
      </w:r>
      <w:bookmarkEnd w:id="581"/>
      <w:bookmarkEnd w:id="582"/>
    </w:p>
    <w:p w:rsidR="00932C0A" w:rsidRPr="00441EA0" w:rsidRDefault="00BB7F61"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изменения Заявки</w:t>
      </w:r>
      <w:r w:rsidR="00932C0A" w:rsidRPr="00441EA0">
        <w:rPr>
          <w:bCs w:val="0"/>
          <w:sz w:val="24"/>
          <w:szCs w:val="24"/>
        </w:rPr>
        <w:t>, в том числе в процессе проведения переторжки, в течение срока ее действия (п.</w:t>
      </w:r>
      <w:r w:rsidR="007D5654">
        <w:fldChar w:fldCharType="begin"/>
      </w:r>
      <w:r w:rsidR="007D5654">
        <w:instrText xml:space="preserve"> REF _Ref306008743 \r \h  \* MERGEFORMAT </w:instrText>
      </w:r>
      <w:r w:rsidR="007D5654">
        <w:fldChar w:fldCharType="separate"/>
      </w:r>
      <w:r w:rsidR="001B2D1B" w:rsidRPr="001B2D1B">
        <w:rPr>
          <w:bCs w:val="0"/>
          <w:sz w:val="24"/>
          <w:szCs w:val="24"/>
        </w:rPr>
        <w:t>3.3.4</w:t>
      </w:r>
      <w:r w:rsidR="007D5654">
        <w:fldChar w:fldCharType="end"/>
      </w:r>
      <w:r w:rsidR="00932C0A" w:rsidRPr="00441EA0">
        <w:rPr>
          <w:bCs w:val="0"/>
          <w:sz w:val="24"/>
          <w:szCs w:val="24"/>
        </w:rPr>
        <w:t xml:space="preserve">) после истечения срока окончания подачи заявок (п. </w:t>
      </w:r>
      <w:r w:rsidR="007D5654">
        <w:fldChar w:fldCharType="begin"/>
      </w:r>
      <w:r w:rsidR="007D5654">
        <w:instrText xml:space="preserve"> REF _Ref440289953 \r \h  \* MERGEFORMAT </w:instrText>
      </w:r>
      <w:r w:rsidR="007D5654">
        <w:fldChar w:fldCharType="separate"/>
      </w:r>
      <w:r w:rsidR="001B2D1B" w:rsidRPr="001B2D1B">
        <w:rPr>
          <w:bCs w:val="0"/>
          <w:sz w:val="24"/>
          <w:szCs w:val="24"/>
        </w:rPr>
        <w:t>3.4.1.3</w:t>
      </w:r>
      <w:r w:rsidR="007D5654">
        <w:fldChar w:fldCharType="end"/>
      </w:r>
      <w:r w:rsidR="00932C0A" w:rsidRPr="00441EA0">
        <w:rPr>
          <w:bCs w:val="0"/>
          <w:sz w:val="24"/>
          <w:szCs w:val="24"/>
        </w:rPr>
        <w:t>);</w:t>
      </w:r>
    </w:p>
    <w:p w:rsidR="00932C0A" w:rsidRPr="00441EA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предоставления недостоверных сведений или искажения информации</w:t>
      </w:r>
      <w:r w:rsidR="00BB7F61" w:rsidRPr="00441EA0">
        <w:rPr>
          <w:bCs w:val="0"/>
          <w:sz w:val="24"/>
          <w:szCs w:val="24"/>
        </w:rPr>
        <w:t>, предоставлени</w:t>
      </w:r>
      <w:r w:rsidR="00B72D75">
        <w:rPr>
          <w:bCs w:val="0"/>
          <w:sz w:val="24"/>
          <w:szCs w:val="24"/>
        </w:rPr>
        <w:t>я</w:t>
      </w:r>
      <w:r w:rsidR="00BB7F61" w:rsidRPr="00441EA0">
        <w:rPr>
          <w:bCs w:val="0"/>
          <w:sz w:val="24"/>
          <w:szCs w:val="24"/>
        </w:rPr>
        <w:t xml:space="preserve"> </w:t>
      </w:r>
      <w:r w:rsidR="00687D09">
        <w:rPr>
          <w:sz w:val="24"/>
          <w:szCs w:val="24"/>
        </w:rPr>
        <w:t>фальсифицированных</w:t>
      </w:r>
      <w:r w:rsidR="00687D09" w:rsidRPr="00750DD1">
        <w:rPr>
          <w:sz w:val="24"/>
          <w:szCs w:val="24"/>
        </w:rPr>
        <w:t xml:space="preserve"> </w:t>
      </w:r>
      <w:r w:rsidR="00BB7F61" w:rsidRPr="00441EA0">
        <w:rPr>
          <w:bCs w:val="0"/>
          <w:sz w:val="24"/>
          <w:szCs w:val="24"/>
        </w:rPr>
        <w:t xml:space="preserve">документов, </w:t>
      </w:r>
      <w:r w:rsidRPr="00441EA0">
        <w:rPr>
          <w:bCs w:val="0"/>
          <w:sz w:val="24"/>
          <w:szCs w:val="24"/>
        </w:rPr>
        <w:t xml:space="preserve">приведенных в составе </w:t>
      </w:r>
      <w:r w:rsidR="004B5EB3" w:rsidRPr="00441EA0">
        <w:rPr>
          <w:bCs w:val="0"/>
          <w:sz w:val="24"/>
          <w:szCs w:val="24"/>
        </w:rPr>
        <w:t>Заявк</w:t>
      </w:r>
      <w:r w:rsidRPr="00441EA0">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441EA0">
        <w:rPr>
          <w:bCs w:val="0"/>
          <w:sz w:val="24"/>
          <w:szCs w:val="24"/>
        </w:rPr>
        <w:t xml:space="preserve">отказа </w:t>
      </w:r>
      <w:r w:rsidR="009C744E" w:rsidRPr="00441EA0">
        <w:rPr>
          <w:bCs w:val="0"/>
          <w:sz w:val="24"/>
          <w:szCs w:val="24"/>
        </w:rPr>
        <w:t>Участник</w:t>
      </w:r>
      <w:r w:rsidR="004C5164" w:rsidRPr="00441EA0">
        <w:rPr>
          <w:bCs w:val="0"/>
          <w:sz w:val="24"/>
          <w:szCs w:val="24"/>
        </w:rPr>
        <w:t xml:space="preserve">а </w:t>
      </w:r>
      <w:r w:rsidR="007D07A7" w:rsidRPr="00441EA0">
        <w:rPr>
          <w:bCs w:val="0"/>
          <w:sz w:val="24"/>
          <w:szCs w:val="24"/>
        </w:rPr>
        <w:t xml:space="preserve">запроса </w:t>
      </w:r>
      <w:r w:rsidR="00D536DC" w:rsidRPr="00441EA0">
        <w:rPr>
          <w:bCs w:val="0"/>
          <w:sz w:val="24"/>
          <w:szCs w:val="24"/>
        </w:rPr>
        <w:t>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D536DC" w:rsidRPr="00441EA0">
        <w:rPr>
          <w:bCs w:val="0"/>
          <w:sz w:val="24"/>
          <w:szCs w:val="24"/>
        </w:rPr>
        <w:t xml:space="preserve"> </w:t>
      </w:r>
      <w:r w:rsidRPr="00441EA0">
        <w:rPr>
          <w:bCs w:val="0"/>
          <w:sz w:val="24"/>
          <w:szCs w:val="24"/>
        </w:rPr>
        <w:t xml:space="preserve">либо </w:t>
      </w:r>
      <w:r w:rsidR="009C744E" w:rsidRPr="00441EA0">
        <w:rPr>
          <w:bCs w:val="0"/>
          <w:sz w:val="24"/>
          <w:szCs w:val="24"/>
        </w:rPr>
        <w:t>Участник</w:t>
      </w:r>
      <w:r w:rsidRPr="00441EA0">
        <w:rPr>
          <w:bCs w:val="0"/>
          <w:sz w:val="24"/>
          <w:szCs w:val="24"/>
        </w:rPr>
        <w:t xml:space="preserve">а </w:t>
      </w:r>
      <w:r w:rsidR="00D536DC" w:rsidRPr="00441EA0">
        <w:rPr>
          <w:bCs w:val="0"/>
          <w:sz w:val="24"/>
          <w:szCs w:val="24"/>
        </w:rPr>
        <w:t>запроса предложений</w:t>
      </w:r>
      <w:r w:rsidRPr="00441EA0">
        <w:rPr>
          <w:bCs w:val="0"/>
          <w:sz w:val="24"/>
          <w:szCs w:val="24"/>
        </w:rPr>
        <w:t>, давшего предпоследн</w:t>
      </w:r>
      <w:r w:rsidR="00FE5731" w:rsidRPr="00441EA0">
        <w:rPr>
          <w:bCs w:val="0"/>
          <w:sz w:val="24"/>
          <w:szCs w:val="24"/>
        </w:rPr>
        <w:t>юю</w:t>
      </w:r>
      <w:r w:rsidRPr="00441EA0">
        <w:rPr>
          <w:bCs w:val="0"/>
          <w:sz w:val="24"/>
          <w:szCs w:val="24"/>
        </w:rPr>
        <w:t xml:space="preserve"> </w:t>
      </w:r>
      <w:r w:rsidR="004B5EB3" w:rsidRPr="00441EA0">
        <w:rPr>
          <w:bCs w:val="0"/>
          <w:sz w:val="24"/>
          <w:szCs w:val="24"/>
        </w:rPr>
        <w:t>Заявк</w:t>
      </w:r>
      <w:r w:rsidR="00FE5731" w:rsidRPr="00441EA0">
        <w:rPr>
          <w:bCs w:val="0"/>
          <w:sz w:val="24"/>
          <w:szCs w:val="24"/>
        </w:rPr>
        <w:t xml:space="preserve">у </w:t>
      </w:r>
      <w:r w:rsidRPr="00441EA0">
        <w:rPr>
          <w:bCs w:val="0"/>
          <w:sz w:val="24"/>
          <w:szCs w:val="24"/>
        </w:rPr>
        <w:t xml:space="preserve">по цене при условии уклонения </w:t>
      </w:r>
      <w:r w:rsidR="009C744E" w:rsidRPr="00441EA0">
        <w:rPr>
          <w:bCs w:val="0"/>
          <w:sz w:val="24"/>
          <w:szCs w:val="24"/>
        </w:rPr>
        <w:t>Участник</w:t>
      </w:r>
      <w:r w:rsidR="004C5164" w:rsidRPr="00441EA0">
        <w:rPr>
          <w:bCs w:val="0"/>
          <w:sz w:val="24"/>
          <w:szCs w:val="24"/>
        </w:rPr>
        <w:t xml:space="preserve">а </w:t>
      </w:r>
      <w:r w:rsidR="00FE5731" w:rsidRPr="00441EA0">
        <w:rPr>
          <w:bCs w:val="0"/>
          <w:sz w:val="24"/>
          <w:szCs w:val="24"/>
        </w:rPr>
        <w:t>запроса 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FE5731" w:rsidRPr="00441EA0">
        <w:rPr>
          <w:bCs w:val="0"/>
          <w:sz w:val="24"/>
          <w:szCs w:val="24"/>
        </w:rPr>
        <w:t xml:space="preserve"> </w:t>
      </w:r>
      <w:r w:rsidRPr="00441EA0">
        <w:rPr>
          <w:bCs w:val="0"/>
          <w:sz w:val="24"/>
          <w:szCs w:val="24"/>
        </w:rPr>
        <w:t xml:space="preserve">от заключения </w:t>
      </w:r>
      <w:r w:rsidR="00123C70" w:rsidRPr="00441EA0">
        <w:rPr>
          <w:bCs w:val="0"/>
          <w:sz w:val="24"/>
          <w:szCs w:val="24"/>
        </w:rPr>
        <w:t>Договор</w:t>
      </w:r>
      <w:r w:rsidRPr="00441EA0">
        <w:rPr>
          <w:bCs w:val="0"/>
          <w:sz w:val="24"/>
          <w:szCs w:val="24"/>
        </w:rPr>
        <w:t xml:space="preserve">а либо </w:t>
      </w:r>
      <w:r w:rsidR="009C744E" w:rsidRPr="00441EA0">
        <w:rPr>
          <w:bCs w:val="0"/>
          <w:sz w:val="24"/>
          <w:szCs w:val="24"/>
        </w:rPr>
        <w:lastRenderedPageBreak/>
        <w:t>Участник</w:t>
      </w:r>
      <w:r w:rsidRPr="00441EA0">
        <w:rPr>
          <w:bCs w:val="0"/>
          <w:sz w:val="24"/>
          <w:szCs w:val="24"/>
        </w:rPr>
        <w:t xml:space="preserve">а </w:t>
      </w:r>
      <w:r w:rsidR="007A439E" w:rsidRPr="00441EA0">
        <w:rPr>
          <w:bCs w:val="0"/>
          <w:sz w:val="24"/>
          <w:szCs w:val="24"/>
        </w:rPr>
        <w:t>запроса предложений</w:t>
      </w:r>
      <w:r w:rsidRPr="00441EA0">
        <w:rPr>
          <w:bCs w:val="0"/>
          <w:sz w:val="24"/>
          <w:szCs w:val="24"/>
        </w:rPr>
        <w:t>, признанного</w:t>
      </w:r>
      <w:r w:rsidRPr="00E71A48">
        <w:rPr>
          <w:bCs w:val="0"/>
          <w:sz w:val="24"/>
          <w:szCs w:val="24"/>
        </w:rPr>
        <w:t xml:space="preserve">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93B00">
        <w:rPr>
          <w:bCs w:val="0"/>
          <w:sz w:val="24"/>
          <w:szCs w:val="24"/>
        </w:rPr>
        <w:fldChar w:fldCharType="begin"/>
      </w:r>
      <w:r w:rsidR="008D54B2">
        <w:rPr>
          <w:bCs w:val="0"/>
          <w:sz w:val="24"/>
          <w:szCs w:val="24"/>
        </w:rPr>
        <w:instrText xml:space="preserve"> REF _Ref468355339 \r \h </w:instrText>
      </w:r>
      <w:r w:rsidR="00893B00">
        <w:rPr>
          <w:bCs w:val="0"/>
          <w:sz w:val="24"/>
          <w:szCs w:val="24"/>
        </w:rPr>
      </w:r>
      <w:r w:rsidR="00893B00">
        <w:rPr>
          <w:bCs w:val="0"/>
          <w:sz w:val="24"/>
          <w:szCs w:val="24"/>
        </w:rPr>
        <w:fldChar w:fldCharType="separate"/>
      </w:r>
      <w:r w:rsidR="001B2D1B">
        <w:rPr>
          <w:bCs w:val="0"/>
          <w:sz w:val="24"/>
          <w:szCs w:val="24"/>
        </w:rPr>
        <w:t>3.12</w:t>
      </w:r>
      <w:r w:rsidR="00893B00">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893B00">
        <w:rPr>
          <w:bCs w:val="0"/>
          <w:sz w:val="24"/>
          <w:szCs w:val="24"/>
        </w:rPr>
        <w:fldChar w:fldCharType="begin"/>
      </w:r>
      <w:r w:rsidR="00A659FB">
        <w:rPr>
          <w:bCs w:val="0"/>
          <w:sz w:val="24"/>
          <w:szCs w:val="24"/>
        </w:rPr>
        <w:instrText xml:space="preserve"> REF _Ref468202391 \r \h </w:instrText>
      </w:r>
      <w:r w:rsidR="00893B00">
        <w:rPr>
          <w:bCs w:val="0"/>
          <w:sz w:val="24"/>
          <w:szCs w:val="24"/>
        </w:rPr>
      </w:r>
      <w:r w:rsidR="00893B00">
        <w:rPr>
          <w:bCs w:val="0"/>
          <w:sz w:val="24"/>
          <w:szCs w:val="24"/>
        </w:rPr>
        <w:fldChar w:fldCharType="separate"/>
      </w:r>
      <w:r w:rsidR="001B2D1B">
        <w:rPr>
          <w:bCs w:val="0"/>
          <w:sz w:val="24"/>
          <w:szCs w:val="24"/>
        </w:rPr>
        <w:t>3.13</w:t>
      </w:r>
      <w:r w:rsidR="00893B00">
        <w:rPr>
          <w:bCs w:val="0"/>
          <w:sz w:val="24"/>
          <w:szCs w:val="24"/>
        </w:rPr>
        <w:fldChar w:fldCharType="end"/>
      </w:r>
      <w:r w:rsidR="00A659FB">
        <w:rPr>
          <w:bCs w:val="0"/>
          <w:sz w:val="24"/>
          <w:szCs w:val="24"/>
        </w:rPr>
        <w:t>)</w:t>
      </w:r>
      <w:r w:rsidR="00311F48">
        <w:rPr>
          <w:bCs w:val="0"/>
          <w:sz w:val="24"/>
          <w:szCs w:val="24"/>
        </w:rPr>
        <w:t>.</w:t>
      </w:r>
    </w:p>
    <w:p w:rsidR="00932C0A" w:rsidRPr="00BB7F61" w:rsidRDefault="00932C0A"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3" w:name="_Ref307563802"/>
      <w:r w:rsidRPr="00E71A48">
        <w:rPr>
          <w:bCs/>
          <w:sz w:val="24"/>
          <w:szCs w:val="24"/>
        </w:rPr>
        <w:t xml:space="preserve">В </w:t>
      </w:r>
      <w:r w:rsidRPr="00BB7F61">
        <w:rPr>
          <w:sz w:val="24"/>
          <w:szCs w:val="24"/>
        </w:rPr>
        <w:t xml:space="preserve">случаях, указанных в п. </w:t>
      </w:r>
      <w:r w:rsidR="007D5654">
        <w:fldChar w:fldCharType="begin"/>
      </w:r>
      <w:r w:rsidR="007D5654">
        <w:instrText xml:space="preserve"> REF _Ref305753174 \r \h  \* MERGEFORMAT </w:instrText>
      </w:r>
      <w:r w:rsidR="007D5654">
        <w:fldChar w:fldCharType="separate"/>
      </w:r>
      <w:r w:rsidR="001B2D1B" w:rsidRPr="001B2D1B">
        <w:rPr>
          <w:sz w:val="24"/>
          <w:szCs w:val="24"/>
        </w:rPr>
        <w:t>3.3.14.3.2</w:t>
      </w:r>
      <w:r w:rsidR="007D5654">
        <w:fldChar w:fldCharType="end"/>
      </w:r>
      <w:r w:rsidRPr="00BB7F61">
        <w:rPr>
          <w:sz w:val="24"/>
          <w:szCs w:val="24"/>
        </w:rPr>
        <w:t xml:space="preserve"> </w:t>
      </w:r>
      <w:r w:rsidR="009C744E" w:rsidRPr="00BB7F61">
        <w:rPr>
          <w:sz w:val="24"/>
          <w:szCs w:val="24"/>
        </w:rPr>
        <w:t>Участник</w:t>
      </w:r>
      <w:r w:rsidRPr="00BB7F61">
        <w:rPr>
          <w:sz w:val="24"/>
          <w:szCs w:val="24"/>
        </w:rPr>
        <w:t xml:space="preserve"> обязан выплатить Заказчику неустойку в размере </w:t>
      </w:r>
      <w:bookmarkEnd w:id="583"/>
      <w:r w:rsidR="000A7A8E" w:rsidRPr="00BB7F61">
        <w:rPr>
          <w:sz w:val="24"/>
          <w:szCs w:val="24"/>
        </w:rPr>
        <w:t>3% от стоимости Заявки, с учетом НДС.</w:t>
      </w:r>
    </w:p>
    <w:p w:rsidR="00932C0A" w:rsidRPr="00BB7F61" w:rsidRDefault="009C744E"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4" w:name="_Ref299109207"/>
      <w:bookmarkStart w:id="585" w:name="_Ref307563826"/>
      <w:r w:rsidRPr="00BB7F61">
        <w:rPr>
          <w:sz w:val="24"/>
          <w:szCs w:val="24"/>
        </w:rPr>
        <w:t>Участник</w:t>
      </w:r>
      <w:r w:rsidR="00932C0A" w:rsidRPr="00BB7F61">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84"/>
      <w:bookmarkEnd w:id="585"/>
    </w:p>
    <w:p w:rsidR="00F21407" w:rsidRPr="00F21407" w:rsidRDefault="00F21407" w:rsidP="00EB2EFF">
      <w:pPr>
        <w:pStyle w:val="affffff0"/>
        <w:widowControl w:val="0"/>
        <w:numPr>
          <w:ilvl w:val="0"/>
          <w:numId w:val="85"/>
        </w:numPr>
        <w:tabs>
          <w:tab w:val="left" w:pos="1985"/>
        </w:tabs>
        <w:suppressAutoHyphens w:val="0"/>
        <w:spacing w:line="264" w:lineRule="auto"/>
        <w:ind w:left="709" w:firstLine="0"/>
        <w:rPr>
          <w:bCs/>
          <w:sz w:val="24"/>
          <w:szCs w:val="24"/>
        </w:rPr>
      </w:pPr>
      <w:bookmarkStart w:id="586" w:name="_Ref468351365"/>
      <w:r w:rsidRPr="00BB7F61">
        <w:rPr>
          <w:sz w:val="24"/>
          <w:szCs w:val="24"/>
        </w:rPr>
        <w:t xml:space="preserve">Участник должен предоставить оригинал соглашения о неустойке (подраздел </w:t>
      </w:r>
      <w:r w:rsidR="007D5654">
        <w:fldChar w:fldCharType="begin"/>
      </w:r>
      <w:r w:rsidR="007D5654">
        <w:instrText xml:space="preserve"> REF _Ref440272256 \r \h  \* MERGEFORMAT </w:instrText>
      </w:r>
      <w:r w:rsidR="007D5654">
        <w:fldChar w:fldCharType="separate"/>
      </w:r>
      <w:r w:rsidR="001B2D1B" w:rsidRPr="001B2D1B">
        <w:rPr>
          <w:sz w:val="24"/>
          <w:szCs w:val="24"/>
        </w:rPr>
        <w:t>5.14</w:t>
      </w:r>
      <w:r w:rsidR="007D5654">
        <w:fldChar w:fldCharType="end"/>
      </w:r>
      <w:r w:rsidRPr="00BB7F61">
        <w:rPr>
          <w:sz w:val="24"/>
          <w:szCs w:val="24"/>
        </w:rPr>
        <w:t>), а</w:t>
      </w:r>
      <w:r w:rsidRPr="00F21407">
        <w:rPr>
          <w:bCs/>
          <w:sz w:val="24"/>
          <w:szCs w:val="24"/>
        </w:rPr>
        <w:t xml:space="preserve"> также Расписку сдачи-приемки соглашения о неустойке, подготовленную по </w:t>
      </w:r>
      <w:r w:rsidRPr="00F21407">
        <w:rPr>
          <w:bCs/>
          <w:spacing w:val="-1"/>
          <w:sz w:val="24"/>
          <w:szCs w:val="24"/>
        </w:rPr>
        <w:t xml:space="preserve">форме и в соответствии с инструкциями, приведенными в настоящей Документации </w:t>
      </w:r>
      <w:r w:rsidRPr="00F21407">
        <w:rPr>
          <w:bCs/>
          <w:sz w:val="24"/>
          <w:szCs w:val="24"/>
        </w:rPr>
        <w:t>(</w:t>
      </w:r>
      <w:r w:rsidRPr="00F21407">
        <w:rPr>
          <w:bCs/>
          <w:sz w:val="24"/>
          <w:szCs w:val="24"/>
          <w:lang w:eastAsia="ru-RU"/>
        </w:rPr>
        <w:t xml:space="preserve">подраздел </w:t>
      </w:r>
      <w:r w:rsidR="007D5654">
        <w:fldChar w:fldCharType="begin"/>
      </w:r>
      <w:r w:rsidR="007D5654">
        <w:instrText xml:space="preserve"> REF _Ref441574460 \r \h  \* MERGEFORMAT </w:instrText>
      </w:r>
      <w:r w:rsidR="007D5654">
        <w:fldChar w:fldCharType="separate"/>
      </w:r>
      <w:r w:rsidR="001B2D1B" w:rsidRPr="001B2D1B">
        <w:rPr>
          <w:sz w:val="24"/>
          <w:szCs w:val="24"/>
          <w:lang w:eastAsia="ru-RU"/>
        </w:rPr>
        <w:t>5.15</w:t>
      </w:r>
      <w:r w:rsidR="007D5654">
        <w:fldChar w:fldCharType="end"/>
      </w:r>
      <w:r w:rsidRPr="00F21407">
        <w:rPr>
          <w:bCs/>
          <w:sz w:val="24"/>
          <w:szCs w:val="24"/>
        </w:rPr>
        <w:t xml:space="preserve">), в срок не позднее даты и времени </w:t>
      </w:r>
      <w:r w:rsidRPr="005C09A2">
        <w:rPr>
          <w:bCs/>
          <w:sz w:val="24"/>
          <w:szCs w:val="24"/>
        </w:rPr>
        <w:t xml:space="preserve">окончания приема заявок, указанных в пункте </w:t>
      </w:r>
      <w:r w:rsidR="007D5654" w:rsidRPr="005C09A2">
        <w:fldChar w:fldCharType="begin"/>
      </w:r>
      <w:r w:rsidR="007D5654" w:rsidRPr="005C09A2">
        <w:instrText xml:space="preserve"> REF _Ref440289953 \r \h  \* MERGEFORMAT </w:instrText>
      </w:r>
      <w:r w:rsidR="007D5654" w:rsidRPr="005C09A2">
        <w:fldChar w:fldCharType="separate"/>
      </w:r>
      <w:r w:rsidR="001B2D1B" w:rsidRPr="005C09A2">
        <w:rPr>
          <w:sz w:val="24"/>
          <w:szCs w:val="24"/>
        </w:rPr>
        <w:t>3.4.1.3</w:t>
      </w:r>
      <w:r w:rsidR="007D5654" w:rsidRPr="005C09A2">
        <w:fldChar w:fldCharType="end"/>
      </w:r>
      <w:r w:rsidRPr="005C09A2">
        <w:rPr>
          <w:bCs/>
          <w:sz w:val="24"/>
          <w:szCs w:val="24"/>
        </w:rPr>
        <w:t xml:space="preserve"> настоящей Документации, по адресу: </w:t>
      </w:r>
      <w:r w:rsidR="005C09A2" w:rsidRPr="005C09A2">
        <w:rPr>
          <w:bCs/>
          <w:sz w:val="24"/>
          <w:szCs w:val="24"/>
        </w:rPr>
        <w:t xml:space="preserve">РФ, 398001, г. Липецк, ул. 50 лет НЛМК,  д. 33, </w:t>
      </w:r>
      <w:proofErr w:type="spellStart"/>
      <w:r w:rsidR="005C09A2" w:rsidRPr="005C09A2">
        <w:rPr>
          <w:bCs/>
          <w:sz w:val="24"/>
          <w:szCs w:val="24"/>
        </w:rPr>
        <w:t>каб</w:t>
      </w:r>
      <w:proofErr w:type="spellEnd"/>
      <w:r w:rsidR="005C09A2" w:rsidRPr="005C09A2">
        <w:rPr>
          <w:bCs/>
          <w:sz w:val="24"/>
          <w:szCs w:val="24"/>
        </w:rPr>
        <w:t xml:space="preserve">. №103, исполнительный сотрудник – Телятник Валентина Сергеевна, контактный телефон </w:t>
      </w:r>
      <w:r w:rsidR="005C09A2" w:rsidRPr="005C09A2">
        <w:rPr>
          <w:b/>
          <w:bCs/>
          <w:sz w:val="24"/>
          <w:szCs w:val="24"/>
        </w:rPr>
        <w:t>(4742) 22-83-04</w:t>
      </w:r>
      <w:r w:rsidRPr="005C09A2">
        <w:rPr>
          <w:bCs/>
          <w:sz w:val="24"/>
          <w:szCs w:val="24"/>
        </w:rPr>
        <w:t>. Оригинал соглашения</w:t>
      </w:r>
      <w:r w:rsidRPr="00F21407">
        <w:rPr>
          <w:bCs/>
          <w:sz w:val="24"/>
          <w:szCs w:val="24"/>
        </w:rPr>
        <w:t xml:space="preserve"> о неустойке должен быть надежно запечатан в конверт, на котором указывается следующая информация:</w:t>
      </w:r>
      <w:bookmarkEnd w:id="586"/>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Соглашение о неустойке</w:t>
      </w:r>
      <w:r w:rsidRPr="00F21407">
        <w:rPr>
          <w:sz w:val="24"/>
          <w:szCs w:val="24"/>
        </w:rPr>
        <w:t>»;</w:t>
      </w:r>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7D5654">
        <w:fldChar w:fldCharType="begin"/>
      </w:r>
      <w:r w:rsidR="007D5654">
        <w:instrText xml:space="preserve"> REF _Ref191386085 \r \h  \* MERGEFORMAT </w:instrText>
      </w:r>
      <w:r w:rsidR="007D5654">
        <w:fldChar w:fldCharType="separate"/>
      </w:r>
      <w:r w:rsidR="001B2D1B" w:rsidRPr="001B2D1B">
        <w:rPr>
          <w:sz w:val="24"/>
          <w:szCs w:val="24"/>
        </w:rPr>
        <w:t>1.1.1</w:t>
      </w:r>
      <w:r w:rsidR="007D5654">
        <w:fldChar w:fldCharType="end"/>
      </w:r>
      <w:r w:rsidRPr="00F21407">
        <w:rPr>
          <w:sz w:val="24"/>
          <w:szCs w:val="24"/>
        </w:rPr>
        <w:t>;</w:t>
      </w:r>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7D5654">
        <w:fldChar w:fldCharType="begin"/>
      </w:r>
      <w:r w:rsidR="007D5654">
        <w:instrText xml:space="preserve"> REF _Ref303323780 \r \h  \* MERGEFORMAT </w:instrText>
      </w:r>
      <w:r w:rsidR="007D5654">
        <w:fldChar w:fldCharType="separate"/>
      </w:r>
      <w:r w:rsidR="001B2D1B" w:rsidRPr="001B2D1B">
        <w:rPr>
          <w:sz w:val="24"/>
          <w:szCs w:val="24"/>
        </w:rPr>
        <w:t>1.1.4</w:t>
      </w:r>
      <w:r w:rsidR="007D5654">
        <w:fldChar w:fldCharType="end"/>
      </w:r>
      <w:r w:rsidRPr="00F21407">
        <w:rPr>
          <w:sz w:val="24"/>
          <w:szCs w:val="24"/>
        </w:rPr>
        <w:t>.</w:t>
      </w:r>
    </w:p>
    <w:p w:rsidR="00F21407" w:rsidRPr="00441EA0" w:rsidRDefault="00F21407" w:rsidP="00EB2EFF">
      <w:pPr>
        <w:pStyle w:val="affffff0"/>
        <w:widowControl w:val="0"/>
        <w:numPr>
          <w:ilvl w:val="0"/>
          <w:numId w:val="85"/>
        </w:numPr>
        <w:tabs>
          <w:tab w:val="left" w:pos="1985"/>
        </w:tabs>
        <w:suppressAutoHyphens w:val="0"/>
        <w:spacing w:line="264" w:lineRule="auto"/>
        <w:ind w:left="709" w:firstLine="0"/>
        <w:rPr>
          <w:sz w:val="24"/>
          <w:szCs w:val="24"/>
        </w:rPr>
      </w:pPr>
      <w:r w:rsidRPr="00F21407">
        <w:rPr>
          <w:bCs/>
          <w:sz w:val="24"/>
          <w:szCs w:val="24"/>
        </w:rPr>
        <w:t>Предоставление</w:t>
      </w:r>
      <w:r w:rsidRPr="00F21407">
        <w:rPr>
          <w:sz w:val="24"/>
          <w:szCs w:val="24"/>
        </w:rPr>
        <w:t xml:space="preserve"> оригинала </w:t>
      </w:r>
      <w:r w:rsidRPr="00F21407">
        <w:rPr>
          <w:bCs/>
          <w:sz w:val="24"/>
          <w:szCs w:val="24"/>
        </w:rPr>
        <w:t>соглашения о неустойке</w:t>
      </w:r>
      <w:r w:rsidRPr="00F21407">
        <w:rPr>
          <w:sz w:val="24"/>
          <w:szCs w:val="24"/>
        </w:rPr>
        <w:t xml:space="preserve"> без Расписки сдачи-</w:t>
      </w:r>
      <w:r w:rsidRPr="00441EA0">
        <w:rPr>
          <w:sz w:val="24"/>
          <w:szCs w:val="24"/>
        </w:rPr>
        <w:t xml:space="preserve">приемки </w:t>
      </w:r>
      <w:r w:rsidRPr="00441EA0">
        <w:rPr>
          <w:bCs/>
          <w:sz w:val="24"/>
          <w:szCs w:val="24"/>
        </w:rPr>
        <w:t>соглашения о неустойке</w:t>
      </w:r>
      <w:r w:rsidRPr="00441EA0">
        <w:rPr>
          <w:sz w:val="24"/>
          <w:szCs w:val="24"/>
        </w:rPr>
        <w:t xml:space="preserve"> будет считаться Организатором как не предоставление </w:t>
      </w:r>
      <w:r w:rsidRPr="00441EA0">
        <w:rPr>
          <w:bCs/>
          <w:sz w:val="24"/>
          <w:szCs w:val="24"/>
        </w:rPr>
        <w:t>соглашения о неустойке</w:t>
      </w:r>
      <w:r w:rsidRPr="00441EA0">
        <w:rPr>
          <w:sz w:val="24"/>
          <w:szCs w:val="24"/>
        </w:rPr>
        <w:t xml:space="preserve">, и повлечет за собой последствия, указанные в п. </w:t>
      </w:r>
      <w:r w:rsidR="007D5654">
        <w:fldChar w:fldCharType="begin"/>
      </w:r>
      <w:r w:rsidR="007D5654">
        <w:instrText xml:space="preserve"> REF _Ref468351375 \r \h  \* MERGEFORMAT </w:instrText>
      </w:r>
      <w:r w:rsidR="007D5654">
        <w:fldChar w:fldCharType="separate"/>
      </w:r>
      <w:r w:rsidR="001B2D1B" w:rsidRPr="001B2D1B">
        <w:rPr>
          <w:sz w:val="24"/>
          <w:szCs w:val="24"/>
        </w:rPr>
        <w:t>3.3.14.5</w:t>
      </w:r>
      <w:r w:rsidR="007D5654">
        <w:fldChar w:fldCharType="end"/>
      </w:r>
      <w:r w:rsidRPr="00441EA0">
        <w:rPr>
          <w:sz w:val="24"/>
          <w:szCs w:val="24"/>
        </w:rPr>
        <w:t xml:space="preserve"> настоящей Документации.</w:t>
      </w:r>
    </w:p>
    <w:p w:rsidR="00BB7F61"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587" w:name="_Ref442263553"/>
      <w:bookmarkStart w:id="588" w:name="_Ref442189545"/>
      <w:r w:rsidRPr="00441EA0">
        <w:rPr>
          <w:sz w:val="24"/>
          <w:szCs w:val="24"/>
        </w:rPr>
        <w:t>В случае</w:t>
      </w:r>
      <w:proofErr w:type="gramStart"/>
      <w:r w:rsidRPr="00441EA0">
        <w:rPr>
          <w:sz w:val="24"/>
          <w:szCs w:val="24"/>
        </w:rPr>
        <w:t>,</w:t>
      </w:r>
      <w:proofErr w:type="gramEnd"/>
      <w:r w:rsidRPr="00441EA0">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87"/>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r w:rsidRPr="00441E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7D5654">
        <w:fldChar w:fldCharType="begin"/>
      </w:r>
      <w:r w:rsidR="007D5654">
        <w:instrText xml:space="preserve"> REF _Ref440289953 \r \h  \* MERGEFORMAT </w:instrText>
      </w:r>
      <w:r w:rsidR="007D5654">
        <w:fldChar w:fldCharType="separate"/>
      </w:r>
      <w:r w:rsidR="001B2D1B" w:rsidRPr="001B2D1B">
        <w:rPr>
          <w:szCs w:val="24"/>
        </w:rPr>
        <w:t>3.4.1.3</w:t>
      </w:r>
      <w:r w:rsidR="007D5654">
        <w:fldChar w:fldCharType="end"/>
      </w:r>
      <w:r w:rsidRPr="00441EA0">
        <w:rPr>
          <w:szCs w:val="24"/>
        </w:rPr>
        <w:t>). В случае</w:t>
      </w:r>
      <w:proofErr w:type="gramStart"/>
      <w:r w:rsidRPr="00441EA0">
        <w:rPr>
          <w:szCs w:val="24"/>
        </w:rPr>
        <w:t>,</w:t>
      </w:r>
      <w:proofErr w:type="gramEnd"/>
      <w:r w:rsidRPr="00441EA0">
        <w:rPr>
          <w:szCs w:val="24"/>
        </w:rPr>
        <w:t xml:space="preserve"> если на момент истечения срока окончания приема Заявок (п. </w:t>
      </w:r>
      <w:r w:rsidR="007D5654">
        <w:fldChar w:fldCharType="begin"/>
      </w:r>
      <w:r w:rsidR="007D5654">
        <w:instrText xml:space="preserve"> REF _Ref440289953 \r \h  \* MERGEFORMAT </w:instrText>
      </w:r>
      <w:r w:rsidR="007D5654">
        <w:fldChar w:fldCharType="separate"/>
      </w:r>
      <w:r w:rsidR="001B2D1B" w:rsidRPr="001B2D1B">
        <w:rPr>
          <w:szCs w:val="24"/>
        </w:rPr>
        <w:t>3.4.1.3</w:t>
      </w:r>
      <w:r w:rsidR="007D5654">
        <w:fldChar w:fldCharType="end"/>
      </w:r>
      <w:r w:rsidRPr="00441EA0">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r w:rsidRPr="00441EA0">
        <w:rPr>
          <w:szCs w:val="24"/>
        </w:rPr>
        <w:t>Денежные средства вносятся Участником на расчетный счет Заказчика, факт внесения Участником денежных сре</w:t>
      </w:r>
      <w:proofErr w:type="gramStart"/>
      <w:r w:rsidRPr="00441EA0">
        <w:rPr>
          <w:szCs w:val="24"/>
        </w:rPr>
        <w:t>дств в к</w:t>
      </w:r>
      <w:proofErr w:type="gramEnd"/>
      <w:r w:rsidRPr="00441EA0">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441EA0">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441EA0">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441EA0">
        <w:rPr>
          <w:szCs w:val="24"/>
        </w:rPr>
        <w:t>дств пр</w:t>
      </w:r>
      <w:proofErr w:type="gramEnd"/>
      <w:r w:rsidRPr="00441EA0">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w:t>
      </w:r>
      <w:r w:rsidRPr="00441EA0">
        <w:rPr>
          <w:szCs w:val="24"/>
        </w:rPr>
        <w:lastRenderedPageBreak/>
        <w:t>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441EA0">
        <w:rPr>
          <w:szCs w:val="24"/>
        </w:rPr>
        <w:t>дств в к</w:t>
      </w:r>
      <w:proofErr w:type="gramEnd"/>
      <w:r w:rsidRPr="00441EA0">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proofErr w:type="gramStart"/>
      <w:r w:rsidRPr="00441EA0">
        <w:rPr>
          <w:rFonts w:eastAsia="Calibri"/>
          <w:szCs w:val="24"/>
          <w:lang w:eastAsia="en-US"/>
        </w:rPr>
        <w:t xml:space="preserve">После внесения Участником денежных средств в качестве обеспечения </w:t>
      </w:r>
      <w:r w:rsidRPr="00441EA0">
        <w:rPr>
          <w:szCs w:val="24"/>
        </w:rPr>
        <w:t>исполнения обязательств, связанных с участием в Запросе предложений и подачей Заявки,</w:t>
      </w:r>
      <w:r w:rsidRPr="00441EA0">
        <w:rPr>
          <w:rFonts w:eastAsia="Calibri"/>
          <w:szCs w:val="24"/>
          <w:lang w:eastAsia="en-US"/>
        </w:rPr>
        <w:t xml:space="preserve"> копию </w:t>
      </w:r>
      <w:r w:rsidRPr="00441EA0">
        <w:rPr>
          <w:szCs w:val="24"/>
        </w:rPr>
        <w:t>платежного</w:t>
      </w:r>
      <w:r w:rsidRPr="00441EA0">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7D5654">
        <w:fldChar w:fldCharType="begin"/>
      </w:r>
      <w:r w:rsidR="007D5654">
        <w:instrText xml:space="preserve"> REF _Ref55335823 \r \h  \* MERGEFORMAT </w:instrText>
      </w:r>
      <w:r w:rsidR="007D5654">
        <w:fldChar w:fldCharType="separate"/>
      </w:r>
      <w:r w:rsidR="001B2D1B" w:rsidRPr="001B2D1B">
        <w:rPr>
          <w:rFonts w:eastAsia="Calibri"/>
          <w:szCs w:val="24"/>
          <w:lang w:eastAsia="en-US"/>
        </w:rPr>
        <w:t>5.7</w:t>
      </w:r>
      <w:r w:rsidR="007D5654">
        <w:fldChar w:fldCharType="end"/>
      </w:r>
      <w:r w:rsidRPr="00441EA0">
        <w:rPr>
          <w:rFonts w:eastAsia="Calibri"/>
          <w:szCs w:val="24"/>
          <w:lang w:eastAsia="en-US"/>
        </w:rPr>
        <w:t xml:space="preserve">) Участник обязан направить на электронную почту </w:t>
      </w:r>
      <w:r w:rsidR="005C09A2" w:rsidRPr="001F51D2">
        <w:rPr>
          <w:rFonts w:eastAsia="Calibri"/>
          <w:szCs w:val="24"/>
          <w:lang w:eastAsia="en-US"/>
        </w:rPr>
        <w:t>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5C09A2" w:rsidRPr="001F51D2">
        <w:rPr>
          <w:rFonts w:eastAsia="Calibri"/>
          <w:szCs w:val="24"/>
          <w:lang w:eastAsia="en-US"/>
        </w:rPr>
        <w:t xml:space="preserve"> - контактный телефон </w:t>
      </w:r>
      <w:r w:rsidR="005C09A2" w:rsidRPr="001F51D2">
        <w:rPr>
          <w:rFonts w:eastAsia="Calibri"/>
          <w:b/>
          <w:szCs w:val="24"/>
          <w:lang w:eastAsia="en-US"/>
        </w:rPr>
        <w:t>(4742) 22-83-04</w:t>
      </w:r>
      <w:r w:rsidR="005C09A2" w:rsidRPr="001F51D2">
        <w:rPr>
          <w:rFonts w:eastAsia="Calibri"/>
          <w:szCs w:val="24"/>
          <w:lang w:eastAsia="en-US"/>
        </w:rPr>
        <w:t xml:space="preserve">, адрес электронной почты: </w:t>
      </w:r>
      <w:hyperlink r:id="rId31" w:history="1">
        <w:r w:rsidR="005C09A2" w:rsidRPr="001F51D2">
          <w:rPr>
            <w:rStyle w:val="a7"/>
            <w:rFonts w:eastAsia="Calibri"/>
            <w:szCs w:val="24"/>
            <w:lang w:eastAsia="en-US"/>
          </w:rPr>
          <w:t>telyatnik.vs@mrsk-1.ru</w:t>
        </w:r>
      </w:hyperlink>
      <w:r w:rsidRPr="00441EA0">
        <w:rPr>
          <w:rFonts w:eastAsia="Calibri"/>
          <w:szCs w:val="24"/>
          <w:lang w:eastAsia="en-US"/>
        </w:rPr>
        <w:t xml:space="preserve">. Данные документы необходимо направить Заказчику </w:t>
      </w:r>
      <w:r w:rsidRPr="00441EA0">
        <w:rPr>
          <w:szCs w:val="24"/>
        </w:rPr>
        <w:t xml:space="preserve">до момента истечения срока окончания приема заявок (п. </w:t>
      </w:r>
      <w:r w:rsidR="007D5654">
        <w:fldChar w:fldCharType="begin"/>
      </w:r>
      <w:r w:rsidR="007D5654">
        <w:instrText xml:space="preserve"> REF _Ref440289953 \r \h  \* MERGEFORMAT </w:instrText>
      </w:r>
      <w:r w:rsidR="007D5654">
        <w:fldChar w:fldCharType="separate"/>
      </w:r>
      <w:r w:rsidR="001B2D1B" w:rsidRPr="001B2D1B">
        <w:rPr>
          <w:szCs w:val="24"/>
        </w:rPr>
        <w:t>3.4.1.3</w:t>
      </w:r>
      <w:r w:rsidR="007D5654">
        <w:fldChar w:fldCharType="end"/>
      </w:r>
      <w:r w:rsidRPr="00441EA0">
        <w:rPr>
          <w:szCs w:val="24"/>
        </w:rPr>
        <w:t>).</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bookmarkStart w:id="589" w:name="_Ref468973739"/>
      <w:r w:rsidRPr="00441EA0">
        <w:rPr>
          <w:rFonts w:eastAsia="Calibri"/>
          <w:szCs w:val="24"/>
          <w:lang w:eastAsia="en-US"/>
        </w:rPr>
        <w:t>Реквизиты</w:t>
      </w:r>
      <w:r w:rsidRPr="00441EA0">
        <w:rPr>
          <w:szCs w:val="24"/>
        </w:rPr>
        <w:t xml:space="preserve"> Заказчика для перечисления денежных сре</w:t>
      </w:r>
      <w:proofErr w:type="gramStart"/>
      <w:r w:rsidRPr="00441EA0">
        <w:rPr>
          <w:szCs w:val="24"/>
        </w:rPr>
        <w:t>дств в к</w:t>
      </w:r>
      <w:proofErr w:type="gramEnd"/>
      <w:r w:rsidRPr="00441EA0">
        <w:rPr>
          <w:szCs w:val="24"/>
        </w:rPr>
        <w:t>ачестве обеспечения обязательств, связанных с участием в Запросе предложений и подачей Заявки:</w:t>
      </w:r>
      <w:bookmarkEnd w:id="589"/>
    </w:p>
    <w:p w:rsidR="005C09A2" w:rsidRPr="001F51D2" w:rsidRDefault="005C09A2" w:rsidP="005C09A2">
      <w:pPr>
        <w:spacing w:line="240" w:lineRule="auto"/>
        <w:jc w:val="center"/>
        <w:rPr>
          <w:sz w:val="24"/>
          <w:szCs w:val="24"/>
          <w:u w:val="single"/>
        </w:rPr>
      </w:pPr>
      <w:r w:rsidRPr="001F51D2">
        <w:rPr>
          <w:sz w:val="24"/>
          <w:szCs w:val="24"/>
          <w:u w:val="single"/>
        </w:rPr>
        <w:t>Получатель платежа:  Филиал ПАО «МРСК Центра» - «Липецкэнерго»</w:t>
      </w:r>
    </w:p>
    <w:p w:rsidR="005C09A2" w:rsidRPr="00DB6412" w:rsidRDefault="005C09A2" w:rsidP="005C09A2">
      <w:pPr>
        <w:spacing w:line="240" w:lineRule="auto"/>
        <w:jc w:val="center"/>
        <w:rPr>
          <w:sz w:val="24"/>
          <w:szCs w:val="24"/>
        </w:rPr>
      </w:pPr>
      <w:r w:rsidRPr="00DB6412">
        <w:rPr>
          <w:sz w:val="24"/>
          <w:szCs w:val="24"/>
        </w:rPr>
        <w:t>ИНН 6901067107 КПП 482402001</w:t>
      </w:r>
    </w:p>
    <w:p w:rsidR="005C09A2" w:rsidRPr="00DB6412" w:rsidRDefault="005C09A2" w:rsidP="005C09A2">
      <w:pPr>
        <w:spacing w:line="240" w:lineRule="auto"/>
        <w:jc w:val="center"/>
        <w:rPr>
          <w:sz w:val="24"/>
          <w:szCs w:val="24"/>
        </w:rPr>
      </w:pPr>
      <w:r w:rsidRPr="00DB6412">
        <w:rPr>
          <w:sz w:val="24"/>
          <w:szCs w:val="24"/>
        </w:rPr>
        <w:t xml:space="preserve">Банк: Липецкое отделение </w:t>
      </w:r>
      <w:r w:rsidRPr="00DB6412">
        <w:rPr>
          <w:sz w:val="24"/>
          <w:szCs w:val="24"/>
          <w:lang w:val="en-US"/>
        </w:rPr>
        <w:t>N</w:t>
      </w:r>
      <w:r w:rsidRPr="00DB6412">
        <w:rPr>
          <w:sz w:val="24"/>
          <w:szCs w:val="24"/>
        </w:rPr>
        <w:t>8593 ПАО Сбербанк</w:t>
      </w:r>
    </w:p>
    <w:p w:rsidR="005C09A2" w:rsidRPr="00DB6412" w:rsidRDefault="005C09A2" w:rsidP="005C09A2">
      <w:pPr>
        <w:spacing w:line="240" w:lineRule="auto"/>
        <w:jc w:val="center"/>
        <w:rPr>
          <w:sz w:val="24"/>
          <w:szCs w:val="24"/>
        </w:rPr>
      </w:pPr>
      <w:proofErr w:type="gramStart"/>
      <w:r w:rsidRPr="00DB6412">
        <w:rPr>
          <w:sz w:val="24"/>
          <w:szCs w:val="24"/>
        </w:rPr>
        <w:t>Р</w:t>
      </w:r>
      <w:proofErr w:type="gramEnd"/>
      <w:r w:rsidRPr="00DB6412">
        <w:rPr>
          <w:sz w:val="24"/>
          <w:szCs w:val="24"/>
        </w:rPr>
        <w:t>/счет   40702810235000010115</w:t>
      </w:r>
    </w:p>
    <w:p w:rsidR="005C09A2" w:rsidRPr="00DB6412" w:rsidRDefault="005C09A2" w:rsidP="005C09A2">
      <w:pPr>
        <w:spacing w:line="240" w:lineRule="auto"/>
        <w:jc w:val="center"/>
        <w:rPr>
          <w:sz w:val="24"/>
          <w:szCs w:val="24"/>
        </w:rPr>
      </w:pPr>
      <w:r w:rsidRPr="00DB6412">
        <w:rPr>
          <w:sz w:val="24"/>
          <w:szCs w:val="24"/>
        </w:rPr>
        <w:t>к/с  30101810800000000604</w:t>
      </w:r>
    </w:p>
    <w:p w:rsidR="005C09A2" w:rsidRPr="001E3137" w:rsidRDefault="005C09A2" w:rsidP="005C09A2">
      <w:pPr>
        <w:pStyle w:val="aff6"/>
        <w:numPr>
          <w:ilvl w:val="0"/>
          <w:numId w:val="0"/>
        </w:numPr>
        <w:tabs>
          <w:tab w:val="left" w:pos="2127"/>
        </w:tabs>
        <w:spacing w:line="240" w:lineRule="auto"/>
        <w:jc w:val="center"/>
        <w:rPr>
          <w:sz w:val="24"/>
          <w:szCs w:val="24"/>
        </w:rPr>
      </w:pPr>
      <w:r w:rsidRPr="00DB6412">
        <w:rPr>
          <w:sz w:val="24"/>
          <w:szCs w:val="24"/>
        </w:rPr>
        <w:t>БИК 044206604</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Предоставленное</w:t>
      </w:r>
      <w:r w:rsidRPr="00441EA0">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BB7F61" w:rsidRPr="00441EA0" w:rsidRDefault="00BB7F61" w:rsidP="00EB2EFF">
      <w:pPr>
        <w:pStyle w:val="a1"/>
        <w:numPr>
          <w:ilvl w:val="0"/>
          <w:numId w:val="87"/>
        </w:numPr>
        <w:tabs>
          <w:tab w:val="clear" w:pos="1134"/>
        </w:tabs>
        <w:suppressAutoHyphens w:val="0"/>
        <w:spacing w:line="240" w:lineRule="auto"/>
        <w:ind w:left="2126" w:hanging="357"/>
        <w:rPr>
          <w:sz w:val="24"/>
          <w:szCs w:val="24"/>
        </w:rPr>
      </w:pPr>
      <w:r w:rsidRPr="00441EA0">
        <w:rPr>
          <w:sz w:val="24"/>
          <w:szCs w:val="24"/>
        </w:rPr>
        <w:t xml:space="preserve">всем Участникам – в течение семи рабочих дней со дня принятия Заказчиком решения об отказе от проведения </w:t>
      </w:r>
      <w:r w:rsidRPr="00441EA0">
        <w:rPr>
          <w:szCs w:val="24"/>
        </w:rPr>
        <w:t>Запросе предложений</w:t>
      </w:r>
      <w:r w:rsidRPr="00441EA0">
        <w:rPr>
          <w:sz w:val="24"/>
          <w:szCs w:val="24"/>
        </w:rPr>
        <w:t>;</w:t>
      </w:r>
    </w:p>
    <w:p w:rsidR="00BB7F61" w:rsidRPr="00441EA0" w:rsidRDefault="00BB7F61" w:rsidP="00EB2EFF">
      <w:pPr>
        <w:pStyle w:val="a1"/>
        <w:numPr>
          <w:ilvl w:val="0"/>
          <w:numId w:val="87"/>
        </w:numPr>
        <w:tabs>
          <w:tab w:val="clear" w:pos="1134"/>
        </w:tabs>
        <w:suppressAutoHyphens w:val="0"/>
        <w:spacing w:before="100" w:beforeAutospacing="1" w:line="240" w:lineRule="auto"/>
        <w:ind w:left="2127"/>
        <w:rPr>
          <w:sz w:val="24"/>
          <w:szCs w:val="24"/>
        </w:rPr>
      </w:pPr>
      <w:r w:rsidRPr="00441EA0">
        <w:rPr>
          <w:sz w:val="24"/>
          <w:szCs w:val="24"/>
        </w:rPr>
        <w:t>в течение семи рабочих дней со дня поступления Заказчику уведомления об отзыве Участником Заявки;</w:t>
      </w:r>
    </w:p>
    <w:p w:rsidR="00BB7F61" w:rsidRPr="00441EA0" w:rsidRDefault="00BB7F61" w:rsidP="00EB2EFF">
      <w:pPr>
        <w:pStyle w:val="a1"/>
        <w:numPr>
          <w:ilvl w:val="0"/>
          <w:numId w:val="87"/>
        </w:numPr>
        <w:tabs>
          <w:tab w:val="clear" w:pos="1134"/>
        </w:tabs>
        <w:suppressAutoHyphens w:val="0"/>
        <w:spacing w:before="100" w:beforeAutospacing="1" w:line="240" w:lineRule="auto"/>
        <w:ind w:left="2127"/>
        <w:rPr>
          <w:sz w:val="24"/>
          <w:szCs w:val="24"/>
        </w:rPr>
      </w:pPr>
      <w:r w:rsidRPr="00441EA0">
        <w:rPr>
          <w:sz w:val="24"/>
          <w:szCs w:val="24"/>
        </w:rPr>
        <w:t xml:space="preserve">всем Участникам – в течение семи рабочих дней со дня признания </w:t>
      </w:r>
      <w:r w:rsidRPr="00441EA0">
        <w:rPr>
          <w:szCs w:val="24"/>
        </w:rPr>
        <w:t>Запросе предложений</w:t>
      </w:r>
      <w:r w:rsidRPr="00441EA0">
        <w:rPr>
          <w:sz w:val="24"/>
          <w:szCs w:val="24"/>
        </w:rPr>
        <w:t xml:space="preserve"> несостоявшимся;</w:t>
      </w:r>
    </w:p>
    <w:p w:rsidR="00BB7F61" w:rsidRPr="00441EA0" w:rsidRDefault="00BB7F61" w:rsidP="00EB2EFF">
      <w:pPr>
        <w:pStyle w:val="a1"/>
        <w:numPr>
          <w:ilvl w:val="0"/>
          <w:numId w:val="87"/>
        </w:numPr>
        <w:tabs>
          <w:tab w:val="clear" w:pos="1134"/>
        </w:tabs>
        <w:suppressAutoHyphens w:val="0"/>
        <w:spacing w:before="100" w:beforeAutospacing="1" w:line="240" w:lineRule="auto"/>
        <w:ind w:left="2127"/>
        <w:rPr>
          <w:sz w:val="24"/>
          <w:szCs w:val="24"/>
        </w:rPr>
      </w:pPr>
      <w:r w:rsidRPr="00441EA0">
        <w:rPr>
          <w:sz w:val="24"/>
          <w:szCs w:val="24"/>
        </w:rPr>
        <w:t>всем Участникам – в течение семи рабочих дней со дня публикации протокола по выбору Победителя</w:t>
      </w:r>
      <w:r w:rsidRPr="00441EA0">
        <w:rPr>
          <w:color w:val="FF0000"/>
          <w:sz w:val="24"/>
          <w:szCs w:val="24"/>
        </w:rPr>
        <w:t xml:space="preserve"> </w:t>
      </w:r>
      <w:r w:rsidRPr="00441EA0">
        <w:rPr>
          <w:sz w:val="24"/>
          <w:szCs w:val="24"/>
        </w:rPr>
        <w:t xml:space="preserve">(раздел </w:t>
      </w:r>
      <w:r w:rsidR="007D5654">
        <w:fldChar w:fldCharType="begin"/>
      </w:r>
      <w:r w:rsidR="007D5654">
        <w:instrText xml:space="preserve"> REF _Ref306140451 \r \h  \* MERGEFORMAT </w:instrText>
      </w:r>
      <w:r w:rsidR="007D5654">
        <w:fldChar w:fldCharType="separate"/>
      </w:r>
      <w:r w:rsidR="001B2D1B" w:rsidRPr="001B2D1B">
        <w:rPr>
          <w:sz w:val="24"/>
          <w:szCs w:val="24"/>
        </w:rPr>
        <w:t>3.14</w:t>
      </w:r>
      <w:r w:rsidR="007D5654">
        <w:fldChar w:fldCharType="end"/>
      </w:r>
      <w:r w:rsidRPr="00441EA0">
        <w:rPr>
          <w:sz w:val="24"/>
          <w:szCs w:val="24"/>
        </w:rPr>
        <w:t>);</w:t>
      </w:r>
    </w:p>
    <w:p w:rsidR="00BB7F61" w:rsidRPr="00441EA0" w:rsidRDefault="00BB7F61" w:rsidP="00EB2EFF">
      <w:pPr>
        <w:pStyle w:val="a1"/>
        <w:numPr>
          <w:ilvl w:val="0"/>
          <w:numId w:val="87"/>
        </w:numPr>
        <w:tabs>
          <w:tab w:val="clear" w:pos="1134"/>
          <w:tab w:val="num" w:pos="2160"/>
        </w:tabs>
        <w:suppressAutoHyphens w:val="0"/>
        <w:spacing w:before="100" w:beforeAutospacing="1" w:line="240" w:lineRule="auto"/>
        <w:ind w:left="2127"/>
        <w:rPr>
          <w:sz w:val="24"/>
          <w:szCs w:val="24"/>
        </w:rPr>
      </w:pPr>
      <w:r w:rsidRPr="00441EA0">
        <w:rPr>
          <w:sz w:val="24"/>
          <w:szCs w:val="24"/>
        </w:rPr>
        <w:t>Победителю – в течение семи рабочих дней со дня заключения договора.</w:t>
      </w:r>
    </w:p>
    <w:p w:rsidR="00932C0A"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590" w:name="_Ref468351375"/>
      <w:r w:rsidRPr="00441EA0">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441EA0">
        <w:rPr>
          <w:sz w:val="24"/>
          <w:szCs w:val="24"/>
        </w:rPr>
        <w:t>ств тр</w:t>
      </w:r>
      <w:proofErr w:type="gramEnd"/>
      <w:r w:rsidRPr="00441EA0">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441EA0">
        <w:rPr>
          <w:bCs w:val="0"/>
          <w:sz w:val="24"/>
          <w:szCs w:val="24"/>
        </w:rPr>
        <w:t>.</w:t>
      </w:r>
      <w:bookmarkEnd w:id="588"/>
      <w:bookmarkEnd w:id="590"/>
    </w:p>
    <w:p w:rsidR="00717F60" w:rsidRPr="00E71A48" w:rsidRDefault="00717F60" w:rsidP="00E71A48">
      <w:pPr>
        <w:pStyle w:val="2"/>
        <w:tabs>
          <w:tab w:val="clear" w:pos="0"/>
          <w:tab w:val="clear" w:pos="1700"/>
          <w:tab w:val="num" w:pos="709"/>
        </w:tabs>
        <w:spacing w:line="264" w:lineRule="auto"/>
      </w:pPr>
      <w:bookmarkStart w:id="591" w:name="_Ref305973214"/>
      <w:bookmarkStart w:id="592" w:name="_Toc471898560"/>
      <w:r w:rsidRPr="00E71A48">
        <w:t>Подача Заявок и их прием</w:t>
      </w:r>
      <w:bookmarkStart w:id="593" w:name="_Ref56229451"/>
      <w:bookmarkEnd w:id="560"/>
      <w:bookmarkEnd w:id="591"/>
      <w:bookmarkEnd w:id="592"/>
    </w:p>
    <w:p w:rsidR="00717F60" w:rsidRPr="00E71A48" w:rsidRDefault="00717F60" w:rsidP="00E71A48">
      <w:pPr>
        <w:pStyle w:val="3"/>
        <w:spacing w:line="264" w:lineRule="auto"/>
        <w:rPr>
          <w:szCs w:val="24"/>
        </w:rPr>
      </w:pPr>
      <w:bookmarkStart w:id="594" w:name="_Toc439323707"/>
      <w:bookmarkStart w:id="595" w:name="_Toc440361341"/>
      <w:bookmarkStart w:id="596" w:name="_Toc440376096"/>
      <w:bookmarkStart w:id="597" w:name="_Toc440376223"/>
      <w:bookmarkStart w:id="598" w:name="_Toc440382488"/>
      <w:bookmarkStart w:id="599" w:name="_Toc440447158"/>
      <w:bookmarkStart w:id="600" w:name="_Toc440620838"/>
      <w:bookmarkStart w:id="601" w:name="_Toc440631473"/>
      <w:bookmarkStart w:id="602" w:name="_Toc440875713"/>
      <w:bookmarkStart w:id="603" w:name="_Toc441131737"/>
      <w:bookmarkStart w:id="604" w:name="_Toc468352761"/>
      <w:bookmarkStart w:id="605" w:name="_Toc468352884"/>
      <w:bookmarkStart w:id="606" w:name="_Toc468355866"/>
      <w:bookmarkStart w:id="607" w:name="_Toc469480750"/>
      <w:bookmarkStart w:id="608" w:name="_Toc471898561"/>
      <w:r w:rsidRPr="00E71A48">
        <w:rPr>
          <w:szCs w:val="24"/>
        </w:rPr>
        <w:t>Подача Заявок через ЭТП</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357B4"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proofErr w:type="gramStart"/>
      <w:r w:rsidR="008357B4" w:rsidRPr="008357B4">
        <w:rPr>
          <w:bCs w:val="0"/>
          <w:sz w:val="24"/>
          <w:szCs w:val="24"/>
        </w:rPr>
        <w:t>файла копии Анкеты Участника запроса</w:t>
      </w:r>
      <w:proofErr w:type="gramEnd"/>
      <w:r w:rsidR="008357B4" w:rsidRPr="008357B4">
        <w:rPr>
          <w:bCs w:val="0"/>
          <w:sz w:val="24"/>
          <w:szCs w:val="24"/>
        </w:rPr>
        <w:t xml:space="preserve"> предложений, выполненного в формате MS </w:t>
      </w:r>
      <w:proofErr w:type="spellStart"/>
      <w:r w:rsidR="008357B4" w:rsidRPr="008357B4">
        <w:rPr>
          <w:bCs w:val="0"/>
          <w:sz w:val="24"/>
          <w:szCs w:val="24"/>
        </w:rPr>
        <w:t>Word</w:t>
      </w:r>
      <w:proofErr w:type="spellEnd"/>
      <w:r w:rsidR="008357B4" w:rsidRPr="008357B4">
        <w:rPr>
          <w:bCs w:val="0"/>
          <w:sz w:val="24"/>
          <w:szCs w:val="24"/>
        </w:rPr>
        <w:t>)</w:t>
      </w:r>
      <w:r w:rsidRPr="008357B4">
        <w:rPr>
          <w:bCs w:val="0"/>
          <w:sz w:val="24"/>
          <w:szCs w:val="24"/>
        </w:rPr>
        <w:t xml:space="preserve"> в доступном для прочтения формате (предпочтительнее формат *.</w:t>
      </w:r>
      <w:proofErr w:type="spellStart"/>
      <w:r w:rsidRPr="008357B4">
        <w:rPr>
          <w:bCs w:val="0"/>
          <w:sz w:val="24"/>
          <w:szCs w:val="24"/>
        </w:rPr>
        <w:t>pdf</w:t>
      </w:r>
      <w:proofErr w:type="spellEnd"/>
      <w:r w:rsidRPr="008357B4">
        <w:rPr>
          <w:bCs w:val="0"/>
          <w:sz w:val="24"/>
          <w:szCs w:val="24"/>
        </w:rPr>
        <w:t xml:space="preserve">, формат: один файл – один документ). При этом сканироваться документы должны после того, как они </w:t>
      </w:r>
      <w:r w:rsidRPr="008357B4">
        <w:rPr>
          <w:bCs w:val="0"/>
          <w:sz w:val="24"/>
          <w:szCs w:val="24"/>
        </w:rPr>
        <w:lastRenderedPageBreak/>
        <w:t xml:space="preserve">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09" w:name="_Ref440289953"/>
      <w:r w:rsidRPr="00C510AC">
        <w:rPr>
          <w:bCs w:val="0"/>
          <w:sz w:val="24"/>
          <w:szCs w:val="24"/>
        </w:rPr>
        <w:t>Заявк</w:t>
      </w:r>
      <w:r w:rsidR="00717F60" w:rsidRPr="00C510AC">
        <w:rPr>
          <w:bCs w:val="0"/>
          <w:sz w:val="24"/>
          <w:szCs w:val="24"/>
        </w:rPr>
        <w:t xml:space="preserve">и на ЭТП могут быть поданы до </w:t>
      </w:r>
      <w:r w:rsidR="002B5044" w:rsidRPr="00C510AC">
        <w:rPr>
          <w:b/>
          <w:bCs w:val="0"/>
          <w:sz w:val="24"/>
          <w:szCs w:val="24"/>
        </w:rPr>
        <w:t xml:space="preserve">12 часов 00 минут </w:t>
      </w:r>
      <w:r w:rsidR="00C510AC" w:rsidRPr="00C510AC">
        <w:rPr>
          <w:b/>
          <w:bCs w:val="0"/>
          <w:sz w:val="24"/>
          <w:szCs w:val="24"/>
        </w:rPr>
        <w:t>15</w:t>
      </w:r>
      <w:r w:rsidR="002B5044" w:rsidRPr="00C510AC">
        <w:rPr>
          <w:b/>
          <w:bCs w:val="0"/>
          <w:sz w:val="24"/>
          <w:szCs w:val="24"/>
        </w:rPr>
        <w:t xml:space="preserve"> </w:t>
      </w:r>
      <w:r w:rsidR="00C510AC" w:rsidRPr="00C510AC">
        <w:rPr>
          <w:b/>
          <w:bCs w:val="0"/>
          <w:sz w:val="24"/>
          <w:szCs w:val="24"/>
        </w:rPr>
        <w:t>июня</w:t>
      </w:r>
      <w:r w:rsidR="002B5044" w:rsidRPr="00C510AC">
        <w:rPr>
          <w:b/>
          <w:bCs w:val="0"/>
          <w:sz w:val="24"/>
          <w:szCs w:val="24"/>
        </w:rPr>
        <w:t xml:space="preserve"> </w:t>
      </w:r>
      <w:r w:rsidR="00631273" w:rsidRPr="00C510AC">
        <w:rPr>
          <w:b/>
          <w:bCs w:val="0"/>
          <w:sz w:val="24"/>
          <w:szCs w:val="24"/>
        </w:rPr>
        <w:t>2017</w:t>
      </w:r>
      <w:r w:rsidR="002B5044" w:rsidRPr="00C510AC">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93B00">
        <w:rPr>
          <w:bCs w:val="0"/>
          <w:sz w:val="24"/>
          <w:szCs w:val="24"/>
        </w:rPr>
        <w:fldChar w:fldCharType="begin"/>
      </w:r>
      <w:r w:rsidR="00BF60B6">
        <w:rPr>
          <w:bCs w:val="0"/>
          <w:sz w:val="24"/>
          <w:szCs w:val="24"/>
        </w:rPr>
        <w:instrText xml:space="preserve"> REF _Ref55336310 \r \h </w:instrText>
      </w:r>
      <w:r w:rsidR="00893B00">
        <w:rPr>
          <w:bCs w:val="0"/>
          <w:sz w:val="24"/>
          <w:szCs w:val="24"/>
        </w:rPr>
      </w:r>
      <w:r w:rsidR="00893B00">
        <w:rPr>
          <w:bCs w:val="0"/>
          <w:sz w:val="24"/>
          <w:szCs w:val="24"/>
        </w:rPr>
        <w:fldChar w:fldCharType="separate"/>
      </w:r>
      <w:r w:rsidR="001B2D1B">
        <w:rPr>
          <w:bCs w:val="0"/>
          <w:sz w:val="24"/>
          <w:szCs w:val="24"/>
        </w:rPr>
        <w:t>5.1</w:t>
      </w:r>
      <w:r w:rsidR="00893B00">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609"/>
    </w:p>
    <w:p w:rsidR="00BB7F61" w:rsidRPr="00441EA0" w:rsidRDefault="00BB7F61" w:rsidP="00557C01">
      <w:pPr>
        <w:widowControl w:val="0"/>
        <w:numPr>
          <w:ilvl w:val="3"/>
          <w:numId w:val="27"/>
        </w:numPr>
        <w:overflowPunct w:val="0"/>
        <w:autoSpaceDE w:val="0"/>
        <w:spacing w:after="100" w:line="264" w:lineRule="auto"/>
        <w:ind w:left="0" w:firstLine="567"/>
        <w:rPr>
          <w:bCs w:val="0"/>
          <w:sz w:val="24"/>
          <w:szCs w:val="24"/>
        </w:rPr>
      </w:pPr>
      <w:r w:rsidRPr="00441EA0">
        <w:rPr>
          <w:bCs w:val="0"/>
          <w:sz w:val="24"/>
          <w:szCs w:val="24"/>
        </w:rPr>
        <w:t xml:space="preserve">После наступления даты и времени завершения срока подачи Заявок Участниками (п. </w:t>
      </w:r>
      <w:r w:rsidR="007D5654">
        <w:fldChar w:fldCharType="begin"/>
      </w:r>
      <w:r w:rsidR="007D5654">
        <w:instrText xml:space="preserve"> REF _Ref440289953 \r \h  \* MERGEFORMAT </w:instrText>
      </w:r>
      <w:r w:rsidR="007D5654">
        <w:fldChar w:fldCharType="separate"/>
      </w:r>
      <w:r w:rsidR="001B2D1B" w:rsidRPr="001B2D1B">
        <w:rPr>
          <w:bCs w:val="0"/>
          <w:sz w:val="24"/>
          <w:szCs w:val="24"/>
        </w:rPr>
        <w:t>3.4.1.3</w:t>
      </w:r>
      <w:r w:rsidR="007D5654">
        <w:fldChar w:fldCharType="end"/>
      </w:r>
      <w:r w:rsidRPr="00441EA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w:t>
      </w:r>
      <w:bookmarkStart w:id="610" w:name="_GoBack"/>
      <w:bookmarkEnd w:id="610"/>
      <w:r w:rsidRPr="00441EA0">
        <w:rPr>
          <w:bCs w:val="0"/>
          <w:sz w:val="24"/>
          <w:szCs w:val="24"/>
        </w:rPr>
        <w:t>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611" w:name="_Ref115077798"/>
      <w:bookmarkStart w:id="612" w:name="_Toc439323708"/>
      <w:bookmarkStart w:id="613" w:name="_Toc440361342"/>
      <w:bookmarkStart w:id="614" w:name="_Toc440376097"/>
      <w:bookmarkStart w:id="615" w:name="_Toc440376224"/>
      <w:bookmarkStart w:id="616" w:name="_Toc440382489"/>
      <w:bookmarkStart w:id="617" w:name="_Toc440447159"/>
      <w:bookmarkStart w:id="618" w:name="_Toc440620839"/>
      <w:bookmarkStart w:id="619" w:name="_Toc440631474"/>
      <w:bookmarkStart w:id="620" w:name="_Toc440875714"/>
      <w:bookmarkStart w:id="621" w:name="_Toc441131738"/>
      <w:bookmarkStart w:id="622" w:name="_Toc468352762"/>
      <w:bookmarkStart w:id="623" w:name="_Toc468352885"/>
      <w:bookmarkStart w:id="624" w:name="_Toc468355867"/>
      <w:bookmarkStart w:id="625" w:name="_Toc469480751"/>
      <w:bookmarkStart w:id="626" w:name="_Toc471898562"/>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bookmarkEnd w:id="593"/>
    <w:p w:rsidR="00717F60" w:rsidRPr="00A449D4"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A449D4">
        <w:rPr>
          <w:bCs w:val="0"/>
          <w:sz w:val="24"/>
          <w:szCs w:val="24"/>
        </w:rPr>
        <w:t>Участником Заявки в письменной</w:t>
      </w:r>
      <w:r w:rsidR="00BE6742" w:rsidRPr="00A449D4">
        <w:rPr>
          <w:bCs w:val="0"/>
          <w:sz w:val="24"/>
          <w:szCs w:val="24"/>
        </w:rPr>
        <w:t xml:space="preserve"> </w:t>
      </w:r>
      <w:r w:rsidR="00BE6742" w:rsidRPr="00A449D4">
        <w:rPr>
          <w:sz w:val="24"/>
          <w:szCs w:val="24"/>
        </w:rPr>
        <w:t>(бумажной)</w:t>
      </w:r>
      <w:r w:rsidRPr="00A449D4">
        <w:rPr>
          <w:bCs w:val="0"/>
          <w:sz w:val="24"/>
          <w:szCs w:val="24"/>
        </w:rPr>
        <w:t xml:space="preserve"> форме не предусмотрена</w:t>
      </w:r>
      <w:r w:rsidR="00F21407" w:rsidRPr="00A449D4">
        <w:rPr>
          <w:bCs w:val="0"/>
          <w:sz w:val="24"/>
          <w:szCs w:val="24"/>
        </w:rPr>
        <w:t xml:space="preserve">, </w:t>
      </w:r>
      <w:r w:rsidR="00BB7F61" w:rsidRPr="00A449D4">
        <w:rPr>
          <w:sz w:val="24"/>
          <w:szCs w:val="24"/>
        </w:rPr>
        <w:t xml:space="preserve">за исключением Соглашения о неустойке (подраздел </w:t>
      </w:r>
      <w:r w:rsidR="007D5654">
        <w:fldChar w:fldCharType="begin"/>
      </w:r>
      <w:r w:rsidR="007D5654">
        <w:instrText xml:space="preserve"> REF _Ref440272256 \r \h  \* MERGEFORMAT </w:instrText>
      </w:r>
      <w:r w:rsidR="007D5654">
        <w:fldChar w:fldCharType="separate"/>
      </w:r>
      <w:r w:rsidR="001B2D1B" w:rsidRPr="001B2D1B">
        <w:rPr>
          <w:sz w:val="24"/>
          <w:szCs w:val="24"/>
        </w:rPr>
        <w:t>5.14</w:t>
      </w:r>
      <w:r w:rsidR="007D5654">
        <w:fldChar w:fldCharType="end"/>
      </w:r>
      <w:r w:rsidR="00BB7F61" w:rsidRPr="00A449D4">
        <w:rPr>
          <w:sz w:val="24"/>
          <w:szCs w:val="24"/>
        </w:rPr>
        <w:t xml:space="preserve">) и Расписки сдачи-приемки соглашения о неустойке (подраздел </w:t>
      </w:r>
      <w:r w:rsidR="007D5654">
        <w:fldChar w:fldCharType="begin"/>
      </w:r>
      <w:r w:rsidR="007D5654">
        <w:instrText xml:space="preserve"> REF _Ref468353002 \r \h  \* MERGEFORMAT </w:instrText>
      </w:r>
      <w:r w:rsidR="007D5654">
        <w:fldChar w:fldCharType="separate"/>
      </w:r>
      <w:r w:rsidR="001B2D1B" w:rsidRPr="001B2D1B">
        <w:rPr>
          <w:sz w:val="24"/>
          <w:szCs w:val="24"/>
        </w:rPr>
        <w:t>5.15</w:t>
      </w:r>
      <w:r w:rsidR="007D5654">
        <w:fldChar w:fldCharType="end"/>
      </w:r>
      <w:r w:rsidR="00BB7F61" w:rsidRPr="00A449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449D4">
        <w:rPr>
          <w:bCs w:val="0"/>
          <w:sz w:val="24"/>
          <w:szCs w:val="24"/>
        </w:rPr>
        <w:t>.</w:t>
      </w:r>
    </w:p>
    <w:p w:rsidR="00717F60" w:rsidRPr="00E71A48" w:rsidRDefault="00717F60" w:rsidP="00E71A48">
      <w:pPr>
        <w:pStyle w:val="2"/>
        <w:tabs>
          <w:tab w:val="clear" w:pos="1700"/>
          <w:tab w:val="left" w:pos="709"/>
        </w:tabs>
        <w:spacing w:line="264" w:lineRule="auto"/>
      </w:pPr>
      <w:bookmarkStart w:id="627" w:name="_Ref303683883"/>
      <w:bookmarkStart w:id="628" w:name="_Toc471898563"/>
      <w:r w:rsidRPr="00E71A48">
        <w:t xml:space="preserve">Изменение и отзыв </w:t>
      </w:r>
      <w:r w:rsidR="004B5EB3" w:rsidRPr="00E71A48">
        <w:t>Заявк</w:t>
      </w:r>
      <w:r w:rsidRPr="00E71A48">
        <w:t>и</w:t>
      </w:r>
      <w:bookmarkEnd w:id="627"/>
      <w:bookmarkEnd w:id="628"/>
    </w:p>
    <w:p w:rsidR="00B22D90" w:rsidRPr="00441EA0" w:rsidRDefault="00B22D90" w:rsidP="00B22D90">
      <w:pPr>
        <w:widowControl w:val="0"/>
        <w:numPr>
          <w:ilvl w:val="2"/>
          <w:numId w:val="29"/>
        </w:numPr>
        <w:autoSpaceDE w:val="0"/>
        <w:spacing w:after="100" w:line="264" w:lineRule="auto"/>
        <w:ind w:left="0" w:firstLine="567"/>
        <w:rPr>
          <w:bCs w:val="0"/>
          <w:sz w:val="24"/>
          <w:szCs w:val="24"/>
        </w:rPr>
      </w:pPr>
      <w:bookmarkStart w:id="629" w:name="_Ref305973250"/>
      <w:r w:rsidRPr="00336307">
        <w:rPr>
          <w:bCs w:val="0"/>
          <w:sz w:val="24"/>
          <w:szCs w:val="24"/>
        </w:rPr>
        <w:t xml:space="preserve">До окончания </w:t>
      </w:r>
      <w:r w:rsidRPr="00441EA0">
        <w:rPr>
          <w:bCs w:val="0"/>
          <w:sz w:val="24"/>
          <w:szCs w:val="24"/>
        </w:rPr>
        <w:t xml:space="preserve">срока подачи заявок (п. </w:t>
      </w:r>
      <w:r w:rsidR="007D5654">
        <w:fldChar w:fldCharType="begin"/>
      </w:r>
      <w:r w:rsidR="007D5654">
        <w:instrText xml:space="preserve"> REF _Ref440289953 \r \h  \* MERGEFORMAT </w:instrText>
      </w:r>
      <w:r w:rsidR="007D5654">
        <w:fldChar w:fldCharType="separate"/>
      </w:r>
      <w:r w:rsidR="001B2D1B" w:rsidRPr="001B2D1B">
        <w:rPr>
          <w:bCs w:val="0"/>
          <w:sz w:val="24"/>
          <w:szCs w:val="24"/>
        </w:rPr>
        <w:t>3.4.1.3</w:t>
      </w:r>
      <w:r w:rsidR="007D5654">
        <w:fldChar w:fldCharType="end"/>
      </w:r>
      <w:r w:rsidRPr="00441EA0">
        <w:rPr>
          <w:bCs w:val="0"/>
          <w:sz w:val="24"/>
          <w:szCs w:val="24"/>
        </w:rPr>
        <w:t xml:space="preserve">) </w:t>
      </w:r>
      <w:r w:rsidR="00BB7F61" w:rsidRPr="00441EA0">
        <w:rPr>
          <w:bCs w:val="0"/>
          <w:sz w:val="24"/>
          <w:szCs w:val="24"/>
        </w:rPr>
        <w:t>Участник вправе изменить или отозвать поданную Заявку</w:t>
      </w:r>
      <w:r w:rsidRPr="00441EA0">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441EA0">
        <w:rPr>
          <w:sz w:val="24"/>
          <w:szCs w:val="24"/>
        </w:rPr>
        <w:t>Порядок изменения</w:t>
      </w:r>
      <w:r w:rsidRPr="00336307">
        <w:rPr>
          <w:sz w:val="24"/>
          <w:szCs w:val="24"/>
        </w:rPr>
        <w:t xml:space="preserve"> или отзыва Заявок до окончания срока подачи Заявок </w:t>
      </w:r>
      <w:r w:rsidRPr="00336307">
        <w:rPr>
          <w:bCs w:val="0"/>
          <w:sz w:val="24"/>
          <w:szCs w:val="24"/>
        </w:rPr>
        <w:t xml:space="preserve">(п. </w:t>
      </w:r>
      <w:r w:rsidR="007D5654">
        <w:fldChar w:fldCharType="begin"/>
      </w:r>
      <w:r w:rsidR="007D5654">
        <w:instrText xml:space="preserve"> REF _Ref440289953 \r \h  \* MERGEFORMAT </w:instrText>
      </w:r>
      <w:r w:rsidR="007D5654">
        <w:fldChar w:fldCharType="separate"/>
      </w:r>
      <w:r w:rsidR="001B2D1B" w:rsidRPr="001B2D1B">
        <w:rPr>
          <w:bCs w:val="0"/>
          <w:sz w:val="24"/>
          <w:szCs w:val="24"/>
        </w:rPr>
        <w:t>3.4.1.3</w:t>
      </w:r>
      <w:r w:rsidR="007D5654">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7D5654">
        <w:fldChar w:fldCharType="begin"/>
      </w:r>
      <w:r w:rsidR="007D5654">
        <w:instrText xml:space="preserve"> REF _Ref440289953 \r \h  \* MERGEFORMAT </w:instrText>
      </w:r>
      <w:r w:rsidR="007D5654">
        <w:fldChar w:fldCharType="separate"/>
      </w:r>
      <w:r w:rsidR="001B2D1B" w:rsidRPr="001B2D1B">
        <w:rPr>
          <w:bCs w:val="0"/>
          <w:sz w:val="24"/>
          <w:szCs w:val="24"/>
        </w:rPr>
        <w:t>3.4.1.3</w:t>
      </w:r>
      <w:r w:rsidR="007D5654">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D5654">
        <w:fldChar w:fldCharType="begin"/>
      </w:r>
      <w:r w:rsidR="007D5654">
        <w:instrText xml:space="preserve"> REF _Ref55279015 \r \h  \* MERGEFORMAT </w:instrText>
      </w:r>
      <w:r w:rsidR="007D5654">
        <w:fldChar w:fldCharType="separate"/>
      </w:r>
      <w:r w:rsidR="001B2D1B" w:rsidRPr="001B2D1B">
        <w:rPr>
          <w:sz w:val="24"/>
          <w:szCs w:val="24"/>
        </w:rPr>
        <w:t>3.3.1.6</w:t>
      </w:r>
      <w:r w:rsidR="007D5654">
        <w:fldChar w:fldCharType="end"/>
      </w:r>
      <w:r w:rsidRPr="00336307">
        <w:rPr>
          <w:sz w:val="24"/>
          <w:szCs w:val="24"/>
        </w:rPr>
        <w:t xml:space="preserve">, </w:t>
      </w:r>
      <w:r w:rsidR="007D5654">
        <w:fldChar w:fldCharType="begin"/>
      </w:r>
      <w:r w:rsidR="007D5654">
        <w:instrText xml:space="preserve"> REF _Ref195087786 \r \h  \* MERGEFORMAT </w:instrText>
      </w:r>
      <w:r w:rsidR="007D5654">
        <w:fldChar w:fldCharType="separate"/>
      </w:r>
      <w:r w:rsidR="001B2D1B" w:rsidRPr="001B2D1B">
        <w:rPr>
          <w:sz w:val="24"/>
          <w:szCs w:val="24"/>
        </w:rPr>
        <w:t>3.3.1.7</w:t>
      </w:r>
      <w:r w:rsidR="007D5654">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bookmarkStart w:id="630" w:name="_Ref468202194"/>
      <w:bookmarkStart w:id="631" w:name="_Toc471898564"/>
      <w:r w:rsidRPr="00336307">
        <w:t>Оценка Заявок и проведение переговоров</w:t>
      </w:r>
      <w:bookmarkEnd w:id="629"/>
      <w:bookmarkEnd w:id="630"/>
      <w:bookmarkEnd w:id="631"/>
      <w:r w:rsidRPr="00336307">
        <w:t xml:space="preserve"> </w:t>
      </w:r>
    </w:p>
    <w:p w:rsidR="00717F60" w:rsidRPr="00336307" w:rsidRDefault="00717F60" w:rsidP="00E71A48">
      <w:pPr>
        <w:pStyle w:val="3"/>
        <w:spacing w:line="264" w:lineRule="auto"/>
        <w:rPr>
          <w:szCs w:val="24"/>
        </w:rPr>
      </w:pPr>
      <w:bookmarkStart w:id="632" w:name="_Toc439323711"/>
      <w:bookmarkStart w:id="633" w:name="_Toc440361345"/>
      <w:bookmarkStart w:id="634" w:name="_Toc440376100"/>
      <w:bookmarkStart w:id="635" w:name="_Toc440376227"/>
      <w:bookmarkStart w:id="636" w:name="_Toc440382492"/>
      <w:bookmarkStart w:id="637" w:name="_Toc440447162"/>
      <w:bookmarkStart w:id="638" w:name="_Toc440620842"/>
      <w:bookmarkStart w:id="639" w:name="_Toc440631477"/>
      <w:bookmarkStart w:id="640" w:name="_Toc440875717"/>
      <w:bookmarkStart w:id="641" w:name="_Toc441131741"/>
      <w:bookmarkStart w:id="642" w:name="_Toc468352765"/>
      <w:bookmarkStart w:id="643" w:name="_Toc468352888"/>
      <w:bookmarkStart w:id="644" w:name="_Toc468355870"/>
      <w:bookmarkStart w:id="645" w:name="_Toc469480754"/>
      <w:bookmarkStart w:id="646" w:name="_Toc471898565"/>
      <w:r w:rsidRPr="00336307">
        <w:rPr>
          <w:szCs w:val="24"/>
        </w:rPr>
        <w:t>Общие положения</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w:t>
      </w:r>
      <w:r w:rsidR="00717F60" w:rsidRPr="00336307">
        <w:rPr>
          <w:bCs w:val="0"/>
          <w:sz w:val="24"/>
          <w:szCs w:val="24"/>
        </w:rPr>
        <w:lastRenderedPageBreak/>
        <w:t xml:space="preserve">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7D5654">
        <w:fldChar w:fldCharType="begin"/>
      </w:r>
      <w:r w:rsidR="007D5654">
        <w:instrText xml:space="preserve"> REF _Ref93089454 \n \h  \* MERGEFORMAT </w:instrText>
      </w:r>
      <w:r w:rsidR="007D5654">
        <w:fldChar w:fldCharType="separate"/>
      </w:r>
      <w:r w:rsidR="001B2D1B" w:rsidRPr="001B2D1B">
        <w:rPr>
          <w:bCs w:val="0"/>
          <w:sz w:val="24"/>
          <w:szCs w:val="24"/>
        </w:rPr>
        <w:t>3.6.2</w:t>
      </w:r>
      <w:r w:rsidR="007D5654">
        <w:fldChar w:fldCharType="end"/>
      </w:r>
      <w:r w:rsidRPr="00336307">
        <w:rPr>
          <w:bCs w:val="0"/>
          <w:sz w:val="24"/>
          <w:szCs w:val="24"/>
        </w:rPr>
        <w:t xml:space="preserve">), проведение (при необходимости) переговоров (пункт </w:t>
      </w:r>
      <w:r w:rsidR="007D5654">
        <w:fldChar w:fldCharType="begin"/>
      </w:r>
      <w:r w:rsidR="007D5654">
        <w:instrText xml:space="preserve"> REF _Ref303670674 \n \h  \* MERGEFORMAT </w:instrText>
      </w:r>
      <w:r w:rsidR="007D5654">
        <w:fldChar w:fldCharType="separate"/>
      </w:r>
      <w:r w:rsidR="001B2D1B" w:rsidRPr="001B2D1B">
        <w:rPr>
          <w:bCs w:val="0"/>
          <w:sz w:val="24"/>
          <w:szCs w:val="24"/>
        </w:rPr>
        <w:t>3.6.3</w:t>
      </w:r>
      <w:r w:rsidR="007D5654">
        <w:fldChar w:fldCharType="end"/>
      </w:r>
      <w:r w:rsidRPr="00336307">
        <w:rPr>
          <w:bCs w:val="0"/>
          <w:sz w:val="24"/>
          <w:szCs w:val="24"/>
        </w:rPr>
        <w:t>) и оценочную стадию (пункт</w:t>
      </w:r>
      <w:r w:rsidR="007F3FB7" w:rsidRPr="00336307">
        <w:rPr>
          <w:bCs w:val="0"/>
          <w:sz w:val="24"/>
          <w:szCs w:val="24"/>
        </w:rPr>
        <w:t xml:space="preserve"> </w:t>
      </w:r>
      <w:r w:rsidR="007D5654">
        <w:fldChar w:fldCharType="begin"/>
      </w:r>
      <w:r w:rsidR="007D5654">
        <w:instrText xml:space="preserve"> REF _Ref306138385 \r \h  \* MERGEFORMAT </w:instrText>
      </w:r>
      <w:r w:rsidR="007D5654">
        <w:fldChar w:fldCharType="separate"/>
      </w:r>
      <w:r w:rsidR="001B2D1B" w:rsidRPr="001B2D1B">
        <w:rPr>
          <w:bCs w:val="0"/>
          <w:sz w:val="24"/>
          <w:szCs w:val="24"/>
        </w:rPr>
        <w:t>3.6.4</w:t>
      </w:r>
      <w:r w:rsidR="007D5654">
        <w:fldChar w:fldCharType="end"/>
      </w:r>
      <w:r w:rsidRPr="00336307">
        <w:rPr>
          <w:bCs w:val="0"/>
          <w:sz w:val="24"/>
          <w:szCs w:val="24"/>
        </w:rPr>
        <w:t>).</w:t>
      </w:r>
    </w:p>
    <w:p w:rsidR="00717F60" w:rsidRPr="00336307" w:rsidRDefault="00717F60" w:rsidP="00E71A48">
      <w:pPr>
        <w:pStyle w:val="3"/>
        <w:spacing w:line="264" w:lineRule="auto"/>
        <w:rPr>
          <w:szCs w:val="24"/>
        </w:rPr>
      </w:pPr>
      <w:bookmarkStart w:id="647" w:name="_Ref93089454"/>
      <w:bookmarkStart w:id="648" w:name="_Toc439323712"/>
      <w:bookmarkStart w:id="649" w:name="_Toc440361346"/>
      <w:bookmarkStart w:id="650" w:name="_Toc440376101"/>
      <w:bookmarkStart w:id="651" w:name="_Toc440376228"/>
      <w:bookmarkStart w:id="652" w:name="_Toc440382493"/>
      <w:bookmarkStart w:id="653" w:name="_Toc440447163"/>
      <w:bookmarkStart w:id="654" w:name="_Toc440620843"/>
      <w:bookmarkStart w:id="655" w:name="_Toc440631478"/>
      <w:bookmarkStart w:id="656" w:name="_Toc440875718"/>
      <w:bookmarkStart w:id="657" w:name="_Toc441131742"/>
      <w:bookmarkStart w:id="658" w:name="_Toc468352766"/>
      <w:bookmarkStart w:id="659" w:name="_Toc468352889"/>
      <w:bookmarkStart w:id="660" w:name="_Toc468355871"/>
      <w:bookmarkStart w:id="661" w:name="_Toc469480755"/>
      <w:bookmarkStart w:id="662" w:name="_Toc471898566"/>
      <w:r w:rsidRPr="00336307">
        <w:rPr>
          <w:szCs w:val="24"/>
        </w:rPr>
        <w:t>Отборочная стадия</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Федерального закона от 18.07.2011 № 223-ФЗ «О закупках товаров, работ, услуг отдельными видами юридических лиц»;</w:t>
      </w:r>
      <w:proofErr w:type="gramEnd"/>
      <w:r w:rsidRPr="00336307">
        <w:rPr>
          <w:bCs w:val="0"/>
          <w:sz w:val="24"/>
          <w:szCs w:val="24"/>
        </w:rPr>
        <w:t xml:space="preserve">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663"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64"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663"/>
      <w:bookmarkEnd w:id="664"/>
    </w:p>
    <w:p w:rsidR="00C97A76" w:rsidRPr="00336307" w:rsidRDefault="00336307" w:rsidP="00EB2EFF">
      <w:pPr>
        <w:pStyle w:val="affffff0"/>
        <w:widowControl w:val="0"/>
        <w:numPr>
          <w:ilvl w:val="0"/>
          <w:numId w:val="82"/>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EB2EFF">
      <w:pPr>
        <w:pStyle w:val="affffff0"/>
        <w:widowControl w:val="0"/>
        <w:numPr>
          <w:ilvl w:val="0"/>
          <w:numId w:val="82"/>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36307">
        <w:rPr>
          <w:sz w:val="24"/>
          <w:szCs w:val="24"/>
        </w:rPr>
        <w:t>числе</w:t>
      </w:r>
      <w:proofErr w:type="gramEnd"/>
      <w:r w:rsidRPr="00336307">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7D5654">
        <w:fldChar w:fldCharType="begin"/>
      </w:r>
      <w:r w:rsidR="007D5654">
        <w:instrText xml:space="preserve"> REF _Ref444178680 \r \h  \* MERGEFORMAT </w:instrText>
      </w:r>
      <w:r w:rsidR="007D5654">
        <w:fldChar w:fldCharType="separate"/>
      </w:r>
      <w:r w:rsidR="001B2D1B" w:rsidRPr="001B2D1B">
        <w:rPr>
          <w:sz w:val="24"/>
          <w:szCs w:val="24"/>
        </w:rPr>
        <w:t>5.12</w:t>
      </w:r>
      <w:r w:rsidR="007D5654">
        <w:fldChar w:fldCharType="end"/>
      </w:r>
      <w:r w:rsidRPr="00336307">
        <w:rPr>
          <w:sz w:val="24"/>
          <w:szCs w:val="24"/>
        </w:rPr>
        <w:t>);</w:t>
      </w:r>
      <w:r w:rsidR="00C97A76" w:rsidRPr="00336307">
        <w:rPr>
          <w:sz w:val="24"/>
          <w:szCs w:val="24"/>
        </w:rPr>
        <w:t xml:space="preserve"> </w:t>
      </w:r>
    </w:p>
    <w:p w:rsidR="00C97A76" w:rsidRPr="00441EA0" w:rsidRDefault="00EC79CD" w:rsidP="00EB2EFF">
      <w:pPr>
        <w:pStyle w:val="affffff0"/>
        <w:widowControl w:val="0"/>
        <w:numPr>
          <w:ilvl w:val="0"/>
          <w:numId w:val="82"/>
        </w:numPr>
        <w:tabs>
          <w:tab w:val="left" w:pos="426"/>
        </w:tabs>
        <w:autoSpaceDE w:val="0"/>
        <w:spacing w:line="264" w:lineRule="auto"/>
        <w:rPr>
          <w:sz w:val="24"/>
          <w:szCs w:val="24"/>
        </w:rPr>
      </w:pPr>
      <w:r w:rsidRPr="00336307">
        <w:rPr>
          <w:sz w:val="24"/>
          <w:szCs w:val="24"/>
        </w:rPr>
        <w:t xml:space="preserve">поданы </w:t>
      </w:r>
      <w:r w:rsidRPr="00441EA0">
        <w:rPr>
          <w:sz w:val="24"/>
          <w:szCs w:val="24"/>
        </w:rPr>
        <w:t xml:space="preserve">Участниками, не представившими финансовое обеспечение исполнения обязательств Участника в соответствии с п. </w:t>
      </w:r>
      <w:r w:rsidR="007D5654">
        <w:fldChar w:fldCharType="begin"/>
      </w:r>
      <w:r w:rsidR="007D5654">
        <w:instrText xml:space="preserve"> REF _Ref444178739 \r \h  \* MERGEFORMAT </w:instrText>
      </w:r>
      <w:r w:rsidR="007D5654">
        <w:fldChar w:fldCharType="separate"/>
      </w:r>
      <w:r w:rsidR="001B2D1B" w:rsidRPr="001B2D1B">
        <w:rPr>
          <w:sz w:val="24"/>
          <w:szCs w:val="24"/>
        </w:rPr>
        <w:t>3.3.14</w:t>
      </w:r>
      <w:r w:rsidR="007D5654">
        <w:fldChar w:fldCharType="end"/>
      </w:r>
      <w:r w:rsidRPr="00441EA0">
        <w:rPr>
          <w:sz w:val="24"/>
          <w:szCs w:val="24"/>
        </w:rPr>
        <w:t>;</w:t>
      </w:r>
    </w:p>
    <w:p w:rsidR="00BB7F61" w:rsidRPr="00441EA0" w:rsidRDefault="00BB7F61"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не содержат всех необходимых документов, требуемых настоящей Документацией;</w:t>
      </w:r>
    </w:p>
    <w:p w:rsidR="00EC79CD" w:rsidRPr="00441EA0" w:rsidRDefault="00EC79CD"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441EA0" w:rsidRDefault="00EC79CD"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содержат очевидные арифметические или грамматические ошибки, с исправлением</w:t>
      </w:r>
      <w:r w:rsidR="00BB7F61" w:rsidRPr="00441EA0">
        <w:rPr>
          <w:sz w:val="24"/>
          <w:szCs w:val="24"/>
        </w:rPr>
        <w:t xml:space="preserve"> которых не согласился Участник;</w:t>
      </w:r>
    </w:p>
    <w:p w:rsidR="00BB7F61" w:rsidRPr="00441EA0" w:rsidRDefault="00BB7F61" w:rsidP="00EB2EFF">
      <w:pPr>
        <w:pStyle w:val="affffff0"/>
        <w:widowControl w:val="0"/>
        <w:numPr>
          <w:ilvl w:val="0"/>
          <w:numId w:val="82"/>
        </w:numPr>
        <w:tabs>
          <w:tab w:val="left" w:pos="426"/>
        </w:tabs>
        <w:autoSpaceDE w:val="0"/>
        <w:spacing w:line="264" w:lineRule="auto"/>
        <w:rPr>
          <w:sz w:val="24"/>
          <w:szCs w:val="24"/>
        </w:rPr>
      </w:pPr>
      <w:proofErr w:type="gramStart"/>
      <w:r w:rsidRPr="00441EA0">
        <w:rPr>
          <w:sz w:val="24"/>
          <w:szCs w:val="24"/>
        </w:rPr>
        <w:t>поданы с нарушением порядка подачи Заявок, установленного в настоящей документации;</w:t>
      </w:r>
      <w:proofErr w:type="gramEnd"/>
    </w:p>
    <w:p w:rsidR="00BB7F61" w:rsidRPr="00441EA0" w:rsidRDefault="00BB7F61"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1EA0" w:rsidRDefault="00BB7F61" w:rsidP="00EB2EFF">
      <w:pPr>
        <w:pStyle w:val="affffff0"/>
        <w:widowControl w:val="0"/>
        <w:numPr>
          <w:ilvl w:val="0"/>
          <w:numId w:val="82"/>
        </w:numPr>
        <w:tabs>
          <w:tab w:val="left" w:pos="426"/>
        </w:tabs>
        <w:autoSpaceDE w:val="0"/>
        <w:spacing w:after="100" w:line="264" w:lineRule="auto"/>
        <w:rPr>
          <w:sz w:val="24"/>
          <w:szCs w:val="24"/>
        </w:rPr>
      </w:pPr>
      <w:r w:rsidRPr="00441EA0">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65" w:name="_Ref468354863"/>
      <w:r w:rsidRPr="00441E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1EA0">
        <w:rPr>
          <w:sz w:val="24"/>
          <w:szCs w:val="24"/>
        </w:rPr>
        <w:t>Участник</w:t>
      </w:r>
      <w:r w:rsidRPr="00441EA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1EA0">
        <w:rPr>
          <w:sz w:val="24"/>
          <w:szCs w:val="24"/>
        </w:rPr>
        <w:t>Заявк</w:t>
      </w:r>
      <w:r w:rsidRPr="00441E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BB7F61" w:rsidRPr="00441EA0">
        <w:rPr>
          <w:sz w:val="24"/>
          <w:szCs w:val="24"/>
        </w:rPr>
        <w:t xml:space="preserve">или документов (представлении </w:t>
      </w:r>
      <w:r w:rsidR="00687D09">
        <w:rPr>
          <w:sz w:val="24"/>
          <w:szCs w:val="24"/>
        </w:rPr>
        <w:t>фальсифицированных</w:t>
      </w:r>
      <w:r w:rsidR="00687D09" w:rsidRPr="00750DD1">
        <w:rPr>
          <w:sz w:val="24"/>
          <w:szCs w:val="24"/>
        </w:rPr>
        <w:t xml:space="preserve"> </w:t>
      </w:r>
      <w:r w:rsidR="00BB7F61" w:rsidRPr="00441EA0">
        <w:rPr>
          <w:sz w:val="24"/>
          <w:szCs w:val="24"/>
        </w:rPr>
        <w:t xml:space="preserve">документов), </w:t>
      </w:r>
      <w:r w:rsidRPr="00441EA0">
        <w:rPr>
          <w:sz w:val="24"/>
          <w:szCs w:val="24"/>
        </w:rPr>
        <w:t xml:space="preserve">приведенных в составе </w:t>
      </w:r>
      <w:r w:rsidR="004B5EB3" w:rsidRPr="00441EA0">
        <w:rPr>
          <w:sz w:val="24"/>
          <w:szCs w:val="24"/>
        </w:rPr>
        <w:t>Заявк</w:t>
      </w:r>
      <w:r w:rsidRPr="00441EA0">
        <w:rPr>
          <w:sz w:val="24"/>
          <w:szCs w:val="24"/>
        </w:rPr>
        <w:t xml:space="preserve">и, Заказчик имеет право удержать с </w:t>
      </w:r>
      <w:r w:rsidR="009C744E" w:rsidRPr="00441EA0">
        <w:rPr>
          <w:sz w:val="24"/>
          <w:szCs w:val="24"/>
        </w:rPr>
        <w:t>Участник</w:t>
      </w:r>
      <w:r w:rsidRPr="00441EA0">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D5654">
        <w:fldChar w:fldCharType="begin"/>
      </w:r>
      <w:r w:rsidR="007D5654">
        <w:instrText xml:space="preserve"> REF _Ref306176386 \r \h  \* MERGEFORMAT </w:instrText>
      </w:r>
      <w:r w:rsidR="007D5654">
        <w:fldChar w:fldCharType="separate"/>
      </w:r>
      <w:r w:rsidR="001B2D1B" w:rsidRPr="001B2D1B">
        <w:rPr>
          <w:sz w:val="24"/>
          <w:szCs w:val="24"/>
        </w:rPr>
        <w:t>3.3.14</w:t>
      </w:r>
      <w:r w:rsidR="007D5654">
        <w:fldChar w:fldCharType="end"/>
      </w:r>
      <w:r w:rsidR="007F3FB7" w:rsidRPr="00E71A48">
        <w:rPr>
          <w:sz w:val="24"/>
          <w:szCs w:val="24"/>
        </w:rPr>
        <w:t>).</w:t>
      </w:r>
      <w:bookmarkEnd w:id="66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66" w:name="_Ref303670674"/>
      <w:bookmarkStart w:id="667" w:name="_Toc439323713"/>
      <w:bookmarkStart w:id="668" w:name="_Toc440361347"/>
      <w:bookmarkStart w:id="669" w:name="_Toc440376102"/>
      <w:bookmarkStart w:id="670" w:name="_Toc440376229"/>
      <w:bookmarkStart w:id="671" w:name="_Toc440382494"/>
      <w:bookmarkStart w:id="672" w:name="_Toc440447164"/>
      <w:bookmarkStart w:id="673" w:name="_Toc440620844"/>
      <w:bookmarkStart w:id="674" w:name="_Toc440631479"/>
      <w:bookmarkStart w:id="675" w:name="_Toc440875719"/>
      <w:bookmarkStart w:id="676" w:name="_Toc441131743"/>
      <w:bookmarkStart w:id="677" w:name="_Toc468352767"/>
      <w:bookmarkStart w:id="678" w:name="_Toc468352890"/>
      <w:bookmarkStart w:id="679" w:name="_Toc468355872"/>
      <w:bookmarkStart w:id="680" w:name="_Toc469480756"/>
      <w:bookmarkStart w:id="681" w:name="_Toc471898567"/>
      <w:r w:rsidRPr="00E71A48">
        <w:rPr>
          <w:szCs w:val="24"/>
        </w:rPr>
        <w:t>Проведение переговоров</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82" w:name="_Ref306138385"/>
      <w:bookmarkStart w:id="683" w:name="_Toc439323714"/>
      <w:bookmarkStart w:id="684" w:name="_Toc440361348"/>
      <w:bookmarkStart w:id="685" w:name="_Toc440376103"/>
      <w:bookmarkStart w:id="686" w:name="_Toc440376230"/>
      <w:bookmarkStart w:id="687" w:name="_Toc440382495"/>
      <w:bookmarkStart w:id="688" w:name="_Toc440447165"/>
      <w:bookmarkStart w:id="689" w:name="_Toc440620845"/>
      <w:bookmarkStart w:id="690" w:name="_Toc440631480"/>
      <w:bookmarkStart w:id="691" w:name="_Toc440875720"/>
      <w:bookmarkStart w:id="692" w:name="_Toc441131744"/>
      <w:bookmarkStart w:id="693" w:name="_Toc468352768"/>
      <w:bookmarkStart w:id="694" w:name="_Toc468352891"/>
      <w:bookmarkStart w:id="695" w:name="_Toc468355873"/>
      <w:bookmarkStart w:id="696" w:name="_Toc469480757"/>
      <w:bookmarkStart w:id="697" w:name="_Toc471898568"/>
      <w:r w:rsidRPr="00E71A48">
        <w:rPr>
          <w:szCs w:val="24"/>
        </w:rPr>
        <w:t>Оценочная стадия</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7D0EA7" w:rsidRPr="008C13B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w:t>
      </w:r>
      <w:r w:rsidR="00D275BB" w:rsidRPr="008C13BB">
        <w:rPr>
          <w:sz w:val="24"/>
          <w:szCs w:val="24"/>
        </w:rPr>
        <w:t xml:space="preserve">стадии, </w:t>
      </w:r>
      <w:r w:rsidRPr="008C13BB">
        <w:rPr>
          <w:sz w:val="24"/>
          <w:szCs w:val="24"/>
        </w:rPr>
        <w:t>критери</w:t>
      </w:r>
      <w:r w:rsidR="00D275BB" w:rsidRPr="008C13BB">
        <w:rPr>
          <w:sz w:val="24"/>
          <w:szCs w:val="24"/>
        </w:rPr>
        <w:t>и</w:t>
      </w:r>
      <w:r w:rsidRPr="008C13BB">
        <w:rPr>
          <w:sz w:val="24"/>
          <w:szCs w:val="24"/>
        </w:rPr>
        <w:t xml:space="preserve"> и их весов</w:t>
      </w:r>
      <w:r w:rsidR="00D275BB" w:rsidRPr="008C13BB">
        <w:rPr>
          <w:sz w:val="24"/>
          <w:szCs w:val="24"/>
        </w:rPr>
        <w:t>ые</w:t>
      </w:r>
      <w:r w:rsidRPr="008C13BB">
        <w:rPr>
          <w:sz w:val="24"/>
          <w:szCs w:val="24"/>
        </w:rPr>
        <w:t xml:space="preserve"> коэффициент</w:t>
      </w:r>
      <w:r w:rsidR="00D275BB" w:rsidRPr="008C13BB">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C13BB">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F76D89" w:rsidRPr="008C13B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7D5654">
        <w:fldChar w:fldCharType="begin"/>
      </w:r>
      <w:r w:rsidR="007D5654">
        <w:instrText xml:space="preserve"> REF _Ref471830158 \r \h  \* MERGEFORMAT </w:instrText>
      </w:r>
      <w:r w:rsidR="007D5654">
        <w:fldChar w:fldCharType="separate"/>
      </w:r>
      <w:r w:rsidR="00F76D89" w:rsidRPr="008C13BB">
        <w:rPr>
          <w:sz w:val="24"/>
          <w:szCs w:val="24"/>
        </w:rPr>
        <w:t>3.8</w:t>
      </w:r>
      <w:r w:rsidR="007D5654">
        <w:fldChar w:fldCharType="end"/>
      </w:r>
      <w:r w:rsidR="00F76D89" w:rsidRPr="008C13BB">
        <w:rPr>
          <w:sz w:val="24"/>
          <w:szCs w:val="24"/>
        </w:rPr>
        <w:t xml:space="preserve"> Закупочной документации.</w:t>
      </w:r>
    </w:p>
    <w:p w:rsidR="00F15392" w:rsidRPr="00E71A48" w:rsidRDefault="00F15392" w:rsidP="00E71A48">
      <w:pPr>
        <w:pStyle w:val="2"/>
        <w:spacing w:line="264" w:lineRule="auto"/>
      </w:pPr>
      <w:bookmarkStart w:id="698" w:name="_Ref303250967"/>
      <w:bookmarkStart w:id="699" w:name="_Toc305697378"/>
      <w:bookmarkStart w:id="700" w:name="_Toc471898569"/>
      <w:bookmarkStart w:id="701" w:name="_Toc255985696"/>
      <w:r w:rsidRPr="00E71A48">
        <w:t>Аукционная процедура понижени</w:t>
      </w:r>
      <w:r w:rsidR="00E60F8E" w:rsidRPr="00E71A48">
        <w:t>я</w:t>
      </w:r>
      <w:r w:rsidRPr="00E71A48">
        <w:t xml:space="preserve"> цены (переторжка)</w:t>
      </w:r>
      <w:bookmarkEnd w:id="698"/>
      <w:bookmarkEnd w:id="699"/>
      <w:bookmarkEnd w:id="700"/>
      <w:r w:rsidRPr="00E71A48">
        <w:t xml:space="preserve"> </w:t>
      </w:r>
    </w:p>
    <w:bookmarkEnd w:id="70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0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0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0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03"/>
    </w:p>
    <w:p w:rsidR="00F15392" w:rsidRPr="00474B7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 xml:space="preserve">ом поэтапно до момента окончания </w:t>
      </w:r>
      <w:r w:rsidRPr="00E71A48">
        <w:rPr>
          <w:iCs/>
          <w:sz w:val="24"/>
          <w:szCs w:val="24"/>
          <w:lang w:eastAsia="ru-RU"/>
        </w:rPr>
        <w:lastRenderedPageBreak/>
        <w:t>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474B7D">
        <w:rPr>
          <w:iCs/>
          <w:sz w:val="24"/>
          <w:szCs w:val="24"/>
          <w:lang w:eastAsia="ru-RU"/>
        </w:rPr>
        <w:t>обосновывающие определение цены</w:t>
      </w:r>
      <w:r w:rsidRPr="00474B7D">
        <w:rPr>
          <w:iCs/>
          <w:sz w:val="24"/>
          <w:szCs w:val="24"/>
          <w:lang w:eastAsia="ru-RU"/>
        </w:rPr>
        <w:t>. Прием предложений по снижению цен заявок прекращается на ЭТП</w:t>
      </w:r>
      <w:r w:rsidRPr="00474B7D">
        <w:rPr>
          <w:sz w:val="24"/>
          <w:szCs w:val="24"/>
          <w:lang w:eastAsia="ru-RU"/>
        </w:rPr>
        <w:t xml:space="preserve"> в </w:t>
      </w:r>
      <w:r w:rsidRPr="00474B7D">
        <w:rPr>
          <w:iCs/>
          <w:sz w:val="24"/>
          <w:szCs w:val="24"/>
          <w:lang w:eastAsia="ru-RU"/>
        </w:rPr>
        <w:t xml:space="preserve">момент окончания переторжки. </w:t>
      </w:r>
    </w:p>
    <w:p w:rsidR="00076D8B" w:rsidRPr="00474B7D" w:rsidRDefault="00BB7F61"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74B7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7D5654">
        <w:fldChar w:fldCharType="begin"/>
      </w:r>
      <w:r w:rsidR="007D5654">
        <w:instrText xml:space="preserve"> REF _Ref465847813 \r \h  \* MERGEFORMAT </w:instrText>
      </w:r>
      <w:r w:rsidR="007D5654">
        <w:fldChar w:fldCharType="separate"/>
      </w:r>
      <w:r w:rsidR="001B2D1B" w:rsidRPr="001B2D1B">
        <w:rPr>
          <w:iCs/>
          <w:sz w:val="24"/>
          <w:szCs w:val="24"/>
          <w:lang w:eastAsia="ru-RU"/>
        </w:rPr>
        <w:t>3.7.9</w:t>
      </w:r>
      <w:r w:rsidR="007D5654">
        <w:fldChar w:fldCharType="end"/>
      </w:r>
      <w:r w:rsidRPr="00474B7D">
        <w:rPr>
          <w:iCs/>
          <w:sz w:val="24"/>
          <w:szCs w:val="24"/>
          <w:lang w:eastAsia="ru-RU"/>
        </w:rPr>
        <w:t xml:space="preserve">. Решение </w:t>
      </w:r>
      <w:r w:rsidRPr="00474B7D">
        <w:rPr>
          <w:sz w:val="24"/>
          <w:szCs w:val="24"/>
          <w:lang w:eastAsia="ru-RU"/>
        </w:rPr>
        <w:t>о проведении повторной процедуры переторжки принимает Закупочная комиссия</w:t>
      </w:r>
      <w:r w:rsidR="00076D8B" w:rsidRPr="00474B7D">
        <w:rPr>
          <w:iCs/>
          <w:sz w:val="24"/>
          <w:szCs w:val="24"/>
          <w:lang w:eastAsia="ru-RU"/>
        </w:rPr>
        <w:t xml:space="preserve">. </w:t>
      </w:r>
    </w:p>
    <w:p w:rsidR="00685336" w:rsidRPr="00474B7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lang w:eastAsia="ru-RU"/>
        </w:rPr>
        <w:t>Проведение каждой последующей переторжки осуществляется по правилам, предусмотренным в п.п.</w:t>
      </w:r>
      <w:r w:rsidR="007D5654">
        <w:fldChar w:fldCharType="begin"/>
      </w:r>
      <w:r w:rsidR="007D5654">
        <w:instrText xml:space="preserve"> REF _Ref306352987 \r \h  \* MERGEFORMAT </w:instrText>
      </w:r>
      <w:r w:rsidR="007D5654">
        <w:fldChar w:fldCharType="separate"/>
      </w:r>
      <w:r w:rsidR="001B2D1B" w:rsidRPr="001B2D1B">
        <w:rPr>
          <w:iCs/>
          <w:sz w:val="24"/>
          <w:szCs w:val="24"/>
          <w:lang w:eastAsia="ru-RU"/>
        </w:rPr>
        <w:t>3.7.3</w:t>
      </w:r>
      <w:r w:rsidR="007D5654">
        <w:fldChar w:fldCharType="end"/>
      </w:r>
      <w:r w:rsidRPr="00474B7D">
        <w:rPr>
          <w:iCs/>
          <w:sz w:val="24"/>
          <w:szCs w:val="24"/>
          <w:lang w:eastAsia="ru-RU"/>
        </w:rPr>
        <w:t xml:space="preserve"> - </w:t>
      </w:r>
      <w:r w:rsidR="007D5654">
        <w:fldChar w:fldCharType="begin"/>
      </w:r>
      <w:r w:rsidR="007D5654">
        <w:instrText xml:space="preserve"> REF _Ref306353005 \r \h  \* MERGEFORMAT </w:instrText>
      </w:r>
      <w:r w:rsidR="007D5654">
        <w:fldChar w:fldCharType="separate"/>
      </w:r>
      <w:r w:rsidR="001B2D1B" w:rsidRPr="001B2D1B">
        <w:rPr>
          <w:iCs/>
          <w:sz w:val="24"/>
          <w:szCs w:val="24"/>
          <w:lang w:eastAsia="ru-RU"/>
        </w:rPr>
        <w:t>3.7.5</w:t>
      </w:r>
      <w:r w:rsidR="007D5654">
        <w:fldChar w:fldCharType="end"/>
      </w:r>
      <w:r w:rsidRPr="00474B7D">
        <w:rPr>
          <w:iCs/>
          <w:sz w:val="24"/>
          <w:szCs w:val="24"/>
          <w:lang w:eastAsia="ru-RU"/>
        </w:rPr>
        <w:t>.</w:t>
      </w:r>
    </w:p>
    <w:p w:rsidR="00F15392" w:rsidRPr="00474B7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04" w:name="_Ref468355015"/>
      <w:r w:rsidRPr="00474B7D">
        <w:rPr>
          <w:sz w:val="24"/>
          <w:szCs w:val="24"/>
          <w:lang w:eastAsia="ru-RU"/>
        </w:rPr>
        <w:t>Участник</w:t>
      </w:r>
      <w:r w:rsidR="00F15392" w:rsidRPr="00474B7D">
        <w:rPr>
          <w:sz w:val="24"/>
          <w:szCs w:val="24"/>
          <w:lang w:eastAsia="ru-RU"/>
        </w:rPr>
        <w:t xml:space="preserve"> </w:t>
      </w:r>
      <w:r w:rsidR="00C86793" w:rsidRPr="00474B7D">
        <w:rPr>
          <w:sz w:val="24"/>
          <w:szCs w:val="24"/>
          <w:lang w:eastAsia="ru-RU"/>
        </w:rPr>
        <w:t>запроса предложений</w:t>
      </w:r>
      <w:r w:rsidR="00F15392" w:rsidRPr="00474B7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74B7D">
        <w:rPr>
          <w:sz w:val="24"/>
          <w:szCs w:val="24"/>
          <w:lang w:eastAsia="ru-RU"/>
        </w:rPr>
        <w:t xml:space="preserve"> </w:t>
      </w:r>
      <w:r w:rsidR="00C97A76" w:rsidRPr="00474B7D">
        <w:rPr>
          <w:sz w:val="24"/>
          <w:szCs w:val="24"/>
        </w:rPr>
        <w:t>(все документы, входящие в Заявку, которые содержат информацию о предложенной цене)</w:t>
      </w:r>
      <w:r w:rsidR="00F15392" w:rsidRPr="00474B7D">
        <w:rPr>
          <w:sz w:val="24"/>
          <w:szCs w:val="24"/>
          <w:lang w:eastAsia="ru-RU"/>
        </w:rPr>
        <w:t xml:space="preserve">. Изменение цены в сторону снижения не должно повлечь за собой изменение иных условий </w:t>
      </w:r>
      <w:r w:rsidR="004B5EB3" w:rsidRPr="00474B7D">
        <w:rPr>
          <w:sz w:val="24"/>
          <w:szCs w:val="24"/>
          <w:lang w:eastAsia="ru-RU"/>
        </w:rPr>
        <w:t>Заявк</w:t>
      </w:r>
      <w:r w:rsidR="00F15392" w:rsidRPr="00474B7D">
        <w:rPr>
          <w:sz w:val="24"/>
          <w:szCs w:val="24"/>
          <w:lang w:eastAsia="ru-RU"/>
        </w:rPr>
        <w:t>и.</w:t>
      </w:r>
      <w:bookmarkEnd w:id="704"/>
    </w:p>
    <w:p w:rsidR="00BB7F61" w:rsidRPr="00474B7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05" w:name="_Ref465847813"/>
      <w:r w:rsidRPr="00474B7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05"/>
    </w:p>
    <w:p w:rsidR="00BB7F61" w:rsidRPr="008A0DC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74B7D">
        <w:rPr>
          <w:sz w:val="24"/>
          <w:szCs w:val="24"/>
        </w:rPr>
        <w:t xml:space="preserve">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w:t>
      </w:r>
      <w:r w:rsidRPr="008A0DCD">
        <w:rPr>
          <w:sz w:val="24"/>
          <w:szCs w:val="24"/>
        </w:rPr>
        <w:t>быть принято решение о проведении повторной переторжки.</w:t>
      </w:r>
    </w:p>
    <w:p w:rsidR="00F15392" w:rsidRPr="008A0DC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A0DCD">
        <w:rPr>
          <w:sz w:val="24"/>
          <w:szCs w:val="24"/>
          <w:lang w:eastAsia="ru-RU"/>
        </w:rPr>
        <w:t xml:space="preserve">По решению </w:t>
      </w:r>
      <w:r w:rsidR="00685336" w:rsidRPr="008A0DCD">
        <w:rPr>
          <w:sz w:val="24"/>
          <w:szCs w:val="24"/>
          <w:lang w:eastAsia="ru-RU"/>
        </w:rPr>
        <w:t xml:space="preserve">Закупочной </w:t>
      </w:r>
      <w:r w:rsidRPr="008A0DCD">
        <w:rPr>
          <w:sz w:val="24"/>
          <w:szCs w:val="24"/>
          <w:lang w:eastAsia="ru-RU"/>
        </w:rPr>
        <w:t xml:space="preserve">комиссии порядок проведения переторжки может быть уточнен. </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 xml:space="preserve">Если при проведении любого из этапов </w:t>
      </w:r>
      <w:r w:rsidRPr="008A0DCD">
        <w:rPr>
          <w:bCs w:val="0"/>
          <w:sz w:val="24"/>
          <w:szCs w:val="24"/>
        </w:rPr>
        <w:t xml:space="preserve">Аукционной процедуры на понижение цены (переторжки) Участник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то к </w:t>
      </w:r>
      <w:r w:rsidRPr="008A0DCD">
        <w:rPr>
          <w:rFonts w:eastAsia="Times New Roman,Italic"/>
          <w:bCs w:val="0"/>
          <w:iCs/>
          <w:sz w:val="24"/>
          <w:szCs w:val="24"/>
        </w:rPr>
        <w:t xml:space="preserve">Участнику будут применены антидемпинговые меры, предусмотренные п. </w:t>
      </w:r>
      <w:r w:rsidR="007D5654">
        <w:fldChar w:fldCharType="begin"/>
      </w:r>
      <w:r w:rsidR="007D5654">
        <w:instrText xml:space="preserve"> REF _Ref465670219 \r \h  \* MERGEFORMAT </w:instrText>
      </w:r>
      <w:r w:rsidR="007D5654">
        <w:fldChar w:fldCharType="separate"/>
      </w:r>
      <w:r w:rsidR="001B2D1B" w:rsidRPr="001B2D1B">
        <w:rPr>
          <w:rFonts w:eastAsia="Times New Roman,Italic"/>
          <w:bCs w:val="0"/>
          <w:iCs/>
          <w:sz w:val="24"/>
          <w:szCs w:val="24"/>
        </w:rPr>
        <w:t>3.11</w:t>
      </w:r>
      <w:r w:rsidR="007D5654">
        <w:fldChar w:fldCharType="end"/>
      </w:r>
      <w:r w:rsidRPr="008A0DC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 </w:t>
      </w:r>
      <w:r w:rsidR="007D5654">
        <w:fldChar w:fldCharType="begin"/>
      </w:r>
      <w:r w:rsidR="007D5654">
        <w:instrText xml:space="preserve"> REF _Ref468355015 \r \h  \* MERGEFORMAT </w:instrText>
      </w:r>
      <w:r w:rsidR="007D5654">
        <w:fldChar w:fldCharType="separate"/>
      </w:r>
      <w:r w:rsidR="001B2D1B" w:rsidRPr="001B2D1B">
        <w:rPr>
          <w:rFonts w:eastAsia="Times New Roman,Italic"/>
          <w:bCs w:val="0"/>
          <w:iCs/>
          <w:sz w:val="24"/>
          <w:szCs w:val="24"/>
        </w:rPr>
        <w:t>3.7.8</w:t>
      </w:r>
      <w:r w:rsidR="007D5654">
        <w:fldChar w:fldCharType="end"/>
      </w:r>
      <w:r w:rsidRPr="008A0DCD">
        <w:rPr>
          <w:rFonts w:eastAsia="Times New Roman,Italic"/>
          <w:bCs w:val="0"/>
          <w:iCs/>
          <w:sz w:val="24"/>
          <w:szCs w:val="24"/>
        </w:rPr>
        <w:t xml:space="preserve">, </w:t>
      </w:r>
      <w:proofErr w:type="gramStart"/>
      <w:r w:rsidRPr="008A0DCD">
        <w:rPr>
          <w:rFonts w:eastAsia="Times New Roman,Italic"/>
          <w:bCs w:val="0"/>
          <w:iCs/>
          <w:sz w:val="24"/>
          <w:szCs w:val="24"/>
        </w:rPr>
        <w:t>предоставляет документы</w:t>
      </w:r>
      <w:proofErr w:type="gramEnd"/>
      <w:r w:rsidRPr="008A0DCD">
        <w:rPr>
          <w:rFonts w:eastAsia="Times New Roman,Italic"/>
          <w:bCs w:val="0"/>
          <w:iCs/>
          <w:sz w:val="24"/>
          <w:szCs w:val="24"/>
        </w:rPr>
        <w:t xml:space="preserve">, предусмотренные подпунктом </w:t>
      </w:r>
      <w:r w:rsidR="007D5654">
        <w:fldChar w:fldCharType="begin"/>
      </w:r>
      <w:r w:rsidR="007D5654">
        <w:instrText xml:space="preserve"> REF _Ref465675151 \r \h  \* MERGEFORMAT </w:instrText>
      </w:r>
      <w:r w:rsidR="007D5654">
        <w:fldChar w:fldCharType="separate"/>
      </w:r>
      <w:r w:rsidR="001B2D1B" w:rsidRPr="001B2D1B">
        <w:rPr>
          <w:rFonts w:eastAsia="Times New Roman,Italic"/>
          <w:bCs w:val="0"/>
          <w:iCs/>
          <w:sz w:val="24"/>
          <w:szCs w:val="24"/>
        </w:rPr>
        <w:t>3.11.2</w:t>
      </w:r>
      <w:r w:rsidR="007D5654">
        <w:fldChar w:fldCharType="end"/>
      </w:r>
      <w:r w:rsidRPr="008A0DCD">
        <w:rPr>
          <w:rFonts w:eastAsia="Times New Roman,Italic"/>
          <w:bCs w:val="0"/>
          <w:iCs/>
          <w:sz w:val="24"/>
          <w:szCs w:val="24"/>
        </w:rPr>
        <w:t xml:space="preserve"> документации.</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Если по итогам вскрытия конвертов с заявками, либо завершения аукционной процедуры на понижение цены (переторжки) У</w:t>
      </w:r>
      <w:r w:rsidRPr="008A0DCD">
        <w:rPr>
          <w:bCs w:val="0"/>
          <w:sz w:val="24"/>
          <w:szCs w:val="24"/>
        </w:rPr>
        <w:t xml:space="preserve">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8A0DCD">
        <w:rPr>
          <w:rFonts w:eastAsia="Times New Roman,Italic"/>
          <w:bCs w:val="0"/>
          <w:iCs/>
          <w:sz w:val="24"/>
          <w:szCs w:val="24"/>
        </w:rPr>
        <w:t xml:space="preserve">документы, предусмотренные подпунктом </w:t>
      </w:r>
      <w:r w:rsidR="007D5654">
        <w:fldChar w:fldCharType="begin"/>
      </w:r>
      <w:r w:rsidR="007D5654">
        <w:instrText xml:space="preserve"> REF _Ref465675151 \r \h  \* MERGEFORMAT </w:instrText>
      </w:r>
      <w:r w:rsidR="007D5654">
        <w:fldChar w:fldCharType="separate"/>
      </w:r>
      <w:r w:rsidR="001B2D1B" w:rsidRPr="001B2D1B">
        <w:rPr>
          <w:rFonts w:eastAsia="Times New Roman,Italic"/>
          <w:bCs w:val="0"/>
          <w:iCs/>
          <w:sz w:val="24"/>
          <w:szCs w:val="24"/>
        </w:rPr>
        <w:t>3.11.2</w:t>
      </w:r>
      <w:r w:rsidR="007D5654">
        <w:fldChar w:fldCharType="end"/>
      </w:r>
      <w:r w:rsidRPr="008A0DCD">
        <w:rPr>
          <w:rFonts w:eastAsia="Times New Roman,Italic"/>
          <w:bCs w:val="0"/>
          <w:iCs/>
          <w:sz w:val="24"/>
          <w:szCs w:val="24"/>
        </w:rPr>
        <w:t xml:space="preserve"> документации предоставляются</w:t>
      </w:r>
      <w:proofErr w:type="gramEnd"/>
      <w:r w:rsidRPr="008A0DCD">
        <w:rPr>
          <w:rFonts w:eastAsia="Times New Roman,Italic"/>
          <w:bCs w:val="0"/>
          <w:iCs/>
          <w:sz w:val="24"/>
          <w:szCs w:val="24"/>
        </w:rPr>
        <w:t xml:space="preserve"> повторно.</w:t>
      </w:r>
    </w:p>
    <w:p w:rsidR="002D53F2" w:rsidRPr="008C13BB" w:rsidRDefault="002D53F2" w:rsidP="002D53F2">
      <w:pPr>
        <w:pStyle w:val="2"/>
        <w:tabs>
          <w:tab w:val="clear" w:pos="1700"/>
          <w:tab w:val="left" w:pos="709"/>
        </w:tabs>
        <w:spacing w:line="264" w:lineRule="auto"/>
        <w:jc w:val="both"/>
      </w:pPr>
      <w:bookmarkStart w:id="706" w:name="_Toc471823191"/>
      <w:bookmarkStart w:id="707" w:name="_Ref471823363"/>
      <w:bookmarkStart w:id="708" w:name="_Ref471830158"/>
      <w:bookmarkStart w:id="709" w:name="_Toc471830463"/>
      <w:bookmarkStart w:id="710" w:name="_Toc471898570"/>
      <w:bookmarkStart w:id="711" w:name="_Ref303681924"/>
      <w:bookmarkStart w:id="712" w:name="_Ref303683914"/>
      <w:r w:rsidRPr="008C13BB">
        <w:lastRenderedPageBreak/>
        <w:t>О приоритете закупки работ, выполняемых российскими лицами, по отношению к работам, выполняемым иностранными лицами</w:t>
      </w:r>
      <w:bookmarkEnd w:id="706"/>
      <w:bookmarkEnd w:id="707"/>
      <w:bookmarkEnd w:id="708"/>
      <w:bookmarkEnd w:id="709"/>
      <w:bookmarkEnd w:id="710"/>
    </w:p>
    <w:p w:rsidR="002D53F2" w:rsidRPr="008C13BB" w:rsidRDefault="002D53F2" w:rsidP="002D53F2">
      <w:pPr>
        <w:pStyle w:val="3"/>
        <w:ind w:left="0" w:firstLine="567"/>
        <w:jc w:val="both"/>
        <w:rPr>
          <w:b w:val="0"/>
        </w:rPr>
      </w:pPr>
      <w:bookmarkStart w:id="713" w:name="_Toc471830464"/>
      <w:bookmarkStart w:id="714" w:name="_Toc471895997"/>
      <w:bookmarkStart w:id="715" w:name="_Toc471898571"/>
      <w:proofErr w:type="gramStart"/>
      <w:r w:rsidRPr="008C13BB">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C13BB">
        <w:rPr>
          <w:b w:val="0"/>
        </w:rPr>
        <w:t xml:space="preserve"> требований п. 4.5.1 Единого стандарта закупок ПАО «</w:t>
      </w:r>
      <w:proofErr w:type="spellStart"/>
      <w:r w:rsidRPr="008C13BB">
        <w:rPr>
          <w:b w:val="0"/>
        </w:rPr>
        <w:t>Россети</w:t>
      </w:r>
      <w:proofErr w:type="spellEnd"/>
      <w:r w:rsidRPr="008C13BB">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713"/>
      <w:bookmarkEnd w:id="714"/>
      <w:bookmarkEnd w:id="715"/>
    </w:p>
    <w:p w:rsidR="002D53F2" w:rsidRPr="008C13BB" w:rsidRDefault="002D53F2" w:rsidP="002D53F2">
      <w:pPr>
        <w:pStyle w:val="3"/>
        <w:ind w:left="0" w:firstLine="567"/>
        <w:jc w:val="both"/>
        <w:rPr>
          <w:b w:val="0"/>
        </w:rPr>
      </w:pPr>
      <w:bookmarkStart w:id="716" w:name="_Toc471830465"/>
      <w:bookmarkStart w:id="717" w:name="_Toc471895998"/>
      <w:bookmarkStart w:id="718" w:name="_Toc471898572"/>
      <w:r w:rsidRPr="008C13BB">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716"/>
      <w:bookmarkEnd w:id="717"/>
      <w:bookmarkEnd w:id="718"/>
    </w:p>
    <w:p w:rsidR="002D53F2" w:rsidRPr="008C13BB" w:rsidRDefault="002D53F2" w:rsidP="002D53F2">
      <w:pPr>
        <w:pStyle w:val="3"/>
        <w:ind w:left="0" w:firstLine="567"/>
        <w:jc w:val="both"/>
        <w:rPr>
          <w:b w:val="0"/>
        </w:rPr>
      </w:pPr>
      <w:bookmarkStart w:id="719" w:name="_Toc471830466"/>
      <w:bookmarkStart w:id="720" w:name="_Toc471895999"/>
      <w:bookmarkStart w:id="721" w:name="_Toc471898573"/>
      <w:r w:rsidRPr="008C13BB">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719"/>
      <w:bookmarkEnd w:id="720"/>
      <w:bookmarkEnd w:id="721"/>
    </w:p>
    <w:p w:rsidR="002D53F2" w:rsidRPr="008C13BB" w:rsidRDefault="002D53F2" w:rsidP="002D53F2">
      <w:pPr>
        <w:pStyle w:val="3"/>
        <w:ind w:left="0" w:firstLine="567"/>
        <w:jc w:val="both"/>
        <w:rPr>
          <w:b w:val="0"/>
        </w:rPr>
      </w:pPr>
      <w:bookmarkStart w:id="722" w:name="_Toc471830467"/>
      <w:bookmarkStart w:id="723" w:name="_Toc471896000"/>
      <w:bookmarkStart w:id="724" w:name="_Toc471898574"/>
      <w:r w:rsidRPr="008C13BB">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8C13BB">
        <w:rPr>
          <w:b w:val="0"/>
        </w:rPr>
        <w:t>k</w:t>
      </w:r>
      <w:proofErr w:type="gramEnd"/>
      <w:r w:rsidRPr="008C13BB">
        <w:rPr>
          <w:b w:val="0"/>
        </w:rPr>
        <w:t>ПРИОР=0,85, иначе kПРИОР=1,0),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722"/>
      <w:bookmarkEnd w:id="723"/>
      <w:bookmarkEnd w:id="724"/>
    </w:p>
    <w:p w:rsidR="002D53F2" w:rsidRPr="008C13BB" w:rsidRDefault="002D53F2" w:rsidP="002D53F2">
      <w:pPr>
        <w:pStyle w:val="3"/>
        <w:ind w:hanging="153"/>
        <w:jc w:val="both"/>
        <w:rPr>
          <w:b w:val="0"/>
          <w:szCs w:val="24"/>
        </w:rPr>
      </w:pPr>
      <w:bookmarkStart w:id="725" w:name="_Toc471830468"/>
      <w:bookmarkStart w:id="726" w:name="_Toc471896001"/>
      <w:bookmarkStart w:id="727" w:name="_Toc471898575"/>
      <w:r w:rsidRPr="008C13BB">
        <w:rPr>
          <w:b w:val="0"/>
          <w:szCs w:val="24"/>
        </w:rPr>
        <w:t>Приоритет не предоставляется в случаях, если:</w:t>
      </w:r>
      <w:bookmarkEnd w:id="725"/>
      <w:bookmarkEnd w:id="726"/>
      <w:bookmarkEnd w:id="727"/>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а) закупка признана несостоявшейся (п.</w:t>
      </w:r>
      <w:r w:rsidR="007D5654">
        <w:fldChar w:fldCharType="begin"/>
      </w:r>
      <w:r w:rsidR="007D5654">
        <w:instrText xml:space="preserve"> REF _Ref303251044 \r \h  \* MERGEFORMAT </w:instrText>
      </w:r>
      <w:r w:rsidR="007D5654">
        <w:fldChar w:fldCharType="separate"/>
      </w:r>
      <w:r w:rsidR="001B2D1B" w:rsidRPr="008C13BB">
        <w:rPr>
          <w:rFonts w:ascii="Times New Roman" w:hAnsi="Times New Roman" w:cs="Times New Roman"/>
          <w:sz w:val="24"/>
          <w:szCs w:val="24"/>
        </w:rPr>
        <w:t>3.10</w:t>
      </w:r>
      <w:r w:rsidR="007D5654">
        <w:fldChar w:fldCharType="end"/>
      </w:r>
      <w:r w:rsidRPr="008C13B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 xml:space="preserve">в) в Заявках на участие в закупке </w:t>
      </w:r>
      <w:r w:rsidRPr="008C13B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8C13B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D53F2" w:rsidRPr="008C13BB" w:rsidRDefault="002D53F2" w:rsidP="002D53F2">
      <w:pPr>
        <w:pStyle w:val="ConsPlusNormal"/>
        <w:keepNext/>
        <w:ind w:firstLine="540"/>
        <w:jc w:val="both"/>
        <w:rPr>
          <w:rFonts w:ascii="Times New Roman" w:hAnsi="Times New Roman" w:cs="Times New Roman"/>
          <w:sz w:val="24"/>
          <w:szCs w:val="24"/>
        </w:rPr>
      </w:pPr>
      <w:proofErr w:type="gramStart"/>
      <w:r w:rsidRPr="008C13B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D53F2" w:rsidRPr="008C13BB" w:rsidRDefault="002D53F2" w:rsidP="002D53F2">
      <w:pPr>
        <w:pStyle w:val="3"/>
        <w:ind w:left="0" w:firstLine="567"/>
        <w:jc w:val="both"/>
        <w:rPr>
          <w:b w:val="0"/>
        </w:rPr>
      </w:pPr>
      <w:bookmarkStart w:id="728" w:name="_Toc471830469"/>
      <w:bookmarkStart w:id="729" w:name="_Toc471896002"/>
      <w:bookmarkStart w:id="730" w:name="_Toc471898576"/>
      <w:proofErr w:type="gramStart"/>
      <w:r w:rsidRPr="008C13BB">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728"/>
      <w:bookmarkEnd w:id="729"/>
      <w:bookmarkEnd w:id="730"/>
      <w:proofErr w:type="gramEnd"/>
    </w:p>
    <w:p w:rsidR="00717F60" w:rsidRPr="008C13BB" w:rsidRDefault="00717F60" w:rsidP="00E71A48">
      <w:pPr>
        <w:pStyle w:val="2"/>
        <w:tabs>
          <w:tab w:val="clear" w:pos="1700"/>
          <w:tab w:val="left" w:pos="709"/>
        </w:tabs>
        <w:spacing w:line="264" w:lineRule="auto"/>
      </w:pPr>
      <w:bookmarkStart w:id="731" w:name="_Ref471898107"/>
      <w:bookmarkStart w:id="732" w:name="_Toc471898577"/>
      <w:r w:rsidRPr="008C13BB">
        <w:lastRenderedPageBreak/>
        <w:t xml:space="preserve">Подведение итогов </w:t>
      </w:r>
      <w:r w:rsidR="00DF639D" w:rsidRPr="008C13BB">
        <w:t>З</w:t>
      </w:r>
      <w:r w:rsidRPr="008C13BB">
        <w:t>апроса предложений</w:t>
      </w:r>
      <w:bookmarkEnd w:id="711"/>
      <w:bookmarkEnd w:id="712"/>
      <w:bookmarkEnd w:id="731"/>
      <w:bookmarkEnd w:id="732"/>
    </w:p>
    <w:p w:rsidR="00717F60" w:rsidRPr="008C13B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733" w:name="_Ref440290296"/>
      <w:r w:rsidRPr="008C13BB">
        <w:rPr>
          <w:sz w:val="24"/>
          <w:szCs w:val="24"/>
        </w:rPr>
        <w:t xml:space="preserve">По результатам оценочной стадии Закупочная комиссия принимает решение либо по </w:t>
      </w:r>
      <w:r w:rsidRPr="008C13BB">
        <w:rPr>
          <w:sz w:val="24"/>
          <w:szCs w:val="24"/>
          <w:lang w:eastAsia="ru-RU"/>
        </w:rPr>
        <w:t>определению</w:t>
      </w:r>
      <w:r w:rsidRPr="008C13BB">
        <w:rPr>
          <w:sz w:val="24"/>
          <w:szCs w:val="24"/>
        </w:rPr>
        <w:t xml:space="preserve"> </w:t>
      </w:r>
      <w:r w:rsidR="004D431C" w:rsidRPr="008C13BB">
        <w:rPr>
          <w:sz w:val="24"/>
          <w:szCs w:val="24"/>
        </w:rPr>
        <w:t xml:space="preserve">лучшей </w:t>
      </w:r>
      <w:r w:rsidR="004B5EB3" w:rsidRPr="008C13BB">
        <w:rPr>
          <w:sz w:val="24"/>
          <w:szCs w:val="24"/>
        </w:rPr>
        <w:t>Заявк</w:t>
      </w:r>
      <w:r w:rsidR="004D431C" w:rsidRPr="008C13BB">
        <w:rPr>
          <w:sz w:val="24"/>
          <w:szCs w:val="24"/>
        </w:rPr>
        <w:t>и запроса предложений</w:t>
      </w:r>
      <w:r w:rsidRPr="008C13BB">
        <w:rPr>
          <w:sz w:val="24"/>
          <w:szCs w:val="24"/>
        </w:rPr>
        <w:t xml:space="preserve">, либо по завершению данной процедуры </w:t>
      </w:r>
      <w:r w:rsidR="00DF639D" w:rsidRPr="008C13BB">
        <w:rPr>
          <w:sz w:val="24"/>
          <w:szCs w:val="24"/>
        </w:rPr>
        <w:t>З</w:t>
      </w:r>
      <w:r w:rsidRPr="008C13BB">
        <w:rPr>
          <w:sz w:val="24"/>
          <w:szCs w:val="24"/>
        </w:rPr>
        <w:t xml:space="preserve">апроса предложений без определения </w:t>
      </w:r>
      <w:r w:rsidR="009C744E" w:rsidRPr="008C13BB">
        <w:rPr>
          <w:sz w:val="24"/>
          <w:szCs w:val="24"/>
        </w:rPr>
        <w:t>Участник</w:t>
      </w:r>
      <w:r w:rsidR="004D431C" w:rsidRPr="008C13BB">
        <w:rPr>
          <w:sz w:val="24"/>
          <w:szCs w:val="24"/>
        </w:rPr>
        <w:t xml:space="preserve">а, чья </w:t>
      </w:r>
      <w:r w:rsidR="004B5EB3" w:rsidRPr="008C13BB">
        <w:rPr>
          <w:sz w:val="24"/>
          <w:szCs w:val="24"/>
        </w:rPr>
        <w:t>Заявк</w:t>
      </w:r>
      <w:r w:rsidR="004D431C" w:rsidRPr="008C13BB">
        <w:rPr>
          <w:sz w:val="24"/>
          <w:szCs w:val="24"/>
        </w:rPr>
        <w:t xml:space="preserve">а признана лучшей, </w:t>
      </w:r>
      <w:r w:rsidRPr="008C13BB">
        <w:rPr>
          <w:sz w:val="24"/>
          <w:szCs w:val="24"/>
        </w:rPr>
        <w:t xml:space="preserve">и заключения </w:t>
      </w:r>
      <w:r w:rsidR="00123C70" w:rsidRPr="008C13BB">
        <w:rPr>
          <w:sz w:val="24"/>
          <w:szCs w:val="24"/>
        </w:rPr>
        <w:t>Договор</w:t>
      </w:r>
      <w:r w:rsidRPr="008C13BB">
        <w:rPr>
          <w:sz w:val="24"/>
          <w:szCs w:val="24"/>
        </w:rPr>
        <w:t>а:</w:t>
      </w:r>
      <w:bookmarkEnd w:id="73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8C13BB">
        <w:rPr>
          <w:bCs w:val="0"/>
          <w:sz w:val="24"/>
          <w:szCs w:val="24"/>
        </w:rPr>
        <w:t xml:space="preserve">в случае если </w:t>
      </w:r>
      <w:r w:rsidR="004B5EB3" w:rsidRPr="008C13BB">
        <w:rPr>
          <w:bCs w:val="0"/>
          <w:sz w:val="24"/>
          <w:szCs w:val="24"/>
        </w:rPr>
        <w:t>Заявк</w:t>
      </w:r>
      <w:r w:rsidRPr="008C13BB">
        <w:rPr>
          <w:bCs w:val="0"/>
          <w:sz w:val="24"/>
          <w:szCs w:val="24"/>
        </w:rPr>
        <w:t xml:space="preserve">а какого-либо из </w:t>
      </w:r>
      <w:r w:rsidR="009C744E" w:rsidRPr="008C13BB">
        <w:rPr>
          <w:bCs w:val="0"/>
          <w:sz w:val="24"/>
          <w:szCs w:val="24"/>
        </w:rPr>
        <w:t>Участник</w:t>
      </w:r>
      <w:r w:rsidRPr="008C13BB">
        <w:rPr>
          <w:bCs w:val="0"/>
          <w:sz w:val="24"/>
          <w:szCs w:val="24"/>
        </w:rPr>
        <w:t>ов полностью удовлетворит Закупочную</w:t>
      </w:r>
      <w:r w:rsidRPr="00E71A48">
        <w:rPr>
          <w:bCs w:val="0"/>
          <w:sz w:val="24"/>
          <w:szCs w:val="24"/>
        </w:rPr>
        <w:t xml:space="preserve">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474B7D"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прекращении </w:t>
      </w:r>
      <w:r w:rsidRPr="00474B7D">
        <w:rPr>
          <w:bCs w:val="0"/>
          <w:sz w:val="24"/>
          <w:szCs w:val="24"/>
        </w:rPr>
        <w:t>процедуры запроса предложений.</w:t>
      </w:r>
    </w:p>
    <w:p w:rsidR="00717F60" w:rsidRPr="00474B7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74B7D">
        <w:rPr>
          <w:sz w:val="24"/>
          <w:szCs w:val="24"/>
        </w:rPr>
        <w:t>Решение Закупочной комиссии оформляется протоколом заседания Закупочной комиссии</w:t>
      </w:r>
      <w:r w:rsidR="00E60F8E" w:rsidRPr="00474B7D">
        <w:rPr>
          <w:sz w:val="24"/>
          <w:szCs w:val="24"/>
        </w:rPr>
        <w:t xml:space="preserve">, который подписывается </w:t>
      </w:r>
      <w:r w:rsidR="00BB7F61" w:rsidRPr="00474B7D">
        <w:rPr>
          <w:sz w:val="24"/>
          <w:szCs w:val="24"/>
        </w:rPr>
        <w:t xml:space="preserve">членами </w:t>
      </w:r>
      <w:r w:rsidR="00E60F8E" w:rsidRPr="00474B7D">
        <w:rPr>
          <w:sz w:val="24"/>
          <w:szCs w:val="24"/>
        </w:rPr>
        <w:t>Закупочной комиссии</w:t>
      </w:r>
      <w:r w:rsidRPr="00474B7D">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474B7D">
        <w:rPr>
          <w:sz w:val="24"/>
          <w:szCs w:val="24"/>
        </w:rPr>
        <w:t>Участник</w:t>
      </w:r>
      <w:r w:rsidR="00717F60" w:rsidRPr="00474B7D">
        <w:rPr>
          <w:bCs w:val="0"/>
          <w:sz w:val="24"/>
          <w:szCs w:val="24"/>
        </w:rPr>
        <w:t xml:space="preserve"> </w:t>
      </w:r>
      <w:r w:rsidR="0087407B" w:rsidRPr="00474B7D">
        <w:rPr>
          <w:bCs w:val="0"/>
          <w:sz w:val="24"/>
          <w:szCs w:val="24"/>
        </w:rPr>
        <w:t xml:space="preserve">запроса предложений </w:t>
      </w:r>
      <w:r w:rsidR="00717F60" w:rsidRPr="00474B7D">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EB7A17" w:rsidRPr="00EB7A17" w:rsidRDefault="00EB7A17" w:rsidP="00EB7A17">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EB7A17" w:rsidRDefault="00EB7A17" w:rsidP="00EB7A17">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34" w:name="_Ref303251044"/>
      <w:bookmarkStart w:id="735" w:name="_Toc471898578"/>
      <w:bookmarkStart w:id="736" w:name="_Ref191386295"/>
      <w:r w:rsidRPr="00E71A48">
        <w:t xml:space="preserve">Признание запроса предложений </w:t>
      </w:r>
      <w:proofErr w:type="gramStart"/>
      <w:r w:rsidRPr="00E71A48">
        <w:t>несостоявшимся</w:t>
      </w:r>
      <w:bookmarkEnd w:id="734"/>
      <w:bookmarkEnd w:id="73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73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3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3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3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73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3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8A0DCD"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 xml:space="preserve">запрос </w:t>
      </w:r>
      <w:r w:rsidR="002514DE" w:rsidRPr="008A0DCD">
        <w:rPr>
          <w:bCs w:val="0"/>
          <w:sz w:val="24"/>
          <w:szCs w:val="24"/>
          <w:lang w:eastAsia="ru-RU"/>
        </w:rPr>
        <w:t>предложений</w:t>
      </w:r>
      <w:r w:rsidR="00DA4ADE" w:rsidRPr="008A0DCD">
        <w:rPr>
          <w:bCs w:val="0"/>
          <w:sz w:val="24"/>
          <w:szCs w:val="24"/>
          <w:lang w:eastAsia="ru-RU"/>
        </w:rPr>
        <w:t xml:space="preserve"> несостоявшим</w:t>
      </w:r>
      <w:r w:rsidRPr="008A0DCD">
        <w:rPr>
          <w:bCs w:val="0"/>
          <w:sz w:val="24"/>
          <w:szCs w:val="24"/>
          <w:lang w:eastAsia="ru-RU"/>
        </w:rPr>
        <w:t xml:space="preserve">ся и назначить повторную процедуру </w:t>
      </w:r>
      <w:r w:rsidR="00DA4ADE" w:rsidRPr="008A0DCD">
        <w:rPr>
          <w:bCs w:val="0"/>
          <w:sz w:val="24"/>
          <w:szCs w:val="24"/>
          <w:lang w:eastAsia="ru-RU"/>
        </w:rPr>
        <w:t xml:space="preserve">запроса предложений </w:t>
      </w:r>
      <w:r w:rsidRPr="008A0DCD">
        <w:rPr>
          <w:bCs w:val="0"/>
          <w:sz w:val="24"/>
          <w:szCs w:val="24"/>
          <w:lang w:eastAsia="ru-RU"/>
        </w:rPr>
        <w:t>либо провести закупки иным способом, предусмотренным Положением о закупках Общества.</w:t>
      </w:r>
    </w:p>
    <w:p w:rsidR="00C73372" w:rsidRPr="008A0DCD" w:rsidRDefault="00C73372" w:rsidP="00E71A48">
      <w:pPr>
        <w:pStyle w:val="2"/>
        <w:tabs>
          <w:tab w:val="clear" w:pos="1700"/>
          <w:tab w:val="left" w:pos="709"/>
        </w:tabs>
        <w:spacing w:line="264" w:lineRule="auto"/>
        <w:rPr>
          <w:bCs w:val="0"/>
        </w:rPr>
      </w:pPr>
      <w:bookmarkStart w:id="740" w:name="_Ref465670219"/>
      <w:bookmarkStart w:id="741" w:name="_Toc471898579"/>
      <w:bookmarkStart w:id="742" w:name="_Ref303683929"/>
      <w:r w:rsidRPr="008A0DCD">
        <w:rPr>
          <w:bCs w:val="0"/>
        </w:rPr>
        <w:t>Антидемпинговые меры</w:t>
      </w:r>
      <w:bookmarkEnd w:id="740"/>
      <w:bookmarkEnd w:id="741"/>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proofErr w:type="gramStart"/>
      <w:r w:rsidRPr="008A0DCD">
        <w:rPr>
          <w:rFonts w:eastAsia="Times New Roman,Italic"/>
          <w:bCs w:val="0"/>
          <w:iCs/>
          <w:sz w:val="24"/>
          <w:szCs w:val="24"/>
        </w:rPr>
        <w:t xml:space="preserve">При предложении Участником </w:t>
      </w:r>
      <w:r w:rsidRPr="008A0DC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8A0DCD">
        <w:rPr>
          <w:rFonts w:eastAsia="Times New Roman,Italic"/>
          <w:bCs w:val="0"/>
          <w:iCs/>
          <w:sz w:val="24"/>
          <w:szCs w:val="24"/>
        </w:rPr>
        <w:t xml:space="preserve">установленной в пункте </w:t>
      </w:r>
      <w:r w:rsidR="007D5654">
        <w:fldChar w:fldCharType="begin"/>
      </w:r>
      <w:r w:rsidR="007D5654">
        <w:instrText xml:space="preserve"> REF _Ref468355619 \r \h  \* MERGEFORMAT </w:instrText>
      </w:r>
      <w:r w:rsidR="007D5654">
        <w:fldChar w:fldCharType="separate"/>
      </w:r>
      <w:r w:rsidR="001B2D1B" w:rsidRPr="001B2D1B">
        <w:rPr>
          <w:rFonts w:eastAsia="Times New Roman,Italic"/>
          <w:bCs w:val="0"/>
          <w:iCs/>
          <w:sz w:val="24"/>
          <w:szCs w:val="24"/>
        </w:rPr>
        <w:t>3.3.7</w:t>
      </w:r>
      <w:r w:rsidR="007D5654">
        <w:fldChar w:fldCharType="end"/>
      </w:r>
      <w:r w:rsidRPr="008A0DCD">
        <w:rPr>
          <w:rFonts w:eastAsia="Times New Roman,Italic"/>
          <w:bCs w:val="0"/>
          <w:iCs/>
          <w:sz w:val="24"/>
          <w:szCs w:val="24"/>
        </w:rPr>
        <w:t xml:space="preserve"> документации (далее – демпинговая цена Договора (цена лота)),</w:t>
      </w:r>
      <w:r w:rsidRPr="008A0DCD">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8A0DCD">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bookmarkStart w:id="743" w:name="_Ref465675151"/>
      <w:r w:rsidRPr="008A0DCD">
        <w:rPr>
          <w:rFonts w:eastAsia="Times New Roman,Italic"/>
          <w:bCs w:val="0"/>
          <w:iCs/>
          <w:sz w:val="24"/>
          <w:szCs w:val="24"/>
        </w:rPr>
        <w:lastRenderedPageBreak/>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43"/>
    </w:p>
    <w:p w:rsidR="00C73372" w:rsidRPr="008A0DCD" w:rsidRDefault="00C73372" w:rsidP="00C73372">
      <w:pPr>
        <w:numPr>
          <w:ilvl w:val="0"/>
          <w:numId w:val="90"/>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8A0DCD" w:rsidRDefault="00C73372" w:rsidP="00C73372">
      <w:pPr>
        <w:numPr>
          <w:ilvl w:val="0"/>
          <w:numId w:val="90"/>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C73372" w:rsidRPr="008A0DCD" w:rsidRDefault="00C73372" w:rsidP="00C73372">
      <w:pPr>
        <w:numPr>
          <w:ilvl w:val="0"/>
          <w:numId w:val="90"/>
        </w:numPr>
        <w:tabs>
          <w:tab w:val="left" w:pos="1620"/>
        </w:tabs>
        <w:suppressAutoHyphens w:val="0"/>
        <w:spacing w:after="120" w:line="240" w:lineRule="auto"/>
        <w:rPr>
          <w:rFonts w:eastAsia="Times New Roman,Italic"/>
          <w:bCs w:val="0"/>
          <w:iCs/>
          <w:sz w:val="24"/>
          <w:szCs w:val="24"/>
        </w:rPr>
      </w:pPr>
      <w:proofErr w:type="gramStart"/>
      <w:r w:rsidRPr="008A0DCD">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8A0DC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8A0DCD">
        <w:rPr>
          <w:rFonts w:eastAsia="Times New Roman,Italic"/>
          <w:bCs w:val="0"/>
          <w:iCs/>
          <w:sz w:val="24"/>
          <w:szCs w:val="24"/>
        </w:rPr>
        <w:t xml:space="preserve">подписью и печатью </w:t>
      </w:r>
      <w:r w:rsidRPr="008A0DCD">
        <w:rPr>
          <w:sz w:val="24"/>
          <w:szCs w:val="24"/>
        </w:rPr>
        <w:t>производителя</w:t>
      </w:r>
      <w:proofErr w:type="gramEnd"/>
      <w:r w:rsidRPr="008A0DCD">
        <w:rPr>
          <w:rFonts w:eastAsia="Times New Roman,Italic"/>
          <w:bCs w:val="0"/>
          <w:iCs/>
          <w:sz w:val="24"/>
          <w:szCs w:val="24"/>
        </w:rPr>
        <w:t>)</w:t>
      </w:r>
      <w:r w:rsidRPr="008A0DCD">
        <w:rPr>
          <w:sz w:val="24"/>
          <w:szCs w:val="24"/>
        </w:rPr>
        <w:t xml:space="preserve">; иные документы и расчеты, подтверждающие возможность участника закупки осуществить поставку продукции по </w:t>
      </w:r>
      <w:r w:rsidRPr="008A0DCD">
        <w:rPr>
          <w:rFonts w:eastAsia="Times New Roman,Italic"/>
          <w:bCs w:val="0"/>
          <w:iCs/>
          <w:sz w:val="24"/>
          <w:szCs w:val="24"/>
        </w:rPr>
        <w:t>предлагаемой цене Договора (лота) и обоснование этой цены.</w:t>
      </w:r>
    </w:p>
    <w:p w:rsidR="00C73372" w:rsidRPr="005755AB"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bCs w:val="0"/>
          <w:sz w:val="24"/>
          <w:szCs w:val="24"/>
        </w:rPr>
        <w:t xml:space="preserve">Непредставление </w:t>
      </w:r>
      <w:r w:rsidRPr="005755AB">
        <w:rPr>
          <w:bCs w:val="0"/>
          <w:sz w:val="24"/>
          <w:szCs w:val="24"/>
        </w:rPr>
        <w:t>Участником</w:t>
      </w:r>
      <w:proofErr w:type="gramStart"/>
      <w:r w:rsidRPr="005755AB">
        <w:rPr>
          <w:bCs w:val="0"/>
          <w:sz w:val="24"/>
          <w:szCs w:val="24"/>
        </w:rPr>
        <w:t xml:space="preserve"> </w:t>
      </w:r>
      <w:r w:rsidR="005755AB" w:rsidRPr="005755AB">
        <w:rPr>
          <w:sz w:val="24"/>
          <w:szCs w:val="24"/>
        </w:rPr>
        <w:t>,</w:t>
      </w:r>
      <w:proofErr w:type="gramEnd"/>
      <w:r w:rsidR="005755AB" w:rsidRPr="005755AB">
        <w:rPr>
          <w:sz w:val="24"/>
          <w:szCs w:val="24"/>
        </w:rPr>
        <w:t xml:space="preserve"> предложившим демпинговую цену,</w:t>
      </w:r>
      <w:r w:rsidR="005755AB" w:rsidRPr="005755AB">
        <w:rPr>
          <w:bCs w:val="0"/>
          <w:sz w:val="24"/>
          <w:szCs w:val="24"/>
        </w:rPr>
        <w:t xml:space="preserve"> </w:t>
      </w:r>
      <w:proofErr w:type="spellStart"/>
      <w:r w:rsidRPr="005755AB">
        <w:rPr>
          <w:bCs w:val="0"/>
          <w:sz w:val="24"/>
          <w:szCs w:val="24"/>
        </w:rPr>
        <w:t>окументов</w:t>
      </w:r>
      <w:proofErr w:type="spellEnd"/>
      <w:r w:rsidRPr="005755AB">
        <w:rPr>
          <w:bCs w:val="0"/>
          <w:sz w:val="24"/>
          <w:szCs w:val="24"/>
        </w:rPr>
        <w:t xml:space="preserve">, изложенных в п. </w:t>
      </w:r>
      <w:r w:rsidR="007D5654">
        <w:fldChar w:fldCharType="begin"/>
      </w:r>
      <w:r w:rsidR="007D5654">
        <w:instrText xml:space="preserve"> REF _Ref465675151 \r \h  \* MERGEFORMAT </w:instrText>
      </w:r>
      <w:r w:rsidR="007D5654">
        <w:fldChar w:fldCharType="separate"/>
      </w:r>
      <w:r w:rsidR="001B2D1B" w:rsidRPr="005755AB">
        <w:rPr>
          <w:bCs w:val="0"/>
          <w:sz w:val="24"/>
          <w:szCs w:val="24"/>
        </w:rPr>
        <w:t>3.11.2</w:t>
      </w:r>
      <w:r w:rsidR="007D5654">
        <w:fldChar w:fldCharType="end"/>
      </w:r>
      <w:r w:rsidRPr="005755AB">
        <w:rPr>
          <w:bCs w:val="0"/>
          <w:sz w:val="24"/>
          <w:szCs w:val="24"/>
        </w:rPr>
        <w:t>, будет являться причиной отклонения Участника.</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5755AB">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5755AB" w:rsidRPr="005755AB">
        <w:rPr>
          <w:rFonts w:eastAsia="Times New Roman,Italic"/>
          <w:bCs w:val="0"/>
          <w:iCs/>
          <w:sz w:val="24"/>
          <w:szCs w:val="24"/>
        </w:rPr>
        <w:t xml:space="preserve">Закупочной комиссией предложенной Участником </w:t>
      </w:r>
      <w:r w:rsidRPr="005755AB">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755AB">
        <w:rPr>
          <w:sz w:val="24"/>
          <w:szCs w:val="24"/>
        </w:rPr>
        <w:t>проверять соответствие предоставленных Участником заявлений, документов и информации действительности</w:t>
      </w:r>
      <w:r w:rsidRPr="005755AB">
        <w:rPr>
          <w:rFonts w:eastAsia="Times New Roman,Italic"/>
          <w:bCs w:val="0"/>
          <w:iCs/>
          <w:sz w:val="24"/>
          <w:szCs w:val="24"/>
        </w:rPr>
        <w:t xml:space="preserve"> в соответствии с подпунктом </w:t>
      </w:r>
      <w:r w:rsidR="007D5654">
        <w:fldChar w:fldCharType="begin"/>
      </w:r>
      <w:r w:rsidR="007D5654">
        <w:instrText xml:space="preserve"> REF _Ref468354863 \r \h  \* MERGEFORMAT </w:instrText>
      </w:r>
      <w:r w:rsidR="007D5654">
        <w:fldChar w:fldCharType="separate"/>
      </w:r>
      <w:r w:rsidR="001B2D1B" w:rsidRPr="005755AB">
        <w:rPr>
          <w:rFonts w:eastAsia="Times New Roman,Italic"/>
          <w:bCs w:val="0"/>
          <w:iCs/>
          <w:sz w:val="24"/>
          <w:szCs w:val="24"/>
        </w:rPr>
        <w:t>3.6.2.5</w:t>
      </w:r>
      <w:r w:rsidR="007D5654">
        <w:fldChar w:fldCharType="end"/>
      </w:r>
      <w:r w:rsidRPr="005755AB">
        <w:rPr>
          <w:rFonts w:eastAsia="Times New Roman,Italic"/>
          <w:bCs w:val="0"/>
          <w:iCs/>
          <w:sz w:val="24"/>
          <w:szCs w:val="24"/>
        </w:rPr>
        <w:t xml:space="preserve"> документации</w:t>
      </w:r>
      <w:r w:rsidRPr="008A0DCD">
        <w:rPr>
          <w:rFonts w:eastAsia="Times New Roman,Italic"/>
          <w:bCs w:val="0"/>
          <w:iCs/>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Участник, предложивший </w:t>
      </w:r>
      <w:r w:rsidRPr="008A0DCD">
        <w:rPr>
          <w:rFonts w:eastAsia="Times New Roman,Italic"/>
          <w:bCs w:val="0"/>
          <w:iCs/>
          <w:sz w:val="24"/>
          <w:szCs w:val="24"/>
        </w:rPr>
        <w:t>демпинговую цену Договора (цену лота)</w:t>
      </w:r>
      <w:r w:rsidRPr="008A0DCD">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8A0DCD">
        <w:rPr>
          <w:sz w:val="24"/>
          <w:szCs w:val="24"/>
        </w:rPr>
        <w:t>пп</w:t>
      </w:r>
      <w:proofErr w:type="spellEnd"/>
      <w:r w:rsidRPr="008A0DCD">
        <w:rPr>
          <w:sz w:val="24"/>
          <w:szCs w:val="24"/>
        </w:rPr>
        <w:t xml:space="preserve">. </w:t>
      </w:r>
      <w:r w:rsidR="007D5654">
        <w:fldChar w:fldCharType="begin"/>
      </w:r>
      <w:r w:rsidR="007D5654">
        <w:instrText xml:space="preserve"> REF _Ref465437572 \r \h  \* MERGEFORMAT </w:instrText>
      </w:r>
      <w:r w:rsidR="007D5654">
        <w:fldChar w:fldCharType="separate"/>
      </w:r>
      <w:r w:rsidR="001B2D1B" w:rsidRPr="001B2D1B">
        <w:rPr>
          <w:sz w:val="24"/>
          <w:szCs w:val="24"/>
        </w:rPr>
        <w:t>3.13.2</w:t>
      </w:r>
      <w:r w:rsidR="007D5654">
        <w:fldChar w:fldCharType="end"/>
      </w:r>
      <w:r w:rsidRPr="008A0DCD">
        <w:rPr>
          <w:sz w:val="24"/>
          <w:szCs w:val="24"/>
        </w:rPr>
        <w:t>-</w:t>
      </w:r>
      <w:r w:rsidR="007D5654">
        <w:fldChar w:fldCharType="begin"/>
      </w:r>
      <w:r w:rsidR="007D5654">
        <w:instrText xml:space="preserve"> REF _Ref465440181 \r \h  \* MERGEFORMAT </w:instrText>
      </w:r>
      <w:r w:rsidR="007D5654">
        <w:fldChar w:fldCharType="separate"/>
      </w:r>
      <w:r w:rsidR="001B2D1B" w:rsidRPr="001B2D1B">
        <w:rPr>
          <w:sz w:val="24"/>
          <w:szCs w:val="24"/>
        </w:rPr>
        <w:t>3.13.4</w:t>
      </w:r>
      <w:r w:rsidR="007D5654">
        <w:fldChar w:fldCharType="end"/>
      </w:r>
      <w:r w:rsidRPr="008A0DCD">
        <w:rPr>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В случае</w:t>
      </w:r>
      <w:proofErr w:type="gramStart"/>
      <w:r w:rsidRPr="008A0DCD">
        <w:rPr>
          <w:sz w:val="24"/>
          <w:szCs w:val="24"/>
        </w:rPr>
        <w:t>,</w:t>
      </w:r>
      <w:proofErr w:type="gramEnd"/>
      <w:r w:rsidRPr="008A0DCD">
        <w:rPr>
          <w:sz w:val="24"/>
          <w:szCs w:val="24"/>
        </w:rPr>
        <w:t xml:space="preserve"> если по итогам анализа документов, представленных Участником, предложившим </w:t>
      </w:r>
      <w:r w:rsidRPr="008A0DCD">
        <w:rPr>
          <w:rFonts w:eastAsia="Times New Roman,Italic"/>
          <w:bCs w:val="0"/>
          <w:iCs/>
          <w:sz w:val="24"/>
          <w:szCs w:val="24"/>
        </w:rPr>
        <w:t>демпинговую цену Договора (цену лота)</w:t>
      </w:r>
      <w:r w:rsidRPr="008A0DCD">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8A0DCD">
        <w:rPr>
          <w:rFonts w:eastAsia="Times New Roman,Italic"/>
          <w:bCs w:val="0"/>
          <w:iCs/>
          <w:sz w:val="24"/>
          <w:szCs w:val="24"/>
        </w:rPr>
        <w:t>демпинговой)</w:t>
      </w:r>
      <w:r w:rsidRPr="008A0DCD">
        <w:rPr>
          <w:sz w:val="24"/>
          <w:szCs w:val="24"/>
        </w:rPr>
        <w:t xml:space="preserve">, </w:t>
      </w:r>
      <w:r w:rsidR="001C2ACA" w:rsidRPr="008A0DCD">
        <w:rPr>
          <w:sz w:val="24"/>
          <w:szCs w:val="24"/>
        </w:rPr>
        <w:t>закупочная</w:t>
      </w:r>
      <w:r w:rsidRPr="008A0DCD">
        <w:rPr>
          <w:sz w:val="24"/>
          <w:szCs w:val="24"/>
        </w:rPr>
        <w:t xml:space="preserve"> комиссия вправе принять следующие решения:</w:t>
      </w:r>
    </w:p>
    <w:p w:rsidR="00C73372" w:rsidRPr="008A0DCD" w:rsidRDefault="00C73372" w:rsidP="00C73372">
      <w:pPr>
        <w:numPr>
          <w:ilvl w:val="0"/>
          <w:numId w:val="91"/>
        </w:numPr>
        <w:tabs>
          <w:tab w:val="left" w:pos="1620"/>
        </w:tabs>
        <w:suppressAutoHyphens w:val="0"/>
        <w:spacing w:after="120" w:line="240" w:lineRule="auto"/>
        <w:rPr>
          <w:bCs w:val="0"/>
          <w:sz w:val="24"/>
          <w:szCs w:val="24"/>
        </w:rPr>
      </w:pPr>
      <w:r w:rsidRPr="008A0DC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8A0DCD" w:rsidRDefault="00C73372" w:rsidP="00C73372">
      <w:pPr>
        <w:numPr>
          <w:ilvl w:val="0"/>
          <w:numId w:val="91"/>
        </w:numPr>
        <w:tabs>
          <w:tab w:val="left" w:pos="1620"/>
        </w:tabs>
        <w:suppressAutoHyphens w:val="0"/>
        <w:spacing w:after="120" w:line="240" w:lineRule="auto"/>
        <w:rPr>
          <w:bCs w:val="0"/>
          <w:sz w:val="24"/>
          <w:szCs w:val="24"/>
        </w:rPr>
      </w:pPr>
      <w:r w:rsidRPr="008A0DCD">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8A0DCD">
        <w:rPr>
          <w:sz w:val="24"/>
          <w:szCs w:val="24"/>
        </w:rPr>
        <w:t>пп</w:t>
      </w:r>
      <w:proofErr w:type="spellEnd"/>
      <w:r w:rsidRPr="008A0DCD">
        <w:rPr>
          <w:sz w:val="24"/>
          <w:szCs w:val="24"/>
        </w:rPr>
        <w:t xml:space="preserve">. </w:t>
      </w:r>
      <w:r w:rsidR="007D5654">
        <w:fldChar w:fldCharType="begin"/>
      </w:r>
      <w:r w:rsidR="007D5654">
        <w:instrText xml:space="preserve"> REF _Ref465437572 \r \h  \* MERGEFORMAT </w:instrText>
      </w:r>
      <w:r w:rsidR="007D5654">
        <w:fldChar w:fldCharType="separate"/>
      </w:r>
      <w:r w:rsidR="001B2D1B" w:rsidRPr="001B2D1B">
        <w:rPr>
          <w:sz w:val="24"/>
          <w:szCs w:val="24"/>
        </w:rPr>
        <w:t>3.13.2</w:t>
      </w:r>
      <w:r w:rsidR="007D5654">
        <w:fldChar w:fldCharType="end"/>
      </w:r>
      <w:r w:rsidRPr="008A0DCD">
        <w:rPr>
          <w:sz w:val="24"/>
          <w:szCs w:val="24"/>
        </w:rPr>
        <w:t>-</w:t>
      </w:r>
      <w:r w:rsidR="007D5654">
        <w:fldChar w:fldCharType="begin"/>
      </w:r>
      <w:r w:rsidR="007D5654">
        <w:instrText xml:space="preserve"> REF _Ref465440181 \r \h  \* MERGEFORMAT </w:instrText>
      </w:r>
      <w:r w:rsidR="007D5654">
        <w:fldChar w:fldCharType="separate"/>
      </w:r>
      <w:r w:rsidR="001B2D1B" w:rsidRPr="001B2D1B">
        <w:rPr>
          <w:sz w:val="24"/>
          <w:szCs w:val="24"/>
        </w:rPr>
        <w:t>3.13.4</w:t>
      </w:r>
      <w:r w:rsidR="007D5654">
        <w:fldChar w:fldCharType="end"/>
      </w:r>
      <w:r w:rsidR="005755AB">
        <w:t>,</w:t>
      </w:r>
      <w:r w:rsidRPr="008A0DCD">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744" w:name="_Ref468355339"/>
      <w:bookmarkStart w:id="745" w:name="_Toc471898580"/>
      <w:r w:rsidRPr="008A0DCD">
        <w:t>Проведение пред</w:t>
      </w:r>
      <w:r w:rsidR="006353B1" w:rsidRPr="008A0DCD">
        <w:t>д</w:t>
      </w:r>
      <w:r w:rsidR="00123C70" w:rsidRPr="008A0DCD">
        <w:t>оговор</w:t>
      </w:r>
      <w:r w:rsidRPr="008A0DCD">
        <w:t>ных переговоров (по необходимости</w:t>
      </w:r>
      <w:r w:rsidRPr="00E71A48">
        <w:t xml:space="preserve">) и подписание </w:t>
      </w:r>
      <w:r w:rsidR="00123C70" w:rsidRPr="00E71A48">
        <w:t>Договор</w:t>
      </w:r>
      <w:r w:rsidRPr="00E71A48">
        <w:t>а</w:t>
      </w:r>
      <w:bookmarkEnd w:id="736"/>
      <w:bookmarkEnd w:id="742"/>
      <w:bookmarkEnd w:id="744"/>
      <w:bookmarkEnd w:id="745"/>
    </w:p>
    <w:p w:rsidR="00717F60" w:rsidRPr="00963DF2" w:rsidRDefault="00717F60" w:rsidP="00963DF2">
      <w:pPr>
        <w:pStyle w:val="affffff0"/>
        <w:widowControl w:val="0"/>
        <w:numPr>
          <w:ilvl w:val="0"/>
          <w:numId w:val="93"/>
        </w:numPr>
        <w:tabs>
          <w:tab w:val="left" w:pos="1418"/>
        </w:tabs>
        <w:overflowPunct w:val="0"/>
        <w:autoSpaceDE w:val="0"/>
        <w:spacing w:line="264" w:lineRule="auto"/>
        <w:ind w:left="0" w:firstLine="760"/>
        <w:rPr>
          <w:sz w:val="24"/>
          <w:szCs w:val="24"/>
        </w:rPr>
      </w:pPr>
      <w:proofErr w:type="gramStart"/>
      <w:r w:rsidRPr="00963DF2">
        <w:rPr>
          <w:i/>
          <w:sz w:val="24"/>
          <w:szCs w:val="24"/>
        </w:rPr>
        <w:t xml:space="preserve">По всем вопросам, не нашедшим отражение в </w:t>
      </w:r>
      <w:r w:rsidR="004B5EB3" w:rsidRPr="00963DF2">
        <w:rPr>
          <w:i/>
          <w:sz w:val="24"/>
          <w:szCs w:val="24"/>
        </w:rPr>
        <w:t>Извещени</w:t>
      </w:r>
      <w:r w:rsidRPr="00963DF2">
        <w:rPr>
          <w:i/>
          <w:sz w:val="24"/>
          <w:szCs w:val="24"/>
        </w:rPr>
        <w:t xml:space="preserve">и о проведении запроса </w:t>
      </w:r>
      <w:r w:rsidRPr="00963DF2">
        <w:rPr>
          <w:i/>
          <w:sz w:val="24"/>
          <w:szCs w:val="24"/>
        </w:rPr>
        <w:lastRenderedPageBreak/>
        <w:t xml:space="preserve">предложений, настоящей Документации и </w:t>
      </w:r>
      <w:r w:rsidR="004B5EB3" w:rsidRPr="00963DF2">
        <w:rPr>
          <w:i/>
          <w:sz w:val="24"/>
          <w:szCs w:val="24"/>
        </w:rPr>
        <w:t>Заявк</w:t>
      </w:r>
      <w:r w:rsidRPr="00963DF2">
        <w:rPr>
          <w:i/>
          <w:sz w:val="24"/>
          <w:szCs w:val="24"/>
        </w:rPr>
        <w:t>и</w:t>
      </w:r>
      <w:r w:rsidR="0087407B" w:rsidRPr="00963DF2">
        <w:rPr>
          <w:i/>
          <w:sz w:val="24"/>
          <w:szCs w:val="24"/>
        </w:rPr>
        <w:t>, признанной лучшей,</w:t>
      </w:r>
      <w:r w:rsidRPr="00963DF2">
        <w:rPr>
          <w:i/>
          <w:sz w:val="24"/>
          <w:szCs w:val="24"/>
        </w:rPr>
        <w:t xml:space="preserve"> стороны имеют право вступить в пред</w:t>
      </w:r>
      <w:r w:rsidR="006353B1" w:rsidRPr="00963DF2">
        <w:rPr>
          <w:i/>
          <w:sz w:val="24"/>
          <w:szCs w:val="24"/>
        </w:rPr>
        <w:t>д</w:t>
      </w:r>
      <w:r w:rsidR="00123C70" w:rsidRPr="00963DF2">
        <w:rPr>
          <w:i/>
          <w:sz w:val="24"/>
          <w:szCs w:val="24"/>
        </w:rPr>
        <w:t>оговор</w:t>
      </w:r>
      <w:r w:rsidRPr="00963DF2">
        <w:rPr>
          <w:i/>
          <w:sz w:val="24"/>
          <w:szCs w:val="24"/>
        </w:rPr>
        <w:t>ные переговоры, направленные на уточнение любых условий технико-коммерческо</w:t>
      </w:r>
      <w:r w:rsidR="00841A6F" w:rsidRPr="00963DF2">
        <w:rPr>
          <w:i/>
          <w:sz w:val="24"/>
          <w:szCs w:val="24"/>
        </w:rPr>
        <w:t>й части</w:t>
      </w:r>
      <w:r w:rsidRPr="00963DF2">
        <w:rPr>
          <w:i/>
          <w:sz w:val="24"/>
          <w:szCs w:val="24"/>
        </w:rPr>
        <w:t xml:space="preserve"> </w:t>
      </w:r>
      <w:r w:rsidR="004B5EB3" w:rsidRPr="00963DF2">
        <w:rPr>
          <w:i/>
          <w:sz w:val="24"/>
          <w:szCs w:val="24"/>
        </w:rPr>
        <w:t>Заявк</w:t>
      </w:r>
      <w:r w:rsidRPr="00963DF2">
        <w:rPr>
          <w:i/>
          <w:sz w:val="24"/>
          <w:szCs w:val="24"/>
        </w:rPr>
        <w:t>и</w:t>
      </w:r>
      <w:r w:rsidR="0087407B" w:rsidRPr="00963DF2">
        <w:rPr>
          <w:i/>
          <w:sz w:val="24"/>
          <w:szCs w:val="24"/>
        </w:rPr>
        <w:t>, признанной лучшей</w:t>
      </w:r>
      <w:r w:rsidRPr="00963DF2">
        <w:rPr>
          <w:i/>
          <w:sz w:val="24"/>
          <w:szCs w:val="24"/>
        </w:rPr>
        <w:t xml:space="preserve">, однако при этом не допускается создание </w:t>
      </w:r>
      <w:r w:rsidR="009C744E" w:rsidRPr="00963DF2">
        <w:rPr>
          <w:i/>
          <w:sz w:val="24"/>
          <w:szCs w:val="24"/>
        </w:rPr>
        <w:t>Участник</w:t>
      </w:r>
      <w:r w:rsidR="0087407B" w:rsidRPr="00963DF2">
        <w:rPr>
          <w:i/>
          <w:sz w:val="24"/>
          <w:szCs w:val="24"/>
        </w:rPr>
        <w:t xml:space="preserve">у </w:t>
      </w:r>
      <w:r w:rsidRPr="00963DF2">
        <w:rPr>
          <w:i/>
          <w:sz w:val="24"/>
          <w:szCs w:val="24"/>
        </w:rPr>
        <w:t>запроса предложений</w:t>
      </w:r>
      <w:r w:rsidR="0087407B" w:rsidRPr="00963DF2">
        <w:rPr>
          <w:i/>
          <w:sz w:val="24"/>
          <w:szCs w:val="24"/>
        </w:rPr>
        <w:t xml:space="preserve">, чья </w:t>
      </w:r>
      <w:r w:rsidR="004B5EB3" w:rsidRPr="00963DF2">
        <w:rPr>
          <w:i/>
          <w:sz w:val="24"/>
          <w:szCs w:val="24"/>
        </w:rPr>
        <w:t>Заявк</w:t>
      </w:r>
      <w:r w:rsidR="0087407B" w:rsidRPr="00963DF2">
        <w:rPr>
          <w:i/>
          <w:sz w:val="24"/>
          <w:szCs w:val="24"/>
        </w:rPr>
        <w:t>а признана лучшей,</w:t>
      </w:r>
      <w:r w:rsidRPr="00963DF2">
        <w:rPr>
          <w:i/>
          <w:sz w:val="24"/>
          <w:szCs w:val="24"/>
        </w:rPr>
        <w:t xml:space="preserve"> преимущественных условий участия в запросе предложений</w:t>
      </w:r>
      <w:r w:rsidRPr="00963DF2">
        <w:rPr>
          <w:sz w:val="24"/>
          <w:szCs w:val="24"/>
        </w:rPr>
        <w:t>.</w:t>
      </w:r>
      <w:proofErr w:type="gramEnd"/>
    </w:p>
    <w:p w:rsidR="00717F60" w:rsidRPr="00963DF2" w:rsidRDefault="00AD3EBC" w:rsidP="00963DF2">
      <w:pPr>
        <w:pStyle w:val="affffff0"/>
        <w:numPr>
          <w:ilvl w:val="0"/>
          <w:numId w:val="93"/>
        </w:numPr>
        <w:tabs>
          <w:tab w:val="left" w:pos="1418"/>
        </w:tabs>
        <w:spacing w:line="264" w:lineRule="auto"/>
        <w:ind w:left="0" w:firstLine="760"/>
        <w:rPr>
          <w:rStyle w:val="adskobk"/>
          <w:i/>
          <w:sz w:val="24"/>
          <w:szCs w:val="24"/>
        </w:rPr>
      </w:pPr>
      <w:bookmarkStart w:id="746" w:name="_Ref468355310"/>
      <w:r w:rsidRPr="00963DF2">
        <w:rPr>
          <w:rStyle w:val="adskobk"/>
          <w:i/>
          <w:sz w:val="24"/>
          <w:szCs w:val="24"/>
        </w:rPr>
        <w:t>Ход переговоров и достигнутые результаты фиксируются в Протоколе пред</w:t>
      </w:r>
      <w:r w:rsidR="006353B1" w:rsidRPr="00963DF2">
        <w:rPr>
          <w:rStyle w:val="adskobk"/>
          <w:i/>
          <w:sz w:val="24"/>
          <w:szCs w:val="24"/>
        </w:rPr>
        <w:t>д</w:t>
      </w:r>
      <w:r w:rsidR="00123C70" w:rsidRPr="00963DF2">
        <w:rPr>
          <w:rStyle w:val="adskobk"/>
          <w:i/>
          <w:sz w:val="24"/>
          <w:szCs w:val="24"/>
        </w:rPr>
        <w:t>оговор</w:t>
      </w:r>
      <w:r w:rsidRPr="00963DF2">
        <w:rPr>
          <w:rStyle w:val="adskobk"/>
          <w:i/>
          <w:sz w:val="24"/>
          <w:szCs w:val="24"/>
        </w:rPr>
        <w:t>ных переговоров</w:t>
      </w:r>
      <w:r w:rsidR="00E60F8E" w:rsidRPr="00963DF2">
        <w:rPr>
          <w:rStyle w:val="adskobk"/>
          <w:i/>
          <w:sz w:val="24"/>
          <w:szCs w:val="24"/>
        </w:rPr>
        <w:t>,</w:t>
      </w:r>
      <w:r w:rsidR="00E60F8E" w:rsidRPr="00963DF2">
        <w:rPr>
          <w:bCs/>
          <w:i/>
          <w:sz w:val="24"/>
          <w:szCs w:val="24"/>
        </w:rPr>
        <w:t xml:space="preserve"> который подписывается уполномоченными представителями Заказчика/Организатора</w:t>
      </w:r>
      <w:r w:rsidRPr="00963DF2">
        <w:rPr>
          <w:rStyle w:val="adskobk"/>
          <w:i/>
          <w:sz w:val="24"/>
          <w:szCs w:val="24"/>
        </w:rPr>
        <w:t>.</w:t>
      </w:r>
      <w:bookmarkEnd w:id="746"/>
    </w:p>
    <w:p w:rsidR="00717F60" w:rsidRPr="00E71A48" w:rsidRDefault="00123C70" w:rsidP="00963DF2">
      <w:pPr>
        <w:pStyle w:val="affffff0"/>
        <w:numPr>
          <w:ilvl w:val="0"/>
          <w:numId w:val="93"/>
        </w:numPr>
        <w:tabs>
          <w:tab w:val="left" w:pos="1418"/>
        </w:tabs>
        <w:spacing w:line="264" w:lineRule="auto"/>
        <w:ind w:left="0" w:firstLine="760"/>
        <w:rPr>
          <w:bCs/>
          <w:color w:val="000000"/>
          <w:sz w:val="24"/>
          <w:szCs w:val="24"/>
        </w:rPr>
      </w:pPr>
      <w:bookmarkStart w:id="747" w:name="_Ref294695403"/>
      <w:bookmarkStart w:id="748" w:name="_Ref306320315"/>
      <w:r w:rsidRPr="00E71A48">
        <w:rPr>
          <w:bCs/>
          <w:sz w:val="24"/>
          <w:szCs w:val="24"/>
        </w:rPr>
        <w:t>Договор</w:t>
      </w:r>
      <w:r w:rsidR="00717F60" w:rsidRPr="00E71A48">
        <w:rPr>
          <w:bCs/>
          <w:sz w:val="24"/>
          <w:szCs w:val="24"/>
        </w:rPr>
        <w:t xml:space="preserve"> между Заказчиком и </w:t>
      </w:r>
      <w:r w:rsidR="009C744E" w:rsidRPr="00E71A48">
        <w:rPr>
          <w:bCs/>
          <w:sz w:val="24"/>
          <w:szCs w:val="24"/>
        </w:rPr>
        <w:t>Участник</w:t>
      </w:r>
      <w:r w:rsidR="0087407B" w:rsidRPr="00E71A48">
        <w:rPr>
          <w:bCs/>
          <w:sz w:val="24"/>
          <w:szCs w:val="24"/>
        </w:rPr>
        <w:t xml:space="preserve">ом, чья </w:t>
      </w:r>
      <w:r w:rsidR="004B5EB3" w:rsidRPr="00E71A48">
        <w:rPr>
          <w:bCs/>
          <w:sz w:val="24"/>
          <w:szCs w:val="24"/>
        </w:rPr>
        <w:t>Заявк</w:t>
      </w:r>
      <w:r w:rsidR="0087407B" w:rsidRPr="00E71A48">
        <w:rPr>
          <w:bCs/>
          <w:sz w:val="24"/>
          <w:szCs w:val="24"/>
        </w:rPr>
        <w:t xml:space="preserve">а признана лучшей, </w:t>
      </w:r>
      <w:r w:rsidR="00717F60" w:rsidRPr="00E71A48">
        <w:rPr>
          <w:bCs/>
          <w:sz w:val="24"/>
          <w:szCs w:val="24"/>
        </w:rPr>
        <w:t xml:space="preserve">подписывается </w:t>
      </w:r>
      <w:r w:rsidR="00523A9C" w:rsidRPr="00DD0F48">
        <w:rPr>
          <w:sz w:val="24"/>
          <w:szCs w:val="24"/>
        </w:rPr>
        <w:t xml:space="preserve">не ранее чем через </w:t>
      </w:r>
      <w:r w:rsidR="00523A9C">
        <w:rPr>
          <w:sz w:val="24"/>
          <w:szCs w:val="24"/>
        </w:rPr>
        <w:t>10 (</w:t>
      </w:r>
      <w:r w:rsidR="00523A9C" w:rsidRPr="00DD0F48">
        <w:rPr>
          <w:sz w:val="24"/>
          <w:szCs w:val="24"/>
        </w:rPr>
        <w:t>десять</w:t>
      </w:r>
      <w:r w:rsidR="00523A9C">
        <w:rPr>
          <w:sz w:val="24"/>
          <w:szCs w:val="24"/>
        </w:rPr>
        <w:t>)</w:t>
      </w:r>
      <w:r w:rsidR="00523A9C" w:rsidRPr="00DD0F48">
        <w:rPr>
          <w:sz w:val="24"/>
          <w:szCs w:val="24"/>
        </w:rPr>
        <w:t xml:space="preserve"> дней</w:t>
      </w:r>
      <w:r w:rsidR="00523A9C" w:rsidRPr="00DD0F48">
        <w:rPr>
          <w:bCs/>
          <w:sz w:val="24"/>
          <w:szCs w:val="24"/>
        </w:rPr>
        <w:t xml:space="preserve"> и не позднее чем через </w:t>
      </w:r>
      <w:r w:rsidR="00523A9C" w:rsidRPr="00DD0F48">
        <w:rPr>
          <w:sz w:val="24"/>
          <w:szCs w:val="24"/>
        </w:rPr>
        <w:t xml:space="preserve">20 </w:t>
      </w:r>
      <w:r w:rsidR="00523A9C">
        <w:rPr>
          <w:sz w:val="24"/>
          <w:szCs w:val="24"/>
        </w:rPr>
        <w:t xml:space="preserve">(двадцать) </w:t>
      </w:r>
      <w:r w:rsidR="00523A9C" w:rsidRPr="00DD0F48">
        <w:rPr>
          <w:sz w:val="24"/>
          <w:szCs w:val="24"/>
        </w:rPr>
        <w:t>рабочих дней</w:t>
      </w:r>
      <w:r w:rsidR="006F758C">
        <w:rPr>
          <w:bCs/>
          <w:sz w:val="24"/>
          <w:szCs w:val="24"/>
        </w:rPr>
        <w:t xml:space="preserve"> </w:t>
      </w:r>
      <w:r w:rsidR="00717F60" w:rsidRPr="00E71A48">
        <w:rPr>
          <w:bCs/>
          <w:sz w:val="24"/>
          <w:szCs w:val="24"/>
        </w:rPr>
        <w:t xml:space="preserve">с момента определения </w:t>
      </w:r>
      <w:r w:rsidR="0087407B" w:rsidRPr="00E71A48">
        <w:rPr>
          <w:bCs/>
          <w:sz w:val="24"/>
          <w:szCs w:val="24"/>
        </w:rPr>
        <w:t xml:space="preserve">лучшей </w:t>
      </w:r>
      <w:r w:rsidR="004B5EB3" w:rsidRPr="00E71A48">
        <w:rPr>
          <w:bCs/>
          <w:sz w:val="24"/>
          <w:szCs w:val="24"/>
        </w:rPr>
        <w:t>Заявк</w:t>
      </w:r>
      <w:r w:rsidR="0087407B" w:rsidRPr="00E71A48">
        <w:rPr>
          <w:bCs/>
          <w:sz w:val="24"/>
          <w:szCs w:val="24"/>
        </w:rPr>
        <w:t>и</w:t>
      </w:r>
      <w:r w:rsidR="00717F60" w:rsidRPr="00E71A48">
        <w:rPr>
          <w:bCs/>
          <w:sz w:val="24"/>
          <w:szCs w:val="24"/>
        </w:rPr>
        <w:t>.</w:t>
      </w:r>
      <w:r w:rsidR="00717F60" w:rsidRPr="00E71A48">
        <w:rPr>
          <w:bCs/>
          <w:color w:val="000000"/>
          <w:sz w:val="24"/>
          <w:szCs w:val="24"/>
        </w:rPr>
        <w:t xml:space="preserve"> </w:t>
      </w:r>
      <w:proofErr w:type="gramStart"/>
      <w:r w:rsidR="00717F60" w:rsidRPr="00E71A48">
        <w:rPr>
          <w:bCs/>
          <w:color w:val="000000"/>
          <w:sz w:val="24"/>
          <w:szCs w:val="24"/>
        </w:rPr>
        <w:t xml:space="preserve">Для </w:t>
      </w:r>
      <w:r w:rsidR="009C744E" w:rsidRPr="00E71A48">
        <w:rPr>
          <w:bCs/>
          <w:color w:val="000000"/>
          <w:sz w:val="24"/>
          <w:szCs w:val="24"/>
        </w:rPr>
        <w:t>Участник</w:t>
      </w:r>
      <w:r w:rsidR="0087407B" w:rsidRPr="00E71A48">
        <w:rPr>
          <w:bCs/>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color w:val="000000"/>
          <w:sz w:val="24"/>
          <w:szCs w:val="24"/>
        </w:rPr>
        <w:t xml:space="preserve"> </w:t>
      </w:r>
      <w:r w:rsidR="00717F60" w:rsidRPr="00E71A48">
        <w:rPr>
          <w:bCs/>
          <w:color w:val="000000"/>
          <w:sz w:val="24"/>
          <w:szCs w:val="24"/>
        </w:rPr>
        <w:t xml:space="preserve">срок для подписания </w:t>
      </w:r>
      <w:r w:rsidRPr="00E71A48">
        <w:rPr>
          <w:bCs/>
          <w:color w:val="000000"/>
          <w:sz w:val="24"/>
          <w:szCs w:val="24"/>
        </w:rPr>
        <w:t>Договор</w:t>
      </w:r>
      <w:r w:rsidR="00717F60" w:rsidRPr="00E71A48">
        <w:rPr>
          <w:bCs/>
          <w:color w:val="000000"/>
          <w:sz w:val="24"/>
          <w:szCs w:val="24"/>
        </w:rPr>
        <w:t xml:space="preserve">а – не позднее 5 рабочих дней с момента получения от Заказчика конечной редакции </w:t>
      </w:r>
      <w:r w:rsidRPr="00E71A48">
        <w:rPr>
          <w:bCs/>
          <w:color w:val="000000"/>
          <w:sz w:val="24"/>
          <w:szCs w:val="24"/>
        </w:rPr>
        <w:t>Договор</w:t>
      </w:r>
      <w:r w:rsidR="00717F60" w:rsidRPr="00E71A48">
        <w:rPr>
          <w:bCs/>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color w:val="000000"/>
          <w:sz w:val="24"/>
          <w:szCs w:val="24"/>
        </w:rPr>
        <w:t>Договор</w:t>
      </w:r>
      <w:r w:rsidR="00717F60" w:rsidRPr="00E71A48">
        <w:rPr>
          <w:bCs/>
          <w:color w:val="000000"/>
          <w:sz w:val="24"/>
          <w:szCs w:val="24"/>
        </w:rPr>
        <w:t xml:space="preserve">а, соответствующие требованиям </w:t>
      </w:r>
      <w:r w:rsidR="007D07A7" w:rsidRPr="00E71A48">
        <w:rPr>
          <w:bCs/>
          <w:color w:val="000000"/>
          <w:sz w:val="24"/>
          <w:szCs w:val="24"/>
        </w:rPr>
        <w:t>Д</w:t>
      </w:r>
      <w:r w:rsidR="00717F60" w:rsidRPr="00E71A48">
        <w:rPr>
          <w:bCs/>
          <w:color w:val="000000"/>
          <w:sz w:val="24"/>
          <w:szCs w:val="24"/>
        </w:rPr>
        <w:t>окументации</w:t>
      </w:r>
      <w:r w:rsidR="00DF639D" w:rsidRPr="00E71A48">
        <w:rPr>
          <w:bCs/>
          <w:color w:val="000000"/>
          <w:sz w:val="24"/>
          <w:szCs w:val="24"/>
        </w:rPr>
        <w:t>.</w:t>
      </w:r>
      <w:bookmarkEnd w:id="747"/>
      <w:bookmarkEnd w:id="748"/>
      <w:r w:rsidR="00717F60" w:rsidRPr="00E71A48">
        <w:rPr>
          <w:bCs/>
          <w:color w:val="000000"/>
          <w:sz w:val="24"/>
          <w:szCs w:val="24"/>
        </w:rPr>
        <w:t xml:space="preserve"> </w:t>
      </w:r>
      <w:proofErr w:type="gramEnd"/>
    </w:p>
    <w:p w:rsidR="00717F60" w:rsidRPr="00E71A48" w:rsidRDefault="009C744E" w:rsidP="00963DF2">
      <w:pPr>
        <w:pStyle w:val="affffff0"/>
        <w:numPr>
          <w:ilvl w:val="0"/>
          <w:numId w:val="93"/>
        </w:numPr>
        <w:tabs>
          <w:tab w:val="left" w:pos="1418"/>
        </w:tabs>
        <w:spacing w:line="264" w:lineRule="auto"/>
        <w:ind w:left="0" w:firstLine="760"/>
        <w:rPr>
          <w:sz w:val="24"/>
          <w:szCs w:val="24"/>
        </w:rPr>
      </w:pPr>
      <w:bookmarkStart w:id="74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4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D5654">
        <w:fldChar w:fldCharType="begin"/>
      </w:r>
      <w:r w:rsidR="007D5654">
        <w:instrText xml:space="preserve"> REF _Ref294695546 \r \h  \* MERGEFORMAT </w:instrText>
      </w:r>
      <w:r w:rsidR="007D5654">
        <w:fldChar w:fldCharType="separate"/>
      </w:r>
      <w:r w:rsidR="001B2D1B" w:rsidRPr="001B2D1B">
        <w:rPr>
          <w:bCs w:val="0"/>
          <w:sz w:val="24"/>
          <w:szCs w:val="24"/>
        </w:rPr>
        <w:t xml:space="preserve"> 1.2.6 </w:t>
      </w:r>
      <w:r w:rsidR="007D5654">
        <w:fldChar w:fldCharType="end"/>
      </w:r>
      <w:r w:rsidRPr="00E71A48">
        <w:rPr>
          <w:bCs w:val="0"/>
          <w:sz w:val="24"/>
          <w:szCs w:val="24"/>
        </w:rPr>
        <w:t>и/или в срок, определенный в п.</w:t>
      </w:r>
      <w:r w:rsidR="001716DB" w:rsidRPr="00E71A48">
        <w:rPr>
          <w:bCs w:val="0"/>
          <w:sz w:val="24"/>
          <w:szCs w:val="24"/>
        </w:rPr>
        <w:t xml:space="preserve"> </w:t>
      </w:r>
      <w:r w:rsidR="007D5654">
        <w:fldChar w:fldCharType="begin"/>
      </w:r>
      <w:r w:rsidR="007D5654">
        <w:instrText xml:space="preserve"> REF _Ref294695403 \n \h  \* MERGEFORMAT </w:instrText>
      </w:r>
      <w:r w:rsidR="007D5654">
        <w:fldChar w:fldCharType="separate"/>
      </w:r>
      <w:r w:rsidR="001B2D1B" w:rsidRPr="001B2D1B">
        <w:rPr>
          <w:bCs w:val="0"/>
          <w:sz w:val="24"/>
          <w:szCs w:val="24"/>
        </w:rPr>
        <w:t>3.12.3</w:t>
      </w:r>
      <w:r w:rsidR="007D5654">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893B00">
        <w:rPr>
          <w:bCs w:val="0"/>
          <w:sz w:val="24"/>
          <w:szCs w:val="24"/>
        </w:rPr>
        <w:fldChar w:fldCharType="begin"/>
      </w:r>
      <w:r w:rsidR="00A659FB">
        <w:rPr>
          <w:bCs w:val="0"/>
          <w:sz w:val="24"/>
          <w:szCs w:val="24"/>
        </w:rPr>
        <w:instrText xml:space="preserve"> REF _Ref468202416 \r \h </w:instrText>
      </w:r>
      <w:r w:rsidR="00893B00">
        <w:rPr>
          <w:bCs w:val="0"/>
          <w:sz w:val="24"/>
          <w:szCs w:val="24"/>
        </w:rPr>
      </w:r>
      <w:r w:rsidR="00893B00">
        <w:rPr>
          <w:bCs w:val="0"/>
          <w:sz w:val="24"/>
          <w:szCs w:val="24"/>
        </w:rPr>
        <w:fldChar w:fldCharType="separate"/>
      </w:r>
      <w:r w:rsidR="001B2D1B">
        <w:rPr>
          <w:bCs w:val="0"/>
          <w:sz w:val="24"/>
          <w:szCs w:val="24"/>
        </w:rPr>
        <w:t>3.13</w:t>
      </w:r>
      <w:r w:rsidR="00893B00">
        <w:rPr>
          <w:bCs w:val="0"/>
          <w:sz w:val="24"/>
          <w:szCs w:val="24"/>
        </w:rPr>
        <w:fldChar w:fldCharType="end"/>
      </w:r>
      <w:r w:rsidR="00A659FB">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8C13BB"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8C13BB">
        <w:rPr>
          <w:bCs w:val="0"/>
          <w:sz w:val="24"/>
          <w:szCs w:val="24"/>
        </w:rPr>
        <w:t>инициативе Заказчика в соответствии с решением закупочной комиссии)</w:t>
      </w:r>
    </w:p>
    <w:p w:rsidR="00717F60" w:rsidRPr="008C13BB" w:rsidRDefault="00717F60" w:rsidP="00963DF2">
      <w:pPr>
        <w:pStyle w:val="affffff0"/>
        <w:numPr>
          <w:ilvl w:val="0"/>
          <w:numId w:val="93"/>
        </w:numPr>
        <w:tabs>
          <w:tab w:val="left" w:pos="1418"/>
        </w:tabs>
        <w:spacing w:line="264" w:lineRule="auto"/>
        <w:ind w:left="0" w:firstLine="760"/>
        <w:rPr>
          <w:bCs/>
          <w:sz w:val="24"/>
          <w:szCs w:val="24"/>
        </w:rPr>
      </w:pPr>
      <w:bookmarkStart w:id="750" w:name="_Ref468355540"/>
      <w:r w:rsidRPr="008C13BB">
        <w:rPr>
          <w:bCs/>
          <w:sz w:val="24"/>
          <w:szCs w:val="24"/>
        </w:rPr>
        <w:t>При наступ</w:t>
      </w:r>
      <w:r w:rsidR="00CF6A0E" w:rsidRPr="008C13BB">
        <w:rPr>
          <w:bCs/>
          <w:sz w:val="24"/>
          <w:szCs w:val="24"/>
        </w:rPr>
        <w:t>лении случаев, определенных в п.</w:t>
      </w:r>
      <w:r w:rsidR="001716DB" w:rsidRPr="008C13BB">
        <w:rPr>
          <w:bCs/>
          <w:sz w:val="24"/>
          <w:szCs w:val="24"/>
        </w:rPr>
        <w:t xml:space="preserve"> </w:t>
      </w:r>
      <w:r w:rsidR="007D5654">
        <w:fldChar w:fldCharType="begin"/>
      </w:r>
      <w:r w:rsidR="007D5654">
        <w:instrText xml:space="preserve"> REF _Ref305979053 \r \h  \* MERGEFORMAT </w:instrText>
      </w:r>
      <w:r w:rsidR="007D5654">
        <w:fldChar w:fldCharType="separate"/>
      </w:r>
      <w:r w:rsidR="001B2D1B" w:rsidRPr="008C13BB">
        <w:rPr>
          <w:bCs/>
          <w:sz w:val="24"/>
          <w:szCs w:val="24"/>
        </w:rPr>
        <w:t>3.12.4</w:t>
      </w:r>
      <w:r w:rsidR="007D5654">
        <w:fldChar w:fldCharType="end"/>
      </w:r>
      <w:r w:rsidRPr="008C13BB">
        <w:rPr>
          <w:bCs/>
          <w:sz w:val="24"/>
          <w:szCs w:val="24"/>
        </w:rPr>
        <w:t xml:space="preserve">, Организатор запроса предложений имеет право выбрать новую выигравшую </w:t>
      </w:r>
      <w:r w:rsidR="004B5EB3" w:rsidRPr="008C13BB">
        <w:rPr>
          <w:bCs/>
          <w:sz w:val="24"/>
          <w:szCs w:val="24"/>
        </w:rPr>
        <w:t>Заявк</w:t>
      </w:r>
      <w:r w:rsidRPr="008C13BB">
        <w:rPr>
          <w:bCs/>
          <w:sz w:val="24"/>
          <w:szCs w:val="24"/>
        </w:rPr>
        <w:t>у из числа остальных действующих</w:t>
      </w:r>
      <w:r w:rsidR="001B2D1B" w:rsidRPr="008C13BB">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8C13BB">
        <w:rPr>
          <w:bCs/>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8C13BB">
        <w:rPr>
          <w:bCs/>
          <w:sz w:val="24"/>
          <w:szCs w:val="24"/>
        </w:rPr>
        <w:t>Участник</w:t>
      </w:r>
      <w:r w:rsidRPr="008C13BB">
        <w:rPr>
          <w:bCs/>
          <w:sz w:val="24"/>
          <w:szCs w:val="24"/>
        </w:rPr>
        <w:t xml:space="preserve">а, </w:t>
      </w:r>
      <w:r w:rsidR="00D663E3" w:rsidRPr="008C13BB">
        <w:rPr>
          <w:bCs/>
          <w:sz w:val="24"/>
          <w:szCs w:val="24"/>
        </w:rPr>
        <w:t xml:space="preserve">чья </w:t>
      </w:r>
      <w:r w:rsidR="004B5EB3" w:rsidRPr="008C13BB">
        <w:rPr>
          <w:bCs/>
          <w:sz w:val="24"/>
          <w:szCs w:val="24"/>
        </w:rPr>
        <w:t>Заявк</w:t>
      </w:r>
      <w:r w:rsidR="00D663E3" w:rsidRPr="008C13BB">
        <w:rPr>
          <w:bCs/>
          <w:sz w:val="24"/>
          <w:szCs w:val="24"/>
        </w:rPr>
        <w:t xml:space="preserve">а утратила </w:t>
      </w:r>
      <w:r w:rsidRPr="008C13BB">
        <w:rPr>
          <w:bCs/>
          <w:sz w:val="24"/>
          <w:szCs w:val="24"/>
        </w:rPr>
        <w:t xml:space="preserve">статус </w:t>
      </w:r>
      <w:r w:rsidR="00D663E3" w:rsidRPr="008C13BB">
        <w:rPr>
          <w:bCs/>
          <w:sz w:val="24"/>
          <w:szCs w:val="24"/>
        </w:rPr>
        <w:t>лучшей</w:t>
      </w:r>
      <w:r w:rsidRPr="008C13BB">
        <w:rPr>
          <w:bCs/>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C13BB">
        <w:rPr>
          <w:bCs/>
          <w:sz w:val="24"/>
          <w:szCs w:val="24"/>
        </w:rPr>
        <w:t>З</w:t>
      </w:r>
      <w:r w:rsidR="00C74146" w:rsidRPr="008C13BB">
        <w:rPr>
          <w:bCs/>
          <w:sz w:val="24"/>
          <w:szCs w:val="24"/>
        </w:rPr>
        <w:t>О</w:t>
      </w:r>
      <w:r w:rsidRPr="008C13BB">
        <w:rPr>
          <w:bCs/>
          <w:sz w:val="24"/>
          <w:szCs w:val="24"/>
        </w:rPr>
        <w:t xml:space="preserve"> </w:t>
      </w:r>
      <w:r w:rsidR="00E74632" w:rsidRPr="008C13BB">
        <w:rPr>
          <w:bCs/>
          <w:sz w:val="24"/>
          <w:szCs w:val="24"/>
        </w:rPr>
        <w:t>ПАО</w:t>
      </w:r>
      <w:r w:rsidRPr="008C13BB">
        <w:rPr>
          <w:bCs/>
          <w:sz w:val="24"/>
          <w:szCs w:val="24"/>
        </w:rPr>
        <w:t xml:space="preserve"> «</w:t>
      </w:r>
      <w:r w:rsidR="00C12FA4" w:rsidRPr="008C13BB">
        <w:rPr>
          <w:bCs/>
          <w:sz w:val="24"/>
          <w:szCs w:val="24"/>
        </w:rPr>
        <w:t>МРСК Центра</w:t>
      </w:r>
      <w:r w:rsidRPr="008C13BB">
        <w:rPr>
          <w:bCs/>
          <w:sz w:val="24"/>
          <w:szCs w:val="24"/>
        </w:rPr>
        <w:t>».</w:t>
      </w:r>
      <w:bookmarkEnd w:id="750"/>
      <w:r w:rsidRPr="008C13BB">
        <w:rPr>
          <w:bCs/>
          <w:sz w:val="24"/>
          <w:szCs w:val="24"/>
        </w:rPr>
        <w:t xml:space="preserve"> </w:t>
      </w:r>
    </w:p>
    <w:p w:rsidR="00963DF2" w:rsidRPr="008A0DCD" w:rsidRDefault="00963DF2" w:rsidP="00963DF2">
      <w:pPr>
        <w:pStyle w:val="affffff0"/>
        <w:numPr>
          <w:ilvl w:val="0"/>
          <w:numId w:val="93"/>
        </w:numPr>
        <w:tabs>
          <w:tab w:val="left" w:pos="1418"/>
        </w:tabs>
        <w:spacing w:line="264" w:lineRule="auto"/>
        <w:ind w:left="0" w:firstLine="760"/>
        <w:rPr>
          <w:sz w:val="24"/>
          <w:szCs w:val="24"/>
        </w:rPr>
      </w:pPr>
      <w:r w:rsidRPr="008C13BB">
        <w:rPr>
          <w:sz w:val="24"/>
          <w:szCs w:val="24"/>
        </w:rPr>
        <w:t xml:space="preserve">Условия </w:t>
      </w:r>
      <w:proofErr w:type="gramStart"/>
      <w:r w:rsidRPr="008C13BB">
        <w:rPr>
          <w:sz w:val="24"/>
          <w:szCs w:val="24"/>
        </w:rPr>
        <w:t xml:space="preserve">предоставления обеспечения исполнения обязательств </w:t>
      </w:r>
      <w:r w:rsidR="00CB3964" w:rsidRPr="008C13BB">
        <w:rPr>
          <w:sz w:val="24"/>
          <w:szCs w:val="24"/>
        </w:rPr>
        <w:t>Подрядчика</w:t>
      </w:r>
      <w:proofErr w:type="gramEnd"/>
      <w:r w:rsidRPr="008C13BB">
        <w:rPr>
          <w:sz w:val="24"/>
          <w:szCs w:val="24"/>
        </w:rPr>
        <w:t xml:space="preserve"> по Договору, связанных с выполнением</w:t>
      </w:r>
      <w:r w:rsidRPr="008A0DCD">
        <w:rPr>
          <w:sz w:val="24"/>
          <w:szCs w:val="24"/>
        </w:rPr>
        <w:t xml:space="preserve"> антидемпинговых мер, изложенных в подпункте </w:t>
      </w:r>
      <w:r w:rsidR="007D5654">
        <w:fldChar w:fldCharType="begin"/>
      </w:r>
      <w:r w:rsidR="007D5654">
        <w:instrText xml:space="preserve"> REF _Ref465670219 \r \h  \* MERGEFORMAT </w:instrText>
      </w:r>
      <w:r w:rsidR="007D5654">
        <w:fldChar w:fldCharType="separate"/>
      </w:r>
      <w:r w:rsidR="001B2D1B" w:rsidRPr="001B2D1B">
        <w:rPr>
          <w:sz w:val="24"/>
          <w:szCs w:val="24"/>
        </w:rPr>
        <w:t>3.11</w:t>
      </w:r>
      <w:r w:rsidR="007D5654">
        <w:fldChar w:fldCharType="end"/>
      </w:r>
      <w:r w:rsidRPr="008A0DCD">
        <w:rPr>
          <w:sz w:val="24"/>
          <w:szCs w:val="24"/>
        </w:rPr>
        <w:t xml:space="preserve">, обговариваются на этапе преддоговорных переговоров с учетом требований, изложенных в подпунктах </w:t>
      </w:r>
      <w:r w:rsidR="007D5654">
        <w:fldChar w:fldCharType="begin"/>
      </w:r>
      <w:r w:rsidR="007D5654">
        <w:instrText xml:space="preserve"> REF _Ref465437572 \r \h  \* MERGEFORMAT </w:instrText>
      </w:r>
      <w:r w:rsidR="007D5654">
        <w:fldChar w:fldCharType="separate"/>
      </w:r>
      <w:r w:rsidR="001B2D1B" w:rsidRPr="001B2D1B">
        <w:rPr>
          <w:sz w:val="24"/>
          <w:szCs w:val="24"/>
        </w:rPr>
        <w:t>3.13.2</w:t>
      </w:r>
      <w:r w:rsidR="007D5654">
        <w:fldChar w:fldCharType="end"/>
      </w:r>
      <w:r w:rsidRPr="008A0DCD">
        <w:rPr>
          <w:sz w:val="24"/>
          <w:szCs w:val="24"/>
        </w:rPr>
        <w:t>-</w:t>
      </w:r>
      <w:r w:rsidR="007D5654">
        <w:fldChar w:fldCharType="begin"/>
      </w:r>
      <w:r w:rsidR="007D5654">
        <w:instrText xml:space="preserve"> REF _Ref465440181 \r \h  \* MERGEFORMAT </w:instrText>
      </w:r>
      <w:r w:rsidR="007D5654">
        <w:fldChar w:fldCharType="separate"/>
      </w:r>
      <w:r w:rsidR="001B2D1B" w:rsidRPr="001B2D1B">
        <w:rPr>
          <w:sz w:val="24"/>
          <w:szCs w:val="24"/>
        </w:rPr>
        <w:t>3.13.4</w:t>
      </w:r>
      <w:r w:rsidR="007D5654">
        <w:fldChar w:fldCharType="end"/>
      </w:r>
      <w:r w:rsidRPr="008A0DCD">
        <w:rPr>
          <w:sz w:val="24"/>
          <w:szCs w:val="24"/>
        </w:rPr>
        <w:t xml:space="preserve"> Документации по запросу предложений.</w:t>
      </w:r>
    </w:p>
    <w:p w:rsidR="00717F60" w:rsidRPr="00E71A48" w:rsidRDefault="00717F60" w:rsidP="00963DF2">
      <w:pPr>
        <w:pStyle w:val="affffff0"/>
        <w:numPr>
          <w:ilvl w:val="0"/>
          <w:numId w:val="93"/>
        </w:numPr>
        <w:tabs>
          <w:tab w:val="left" w:pos="1418"/>
        </w:tabs>
        <w:spacing w:line="264" w:lineRule="auto"/>
        <w:ind w:left="0" w:firstLine="760"/>
        <w:rPr>
          <w:sz w:val="24"/>
          <w:szCs w:val="24"/>
        </w:rPr>
      </w:pPr>
      <w:r w:rsidRPr="008A0DCD">
        <w:rPr>
          <w:sz w:val="24"/>
          <w:szCs w:val="24"/>
        </w:rPr>
        <w:t xml:space="preserve">В случае признания </w:t>
      </w:r>
      <w:r w:rsidR="004B5EB3" w:rsidRPr="008A0DCD">
        <w:rPr>
          <w:sz w:val="24"/>
          <w:szCs w:val="24"/>
        </w:rPr>
        <w:t>Заявк</w:t>
      </w:r>
      <w:r w:rsidR="00EB1E5E" w:rsidRPr="008A0DCD">
        <w:rPr>
          <w:sz w:val="24"/>
          <w:szCs w:val="24"/>
        </w:rPr>
        <w:t xml:space="preserve">и </w:t>
      </w:r>
      <w:r w:rsidR="009C744E" w:rsidRPr="008A0DCD">
        <w:rPr>
          <w:sz w:val="24"/>
          <w:szCs w:val="24"/>
        </w:rPr>
        <w:t>Участник</w:t>
      </w:r>
      <w:r w:rsidR="00EB1E5E" w:rsidRPr="008A0DCD">
        <w:rPr>
          <w:sz w:val="24"/>
          <w:szCs w:val="24"/>
        </w:rPr>
        <w:t>а лучшей</w:t>
      </w:r>
      <w:r w:rsidRPr="008A0DCD">
        <w:rPr>
          <w:sz w:val="24"/>
          <w:szCs w:val="24"/>
        </w:rPr>
        <w:t xml:space="preserve">, заключение </w:t>
      </w:r>
      <w:r w:rsidR="00DF639D" w:rsidRPr="008A0DCD">
        <w:rPr>
          <w:sz w:val="24"/>
          <w:szCs w:val="24"/>
        </w:rPr>
        <w:t>Д</w:t>
      </w:r>
      <w:r w:rsidRPr="008A0DCD">
        <w:rPr>
          <w:sz w:val="24"/>
          <w:szCs w:val="24"/>
        </w:rPr>
        <w:t>оговора с</w:t>
      </w:r>
      <w:r w:rsidR="00EB1E5E" w:rsidRPr="008A0DCD">
        <w:rPr>
          <w:sz w:val="24"/>
          <w:szCs w:val="24"/>
        </w:rPr>
        <w:t xml:space="preserve"> данным </w:t>
      </w:r>
      <w:r w:rsidR="009C744E" w:rsidRPr="008A0DCD">
        <w:rPr>
          <w:sz w:val="24"/>
          <w:szCs w:val="24"/>
        </w:rPr>
        <w:t>Участник</w:t>
      </w:r>
      <w:r w:rsidR="00EB1E5E" w:rsidRPr="008A0DCD">
        <w:rPr>
          <w:sz w:val="24"/>
          <w:szCs w:val="24"/>
        </w:rPr>
        <w:t>ом</w:t>
      </w:r>
      <w:r w:rsidRPr="008A0DCD">
        <w:rPr>
          <w:sz w:val="24"/>
          <w:szCs w:val="24"/>
        </w:rPr>
        <w:t xml:space="preserve"> требует предварительного</w:t>
      </w:r>
      <w:r w:rsidRPr="00E71A48">
        <w:rPr>
          <w:sz w:val="24"/>
          <w:szCs w:val="24"/>
        </w:rPr>
        <w:t xml:space="preserve">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963DF2">
      <w:pPr>
        <w:pStyle w:val="affffff0"/>
        <w:numPr>
          <w:ilvl w:val="0"/>
          <w:numId w:val="93"/>
        </w:numPr>
        <w:tabs>
          <w:tab w:val="left" w:pos="1418"/>
        </w:tabs>
        <w:spacing w:line="264" w:lineRule="auto"/>
        <w:ind w:left="0" w:firstLine="760"/>
        <w:rPr>
          <w:bCs/>
          <w:color w:val="000000"/>
          <w:sz w:val="24"/>
          <w:szCs w:val="24"/>
        </w:rPr>
      </w:pPr>
      <w:bookmarkStart w:id="751" w:name="_Ref191386314"/>
      <w:r w:rsidRPr="00414CAF">
        <w:rPr>
          <w:bCs/>
          <w:sz w:val="24"/>
          <w:szCs w:val="24"/>
        </w:rPr>
        <w:t xml:space="preserve">Заказчик оставляет за собой право при присуждении и заключении </w:t>
      </w:r>
      <w:r w:rsidR="00DF639D" w:rsidRPr="00414CAF">
        <w:rPr>
          <w:bCs/>
          <w:sz w:val="24"/>
          <w:szCs w:val="24"/>
        </w:rPr>
        <w:t>Д</w:t>
      </w:r>
      <w:r w:rsidRPr="00414CAF">
        <w:rPr>
          <w:bCs/>
          <w:sz w:val="24"/>
          <w:szCs w:val="24"/>
        </w:rPr>
        <w:t xml:space="preserve">оговора увеличивать или уменьшать изначальный объем </w:t>
      </w:r>
      <w:r w:rsidRPr="00414CAF">
        <w:rPr>
          <w:bCs/>
          <w:color w:val="000000"/>
          <w:sz w:val="24"/>
          <w:szCs w:val="24"/>
        </w:rPr>
        <w:t>закупаем</w:t>
      </w:r>
      <w:r w:rsidR="00541FAB">
        <w:rPr>
          <w:bCs/>
          <w:color w:val="000000"/>
          <w:sz w:val="24"/>
          <w:szCs w:val="24"/>
        </w:rPr>
        <w:t>ых</w:t>
      </w:r>
      <w:r w:rsidRPr="00414CAF">
        <w:rPr>
          <w:bCs/>
          <w:color w:val="000000"/>
          <w:sz w:val="24"/>
          <w:szCs w:val="24"/>
        </w:rPr>
        <w:t xml:space="preserve"> </w:t>
      </w:r>
      <w:r w:rsidR="007F76D6">
        <w:rPr>
          <w:bCs/>
          <w:color w:val="000000"/>
          <w:sz w:val="24"/>
          <w:szCs w:val="24"/>
        </w:rPr>
        <w:t>работ</w:t>
      </w:r>
      <w:r w:rsidRPr="00414CAF">
        <w:rPr>
          <w:bCs/>
          <w:color w:val="000000"/>
          <w:sz w:val="24"/>
          <w:szCs w:val="24"/>
        </w:rPr>
        <w:t xml:space="preserve"> в пределах</w:t>
      </w:r>
      <w:r w:rsidR="006F758C" w:rsidRPr="00414CAF">
        <w:rPr>
          <w:bCs/>
          <w:color w:val="000000"/>
          <w:sz w:val="24"/>
          <w:szCs w:val="24"/>
        </w:rPr>
        <w:t xml:space="preserve"> 10%, </w:t>
      </w:r>
      <w:r w:rsidRPr="00414CAF">
        <w:rPr>
          <w:bCs/>
          <w:sz w:val="24"/>
          <w:szCs w:val="24"/>
        </w:rPr>
        <w:t xml:space="preserve">не меняя при этом цену единицы </w:t>
      </w:r>
      <w:r w:rsidR="007F76D6">
        <w:rPr>
          <w:bCs/>
          <w:color w:val="000000"/>
          <w:sz w:val="24"/>
          <w:szCs w:val="24"/>
        </w:rPr>
        <w:t>выполняемых работ</w:t>
      </w:r>
      <w:r w:rsidRPr="00414CAF">
        <w:rPr>
          <w:bCs/>
          <w:color w:val="000000"/>
          <w:sz w:val="24"/>
          <w:szCs w:val="24"/>
        </w:rPr>
        <w:t xml:space="preserve"> и другие условия.</w:t>
      </w:r>
    </w:p>
    <w:p w:rsidR="00667F31" w:rsidRPr="008A0DCD" w:rsidRDefault="00932C0A" w:rsidP="00667F31">
      <w:pPr>
        <w:pStyle w:val="2"/>
        <w:tabs>
          <w:tab w:val="clear" w:pos="1700"/>
          <w:tab w:val="left" w:pos="709"/>
        </w:tabs>
        <w:spacing w:line="264" w:lineRule="auto"/>
      </w:pPr>
      <w:bookmarkStart w:id="752" w:name="_Toc181693189"/>
      <w:bookmarkStart w:id="753" w:name="_Ref190680463"/>
      <w:bookmarkStart w:id="754" w:name="_Ref306140410"/>
      <w:bookmarkStart w:id="755" w:name="_Ref306142159"/>
      <w:bookmarkStart w:id="756" w:name="_Ref468202391"/>
      <w:bookmarkStart w:id="757" w:name="_Ref468202416"/>
      <w:bookmarkStart w:id="758" w:name="_Toc471898581"/>
      <w:bookmarkStart w:id="759" w:name="_Ref303102866"/>
      <w:bookmarkStart w:id="760" w:name="_Toc305835589"/>
      <w:bookmarkStart w:id="761" w:name="_Ref303683952"/>
      <w:bookmarkStart w:id="762" w:name="__RefNumPara__840_922829174"/>
      <w:bookmarkEnd w:id="751"/>
      <w:r w:rsidRPr="008A0DCD">
        <w:t xml:space="preserve">Обеспечение исполнения обязательств </w:t>
      </w:r>
      <w:r w:rsidR="000E5003" w:rsidRPr="008A0DCD">
        <w:t>Подрядчика</w:t>
      </w:r>
      <w:r w:rsidR="00972AAA" w:rsidRPr="008A0DCD">
        <w:t xml:space="preserve"> </w:t>
      </w:r>
      <w:r w:rsidRPr="008A0DCD">
        <w:t>по </w:t>
      </w:r>
      <w:r w:rsidR="00123C70" w:rsidRPr="008A0DCD">
        <w:t>Договор</w:t>
      </w:r>
      <w:r w:rsidRPr="008A0DCD">
        <w:t>у</w:t>
      </w:r>
      <w:bookmarkEnd w:id="752"/>
      <w:bookmarkEnd w:id="753"/>
      <w:bookmarkEnd w:id="754"/>
      <w:bookmarkEnd w:id="755"/>
      <w:bookmarkEnd w:id="756"/>
      <w:bookmarkEnd w:id="757"/>
      <w:bookmarkEnd w:id="758"/>
      <w:r w:rsidRPr="008A0DCD">
        <w:t xml:space="preserve"> </w:t>
      </w:r>
      <w:bookmarkEnd w:id="759"/>
      <w:bookmarkEnd w:id="760"/>
    </w:p>
    <w:p w:rsidR="00932C0A" w:rsidRPr="008A0DCD" w:rsidRDefault="00963DF2" w:rsidP="00A449D4">
      <w:pPr>
        <w:pStyle w:val="affffff0"/>
        <w:widowControl w:val="0"/>
        <w:numPr>
          <w:ilvl w:val="0"/>
          <w:numId w:val="97"/>
        </w:numPr>
        <w:tabs>
          <w:tab w:val="left" w:pos="1620"/>
        </w:tabs>
        <w:suppressAutoHyphens w:val="0"/>
        <w:spacing w:line="264" w:lineRule="auto"/>
        <w:ind w:left="0" w:firstLine="760"/>
        <w:rPr>
          <w:sz w:val="24"/>
          <w:szCs w:val="24"/>
          <w:lang w:eastAsia="ru-RU"/>
        </w:rPr>
      </w:pP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помимо указанного в проекте Договора (раздел </w:t>
      </w:r>
      <w:r w:rsidR="007D5654">
        <w:fldChar w:fldCharType="begin"/>
      </w:r>
      <w:r w:rsidR="007D5654">
        <w:instrText xml:space="preserve"> REF _Ref440272931 \r \h  \* MERGEFORMAT </w:instrText>
      </w:r>
      <w:r w:rsidR="007D5654">
        <w:fldChar w:fldCharType="separate"/>
      </w:r>
      <w:r w:rsidR="001B2D1B">
        <w:t>2</w:t>
      </w:r>
      <w:r w:rsidR="007D5654">
        <w:fldChar w:fldCharType="end"/>
      </w:r>
      <w:r w:rsidRPr="008A0DCD">
        <w:rPr>
          <w:sz w:val="24"/>
          <w:szCs w:val="24"/>
        </w:rPr>
        <w:t xml:space="preserve">) и подпункте </w:t>
      </w:r>
      <w:r w:rsidR="007D5654">
        <w:fldChar w:fldCharType="begin"/>
      </w:r>
      <w:r w:rsidR="007D5654">
        <w:instrText xml:space="preserve"> REF _Ref465437572 \r \h  \* MERGEFORMAT </w:instrText>
      </w:r>
      <w:r w:rsidR="007D5654">
        <w:fldChar w:fldCharType="separate"/>
      </w:r>
      <w:r w:rsidR="001B2D1B" w:rsidRPr="001B2D1B">
        <w:rPr>
          <w:sz w:val="24"/>
          <w:szCs w:val="24"/>
        </w:rPr>
        <w:t>3.13.2</w:t>
      </w:r>
      <w:r w:rsidR="007D5654">
        <w:fldChar w:fldCharType="end"/>
      </w:r>
      <w:r w:rsidRPr="008A0DCD">
        <w:rPr>
          <w:sz w:val="24"/>
          <w:szCs w:val="24"/>
        </w:rPr>
        <w:t>, не требуется</w:t>
      </w:r>
      <w:r w:rsidR="00414CAF" w:rsidRPr="008A0DCD">
        <w:rPr>
          <w:sz w:val="24"/>
          <w:szCs w:val="24"/>
        </w:rPr>
        <w:t>.</w:t>
      </w:r>
    </w:p>
    <w:p w:rsidR="00963DF2" w:rsidRPr="008A0DCD" w:rsidRDefault="00963DF2" w:rsidP="00A449D4">
      <w:pPr>
        <w:pStyle w:val="affffff0"/>
        <w:widowControl w:val="0"/>
        <w:numPr>
          <w:ilvl w:val="0"/>
          <w:numId w:val="97"/>
        </w:numPr>
        <w:tabs>
          <w:tab w:val="left" w:pos="1620"/>
        </w:tabs>
        <w:suppressAutoHyphens w:val="0"/>
        <w:spacing w:line="264" w:lineRule="auto"/>
        <w:ind w:left="0" w:firstLine="760"/>
        <w:rPr>
          <w:sz w:val="24"/>
          <w:szCs w:val="24"/>
        </w:rPr>
      </w:pPr>
      <w:bookmarkStart w:id="763" w:name="_Ref465437572"/>
      <w:r w:rsidRPr="008A0DCD">
        <w:rPr>
          <w:sz w:val="24"/>
          <w:szCs w:val="24"/>
        </w:rPr>
        <w:t xml:space="preserve">Участник, предложивший </w:t>
      </w:r>
      <w:r w:rsidRPr="008A0DCD">
        <w:rPr>
          <w:rFonts w:eastAsia="Times New Roman,Italic"/>
          <w:iCs/>
          <w:sz w:val="24"/>
          <w:szCs w:val="24"/>
        </w:rPr>
        <w:t>демпинговую цену Договора (цену лота)</w:t>
      </w:r>
      <w:r w:rsidRPr="008A0DCD">
        <w:rPr>
          <w:sz w:val="24"/>
          <w:szCs w:val="24"/>
        </w:rPr>
        <w:t xml:space="preserve">, и признанный Победителем, должен в обязательном порядке предоставить обеспечение исполнения обязательств </w:t>
      </w:r>
      <w:r w:rsidR="00CB3964">
        <w:rPr>
          <w:sz w:val="24"/>
          <w:szCs w:val="24"/>
        </w:rPr>
        <w:lastRenderedPageBreak/>
        <w:t>Подрядчика</w:t>
      </w:r>
      <w:r w:rsidR="00CB3964" w:rsidRPr="008A0DCD">
        <w:rPr>
          <w:sz w:val="24"/>
          <w:szCs w:val="24"/>
        </w:rPr>
        <w:t xml:space="preserve"> </w:t>
      </w:r>
      <w:r w:rsidRPr="008A0DCD">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63"/>
    </w:p>
    <w:p w:rsidR="00963DF2" w:rsidRPr="008A0DCD" w:rsidRDefault="00963DF2" w:rsidP="00A449D4">
      <w:pPr>
        <w:pStyle w:val="affffff0"/>
        <w:widowControl w:val="0"/>
        <w:numPr>
          <w:ilvl w:val="0"/>
          <w:numId w:val="97"/>
        </w:numPr>
        <w:tabs>
          <w:tab w:val="left" w:pos="1620"/>
        </w:tabs>
        <w:suppressAutoHyphens w:val="0"/>
        <w:spacing w:line="264" w:lineRule="auto"/>
        <w:ind w:left="0" w:firstLine="760"/>
        <w:rPr>
          <w:bCs/>
          <w:sz w:val="24"/>
          <w:szCs w:val="24"/>
        </w:rPr>
      </w:pPr>
      <w:r w:rsidRPr="008A0DCD">
        <w:rPr>
          <w:sz w:val="24"/>
          <w:szCs w:val="24"/>
        </w:rPr>
        <w:t xml:space="preserve">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A0DCD">
        <w:rPr>
          <w:bCs/>
          <w:sz w:val="24"/>
          <w:szCs w:val="24"/>
        </w:rPr>
        <w:t>Заказчика</w:t>
      </w:r>
      <w:r w:rsidR="0010371A" w:rsidRPr="008A0DCD">
        <w:rPr>
          <w:bCs/>
          <w:sz w:val="24"/>
          <w:szCs w:val="24"/>
        </w:rPr>
        <w:t xml:space="preserve"> (п. </w:t>
      </w:r>
      <w:r w:rsidR="007D5654">
        <w:fldChar w:fldCharType="begin"/>
      </w:r>
      <w:r w:rsidR="007D5654">
        <w:instrText xml:space="preserve"> REF _Ref468973739 \r \h  \* MERGEFORMAT </w:instrText>
      </w:r>
      <w:r w:rsidR="007D5654">
        <w:fldChar w:fldCharType="separate"/>
      </w:r>
      <w:r w:rsidR="001B2D1B" w:rsidRPr="001B2D1B">
        <w:rPr>
          <w:bCs/>
          <w:sz w:val="24"/>
          <w:szCs w:val="24"/>
        </w:rPr>
        <w:t>3.3.14.4.4</w:t>
      </w:r>
      <w:r w:rsidR="007D5654">
        <w:fldChar w:fldCharType="end"/>
      </w:r>
      <w:r w:rsidR="0010371A" w:rsidRPr="008A0DCD">
        <w:rPr>
          <w:bCs/>
          <w:sz w:val="24"/>
          <w:szCs w:val="24"/>
        </w:rPr>
        <w:t>)</w:t>
      </w:r>
      <w:r w:rsidRPr="008A0DCD">
        <w:rPr>
          <w:bCs/>
          <w:sz w:val="24"/>
          <w:szCs w:val="24"/>
        </w:rPr>
        <w:t xml:space="preserve">. Выбор </w:t>
      </w:r>
      <w:proofErr w:type="gramStart"/>
      <w:r w:rsidRPr="008A0DCD">
        <w:rPr>
          <w:bCs/>
          <w:sz w:val="24"/>
          <w:szCs w:val="24"/>
        </w:rPr>
        <w:t xml:space="preserve">способа </w:t>
      </w:r>
      <w:r w:rsidRPr="008A0DCD">
        <w:rPr>
          <w:sz w:val="24"/>
          <w:szCs w:val="24"/>
        </w:rPr>
        <w:t xml:space="preserve">обеспечения исполнения обязательств </w:t>
      </w:r>
      <w:r w:rsidR="00CB3964">
        <w:rPr>
          <w:sz w:val="24"/>
          <w:szCs w:val="24"/>
        </w:rPr>
        <w:t>Подрядчика</w:t>
      </w:r>
      <w:proofErr w:type="gramEnd"/>
      <w:r w:rsidR="00CB3964" w:rsidRPr="008A0DCD">
        <w:rPr>
          <w:sz w:val="24"/>
          <w:szCs w:val="24"/>
        </w:rPr>
        <w:t xml:space="preserve"> </w:t>
      </w:r>
      <w:r w:rsidRPr="008A0DCD">
        <w:rPr>
          <w:sz w:val="24"/>
          <w:szCs w:val="24"/>
        </w:rPr>
        <w:t>по Договору</w:t>
      </w:r>
      <w:r w:rsidRPr="008A0DCD">
        <w:rPr>
          <w:bCs/>
          <w:sz w:val="24"/>
          <w:szCs w:val="24"/>
        </w:rPr>
        <w:t xml:space="preserve">, осуществляется </w:t>
      </w:r>
      <w:r w:rsidR="00B74295" w:rsidRPr="008A0DCD">
        <w:rPr>
          <w:bCs/>
          <w:sz w:val="24"/>
          <w:szCs w:val="24"/>
        </w:rPr>
        <w:t>Участником/Победителем</w:t>
      </w:r>
      <w:r w:rsidRPr="008A0DCD">
        <w:rPr>
          <w:bCs/>
          <w:sz w:val="24"/>
          <w:szCs w:val="24"/>
        </w:rPr>
        <w:t xml:space="preserve">. Условия и содержание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а также сроки возврата обеспечения устанавливаются на основании проекта Договора (раздел </w:t>
      </w:r>
      <w:r w:rsidR="007D5654">
        <w:fldChar w:fldCharType="begin"/>
      </w:r>
      <w:r w:rsidR="007D5654">
        <w:instrText xml:space="preserve"> REF _Ref440272931 \r \h  \* MERGEFORMAT </w:instrText>
      </w:r>
      <w:r w:rsidR="007D5654">
        <w:fldChar w:fldCharType="separate"/>
      </w:r>
      <w:r w:rsidR="001B2D1B">
        <w:t>2</w:t>
      </w:r>
      <w:r w:rsidR="007D5654">
        <w:fldChar w:fldCharType="end"/>
      </w:r>
      <w:r w:rsidRPr="008A0DCD">
        <w:rPr>
          <w:sz w:val="24"/>
          <w:szCs w:val="24"/>
        </w:rPr>
        <w:t xml:space="preserve">) с учетом требований, изложенных в подпункте </w:t>
      </w:r>
      <w:r w:rsidR="007D5654">
        <w:fldChar w:fldCharType="begin"/>
      </w:r>
      <w:r w:rsidR="007D5654">
        <w:instrText xml:space="preserve"> REF _Ref465437572 \r \h  \* MERGEFORMAT </w:instrText>
      </w:r>
      <w:r w:rsidR="007D5654">
        <w:fldChar w:fldCharType="separate"/>
      </w:r>
      <w:r w:rsidR="001B2D1B" w:rsidRPr="001B2D1B">
        <w:rPr>
          <w:bCs/>
          <w:sz w:val="24"/>
          <w:szCs w:val="24"/>
        </w:rPr>
        <w:t>3.13.2</w:t>
      </w:r>
      <w:r w:rsidR="007D5654">
        <w:fldChar w:fldCharType="end"/>
      </w:r>
      <w:r w:rsidRPr="008A0DCD">
        <w:rPr>
          <w:sz w:val="24"/>
          <w:szCs w:val="24"/>
        </w:rPr>
        <w:t xml:space="preserve">, а также на этапе </w:t>
      </w:r>
      <w:proofErr w:type="spellStart"/>
      <w:r w:rsidRPr="008A0DCD">
        <w:rPr>
          <w:sz w:val="24"/>
          <w:szCs w:val="24"/>
        </w:rPr>
        <w:t>преддговорных</w:t>
      </w:r>
      <w:proofErr w:type="spellEnd"/>
      <w:r w:rsidRPr="008A0DCD">
        <w:rPr>
          <w:sz w:val="24"/>
          <w:szCs w:val="24"/>
        </w:rPr>
        <w:t xml:space="preserve"> переговоров (п. </w:t>
      </w:r>
      <w:r w:rsidR="007D5654">
        <w:fldChar w:fldCharType="begin"/>
      </w:r>
      <w:r w:rsidR="007D5654">
        <w:instrText xml:space="preserve"> REF _Ref468355339 \r \h  \* MERGEFORMAT </w:instrText>
      </w:r>
      <w:r w:rsidR="007D5654">
        <w:fldChar w:fldCharType="separate"/>
      </w:r>
      <w:r w:rsidR="001B2D1B" w:rsidRPr="001B2D1B">
        <w:rPr>
          <w:sz w:val="24"/>
          <w:szCs w:val="24"/>
        </w:rPr>
        <w:t>3.12</w:t>
      </w:r>
      <w:r w:rsidR="007D5654">
        <w:fldChar w:fldCharType="end"/>
      </w:r>
      <w:r w:rsidRPr="008A0DCD">
        <w:rPr>
          <w:sz w:val="24"/>
          <w:szCs w:val="24"/>
        </w:rPr>
        <w:t>).</w:t>
      </w:r>
    </w:p>
    <w:p w:rsidR="00963DF2" w:rsidRPr="008A0DCD" w:rsidRDefault="00963DF2" w:rsidP="00A449D4">
      <w:pPr>
        <w:pStyle w:val="affffff0"/>
        <w:widowControl w:val="0"/>
        <w:numPr>
          <w:ilvl w:val="0"/>
          <w:numId w:val="97"/>
        </w:numPr>
        <w:tabs>
          <w:tab w:val="left" w:pos="1620"/>
        </w:tabs>
        <w:suppressAutoHyphens w:val="0"/>
        <w:spacing w:line="264" w:lineRule="auto"/>
        <w:ind w:left="0" w:firstLine="760"/>
        <w:rPr>
          <w:bCs/>
          <w:sz w:val="24"/>
          <w:szCs w:val="24"/>
        </w:rPr>
      </w:pPr>
      <w:bookmarkStart w:id="764" w:name="_Ref465440181"/>
      <w:r w:rsidRPr="008A0DCD">
        <w:rPr>
          <w:bCs/>
          <w:sz w:val="24"/>
          <w:szCs w:val="24"/>
        </w:rPr>
        <w:t xml:space="preserve">Непредставление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связанного с выполнением антидемпинговых мер,</w:t>
      </w:r>
      <w:r w:rsidRPr="008A0DCD">
        <w:rPr>
          <w:bCs/>
          <w:sz w:val="24"/>
          <w:szCs w:val="24"/>
        </w:rPr>
        <w:t xml:space="preserve"> до заключения Договора </w:t>
      </w:r>
      <w:r w:rsidRPr="008A0DCD">
        <w:rPr>
          <w:sz w:val="24"/>
          <w:szCs w:val="24"/>
        </w:rPr>
        <w:t xml:space="preserve">приведет к утере данным Участником статуса Победителя и последствиям, указанным в подпункте </w:t>
      </w:r>
      <w:r w:rsidR="007D5654">
        <w:fldChar w:fldCharType="begin"/>
      </w:r>
      <w:r w:rsidR="007D5654">
        <w:instrText xml:space="preserve"> REF _Ref468355540 \r \h  \* MERGEFORMAT </w:instrText>
      </w:r>
      <w:r w:rsidR="007D5654">
        <w:fldChar w:fldCharType="separate"/>
      </w:r>
      <w:r w:rsidR="001B2D1B" w:rsidRPr="001B2D1B">
        <w:rPr>
          <w:sz w:val="24"/>
          <w:szCs w:val="24"/>
        </w:rPr>
        <w:t>3.12.5</w:t>
      </w:r>
      <w:r w:rsidR="007D5654">
        <w:fldChar w:fldCharType="end"/>
      </w:r>
      <w:r w:rsidRPr="008A0DCD">
        <w:rPr>
          <w:bCs/>
          <w:sz w:val="24"/>
          <w:szCs w:val="24"/>
        </w:rPr>
        <w:t>.</w:t>
      </w:r>
      <w:bookmarkEnd w:id="764"/>
    </w:p>
    <w:p w:rsidR="00932C0A" w:rsidRDefault="00932C0A" w:rsidP="00963DF2">
      <w:pPr>
        <w:pStyle w:val="2"/>
        <w:tabs>
          <w:tab w:val="clear" w:pos="1700"/>
          <w:tab w:val="left" w:pos="709"/>
        </w:tabs>
        <w:spacing w:line="264" w:lineRule="auto"/>
        <w:rPr>
          <w:bCs w:val="0"/>
          <w:snapToGrid w:val="0"/>
          <w:lang w:eastAsia="ru-RU"/>
        </w:rPr>
      </w:pPr>
      <w:bookmarkStart w:id="765" w:name="_Ref303694483"/>
      <w:bookmarkStart w:id="766" w:name="_Toc305835590"/>
      <w:bookmarkStart w:id="767" w:name="_Ref306140451"/>
      <w:bookmarkStart w:id="768" w:name="_Toc471898582"/>
      <w:r w:rsidRPr="008A0DCD">
        <w:rPr>
          <w:bCs w:val="0"/>
          <w:snapToGrid w:val="0"/>
          <w:lang w:eastAsia="ru-RU"/>
        </w:rPr>
        <w:t xml:space="preserve">Уведомление о результатах </w:t>
      </w:r>
      <w:bookmarkEnd w:id="765"/>
      <w:bookmarkEnd w:id="766"/>
      <w:r w:rsidRPr="008A0DCD">
        <w:rPr>
          <w:bCs w:val="0"/>
          <w:snapToGrid w:val="0"/>
          <w:lang w:eastAsia="ru-RU"/>
        </w:rPr>
        <w:t>запроса предложений</w:t>
      </w:r>
      <w:bookmarkEnd w:id="767"/>
      <w:bookmarkEnd w:id="768"/>
    </w:p>
    <w:p w:rsidR="00AD7AB8" w:rsidRPr="004D1DCF" w:rsidRDefault="00AD7AB8" w:rsidP="00AD7AB8">
      <w:pPr>
        <w:pStyle w:val="3"/>
        <w:ind w:left="0" w:firstLine="567"/>
        <w:jc w:val="both"/>
        <w:rPr>
          <w:b w:val="0"/>
          <w:lang w:eastAsia="ru-RU"/>
        </w:rPr>
      </w:pPr>
      <w:bookmarkStart w:id="769" w:name="_Toc471830476"/>
      <w:bookmarkStart w:id="770" w:name="_Toc471898583"/>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D1DCF">
        <w:rPr>
          <w:b w:val="0"/>
          <w:iCs/>
        </w:rPr>
        <w:t>Извещение</w:t>
      </w:r>
      <w:r w:rsidRPr="004D1DCF">
        <w:rPr>
          <w:b w:val="0"/>
        </w:rPr>
        <w:t xml:space="preserve"> о проведении открытого </w:t>
      </w:r>
      <w:r w:rsidRPr="004D1DCF">
        <w:rPr>
          <w:b w:val="0"/>
          <w:iCs/>
        </w:rPr>
        <w:t xml:space="preserve">запроса предложений (подраздел </w:t>
      </w:r>
      <w:r w:rsidR="007D5654">
        <w:fldChar w:fldCharType="begin"/>
      </w:r>
      <w:r w:rsidR="007D5654">
        <w:instrText xml:space="preserve"> REF _Ref191386085 \r \h  \* MERGEFORMAT </w:instrText>
      </w:r>
      <w:r w:rsidR="007D5654">
        <w:fldChar w:fldCharType="separate"/>
      </w:r>
      <w:r w:rsidR="001B2D1B" w:rsidRPr="001B2D1B">
        <w:rPr>
          <w:b w:val="0"/>
          <w:iCs/>
        </w:rPr>
        <w:t>1.1.1</w:t>
      </w:r>
      <w:r w:rsidR="007D5654">
        <w:fldChar w:fldCharType="end"/>
      </w:r>
      <w:r w:rsidRPr="004D1DCF">
        <w:rPr>
          <w:b w:val="0"/>
          <w:iCs/>
        </w:rPr>
        <w:t>)</w:t>
      </w:r>
      <w:r w:rsidRPr="004D1DCF">
        <w:rPr>
          <w:b w:val="0"/>
        </w:rPr>
        <w:t>,</w:t>
      </w:r>
      <w:r w:rsidRPr="004D1DCF">
        <w:rPr>
          <w:b w:val="0"/>
          <w:lang w:eastAsia="ru-RU"/>
        </w:rPr>
        <w:t xml:space="preserve">  для всех Участников Протокол о выборе победителя открытого запроса предложений, в котором указывает:</w:t>
      </w:r>
      <w:bookmarkEnd w:id="769"/>
      <w:bookmarkEnd w:id="770"/>
    </w:p>
    <w:p w:rsidR="00AD7AB8" w:rsidRPr="004D1DCF" w:rsidRDefault="00AD7AB8" w:rsidP="00AD7AB8">
      <w:pPr>
        <w:pStyle w:val="a0"/>
        <w:numPr>
          <w:ilvl w:val="4"/>
          <w:numId w:val="76"/>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AD7AB8" w:rsidRPr="004D1DCF" w:rsidRDefault="00AD7AB8" w:rsidP="00AD7AB8">
      <w:pPr>
        <w:pStyle w:val="a0"/>
        <w:numPr>
          <w:ilvl w:val="4"/>
          <w:numId w:val="76"/>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AD7AB8" w:rsidRPr="004D1DCF" w:rsidRDefault="00AD7AB8" w:rsidP="00AD7AB8">
      <w:pPr>
        <w:pStyle w:val="3"/>
        <w:ind w:left="0" w:firstLine="567"/>
        <w:jc w:val="both"/>
        <w:rPr>
          <w:b w:val="0"/>
          <w:lang w:eastAsia="ru-RU"/>
        </w:rPr>
      </w:pPr>
      <w:bookmarkStart w:id="771" w:name="_Toc471830477"/>
      <w:bookmarkStart w:id="772" w:name="_Toc471898584"/>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771"/>
      <w:bookmarkEnd w:id="772"/>
    </w:p>
    <w:p w:rsidR="00AD7AB8" w:rsidRPr="00AD7AB8" w:rsidRDefault="00AD7AB8" w:rsidP="00AD7AB8">
      <w:pPr>
        <w:rPr>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73" w:name="_Ref440270568"/>
      <w:bookmarkStart w:id="774" w:name="_Ref440274159"/>
      <w:bookmarkStart w:id="775" w:name="_Ref440292555"/>
      <w:bookmarkStart w:id="776" w:name="_Ref440292779"/>
      <w:bookmarkStart w:id="777" w:name="_Toc471898585"/>
      <w:bookmarkEnd w:id="761"/>
      <w:r>
        <w:rPr>
          <w:szCs w:val="24"/>
        </w:rPr>
        <w:lastRenderedPageBreak/>
        <w:t>Техническая часть</w:t>
      </w:r>
      <w:bookmarkEnd w:id="773"/>
      <w:bookmarkEnd w:id="774"/>
      <w:bookmarkEnd w:id="775"/>
      <w:bookmarkEnd w:id="776"/>
      <w:bookmarkEnd w:id="777"/>
      <w:r w:rsidRPr="00E71A48">
        <w:rPr>
          <w:szCs w:val="24"/>
        </w:rPr>
        <w:t xml:space="preserve"> </w:t>
      </w:r>
    </w:p>
    <w:p w:rsidR="002B5044" w:rsidRPr="00C12FA4" w:rsidRDefault="002B5044" w:rsidP="0021751A">
      <w:pPr>
        <w:pStyle w:val="2"/>
        <w:ind w:left="1701" w:hanging="1134"/>
      </w:pPr>
      <w:bookmarkStart w:id="778" w:name="_Toc176064097"/>
      <w:bookmarkStart w:id="779" w:name="_Toc176338525"/>
      <w:bookmarkStart w:id="780" w:name="_Toc180399753"/>
      <w:bookmarkStart w:id="781" w:name="_Toc189457101"/>
      <w:bookmarkStart w:id="782" w:name="_Toc189461737"/>
      <w:bookmarkStart w:id="783" w:name="_Toc189462011"/>
      <w:bookmarkStart w:id="784" w:name="_Toc191273610"/>
      <w:bookmarkStart w:id="785" w:name="_Toc423421726"/>
      <w:bookmarkStart w:id="786" w:name="_Toc471898586"/>
      <w:bookmarkStart w:id="787" w:name="_Toc167189319"/>
      <w:bookmarkStart w:id="788" w:name="_Toc168725254"/>
      <w:r w:rsidRPr="00C12FA4">
        <w:t xml:space="preserve">Перечень, объемы и характеристики </w:t>
      </w:r>
      <w:bookmarkEnd w:id="778"/>
      <w:bookmarkEnd w:id="779"/>
      <w:bookmarkEnd w:id="780"/>
      <w:bookmarkEnd w:id="781"/>
      <w:bookmarkEnd w:id="782"/>
      <w:bookmarkEnd w:id="783"/>
      <w:bookmarkEnd w:id="784"/>
      <w:bookmarkEnd w:id="785"/>
      <w:r w:rsidR="00C3704B">
        <w:t xml:space="preserve">закупаемых </w:t>
      </w:r>
      <w:r w:rsidR="00CD1816">
        <w:t>работ</w:t>
      </w:r>
      <w:bookmarkEnd w:id="786"/>
    </w:p>
    <w:p w:rsidR="002B5044" w:rsidRPr="003803A7" w:rsidRDefault="002B5044" w:rsidP="002B5044">
      <w:pPr>
        <w:pStyle w:val="3"/>
        <w:ind w:left="0" w:firstLine="851"/>
        <w:jc w:val="both"/>
        <w:rPr>
          <w:b w:val="0"/>
          <w:szCs w:val="24"/>
        </w:rPr>
      </w:pPr>
      <w:bookmarkStart w:id="789" w:name="_Toc439166311"/>
      <w:bookmarkStart w:id="790" w:name="_Toc439170659"/>
      <w:bookmarkStart w:id="791" w:name="_Toc439172761"/>
      <w:bookmarkStart w:id="792" w:name="_Toc439173205"/>
      <w:bookmarkStart w:id="793" w:name="_Toc439238199"/>
      <w:bookmarkStart w:id="794" w:name="_Toc439252751"/>
      <w:bookmarkStart w:id="795" w:name="_Toc439323609"/>
      <w:bookmarkStart w:id="796" w:name="_Toc439323725"/>
      <w:bookmarkStart w:id="797" w:name="_Toc440361359"/>
      <w:bookmarkStart w:id="798" w:name="_Toc440376114"/>
      <w:bookmarkStart w:id="799" w:name="_Toc440376241"/>
      <w:bookmarkStart w:id="800" w:name="_Toc440382503"/>
      <w:bookmarkStart w:id="801" w:name="_Toc440447173"/>
      <w:bookmarkStart w:id="802" w:name="_Toc440620853"/>
      <w:bookmarkStart w:id="803" w:name="_Toc440631488"/>
      <w:bookmarkStart w:id="804" w:name="_Toc440875728"/>
      <w:bookmarkStart w:id="805" w:name="_Toc441131752"/>
      <w:bookmarkStart w:id="806" w:name="_Toc468352776"/>
      <w:bookmarkStart w:id="807" w:name="_Toc468352899"/>
      <w:bookmarkStart w:id="808" w:name="_Toc468355883"/>
      <w:bookmarkStart w:id="809" w:name="_Toc469480767"/>
      <w:bookmarkStart w:id="810" w:name="_Toc471898587"/>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F7297F">
        <w:rPr>
          <w:b w:val="0"/>
          <w:szCs w:val="24"/>
        </w:rPr>
        <w:t xml:space="preserve">Лоту №1 (подраздел </w:t>
      </w:r>
      <w:r w:rsidR="00893B00" w:rsidRPr="00F7297F">
        <w:rPr>
          <w:b w:val="0"/>
          <w:szCs w:val="24"/>
        </w:rPr>
        <w:fldChar w:fldCharType="begin"/>
      </w:r>
      <w:r w:rsidR="00A154B7" w:rsidRPr="00F7297F">
        <w:rPr>
          <w:b w:val="0"/>
          <w:szCs w:val="24"/>
        </w:rPr>
        <w:instrText xml:space="preserve"> REF _Ref440275279 \r \h </w:instrText>
      </w:r>
      <w:r w:rsidR="00F7297F">
        <w:rPr>
          <w:b w:val="0"/>
          <w:szCs w:val="24"/>
        </w:rPr>
        <w:instrText xml:space="preserve"> \* MERGEFORMAT </w:instrText>
      </w:r>
      <w:r w:rsidR="00893B00" w:rsidRPr="00F7297F">
        <w:rPr>
          <w:b w:val="0"/>
          <w:szCs w:val="24"/>
        </w:rPr>
      </w:r>
      <w:r w:rsidR="00893B00" w:rsidRPr="00F7297F">
        <w:rPr>
          <w:b w:val="0"/>
          <w:szCs w:val="24"/>
        </w:rPr>
        <w:fldChar w:fldCharType="separate"/>
      </w:r>
      <w:r w:rsidR="001B2D1B" w:rsidRPr="00F7297F">
        <w:rPr>
          <w:b w:val="0"/>
          <w:szCs w:val="24"/>
        </w:rPr>
        <w:t>1.1.4</w:t>
      </w:r>
      <w:r w:rsidR="00893B00" w:rsidRPr="00F7297F">
        <w:rPr>
          <w:b w:val="0"/>
          <w:szCs w:val="24"/>
        </w:rPr>
        <w:fldChar w:fldCharType="end"/>
      </w:r>
      <w:r w:rsidR="00A154B7" w:rsidRPr="00F7297F">
        <w:rPr>
          <w:b w:val="0"/>
          <w:szCs w:val="24"/>
        </w:rPr>
        <w:t>)</w:t>
      </w:r>
      <w:r w:rsidRPr="00F7297F">
        <w:rPr>
          <w:b w:val="0"/>
          <w:szCs w:val="24"/>
        </w:rPr>
        <w:t xml:space="preserve"> изложен</w:t>
      </w:r>
      <w:r w:rsidR="00F463E8" w:rsidRPr="00F7297F">
        <w:rPr>
          <w:b w:val="0"/>
          <w:szCs w:val="24"/>
        </w:rPr>
        <w:t>о(</w:t>
      </w:r>
      <w:r w:rsidRPr="00F7297F">
        <w:rPr>
          <w:b w:val="0"/>
          <w:szCs w:val="24"/>
        </w:rPr>
        <w:t>ы</w:t>
      </w:r>
      <w:r w:rsidR="00F463E8" w:rsidRPr="00F7297F">
        <w:rPr>
          <w:b w:val="0"/>
          <w:szCs w:val="24"/>
        </w:rPr>
        <w:t>)</w:t>
      </w:r>
      <w:r w:rsidRPr="00F7297F">
        <w:rPr>
          <w:b w:val="0"/>
          <w:szCs w:val="24"/>
        </w:rPr>
        <w:t xml:space="preserve"> в Приложении №1, которое является неотъемлемым приложением к настоящей документации и предоставляется </w:t>
      </w:r>
      <w:r w:rsidR="0021751A" w:rsidRPr="00F7297F">
        <w:rPr>
          <w:b w:val="0"/>
          <w:szCs w:val="24"/>
        </w:rPr>
        <w:t>Участник</w:t>
      </w:r>
      <w:r w:rsidRPr="00F7297F">
        <w:rPr>
          <w:b w:val="0"/>
          <w:szCs w:val="24"/>
        </w:rPr>
        <w:t>ам вместе с ней в качестве отдельного</w:t>
      </w:r>
      <w:r w:rsidRPr="003803A7">
        <w:rPr>
          <w:b w:val="0"/>
          <w:szCs w:val="24"/>
        </w:rPr>
        <w:t xml:space="preserve"> документа.</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rsidR="002B5044" w:rsidRPr="003803A7" w:rsidRDefault="002B5044" w:rsidP="0021751A">
      <w:pPr>
        <w:pStyle w:val="2"/>
        <w:ind w:left="1701" w:hanging="1134"/>
      </w:pPr>
      <w:bookmarkStart w:id="811" w:name="_Ref194832984"/>
      <w:bookmarkStart w:id="812" w:name="_Ref197686508"/>
      <w:bookmarkStart w:id="813" w:name="_Toc423421727"/>
      <w:bookmarkStart w:id="814" w:name="_Toc471898588"/>
      <w:r w:rsidRPr="003803A7">
        <w:t xml:space="preserve">Требование к </w:t>
      </w:r>
      <w:bookmarkEnd w:id="811"/>
      <w:bookmarkEnd w:id="812"/>
      <w:bookmarkEnd w:id="813"/>
      <w:r w:rsidR="00C3704B">
        <w:t xml:space="preserve">закупаемым </w:t>
      </w:r>
      <w:r w:rsidR="00CD1816">
        <w:t>работам</w:t>
      </w:r>
      <w:bookmarkEnd w:id="814"/>
    </w:p>
    <w:p w:rsidR="002B5044" w:rsidRPr="003776BB" w:rsidRDefault="002B5044" w:rsidP="002B5044">
      <w:pPr>
        <w:pStyle w:val="3"/>
        <w:ind w:left="0" w:firstLine="851"/>
        <w:jc w:val="both"/>
        <w:rPr>
          <w:b w:val="0"/>
          <w:szCs w:val="24"/>
        </w:rPr>
      </w:pPr>
      <w:bookmarkStart w:id="815" w:name="_Toc439166314"/>
      <w:bookmarkStart w:id="816" w:name="_Toc439170662"/>
      <w:bookmarkStart w:id="817" w:name="_Toc439172764"/>
      <w:bookmarkStart w:id="818" w:name="_Toc439173208"/>
      <w:bookmarkStart w:id="819" w:name="_Toc439238202"/>
      <w:bookmarkStart w:id="820" w:name="_Toc439252754"/>
      <w:bookmarkStart w:id="821" w:name="_Toc439323612"/>
      <w:bookmarkStart w:id="822" w:name="_Toc439323728"/>
      <w:bookmarkStart w:id="823" w:name="_Toc440361362"/>
      <w:bookmarkStart w:id="824" w:name="_Toc440376117"/>
      <w:bookmarkStart w:id="825" w:name="_Toc440376244"/>
      <w:bookmarkStart w:id="826" w:name="_Toc440382505"/>
      <w:bookmarkStart w:id="827" w:name="_Toc440447175"/>
      <w:bookmarkStart w:id="828" w:name="_Toc440620855"/>
      <w:bookmarkStart w:id="829" w:name="_Toc440631490"/>
      <w:bookmarkStart w:id="830" w:name="_Toc440875730"/>
      <w:bookmarkStart w:id="831" w:name="_Toc441131754"/>
      <w:bookmarkStart w:id="832" w:name="_Toc468352778"/>
      <w:bookmarkStart w:id="833" w:name="_Toc468352901"/>
      <w:bookmarkStart w:id="834" w:name="_Toc468355885"/>
      <w:bookmarkStart w:id="835" w:name="_Toc469480769"/>
      <w:bookmarkStart w:id="836" w:name="_Toc471898589"/>
      <w:bookmarkStart w:id="837" w:name="_Ref194833053"/>
      <w:bookmarkStart w:id="838" w:name="_Ref223496951"/>
      <w:bookmarkStart w:id="83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rsidR="00BB7F61" w:rsidRPr="00474B7D" w:rsidRDefault="00BB7F61" w:rsidP="00BB7F61">
      <w:pPr>
        <w:pStyle w:val="2"/>
        <w:ind w:left="1701" w:hanging="1134"/>
        <w:rPr>
          <w:b w:val="0"/>
        </w:rPr>
      </w:pPr>
      <w:bookmarkStart w:id="840" w:name="_Toc461808930"/>
      <w:bookmarkStart w:id="841" w:name="_Toc464120639"/>
      <w:bookmarkStart w:id="842" w:name="_Toc465774618"/>
      <w:bookmarkStart w:id="843" w:name="_Toc465865196"/>
      <w:bookmarkStart w:id="844" w:name="_Toc471898590"/>
      <w:bookmarkEnd w:id="787"/>
      <w:bookmarkEnd w:id="788"/>
      <w:bookmarkEnd w:id="837"/>
      <w:bookmarkEnd w:id="838"/>
      <w:bookmarkEnd w:id="839"/>
      <w:r w:rsidRPr="00474B7D">
        <w:t>Альтернативные предложения</w:t>
      </w:r>
      <w:bookmarkStart w:id="845" w:name="_Ref56252639"/>
      <w:bookmarkEnd w:id="840"/>
      <w:bookmarkEnd w:id="841"/>
      <w:bookmarkEnd w:id="842"/>
      <w:bookmarkEnd w:id="843"/>
      <w:bookmarkEnd w:id="844"/>
    </w:p>
    <w:p w:rsidR="00BB7F61" w:rsidRPr="00474B7D" w:rsidRDefault="00BB7F61" w:rsidP="00BB7F61">
      <w:pPr>
        <w:pStyle w:val="3"/>
        <w:ind w:left="0" w:firstLine="851"/>
        <w:jc w:val="both"/>
        <w:rPr>
          <w:b w:val="0"/>
          <w:szCs w:val="24"/>
        </w:rPr>
      </w:pPr>
      <w:bookmarkStart w:id="846" w:name="_Toc461808802"/>
      <w:bookmarkStart w:id="847" w:name="_Toc461808931"/>
      <w:bookmarkStart w:id="848" w:name="_Toc464120640"/>
      <w:bookmarkStart w:id="849" w:name="_Toc465774619"/>
      <w:bookmarkStart w:id="850" w:name="_Toc465865197"/>
      <w:bookmarkStart w:id="851" w:name="_Toc468352780"/>
      <w:bookmarkStart w:id="852" w:name="_Toc468352903"/>
      <w:bookmarkStart w:id="853" w:name="_Toc468355887"/>
      <w:bookmarkStart w:id="854" w:name="_Toc469480771"/>
      <w:bookmarkStart w:id="855" w:name="_Toc471898591"/>
      <w:r w:rsidRPr="00474B7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5"/>
      <w:bookmarkEnd w:id="846"/>
      <w:bookmarkEnd w:id="847"/>
      <w:bookmarkEnd w:id="848"/>
      <w:bookmarkEnd w:id="849"/>
      <w:bookmarkEnd w:id="850"/>
      <w:bookmarkEnd w:id="851"/>
      <w:bookmarkEnd w:id="852"/>
      <w:bookmarkEnd w:id="853"/>
      <w:bookmarkEnd w:id="854"/>
      <w:bookmarkEnd w:id="85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62"/>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56" w:name="_Ref440270602"/>
      <w:bookmarkStart w:id="857" w:name="_Toc471898592"/>
      <w:r w:rsidRPr="00E71A48">
        <w:rPr>
          <w:szCs w:val="24"/>
        </w:rPr>
        <w:lastRenderedPageBreak/>
        <w:t>Образцы основных форм документов, включаемых в Заявку</w:t>
      </w:r>
      <w:bookmarkEnd w:id="856"/>
      <w:bookmarkEnd w:id="857"/>
      <w:r w:rsidRPr="00E71A48">
        <w:rPr>
          <w:szCs w:val="24"/>
        </w:rPr>
        <w:t xml:space="preserve"> </w:t>
      </w:r>
    </w:p>
    <w:p w:rsidR="004F4D80" w:rsidRPr="00F647F7" w:rsidRDefault="004F4D80" w:rsidP="004F4D80">
      <w:pPr>
        <w:pStyle w:val="2"/>
      </w:pPr>
      <w:bookmarkStart w:id="858" w:name="_Ref55336310"/>
      <w:bookmarkStart w:id="859" w:name="_Toc57314672"/>
      <w:bookmarkStart w:id="860" w:name="_Toc69728986"/>
      <w:bookmarkStart w:id="861" w:name="_Toc98253919"/>
      <w:bookmarkStart w:id="862" w:name="_Toc165173847"/>
      <w:bookmarkStart w:id="863" w:name="_Toc423423667"/>
      <w:bookmarkStart w:id="864" w:name="_Toc471898593"/>
      <w:r w:rsidRPr="00F647F7">
        <w:t xml:space="preserve">Письмо о подаче оферты </w:t>
      </w:r>
      <w:bookmarkStart w:id="865" w:name="_Ref22846535"/>
      <w:r w:rsidRPr="00F647F7">
        <w:t>(</w:t>
      </w:r>
      <w:bookmarkEnd w:id="865"/>
      <w:r w:rsidRPr="00F647F7">
        <w:t xml:space="preserve">форма </w:t>
      </w:r>
      <w:r w:rsidRPr="00F647F7">
        <w:rPr>
          <w:noProof/>
        </w:rPr>
        <w:t>1</w:t>
      </w:r>
      <w:r w:rsidRPr="00F647F7">
        <w:t>)</w:t>
      </w:r>
      <w:bookmarkEnd w:id="858"/>
      <w:bookmarkEnd w:id="859"/>
      <w:bookmarkEnd w:id="860"/>
      <w:bookmarkEnd w:id="861"/>
      <w:bookmarkEnd w:id="862"/>
      <w:bookmarkEnd w:id="863"/>
      <w:bookmarkEnd w:id="864"/>
    </w:p>
    <w:p w:rsidR="004F4D80" w:rsidRPr="00C236C0" w:rsidRDefault="004F4D80" w:rsidP="004F4D80">
      <w:pPr>
        <w:pStyle w:val="3"/>
        <w:rPr>
          <w:szCs w:val="24"/>
        </w:rPr>
      </w:pPr>
      <w:bookmarkStart w:id="866" w:name="_Toc98253920"/>
      <w:bookmarkStart w:id="867" w:name="_Toc157248174"/>
      <w:bookmarkStart w:id="868" w:name="_Toc157496543"/>
      <w:bookmarkStart w:id="869" w:name="_Toc158206082"/>
      <w:bookmarkStart w:id="870" w:name="_Toc164057767"/>
      <w:bookmarkStart w:id="871" w:name="_Toc164137117"/>
      <w:bookmarkStart w:id="872" w:name="_Toc164161277"/>
      <w:bookmarkStart w:id="873" w:name="_Toc165173848"/>
      <w:bookmarkStart w:id="874" w:name="_Toc439170673"/>
      <w:bookmarkStart w:id="875" w:name="_Toc439172775"/>
      <w:bookmarkStart w:id="876" w:name="_Toc439173219"/>
      <w:bookmarkStart w:id="877" w:name="_Toc439238213"/>
      <w:bookmarkStart w:id="878" w:name="_Toc440361369"/>
      <w:bookmarkStart w:id="879" w:name="_Toc440376124"/>
      <w:bookmarkStart w:id="880" w:name="_Toc468352906"/>
      <w:bookmarkStart w:id="881" w:name="_Toc468355890"/>
      <w:bookmarkStart w:id="882" w:name="_Toc471898594"/>
      <w:r w:rsidRPr="00C236C0">
        <w:rPr>
          <w:szCs w:val="24"/>
        </w:rPr>
        <w:t>Форма письма о подаче оферты</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8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474B7D" w:rsidRDefault="004F4D80" w:rsidP="004F4D80">
      <w:pPr>
        <w:spacing w:after="60" w:line="240" w:lineRule="auto"/>
        <w:rPr>
          <w:sz w:val="24"/>
          <w:szCs w:val="24"/>
        </w:rPr>
      </w:pPr>
      <w:r w:rsidRPr="00474B7D">
        <w:rPr>
          <w:sz w:val="24"/>
          <w:szCs w:val="24"/>
        </w:rPr>
        <w:t xml:space="preserve">Настоящая </w:t>
      </w:r>
      <w:r w:rsidR="00C236C0" w:rsidRPr="00474B7D">
        <w:rPr>
          <w:sz w:val="24"/>
          <w:szCs w:val="24"/>
        </w:rPr>
        <w:t>Заявка</w:t>
      </w:r>
      <w:r w:rsidRPr="00474B7D">
        <w:rPr>
          <w:sz w:val="24"/>
          <w:szCs w:val="24"/>
        </w:rPr>
        <w:t xml:space="preserve"> имеет правовой статус оферты и действует до «____»_______________</w:t>
      </w:r>
      <w:r w:rsidR="00475C80" w:rsidRPr="00474B7D">
        <w:rPr>
          <w:sz w:val="24"/>
          <w:szCs w:val="24"/>
        </w:rPr>
        <w:t xml:space="preserve"> </w:t>
      </w:r>
      <w:r w:rsidR="00BB7F61" w:rsidRPr="00474B7D">
        <w:rPr>
          <w:sz w:val="24"/>
          <w:szCs w:val="24"/>
        </w:rPr>
        <w:t xml:space="preserve">201_ </w:t>
      </w:r>
      <w:r w:rsidRPr="00474B7D">
        <w:rPr>
          <w:sz w:val="24"/>
          <w:szCs w:val="24"/>
        </w:rPr>
        <w:t>года.</w:t>
      </w:r>
    </w:p>
    <w:p w:rsidR="00975C64" w:rsidRPr="00474B7D" w:rsidRDefault="00975C64" w:rsidP="00975C64">
      <w:pPr>
        <w:tabs>
          <w:tab w:val="left" w:pos="1080"/>
        </w:tabs>
        <w:spacing w:line="240" w:lineRule="auto"/>
        <w:ind w:firstLine="540"/>
        <w:rPr>
          <w:sz w:val="24"/>
          <w:szCs w:val="24"/>
        </w:rPr>
      </w:pPr>
      <w:r w:rsidRPr="00474B7D">
        <w:rPr>
          <w:sz w:val="24"/>
          <w:szCs w:val="24"/>
        </w:rPr>
        <w:t>Данная Заявка подается с пониманием того, что:</w:t>
      </w:r>
    </w:p>
    <w:p w:rsidR="00975C64" w:rsidRPr="00474B7D" w:rsidRDefault="00975C64" w:rsidP="00975C64">
      <w:pPr>
        <w:tabs>
          <w:tab w:val="left" w:pos="1080"/>
        </w:tabs>
        <w:spacing w:line="240" w:lineRule="auto"/>
        <w:ind w:firstLine="540"/>
        <w:rPr>
          <w:sz w:val="24"/>
          <w:szCs w:val="24"/>
        </w:rPr>
      </w:pPr>
      <w:r w:rsidRPr="00474B7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74B7D" w:rsidRDefault="00975C64" w:rsidP="00975C64">
      <w:pPr>
        <w:tabs>
          <w:tab w:val="left" w:pos="1080"/>
        </w:tabs>
        <w:spacing w:line="240" w:lineRule="auto"/>
        <w:ind w:firstLine="540"/>
        <w:rPr>
          <w:sz w:val="24"/>
          <w:szCs w:val="24"/>
        </w:rPr>
      </w:pPr>
      <w:r w:rsidRPr="00474B7D">
        <w:rPr>
          <w:sz w:val="24"/>
          <w:szCs w:val="24"/>
        </w:rPr>
        <w:t>вы оставляете за собой право:</w:t>
      </w:r>
    </w:p>
    <w:p w:rsidR="00975C64" w:rsidRPr="00474B7D" w:rsidRDefault="00975C64" w:rsidP="00EB2EFF">
      <w:pPr>
        <w:widowControl w:val="0"/>
        <w:numPr>
          <w:ilvl w:val="0"/>
          <w:numId w:val="74"/>
        </w:numPr>
        <w:tabs>
          <w:tab w:val="left" w:pos="1080"/>
        </w:tabs>
        <w:suppressAutoHyphens w:val="0"/>
        <w:spacing w:line="240" w:lineRule="auto"/>
        <w:rPr>
          <w:sz w:val="24"/>
          <w:szCs w:val="24"/>
        </w:rPr>
      </w:pPr>
      <w:r w:rsidRPr="00474B7D">
        <w:rPr>
          <w:sz w:val="24"/>
          <w:szCs w:val="24"/>
        </w:rPr>
        <w:t>отклонить заявки с ценами, превышающими начальную (максимальную) цену договора (цену лота);</w:t>
      </w:r>
    </w:p>
    <w:p w:rsidR="00975C64" w:rsidRPr="00474B7D" w:rsidRDefault="00975C64" w:rsidP="00EB2EFF">
      <w:pPr>
        <w:widowControl w:val="0"/>
        <w:numPr>
          <w:ilvl w:val="0"/>
          <w:numId w:val="74"/>
        </w:numPr>
        <w:tabs>
          <w:tab w:val="left" w:pos="1080"/>
        </w:tabs>
        <w:suppressAutoHyphens w:val="0"/>
        <w:spacing w:line="240" w:lineRule="auto"/>
        <w:rPr>
          <w:sz w:val="24"/>
          <w:szCs w:val="24"/>
        </w:rPr>
      </w:pPr>
      <w:r w:rsidRPr="00474B7D">
        <w:rPr>
          <w:sz w:val="24"/>
          <w:szCs w:val="24"/>
        </w:rPr>
        <w:t>принять или отклонить любую Заявку в соответствии с условиями документации о закупке;</w:t>
      </w:r>
    </w:p>
    <w:p w:rsidR="00975C64" w:rsidRPr="00474B7D" w:rsidRDefault="00975C64" w:rsidP="00EB2EFF">
      <w:pPr>
        <w:widowControl w:val="0"/>
        <w:numPr>
          <w:ilvl w:val="0"/>
          <w:numId w:val="74"/>
        </w:numPr>
        <w:tabs>
          <w:tab w:val="left" w:pos="1080"/>
        </w:tabs>
        <w:suppressAutoHyphens w:val="0"/>
        <w:spacing w:line="240" w:lineRule="auto"/>
        <w:rPr>
          <w:sz w:val="24"/>
          <w:szCs w:val="24"/>
        </w:rPr>
      </w:pPr>
      <w:r w:rsidRPr="00474B7D">
        <w:rPr>
          <w:sz w:val="24"/>
          <w:szCs w:val="24"/>
        </w:rPr>
        <w:t>отклонить все заявки.</w:t>
      </w:r>
    </w:p>
    <w:p w:rsidR="00975C64" w:rsidRPr="00474B7D" w:rsidRDefault="00975C64" w:rsidP="00975C64">
      <w:pPr>
        <w:tabs>
          <w:tab w:val="left" w:pos="1080"/>
        </w:tabs>
        <w:spacing w:line="240" w:lineRule="auto"/>
        <w:ind w:firstLine="540"/>
        <w:rPr>
          <w:sz w:val="24"/>
          <w:szCs w:val="24"/>
        </w:rPr>
      </w:pPr>
      <w:r w:rsidRPr="00474B7D">
        <w:rPr>
          <w:sz w:val="24"/>
          <w:szCs w:val="24"/>
        </w:rPr>
        <w:t>______________(</w:t>
      </w:r>
      <w:r w:rsidRPr="00474B7D">
        <w:rPr>
          <w:i/>
          <w:sz w:val="24"/>
          <w:szCs w:val="24"/>
        </w:rPr>
        <w:t>Наименование Участника, при подаче заявки коллективным участником указывается лидер и состав коллективного Участника</w:t>
      </w:r>
      <w:r w:rsidRPr="00474B7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4B7D" w:rsidRDefault="00475C80" w:rsidP="00EB2EFF">
      <w:pPr>
        <w:widowControl w:val="0"/>
        <w:numPr>
          <w:ilvl w:val="0"/>
          <w:numId w:val="75"/>
        </w:numPr>
        <w:tabs>
          <w:tab w:val="left" w:pos="1080"/>
        </w:tabs>
        <w:suppressAutoHyphens w:val="0"/>
        <w:spacing w:line="240" w:lineRule="auto"/>
        <w:rPr>
          <w:sz w:val="24"/>
          <w:szCs w:val="24"/>
        </w:rPr>
      </w:pPr>
      <w:r w:rsidRPr="00474B7D">
        <w:rPr>
          <w:sz w:val="24"/>
          <w:szCs w:val="24"/>
        </w:rPr>
        <w:t xml:space="preserve">не изменять (не вносить изменения) в Заявку </w:t>
      </w:r>
      <w:r w:rsidR="00975C64" w:rsidRPr="00474B7D">
        <w:rPr>
          <w:sz w:val="24"/>
          <w:szCs w:val="24"/>
        </w:rPr>
        <w:t>в течение срока ее действия после истечения срока окончания подачи Заявок;</w:t>
      </w:r>
    </w:p>
    <w:p w:rsidR="00975C64" w:rsidRPr="00414CAF" w:rsidRDefault="00975C64" w:rsidP="00EB2EFF">
      <w:pPr>
        <w:widowControl w:val="0"/>
        <w:numPr>
          <w:ilvl w:val="0"/>
          <w:numId w:val="75"/>
        </w:numPr>
        <w:tabs>
          <w:tab w:val="left" w:pos="1080"/>
        </w:tabs>
        <w:suppressAutoHyphens w:val="0"/>
        <w:spacing w:line="240" w:lineRule="auto"/>
        <w:rPr>
          <w:sz w:val="24"/>
          <w:szCs w:val="24"/>
        </w:rPr>
      </w:pPr>
      <w:r w:rsidRPr="00414CAF">
        <w:rPr>
          <w:sz w:val="24"/>
          <w:szCs w:val="24"/>
        </w:rPr>
        <w:t xml:space="preserve">предоставлять достоверные и </w:t>
      </w:r>
      <w:r w:rsidR="00687D09">
        <w:rPr>
          <w:sz w:val="24"/>
          <w:szCs w:val="24"/>
        </w:rPr>
        <w:t>нефальсифицированные</w:t>
      </w:r>
      <w:r w:rsidR="00687D09" w:rsidRPr="00750DD1">
        <w:rPr>
          <w:sz w:val="24"/>
          <w:szCs w:val="24"/>
        </w:rPr>
        <w:t xml:space="preserve"> </w:t>
      </w:r>
      <w:r w:rsidRPr="00414CAF">
        <w:rPr>
          <w:sz w:val="24"/>
          <w:szCs w:val="24"/>
        </w:rPr>
        <w:t xml:space="preserve">документы, сведения и/или информацию, приведенные в составе Заявки; </w:t>
      </w:r>
    </w:p>
    <w:p w:rsidR="00975C64" w:rsidRPr="00414CAF" w:rsidRDefault="00975C64" w:rsidP="00EB2EFF">
      <w:pPr>
        <w:widowControl w:val="0"/>
        <w:numPr>
          <w:ilvl w:val="0"/>
          <w:numId w:val="75"/>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74B7D" w:rsidRDefault="00975C64" w:rsidP="00EB2EFF">
      <w:pPr>
        <w:widowControl w:val="0"/>
        <w:numPr>
          <w:ilvl w:val="0"/>
          <w:numId w:val="75"/>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w:t>
      </w:r>
      <w:r w:rsidRPr="00474B7D">
        <w:rPr>
          <w:sz w:val="24"/>
          <w:szCs w:val="24"/>
        </w:rPr>
        <w:t>Победителем/участником, предложившим наилучшую заявку.</w:t>
      </w:r>
    </w:p>
    <w:p w:rsidR="00975C64" w:rsidRPr="00474B7D" w:rsidRDefault="00975C64" w:rsidP="00EB2EFF">
      <w:pPr>
        <w:widowControl w:val="0"/>
        <w:numPr>
          <w:ilvl w:val="0"/>
          <w:numId w:val="75"/>
        </w:numPr>
        <w:tabs>
          <w:tab w:val="left" w:pos="1080"/>
        </w:tabs>
        <w:suppressAutoHyphens w:val="0"/>
        <w:spacing w:line="240" w:lineRule="auto"/>
        <w:rPr>
          <w:sz w:val="24"/>
          <w:szCs w:val="24"/>
        </w:rPr>
      </w:pPr>
      <w:r w:rsidRPr="00474B7D">
        <w:rPr>
          <w:sz w:val="24"/>
          <w:szCs w:val="24"/>
        </w:rPr>
        <w:t xml:space="preserve">предоставить в качестве </w:t>
      </w:r>
      <w:proofErr w:type="gramStart"/>
      <w:r w:rsidRPr="00474B7D">
        <w:rPr>
          <w:sz w:val="24"/>
          <w:szCs w:val="24"/>
        </w:rPr>
        <w:t>обеспечения исполнения обязательств Участника закупки</w:t>
      </w:r>
      <w:proofErr w:type="gramEnd"/>
      <w:r w:rsidRPr="00474B7D">
        <w:rPr>
          <w:sz w:val="24"/>
          <w:szCs w:val="24"/>
        </w:rPr>
        <w:t xml:space="preserve"> в составе подаваемой Заявки Соглашение о неустойке </w:t>
      </w:r>
      <w:r w:rsidRPr="00474B7D">
        <w:rPr>
          <w:bCs w:val="0"/>
          <w:sz w:val="24"/>
          <w:szCs w:val="24"/>
        </w:rPr>
        <w:t xml:space="preserve">по форме и в соответствии с инструкциями, </w:t>
      </w:r>
      <w:r w:rsidRPr="00474B7D">
        <w:rPr>
          <w:bCs w:val="0"/>
          <w:spacing w:val="-1"/>
          <w:sz w:val="24"/>
          <w:szCs w:val="24"/>
        </w:rPr>
        <w:t>приведенными в Документации по запросу предложений,</w:t>
      </w:r>
      <w:r w:rsidRPr="00474B7D">
        <w:rPr>
          <w:sz w:val="24"/>
          <w:szCs w:val="24"/>
        </w:rPr>
        <w:t xml:space="preserve"> </w:t>
      </w:r>
      <w:r w:rsidR="00475C80" w:rsidRPr="00474B7D">
        <w:rPr>
          <w:sz w:val="24"/>
          <w:szCs w:val="24"/>
        </w:rPr>
        <w:t xml:space="preserve">или путем внесения денежных средств на расчетный счет Заказчика </w:t>
      </w:r>
      <w:r w:rsidRPr="00474B7D">
        <w:rPr>
          <w:sz w:val="24"/>
          <w:szCs w:val="24"/>
        </w:rPr>
        <w:t>в установленный в документации о закупке срок</w:t>
      </w:r>
      <w:r w:rsidRPr="00474B7D">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84" w:name="_Toc98253921"/>
      <w:bookmarkStart w:id="885" w:name="_Toc157248175"/>
      <w:bookmarkStart w:id="886" w:name="_Toc157496544"/>
      <w:bookmarkStart w:id="887" w:name="_Toc158206083"/>
      <w:bookmarkStart w:id="888" w:name="_Toc164057768"/>
      <w:bookmarkStart w:id="889" w:name="_Toc164137118"/>
      <w:bookmarkStart w:id="890" w:name="_Toc164161278"/>
      <w:bookmarkStart w:id="891" w:name="_Toc165173849"/>
      <w:r>
        <w:rPr>
          <w:b/>
          <w:szCs w:val="24"/>
        </w:rPr>
        <w:br w:type="page"/>
      </w:r>
    </w:p>
    <w:p w:rsidR="004F4D80" w:rsidRPr="00C236C0" w:rsidRDefault="004F4D80" w:rsidP="004F4D80">
      <w:pPr>
        <w:pStyle w:val="3"/>
        <w:rPr>
          <w:szCs w:val="24"/>
        </w:rPr>
      </w:pPr>
      <w:bookmarkStart w:id="892" w:name="_Toc439170674"/>
      <w:bookmarkStart w:id="893" w:name="_Toc439172776"/>
      <w:bookmarkStart w:id="894" w:name="_Toc439173220"/>
      <w:bookmarkStart w:id="895" w:name="_Toc439238214"/>
      <w:bookmarkStart w:id="896" w:name="_Toc439252762"/>
      <w:bookmarkStart w:id="897" w:name="_Toc439323736"/>
      <w:bookmarkStart w:id="898" w:name="_Toc440361370"/>
      <w:bookmarkStart w:id="899" w:name="_Toc440376125"/>
      <w:bookmarkStart w:id="900" w:name="_Toc440376252"/>
      <w:bookmarkStart w:id="901" w:name="_Toc440382510"/>
      <w:bookmarkStart w:id="902" w:name="_Toc440447180"/>
      <w:bookmarkStart w:id="903" w:name="_Toc440620860"/>
      <w:bookmarkStart w:id="904" w:name="_Toc440631495"/>
      <w:bookmarkStart w:id="905" w:name="_Toc440875734"/>
      <w:bookmarkStart w:id="906" w:name="_Toc441131758"/>
      <w:bookmarkStart w:id="907" w:name="_Toc468352907"/>
      <w:bookmarkStart w:id="908" w:name="_Toc468355891"/>
      <w:bookmarkStart w:id="909" w:name="_Toc471898595"/>
      <w:r w:rsidRPr="00C236C0">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93B00">
        <w:rPr>
          <w:sz w:val="24"/>
          <w:szCs w:val="24"/>
        </w:rPr>
        <w:fldChar w:fldCharType="begin"/>
      </w:r>
      <w:r w:rsidR="00673C59">
        <w:rPr>
          <w:sz w:val="24"/>
          <w:szCs w:val="24"/>
        </w:rPr>
        <w:instrText xml:space="preserve"> REF _Ref306008743 \r \h </w:instrText>
      </w:r>
      <w:r w:rsidR="00893B00">
        <w:rPr>
          <w:sz w:val="24"/>
          <w:szCs w:val="24"/>
        </w:rPr>
      </w:r>
      <w:r w:rsidR="00893B00">
        <w:rPr>
          <w:sz w:val="24"/>
          <w:szCs w:val="24"/>
        </w:rPr>
        <w:fldChar w:fldCharType="separate"/>
      </w:r>
      <w:r w:rsidR="001B2D1B">
        <w:rPr>
          <w:sz w:val="24"/>
          <w:szCs w:val="24"/>
        </w:rPr>
        <w:t>3.3.4</w:t>
      </w:r>
      <w:r w:rsidR="00893B00">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93B00">
        <w:rPr>
          <w:sz w:val="24"/>
          <w:szCs w:val="24"/>
        </w:rPr>
        <w:fldChar w:fldCharType="begin"/>
      </w:r>
      <w:r w:rsidR="00D56F8C">
        <w:rPr>
          <w:sz w:val="24"/>
          <w:szCs w:val="24"/>
        </w:rPr>
        <w:instrText xml:space="preserve"> REF _Ref55279015 \r \h </w:instrText>
      </w:r>
      <w:r w:rsidR="00893B00">
        <w:rPr>
          <w:sz w:val="24"/>
          <w:szCs w:val="24"/>
        </w:rPr>
      </w:r>
      <w:r w:rsidR="00893B00">
        <w:rPr>
          <w:sz w:val="24"/>
          <w:szCs w:val="24"/>
        </w:rPr>
        <w:fldChar w:fldCharType="separate"/>
      </w:r>
      <w:r w:rsidR="001B2D1B">
        <w:rPr>
          <w:sz w:val="24"/>
          <w:szCs w:val="24"/>
        </w:rPr>
        <w:t>3.3.1.6</w:t>
      </w:r>
      <w:r w:rsidR="00893B00">
        <w:rPr>
          <w:sz w:val="24"/>
          <w:szCs w:val="24"/>
        </w:rPr>
        <w:fldChar w:fldCharType="end"/>
      </w:r>
      <w:r w:rsidRPr="00492C8B">
        <w:rPr>
          <w:sz w:val="24"/>
          <w:szCs w:val="24"/>
        </w:rPr>
        <w:t xml:space="preserve"> и </w:t>
      </w:r>
      <w:r w:rsidR="00893B00">
        <w:rPr>
          <w:sz w:val="24"/>
          <w:szCs w:val="24"/>
        </w:rPr>
        <w:fldChar w:fldCharType="begin"/>
      </w:r>
      <w:r w:rsidR="00D56F8C">
        <w:rPr>
          <w:sz w:val="24"/>
          <w:szCs w:val="24"/>
        </w:rPr>
        <w:instrText xml:space="preserve"> REF _Ref195087786 \r \h </w:instrText>
      </w:r>
      <w:r w:rsidR="00893B00">
        <w:rPr>
          <w:sz w:val="24"/>
          <w:szCs w:val="24"/>
        </w:rPr>
      </w:r>
      <w:r w:rsidR="00893B00">
        <w:rPr>
          <w:sz w:val="24"/>
          <w:szCs w:val="24"/>
        </w:rPr>
        <w:fldChar w:fldCharType="separate"/>
      </w:r>
      <w:r w:rsidR="001B2D1B">
        <w:rPr>
          <w:sz w:val="24"/>
          <w:szCs w:val="24"/>
        </w:rPr>
        <w:t>3.3.1.7</w:t>
      </w:r>
      <w:r w:rsidR="00893B00">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910" w:name="_Ref55335821"/>
      <w:bookmarkStart w:id="911" w:name="_Ref55336345"/>
      <w:bookmarkStart w:id="912" w:name="_Toc57314674"/>
      <w:bookmarkStart w:id="913" w:name="_Toc69728988"/>
      <w:bookmarkStart w:id="914" w:name="_Toc98253922"/>
      <w:bookmarkStart w:id="915" w:name="_Toc165173850"/>
      <w:r>
        <w:br w:type="page"/>
      </w:r>
    </w:p>
    <w:p w:rsidR="00920CB0" w:rsidRDefault="00920CB0" w:rsidP="00920CB0">
      <w:pPr>
        <w:pStyle w:val="3"/>
        <w:rPr>
          <w:szCs w:val="24"/>
        </w:rPr>
      </w:pPr>
      <w:bookmarkStart w:id="916" w:name="_Ref440271964"/>
      <w:bookmarkStart w:id="917" w:name="_Toc440361371"/>
      <w:bookmarkStart w:id="918" w:name="_Toc440376126"/>
      <w:bookmarkStart w:id="919" w:name="_Toc468352908"/>
      <w:bookmarkStart w:id="920" w:name="_Toc471898596"/>
      <w:r>
        <w:rPr>
          <w:szCs w:val="24"/>
        </w:rPr>
        <w:lastRenderedPageBreak/>
        <w:t>Антикоррупционные обязательства (Форма 1.1).</w:t>
      </w:r>
      <w:bookmarkEnd w:id="916"/>
      <w:bookmarkEnd w:id="917"/>
      <w:bookmarkEnd w:id="918"/>
      <w:bookmarkEnd w:id="919"/>
      <w:bookmarkEnd w:id="920"/>
    </w:p>
    <w:p w:rsidR="00920CB0" w:rsidRPr="00EB2EFF" w:rsidRDefault="00920CB0" w:rsidP="00EB2EFF">
      <w:pPr>
        <w:pStyle w:val="3"/>
        <w:numPr>
          <w:ilvl w:val="3"/>
          <w:numId w:val="72"/>
        </w:numPr>
        <w:rPr>
          <w:szCs w:val="24"/>
        </w:rPr>
      </w:pPr>
      <w:bookmarkStart w:id="921" w:name="_Toc439238216"/>
      <w:bookmarkStart w:id="922" w:name="_Toc439252764"/>
      <w:bookmarkStart w:id="923" w:name="_Toc439323738"/>
      <w:bookmarkStart w:id="924" w:name="_Toc440361372"/>
      <w:bookmarkStart w:id="925" w:name="_Toc440376127"/>
      <w:bookmarkStart w:id="926" w:name="_Toc440376254"/>
      <w:bookmarkStart w:id="927" w:name="_Toc440382512"/>
      <w:bookmarkStart w:id="928" w:name="_Toc440447182"/>
      <w:bookmarkStart w:id="929" w:name="_Toc440620862"/>
      <w:bookmarkStart w:id="930" w:name="_Toc440631497"/>
      <w:bookmarkStart w:id="931" w:name="_Toc440875736"/>
      <w:bookmarkStart w:id="932" w:name="_Toc441131760"/>
      <w:bookmarkStart w:id="933" w:name="_Toc468355893"/>
      <w:bookmarkStart w:id="934" w:name="_Toc471898597"/>
      <w:r w:rsidRPr="00EB2EFF">
        <w:rPr>
          <w:szCs w:val="24"/>
        </w:rPr>
        <w:t>Форма Антикоррупционных обязательств</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EB2EFF">
      <w:pPr>
        <w:numPr>
          <w:ilvl w:val="0"/>
          <w:numId w:val="67"/>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EB2EFF">
      <w:pPr>
        <w:widowControl w:val="0"/>
        <w:numPr>
          <w:ilvl w:val="1"/>
          <w:numId w:val="71"/>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EB2EFF">
      <w:pPr>
        <w:numPr>
          <w:ilvl w:val="0"/>
          <w:numId w:val="67"/>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EB2EFF">
      <w:pPr>
        <w:numPr>
          <w:ilvl w:val="0"/>
          <w:numId w:val="70"/>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EB2EFF">
      <w:pPr>
        <w:numPr>
          <w:ilvl w:val="0"/>
          <w:numId w:val="70"/>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EB2EFF">
      <w:pPr>
        <w:numPr>
          <w:ilvl w:val="0"/>
          <w:numId w:val="68"/>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EB2EFF">
      <w:pPr>
        <w:numPr>
          <w:ilvl w:val="1"/>
          <w:numId w:val="69"/>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EB2EFF">
      <w:pPr>
        <w:numPr>
          <w:ilvl w:val="1"/>
          <w:numId w:val="69"/>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EB2EFF">
      <w:pPr>
        <w:numPr>
          <w:ilvl w:val="0"/>
          <w:numId w:val="69"/>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EB2EFF">
      <w:pPr>
        <w:numPr>
          <w:ilvl w:val="0"/>
          <w:numId w:val="69"/>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EB2EFF">
      <w:pPr>
        <w:numPr>
          <w:ilvl w:val="0"/>
          <w:numId w:val="69"/>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475C80" w:rsidRPr="00474B7D" w:rsidRDefault="00475C80" w:rsidP="00475C80">
      <w:pPr>
        <w:spacing w:line="240" w:lineRule="auto"/>
        <w:ind w:firstLine="709"/>
        <w:rPr>
          <w:b/>
          <w:i/>
          <w:sz w:val="24"/>
          <w:szCs w:val="24"/>
        </w:rPr>
      </w:pPr>
      <w:r w:rsidRPr="00474B7D">
        <w:rPr>
          <w:b/>
          <w:i/>
          <w:iCs/>
          <w:sz w:val="24"/>
          <w:szCs w:val="24"/>
        </w:rPr>
        <w:t>Информация о формах обратной связи ПАО «МРСК Центра» в рамках системы предупреждения и профилактики коррупции:</w:t>
      </w:r>
    </w:p>
    <w:p w:rsidR="00475C80" w:rsidRPr="007C47E3" w:rsidRDefault="00475C80" w:rsidP="00475C80">
      <w:pPr>
        <w:spacing w:line="240" w:lineRule="auto"/>
        <w:rPr>
          <w:sz w:val="24"/>
          <w:szCs w:val="24"/>
        </w:rPr>
      </w:pPr>
      <w:r w:rsidRPr="00474B7D">
        <w:rPr>
          <w:i/>
          <w:sz w:val="24"/>
          <w:szCs w:val="24"/>
        </w:rPr>
        <w:t xml:space="preserve">В ПАО «МРСК Центра действует система </w:t>
      </w:r>
      <w:r w:rsidRPr="00474B7D">
        <w:rPr>
          <w:i/>
          <w:iCs/>
          <w:sz w:val="24"/>
          <w:szCs w:val="24"/>
        </w:rPr>
        <w:t>предупреждения и профилактики коррупции.</w:t>
      </w:r>
      <w:r w:rsidRPr="00474B7D">
        <w:rPr>
          <w:i/>
          <w:sz w:val="24"/>
          <w:szCs w:val="24"/>
        </w:rPr>
        <w:t xml:space="preserve"> </w:t>
      </w:r>
      <w:proofErr w:type="gramStart"/>
      <w:r w:rsidRPr="00474B7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2" w:history="1">
        <w:r w:rsidRPr="00474B7D">
          <w:rPr>
            <w:i/>
            <w:sz w:val="24"/>
            <w:szCs w:val="24"/>
            <w:u w:val="single"/>
            <w:shd w:val="clear" w:color="auto" w:fill="FFFFFF"/>
          </w:rPr>
          <w:t>форму обратной связи</w:t>
        </w:r>
      </w:hyperlink>
      <w:r w:rsidRPr="00474B7D">
        <w:rPr>
          <w:i/>
          <w:sz w:val="24"/>
          <w:szCs w:val="24"/>
        </w:rPr>
        <w:t xml:space="preserve"> на корпоративном веб-сайте</w:t>
      </w:r>
      <w:r w:rsidRPr="00474B7D">
        <w:rPr>
          <w:i/>
          <w:sz w:val="24"/>
          <w:szCs w:val="24"/>
          <w:shd w:val="clear" w:color="auto" w:fill="FFFFFF"/>
        </w:rPr>
        <w:t>, позвонив по телефону «Горячей линии» +7 (495) 747 9299 либо на адрес электронной почты</w:t>
      </w:r>
      <w:r w:rsidRPr="00474B7D">
        <w:rPr>
          <w:i/>
          <w:sz w:val="24"/>
          <w:szCs w:val="24"/>
        </w:rPr>
        <w:t> </w:t>
      </w:r>
      <w:hyperlink r:id="rId33" w:tgtFrame="_blank" w:history="1">
        <w:r w:rsidRPr="00474B7D">
          <w:rPr>
            <w:i/>
            <w:sz w:val="24"/>
            <w:szCs w:val="24"/>
          </w:rPr>
          <w:t>doverie@mrsk-1.ru</w:t>
        </w:r>
      </w:hyperlink>
      <w:r w:rsidRPr="00474B7D">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35" w:name="_Toc423423668"/>
      <w:bookmarkStart w:id="936" w:name="_Ref440271072"/>
      <w:bookmarkStart w:id="937" w:name="_Ref440273986"/>
      <w:bookmarkStart w:id="938" w:name="_Ref440274337"/>
      <w:bookmarkStart w:id="939" w:name="_Ref440274913"/>
      <w:bookmarkStart w:id="940" w:name="_Ref440284918"/>
      <w:bookmarkStart w:id="941" w:name="_Toc471898598"/>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10"/>
      <w:bookmarkEnd w:id="911"/>
      <w:bookmarkEnd w:id="912"/>
      <w:bookmarkEnd w:id="913"/>
      <w:bookmarkEnd w:id="914"/>
      <w:bookmarkEnd w:id="915"/>
      <w:bookmarkEnd w:id="935"/>
      <w:bookmarkEnd w:id="936"/>
      <w:bookmarkEnd w:id="937"/>
      <w:bookmarkEnd w:id="938"/>
      <w:bookmarkEnd w:id="939"/>
      <w:bookmarkEnd w:id="940"/>
      <w:bookmarkEnd w:id="94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2" w:name="_Toc98253923"/>
      <w:bookmarkStart w:id="943" w:name="_Toc157248177"/>
      <w:bookmarkStart w:id="944" w:name="_Toc157496546"/>
      <w:bookmarkStart w:id="945" w:name="_Toc158206085"/>
      <w:bookmarkStart w:id="946" w:name="_Toc164057770"/>
      <w:bookmarkStart w:id="947" w:name="_Toc164137120"/>
      <w:bookmarkStart w:id="948" w:name="_Toc164161280"/>
      <w:bookmarkStart w:id="949" w:name="_Toc165173851"/>
      <w:bookmarkStart w:id="950" w:name="_Ref264038986"/>
      <w:bookmarkStart w:id="951" w:name="_Ref264359294"/>
      <w:bookmarkStart w:id="952" w:name="_Toc439170676"/>
      <w:bookmarkStart w:id="953" w:name="_Toc439172778"/>
      <w:bookmarkStart w:id="954" w:name="_Toc439173222"/>
      <w:bookmarkStart w:id="955" w:name="_Toc439238218"/>
      <w:bookmarkStart w:id="956" w:name="_Toc439252766"/>
      <w:bookmarkStart w:id="957" w:name="_Toc439323740"/>
      <w:bookmarkStart w:id="958" w:name="_Toc440361374"/>
      <w:bookmarkStart w:id="959" w:name="_Toc440376129"/>
      <w:bookmarkStart w:id="960" w:name="_Toc440376256"/>
      <w:bookmarkStart w:id="961" w:name="_Toc440382514"/>
      <w:bookmarkStart w:id="962" w:name="_Toc440447184"/>
      <w:bookmarkStart w:id="963" w:name="_Toc440620864"/>
      <w:bookmarkStart w:id="964" w:name="_Toc440631499"/>
      <w:bookmarkStart w:id="965" w:name="_Toc440875738"/>
      <w:bookmarkStart w:id="966" w:name="_Toc441131762"/>
      <w:bookmarkStart w:id="967" w:name="_Toc468352911"/>
      <w:bookmarkStart w:id="968" w:name="_Toc468355895"/>
      <w:bookmarkStart w:id="969" w:name="_Toc469480779"/>
      <w:bookmarkStart w:id="970" w:name="_Toc471898599"/>
      <w:r w:rsidRPr="00C236C0">
        <w:rPr>
          <w:szCs w:val="24"/>
        </w:rPr>
        <w:t xml:space="preserve">Форма </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r w:rsidR="00492C8B">
        <w:rPr>
          <w:szCs w:val="24"/>
        </w:rPr>
        <w:t>Сводной таблицы стоимости</w:t>
      </w:r>
      <w:bookmarkEnd w:id="956"/>
      <w:bookmarkEnd w:id="957"/>
      <w:bookmarkEnd w:id="958"/>
      <w:bookmarkEnd w:id="959"/>
      <w:bookmarkEnd w:id="960"/>
      <w:bookmarkEnd w:id="961"/>
      <w:bookmarkEnd w:id="962"/>
      <w:bookmarkEnd w:id="963"/>
      <w:bookmarkEnd w:id="964"/>
      <w:bookmarkEnd w:id="965"/>
      <w:r w:rsidR="001C4BB0" w:rsidRPr="001C4BB0">
        <w:rPr>
          <w:bCs w:val="0"/>
          <w:szCs w:val="24"/>
        </w:rPr>
        <w:t xml:space="preserve"> </w:t>
      </w:r>
      <w:r w:rsidR="001C4BB0" w:rsidRPr="005D252F">
        <w:rPr>
          <w:bCs w:val="0"/>
          <w:szCs w:val="24"/>
        </w:rPr>
        <w:t>работ</w:t>
      </w:r>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0"/>
              <w:spacing w:before="0" w:after="0"/>
              <w:ind w:left="0" w:right="0"/>
              <w:jc w:val="center"/>
            </w:pPr>
            <w:r w:rsidRPr="0063506C">
              <w:t xml:space="preserve">№ </w:t>
            </w:r>
            <w:proofErr w:type="gramStart"/>
            <w:r w:rsidRPr="0063506C">
              <w:t>п</w:t>
            </w:r>
            <w:proofErr w:type="gramEnd"/>
            <w:r w:rsidRPr="0063506C">
              <w:t>/п</w:t>
            </w:r>
          </w:p>
        </w:tc>
        <w:tc>
          <w:tcPr>
            <w:tcW w:w="2724" w:type="dxa"/>
            <w:vAlign w:val="center"/>
          </w:tcPr>
          <w:p w:rsidR="00DB28C8" w:rsidRPr="0063506C" w:rsidRDefault="00DB28C8" w:rsidP="00523966">
            <w:pPr>
              <w:pStyle w:val="aff0"/>
              <w:spacing w:before="0" w:after="0"/>
              <w:ind w:left="0" w:right="0"/>
              <w:jc w:val="center"/>
            </w:pPr>
            <w:r w:rsidRPr="0063506C">
              <w:t>Вид работ</w:t>
            </w:r>
          </w:p>
        </w:tc>
        <w:tc>
          <w:tcPr>
            <w:tcW w:w="1049" w:type="dxa"/>
            <w:vAlign w:val="center"/>
          </w:tcPr>
          <w:p w:rsidR="00DB28C8" w:rsidRPr="0063506C" w:rsidRDefault="00DB28C8" w:rsidP="00523966">
            <w:pPr>
              <w:pStyle w:val="aff0"/>
              <w:spacing w:before="0" w:after="0"/>
              <w:ind w:left="0" w:right="0"/>
              <w:jc w:val="center"/>
            </w:pPr>
            <w:r w:rsidRPr="0063506C">
              <w:t>Ед. изм.</w:t>
            </w:r>
          </w:p>
        </w:tc>
        <w:tc>
          <w:tcPr>
            <w:tcW w:w="1078" w:type="dxa"/>
            <w:vAlign w:val="center"/>
          </w:tcPr>
          <w:p w:rsidR="00DB28C8" w:rsidRPr="0063506C" w:rsidRDefault="00DB28C8" w:rsidP="00523966">
            <w:pPr>
              <w:pStyle w:val="aff0"/>
              <w:spacing w:before="0" w:after="0"/>
              <w:ind w:left="0" w:right="0"/>
              <w:jc w:val="center"/>
            </w:pPr>
            <w:r w:rsidRPr="0063506C">
              <w:t>Кол-во</w:t>
            </w:r>
          </w:p>
        </w:tc>
        <w:tc>
          <w:tcPr>
            <w:tcW w:w="1581" w:type="dxa"/>
            <w:vAlign w:val="center"/>
          </w:tcPr>
          <w:p w:rsidR="00DB28C8" w:rsidRPr="0063506C" w:rsidRDefault="00DB28C8" w:rsidP="00523966">
            <w:pPr>
              <w:pStyle w:val="aff0"/>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0"/>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0"/>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EB2EFF">
            <w:pPr>
              <w:pStyle w:val="aff1"/>
              <w:numPr>
                <w:ilvl w:val="0"/>
                <w:numId w:val="80"/>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EB2EFF">
            <w:pPr>
              <w:pStyle w:val="aff1"/>
              <w:numPr>
                <w:ilvl w:val="0"/>
                <w:numId w:val="80"/>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71" w:name="_Toc176765534"/>
      <w:bookmarkStart w:id="972" w:name="_Toc198979983"/>
      <w:bookmarkStart w:id="973" w:name="_Toc217466315"/>
      <w:bookmarkStart w:id="974" w:name="_Toc217702856"/>
      <w:bookmarkStart w:id="975" w:name="_Toc233601974"/>
      <w:bookmarkStart w:id="976" w:name="_Toc263343460"/>
      <w:r w:rsidRPr="00F647F7">
        <w:rPr>
          <w:b w:val="0"/>
          <w:szCs w:val="24"/>
        </w:rPr>
        <w:br w:type="page"/>
      </w:r>
      <w:bookmarkStart w:id="977" w:name="_Toc439170677"/>
      <w:bookmarkStart w:id="978" w:name="_Toc439172779"/>
      <w:bookmarkStart w:id="979" w:name="_Toc439173223"/>
      <w:bookmarkStart w:id="980" w:name="_Toc439238219"/>
      <w:bookmarkStart w:id="981" w:name="_Toc439252767"/>
      <w:bookmarkStart w:id="982" w:name="_Toc439323741"/>
      <w:bookmarkStart w:id="983" w:name="_Toc440361375"/>
      <w:bookmarkStart w:id="984" w:name="_Toc440376130"/>
      <w:bookmarkStart w:id="985" w:name="_Toc440376257"/>
      <w:bookmarkStart w:id="986" w:name="_Toc440382515"/>
      <w:bookmarkStart w:id="987" w:name="_Toc440447185"/>
      <w:bookmarkStart w:id="988" w:name="_Toc440620865"/>
      <w:bookmarkStart w:id="989" w:name="_Toc440631500"/>
      <w:bookmarkStart w:id="990" w:name="_Toc440875739"/>
      <w:bookmarkStart w:id="991" w:name="_Toc441131763"/>
      <w:bookmarkStart w:id="992" w:name="_Toc468352912"/>
      <w:bookmarkStart w:id="993" w:name="_Toc468355896"/>
      <w:bookmarkStart w:id="994" w:name="_Toc469480780"/>
      <w:bookmarkStart w:id="995" w:name="_Toc471898600"/>
      <w:r w:rsidRPr="00C236C0">
        <w:rPr>
          <w:szCs w:val="24"/>
        </w:rPr>
        <w:lastRenderedPageBreak/>
        <w:t>Инструкции по заполнению</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B28C8">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93B00">
        <w:rPr>
          <w:bCs w:val="0"/>
          <w:sz w:val="24"/>
          <w:szCs w:val="24"/>
        </w:rPr>
        <w:fldChar w:fldCharType="begin"/>
      </w:r>
      <w:r w:rsidR="007502E0">
        <w:rPr>
          <w:bCs w:val="0"/>
          <w:sz w:val="24"/>
          <w:szCs w:val="24"/>
        </w:rPr>
        <w:instrText xml:space="preserve"> REF _Ref440537086 \r \h </w:instrText>
      </w:r>
      <w:r w:rsidR="00893B00">
        <w:rPr>
          <w:bCs w:val="0"/>
          <w:sz w:val="24"/>
          <w:szCs w:val="24"/>
        </w:rPr>
      </w:r>
      <w:r w:rsidR="00893B00">
        <w:rPr>
          <w:bCs w:val="0"/>
          <w:sz w:val="24"/>
          <w:szCs w:val="24"/>
        </w:rPr>
        <w:fldChar w:fldCharType="separate"/>
      </w:r>
      <w:r w:rsidR="001B2D1B">
        <w:rPr>
          <w:bCs w:val="0"/>
          <w:sz w:val="24"/>
          <w:szCs w:val="24"/>
        </w:rPr>
        <w:t>5.3</w:t>
      </w:r>
      <w:r w:rsidR="00893B00">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996" w:name="_Ref86826666"/>
      <w:bookmarkStart w:id="997" w:name="_Toc90385112"/>
      <w:bookmarkStart w:id="998" w:name="_Toc98253925"/>
      <w:bookmarkStart w:id="999" w:name="_Toc165173853"/>
      <w:bookmarkStart w:id="1000"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01" w:name="_Ref440537086"/>
      <w:bookmarkStart w:id="1002" w:name="_Toc47189860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96"/>
      <w:bookmarkEnd w:id="997"/>
      <w:bookmarkEnd w:id="998"/>
      <w:bookmarkEnd w:id="999"/>
      <w:bookmarkEnd w:id="1000"/>
      <w:bookmarkEnd w:id="1001"/>
      <w:bookmarkEnd w:id="100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1003" w:name="_Toc90385113"/>
      <w:bookmarkStart w:id="1004" w:name="_Toc98253926"/>
      <w:bookmarkStart w:id="1005" w:name="_Toc157248180"/>
      <w:bookmarkStart w:id="1006" w:name="_Toc157496549"/>
      <w:bookmarkStart w:id="1007" w:name="_Toc158206088"/>
      <w:bookmarkStart w:id="1008" w:name="_Toc164057773"/>
      <w:bookmarkStart w:id="1009" w:name="_Toc164137123"/>
      <w:bookmarkStart w:id="1010" w:name="_Toc164161283"/>
      <w:bookmarkStart w:id="1011" w:name="_Toc165173854"/>
      <w:bookmarkStart w:id="1012" w:name="_Ref193690005"/>
      <w:bookmarkStart w:id="1013" w:name="_Toc439170679"/>
      <w:bookmarkStart w:id="1014" w:name="_Toc439172781"/>
      <w:bookmarkStart w:id="1015" w:name="_Toc439173225"/>
      <w:bookmarkStart w:id="1016" w:name="_Toc439238221"/>
      <w:bookmarkStart w:id="1017" w:name="_Toc439252769"/>
      <w:bookmarkStart w:id="1018" w:name="_Toc439323743"/>
      <w:bookmarkStart w:id="1019" w:name="_Toc440361377"/>
      <w:bookmarkStart w:id="1020" w:name="_Toc440376132"/>
      <w:bookmarkStart w:id="1021" w:name="_Toc440376259"/>
      <w:bookmarkStart w:id="1022" w:name="_Toc440382517"/>
      <w:bookmarkStart w:id="1023" w:name="_Toc440447187"/>
      <w:bookmarkStart w:id="1024" w:name="_Toc440620867"/>
      <w:bookmarkStart w:id="1025" w:name="_Toc440631502"/>
      <w:bookmarkStart w:id="1026" w:name="_Toc440875741"/>
      <w:bookmarkStart w:id="1027" w:name="_Toc441131765"/>
      <w:bookmarkStart w:id="1028" w:name="_Toc468352914"/>
      <w:bookmarkStart w:id="1029" w:name="_Toc468355898"/>
      <w:bookmarkStart w:id="1030" w:name="_Toc469480782"/>
      <w:bookmarkStart w:id="1031" w:name="_Toc471898602"/>
      <w:r w:rsidRPr="00C236C0">
        <w:rPr>
          <w:szCs w:val="24"/>
        </w:rPr>
        <w:t xml:space="preserve">Форма </w:t>
      </w:r>
      <w:bookmarkEnd w:id="1003"/>
      <w:bookmarkEnd w:id="1004"/>
      <w:bookmarkEnd w:id="1005"/>
      <w:bookmarkEnd w:id="1006"/>
      <w:bookmarkEnd w:id="1007"/>
      <w:bookmarkEnd w:id="1008"/>
      <w:bookmarkEnd w:id="1009"/>
      <w:bookmarkEnd w:id="1010"/>
      <w:bookmarkEnd w:id="1011"/>
      <w:bookmarkEnd w:id="1012"/>
      <w:r w:rsidRPr="00C236C0">
        <w:rPr>
          <w:szCs w:val="24"/>
        </w:rPr>
        <w:t>технического предложения</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32" w:name="_Ref55335818"/>
      <w:bookmarkStart w:id="1033" w:name="_Ref55336334"/>
      <w:bookmarkStart w:id="1034" w:name="_Toc57314673"/>
      <w:bookmarkStart w:id="1035" w:name="_Toc69728987"/>
      <w:bookmarkStart w:id="1036" w:name="_Toc98253928"/>
      <w:bookmarkStart w:id="1037" w:name="_Toc165173856"/>
      <w:bookmarkStart w:id="1038" w:name="_Ref194749150"/>
      <w:bookmarkStart w:id="1039" w:name="_Ref194750368"/>
      <w:bookmarkStart w:id="1040" w:name="_Ref89649494"/>
      <w:bookmarkStart w:id="104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93B00">
        <w:rPr>
          <w:i/>
          <w:color w:val="000000"/>
        </w:rPr>
        <w:fldChar w:fldCharType="begin"/>
      </w:r>
      <w:r w:rsidR="00EA3F63">
        <w:rPr>
          <w:i/>
          <w:color w:val="000000"/>
        </w:rPr>
        <w:instrText xml:space="preserve"> REF _Ref440270568 \r \h </w:instrText>
      </w:r>
      <w:r w:rsidR="00893B00">
        <w:rPr>
          <w:i/>
          <w:color w:val="000000"/>
        </w:rPr>
      </w:r>
      <w:r w:rsidR="00893B00">
        <w:rPr>
          <w:i/>
          <w:color w:val="000000"/>
        </w:rPr>
        <w:fldChar w:fldCharType="separate"/>
      </w:r>
      <w:r w:rsidR="001B2D1B">
        <w:rPr>
          <w:i/>
          <w:color w:val="000000"/>
        </w:rPr>
        <w:t>4</w:t>
      </w:r>
      <w:r w:rsidR="00893B00">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93B00">
        <w:rPr>
          <w:i/>
          <w:color w:val="000000"/>
        </w:rPr>
        <w:fldChar w:fldCharType="begin"/>
      </w:r>
      <w:r>
        <w:rPr>
          <w:i/>
          <w:color w:val="000000"/>
        </w:rPr>
        <w:instrText xml:space="preserve"> REF _Ref440270568 \r \h </w:instrText>
      </w:r>
      <w:r w:rsidR="00893B00">
        <w:rPr>
          <w:i/>
          <w:color w:val="000000"/>
        </w:rPr>
      </w:r>
      <w:r w:rsidR="00893B00">
        <w:rPr>
          <w:i/>
          <w:color w:val="000000"/>
        </w:rPr>
        <w:fldChar w:fldCharType="separate"/>
      </w:r>
      <w:r w:rsidR="001B2D1B">
        <w:rPr>
          <w:i/>
          <w:color w:val="000000"/>
        </w:rPr>
        <w:t>4</w:t>
      </w:r>
      <w:r w:rsidR="00893B00">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042" w:name="_Toc176765537"/>
      <w:bookmarkStart w:id="1043" w:name="_Toc198979986"/>
      <w:bookmarkStart w:id="1044" w:name="_Toc217466321"/>
      <w:bookmarkStart w:id="1045" w:name="_Toc217702859"/>
      <w:bookmarkStart w:id="1046" w:name="_Toc233601977"/>
      <w:bookmarkStart w:id="1047" w:name="_Toc263343463"/>
      <w:bookmarkStart w:id="1048" w:name="_Toc439170680"/>
      <w:bookmarkStart w:id="1049" w:name="_Toc439172782"/>
      <w:bookmarkStart w:id="1050" w:name="_Toc439173226"/>
      <w:bookmarkStart w:id="1051" w:name="_Toc439238222"/>
      <w:bookmarkStart w:id="1052" w:name="_Toc439252770"/>
      <w:bookmarkStart w:id="1053" w:name="_Toc439323744"/>
      <w:bookmarkStart w:id="1054" w:name="_Toc440361378"/>
      <w:bookmarkStart w:id="1055" w:name="_Toc440376133"/>
      <w:bookmarkStart w:id="1056" w:name="_Toc440376260"/>
      <w:bookmarkStart w:id="1057" w:name="_Toc440382518"/>
      <w:bookmarkStart w:id="1058" w:name="_Toc440447188"/>
      <w:bookmarkStart w:id="1059" w:name="_Toc440620868"/>
      <w:bookmarkStart w:id="1060" w:name="_Toc440631503"/>
      <w:bookmarkStart w:id="1061" w:name="_Toc440875742"/>
      <w:bookmarkStart w:id="1062" w:name="_Toc441131766"/>
      <w:bookmarkStart w:id="1063" w:name="_Toc468352915"/>
      <w:bookmarkStart w:id="1064" w:name="_Toc468355899"/>
      <w:bookmarkStart w:id="1065" w:name="_Toc469480783"/>
      <w:bookmarkStart w:id="1066" w:name="_Toc471898603"/>
      <w:r w:rsidRPr="00C236C0">
        <w:rPr>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93B00">
        <w:rPr>
          <w:sz w:val="24"/>
          <w:szCs w:val="24"/>
        </w:rPr>
        <w:fldChar w:fldCharType="begin"/>
      </w:r>
      <w:r w:rsidR="00DA1BA0">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474B7D" w:rsidRDefault="00EA3F63"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В Техническом предложении описываются все позиции </w:t>
      </w:r>
      <w:r w:rsidR="00475C80" w:rsidRPr="00474B7D">
        <w:rPr>
          <w:sz w:val="24"/>
          <w:szCs w:val="24"/>
        </w:rPr>
        <w:t>Технического задания</w:t>
      </w:r>
      <w:r w:rsidRPr="00474B7D">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474B7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4B7D">
        <w:rPr>
          <w:sz w:val="24"/>
          <w:szCs w:val="24"/>
        </w:rPr>
        <w:t>Участник</w:t>
      </w:r>
      <w:r w:rsidRPr="00474B7D">
        <w:rPr>
          <w:sz w:val="24"/>
          <w:szCs w:val="24"/>
        </w:rPr>
        <w:t>а на подготовку Договора данное предложение (правая колонка таблиц) следует подготовить так, чтобы ее можно было с минимальными</w:t>
      </w:r>
      <w:r w:rsidRPr="00F647F7">
        <w:rPr>
          <w:sz w:val="24"/>
          <w:szCs w:val="24"/>
        </w:rPr>
        <w:t xml:space="preserve">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6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8" w:name="_Toc423423670"/>
      <w:bookmarkStart w:id="1069" w:name="_Ref440271036"/>
      <w:bookmarkStart w:id="1070" w:name="_Ref440274366"/>
      <w:bookmarkStart w:id="1071" w:name="_Ref440274902"/>
      <w:bookmarkStart w:id="1072" w:name="_Ref440284947"/>
      <w:bookmarkStart w:id="1073" w:name="_Ref440361140"/>
      <w:bookmarkStart w:id="1074" w:name="_Toc471898604"/>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1032"/>
      <w:bookmarkEnd w:id="1033"/>
      <w:bookmarkEnd w:id="1034"/>
      <w:bookmarkEnd w:id="1035"/>
      <w:bookmarkEnd w:id="1036"/>
      <w:bookmarkEnd w:id="1037"/>
      <w:bookmarkEnd w:id="1038"/>
      <w:bookmarkEnd w:id="1039"/>
      <w:bookmarkEnd w:id="1067"/>
      <w:bookmarkEnd w:id="1068"/>
      <w:bookmarkEnd w:id="1069"/>
      <w:bookmarkEnd w:id="1070"/>
      <w:bookmarkEnd w:id="1071"/>
      <w:bookmarkEnd w:id="1072"/>
      <w:bookmarkEnd w:id="1073"/>
      <w:bookmarkEnd w:id="107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075" w:name="_Toc98253929"/>
      <w:bookmarkStart w:id="1076" w:name="_Toc157248183"/>
      <w:bookmarkStart w:id="1077" w:name="_Toc157496552"/>
      <w:bookmarkStart w:id="1078" w:name="_Toc158206091"/>
      <w:bookmarkStart w:id="1079" w:name="_Toc164057776"/>
      <w:bookmarkStart w:id="1080" w:name="_Toc164137126"/>
      <w:bookmarkStart w:id="1081" w:name="_Toc164161286"/>
      <w:bookmarkStart w:id="1082" w:name="_Toc165173857"/>
      <w:bookmarkStart w:id="1083" w:name="_Toc439170682"/>
      <w:bookmarkStart w:id="1084" w:name="_Toc439172784"/>
      <w:bookmarkStart w:id="1085" w:name="_Toc439173228"/>
      <w:bookmarkStart w:id="1086" w:name="_Toc439238224"/>
      <w:bookmarkStart w:id="1087" w:name="_Toc439252772"/>
      <w:bookmarkStart w:id="1088" w:name="_Toc439323746"/>
      <w:bookmarkStart w:id="1089" w:name="_Toc440361380"/>
      <w:bookmarkStart w:id="1090" w:name="_Toc440376135"/>
      <w:bookmarkStart w:id="1091" w:name="_Toc440376262"/>
      <w:bookmarkStart w:id="1092" w:name="_Toc440382520"/>
      <w:bookmarkStart w:id="1093" w:name="_Toc440447190"/>
      <w:bookmarkStart w:id="1094" w:name="_Toc440620870"/>
      <w:bookmarkStart w:id="1095" w:name="_Toc440631505"/>
      <w:bookmarkStart w:id="1096" w:name="_Toc440875744"/>
      <w:bookmarkStart w:id="1097" w:name="_Toc441131768"/>
      <w:bookmarkStart w:id="1098" w:name="_Toc468352917"/>
      <w:bookmarkStart w:id="1099" w:name="_Toc468355901"/>
      <w:bookmarkStart w:id="1100" w:name="_Toc469480785"/>
      <w:bookmarkStart w:id="1101" w:name="_Toc471898605"/>
      <w:r w:rsidRPr="00EB2EFF">
        <w:rPr>
          <w:szCs w:val="24"/>
        </w:rPr>
        <w:t xml:space="preserve">Форма </w:t>
      </w:r>
      <w:bookmarkEnd w:id="1075"/>
      <w:r w:rsidRPr="00EB2EFF">
        <w:rPr>
          <w:szCs w:val="24"/>
        </w:rPr>
        <w:t xml:space="preserve">графика </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r w:rsidR="00C22199" w:rsidRPr="00EB2EFF">
        <w:rPr>
          <w:szCs w:val="24"/>
        </w:rPr>
        <w:t>выполнения работ</w:t>
      </w:r>
      <w:bookmarkEnd w:id="1094"/>
      <w:bookmarkEnd w:id="1095"/>
      <w:bookmarkEnd w:id="1096"/>
      <w:bookmarkEnd w:id="1097"/>
      <w:bookmarkEnd w:id="1098"/>
      <w:bookmarkEnd w:id="1099"/>
      <w:bookmarkEnd w:id="1100"/>
      <w:bookmarkEnd w:id="11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EB2EFF">
            <w:pPr>
              <w:pStyle w:val="aff1"/>
              <w:numPr>
                <w:ilvl w:val="0"/>
                <w:numId w:val="64"/>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EB2EFF">
            <w:pPr>
              <w:pStyle w:val="aff1"/>
              <w:numPr>
                <w:ilvl w:val="0"/>
                <w:numId w:val="64"/>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EB2EFF" w:rsidRDefault="004F4D80" w:rsidP="004F4D80">
      <w:pPr>
        <w:pStyle w:val="3"/>
        <w:rPr>
          <w:szCs w:val="24"/>
        </w:rPr>
      </w:pPr>
      <w:bookmarkStart w:id="1102" w:name="_Toc171070556"/>
      <w:bookmarkStart w:id="1103" w:name="_Toc98253927"/>
      <w:bookmarkStart w:id="1104" w:name="_Toc176605808"/>
      <w:bookmarkStart w:id="1105" w:name="_Toc176611017"/>
      <w:bookmarkStart w:id="1106" w:name="_Toc176611073"/>
      <w:bookmarkStart w:id="1107" w:name="_Toc176668676"/>
      <w:bookmarkStart w:id="1108" w:name="_Toc176684336"/>
      <w:bookmarkStart w:id="1109" w:name="_Toc176746279"/>
      <w:bookmarkStart w:id="1110" w:name="_Toc176747346"/>
      <w:bookmarkStart w:id="1111" w:name="_Toc198979988"/>
      <w:bookmarkStart w:id="1112" w:name="_Toc217466324"/>
      <w:bookmarkStart w:id="1113" w:name="_Toc217702862"/>
      <w:bookmarkStart w:id="1114" w:name="_Toc233601980"/>
      <w:bookmarkStart w:id="1115" w:name="_Toc263343466"/>
      <w:r w:rsidRPr="00F647F7">
        <w:rPr>
          <w:b w:val="0"/>
          <w:szCs w:val="24"/>
        </w:rPr>
        <w:br w:type="page"/>
      </w:r>
      <w:bookmarkStart w:id="1116" w:name="_Toc439170683"/>
      <w:bookmarkStart w:id="1117" w:name="_Toc439172785"/>
      <w:bookmarkStart w:id="1118" w:name="_Toc439173229"/>
      <w:bookmarkStart w:id="1119" w:name="_Toc439238225"/>
      <w:bookmarkStart w:id="1120" w:name="_Toc439252773"/>
      <w:bookmarkStart w:id="1121" w:name="_Toc439323747"/>
      <w:bookmarkStart w:id="1122" w:name="_Toc440361381"/>
      <w:bookmarkStart w:id="1123" w:name="_Toc440376136"/>
      <w:bookmarkStart w:id="1124" w:name="_Toc440376263"/>
      <w:bookmarkStart w:id="1125" w:name="_Toc440382521"/>
      <w:bookmarkStart w:id="1126" w:name="_Toc440447191"/>
      <w:bookmarkStart w:id="1127" w:name="_Toc440620871"/>
      <w:bookmarkStart w:id="1128" w:name="_Toc440631506"/>
      <w:bookmarkStart w:id="1129" w:name="_Toc440875745"/>
      <w:bookmarkStart w:id="1130" w:name="_Toc441131769"/>
      <w:bookmarkStart w:id="1131" w:name="_Toc468352918"/>
      <w:bookmarkStart w:id="1132" w:name="_Toc468355902"/>
      <w:bookmarkStart w:id="1133" w:name="_Toc469480786"/>
      <w:bookmarkStart w:id="1134" w:name="_Toc471898606"/>
      <w:r w:rsidRPr="00EB2EFF">
        <w:rPr>
          <w:szCs w:val="24"/>
        </w:rPr>
        <w:lastRenderedPageBreak/>
        <w:t>Инструкции по заполнению</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93B00">
        <w:rPr>
          <w:sz w:val="24"/>
          <w:szCs w:val="24"/>
        </w:rPr>
        <w:fldChar w:fldCharType="begin"/>
      </w:r>
      <w:r w:rsidR="00D56F8C">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93B00">
        <w:rPr>
          <w:sz w:val="24"/>
          <w:szCs w:val="24"/>
        </w:rPr>
        <w:fldChar w:fldCharType="begin"/>
      </w:r>
      <w:r w:rsidR="00D56F8C">
        <w:rPr>
          <w:sz w:val="24"/>
          <w:szCs w:val="24"/>
        </w:rPr>
        <w:instrText xml:space="preserve"> REF _Ref440273986 \r \h </w:instrText>
      </w:r>
      <w:r w:rsidR="00893B00">
        <w:rPr>
          <w:sz w:val="24"/>
          <w:szCs w:val="24"/>
        </w:rPr>
      </w:r>
      <w:r w:rsidR="00893B00">
        <w:rPr>
          <w:sz w:val="24"/>
          <w:szCs w:val="24"/>
        </w:rPr>
        <w:fldChar w:fldCharType="separate"/>
      </w:r>
      <w:r w:rsidR="001B2D1B">
        <w:rPr>
          <w:sz w:val="24"/>
          <w:szCs w:val="24"/>
        </w:rPr>
        <w:t>5.2</w:t>
      </w:r>
      <w:r w:rsidR="00893B00">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0"/>
                <w:numId w:val="81"/>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1"/>
                <w:numId w:val="81"/>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1"/>
                <w:numId w:val="81"/>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1"/>
                <w:numId w:val="81"/>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35" w:name="_Hlt22846931"/>
      <w:bookmarkStart w:id="1136" w:name="_Ref440361439"/>
      <w:bookmarkStart w:id="1137" w:name="_Ref440361914"/>
      <w:bookmarkStart w:id="1138" w:name="_Ref440361959"/>
      <w:bookmarkStart w:id="1139" w:name="_Toc471898607"/>
      <w:bookmarkStart w:id="1140" w:name="_Ref93264992"/>
      <w:bookmarkStart w:id="1141" w:name="_Ref93265116"/>
      <w:bookmarkStart w:id="1142" w:name="_Toc98253933"/>
      <w:bookmarkStart w:id="1143" w:name="_Toc165173859"/>
      <w:bookmarkStart w:id="1144" w:name="_Toc423423671"/>
      <w:bookmarkEnd w:id="113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36"/>
      <w:bookmarkEnd w:id="1137"/>
      <w:bookmarkEnd w:id="1138"/>
      <w:bookmarkEnd w:id="1139"/>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EB2EFF" w:rsidRDefault="00B8118F" w:rsidP="00B8118F">
      <w:pPr>
        <w:pStyle w:val="3"/>
        <w:rPr>
          <w:szCs w:val="24"/>
        </w:rPr>
      </w:pPr>
      <w:bookmarkStart w:id="1145" w:name="_Toc440361383"/>
      <w:bookmarkStart w:id="1146" w:name="_Toc440376138"/>
      <w:bookmarkStart w:id="1147" w:name="_Toc440376265"/>
      <w:bookmarkStart w:id="1148" w:name="_Toc440382523"/>
      <w:bookmarkStart w:id="1149" w:name="_Toc440447193"/>
      <w:bookmarkStart w:id="1150" w:name="_Toc440620873"/>
      <w:bookmarkStart w:id="1151" w:name="_Toc440631508"/>
      <w:bookmarkStart w:id="1152" w:name="_Toc440875747"/>
      <w:bookmarkStart w:id="1153" w:name="_Toc441131771"/>
      <w:bookmarkStart w:id="1154" w:name="_Toc468352920"/>
      <w:bookmarkStart w:id="1155" w:name="_Toc468355904"/>
      <w:bookmarkStart w:id="1156" w:name="_Toc469480788"/>
      <w:bookmarkStart w:id="1157" w:name="_Toc471898608"/>
      <w:r w:rsidRPr="00EB2EFF">
        <w:rPr>
          <w:szCs w:val="24"/>
        </w:rPr>
        <w:t xml:space="preserve">Форма графика оплаты </w:t>
      </w:r>
      <w:bookmarkEnd w:id="1145"/>
      <w:bookmarkEnd w:id="1146"/>
      <w:bookmarkEnd w:id="1147"/>
      <w:bookmarkEnd w:id="1148"/>
      <w:bookmarkEnd w:id="1149"/>
      <w:r w:rsidR="00FB7116" w:rsidRPr="00EB2EFF">
        <w:rPr>
          <w:szCs w:val="24"/>
        </w:rPr>
        <w:t>выполнения работ</w:t>
      </w:r>
      <w:bookmarkEnd w:id="1150"/>
      <w:bookmarkEnd w:id="1151"/>
      <w:bookmarkEnd w:id="1152"/>
      <w:bookmarkEnd w:id="1153"/>
      <w:bookmarkEnd w:id="1154"/>
      <w:bookmarkEnd w:id="1155"/>
      <w:bookmarkEnd w:id="1156"/>
      <w:bookmarkEnd w:id="115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EB2EFF">
            <w:pPr>
              <w:pStyle w:val="aff1"/>
              <w:numPr>
                <w:ilvl w:val="0"/>
                <w:numId w:val="77"/>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EB2EFF">
            <w:pPr>
              <w:pStyle w:val="aff1"/>
              <w:numPr>
                <w:ilvl w:val="0"/>
                <w:numId w:val="77"/>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EB2EFF" w:rsidRDefault="00B8118F" w:rsidP="00B8118F">
      <w:pPr>
        <w:pStyle w:val="3"/>
        <w:rPr>
          <w:szCs w:val="24"/>
        </w:rPr>
      </w:pPr>
      <w:r w:rsidRPr="00F647F7">
        <w:rPr>
          <w:b w:val="0"/>
          <w:szCs w:val="24"/>
        </w:rPr>
        <w:br w:type="page"/>
      </w:r>
      <w:bookmarkStart w:id="1158" w:name="_Toc440361384"/>
      <w:bookmarkStart w:id="1159" w:name="_Toc440376139"/>
      <w:bookmarkStart w:id="1160" w:name="_Toc440376266"/>
      <w:bookmarkStart w:id="1161" w:name="_Toc440382524"/>
      <w:bookmarkStart w:id="1162" w:name="_Toc440447194"/>
      <w:bookmarkStart w:id="1163" w:name="_Toc440620874"/>
      <w:bookmarkStart w:id="1164" w:name="_Toc440631509"/>
      <w:bookmarkStart w:id="1165" w:name="_Toc440875748"/>
      <w:bookmarkStart w:id="1166" w:name="_Toc441131772"/>
      <w:bookmarkStart w:id="1167" w:name="_Toc468352921"/>
      <w:bookmarkStart w:id="1168" w:name="_Toc468355905"/>
      <w:bookmarkStart w:id="1169" w:name="_Toc469480789"/>
      <w:bookmarkStart w:id="1170" w:name="_Toc471898609"/>
      <w:r w:rsidRPr="00EB2EFF">
        <w:rPr>
          <w:szCs w:val="24"/>
        </w:rPr>
        <w:lastRenderedPageBreak/>
        <w:t>Инструкции по заполнению</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93B00">
        <w:rPr>
          <w:sz w:val="24"/>
          <w:szCs w:val="24"/>
        </w:rPr>
        <w:fldChar w:fldCharType="begin"/>
      </w:r>
      <w:r>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93B00">
        <w:rPr>
          <w:sz w:val="24"/>
          <w:szCs w:val="24"/>
        </w:rPr>
        <w:fldChar w:fldCharType="begin"/>
      </w:r>
      <w:r>
        <w:rPr>
          <w:sz w:val="24"/>
          <w:szCs w:val="24"/>
        </w:rPr>
        <w:instrText xml:space="preserve"> REF _Ref440361140 \r \h </w:instrText>
      </w:r>
      <w:r w:rsidR="00893B00">
        <w:rPr>
          <w:sz w:val="24"/>
          <w:szCs w:val="24"/>
        </w:rPr>
      </w:r>
      <w:r w:rsidR="00893B00">
        <w:rPr>
          <w:sz w:val="24"/>
          <w:szCs w:val="24"/>
        </w:rPr>
        <w:fldChar w:fldCharType="separate"/>
      </w:r>
      <w:r w:rsidR="001B2D1B">
        <w:rPr>
          <w:sz w:val="24"/>
          <w:szCs w:val="24"/>
        </w:rPr>
        <w:t>5.4</w:t>
      </w:r>
      <w:r w:rsidR="00893B00">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1" w:name="_Ref440361531"/>
      <w:bookmarkStart w:id="1172" w:name="_Ref440361610"/>
      <w:bookmarkStart w:id="1173" w:name="_Toc471898610"/>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40"/>
      <w:bookmarkEnd w:id="1041"/>
      <w:bookmarkEnd w:id="1140"/>
      <w:bookmarkEnd w:id="1141"/>
      <w:bookmarkEnd w:id="1142"/>
      <w:bookmarkEnd w:id="1143"/>
      <w:bookmarkEnd w:id="1144"/>
      <w:bookmarkEnd w:id="1171"/>
      <w:bookmarkEnd w:id="1172"/>
      <w:bookmarkEnd w:id="117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174" w:name="_Toc439170685"/>
      <w:bookmarkStart w:id="1175" w:name="_Toc439172787"/>
      <w:bookmarkStart w:id="1176" w:name="_Toc439173231"/>
      <w:bookmarkStart w:id="1177" w:name="_Toc439238227"/>
      <w:bookmarkStart w:id="1178" w:name="_Toc439252775"/>
      <w:bookmarkStart w:id="1179" w:name="_Toc439323749"/>
      <w:bookmarkStart w:id="1180" w:name="_Toc440361386"/>
      <w:bookmarkStart w:id="1181" w:name="_Toc440376141"/>
      <w:bookmarkStart w:id="1182" w:name="_Toc440376268"/>
      <w:bookmarkStart w:id="1183" w:name="_Toc440382526"/>
      <w:bookmarkStart w:id="1184" w:name="_Toc440447196"/>
      <w:bookmarkStart w:id="1185" w:name="_Toc440620876"/>
      <w:bookmarkStart w:id="1186" w:name="_Toc440631511"/>
      <w:bookmarkStart w:id="1187" w:name="_Toc440875750"/>
      <w:bookmarkStart w:id="1188" w:name="_Toc441131774"/>
      <w:bookmarkStart w:id="1189" w:name="_Toc468352923"/>
      <w:bookmarkStart w:id="1190" w:name="_Toc468355907"/>
      <w:bookmarkStart w:id="1191" w:name="_Toc469480791"/>
      <w:bookmarkStart w:id="1192" w:name="_Toc471898611"/>
      <w:bookmarkStart w:id="1193" w:name="_Toc157248186"/>
      <w:bookmarkStart w:id="1194" w:name="_Toc157496555"/>
      <w:bookmarkStart w:id="1195" w:name="_Toc158206094"/>
      <w:bookmarkStart w:id="1196" w:name="_Toc164057779"/>
      <w:bookmarkStart w:id="1197" w:name="_Toc164137129"/>
      <w:bookmarkStart w:id="1198" w:name="_Toc164161289"/>
      <w:bookmarkStart w:id="1199" w:name="_Toc165173860"/>
      <w:r w:rsidRPr="00EB2EFF">
        <w:rPr>
          <w:szCs w:val="24"/>
        </w:rPr>
        <w:t>Форма Протокола разногласий к проекту Договора</w:t>
      </w:r>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EB2EFF">
        <w:rPr>
          <w:szCs w:val="24"/>
        </w:rPr>
        <w:t xml:space="preserve"> </w:t>
      </w:r>
      <w:bookmarkEnd w:id="1193"/>
      <w:bookmarkEnd w:id="1194"/>
      <w:bookmarkEnd w:id="1195"/>
      <w:bookmarkEnd w:id="1196"/>
      <w:bookmarkEnd w:id="1197"/>
      <w:bookmarkEnd w:id="1198"/>
      <w:bookmarkEnd w:id="11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93B00">
              <w:fldChar w:fldCharType="begin"/>
            </w:r>
            <w:r w:rsidR="008247F3">
              <w:instrText xml:space="preserve"> REF _Ref440272931 \r \h </w:instrText>
            </w:r>
            <w:r w:rsidR="00893B00">
              <w:fldChar w:fldCharType="separate"/>
            </w:r>
            <w:r w:rsidR="001B2D1B">
              <w:t>2</w:t>
            </w:r>
            <w:r w:rsidR="00893B0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93B00">
              <w:fldChar w:fldCharType="begin"/>
            </w:r>
            <w:r w:rsidR="008247F3">
              <w:instrText xml:space="preserve"> REF _Ref440272931 \r \h </w:instrText>
            </w:r>
            <w:r w:rsidR="00893B00">
              <w:fldChar w:fldCharType="separate"/>
            </w:r>
            <w:r w:rsidR="001B2D1B">
              <w:t>2</w:t>
            </w:r>
            <w:r w:rsidR="00893B0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EB2EFF" w:rsidRDefault="004F4D80" w:rsidP="004F4D80">
      <w:pPr>
        <w:pStyle w:val="3"/>
        <w:rPr>
          <w:szCs w:val="24"/>
        </w:rPr>
      </w:pPr>
      <w:bookmarkStart w:id="1200" w:name="_Toc439170686"/>
      <w:bookmarkStart w:id="1201" w:name="_Toc439172788"/>
      <w:bookmarkStart w:id="1202" w:name="_Toc439173232"/>
      <w:bookmarkStart w:id="1203" w:name="_Toc439238228"/>
      <w:bookmarkStart w:id="1204" w:name="_Toc439252776"/>
      <w:bookmarkStart w:id="1205" w:name="_Toc439323750"/>
      <w:bookmarkStart w:id="1206" w:name="_Toc440361387"/>
      <w:bookmarkStart w:id="1207" w:name="_Toc440376142"/>
      <w:bookmarkStart w:id="1208" w:name="_Toc440376269"/>
      <w:bookmarkStart w:id="1209" w:name="_Toc440382527"/>
      <w:bookmarkStart w:id="1210" w:name="_Toc440447197"/>
      <w:bookmarkStart w:id="1211" w:name="_Toc440620877"/>
      <w:bookmarkStart w:id="1212" w:name="_Toc440631512"/>
      <w:bookmarkStart w:id="1213" w:name="_Toc440875751"/>
      <w:bookmarkStart w:id="1214" w:name="_Toc441131775"/>
      <w:bookmarkStart w:id="1215" w:name="_Toc468352924"/>
      <w:bookmarkStart w:id="1216" w:name="_Toc468355908"/>
      <w:bookmarkStart w:id="1217" w:name="_Toc469480792"/>
      <w:bookmarkStart w:id="1218" w:name="_Toc471898612"/>
      <w:r w:rsidRPr="00EB2EFF">
        <w:rPr>
          <w:szCs w:val="24"/>
        </w:rPr>
        <w:t>Инструкции по заполнению</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93B00">
        <w:rPr>
          <w:sz w:val="24"/>
          <w:szCs w:val="24"/>
        </w:rPr>
        <w:fldChar w:fldCharType="begin"/>
      </w:r>
      <w:r>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93B00">
        <w:rPr>
          <w:sz w:val="24"/>
          <w:szCs w:val="24"/>
        </w:rPr>
        <w:fldChar w:fldCharType="begin"/>
      </w:r>
      <w:r w:rsidR="00D56F8C">
        <w:rPr>
          <w:sz w:val="24"/>
          <w:szCs w:val="24"/>
        </w:rPr>
        <w:instrText xml:space="preserve"> REF _Ref440274025 \r \h </w:instrText>
      </w:r>
      <w:r w:rsidR="00893B00">
        <w:rPr>
          <w:sz w:val="24"/>
          <w:szCs w:val="24"/>
        </w:rPr>
      </w:r>
      <w:r w:rsidR="00893B00">
        <w:rPr>
          <w:sz w:val="24"/>
          <w:szCs w:val="24"/>
        </w:rPr>
        <w:fldChar w:fldCharType="separate"/>
      </w:r>
      <w:r w:rsidR="001B2D1B">
        <w:rPr>
          <w:sz w:val="24"/>
          <w:szCs w:val="24"/>
        </w:rPr>
        <w:t>2</w:t>
      </w:r>
      <w:r w:rsidR="00893B00">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93B00">
        <w:rPr>
          <w:sz w:val="24"/>
          <w:szCs w:val="24"/>
        </w:rPr>
        <w:fldChar w:fldCharType="begin"/>
      </w:r>
      <w:r w:rsidR="00D56F8C">
        <w:rPr>
          <w:sz w:val="24"/>
          <w:szCs w:val="24"/>
        </w:rPr>
        <w:instrText xml:space="preserve"> REF _Ref294695546 \r \h </w:instrText>
      </w:r>
      <w:r w:rsidR="00893B00">
        <w:rPr>
          <w:sz w:val="24"/>
          <w:szCs w:val="24"/>
        </w:rPr>
      </w:r>
      <w:r w:rsidR="00893B00">
        <w:rPr>
          <w:sz w:val="24"/>
          <w:szCs w:val="24"/>
        </w:rPr>
        <w:fldChar w:fldCharType="separate"/>
      </w:r>
      <w:r w:rsidR="001B2D1B">
        <w:rPr>
          <w:sz w:val="24"/>
          <w:szCs w:val="24"/>
        </w:rPr>
        <w:t xml:space="preserve"> 1.2.6 </w:t>
      </w:r>
      <w:r w:rsidR="00893B0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5823"/>
      <w:bookmarkStart w:id="1220" w:name="_Ref55336359"/>
      <w:bookmarkStart w:id="1221" w:name="_Toc57314675"/>
      <w:bookmarkStart w:id="1222" w:name="_Toc69728989"/>
      <w:bookmarkStart w:id="1223" w:name="_Toc98253939"/>
      <w:bookmarkStart w:id="1224" w:name="_Toc165173865"/>
      <w:bookmarkStart w:id="1225" w:name="_Toc423423672"/>
      <w:bookmarkStart w:id="1226" w:name="_Toc471898613"/>
      <w:bookmarkEnd w:id="883"/>
      <w:r w:rsidRPr="00F647F7">
        <w:lastRenderedPageBreak/>
        <w:t xml:space="preserve">Анкета (форма </w:t>
      </w:r>
      <w:r w:rsidR="00B8118F">
        <w:t>7</w:t>
      </w:r>
      <w:r w:rsidRPr="00F647F7">
        <w:t>)</w:t>
      </w:r>
      <w:bookmarkEnd w:id="1219"/>
      <w:bookmarkEnd w:id="1220"/>
      <w:bookmarkEnd w:id="1221"/>
      <w:bookmarkEnd w:id="1222"/>
      <w:bookmarkEnd w:id="1223"/>
      <w:bookmarkEnd w:id="1224"/>
      <w:bookmarkEnd w:id="1225"/>
      <w:bookmarkEnd w:id="1226"/>
    </w:p>
    <w:p w:rsidR="004F4D80" w:rsidRPr="00EB2EFF" w:rsidRDefault="004F4D80" w:rsidP="004F4D80">
      <w:pPr>
        <w:pStyle w:val="3"/>
        <w:rPr>
          <w:szCs w:val="24"/>
        </w:rPr>
      </w:pPr>
      <w:bookmarkStart w:id="1227" w:name="_Toc98253940"/>
      <w:bookmarkStart w:id="1228" w:name="_Toc157248192"/>
      <w:bookmarkStart w:id="1229" w:name="_Toc157496561"/>
      <w:bookmarkStart w:id="1230" w:name="_Toc158206100"/>
      <w:bookmarkStart w:id="1231" w:name="_Toc164057785"/>
      <w:bookmarkStart w:id="1232" w:name="_Toc164137135"/>
      <w:bookmarkStart w:id="1233" w:name="_Toc164161295"/>
      <w:bookmarkStart w:id="1234" w:name="_Toc165173866"/>
      <w:bookmarkStart w:id="1235" w:name="_Toc439170688"/>
      <w:bookmarkStart w:id="1236" w:name="_Toc439172790"/>
      <w:bookmarkStart w:id="1237" w:name="_Toc439173234"/>
      <w:bookmarkStart w:id="1238" w:name="_Toc439238230"/>
      <w:bookmarkStart w:id="1239" w:name="_Toc439252778"/>
      <w:bookmarkStart w:id="1240" w:name="_Ref440272119"/>
      <w:bookmarkStart w:id="1241" w:name="_Toc440361389"/>
      <w:bookmarkStart w:id="1242" w:name="_Ref444163763"/>
      <w:bookmarkStart w:id="1243" w:name="_Toc468352926"/>
      <w:bookmarkStart w:id="1244" w:name="_Toc468355910"/>
      <w:bookmarkStart w:id="1245" w:name="_Toc471898614"/>
      <w:r w:rsidRPr="00EB2EFF">
        <w:rPr>
          <w:szCs w:val="24"/>
        </w:rPr>
        <w:t xml:space="preserve">Форма Анкеты </w:t>
      </w:r>
      <w:r w:rsidR="00C236C0" w:rsidRPr="00EB2EFF">
        <w:rPr>
          <w:szCs w:val="24"/>
        </w:rPr>
        <w:t>Участник</w:t>
      </w:r>
      <w:r w:rsidRPr="00EB2EFF">
        <w:rPr>
          <w:szCs w:val="24"/>
        </w:rPr>
        <w:t>а</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B2EFF">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110934" w:rsidTr="00B1248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965713" w:rsidRDefault="00110934" w:rsidP="00B1248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5A2CAE" w:rsidRDefault="00110934" w:rsidP="00B12481">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A55F54" w:rsidRDefault="00110934" w:rsidP="00B12481">
            <w:pPr>
              <w:pStyle w:val="aff1"/>
              <w:spacing w:after="0"/>
              <w:ind w:left="0" w:right="0"/>
              <w:jc w:val="center"/>
              <w:rPr>
                <w:rStyle w:val="aa"/>
                <w:b w:val="0"/>
                <w:szCs w:val="24"/>
              </w:rPr>
            </w:pPr>
            <w:r w:rsidRPr="00A55F54">
              <w:rPr>
                <w:rStyle w:val="aa"/>
                <w:szCs w:val="24"/>
              </w:rPr>
              <w:t>(нет/указать что именно)</w:t>
            </w:r>
          </w:p>
        </w:tc>
      </w:tr>
      <w:tr w:rsidR="00110934" w:rsidRPr="00F51ECC" w:rsidTr="00B1248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110934">
            <w:pPr>
              <w:numPr>
                <w:ilvl w:val="0"/>
                <w:numId w:val="65"/>
              </w:numPr>
              <w:suppressAutoHyphens w:val="0"/>
              <w:snapToGrid w:val="0"/>
              <w:spacing w:line="240" w:lineRule="auto"/>
              <w:ind w:left="0" w:firstLine="0"/>
              <w:jc w:val="center"/>
              <w:rPr>
                <w:sz w:val="24"/>
                <w:szCs w:val="24"/>
              </w:rPr>
            </w:pPr>
            <w:bookmarkStart w:id="1246" w:name="_Toc439170689"/>
            <w:bookmarkStart w:id="1247" w:name="_Toc439172791"/>
            <w:bookmarkStart w:id="1248" w:name="_Toc439173235"/>
            <w:bookmarkStart w:id="1249" w:name="_Toc439238231"/>
            <w:bookmarkStart w:id="1250" w:name="_Toc439252779"/>
            <w:bookmarkStart w:id="1251" w:name="_Ref440272147"/>
            <w:bookmarkStart w:id="1252" w:name="_Toc440361390"/>
            <w:bookmarkStart w:id="1253" w:name="_Ref444163668"/>
            <w:bookmarkStart w:id="1254" w:name="_Ref444163784"/>
            <w:bookmarkStart w:id="1255" w:name="_Toc471898615"/>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F51ECC" w:rsidRDefault="00110934" w:rsidP="00B1248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B12481">
            <w:pPr>
              <w:pStyle w:val="aff1"/>
              <w:spacing w:after="0"/>
              <w:ind w:left="0" w:right="0"/>
              <w:jc w:val="center"/>
              <w:rPr>
                <w:rStyle w:val="aa"/>
                <w:b w:val="0"/>
                <w:szCs w:val="24"/>
              </w:rPr>
            </w:pPr>
          </w:p>
        </w:tc>
      </w:tr>
    </w:tbl>
    <w:p w:rsidR="00110934" w:rsidRPr="00F51ECC" w:rsidRDefault="00110934" w:rsidP="00110934">
      <w:pPr>
        <w:spacing w:line="240" w:lineRule="auto"/>
      </w:pP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(подпись, М.П.)</w:t>
      </w: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Pr="00F51ECC" w:rsidRDefault="00110934" w:rsidP="00110934">
      <w:pPr>
        <w:spacing w:line="240" w:lineRule="auto"/>
        <w:ind w:right="-1"/>
        <w:jc w:val="left"/>
        <w:rPr>
          <w:color w:val="000000"/>
          <w:vertAlign w:val="superscript"/>
        </w:rPr>
        <w:sectPr w:rsidR="00110934"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EB2EFF" w:rsidRDefault="004F4D80" w:rsidP="004F4D80">
      <w:pPr>
        <w:pStyle w:val="3"/>
        <w:rPr>
          <w:szCs w:val="24"/>
        </w:rPr>
      </w:pPr>
      <w:r w:rsidRPr="00EB2EFF">
        <w:rPr>
          <w:szCs w:val="24"/>
        </w:rPr>
        <w:lastRenderedPageBreak/>
        <w:t xml:space="preserve">Форма </w:t>
      </w:r>
      <w:bookmarkEnd w:id="1246"/>
      <w:bookmarkEnd w:id="1247"/>
      <w:bookmarkEnd w:id="1248"/>
      <w:bookmarkEnd w:id="1249"/>
      <w:r w:rsidR="00FB00C0" w:rsidRPr="00EB2EFF">
        <w:rPr>
          <w:szCs w:val="24"/>
        </w:rPr>
        <w:t>Декларации о соответствии Участника/</w:t>
      </w:r>
      <w:r w:rsidR="000E5003" w:rsidRPr="00EB2EFF">
        <w:rPr>
          <w:szCs w:val="24"/>
        </w:rPr>
        <w:t>субподрядчика</w:t>
      </w:r>
      <w:r w:rsidR="00C3704B" w:rsidRPr="00EB2EFF">
        <w:rPr>
          <w:szCs w:val="24"/>
        </w:rPr>
        <w:t>/</w:t>
      </w:r>
      <w:r w:rsidR="00FB00C0" w:rsidRPr="00EB2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EB2EFF">
        <w:rPr>
          <w:szCs w:val="24"/>
        </w:rPr>
        <w:t>7</w:t>
      </w:r>
      <w:r w:rsidR="00FB00C0" w:rsidRPr="00EB2EFF">
        <w:rPr>
          <w:szCs w:val="24"/>
        </w:rPr>
        <w:t>.1)</w:t>
      </w:r>
      <w:bookmarkEnd w:id="1250"/>
      <w:bookmarkEnd w:id="1251"/>
      <w:bookmarkEnd w:id="1252"/>
      <w:bookmarkEnd w:id="1253"/>
      <w:bookmarkEnd w:id="1254"/>
      <w:bookmarkEnd w:id="1255"/>
    </w:p>
    <w:p w:rsidR="004F4D80" w:rsidRPr="00EB2EFF" w:rsidRDefault="004F4D80" w:rsidP="004F4D80">
      <w:pPr>
        <w:spacing w:line="240" w:lineRule="auto"/>
        <w:ind w:left="540" w:firstLine="0"/>
        <w:jc w:val="left"/>
        <w:rPr>
          <w:sz w:val="24"/>
          <w:szCs w:val="24"/>
        </w:rPr>
      </w:pPr>
      <w:r w:rsidRPr="00EB2EFF">
        <w:rPr>
          <w:sz w:val="24"/>
          <w:szCs w:val="24"/>
        </w:rPr>
        <w:t>Приложение</w:t>
      </w:r>
      <w:r w:rsidR="00553A57" w:rsidRPr="00EB2EFF">
        <w:rPr>
          <w:sz w:val="24"/>
          <w:szCs w:val="24"/>
        </w:rPr>
        <w:t xml:space="preserve"> </w:t>
      </w:r>
      <w:r w:rsidR="00B8118F" w:rsidRPr="00EB2EFF">
        <w:rPr>
          <w:sz w:val="24"/>
          <w:szCs w:val="24"/>
        </w:rPr>
        <w:t>7</w:t>
      </w:r>
      <w:r w:rsidRPr="00EB2EFF">
        <w:rPr>
          <w:noProof/>
          <w:sz w:val="24"/>
          <w:szCs w:val="24"/>
        </w:rPr>
        <w:t>.1</w:t>
      </w:r>
      <w:r w:rsidRPr="00EB2EFF">
        <w:rPr>
          <w:sz w:val="24"/>
          <w:szCs w:val="24"/>
        </w:rPr>
        <w:t xml:space="preserve"> к письму о подаче оферты</w:t>
      </w:r>
      <w:r w:rsidRPr="00EB2EFF">
        <w:rPr>
          <w:sz w:val="24"/>
          <w:szCs w:val="24"/>
        </w:rPr>
        <w:br/>
        <w:t>от «____»_____________ </w:t>
      </w:r>
      <w:proofErr w:type="gramStart"/>
      <w:r w:rsidRPr="00EB2EFF">
        <w:rPr>
          <w:sz w:val="24"/>
          <w:szCs w:val="24"/>
        </w:rPr>
        <w:t>г</w:t>
      </w:r>
      <w:proofErr w:type="gramEnd"/>
      <w:r w:rsidRPr="00EB2EFF">
        <w:rPr>
          <w:sz w:val="24"/>
          <w:szCs w:val="24"/>
        </w:rPr>
        <w:t>.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475C80">
      <w:pPr>
        <w:spacing w:line="240" w:lineRule="auto"/>
        <w:rPr>
          <w:sz w:val="24"/>
          <w:szCs w:val="24"/>
        </w:rPr>
      </w:pPr>
      <w:bookmarkStart w:id="1256" w:name="_Toc125426243"/>
      <w:bookmarkStart w:id="1257" w:name="_Toc396984070"/>
      <w:bookmarkStart w:id="1258" w:name="_Toc423423673"/>
      <w:bookmarkStart w:id="1259" w:name="_Toc439170691"/>
      <w:bookmarkStart w:id="1260" w:name="_Toc439172793"/>
      <w:bookmarkStart w:id="1261" w:name="_Toc439173237"/>
      <w:bookmarkStart w:id="1262" w:name="_Toc439238233"/>
      <w:bookmarkStart w:id="1263" w:name="_Toc439252780"/>
      <w:bookmarkStart w:id="1264" w:name="_Toc439323754"/>
      <w:bookmarkStart w:id="1265" w:name="_Toc440361391"/>
      <w:bookmarkStart w:id="1266" w:name="_Toc440376146"/>
      <w:bookmarkStart w:id="1267" w:name="_Toc440376273"/>
      <w:bookmarkStart w:id="1268" w:name="_Toc440382531"/>
      <w:bookmarkStart w:id="1269" w:name="_Toc440447201"/>
      <w:bookmarkStart w:id="1270" w:name="_Toc440620881"/>
      <w:bookmarkStart w:id="1271" w:name="_Toc440631516"/>
      <w:bookmarkStart w:id="1272" w:name="_Toc440875755"/>
      <w:bookmarkStart w:id="1273" w:name="_Toc441131779"/>
      <w:r w:rsidRPr="001C36D7">
        <w:rPr>
          <w:sz w:val="24"/>
          <w:szCs w:val="24"/>
        </w:rPr>
        <w:t xml:space="preserve">Подтверждаем, что  </w:t>
      </w:r>
    </w:p>
    <w:p w:rsidR="001C36D7" w:rsidRPr="001C36D7" w:rsidRDefault="001C36D7" w:rsidP="00475C80">
      <w:pPr>
        <w:pBdr>
          <w:top w:val="single" w:sz="4" w:space="1" w:color="auto"/>
        </w:pBdr>
        <w:spacing w:line="240" w:lineRule="auto"/>
        <w:ind w:left="2637"/>
        <w:jc w:val="center"/>
        <w:rPr>
          <w:sz w:val="24"/>
          <w:szCs w:val="24"/>
        </w:rPr>
      </w:pPr>
      <w:r w:rsidRPr="001C36D7">
        <w:rPr>
          <w:sz w:val="24"/>
          <w:szCs w:val="24"/>
        </w:rPr>
        <w:t>(указывается наименование участника закупки)</w:t>
      </w:r>
    </w:p>
    <w:p w:rsidR="001C36D7" w:rsidRPr="00474B7D" w:rsidRDefault="001C36D7" w:rsidP="00475C80">
      <w:pPr>
        <w:spacing w:line="240" w:lineRule="auto"/>
        <w:rPr>
          <w:sz w:val="24"/>
          <w:szCs w:val="24"/>
        </w:rPr>
      </w:pPr>
      <w:r w:rsidRPr="001C36D7">
        <w:rPr>
          <w:sz w:val="24"/>
          <w:szCs w:val="24"/>
        </w:rPr>
        <w:t xml:space="preserve">в соответствии со статьей 4 Федерального </w:t>
      </w:r>
      <w:r w:rsidRPr="00474B7D">
        <w:rPr>
          <w:sz w:val="24"/>
          <w:szCs w:val="24"/>
        </w:rPr>
        <w:t xml:space="preserve">закона </w:t>
      </w:r>
      <w:r w:rsidR="00475C80" w:rsidRPr="00474B7D">
        <w:rPr>
          <w:sz w:val="24"/>
          <w:szCs w:val="24"/>
        </w:rPr>
        <w:t xml:space="preserve">№209-ФЗ от 24.07.2007 с изменениями </w:t>
      </w:r>
      <w:r w:rsidRPr="00474B7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475C80">
      <w:pPr>
        <w:pBdr>
          <w:top w:val="single" w:sz="4" w:space="1" w:color="auto"/>
        </w:pBdr>
        <w:spacing w:line="240" w:lineRule="auto"/>
        <w:ind w:left="2665"/>
        <w:jc w:val="center"/>
        <w:rPr>
          <w:sz w:val="24"/>
          <w:szCs w:val="24"/>
        </w:rPr>
      </w:pPr>
      <w:r w:rsidRPr="00474B7D">
        <w:rPr>
          <w:sz w:val="24"/>
          <w:szCs w:val="24"/>
        </w:rPr>
        <w:t>(указывается субъект</w:t>
      </w:r>
      <w:r w:rsidRPr="001C36D7">
        <w:rPr>
          <w:sz w:val="24"/>
          <w:szCs w:val="24"/>
        </w:rPr>
        <w:t xml:space="preserve">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475C80">
      <w:pPr>
        <w:spacing w:line="240" w:lineRule="auto"/>
        <w:rPr>
          <w:sz w:val="24"/>
          <w:szCs w:val="24"/>
        </w:rPr>
      </w:pPr>
      <w:r w:rsidRPr="001C36D7">
        <w:rPr>
          <w:sz w:val="24"/>
          <w:szCs w:val="24"/>
        </w:rPr>
        <w:t>предпринимательства, и сообщаем следующую информацию:</w:t>
      </w:r>
    </w:p>
    <w:p w:rsidR="001C36D7" w:rsidRPr="001C36D7" w:rsidRDefault="001C36D7" w:rsidP="00475C80">
      <w:pPr>
        <w:spacing w:line="240" w:lineRule="auto"/>
        <w:ind w:left="567"/>
        <w:rPr>
          <w:sz w:val="24"/>
          <w:szCs w:val="24"/>
        </w:rPr>
      </w:pPr>
      <w:r w:rsidRPr="001C36D7">
        <w:rPr>
          <w:sz w:val="24"/>
          <w:szCs w:val="24"/>
        </w:rPr>
        <w:t xml:space="preserve">1. Адрес местонахождения (юридический адрес):  </w:t>
      </w:r>
    </w:p>
    <w:p w:rsidR="001C36D7" w:rsidRPr="001C36D7" w:rsidRDefault="001C36D7" w:rsidP="00475C80">
      <w:pPr>
        <w:pBdr>
          <w:top w:val="single" w:sz="4" w:space="1" w:color="auto"/>
        </w:pBdr>
        <w:spacing w:line="240" w:lineRule="auto"/>
        <w:ind w:left="5755"/>
        <w:rPr>
          <w:sz w:val="24"/>
          <w:szCs w:val="24"/>
        </w:rPr>
      </w:pPr>
    </w:p>
    <w:p w:rsidR="001C36D7" w:rsidRPr="001C36D7" w:rsidRDefault="001C36D7" w:rsidP="00475C80">
      <w:pPr>
        <w:tabs>
          <w:tab w:val="right" w:pos="9923"/>
        </w:tabs>
        <w:spacing w:line="240" w:lineRule="auto"/>
        <w:rPr>
          <w:sz w:val="24"/>
          <w:szCs w:val="24"/>
        </w:rPr>
      </w:pPr>
      <w:r w:rsidRPr="001C36D7">
        <w:rPr>
          <w:sz w:val="24"/>
          <w:szCs w:val="24"/>
        </w:rPr>
        <w:tab/>
        <w:t>.</w:t>
      </w:r>
    </w:p>
    <w:p w:rsidR="001C36D7" w:rsidRPr="001C36D7" w:rsidRDefault="001C36D7" w:rsidP="00475C80">
      <w:pPr>
        <w:pBdr>
          <w:top w:val="single" w:sz="4" w:space="1" w:color="auto"/>
        </w:pBdr>
        <w:spacing w:line="240" w:lineRule="auto"/>
        <w:ind w:right="113"/>
        <w:rPr>
          <w:sz w:val="24"/>
          <w:szCs w:val="24"/>
        </w:rPr>
      </w:pPr>
    </w:p>
    <w:p w:rsidR="001C36D7" w:rsidRPr="001C36D7" w:rsidRDefault="001C36D7" w:rsidP="00475C80">
      <w:pPr>
        <w:tabs>
          <w:tab w:val="right" w:pos="9923"/>
        </w:tabs>
        <w:spacing w:line="240" w:lineRule="auto"/>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475C80">
      <w:pPr>
        <w:pBdr>
          <w:top w:val="single" w:sz="4" w:space="1" w:color="auto"/>
        </w:pBdr>
        <w:spacing w:line="240" w:lineRule="auto"/>
        <w:ind w:left="2098"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475C80">
      <w:pPr>
        <w:tabs>
          <w:tab w:val="right" w:pos="9923"/>
        </w:tabs>
        <w:spacing w:line="240" w:lineRule="auto"/>
        <w:ind w:left="567"/>
        <w:rPr>
          <w:sz w:val="24"/>
          <w:szCs w:val="24"/>
        </w:rPr>
      </w:pPr>
      <w:r w:rsidRPr="001C36D7">
        <w:rPr>
          <w:sz w:val="24"/>
          <w:szCs w:val="24"/>
        </w:rPr>
        <w:t xml:space="preserve">3. ОГРН:  </w:t>
      </w:r>
      <w:r w:rsidRPr="001C36D7">
        <w:rPr>
          <w:sz w:val="24"/>
          <w:szCs w:val="24"/>
        </w:rPr>
        <w:tab/>
        <w:t>.</w:t>
      </w:r>
    </w:p>
    <w:p w:rsidR="001C36D7" w:rsidRPr="001C36D7" w:rsidRDefault="001C36D7" w:rsidP="00475C80">
      <w:pPr>
        <w:pBdr>
          <w:top w:val="single" w:sz="4" w:space="1" w:color="auto"/>
        </w:pBdr>
        <w:spacing w:line="240" w:lineRule="auto"/>
        <w:ind w:left="1616" w:right="113"/>
        <w:rPr>
          <w:sz w:val="24"/>
          <w:szCs w:val="24"/>
        </w:rPr>
      </w:pPr>
    </w:p>
    <w:p w:rsidR="001C36D7" w:rsidRPr="001C36D7" w:rsidRDefault="001C36D7" w:rsidP="00475C80">
      <w:pPr>
        <w:spacing w:line="240" w:lineRule="auto"/>
        <w:rPr>
          <w:sz w:val="24"/>
          <w:szCs w:val="24"/>
        </w:rPr>
      </w:pPr>
      <w:r w:rsidRPr="001C36D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1C36D7" w:rsidRPr="001C36D7" w:rsidRDefault="001C36D7" w:rsidP="00475C80">
      <w:pPr>
        <w:pBdr>
          <w:top w:val="single" w:sz="4" w:space="1" w:color="auto"/>
        </w:pBdr>
        <w:spacing w:line="240" w:lineRule="auto"/>
        <w:ind w:left="7002"/>
        <w:rPr>
          <w:sz w:val="24"/>
          <w:szCs w:val="24"/>
        </w:rPr>
      </w:pPr>
    </w:p>
    <w:p w:rsidR="001C36D7" w:rsidRPr="001C36D7" w:rsidRDefault="001C36D7" w:rsidP="00475C80">
      <w:pPr>
        <w:tabs>
          <w:tab w:val="right" w:pos="9923"/>
        </w:tabs>
        <w:spacing w:line="240" w:lineRule="auto"/>
        <w:rPr>
          <w:sz w:val="24"/>
          <w:szCs w:val="24"/>
        </w:rPr>
      </w:pPr>
      <w:r w:rsidRPr="001C36D7">
        <w:rPr>
          <w:sz w:val="24"/>
          <w:szCs w:val="24"/>
        </w:rPr>
        <w:tab/>
        <w:t>.</w:t>
      </w:r>
    </w:p>
    <w:p w:rsidR="001C36D7" w:rsidRPr="001C36D7" w:rsidRDefault="001C36D7" w:rsidP="00475C80">
      <w:pPr>
        <w:pBdr>
          <w:top w:val="single" w:sz="4" w:space="1" w:color="auto"/>
        </w:pBdr>
        <w:spacing w:line="240" w:lineRule="auto"/>
        <w:ind w:right="113"/>
        <w:jc w:val="center"/>
        <w:rPr>
          <w:sz w:val="24"/>
          <w:szCs w:val="24"/>
        </w:rPr>
      </w:pPr>
      <w:r w:rsidRPr="001C36D7">
        <w:rPr>
          <w:sz w:val="24"/>
          <w:szCs w:val="24"/>
        </w:rPr>
        <w:t>(наименование уполномоченного органа, дата внесения в реестр и номер в реестре)</w:t>
      </w:r>
    </w:p>
    <w:p w:rsidR="001C36D7" w:rsidRPr="00474B7D" w:rsidRDefault="001C36D7" w:rsidP="00475C80">
      <w:pPr>
        <w:spacing w:line="240" w:lineRule="auto"/>
        <w:rPr>
          <w:sz w:val="24"/>
          <w:szCs w:val="24"/>
        </w:rPr>
      </w:pPr>
      <w:r w:rsidRPr="001C36D7">
        <w:rPr>
          <w:sz w:val="24"/>
          <w:szCs w:val="24"/>
        </w:rPr>
        <w:t xml:space="preserve">5. Сведения о соответствии критериям отнесения к субъектам малого и среднего </w:t>
      </w:r>
      <w:r w:rsidRPr="00474B7D">
        <w:rPr>
          <w:sz w:val="24"/>
          <w:szCs w:val="24"/>
        </w:rPr>
        <w:t xml:space="preserve">предпринимательства, а также сведения о производимых товарах, работах, услугах и видах </w:t>
      </w:r>
      <w:r w:rsidR="00475C80" w:rsidRPr="00474B7D">
        <w:rPr>
          <w:szCs w:val="24"/>
        </w:rPr>
        <w:t>деятельности</w:t>
      </w:r>
      <w:r w:rsidR="00475C80" w:rsidRPr="00474B7D">
        <w:rPr>
          <w:rStyle w:val="afffffff9"/>
          <w:sz w:val="24"/>
          <w:szCs w:val="24"/>
        </w:rPr>
        <w:footnoteRef/>
      </w:r>
      <w:r w:rsidRPr="00474B7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74B7D" w:rsidTr="002A5B99">
        <w:trPr>
          <w:cantSplit/>
          <w:tblHeader/>
        </w:trPr>
        <w:tc>
          <w:tcPr>
            <w:tcW w:w="567" w:type="dxa"/>
            <w:vAlign w:val="center"/>
          </w:tcPr>
          <w:p w:rsidR="001C36D7" w:rsidRPr="00474B7D" w:rsidRDefault="001C36D7" w:rsidP="00475C80">
            <w:pPr>
              <w:spacing w:line="240" w:lineRule="auto"/>
              <w:ind w:firstLine="0"/>
              <w:jc w:val="center"/>
            </w:pPr>
            <w:r w:rsidRPr="00474B7D">
              <w:t xml:space="preserve">№ </w:t>
            </w:r>
            <w:proofErr w:type="gramStart"/>
            <w:r w:rsidRPr="00474B7D">
              <w:t>п</w:t>
            </w:r>
            <w:proofErr w:type="gramEnd"/>
            <w:r w:rsidRPr="00474B7D">
              <w:t>/п</w:t>
            </w:r>
          </w:p>
        </w:tc>
        <w:tc>
          <w:tcPr>
            <w:tcW w:w="4649" w:type="dxa"/>
            <w:vAlign w:val="center"/>
          </w:tcPr>
          <w:p w:rsidR="001C36D7" w:rsidRPr="00474B7D" w:rsidRDefault="001C36D7" w:rsidP="00475C80">
            <w:pPr>
              <w:spacing w:line="240" w:lineRule="auto"/>
              <w:ind w:firstLine="0"/>
              <w:jc w:val="center"/>
            </w:pPr>
            <w:r w:rsidRPr="00474B7D">
              <w:t>Наименование сведений</w:t>
            </w:r>
            <w:r w:rsidRPr="00474B7D">
              <w:rPr>
                <w:rStyle w:val="afffffff9"/>
              </w:rPr>
              <w:t>2</w:t>
            </w:r>
          </w:p>
        </w:tc>
        <w:tc>
          <w:tcPr>
            <w:tcW w:w="1588" w:type="dxa"/>
            <w:vAlign w:val="center"/>
          </w:tcPr>
          <w:p w:rsidR="001C36D7" w:rsidRPr="00474B7D" w:rsidRDefault="001C36D7" w:rsidP="00475C80">
            <w:pPr>
              <w:spacing w:line="240" w:lineRule="auto"/>
              <w:ind w:firstLine="0"/>
              <w:jc w:val="center"/>
            </w:pPr>
            <w:r w:rsidRPr="00474B7D">
              <w:t>Малые предприятия</w:t>
            </w:r>
          </w:p>
        </w:tc>
        <w:tc>
          <w:tcPr>
            <w:tcW w:w="1588" w:type="dxa"/>
            <w:vAlign w:val="center"/>
          </w:tcPr>
          <w:p w:rsidR="001C36D7" w:rsidRPr="00474B7D" w:rsidRDefault="001C36D7" w:rsidP="00475C80">
            <w:pPr>
              <w:spacing w:line="240" w:lineRule="auto"/>
              <w:ind w:firstLine="0"/>
              <w:jc w:val="center"/>
            </w:pPr>
            <w:r w:rsidRPr="00474B7D">
              <w:t>Средние предприятия</w:t>
            </w:r>
          </w:p>
        </w:tc>
        <w:tc>
          <w:tcPr>
            <w:tcW w:w="1588" w:type="dxa"/>
            <w:vAlign w:val="center"/>
          </w:tcPr>
          <w:p w:rsidR="001C36D7" w:rsidRPr="00474B7D" w:rsidRDefault="001C36D7" w:rsidP="00475C80">
            <w:pPr>
              <w:spacing w:line="240" w:lineRule="auto"/>
              <w:ind w:firstLine="0"/>
              <w:jc w:val="center"/>
            </w:pPr>
            <w:r w:rsidRPr="00474B7D">
              <w:t>Показатель</w:t>
            </w:r>
          </w:p>
        </w:tc>
      </w:tr>
      <w:tr w:rsidR="001C36D7" w:rsidRPr="00154BCB" w:rsidTr="002A5B99">
        <w:trPr>
          <w:cantSplit/>
          <w:tblHeader/>
        </w:trPr>
        <w:tc>
          <w:tcPr>
            <w:tcW w:w="567" w:type="dxa"/>
          </w:tcPr>
          <w:p w:rsidR="001C36D7" w:rsidRPr="00474B7D" w:rsidRDefault="00475C80" w:rsidP="00475C80">
            <w:pPr>
              <w:spacing w:line="240" w:lineRule="auto"/>
              <w:ind w:firstLine="0"/>
              <w:jc w:val="center"/>
            </w:pPr>
            <w:r w:rsidRPr="00474B7D">
              <w:t>1</w:t>
            </w:r>
            <w:r w:rsidRPr="00474B7D">
              <w:rPr>
                <w:rStyle w:val="afffffff9"/>
              </w:rPr>
              <w:t>2</w:t>
            </w:r>
          </w:p>
        </w:tc>
        <w:tc>
          <w:tcPr>
            <w:tcW w:w="4649" w:type="dxa"/>
          </w:tcPr>
          <w:p w:rsidR="001C36D7" w:rsidRPr="00474B7D" w:rsidRDefault="001C36D7" w:rsidP="00475C80">
            <w:pPr>
              <w:spacing w:line="240" w:lineRule="auto"/>
              <w:ind w:firstLine="0"/>
              <w:jc w:val="center"/>
            </w:pPr>
            <w:r w:rsidRPr="00474B7D">
              <w:t>2</w:t>
            </w:r>
          </w:p>
        </w:tc>
        <w:tc>
          <w:tcPr>
            <w:tcW w:w="1588" w:type="dxa"/>
          </w:tcPr>
          <w:p w:rsidR="001C36D7" w:rsidRPr="00474B7D" w:rsidRDefault="001C36D7" w:rsidP="00475C80">
            <w:pPr>
              <w:spacing w:line="240" w:lineRule="auto"/>
              <w:ind w:firstLine="0"/>
              <w:jc w:val="center"/>
            </w:pPr>
            <w:r w:rsidRPr="00474B7D">
              <w:t>3</w:t>
            </w:r>
          </w:p>
        </w:tc>
        <w:tc>
          <w:tcPr>
            <w:tcW w:w="1588" w:type="dxa"/>
          </w:tcPr>
          <w:p w:rsidR="001C36D7" w:rsidRPr="00474B7D" w:rsidRDefault="001C36D7" w:rsidP="00475C80">
            <w:pPr>
              <w:spacing w:line="240" w:lineRule="auto"/>
              <w:ind w:firstLine="0"/>
              <w:jc w:val="center"/>
            </w:pPr>
            <w:r w:rsidRPr="00474B7D">
              <w:t>4</w:t>
            </w:r>
          </w:p>
        </w:tc>
        <w:tc>
          <w:tcPr>
            <w:tcW w:w="1588" w:type="dxa"/>
          </w:tcPr>
          <w:p w:rsidR="001C36D7" w:rsidRPr="00154BCB" w:rsidRDefault="001C36D7" w:rsidP="00475C80">
            <w:pPr>
              <w:spacing w:line="240" w:lineRule="auto"/>
              <w:ind w:firstLine="0"/>
              <w:jc w:val="center"/>
            </w:pPr>
            <w:r w:rsidRPr="00474B7D">
              <w:t>5</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w:t>
            </w:r>
          </w:p>
        </w:tc>
        <w:tc>
          <w:tcPr>
            <w:tcW w:w="4649" w:type="dxa"/>
          </w:tcPr>
          <w:p w:rsidR="001C36D7" w:rsidRPr="00154BCB" w:rsidRDefault="001C36D7" w:rsidP="00475C8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475C80">
            <w:pPr>
              <w:spacing w:line="240" w:lineRule="auto"/>
              <w:ind w:firstLine="0"/>
              <w:jc w:val="center"/>
            </w:pPr>
            <w:r w:rsidRPr="00154BCB">
              <w:t>не более 25</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2</w:t>
            </w:r>
          </w:p>
        </w:tc>
        <w:tc>
          <w:tcPr>
            <w:tcW w:w="4649" w:type="dxa"/>
          </w:tcPr>
          <w:p w:rsidR="001C36D7" w:rsidRPr="00154BCB" w:rsidRDefault="001C36D7" w:rsidP="00475C8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1C36D7" w:rsidRPr="00154BCB" w:rsidRDefault="001C36D7" w:rsidP="00475C80">
            <w:pPr>
              <w:spacing w:line="240" w:lineRule="auto"/>
              <w:ind w:firstLine="0"/>
              <w:jc w:val="center"/>
            </w:pPr>
            <w:r w:rsidRPr="00154BCB">
              <w:t>не более 49</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3</w:t>
            </w:r>
          </w:p>
        </w:tc>
        <w:tc>
          <w:tcPr>
            <w:tcW w:w="4649" w:type="dxa"/>
          </w:tcPr>
          <w:p w:rsidR="001C36D7" w:rsidRPr="00154BCB" w:rsidRDefault="001C36D7" w:rsidP="00475C8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_</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4</w:t>
            </w:r>
          </w:p>
        </w:tc>
        <w:tc>
          <w:tcPr>
            <w:tcW w:w="4649" w:type="dxa"/>
          </w:tcPr>
          <w:p w:rsidR="001C36D7" w:rsidRPr="00154BCB" w:rsidRDefault="001C36D7" w:rsidP="00475C80">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5</w:t>
            </w:r>
          </w:p>
        </w:tc>
        <w:tc>
          <w:tcPr>
            <w:tcW w:w="4649" w:type="dxa"/>
          </w:tcPr>
          <w:p w:rsidR="001C36D7" w:rsidRPr="00154BCB" w:rsidRDefault="001C36D7" w:rsidP="00475C8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5"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6</w:t>
            </w:r>
          </w:p>
        </w:tc>
        <w:tc>
          <w:tcPr>
            <w:tcW w:w="4649" w:type="dxa"/>
          </w:tcPr>
          <w:p w:rsidR="001C36D7" w:rsidRPr="00154BCB" w:rsidRDefault="001C36D7" w:rsidP="00475C80">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6"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rPr>
                <w:lang w:val="en-US"/>
              </w:rPr>
            </w:pPr>
            <w:r w:rsidRPr="00154BCB">
              <w:rPr>
                <w:lang w:val="en-US"/>
              </w:rPr>
              <w:t>7</w:t>
            </w:r>
          </w:p>
        </w:tc>
        <w:tc>
          <w:tcPr>
            <w:tcW w:w="4649" w:type="dxa"/>
            <w:vMerge w:val="restart"/>
          </w:tcPr>
          <w:p w:rsidR="001C36D7" w:rsidRPr="00154BCB" w:rsidRDefault="001C36D7" w:rsidP="00475C8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475C80">
            <w:pPr>
              <w:spacing w:line="240" w:lineRule="auto"/>
              <w:ind w:firstLine="0"/>
              <w:jc w:val="center"/>
            </w:pPr>
            <w:r w:rsidRPr="00154BCB">
              <w:t>до 100 включительно</w:t>
            </w:r>
          </w:p>
        </w:tc>
        <w:tc>
          <w:tcPr>
            <w:tcW w:w="1588" w:type="dxa"/>
            <w:vMerge w:val="restart"/>
          </w:tcPr>
          <w:p w:rsidR="001C36D7" w:rsidRPr="00154BCB" w:rsidRDefault="001C36D7" w:rsidP="00475C80">
            <w:pPr>
              <w:spacing w:line="240" w:lineRule="auto"/>
              <w:ind w:firstLine="0"/>
              <w:jc w:val="center"/>
            </w:pPr>
            <w:r w:rsidRPr="00154BCB">
              <w:t>от 101 до 250 включительно</w:t>
            </w:r>
          </w:p>
        </w:tc>
        <w:tc>
          <w:tcPr>
            <w:tcW w:w="1588" w:type="dxa"/>
            <w:vMerge w:val="restart"/>
          </w:tcPr>
          <w:p w:rsidR="001C36D7" w:rsidRPr="00154BCB" w:rsidRDefault="001C36D7" w:rsidP="00475C80">
            <w:pPr>
              <w:spacing w:line="240" w:lineRule="auto"/>
              <w:ind w:left="57" w:firstLine="0"/>
            </w:pPr>
            <w:r w:rsidRPr="00154BCB">
              <w:t>указывается количество человек</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left="57" w:firstLine="0"/>
            </w:pPr>
          </w:p>
        </w:tc>
        <w:tc>
          <w:tcPr>
            <w:tcW w:w="1588" w:type="dxa"/>
          </w:tcPr>
          <w:p w:rsidR="001C36D7" w:rsidRPr="00154BCB" w:rsidRDefault="001C36D7" w:rsidP="00475C80">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1C36D7" w:rsidRPr="00154BCB" w:rsidRDefault="001C36D7" w:rsidP="00475C80">
            <w:pPr>
              <w:spacing w:line="240" w:lineRule="auto"/>
              <w:ind w:firstLine="0"/>
            </w:pPr>
          </w:p>
        </w:tc>
        <w:tc>
          <w:tcPr>
            <w:tcW w:w="1588" w:type="dxa"/>
            <w:vMerge/>
          </w:tcPr>
          <w:p w:rsidR="001C36D7" w:rsidRPr="00154BCB" w:rsidRDefault="001C36D7" w:rsidP="00475C80">
            <w:pPr>
              <w:spacing w:line="240" w:lineRule="auto"/>
              <w:ind w:left="57" w:firstLine="0"/>
            </w:pP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pPr>
            <w:r w:rsidRPr="00154BCB">
              <w:lastRenderedPageBreak/>
              <w:t>8</w:t>
            </w:r>
          </w:p>
        </w:tc>
        <w:tc>
          <w:tcPr>
            <w:tcW w:w="4649" w:type="dxa"/>
            <w:vMerge w:val="restart"/>
          </w:tcPr>
          <w:p w:rsidR="001C36D7" w:rsidRPr="00154BCB" w:rsidRDefault="001C36D7" w:rsidP="00475C80">
            <w:pPr>
              <w:spacing w:line="240" w:lineRule="auto"/>
              <w:ind w:left="57" w:firstLine="0"/>
            </w:pPr>
            <w:r w:rsidRPr="00154BCB">
              <w:t>Доход за предшествующий календарный год, который</w:t>
            </w:r>
          </w:p>
          <w:p w:rsidR="001C36D7" w:rsidRPr="00154BCB" w:rsidRDefault="001C36D7" w:rsidP="00475C80">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C36D7" w:rsidRPr="00154BCB" w:rsidRDefault="001C36D7" w:rsidP="00475C80">
            <w:pPr>
              <w:spacing w:line="240" w:lineRule="auto"/>
              <w:ind w:firstLine="0"/>
              <w:jc w:val="center"/>
            </w:pPr>
            <w:r w:rsidRPr="00154BCB">
              <w:t>800</w:t>
            </w:r>
          </w:p>
        </w:tc>
        <w:tc>
          <w:tcPr>
            <w:tcW w:w="1588" w:type="dxa"/>
            <w:vMerge w:val="restart"/>
          </w:tcPr>
          <w:p w:rsidR="001C36D7" w:rsidRPr="00154BCB" w:rsidRDefault="001C36D7" w:rsidP="00475C80">
            <w:pPr>
              <w:spacing w:line="240" w:lineRule="auto"/>
              <w:ind w:firstLine="0"/>
              <w:jc w:val="center"/>
            </w:pPr>
            <w:r w:rsidRPr="00154BCB">
              <w:t>2000</w:t>
            </w:r>
          </w:p>
        </w:tc>
        <w:tc>
          <w:tcPr>
            <w:tcW w:w="1588" w:type="dxa"/>
          </w:tcPr>
          <w:p w:rsidR="001C36D7" w:rsidRPr="00154BCB" w:rsidRDefault="001C36D7" w:rsidP="00475C80">
            <w:pPr>
              <w:spacing w:line="240" w:lineRule="auto"/>
              <w:ind w:left="57" w:firstLine="0"/>
            </w:pPr>
            <w:r w:rsidRPr="00154BCB">
              <w:t>указывается в млн. рублей</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left="57" w:firstLine="0"/>
            </w:pP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9</w:t>
            </w:r>
          </w:p>
        </w:tc>
        <w:tc>
          <w:tcPr>
            <w:tcW w:w="4649" w:type="dxa"/>
          </w:tcPr>
          <w:p w:rsidR="001C36D7" w:rsidRPr="00154BCB" w:rsidRDefault="001C36D7" w:rsidP="00475C8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10</w:t>
            </w:r>
          </w:p>
        </w:tc>
        <w:tc>
          <w:tcPr>
            <w:tcW w:w="4649" w:type="dxa"/>
          </w:tcPr>
          <w:p w:rsidR="001C36D7" w:rsidRPr="00154BCB" w:rsidRDefault="001C36D7" w:rsidP="00475C8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11</w:t>
            </w:r>
          </w:p>
        </w:tc>
        <w:tc>
          <w:tcPr>
            <w:tcW w:w="4649" w:type="dxa"/>
          </w:tcPr>
          <w:p w:rsidR="001C36D7" w:rsidRPr="00154BCB" w:rsidRDefault="001C36D7" w:rsidP="00475C8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12</w:t>
            </w:r>
          </w:p>
        </w:tc>
        <w:tc>
          <w:tcPr>
            <w:tcW w:w="4649" w:type="dxa"/>
          </w:tcPr>
          <w:p w:rsidR="001C36D7" w:rsidRPr="00154BCB" w:rsidRDefault="001C36D7" w:rsidP="00475C8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475C80">
            <w:pPr>
              <w:spacing w:line="240" w:lineRule="auto"/>
              <w:ind w:firstLine="0"/>
              <w:jc w:val="center"/>
            </w:pPr>
            <w:r w:rsidRPr="00154BCB">
              <w:t>да (нет)</w:t>
            </w:r>
            <w:r w:rsidRPr="00154BCB">
              <w:br/>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13</w:t>
            </w:r>
          </w:p>
        </w:tc>
        <w:tc>
          <w:tcPr>
            <w:tcW w:w="4649" w:type="dxa"/>
          </w:tcPr>
          <w:p w:rsidR="001C36D7" w:rsidRPr="00154BCB" w:rsidRDefault="001C36D7" w:rsidP="00475C8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14</w:t>
            </w:r>
          </w:p>
        </w:tc>
        <w:tc>
          <w:tcPr>
            <w:tcW w:w="4649" w:type="dxa"/>
          </w:tcPr>
          <w:p w:rsidR="001C36D7" w:rsidRPr="00154BCB" w:rsidRDefault="001C36D7" w:rsidP="00475C80">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15</w:t>
            </w:r>
          </w:p>
        </w:tc>
        <w:tc>
          <w:tcPr>
            <w:tcW w:w="4649" w:type="dxa"/>
          </w:tcPr>
          <w:p w:rsidR="001C36D7" w:rsidRPr="00154BCB" w:rsidRDefault="001C36D7" w:rsidP="00475C80">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1C36D7" w:rsidRPr="00154BCB" w:rsidRDefault="001C36D7" w:rsidP="00475C80">
            <w:pPr>
              <w:spacing w:line="240" w:lineRule="auto"/>
              <w:ind w:firstLine="0"/>
              <w:jc w:val="center"/>
            </w:pPr>
            <w:r w:rsidRPr="00154BCB">
              <w:t>да (нет)</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16</w:t>
            </w:r>
          </w:p>
        </w:tc>
        <w:tc>
          <w:tcPr>
            <w:tcW w:w="4649" w:type="dxa"/>
          </w:tcPr>
          <w:p w:rsidR="001C36D7" w:rsidRPr="00154BCB" w:rsidRDefault="001C36D7" w:rsidP="00475C8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154BCB">
                <w:t>О закупках товаров</w:t>
              </w:r>
            </w:hyperlink>
            <w:r w:rsidRPr="00154BCB">
              <w:t>, работ, услуг отдельными видами юридических лиц" и "</w:t>
            </w:r>
            <w:hyperlink r:id="rId40"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475C80">
            <w:pPr>
              <w:spacing w:line="240" w:lineRule="auto"/>
              <w:ind w:firstLine="0"/>
              <w:jc w:val="center"/>
            </w:pPr>
            <w:r w:rsidRPr="00154BCB">
              <w:t>да (нет)</w:t>
            </w:r>
          </w:p>
        </w:tc>
      </w:tr>
    </w:tbl>
    <w:p w:rsidR="001C36D7" w:rsidRDefault="001C36D7" w:rsidP="00475C80">
      <w:pPr>
        <w:spacing w:line="240" w:lineRule="auto"/>
        <w:ind w:right="5954"/>
        <w:jc w:val="center"/>
        <w:rPr>
          <w:szCs w:val="24"/>
        </w:rPr>
      </w:pPr>
    </w:p>
    <w:p w:rsidR="001C36D7" w:rsidRDefault="001C36D7" w:rsidP="00475C80">
      <w:pPr>
        <w:pBdr>
          <w:top w:val="single" w:sz="4" w:space="1" w:color="auto"/>
        </w:pBdr>
        <w:spacing w:line="240" w:lineRule="auto"/>
        <w:ind w:right="5952"/>
        <w:jc w:val="center"/>
      </w:pPr>
      <w:r>
        <w:t>(подпись)</w:t>
      </w:r>
    </w:p>
    <w:p w:rsidR="001C36D7" w:rsidRDefault="001C36D7" w:rsidP="00475C80">
      <w:pPr>
        <w:spacing w:line="240" w:lineRule="auto"/>
        <w:ind w:left="851"/>
        <w:rPr>
          <w:szCs w:val="24"/>
        </w:rPr>
      </w:pPr>
      <w:r>
        <w:rPr>
          <w:szCs w:val="24"/>
        </w:rPr>
        <w:t>М.П.</w:t>
      </w:r>
    </w:p>
    <w:p w:rsidR="001C36D7" w:rsidRDefault="001C36D7" w:rsidP="00475C80">
      <w:pPr>
        <w:spacing w:line="240" w:lineRule="auto"/>
        <w:rPr>
          <w:szCs w:val="24"/>
        </w:rPr>
      </w:pPr>
    </w:p>
    <w:p w:rsidR="001C36D7" w:rsidRDefault="001C36D7" w:rsidP="00475C8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1C36D7" w:rsidRDefault="001C36D7" w:rsidP="00475C80">
      <w:pPr>
        <w:spacing w:line="240" w:lineRule="auto"/>
        <w:rPr>
          <w:szCs w:val="24"/>
        </w:rPr>
      </w:pPr>
    </w:p>
    <w:p w:rsidR="001C36D7" w:rsidRPr="00D37ACE" w:rsidRDefault="001C36D7" w:rsidP="00475C80">
      <w:pPr>
        <w:spacing w:line="240" w:lineRule="auto"/>
        <w:jc w:val="right"/>
        <w:outlineLvl w:val="0"/>
      </w:pPr>
    </w:p>
    <w:p w:rsidR="001C36D7" w:rsidRDefault="001C36D7" w:rsidP="00475C80">
      <w:pPr>
        <w:pStyle w:val="afffffff7"/>
        <w:jc w:val="both"/>
      </w:pPr>
      <w:bookmarkStart w:id="1274" w:name="_Toc439170690"/>
      <w:bookmarkStart w:id="1275" w:name="_Toc439172792"/>
      <w:bookmarkStart w:id="1276" w:name="_Toc439173236"/>
      <w:bookmarkStart w:id="1277"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475C80">
      <w:pPr>
        <w:pStyle w:val="afffffff7"/>
        <w:jc w:val="both"/>
      </w:pPr>
    </w:p>
    <w:p w:rsidR="001C36D7" w:rsidRDefault="001C36D7" w:rsidP="00475C80">
      <w:pPr>
        <w:pStyle w:val="afffffff7"/>
        <w:jc w:val="both"/>
      </w:pPr>
      <w:r>
        <w:rPr>
          <w:rStyle w:val="afffffff9"/>
        </w:rPr>
        <w:t>2</w:t>
      </w:r>
      <w:r>
        <w:t xml:space="preserve"> </w:t>
      </w:r>
      <w:r w:rsidRPr="0049465E">
        <w:rPr>
          <w:sz w:val="22"/>
        </w:rPr>
        <w:t>Пункты 1 – 11 являются обязательными для заполнения.</w:t>
      </w:r>
    </w:p>
    <w:p w:rsidR="001C36D7" w:rsidRDefault="001C36D7" w:rsidP="00475C80">
      <w:pPr>
        <w:pStyle w:val="afffffff7"/>
      </w:pPr>
    </w:p>
    <w:bookmarkEnd w:id="1274"/>
    <w:bookmarkEnd w:id="1275"/>
    <w:bookmarkEnd w:id="1276"/>
    <w:bookmarkEnd w:id="1277"/>
    <w:p w:rsidR="00475C80" w:rsidRPr="007C47E3" w:rsidRDefault="00475C80" w:rsidP="00475C80">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w:t>
      </w:r>
      <w:r w:rsidRPr="00474B7D">
        <w:t>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474B7D">
        <w:t xml:space="preserve"> среднего предпринимательства в Российской Федерации".</w:t>
      </w:r>
    </w:p>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474B7D" w:rsidRDefault="004F4D80" w:rsidP="004F4D80">
      <w:pPr>
        <w:pStyle w:val="3"/>
        <w:rPr>
          <w:sz w:val="22"/>
        </w:rPr>
      </w:pPr>
      <w:bookmarkStart w:id="1278" w:name="_Toc468352928"/>
      <w:bookmarkStart w:id="1279" w:name="_Toc468355912"/>
      <w:bookmarkStart w:id="1280" w:name="_Toc471898616"/>
      <w:r w:rsidRPr="00474B7D">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8"/>
      <w:bookmarkEnd w:id="1279"/>
      <w:bookmarkEnd w:id="1280"/>
    </w:p>
    <w:p w:rsidR="004F4D80" w:rsidRPr="00474B7D" w:rsidRDefault="00C236C0" w:rsidP="004F4D80">
      <w:pPr>
        <w:pStyle w:val="aff6"/>
        <w:numPr>
          <w:ilvl w:val="3"/>
          <w:numId w:val="1"/>
        </w:numPr>
        <w:tabs>
          <w:tab w:val="num" w:pos="1134"/>
        </w:tabs>
        <w:suppressAutoHyphens w:val="0"/>
        <w:snapToGrid w:val="0"/>
        <w:spacing w:line="240" w:lineRule="auto"/>
        <w:rPr>
          <w:sz w:val="24"/>
          <w:szCs w:val="24"/>
        </w:rPr>
      </w:pPr>
      <w:r w:rsidRPr="00474B7D">
        <w:rPr>
          <w:sz w:val="24"/>
          <w:szCs w:val="24"/>
        </w:rPr>
        <w:t>Участник</w:t>
      </w:r>
      <w:r w:rsidR="004F4D80" w:rsidRPr="00474B7D">
        <w:rPr>
          <w:sz w:val="24"/>
          <w:szCs w:val="24"/>
        </w:rPr>
        <w:t xml:space="preserve"> указывает дату и номер заявки в соответствии с письмом о подаче оферты (подраздел </w:t>
      </w:r>
      <w:r w:rsidR="007D5654">
        <w:fldChar w:fldCharType="begin"/>
      </w:r>
      <w:r w:rsidR="007D5654">
        <w:instrText xml:space="preserve"> REF _Ref55336310 \r \h  \* MERGEFORMAT </w:instrText>
      </w:r>
      <w:r w:rsidR="007D5654">
        <w:fldChar w:fldCharType="separate"/>
      </w:r>
      <w:r w:rsidR="001B2D1B" w:rsidRPr="001B2D1B">
        <w:rPr>
          <w:sz w:val="24"/>
          <w:szCs w:val="24"/>
        </w:rPr>
        <w:t>5.1</w:t>
      </w:r>
      <w:r w:rsidR="007D5654">
        <w:fldChar w:fldCharType="end"/>
      </w:r>
      <w:r w:rsidR="004F4D80" w:rsidRPr="00474B7D">
        <w:rPr>
          <w:sz w:val="24"/>
          <w:szCs w:val="24"/>
        </w:rPr>
        <w:t>).</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 указывает свое фирменное наименование (в т.ч. организационно-правовую форму) и свой юридический адрес.</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и должны заполнить </w:t>
      </w:r>
      <w:r w:rsidR="00475C80" w:rsidRPr="00474B7D">
        <w:rPr>
          <w:sz w:val="24"/>
          <w:szCs w:val="24"/>
        </w:rPr>
        <w:t xml:space="preserve">приведенные выше таблицы </w:t>
      </w:r>
      <w:r w:rsidR="004F4D80" w:rsidRPr="00474B7D">
        <w:rPr>
          <w:sz w:val="24"/>
          <w:szCs w:val="24"/>
        </w:rPr>
        <w:t>по всем позициям. В случае отсутствия каких-либо данных указать слово «нет».</w:t>
      </w:r>
    </w:p>
    <w:p w:rsidR="004F4D80" w:rsidRPr="00474B7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В графе 1</w:t>
      </w:r>
      <w:r w:rsidR="006D58F3" w:rsidRPr="00474B7D">
        <w:rPr>
          <w:sz w:val="24"/>
          <w:szCs w:val="24"/>
        </w:rPr>
        <w:t>2</w:t>
      </w:r>
      <w:r w:rsidRPr="00474B7D">
        <w:rPr>
          <w:sz w:val="24"/>
          <w:szCs w:val="24"/>
        </w:rPr>
        <w:t xml:space="preserve"> «Банковские реквизиты…» указываются реквизиты, которые будут использованы при заключении Договора.</w:t>
      </w:r>
    </w:p>
    <w:p w:rsidR="00250D0D" w:rsidRPr="00474B7D"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1281" w:name="_Ref55336378"/>
      <w:bookmarkStart w:id="1282" w:name="_Toc57314676"/>
      <w:bookmarkStart w:id="1283" w:name="_Toc69728990"/>
      <w:bookmarkStart w:id="1284" w:name="_Toc98253942"/>
      <w:bookmarkStart w:id="1285" w:name="_Toc165173868"/>
      <w:bookmarkStart w:id="1286" w:name="_Toc423423674"/>
      <w:r w:rsidRPr="00474B7D">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475C80" w:rsidRPr="00474B7D">
        <w:rPr>
          <w:sz w:val="24"/>
          <w:szCs w:val="24"/>
        </w:rPr>
        <w:t xml:space="preserve">№209-ФЗ от 24.07.2007 с изменениями </w:t>
      </w:r>
      <w:r w:rsidRPr="00474B7D">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50D0D" w:rsidRPr="00250D0D"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474B7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7D5654">
        <w:fldChar w:fldCharType="begin"/>
      </w:r>
      <w:r w:rsidR="007D5654">
        <w:instrText xml:space="preserve"> REF _Ref444163668 \r \h  \* MERGEFORMAT </w:instrText>
      </w:r>
      <w:r w:rsidR="007D5654">
        <w:fldChar w:fldCharType="separate"/>
      </w:r>
      <w:r w:rsidR="001B2D1B" w:rsidRPr="001B2D1B">
        <w:rPr>
          <w:sz w:val="24"/>
          <w:szCs w:val="24"/>
        </w:rPr>
        <w:t>5.7.2</w:t>
      </w:r>
      <w:r w:rsidR="007D5654">
        <w:fldChar w:fldCharType="end"/>
      </w:r>
      <w:r w:rsidRPr="00474B7D">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475C80" w:rsidRPr="00474B7D">
        <w:rPr>
          <w:sz w:val="24"/>
          <w:szCs w:val="24"/>
        </w:rPr>
        <w:t xml:space="preserve">№209-ФЗ от 24.07.2007 с изменениями </w:t>
      </w:r>
      <w:r w:rsidRPr="00474B7D">
        <w:rPr>
          <w:sz w:val="24"/>
          <w:szCs w:val="24"/>
        </w:rPr>
        <w:t>«О развитии малого и среднего предпринимательства в</w:t>
      </w:r>
      <w:proofErr w:type="gramEnd"/>
      <w:r w:rsidRPr="00474B7D">
        <w:rPr>
          <w:sz w:val="24"/>
          <w:szCs w:val="24"/>
        </w:rPr>
        <w:t xml:space="preserve"> </w:t>
      </w:r>
      <w:proofErr w:type="gramStart"/>
      <w:r w:rsidRPr="00474B7D">
        <w:rPr>
          <w:sz w:val="24"/>
          <w:szCs w:val="24"/>
        </w:rPr>
        <w:t>Российской Федерации»).</w:t>
      </w:r>
      <w:proofErr w:type="gramEnd"/>
      <w:r w:rsidR="00A90840" w:rsidRPr="00474B7D">
        <w:rPr>
          <w:sz w:val="24"/>
          <w:szCs w:val="24"/>
        </w:rPr>
        <w:t xml:space="preserve"> В случае</w:t>
      </w:r>
      <w:proofErr w:type="gramStart"/>
      <w:r w:rsidR="00A90840" w:rsidRPr="00474B7D">
        <w:rPr>
          <w:sz w:val="24"/>
          <w:szCs w:val="24"/>
        </w:rPr>
        <w:t>,</w:t>
      </w:r>
      <w:proofErr w:type="gramEnd"/>
      <w:r w:rsidR="00A90840" w:rsidRPr="00474B7D">
        <w:rPr>
          <w:sz w:val="24"/>
          <w:szCs w:val="24"/>
        </w:rPr>
        <w:t xml:space="preserve"> если Участник/субподрядчик/член Коллективного участника не относится к субъектам малого и среднего</w:t>
      </w:r>
      <w:r w:rsidR="00A90840" w:rsidRPr="00673EDD">
        <w:rPr>
          <w:sz w:val="24"/>
          <w:szCs w:val="24"/>
        </w:rPr>
        <w:t xml:space="preserve">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87" w:name="_Ref449017235"/>
      <w:bookmarkStart w:id="1288" w:name="_Toc47189861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3"/>
      <w:bookmarkStart w:id="1290" w:name="_Toc157248195"/>
      <w:bookmarkStart w:id="1291" w:name="_Toc157496564"/>
      <w:bookmarkStart w:id="1292" w:name="_Toc158206103"/>
      <w:bookmarkStart w:id="1293" w:name="_Toc164057788"/>
      <w:bookmarkStart w:id="1294" w:name="_Toc164137138"/>
      <w:bookmarkStart w:id="1295" w:name="_Toc164161298"/>
      <w:bookmarkStart w:id="1296" w:name="_Toc165173869"/>
      <w:bookmarkStart w:id="1297" w:name="_Toc439170693"/>
      <w:bookmarkStart w:id="1298" w:name="_Toc439172795"/>
      <w:bookmarkStart w:id="1299" w:name="_Toc439173239"/>
      <w:bookmarkStart w:id="1300" w:name="_Toc439238235"/>
      <w:bookmarkStart w:id="1301" w:name="_Toc439252782"/>
      <w:bookmarkStart w:id="1302" w:name="_Toc439323756"/>
      <w:bookmarkStart w:id="1303" w:name="_Toc440361393"/>
      <w:bookmarkStart w:id="1304" w:name="_Toc440376275"/>
      <w:bookmarkStart w:id="1305" w:name="_Toc440382533"/>
      <w:bookmarkStart w:id="1306" w:name="_Toc440447203"/>
      <w:bookmarkStart w:id="1307" w:name="_Toc440620883"/>
      <w:bookmarkStart w:id="1308" w:name="_Toc440631518"/>
      <w:bookmarkStart w:id="1309" w:name="_Toc440875757"/>
      <w:bookmarkStart w:id="1310" w:name="_Toc441131781"/>
      <w:bookmarkStart w:id="1311" w:name="_Toc468352930"/>
      <w:bookmarkStart w:id="1312" w:name="_Toc468355914"/>
      <w:bookmarkStart w:id="1313" w:name="_Toc469480798"/>
      <w:bookmarkStart w:id="1314" w:name="_Toc471898618"/>
      <w:r w:rsidRPr="00D904EF">
        <w:rPr>
          <w:szCs w:val="24"/>
        </w:rPr>
        <w:t>Форма Справки о перечне и годовых объемах выполнения аналогичных договоров</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EB2EF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631273">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B2EFF">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63127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B2EFF">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B2EFF">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B2EFF">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631273">
              <w:rPr>
                <w:rStyle w:val="aa"/>
                <w:sz w:val="22"/>
              </w:rPr>
              <w:t>6</w:t>
            </w:r>
            <w:r w:rsidRPr="00F647F7">
              <w:rPr>
                <w:rStyle w:val="aa"/>
                <w:sz w:val="22"/>
              </w:rPr>
              <w:t xml:space="preserve"> года», «20</w:t>
            </w:r>
            <w:r>
              <w:rPr>
                <w:rStyle w:val="aa"/>
                <w:sz w:val="22"/>
              </w:rPr>
              <w:t>1</w:t>
            </w:r>
            <w:r w:rsidR="00631273">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15" w:name="_Toc98253944"/>
      <w:bookmarkStart w:id="1316" w:name="_Toc157248196"/>
      <w:bookmarkStart w:id="1317" w:name="_Toc157496565"/>
      <w:bookmarkStart w:id="1318" w:name="_Toc158206104"/>
      <w:bookmarkStart w:id="1319" w:name="_Toc164057789"/>
      <w:bookmarkStart w:id="1320" w:name="_Toc164137139"/>
      <w:bookmarkStart w:id="1321" w:name="_Toc164161299"/>
      <w:bookmarkStart w:id="1322" w:name="_Toc165173870"/>
      <w:r>
        <w:rPr>
          <w:szCs w:val="24"/>
        </w:rPr>
        <w:br w:type="page"/>
      </w:r>
    </w:p>
    <w:p w:rsidR="004F4D80" w:rsidRPr="00D904EF" w:rsidRDefault="004F4D80" w:rsidP="004F4D80">
      <w:pPr>
        <w:pStyle w:val="3"/>
        <w:rPr>
          <w:szCs w:val="24"/>
        </w:rPr>
      </w:pPr>
      <w:bookmarkStart w:id="1323" w:name="_Toc439170694"/>
      <w:bookmarkStart w:id="1324" w:name="_Toc439172796"/>
      <w:bookmarkStart w:id="1325" w:name="_Toc439173240"/>
      <w:bookmarkStart w:id="1326" w:name="_Toc439238236"/>
      <w:bookmarkStart w:id="1327" w:name="_Toc439252783"/>
      <w:bookmarkStart w:id="1328" w:name="_Toc439323757"/>
      <w:bookmarkStart w:id="1329" w:name="_Toc440361394"/>
      <w:bookmarkStart w:id="1330" w:name="_Toc440376276"/>
      <w:bookmarkStart w:id="1331" w:name="_Toc440382534"/>
      <w:bookmarkStart w:id="1332" w:name="_Toc440447204"/>
      <w:bookmarkStart w:id="1333" w:name="_Toc440620884"/>
      <w:bookmarkStart w:id="1334" w:name="_Toc440631519"/>
      <w:bookmarkStart w:id="1335" w:name="_Toc440875758"/>
      <w:bookmarkStart w:id="1336" w:name="_Toc441131782"/>
      <w:bookmarkStart w:id="1337" w:name="_Toc468352931"/>
      <w:bookmarkStart w:id="1338" w:name="_Toc468355915"/>
      <w:bookmarkStart w:id="1339" w:name="_Toc469480799"/>
      <w:bookmarkStart w:id="1340" w:name="_Toc471898619"/>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93B00">
        <w:rPr>
          <w:sz w:val="24"/>
          <w:szCs w:val="24"/>
        </w:rPr>
        <w:fldChar w:fldCharType="begin"/>
      </w:r>
      <w:r w:rsidR="00D90031">
        <w:rPr>
          <w:sz w:val="24"/>
          <w:szCs w:val="24"/>
        </w:rPr>
        <w:instrText xml:space="preserve"> REF _Ref440274159 \r \h </w:instrText>
      </w:r>
      <w:r w:rsidR="00893B00">
        <w:rPr>
          <w:sz w:val="24"/>
          <w:szCs w:val="24"/>
        </w:rPr>
      </w:r>
      <w:r w:rsidR="00893B00">
        <w:rPr>
          <w:sz w:val="24"/>
          <w:szCs w:val="24"/>
        </w:rPr>
        <w:fldChar w:fldCharType="separate"/>
      </w:r>
      <w:r w:rsidR="001B2D1B">
        <w:rPr>
          <w:sz w:val="24"/>
          <w:szCs w:val="24"/>
        </w:rPr>
        <w:t>4</w:t>
      </w:r>
      <w:r w:rsidR="00893B00">
        <w:rPr>
          <w:sz w:val="24"/>
          <w:szCs w:val="24"/>
        </w:rPr>
        <w:fldChar w:fldCharType="end"/>
      </w:r>
      <w:r w:rsidRPr="00F647F7">
        <w:rPr>
          <w:sz w:val="24"/>
          <w:szCs w:val="24"/>
        </w:rPr>
        <w:t>.</w:t>
      </w:r>
    </w:p>
    <w:p w:rsidR="004F4D80" w:rsidRPr="00474B7D" w:rsidRDefault="004F4D8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Следует указать не менее </w:t>
      </w:r>
      <w:r w:rsidR="00475C80" w:rsidRPr="00474B7D">
        <w:rPr>
          <w:sz w:val="24"/>
          <w:szCs w:val="24"/>
        </w:rPr>
        <w:t>одного, но не более десяти аналогичных договоров</w:t>
      </w:r>
      <w:r w:rsidRPr="00474B7D">
        <w:rPr>
          <w:sz w:val="24"/>
          <w:szCs w:val="24"/>
        </w:rPr>
        <w:t xml:space="preserve">. </w:t>
      </w:r>
      <w:r w:rsidR="00C236C0" w:rsidRPr="00474B7D">
        <w:rPr>
          <w:sz w:val="24"/>
          <w:szCs w:val="24"/>
        </w:rPr>
        <w:t>Участник</w:t>
      </w:r>
      <w:r w:rsidRPr="00474B7D">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Участник</w:t>
      </w:r>
      <w:r w:rsidR="004F4D80" w:rsidRPr="00474B7D">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41" w:name="_Ref55336389"/>
      <w:bookmarkStart w:id="1342" w:name="_Toc57314677"/>
      <w:bookmarkStart w:id="1343" w:name="_Toc69728991"/>
      <w:bookmarkStart w:id="1344" w:name="_Toc98253945"/>
      <w:bookmarkStart w:id="1345" w:name="_Toc165173871"/>
      <w:bookmarkStart w:id="134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347" w:name="_Ref440881887"/>
      <w:bookmarkStart w:id="1348" w:name="_Toc471898620"/>
      <w:r w:rsidRPr="00F647F7">
        <w:lastRenderedPageBreak/>
        <w:t xml:space="preserve">Справка о материально-технических ресурсах (форма </w:t>
      </w:r>
      <w:r w:rsidR="00B8118F">
        <w:t>9</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6"/>
      <w:bookmarkStart w:id="1350" w:name="_Toc157248198"/>
      <w:bookmarkStart w:id="1351" w:name="_Toc157496567"/>
      <w:bookmarkStart w:id="1352" w:name="_Toc158206106"/>
      <w:bookmarkStart w:id="1353" w:name="_Toc164057791"/>
      <w:bookmarkStart w:id="1354" w:name="_Toc164137141"/>
      <w:bookmarkStart w:id="1355" w:name="_Toc164161301"/>
      <w:bookmarkStart w:id="1356" w:name="_Toc165173872"/>
      <w:bookmarkStart w:id="1357" w:name="_Toc439170696"/>
      <w:bookmarkStart w:id="1358" w:name="_Toc439172798"/>
      <w:bookmarkStart w:id="1359" w:name="_Toc439173242"/>
      <w:bookmarkStart w:id="1360" w:name="_Toc439238238"/>
      <w:bookmarkStart w:id="1361" w:name="_Toc439252785"/>
      <w:bookmarkStart w:id="1362" w:name="_Toc439323759"/>
      <w:bookmarkStart w:id="1363" w:name="_Toc440361396"/>
      <w:bookmarkStart w:id="1364" w:name="_Toc440376278"/>
      <w:bookmarkStart w:id="1365" w:name="_Toc440382536"/>
      <w:bookmarkStart w:id="1366" w:name="_Toc440447206"/>
      <w:bookmarkStart w:id="1367" w:name="_Toc440620886"/>
      <w:bookmarkStart w:id="1368" w:name="_Toc440631521"/>
      <w:bookmarkStart w:id="1369" w:name="_Toc440875760"/>
      <w:bookmarkStart w:id="1370" w:name="_Toc441131784"/>
      <w:bookmarkStart w:id="1371" w:name="_Toc468352933"/>
      <w:bookmarkStart w:id="1372" w:name="_Toc468355917"/>
      <w:bookmarkStart w:id="1373" w:name="_Toc469480801"/>
      <w:bookmarkStart w:id="1374" w:name="_Toc471898621"/>
      <w:r w:rsidRPr="00D904EF">
        <w:rPr>
          <w:szCs w:val="24"/>
        </w:rPr>
        <w:t>Форма Справки о материально-технических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75" w:name="_Toc98253947"/>
      <w:bookmarkStart w:id="1376" w:name="_Toc157248199"/>
      <w:bookmarkStart w:id="1377" w:name="_Toc157496568"/>
      <w:bookmarkStart w:id="1378" w:name="_Toc158206107"/>
      <w:bookmarkStart w:id="1379" w:name="_Toc164057792"/>
      <w:bookmarkStart w:id="1380" w:name="_Toc164137142"/>
      <w:bookmarkStart w:id="1381" w:name="_Toc164161302"/>
      <w:bookmarkStart w:id="1382" w:name="_Toc165173873"/>
    </w:p>
    <w:p w:rsidR="004F4D80" w:rsidRPr="00D904EF" w:rsidRDefault="004F4D80" w:rsidP="004F4D80">
      <w:pPr>
        <w:pStyle w:val="3"/>
        <w:rPr>
          <w:szCs w:val="24"/>
        </w:rPr>
      </w:pPr>
      <w:bookmarkStart w:id="1383" w:name="_Toc439170697"/>
      <w:bookmarkStart w:id="1384" w:name="_Toc439172799"/>
      <w:bookmarkStart w:id="1385" w:name="_Toc439173243"/>
      <w:bookmarkStart w:id="1386" w:name="_Toc439238239"/>
      <w:bookmarkStart w:id="1387" w:name="_Toc439252786"/>
      <w:bookmarkStart w:id="1388" w:name="_Toc439323760"/>
      <w:bookmarkStart w:id="1389" w:name="_Toc440361397"/>
      <w:bookmarkStart w:id="1390" w:name="_Toc440376279"/>
      <w:bookmarkStart w:id="1391" w:name="_Toc440382537"/>
      <w:bookmarkStart w:id="1392" w:name="_Toc440447207"/>
      <w:bookmarkStart w:id="1393" w:name="_Toc440620887"/>
      <w:bookmarkStart w:id="1394" w:name="_Toc440631522"/>
      <w:bookmarkStart w:id="1395" w:name="_Toc440875761"/>
      <w:bookmarkStart w:id="1396" w:name="_Toc441131785"/>
      <w:bookmarkStart w:id="1397" w:name="_Toc468352934"/>
      <w:bookmarkStart w:id="1398" w:name="_Toc468355918"/>
      <w:bookmarkStart w:id="1399" w:name="_Toc469480802"/>
      <w:bookmarkStart w:id="1400" w:name="_Toc471898622"/>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01" w:name="_Ref55336398"/>
      <w:bookmarkStart w:id="1402" w:name="_Toc57314678"/>
      <w:bookmarkStart w:id="1403" w:name="_Toc69728992"/>
      <w:bookmarkStart w:id="1404" w:name="_Toc98253948"/>
      <w:bookmarkStart w:id="1405" w:name="_Toc165173874"/>
      <w:bookmarkStart w:id="140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07" w:name="_Ref440881894"/>
      <w:bookmarkStart w:id="1408" w:name="_Toc471898623"/>
      <w:r w:rsidRPr="00F647F7">
        <w:lastRenderedPageBreak/>
        <w:t xml:space="preserve">Справка о кадровых ресурсах (форма </w:t>
      </w:r>
      <w:r w:rsidR="00B8118F">
        <w:t>10</w:t>
      </w:r>
      <w:r w:rsidRPr="00F647F7">
        <w:t>)</w:t>
      </w:r>
      <w:bookmarkEnd w:id="1401"/>
      <w:bookmarkEnd w:id="1402"/>
      <w:bookmarkEnd w:id="1403"/>
      <w:bookmarkEnd w:id="1404"/>
      <w:bookmarkEnd w:id="1405"/>
      <w:bookmarkEnd w:id="1406"/>
      <w:bookmarkEnd w:id="1407"/>
      <w:bookmarkEnd w:id="1408"/>
    </w:p>
    <w:p w:rsidR="004F4D80" w:rsidRPr="00D904EF" w:rsidRDefault="004F4D80" w:rsidP="004F4D80">
      <w:pPr>
        <w:pStyle w:val="3"/>
        <w:rPr>
          <w:szCs w:val="24"/>
        </w:rPr>
      </w:pPr>
      <w:bookmarkStart w:id="1409" w:name="_Toc98253949"/>
      <w:bookmarkStart w:id="1410" w:name="_Toc157248201"/>
      <w:bookmarkStart w:id="1411" w:name="_Toc157496570"/>
      <w:bookmarkStart w:id="1412" w:name="_Toc158206109"/>
      <w:bookmarkStart w:id="1413" w:name="_Toc164057794"/>
      <w:bookmarkStart w:id="1414" w:name="_Toc164137144"/>
      <w:bookmarkStart w:id="1415" w:name="_Toc164161304"/>
      <w:bookmarkStart w:id="1416" w:name="_Toc165173875"/>
      <w:bookmarkStart w:id="1417" w:name="_Toc439170699"/>
      <w:bookmarkStart w:id="1418" w:name="_Toc439172801"/>
      <w:bookmarkStart w:id="1419" w:name="_Toc439173245"/>
      <w:bookmarkStart w:id="1420" w:name="_Toc439238241"/>
      <w:bookmarkStart w:id="1421" w:name="_Toc439252788"/>
      <w:bookmarkStart w:id="1422" w:name="_Toc439323762"/>
      <w:bookmarkStart w:id="1423" w:name="_Toc440361399"/>
      <w:bookmarkStart w:id="1424" w:name="_Toc440376281"/>
      <w:bookmarkStart w:id="1425" w:name="_Toc440382539"/>
      <w:bookmarkStart w:id="1426" w:name="_Toc440447209"/>
      <w:bookmarkStart w:id="1427" w:name="_Toc440620889"/>
      <w:bookmarkStart w:id="1428" w:name="_Toc440631524"/>
      <w:bookmarkStart w:id="1429" w:name="_Toc440875763"/>
      <w:bookmarkStart w:id="1430" w:name="_Toc441131787"/>
      <w:bookmarkStart w:id="1431" w:name="_Toc468352936"/>
      <w:bookmarkStart w:id="1432" w:name="_Toc468355920"/>
      <w:bookmarkStart w:id="1433" w:name="_Toc469480804"/>
      <w:bookmarkStart w:id="1434" w:name="_Toc471898624"/>
      <w:r w:rsidRPr="00D904EF">
        <w:rPr>
          <w:szCs w:val="24"/>
        </w:rPr>
        <w:t>Форма Справки о кадровых ресурсах</w:t>
      </w:r>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EB2EFF">
            <w:pPr>
              <w:numPr>
                <w:ilvl w:val="0"/>
                <w:numId w:val="55"/>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EB2EFF">
            <w:pPr>
              <w:numPr>
                <w:ilvl w:val="0"/>
                <w:numId w:val="55"/>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EB2EFF">
            <w:pPr>
              <w:numPr>
                <w:ilvl w:val="0"/>
                <w:numId w:val="55"/>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EB2EFF">
            <w:pPr>
              <w:numPr>
                <w:ilvl w:val="0"/>
                <w:numId w:val="56"/>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EB2EFF">
            <w:pPr>
              <w:numPr>
                <w:ilvl w:val="0"/>
                <w:numId w:val="56"/>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EB2EFF">
            <w:pPr>
              <w:numPr>
                <w:ilvl w:val="0"/>
                <w:numId w:val="56"/>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5" w:name="_Toc98253950"/>
      <w:bookmarkStart w:id="1436" w:name="_Toc157248202"/>
      <w:bookmarkStart w:id="1437" w:name="_Toc157496571"/>
      <w:bookmarkStart w:id="1438" w:name="_Toc158206110"/>
      <w:bookmarkStart w:id="1439" w:name="_Toc164057795"/>
      <w:bookmarkStart w:id="1440" w:name="_Toc164137145"/>
      <w:bookmarkStart w:id="1441" w:name="_Toc164161305"/>
      <w:bookmarkStart w:id="1442" w:name="_Toc165173876"/>
      <w:r>
        <w:rPr>
          <w:b/>
          <w:szCs w:val="24"/>
        </w:rPr>
        <w:br w:type="page"/>
      </w:r>
    </w:p>
    <w:p w:rsidR="004F4D80" w:rsidRPr="00D904EF" w:rsidRDefault="004F4D80" w:rsidP="004F4D80">
      <w:pPr>
        <w:pStyle w:val="3"/>
        <w:rPr>
          <w:szCs w:val="24"/>
        </w:rPr>
      </w:pPr>
      <w:bookmarkStart w:id="1443" w:name="_Toc439170700"/>
      <w:bookmarkStart w:id="1444" w:name="_Toc439172802"/>
      <w:bookmarkStart w:id="1445" w:name="_Toc439173246"/>
      <w:bookmarkStart w:id="1446" w:name="_Toc439238242"/>
      <w:bookmarkStart w:id="1447" w:name="_Toc439252789"/>
      <w:bookmarkStart w:id="1448" w:name="_Toc439323763"/>
      <w:bookmarkStart w:id="1449" w:name="_Toc440361400"/>
      <w:bookmarkStart w:id="1450" w:name="_Toc440376282"/>
      <w:bookmarkStart w:id="1451" w:name="_Toc440382540"/>
      <w:bookmarkStart w:id="1452" w:name="_Toc440447210"/>
      <w:bookmarkStart w:id="1453" w:name="_Toc440620890"/>
      <w:bookmarkStart w:id="1454" w:name="_Toc440631525"/>
      <w:bookmarkStart w:id="1455" w:name="_Toc440875764"/>
      <w:bookmarkStart w:id="1456" w:name="_Toc441131788"/>
      <w:bookmarkStart w:id="1457" w:name="_Toc468352937"/>
      <w:bookmarkStart w:id="1458" w:name="_Toc468355921"/>
      <w:bookmarkStart w:id="1459" w:name="_Toc469480805"/>
      <w:bookmarkStart w:id="1460" w:name="_Toc471898625"/>
      <w:r w:rsidRPr="00D904EF">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61" w:name="_Toc165173881"/>
      <w:bookmarkStart w:id="1462" w:name="_Ref194749267"/>
      <w:bookmarkStart w:id="1463" w:name="_Toc423423677"/>
      <w:bookmarkStart w:id="1464" w:name="_Ref440271993"/>
      <w:bookmarkStart w:id="1465" w:name="_Ref440274659"/>
      <w:bookmarkStart w:id="1466" w:name="_Toc471898626"/>
      <w:bookmarkStart w:id="1467" w:name="_Ref90381523"/>
      <w:bookmarkStart w:id="1468" w:name="_Toc90385124"/>
      <w:bookmarkStart w:id="1469" w:name="_Ref96861029"/>
      <w:bookmarkStart w:id="1470" w:name="_Toc97651410"/>
      <w:bookmarkStart w:id="147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61"/>
      <w:bookmarkEnd w:id="1462"/>
      <w:bookmarkEnd w:id="1463"/>
      <w:bookmarkEnd w:id="1464"/>
      <w:bookmarkEnd w:id="1465"/>
      <w:bookmarkEnd w:id="1466"/>
    </w:p>
    <w:p w:rsidR="004F4D80" w:rsidRPr="00D904EF" w:rsidRDefault="004F4D80" w:rsidP="004F4D80">
      <w:pPr>
        <w:pStyle w:val="3"/>
        <w:rPr>
          <w:szCs w:val="24"/>
        </w:rPr>
      </w:pPr>
      <w:bookmarkStart w:id="1472" w:name="_Toc97651411"/>
      <w:bookmarkStart w:id="1473" w:name="_Toc98253956"/>
      <w:bookmarkStart w:id="1474" w:name="_Toc157248208"/>
      <w:bookmarkStart w:id="1475" w:name="_Toc157496577"/>
      <w:bookmarkStart w:id="1476" w:name="_Toc158206116"/>
      <w:bookmarkStart w:id="1477" w:name="_Toc164057801"/>
      <w:bookmarkStart w:id="1478" w:name="_Toc164137151"/>
      <w:bookmarkStart w:id="1479" w:name="_Toc164161311"/>
      <w:bookmarkStart w:id="1480" w:name="_Toc165173882"/>
      <w:bookmarkStart w:id="1481" w:name="_Toc439170702"/>
      <w:bookmarkStart w:id="1482" w:name="_Toc439172804"/>
      <w:bookmarkStart w:id="1483" w:name="_Toc439173248"/>
      <w:bookmarkStart w:id="1484" w:name="_Toc439238244"/>
      <w:bookmarkStart w:id="1485" w:name="_Toc439252791"/>
      <w:bookmarkStart w:id="1486" w:name="_Toc439323765"/>
      <w:bookmarkStart w:id="1487" w:name="_Toc440361402"/>
      <w:bookmarkStart w:id="1488" w:name="_Toc440376284"/>
      <w:bookmarkStart w:id="1489" w:name="_Toc440382542"/>
      <w:bookmarkStart w:id="1490" w:name="_Toc440447212"/>
      <w:bookmarkStart w:id="1491" w:name="_Toc440620892"/>
      <w:bookmarkStart w:id="1492" w:name="_Toc440631527"/>
      <w:bookmarkStart w:id="1493" w:name="_Toc440875766"/>
      <w:bookmarkStart w:id="1494" w:name="_Toc441131790"/>
      <w:bookmarkStart w:id="1495" w:name="_Toc468352939"/>
      <w:bookmarkStart w:id="1496" w:name="_Toc468355923"/>
      <w:bookmarkStart w:id="1497" w:name="_Toc469480807"/>
      <w:bookmarkStart w:id="1498" w:name="_Toc4718986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474B7D" w:rsidRDefault="004F4D80" w:rsidP="004F4D80">
      <w:pPr>
        <w:spacing w:line="240" w:lineRule="auto"/>
        <w:rPr>
          <w:b/>
          <w:sz w:val="24"/>
          <w:szCs w:val="24"/>
        </w:rPr>
      </w:pPr>
      <w:r w:rsidRPr="00474B7D">
        <w:rPr>
          <w:sz w:val="24"/>
          <w:szCs w:val="24"/>
        </w:rPr>
        <w:t xml:space="preserve">При рассмотрении нашей </w:t>
      </w:r>
      <w:r w:rsidR="00D904EF" w:rsidRPr="00474B7D">
        <w:rPr>
          <w:sz w:val="24"/>
          <w:szCs w:val="24"/>
        </w:rPr>
        <w:t>Заявки</w:t>
      </w:r>
      <w:r w:rsidRPr="00474B7D">
        <w:rPr>
          <w:sz w:val="24"/>
          <w:szCs w:val="24"/>
        </w:rPr>
        <w:t xml:space="preserve"> просим учесть следующие сведения о наличии у </w:t>
      </w:r>
      <w:r w:rsidRPr="00474B7D">
        <w:rPr>
          <w:b/>
          <w:i/>
          <w:sz w:val="24"/>
          <w:szCs w:val="24"/>
        </w:rPr>
        <w:t xml:space="preserve">{указывается наименование </w:t>
      </w:r>
      <w:r w:rsidR="00C236C0" w:rsidRPr="00474B7D">
        <w:rPr>
          <w:b/>
          <w:i/>
          <w:sz w:val="24"/>
          <w:szCs w:val="24"/>
        </w:rPr>
        <w:t>Участник</w:t>
      </w:r>
      <w:r w:rsidRPr="00474B7D">
        <w:rPr>
          <w:b/>
          <w:i/>
          <w:sz w:val="24"/>
          <w:szCs w:val="24"/>
        </w:rPr>
        <w:t>а}</w:t>
      </w:r>
      <w:r w:rsidR="00475C80" w:rsidRPr="00474B7D">
        <w:rPr>
          <w:i/>
          <w:sz w:val="24"/>
          <w:szCs w:val="24"/>
        </w:rPr>
        <w:t xml:space="preserve"> </w:t>
      </w:r>
      <w:r w:rsidR="00475C80" w:rsidRPr="00474B7D">
        <w:rPr>
          <w:snapToGrid w:val="0"/>
          <w:sz w:val="24"/>
          <w:szCs w:val="24"/>
        </w:rPr>
        <w:t>конфликта интересов и/или связей</w:t>
      </w:r>
      <w:r w:rsidRPr="00474B7D">
        <w:rPr>
          <w:sz w:val="24"/>
          <w:szCs w:val="24"/>
        </w:rPr>
        <w:t xml:space="preserve">, носящих характер </w:t>
      </w:r>
      <w:proofErr w:type="spellStart"/>
      <w:r w:rsidRPr="00474B7D">
        <w:rPr>
          <w:sz w:val="24"/>
          <w:szCs w:val="24"/>
        </w:rPr>
        <w:t>аффилированности</w:t>
      </w:r>
      <w:proofErr w:type="spellEnd"/>
      <w:r w:rsidRPr="00474B7D">
        <w:rPr>
          <w:sz w:val="24"/>
          <w:szCs w:val="24"/>
        </w:rPr>
        <w:t xml:space="preserve"> с лицами, являющимися </w:t>
      </w:r>
      <w:r w:rsidRPr="00474B7D">
        <w:rPr>
          <w:b/>
          <w:i/>
          <w:sz w:val="24"/>
          <w:szCs w:val="24"/>
        </w:rPr>
        <w:t>{</w:t>
      </w:r>
      <w:proofErr w:type="gramStart"/>
      <w:r w:rsidRPr="00474B7D">
        <w:rPr>
          <w:b/>
          <w:i/>
          <w:sz w:val="24"/>
          <w:szCs w:val="24"/>
        </w:rPr>
        <w:t>указывается</w:t>
      </w:r>
      <w:proofErr w:type="gramEnd"/>
      <w:r w:rsidRPr="00474B7D">
        <w:rPr>
          <w:b/>
          <w:i/>
          <w:sz w:val="24"/>
          <w:szCs w:val="24"/>
        </w:rPr>
        <w:t xml:space="preserve"> кем являются эти лица, пример: учредители, сотрудники, и т.д.}</w:t>
      </w:r>
      <w:r w:rsidRPr="00474B7D">
        <w:rPr>
          <w:i/>
          <w:sz w:val="24"/>
          <w:szCs w:val="24"/>
        </w:rPr>
        <w:t xml:space="preserve"> </w:t>
      </w:r>
      <w:r w:rsidRPr="00474B7D">
        <w:rPr>
          <w:sz w:val="24"/>
          <w:szCs w:val="24"/>
        </w:rPr>
        <w:t xml:space="preserve">Заказчика </w:t>
      </w:r>
      <w:r w:rsidRPr="00474B7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4B7D">
        <w:rPr>
          <w:b/>
          <w:i/>
          <w:sz w:val="24"/>
          <w:szCs w:val="24"/>
        </w:rPr>
        <w:t>запроса предложений</w:t>
      </w:r>
      <w:r w:rsidRPr="00474B7D">
        <w:rPr>
          <w:b/>
          <w:i/>
          <w:sz w:val="24"/>
          <w:szCs w:val="24"/>
        </w:rPr>
        <w:t>}</w:t>
      </w:r>
      <w:r w:rsidRPr="00474B7D">
        <w:rPr>
          <w:i/>
          <w:sz w:val="24"/>
          <w:szCs w:val="24"/>
        </w:rPr>
        <w:t xml:space="preserve"> </w:t>
      </w:r>
      <w:r w:rsidRPr="00474B7D">
        <w:rPr>
          <w:sz w:val="24"/>
          <w:szCs w:val="24"/>
        </w:rPr>
        <w:t xml:space="preserve"> а именно:</w:t>
      </w:r>
    </w:p>
    <w:p w:rsidR="004F4D80" w:rsidRPr="00474B7D" w:rsidRDefault="004F4D80" w:rsidP="00EB2EFF">
      <w:pPr>
        <w:numPr>
          <w:ilvl w:val="0"/>
          <w:numId w:val="61"/>
        </w:numPr>
        <w:suppressAutoHyphens w:val="0"/>
        <w:spacing w:line="240" w:lineRule="auto"/>
        <w:rPr>
          <w:b/>
          <w:i/>
          <w:sz w:val="24"/>
          <w:szCs w:val="24"/>
        </w:rPr>
      </w:pPr>
      <w:r w:rsidRPr="00474B7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EB2EFF">
      <w:pPr>
        <w:numPr>
          <w:ilvl w:val="0"/>
          <w:numId w:val="61"/>
        </w:numPr>
        <w:suppressAutoHyphens w:val="0"/>
        <w:spacing w:line="240" w:lineRule="auto"/>
        <w:rPr>
          <w:b/>
          <w:i/>
          <w:sz w:val="24"/>
          <w:szCs w:val="24"/>
        </w:rPr>
      </w:pPr>
      <w:r w:rsidRPr="00474B7D">
        <w:rPr>
          <w:b/>
          <w:i/>
          <w:sz w:val="24"/>
          <w:szCs w:val="24"/>
        </w:rPr>
        <w:t xml:space="preserve">{указывается Ф.И.О. лица, его должность, кратко описывается почему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EB2EFF">
      <w:pPr>
        <w:numPr>
          <w:ilvl w:val="0"/>
          <w:numId w:val="61"/>
        </w:numPr>
        <w:suppressAutoHyphens w:val="0"/>
        <w:spacing w:line="240" w:lineRule="auto"/>
        <w:rPr>
          <w:b/>
          <w:i/>
          <w:sz w:val="24"/>
          <w:szCs w:val="24"/>
        </w:rPr>
      </w:pPr>
      <w:r w:rsidRPr="00474B7D">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99" w:name="_Toc97651412"/>
      <w:bookmarkStart w:id="1500" w:name="_Toc98253957"/>
      <w:bookmarkStart w:id="1501" w:name="_Toc157248209"/>
      <w:bookmarkStart w:id="1502" w:name="_Toc157496578"/>
      <w:bookmarkStart w:id="1503" w:name="_Toc158206117"/>
      <w:bookmarkStart w:id="1504" w:name="_Toc164057802"/>
      <w:bookmarkStart w:id="1505" w:name="_Toc164137152"/>
      <w:bookmarkStart w:id="1506" w:name="_Toc164161312"/>
      <w:bookmarkStart w:id="1507" w:name="_Toc165173883"/>
      <w:r>
        <w:rPr>
          <w:b/>
          <w:szCs w:val="24"/>
        </w:rPr>
        <w:br w:type="page"/>
      </w:r>
    </w:p>
    <w:p w:rsidR="004F4D80" w:rsidRPr="00D904EF" w:rsidRDefault="004F4D80" w:rsidP="004F4D80">
      <w:pPr>
        <w:pStyle w:val="3"/>
        <w:rPr>
          <w:szCs w:val="24"/>
        </w:rPr>
      </w:pPr>
      <w:bookmarkStart w:id="1508" w:name="_Toc439170703"/>
      <w:bookmarkStart w:id="1509" w:name="_Toc439172805"/>
      <w:bookmarkStart w:id="1510" w:name="_Toc439173249"/>
      <w:bookmarkStart w:id="1511" w:name="_Toc439238245"/>
      <w:bookmarkStart w:id="1512" w:name="_Toc439252792"/>
      <w:bookmarkStart w:id="1513" w:name="_Toc439323766"/>
      <w:bookmarkStart w:id="1514" w:name="_Toc440361403"/>
      <w:bookmarkStart w:id="1515" w:name="_Toc440376285"/>
      <w:bookmarkStart w:id="1516" w:name="_Toc440382543"/>
      <w:bookmarkStart w:id="1517" w:name="_Toc440447213"/>
      <w:bookmarkStart w:id="1518" w:name="_Toc440620893"/>
      <w:bookmarkStart w:id="1519" w:name="_Toc440631528"/>
      <w:bookmarkStart w:id="1520" w:name="_Toc440875767"/>
      <w:bookmarkStart w:id="1521" w:name="_Toc441131791"/>
      <w:bookmarkStart w:id="1522" w:name="_Toc468352940"/>
      <w:bookmarkStart w:id="1523" w:name="_Toc468355924"/>
      <w:bookmarkStart w:id="1524" w:name="_Toc469480808"/>
      <w:bookmarkStart w:id="1525" w:name="_Toc471898628"/>
      <w:r w:rsidRPr="00D904EF">
        <w:rPr>
          <w:szCs w:val="24"/>
        </w:rPr>
        <w:lastRenderedPageBreak/>
        <w:t>Инструкции по заполнению</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004F4D80" w:rsidRPr="00F647F7">
        <w:rPr>
          <w:sz w:val="24"/>
          <w:szCs w:val="24"/>
        </w:rPr>
        <w:t>.</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w:t>
      </w:r>
      <w:r w:rsidR="004F4D80" w:rsidRPr="00474B7D">
        <w:rPr>
          <w:sz w:val="24"/>
          <w:szCs w:val="24"/>
        </w:rPr>
        <w:t>) и свой адрес.</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sidRPr="00474B7D">
        <w:rPr>
          <w:sz w:val="24"/>
          <w:szCs w:val="24"/>
        </w:rPr>
        <w:t>Участник</w:t>
      </w:r>
      <w:r w:rsidR="004F4D80" w:rsidRPr="00474B7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74B7D">
        <w:t>(согласно ст. 4 закона РСФСР от 22.03.1991 № 948-1)</w:t>
      </w:r>
      <w:r w:rsidR="004F4D80" w:rsidRPr="00474B7D">
        <w:rPr>
          <w:sz w:val="24"/>
          <w:szCs w:val="24"/>
        </w:rPr>
        <w:t xml:space="preserve">.  В случае если, по мнению </w:t>
      </w:r>
      <w:r w:rsidRPr="00474B7D">
        <w:rPr>
          <w:sz w:val="24"/>
          <w:szCs w:val="24"/>
        </w:rPr>
        <w:t>Участник</w:t>
      </w:r>
      <w:r w:rsidR="004F4D80" w:rsidRPr="00474B7D">
        <w:rPr>
          <w:sz w:val="24"/>
          <w:szCs w:val="24"/>
        </w:rPr>
        <w:t xml:space="preserve">а таких </w:t>
      </w:r>
      <w:proofErr w:type="gramStart"/>
      <w:r w:rsidR="004F4D80" w:rsidRPr="00474B7D">
        <w:rPr>
          <w:sz w:val="24"/>
          <w:szCs w:val="24"/>
        </w:rPr>
        <w:t>лиц</w:t>
      </w:r>
      <w:proofErr w:type="gramEnd"/>
      <w:r w:rsidR="004F4D80" w:rsidRPr="00474B7D">
        <w:rPr>
          <w:sz w:val="24"/>
          <w:szCs w:val="24"/>
        </w:rPr>
        <w:t xml:space="preserve"> нет, то в письме пишется фраза «При рассмотрении нашей </w:t>
      </w:r>
      <w:r w:rsidR="00D904EF" w:rsidRPr="00474B7D">
        <w:rPr>
          <w:sz w:val="24"/>
          <w:szCs w:val="24"/>
        </w:rPr>
        <w:t>Заявки</w:t>
      </w:r>
      <w:r w:rsidR="004F4D80" w:rsidRPr="00474B7D">
        <w:rPr>
          <w:sz w:val="24"/>
          <w:szCs w:val="24"/>
        </w:rPr>
        <w:t xml:space="preserve"> просим учесть, что у </w:t>
      </w:r>
      <w:r w:rsidR="004F4D80" w:rsidRPr="00474B7D">
        <w:rPr>
          <w:b/>
          <w:i/>
          <w:sz w:val="24"/>
          <w:szCs w:val="24"/>
        </w:rPr>
        <w:t xml:space="preserve">{указывается наименование </w:t>
      </w:r>
      <w:r w:rsidRPr="00474B7D">
        <w:rPr>
          <w:b/>
          <w:i/>
          <w:sz w:val="24"/>
          <w:szCs w:val="24"/>
        </w:rPr>
        <w:t>Участник</w:t>
      </w:r>
      <w:r w:rsidR="004F4D80" w:rsidRPr="00474B7D">
        <w:rPr>
          <w:b/>
          <w:i/>
          <w:sz w:val="24"/>
          <w:szCs w:val="24"/>
        </w:rPr>
        <w:t xml:space="preserve">а} </w:t>
      </w:r>
      <w:r w:rsidR="00475C80" w:rsidRPr="00474B7D">
        <w:rPr>
          <w:sz w:val="24"/>
          <w:szCs w:val="24"/>
        </w:rPr>
        <w:t>НЕТ</w:t>
      </w:r>
      <w:r w:rsidR="00475C80" w:rsidRPr="00474B7D">
        <w:rPr>
          <w:i/>
          <w:sz w:val="24"/>
          <w:szCs w:val="24"/>
        </w:rPr>
        <w:t xml:space="preserve"> </w:t>
      </w:r>
      <w:r w:rsidR="00475C80" w:rsidRPr="00474B7D">
        <w:rPr>
          <w:sz w:val="24"/>
          <w:szCs w:val="24"/>
        </w:rPr>
        <w:t>лиц, в отношении которых</w:t>
      </w:r>
      <w:r w:rsidR="00475C80" w:rsidRPr="00474B7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475C80" w:rsidRPr="00474B7D">
        <w:rPr>
          <w:sz w:val="24"/>
          <w:szCs w:val="24"/>
        </w:rPr>
        <w:t xml:space="preserve">с лицами, </w:t>
      </w:r>
      <w:r w:rsidR="004F4D80" w:rsidRPr="00474B7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004F4D80"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004F4D80" w:rsidRPr="00474B7D">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474B7D">
        <w:rPr>
          <w:sz w:val="24"/>
          <w:szCs w:val="24"/>
        </w:rPr>
        <w:t xml:space="preserve">При составлении данного письма </w:t>
      </w:r>
      <w:r w:rsidR="00C236C0" w:rsidRPr="00474B7D">
        <w:rPr>
          <w:sz w:val="24"/>
          <w:szCs w:val="24"/>
        </w:rPr>
        <w:t>Участник</w:t>
      </w:r>
      <w:r w:rsidRPr="00474B7D">
        <w:rPr>
          <w:sz w:val="24"/>
          <w:szCs w:val="24"/>
        </w:rPr>
        <w:t xml:space="preserve"> должен учесть, что сокрытие любой информации о наличии </w:t>
      </w:r>
      <w:r w:rsidR="002E3639" w:rsidRPr="00474B7D">
        <w:rPr>
          <w:sz w:val="24"/>
          <w:szCs w:val="24"/>
        </w:rPr>
        <w:t xml:space="preserve">конфликта интересов и/или </w:t>
      </w:r>
      <w:r w:rsidRPr="00474B7D">
        <w:rPr>
          <w:sz w:val="24"/>
          <w:szCs w:val="24"/>
        </w:rPr>
        <w:t xml:space="preserve">связей, носящих характер </w:t>
      </w:r>
      <w:proofErr w:type="spellStart"/>
      <w:r w:rsidRPr="00474B7D">
        <w:rPr>
          <w:sz w:val="24"/>
          <w:szCs w:val="24"/>
        </w:rPr>
        <w:t>аффилированности</w:t>
      </w:r>
      <w:proofErr w:type="spellEnd"/>
      <w:r w:rsidRPr="00474B7D">
        <w:rPr>
          <w:sz w:val="24"/>
          <w:szCs w:val="24"/>
        </w:rPr>
        <w:t xml:space="preserve"> между </w:t>
      </w:r>
      <w:r w:rsidR="00C236C0" w:rsidRPr="00474B7D">
        <w:rPr>
          <w:sz w:val="24"/>
          <w:szCs w:val="24"/>
        </w:rPr>
        <w:t>Участник</w:t>
      </w:r>
      <w:r w:rsidRPr="00474B7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Pr="00474B7D">
        <w:rPr>
          <w:sz w:val="24"/>
          <w:szCs w:val="24"/>
        </w:rPr>
        <w:t xml:space="preserve"> может быть признано </w:t>
      </w:r>
      <w:r w:rsidR="00D904EF" w:rsidRPr="00474B7D">
        <w:rPr>
          <w:sz w:val="24"/>
          <w:szCs w:val="24"/>
        </w:rPr>
        <w:t>Закупочной</w:t>
      </w:r>
      <w:r w:rsidR="00D904EF">
        <w:rPr>
          <w:sz w:val="24"/>
          <w:szCs w:val="24"/>
        </w:rPr>
        <w:t xml:space="preserve">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67"/>
    <w:bookmarkEnd w:id="1468"/>
    <w:bookmarkEnd w:id="1469"/>
    <w:bookmarkEnd w:id="1470"/>
    <w:bookmarkEnd w:id="147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526" w:name="_Toc318208007"/>
    </w:p>
    <w:p w:rsidR="004F4D80" w:rsidRPr="00475C80" w:rsidRDefault="004F4D80" w:rsidP="00FB7116">
      <w:pPr>
        <w:pStyle w:val="2"/>
        <w:pageBreakBefore/>
        <w:tabs>
          <w:tab w:val="clear" w:pos="0"/>
          <w:tab w:val="clear" w:pos="1700"/>
          <w:tab w:val="num" w:pos="1134"/>
        </w:tabs>
        <w:spacing w:before="100" w:beforeAutospacing="1" w:after="100" w:afterAutospacing="1" w:line="240" w:lineRule="auto"/>
      </w:pPr>
      <w:bookmarkStart w:id="1527" w:name="_Toc423423680"/>
      <w:bookmarkStart w:id="1528" w:name="_Ref440272035"/>
      <w:bookmarkStart w:id="1529" w:name="_Ref440274733"/>
      <w:bookmarkStart w:id="1530" w:name="_Ref444178680"/>
      <w:bookmarkStart w:id="1531" w:name="_Toc471898629"/>
      <w:r w:rsidRPr="00475C80">
        <w:lastRenderedPageBreak/>
        <w:t xml:space="preserve">Информация о собственниках </w:t>
      </w:r>
      <w:r w:rsidR="00C236C0" w:rsidRPr="00475C80">
        <w:t>Участник</w:t>
      </w:r>
      <w:r w:rsidRPr="00475C80">
        <w:t>а (включая конечных бенефициаров) (форма 1</w:t>
      </w:r>
      <w:r w:rsidR="00635719" w:rsidRPr="00475C80">
        <w:t>2</w:t>
      </w:r>
      <w:r w:rsidRPr="00475C80">
        <w:t>)</w:t>
      </w:r>
      <w:bookmarkEnd w:id="1526"/>
      <w:bookmarkEnd w:id="1527"/>
      <w:bookmarkEnd w:id="1528"/>
      <w:bookmarkEnd w:id="1529"/>
      <w:bookmarkEnd w:id="1530"/>
      <w:bookmarkEnd w:id="1531"/>
    </w:p>
    <w:p w:rsidR="004F4D80" w:rsidRPr="00475C80" w:rsidRDefault="004F4D80" w:rsidP="004F4D80">
      <w:pPr>
        <w:pStyle w:val="3"/>
        <w:rPr>
          <w:szCs w:val="24"/>
        </w:rPr>
      </w:pPr>
      <w:bookmarkStart w:id="1532" w:name="_Toc343690584"/>
      <w:bookmarkStart w:id="1533" w:name="_Toc372294428"/>
      <w:bookmarkStart w:id="1534" w:name="_Toc379288896"/>
      <w:bookmarkStart w:id="1535" w:name="_Toc384734780"/>
      <w:bookmarkStart w:id="1536" w:name="_Toc396984078"/>
      <w:bookmarkStart w:id="1537" w:name="_Toc423423681"/>
      <w:bookmarkStart w:id="1538" w:name="_Toc439170710"/>
      <w:bookmarkStart w:id="1539" w:name="_Toc439172812"/>
      <w:bookmarkStart w:id="1540" w:name="_Toc439173253"/>
      <w:bookmarkStart w:id="1541" w:name="_Toc439238249"/>
      <w:bookmarkStart w:id="1542" w:name="_Toc439252796"/>
      <w:bookmarkStart w:id="1543" w:name="_Toc439323770"/>
      <w:bookmarkStart w:id="1544" w:name="_Toc440361405"/>
      <w:bookmarkStart w:id="1545" w:name="_Toc440376287"/>
      <w:bookmarkStart w:id="1546" w:name="_Toc440382545"/>
      <w:bookmarkStart w:id="1547" w:name="_Toc440447215"/>
      <w:bookmarkStart w:id="1548" w:name="_Toc440620895"/>
      <w:bookmarkStart w:id="1549" w:name="_Toc440631530"/>
      <w:bookmarkStart w:id="1550" w:name="_Toc440875769"/>
      <w:bookmarkStart w:id="1551" w:name="_Toc441131793"/>
      <w:bookmarkStart w:id="1552" w:name="_Toc468352942"/>
      <w:bookmarkStart w:id="1553" w:name="_Toc468355926"/>
      <w:bookmarkStart w:id="1554" w:name="_Toc469480810"/>
      <w:bookmarkStart w:id="1555" w:name="_Toc471898630"/>
      <w:r w:rsidRPr="00475C80">
        <w:rPr>
          <w:szCs w:val="24"/>
        </w:rPr>
        <w:t xml:space="preserve">Форма информации о собственниках </w:t>
      </w:r>
      <w:r w:rsidR="00C236C0" w:rsidRPr="00475C80">
        <w:rPr>
          <w:szCs w:val="24"/>
        </w:rPr>
        <w:t>Участник</w:t>
      </w:r>
      <w:r w:rsidRPr="00475C80">
        <w:rPr>
          <w:szCs w:val="24"/>
        </w:rPr>
        <w:t>а (включая конечных бенефициаров)</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p>
    <w:p w:rsidR="004F4D80" w:rsidRPr="00475C80" w:rsidRDefault="004F4D80" w:rsidP="004F4D80">
      <w:pPr>
        <w:tabs>
          <w:tab w:val="left" w:pos="4757"/>
        </w:tabs>
        <w:spacing w:line="240" w:lineRule="auto"/>
        <w:ind w:left="567" w:firstLine="0"/>
        <w:jc w:val="left"/>
        <w:rPr>
          <w:sz w:val="24"/>
          <w:szCs w:val="24"/>
        </w:rPr>
      </w:pPr>
      <w:r w:rsidRPr="00475C80">
        <w:rPr>
          <w:sz w:val="24"/>
          <w:szCs w:val="24"/>
        </w:rPr>
        <w:t>Приложение 1</w:t>
      </w:r>
      <w:r w:rsidR="00553A57" w:rsidRPr="00475C80">
        <w:rPr>
          <w:sz w:val="24"/>
          <w:szCs w:val="24"/>
        </w:rPr>
        <w:t>2</w:t>
      </w:r>
      <w:r w:rsidRPr="00475C80">
        <w:rPr>
          <w:sz w:val="24"/>
          <w:szCs w:val="24"/>
        </w:rPr>
        <w:t xml:space="preserve"> к письму о подаче оферты</w:t>
      </w:r>
      <w:r w:rsidRPr="00475C80">
        <w:rPr>
          <w:sz w:val="24"/>
          <w:szCs w:val="24"/>
        </w:rPr>
        <w:br/>
        <w:t>от «____»_____________ </w:t>
      </w:r>
      <w:proofErr w:type="gramStart"/>
      <w:r w:rsidRPr="00475C80">
        <w:rPr>
          <w:sz w:val="24"/>
          <w:szCs w:val="24"/>
        </w:rPr>
        <w:t>г</w:t>
      </w:r>
      <w:proofErr w:type="gramEnd"/>
      <w:r w:rsidRPr="00475C80">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556" w:name="_Toc343690585"/>
      <w:bookmarkStart w:id="1557" w:name="_Toc372294429"/>
      <w:bookmarkStart w:id="1558" w:name="_Toc379288897"/>
      <w:bookmarkStart w:id="1559" w:name="_Toc384734781"/>
      <w:bookmarkStart w:id="1560" w:name="_Toc396984079"/>
      <w:bookmarkStart w:id="1561" w:name="_Toc423423682"/>
      <w:bookmarkStart w:id="1562" w:name="_Toc439170711"/>
      <w:bookmarkStart w:id="1563" w:name="_Toc439172813"/>
      <w:bookmarkStart w:id="1564" w:name="_Toc439173254"/>
      <w:bookmarkStart w:id="1565" w:name="_Toc439238250"/>
      <w:bookmarkStart w:id="1566" w:name="_Toc439252797"/>
      <w:bookmarkStart w:id="1567" w:name="_Toc439323771"/>
      <w:bookmarkStart w:id="1568" w:name="_Toc440361406"/>
      <w:bookmarkStart w:id="1569" w:name="_Toc440376288"/>
      <w:bookmarkStart w:id="1570" w:name="_Toc440382546"/>
      <w:bookmarkStart w:id="1571" w:name="_Toc440447216"/>
      <w:bookmarkStart w:id="1572" w:name="_Toc440620896"/>
      <w:bookmarkStart w:id="1573" w:name="_Toc440631531"/>
      <w:bookmarkStart w:id="1574" w:name="_Toc440875770"/>
      <w:bookmarkStart w:id="1575" w:name="_Toc441131794"/>
      <w:bookmarkStart w:id="1576" w:name="_Toc468352943"/>
      <w:bookmarkStart w:id="1577" w:name="_Toc468355927"/>
      <w:bookmarkStart w:id="1578" w:name="_Toc469480811"/>
      <w:bookmarkStart w:id="1579" w:name="_Toc471898631"/>
      <w:r w:rsidRPr="00D27071">
        <w:rPr>
          <w:szCs w:val="24"/>
        </w:rPr>
        <w:lastRenderedPageBreak/>
        <w:t>Инструкции по заполнению</w:t>
      </w:r>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8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81" w:name="_Toc423423683"/>
      <w:bookmarkStart w:id="1582" w:name="_Ref440272051"/>
      <w:bookmarkStart w:id="1583" w:name="_Ref440274744"/>
      <w:bookmarkStart w:id="1584" w:name="_Toc471898632"/>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80"/>
      <w:bookmarkEnd w:id="1581"/>
      <w:bookmarkEnd w:id="1582"/>
      <w:bookmarkEnd w:id="1583"/>
      <w:bookmarkEnd w:id="1584"/>
    </w:p>
    <w:p w:rsidR="004F4D80" w:rsidRPr="00474B7D" w:rsidRDefault="004F4D80" w:rsidP="004F4D80">
      <w:pPr>
        <w:pStyle w:val="3"/>
        <w:rPr>
          <w:szCs w:val="24"/>
        </w:rPr>
      </w:pPr>
      <w:bookmarkStart w:id="1585" w:name="_Toc343690587"/>
      <w:bookmarkStart w:id="1586" w:name="_Toc372294431"/>
      <w:bookmarkStart w:id="1587" w:name="_Toc379288899"/>
      <w:bookmarkStart w:id="1588" w:name="_Toc384734783"/>
      <w:bookmarkStart w:id="1589" w:name="_Toc396984081"/>
      <w:bookmarkStart w:id="1590" w:name="_Toc423423684"/>
      <w:bookmarkStart w:id="1591" w:name="_Toc439170713"/>
      <w:bookmarkStart w:id="1592" w:name="_Toc439172815"/>
      <w:bookmarkStart w:id="1593" w:name="_Toc439173256"/>
      <w:bookmarkStart w:id="1594" w:name="_Toc439238252"/>
      <w:bookmarkStart w:id="1595" w:name="_Toc439252799"/>
      <w:bookmarkStart w:id="1596" w:name="_Toc439323773"/>
      <w:bookmarkStart w:id="1597" w:name="_Toc440361408"/>
      <w:bookmarkStart w:id="1598" w:name="_Toc440376290"/>
      <w:bookmarkStart w:id="1599" w:name="_Toc440382548"/>
      <w:bookmarkStart w:id="1600" w:name="_Toc440447218"/>
      <w:bookmarkStart w:id="1601" w:name="_Toc440620898"/>
      <w:bookmarkStart w:id="1602" w:name="_Toc440631533"/>
      <w:bookmarkStart w:id="1603" w:name="_Toc440875772"/>
      <w:bookmarkStart w:id="1604" w:name="_Toc441131796"/>
      <w:bookmarkStart w:id="1605" w:name="_Toc468352945"/>
      <w:bookmarkStart w:id="1606" w:name="_Toc468355929"/>
      <w:bookmarkStart w:id="1607" w:name="_Toc469480813"/>
      <w:bookmarkStart w:id="1608" w:name="_Toc471898633"/>
      <w:r w:rsidRPr="00475C80">
        <w:rPr>
          <w:szCs w:val="24"/>
        </w:rPr>
        <w:t xml:space="preserve">Форма </w:t>
      </w:r>
      <w:bookmarkEnd w:id="1585"/>
      <w:bookmarkEnd w:id="1586"/>
      <w:bookmarkEnd w:id="1587"/>
      <w:bookmarkEnd w:id="1588"/>
      <w:bookmarkEnd w:id="1589"/>
      <w:bookmarkEnd w:id="1590"/>
      <w:bookmarkEnd w:id="1591"/>
      <w:bookmarkEnd w:id="1592"/>
      <w:bookmarkEnd w:id="1593"/>
      <w:bookmarkEnd w:id="1594"/>
      <w:bookmarkEnd w:id="1595"/>
      <w:r w:rsidR="000D70B6" w:rsidRPr="00474B7D">
        <w:rPr>
          <w:szCs w:val="24"/>
        </w:rPr>
        <w:t>Согласия на обработку персональных данных</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p>
    <w:p w:rsidR="004F4D80" w:rsidRPr="00474B7D" w:rsidRDefault="004F4D80" w:rsidP="004F4D80">
      <w:pPr>
        <w:tabs>
          <w:tab w:val="left" w:pos="4757"/>
        </w:tabs>
        <w:spacing w:line="240" w:lineRule="auto"/>
        <w:ind w:left="1134" w:firstLine="0"/>
        <w:jc w:val="left"/>
        <w:rPr>
          <w:sz w:val="24"/>
          <w:szCs w:val="24"/>
        </w:rPr>
      </w:pPr>
      <w:r w:rsidRPr="00474B7D">
        <w:rPr>
          <w:sz w:val="24"/>
          <w:szCs w:val="24"/>
        </w:rPr>
        <w:t>Приложение 1</w:t>
      </w:r>
      <w:r w:rsidR="00553A57" w:rsidRPr="00474B7D">
        <w:rPr>
          <w:sz w:val="24"/>
          <w:szCs w:val="24"/>
        </w:rPr>
        <w:t>3</w:t>
      </w:r>
      <w:r w:rsidR="00475C80" w:rsidRPr="00474B7D">
        <w:rPr>
          <w:sz w:val="24"/>
          <w:szCs w:val="24"/>
        </w:rPr>
        <w:t>.1</w:t>
      </w:r>
      <w:r w:rsidRPr="00474B7D">
        <w:rPr>
          <w:sz w:val="24"/>
          <w:szCs w:val="24"/>
        </w:rPr>
        <w:t xml:space="preserve"> к письму о подаче оферты</w:t>
      </w:r>
      <w:r w:rsidRPr="00474B7D">
        <w:rPr>
          <w:sz w:val="24"/>
          <w:szCs w:val="24"/>
        </w:rPr>
        <w:br/>
        <w:t>от «____»_____________ </w:t>
      </w:r>
      <w:proofErr w:type="gramStart"/>
      <w:r w:rsidRPr="00474B7D">
        <w:rPr>
          <w:sz w:val="24"/>
          <w:szCs w:val="24"/>
        </w:rPr>
        <w:t>г</w:t>
      </w:r>
      <w:proofErr w:type="gramEnd"/>
      <w:r w:rsidRPr="00474B7D">
        <w:rPr>
          <w:sz w:val="24"/>
          <w:szCs w:val="24"/>
        </w:rPr>
        <w:t>. №__________</w:t>
      </w:r>
    </w:p>
    <w:p w:rsidR="004F4D80" w:rsidRPr="00474B7D" w:rsidRDefault="004F4D80" w:rsidP="004F4D80">
      <w:pPr>
        <w:contextualSpacing/>
        <w:jc w:val="right"/>
        <w:rPr>
          <w:sz w:val="24"/>
          <w:szCs w:val="24"/>
        </w:rPr>
      </w:pPr>
    </w:p>
    <w:p w:rsidR="002B5044" w:rsidRPr="00474B7D" w:rsidRDefault="002B5044" w:rsidP="002B5044">
      <w:pPr>
        <w:rPr>
          <w:lang w:eastAsia="ru-RU"/>
        </w:rPr>
      </w:pPr>
    </w:p>
    <w:p w:rsidR="003311F3" w:rsidRPr="00474B7D" w:rsidRDefault="003311F3" w:rsidP="003311F3">
      <w:pPr>
        <w:widowControl w:val="0"/>
        <w:tabs>
          <w:tab w:val="left" w:pos="0"/>
          <w:tab w:val="num" w:pos="1134"/>
        </w:tabs>
        <w:spacing w:line="240" w:lineRule="auto"/>
        <w:jc w:val="center"/>
        <w:outlineLvl w:val="1"/>
        <w:rPr>
          <w:b/>
          <w:sz w:val="26"/>
          <w:szCs w:val="26"/>
        </w:rPr>
      </w:pPr>
      <w:r w:rsidRPr="00474B7D">
        <w:rPr>
          <w:b/>
          <w:sz w:val="26"/>
          <w:szCs w:val="26"/>
        </w:rPr>
        <w:t xml:space="preserve">Согласие на обработку персональных данных </w:t>
      </w:r>
    </w:p>
    <w:p w:rsidR="003311F3" w:rsidRPr="00474B7D" w:rsidRDefault="003311F3" w:rsidP="003311F3">
      <w:pPr>
        <w:widowControl w:val="0"/>
        <w:tabs>
          <w:tab w:val="left" w:pos="0"/>
        </w:tabs>
        <w:spacing w:line="240" w:lineRule="auto"/>
        <w:jc w:val="center"/>
        <w:rPr>
          <w:b/>
          <w:snapToGrid w:val="0"/>
          <w:sz w:val="26"/>
          <w:szCs w:val="26"/>
        </w:rPr>
      </w:pPr>
      <w:r w:rsidRPr="00474B7D">
        <w:rPr>
          <w:b/>
          <w:snapToGrid w:val="0"/>
          <w:sz w:val="26"/>
          <w:szCs w:val="26"/>
        </w:rPr>
        <w:t xml:space="preserve">от «_____» ____________ 201____ г. </w:t>
      </w:r>
    </w:p>
    <w:p w:rsidR="003311F3" w:rsidRPr="00474B7D" w:rsidRDefault="003311F3" w:rsidP="003311F3">
      <w:pPr>
        <w:widowControl w:val="0"/>
        <w:spacing w:line="240" w:lineRule="auto"/>
        <w:jc w:val="center"/>
        <w:rPr>
          <w:sz w:val="26"/>
          <w:szCs w:val="26"/>
        </w:rPr>
      </w:pPr>
    </w:p>
    <w:p w:rsidR="00475C80" w:rsidRPr="00474B7D" w:rsidRDefault="00475C80" w:rsidP="00475C80">
      <w:pPr>
        <w:autoSpaceDE w:val="0"/>
        <w:autoSpaceDN w:val="0"/>
        <w:adjustRightInd w:val="0"/>
        <w:spacing w:line="240" w:lineRule="auto"/>
        <w:ind w:firstLine="709"/>
        <w:rPr>
          <w:sz w:val="24"/>
          <w:szCs w:val="24"/>
        </w:rPr>
      </w:pPr>
      <w:proofErr w:type="gramStart"/>
      <w:r w:rsidRPr="00474B7D">
        <w:rPr>
          <w:sz w:val="24"/>
          <w:szCs w:val="24"/>
        </w:rPr>
        <w:t xml:space="preserve">Настоящим </w:t>
      </w:r>
      <w:r w:rsidRPr="00474B7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74B7D">
        <w:rPr>
          <w:sz w:val="24"/>
          <w:szCs w:val="24"/>
        </w:rPr>
        <w:t>,</w:t>
      </w:r>
      <w:r w:rsidRPr="00474B7D">
        <w:rPr>
          <w:b/>
          <w:i/>
          <w:sz w:val="24"/>
          <w:szCs w:val="24"/>
        </w:rPr>
        <w:t xml:space="preserve"> действующего на основании _________</w:t>
      </w:r>
      <w:r w:rsidRPr="00474B7D">
        <w:rPr>
          <w:i/>
          <w:sz w:val="24"/>
          <w:szCs w:val="24"/>
        </w:rPr>
        <w:t>_,</w:t>
      </w:r>
      <w:r w:rsidRPr="00474B7D">
        <w:rPr>
          <w:b/>
          <w:i/>
          <w:sz w:val="24"/>
          <w:szCs w:val="24"/>
        </w:rPr>
        <w:t xml:space="preserve"> </w:t>
      </w:r>
      <w:r w:rsidRPr="00474B7D">
        <w:rPr>
          <w:sz w:val="24"/>
          <w:szCs w:val="24"/>
        </w:rPr>
        <w:t xml:space="preserve">дает свое согласие на </w:t>
      </w:r>
      <w:r w:rsidRPr="00474B7D">
        <w:rPr>
          <w:snapToGrid w:val="0"/>
          <w:sz w:val="24"/>
          <w:szCs w:val="24"/>
        </w:rPr>
        <w:t>совершение ПАО «МРСК Центра», и ПАО «</w:t>
      </w:r>
      <w:proofErr w:type="spellStart"/>
      <w:r w:rsidRPr="00474B7D">
        <w:rPr>
          <w:snapToGrid w:val="0"/>
          <w:sz w:val="24"/>
          <w:szCs w:val="24"/>
        </w:rPr>
        <w:t>Россети</w:t>
      </w:r>
      <w:proofErr w:type="spellEnd"/>
      <w:r w:rsidRPr="00474B7D">
        <w:rPr>
          <w:snapToGrid w:val="0"/>
          <w:sz w:val="24"/>
          <w:szCs w:val="24"/>
        </w:rPr>
        <w:t>» действий, предусмотренных п. 3 ст. 3 ФЗ «О персональных данных» от 27.07.2006 № 152-ФЗ, в отношении</w:t>
      </w:r>
      <w:r w:rsidRPr="00474B7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474B7D">
        <w:rPr>
          <w:sz w:val="24"/>
          <w:szCs w:val="24"/>
        </w:rPr>
        <w:t>субконтрагентов</w:t>
      </w:r>
      <w:proofErr w:type="spellEnd"/>
      <w:r w:rsidRPr="00474B7D">
        <w:rPr>
          <w:sz w:val="24"/>
          <w:szCs w:val="24"/>
        </w:rPr>
        <w:t xml:space="preserve"> и</w:t>
      </w:r>
      <w:proofErr w:type="gramEnd"/>
      <w:r w:rsidRPr="00474B7D">
        <w:rPr>
          <w:sz w:val="24"/>
          <w:szCs w:val="24"/>
        </w:rPr>
        <w:t xml:space="preserve"> </w:t>
      </w:r>
      <w:proofErr w:type="gramStart"/>
      <w:r w:rsidRPr="00474B7D">
        <w:rPr>
          <w:sz w:val="24"/>
          <w:szCs w:val="24"/>
        </w:rPr>
        <w:t>их собственников (участников, учредителей, акционеров), в том числе конечных бенефициаров (</w:t>
      </w:r>
      <w:r w:rsidRPr="00474B7D">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474B7D">
        <w:rPr>
          <w:snapToGrid w:val="0"/>
          <w:sz w:val="24"/>
          <w:szCs w:val="24"/>
        </w:rPr>
        <w:t xml:space="preserve"> ИНН </w:t>
      </w:r>
      <w:r w:rsidRPr="00474B7D">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74B7D">
        <w:rPr>
          <w:sz w:val="24"/>
          <w:szCs w:val="24"/>
        </w:rPr>
        <w:t>Росфинмониторинг</w:t>
      </w:r>
      <w:proofErr w:type="spellEnd"/>
      <w:r w:rsidRPr="00474B7D">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75C80" w:rsidRPr="00474B7D" w:rsidRDefault="00475C80" w:rsidP="00475C80">
      <w:pPr>
        <w:spacing w:line="240" w:lineRule="auto"/>
        <w:ind w:firstLine="709"/>
        <w:rPr>
          <w:snapToGrid w:val="0"/>
          <w:sz w:val="24"/>
          <w:szCs w:val="24"/>
        </w:rPr>
      </w:pPr>
      <w:proofErr w:type="gramStart"/>
      <w:r w:rsidRPr="00474B7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475C80" w:rsidRPr="00474B7D" w:rsidRDefault="00475C80" w:rsidP="00475C80">
      <w:pPr>
        <w:spacing w:line="240" w:lineRule="auto"/>
        <w:ind w:firstLine="709"/>
        <w:rPr>
          <w:snapToGrid w:val="0"/>
          <w:sz w:val="24"/>
          <w:szCs w:val="24"/>
        </w:rPr>
      </w:pPr>
      <w:r w:rsidRPr="00474B7D">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74B7D">
        <w:rPr>
          <w:snapToGrid w:val="0"/>
          <w:sz w:val="24"/>
          <w:szCs w:val="24"/>
        </w:rPr>
        <w:t>выполнения / отмены действия поручений Правительства Российской</w:t>
      </w:r>
      <w:proofErr w:type="gramEnd"/>
      <w:r w:rsidRPr="00474B7D">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475C80" w:rsidRPr="00474B7D" w:rsidRDefault="00475C80" w:rsidP="00475C80">
      <w:pPr>
        <w:spacing w:line="240" w:lineRule="auto"/>
        <w:ind w:firstLine="709"/>
        <w:rPr>
          <w:snapToGrid w:val="0"/>
          <w:sz w:val="24"/>
          <w:szCs w:val="24"/>
        </w:rPr>
      </w:pPr>
    </w:p>
    <w:p w:rsidR="00475C80" w:rsidRPr="00474B7D" w:rsidRDefault="00475C80" w:rsidP="00475C80">
      <w:pPr>
        <w:spacing w:line="240" w:lineRule="auto"/>
        <w:ind w:firstLine="0"/>
        <w:jc w:val="left"/>
        <w:rPr>
          <w:color w:val="000000"/>
          <w:sz w:val="24"/>
          <w:szCs w:val="24"/>
        </w:rPr>
      </w:pPr>
      <w:r w:rsidRPr="00474B7D">
        <w:rPr>
          <w:color w:val="000000"/>
          <w:sz w:val="24"/>
          <w:szCs w:val="24"/>
        </w:rPr>
        <w:t>_______________________                                                   ______________________</w:t>
      </w:r>
    </w:p>
    <w:p w:rsidR="00475C80" w:rsidRPr="00474B7D" w:rsidRDefault="00475C80" w:rsidP="00475C80">
      <w:pPr>
        <w:spacing w:line="240" w:lineRule="auto"/>
        <w:ind w:firstLine="0"/>
        <w:jc w:val="left"/>
        <w:rPr>
          <w:sz w:val="24"/>
          <w:szCs w:val="24"/>
        </w:rPr>
      </w:pPr>
      <w:r w:rsidRPr="00474B7D">
        <w:rPr>
          <w:sz w:val="24"/>
          <w:szCs w:val="24"/>
        </w:rPr>
        <w:t>(Подпись уполномоченного представителя)                                      (Ф.И.О. и должность подписавшего)</w:t>
      </w:r>
    </w:p>
    <w:p w:rsidR="00475C80" w:rsidRPr="00474B7D" w:rsidRDefault="00475C80" w:rsidP="00475C80">
      <w:pPr>
        <w:spacing w:line="240" w:lineRule="auto"/>
        <w:jc w:val="left"/>
        <w:rPr>
          <w:b/>
          <w:bCs w:val="0"/>
          <w:sz w:val="24"/>
          <w:szCs w:val="24"/>
        </w:rPr>
      </w:pPr>
      <w:r w:rsidRPr="00474B7D">
        <w:rPr>
          <w:b/>
          <w:bCs w:val="0"/>
          <w:sz w:val="24"/>
          <w:szCs w:val="24"/>
        </w:rPr>
        <w:t>М.П.</w:t>
      </w:r>
    </w:p>
    <w:p w:rsidR="00475C80" w:rsidRPr="00474B7D" w:rsidRDefault="00475C80" w:rsidP="00475C80">
      <w:pPr>
        <w:spacing w:line="240" w:lineRule="auto"/>
        <w:jc w:val="left"/>
        <w:rPr>
          <w:b/>
          <w:bCs w:val="0"/>
          <w:sz w:val="24"/>
          <w:szCs w:val="24"/>
        </w:rPr>
      </w:pPr>
    </w:p>
    <w:p w:rsidR="00475C80" w:rsidRPr="00474B7D" w:rsidRDefault="00475C80" w:rsidP="00475C80">
      <w:pPr>
        <w:spacing w:line="240" w:lineRule="auto"/>
        <w:ind w:firstLine="0"/>
        <w:jc w:val="left"/>
        <w:rPr>
          <w:bCs w:val="0"/>
          <w:sz w:val="24"/>
          <w:szCs w:val="24"/>
        </w:rPr>
      </w:pPr>
      <w:r w:rsidRPr="00474B7D">
        <w:rPr>
          <w:bCs w:val="0"/>
          <w:sz w:val="24"/>
          <w:szCs w:val="24"/>
        </w:rPr>
        <w:t>По поручению:</w:t>
      </w:r>
    </w:p>
    <w:p w:rsidR="00475C80" w:rsidRPr="00474B7D" w:rsidRDefault="00475C80" w:rsidP="00475C80">
      <w:pPr>
        <w:spacing w:line="240" w:lineRule="auto"/>
        <w:ind w:firstLine="0"/>
        <w:jc w:val="left"/>
        <w:rPr>
          <w:bCs w:val="0"/>
          <w:sz w:val="24"/>
          <w:szCs w:val="24"/>
        </w:rPr>
      </w:pPr>
    </w:p>
    <w:p w:rsidR="00475C80" w:rsidRPr="00474B7D" w:rsidRDefault="00475C80" w:rsidP="00475C80">
      <w:pPr>
        <w:spacing w:line="240" w:lineRule="auto"/>
        <w:jc w:val="left"/>
        <w:rPr>
          <w:b/>
          <w:bCs w:val="0"/>
          <w:sz w:val="24"/>
          <w:szCs w:val="24"/>
        </w:rPr>
      </w:pPr>
      <w:r w:rsidRPr="00474B7D">
        <w:rPr>
          <w:bCs w:val="0"/>
          <w:sz w:val="24"/>
          <w:szCs w:val="24"/>
        </w:rPr>
        <w:t xml:space="preserve">__________________ </w:t>
      </w:r>
      <w:r w:rsidRPr="00474B7D">
        <w:rPr>
          <w:b/>
          <w:i/>
          <w:sz w:val="24"/>
          <w:szCs w:val="24"/>
        </w:rPr>
        <w:t>{указывается</w:t>
      </w:r>
      <w:r w:rsidRPr="00474B7D">
        <w:rPr>
          <w:sz w:val="24"/>
          <w:szCs w:val="24"/>
        </w:rPr>
        <w:t xml:space="preserve"> </w:t>
      </w:r>
      <w:r w:rsidRPr="00474B7D">
        <w:rPr>
          <w:b/>
          <w:i/>
          <w:sz w:val="24"/>
          <w:szCs w:val="24"/>
        </w:rPr>
        <w:t>фамилия, имя, отчество субъекта персональных данных (собственника/бенефициара) и</w:t>
      </w:r>
      <w:r w:rsidRPr="00474B7D">
        <w:rPr>
          <w:sz w:val="24"/>
          <w:szCs w:val="24"/>
        </w:rPr>
        <w:t xml:space="preserve"> </w:t>
      </w:r>
      <w:r w:rsidRPr="00474B7D">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3311F3" w:rsidRPr="00474B7D" w:rsidRDefault="003311F3" w:rsidP="003311F3">
      <w:pPr>
        <w:pStyle w:val="3"/>
        <w:rPr>
          <w:szCs w:val="24"/>
        </w:rPr>
      </w:pPr>
      <w:bookmarkStart w:id="1609" w:name="_Toc439252801"/>
      <w:bookmarkStart w:id="1610" w:name="_Toc439323774"/>
      <w:bookmarkStart w:id="1611" w:name="_Toc440361409"/>
      <w:bookmarkStart w:id="1612" w:name="_Toc440376291"/>
      <w:bookmarkStart w:id="1613" w:name="_Toc440382549"/>
      <w:bookmarkStart w:id="1614" w:name="_Toc440447219"/>
      <w:bookmarkStart w:id="1615" w:name="_Toc440620899"/>
      <w:bookmarkStart w:id="1616" w:name="_Toc440631534"/>
      <w:bookmarkStart w:id="1617" w:name="_Toc440875773"/>
      <w:bookmarkStart w:id="1618" w:name="_Toc441131797"/>
      <w:bookmarkStart w:id="1619" w:name="_Toc468352946"/>
      <w:bookmarkStart w:id="1620" w:name="_Toc468355930"/>
      <w:bookmarkStart w:id="1621" w:name="_Toc469480814"/>
      <w:bookmarkStart w:id="1622" w:name="_Toc471898634"/>
      <w:r w:rsidRPr="00474B7D">
        <w:rPr>
          <w:szCs w:val="24"/>
        </w:rPr>
        <w:lastRenderedPageBreak/>
        <w:t>Инструкции по заполнению</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p>
    <w:p w:rsidR="00475C80" w:rsidRPr="00474B7D" w:rsidRDefault="00475C80" w:rsidP="00475C80">
      <w:pPr>
        <w:widowControl w:val="0"/>
        <w:numPr>
          <w:ilvl w:val="3"/>
          <w:numId w:val="1"/>
        </w:numPr>
        <w:spacing w:after="60" w:line="288" w:lineRule="auto"/>
        <w:rPr>
          <w:b/>
          <w:bCs w:val="0"/>
          <w:sz w:val="24"/>
          <w:szCs w:val="24"/>
        </w:rPr>
      </w:pPr>
      <w:r w:rsidRPr="00474B7D">
        <w:rPr>
          <w:b/>
          <w:bCs w:val="0"/>
          <w:sz w:val="24"/>
          <w:szCs w:val="24"/>
        </w:rPr>
        <w:t>Данная форма заполняется в случае, если согласие на представление (обработку) ПАО «МРСК Центра», ПАО «</w:t>
      </w:r>
      <w:proofErr w:type="spellStart"/>
      <w:r w:rsidRPr="00474B7D">
        <w:rPr>
          <w:b/>
          <w:bCs w:val="0"/>
          <w:sz w:val="24"/>
          <w:szCs w:val="24"/>
        </w:rPr>
        <w:t>Россети</w:t>
      </w:r>
      <w:proofErr w:type="spellEnd"/>
      <w:r w:rsidRPr="00474B7D">
        <w:rPr>
          <w:b/>
          <w:bCs w:val="0"/>
          <w:sz w:val="24"/>
          <w:szCs w:val="24"/>
        </w:rPr>
        <w:t xml:space="preserve">» и в уполномоченные государственные органы, персональных данных конечных бенефициаров </w:t>
      </w:r>
      <w:r w:rsidRPr="00474B7D">
        <w:rPr>
          <w:b/>
          <w:sz w:val="24"/>
          <w:szCs w:val="24"/>
        </w:rPr>
        <w:t xml:space="preserve">составляется </w:t>
      </w:r>
      <w:r w:rsidRPr="00474B7D">
        <w:rPr>
          <w:b/>
          <w:bCs w:val="0"/>
          <w:sz w:val="24"/>
          <w:szCs w:val="24"/>
        </w:rPr>
        <w:t>представителем субъект</w:t>
      </w:r>
      <w:proofErr w:type="gramStart"/>
      <w:r w:rsidRPr="00474B7D">
        <w:rPr>
          <w:b/>
          <w:bCs w:val="0"/>
          <w:sz w:val="24"/>
          <w:szCs w:val="24"/>
        </w:rPr>
        <w:t>а(</w:t>
      </w:r>
      <w:proofErr w:type="spellStart"/>
      <w:proofErr w:type="gramEnd"/>
      <w:r w:rsidRPr="00474B7D">
        <w:rPr>
          <w:b/>
          <w:bCs w:val="0"/>
          <w:sz w:val="24"/>
          <w:szCs w:val="24"/>
        </w:rPr>
        <w:t>ов</w:t>
      </w:r>
      <w:proofErr w:type="spellEnd"/>
      <w:r w:rsidRPr="00474B7D">
        <w:rPr>
          <w:b/>
          <w:bCs w:val="0"/>
          <w:sz w:val="24"/>
          <w:szCs w:val="24"/>
        </w:rPr>
        <w:t>) персональных данных на основании доверенности или иного документа, подтверждающего полномочия представителя.</w:t>
      </w:r>
    </w:p>
    <w:p w:rsidR="00475C80" w:rsidRPr="00474B7D" w:rsidRDefault="00475C80" w:rsidP="00475C80">
      <w:pPr>
        <w:widowControl w:val="0"/>
        <w:numPr>
          <w:ilvl w:val="3"/>
          <w:numId w:val="1"/>
        </w:numPr>
        <w:spacing w:after="60" w:line="288" w:lineRule="auto"/>
        <w:rPr>
          <w:b/>
          <w:bCs w:val="0"/>
          <w:sz w:val="24"/>
          <w:szCs w:val="24"/>
        </w:rPr>
      </w:pPr>
      <w:proofErr w:type="gramStart"/>
      <w:r w:rsidRPr="00474B7D">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474B7D">
        <w:rPr>
          <w:bCs w:val="0"/>
          <w:sz w:val="24"/>
          <w:szCs w:val="24"/>
        </w:rPr>
        <w:t>Россети</w:t>
      </w:r>
      <w:proofErr w:type="spellEnd"/>
      <w:r w:rsidRPr="00474B7D">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474B7D">
        <w:rPr>
          <w:bCs w:val="0"/>
          <w:sz w:val="24"/>
          <w:szCs w:val="24"/>
        </w:rPr>
        <w:t>субконтрагентов</w:t>
      </w:r>
      <w:proofErr w:type="spellEnd"/>
      <w:r w:rsidRPr="00474B7D">
        <w:rPr>
          <w:bCs w:val="0"/>
          <w:sz w:val="24"/>
          <w:szCs w:val="24"/>
        </w:rPr>
        <w:t xml:space="preserve"> за предоставление Обществу данных о своих собственниках (участниках, учредителях, акционерах</w:t>
      </w:r>
      <w:proofErr w:type="gramEnd"/>
      <w:r w:rsidRPr="00474B7D">
        <w:rPr>
          <w:bCs w:val="0"/>
          <w:sz w:val="24"/>
          <w:szCs w:val="24"/>
        </w:rPr>
        <w:t xml:space="preserve">), в том числе бенефициарах и бенефициарах своего </w:t>
      </w:r>
      <w:proofErr w:type="spellStart"/>
      <w:r w:rsidRPr="00474B7D">
        <w:rPr>
          <w:bCs w:val="0"/>
          <w:sz w:val="24"/>
          <w:szCs w:val="24"/>
        </w:rPr>
        <w:t>субконтрагента</w:t>
      </w:r>
      <w:proofErr w:type="spellEnd"/>
      <w:r w:rsidRPr="00474B7D">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74B7D">
        <w:rPr>
          <w:bCs w:val="0"/>
          <w:sz w:val="24"/>
          <w:szCs w:val="24"/>
        </w:rPr>
        <w:t>субконтрагентов</w:t>
      </w:r>
      <w:proofErr w:type="spellEnd"/>
      <w:r w:rsidRPr="00474B7D">
        <w:rPr>
          <w:bCs w:val="0"/>
          <w:sz w:val="24"/>
          <w:szCs w:val="24"/>
        </w:rPr>
        <w:t xml:space="preserve"> согласие на представление (обработку) ПАО «МРСК Центра», и ПАО «</w:t>
      </w:r>
      <w:proofErr w:type="spellStart"/>
      <w:r w:rsidRPr="00474B7D">
        <w:rPr>
          <w:bCs w:val="0"/>
          <w:sz w:val="24"/>
          <w:szCs w:val="24"/>
        </w:rPr>
        <w:t>Россети</w:t>
      </w:r>
      <w:proofErr w:type="spellEnd"/>
      <w:r w:rsidRPr="00474B7D">
        <w:rPr>
          <w:bCs w:val="0"/>
          <w:sz w:val="24"/>
          <w:szCs w:val="24"/>
        </w:rPr>
        <w:t>» и в уполномоченные государственные органы указанных сведений.</w:t>
      </w:r>
    </w:p>
    <w:p w:rsidR="00475C80" w:rsidRPr="00474B7D" w:rsidRDefault="00475C80" w:rsidP="00475C80">
      <w:pPr>
        <w:widowControl w:val="0"/>
        <w:numPr>
          <w:ilvl w:val="3"/>
          <w:numId w:val="1"/>
        </w:numPr>
        <w:spacing w:after="60" w:line="288" w:lineRule="auto"/>
        <w:rPr>
          <w:b/>
          <w:bCs w:val="0"/>
          <w:sz w:val="24"/>
          <w:szCs w:val="24"/>
        </w:rPr>
      </w:pPr>
      <w:r w:rsidRPr="00474B7D">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475C80" w:rsidRDefault="00475C80">
      <w:pPr>
        <w:suppressAutoHyphens w:val="0"/>
        <w:spacing w:line="240" w:lineRule="auto"/>
        <w:ind w:firstLine="0"/>
        <w:jc w:val="left"/>
        <w:rPr>
          <w:highlight w:val="red"/>
        </w:rPr>
      </w:pPr>
      <w:r>
        <w:rPr>
          <w:highlight w:val="red"/>
        </w:rPr>
        <w:br w:type="page"/>
      </w:r>
    </w:p>
    <w:p w:rsidR="00475C80" w:rsidRPr="00441EA0" w:rsidRDefault="00475C80" w:rsidP="00475C80">
      <w:pPr>
        <w:pStyle w:val="3"/>
        <w:tabs>
          <w:tab w:val="num" w:pos="1134"/>
        </w:tabs>
        <w:rPr>
          <w:szCs w:val="24"/>
        </w:rPr>
      </w:pPr>
      <w:bookmarkStart w:id="1623" w:name="_Toc461808970"/>
      <w:bookmarkStart w:id="1624" w:name="_Toc464120680"/>
      <w:bookmarkStart w:id="1625" w:name="_Toc465774663"/>
      <w:bookmarkStart w:id="1626" w:name="_Toc465865241"/>
      <w:bookmarkStart w:id="1627" w:name="_Toc468352947"/>
      <w:bookmarkStart w:id="1628" w:name="_Toc468355931"/>
      <w:bookmarkStart w:id="1629" w:name="_Toc469480815"/>
      <w:bookmarkStart w:id="1630" w:name="_Toc471898635"/>
      <w:r w:rsidRPr="00441EA0">
        <w:rPr>
          <w:szCs w:val="24"/>
        </w:rPr>
        <w:lastRenderedPageBreak/>
        <w:t>Форма Согласия на обработку персональных данных</w:t>
      </w:r>
      <w:bookmarkEnd w:id="1623"/>
      <w:bookmarkEnd w:id="1624"/>
      <w:bookmarkEnd w:id="1625"/>
      <w:bookmarkEnd w:id="1626"/>
      <w:bookmarkEnd w:id="1627"/>
      <w:bookmarkEnd w:id="1628"/>
      <w:bookmarkEnd w:id="1629"/>
      <w:bookmarkEnd w:id="1630"/>
    </w:p>
    <w:p w:rsidR="00475C80" w:rsidRPr="00474B7D" w:rsidRDefault="00475C80" w:rsidP="00475C80">
      <w:pPr>
        <w:tabs>
          <w:tab w:val="left" w:pos="4757"/>
        </w:tabs>
        <w:ind w:left="1134" w:firstLine="0"/>
        <w:jc w:val="left"/>
        <w:rPr>
          <w:sz w:val="24"/>
          <w:szCs w:val="24"/>
        </w:rPr>
      </w:pPr>
      <w:r w:rsidRPr="00474B7D">
        <w:rPr>
          <w:sz w:val="24"/>
          <w:szCs w:val="24"/>
        </w:rPr>
        <w:t>Приложение 13.2 к письму о подаче оферты</w:t>
      </w:r>
      <w:r w:rsidRPr="00474B7D">
        <w:rPr>
          <w:sz w:val="24"/>
          <w:szCs w:val="24"/>
        </w:rPr>
        <w:br/>
        <w:t>от «____»_____________ </w:t>
      </w:r>
      <w:proofErr w:type="gramStart"/>
      <w:r w:rsidRPr="00474B7D">
        <w:rPr>
          <w:sz w:val="24"/>
          <w:szCs w:val="24"/>
        </w:rPr>
        <w:t>г</w:t>
      </w:r>
      <w:proofErr w:type="gramEnd"/>
      <w:r w:rsidRPr="00474B7D">
        <w:rPr>
          <w:sz w:val="24"/>
          <w:szCs w:val="24"/>
        </w:rPr>
        <w:t>. №__________</w:t>
      </w:r>
    </w:p>
    <w:p w:rsidR="00475C80" w:rsidRPr="00474B7D" w:rsidRDefault="00475C80" w:rsidP="00475C80">
      <w:pPr>
        <w:contextualSpacing/>
        <w:jc w:val="right"/>
        <w:rPr>
          <w:szCs w:val="24"/>
        </w:rPr>
      </w:pPr>
    </w:p>
    <w:p w:rsidR="00475C80" w:rsidRPr="00474B7D" w:rsidRDefault="00475C80" w:rsidP="00475C80">
      <w:pPr>
        <w:rPr>
          <w:szCs w:val="24"/>
        </w:rPr>
      </w:pPr>
    </w:p>
    <w:p w:rsidR="00475C80" w:rsidRPr="00474B7D" w:rsidRDefault="00475C80" w:rsidP="00475C80">
      <w:pPr>
        <w:tabs>
          <w:tab w:val="left" w:pos="0"/>
          <w:tab w:val="num" w:pos="1134"/>
        </w:tabs>
        <w:jc w:val="center"/>
        <w:outlineLvl w:val="1"/>
        <w:rPr>
          <w:b/>
          <w:sz w:val="24"/>
          <w:szCs w:val="24"/>
        </w:rPr>
      </w:pPr>
      <w:bookmarkStart w:id="1631" w:name="_Toc461808971"/>
      <w:r w:rsidRPr="00474B7D">
        <w:rPr>
          <w:b/>
          <w:sz w:val="24"/>
          <w:szCs w:val="24"/>
        </w:rPr>
        <w:t>Согласие на обработку персональных данных</w:t>
      </w:r>
      <w:bookmarkEnd w:id="1631"/>
      <w:r w:rsidRPr="00474B7D">
        <w:rPr>
          <w:b/>
          <w:sz w:val="24"/>
          <w:szCs w:val="24"/>
        </w:rPr>
        <w:t xml:space="preserve"> </w:t>
      </w:r>
    </w:p>
    <w:p w:rsidR="00475C80" w:rsidRPr="00474B7D" w:rsidRDefault="00475C80" w:rsidP="00475C80">
      <w:pPr>
        <w:contextualSpacing/>
        <w:jc w:val="right"/>
        <w:rPr>
          <w:sz w:val="24"/>
          <w:szCs w:val="24"/>
        </w:rPr>
      </w:pPr>
      <w:r w:rsidRPr="00474B7D">
        <w:rPr>
          <w:b/>
          <w:snapToGrid w:val="0"/>
          <w:sz w:val="24"/>
          <w:szCs w:val="24"/>
        </w:rPr>
        <w:t>от «_____» ____________ 201____ г.</w:t>
      </w:r>
    </w:p>
    <w:p w:rsidR="00475C80" w:rsidRPr="00474B7D" w:rsidRDefault="00475C80" w:rsidP="00475C80">
      <w:pPr>
        <w:rPr>
          <w:sz w:val="24"/>
          <w:szCs w:val="24"/>
        </w:rPr>
      </w:pPr>
    </w:p>
    <w:p w:rsidR="00475C80" w:rsidRPr="00474B7D" w:rsidRDefault="00475C80" w:rsidP="00475C80">
      <w:pPr>
        <w:tabs>
          <w:tab w:val="left" w:pos="1134"/>
        </w:tabs>
        <w:spacing w:line="276" w:lineRule="auto"/>
        <w:rPr>
          <w:sz w:val="24"/>
          <w:szCs w:val="24"/>
        </w:rPr>
      </w:pPr>
      <w:r w:rsidRPr="00474B7D">
        <w:rPr>
          <w:sz w:val="24"/>
          <w:szCs w:val="24"/>
        </w:rPr>
        <w:t xml:space="preserve">     </w:t>
      </w:r>
      <w:proofErr w:type="gramStart"/>
      <w:r w:rsidRPr="00474B7D">
        <w:rPr>
          <w:sz w:val="24"/>
          <w:szCs w:val="24"/>
        </w:rPr>
        <w:t xml:space="preserve">Я, ________________________________________________ </w:t>
      </w:r>
      <w:r w:rsidRPr="00474B7D">
        <w:rPr>
          <w:i/>
          <w:sz w:val="24"/>
          <w:szCs w:val="24"/>
        </w:rPr>
        <w:t>(указать полностью ФИО собственника/бенефициара)</w:t>
      </w:r>
      <w:r w:rsidRPr="00474B7D">
        <w:rPr>
          <w:sz w:val="24"/>
          <w:szCs w:val="24"/>
        </w:rPr>
        <w:t xml:space="preserve">, зарегистрирован (а) по адресу: ______________________________________ </w:t>
      </w:r>
      <w:r w:rsidRPr="00474B7D">
        <w:rPr>
          <w:i/>
          <w:sz w:val="24"/>
          <w:szCs w:val="24"/>
        </w:rPr>
        <w:t>(указать полный адрес регистрации собственника/бенефициара)</w:t>
      </w:r>
      <w:r w:rsidRPr="00474B7D">
        <w:rPr>
          <w:sz w:val="24"/>
          <w:szCs w:val="24"/>
        </w:rPr>
        <w:t xml:space="preserve">, основной документ, удостоверяющий личность _____________________________ </w:t>
      </w:r>
      <w:r w:rsidRPr="00474B7D">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74B7D">
        <w:rPr>
          <w:sz w:val="24"/>
          <w:szCs w:val="24"/>
        </w:rPr>
        <w:t xml:space="preserve">, дата, год и место рождения ____________________________ </w:t>
      </w:r>
      <w:r w:rsidRPr="00474B7D">
        <w:rPr>
          <w:i/>
          <w:sz w:val="24"/>
          <w:szCs w:val="24"/>
        </w:rPr>
        <w:t xml:space="preserve">(указать), </w:t>
      </w:r>
      <w:r w:rsidRPr="00474B7D">
        <w:rPr>
          <w:sz w:val="24"/>
          <w:szCs w:val="24"/>
        </w:rPr>
        <w:t>должность и место работы (</w:t>
      </w:r>
      <w:r w:rsidRPr="00474B7D">
        <w:rPr>
          <w:i/>
          <w:sz w:val="24"/>
          <w:szCs w:val="24"/>
        </w:rPr>
        <w:t>собственника/бенефициара</w:t>
      </w:r>
      <w:r w:rsidRPr="00474B7D">
        <w:rPr>
          <w:sz w:val="24"/>
          <w:szCs w:val="24"/>
        </w:rPr>
        <w:t xml:space="preserve">) ___________________________ </w:t>
      </w:r>
      <w:r w:rsidRPr="00474B7D">
        <w:rPr>
          <w:i/>
          <w:sz w:val="24"/>
          <w:szCs w:val="24"/>
        </w:rPr>
        <w:t>(указать полностью без сокращений)</w:t>
      </w:r>
      <w:r w:rsidRPr="00474B7D">
        <w:rPr>
          <w:sz w:val="24"/>
          <w:szCs w:val="24"/>
        </w:rPr>
        <w:t xml:space="preserve">, </w:t>
      </w:r>
      <w:proofErr w:type="gramEnd"/>
    </w:p>
    <w:p w:rsidR="00475C80" w:rsidRPr="00474B7D" w:rsidRDefault="00475C80" w:rsidP="00475C80">
      <w:pPr>
        <w:tabs>
          <w:tab w:val="left" w:pos="1134"/>
        </w:tabs>
        <w:spacing w:line="276" w:lineRule="auto"/>
        <w:rPr>
          <w:sz w:val="24"/>
          <w:szCs w:val="24"/>
        </w:rPr>
      </w:pPr>
      <w:proofErr w:type="gramStart"/>
      <w:r w:rsidRPr="00474B7D">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74B7D">
        <w:rPr>
          <w:i/>
          <w:sz w:val="24"/>
          <w:szCs w:val="24"/>
        </w:rPr>
        <w:t>(указывается наименование Участника закупочной процедуры</w:t>
      </w:r>
      <w:r w:rsidRPr="00474B7D">
        <w:rPr>
          <w:sz w:val="24"/>
          <w:szCs w:val="24"/>
        </w:rPr>
        <w:t>) (зарегистрировано по адресу: _____________________,</w:t>
      </w:r>
      <w:proofErr w:type="gramEnd"/>
      <w:r w:rsidRPr="00474B7D">
        <w:rPr>
          <w:sz w:val="24"/>
          <w:szCs w:val="24"/>
        </w:rPr>
        <w:t xml:space="preserve"> ОГРН: ______________, ИНН: _________________, </w:t>
      </w:r>
      <w:proofErr w:type="gramStart"/>
      <w:r w:rsidRPr="00474B7D">
        <w:rPr>
          <w:sz w:val="24"/>
          <w:szCs w:val="24"/>
        </w:rPr>
        <w:t>КПП: ________________) в лице _________________________(</w:t>
      </w:r>
      <w:r w:rsidRPr="00474B7D">
        <w:rPr>
          <w:i/>
          <w:sz w:val="24"/>
          <w:szCs w:val="24"/>
        </w:rPr>
        <w:t>*)</w:t>
      </w:r>
      <w:r w:rsidRPr="00474B7D">
        <w:rPr>
          <w:sz w:val="24"/>
          <w:szCs w:val="24"/>
        </w:rPr>
        <w:t xml:space="preserve"> </w:t>
      </w:r>
      <w:r w:rsidRPr="00474B7D">
        <w:rPr>
          <w:i/>
          <w:sz w:val="24"/>
          <w:szCs w:val="24"/>
        </w:rPr>
        <w:t>(указать полностью должность и ФИО представителя Участника закупочной процедуры)</w:t>
      </w:r>
      <w:r w:rsidRPr="00474B7D">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474B7D">
        <w:rPr>
          <w:sz w:val="24"/>
          <w:szCs w:val="24"/>
        </w:rPr>
        <w:t xml:space="preserve"> средств автоматизации или без использования таких сре</w:t>
      </w:r>
      <w:proofErr w:type="gramStart"/>
      <w:r w:rsidRPr="00474B7D">
        <w:rPr>
          <w:sz w:val="24"/>
          <w:szCs w:val="24"/>
        </w:rPr>
        <w:t>дств дл</w:t>
      </w:r>
      <w:proofErr w:type="gramEnd"/>
      <w:r w:rsidRPr="00474B7D">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74B7D">
        <w:rPr>
          <w:i/>
          <w:sz w:val="24"/>
          <w:szCs w:val="24"/>
        </w:rPr>
        <w:t xml:space="preserve">, </w:t>
      </w:r>
      <w:r w:rsidRPr="00474B7D">
        <w:rPr>
          <w:sz w:val="24"/>
          <w:szCs w:val="24"/>
        </w:rPr>
        <w:t xml:space="preserve">Минэнерго России, </w:t>
      </w:r>
      <w:proofErr w:type="spellStart"/>
      <w:r w:rsidRPr="00474B7D">
        <w:rPr>
          <w:sz w:val="24"/>
          <w:szCs w:val="24"/>
        </w:rPr>
        <w:t>Росфинмониторинг</w:t>
      </w:r>
      <w:proofErr w:type="spellEnd"/>
      <w:r w:rsidRPr="00474B7D">
        <w:rPr>
          <w:sz w:val="24"/>
          <w:szCs w:val="24"/>
        </w:rPr>
        <w:t xml:space="preserve">, ФНС России, иным третьим лицам при необходимости. </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ind w:firstLine="0"/>
        <w:rPr>
          <w:sz w:val="24"/>
          <w:szCs w:val="24"/>
        </w:rPr>
      </w:pPr>
      <w:r w:rsidRPr="00474B7D">
        <w:rPr>
          <w:sz w:val="24"/>
          <w:szCs w:val="24"/>
        </w:rPr>
        <w:t>Настоящее согласие действует с момента его подписания.</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4757"/>
        </w:tabs>
        <w:ind w:firstLine="0"/>
        <w:jc w:val="left"/>
        <w:rPr>
          <w:i/>
          <w:sz w:val="24"/>
          <w:szCs w:val="24"/>
        </w:rPr>
      </w:pPr>
      <w:r w:rsidRPr="00474B7D">
        <w:rPr>
          <w:sz w:val="24"/>
          <w:szCs w:val="24"/>
        </w:rPr>
        <w:t xml:space="preserve">_________________________ </w:t>
      </w:r>
      <w:r w:rsidRPr="00474B7D">
        <w:rPr>
          <w:i/>
          <w:sz w:val="24"/>
          <w:szCs w:val="24"/>
        </w:rPr>
        <w:t>(подпись, расшифровка подписи собственника/бенефициара)</w:t>
      </w:r>
    </w:p>
    <w:p w:rsidR="00475C80" w:rsidRPr="00474B7D" w:rsidRDefault="00475C80" w:rsidP="00475C80">
      <w:pPr>
        <w:pStyle w:val="3"/>
        <w:tabs>
          <w:tab w:val="num" w:pos="1134"/>
        </w:tabs>
        <w:rPr>
          <w:szCs w:val="24"/>
        </w:rPr>
      </w:pPr>
      <w:r w:rsidRPr="00474B7D">
        <w:rPr>
          <w:b w:val="0"/>
          <w:szCs w:val="24"/>
        </w:rPr>
        <w:br w:type="page"/>
      </w:r>
      <w:bookmarkStart w:id="1632" w:name="_Toc461808972"/>
      <w:bookmarkStart w:id="1633" w:name="_Toc464120681"/>
      <w:bookmarkStart w:id="1634" w:name="_Toc465774664"/>
      <w:bookmarkStart w:id="1635" w:name="_Toc465865242"/>
      <w:bookmarkStart w:id="1636" w:name="_Toc468352948"/>
      <w:bookmarkStart w:id="1637" w:name="_Toc468355932"/>
      <w:bookmarkStart w:id="1638" w:name="_Toc469480816"/>
      <w:bookmarkStart w:id="1639" w:name="_Toc471898636"/>
      <w:r w:rsidRPr="00474B7D">
        <w:rPr>
          <w:szCs w:val="24"/>
        </w:rPr>
        <w:lastRenderedPageBreak/>
        <w:t>Инструкции по заполнению</w:t>
      </w:r>
      <w:bookmarkEnd w:id="1632"/>
      <w:bookmarkEnd w:id="1633"/>
      <w:bookmarkEnd w:id="1634"/>
      <w:bookmarkEnd w:id="1635"/>
      <w:bookmarkEnd w:id="1636"/>
      <w:bookmarkEnd w:id="1637"/>
      <w:bookmarkEnd w:id="1638"/>
      <w:bookmarkEnd w:id="1639"/>
    </w:p>
    <w:p w:rsidR="00475C80" w:rsidRPr="00474B7D" w:rsidRDefault="00475C80" w:rsidP="00475C80">
      <w:pPr>
        <w:widowControl w:val="0"/>
        <w:numPr>
          <w:ilvl w:val="3"/>
          <w:numId w:val="1"/>
        </w:numPr>
        <w:spacing w:after="60" w:line="288" w:lineRule="auto"/>
        <w:rPr>
          <w:b/>
          <w:sz w:val="24"/>
          <w:szCs w:val="24"/>
        </w:rPr>
      </w:pPr>
      <w:r w:rsidRPr="00474B7D">
        <w:rPr>
          <w:b/>
          <w:bCs w:val="0"/>
          <w:sz w:val="24"/>
          <w:szCs w:val="24"/>
        </w:rPr>
        <w:t>Данная форма заполняется в случае, если согласие на представление (обработку) ПАО «МРСК Центра», ПАО «</w:t>
      </w:r>
      <w:proofErr w:type="spellStart"/>
      <w:r w:rsidRPr="00474B7D">
        <w:rPr>
          <w:b/>
          <w:bCs w:val="0"/>
          <w:sz w:val="24"/>
          <w:szCs w:val="24"/>
        </w:rPr>
        <w:t>Россети</w:t>
      </w:r>
      <w:proofErr w:type="spellEnd"/>
      <w:r w:rsidRPr="00474B7D">
        <w:rPr>
          <w:b/>
          <w:bCs w:val="0"/>
          <w:sz w:val="24"/>
          <w:szCs w:val="24"/>
        </w:rPr>
        <w:t xml:space="preserve">» и в уполномоченные государственные органы, персональных данных конечных бенефициаров </w:t>
      </w:r>
      <w:r w:rsidRPr="00474B7D">
        <w:rPr>
          <w:b/>
          <w:sz w:val="24"/>
          <w:szCs w:val="24"/>
        </w:rPr>
        <w:t>составляется собственниками/бенефициарами, являющимися физическими лицами.</w:t>
      </w:r>
    </w:p>
    <w:p w:rsidR="00475C80" w:rsidRPr="00474B7D" w:rsidRDefault="00475C80" w:rsidP="00475C80">
      <w:pPr>
        <w:widowControl w:val="0"/>
        <w:numPr>
          <w:ilvl w:val="3"/>
          <w:numId w:val="1"/>
        </w:numPr>
        <w:spacing w:after="60" w:line="288" w:lineRule="auto"/>
        <w:rPr>
          <w:b/>
          <w:sz w:val="24"/>
          <w:szCs w:val="24"/>
        </w:rPr>
      </w:pPr>
      <w:r w:rsidRPr="00474B7D">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Согласие собственников/бенефициаров должно быть составлено с учетом всех, предусмотренных данной</w:t>
      </w:r>
      <w:r w:rsidRPr="00474B7D">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75C80" w:rsidRDefault="00475C80" w:rsidP="00475C80">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640" w:name="_Ref440272256"/>
      <w:bookmarkStart w:id="1641" w:name="_Ref440272678"/>
      <w:bookmarkStart w:id="1642" w:name="_Ref440274944"/>
      <w:bookmarkStart w:id="1643" w:name="_Toc471898637"/>
      <w:r w:rsidRPr="007A6A39">
        <w:lastRenderedPageBreak/>
        <w:t>Соглашение о неустойке (форма 1</w:t>
      </w:r>
      <w:r w:rsidR="00635719">
        <w:t>4</w:t>
      </w:r>
      <w:r w:rsidRPr="007A6A39">
        <w:t>)</w:t>
      </w:r>
      <w:bookmarkEnd w:id="1640"/>
      <w:bookmarkEnd w:id="1641"/>
      <w:bookmarkEnd w:id="1642"/>
      <w:bookmarkEnd w:id="1643"/>
    </w:p>
    <w:p w:rsidR="007A6A39" w:rsidRPr="007A6A39" w:rsidRDefault="007A6A39" w:rsidP="007A6A39">
      <w:pPr>
        <w:pStyle w:val="3"/>
        <w:rPr>
          <w:szCs w:val="24"/>
        </w:rPr>
      </w:pPr>
      <w:bookmarkStart w:id="1644" w:name="_Toc439170715"/>
      <w:bookmarkStart w:id="1645" w:name="_Toc439172817"/>
      <w:bookmarkStart w:id="1646" w:name="_Toc439173259"/>
      <w:bookmarkStart w:id="1647" w:name="_Toc439238255"/>
      <w:bookmarkStart w:id="1648" w:name="_Toc439252803"/>
      <w:bookmarkStart w:id="1649" w:name="_Toc439323776"/>
      <w:bookmarkStart w:id="1650" w:name="_Toc440361411"/>
      <w:bookmarkStart w:id="1651" w:name="_Toc440376293"/>
      <w:bookmarkStart w:id="1652" w:name="_Toc440382551"/>
      <w:bookmarkStart w:id="1653" w:name="_Toc440447221"/>
      <w:bookmarkStart w:id="1654" w:name="_Toc440620901"/>
      <w:bookmarkStart w:id="1655" w:name="_Toc440631536"/>
      <w:bookmarkStart w:id="1656" w:name="_Toc440875775"/>
      <w:bookmarkStart w:id="1657" w:name="_Toc441131799"/>
      <w:bookmarkStart w:id="1658" w:name="_Toc468352950"/>
      <w:bookmarkStart w:id="1659" w:name="_Toc468355934"/>
      <w:bookmarkStart w:id="1660" w:name="_Toc469480818"/>
      <w:bookmarkStart w:id="1661" w:name="_Toc471898638"/>
      <w:r w:rsidRPr="007A6A39">
        <w:rPr>
          <w:szCs w:val="24"/>
        </w:rPr>
        <w:t>Форма соглашени</w:t>
      </w:r>
      <w:r w:rsidR="00E47073">
        <w:rPr>
          <w:szCs w:val="24"/>
        </w:rPr>
        <w:t>я</w:t>
      </w:r>
      <w:r w:rsidRPr="007A6A39">
        <w:rPr>
          <w:szCs w:val="24"/>
        </w:rPr>
        <w:t xml:space="preserve"> о неустойке</w:t>
      </w:r>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EB2EFF">
      <w:pPr>
        <w:pStyle w:val="afd"/>
        <w:numPr>
          <w:ilvl w:val="0"/>
          <w:numId w:val="66"/>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93B00">
        <w:rPr>
          <w:vertAlign w:val="subscript"/>
        </w:rPr>
        <w:fldChar w:fldCharType="begin"/>
      </w:r>
      <w:r>
        <w:rPr>
          <w:vertAlign w:val="subscript"/>
        </w:rPr>
        <w:instrText xml:space="preserve"> REF _Ref440275279 \r \h </w:instrText>
      </w:r>
      <w:r w:rsidR="00893B00">
        <w:rPr>
          <w:vertAlign w:val="subscript"/>
        </w:rPr>
      </w:r>
      <w:r w:rsidR="00893B00">
        <w:rPr>
          <w:vertAlign w:val="subscript"/>
        </w:rPr>
        <w:fldChar w:fldCharType="separate"/>
      </w:r>
      <w:r w:rsidR="001B2D1B">
        <w:rPr>
          <w:vertAlign w:val="subscript"/>
        </w:rPr>
        <w:t>1.1.4</w:t>
      </w:r>
      <w:r w:rsidR="00893B00">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474B7D" w:rsidRDefault="00317FCD" w:rsidP="00317FCD">
      <w:pPr>
        <w:pStyle w:val="afd"/>
        <w:tabs>
          <w:tab w:val="clear" w:pos="9360"/>
        </w:tabs>
        <w:suppressAutoHyphens w:val="0"/>
        <w:jc w:val="both"/>
        <w:rPr>
          <w:sz w:val="24"/>
          <w:szCs w:val="24"/>
        </w:rPr>
      </w:pPr>
      <w:r w:rsidRPr="00474B7D">
        <w:rPr>
          <w:sz w:val="24"/>
          <w:szCs w:val="24"/>
        </w:rPr>
        <w:t xml:space="preserve">вне зависимости от формы и места проведения обязуется: 1) не изменять (не вносить изменения) </w:t>
      </w:r>
      <w:r w:rsidR="00475C80" w:rsidRPr="00474B7D">
        <w:rPr>
          <w:sz w:val="24"/>
          <w:szCs w:val="24"/>
        </w:rPr>
        <w:t xml:space="preserve">в Заявку </w:t>
      </w:r>
      <w:r w:rsidRPr="00474B7D">
        <w:rPr>
          <w:sz w:val="24"/>
          <w:szCs w:val="24"/>
        </w:rPr>
        <w:t xml:space="preserve">в течение срока ее действия после истечения срока окончания приема Заявок; 2) предоставлять достоверные и </w:t>
      </w:r>
      <w:r w:rsidR="00475C80" w:rsidRPr="00474B7D">
        <w:rPr>
          <w:sz w:val="24"/>
          <w:szCs w:val="24"/>
        </w:rPr>
        <w:t xml:space="preserve">нефальсифицированные </w:t>
      </w:r>
      <w:r w:rsidRPr="00474B7D">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475C80" w:rsidRPr="00474B7D">
        <w:rPr>
          <w:sz w:val="24"/>
          <w:szCs w:val="24"/>
        </w:rPr>
        <w:t xml:space="preserve">, предложившим наилучшую заявку, либо единственным Участником, соответствующим требованиям документации о закупке; 4) </w:t>
      </w:r>
      <w:r w:rsidRPr="00474B7D">
        <w:rPr>
          <w:sz w:val="24"/>
          <w:szCs w:val="24"/>
        </w:rPr>
        <w:t>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w:t>
      </w:r>
      <w:r w:rsidRPr="00474B7D">
        <w:rPr>
          <w:i/>
          <w:sz w:val="24"/>
          <w:szCs w:val="24"/>
        </w:rPr>
        <w:t>Примечание: если такое обеспечение предусмотрено условиями запроса предложений</w:t>
      </w:r>
      <w:r w:rsidRPr="00474B7D">
        <w:rPr>
          <w:sz w:val="24"/>
          <w:szCs w:val="24"/>
        </w:rPr>
        <w:t>)</w:t>
      </w:r>
    </w:p>
    <w:p w:rsidR="00317FCD" w:rsidRDefault="00317FCD" w:rsidP="00EB2EFF">
      <w:pPr>
        <w:pStyle w:val="afd"/>
        <w:numPr>
          <w:ilvl w:val="0"/>
          <w:numId w:val="66"/>
        </w:numPr>
        <w:tabs>
          <w:tab w:val="clear" w:pos="9360"/>
        </w:tabs>
        <w:suppressAutoHyphens w:val="0"/>
        <w:ind w:left="0" w:firstLine="709"/>
        <w:jc w:val="both"/>
        <w:rPr>
          <w:sz w:val="24"/>
          <w:szCs w:val="24"/>
        </w:rPr>
      </w:pPr>
      <w:r w:rsidRPr="00474B7D">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474B7D">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93B00">
        <w:rPr>
          <w:vertAlign w:val="subscript"/>
        </w:rPr>
        <w:fldChar w:fldCharType="begin"/>
      </w:r>
      <w:r>
        <w:rPr>
          <w:vertAlign w:val="subscript"/>
        </w:rPr>
        <w:instrText xml:space="preserve"> REF _Ref440275279 \r \h </w:instrText>
      </w:r>
      <w:r w:rsidR="00893B00">
        <w:rPr>
          <w:vertAlign w:val="subscript"/>
        </w:rPr>
      </w:r>
      <w:r w:rsidR="00893B00">
        <w:rPr>
          <w:vertAlign w:val="subscript"/>
        </w:rPr>
        <w:fldChar w:fldCharType="separate"/>
      </w:r>
      <w:r w:rsidR="001B2D1B">
        <w:rPr>
          <w:vertAlign w:val="subscript"/>
        </w:rPr>
        <w:t>1.1.4</w:t>
      </w:r>
      <w:r w:rsidR="00893B00">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EB2EFF">
      <w:pPr>
        <w:pStyle w:val="afd"/>
        <w:numPr>
          <w:ilvl w:val="0"/>
          <w:numId w:val="66"/>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74B7D" w:rsidRDefault="007A6A39" w:rsidP="00EB2EFF">
      <w:pPr>
        <w:pStyle w:val="afd"/>
        <w:numPr>
          <w:ilvl w:val="0"/>
          <w:numId w:val="66"/>
        </w:numPr>
        <w:tabs>
          <w:tab w:val="clear" w:pos="9360"/>
        </w:tabs>
        <w:suppressAutoHyphens w:val="0"/>
        <w:ind w:left="0" w:firstLine="709"/>
        <w:jc w:val="both"/>
        <w:rPr>
          <w:sz w:val="24"/>
          <w:szCs w:val="24"/>
        </w:rPr>
      </w:pPr>
      <w:r w:rsidRPr="00474B7D">
        <w:rPr>
          <w:sz w:val="24"/>
          <w:szCs w:val="24"/>
        </w:rPr>
        <w:lastRenderedPageBreak/>
        <w:t xml:space="preserve">В случае если Участник будет признан победителем </w:t>
      </w:r>
      <w:r w:rsidR="00311F48" w:rsidRPr="00474B7D">
        <w:rPr>
          <w:sz w:val="24"/>
          <w:szCs w:val="24"/>
        </w:rPr>
        <w:t>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исполнит все принятые на себя обязательства, а именно: 1) не изменит и/или не отзовет свою </w:t>
      </w:r>
      <w:r w:rsidR="00311F48" w:rsidRPr="00474B7D">
        <w:rPr>
          <w:sz w:val="24"/>
          <w:szCs w:val="24"/>
        </w:rPr>
        <w:t>Заявку</w:t>
      </w:r>
      <w:r w:rsidRPr="00474B7D">
        <w:rPr>
          <w:sz w:val="24"/>
          <w:szCs w:val="24"/>
        </w:rPr>
        <w:t xml:space="preserve"> в течение срока ее действия после истечения срока окончания приема </w:t>
      </w:r>
      <w:r w:rsidR="00311F48" w:rsidRPr="00474B7D">
        <w:rPr>
          <w:sz w:val="24"/>
          <w:szCs w:val="24"/>
        </w:rPr>
        <w:t>Заявок</w:t>
      </w:r>
      <w:r w:rsidRPr="00474B7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74B7D">
        <w:rPr>
          <w:sz w:val="24"/>
          <w:szCs w:val="24"/>
        </w:rPr>
        <w:t>Заявки</w:t>
      </w:r>
      <w:r w:rsidRPr="00474B7D">
        <w:rPr>
          <w:sz w:val="24"/>
          <w:szCs w:val="24"/>
        </w:rPr>
        <w:t xml:space="preserve">; </w:t>
      </w:r>
      <w:r w:rsidR="00311F48" w:rsidRPr="00474B7D">
        <w:rPr>
          <w:sz w:val="24"/>
          <w:szCs w:val="24"/>
        </w:rPr>
        <w:t>3</w:t>
      </w:r>
      <w:r w:rsidRPr="00474B7D">
        <w:rPr>
          <w:sz w:val="24"/>
          <w:szCs w:val="24"/>
        </w:rPr>
        <w:t xml:space="preserve">) заключит договор в установленном документацией по запросу предложений порядке; </w:t>
      </w:r>
      <w:proofErr w:type="gramStart"/>
      <w:r w:rsidR="00311F48" w:rsidRPr="00474B7D">
        <w:rPr>
          <w:sz w:val="24"/>
          <w:szCs w:val="24"/>
        </w:rPr>
        <w:t>4</w:t>
      </w:r>
      <w:r w:rsidRPr="00474B7D">
        <w:rPr>
          <w:sz w:val="24"/>
          <w:szCs w:val="24"/>
        </w:rPr>
        <w:t>) предоставит финансовое обеспечение по договору (</w:t>
      </w:r>
      <w:r w:rsidRPr="00474B7D">
        <w:rPr>
          <w:i/>
          <w:sz w:val="24"/>
          <w:szCs w:val="24"/>
        </w:rPr>
        <w:t>Примечание: если такое обеспечение предусмотрено условиями запроса предложений</w:t>
      </w:r>
      <w:r w:rsidRPr="00474B7D">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474B7D" w:rsidRDefault="007A6A39" w:rsidP="00EB2EFF">
      <w:pPr>
        <w:pStyle w:val="afd"/>
        <w:numPr>
          <w:ilvl w:val="0"/>
          <w:numId w:val="66"/>
        </w:numPr>
        <w:tabs>
          <w:tab w:val="clear" w:pos="9360"/>
        </w:tabs>
        <w:suppressAutoHyphens w:val="0"/>
        <w:ind w:left="0" w:firstLine="709"/>
        <w:jc w:val="both"/>
        <w:rPr>
          <w:sz w:val="24"/>
          <w:szCs w:val="24"/>
        </w:rPr>
      </w:pPr>
      <w:r w:rsidRPr="00474B7D">
        <w:rPr>
          <w:sz w:val="24"/>
          <w:szCs w:val="24"/>
        </w:rPr>
        <w:t xml:space="preserve">Заключение настоящего соглашения не является основанием возникновения права Участника не </w:t>
      </w:r>
      <w:proofErr w:type="gramStart"/>
      <w:r w:rsidRPr="00474B7D">
        <w:rPr>
          <w:sz w:val="24"/>
          <w:szCs w:val="24"/>
        </w:rPr>
        <w:t>предоставлять иные документы</w:t>
      </w:r>
      <w:proofErr w:type="gramEnd"/>
      <w:r w:rsidRPr="00474B7D">
        <w:rPr>
          <w:sz w:val="24"/>
          <w:szCs w:val="24"/>
        </w:rPr>
        <w:t>, предусмотренные в документации по запросу предложений.</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474B7D">
        <w:rPr>
          <w:sz w:val="24"/>
          <w:szCs w:val="24"/>
        </w:rPr>
        <w:t>Настоящее соглашение является неотъемлемой частью письма о подаче оферты и</w:t>
      </w:r>
      <w:r w:rsidRPr="007A6A39">
        <w:rPr>
          <w:sz w:val="24"/>
          <w:szCs w:val="24"/>
        </w:rPr>
        <w:t xml:space="preserve"> </w:t>
      </w:r>
      <w:r w:rsidR="00311F48">
        <w:rPr>
          <w:sz w:val="24"/>
          <w:szCs w:val="24"/>
        </w:rPr>
        <w:t>Заявки</w:t>
      </w:r>
      <w:r w:rsidRPr="007A6A39">
        <w:rPr>
          <w:sz w:val="24"/>
          <w:szCs w:val="24"/>
        </w:rPr>
        <w:t xml:space="preserve"> Участника.</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62" w:name="_Toc439170716"/>
      <w:bookmarkStart w:id="1663" w:name="_Toc439172818"/>
      <w:bookmarkStart w:id="1664" w:name="_Toc439173260"/>
      <w:bookmarkStart w:id="1665" w:name="_Toc439238256"/>
      <w:bookmarkStart w:id="1666" w:name="_Toc439252804"/>
      <w:bookmarkStart w:id="1667" w:name="_Toc439323777"/>
      <w:bookmarkStart w:id="1668" w:name="_Toc440361412"/>
      <w:bookmarkStart w:id="1669" w:name="_Toc440376294"/>
      <w:bookmarkStart w:id="1670" w:name="_Toc440382552"/>
      <w:bookmarkStart w:id="1671" w:name="_Toc440447222"/>
      <w:bookmarkStart w:id="1672" w:name="_Toc440620902"/>
      <w:bookmarkStart w:id="1673" w:name="_Toc440631537"/>
      <w:bookmarkStart w:id="1674" w:name="_Toc440875776"/>
      <w:bookmarkStart w:id="1675" w:name="_Toc441131800"/>
      <w:bookmarkStart w:id="1676" w:name="_Toc468352951"/>
      <w:bookmarkStart w:id="1677" w:name="_Toc468355935"/>
      <w:bookmarkStart w:id="1678" w:name="_Toc469480819"/>
      <w:bookmarkStart w:id="1679" w:name="_Toc471898639"/>
      <w:r w:rsidRPr="007857E5">
        <w:rPr>
          <w:szCs w:val="24"/>
        </w:rPr>
        <w:lastRenderedPageBreak/>
        <w:t>Инструкции по заполнению</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Default="00475C80">
      <w:pPr>
        <w:suppressAutoHyphens w:val="0"/>
        <w:spacing w:line="240" w:lineRule="auto"/>
        <w:ind w:firstLine="0"/>
        <w:jc w:val="left"/>
        <w:rPr>
          <w:lang w:eastAsia="ru-RU"/>
        </w:rPr>
        <w:sectPr w:rsidR="00475C80"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475C80" w:rsidRPr="00441EA0" w:rsidRDefault="00475C80" w:rsidP="00475C80">
      <w:pPr>
        <w:pStyle w:val="2"/>
        <w:pageBreakBefore/>
        <w:tabs>
          <w:tab w:val="clear" w:pos="0"/>
          <w:tab w:val="clear" w:pos="1700"/>
          <w:tab w:val="num" w:pos="1134"/>
          <w:tab w:val="num" w:pos="5104"/>
        </w:tabs>
        <w:spacing w:before="100" w:beforeAutospacing="1" w:after="100" w:afterAutospacing="1" w:line="240" w:lineRule="auto"/>
      </w:pPr>
      <w:bookmarkStart w:id="1680" w:name="_Toc426108836"/>
      <w:bookmarkStart w:id="1681" w:name="_Ref441574460"/>
      <w:bookmarkStart w:id="1682" w:name="_Ref441574649"/>
      <w:bookmarkStart w:id="1683" w:name="_Toc441575251"/>
      <w:bookmarkStart w:id="1684" w:name="_Ref442187883"/>
      <w:bookmarkStart w:id="1685" w:name="_Ref468352385"/>
      <w:bookmarkStart w:id="1686" w:name="_Ref468352446"/>
      <w:bookmarkStart w:id="1687" w:name="_Ref468352456"/>
      <w:bookmarkStart w:id="1688" w:name="_Ref468353002"/>
      <w:bookmarkStart w:id="1689" w:name="_Toc471898640"/>
      <w:r w:rsidRPr="00CC5A3A">
        <w:lastRenderedPageBreak/>
        <w:t xml:space="preserve">Расписка  сдачи-приемки </w:t>
      </w:r>
      <w:r w:rsidRPr="00441EA0">
        <w:t>соглашения о неустойке (форма 15)</w:t>
      </w:r>
      <w:bookmarkEnd w:id="1680"/>
      <w:bookmarkEnd w:id="1681"/>
      <w:bookmarkEnd w:id="1682"/>
      <w:bookmarkEnd w:id="1683"/>
      <w:bookmarkEnd w:id="1684"/>
      <w:bookmarkEnd w:id="1685"/>
      <w:bookmarkEnd w:id="1686"/>
      <w:bookmarkEnd w:id="1687"/>
      <w:bookmarkEnd w:id="1688"/>
      <w:bookmarkEnd w:id="1689"/>
    </w:p>
    <w:p w:rsidR="00475C80" w:rsidRPr="00CC5A3A" w:rsidRDefault="00475C80" w:rsidP="00475C80">
      <w:pPr>
        <w:pStyle w:val="3"/>
        <w:rPr>
          <w:szCs w:val="24"/>
        </w:rPr>
      </w:pPr>
      <w:bookmarkStart w:id="1690" w:name="_Toc426108837"/>
      <w:bookmarkStart w:id="1691" w:name="_Ref441574456"/>
      <w:bookmarkStart w:id="1692" w:name="_Toc441575252"/>
      <w:bookmarkStart w:id="1693" w:name="_Toc468352953"/>
      <w:bookmarkStart w:id="1694" w:name="_Toc468355937"/>
      <w:bookmarkStart w:id="1695" w:name="_Toc469480821"/>
      <w:bookmarkStart w:id="1696" w:name="_Toc471898641"/>
      <w:r w:rsidRPr="00CC5A3A">
        <w:rPr>
          <w:szCs w:val="24"/>
        </w:rPr>
        <w:t xml:space="preserve">Форма Расписки  сдачи-приемки </w:t>
      </w:r>
      <w:bookmarkEnd w:id="1690"/>
      <w:r w:rsidRPr="00CC5A3A">
        <w:rPr>
          <w:szCs w:val="24"/>
        </w:rPr>
        <w:t>соглашения о неустойке</w:t>
      </w:r>
      <w:bookmarkEnd w:id="1691"/>
      <w:bookmarkEnd w:id="1692"/>
      <w:bookmarkEnd w:id="1693"/>
      <w:bookmarkEnd w:id="1694"/>
      <w:bookmarkEnd w:id="1695"/>
      <w:bookmarkEnd w:id="1696"/>
    </w:p>
    <w:p w:rsidR="00475C80" w:rsidRPr="00CC5A3A" w:rsidRDefault="00475C80" w:rsidP="00475C80">
      <w:pPr>
        <w:pStyle w:val="26"/>
        <w:tabs>
          <w:tab w:val="clear" w:pos="4536"/>
        </w:tabs>
        <w:spacing w:before="100" w:beforeAutospacing="1" w:after="100" w:afterAutospacing="1"/>
        <w:ind w:firstLine="0"/>
        <w:jc w:val="center"/>
        <w:rPr>
          <w:sz w:val="24"/>
          <w:szCs w:val="24"/>
        </w:rPr>
      </w:pPr>
    </w:p>
    <w:p w:rsidR="00475C80" w:rsidRPr="00CC5A3A" w:rsidRDefault="00475C80" w:rsidP="00475C80">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75C80" w:rsidRPr="00047DE1" w:rsidRDefault="00475C80" w:rsidP="00475C80">
      <w:pPr>
        <w:ind w:firstLine="0"/>
        <w:jc w:val="center"/>
        <w:rPr>
          <w:b/>
          <w:sz w:val="24"/>
          <w:szCs w:val="24"/>
        </w:rPr>
      </w:pPr>
      <w:r w:rsidRPr="00047DE1">
        <w:rPr>
          <w:b/>
          <w:sz w:val="24"/>
          <w:szCs w:val="24"/>
        </w:rPr>
        <w:t>Расписка  сдачи-приемки соглашения о неустойке</w:t>
      </w:r>
    </w:p>
    <w:p w:rsidR="00475C80" w:rsidRPr="00047DE1" w:rsidRDefault="00475C80" w:rsidP="00475C80">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475C80" w:rsidRPr="00047DE1" w:rsidTr="00475C80">
        <w:tc>
          <w:tcPr>
            <w:tcW w:w="14863" w:type="dxa"/>
            <w:gridSpan w:val="7"/>
            <w:shd w:val="clear" w:color="auto" w:fill="auto"/>
          </w:tcPr>
          <w:p w:rsidR="00475C80" w:rsidRPr="00047DE1" w:rsidRDefault="00475C80" w:rsidP="00475C80">
            <w:pPr>
              <w:pStyle w:val="afd"/>
              <w:rPr>
                <w:sz w:val="24"/>
                <w:szCs w:val="24"/>
              </w:rPr>
            </w:pPr>
            <w:r w:rsidRPr="00047DE1">
              <w:rPr>
                <w:b/>
                <w:sz w:val="24"/>
                <w:szCs w:val="24"/>
              </w:rPr>
              <w:t>ПОЛУЧЕНИЕ</w:t>
            </w:r>
            <w:r w:rsidRPr="00047DE1">
              <w:rPr>
                <w:sz w:val="24"/>
                <w:szCs w:val="24"/>
              </w:rPr>
              <w:t>:</w:t>
            </w:r>
          </w:p>
        </w:tc>
      </w:tr>
      <w:tr w:rsidR="00475C80" w:rsidRPr="00047DE1" w:rsidTr="00475C80">
        <w:tc>
          <w:tcPr>
            <w:tcW w:w="2262" w:type="dxa"/>
            <w:shd w:val="clear" w:color="auto" w:fill="auto"/>
          </w:tcPr>
          <w:p w:rsidR="00475C80" w:rsidRPr="00047DE1" w:rsidRDefault="00475C80" w:rsidP="00475C80">
            <w:pPr>
              <w:pStyle w:val="afd"/>
              <w:ind w:right="754"/>
              <w:rPr>
                <w:sz w:val="24"/>
                <w:szCs w:val="24"/>
              </w:rPr>
            </w:pPr>
            <w:r w:rsidRPr="00047DE1">
              <w:rPr>
                <w:sz w:val="24"/>
                <w:szCs w:val="24"/>
              </w:rPr>
              <w:t>Участник</w:t>
            </w:r>
          </w:p>
        </w:tc>
        <w:tc>
          <w:tcPr>
            <w:tcW w:w="3800" w:type="dxa"/>
            <w:shd w:val="clear" w:color="auto" w:fill="auto"/>
          </w:tcPr>
          <w:p w:rsidR="00475C80" w:rsidRPr="00047DE1" w:rsidRDefault="00475C80" w:rsidP="00475C8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475C80" w:rsidRPr="00047DE1" w:rsidRDefault="00475C80" w:rsidP="00475C80">
            <w:pPr>
              <w:pStyle w:val="afd"/>
              <w:tabs>
                <w:tab w:val="left" w:pos="2995"/>
              </w:tabs>
              <w:rPr>
                <w:sz w:val="24"/>
                <w:szCs w:val="24"/>
              </w:rPr>
            </w:pPr>
            <w:r w:rsidRPr="00047DE1">
              <w:rPr>
                <w:sz w:val="24"/>
                <w:szCs w:val="24"/>
              </w:rPr>
              <w:t>Номер на ЭТП</w:t>
            </w:r>
          </w:p>
        </w:tc>
        <w:tc>
          <w:tcPr>
            <w:tcW w:w="1418" w:type="dxa"/>
            <w:shd w:val="clear" w:color="auto" w:fill="auto"/>
          </w:tcPr>
          <w:p w:rsidR="00475C80" w:rsidRPr="00047DE1" w:rsidRDefault="00475C80" w:rsidP="00475C80">
            <w:pPr>
              <w:pStyle w:val="afd"/>
              <w:tabs>
                <w:tab w:val="left" w:pos="2995"/>
              </w:tabs>
              <w:rPr>
                <w:sz w:val="24"/>
                <w:szCs w:val="24"/>
              </w:rPr>
            </w:pPr>
            <w:r w:rsidRPr="00047DE1">
              <w:rPr>
                <w:sz w:val="24"/>
                <w:szCs w:val="24"/>
              </w:rPr>
              <w:t>Дата передачи</w:t>
            </w:r>
          </w:p>
        </w:tc>
        <w:tc>
          <w:tcPr>
            <w:tcW w:w="1299" w:type="dxa"/>
            <w:shd w:val="clear" w:color="auto" w:fill="auto"/>
          </w:tcPr>
          <w:p w:rsidR="00475C80" w:rsidRPr="00047DE1" w:rsidRDefault="00475C80" w:rsidP="00475C80">
            <w:pPr>
              <w:pStyle w:val="afd"/>
              <w:rPr>
                <w:sz w:val="24"/>
                <w:szCs w:val="24"/>
              </w:rPr>
            </w:pPr>
            <w:r w:rsidRPr="00047DE1">
              <w:rPr>
                <w:sz w:val="24"/>
                <w:szCs w:val="24"/>
              </w:rPr>
              <w:t>Время получения (МСК)</w:t>
            </w:r>
          </w:p>
        </w:tc>
        <w:tc>
          <w:tcPr>
            <w:tcW w:w="2262" w:type="dxa"/>
            <w:shd w:val="clear" w:color="auto" w:fill="auto"/>
          </w:tcPr>
          <w:p w:rsidR="00475C80" w:rsidRPr="00047DE1" w:rsidRDefault="00475C80" w:rsidP="00475C80">
            <w:pPr>
              <w:pStyle w:val="afd"/>
              <w:ind w:right="86"/>
              <w:rPr>
                <w:sz w:val="24"/>
                <w:szCs w:val="24"/>
              </w:rPr>
            </w:pPr>
            <w:r w:rsidRPr="00047DE1">
              <w:rPr>
                <w:sz w:val="24"/>
                <w:szCs w:val="24"/>
              </w:rPr>
              <w:t>Сдал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c>
          <w:tcPr>
            <w:tcW w:w="2263" w:type="dxa"/>
            <w:shd w:val="clear" w:color="auto" w:fill="auto"/>
          </w:tcPr>
          <w:p w:rsidR="00475C80" w:rsidRPr="00047DE1" w:rsidRDefault="00475C80" w:rsidP="00475C80">
            <w:pPr>
              <w:pStyle w:val="afd"/>
              <w:ind w:right="86"/>
              <w:rPr>
                <w:sz w:val="24"/>
                <w:szCs w:val="24"/>
              </w:rPr>
            </w:pPr>
            <w:r w:rsidRPr="00047DE1">
              <w:rPr>
                <w:sz w:val="24"/>
                <w:szCs w:val="24"/>
              </w:rPr>
              <w:t>Получил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r>
      <w:tr w:rsidR="00475C80" w:rsidRPr="00047DE1" w:rsidTr="00475C80">
        <w:tc>
          <w:tcPr>
            <w:tcW w:w="2262" w:type="dxa"/>
            <w:shd w:val="clear" w:color="auto" w:fill="auto"/>
          </w:tcPr>
          <w:p w:rsidR="00475C80" w:rsidRPr="00047DE1" w:rsidRDefault="00475C80" w:rsidP="00475C80">
            <w:pPr>
              <w:pStyle w:val="afd"/>
              <w:rPr>
                <w:sz w:val="24"/>
                <w:szCs w:val="24"/>
              </w:rPr>
            </w:pPr>
          </w:p>
          <w:p w:rsidR="00475C80" w:rsidRPr="00047DE1" w:rsidRDefault="00475C80" w:rsidP="00475C80">
            <w:pPr>
              <w:pStyle w:val="afd"/>
              <w:rPr>
                <w:sz w:val="24"/>
                <w:szCs w:val="24"/>
              </w:rPr>
            </w:pPr>
          </w:p>
        </w:tc>
        <w:tc>
          <w:tcPr>
            <w:tcW w:w="3800" w:type="dxa"/>
            <w:shd w:val="clear" w:color="auto" w:fill="auto"/>
          </w:tcPr>
          <w:p w:rsidR="00475C80" w:rsidRPr="00047DE1" w:rsidRDefault="00475C80" w:rsidP="00475C80">
            <w:pPr>
              <w:pStyle w:val="afd"/>
              <w:rPr>
                <w:sz w:val="24"/>
                <w:szCs w:val="24"/>
              </w:rPr>
            </w:pPr>
          </w:p>
        </w:tc>
        <w:tc>
          <w:tcPr>
            <w:tcW w:w="1559" w:type="dxa"/>
            <w:shd w:val="clear" w:color="auto" w:fill="auto"/>
          </w:tcPr>
          <w:p w:rsidR="00475C80" w:rsidRPr="00047DE1" w:rsidRDefault="00475C80" w:rsidP="00475C80">
            <w:pPr>
              <w:pStyle w:val="afd"/>
              <w:rPr>
                <w:sz w:val="24"/>
                <w:szCs w:val="24"/>
              </w:rPr>
            </w:pPr>
          </w:p>
        </w:tc>
        <w:tc>
          <w:tcPr>
            <w:tcW w:w="1418" w:type="dxa"/>
            <w:shd w:val="clear" w:color="auto" w:fill="auto"/>
          </w:tcPr>
          <w:p w:rsidR="00475C80" w:rsidRPr="00047DE1" w:rsidRDefault="00475C80" w:rsidP="00475C80">
            <w:pPr>
              <w:pStyle w:val="afd"/>
              <w:rPr>
                <w:sz w:val="24"/>
                <w:szCs w:val="24"/>
              </w:rPr>
            </w:pPr>
          </w:p>
        </w:tc>
        <w:tc>
          <w:tcPr>
            <w:tcW w:w="1299" w:type="dxa"/>
            <w:shd w:val="clear" w:color="auto" w:fill="auto"/>
          </w:tcPr>
          <w:p w:rsidR="00475C80" w:rsidRPr="00047DE1" w:rsidRDefault="00475C80" w:rsidP="00475C80">
            <w:pPr>
              <w:pStyle w:val="afd"/>
              <w:rPr>
                <w:sz w:val="24"/>
                <w:szCs w:val="24"/>
              </w:rPr>
            </w:pPr>
          </w:p>
        </w:tc>
        <w:tc>
          <w:tcPr>
            <w:tcW w:w="2262" w:type="dxa"/>
            <w:shd w:val="clear" w:color="auto" w:fill="auto"/>
          </w:tcPr>
          <w:p w:rsidR="00475C80" w:rsidRPr="00047DE1" w:rsidRDefault="00475C80" w:rsidP="00475C80">
            <w:pPr>
              <w:pStyle w:val="afd"/>
              <w:rPr>
                <w:sz w:val="24"/>
                <w:szCs w:val="24"/>
              </w:rPr>
            </w:pPr>
          </w:p>
        </w:tc>
        <w:tc>
          <w:tcPr>
            <w:tcW w:w="2263" w:type="dxa"/>
            <w:shd w:val="clear" w:color="auto" w:fill="auto"/>
          </w:tcPr>
          <w:p w:rsidR="00475C80" w:rsidRPr="00047DE1" w:rsidRDefault="00475C80" w:rsidP="00475C80">
            <w:pPr>
              <w:pStyle w:val="afd"/>
              <w:rPr>
                <w:sz w:val="24"/>
                <w:szCs w:val="24"/>
              </w:rPr>
            </w:pPr>
          </w:p>
        </w:tc>
      </w:tr>
    </w:tbl>
    <w:p w:rsidR="00475C80" w:rsidRPr="00CC5A3A" w:rsidRDefault="00475C80" w:rsidP="00475C80">
      <w:pPr>
        <w:pStyle w:val="afd"/>
        <w:rPr>
          <w:szCs w:val="24"/>
        </w:rPr>
      </w:pPr>
    </w:p>
    <w:p w:rsidR="00475C80" w:rsidRDefault="00475C80" w:rsidP="00475C80">
      <w:pPr>
        <w:jc w:val="center"/>
        <w:rPr>
          <w:b/>
          <w:bCs w:val="0"/>
          <w:szCs w:val="24"/>
          <w:u w:val="single"/>
        </w:rPr>
      </w:pPr>
    </w:p>
    <w:p w:rsidR="00475C80" w:rsidRPr="00CC5A3A" w:rsidRDefault="00475C80" w:rsidP="00475C80">
      <w:pPr>
        <w:jc w:val="center"/>
        <w:rPr>
          <w:b/>
          <w:bCs w:val="0"/>
          <w:szCs w:val="24"/>
          <w:u w:val="single"/>
        </w:rPr>
      </w:pPr>
    </w:p>
    <w:p w:rsidR="00475C80" w:rsidRPr="00CC5A3A" w:rsidRDefault="00475C80" w:rsidP="00475C80">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75C80" w:rsidRPr="00CC5A3A" w:rsidRDefault="00475C80" w:rsidP="00EB2EFF">
      <w:pPr>
        <w:pStyle w:val="26"/>
        <w:pageBreakBefore/>
        <w:numPr>
          <w:ilvl w:val="2"/>
          <w:numId w:val="76"/>
        </w:numPr>
        <w:tabs>
          <w:tab w:val="clear" w:pos="2694"/>
          <w:tab w:val="num" w:pos="1134"/>
        </w:tabs>
        <w:ind w:left="1134"/>
        <w:outlineLvl w:val="2"/>
        <w:rPr>
          <w:sz w:val="24"/>
          <w:szCs w:val="24"/>
        </w:rPr>
        <w:sectPr w:rsidR="00475C80" w:rsidRPr="00CC5A3A" w:rsidSect="00523966">
          <w:pgSz w:w="16838" w:h="11906" w:orient="landscape" w:code="9"/>
          <w:pgMar w:top="1134" w:right="680" w:bottom="567" w:left="1134" w:header="680" w:footer="278" w:gutter="0"/>
          <w:cols w:space="708"/>
          <w:titlePg/>
          <w:docGrid w:linePitch="360"/>
        </w:sectPr>
      </w:pPr>
    </w:p>
    <w:p w:rsidR="00475C80" w:rsidRPr="00CC5A3A" w:rsidRDefault="00475C80" w:rsidP="00475C80">
      <w:pPr>
        <w:pStyle w:val="3"/>
        <w:rPr>
          <w:szCs w:val="24"/>
        </w:rPr>
      </w:pPr>
      <w:bookmarkStart w:id="1697" w:name="_Toc426108838"/>
      <w:bookmarkStart w:id="1698" w:name="_Toc441575253"/>
      <w:bookmarkStart w:id="1699" w:name="_Toc468352954"/>
      <w:bookmarkStart w:id="1700" w:name="_Toc468355938"/>
      <w:bookmarkStart w:id="1701" w:name="_Toc469480822"/>
      <w:bookmarkStart w:id="1702" w:name="_Toc471898642"/>
      <w:r w:rsidRPr="00CC5A3A">
        <w:rPr>
          <w:szCs w:val="24"/>
        </w:rPr>
        <w:lastRenderedPageBreak/>
        <w:t>Инструкции по заполнению</w:t>
      </w:r>
      <w:bookmarkEnd w:id="1697"/>
      <w:bookmarkEnd w:id="1698"/>
      <w:bookmarkEnd w:id="1699"/>
      <w:bookmarkEnd w:id="1700"/>
      <w:bookmarkEnd w:id="1701"/>
      <w:bookmarkEnd w:id="1702"/>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75C80" w:rsidRPr="00CC5A3A" w:rsidRDefault="00475C80" w:rsidP="00EB2EFF">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475C80" w:rsidRPr="00CC5A3A" w:rsidRDefault="00475C80" w:rsidP="00EB2EFF">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475C80" w:rsidRPr="00CC5A3A" w:rsidRDefault="00475C80" w:rsidP="00EB2EFF">
      <w:pPr>
        <w:pStyle w:val="aff6"/>
        <w:numPr>
          <w:ilvl w:val="0"/>
          <w:numId w:val="8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475C80" w:rsidRPr="00CC5A3A" w:rsidRDefault="00475C80" w:rsidP="00475C80">
      <w:pPr>
        <w:ind w:firstLine="0"/>
        <w:rPr>
          <w:bCs w:val="0"/>
          <w:szCs w:val="24"/>
        </w:rPr>
      </w:pPr>
    </w:p>
    <w:p w:rsidR="007857E5" w:rsidRDefault="007857E5">
      <w:pPr>
        <w:suppressAutoHyphens w:val="0"/>
        <w:spacing w:line="240" w:lineRule="auto"/>
        <w:ind w:firstLine="0"/>
        <w:jc w:val="left"/>
        <w:rPr>
          <w:lang w:eastAsia="ru-RU"/>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03" w:name="_Ref440272274"/>
      <w:bookmarkStart w:id="1704" w:name="_Ref440274756"/>
      <w:bookmarkStart w:id="1705" w:name="_Toc4718986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475C80">
        <w:t>6</w:t>
      </w:r>
      <w:r w:rsidR="007857E5" w:rsidRPr="007A6A39">
        <w:t>)</w:t>
      </w:r>
      <w:bookmarkEnd w:id="1703"/>
      <w:bookmarkEnd w:id="1704"/>
      <w:bookmarkEnd w:id="1705"/>
    </w:p>
    <w:p w:rsidR="007857E5" w:rsidRPr="00E47073" w:rsidRDefault="007857E5" w:rsidP="007857E5">
      <w:pPr>
        <w:pStyle w:val="3"/>
        <w:rPr>
          <w:szCs w:val="24"/>
        </w:rPr>
      </w:pPr>
      <w:bookmarkStart w:id="1706" w:name="_Toc439170718"/>
      <w:bookmarkStart w:id="1707" w:name="_Toc439172820"/>
      <w:bookmarkStart w:id="1708" w:name="_Toc439173262"/>
      <w:bookmarkStart w:id="1709" w:name="_Toc439238258"/>
      <w:bookmarkStart w:id="1710" w:name="_Toc439252806"/>
      <w:bookmarkStart w:id="1711" w:name="_Toc439323779"/>
      <w:bookmarkStart w:id="1712" w:name="_Toc440361414"/>
      <w:bookmarkStart w:id="1713" w:name="_Toc440376296"/>
      <w:bookmarkStart w:id="1714" w:name="_Toc440382554"/>
      <w:bookmarkStart w:id="1715" w:name="_Toc440447224"/>
      <w:bookmarkStart w:id="1716" w:name="_Toc440620904"/>
      <w:bookmarkStart w:id="1717" w:name="_Toc440631539"/>
      <w:bookmarkStart w:id="1718" w:name="_Toc440875778"/>
      <w:bookmarkStart w:id="1719" w:name="_Toc441131802"/>
      <w:bookmarkStart w:id="1720" w:name="_Toc468352956"/>
      <w:bookmarkStart w:id="1721" w:name="_Toc468355940"/>
      <w:bookmarkStart w:id="1722" w:name="_Toc469480824"/>
      <w:bookmarkStart w:id="1723" w:name="_Toc471898644"/>
      <w:r w:rsidRPr="00E47073">
        <w:rPr>
          <w:szCs w:val="24"/>
        </w:rPr>
        <w:t xml:space="preserve">Форма </w:t>
      </w:r>
      <w:bookmarkEnd w:id="1706"/>
      <w:r w:rsidR="00E47073" w:rsidRPr="00E47073">
        <w:rPr>
          <w:szCs w:val="24"/>
        </w:rPr>
        <w:t>согласия Участника налоговым органам на разглашение сведений, составляющих налоговую тайну</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724" w:name="_Toc300142269"/>
      <w:bookmarkStart w:id="1725" w:name="_Toc309735391"/>
      <w:bookmarkStart w:id="172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724"/>
      <w:r w:rsidRPr="007857E5">
        <w:rPr>
          <w:b/>
          <w:bCs w:val="0"/>
          <w:snapToGrid w:val="0"/>
          <w:sz w:val="24"/>
          <w:szCs w:val="24"/>
        </w:rPr>
        <w:t xml:space="preserve"> </w:t>
      </w:r>
      <w:bookmarkEnd w:id="1725"/>
      <w:bookmarkEnd w:id="172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475C80" w:rsidRPr="00474B7D">
        <w:rPr>
          <w:sz w:val="24"/>
          <w:szCs w:val="24"/>
        </w:rPr>
        <w:t>в адрес ПАО «МРСК Центра» (ИНН 6901067107, ОГРН 1046900099498)</w:t>
      </w:r>
      <w:r w:rsidRPr="00474B7D">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727" w:name="_Toc439170719"/>
      <w:bookmarkStart w:id="1728" w:name="_Toc439172821"/>
      <w:bookmarkStart w:id="1729" w:name="_Toc439173263"/>
      <w:bookmarkStart w:id="1730" w:name="_Toc439238259"/>
      <w:bookmarkStart w:id="1731" w:name="_Toc439252807"/>
      <w:bookmarkStart w:id="1732" w:name="_Toc439323780"/>
      <w:bookmarkStart w:id="1733" w:name="_Toc440361415"/>
      <w:bookmarkStart w:id="1734" w:name="_Toc440376297"/>
      <w:bookmarkStart w:id="1735" w:name="_Toc440382555"/>
      <w:bookmarkStart w:id="1736" w:name="_Toc440447225"/>
      <w:bookmarkStart w:id="1737" w:name="_Toc440620905"/>
      <w:bookmarkStart w:id="1738" w:name="_Toc440631540"/>
      <w:bookmarkStart w:id="1739" w:name="_Toc440875779"/>
      <w:bookmarkStart w:id="1740" w:name="_Toc441131803"/>
      <w:bookmarkStart w:id="1741" w:name="_Toc468352957"/>
      <w:bookmarkStart w:id="1742" w:name="_Toc468355941"/>
      <w:bookmarkStart w:id="1743" w:name="_Toc469480825"/>
      <w:bookmarkStart w:id="1744" w:name="_Toc471898645"/>
      <w:r w:rsidRPr="007857E5">
        <w:rPr>
          <w:szCs w:val="24"/>
        </w:rPr>
        <w:lastRenderedPageBreak/>
        <w:t>Инструкции по заполнению</w:t>
      </w:r>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5" w:name="_Ref93268095"/>
      <w:bookmarkStart w:id="1746" w:name="_Ref93268099"/>
      <w:bookmarkStart w:id="1747" w:name="_Toc98253958"/>
      <w:bookmarkStart w:id="1748" w:name="_Toc165173884"/>
      <w:bookmarkStart w:id="1749" w:name="_Toc423423678"/>
      <w:bookmarkStart w:id="1750" w:name="_Ref440272510"/>
      <w:bookmarkStart w:id="1751" w:name="_Ref440274961"/>
      <w:bookmarkStart w:id="1752" w:name="_Ref90381141"/>
      <w:bookmarkStart w:id="1753" w:name="_Toc90385121"/>
      <w:bookmarkStart w:id="1754" w:name="_Toc98253952"/>
      <w:bookmarkStart w:id="1755" w:name="_Toc165173878"/>
      <w:bookmarkStart w:id="1756" w:name="_Toc423427449"/>
      <w:bookmarkStart w:id="1757" w:name="_Toc471898646"/>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475C80">
        <w:rPr>
          <w:noProof/>
          <w:color w:val="000000"/>
        </w:rPr>
        <w:t>7</w:t>
      </w:r>
      <w:r w:rsidRPr="00843BBD">
        <w:rPr>
          <w:color w:val="000000"/>
        </w:rPr>
        <w:t>)</w:t>
      </w:r>
      <w:bookmarkEnd w:id="1745"/>
      <w:bookmarkEnd w:id="1746"/>
      <w:bookmarkEnd w:id="1747"/>
      <w:bookmarkEnd w:id="1748"/>
      <w:bookmarkEnd w:id="1749"/>
      <w:bookmarkEnd w:id="1750"/>
      <w:bookmarkEnd w:id="1751"/>
      <w:bookmarkEnd w:id="1752"/>
      <w:bookmarkEnd w:id="1753"/>
      <w:bookmarkEnd w:id="1754"/>
      <w:bookmarkEnd w:id="1755"/>
      <w:bookmarkEnd w:id="1756"/>
      <w:bookmarkEnd w:id="1757"/>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58" w:name="_Toc90385125"/>
      <w:bookmarkStart w:id="1759" w:name="_Toc439170705"/>
      <w:bookmarkStart w:id="1760" w:name="_Toc439172807"/>
      <w:bookmarkStart w:id="1761" w:name="_Toc439173268"/>
      <w:bookmarkStart w:id="1762" w:name="_Toc439238264"/>
      <w:bookmarkStart w:id="1763" w:name="_Toc439252812"/>
      <w:bookmarkStart w:id="1764" w:name="_Toc439323785"/>
      <w:bookmarkStart w:id="1765" w:name="_Toc440361420"/>
      <w:bookmarkStart w:id="1766" w:name="_Toc440376302"/>
      <w:bookmarkStart w:id="1767" w:name="_Toc440382560"/>
      <w:bookmarkStart w:id="1768" w:name="_Toc440447230"/>
      <w:bookmarkStart w:id="1769" w:name="_Toc440620910"/>
      <w:bookmarkStart w:id="1770" w:name="_Toc440631545"/>
      <w:bookmarkStart w:id="1771" w:name="_Toc440875781"/>
      <w:bookmarkStart w:id="1772" w:name="_Toc441131805"/>
      <w:bookmarkStart w:id="1773" w:name="_Toc468352959"/>
      <w:bookmarkStart w:id="1774" w:name="_Toc468355943"/>
      <w:bookmarkStart w:id="1775" w:name="_Toc469480827"/>
      <w:bookmarkStart w:id="1776" w:name="_Toc471898647"/>
      <w:r w:rsidRPr="00D904EF">
        <w:rPr>
          <w:szCs w:val="24"/>
        </w:rPr>
        <w:t xml:space="preserve">Форма </w:t>
      </w:r>
      <w:bookmarkEnd w:id="1758"/>
      <w:bookmarkEnd w:id="1759"/>
      <w:bookmarkEnd w:id="1760"/>
      <w:bookmarkEnd w:id="1761"/>
      <w:bookmarkEnd w:id="1762"/>
      <w:bookmarkEnd w:id="1763"/>
      <w:bookmarkEnd w:id="1764"/>
      <w:bookmarkEnd w:id="1765"/>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66"/>
      <w:bookmarkEnd w:id="1767"/>
      <w:bookmarkEnd w:id="1768"/>
      <w:r w:rsidR="00D35266">
        <w:rPr>
          <w:szCs w:val="24"/>
        </w:rPr>
        <w:t>субподрядчиками</w:t>
      </w:r>
      <w:bookmarkEnd w:id="1769"/>
      <w:bookmarkEnd w:id="1770"/>
      <w:bookmarkEnd w:id="1771"/>
      <w:bookmarkEnd w:id="1772"/>
      <w:bookmarkEnd w:id="1773"/>
      <w:bookmarkEnd w:id="1774"/>
      <w:bookmarkEnd w:id="1775"/>
      <w:bookmarkEnd w:id="177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77" w:name="_Toc90385126"/>
      <w:bookmarkStart w:id="1778" w:name="_Toc98253959"/>
      <w:bookmarkStart w:id="1779" w:name="_Toc157248211"/>
      <w:bookmarkStart w:id="1780" w:name="_Toc157496580"/>
      <w:bookmarkStart w:id="1781" w:name="_Toc158206119"/>
      <w:bookmarkStart w:id="1782" w:name="_Toc164057804"/>
      <w:bookmarkStart w:id="1783" w:name="_Toc164137154"/>
      <w:bookmarkStart w:id="1784" w:name="_Toc164161314"/>
      <w:bookmarkStart w:id="1785" w:name="_Toc165173885"/>
      <w:r>
        <w:rPr>
          <w:b/>
          <w:szCs w:val="24"/>
        </w:rPr>
        <w:br w:type="page"/>
      </w:r>
    </w:p>
    <w:p w:rsidR="00635719" w:rsidRPr="00D904EF" w:rsidRDefault="00635719" w:rsidP="00635719">
      <w:pPr>
        <w:pStyle w:val="3"/>
        <w:rPr>
          <w:szCs w:val="24"/>
        </w:rPr>
      </w:pPr>
      <w:bookmarkStart w:id="1786" w:name="_Toc439170706"/>
      <w:bookmarkStart w:id="1787" w:name="_Toc439172808"/>
      <w:bookmarkStart w:id="1788" w:name="_Toc439173269"/>
      <w:bookmarkStart w:id="1789" w:name="_Toc439238265"/>
      <w:bookmarkStart w:id="1790" w:name="_Toc439252813"/>
      <w:bookmarkStart w:id="1791" w:name="_Toc439323786"/>
      <w:bookmarkStart w:id="1792" w:name="_Toc440361421"/>
      <w:bookmarkStart w:id="1793" w:name="_Toc440376303"/>
      <w:bookmarkStart w:id="1794" w:name="_Toc440382561"/>
      <w:bookmarkStart w:id="1795" w:name="_Toc440447231"/>
      <w:bookmarkStart w:id="1796" w:name="_Toc440620911"/>
      <w:bookmarkStart w:id="1797" w:name="_Toc440631546"/>
      <w:bookmarkStart w:id="1798" w:name="_Toc440875782"/>
      <w:bookmarkStart w:id="1799" w:name="_Toc441131806"/>
      <w:bookmarkStart w:id="1800" w:name="_Toc468352960"/>
      <w:bookmarkStart w:id="1801" w:name="_Toc468355944"/>
      <w:bookmarkStart w:id="1802" w:name="_Toc469480828"/>
      <w:bookmarkStart w:id="1803" w:name="_Toc471898648"/>
      <w:r w:rsidRPr="00D904EF">
        <w:rPr>
          <w:szCs w:val="24"/>
        </w:rPr>
        <w:lastRenderedPageBreak/>
        <w:t>Инструкции по заполнению</w:t>
      </w:r>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93B00">
        <w:rPr>
          <w:sz w:val="24"/>
          <w:szCs w:val="24"/>
        </w:rPr>
        <w:fldChar w:fldCharType="begin"/>
      </w:r>
      <w:r w:rsidR="00C718E2">
        <w:rPr>
          <w:sz w:val="24"/>
          <w:szCs w:val="24"/>
        </w:rPr>
        <w:instrText xml:space="preserve"> REF _Ref440271628 \r \h </w:instrText>
      </w:r>
      <w:r w:rsidR="00893B00">
        <w:rPr>
          <w:sz w:val="24"/>
          <w:szCs w:val="24"/>
        </w:rPr>
      </w:r>
      <w:r w:rsidR="00893B00">
        <w:rPr>
          <w:sz w:val="24"/>
          <w:szCs w:val="24"/>
        </w:rPr>
        <w:fldChar w:fldCharType="separate"/>
      </w:r>
      <w:r w:rsidR="001B2D1B">
        <w:rPr>
          <w:sz w:val="24"/>
          <w:szCs w:val="24"/>
        </w:rPr>
        <w:t>3.3.9</w:t>
      </w:r>
      <w:r w:rsidR="00893B00">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93B00">
        <w:rPr>
          <w:sz w:val="24"/>
          <w:szCs w:val="24"/>
        </w:rPr>
        <w:fldChar w:fldCharType="begin"/>
      </w:r>
      <w:r w:rsidR="00D90031">
        <w:rPr>
          <w:sz w:val="24"/>
          <w:szCs w:val="24"/>
        </w:rPr>
        <w:instrText xml:space="preserve"> REF _Ref440274337 \r \h </w:instrText>
      </w:r>
      <w:r w:rsidR="00893B00">
        <w:rPr>
          <w:sz w:val="24"/>
          <w:szCs w:val="24"/>
        </w:rPr>
      </w:r>
      <w:r w:rsidR="00893B00">
        <w:rPr>
          <w:sz w:val="24"/>
          <w:szCs w:val="24"/>
        </w:rPr>
        <w:fldChar w:fldCharType="separate"/>
      </w:r>
      <w:r w:rsidR="001B2D1B">
        <w:rPr>
          <w:sz w:val="24"/>
          <w:szCs w:val="24"/>
        </w:rPr>
        <w:t>5.2</w:t>
      </w:r>
      <w:r w:rsidR="00893B00">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93B00">
        <w:rPr>
          <w:sz w:val="24"/>
          <w:szCs w:val="24"/>
        </w:rPr>
        <w:fldChar w:fldCharType="begin"/>
      </w:r>
      <w:r w:rsidR="00D90031">
        <w:rPr>
          <w:sz w:val="24"/>
          <w:szCs w:val="24"/>
        </w:rPr>
        <w:instrText xml:space="preserve"> REF _Ref440274366 \r \h </w:instrText>
      </w:r>
      <w:r w:rsidR="00893B00">
        <w:rPr>
          <w:sz w:val="24"/>
          <w:szCs w:val="24"/>
        </w:rPr>
      </w:r>
      <w:r w:rsidR="00893B00">
        <w:rPr>
          <w:sz w:val="24"/>
          <w:szCs w:val="24"/>
        </w:rPr>
        <w:fldChar w:fldCharType="separate"/>
      </w:r>
      <w:r w:rsidR="001B2D1B">
        <w:rPr>
          <w:sz w:val="24"/>
          <w:szCs w:val="24"/>
        </w:rPr>
        <w:t>5.4</w:t>
      </w:r>
      <w:r w:rsidR="00893B00">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04" w:name="_Ref440376324"/>
      <w:bookmarkStart w:id="1805" w:name="_Ref440376401"/>
      <w:bookmarkStart w:id="1806" w:name="_Toc471898649"/>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475C80">
        <w:rPr>
          <w:color w:val="000000"/>
        </w:rPr>
        <w:t>8</w:t>
      </w:r>
      <w:r w:rsidRPr="00F647F7">
        <w:rPr>
          <w:color w:val="000000"/>
        </w:rPr>
        <w:t>)</w:t>
      </w:r>
      <w:bookmarkEnd w:id="1804"/>
      <w:bookmarkEnd w:id="1805"/>
      <w:bookmarkEnd w:id="1806"/>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807" w:name="_Toc440376305"/>
      <w:bookmarkStart w:id="1808" w:name="_Toc440382563"/>
      <w:bookmarkStart w:id="1809" w:name="_Toc440447233"/>
      <w:bookmarkStart w:id="1810" w:name="_Toc440620913"/>
      <w:bookmarkStart w:id="1811" w:name="_Toc440631548"/>
      <w:bookmarkStart w:id="1812" w:name="_Toc440875784"/>
      <w:bookmarkStart w:id="1813" w:name="_Toc441131808"/>
      <w:bookmarkStart w:id="1814" w:name="_Toc468352962"/>
      <w:bookmarkStart w:id="1815" w:name="_Toc468355946"/>
      <w:bookmarkStart w:id="1816" w:name="_Toc469480830"/>
      <w:bookmarkStart w:id="1817" w:name="_Toc471898650"/>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807"/>
      <w:bookmarkEnd w:id="1808"/>
      <w:bookmarkEnd w:id="1809"/>
      <w:bookmarkEnd w:id="1810"/>
      <w:bookmarkEnd w:id="1811"/>
      <w:bookmarkEnd w:id="1812"/>
      <w:bookmarkEnd w:id="1813"/>
      <w:bookmarkEnd w:id="1814"/>
      <w:bookmarkEnd w:id="1815"/>
      <w:bookmarkEnd w:id="1816"/>
      <w:bookmarkEnd w:id="181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818" w:name="_Toc440376306"/>
      <w:bookmarkStart w:id="1819" w:name="_Toc440382564"/>
      <w:bookmarkStart w:id="1820" w:name="_Toc440447234"/>
      <w:bookmarkStart w:id="1821" w:name="_Toc440620914"/>
      <w:bookmarkStart w:id="1822" w:name="_Toc440631549"/>
      <w:bookmarkStart w:id="1823" w:name="_Toc440875785"/>
      <w:bookmarkStart w:id="1824" w:name="_Toc441131809"/>
      <w:bookmarkStart w:id="1825" w:name="_Toc468352963"/>
      <w:bookmarkStart w:id="1826" w:name="_Toc468355947"/>
      <w:bookmarkStart w:id="1827" w:name="_Toc469480831"/>
      <w:bookmarkStart w:id="1828" w:name="_Toc471898651"/>
      <w:r w:rsidRPr="00D904EF">
        <w:rPr>
          <w:szCs w:val="24"/>
        </w:rPr>
        <w:lastRenderedPageBreak/>
        <w:t>Инструкции по заполнению</w:t>
      </w:r>
      <w:bookmarkEnd w:id="1818"/>
      <w:bookmarkEnd w:id="1819"/>
      <w:bookmarkEnd w:id="1820"/>
      <w:bookmarkEnd w:id="1821"/>
      <w:bookmarkEnd w:id="1822"/>
      <w:bookmarkEnd w:id="1823"/>
      <w:bookmarkEnd w:id="1824"/>
      <w:bookmarkEnd w:id="1825"/>
      <w:bookmarkEnd w:id="1826"/>
      <w:bookmarkEnd w:id="1827"/>
      <w:bookmarkEnd w:id="182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93B00">
        <w:rPr>
          <w:sz w:val="24"/>
          <w:szCs w:val="24"/>
        </w:rPr>
        <w:fldChar w:fldCharType="begin"/>
      </w:r>
      <w:r w:rsidR="00EA17A9">
        <w:rPr>
          <w:sz w:val="24"/>
          <w:szCs w:val="24"/>
        </w:rPr>
        <w:instrText xml:space="preserve"> REF _Ref440876703 \r \h </w:instrText>
      </w:r>
      <w:r w:rsidR="00893B00">
        <w:rPr>
          <w:sz w:val="24"/>
          <w:szCs w:val="24"/>
        </w:rPr>
      </w:r>
      <w:r w:rsidR="00893B00">
        <w:rPr>
          <w:sz w:val="24"/>
          <w:szCs w:val="24"/>
        </w:rPr>
        <w:fldChar w:fldCharType="separate"/>
      </w:r>
      <w:r w:rsidR="001B2D1B">
        <w:rPr>
          <w:sz w:val="24"/>
          <w:szCs w:val="24"/>
        </w:rPr>
        <w:t>3.3.10</w:t>
      </w:r>
      <w:r w:rsidR="00893B00">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93B00">
        <w:rPr>
          <w:sz w:val="24"/>
          <w:szCs w:val="24"/>
        </w:rPr>
        <w:fldChar w:fldCharType="begin"/>
      </w:r>
      <w:r>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93B00">
        <w:rPr>
          <w:sz w:val="24"/>
          <w:szCs w:val="24"/>
        </w:rPr>
        <w:fldChar w:fldCharType="begin"/>
      </w:r>
      <w:r w:rsidR="00CA1534">
        <w:rPr>
          <w:sz w:val="24"/>
          <w:szCs w:val="24"/>
        </w:rPr>
        <w:instrText xml:space="preserve"> REF _Ref440274337 \r \h </w:instrText>
      </w:r>
      <w:r w:rsidR="00893B00">
        <w:rPr>
          <w:sz w:val="24"/>
          <w:szCs w:val="24"/>
        </w:rPr>
      </w:r>
      <w:r w:rsidR="00893B00">
        <w:rPr>
          <w:sz w:val="24"/>
          <w:szCs w:val="24"/>
        </w:rPr>
        <w:fldChar w:fldCharType="separate"/>
      </w:r>
      <w:r w:rsidR="001B2D1B">
        <w:rPr>
          <w:sz w:val="24"/>
          <w:szCs w:val="24"/>
        </w:rPr>
        <w:t>5.2</w:t>
      </w:r>
      <w:r w:rsidR="00893B00">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93B00">
        <w:rPr>
          <w:sz w:val="24"/>
          <w:szCs w:val="24"/>
        </w:rPr>
        <w:fldChar w:fldCharType="begin"/>
      </w:r>
      <w:r w:rsidR="00CA1534">
        <w:rPr>
          <w:sz w:val="24"/>
          <w:szCs w:val="24"/>
        </w:rPr>
        <w:instrText xml:space="preserve"> REF _Ref440274366 \r \h </w:instrText>
      </w:r>
      <w:r w:rsidR="00893B00">
        <w:rPr>
          <w:sz w:val="24"/>
          <w:szCs w:val="24"/>
        </w:rPr>
      </w:r>
      <w:r w:rsidR="00893B00">
        <w:rPr>
          <w:sz w:val="24"/>
          <w:szCs w:val="24"/>
        </w:rPr>
        <w:fldChar w:fldCharType="separate"/>
      </w:r>
      <w:r w:rsidR="001B2D1B">
        <w:rPr>
          <w:sz w:val="24"/>
          <w:szCs w:val="24"/>
        </w:rPr>
        <w:t>5.4</w:t>
      </w:r>
      <w:r w:rsidR="00893B00">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0D0" w:rsidRDefault="002470D0">
      <w:pPr>
        <w:spacing w:line="240" w:lineRule="auto"/>
      </w:pPr>
      <w:r>
        <w:separator/>
      </w:r>
    </w:p>
  </w:endnote>
  <w:endnote w:type="continuationSeparator" w:id="0">
    <w:p w:rsidR="002470D0" w:rsidRDefault="002470D0">
      <w:pPr>
        <w:spacing w:line="240" w:lineRule="auto"/>
      </w:pPr>
      <w:r>
        <w:continuationSeparator/>
      </w:r>
    </w:p>
  </w:endnote>
  <w:endnote w:id="1">
    <w:p w:rsidR="00B12481" w:rsidRDefault="00B12481" w:rsidP="00110934">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Pr="00FA0376" w:rsidRDefault="00B1248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510AC">
      <w:rPr>
        <w:noProof/>
        <w:sz w:val="16"/>
        <w:szCs w:val="16"/>
        <w:lang w:eastAsia="ru-RU"/>
      </w:rPr>
      <w:t>43</w:t>
    </w:r>
    <w:r w:rsidRPr="00FA0376">
      <w:rPr>
        <w:sz w:val="16"/>
        <w:szCs w:val="16"/>
        <w:lang w:eastAsia="ru-RU"/>
      </w:rPr>
      <w:fldChar w:fldCharType="end"/>
    </w:r>
  </w:p>
  <w:p w:rsidR="00B12481" w:rsidRPr="00EE0539" w:rsidRDefault="00B1248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B12481">
      <w:rPr>
        <w:sz w:val="18"/>
        <w:szCs w:val="18"/>
      </w:rPr>
      <w:t xml:space="preserve">заключения Договора на </w:t>
    </w:r>
    <w:r w:rsidRPr="00B12481">
      <w:rPr>
        <w:iCs/>
        <w:sz w:val="18"/>
        <w:szCs w:val="18"/>
      </w:rPr>
      <w:t>выполнение ПИР системы централизованного наблюдения за состоянием охранно-пожарной сигнализации на объектах филиала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12481" w:rsidRDefault="00B12481">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0D0" w:rsidRDefault="002470D0">
      <w:pPr>
        <w:spacing w:line="240" w:lineRule="auto"/>
      </w:pPr>
      <w:r>
        <w:separator/>
      </w:r>
    </w:p>
  </w:footnote>
  <w:footnote w:type="continuationSeparator" w:id="0">
    <w:p w:rsidR="002470D0" w:rsidRDefault="002470D0">
      <w:pPr>
        <w:spacing w:line="240" w:lineRule="auto"/>
      </w:pPr>
      <w:r>
        <w:continuationSeparator/>
      </w:r>
    </w:p>
  </w:footnote>
  <w:footnote w:id="1">
    <w:p w:rsidR="00B12481" w:rsidRPr="00B36685" w:rsidRDefault="00B12481" w:rsidP="002E5FEB">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12481" w:rsidRDefault="00B12481" w:rsidP="002E5FEB">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12481" w:rsidRDefault="00B12481" w:rsidP="002E5FEB">
      <w:pPr>
        <w:pStyle w:val="1ff4"/>
        <w:rPr>
          <w:rFonts w:ascii="Times New Roman" w:eastAsia="Times New Roman" w:hAnsi="Times New Roman" w:cs="Times New Roman"/>
          <w:lang w:eastAsia="ru-RU"/>
        </w:rPr>
      </w:pPr>
    </w:p>
  </w:footnote>
  <w:footnote w:id="3">
    <w:p w:rsidR="00B12481" w:rsidRDefault="00B12481" w:rsidP="001C36D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Pr="00930031" w:rsidRDefault="00B12481"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81" w:rsidRDefault="00B1248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C0D6E0A"/>
    <w:multiLevelType w:val="hybridMultilevel"/>
    <w:tmpl w:val="9DA8E180"/>
    <w:lvl w:ilvl="0" w:tplc="8FBC8BA8">
      <w:start w:val="3"/>
      <w:numFmt w:val="decimal"/>
      <w:lvlText w:val="3.12.%1"/>
      <w:lvlJc w:val="left"/>
      <w:pPr>
        <w:ind w:left="26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1762208"/>
    <w:multiLevelType w:val="hybridMultilevel"/>
    <w:tmpl w:val="80B2BF36"/>
    <w:lvl w:ilvl="0" w:tplc="04190017">
      <w:start w:val="1"/>
      <w:numFmt w:val="lowerLetter"/>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9">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2">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3">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6">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7">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10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4">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806486A"/>
    <w:multiLevelType w:val="hybridMultilevel"/>
    <w:tmpl w:val="AAB68862"/>
    <w:lvl w:ilvl="0" w:tplc="F72AC150">
      <w:start w:val="3"/>
      <w:numFmt w:val="decimal"/>
      <w:lvlText w:val="3.11.%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9605C4"/>
    <w:multiLevelType w:val="multilevel"/>
    <w:tmpl w:val="0DF830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231B8C"/>
    <w:multiLevelType w:val="multilevel"/>
    <w:tmpl w:val="4AFE8B76"/>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8"/>
  </w:num>
  <w:num w:numId="18">
    <w:abstractNumId w:val="97"/>
  </w:num>
  <w:num w:numId="19">
    <w:abstractNumId w:val="76"/>
  </w:num>
  <w:num w:numId="2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2"/>
  </w:num>
  <w:num w:numId="23">
    <w:abstractNumId w:val="104"/>
  </w:num>
  <w:num w:numId="24">
    <w:abstractNumId w:val="135"/>
  </w:num>
  <w:num w:numId="25">
    <w:abstractNumId w:val="123"/>
  </w:num>
  <w:num w:numId="26">
    <w:abstractNumId w:val="114"/>
  </w:num>
  <w:num w:numId="27">
    <w:abstractNumId w:val="77"/>
  </w:num>
  <w:num w:numId="28">
    <w:abstractNumId w:val="103"/>
  </w:num>
  <w:num w:numId="29">
    <w:abstractNumId w:val="136"/>
  </w:num>
  <w:num w:numId="30">
    <w:abstractNumId w:val="99"/>
  </w:num>
  <w:num w:numId="31">
    <w:abstractNumId w:val="100"/>
  </w:num>
  <w:num w:numId="32">
    <w:abstractNumId w:val="121"/>
  </w:num>
  <w:num w:numId="33">
    <w:abstractNumId w:val="142"/>
  </w:num>
  <w:num w:numId="34">
    <w:abstractNumId w:val="125"/>
  </w:num>
  <w:num w:numId="35">
    <w:abstractNumId w:val="113"/>
  </w:num>
  <w:num w:numId="36">
    <w:abstractNumId w:val="80"/>
  </w:num>
  <w:num w:numId="37">
    <w:abstractNumId w:val="82"/>
  </w:num>
  <w:num w:numId="38">
    <w:abstractNumId w:val="92"/>
  </w:num>
  <w:num w:numId="39">
    <w:abstractNumId w:val="101"/>
  </w:num>
  <w:num w:numId="40">
    <w:abstractNumId w:val="111"/>
  </w:num>
  <w:num w:numId="41">
    <w:abstractNumId w:val="85"/>
  </w:num>
  <w:num w:numId="42">
    <w:abstractNumId w:val="79"/>
  </w:num>
  <w:num w:numId="43">
    <w:abstractNumId w:val="139"/>
  </w:num>
  <w:num w:numId="44">
    <w:abstractNumId w:val="106"/>
  </w:num>
  <w:num w:numId="45">
    <w:abstractNumId w:val="130"/>
  </w:num>
  <w:num w:numId="46">
    <w:abstractNumId w:val="0"/>
  </w:num>
  <w:num w:numId="47">
    <w:abstractNumId w:val="115"/>
  </w:num>
  <w:num w:numId="48">
    <w:abstractNumId w:val="128"/>
  </w:num>
  <w:num w:numId="49">
    <w:abstractNumId w:val="131"/>
  </w:num>
  <w:num w:numId="50">
    <w:abstractNumId w:val="124"/>
  </w:num>
  <w:num w:numId="51">
    <w:abstractNumId w:val="146"/>
  </w:num>
  <w:num w:numId="52">
    <w:abstractNumId w:val="96"/>
  </w:num>
  <w:num w:numId="53">
    <w:abstractNumId w:val="81"/>
  </w:num>
  <w:num w:numId="54">
    <w:abstractNumId w:val="134"/>
  </w:num>
  <w:num w:numId="55">
    <w:abstractNumId w:val="105"/>
  </w:num>
  <w:num w:numId="56">
    <w:abstractNumId w:val="87"/>
  </w:num>
  <w:num w:numId="57">
    <w:abstractNumId w:val="72"/>
  </w:num>
  <w:num w:numId="58">
    <w:abstractNumId w:val="109"/>
  </w:num>
  <w:num w:numId="59">
    <w:abstractNumId w:val="120"/>
  </w:num>
  <w:num w:numId="60">
    <w:abstractNumId w:val="74"/>
  </w:num>
  <w:num w:numId="61">
    <w:abstractNumId w:val="94"/>
  </w:num>
  <w:num w:numId="62">
    <w:abstractNumId w:val="75"/>
  </w:num>
  <w:num w:numId="63">
    <w:abstractNumId w:val="143"/>
  </w:num>
  <w:num w:numId="6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7"/>
    <w:lvlOverride w:ilvl="0">
      <w:startOverride w:val="1"/>
    </w:lvlOverride>
  </w:num>
  <w:num w:numId="66">
    <w:abstractNumId w:val="78"/>
  </w:num>
  <w:num w:numId="67">
    <w:abstractNumId w:val="145"/>
  </w:num>
  <w:num w:numId="68">
    <w:abstractNumId w:val="90"/>
  </w:num>
  <w:num w:numId="69">
    <w:abstractNumId w:val="116"/>
  </w:num>
  <w:num w:numId="70">
    <w:abstractNumId w:val="102"/>
  </w:num>
  <w:num w:numId="71">
    <w:abstractNumId w:val="118"/>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9"/>
  </w:num>
  <w:num w:numId="74">
    <w:abstractNumId w:val="144"/>
  </w:num>
  <w:num w:numId="75">
    <w:abstractNumId w:val="93"/>
  </w:num>
  <w:num w:numId="76">
    <w:abstractNumId w:val="117"/>
  </w:num>
  <w:num w:numId="77">
    <w:abstractNumId w:val="141"/>
  </w:num>
  <w:num w:numId="78">
    <w:abstractNumId w:val="13"/>
  </w:num>
  <w:num w:numId="79">
    <w:abstractNumId w:val="20"/>
  </w:num>
  <w:num w:numId="80">
    <w:abstractNumId w:val="147"/>
  </w:num>
  <w:num w:numId="81">
    <w:abstractNumId w:val="133"/>
  </w:num>
  <w:num w:numId="82">
    <w:abstractNumId w:val="138"/>
  </w:num>
  <w:num w:numId="83">
    <w:abstractNumId w:val="112"/>
  </w:num>
  <w:num w:numId="84">
    <w:abstractNumId w:val="122"/>
  </w:num>
  <w:num w:numId="85">
    <w:abstractNumId w:val="84"/>
  </w:num>
  <w:num w:numId="86">
    <w:abstractNumId w:val="110"/>
  </w:num>
  <w:num w:numId="87">
    <w:abstractNumId w:val="126"/>
  </w:num>
  <w:num w:numId="88">
    <w:abstractNumId w:val="98"/>
  </w:num>
  <w:num w:numId="89">
    <w:abstractNumId w:val="86"/>
  </w:num>
  <w:num w:numId="90">
    <w:abstractNumId w:val="89"/>
  </w:num>
  <w:num w:numId="91">
    <w:abstractNumId w:val="108"/>
  </w:num>
  <w:num w:numId="92">
    <w:abstractNumId w:val="119"/>
  </w:num>
  <w:num w:numId="93">
    <w:abstractNumId w:val="73"/>
  </w:num>
  <w:num w:numId="94">
    <w:abstractNumId w:val="140"/>
  </w:num>
  <w:num w:numId="95">
    <w:abstractNumId w:val="1"/>
  </w:num>
  <w:num w:numId="96">
    <w:abstractNumId w:val="83"/>
  </w:num>
  <w:num w:numId="97">
    <w:abstractNumId w:val="9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371A"/>
    <w:rsid w:val="00104B1E"/>
    <w:rsid w:val="00110934"/>
    <w:rsid w:val="00111C79"/>
    <w:rsid w:val="001124F8"/>
    <w:rsid w:val="0011547D"/>
    <w:rsid w:val="00116E97"/>
    <w:rsid w:val="0012081A"/>
    <w:rsid w:val="00123C70"/>
    <w:rsid w:val="0012590A"/>
    <w:rsid w:val="001324A1"/>
    <w:rsid w:val="0013328C"/>
    <w:rsid w:val="00134962"/>
    <w:rsid w:val="00135ACB"/>
    <w:rsid w:val="00140353"/>
    <w:rsid w:val="001519E9"/>
    <w:rsid w:val="00155263"/>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1D23"/>
    <w:rsid w:val="001A3C31"/>
    <w:rsid w:val="001A6511"/>
    <w:rsid w:val="001B1DBF"/>
    <w:rsid w:val="001B2D1B"/>
    <w:rsid w:val="001B69CE"/>
    <w:rsid w:val="001C01F9"/>
    <w:rsid w:val="001C2ACA"/>
    <w:rsid w:val="001C325A"/>
    <w:rsid w:val="001C36D7"/>
    <w:rsid w:val="001C3F34"/>
    <w:rsid w:val="001C4BB0"/>
    <w:rsid w:val="001C53D9"/>
    <w:rsid w:val="001D6BA4"/>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470D0"/>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A5B99"/>
    <w:rsid w:val="002B0606"/>
    <w:rsid w:val="002B456C"/>
    <w:rsid w:val="002B5044"/>
    <w:rsid w:val="002B76A5"/>
    <w:rsid w:val="002C589F"/>
    <w:rsid w:val="002D41BC"/>
    <w:rsid w:val="002D4BC6"/>
    <w:rsid w:val="002D53F2"/>
    <w:rsid w:val="002E04E2"/>
    <w:rsid w:val="002E3639"/>
    <w:rsid w:val="002E5FEB"/>
    <w:rsid w:val="002E6387"/>
    <w:rsid w:val="002F3EB0"/>
    <w:rsid w:val="002F5CC6"/>
    <w:rsid w:val="002F6F7D"/>
    <w:rsid w:val="003032B6"/>
    <w:rsid w:val="00304CD0"/>
    <w:rsid w:val="0031026C"/>
    <w:rsid w:val="003107A7"/>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82A"/>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1EA0"/>
    <w:rsid w:val="00443E0B"/>
    <w:rsid w:val="00456188"/>
    <w:rsid w:val="00461F58"/>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337"/>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D7F"/>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6E2E"/>
    <w:rsid w:val="005405FC"/>
    <w:rsid w:val="00541FAB"/>
    <w:rsid w:val="00546518"/>
    <w:rsid w:val="00546583"/>
    <w:rsid w:val="00547466"/>
    <w:rsid w:val="00553766"/>
    <w:rsid w:val="00553A57"/>
    <w:rsid w:val="00553B6E"/>
    <w:rsid w:val="00556C74"/>
    <w:rsid w:val="00557C01"/>
    <w:rsid w:val="005631D9"/>
    <w:rsid w:val="00566071"/>
    <w:rsid w:val="00570124"/>
    <w:rsid w:val="00572EA1"/>
    <w:rsid w:val="005755AB"/>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09A2"/>
    <w:rsid w:val="005C10C6"/>
    <w:rsid w:val="005C22A4"/>
    <w:rsid w:val="005C3F93"/>
    <w:rsid w:val="005C6F5D"/>
    <w:rsid w:val="005D16BC"/>
    <w:rsid w:val="005D4A00"/>
    <w:rsid w:val="005D7AA7"/>
    <w:rsid w:val="005E0603"/>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4C3"/>
    <w:rsid w:val="006238AF"/>
    <w:rsid w:val="00624B07"/>
    <w:rsid w:val="00630B39"/>
    <w:rsid w:val="00631273"/>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87D09"/>
    <w:rsid w:val="006905F2"/>
    <w:rsid w:val="00696966"/>
    <w:rsid w:val="006B08E2"/>
    <w:rsid w:val="006B3CF3"/>
    <w:rsid w:val="006B43A1"/>
    <w:rsid w:val="006B4939"/>
    <w:rsid w:val="006B7986"/>
    <w:rsid w:val="006C6116"/>
    <w:rsid w:val="006C6F82"/>
    <w:rsid w:val="006D58F3"/>
    <w:rsid w:val="006E6294"/>
    <w:rsid w:val="006F457F"/>
    <w:rsid w:val="006F5FD5"/>
    <w:rsid w:val="006F758C"/>
    <w:rsid w:val="0070025A"/>
    <w:rsid w:val="007011E2"/>
    <w:rsid w:val="00702B2C"/>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B489D"/>
    <w:rsid w:val="007C0F1C"/>
    <w:rsid w:val="007C18F1"/>
    <w:rsid w:val="007C46AD"/>
    <w:rsid w:val="007D07A7"/>
    <w:rsid w:val="007D0EA7"/>
    <w:rsid w:val="007D5654"/>
    <w:rsid w:val="007D7C50"/>
    <w:rsid w:val="007E216D"/>
    <w:rsid w:val="007E4290"/>
    <w:rsid w:val="007E756B"/>
    <w:rsid w:val="007E7A99"/>
    <w:rsid w:val="007F3FB7"/>
    <w:rsid w:val="007F7125"/>
    <w:rsid w:val="007F76D6"/>
    <w:rsid w:val="0080108A"/>
    <w:rsid w:val="00804801"/>
    <w:rsid w:val="00813F81"/>
    <w:rsid w:val="00813FE6"/>
    <w:rsid w:val="00815CA5"/>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C0FB2"/>
    <w:rsid w:val="008C1016"/>
    <w:rsid w:val="008C13BB"/>
    <w:rsid w:val="008C4223"/>
    <w:rsid w:val="008C5B09"/>
    <w:rsid w:val="008C6479"/>
    <w:rsid w:val="008C6979"/>
    <w:rsid w:val="008C7536"/>
    <w:rsid w:val="008D121B"/>
    <w:rsid w:val="008D20D2"/>
    <w:rsid w:val="008D2928"/>
    <w:rsid w:val="008D3021"/>
    <w:rsid w:val="008D54B2"/>
    <w:rsid w:val="008D6280"/>
    <w:rsid w:val="008E6130"/>
    <w:rsid w:val="008E68B6"/>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2A7A"/>
    <w:rsid w:val="00963295"/>
    <w:rsid w:val="00963DF2"/>
    <w:rsid w:val="00965713"/>
    <w:rsid w:val="00965F6F"/>
    <w:rsid w:val="00971C9F"/>
    <w:rsid w:val="00972AAA"/>
    <w:rsid w:val="00975C64"/>
    <w:rsid w:val="00980562"/>
    <w:rsid w:val="0098170A"/>
    <w:rsid w:val="009820FB"/>
    <w:rsid w:val="00983F8A"/>
    <w:rsid w:val="009843DB"/>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4059F"/>
    <w:rsid w:val="00A40714"/>
    <w:rsid w:val="00A40BDF"/>
    <w:rsid w:val="00A41B88"/>
    <w:rsid w:val="00A449D4"/>
    <w:rsid w:val="00A44B30"/>
    <w:rsid w:val="00A454C3"/>
    <w:rsid w:val="00A5297C"/>
    <w:rsid w:val="00A5705A"/>
    <w:rsid w:val="00A600E3"/>
    <w:rsid w:val="00A6266B"/>
    <w:rsid w:val="00A639E3"/>
    <w:rsid w:val="00A659FB"/>
    <w:rsid w:val="00A66D84"/>
    <w:rsid w:val="00A72612"/>
    <w:rsid w:val="00A73BFA"/>
    <w:rsid w:val="00A773C9"/>
    <w:rsid w:val="00A77A16"/>
    <w:rsid w:val="00A805FF"/>
    <w:rsid w:val="00A8505C"/>
    <w:rsid w:val="00A857A0"/>
    <w:rsid w:val="00A900CC"/>
    <w:rsid w:val="00A90840"/>
    <w:rsid w:val="00A92723"/>
    <w:rsid w:val="00A94355"/>
    <w:rsid w:val="00A945A0"/>
    <w:rsid w:val="00A95FEE"/>
    <w:rsid w:val="00A96E27"/>
    <w:rsid w:val="00AA02AB"/>
    <w:rsid w:val="00AB2CB8"/>
    <w:rsid w:val="00AB401A"/>
    <w:rsid w:val="00AB4714"/>
    <w:rsid w:val="00AB54F8"/>
    <w:rsid w:val="00AC1995"/>
    <w:rsid w:val="00AC2737"/>
    <w:rsid w:val="00AC681D"/>
    <w:rsid w:val="00AC6F87"/>
    <w:rsid w:val="00AD3EBC"/>
    <w:rsid w:val="00AD45AF"/>
    <w:rsid w:val="00AD4A9B"/>
    <w:rsid w:val="00AD4F60"/>
    <w:rsid w:val="00AD54CE"/>
    <w:rsid w:val="00AD553C"/>
    <w:rsid w:val="00AD7AB8"/>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481"/>
    <w:rsid w:val="00B12653"/>
    <w:rsid w:val="00B20653"/>
    <w:rsid w:val="00B21EC0"/>
    <w:rsid w:val="00B22B2F"/>
    <w:rsid w:val="00B22D90"/>
    <w:rsid w:val="00B24E19"/>
    <w:rsid w:val="00B26A26"/>
    <w:rsid w:val="00B27CCD"/>
    <w:rsid w:val="00B305E2"/>
    <w:rsid w:val="00B32859"/>
    <w:rsid w:val="00B35546"/>
    <w:rsid w:val="00B37046"/>
    <w:rsid w:val="00B42DA0"/>
    <w:rsid w:val="00B47890"/>
    <w:rsid w:val="00B51A18"/>
    <w:rsid w:val="00B5307E"/>
    <w:rsid w:val="00B5344A"/>
    <w:rsid w:val="00B56312"/>
    <w:rsid w:val="00B618BA"/>
    <w:rsid w:val="00B659D2"/>
    <w:rsid w:val="00B70C6D"/>
    <w:rsid w:val="00B71B9D"/>
    <w:rsid w:val="00B72AA3"/>
    <w:rsid w:val="00B72D75"/>
    <w:rsid w:val="00B74295"/>
    <w:rsid w:val="00B76768"/>
    <w:rsid w:val="00B8118F"/>
    <w:rsid w:val="00B82952"/>
    <w:rsid w:val="00B83510"/>
    <w:rsid w:val="00B91F40"/>
    <w:rsid w:val="00B924FC"/>
    <w:rsid w:val="00B93617"/>
    <w:rsid w:val="00BA1AEC"/>
    <w:rsid w:val="00BA41D1"/>
    <w:rsid w:val="00BA5DEA"/>
    <w:rsid w:val="00BA7D87"/>
    <w:rsid w:val="00BB0961"/>
    <w:rsid w:val="00BB6F06"/>
    <w:rsid w:val="00BB7BC0"/>
    <w:rsid w:val="00BB7F61"/>
    <w:rsid w:val="00BC0CFD"/>
    <w:rsid w:val="00BC11B7"/>
    <w:rsid w:val="00BC2E05"/>
    <w:rsid w:val="00BC3DAC"/>
    <w:rsid w:val="00BC4601"/>
    <w:rsid w:val="00BC614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2B91"/>
    <w:rsid w:val="00BF4CA0"/>
    <w:rsid w:val="00BF60B6"/>
    <w:rsid w:val="00BF7F63"/>
    <w:rsid w:val="00C00B95"/>
    <w:rsid w:val="00C04FF9"/>
    <w:rsid w:val="00C05396"/>
    <w:rsid w:val="00C05EF6"/>
    <w:rsid w:val="00C12145"/>
    <w:rsid w:val="00C12456"/>
    <w:rsid w:val="00C12B9A"/>
    <w:rsid w:val="00C12FA4"/>
    <w:rsid w:val="00C13426"/>
    <w:rsid w:val="00C21FA7"/>
    <w:rsid w:val="00C22199"/>
    <w:rsid w:val="00C236C0"/>
    <w:rsid w:val="00C24296"/>
    <w:rsid w:val="00C2544E"/>
    <w:rsid w:val="00C30AF4"/>
    <w:rsid w:val="00C33106"/>
    <w:rsid w:val="00C3704B"/>
    <w:rsid w:val="00C41228"/>
    <w:rsid w:val="00C421E1"/>
    <w:rsid w:val="00C47845"/>
    <w:rsid w:val="00C510AC"/>
    <w:rsid w:val="00C521DF"/>
    <w:rsid w:val="00C55B59"/>
    <w:rsid w:val="00C57595"/>
    <w:rsid w:val="00C606DE"/>
    <w:rsid w:val="00C6609A"/>
    <w:rsid w:val="00C67781"/>
    <w:rsid w:val="00C70F61"/>
    <w:rsid w:val="00C718E2"/>
    <w:rsid w:val="00C7337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36B11"/>
    <w:rsid w:val="00D421AA"/>
    <w:rsid w:val="00D50E8D"/>
    <w:rsid w:val="00D51A0B"/>
    <w:rsid w:val="00D52133"/>
    <w:rsid w:val="00D536DC"/>
    <w:rsid w:val="00D54543"/>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3E9"/>
    <w:rsid w:val="00E328F2"/>
    <w:rsid w:val="00E335C6"/>
    <w:rsid w:val="00E33F4F"/>
    <w:rsid w:val="00E33FCD"/>
    <w:rsid w:val="00E35404"/>
    <w:rsid w:val="00E35BB7"/>
    <w:rsid w:val="00E35E44"/>
    <w:rsid w:val="00E41AF0"/>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5495"/>
    <w:rsid w:val="00E91F3E"/>
    <w:rsid w:val="00E922BA"/>
    <w:rsid w:val="00E963D9"/>
    <w:rsid w:val="00E9701B"/>
    <w:rsid w:val="00EA1723"/>
    <w:rsid w:val="00EA17A9"/>
    <w:rsid w:val="00EA2729"/>
    <w:rsid w:val="00EA2DBD"/>
    <w:rsid w:val="00EA3F63"/>
    <w:rsid w:val="00EB1E5E"/>
    <w:rsid w:val="00EB2EFF"/>
    <w:rsid w:val="00EB3464"/>
    <w:rsid w:val="00EB5268"/>
    <w:rsid w:val="00EB627A"/>
    <w:rsid w:val="00EB7A17"/>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297F"/>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2B84"/>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2"/>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3"/>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1C36D7"/>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1C36D7"/>
  </w:style>
  <w:style w:type="character" w:styleId="afffffff9">
    <w:name w:val="endnote reference"/>
    <w:basedOn w:val="a3"/>
    <w:uiPriority w:val="99"/>
    <w:rsid w:val="001C36D7"/>
    <w:rPr>
      <w:rFonts w:cs="Times New Roman"/>
      <w:vertAlign w:val="superscript"/>
    </w:rPr>
  </w:style>
  <w:style w:type="paragraph" w:customStyle="1" w:styleId="1ff4">
    <w:name w:val="Текст сноски1"/>
    <w:basedOn w:val="a2"/>
    <w:next w:val="afff0"/>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yperlink" Target="mailto:doverie@mrsk-1.ru" TargetMode="External"/><Relationship Id="rId38" Type="http://schemas.openxmlformats.org/officeDocument/2006/relationships/hyperlink" Target="consultantplus://offline/ref=86C855FF9931DA9E8282C60C4DADA77D6E3EF501C72B67668DFC4D0EA1y5xAN"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yperlink" Target="http://www.rosseti.ru/about/contacts/opinion/" TargetMode="External"/><Relationship Id="rId37" Type="http://schemas.openxmlformats.org/officeDocument/2006/relationships/hyperlink" Target="consultantplus://offline/ref=86C855FF9931DA9E8282C60C4DADA77D6D37F30BC92667668DFC4D0EA1y5xAN" TargetMode="Externa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hyperlink" Target="consultantplus://offline/ref=86C855FF9931DA9E8282C60C4DADA77D6E3EFB01C62B67668DFC4D0EA1y5xAN" TargetMode="Externa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mailto:telyatnik.vs@mrsk-1.ru" TargetMode="External"/><Relationship Id="rId44"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hyperlink" Target="consultantplus://offline/ref=86C855FF9931DA9E8282C60C4DADA77D6E3FF20BC62667668DFC4D0EA1y5xAN" TargetMode="External"/><Relationship Id="rId43"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46FBC-B02E-4E2C-B03A-30EB4BCCE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Pages>
  <Words>27311</Words>
  <Characters>155676</Characters>
  <Application>Microsoft Office Word</Application>
  <DocSecurity>0</DocSecurity>
  <Lines>1297</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182622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111</cp:revision>
  <cp:lastPrinted>2015-12-29T14:27:00Z</cp:lastPrinted>
  <dcterms:created xsi:type="dcterms:W3CDTF">2016-01-15T08:52:00Z</dcterms:created>
  <dcterms:modified xsi:type="dcterms:W3CDTF">2017-05-29T11:59:00Z</dcterms:modified>
</cp:coreProperties>
</file>