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24321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B74F08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524321">
                    <w:fldChar w:fldCharType="begin"/>
                  </w:r>
                  <w:r w:rsidR="00524321" w:rsidRPr="00B74F08">
                    <w:rPr>
                      <w:lang w:val="en-US"/>
                    </w:rPr>
                    <w:instrText xml:space="preserve"> HYPERLINK "mailto:posta@mrsk-1.ru" </w:instrText>
                  </w:r>
                  <w:r w:rsidR="00524321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5243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524321">
                    <w:fldChar w:fldCharType="begin"/>
                  </w:r>
                  <w:r w:rsidR="00524321" w:rsidRPr="00B74F08">
                    <w:rPr>
                      <w:lang w:val="en-US"/>
                    </w:rPr>
                    <w:instrText xml:space="preserve"> HYPERLINK "http://www.mrsk-1.ru" </w:instrText>
                  </w:r>
                  <w:r w:rsidR="00524321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52432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9266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B74F08" w:rsidRPr="00B74F08">
        <w:rPr>
          <w:b/>
          <w:sz w:val="24"/>
          <w:szCs w:val="24"/>
        </w:rPr>
        <w:t>на поставку климатического оборудования</w:t>
      </w:r>
      <w:r w:rsidR="007556FF" w:rsidRPr="00D92664">
        <w:rPr>
          <w:b/>
          <w:sz w:val="24"/>
          <w:szCs w:val="24"/>
        </w:rPr>
        <w:t xml:space="preserve"> 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="007556FF"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92664" w:rsidRPr="00D92664">
        <w:rPr>
          <w:iCs/>
          <w:sz w:val="24"/>
          <w:szCs w:val="24"/>
        </w:rPr>
        <w:t>Донсков А.Ю.</w:t>
      </w:r>
      <w:r w:rsidR="007556FF" w:rsidRPr="00D92664">
        <w:rPr>
          <w:iCs/>
          <w:sz w:val="24"/>
          <w:szCs w:val="24"/>
        </w:rPr>
        <w:t>, контактные телефоны: (4</w:t>
      </w:r>
      <w:r w:rsidR="00D92664" w:rsidRPr="00D92664">
        <w:rPr>
          <w:iCs/>
          <w:sz w:val="24"/>
          <w:szCs w:val="24"/>
        </w:rPr>
        <w:t>852</w:t>
      </w:r>
      <w:r w:rsidR="007556FF" w:rsidRPr="00D92664">
        <w:rPr>
          <w:iCs/>
          <w:sz w:val="24"/>
          <w:szCs w:val="24"/>
        </w:rPr>
        <w:t>) 7</w:t>
      </w:r>
      <w:r w:rsidR="00D92664" w:rsidRPr="00D92664">
        <w:rPr>
          <w:iCs/>
          <w:sz w:val="24"/>
          <w:szCs w:val="24"/>
        </w:rPr>
        <w:t>8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14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78</w:t>
      </w:r>
      <w:r w:rsidR="007556FF" w:rsidRPr="00D92664">
        <w:rPr>
          <w:iCs/>
          <w:sz w:val="24"/>
          <w:szCs w:val="24"/>
        </w:rPr>
        <w:t xml:space="preserve">, </w:t>
      </w:r>
      <w:r w:rsidR="007556FF" w:rsidRPr="00D92664">
        <w:rPr>
          <w:sz w:val="24"/>
          <w:szCs w:val="24"/>
        </w:rPr>
        <w:t xml:space="preserve">адрес электронной почты: </w:t>
      </w:r>
      <w:hyperlink r:id="rId16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Pr="00D92664">
        <w:rPr>
          <w:iCs/>
          <w:sz w:val="24"/>
          <w:szCs w:val="24"/>
        </w:rPr>
        <w:t>, ответственное лицо –</w:t>
      </w:r>
      <w:r w:rsidR="00780C4A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223240" w:rsidRPr="00D92664">
        <w:rPr>
          <w:sz w:val="24"/>
          <w:szCs w:val="24"/>
        </w:rPr>
        <w:t>, контактные телефоны - (4</w:t>
      </w:r>
      <w:r w:rsidR="00D92664" w:rsidRPr="00D92664">
        <w:rPr>
          <w:sz w:val="24"/>
          <w:szCs w:val="24"/>
        </w:rPr>
        <w:t>852</w:t>
      </w:r>
      <w:r w:rsidR="00223240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="00223240" w:rsidRPr="00D92664">
        <w:rPr>
          <w:sz w:val="24"/>
          <w:szCs w:val="24"/>
        </w:rPr>
        <w:t xml:space="preserve">, адрес электронной почты: </w:t>
      </w:r>
      <w:hyperlink r:id="rId17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223240" w:rsidRPr="00D92664">
        <w:rPr>
          <w:sz w:val="24"/>
          <w:szCs w:val="24"/>
        </w:rPr>
        <w:t xml:space="preserve"> </w:t>
      </w:r>
      <w:proofErr w:type="gramStart"/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B74F08">
        <w:rPr>
          <w:b/>
          <w:sz w:val="24"/>
          <w:szCs w:val="24"/>
        </w:rPr>
        <w:t>20</w:t>
      </w:r>
      <w:r w:rsidRPr="00D92664">
        <w:rPr>
          <w:b/>
          <w:sz w:val="24"/>
          <w:szCs w:val="24"/>
        </w:rPr>
        <w:t xml:space="preserve">» </w:t>
      </w:r>
      <w:r w:rsidR="00B74F08">
        <w:rPr>
          <w:b/>
          <w:sz w:val="24"/>
          <w:szCs w:val="24"/>
        </w:rPr>
        <w:t>апреля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18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19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6F639D" w:rsidRPr="006F639D">
        <w:rPr>
          <w:sz w:val="24"/>
          <w:szCs w:val="24"/>
        </w:rPr>
        <w:t xml:space="preserve"> </w:t>
      </w:r>
      <w:proofErr w:type="gramStart"/>
      <w:r w:rsidR="006F639D" w:rsidRPr="006F639D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B74F08" w:rsidRPr="00B74F08">
        <w:rPr>
          <w:sz w:val="24"/>
          <w:szCs w:val="24"/>
        </w:rPr>
        <w:t>на поставку климатического оборудования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 xml:space="preserve">РФ, 150003, г. Ярославль, ул. </w:t>
      </w:r>
      <w:proofErr w:type="spellStart"/>
      <w:r w:rsidR="00862664" w:rsidRPr="00D92664">
        <w:rPr>
          <w:sz w:val="24"/>
          <w:szCs w:val="24"/>
        </w:rPr>
        <w:t>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</w:t>
      </w:r>
      <w:proofErr w:type="spellEnd"/>
      <w:r w:rsidR="00862664" w:rsidRPr="00D92664">
        <w:rPr>
          <w:sz w:val="24"/>
          <w:szCs w:val="24"/>
        </w:rPr>
        <w:t>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0D70B6" w:rsidRPr="00D92664">
        <w:rPr>
          <w:sz w:val="24"/>
          <w:szCs w:val="24"/>
        </w:rPr>
        <w:t>П</w:t>
      </w:r>
      <w:r w:rsidR="00702B2C" w:rsidRPr="00D92664">
        <w:rPr>
          <w:sz w:val="24"/>
          <w:szCs w:val="24"/>
        </w:rPr>
        <w:t>АО «</w:t>
      </w:r>
      <w:proofErr w:type="spellStart"/>
      <w:r w:rsidR="00702B2C" w:rsidRPr="00D92664">
        <w:rPr>
          <w:sz w:val="24"/>
          <w:szCs w:val="24"/>
        </w:rPr>
        <w:t>Россети</w:t>
      </w:r>
      <w:proofErr w:type="spellEnd"/>
      <w:r w:rsidR="00702B2C" w:rsidRPr="00D92664">
        <w:rPr>
          <w:sz w:val="24"/>
          <w:szCs w:val="24"/>
        </w:rPr>
        <w:t xml:space="preserve">» </w:t>
      </w:r>
      <w:hyperlink r:id="rId20" w:history="1"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etp</w:t>
        </w:r>
        <w:proofErr w:type="spellEnd"/>
        <w:r w:rsidR="00B74F08" w:rsidRPr="00B74F08">
          <w:rPr>
            <w:rStyle w:val="a7"/>
            <w:color w:val="auto"/>
            <w:sz w:val="24"/>
            <w:szCs w:val="24"/>
          </w:rPr>
          <w:t>-</w:t>
        </w:r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risseti</w:t>
        </w:r>
        <w:proofErr w:type="spellEnd"/>
        <w:r w:rsidR="00B74F08" w:rsidRPr="00B74F08">
          <w:rPr>
            <w:rStyle w:val="a7"/>
            <w:color w:val="auto"/>
            <w:sz w:val="24"/>
            <w:szCs w:val="24"/>
          </w:rPr>
          <w:t>.</w:t>
        </w:r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B74F08" w:rsidRPr="00B74F08">
        <w:rPr>
          <w:sz w:val="24"/>
          <w:szCs w:val="24"/>
        </w:rPr>
        <w:t>на поставку климатического оборудования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D9266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>Частичное выполнение</w:t>
      </w:r>
      <w:r w:rsidR="002946EF" w:rsidRPr="00D92664">
        <w:rPr>
          <w:sz w:val="24"/>
          <w:szCs w:val="24"/>
        </w:rPr>
        <w:t xml:space="preserve"> </w:t>
      </w:r>
      <w:r w:rsidR="004D17BD" w:rsidRPr="00D92664">
        <w:rPr>
          <w:sz w:val="24"/>
          <w:szCs w:val="24"/>
        </w:rPr>
        <w:t xml:space="preserve">поставок, </w:t>
      </w:r>
      <w:r w:rsidR="00AD3EBC" w:rsidRPr="00D92664">
        <w:rPr>
          <w:sz w:val="24"/>
          <w:szCs w:val="24"/>
        </w:rPr>
        <w:t>работ (услуг)</w:t>
      </w:r>
      <w:r w:rsidRPr="00D92664">
        <w:rPr>
          <w:sz w:val="24"/>
          <w:szCs w:val="24"/>
        </w:rPr>
        <w:t xml:space="preserve"> не допускается.</w:t>
      </w:r>
    </w:p>
    <w:p w:rsidR="00717F60" w:rsidRPr="00B74F08" w:rsidRDefault="008D2928" w:rsidP="00B74F0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D92664">
        <w:rPr>
          <w:sz w:val="24"/>
          <w:szCs w:val="24"/>
        </w:rPr>
        <w:t>Сроки</w:t>
      </w:r>
      <w:r w:rsidR="00717F60" w:rsidRPr="00D92664">
        <w:rPr>
          <w:sz w:val="24"/>
          <w:szCs w:val="24"/>
        </w:rPr>
        <w:t xml:space="preserve"> </w:t>
      </w:r>
      <w:r w:rsidR="002946EF" w:rsidRPr="00D92664">
        <w:rPr>
          <w:sz w:val="24"/>
          <w:szCs w:val="24"/>
        </w:rPr>
        <w:t xml:space="preserve">выполнения </w:t>
      </w:r>
      <w:r w:rsidR="00702B2C" w:rsidRPr="00D92664">
        <w:rPr>
          <w:sz w:val="24"/>
          <w:szCs w:val="24"/>
        </w:rPr>
        <w:t>поставок</w:t>
      </w:r>
      <w:r w:rsidR="00717F60" w:rsidRPr="00D92664">
        <w:rPr>
          <w:sz w:val="24"/>
          <w:szCs w:val="24"/>
        </w:rPr>
        <w:t xml:space="preserve">: </w:t>
      </w:r>
      <w:r w:rsidR="00B74F08" w:rsidRPr="00B74F08">
        <w:rPr>
          <w:b/>
          <w:sz w:val="24"/>
          <w:szCs w:val="24"/>
        </w:rPr>
        <w:t>В течение 30 календарных дней с момента заключения договора.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92664">
        <w:rPr>
          <w:sz w:val="24"/>
          <w:szCs w:val="24"/>
        </w:rPr>
        <w:t xml:space="preserve">Отгрузочные реквизиты/базис поставки: </w:t>
      </w:r>
      <w:r w:rsidR="008D2928" w:rsidRPr="00D92664">
        <w:rPr>
          <w:sz w:val="24"/>
          <w:szCs w:val="24"/>
        </w:rPr>
        <w:t xml:space="preserve">на условиях DDP (Согласно ИНКОТЕРМС </w:t>
      </w:r>
      <w:r w:rsidR="00DA1402" w:rsidRPr="00D92664">
        <w:rPr>
          <w:sz w:val="24"/>
          <w:szCs w:val="24"/>
        </w:rPr>
        <w:t>2010</w:t>
      </w:r>
      <w:r w:rsidR="008D2928" w:rsidRPr="00D92664">
        <w:rPr>
          <w:sz w:val="24"/>
          <w:szCs w:val="24"/>
        </w:rPr>
        <w:t>) по адресам филиал</w:t>
      </w:r>
      <w:r w:rsidR="00D92664" w:rsidRPr="00D92664">
        <w:rPr>
          <w:sz w:val="24"/>
          <w:szCs w:val="24"/>
        </w:rPr>
        <w:t>а</w:t>
      </w:r>
      <w:r w:rsidR="008D2928" w:rsidRPr="00D92664">
        <w:rPr>
          <w:sz w:val="24"/>
          <w:szCs w:val="24"/>
        </w:rPr>
        <w:t xml:space="preserve"> ПАО «МРСК Центра»</w:t>
      </w:r>
      <w:bookmarkEnd w:id="20"/>
      <w:r w:rsidR="002556E6" w:rsidRPr="00D92664">
        <w:rPr>
          <w:sz w:val="24"/>
          <w:szCs w:val="24"/>
        </w:rPr>
        <w:t xml:space="preserve">, указанным в Приложении №1 к настоящей </w:t>
      </w:r>
      <w:r w:rsidR="002556E6" w:rsidRPr="006F639D">
        <w:rPr>
          <w:sz w:val="24"/>
          <w:szCs w:val="24"/>
        </w:rPr>
        <w:t>Документации.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6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B74F08" w:rsidRDefault="00B74F08" w:rsidP="00D9266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B74F08">
        <w:rPr>
          <w:b/>
          <w:sz w:val="24"/>
          <w:szCs w:val="24"/>
        </w:rPr>
        <w:t>1 024 400,00</w:t>
      </w:r>
      <w:r w:rsidRPr="00B74F08">
        <w:rPr>
          <w:sz w:val="24"/>
          <w:szCs w:val="24"/>
        </w:rPr>
        <w:t xml:space="preserve"> (один миллион двадцать четыре тысячи четыреста) рублей 00 копеек РФ, без учета НДС; НДС составляет </w:t>
      </w:r>
      <w:r w:rsidRPr="00B74F08">
        <w:rPr>
          <w:b/>
          <w:sz w:val="24"/>
          <w:szCs w:val="24"/>
        </w:rPr>
        <w:t>184 392,00</w:t>
      </w:r>
      <w:r w:rsidRPr="00B74F08">
        <w:rPr>
          <w:sz w:val="24"/>
          <w:szCs w:val="24"/>
        </w:rPr>
        <w:t xml:space="preserve"> (сто восемьдесят четыре тысячи триста девяносто два) рубля 00 копеек РФ; </w:t>
      </w:r>
      <w:r w:rsidRPr="00B74F08">
        <w:rPr>
          <w:b/>
          <w:sz w:val="24"/>
          <w:szCs w:val="24"/>
        </w:rPr>
        <w:t>1 208 792,00</w:t>
      </w:r>
      <w:r w:rsidRPr="00B74F08">
        <w:rPr>
          <w:sz w:val="24"/>
          <w:szCs w:val="24"/>
        </w:rPr>
        <w:t xml:space="preserve"> (один миллион двести восемь тысяч семьсот девяносто два) рубля 00 копеек РФ, с учетом НДС</w:t>
      </w:r>
      <w:r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2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3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D92664" w:rsidRPr="00D9266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78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D92664" w:rsidRPr="00D92664">
          <w:rPr>
            <w:rStyle w:val="a7"/>
            <w:rFonts w:eastAsia="Calibri"/>
            <w:lang w:val="en-US" w:eastAsia="en-US"/>
          </w:rPr>
          <w:t>Donskov</w:t>
        </w:r>
        <w:r w:rsidR="00D92664" w:rsidRPr="00D92664">
          <w:rPr>
            <w:rStyle w:val="a7"/>
            <w:rFonts w:eastAsia="Calibri"/>
            <w:lang w:eastAsia="en-US"/>
          </w:rPr>
          <w:t>.</w:t>
        </w:r>
        <w:r w:rsidR="00D92664" w:rsidRPr="00D92664">
          <w:rPr>
            <w:rStyle w:val="a7"/>
            <w:rFonts w:eastAsia="Calibri"/>
            <w:lang w:val="en-US" w:eastAsia="en-US"/>
          </w:rPr>
          <w:t>AY</w:t>
        </w:r>
        <w:r w:rsidR="00D92664" w:rsidRPr="00D92664">
          <w:rPr>
            <w:rStyle w:val="a7"/>
            <w:rFonts w:eastAsia="Calibri"/>
            <w:lang w:eastAsia="en-US"/>
          </w:rPr>
          <w:t>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B74F08">
        <w:rPr>
          <w:b/>
          <w:bCs w:val="0"/>
          <w:sz w:val="24"/>
          <w:szCs w:val="24"/>
        </w:rPr>
        <w:t>07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B74F08">
        <w:rPr>
          <w:b/>
          <w:bCs w:val="0"/>
          <w:sz w:val="24"/>
          <w:szCs w:val="24"/>
        </w:rPr>
        <w:t>мая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>при этом предложенная Участником в Пис</w:t>
      </w:r>
      <w:bookmarkStart w:id="557" w:name="_GoBack"/>
      <w:bookmarkEnd w:id="557"/>
      <w:r w:rsidR="00BC2634" w:rsidRPr="00D92664">
        <w:rPr>
          <w:bCs w:val="0"/>
          <w:sz w:val="24"/>
          <w:szCs w:val="24"/>
        </w:rPr>
        <w:t xml:space="preserve">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1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8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0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1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321" w:rsidRDefault="00524321">
      <w:pPr>
        <w:spacing w:line="240" w:lineRule="auto"/>
      </w:pPr>
      <w:r>
        <w:separator/>
      </w:r>
    </w:p>
  </w:endnote>
  <w:endnote w:type="continuationSeparator" w:id="0">
    <w:p w:rsidR="00524321" w:rsidRDefault="00524321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B74F08">
      <w:rPr>
        <w:noProof/>
        <w:sz w:val="16"/>
        <w:szCs w:val="16"/>
        <w:lang w:eastAsia="ru-RU"/>
      </w:rPr>
      <w:t>38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B74F08" w:rsidRPr="00B74F08">
      <w:rPr>
        <w:sz w:val="18"/>
        <w:szCs w:val="18"/>
      </w:rPr>
      <w:t>на поставку климатического оборудования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321" w:rsidRDefault="00524321">
      <w:pPr>
        <w:spacing w:line="240" w:lineRule="auto"/>
      </w:pPr>
      <w:r>
        <w:separator/>
      </w:r>
    </w:p>
  </w:footnote>
  <w:footnote w:type="continuationSeparator" w:id="0">
    <w:p w:rsidR="00524321" w:rsidRDefault="00524321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321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4F08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footer" Target="footer9.xml"/><Relationship Id="rId21" Type="http://schemas.openxmlformats.org/officeDocument/2006/relationships/header" Target="header4.xml"/><Relationship Id="rId34" Type="http://schemas.openxmlformats.org/officeDocument/2006/relationships/hyperlink" Target="mailto:Donskov.AY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Donskov.AY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https://rmsp.nalog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nskov.AY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195F9-15CA-4EDE-A9BC-093259E24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89</Pages>
  <Words>29915</Words>
  <Characters>170522</Characters>
  <Application>Microsoft Office Word</Application>
  <DocSecurity>0</DocSecurity>
  <Lines>1421</Lines>
  <Paragraphs>400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200037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58</cp:revision>
  <cp:lastPrinted>2015-12-29T14:27:00Z</cp:lastPrinted>
  <dcterms:created xsi:type="dcterms:W3CDTF">2016-12-02T12:44:00Z</dcterms:created>
  <dcterms:modified xsi:type="dcterms:W3CDTF">2018-04-20T06:50:00Z</dcterms:modified>
</cp:coreProperties>
</file>