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7C4A44"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7C4A44" w:rsidRPr="000D67AD" w:rsidRDefault="007C4A44"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C4A44" w:rsidRPr="000D67AD" w:rsidRDefault="007C4A44"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C4A44" w:rsidRPr="000D67AD" w:rsidRDefault="007C4A44"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C4A44" w:rsidRPr="000D67AD" w:rsidRDefault="007C4A44"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C4A44" w:rsidRPr="000D67AD" w:rsidRDefault="007C4A44" w:rsidP="00A13E63">
                  <w:pPr>
                    <w:spacing w:line="240" w:lineRule="auto"/>
                    <w:ind w:right="-23"/>
                    <w:rPr>
                      <w:rFonts w:ascii="Helios" w:hAnsi="Helios"/>
                      <w:sz w:val="12"/>
                      <w:szCs w:val="12"/>
                    </w:rPr>
                  </w:pPr>
                  <w:r w:rsidRPr="000D67AD">
                    <w:rPr>
                      <w:rFonts w:ascii="Helios" w:hAnsi="Helios"/>
                      <w:sz w:val="12"/>
                      <w:szCs w:val="12"/>
                    </w:rPr>
                    <w:t>тел.: +7 (495) 747-92-92,</w:t>
                  </w:r>
                </w:p>
                <w:p w:rsidR="007C4A44" w:rsidRPr="000D67AD" w:rsidRDefault="007C4A44"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7C4A44" w:rsidRPr="000D67AD" w:rsidRDefault="007C4A44"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C4A44" w:rsidRPr="000D67AD" w:rsidRDefault="007C4A44"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C4A44" w:rsidRPr="000D67AD" w:rsidRDefault="007C4A44"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C4A44" w:rsidRPr="007C4A44" w:rsidRDefault="007C4A44"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7C4A44">
                    <w:rPr>
                      <w:rFonts w:ascii="Helios" w:hAnsi="Helios"/>
                      <w:sz w:val="12"/>
                      <w:szCs w:val="12"/>
                      <w:lang w:val="en-US"/>
                    </w:rPr>
                    <w:t>-</w:t>
                  </w:r>
                  <w:r w:rsidRPr="000D67AD">
                    <w:rPr>
                      <w:rFonts w:ascii="Helios" w:hAnsi="Helios"/>
                      <w:sz w:val="12"/>
                      <w:szCs w:val="12"/>
                      <w:lang w:val="en-US"/>
                    </w:rPr>
                    <w:t>mail</w:t>
                  </w:r>
                  <w:proofErr w:type="gramEnd"/>
                  <w:r w:rsidRPr="007C4A44">
                    <w:rPr>
                      <w:rFonts w:ascii="Helios" w:hAnsi="Helios"/>
                      <w:sz w:val="12"/>
                      <w:szCs w:val="12"/>
                      <w:lang w:val="en-US"/>
                    </w:rPr>
                    <w:t xml:space="preserve">: </w:t>
                  </w:r>
                  <w:r>
                    <w:fldChar w:fldCharType="begin"/>
                  </w:r>
                  <w:r w:rsidRPr="007C4A44">
                    <w:rPr>
                      <w:lang w:val="en-US"/>
                    </w:rPr>
                    <w:instrText xml:space="preserve"> HYPERLINK "mailto:posta@mrsk-1.ru" </w:instrText>
                  </w:r>
                  <w:r>
                    <w:fldChar w:fldCharType="separate"/>
                  </w:r>
                  <w:r w:rsidRPr="000D67AD">
                    <w:rPr>
                      <w:rFonts w:ascii="Helios" w:hAnsi="Helios"/>
                      <w:sz w:val="12"/>
                      <w:szCs w:val="12"/>
                      <w:lang w:val="en-US"/>
                    </w:rPr>
                    <w:t>posta</w:t>
                  </w:r>
                  <w:r w:rsidRPr="007C4A44">
                    <w:rPr>
                      <w:rFonts w:ascii="Helios" w:hAnsi="Helios"/>
                      <w:sz w:val="12"/>
                      <w:szCs w:val="12"/>
                      <w:lang w:val="en-US"/>
                    </w:rPr>
                    <w:t>@</w:t>
                  </w:r>
                  <w:r w:rsidRPr="000D67AD">
                    <w:rPr>
                      <w:rFonts w:ascii="Helios" w:hAnsi="Helios"/>
                      <w:sz w:val="12"/>
                      <w:szCs w:val="12"/>
                      <w:lang w:val="en-US"/>
                    </w:rPr>
                    <w:t>mrsk</w:t>
                  </w:r>
                  <w:r w:rsidRPr="007C4A44">
                    <w:rPr>
                      <w:rFonts w:ascii="Helios" w:hAnsi="Helios"/>
                      <w:sz w:val="12"/>
                      <w:szCs w:val="12"/>
                      <w:lang w:val="en-US"/>
                    </w:rPr>
                    <w:t>-1.</w:t>
                  </w:r>
                  <w:r w:rsidRPr="000D67AD">
                    <w:rPr>
                      <w:rFonts w:ascii="Helios" w:hAnsi="Helios"/>
                      <w:sz w:val="12"/>
                      <w:szCs w:val="12"/>
                      <w:lang w:val="en-US"/>
                    </w:rPr>
                    <w:t>ru</w:t>
                  </w:r>
                  <w:r>
                    <w:rPr>
                      <w:rFonts w:ascii="Helios" w:hAnsi="Helios"/>
                      <w:sz w:val="12"/>
                      <w:szCs w:val="12"/>
                      <w:lang w:val="en-US"/>
                    </w:rPr>
                    <w:fldChar w:fldCharType="end"/>
                  </w:r>
                  <w:r w:rsidRPr="007C4A44">
                    <w:rPr>
                      <w:rFonts w:ascii="Helios" w:hAnsi="Helios"/>
                      <w:sz w:val="12"/>
                      <w:szCs w:val="12"/>
                      <w:lang w:val="en-US"/>
                    </w:rPr>
                    <w:t xml:space="preserve">, </w:t>
                  </w:r>
                  <w:r>
                    <w:fldChar w:fldCharType="begin"/>
                  </w:r>
                  <w:r w:rsidRPr="007C4A44">
                    <w:rPr>
                      <w:lang w:val="en-US"/>
                    </w:rPr>
                    <w:instrText xml:space="preserve"> HYPERLINK "http://www.mrsk-1.ru" </w:instrText>
                  </w:r>
                  <w:r>
                    <w:fldChar w:fldCharType="separate"/>
                  </w:r>
                  <w:r w:rsidRPr="000D67AD">
                    <w:rPr>
                      <w:rFonts w:ascii="Helios" w:hAnsi="Helios"/>
                      <w:sz w:val="12"/>
                      <w:szCs w:val="12"/>
                      <w:lang w:val="en-US"/>
                    </w:rPr>
                    <w:t>www</w:t>
                  </w:r>
                  <w:r w:rsidRPr="007C4A44">
                    <w:rPr>
                      <w:rFonts w:ascii="Helios" w:hAnsi="Helios"/>
                      <w:sz w:val="12"/>
                      <w:szCs w:val="12"/>
                      <w:lang w:val="en-US"/>
                    </w:rPr>
                    <w:t>.</w:t>
                  </w:r>
                  <w:r w:rsidRPr="000D67AD">
                    <w:rPr>
                      <w:rFonts w:ascii="Helios" w:hAnsi="Helios"/>
                      <w:sz w:val="12"/>
                      <w:szCs w:val="12"/>
                      <w:lang w:val="en-US"/>
                    </w:rPr>
                    <w:t>mrsk</w:t>
                  </w:r>
                  <w:r w:rsidRPr="007C4A44">
                    <w:rPr>
                      <w:rFonts w:ascii="Helios" w:hAnsi="Helios"/>
                      <w:sz w:val="12"/>
                      <w:szCs w:val="12"/>
                      <w:lang w:val="en-US"/>
                    </w:rPr>
                    <w:t>-1.</w:t>
                  </w:r>
                  <w:proofErr w:type="spellStart"/>
                  <w:r w:rsidRPr="000D67AD">
                    <w:rPr>
                      <w:rFonts w:ascii="Helios" w:hAnsi="Helios"/>
                      <w:sz w:val="12"/>
                      <w:szCs w:val="12"/>
                      <w:lang w:val="en-US"/>
                    </w:rPr>
                    <w:t>ru</w:t>
                  </w:r>
                  <w:proofErr w:type="spellEnd"/>
                  <w:r>
                    <w:rPr>
                      <w:rFonts w:ascii="Helios" w:hAnsi="Helios"/>
                      <w:sz w:val="12"/>
                      <w:szCs w:val="12"/>
                      <w:lang w:val="en-US"/>
                    </w:rPr>
                    <w:fldChar w:fldCharType="end"/>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1E757A" w:rsidRDefault="001E757A" w:rsidP="007556FF">
      <w:pPr>
        <w:ind w:left="5670" w:firstLine="0"/>
        <w:jc w:val="center"/>
        <w:rPr>
          <w:sz w:val="24"/>
          <w:szCs w:val="24"/>
        </w:rPr>
      </w:pPr>
    </w:p>
    <w:p w:rsidR="001E757A" w:rsidRPr="001E757A" w:rsidRDefault="001E757A" w:rsidP="001E757A">
      <w:pPr>
        <w:suppressAutoHyphens w:val="0"/>
        <w:spacing w:line="240" w:lineRule="auto"/>
        <w:ind w:left="5670" w:firstLine="0"/>
        <w:jc w:val="right"/>
        <w:rPr>
          <w:bCs w:val="0"/>
          <w:sz w:val="24"/>
          <w:szCs w:val="24"/>
          <w:lang w:eastAsia="ru-RU"/>
        </w:rPr>
      </w:pPr>
      <w:r w:rsidRPr="001E757A">
        <w:rPr>
          <w:bCs w:val="0"/>
          <w:sz w:val="24"/>
          <w:szCs w:val="24"/>
          <w:lang w:eastAsia="ru-RU"/>
        </w:rPr>
        <w:t>УТВЕРЖДАЮ:</w:t>
      </w:r>
    </w:p>
    <w:p w:rsidR="001E757A" w:rsidRPr="001E757A" w:rsidRDefault="001E757A" w:rsidP="001E757A">
      <w:pPr>
        <w:suppressAutoHyphens w:val="0"/>
        <w:spacing w:line="240" w:lineRule="auto"/>
        <w:ind w:firstLine="0"/>
        <w:jc w:val="right"/>
        <w:rPr>
          <w:bCs w:val="0"/>
          <w:sz w:val="24"/>
          <w:szCs w:val="24"/>
          <w:lang w:eastAsia="ru-RU"/>
        </w:rPr>
      </w:pPr>
      <w:r w:rsidRPr="001E757A">
        <w:rPr>
          <w:bCs w:val="0"/>
          <w:sz w:val="24"/>
          <w:szCs w:val="24"/>
          <w:lang w:eastAsia="ru-RU"/>
        </w:rPr>
        <w:t xml:space="preserve">Председатель закупочной комиссии – </w:t>
      </w:r>
    </w:p>
    <w:p w:rsidR="001E757A" w:rsidRPr="001E757A" w:rsidRDefault="001E757A" w:rsidP="001E757A">
      <w:pPr>
        <w:suppressAutoHyphens w:val="0"/>
        <w:spacing w:line="240" w:lineRule="auto"/>
        <w:ind w:firstLine="0"/>
        <w:jc w:val="right"/>
        <w:rPr>
          <w:bCs w:val="0"/>
          <w:sz w:val="24"/>
          <w:szCs w:val="24"/>
          <w:lang w:eastAsia="ru-RU"/>
        </w:rPr>
      </w:pPr>
      <w:r w:rsidRPr="001E757A">
        <w:rPr>
          <w:bCs w:val="0"/>
          <w:sz w:val="24"/>
          <w:szCs w:val="24"/>
          <w:lang w:eastAsia="ru-RU"/>
        </w:rPr>
        <w:t xml:space="preserve">Начальник Управления логистики и МТО филиала </w:t>
      </w:r>
    </w:p>
    <w:p w:rsidR="001E757A" w:rsidRPr="001E757A" w:rsidRDefault="001E757A" w:rsidP="001E757A">
      <w:pPr>
        <w:suppressAutoHyphens w:val="0"/>
        <w:spacing w:line="240" w:lineRule="auto"/>
        <w:ind w:firstLine="0"/>
        <w:jc w:val="right"/>
        <w:rPr>
          <w:bCs w:val="0"/>
          <w:sz w:val="24"/>
          <w:szCs w:val="24"/>
          <w:lang w:eastAsia="ru-RU"/>
        </w:rPr>
      </w:pPr>
      <w:r w:rsidRPr="001E757A">
        <w:rPr>
          <w:bCs w:val="0"/>
          <w:sz w:val="24"/>
          <w:szCs w:val="24"/>
          <w:lang w:eastAsia="ru-RU"/>
        </w:rPr>
        <w:t>ПАО «МРСК Центра» - «Брянскэнерго»</w:t>
      </w:r>
    </w:p>
    <w:p w:rsidR="001E757A" w:rsidRPr="001E757A" w:rsidRDefault="001E757A" w:rsidP="001E757A">
      <w:pPr>
        <w:suppressAutoHyphens w:val="0"/>
        <w:spacing w:line="240" w:lineRule="auto"/>
        <w:ind w:firstLine="0"/>
        <w:jc w:val="right"/>
        <w:rPr>
          <w:bCs w:val="0"/>
          <w:lang w:eastAsia="ru-RU"/>
        </w:rPr>
      </w:pPr>
    </w:p>
    <w:p w:rsidR="001E757A" w:rsidRPr="001E757A" w:rsidRDefault="001E757A" w:rsidP="001E757A">
      <w:pPr>
        <w:suppressAutoHyphens w:val="0"/>
        <w:spacing w:line="240" w:lineRule="auto"/>
        <w:ind w:firstLine="0"/>
        <w:jc w:val="right"/>
        <w:rPr>
          <w:bCs w:val="0"/>
          <w:sz w:val="24"/>
          <w:szCs w:val="24"/>
          <w:lang w:eastAsia="ru-RU"/>
        </w:rPr>
      </w:pPr>
      <w:r w:rsidRPr="001E757A">
        <w:rPr>
          <w:bCs w:val="0"/>
          <w:sz w:val="24"/>
          <w:szCs w:val="24"/>
          <w:lang w:eastAsia="ru-RU"/>
        </w:rPr>
        <w:t>____________________ Плюхин В.В.</w:t>
      </w:r>
    </w:p>
    <w:p w:rsidR="001E757A" w:rsidRPr="001E757A" w:rsidRDefault="001E757A" w:rsidP="001E757A">
      <w:pPr>
        <w:suppressAutoHyphens w:val="0"/>
        <w:spacing w:line="240" w:lineRule="auto"/>
        <w:ind w:firstLine="0"/>
        <w:jc w:val="right"/>
        <w:rPr>
          <w:b/>
          <w:bCs w:val="0"/>
          <w:kern w:val="36"/>
          <w:sz w:val="24"/>
          <w:szCs w:val="24"/>
          <w:lang w:eastAsia="ru-RU"/>
        </w:rPr>
      </w:pPr>
      <w:r w:rsidRPr="001E757A">
        <w:rPr>
          <w:bCs w:val="0"/>
          <w:sz w:val="24"/>
          <w:szCs w:val="24"/>
          <w:lang w:eastAsia="ru-RU"/>
        </w:rPr>
        <w:t>«2</w:t>
      </w:r>
      <w:r w:rsidR="007C4A44">
        <w:rPr>
          <w:bCs w:val="0"/>
          <w:sz w:val="24"/>
          <w:szCs w:val="24"/>
          <w:lang w:eastAsia="ru-RU"/>
        </w:rPr>
        <w:t>9</w:t>
      </w:r>
      <w:r w:rsidRPr="001E757A">
        <w:rPr>
          <w:bCs w:val="0"/>
          <w:sz w:val="24"/>
          <w:szCs w:val="24"/>
          <w:lang w:eastAsia="ru-RU"/>
        </w:rPr>
        <w:t>» января 2016 года</w:t>
      </w:r>
    </w:p>
    <w:p w:rsidR="007556FF" w:rsidRDefault="007556FF" w:rsidP="007556FF">
      <w:pPr>
        <w:ind w:firstLine="0"/>
        <w:jc w:val="left"/>
        <w:rPr>
          <w:sz w:val="24"/>
          <w:szCs w:val="24"/>
        </w:rPr>
      </w:pPr>
    </w:p>
    <w:p w:rsidR="001E757A" w:rsidRPr="00C12FA4" w:rsidRDefault="001E757A"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1E757A" w:rsidRPr="001E757A">
        <w:rPr>
          <w:b/>
          <w:kern w:val="36"/>
          <w:sz w:val="24"/>
          <w:szCs w:val="24"/>
        </w:rPr>
        <w:t>000</w:t>
      </w:r>
      <w:r w:rsidR="007C4A44">
        <w:rPr>
          <w:b/>
          <w:kern w:val="36"/>
          <w:sz w:val="24"/>
          <w:szCs w:val="24"/>
        </w:rPr>
        <w:t>7</w:t>
      </w:r>
      <w:r w:rsidR="001E757A" w:rsidRPr="001E757A">
        <w:rPr>
          <w:b/>
          <w:kern w:val="36"/>
          <w:sz w:val="24"/>
          <w:szCs w:val="24"/>
        </w:rPr>
        <w:t>-БР-16</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w:t>
      </w:r>
      <w:r w:rsidR="007C4A44">
        <w:rPr>
          <w:b/>
          <w:kern w:val="36"/>
          <w:sz w:val="24"/>
          <w:szCs w:val="24"/>
        </w:rPr>
        <w:t>«29</w:t>
      </w:r>
      <w:r w:rsidR="001E757A" w:rsidRPr="001E757A">
        <w:rPr>
          <w:b/>
          <w:kern w:val="36"/>
          <w:sz w:val="24"/>
          <w:szCs w:val="24"/>
        </w:rPr>
        <w:t xml:space="preserve">» января </w:t>
      </w:r>
      <w:r w:rsidRPr="00C12FA4">
        <w:rPr>
          <w:b/>
          <w:kern w:val="36"/>
          <w:sz w:val="24"/>
          <w:szCs w:val="24"/>
        </w:rPr>
        <w:t>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1E757A" w:rsidRPr="00C12FA4" w:rsidRDefault="001E757A"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1E757A" w:rsidRPr="001E757A">
        <w:rPr>
          <w:b/>
          <w:sz w:val="24"/>
          <w:szCs w:val="24"/>
        </w:rPr>
        <w:t xml:space="preserve">Договора </w:t>
      </w:r>
      <w:r w:rsidR="007C4A44" w:rsidRPr="007C4A44">
        <w:rPr>
          <w:b/>
          <w:sz w:val="24"/>
          <w:szCs w:val="24"/>
        </w:rPr>
        <w:t>оказания услуг по техническому осмотру и перезарядке огнетушителей для нужд ПАО «МРСК Центра» (филиала «Брянскэнерго»)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6D28DA" w:rsidRDefault="00A164DD">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6D28DA">
        <w:rPr>
          <w:noProof/>
        </w:rPr>
        <w:t>1</w:t>
      </w:r>
      <w:r w:rsidR="006D28DA">
        <w:rPr>
          <w:rFonts w:asciiTheme="minorHAnsi" w:eastAsiaTheme="minorEastAsia" w:hAnsiTheme="minorHAnsi" w:cstheme="minorBidi"/>
          <w:b w:val="0"/>
          <w:caps w:val="0"/>
          <w:noProof/>
          <w:szCs w:val="22"/>
          <w:lang w:eastAsia="ru-RU"/>
        </w:rPr>
        <w:tab/>
      </w:r>
      <w:r w:rsidR="006D28DA">
        <w:rPr>
          <w:noProof/>
        </w:rPr>
        <w:t>Общие положения</w:t>
      </w:r>
      <w:r w:rsidR="006D28DA">
        <w:rPr>
          <w:noProof/>
        </w:rPr>
        <w:tab/>
      </w:r>
      <w:r>
        <w:rPr>
          <w:noProof/>
        </w:rPr>
        <w:fldChar w:fldCharType="begin"/>
      </w:r>
      <w:r w:rsidR="006D28DA">
        <w:rPr>
          <w:noProof/>
        </w:rPr>
        <w:instrText xml:space="preserve"> PAGEREF _Toc440877314 \h </w:instrText>
      </w:r>
      <w:r>
        <w:rPr>
          <w:noProof/>
        </w:rPr>
      </w:r>
      <w:r>
        <w:rPr>
          <w:noProof/>
        </w:rPr>
        <w:fldChar w:fldCharType="separate"/>
      </w:r>
      <w:r w:rsidR="00932B6D">
        <w:rPr>
          <w:noProof/>
        </w:rPr>
        <w:t>4</w:t>
      </w:r>
      <w:r>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164DD">
        <w:rPr>
          <w:noProof/>
        </w:rPr>
        <w:fldChar w:fldCharType="begin"/>
      </w:r>
      <w:r>
        <w:rPr>
          <w:noProof/>
        </w:rPr>
        <w:instrText xml:space="preserve"> PAGEREF _Toc440877315 \h </w:instrText>
      </w:r>
      <w:r w:rsidR="00A164DD">
        <w:rPr>
          <w:noProof/>
        </w:rPr>
      </w:r>
      <w:r w:rsidR="00A164DD">
        <w:rPr>
          <w:noProof/>
        </w:rPr>
        <w:fldChar w:fldCharType="separate"/>
      </w:r>
      <w:r w:rsidR="00932B6D">
        <w:rPr>
          <w:noProof/>
        </w:rPr>
        <w:t>4</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164DD">
        <w:rPr>
          <w:noProof/>
        </w:rPr>
        <w:fldChar w:fldCharType="begin"/>
      </w:r>
      <w:r>
        <w:rPr>
          <w:noProof/>
        </w:rPr>
        <w:instrText xml:space="preserve"> PAGEREF _Toc440877316 \h </w:instrText>
      </w:r>
      <w:r w:rsidR="00A164DD">
        <w:rPr>
          <w:noProof/>
        </w:rPr>
      </w:r>
      <w:r w:rsidR="00A164DD">
        <w:rPr>
          <w:noProof/>
        </w:rPr>
        <w:fldChar w:fldCharType="separate"/>
      </w:r>
      <w:r w:rsidR="00932B6D">
        <w:rPr>
          <w:noProof/>
        </w:rPr>
        <w:t>5</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164DD">
        <w:rPr>
          <w:noProof/>
        </w:rPr>
        <w:fldChar w:fldCharType="begin"/>
      </w:r>
      <w:r>
        <w:rPr>
          <w:noProof/>
        </w:rPr>
        <w:instrText xml:space="preserve"> PAGEREF _Toc440877317 \h </w:instrText>
      </w:r>
      <w:r w:rsidR="00A164DD">
        <w:rPr>
          <w:noProof/>
        </w:rPr>
      </w:r>
      <w:r w:rsidR="00A164DD">
        <w:rPr>
          <w:noProof/>
        </w:rPr>
        <w:fldChar w:fldCharType="separate"/>
      </w:r>
      <w:r w:rsidR="00932B6D">
        <w:rPr>
          <w:noProof/>
        </w:rPr>
        <w:t>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164DD">
        <w:rPr>
          <w:noProof/>
        </w:rPr>
        <w:fldChar w:fldCharType="begin"/>
      </w:r>
      <w:r>
        <w:rPr>
          <w:noProof/>
        </w:rPr>
        <w:instrText xml:space="preserve"> PAGEREF _Toc440877318 \h </w:instrText>
      </w:r>
      <w:r w:rsidR="00A164DD">
        <w:rPr>
          <w:noProof/>
        </w:rPr>
      </w:r>
      <w:r w:rsidR="00A164DD">
        <w:rPr>
          <w:noProof/>
        </w:rPr>
        <w:fldChar w:fldCharType="separate"/>
      </w:r>
      <w:r w:rsidR="00932B6D">
        <w:rPr>
          <w:noProof/>
        </w:rPr>
        <w:t>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164DD">
        <w:rPr>
          <w:noProof/>
        </w:rPr>
        <w:fldChar w:fldCharType="begin"/>
      </w:r>
      <w:r>
        <w:rPr>
          <w:noProof/>
        </w:rPr>
        <w:instrText xml:space="preserve"> PAGEREF _Toc440877319 \h </w:instrText>
      </w:r>
      <w:r w:rsidR="00A164DD">
        <w:rPr>
          <w:noProof/>
        </w:rPr>
      </w:r>
      <w:r w:rsidR="00A164DD">
        <w:rPr>
          <w:noProof/>
        </w:rPr>
        <w:fldChar w:fldCharType="separate"/>
      </w:r>
      <w:r w:rsidR="00932B6D">
        <w:rPr>
          <w:noProof/>
        </w:rPr>
        <w:t>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A164DD">
        <w:rPr>
          <w:noProof/>
        </w:rPr>
        <w:fldChar w:fldCharType="begin"/>
      </w:r>
      <w:r>
        <w:rPr>
          <w:noProof/>
        </w:rPr>
        <w:instrText xml:space="preserve"> PAGEREF _Toc440877320 \h </w:instrText>
      </w:r>
      <w:r w:rsidR="00A164DD">
        <w:rPr>
          <w:noProof/>
        </w:rPr>
      </w:r>
      <w:r w:rsidR="00A164DD">
        <w:rPr>
          <w:noProof/>
        </w:rPr>
        <w:fldChar w:fldCharType="separate"/>
      </w:r>
      <w:r w:rsidR="00932B6D">
        <w:rPr>
          <w:noProof/>
        </w:rPr>
        <w:t>8</w:t>
      </w:r>
      <w:r w:rsidR="00A164DD">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E260A">
        <w:rPr>
          <w:noProof/>
        </w:rPr>
        <w:t>Антикоррупционная оговорка, включаемая в проект договора</w:t>
      </w:r>
      <w:r>
        <w:rPr>
          <w:noProof/>
        </w:rPr>
        <w:tab/>
      </w:r>
      <w:r w:rsidR="00A164DD">
        <w:rPr>
          <w:noProof/>
        </w:rPr>
        <w:fldChar w:fldCharType="begin"/>
      </w:r>
      <w:r>
        <w:rPr>
          <w:noProof/>
        </w:rPr>
        <w:instrText xml:space="preserve"> PAGEREF _Toc440877327 \h </w:instrText>
      </w:r>
      <w:r w:rsidR="00A164DD">
        <w:rPr>
          <w:noProof/>
        </w:rPr>
      </w:r>
      <w:r w:rsidR="00A164DD">
        <w:rPr>
          <w:noProof/>
        </w:rPr>
        <w:fldChar w:fldCharType="separate"/>
      </w:r>
      <w:r w:rsidR="00932B6D">
        <w:rPr>
          <w:noProof/>
        </w:rPr>
        <w:t>9</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164DD">
        <w:rPr>
          <w:noProof/>
        </w:rPr>
        <w:fldChar w:fldCharType="begin"/>
      </w:r>
      <w:r>
        <w:rPr>
          <w:noProof/>
        </w:rPr>
        <w:instrText xml:space="preserve"> PAGEREF _Toc440877328 \h </w:instrText>
      </w:r>
      <w:r w:rsidR="00A164DD">
        <w:rPr>
          <w:noProof/>
        </w:rPr>
      </w:r>
      <w:r w:rsidR="00A164DD">
        <w:rPr>
          <w:noProof/>
        </w:rPr>
        <w:fldChar w:fldCharType="separate"/>
      </w:r>
      <w:r w:rsidR="00932B6D">
        <w:rPr>
          <w:noProof/>
        </w:rPr>
        <w:t>9</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E260A">
        <w:rPr>
          <w:bCs w:val="0"/>
          <w:noProof/>
        </w:rPr>
        <w:t>Антикоррупционная оговорка, включаемая в проект договора</w:t>
      </w:r>
      <w:r>
        <w:rPr>
          <w:noProof/>
        </w:rPr>
        <w:tab/>
      </w:r>
      <w:r w:rsidR="00A164DD">
        <w:rPr>
          <w:noProof/>
        </w:rPr>
        <w:fldChar w:fldCharType="begin"/>
      </w:r>
      <w:r>
        <w:rPr>
          <w:noProof/>
        </w:rPr>
        <w:instrText xml:space="preserve"> PAGEREF _Toc440877332 \h </w:instrText>
      </w:r>
      <w:r w:rsidR="00A164DD">
        <w:rPr>
          <w:noProof/>
        </w:rPr>
      </w:r>
      <w:r w:rsidR="00A164DD">
        <w:rPr>
          <w:noProof/>
        </w:rPr>
        <w:fldChar w:fldCharType="separate"/>
      </w:r>
      <w:r w:rsidR="00932B6D">
        <w:rPr>
          <w:noProof/>
        </w:rPr>
        <w:t>9</w:t>
      </w:r>
      <w:r w:rsidR="00A164DD">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164DD">
        <w:rPr>
          <w:noProof/>
        </w:rPr>
        <w:fldChar w:fldCharType="begin"/>
      </w:r>
      <w:r>
        <w:rPr>
          <w:noProof/>
        </w:rPr>
        <w:instrText xml:space="preserve"> PAGEREF _Toc440877336 \h </w:instrText>
      </w:r>
      <w:r w:rsidR="00A164DD">
        <w:rPr>
          <w:noProof/>
        </w:rPr>
      </w:r>
      <w:r w:rsidR="00A164DD">
        <w:rPr>
          <w:noProof/>
        </w:rPr>
        <w:fldChar w:fldCharType="separate"/>
      </w:r>
      <w:r w:rsidR="00932B6D">
        <w:rPr>
          <w:noProof/>
        </w:rPr>
        <w:t>12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164DD">
        <w:rPr>
          <w:noProof/>
        </w:rPr>
        <w:fldChar w:fldCharType="begin"/>
      </w:r>
      <w:r>
        <w:rPr>
          <w:noProof/>
        </w:rPr>
        <w:instrText xml:space="preserve"> PAGEREF _Toc440877337 \h </w:instrText>
      </w:r>
      <w:r w:rsidR="00A164DD">
        <w:rPr>
          <w:noProof/>
        </w:rPr>
      </w:r>
      <w:r w:rsidR="00A164DD">
        <w:rPr>
          <w:noProof/>
        </w:rPr>
        <w:fldChar w:fldCharType="separate"/>
      </w:r>
      <w:r w:rsidR="00932B6D">
        <w:rPr>
          <w:noProof/>
        </w:rPr>
        <w:t>12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164DD">
        <w:rPr>
          <w:noProof/>
        </w:rPr>
        <w:fldChar w:fldCharType="begin"/>
      </w:r>
      <w:r>
        <w:rPr>
          <w:noProof/>
        </w:rPr>
        <w:instrText xml:space="preserve"> PAGEREF _Toc440877340 \h </w:instrText>
      </w:r>
      <w:r w:rsidR="00A164DD">
        <w:rPr>
          <w:noProof/>
        </w:rPr>
      </w:r>
      <w:r w:rsidR="00A164DD">
        <w:rPr>
          <w:noProof/>
        </w:rPr>
        <w:fldChar w:fldCharType="separate"/>
      </w:r>
      <w:r w:rsidR="00932B6D">
        <w:rPr>
          <w:noProof/>
        </w:rPr>
        <w:t>12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164DD">
        <w:rPr>
          <w:noProof/>
        </w:rPr>
        <w:fldChar w:fldCharType="begin"/>
      </w:r>
      <w:r>
        <w:rPr>
          <w:noProof/>
        </w:rPr>
        <w:instrText xml:space="preserve"> PAGEREF _Toc440877341 \h </w:instrText>
      </w:r>
      <w:r w:rsidR="00A164DD">
        <w:rPr>
          <w:noProof/>
        </w:rPr>
      </w:r>
      <w:r w:rsidR="00A164DD">
        <w:rPr>
          <w:noProof/>
        </w:rPr>
        <w:fldChar w:fldCharType="separate"/>
      </w:r>
      <w:r w:rsidR="00932B6D">
        <w:rPr>
          <w:noProof/>
        </w:rPr>
        <w:t>13</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164DD">
        <w:rPr>
          <w:noProof/>
        </w:rPr>
        <w:fldChar w:fldCharType="begin"/>
      </w:r>
      <w:r>
        <w:rPr>
          <w:noProof/>
        </w:rPr>
        <w:instrText xml:space="preserve"> PAGEREF _Toc440877356 \h </w:instrText>
      </w:r>
      <w:r w:rsidR="00A164DD">
        <w:rPr>
          <w:noProof/>
        </w:rPr>
      </w:r>
      <w:r w:rsidR="00A164DD">
        <w:rPr>
          <w:noProof/>
        </w:rPr>
        <w:fldChar w:fldCharType="separate"/>
      </w:r>
      <w:r w:rsidR="00932B6D">
        <w:rPr>
          <w:noProof/>
        </w:rPr>
        <w:t>26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164DD">
        <w:rPr>
          <w:noProof/>
        </w:rPr>
        <w:fldChar w:fldCharType="begin"/>
      </w:r>
      <w:r>
        <w:rPr>
          <w:noProof/>
        </w:rPr>
        <w:instrText xml:space="preserve"> PAGEREF _Toc440877359 \h </w:instrText>
      </w:r>
      <w:r w:rsidR="00A164DD">
        <w:rPr>
          <w:noProof/>
        </w:rPr>
      </w:r>
      <w:r w:rsidR="00A164DD">
        <w:rPr>
          <w:noProof/>
        </w:rPr>
        <w:fldChar w:fldCharType="separate"/>
      </w:r>
      <w:r w:rsidR="00932B6D">
        <w:rPr>
          <w:noProof/>
        </w:rPr>
        <w:t>27</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164DD">
        <w:rPr>
          <w:noProof/>
        </w:rPr>
        <w:fldChar w:fldCharType="begin"/>
      </w:r>
      <w:r>
        <w:rPr>
          <w:noProof/>
        </w:rPr>
        <w:instrText xml:space="preserve"> PAGEREF _Toc440877360 \h </w:instrText>
      </w:r>
      <w:r w:rsidR="00A164DD">
        <w:rPr>
          <w:noProof/>
        </w:rPr>
      </w:r>
      <w:r w:rsidR="00A164DD">
        <w:rPr>
          <w:noProof/>
        </w:rPr>
        <w:fldChar w:fldCharType="separate"/>
      </w:r>
      <w:r w:rsidR="00932B6D">
        <w:rPr>
          <w:noProof/>
        </w:rPr>
        <w:t>28</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164DD">
        <w:rPr>
          <w:noProof/>
        </w:rPr>
        <w:fldChar w:fldCharType="begin"/>
      </w:r>
      <w:r>
        <w:rPr>
          <w:noProof/>
        </w:rPr>
        <w:instrText xml:space="preserve"> PAGEREF _Toc440877365 \h </w:instrText>
      </w:r>
      <w:r w:rsidR="00A164DD">
        <w:rPr>
          <w:noProof/>
        </w:rPr>
      </w:r>
      <w:r w:rsidR="00A164DD">
        <w:rPr>
          <w:noProof/>
        </w:rPr>
        <w:fldChar w:fldCharType="separate"/>
      </w:r>
      <w:r w:rsidR="00932B6D">
        <w:rPr>
          <w:noProof/>
        </w:rPr>
        <w:t>29</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164DD">
        <w:rPr>
          <w:noProof/>
        </w:rPr>
        <w:fldChar w:fldCharType="begin"/>
      </w:r>
      <w:r>
        <w:rPr>
          <w:noProof/>
        </w:rPr>
        <w:instrText xml:space="preserve"> PAGEREF _Toc440877366 \h </w:instrText>
      </w:r>
      <w:r w:rsidR="00A164DD">
        <w:rPr>
          <w:noProof/>
        </w:rPr>
      </w:r>
      <w:r w:rsidR="00A164DD">
        <w:rPr>
          <w:noProof/>
        </w:rPr>
        <w:fldChar w:fldCharType="separate"/>
      </w:r>
      <w:r w:rsidR="00932B6D">
        <w:rPr>
          <w:noProof/>
        </w:rPr>
        <w:t>32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164DD">
        <w:rPr>
          <w:noProof/>
        </w:rPr>
        <w:fldChar w:fldCharType="begin"/>
      </w:r>
      <w:r>
        <w:rPr>
          <w:noProof/>
        </w:rPr>
        <w:instrText xml:space="preserve"> PAGEREF _Toc440877367 \h </w:instrText>
      </w:r>
      <w:r w:rsidR="00A164DD">
        <w:rPr>
          <w:noProof/>
        </w:rPr>
      </w:r>
      <w:r w:rsidR="00A164DD">
        <w:rPr>
          <w:noProof/>
        </w:rPr>
        <w:fldChar w:fldCharType="separate"/>
      </w:r>
      <w:r w:rsidR="00932B6D">
        <w:rPr>
          <w:noProof/>
        </w:rPr>
        <w:t>32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164DD">
        <w:rPr>
          <w:noProof/>
        </w:rPr>
        <w:fldChar w:fldCharType="begin"/>
      </w:r>
      <w:r>
        <w:rPr>
          <w:noProof/>
        </w:rPr>
        <w:instrText xml:space="preserve"> PAGEREF _Toc440877368 \h </w:instrText>
      </w:r>
      <w:r w:rsidR="00A164DD">
        <w:rPr>
          <w:noProof/>
        </w:rPr>
      </w:r>
      <w:r w:rsidR="00A164DD">
        <w:rPr>
          <w:noProof/>
        </w:rPr>
        <w:fldChar w:fldCharType="separate"/>
      </w:r>
      <w:r w:rsidR="00932B6D">
        <w:rPr>
          <w:noProof/>
        </w:rPr>
        <w:t>33</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A164DD">
        <w:rPr>
          <w:noProof/>
        </w:rPr>
        <w:fldChar w:fldCharType="begin"/>
      </w:r>
      <w:r>
        <w:rPr>
          <w:noProof/>
        </w:rPr>
        <w:instrText xml:space="preserve"> PAGEREF _Toc440877369 \h </w:instrText>
      </w:r>
      <w:r w:rsidR="00A164DD">
        <w:rPr>
          <w:noProof/>
        </w:rPr>
      </w:r>
      <w:r w:rsidR="00A164DD">
        <w:rPr>
          <w:noProof/>
        </w:rPr>
        <w:fldChar w:fldCharType="separate"/>
      </w:r>
      <w:r w:rsidR="00932B6D">
        <w:rPr>
          <w:noProof/>
        </w:rPr>
        <w:t>34</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164DD">
        <w:rPr>
          <w:noProof/>
        </w:rPr>
        <w:fldChar w:fldCharType="begin"/>
      </w:r>
      <w:r>
        <w:rPr>
          <w:noProof/>
        </w:rPr>
        <w:instrText xml:space="preserve"> PAGEREF _Toc440877370 \h </w:instrText>
      </w:r>
      <w:r w:rsidR="00A164DD">
        <w:rPr>
          <w:noProof/>
        </w:rPr>
      </w:r>
      <w:r w:rsidR="00A164DD">
        <w:rPr>
          <w:noProof/>
        </w:rPr>
        <w:fldChar w:fldCharType="separate"/>
      </w:r>
      <w:r w:rsidR="00932B6D">
        <w:rPr>
          <w:noProof/>
        </w:rPr>
        <w:t>34</w:t>
      </w:r>
      <w:r w:rsidR="00A164DD">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sidRPr="007E260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164DD">
        <w:rPr>
          <w:noProof/>
        </w:rPr>
        <w:fldChar w:fldCharType="begin"/>
      </w:r>
      <w:r>
        <w:rPr>
          <w:noProof/>
        </w:rPr>
        <w:instrText xml:space="preserve"> PAGEREF _Toc440877371 \h </w:instrText>
      </w:r>
      <w:r w:rsidR="00A164DD">
        <w:rPr>
          <w:noProof/>
        </w:rPr>
      </w:r>
      <w:r w:rsidR="00A164DD">
        <w:rPr>
          <w:noProof/>
        </w:rPr>
        <w:fldChar w:fldCharType="separate"/>
      </w:r>
      <w:r w:rsidR="00932B6D">
        <w:rPr>
          <w:noProof/>
        </w:rPr>
        <w:t>35</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A164DD">
        <w:rPr>
          <w:noProof/>
        </w:rPr>
        <w:fldChar w:fldCharType="begin"/>
      </w:r>
      <w:r>
        <w:rPr>
          <w:noProof/>
        </w:rPr>
        <w:instrText xml:space="preserve"> PAGEREF _Toc440877372 \h </w:instrText>
      </w:r>
      <w:r w:rsidR="00A164DD">
        <w:rPr>
          <w:noProof/>
        </w:rPr>
      </w:r>
      <w:r w:rsidR="00A164DD">
        <w:rPr>
          <w:noProof/>
        </w:rPr>
        <w:fldChar w:fldCharType="separate"/>
      </w:r>
      <w:r w:rsidR="00932B6D">
        <w:rPr>
          <w:noProof/>
        </w:rPr>
        <w:t>35</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A164DD">
        <w:rPr>
          <w:noProof/>
        </w:rPr>
        <w:fldChar w:fldCharType="begin"/>
      </w:r>
      <w:r>
        <w:rPr>
          <w:noProof/>
        </w:rPr>
        <w:instrText xml:space="preserve"> PAGEREF _Toc440877374 \h </w:instrText>
      </w:r>
      <w:r w:rsidR="00A164DD">
        <w:rPr>
          <w:noProof/>
        </w:rPr>
      </w:r>
      <w:r w:rsidR="00A164DD">
        <w:rPr>
          <w:noProof/>
        </w:rPr>
        <w:fldChar w:fldCharType="separate"/>
      </w:r>
      <w:r w:rsidR="00932B6D">
        <w:rPr>
          <w:noProof/>
        </w:rPr>
        <w:t>35</w:t>
      </w:r>
      <w:r w:rsidR="00A164DD">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164DD">
        <w:rPr>
          <w:noProof/>
        </w:rPr>
        <w:fldChar w:fldCharType="begin"/>
      </w:r>
      <w:r>
        <w:rPr>
          <w:noProof/>
        </w:rPr>
        <w:instrText xml:space="preserve"> PAGEREF _Toc440877376 \h </w:instrText>
      </w:r>
      <w:r w:rsidR="00A164DD">
        <w:rPr>
          <w:noProof/>
        </w:rPr>
      </w:r>
      <w:r w:rsidR="00A164DD">
        <w:rPr>
          <w:noProof/>
        </w:rPr>
        <w:fldChar w:fldCharType="separate"/>
      </w:r>
      <w:r w:rsidR="00932B6D">
        <w:rPr>
          <w:noProof/>
        </w:rPr>
        <w:t>36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164DD">
        <w:rPr>
          <w:noProof/>
        </w:rPr>
        <w:fldChar w:fldCharType="begin"/>
      </w:r>
      <w:r>
        <w:rPr>
          <w:noProof/>
        </w:rPr>
        <w:instrText xml:space="preserve"> PAGEREF _Toc440877377 \h </w:instrText>
      </w:r>
      <w:r w:rsidR="00A164DD">
        <w:rPr>
          <w:noProof/>
        </w:rPr>
      </w:r>
      <w:r w:rsidR="00A164DD">
        <w:rPr>
          <w:noProof/>
        </w:rPr>
        <w:fldChar w:fldCharType="separate"/>
      </w:r>
      <w:r w:rsidR="00932B6D">
        <w:rPr>
          <w:noProof/>
        </w:rPr>
        <w:t>36</w:t>
      </w:r>
      <w:r w:rsidR="00A164DD">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A164DD">
        <w:rPr>
          <w:noProof/>
        </w:rPr>
        <w:fldChar w:fldCharType="begin"/>
      </w:r>
      <w:r>
        <w:rPr>
          <w:noProof/>
        </w:rPr>
        <w:instrText xml:space="preserve"> PAGEREF _Toc440877378 \h </w:instrText>
      </w:r>
      <w:r w:rsidR="00A164DD">
        <w:rPr>
          <w:noProof/>
        </w:rPr>
      </w:r>
      <w:r w:rsidR="00A164DD">
        <w:rPr>
          <w:noProof/>
        </w:rPr>
        <w:fldChar w:fldCharType="separate"/>
      </w:r>
      <w:r w:rsidR="00932B6D">
        <w:rPr>
          <w:noProof/>
        </w:rPr>
        <w:t>36</w:t>
      </w:r>
      <w:r w:rsidR="00A164DD">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164DD">
        <w:rPr>
          <w:noProof/>
        </w:rPr>
        <w:fldChar w:fldCharType="begin"/>
      </w:r>
      <w:r>
        <w:rPr>
          <w:noProof/>
        </w:rPr>
        <w:instrText xml:space="preserve"> PAGEREF _Toc440877380 \h </w:instrText>
      </w:r>
      <w:r w:rsidR="00A164DD">
        <w:rPr>
          <w:noProof/>
        </w:rPr>
      </w:r>
      <w:r w:rsidR="00A164DD">
        <w:rPr>
          <w:noProof/>
        </w:rPr>
        <w:fldChar w:fldCharType="separate"/>
      </w:r>
      <w:r w:rsidR="00932B6D">
        <w:rPr>
          <w:noProof/>
        </w:rPr>
        <w:t>40</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 (форма 2)</w:t>
      </w:r>
      <w:r>
        <w:rPr>
          <w:noProof/>
        </w:rPr>
        <w:tab/>
      </w:r>
      <w:r w:rsidR="00A164DD">
        <w:rPr>
          <w:noProof/>
        </w:rPr>
        <w:fldChar w:fldCharType="begin"/>
      </w:r>
      <w:r>
        <w:rPr>
          <w:noProof/>
        </w:rPr>
        <w:instrText xml:space="preserve"> PAGEREF _Toc440877382 \h </w:instrText>
      </w:r>
      <w:r w:rsidR="00A164DD">
        <w:rPr>
          <w:noProof/>
        </w:rPr>
      </w:r>
      <w:r w:rsidR="00A164DD">
        <w:rPr>
          <w:noProof/>
        </w:rPr>
        <w:fldChar w:fldCharType="separate"/>
      </w:r>
      <w:r w:rsidR="00932B6D">
        <w:rPr>
          <w:noProof/>
        </w:rPr>
        <w:t>42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5.3</w:t>
      </w:r>
      <w:r>
        <w:rPr>
          <w:rFonts w:asciiTheme="minorHAnsi" w:eastAsiaTheme="minorEastAsia" w:hAnsiTheme="minorHAnsi" w:cstheme="minorBidi"/>
          <w:b w:val="0"/>
          <w:bCs w:val="0"/>
          <w:noProof/>
          <w:sz w:val="22"/>
          <w:szCs w:val="22"/>
          <w:lang w:eastAsia="ru-RU"/>
        </w:rPr>
        <w:tab/>
      </w:r>
      <w:r w:rsidRPr="007E260A">
        <w:rPr>
          <w:noProof/>
          <w:color w:val="000000"/>
        </w:rPr>
        <w:t>Техническое предложение (форма 3)</w:t>
      </w:r>
      <w:r>
        <w:rPr>
          <w:noProof/>
        </w:rPr>
        <w:tab/>
      </w:r>
      <w:r w:rsidR="00A164DD">
        <w:rPr>
          <w:noProof/>
        </w:rPr>
        <w:fldChar w:fldCharType="begin"/>
      </w:r>
      <w:r>
        <w:rPr>
          <w:noProof/>
        </w:rPr>
        <w:instrText xml:space="preserve"> PAGEREF _Toc440877385 \h </w:instrText>
      </w:r>
      <w:r w:rsidR="00A164DD">
        <w:rPr>
          <w:noProof/>
        </w:rPr>
      </w:r>
      <w:r w:rsidR="00A164DD">
        <w:rPr>
          <w:noProof/>
        </w:rPr>
        <w:fldChar w:fldCharType="separate"/>
      </w:r>
      <w:r w:rsidR="00932B6D">
        <w:rPr>
          <w:noProof/>
        </w:rPr>
        <w:t>45</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A164DD">
        <w:rPr>
          <w:noProof/>
        </w:rPr>
        <w:fldChar w:fldCharType="begin"/>
      </w:r>
      <w:r>
        <w:rPr>
          <w:noProof/>
        </w:rPr>
        <w:instrText xml:space="preserve"> PAGEREF _Toc440877388 \h </w:instrText>
      </w:r>
      <w:r w:rsidR="00A164DD">
        <w:rPr>
          <w:noProof/>
        </w:rPr>
      </w:r>
      <w:r w:rsidR="00A164DD">
        <w:rPr>
          <w:noProof/>
        </w:rPr>
        <w:fldChar w:fldCharType="separate"/>
      </w:r>
      <w:r w:rsidR="00932B6D">
        <w:rPr>
          <w:noProof/>
        </w:rPr>
        <w:t>47</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A164DD">
        <w:rPr>
          <w:noProof/>
        </w:rPr>
        <w:fldChar w:fldCharType="begin"/>
      </w:r>
      <w:r>
        <w:rPr>
          <w:noProof/>
        </w:rPr>
        <w:instrText xml:space="preserve"> PAGEREF _Toc440877391 \h </w:instrText>
      </w:r>
      <w:r w:rsidR="00A164DD">
        <w:rPr>
          <w:noProof/>
        </w:rPr>
      </w:r>
      <w:r w:rsidR="00A164DD">
        <w:rPr>
          <w:noProof/>
        </w:rPr>
        <w:fldChar w:fldCharType="separate"/>
      </w:r>
      <w:r w:rsidR="00932B6D">
        <w:rPr>
          <w:noProof/>
        </w:rPr>
        <w:t>49</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5.6</w:t>
      </w:r>
      <w:r>
        <w:rPr>
          <w:rFonts w:asciiTheme="minorHAnsi" w:eastAsiaTheme="minorEastAsia" w:hAnsiTheme="minorHAnsi" w:cstheme="minorBidi"/>
          <w:b w:val="0"/>
          <w:bCs w:val="0"/>
          <w:noProof/>
          <w:sz w:val="22"/>
          <w:szCs w:val="22"/>
          <w:lang w:eastAsia="ru-RU"/>
        </w:rPr>
        <w:tab/>
      </w:r>
      <w:r w:rsidRPr="007E260A">
        <w:rPr>
          <w:noProof/>
          <w:color w:val="000000"/>
        </w:rPr>
        <w:t>Протокол разногласий к проекту Договора (форма 6)</w:t>
      </w:r>
      <w:r>
        <w:rPr>
          <w:noProof/>
        </w:rPr>
        <w:tab/>
      </w:r>
      <w:r w:rsidR="00A164DD">
        <w:rPr>
          <w:noProof/>
        </w:rPr>
        <w:fldChar w:fldCharType="begin"/>
      </w:r>
      <w:r>
        <w:rPr>
          <w:noProof/>
        </w:rPr>
        <w:instrText xml:space="preserve"> PAGEREF _Toc440877394 \h </w:instrText>
      </w:r>
      <w:r w:rsidR="00A164DD">
        <w:rPr>
          <w:noProof/>
        </w:rPr>
      </w:r>
      <w:r w:rsidR="00A164DD">
        <w:rPr>
          <w:noProof/>
        </w:rPr>
        <w:fldChar w:fldCharType="separate"/>
      </w:r>
      <w:r w:rsidR="00932B6D">
        <w:rPr>
          <w:noProof/>
        </w:rPr>
        <w:t>51</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A164DD">
        <w:rPr>
          <w:noProof/>
        </w:rPr>
        <w:fldChar w:fldCharType="begin"/>
      </w:r>
      <w:r>
        <w:rPr>
          <w:noProof/>
        </w:rPr>
        <w:instrText xml:space="preserve"> PAGEREF _Toc440877397 \h </w:instrText>
      </w:r>
      <w:r w:rsidR="00A164DD">
        <w:rPr>
          <w:noProof/>
        </w:rPr>
      </w:r>
      <w:r w:rsidR="00A164DD">
        <w:rPr>
          <w:noProof/>
        </w:rPr>
        <w:fldChar w:fldCharType="separate"/>
      </w:r>
      <w:r w:rsidR="00932B6D">
        <w:rPr>
          <w:noProof/>
        </w:rPr>
        <w:t>53</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A164DD">
        <w:rPr>
          <w:noProof/>
        </w:rPr>
        <w:fldChar w:fldCharType="begin"/>
      </w:r>
      <w:r>
        <w:rPr>
          <w:noProof/>
        </w:rPr>
        <w:instrText xml:space="preserve"> PAGEREF _Toc440877401 \h </w:instrText>
      </w:r>
      <w:r w:rsidR="00A164DD">
        <w:rPr>
          <w:noProof/>
        </w:rPr>
      </w:r>
      <w:r w:rsidR="00A164DD">
        <w:rPr>
          <w:noProof/>
        </w:rPr>
        <w:fldChar w:fldCharType="separate"/>
      </w:r>
      <w:r w:rsidR="00932B6D">
        <w:rPr>
          <w:noProof/>
        </w:rPr>
        <w:t>58</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A164DD">
        <w:rPr>
          <w:noProof/>
        </w:rPr>
        <w:fldChar w:fldCharType="begin"/>
      </w:r>
      <w:r>
        <w:rPr>
          <w:noProof/>
        </w:rPr>
        <w:instrText xml:space="preserve"> PAGEREF _Toc440877404 \h </w:instrText>
      </w:r>
      <w:r w:rsidR="00A164DD">
        <w:rPr>
          <w:noProof/>
        </w:rPr>
      </w:r>
      <w:r w:rsidR="00A164DD">
        <w:rPr>
          <w:noProof/>
        </w:rPr>
        <w:fldChar w:fldCharType="separate"/>
      </w:r>
      <w:r w:rsidR="00932B6D">
        <w:rPr>
          <w:noProof/>
        </w:rPr>
        <w:t>60</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A164DD">
        <w:rPr>
          <w:noProof/>
        </w:rPr>
        <w:fldChar w:fldCharType="begin"/>
      </w:r>
      <w:r>
        <w:rPr>
          <w:noProof/>
        </w:rPr>
        <w:instrText xml:space="preserve"> PAGEREF _Toc440877407 \h </w:instrText>
      </w:r>
      <w:r w:rsidR="00A164DD">
        <w:rPr>
          <w:noProof/>
        </w:rPr>
      </w:r>
      <w:r w:rsidR="00A164DD">
        <w:rPr>
          <w:noProof/>
        </w:rPr>
        <w:fldChar w:fldCharType="separate"/>
      </w:r>
      <w:r w:rsidR="00932B6D">
        <w:rPr>
          <w:noProof/>
        </w:rPr>
        <w:t>62</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A164DD">
        <w:rPr>
          <w:noProof/>
        </w:rPr>
        <w:fldChar w:fldCharType="begin"/>
      </w:r>
      <w:r>
        <w:rPr>
          <w:noProof/>
        </w:rPr>
        <w:instrText xml:space="preserve"> PAGEREF _Toc440877410 \h </w:instrText>
      </w:r>
      <w:r w:rsidR="00A164DD">
        <w:rPr>
          <w:noProof/>
        </w:rPr>
      </w:r>
      <w:r w:rsidR="00A164DD">
        <w:rPr>
          <w:noProof/>
        </w:rPr>
        <w:fldChar w:fldCharType="separate"/>
      </w:r>
      <w:r w:rsidR="00932B6D">
        <w:rPr>
          <w:noProof/>
        </w:rPr>
        <w:t>64</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A164DD">
        <w:rPr>
          <w:noProof/>
        </w:rPr>
        <w:fldChar w:fldCharType="begin"/>
      </w:r>
      <w:r>
        <w:rPr>
          <w:noProof/>
        </w:rPr>
        <w:instrText xml:space="preserve"> PAGEREF _Toc440877413 \h </w:instrText>
      </w:r>
      <w:r w:rsidR="00A164DD">
        <w:rPr>
          <w:noProof/>
        </w:rPr>
      </w:r>
      <w:r w:rsidR="00A164DD">
        <w:rPr>
          <w:noProof/>
        </w:rPr>
        <w:fldChar w:fldCharType="separate"/>
      </w:r>
      <w:r w:rsidR="00932B6D">
        <w:rPr>
          <w:noProof/>
        </w:rPr>
        <w:t>66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sidRPr="007E260A">
        <w:rPr>
          <w:noProof/>
        </w:rPr>
        <w:t>Согласие на обработку персональных данных (форма 1</w:t>
      </w:r>
      <w:r>
        <w:rPr>
          <w:noProof/>
        </w:rPr>
        <w:t>3</w:t>
      </w:r>
      <w:r w:rsidRPr="007E260A">
        <w:rPr>
          <w:noProof/>
        </w:rPr>
        <w:t>)</w:t>
      </w:r>
      <w:r>
        <w:rPr>
          <w:noProof/>
        </w:rPr>
        <w:tab/>
      </w:r>
      <w:r w:rsidR="00A164DD">
        <w:rPr>
          <w:noProof/>
        </w:rPr>
        <w:fldChar w:fldCharType="begin"/>
      </w:r>
      <w:r>
        <w:rPr>
          <w:noProof/>
        </w:rPr>
        <w:instrText xml:space="preserve"> PAGEREF _Toc440877416 \h </w:instrText>
      </w:r>
      <w:r w:rsidR="00A164DD">
        <w:rPr>
          <w:noProof/>
        </w:rPr>
      </w:r>
      <w:r w:rsidR="00A164DD">
        <w:rPr>
          <w:noProof/>
        </w:rPr>
        <w:fldChar w:fldCharType="separate"/>
      </w:r>
      <w:r w:rsidR="00932B6D">
        <w:rPr>
          <w:noProof/>
        </w:rPr>
        <w:t>69</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lastRenderedPageBreak/>
        <w:t>5.14</w:t>
      </w:r>
      <w:r>
        <w:rPr>
          <w:rFonts w:asciiTheme="minorHAnsi" w:eastAsiaTheme="minorEastAsia" w:hAnsiTheme="minorHAnsi" w:cstheme="minorBidi"/>
          <w:b w:val="0"/>
          <w:bCs w:val="0"/>
          <w:noProof/>
          <w:sz w:val="22"/>
          <w:szCs w:val="22"/>
          <w:lang w:eastAsia="ru-RU"/>
        </w:rPr>
        <w:tab/>
      </w:r>
      <w:r>
        <w:rPr>
          <w:noProof/>
        </w:rPr>
        <w:t>Соглашение о неустойке</w:t>
      </w:r>
      <w:r w:rsidRPr="007E260A">
        <w:rPr>
          <w:noProof/>
        </w:rPr>
        <w:t xml:space="preserve"> (форма 1</w:t>
      </w:r>
      <w:r>
        <w:rPr>
          <w:noProof/>
        </w:rPr>
        <w:t>4</w:t>
      </w:r>
      <w:r w:rsidRPr="007E260A">
        <w:rPr>
          <w:noProof/>
        </w:rPr>
        <w:t>)</w:t>
      </w:r>
      <w:r>
        <w:rPr>
          <w:noProof/>
        </w:rPr>
        <w:tab/>
      </w:r>
      <w:r w:rsidR="00A164DD">
        <w:rPr>
          <w:noProof/>
        </w:rPr>
        <w:fldChar w:fldCharType="begin"/>
      </w:r>
      <w:r>
        <w:rPr>
          <w:noProof/>
        </w:rPr>
        <w:instrText xml:space="preserve"> PAGEREF _Toc440877419 \h </w:instrText>
      </w:r>
      <w:r w:rsidR="00A164DD">
        <w:rPr>
          <w:noProof/>
        </w:rPr>
      </w:r>
      <w:r w:rsidR="00A164DD">
        <w:rPr>
          <w:noProof/>
        </w:rPr>
        <w:fldChar w:fldCharType="separate"/>
      </w:r>
      <w:r w:rsidR="00932B6D">
        <w:rPr>
          <w:noProof/>
        </w:rPr>
        <w:t>71</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sidRPr="007E260A">
        <w:rPr>
          <w:noProof/>
        </w:rPr>
        <w:t>Согласие Участника налоговым органам на разглашение сведений, составляющих налоговую тайну (форма 1</w:t>
      </w:r>
      <w:r>
        <w:rPr>
          <w:noProof/>
        </w:rPr>
        <w:t>5</w:t>
      </w:r>
      <w:r w:rsidRPr="007E260A">
        <w:rPr>
          <w:noProof/>
        </w:rPr>
        <w:t>)</w:t>
      </w:r>
      <w:r>
        <w:rPr>
          <w:noProof/>
        </w:rPr>
        <w:tab/>
      </w:r>
      <w:r w:rsidR="00A164DD">
        <w:rPr>
          <w:noProof/>
        </w:rPr>
        <w:fldChar w:fldCharType="begin"/>
      </w:r>
      <w:r>
        <w:rPr>
          <w:noProof/>
        </w:rPr>
        <w:instrText xml:space="preserve"> PAGEREF _Toc440877422 \h </w:instrText>
      </w:r>
      <w:r w:rsidR="00A164DD">
        <w:rPr>
          <w:noProof/>
        </w:rPr>
      </w:r>
      <w:r w:rsidR="00A164DD">
        <w:rPr>
          <w:noProof/>
        </w:rPr>
        <w:fldChar w:fldCharType="separate"/>
      </w:r>
      <w:r w:rsidR="00932B6D">
        <w:rPr>
          <w:noProof/>
        </w:rPr>
        <w:t>74</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E260A">
        <w:rPr>
          <w:noProof/>
          <w:color w:val="000000"/>
        </w:rPr>
        <w:t>оказания услуг</w:t>
      </w:r>
      <w:r>
        <w:rPr>
          <w:noProof/>
        </w:rPr>
        <w:t xml:space="preserve"> между Участником и соисполнителями </w:t>
      </w:r>
      <w:r w:rsidRPr="007E260A">
        <w:rPr>
          <w:noProof/>
          <w:color w:val="000000"/>
        </w:rPr>
        <w:t>(форма 16)</w:t>
      </w:r>
      <w:r>
        <w:rPr>
          <w:noProof/>
        </w:rPr>
        <w:tab/>
      </w:r>
      <w:r w:rsidR="00A164DD">
        <w:rPr>
          <w:noProof/>
        </w:rPr>
        <w:fldChar w:fldCharType="begin"/>
      </w:r>
      <w:r>
        <w:rPr>
          <w:noProof/>
        </w:rPr>
        <w:instrText xml:space="preserve"> PAGEREF _Toc440877425 \h </w:instrText>
      </w:r>
      <w:r w:rsidR="00A164DD">
        <w:rPr>
          <w:noProof/>
        </w:rPr>
      </w:r>
      <w:r w:rsidR="00A164DD">
        <w:rPr>
          <w:noProof/>
        </w:rPr>
        <w:fldChar w:fldCharType="separate"/>
      </w:r>
      <w:r w:rsidR="00932B6D">
        <w:rPr>
          <w:noProof/>
        </w:rPr>
        <w:t>76</w:t>
      </w:r>
      <w:r w:rsidR="00A164DD">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E260A">
        <w:rPr>
          <w:noProof/>
          <w:color w:val="000000"/>
        </w:rPr>
        <w:t>(форма 17)</w:t>
      </w:r>
      <w:r>
        <w:rPr>
          <w:noProof/>
        </w:rPr>
        <w:tab/>
      </w:r>
      <w:r w:rsidR="00A164DD">
        <w:rPr>
          <w:noProof/>
        </w:rPr>
        <w:fldChar w:fldCharType="begin"/>
      </w:r>
      <w:r>
        <w:rPr>
          <w:noProof/>
        </w:rPr>
        <w:instrText xml:space="preserve"> PAGEREF _Toc440877428 \h </w:instrText>
      </w:r>
      <w:r w:rsidR="00A164DD">
        <w:rPr>
          <w:noProof/>
        </w:rPr>
      </w:r>
      <w:r w:rsidR="00A164DD">
        <w:rPr>
          <w:noProof/>
        </w:rPr>
        <w:fldChar w:fldCharType="separate"/>
      </w:r>
      <w:r w:rsidR="00932B6D">
        <w:rPr>
          <w:noProof/>
        </w:rPr>
        <w:t>78</w:t>
      </w:r>
      <w:r w:rsidR="00A164DD">
        <w:rPr>
          <w:noProof/>
        </w:rPr>
        <w:fldChar w:fldCharType="end"/>
      </w:r>
    </w:p>
    <w:p w:rsidR="00717F60" w:rsidRPr="00E71A48" w:rsidRDefault="00A164DD"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087731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0877315"/>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r w:rsidR="001E757A" w:rsidRPr="00702B2C">
        <w:rPr>
          <w:iCs/>
          <w:sz w:val="24"/>
          <w:szCs w:val="24"/>
        </w:rPr>
        <w:t>ответственное лицо</w:t>
      </w:r>
      <w:r w:rsidR="001E757A">
        <w:rPr>
          <w:iCs/>
          <w:sz w:val="24"/>
          <w:szCs w:val="24"/>
        </w:rPr>
        <w:t xml:space="preserve">, </w:t>
      </w:r>
      <w:r w:rsidR="00EC1043">
        <w:rPr>
          <w:iCs/>
          <w:sz w:val="24"/>
          <w:szCs w:val="24"/>
        </w:rPr>
        <w:t>с</w:t>
      </w:r>
      <w:r w:rsidRPr="00702B2C">
        <w:rPr>
          <w:iCs/>
          <w:sz w:val="24"/>
          <w:szCs w:val="24"/>
        </w:rPr>
        <w:t xml:space="preserve">екретарь Закупочной комиссии – </w:t>
      </w:r>
      <w:r w:rsidR="007556FF" w:rsidRPr="00702B2C">
        <w:rPr>
          <w:iCs/>
          <w:sz w:val="24"/>
          <w:szCs w:val="24"/>
        </w:rPr>
        <w:t xml:space="preserve">ведущий специалист </w:t>
      </w:r>
      <w:r w:rsidR="001E757A" w:rsidRPr="001E757A">
        <w:rPr>
          <w:iCs/>
          <w:sz w:val="24"/>
          <w:szCs w:val="24"/>
        </w:rPr>
        <w:t>отдела закупочной деятельности филиала ПАО «МРСК Центра» – «Брянскэнерго»</w:t>
      </w:r>
      <w:r w:rsidR="007556FF" w:rsidRPr="00702B2C">
        <w:rPr>
          <w:iCs/>
          <w:sz w:val="24"/>
          <w:szCs w:val="24"/>
        </w:rPr>
        <w:t xml:space="preserve"> </w:t>
      </w:r>
      <w:r w:rsidR="001E757A" w:rsidRPr="001E757A">
        <w:rPr>
          <w:iCs/>
          <w:sz w:val="24"/>
          <w:szCs w:val="24"/>
        </w:rPr>
        <w:t>Кузнецов П.Н</w:t>
      </w:r>
      <w:r w:rsidR="007C4A44">
        <w:rPr>
          <w:iCs/>
          <w:sz w:val="24"/>
          <w:szCs w:val="24"/>
        </w:rPr>
        <w:t>.</w:t>
      </w:r>
      <w:r w:rsidR="007556FF" w:rsidRPr="00702B2C">
        <w:rPr>
          <w:iCs/>
          <w:sz w:val="24"/>
          <w:szCs w:val="24"/>
        </w:rPr>
        <w:t xml:space="preserve">, контактные телефоны: </w:t>
      </w:r>
      <w:r w:rsidR="001E757A" w:rsidRPr="001E757A">
        <w:rPr>
          <w:iCs/>
          <w:sz w:val="24"/>
          <w:szCs w:val="24"/>
        </w:rPr>
        <w:t>(4832) 67-23-68</w:t>
      </w:r>
      <w:r w:rsidR="007556FF" w:rsidRPr="00702B2C">
        <w:rPr>
          <w:iCs/>
          <w:sz w:val="24"/>
          <w:szCs w:val="24"/>
        </w:rPr>
        <w:t xml:space="preserve">, </w:t>
      </w:r>
      <w:r w:rsidR="007556FF" w:rsidRPr="00702B2C">
        <w:rPr>
          <w:sz w:val="24"/>
          <w:szCs w:val="24"/>
        </w:rPr>
        <w:t xml:space="preserve">адрес электронной почты: </w:t>
      </w:r>
      <w:hyperlink r:id="rId16" w:history="1">
        <w:proofErr w:type="gramStart"/>
        <w:r w:rsidR="001E757A" w:rsidRPr="00CB48B3">
          <w:rPr>
            <w:rStyle w:val="a7"/>
            <w:sz w:val="24"/>
            <w:szCs w:val="24"/>
          </w:rPr>
          <w:t>Kuznetsov.PN@mrsk-1.ru</w:t>
        </w:r>
      </w:hyperlink>
      <w:r w:rsidRPr="00702B2C">
        <w:rPr>
          <w:iCs/>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E93D41">
        <w:rPr>
          <w:sz w:val="24"/>
          <w:szCs w:val="24"/>
        </w:rPr>
        <w:t xml:space="preserve">опубликованным </w:t>
      </w:r>
      <w:r w:rsidRPr="00E93D41">
        <w:rPr>
          <w:b/>
          <w:sz w:val="24"/>
          <w:szCs w:val="24"/>
        </w:rPr>
        <w:t>«</w:t>
      </w:r>
      <w:r w:rsidR="001E757A" w:rsidRPr="00E93D41">
        <w:rPr>
          <w:b/>
          <w:sz w:val="24"/>
          <w:szCs w:val="24"/>
        </w:rPr>
        <w:t>2</w:t>
      </w:r>
      <w:r w:rsidR="007C4A44">
        <w:rPr>
          <w:b/>
          <w:sz w:val="24"/>
          <w:szCs w:val="24"/>
        </w:rPr>
        <w:t>9</w:t>
      </w:r>
      <w:r w:rsidRPr="00E93D41">
        <w:rPr>
          <w:b/>
          <w:sz w:val="24"/>
          <w:szCs w:val="24"/>
        </w:rPr>
        <w:t xml:space="preserve">» </w:t>
      </w:r>
      <w:r w:rsidR="00862664" w:rsidRPr="00E93D41">
        <w:rPr>
          <w:b/>
          <w:sz w:val="24"/>
          <w:szCs w:val="24"/>
        </w:rPr>
        <w:t>января</w:t>
      </w:r>
      <w:r w:rsidRPr="00E93D41">
        <w:rPr>
          <w:b/>
          <w:sz w:val="24"/>
          <w:szCs w:val="24"/>
        </w:rPr>
        <w:t xml:space="preserve"> 20</w:t>
      </w:r>
      <w:r w:rsidR="00C12FA4" w:rsidRPr="00E93D41">
        <w:rPr>
          <w:b/>
          <w:sz w:val="24"/>
          <w:szCs w:val="24"/>
        </w:rPr>
        <w:t>1</w:t>
      </w:r>
      <w:r w:rsidR="00862664" w:rsidRPr="00E93D41">
        <w:rPr>
          <w:b/>
          <w:sz w:val="24"/>
          <w:szCs w:val="24"/>
        </w:rPr>
        <w:t>6</w:t>
      </w:r>
      <w:r w:rsidRPr="00E93D41">
        <w:rPr>
          <w:b/>
          <w:sz w:val="24"/>
          <w:szCs w:val="24"/>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w:t>
      </w:r>
      <w:r w:rsidR="007556FF" w:rsidRPr="004D7428">
        <w:rPr>
          <w:iCs/>
          <w:sz w:val="24"/>
          <w:szCs w:val="24"/>
        </w:rPr>
        <w:t>МРСК Центра»</w:t>
      </w:r>
      <w:r w:rsidR="009D7F01" w:rsidRPr="004D7428">
        <w:rPr>
          <w:sz w:val="24"/>
          <w:szCs w:val="24"/>
        </w:rPr>
        <w:t xml:space="preserve"> (</w:t>
      </w:r>
      <w:hyperlink r:id="rId18" w:history="1">
        <w:r w:rsidR="007556FF" w:rsidRPr="004D7428">
          <w:rPr>
            <w:rStyle w:val="a7"/>
            <w:sz w:val="24"/>
            <w:szCs w:val="24"/>
          </w:rPr>
          <w:t>www.mrsk-1.ru</w:t>
        </w:r>
      </w:hyperlink>
      <w:r w:rsidR="00862664" w:rsidRPr="004D7428">
        <w:rPr>
          <w:sz w:val="24"/>
          <w:szCs w:val="24"/>
        </w:rPr>
        <w:t>)</w:t>
      </w:r>
      <w:r w:rsidR="00702B2C" w:rsidRPr="004D7428">
        <w:rPr>
          <w:sz w:val="24"/>
          <w:szCs w:val="24"/>
        </w:rPr>
        <w:t xml:space="preserve">, на сайте </w:t>
      </w:r>
      <w:r w:rsidR="00F71B88" w:rsidRPr="004D7428">
        <w:rPr>
          <w:sz w:val="24"/>
          <w:szCs w:val="24"/>
        </w:rPr>
        <w:t>электронной торговой площадки ПАО «</w:t>
      </w:r>
      <w:proofErr w:type="spellStart"/>
      <w:r w:rsidR="00F71B88" w:rsidRPr="004D7428">
        <w:rPr>
          <w:sz w:val="24"/>
          <w:szCs w:val="24"/>
        </w:rPr>
        <w:t>Россети</w:t>
      </w:r>
      <w:proofErr w:type="spellEnd"/>
      <w:r w:rsidR="00F71B88" w:rsidRPr="004D7428">
        <w:rPr>
          <w:sz w:val="24"/>
          <w:szCs w:val="24"/>
        </w:rPr>
        <w:t xml:space="preserve">» </w:t>
      </w:r>
      <w:hyperlink r:id="rId19" w:history="1">
        <w:r w:rsidR="00F71B88" w:rsidRPr="004D7428">
          <w:rPr>
            <w:rStyle w:val="a7"/>
            <w:sz w:val="24"/>
            <w:szCs w:val="24"/>
          </w:rPr>
          <w:t>www.b2b-mrsk.ru</w:t>
        </w:r>
      </w:hyperlink>
      <w:r w:rsidR="00F71B88" w:rsidRPr="004D7428">
        <w:rPr>
          <w:sz w:val="24"/>
          <w:szCs w:val="24"/>
        </w:rPr>
        <w:t xml:space="preserve"> (далее — ЭТП)</w:t>
      </w:r>
      <w:r w:rsidR="00702B2C" w:rsidRPr="004D7428">
        <w:rPr>
          <w:sz w:val="24"/>
          <w:szCs w:val="24"/>
        </w:rPr>
        <w:t xml:space="preserve">, </w:t>
      </w:r>
      <w:r w:rsidRPr="004D7428">
        <w:rPr>
          <w:iCs/>
          <w:sz w:val="24"/>
          <w:szCs w:val="24"/>
        </w:rPr>
        <w:t>приг</w:t>
      </w:r>
      <w:r w:rsidRPr="004D7428">
        <w:rPr>
          <w:sz w:val="24"/>
          <w:szCs w:val="24"/>
        </w:rPr>
        <w:t>ласило юридических лиц</w:t>
      </w:r>
      <w:r w:rsidR="005B75A6" w:rsidRPr="004D7428">
        <w:rPr>
          <w:sz w:val="24"/>
          <w:szCs w:val="24"/>
        </w:rPr>
        <w:t xml:space="preserve"> и физических лиц (в т.</w:t>
      </w:r>
      <w:r w:rsidR="003129D4" w:rsidRPr="004D7428">
        <w:rPr>
          <w:sz w:val="24"/>
          <w:szCs w:val="24"/>
        </w:rPr>
        <w:t xml:space="preserve"> </w:t>
      </w:r>
      <w:r w:rsidR="005B75A6" w:rsidRPr="004D7428">
        <w:rPr>
          <w:sz w:val="24"/>
          <w:szCs w:val="24"/>
        </w:rPr>
        <w:t>ч. индивидуальных предпринимателей)</w:t>
      </w:r>
      <w:r w:rsidR="00E93D41">
        <w:rPr>
          <w:sz w:val="24"/>
          <w:szCs w:val="24"/>
        </w:rPr>
        <w:t xml:space="preserve"> </w:t>
      </w:r>
      <w:r w:rsidR="00E93D41" w:rsidRPr="00E93D41">
        <w:rPr>
          <w:sz w:val="24"/>
          <w:szCs w:val="24"/>
        </w:rPr>
        <w:t>являющихся субъектами малого и среднего предпринимательства (соответствующих</w:t>
      </w:r>
      <w:proofErr w:type="gramEnd"/>
      <w:r w:rsidR="00E93D41" w:rsidRPr="00E93D41">
        <w:rPr>
          <w:sz w:val="24"/>
          <w:szCs w:val="24"/>
        </w:rPr>
        <w:t xml:space="preserve"> </w:t>
      </w:r>
      <w:proofErr w:type="gramStart"/>
      <w:r w:rsidR="00E93D41" w:rsidRPr="00E93D41">
        <w:rPr>
          <w:sz w:val="24"/>
          <w:szCs w:val="24"/>
        </w:rPr>
        <w:t xml:space="preserve">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4D7428">
        <w:rPr>
          <w:sz w:val="24"/>
          <w:szCs w:val="24"/>
        </w:rPr>
        <w:t>(далее - Участники</w:t>
      </w:r>
      <w:r w:rsidR="00DC6125">
        <w:rPr>
          <w:sz w:val="24"/>
          <w:szCs w:val="24"/>
        </w:rPr>
        <w:t>)</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E93D41" w:rsidRPr="002C4516">
        <w:rPr>
          <w:snapToGrid w:val="0"/>
          <w:sz w:val="24"/>
        </w:rPr>
        <w:t xml:space="preserve">Договора </w:t>
      </w:r>
      <w:r w:rsidR="007C4A44" w:rsidRPr="007C4A44">
        <w:rPr>
          <w:snapToGrid w:val="0"/>
          <w:sz w:val="24"/>
        </w:rPr>
        <w:t>оказания услуг по техническому осмотру и перезарядке огнетушителей для нужд ПАО «МРСК Центра</w:t>
      </w:r>
      <w:proofErr w:type="gramEnd"/>
      <w:r w:rsidR="007C4A44" w:rsidRPr="007C4A44">
        <w:rPr>
          <w:snapToGrid w:val="0"/>
          <w:sz w:val="24"/>
        </w:rPr>
        <w:t>» (филиала «Брянскэнерго»)</w:t>
      </w:r>
      <w:r w:rsidRPr="00862664">
        <w:rPr>
          <w:sz w:val="24"/>
          <w:szCs w:val="24"/>
        </w:rPr>
        <w:t>.</w:t>
      </w:r>
      <w:bookmarkEnd w:id="11"/>
      <w:bookmarkEnd w:id="12"/>
      <w:bookmarkEnd w:id="13"/>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E93D41"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E93D41" w:rsidRPr="002C4516">
        <w:rPr>
          <w:snapToGrid w:val="0"/>
          <w:sz w:val="24"/>
        </w:rPr>
        <w:t xml:space="preserve">Договора </w:t>
      </w:r>
      <w:r w:rsidR="007C4A44" w:rsidRPr="007C4A44">
        <w:rPr>
          <w:snapToGrid w:val="0"/>
          <w:sz w:val="24"/>
        </w:rPr>
        <w:t>оказания услуг по техническому осмотру и перезарядке огнетушителей для нужд ПАО «МРСК Центра» (филиала «Брянскэнерго»)</w:t>
      </w:r>
      <w:r w:rsidR="00702B2C" w:rsidRPr="00E93D41">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E93D41">
        <w:rPr>
          <w:sz w:val="24"/>
          <w:szCs w:val="24"/>
        </w:rPr>
        <w:t xml:space="preserve">Количество лотов: </w:t>
      </w:r>
      <w:r w:rsidRPr="00E93D41">
        <w:rPr>
          <w:b/>
          <w:sz w:val="24"/>
          <w:szCs w:val="24"/>
        </w:rPr>
        <w:t>1 (один)</w:t>
      </w:r>
      <w:r w:rsidRPr="00E93D41">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E93D41">
        <w:rPr>
          <w:sz w:val="24"/>
          <w:szCs w:val="24"/>
        </w:rPr>
        <w:t>оказания услуг</w:t>
      </w:r>
      <w:r w:rsidR="00717F60" w:rsidRPr="00E93D41">
        <w:rPr>
          <w:sz w:val="24"/>
          <w:szCs w:val="24"/>
        </w:rPr>
        <w:t xml:space="preserve">: </w:t>
      </w:r>
      <w:r w:rsidR="008C0DE2" w:rsidRPr="00E93D41">
        <w:rPr>
          <w:sz w:val="24"/>
          <w:szCs w:val="24"/>
        </w:rPr>
        <w:t>в соответствии со сроками, указанными в Приложении №1 настоящей Документации</w:t>
      </w:r>
      <w:r w:rsidR="00717F60" w:rsidRPr="00E93D41">
        <w:rPr>
          <w:sz w:val="24"/>
          <w:szCs w:val="24"/>
        </w:rPr>
        <w:t>.</w:t>
      </w:r>
      <w:bookmarkEnd w:id="19"/>
    </w:p>
    <w:p w:rsidR="008D2928" w:rsidRPr="00E93D41"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E93D41">
        <w:rPr>
          <w:sz w:val="24"/>
          <w:szCs w:val="24"/>
        </w:rPr>
        <w:t xml:space="preserve">Оказание услуг Участником будет осуществляться на </w:t>
      </w:r>
      <w:r w:rsidR="008C0DE2" w:rsidRPr="00E93D41">
        <w:rPr>
          <w:sz w:val="24"/>
          <w:szCs w:val="24"/>
        </w:rPr>
        <w:t>территории Российской Федерации</w:t>
      </w:r>
      <w:r w:rsidRPr="00E93D41">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A164DD">
        <w:rPr>
          <w:iCs/>
          <w:sz w:val="24"/>
          <w:szCs w:val="24"/>
        </w:rPr>
        <w:fldChar w:fldCharType="begin"/>
      </w:r>
      <w:r w:rsidR="00E71A48">
        <w:rPr>
          <w:iCs/>
          <w:sz w:val="24"/>
          <w:szCs w:val="24"/>
        </w:rPr>
        <w:instrText xml:space="preserve"> REF _Ref311232052 \r \h </w:instrText>
      </w:r>
      <w:r w:rsidR="00A164DD">
        <w:rPr>
          <w:iCs/>
          <w:sz w:val="24"/>
          <w:szCs w:val="24"/>
        </w:rPr>
      </w:r>
      <w:r w:rsidR="00A164DD">
        <w:rPr>
          <w:iCs/>
          <w:sz w:val="24"/>
          <w:szCs w:val="24"/>
        </w:rPr>
        <w:fldChar w:fldCharType="separate"/>
      </w:r>
      <w:r w:rsidR="00932B6D">
        <w:rPr>
          <w:iCs/>
          <w:sz w:val="24"/>
          <w:szCs w:val="24"/>
        </w:rPr>
        <w:t>3</w:t>
      </w:r>
      <w:r w:rsidR="00A164DD">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A164DD">
        <w:rPr>
          <w:sz w:val="24"/>
          <w:szCs w:val="24"/>
        </w:rPr>
        <w:fldChar w:fldCharType="begin"/>
      </w:r>
      <w:r w:rsidR="008D2928">
        <w:rPr>
          <w:sz w:val="24"/>
          <w:szCs w:val="24"/>
        </w:rPr>
        <w:instrText xml:space="preserve"> REF _Ref440270568 \r \h </w:instrText>
      </w:r>
      <w:r w:rsidR="00A164DD">
        <w:rPr>
          <w:sz w:val="24"/>
          <w:szCs w:val="24"/>
        </w:rPr>
      </w:r>
      <w:r w:rsidR="00A164DD">
        <w:rPr>
          <w:sz w:val="24"/>
          <w:szCs w:val="24"/>
        </w:rPr>
        <w:fldChar w:fldCharType="separate"/>
      </w:r>
      <w:r w:rsidR="00932B6D">
        <w:rPr>
          <w:sz w:val="24"/>
          <w:szCs w:val="24"/>
        </w:rPr>
        <w:t>4</w:t>
      </w:r>
      <w:r w:rsidR="00A164DD">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E757A">
        <w:fldChar w:fldCharType="begin"/>
      </w:r>
      <w:r w:rsidR="001E757A">
        <w:instrText xml:space="preserve"> REF _Ref305973574 \r \h  \* MERGEFORMAT </w:instrText>
      </w:r>
      <w:r w:rsidR="001E757A">
        <w:fldChar w:fldCharType="separate"/>
      </w:r>
      <w:r w:rsidR="00932B6D">
        <w:t>2</w:t>
      </w:r>
      <w:r w:rsidR="001E757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A164DD">
        <w:rPr>
          <w:iCs/>
          <w:sz w:val="24"/>
          <w:szCs w:val="24"/>
        </w:rPr>
        <w:fldChar w:fldCharType="begin"/>
      </w:r>
      <w:r w:rsidR="008D2928">
        <w:rPr>
          <w:iCs/>
          <w:sz w:val="24"/>
          <w:szCs w:val="24"/>
        </w:rPr>
        <w:instrText xml:space="preserve"> REF _Ref440270602 \r \h </w:instrText>
      </w:r>
      <w:r w:rsidR="00A164DD">
        <w:rPr>
          <w:iCs/>
          <w:sz w:val="24"/>
          <w:szCs w:val="24"/>
        </w:rPr>
      </w:r>
      <w:r w:rsidR="00A164DD">
        <w:rPr>
          <w:iCs/>
          <w:sz w:val="24"/>
          <w:szCs w:val="24"/>
        </w:rPr>
        <w:fldChar w:fldCharType="separate"/>
      </w:r>
      <w:r w:rsidR="00932B6D">
        <w:rPr>
          <w:iCs/>
          <w:sz w:val="24"/>
          <w:szCs w:val="24"/>
        </w:rPr>
        <w:t>5</w:t>
      </w:r>
      <w:r w:rsidR="00A164DD">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1E757A">
        <w:fldChar w:fldCharType="begin"/>
      </w:r>
      <w:r w:rsidR="001E757A">
        <w:instrText xml:space="preserve"> REF _Ref440270637 \r \h  \* MERGEFORMAT </w:instrText>
      </w:r>
      <w:r w:rsidR="001E757A">
        <w:fldChar w:fldCharType="separate"/>
      </w:r>
      <w:r w:rsidR="00932B6D" w:rsidRPr="00932B6D">
        <w:rPr>
          <w:sz w:val="24"/>
          <w:szCs w:val="24"/>
        </w:rPr>
        <w:t>1.1.5</w:t>
      </w:r>
      <w:r w:rsidR="001E757A">
        <w:fldChar w:fldCharType="end"/>
      </w:r>
      <w:r w:rsidRPr="00366652">
        <w:rPr>
          <w:sz w:val="24"/>
          <w:szCs w:val="24"/>
        </w:rPr>
        <w:t xml:space="preserve">, </w:t>
      </w:r>
      <w:r w:rsidR="001E757A">
        <w:fldChar w:fldCharType="begin"/>
      </w:r>
      <w:r w:rsidR="001E757A">
        <w:instrText xml:space="preserve"> REF _Ref440270663 \r \h  \* MERGEFORMAT </w:instrText>
      </w:r>
      <w:r w:rsidR="001E757A">
        <w:fldChar w:fldCharType="separate"/>
      </w:r>
      <w:r w:rsidR="00932B6D" w:rsidRPr="00932B6D">
        <w:rPr>
          <w:sz w:val="24"/>
          <w:szCs w:val="24"/>
        </w:rPr>
        <w:t>1.1.7</w:t>
      </w:r>
      <w:r w:rsidR="001E757A">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 xml:space="preserve"> задани</w:t>
      </w:r>
      <w:r w:rsidR="00A154B7" w:rsidRPr="00366652">
        <w:rPr>
          <w:sz w:val="24"/>
          <w:szCs w:val="24"/>
        </w:rPr>
        <w:t>и</w:t>
      </w:r>
      <w:r w:rsidRPr="00366652">
        <w:rPr>
          <w:sz w:val="24"/>
          <w:szCs w:val="24"/>
        </w:rPr>
        <w:t xml:space="preserve">) к настоящей Документации, Участники при подготовке Заявок должны руководствоваться </w:t>
      </w:r>
      <w:r w:rsidRPr="00366652">
        <w:rPr>
          <w:sz w:val="24"/>
          <w:szCs w:val="24"/>
        </w:rPr>
        <w:lastRenderedPageBreak/>
        <w:t xml:space="preserve">условиями, указанными в </w:t>
      </w:r>
      <w:proofErr w:type="spellStart"/>
      <w:r w:rsidRPr="00366652">
        <w:rPr>
          <w:sz w:val="24"/>
          <w:szCs w:val="24"/>
        </w:rPr>
        <w:t>п.п</w:t>
      </w:r>
      <w:proofErr w:type="spellEnd"/>
      <w:r w:rsidRPr="00366652">
        <w:rPr>
          <w:sz w:val="24"/>
          <w:szCs w:val="24"/>
        </w:rPr>
        <w:t xml:space="preserve">. </w:t>
      </w:r>
      <w:r w:rsidR="001E757A">
        <w:fldChar w:fldCharType="begin"/>
      </w:r>
      <w:r w:rsidR="001E757A">
        <w:instrText xml:space="preserve"> REF _Ref440270637 \r \h  \* MERGEFORMAT </w:instrText>
      </w:r>
      <w:r w:rsidR="001E757A">
        <w:fldChar w:fldCharType="separate"/>
      </w:r>
      <w:r w:rsidR="00932B6D" w:rsidRPr="00932B6D">
        <w:rPr>
          <w:sz w:val="24"/>
          <w:szCs w:val="24"/>
        </w:rPr>
        <w:t>1.1.5</w:t>
      </w:r>
      <w:r w:rsidR="001E757A">
        <w:fldChar w:fldCharType="end"/>
      </w:r>
      <w:r w:rsidR="008D2928" w:rsidRPr="00366652">
        <w:rPr>
          <w:sz w:val="24"/>
          <w:szCs w:val="24"/>
        </w:rPr>
        <w:t xml:space="preserve">, </w:t>
      </w:r>
      <w:r w:rsidR="001E757A">
        <w:fldChar w:fldCharType="begin"/>
      </w:r>
      <w:r w:rsidR="001E757A">
        <w:instrText xml:space="preserve"> REF _Ref440270663 \r \h  \* MERGEFORMAT </w:instrText>
      </w:r>
      <w:r w:rsidR="001E757A">
        <w:fldChar w:fldCharType="separate"/>
      </w:r>
      <w:r w:rsidR="00932B6D" w:rsidRPr="00932B6D">
        <w:rPr>
          <w:sz w:val="24"/>
          <w:szCs w:val="24"/>
        </w:rPr>
        <w:t>1.1.7</w:t>
      </w:r>
      <w:r w:rsidR="001E757A">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A164DD">
        <w:rPr>
          <w:sz w:val="24"/>
          <w:szCs w:val="24"/>
        </w:rPr>
        <w:fldChar w:fldCharType="begin"/>
      </w:r>
      <w:r w:rsidR="008D2928">
        <w:rPr>
          <w:sz w:val="24"/>
          <w:szCs w:val="24"/>
        </w:rPr>
        <w:instrText xml:space="preserve"> REF _Ref440270663 \r \h </w:instrText>
      </w:r>
      <w:r w:rsidR="00A164DD">
        <w:rPr>
          <w:sz w:val="24"/>
          <w:szCs w:val="24"/>
        </w:rPr>
      </w:r>
      <w:r w:rsidR="00A164DD">
        <w:rPr>
          <w:sz w:val="24"/>
          <w:szCs w:val="24"/>
        </w:rPr>
        <w:fldChar w:fldCharType="separate"/>
      </w:r>
      <w:r w:rsidR="00932B6D">
        <w:rPr>
          <w:sz w:val="24"/>
          <w:szCs w:val="24"/>
        </w:rPr>
        <w:t>1.1.7</w:t>
      </w:r>
      <w:r w:rsidR="00A164DD">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0877316"/>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E757A">
        <w:fldChar w:fldCharType="begin"/>
      </w:r>
      <w:r w:rsidR="001E757A">
        <w:instrText xml:space="preserve"> REF _Ref305973033 \r \h  \* MERGEFORMAT </w:instrText>
      </w:r>
      <w:r w:rsidR="001E757A">
        <w:fldChar w:fldCharType="separate"/>
      </w:r>
      <w:r w:rsidR="00932B6D" w:rsidRPr="00932B6D">
        <w:rPr>
          <w:sz w:val="24"/>
          <w:szCs w:val="24"/>
        </w:rPr>
        <w:t>3.2</w:t>
      </w:r>
      <w:r w:rsidR="001E757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0877317"/>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0877318"/>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E757A">
        <w:fldChar w:fldCharType="begin"/>
      </w:r>
      <w:r w:rsidR="001E757A">
        <w:instrText xml:space="preserve"> REF _Ref191386164 \r \h  \* MERGEFORMAT </w:instrText>
      </w:r>
      <w:r w:rsidR="001E757A">
        <w:fldChar w:fldCharType="separate"/>
      </w:r>
      <w:r w:rsidR="00932B6D" w:rsidRPr="00932B6D">
        <w:rPr>
          <w:sz w:val="24"/>
          <w:szCs w:val="24"/>
        </w:rPr>
        <w:t xml:space="preserve"> 1.4.1 </w:t>
      </w:r>
      <w:r w:rsidR="001E757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E757A">
        <w:fldChar w:fldCharType="begin"/>
      </w:r>
      <w:r w:rsidR="001E757A">
        <w:instrText xml:space="preserve"> REF _Ref306978606 \r \h  \* MERGEFORMAT </w:instrText>
      </w:r>
      <w:r w:rsidR="001E757A">
        <w:fldChar w:fldCharType="separate"/>
      </w:r>
      <w:r w:rsidR="00932B6D" w:rsidRPr="00932B6D">
        <w:rPr>
          <w:sz w:val="24"/>
          <w:szCs w:val="24"/>
        </w:rPr>
        <w:t xml:space="preserve"> 1.4.2 </w:t>
      </w:r>
      <w:r w:rsidR="001E757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0877319"/>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 xml:space="preserve">апроса предложений, за </w:t>
      </w:r>
      <w:r w:rsidR="00717F60" w:rsidRPr="00E71A48">
        <w:rPr>
          <w:sz w:val="24"/>
          <w:szCs w:val="24"/>
        </w:rPr>
        <w:lastRenderedPageBreak/>
        <w:t>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E71A48">
        <w:rPr>
          <w:sz w:val="24"/>
          <w:szCs w:val="24"/>
        </w:rPr>
        <w:lastRenderedPageBreak/>
        <w:t xml:space="preserve">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E757A">
        <w:fldChar w:fldCharType="begin"/>
      </w:r>
      <w:r w:rsidR="001E757A">
        <w:instrText xml:space="preserve"> REF _Ref306114966 \r \h  \* MERGEFORMAT </w:instrText>
      </w:r>
      <w:r w:rsidR="001E757A">
        <w:fldChar w:fldCharType="separate"/>
      </w:r>
      <w:r w:rsidR="00932B6D" w:rsidRPr="00932B6D">
        <w:rPr>
          <w:sz w:val="24"/>
          <w:szCs w:val="24"/>
        </w:rPr>
        <w:t>3.3.11</w:t>
      </w:r>
      <w:r w:rsidR="001E757A">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1E757A">
        <w:fldChar w:fldCharType="begin"/>
      </w:r>
      <w:r w:rsidR="001E757A">
        <w:instrText xml:space="preserve"> REF _Ref191386085 \r \h  \* MERGEFORMAT </w:instrText>
      </w:r>
      <w:r w:rsidR="001E757A">
        <w:fldChar w:fldCharType="separate"/>
      </w:r>
      <w:r w:rsidR="00932B6D" w:rsidRPr="00932B6D">
        <w:rPr>
          <w:iCs/>
          <w:sz w:val="24"/>
          <w:szCs w:val="24"/>
        </w:rPr>
        <w:t>1.1.1</w:t>
      </w:r>
      <w:r w:rsidR="001E757A">
        <w:fldChar w:fldCharType="end"/>
      </w:r>
      <w:r w:rsidR="003136D7" w:rsidRPr="004D7428">
        <w:rPr>
          <w:iCs/>
          <w:sz w:val="24"/>
          <w:szCs w:val="24"/>
        </w:rPr>
        <w:t>)</w:t>
      </w:r>
      <w:r w:rsidR="003136D7" w:rsidRPr="004D7428">
        <w:rPr>
          <w:sz w:val="24"/>
          <w:szCs w:val="24"/>
        </w:rPr>
        <w:t>.</w:t>
      </w:r>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0877327"/>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0877328"/>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1672"/>
      <w:bookmarkStart w:id="60" w:name="_Toc440877329"/>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bookmarkEnd w:id="60"/>
    </w:p>
    <w:p w:rsidR="00953802" w:rsidRPr="006238AF" w:rsidRDefault="0094713A" w:rsidP="0094713A">
      <w:pPr>
        <w:pStyle w:val="3"/>
        <w:ind w:left="0" w:firstLine="709"/>
        <w:jc w:val="both"/>
        <w:rPr>
          <w:b w:val="0"/>
        </w:rPr>
      </w:pPr>
      <w:bookmarkStart w:id="61" w:name="_Toc439238032"/>
      <w:bookmarkStart w:id="62" w:name="_Toc439238154"/>
      <w:bookmarkStart w:id="63" w:name="_Toc439252706"/>
      <w:bookmarkStart w:id="64" w:name="_Toc439323564"/>
      <w:bookmarkStart w:id="65" w:name="_Toc439323680"/>
      <w:bookmarkStart w:id="66" w:name="_Toc440361314"/>
      <w:bookmarkStart w:id="67" w:name="_Toc440376069"/>
      <w:bookmarkStart w:id="68" w:name="_Toc440376196"/>
      <w:bookmarkStart w:id="69" w:name="_Toc440382461"/>
      <w:bookmarkStart w:id="70" w:name="_Toc440447131"/>
      <w:bookmarkStart w:id="71" w:name="_Toc440631673"/>
      <w:bookmarkStart w:id="72" w:name="_Toc44087733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A164DD">
        <w:rPr>
          <w:b w:val="0"/>
        </w:rPr>
        <w:fldChar w:fldCharType="begin"/>
      </w:r>
      <w:r w:rsidR="008D2928">
        <w:rPr>
          <w:b w:val="0"/>
        </w:rPr>
        <w:instrText xml:space="preserve"> REF _Ref93264992 \r \h </w:instrText>
      </w:r>
      <w:r w:rsidR="00A164DD">
        <w:rPr>
          <w:b w:val="0"/>
        </w:rPr>
      </w:r>
      <w:r w:rsidR="00A164DD">
        <w:rPr>
          <w:b w:val="0"/>
        </w:rPr>
        <w:fldChar w:fldCharType="separate"/>
      </w:r>
      <w:r w:rsidR="00932B6D">
        <w:rPr>
          <w:b w:val="0"/>
        </w:rPr>
        <w:t>5.5</w:t>
      </w:r>
      <w:r w:rsidR="00A164DD">
        <w:rPr>
          <w:b w:val="0"/>
        </w:rPr>
        <w:fldChar w:fldCharType="end"/>
      </w:r>
      <w:r w:rsidRPr="006238AF">
        <w:rPr>
          <w:b w:val="0"/>
        </w:rPr>
        <w:t>) и приложить его к своей Заявке.</w:t>
      </w:r>
      <w:bookmarkEnd w:id="61"/>
      <w:bookmarkEnd w:id="62"/>
      <w:bookmarkEnd w:id="63"/>
      <w:bookmarkEnd w:id="64"/>
      <w:bookmarkEnd w:id="65"/>
      <w:bookmarkEnd w:id="66"/>
      <w:bookmarkEnd w:id="67"/>
      <w:bookmarkEnd w:id="68"/>
      <w:bookmarkEnd w:id="69"/>
      <w:bookmarkEnd w:id="70"/>
      <w:bookmarkEnd w:id="71"/>
      <w:bookmarkEnd w:id="72"/>
    </w:p>
    <w:p w:rsidR="0094713A" w:rsidRPr="003303E9" w:rsidRDefault="0094713A" w:rsidP="0094713A">
      <w:pPr>
        <w:pStyle w:val="3"/>
        <w:ind w:left="0" w:firstLine="709"/>
        <w:jc w:val="both"/>
        <w:rPr>
          <w:b w:val="0"/>
        </w:rPr>
      </w:pPr>
      <w:bookmarkStart w:id="73" w:name="_Toc439238033"/>
      <w:bookmarkStart w:id="74" w:name="_Toc439238155"/>
      <w:bookmarkStart w:id="75" w:name="_Toc439252707"/>
      <w:bookmarkStart w:id="76" w:name="_Toc439323565"/>
      <w:bookmarkStart w:id="77" w:name="_Toc439323681"/>
      <w:bookmarkStart w:id="78" w:name="_Toc440361315"/>
      <w:bookmarkStart w:id="79" w:name="_Toc440376070"/>
      <w:bookmarkStart w:id="80" w:name="_Toc440376197"/>
      <w:bookmarkStart w:id="81" w:name="_Toc440382462"/>
      <w:bookmarkStart w:id="82" w:name="_Toc440447132"/>
      <w:bookmarkStart w:id="83" w:name="_Toc440631674"/>
      <w:bookmarkStart w:id="84" w:name="_Toc44087733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3"/>
      <w:bookmarkEnd w:id="74"/>
      <w:bookmarkEnd w:id="75"/>
      <w:bookmarkEnd w:id="76"/>
      <w:bookmarkEnd w:id="77"/>
      <w:bookmarkEnd w:id="78"/>
      <w:bookmarkEnd w:id="79"/>
      <w:bookmarkEnd w:id="80"/>
      <w:bookmarkEnd w:id="81"/>
      <w:bookmarkEnd w:id="82"/>
      <w:bookmarkEnd w:id="83"/>
      <w:bookmarkEnd w:id="84"/>
    </w:p>
    <w:p w:rsidR="00953802" w:rsidRPr="003303E9" w:rsidRDefault="00953802" w:rsidP="00953802">
      <w:pPr>
        <w:pStyle w:val="2"/>
        <w:tabs>
          <w:tab w:val="clear" w:pos="1700"/>
          <w:tab w:val="left" w:pos="567"/>
        </w:tabs>
        <w:spacing w:line="264" w:lineRule="auto"/>
      </w:pPr>
      <w:bookmarkStart w:id="85" w:name="_Toc440877332"/>
      <w:r w:rsidRPr="003303E9">
        <w:rPr>
          <w:bCs w:val="0"/>
        </w:rPr>
        <w:t>Антикоррупционная оговорка, включаемая в проект договора</w:t>
      </w:r>
      <w:bookmarkEnd w:id="85"/>
    </w:p>
    <w:p w:rsidR="00953802" w:rsidRPr="003303E9" w:rsidRDefault="0094713A" w:rsidP="0094713A">
      <w:pPr>
        <w:pStyle w:val="3"/>
        <w:ind w:left="0" w:firstLine="709"/>
        <w:jc w:val="both"/>
        <w:rPr>
          <w:b w:val="0"/>
        </w:rPr>
      </w:pPr>
      <w:bookmarkStart w:id="86" w:name="_Toc439238157"/>
      <w:bookmarkStart w:id="87" w:name="_Toc439252709"/>
      <w:bookmarkStart w:id="88" w:name="_Toc439323567"/>
      <w:bookmarkStart w:id="89" w:name="_Toc439323683"/>
      <w:bookmarkStart w:id="90" w:name="_Toc440361317"/>
      <w:bookmarkStart w:id="91" w:name="_Toc440376072"/>
      <w:bookmarkStart w:id="92" w:name="_Toc440376199"/>
      <w:bookmarkStart w:id="93" w:name="_Toc440382464"/>
      <w:bookmarkStart w:id="94" w:name="_Toc440447134"/>
      <w:bookmarkStart w:id="95" w:name="_Toc440631676"/>
      <w:bookmarkStart w:id="96" w:name="_Toc44087733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164DD">
        <w:rPr>
          <w:b w:val="0"/>
        </w:rPr>
        <w:fldChar w:fldCharType="begin"/>
      </w:r>
      <w:r w:rsidR="008D2928">
        <w:rPr>
          <w:b w:val="0"/>
        </w:rPr>
        <w:instrText xml:space="preserve"> REF _Ref440270867 \r \h </w:instrText>
      </w:r>
      <w:r w:rsidR="00A164DD">
        <w:rPr>
          <w:b w:val="0"/>
        </w:rPr>
      </w:r>
      <w:r w:rsidR="00A164DD">
        <w:rPr>
          <w:b w:val="0"/>
        </w:rPr>
        <w:fldChar w:fldCharType="separate"/>
      </w:r>
      <w:r w:rsidR="00932B6D">
        <w:rPr>
          <w:b w:val="0"/>
        </w:rPr>
        <w:t>2.2.3</w:t>
      </w:r>
      <w:r w:rsidR="00A164DD">
        <w:rPr>
          <w:b w:val="0"/>
        </w:rPr>
        <w:fldChar w:fldCharType="end"/>
      </w:r>
      <w:r w:rsidRPr="003303E9">
        <w:rPr>
          <w:b w:val="0"/>
        </w:rPr>
        <w:t>).</w:t>
      </w:r>
      <w:bookmarkEnd w:id="86"/>
      <w:bookmarkEnd w:id="87"/>
      <w:bookmarkEnd w:id="88"/>
      <w:bookmarkEnd w:id="89"/>
      <w:bookmarkEnd w:id="90"/>
      <w:bookmarkEnd w:id="91"/>
      <w:bookmarkEnd w:id="92"/>
      <w:bookmarkEnd w:id="93"/>
      <w:bookmarkEnd w:id="94"/>
      <w:bookmarkEnd w:id="95"/>
      <w:bookmarkEnd w:id="96"/>
    </w:p>
    <w:p w:rsidR="0094713A" w:rsidRPr="003303E9" w:rsidRDefault="0094713A" w:rsidP="0094713A">
      <w:pPr>
        <w:pStyle w:val="3"/>
        <w:ind w:left="0" w:firstLine="709"/>
        <w:jc w:val="both"/>
        <w:rPr>
          <w:b w:val="0"/>
        </w:rPr>
      </w:pPr>
      <w:bookmarkStart w:id="97" w:name="_Toc439238158"/>
      <w:bookmarkStart w:id="98" w:name="_Toc439252710"/>
      <w:bookmarkStart w:id="99" w:name="_Toc439323568"/>
      <w:bookmarkStart w:id="100" w:name="_Toc439323684"/>
      <w:bookmarkStart w:id="101" w:name="_Toc440361318"/>
      <w:bookmarkStart w:id="102" w:name="_Toc440376073"/>
      <w:bookmarkStart w:id="103" w:name="_Toc440376200"/>
      <w:bookmarkStart w:id="104" w:name="_Toc440382465"/>
      <w:bookmarkStart w:id="105" w:name="_Toc440447135"/>
      <w:bookmarkStart w:id="106" w:name="_Toc440631677"/>
      <w:bookmarkStart w:id="107" w:name="_Toc44087733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7"/>
      <w:bookmarkEnd w:id="98"/>
      <w:bookmarkEnd w:id="99"/>
      <w:bookmarkEnd w:id="100"/>
      <w:bookmarkEnd w:id="101"/>
      <w:bookmarkEnd w:id="102"/>
      <w:bookmarkEnd w:id="103"/>
      <w:bookmarkEnd w:id="104"/>
      <w:bookmarkEnd w:id="105"/>
      <w:bookmarkEnd w:id="106"/>
      <w:bookmarkEnd w:id="107"/>
    </w:p>
    <w:p w:rsidR="0094713A" w:rsidRPr="003303E9" w:rsidRDefault="0094713A" w:rsidP="0094713A">
      <w:pPr>
        <w:pStyle w:val="3"/>
        <w:ind w:left="0" w:firstLine="709"/>
        <w:jc w:val="both"/>
        <w:rPr>
          <w:b w:val="0"/>
        </w:rPr>
      </w:pPr>
      <w:bookmarkStart w:id="108" w:name="_Toc439238159"/>
      <w:bookmarkStart w:id="109" w:name="_Toc439252711"/>
      <w:bookmarkStart w:id="110" w:name="_Toc439323569"/>
      <w:bookmarkStart w:id="111" w:name="_Toc439323685"/>
      <w:bookmarkStart w:id="112" w:name="_Ref440270867"/>
      <w:bookmarkStart w:id="113" w:name="_Toc440361319"/>
      <w:bookmarkStart w:id="114" w:name="_Toc440376074"/>
      <w:bookmarkStart w:id="115" w:name="_Toc440376201"/>
      <w:bookmarkStart w:id="116" w:name="_Toc440382466"/>
      <w:bookmarkStart w:id="117" w:name="_Toc440447136"/>
      <w:bookmarkStart w:id="118" w:name="_Toc440631678"/>
      <w:bookmarkStart w:id="119" w:name="_Toc440877335"/>
      <w:r w:rsidRPr="003303E9">
        <w:rPr>
          <w:b w:val="0"/>
        </w:rPr>
        <w:t>Текст Антикоррупционной оговорки:</w:t>
      </w:r>
      <w:bookmarkEnd w:id="108"/>
      <w:bookmarkEnd w:id="109"/>
      <w:bookmarkEnd w:id="110"/>
      <w:bookmarkEnd w:id="111"/>
      <w:bookmarkEnd w:id="112"/>
      <w:bookmarkEnd w:id="113"/>
      <w:bookmarkEnd w:id="114"/>
      <w:bookmarkEnd w:id="115"/>
      <w:bookmarkEnd w:id="116"/>
      <w:bookmarkEnd w:id="117"/>
      <w:bookmarkEnd w:id="118"/>
      <w:bookmarkEnd w:id="119"/>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20" w:name="_Ref303622434"/>
      <w:bookmarkStart w:id="121" w:name="_Ref303624273"/>
      <w:bookmarkStart w:id="122" w:name="_Ref303682476"/>
      <w:bookmarkStart w:id="123" w:name="_Ref303683017"/>
      <w:bookmarkEnd w:id="120"/>
      <w:bookmarkEnd w:id="121"/>
      <w:bookmarkEnd w:id="122"/>
      <w:bookmarkEnd w:id="123"/>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24" w:name="_Ref303711222"/>
      <w:bookmarkStart w:id="125" w:name="_Ref311232052"/>
      <w:bookmarkStart w:id="126" w:name="_Toc44087733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24"/>
      <w:r w:rsidR="00D51A0B" w:rsidRPr="00E71A48">
        <w:rPr>
          <w:szCs w:val="24"/>
        </w:rPr>
        <w:t>Заявок</w:t>
      </w:r>
      <w:bookmarkEnd w:id="125"/>
      <w:bookmarkEnd w:id="126"/>
    </w:p>
    <w:p w:rsidR="00717F60" w:rsidRPr="00E71A48" w:rsidRDefault="00717F60" w:rsidP="00E71A48">
      <w:pPr>
        <w:pStyle w:val="2"/>
        <w:tabs>
          <w:tab w:val="clear" w:pos="1700"/>
          <w:tab w:val="left" w:pos="567"/>
        </w:tabs>
        <w:spacing w:line="264" w:lineRule="auto"/>
      </w:pPr>
      <w:bookmarkStart w:id="127" w:name="_Toc440877337"/>
      <w:r w:rsidRPr="00E71A48">
        <w:t xml:space="preserve">Общий порядок проведения </w:t>
      </w:r>
      <w:r w:rsidR="00440928" w:rsidRPr="00E71A48">
        <w:t>З</w:t>
      </w:r>
      <w:r w:rsidRPr="00E71A48">
        <w:t>апроса предложений</w:t>
      </w:r>
      <w:bookmarkEnd w:id="127"/>
    </w:p>
    <w:p w:rsidR="00717F60" w:rsidRPr="00E71A48" w:rsidRDefault="00717F60" w:rsidP="00953802">
      <w:pPr>
        <w:pStyle w:val="3"/>
        <w:rPr>
          <w:bCs w:val="0"/>
          <w:szCs w:val="24"/>
        </w:rPr>
      </w:pPr>
      <w:bookmarkStart w:id="128" w:name="_Toc439323688"/>
      <w:bookmarkStart w:id="129" w:name="_Toc440361322"/>
      <w:bookmarkStart w:id="130" w:name="_Toc440376077"/>
      <w:bookmarkStart w:id="131" w:name="_Toc440376204"/>
      <w:bookmarkStart w:id="132" w:name="_Toc440382469"/>
      <w:bookmarkStart w:id="133" w:name="_Toc440447139"/>
      <w:bookmarkStart w:id="134" w:name="_Toc440631681"/>
      <w:bookmarkStart w:id="135" w:name="_Toc440877338"/>
      <w:r w:rsidRPr="00E71A48">
        <w:rPr>
          <w:szCs w:val="24"/>
        </w:rPr>
        <w:t>Запрос</w:t>
      </w:r>
      <w:r w:rsidRPr="00E71A48">
        <w:rPr>
          <w:bCs w:val="0"/>
          <w:szCs w:val="24"/>
        </w:rPr>
        <w:t xml:space="preserve"> предложений проводится в следующем порядке:</w:t>
      </w:r>
      <w:bookmarkEnd w:id="128"/>
      <w:bookmarkEnd w:id="129"/>
      <w:bookmarkEnd w:id="130"/>
      <w:bookmarkEnd w:id="131"/>
      <w:bookmarkEnd w:id="132"/>
      <w:bookmarkEnd w:id="133"/>
      <w:bookmarkEnd w:id="134"/>
      <w:bookmarkEnd w:id="13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E757A">
        <w:fldChar w:fldCharType="begin"/>
      </w:r>
      <w:r w:rsidR="001E757A">
        <w:instrText xml:space="preserve"> REF _Ref305973033 \r \h  \* MERGEFORMAT </w:instrText>
      </w:r>
      <w:r w:rsidR="001E757A">
        <w:fldChar w:fldCharType="separate"/>
      </w:r>
      <w:r w:rsidR="00932B6D" w:rsidRPr="00932B6D">
        <w:rPr>
          <w:bCs w:val="0"/>
          <w:sz w:val="24"/>
          <w:szCs w:val="24"/>
        </w:rPr>
        <w:t>3.2</w:t>
      </w:r>
      <w:r w:rsidR="001E757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E757A">
        <w:fldChar w:fldCharType="begin"/>
      </w:r>
      <w:r w:rsidR="001E757A">
        <w:instrText xml:space="preserve"> REF _Ref305973147 \r \h  \* MERGEFORMAT </w:instrText>
      </w:r>
      <w:r w:rsidR="001E757A">
        <w:fldChar w:fldCharType="separate"/>
      </w:r>
      <w:r w:rsidR="00932B6D" w:rsidRPr="00932B6D">
        <w:rPr>
          <w:bCs w:val="0"/>
          <w:sz w:val="24"/>
          <w:szCs w:val="24"/>
        </w:rPr>
        <w:t>3.3</w:t>
      </w:r>
      <w:r w:rsidR="001E757A">
        <w:fldChar w:fldCharType="end"/>
      </w:r>
      <w:r w:rsidR="00A164DD"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164DD" w:rsidRPr="00E71A48">
        <w:rPr>
          <w:bCs w:val="0"/>
          <w:sz w:val="24"/>
          <w:szCs w:val="24"/>
        </w:rPr>
      </w:r>
      <w:r w:rsidR="00A164D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6" w:name="__RefNumPara__828_922829174"/>
      <w:bookmarkEnd w:id="13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164DD"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164DD" w:rsidRPr="00E71A48">
        <w:rPr>
          <w:bCs w:val="0"/>
          <w:sz w:val="24"/>
          <w:szCs w:val="24"/>
        </w:rPr>
      </w:r>
      <w:r w:rsidR="00A164DD" w:rsidRPr="00E71A48">
        <w:rPr>
          <w:bCs w:val="0"/>
          <w:sz w:val="24"/>
          <w:szCs w:val="24"/>
        </w:rPr>
        <w:fldChar w:fldCharType="end"/>
      </w:r>
      <w:r w:rsidR="001E757A">
        <w:fldChar w:fldCharType="begin"/>
      </w:r>
      <w:r w:rsidR="001E757A">
        <w:instrText xml:space="preserve"> REF _Ref305973214 \r \h  \* MERGEFORMAT </w:instrText>
      </w:r>
      <w:r w:rsidR="001E757A">
        <w:fldChar w:fldCharType="separate"/>
      </w:r>
      <w:r w:rsidR="00932B6D" w:rsidRPr="00932B6D">
        <w:rPr>
          <w:bCs w:val="0"/>
          <w:sz w:val="24"/>
          <w:szCs w:val="24"/>
        </w:rPr>
        <w:t>3.4</w:t>
      </w:r>
      <w:r w:rsidR="001E757A">
        <w:fldChar w:fldCharType="end"/>
      </w:r>
      <w:r w:rsidR="00096E9D" w:rsidRPr="00E71A48">
        <w:rPr>
          <w:bCs w:val="0"/>
          <w:sz w:val="24"/>
          <w:szCs w:val="24"/>
        </w:rPr>
        <w:t xml:space="preserve">, </w:t>
      </w:r>
      <w:r w:rsidR="00A164DD">
        <w:rPr>
          <w:bCs w:val="0"/>
          <w:sz w:val="24"/>
          <w:szCs w:val="24"/>
        </w:rPr>
        <w:fldChar w:fldCharType="begin"/>
      </w:r>
      <w:r w:rsidR="00AA426F">
        <w:rPr>
          <w:bCs w:val="0"/>
          <w:sz w:val="24"/>
          <w:szCs w:val="24"/>
        </w:rPr>
        <w:instrText xml:space="preserve"> REF _Ref440881267 \r \h </w:instrText>
      </w:r>
      <w:r w:rsidR="00A164DD">
        <w:rPr>
          <w:bCs w:val="0"/>
          <w:sz w:val="24"/>
          <w:szCs w:val="24"/>
        </w:rPr>
      </w:r>
      <w:r w:rsidR="00A164DD">
        <w:rPr>
          <w:bCs w:val="0"/>
          <w:sz w:val="24"/>
          <w:szCs w:val="24"/>
        </w:rPr>
        <w:fldChar w:fldCharType="separate"/>
      </w:r>
      <w:r w:rsidR="00932B6D">
        <w:rPr>
          <w:bCs w:val="0"/>
          <w:sz w:val="24"/>
          <w:szCs w:val="24"/>
        </w:rPr>
        <w:t>3.5</w:t>
      </w:r>
      <w:r w:rsidR="00A164DD">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7" w:name="__RefNumPara__832_922829174"/>
      <w:bookmarkEnd w:id="13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1E757A">
        <w:fldChar w:fldCharType="begin"/>
      </w:r>
      <w:r w:rsidR="001E757A">
        <w:instrText xml:space="preserve"> REF _Ref305973250 \r \h  \* MERGEFORMAT </w:instrText>
      </w:r>
      <w:r w:rsidR="001E757A">
        <w:fldChar w:fldCharType="separate"/>
      </w:r>
      <w:r w:rsidR="00932B6D" w:rsidRPr="00932B6D">
        <w:rPr>
          <w:bCs w:val="0"/>
          <w:sz w:val="24"/>
          <w:szCs w:val="24"/>
        </w:rPr>
        <w:t>3.6</w:t>
      </w:r>
      <w:r w:rsidR="001E757A">
        <w:fldChar w:fldCharType="end"/>
      </w:r>
      <w:r w:rsidR="00A164DD"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164DD" w:rsidRPr="00E71A48">
        <w:rPr>
          <w:bCs w:val="0"/>
          <w:sz w:val="24"/>
          <w:szCs w:val="24"/>
        </w:rPr>
      </w:r>
      <w:r w:rsidR="00A164DD"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8" w:name="__RefNumPara__834_922829174"/>
      <w:bookmarkEnd w:id="13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E757A">
        <w:fldChar w:fldCharType="begin"/>
      </w:r>
      <w:r w:rsidR="001E757A">
        <w:instrText xml:space="preserve"> REF _Ref303250967 \r \h  \* MERGEFORMAT </w:instrText>
      </w:r>
      <w:r w:rsidR="001E757A">
        <w:fldChar w:fldCharType="separate"/>
      </w:r>
      <w:r w:rsidR="00932B6D" w:rsidRPr="00932B6D">
        <w:rPr>
          <w:bCs w:val="0"/>
          <w:sz w:val="24"/>
          <w:szCs w:val="24"/>
        </w:rPr>
        <w:t>3.7</w:t>
      </w:r>
      <w:r w:rsidR="001E757A">
        <w:fldChar w:fldCharType="end"/>
      </w:r>
      <w:r w:rsidR="00A164DD"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164DD" w:rsidRPr="00E71A48">
        <w:rPr>
          <w:bCs w:val="0"/>
          <w:sz w:val="24"/>
          <w:szCs w:val="24"/>
        </w:rPr>
      </w:r>
      <w:r w:rsidR="00A164DD"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9" w:name="__RefNumPara__836_922829174"/>
      <w:bookmarkEnd w:id="13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E757A">
        <w:fldChar w:fldCharType="begin"/>
      </w:r>
      <w:r w:rsidR="001E757A">
        <w:instrText xml:space="preserve"> REF _Ref303681924 \r \h  \* MERGEFORMAT </w:instrText>
      </w:r>
      <w:r w:rsidR="001E757A">
        <w:fldChar w:fldCharType="separate"/>
      </w:r>
      <w:r w:rsidR="00932B6D" w:rsidRPr="00932B6D">
        <w:rPr>
          <w:bCs w:val="0"/>
          <w:sz w:val="24"/>
          <w:szCs w:val="24"/>
        </w:rPr>
        <w:t>3.8</w:t>
      </w:r>
      <w:r w:rsidR="001E757A">
        <w:fldChar w:fldCharType="end"/>
      </w:r>
      <w:r w:rsidR="00A164DD"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164DD" w:rsidRPr="00E71A48">
        <w:rPr>
          <w:bCs w:val="0"/>
          <w:sz w:val="24"/>
          <w:szCs w:val="24"/>
        </w:rPr>
      </w:r>
      <w:r w:rsidR="00A164D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1E757A">
        <w:fldChar w:fldCharType="begin"/>
      </w:r>
      <w:r w:rsidR="001E757A">
        <w:instrText xml:space="preserve"> REF _Ref303683929 \r \h  \* MERGEFORMAT </w:instrText>
      </w:r>
      <w:r w:rsidR="001E757A">
        <w:fldChar w:fldCharType="separate"/>
      </w:r>
      <w:r w:rsidR="00932B6D" w:rsidRPr="00932B6D">
        <w:rPr>
          <w:bCs w:val="0"/>
          <w:sz w:val="24"/>
          <w:szCs w:val="24"/>
        </w:rPr>
        <w:t>3.10</w:t>
      </w:r>
      <w:r w:rsidR="001E757A">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E757A">
        <w:fldChar w:fldCharType="begin"/>
      </w:r>
      <w:r w:rsidR="001E757A">
        <w:instrText xml:space="preserve"> REF _Ref306140410 \r \h  \* MERGEFORMAT </w:instrText>
      </w:r>
      <w:r w:rsidR="001E757A">
        <w:fldChar w:fldCharType="separate"/>
      </w:r>
      <w:r w:rsidR="00932B6D" w:rsidRPr="00932B6D">
        <w:rPr>
          <w:bCs w:val="0"/>
          <w:sz w:val="24"/>
          <w:szCs w:val="24"/>
        </w:rPr>
        <w:t>3.11</w:t>
      </w:r>
      <w:r w:rsidR="001E757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E757A">
        <w:fldChar w:fldCharType="begin"/>
      </w:r>
      <w:r w:rsidR="001E757A">
        <w:instrText xml:space="preserve"> REF _Ref306140451 \r \h  \* MERGEFORMAT </w:instrText>
      </w:r>
      <w:r w:rsidR="001E757A">
        <w:fldChar w:fldCharType="separate"/>
      </w:r>
      <w:r w:rsidR="00932B6D" w:rsidRPr="00932B6D">
        <w:rPr>
          <w:bCs w:val="0"/>
          <w:sz w:val="24"/>
          <w:szCs w:val="24"/>
        </w:rPr>
        <w:t>3.12</w:t>
      </w:r>
      <w:r w:rsidR="001E757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40" w:name="_Toc439323689"/>
      <w:bookmarkStart w:id="141" w:name="_Toc440361323"/>
      <w:bookmarkStart w:id="142" w:name="_Toc440376078"/>
      <w:bookmarkStart w:id="143" w:name="_Toc440376205"/>
      <w:bookmarkStart w:id="144" w:name="_Toc440382470"/>
      <w:bookmarkStart w:id="145" w:name="_Toc440447140"/>
      <w:bookmarkStart w:id="146" w:name="_Toc440631682"/>
      <w:bookmarkStart w:id="147" w:name="_Toc44087733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40"/>
      <w:bookmarkEnd w:id="141"/>
      <w:bookmarkEnd w:id="142"/>
      <w:bookmarkEnd w:id="143"/>
      <w:bookmarkEnd w:id="144"/>
      <w:bookmarkEnd w:id="145"/>
      <w:bookmarkEnd w:id="146"/>
      <w:bookmarkEnd w:id="147"/>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8" w:name="_Ref303250835"/>
      <w:bookmarkStart w:id="149" w:name="_Ref305973033"/>
      <w:bookmarkStart w:id="150" w:name="_Toc440877340"/>
      <w:bookmarkStart w:id="151"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8"/>
      <w:r w:rsidRPr="00E71A48">
        <w:t xml:space="preserve"> по запросу предложений</w:t>
      </w:r>
      <w:bookmarkEnd w:id="149"/>
      <w:bookmarkEnd w:id="150"/>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E757A">
        <w:fldChar w:fldCharType="begin"/>
      </w:r>
      <w:r w:rsidR="001E757A">
        <w:instrText xml:space="preserve"> REF _Ref302563524 \n \h  \* MERGEFORMAT </w:instrText>
      </w:r>
      <w:r w:rsidR="001E757A">
        <w:fldChar w:fldCharType="separate"/>
      </w:r>
      <w:r w:rsidR="00932B6D" w:rsidRPr="00932B6D">
        <w:rPr>
          <w:sz w:val="24"/>
          <w:szCs w:val="24"/>
        </w:rPr>
        <w:t>1.1.1</w:t>
      </w:r>
      <w:r w:rsidR="001E757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52" w:name="__RefNumPara__444_922829174"/>
      <w:bookmarkStart w:id="153" w:name="_Ref191386216"/>
      <w:bookmarkStart w:id="154" w:name="_Ref305973147"/>
      <w:bookmarkStart w:id="155" w:name="_Toc440877341"/>
      <w:bookmarkEnd w:id="151"/>
      <w:bookmarkEnd w:id="152"/>
      <w:r w:rsidRPr="00E71A48">
        <w:lastRenderedPageBreak/>
        <w:t xml:space="preserve">Подготовка </w:t>
      </w:r>
      <w:bookmarkEnd w:id="153"/>
      <w:r w:rsidRPr="00E71A48">
        <w:t>Заявок</w:t>
      </w:r>
      <w:bookmarkEnd w:id="154"/>
      <w:bookmarkEnd w:id="155"/>
    </w:p>
    <w:p w:rsidR="00717F60" w:rsidRPr="00E71A48" w:rsidRDefault="00717F60" w:rsidP="00E71A48">
      <w:pPr>
        <w:pStyle w:val="3"/>
        <w:spacing w:line="264" w:lineRule="auto"/>
        <w:rPr>
          <w:szCs w:val="24"/>
        </w:rPr>
      </w:pPr>
      <w:bookmarkStart w:id="156" w:name="_Ref306114638"/>
      <w:bookmarkStart w:id="157" w:name="_Toc440361326"/>
      <w:bookmarkStart w:id="158" w:name="_Toc440376081"/>
      <w:bookmarkStart w:id="159" w:name="_Toc440376208"/>
      <w:bookmarkStart w:id="160" w:name="_Toc440382473"/>
      <w:bookmarkStart w:id="161" w:name="_Toc440447143"/>
      <w:bookmarkStart w:id="162" w:name="_Toc440631685"/>
      <w:bookmarkStart w:id="163" w:name="_Toc440877342"/>
      <w:r w:rsidRPr="00E71A48">
        <w:rPr>
          <w:szCs w:val="24"/>
        </w:rPr>
        <w:t xml:space="preserve">Общие требования к </w:t>
      </w:r>
      <w:r w:rsidR="004B5EB3" w:rsidRPr="00E71A48">
        <w:rPr>
          <w:szCs w:val="24"/>
        </w:rPr>
        <w:t>Заявк</w:t>
      </w:r>
      <w:r w:rsidRPr="00E71A48">
        <w:rPr>
          <w:szCs w:val="24"/>
        </w:rPr>
        <w:t>е</w:t>
      </w:r>
      <w:bookmarkEnd w:id="156"/>
      <w:bookmarkEnd w:id="157"/>
      <w:bookmarkEnd w:id="158"/>
      <w:bookmarkEnd w:id="159"/>
      <w:bookmarkEnd w:id="160"/>
      <w:bookmarkEnd w:id="161"/>
      <w:bookmarkEnd w:id="162"/>
      <w:bookmarkEnd w:id="16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164DD">
        <w:rPr>
          <w:bCs w:val="0"/>
          <w:sz w:val="24"/>
          <w:szCs w:val="24"/>
        </w:rPr>
        <w:fldChar w:fldCharType="begin"/>
      </w:r>
      <w:r w:rsidR="008D2928">
        <w:rPr>
          <w:bCs w:val="0"/>
          <w:sz w:val="24"/>
          <w:szCs w:val="24"/>
        </w:rPr>
        <w:instrText xml:space="preserve"> REF _Ref55336310 \r \h </w:instrText>
      </w:r>
      <w:r w:rsidR="00A164DD">
        <w:rPr>
          <w:bCs w:val="0"/>
          <w:sz w:val="24"/>
          <w:szCs w:val="24"/>
        </w:rPr>
      </w:r>
      <w:r w:rsidR="00A164DD">
        <w:rPr>
          <w:bCs w:val="0"/>
          <w:sz w:val="24"/>
          <w:szCs w:val="24"/>
        </w:rPr>
        <w:fldChar w:fldCharType="separate"/>
      </w:r>
      <w:r w:rsidR="00932B6D">
        <w:rPr>
          <w:bCs w:val="0"/>
          <w:sz w:val="24"/>
          <w:szCs w:val="24"/>
        </w:rPr>
        <w:t>5.1</w:t>
      </w:r>
      <w:r w:rsidR="00A164DD">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A164DD">
        <w:rPr>
          <w:bCs w:val="0"/>
          <w:sz w:val="24"/>
          <w:szCs w:val="24"/>
        </w:rPr>
        <w:fldChar w:fldCharType="begin"/>
      </w:r>
      <w:r>
        <w:rPr>
          <w:bCs w:val="0"/>
          <w:sz w:val="24"/>
          <w:szCs w:val="24"/>
        </w:rPr>
        <w:instrText xml:space="preserve"> REF _Ref440271072 \r \h </w:instrText>
      </w:r>
      <w:r w:rsidR="00A164DD">
        <w:rPr>
          <w:bCs w:val="0"/>
          <w:sz w:val="24"/>
          <w:szCs w:val="24"/>
        </w:rPr>
      </w:r>
      <w:r w:rsidR="00A164DD">
        <w:rPr>
          <w:bCs w:val="0"/>
          <w:sz w:val="24"/>
          <w:szCs w:val="24"/>
        </w:rPr>
        <w:fldChar w:fldCharType="separate"/>
      </w:r>
      <w:r w:rsidR="00932B6D">
        <w:rPr>
          <w:bCs w:val="0"/>
          <w:sz w:val="24"/>
          <w:szCs w:val="24"/>
        </w:rPr>
        <w:t>5.2</w:t>
      </w:r>
      <w:r w:rsidR="00A164DD">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A164DD">
        <w:rPr>
          <w:bCs w:val="0"/>
          <w:spacing w:val="-1"/>
          <w:sz w:val="24"/>
          <w:szCs w:val="24"/>
        </w:rPr>
        <w:fldChar w:fldCharType="begin"/>
      </w:r>
      <w:r w:rsidR="00E51A35">
        <w:rPr>
          <w:bCs w:val="0"/>
          <w:spacing w:val="-1"/>
          <w:sz w:val="24"/>
          <w:szCs w:val="24"/>
        </w:rPr>
        <w:instrText xml:space="preserve"> REF _Ref440537056 \r \h </w:instrText>
      </w:r>
      <w:r w:rsidR="00A164DD">
        <w:rPr>
          <w:bCs w:val="0"/>
          <w:spacing w:val="-1"/>
          <w:sz w:val="24"/>
          <w:szCs w:val="24"/>
        </w:rPr>
      </w:r>
      <w:r w:rsidR="00A164DD">
        <w:rPr>
          <w:bCs w:val="0"/>
          <w:spacing w:val="-1"/>
          <w:sz w:val="24"/>
          <w:szCs w:val="24"/>
        </w:rPr>
        <w:fldChar w:fldCharType="separate"/>
      </w:r>
      <w:r w:rsidR="00932B6D">
        <w:rPr>
          <w:bCs w:val="0"/>
          <w:spacing w:val="-1"/>
          <w:sz w:val="24"/>
          <w:szCs w:val="24"/>
        </w:rPr>
        <w:t>5.3</w:t>
      </w:r>
      <w:r w:rsidR="00A164DD">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A164DD">
        <w:rPr>
          <w:bCs w:val="0"/>
          <w:sz w:val="24"/>
          <w:szCs w:val="24"/>
        </w:rPr>
        <w:fldChar w:fldCharType="begin"/>
      </w:r>
      <w:r w:rsidR="00B71B9D">
        <w:rPr>
          <w:bCs w:val="0"/>
          <w:sz w:val="24"/>
          <w:szCs w:val="24"/>
        </w:rPr>
        <w:instrText xml:space="preserve"> REF _Ref440271036 \r \h </w:instrText>
      </w:r>
      <w:r w:rsidR="00A164DD">
        <w:rPr>
          <w:bCs w:val="0"/>
          <w:sz w:val="24"/>
          <w:szCs w:val="24"/>
        </w:rPr>
      </w:r>
      <w:r w:rsidR="00A164DD">
        <w:rPr>
          <w:bCs w:val="0"/>
          <w:sz w:val="24"/>
          <w:szCs w:val="24"/>
        </w:rPr>
        <w:fldChar w:fldCharType="separate"/>
      </w:r>
      <w:r w:rsidR="00932B6D">
        <w:rPr>
          <w:bCs w:val="0"/>
          <w:sz w:val="24"/>
          <w:szCs w:val="24"/>
        </w:rPr>
        <w:t>5.4</w:t>
      </w:r>
      <w:r w:rsidR="00A164DD">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A164DD">
        <w:rPr>
          <w:bCs w:val="0"/>
          <w:sz w:val="24"/>
          <w:szCs w:val="24"/>
        </w:rPr>
        <w:fldChar w:fldCharType="begin"/>
      </w:r>
      <w:r>
        <w:rPr>
          <w:bCs w:val="0"/>
          <w:sz w:val="24"/>
          <w:szCs w:val="24"/>
        </w:rPr>
        <w:instrText xml:space="preserve"> REF _Ref440361914 \r \h </w:instrText>
      </w:r>
      <w:r w:rsidR="00A164DD">
        <w:rPr>
          <w:bCs w:val="0"/>
          <w:sz w:val="24"/>
          <w:szCs w:val="24"/>
        </w:rPr>
      </w:r>
      <w:r w:rsidR="00A164DD">
        <w:rPr>
          <w:bCs w:val="0"/>
          <w:sz w:val="24"/>
          <w:szCs w:val="24"/>
        </w:rPr>
        <w:fldChar w:fldCharType="separate"/>
      </w:r>
      <w:r w:rsidR="00932B6D">
        <w:rPr>
          <w:bCs w:val="0"/>
          <w:sz w:val="24"/>
          <w:szCs w:val="24"/>
        </w:rPr>
        <w:t>5.5</w:t>
      </w:r>
      <w:r w:rsidR="00A164DD">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E757A">
        <w:fldChar w:fldCharType="begin"/>
      </w:r>
      <w:r w:rsidR="001E757A">
        <w:instrText xml:space="preserve"> REF _Ref191386407 \r \h  \* MERGEFORMAT </w:instrText>
      </w:r>
      <w:r w:rsidR="001E757A">
        <w:fldChar w:fldCharType="separate"/>
      </w:r>
      <w:r w:rsidR="00932B6D" w:rsidRPr="00932B6D">
        <w:rPr>
          <w:bCs w:val="0"/>
          <w:sz w:val="24"/>
          <w:szCs w:val="24"/>
        </w:rPr>
        <w:t>3.3.8</w:t>
      </w:r>
      <w:r w:rsidR="001E757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164DD">
        <w:rPr>
          <w:bCs w:val="0"/>
          <w:sz w:val="24"/>
          <w:szCs w:val="24"/>
        </w:rPr>
        <w:fldChar w:fldCharType="begin"/>
      </w:r>
      <w:r w:rsidR="000A00E6">
        <w:rPr>
          <w:bCs w:val="0"/>
          <w:sz w:val="24"/>
          <w:szCs w:val="24"/>
        </w:rPr>
        <w:instrText xml:space="preserve"> REF _Ref440361610 \r \h </w:instrText>
      </w:r>
      <w:r w:rsidR="00A164DD">
        <w:rPr>
          <w:bCs w:val="0"/>
          <w:sz w:val="24"/>
          <w:szCs w:val="24"/>
        </w:rPr>
      </w:r>
      <w:r w:rsidR="00A164DD">
        <w:rPr>
          <w:bCs w:val="0"/>
          <w:sz w:val="24"/>
          <w:szCs w:val="24"/>
        </w:rPr>
        <w:fldChar w:fldCharType="separate"/>
      </w:r>
      <w:r w:rsidR="00932B6D">
        <w:rPr>
          <w:bCs w:val="0"/>
          <w:sz w:val="24"/>
          <w:szCs w:val="24"/>
        </w:rPr>
        <w:t>5.6</w:t>
      </w:r>
      <w:r w:rsidR="00A164DD">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16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16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164DD">
        <w:rPr>
          <w:bCs w:val="0"/>
          <w:sz w:val="24"/>
          <w:szCs w:val="24"/>
          <w:lang w:eastAsia="ru-RU"/>
        </w:rPr>
        <w:fldChar w:fldCharType="begin"/>
      </w:r>
      <w:r w:rsidR="00A154B7">
        <w:rPr>
          <w:bCs w:val="0"/>
          <w:sz w:val="24"/>
          <w:szCs w:val="24"/>
          <w:lang w:eastAsia="ru-RU"/>
        </w:rPr>
        <w:instrText xml:space="preserve"> REF _Ref55336310 \r \h </w:instrText>
      </w:r>
      <w:r w:rsidR="00A164DD">
        <w:rPr>
          <w:bCs w:val="0"/>
          <w:sz w:val="24"/>
          <w:szCs w:val="24"/>
          <w:lang w:eastAsia="ru-RU"/>
        </w:rPr>
      </w:r>
      <w:r w:rsidR="00A164DD">
        <w:rPr>
          <w:bCs w:val="0"/>
          <w:sz w:val="24"/>
          <w:szCs w:val="24"/>
          <w:lang w:eastAsia="ru-RU"/>
        </w:rPr>
        <w:fldChar w:fldCharType="separate"/>
      </w:r>
      <w:r w:rsidR="00932B6D">
        <w:rPr>
          <w:bCs w:val="0"/>
          <w:sz w:val="24"/>
          <w:szCs w:val="24"/>
          <w:lang w:eastAsia="ru-RU"/>
        </w:rPr>
        <w:t>5.1</w:t>
      </w:r>
      <w:r w:rsidR="00A164DD">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A164DD">
        <w:rPr>
          <w:sz w:val="24"/>
          <w:szCs w:val="24"/>
        </w:rPr>
        <w:fldChar w:fldCharType="begin"/>
      </w:r>
      <w:r w:rsidR="00F463E8">
        <w:rPr>
          <w:sz w:val="24"/>
          <w:szCs w:val="24"/>
        </w:rPr>
        <w:instrText xml:space="preserve"> REF _Ref440279062 \r \h </w:instrText>
      </w:r>
      <w:r w:rsidR="00A164DD">
        <w:rPr>
          <w:sz w:val="24"/>
          <w:szCs w:val="24"/>
        </w:rPr>
      </w:r>
      <w:r w:rsidR="00A164DD">
        <w:rPr>
          <w:sz w:val="24"/>
          <w:szCs w:val="24"/>
        </w:rPr>
        <w:fldChar w:fldCharType="separate"/>
      </w:r>
      <w:r w:rsidR="00932B6D">
        <w:rPr>
          <w:sz w:val="24"/>
          <w:szCs w:val="24"/>
        </w:rPr>
        <w:t>б)</w:t>
      </w:r>
      <w:r w:rsidR="00A164DD">
        <w:rPr>
          <w:sz w:val="24"/>
          <w:szCs w:val="24"/>
        </w:rPr>
        <w:fldChar w:fldCharType="end"/>
      </w:r>
      <w:r w:rsidR="00F463E8">
        <w:rPr>
          <w:sz w:val="24"/>
          <w:szCs w:val="24"/>
        </w:rPr>
        <w:t xml:space="preserve"> п. </w:t>
      </w:r>
      <w:r w:rsidR="00A164DD">
        <w:rPr>
          <w:sz w:val="24"/>
          <w:szCs w:val="24"/>
        </w:rPr>
        <w:fldChar w:fldCharType="begin"/>
      </w:r>
      <w:r w:rsidR="00F463E8">
        <w:rPr>
          <w:sz w:val="24"/>
          <w:szCs w:val="24"/>
        </w:rPr>
        <w:instrText xml:space="preserve"> REF _Ref306005578 \r \h </w:instrText>
      </w:r>
      <w:r w:rsidR="00A164DD">
        <w:rPr>
          <w:sz w:val="24"/>
          <w:szCs w:val="24"/>
        </w:rPr>
      </w:r>
      <w:r w:rsidR="00A164DD">
        <w:rPr>
          <w:sz w:val="24"/>
          <w:szCs w:val="24"/>
        </w:rPr>
        <w:fldChar w:fldCharType="separate"/>
      </w:r>
      <w:r w:rsidR="00932B6D">
        <w:rPr>
          <w:sz w:val="24"/>
          <w:szCs w:val="24"/>
        </w:rPr>
        <w:t>3.3.8.3</w:t>
      </w:r>
      <w:r w:rsidR="00A164DD">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164DD">
        <w:rPr>
          <w:bCs w:val="0"/>
          <w:sz w:val="24"/>
          <w:szCs w:val="24"/>
          <w:lang w:eastAsia="ru-RU"/>
        </w:rPr>
        <w:fldChar w:fldCharType="begin"/>
      </w:r>
      <w:r w:rsidR="00A154B7">
        <w:rPr>
          <w:bCs w:val="0"/>
          <w:sz w:val="24"/>
          <w:szCs w:val="24"/>
          <w:lang w:eastAsia="ru-RU"/>
        </w:rPr>
        <w:instrText xml:space="preserve"> REF _Ref55335823 \r \h </w:instrText>
      </w:r>
      <w:r w:rsidR="00A164DD">
        <w:rPr>
          <w:bCs w:val="0"/>
          <w:sz w:val="24"/>
          <w:szCs w:val="24"/>
          <w:lang w:eastAsia="ru-RU"/>
        </w:rPr>
      </w:r>
      <w:r w:rsidR="00A164DD">
        <w:rPr>
          <w:bCs w:val="0"/>
          <w:sz w:val="24"/>
          <w:szCs w:val="24"/>
          <w:lang w:eastAsia="ru-RU"/>
        </w:rPr>
        <w:fldChar w:fldCharType="separate"/>
      </w:r>
      <w:r w:rsidR="00932B6D">
        <w:rPr>
          <w:bCs w:val="0"/>
          <w:sz w:val="24"/>
          <w:szCs w:val="24"/>
          <w:lang w:eastAsia="ru-RU"/>
        </w:rPr>
        <w:t>5.7</w:t>
      </w:r>
      <w:r w:rsidR="00A164DD">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164DD">
        <w:rPr>
          <w:bCs w:val="0"/>
          <w:sz w:val="24"/>
          <w:szCs w:val="24"/>
          <w:lang w:eastAsia="ru-RU"/>
        </w:rPr>
        <w:fldChar w:fldCharType="begin"/>
      </w:r>
      <w:r w:rsidR="00A154B7">
        <w:rPr>
          <w:bCs w:val="0"/>
          <w:sz w:val="24"/>
          <w:szCs w:val="24"/>
          <w:lang w:eastAsia="ru-RU"/>
        </w:rPr>
        <w:instrText xml:space="preserve"> REF _Ref440274902 \r \h </w:instrText>
      </w:r>
      <w:r w:rsidR="00A164DD">
        <w:rPr>
          <w:bCs w:val="0"/>
          <w:sz w:val="24"/>
          <w:szCs w:val="24"/>
          <w:lang w:eastAsia="ru-RU"/>
        </w:rPr>
      </w:r>
      <w:r w:rsidR="00A164DD">
        <w:rPr>
          <w:bCs w:val="0"/>
          <w:sz w:val="24"/>
          <w:szCs w:val="24"/>
          <w:lang w:eastAsia="ru-RU"/>
        </w:rPr>
        <w:fldChar w:fldCharType="separate"/>
      </w:r>
      <w:r w:rsidR="00932B6D">
        <w:rPr>
          <w:bCs w:val="0"/>
          <w:sz w:val="24"/>
          <w:szCs w:val="24"/>
          <w:lang w:eastAsia="ru-RU"/>
        </w:rPr>
        <w:t>5.4</w:t>
      </w:r>
      <w:r w:rsidR="00A164DD">
        <w:rPr>
          <w:bCs w:val="0"/>
          <w:sz w:val="24"/>
          <w:szCs w:val="24"/>
          <w:lang w:eastAsia="ru-RU"/>
        </w:rPr>
        <w:fldChar w:fldCharType="end"/>
      </w:r>
      <w:r w:rsidRPr="00E71A48">
        <w:rPr>
          <w:bCs w:val="0"/>
          <w:sz w:val="24"/>
          <w:szCs w:val="24"/>
        </w:rPr>
        <w:t>), Сводная таблица стоимости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164DD">
        <w:rPr>
          <w:bCs w:val="0"/>
          <w:sz w:val="24"/>
          <w:szCs w:val="24"/>
          <w:lang w:eastAsia="ru-RU"/>
        </w:rPr>
        <w:fldChar w:fldCharType="begin"/>
      </w:r>
      <w:r w:rsidR="00A154B7">
        <w:rPr>
          <w:bCs w:val="0"/>
          <w:sz w:val="24"/>
          <w:szCs w:val="24"/>
          <w:lang w:eastAsia="ru-RU"/>
        </w:rPr>
        <w:instrText xml:space="preserve"> REF _Ref440274913 \r \h </w:instrText>
      </w:r>
      <w:r w:rsidR="00A164DD">
        <w:rPr>
          <w:bCs w:val="0"/>
          <w:sz w:val="24"/>
          <w:szCs w:val="24"/>
          <w:lang w:eastAsia="ru-RU"/>
        </w:rPr>
      </w:r>
      <w:r w:rsidR="00A164DD">
        <w:rPr>
          <w:bCs w:val="0"/>
          <w:sz w:val="24"/>
          <w:szCs w:val="24"/>
          <w:lang w:eastAsia="ru-RU"/>
        </w:rPr>
        <w:fldChar w:fldCharType="separate"/>
      </w:r>
      <w:r w:rsidR="00932B6D">
        <w:rPr>
          <w:bCs w:val="0"/>
          <w:sz w:val="24"/>
          <w:szCs w:val="24"/>
          <w:lang w:eastAsia="ru-RU"/>
        </w:rPr>
        <w:t>5.2</w:t>
      </w:r>
      <w:r w:rsidR="00A164DD">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A164DD">
        <w:rPr>
          <w:bCs w:val="0"/>
          <w:sz w:val="24"/>
          <w:szCs w:val="24"/>
        </w:rPr>
        <w:fldChar w:fldCharType="begin"/>
      </w:r>
      <w:r w:rsidR="000A00E6">
        <w:rPr>
          <w:bCs w:val="0"/>
          <w:sz w:val="24"/>
          <w:szCs w:val="24"/>
        </w:rPr>
        <w:instrText xml:space="preserve"> REF _Ref440361959 \r \h </w:instrText>
      </w:r>
      <w:r w:rsidR="00A164DD">
        <w:rPr>
          <w:bCs w:val="0"/>
          <w:sz w:val="24"/>
          <w:szCs w:val="24"/>
        </w:rPr>
      </w:r>
      <w:r w:rsidR="00A164DD">
        <w:rPr>
          <w:bCs w:val="0"/>
          <w:sz w:val="24"/>
          <w:szCs w:val="24"/>
        </w:rPr>
        <w:fldChar w:fldCharType="separate"/>
      </w:r>
      <w:r w:rsidR="00932B6D">
        <w:rPr>
          <w:bCs w:val="0"/>
          <w:sz w:val="24"/>
          <w:szCs w:val="24"/>
        </w:rPr>
        <w:t>5.5</w:t>
      </w:r>
      <w:r w:rsidR="00A164DD">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A164DD">
        <w:rPr>
          <w:bCs w:val="0"/>
          <w:sz w:val="24"/>
          <w:szCs w:val="24"/>
        </w:rPr>
        <w:fldChar w:fldCharType="begin"/>
      </w:r>
      <w:r w:rsidR="000A00E6">
        <w:rPr>
          <w:bCs w:val="0"/>
          <w:sz w:val="24"/>
          <w:szCs w:val="24"/>
        </w:rPr>
        <w:instrText xml:space="preserve"> REF _Ref440361610 \r \h </w:instrText>
      </w:r>
      <w:r w:rsidR="00A164DD">
        <w:rPr>
          <w:bCs w:val="0"/>
          <w:sz w:val="24"/>
          <w:szCs w:val="24"/>
        </w:rPr>
      </w:r>
      <w:r w:rsidR="00A164DD">
        <w:rPr>
          <w:bCs w:val="0"/>
          <w:sz w:val="24"/>
          <w:szCs w:val="24"/>
        </w:rPr>
        <w:fldChar w:fldCharType="separate"/>
      </w:r>
      <w:r w:rsidR="00932B6D">
        <w:rPr>
          <w:bCs w:val="0"/>
          <w:sz w:val="24"/>
          <w:szCs w:val="24"/>
        </w:rPr>
        <w:t>5.6</w:t>
      </w:r>
      <w:r w:rsidR="00A164DD">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A164DD">
        <w:rPr>
          <w:bCs w:val="0"/>
          <w:sz w:val="24"/>
          <w:szCs w:val="24"/>
        </w:rPr>
        <w:fldChar w:fldCharType="begin"/>
      </w:r>
      <w:r w:rsidR="00D90031">
        <w:rPr>
          <w:bCs w:val="0"/>
          <w:sz w:val="24"/>
          <w:szCs w:val="24"/>
        </w:rPr>
        <w:instrText xml:space="preserve"> REF _Ref306005578 \r \h </w:instrText>
      </w:r>
      <w:r w:rsidR="00A164DD">
        <w:rPr>
          <w:bCs w:val="0"/>
          <w:sz w:val="24"/>
          <w:szCs w:val="24"/>
        </w:rPr>
      </w:r>
      <w:r w:rsidR="00A164DD">
        <w:rPr>
          <w:bCs w:val="0"/>
          <w:sz w:val="24"/>
          <w:szCs w:val="24"/>
        </w:rPr>
        <w:fldChar w:fldCharType="separate"/>
      </w:r>
      <w:r w:rsidR="00932B6D">
        <w:rPr>
          <w:bCs w:val="0"/>
          <w:sz w:val="24"/>
          <w:szCs w:val="24"/>
        </w:rPr>
        <w:t>3.3.8.3</w:t>
      </w:r>
      <w:r w:rsidR="00A164DD">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A164DD">
        <w:rPr>
          <w:sz w:val="24"/>
          <w:szCs w:val="24"/>
        </w:rPr>
        <w:fldChar w:fldCharType="begin"/>
      </w:r>
      <w:r w:rsidR="00F463E8">
        <w:rPr>
          <w:sz w:val="24"/>
          <w:szCs w:val="24"/>
        </w:rPr>
        <w:instrText xml:space="preserve"> REF _Ref440279062 \r \h </w:instrText>
      </w:r>
      <w:r w:rsidR="00A164DD">
        <w:rPr>
          <w:sz w:val="24"/>
          <w:szCs w:val="24"/>
        </w:rPr>
      </w:r>
      <w:r w:rsidR="00A164DD">
        <w:rPr>
          <w:sz w:val="24"/>
          <w:szCs w:val="24"/>
        </w:rPr>
        <w:fldChar w:fldCharType="separate"/>
      </w:r>
      <w:r w:rsidR="00932B6D">
        <w:rPr>
          <w:sz w:val="24"/>
          <w:szCs w:val="24"/>
        </w:rPr>
        <w:t>б)</w:t>
      </w:r>
      <w:r w:rsidR="00A164DD">
        <w:rPr>
          <w:sz w:val="24"/>
          <w:szCs w:val="24"/>
        </w:rPr>
        <w:fldChar w:fldCharType="end"/>
      </w:r>
      <w:r w:rsidR="00FA5339">
        <w:rPr>
          <w:sz w:val="24"/>
          <w:szCs w:val="24"/>
        </w:rPr>
        <w:t>,</w:t>
      </w:r>
      <w:r w:rsidR="007638F4">
        <w:rPr>
          <w:sz w:val="24"/>
          <w:szCs w:val="24"/>
        </w:rPr>
        <w:t xml:space="preserve"> </w:t>
      </w:r>
      <w:r w:rsidR="00A164DD">
        <w:rPr>
          <w:sz w:val="24"/>
          <w:szCs w:val="24"/>
        </w:rPr>
        <w:fldChar w:fldCharType="begin"/>
      </w:r>
      <w:r w:rsidR="007638F4">
        <w:rPr>
          <w:sz w:val="24"/>
          <w:szCs w:val="24"/>
        </w:rPr>
        <w:instrText xml:space="preserve"> REF _Ref440372326 \r \h </w:instrText>
      </w:r>
      <w:r w:rsidR="00A164DD">
        <w:rPr>
          <w:sz w:val="24"/>
          <w:szCs w:val="24"/>
        </w:rPr>
      </w:r>
      <w:r w:rsidR="00A164DD">
        <w:rPr>
          <w:sz w:val="24"/>
          <w:szCs w:val="24"/>
        </w:rPr>
        <w:fldChar w:fldCharType="separate"/>
      </w:r>
      <w:r w:rsidR="00932B6D">
        <w:rPr>
          <w:sz w:val="24"/>
          <w:szCs w:val="24"/>
        </w:rPr>
        <w:t>д)</w:t>
      </w:r>
      <w:r w:rsidR="00A164DD">
        <w:rPr>
          <w:sz w:val="24"/>
          <w:szCs w:val="24"/>
        </w:rPr>
        <w:fldChar w:fldCharType="end"/>
      </w:r>
      <w:r w:rsidR="007638F4">
        <w:rPr>
          <w:sz w:val="24"/>
          <w:szCs w:val="24"/>
        </w:rPr>
        <w:t>,</w:t>
      </w:r>
      <w:r w:rsidR="00FA5339">
        <w:rPr>
          <w:sz w:val="24"/>
          <w:szCs w:val="24"/>
        </w:rPr>
        <w:t xml:space="preserve"> </w:t>
      </w:r>
      <w:r w:rsidR="00A164DD">
        <w:rPr>
          <w:sz w:val="24"/>
          <w:szCs w:val="24"/>
        </w:rPr>
        <w:fldChar w:fldCharType="begin"/>
      </w:r>
      <w:r w:rsidR="00FA5339">
        <w:rPr>
          <w:sz w:val="24"/>
          <w:szCs w:val="24"/>
        </w:rPr>
        <w:instrText xml:space="preserve"> REF _Ref440371812 \r \h </w:instrText>
      </w:r>
      <w:r w:rsidR="00A164DD">
        <w:rPr>
          <w:sz w:val="24"/>
          <w:szCs w:val="24"/>
        </w:rPr>
      </w:r>
      <w:r w:rsidR="00A164DD">
        <w:rPr>
          <w:sz w:val="24"/>
          <w:szCs w:val="24"/>
        </w:rPr>
        <w:fldChar w:fldCharType="separate"/>
      </w:r>
      <w:r w:rsidR="00932B6D">
        <w:rPr>
          <w:sz w:val="24"/>
          <w:szCs w:val="24"/>
        </w:rPr>
        <w:t>м)</w:t>
      </w:r>
      <w:r w:rsidR="00A164DD">
        <w:rPr>
          <w:sz w:val="24"/>
          <w:szCs w:val="24"/>
        </w:rPr>
        <w:fldChar w:fldCharType="end"/>
      </w:r>
      <w:r w:rsidR="00FA5339">
        <w:rPr>
          <w:sz w:val="24"/>
          <w:szCs w:val="24"/>
        </w:rPr>
        <w:t xml:space="preserve">, </w:t>
      </w:r>
      <w:r w:rsidR="00A164DD">
        <w:rPr>
          <w:sz w:val="24"/>
          <w:szCs w:val="24"/>
        </w:rPr>
        <w:fldChar w:fldCharType="begin"/>
      </w:r>
      <w:r w:rsidR="00FA5339">
        <w:rPr>
          <w:sz w:val="24"/>
          <w:szCs w:val="24"/>
        </w:rPr>
        <w:instrText xml:space="preserve"> REF _Ref440371822 \r \h </w:instrText>
      </w:r>
      <w:r w:rsidR="00A164DD">
        <w:rPr>
          <w:sz w:val="24"/>
          <w:szCs w:val="24"/>
        </w:rPr>
      </w:r>
      <w:r w:rsidR="00A164DD">
        <w:rPr>
          <w:sz w:val="24"/>
          <w:szCs w:val="24"/>
        </w:rPr>
        <w:fldChar w:fldCharType="separate"/>
      </w:r>
      <w:r w:rsidR="00932B6D">
        <w:rPr>
          <w:sz w:val="24"/>
          <w:szCs w:val="24"/>
        </w:rPr>
        <w:t>н)</w:t>
      </w:r>
      <w:r w:rsidR="00A164DD">
        <w:rPr>
          <w:sz w:val="24"/>
          <w:szCs w:val="24"/>
        </w:rPr>
        <w:fldChar w:fldCharType="end"/>
      </w:r>
      <w:r w:rsidR="00F463E8">
        <w:rPr>
          <w:sz w:val="24"/>
          <w:szCs w:val="24"/>
        </w:rPr>
        <w:t xml:space="preserve"> п. </w:t>
      </w:r>
      <w:r w:rsidR="00A164DD">
        <w:rPr>
          <w:sz w:val="24"/>
          <w:szCs w:val="24"/>
        </w:rPr>
        <w:fldChar w:fldCharType="begin"/>
      </w:r>
      <w:r w:rsidR="00F463E8">
        <w:rPr>
          <w:sz w:val="24"/>
          <w:szCs w:val="24"/>
        </w:rPr>
        <w:instrText xml:space="preserve"> REF _Ref306005578 \r \h </w:instrText>
      </w:r>
      <w:r w:rsidR="00A164DD">
        <w:rPr>
          <w:sz w:val="24"/>
          <w:szCs w:val="24"/>
        </w:rPr>
      </w:r>
      <w:r w:rsidR="00A164DD">
        <w:rPr>
          <w:sz w:val="24"/>
          <w:szCs w:val="24"/>
        </w:rPr>
        <w:fldChar w:fldCharType="separate"/>
      </w:r>
      <w:r w:rsidR="00932B6D">
        <w:rPr>
          <w:sz w:val="24"/>
          <w:szCs w:val="24"/>
        </w:rPr>
        <w:t>3.3.8.3</w:t>
      </w:r>
      <w:r w:rsidR="00A164DD">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A164DD">
        <w:rPr>
          <w:bCs w:val="0"/>
          <w:sz w:val="24"/>
          <w:szCs w:val="24"/>
        </w:rPr>
        <w:fldChar w:fldCharType="begin"/>
      </w:r>
      <w:r w:rsidR="00A154B7">
        <w:rPr>
          <w:bCs w:val="0"/>
          <w:sz w:val="24"/>
          <w:szCs w:val="24"/>
        </w:rPr>
        <w:instrText xml:space="preserve"> REF _Ref440274944 \r \h </w:instrText>
      </w:r>
      <w:r w:rsidR="00A164DD">
        <w:rPr>
          <w:bCs w:val="0"/>
          <w:sz w:val="24"/>
          <w:szCs w:val="24"/>
        </w:rPr>
      </w:r>
      <w:r w:rsidR="00A164DD">
        <w:rPr>
          <w:bCs w:val="0"/>
          <w:sz w:val="24"/>
          <w:szCs w:val="24"/>
        </w:rPr>
        <w:fldChar w:fldCharType="separate"/>
      </w:r>
      <w:r w:rsidR="00932B6D">
        <w:rPr>
          <w:bCs w:val="0"/>
          <w:sz w:val="24"/>
          <w:szCs w:val="24"/>
        </w:rPr>
        <w:t>5.14</w:t>
      </w:r>
      <w:r w:rsidR="00A164DD">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1E757A">
        <w:fldChar w:fldCharType="begin"/>
      </w:r>
      <w:r w:rsidR="001E757A">
        <w:instrText xml:space="preserve"> REF _Ref440272510 \r \h  \* MERGEFORMAT </w:instrText>
      </w:r>
      <w:r w:rsidR="001E757A">
        <w:fldChar w:fldCharType="separate"/>
      </w:r>
      <w:r w:rsidR="00932B6D" w:rsidRPr="00932B6D">
        <w:rPr>
          <w:bCs w:val="0"/>
          <w:sz w:val="24"/>
          <w:szCs w:val="24"/>
        </w:rPr>
        <w:t>5.16</w:t>
      </w:r>
      <w:r w:rsidR="001E757A">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1E757A">
        <w:fldChar w:fldCharType="begin"/>
      </w:r>
      <w:r w:rsidR="001E757A">
        <w:instrText xml:space="preserve"> REF _Ref440274659 \r \h  \* MERGEFORMAT </w:instrText>
      </w:r>
      <w:r w:rsidR="001E757A">
        <w:fldChar w:fldCharType="separate"/>
      </w:r>
      <w:r w:rsidR="00932B6D" w:rsidRPr="00932B6D">
        <w:rPr>
          <w:bCs w:val="0"/>
          <w:sz w:val="24"/>
          <w:szCs w:val="24"/>
        </w:rPr>
        <w:t>5.11</w:t>
      </w:r>
      <w:r w:rsidR="001E757A">
        <w:fldChar w:fldCharType="end"/>
      </w:r>
      <w:r w:rsidRPr="004D7428">
        <w:rPr>
          <w:bCs w:val="0"/>
          <w:sz w:val="24"/>
          <w:szCs w:val="24"/>
        </w:rPr>
        <w:t xml:space="preserve">, </w:t>
      </w:r>
      <w:r w:rsidR="001E757A">
        <w:fldChar w:fldCharType="begin"/>
      </w:r>
      <w:r w:rsidR="001E757A">
        <w:instrText xml:space="preserve"> REF _Ref440274733 \r \h  \* MERGEFORMAT </w:instrText>
      </w:r>
      <w:r w:rsidR="001E757A">
        <w:fldChar w:fldCharType="separate"/>
      </w:r>
      <w:r w:rsidR="00932B6D" w:rsidRPr="00932B6D">
        <w:rPr>
          <w:bCs w:val="0"/>
          <w:sz w:val="24"/>
          <w:szCs w:val="24"/>
        </w:rPr>
        <w:t>5.12</w:t>
      </w:r>
      <w:r w:rsidR="001E757A">
        <w:fldChar w:fldCharType="end"/>
      </w:r>
      <w:r w:rsidRPr="004D7428">
        <w:rPr>
          <w:bCs w:val="0"/>
          <w:sz w:val="24"/>
          <w:szCs w:val="24"/>
        </w:rPr>
        <w:t xml:space="preserve">, </w:t>
      </w:r>
      <w:r w:rsidR="001E757A">
        <w:fldChar w:fldCharType="begin"/>
      </w:r>
      <w:r w:rsidR="001E757A">
        <w:instrText xml:space="preserve"> REF _Ref440274744 \r \h  \* MERGEFORMAT </w:instrText>
      </w:r>
      <w:r w:rsidR="001E757A">
        <w:fldChar w:fldCharType="separate"/>
      </w:r>
      <w:r w:rsidR="00932B6D" w:rsidRPr="00932B6D">
        <w:rPr>
          <w:bCs w:val="0"/>
          <w:sz w:val="24"/>
          <w:szCs w:val="24"/>
        </w:rPr>
        <w:t>5.13</w:t>
      </w:r>
      <w:r w:rsidR="001E757A">
        <w:fldChar w:fldCharType="end"/>
      </w:r>
      <w:r w:rsidRPr="004D7428">
        <w:rPr>
          <w:bCs w:val="0"/>
          <w:sz w:val="24"/>
          <w:szCs w:val="24"/>
        </w:rPr>
        <w:t xml:space="preserve">, </w:t>
      </w:r>
      <w:r w:rsidR="001E757A">
        <w:fldChar w:fldCharType="begin"/>
      </w:r>
      <w:r w:rsidR="001E757A">
        <w:instrText xml:space="preserve"> REF _Ref440274756 \r \h  \* MERGEFORMAT </w:instrText>
      </w:r>
      <w:r w:rsidR="001E757A">
        <w:fldChar w:fldCharType="separate"/>
      </w:r>
      <w:r w:rsidR="00932B6D" w:rsidRPr="00932B6D">
        <w:rPr>
          <w:bCs w:val="0"/>
          <w:sz w:val="24"/>
          <w:szCs w:val="24"/>
        </w:rPr>
        <w:t>5.15</w:t>
      </w:r>
      <w:r w:rsidR="001E757A">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1E757A">
        <w:fldChar w:fldCharType="begin"/>
      </w:r>
      <w:r w:rsidR="001E757A">
        <w:instrText xml:space="preserve"> REF _Ref306005578 \r \h  \* MERGEFORMAT </w:instrText>
      </w:r>
      <w:r w:rsidR="001E757A">
        <w:fldChar w:fldCharType="separate"/>
      </w:r>
      <w:r w:rsidR="00932B6D" w:rsidRPr="00932B6D">
        <w:rPr>
          <w:bCs w:val="0"/>
          <w:sz w:val="24"/>
          <w:szCs w:val="24"/>
        </w:rPr>
        <w:t>3.3.8.3</w:t>
      </w:r>
      <w:r w:rsidR="001E757A">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1E757A">
        <w:fldChar w:fldCharType="begin"/>
      </w:r>
      <w:r w:rsidR="001E757A">
        <w:instrText xml:space="preserve"> REF _Ref440376401 \r \h  \* MERGEFORMAT </w:instrText>
      </w:r>
      <w:r w:rsidR="001E757A">
        <w:fldChar w:fldCharType="separate"/>
      </w:r>
      <w:r w:rsidR="00932B6D" w:rsidRPr="00932B6D">
        <w:rPr>
          <w:bCs w:val="0"/>
          <w:sz w:val="24"/>
          <w:szCs w:val="24"/>
        </w:rPr>
        <w:t>5.17</w:t>
      </w:r>
      <w:r w:rsidR="001E757A">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1E757A">
        <w:fldChar w:fldCharType="begin"/>
      </w:r>
      <w:r w:rsidR="001E757A">
        <w:instrText xml:space="preserve"> REF _Ref440274659 \r \h  \* MERGEFORMAT </w:instrText>
      </w:r>
      <w:r w:rsidR="001E757A">
        <w:fldChar w:fldCharType="separate"/>
      </w:r>
      <w:r w:rsidR="00932B6D" w:rsidRPr="00932B6D">
        <w:rPr>
          <w:bCs w:val="0"/>
          <w:sz w:val="24"/>
          <w:szCs w:val="24"/>
        </w:rPr>
        <w:t>5.11</w:t>
      </w:r>
      <w:r w:rsidR="001E757A">
        <w:fldChar w:fldCharType="end"/>
      </w:r>
      <w:r w:rsidRPr="004D7428">
        <w:rPr>
          <w:bCs w:val="0"/>
          <w:sz w:val="24"/>
          <w:szCs w:val="24"/>
        </w:rPr>
        <w:t xml:space="preserve">, </w:t>
      </w:r>
      <w:r w:rsidR="001E757A">
        <w:fldChar w:fldCharType="begin"/>
      </w:r>
      <w:r w:rsidR="001E757A">
        <w:instrText xml:space="preserve"> REF _Ref440274733 \r \h  \* MERGEFORMAT </w:instrText>
      </w:r>
      <w:r w:rsidR="001E757A">
        <w:fldChar w:fldCharType="separate"/>
      </w:r>
      <w:r w:rsidR="00932B6D" w:rsidRPr="00932B6D">
        <w:rPr>
          <w:bCs w:val="0"/>
          <w:sz w:val="24"/>
          <w:szCs w:val="24"/>
        </w:rPr>
        <w:t>5.12</w:t>
      </w:r>
      <w:r w:rsidR="001E757A">
        <w:fldChar w:fldCharType="end"/>
      </w:r>
      <w:r w:rsidRPr="004D7428">
        <w:rPr>
          <w:bCs w:val="0"/>
          <w:sz w:val="24"/>
          <w:szCs w:val="24"/>
        </w:rPr>
        <w:t xml:space="preserve">, </w:t>
      </w:r>
      <w:r w:rsidR="001E757A">
        <w:fldChar w:fldCharType="begin"/>
      </w:r>
      <w:r w:rsidR="001E757A">
        <w:instrText xml:space="preserve"> REF _Ref440274744 \r \h  \* MERGEFORMAT </w:instrText>
      </w:r>
      <w:r w:rsidR="001E757A">
        <w:fldChar w:fldCharType="separate"/>
      </w:r>
      <w:r w:rsidR="00932B6D" w:rsidRPr="00932B6D">
        <w:rPr>
          <w:bCs w:val="0"/>
          <w:sz w:val="24"/>
          <w:szCs w:val="24"/>
        </w:rPr>
        <w:t>5.13</w:t>
      </w:r>
      <w:r w:rsidR="001E757A">
        <w:fldChar w:fldCharType="end"/>
      </w:r>
      <w:r w:rsidRPr="004D7428">
        <w:rPr>
          <w:bCs w:val="0"/>
          <w:sz w:val="24"/>
          <w:szCs w:val="24"/>
        </w:rPr>
        <w:t xml:space="preserve">, </w:t>
      </w:r>
      <w:r w:rsidR="001E757A">
        <w:fldChar w:fldCharType="begin"/>
      </w:r>
      <w:r w:rsidR="001E757A">
        <w:instrText xml:space="preserve"> REF _Ref440274756 \r \h  \* MERGEFORMAT </w:instrText>
      </w:r>
      <w:r w:rsidR="001E757A">
        <w:fldChar w:fldCharType="separate"/>
      </w:r>
      <w:r w:rsidR="00932B6D" w:rsidRPr="00932B6D">
        <w:rPr>
          <w:bCs w:val="0"/>
          <w:sz w:val="24"/>
          <w:szCs w:val="24"/>
        </w:rPr>
        <w:t>5.15</w:t>
      </w:r>
      <w:r w:rsidR="001E757A">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1E757A">
        <w:fldChar w:fldCharType="begin"/>
      </w:r>
      <w:r w:rsidR="001E757A">
        <w:instrText xml:space="preserve"> REF _Ref306005578 \r \h  \* MERGEFORMAT </w:instrText>
      </w:r>
      <w:r w:rsidR="001E757A">
        <w:fldChar w:fldCharType="separate"/>
      </w:r>
      <w:r w:rsidR="00932B6D" w:rsidRPr="00932B6D">
        <w:rPr>
          <w:bCs w:val="0"/>
          <w:sz w:val="24"/>
          <w:szCs w:val="24"/>
        </w:rPr>
        <w:t>3.3.8.3</w:t>
      </w:r>
      <w:r w:rsidR="001E757A">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1E757A">
        <w:fldChar w:fldCharType="begin"/>
      </w:r>
      <w:r w:rsidR="001E757A">
        <w:instrText xml:space="preserve"> REF _Ref440537079 \r \h  \* MERGEFORMAT </w:instrText>
      </w:r>
      <w:r w:rsidR="001E757A">
        <w:fldChar w:fldCharType="separate"/>
      </w:r>
      <w:r w:rsidR="00932B6D" w:rsidRPr="00932B6D">
        <w:rPr>
          <w:bCs w:val="0"/>
          <w:sz w:val="24"/>
          <w:szCs w:val="24"/>
          <w:lang w:eastAsia="ru-RU"/>
        </w:rPr>
        <w:t>5.3</w:t>
      </w:r>
      <w:r w:rsidR="001E757A">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65"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165"/>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A164DD">
        <w:rPr>
          <w:bCs w:val="0"/>
          <w:sz w:val="24"/>
          <w:szCs w:val="24"/>
        </w:rPr>
        <w:fldChar w:fldCharType="begin"/>
      </w:r>
      <w:r w:rsidR="001A2440">
        <w:rPr>
          <w:bCs w:val="0"/>
          <w:sz w:val="24"/>
          <w:szCs w:val="24"/>
        </w:rPr>
        <w:instrText xml:space="preserve"> REF _Ref440270602 \r \h </w:instrText>
      </w:r>
      <w:r w:rsidR="00A164DD">
        <w:rPr>
          <w:bCs w:val="0"/>
          <w:sz w:val="24"/>
          <w:szCs w:val="24"/>
        </w:rPr>
      </w:r>
      <w:r w:rsidR="00A164DD">
        <w:rPr>
          <w:bCs w:val="0"/>
          <w:sz w:val="24"/>
          <w:szCs w:val="24"/>
        </w:rPr>
        <w:fldChar w:fldCharType="separate"/>
      </w:r>
      <w:r w:rsidR="00932B6D">
        <w:rPr>
          <w:bCs w:val="0"/>
          <w:sz w:val="24"/>
          <w:szCs w:val="24"/>
        </w:rPr>
        <w:t>5</w:t>
      </w:r>
      <w:r w:rsidR="00A164DD">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1E757A">
        <w:fldChar w:fldCharType="begin"/>
      </w:r>
      <w:r w:rsidR="001E757A">
        <w:instrText xml:space="preserve"> REF _Ref115076807 \n \h  \* MERGEFORMAT </w:instrText>
      </w:r>
      <w:r w:rsidR="001E757A">
        <w:fldChar w:fldCharType="separate"/>
      </w:r>
      <w:r w:rsidR="00932B6D" w:rsidRPr="00932B6D">
        <w:rPr>
          <w:bCs w:val="0"/>
          <w:sz w:val="24"/>
          <w:szCs w:val="24"/>
        </w:rPr>
        <w:t>3.3.3</w:t>
      </w:r>
      <w:r w:rsidR="001E757A">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66" w:name="_Ref55279015"/>
      <w:bookmarkStart w:id="167"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166"/>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68"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167"/>
      <w:bookmarkEnd w:id="168"/>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1E757A">
        <w:fldChar w:fldCharType="begin"/>
      </w:r>
      <w:r w:rsidR="001E757A">
        <w:instrText xml:space="preserve"> REF _Ref440361959 \r \h  \* MERGEFORMAT </w:instrText>
      </w:r>
      <w:r w:rsidR="001E757A">
        <w:fldChar w:fldCharType="separate"/>
      </w:r>
      <w:r w:rsidR="00932B6D" w:rsidRPr="00932B6D">
        <w:rPr>
          <w:bCs w:val="0"/>
          <w:sz w:val="24"/>
          <w:szCs w:val="24"/>
        </w:rPr>
        <w:t>5.5</w:t>
      </w:r>
      <w:r w:rsidR="001E757A">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1E757A">
        <w:fldChar w:fldCharType="begin"/>
      </w:r>
      <w:r w:rsidR="001E757A">
        <w:instrText xml:space="preserve"> REF _Ref440271036 \r \h  \* MERGEFORMAT </w:instrText>
      </w:r>
      <w:r w:rsidR="001E757A">
        <w:fldChar w:fldCharType="separate"/>
      </w:r>
      <w:r w:rsidR="00932B6D" w:rsidRPr="00932B6D">
        <w:rPr>
          <w:bCs w:val="0"/>
          <w:sz w:val="24"/>
          <w:szCs w:val="24"/>
        </w:rPr>
        <w:t>5.4</w:t>
      </w:r>
      <w:r w:rsidR="001E757A">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1E757A">
        <w:fldChar w:fldCharType="begin"/>
      </w:r>
      <w:r w:rsidR="001E757A">
        <w:instrText xml:space="preserve"> REF _Ref55336310 \r \h  \* MERGEFORMAT </w:instrText>
      </w:r>
      <w:r w:rsidR="001E757A">
        <w:fldChar w:fldCharType="separate"/>
      </w:r>
      <w:r w:rsidR="00932B6D" w:rsidRPr="00932B6D">
        <w:rPr>
          <w:bCs w:val="0"/>
          <w:sz w:val="24"/>
          <w:szCs w:val="24"/>
        </w:rPr>
        <w:t>5.1</w:t>
      </w:r>
      <w:r w:rsidR="001E757A">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1E757A">
        <w:fldChar w:fldCharType="begin"/>
      </w:r>
      <w:r w:rsidR="001E757A">
        <w:instrText xml:space="preserve"> REF _Ref55336310 \r \h  \* MERGEFORMAT </w:instrText>
      </w:r>
      <w:r w:rsidR="001E757A">
        <w:fldChar w:fldCharType="separate"/>
      </w:r>
      <w:r w:rsidR="00932B6D" w:rsidRPr="00932B6D">
        <w:rPr>
          <w:bCs w:val="0"/>
          <w:sz w:val="24"/>
          <w:szCs w:val="24"/>
        </w:rPr>
        <w:t>5.1</w:t>
      </w:r>
      <w:r w:rsidR="001E757A">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169" w:name="_Ref115076752"/>
      <w:bookmarkStart w:id="170" w:name="_Ref191386109"/>
      <w:bookmarkStart w:id="171" w:name="_Ref191386419"/>
      <w:bookmarkStart w:id="172" w:name="_Toc440361327"/>
      <w:bookmarkStart w:id="173" w:name="_Toc440376082"/>
      <w:bookmarkStart w:id="174" w:name="_Toc440376209"/>
      <w:bookmarkStart w:id="175" w:name="_Toc440382474"/>
      <w:bookmarkStart w:id="176" w:name="_Toc440447144"/>
      <w:bookmarkStart w:id="177" w:name="_Toc440631686"/>
      <w:bookmarkStart w:id="178" w:name="_Toc440877343"/>
      <w:r w:rsidRPr="004D7428">
        <w:rPr>
          <w:szCs w:val="24"/>
        </w:rPr>
        <w:t xml:space="preserve">Порядок подготовки </w:t>
      </w:r>
      <w:r w:rsidR="004B5EB3" w:rsidRPr="004D7428">
        <w:rPr>
          <w:szCs w:val="24"/>
        </w:rPr>
        <w:t>Заявк</w:t>
      </w:r>
      <w:r w:rsidRPr="004D7428">
        <w:rPr>
          <w:szCs w:val="24"/>
        </w:rPr>
        <w:t>и через </w:t>
      </w:r>
      <w:bookmarkEnd w:id="169"/>
      <w:bookmarkEnd w:id="170"/>
      <w:bookmarkEnd w:id="171"/>
      <w:r w:rsidRPr="004D7428">
        <w:rPr>
          <w:szCs w:val="24"/>
        </w:rPr>
        <w:t>ЭТП</w:t>
      </w:r>
      <w:bookmarkEnd w:id="172"/>
      <w:bookmarkEnd w:id="173"/>
      <w:bookmarkEnd w:id="174"/>
      <w:bookmarkEnd w:id="175"/>
      <w:bookmarkEnd w:id="176"/>
      <w:bookmarkEnd w:id="177"/>
      <w:bookmarkEnd w:id="178"/>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179" w:name="_Ref115076807"/>
      <w:bookmarkStart w:id="180" w:name="_Toc440361328"/>
      <w:bookmarkStart w:id="181" w:name="_Toc440376083"/>
      <w:bookmarkStart w:id="182" w:name="_Toc440376210"/>
      <w:bookmarkStart w:id="183" w:name="_Toc440382475"/>
      <w:bookmarkStart w:id="184" w:name="_Toc440447145"/>
      <w:bookmarkStart w:id="185" w:name="_Toc440631687"/>
      <w:bookmarkStart w:id="186" w:name="_Toc440877344"/>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179"/>
      <w:bookmarkEnd w:id="180"/>
      <w:bookmarkEnd w:id="181"/>
      <w:bookmarkEnd w:id="182"/>
      <w:bookmarkEnd w:id="183"/>
      <w:bookmarkEnd w:id="184"/>
      <w:bookmarkEnd w:id="185"/>
      <w:bookmarkEnd w:id="186"/>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187" w:name="_Ref191386548"/>
      <w:bookmarkStart w:id="188" w:name="_Ref306008743"/>
      <w:bookmarkStart w:id="189" w:name="_Toc440361329"/>
      <w:bookmarkStart w:id="190" w:name="_Toc440376084"/>
      <w:bookmarkStart w:id="191" w:name="_Toc440376211"/>
      <w:bookmarkStart w:id="192" w:name="_Toc440382476"/>
      <w:bookmarkStart w:id="193"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1E757A">
        <w:fldChar w:fldCharType="begin"/>
      </w:r>
      <w:r w:rsidR="001E757A">
        <w:instrText xml:space="preserve"> REF _Ref306114638 \r \h  \* MERGEFORMAT </w:instrText>
      </w:r>
      <w:r w:rsidR="001E757A">
        <w:fldChar w:fldCharType="separate"/>
      </w:r>
      <w:r w:rsidR="00932B6D" w:rsidRPr="00932B6D">
        <w:rPr>
          <w:bCs w:val="0"/>
          <w:sz w:val="24"/>
          <w:szCs w:val="24"/>
        </w:rPr>
        <w:t>3.3.1</w:t>
      </w:r>
      <w:r w:rsidR="001E757A">
        <w:fldChar w:fldCharType="end"/>
      </w:r>
      <w:r w:rsidRPr="004D7428">
        <w:rPr>
          <w:bCs w:val="0"/>
          <w:sz w:val="24"/>
          <w:szCs w:val="24"/>
        </w:rPr>
        <w:t xml:space="preserve">. </w:t>
      </w:r>
      <w:bookmarkEnd w:id="187"/>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1E757A">
        <w:fldChar w:fldCharType="begin"/>
      </w:r>
      <w:r w:rsidR="001E757A">
        <w:instrText xml:space="preserve"> REF _Ref55279015 \r \h  \* MERGEFORMAT </w:instrText>
      </w:r>
      <w:r w:rsidR="001E757A">
        <w:fldChar w:fldCharType="separate"/>
      </w:r>
      <w:r w:rsidR="00932B6D" w:rsidRPr="00932B6D">
        <w:rPr>
          <w:bCs w:val="0"/>
          <w:sz w:val="24"/>
          <w:szCs w:val="24"/>
        </w:rPr>
        <w:t>3.3.1.6</w:t>
      </w:r>
      <w:r w:rsidR="001E757A">
        <w:fldChar w:fldCharType="end"/>
      </w:r>
      <w:r w:rsidRPr="004D7428">
        <w:rPr>
          <w:bCs w:val="0"/>
          <w:sz w:val="24"/>
          <w:szCs w:val="24"/>
        </w:rPr>
        <w:t xml:space="preserve"> и </w:t>
      </w:r>
      <w:r w:rsidR="001E757A">
        <w:fldChar w:fldCharType="begin"/>
      </w:r>
      <w:r w:rsidR="001E757A">
        <w:instrText xml:space="preserve"> REF _Ref195087786 \r \h  \* MERGEFORMAT </w:instrText>
      </w:r>
      <w:r w:rsidR="001E757A">
        <w:fldChar w:fldCharType="separate"/>
      </w:r>
      <w:r w:rsidR="00932B6D" w:rsidRPr="00932B6D">
        <w:rPr>
          <w:bCs w:val="0"/>
          <w:sz w:val="24"/>
          <w:szCs w:val="24"/>
        </w:rPr>
        <w:t>3.3.1.7</w:t>
      </w:r>
      <w:r w:rsidR="001E757A">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194"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94"/>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195" w:name="_Toc440631688"/>
      <w:bookmarkStart w:id="196" w:name="_Toc440877345"/>
      <w:bookmarkStart w:id="197" w:name="_Ref440879531"/>
      <w:r w:rsidRPr="00E71A48">
        <w:rPr>
          <w:szCs w:val="24"/>
        </w:rPr>
        <w:t xml:space="preserve">Требования к сроку действия </w:t>
      </w:r>
      <w:r w:rsidR="004B5EB3" w:rsidRPr="00E71A48">
        <w:rPr>
          <w:szCs w:val="24"/>
        </w:rPr>
        <w:t>Заявк</w:t>
      </w:r>
      <w:r w:rsidRPr="00E71A48">
        <w:rPr>
          <w:szCs w:val="24"/>
        </w:rPr>
        <w:t>и</w:t>
      </w:r>
      <w:bookmarkEnd w:id="188"/>
      <w:bookmarkEnd w:id="189"/>
      <w:bookmarkEnd w:id="190"/>
      <w:bookmarkEnd w:id="191"/>
      <w:bookmarkEnd w:id="192"/>
      <w:bookmarkEnd w:id="193"/>
      <w:bookmarkEnd w:id="195"/>
      <w:bookmarkEnd w:id="196"/>
      <w:bookmarkEnd w:id="197"/>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98"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A164DD">
        <w:rPr>
          <w:bCs w:val="0"/>
          <w:sz w:val="24"/>
          <w:szCs w:val="24"/>
        </w:rPr>
        <w:fldChar w:fldCharType="begin"/>
      </w:r>
      <w:r w:rsidR="00457AEB">
        <w:rPr>
          <w:bCs w:val="0"/>
          <w:sz w:val="24"/>
          <w:szCs w:val="24"/>
        </w:rPr>
        <w:instrText xml:space="preserve"> REF _Ref306017842 \r \h </w:instrText>
      </w:r>
      <w:r w:rsidR="00A164DD">
        <w:rPr>
          <w:bCs w:val="0"/>
          <w:sz w:val="24"/>
          <w:szCs w:val="24"/>
        </w:rPr>
      </w:r>
      <w:r w:rsidR="00A164DD">
        <w:rPr>
          <w:bCs w:val="0"/>
          <w:sz w:val="24"/>
          <w:szCs w:val="24"/>
        </w:rPr>
        <w:fldChar w:fldCharType="separate"/>
      </w:r>
      <w:r w:rsidR="00932B6D">
        <w:rPr>
          <w:bCs w:val="0"/>
          <w:sz w:val="24"/>
          <w:szCs w:val="24"/>
        </w:rPr>
        <w:t>3.4.2.4</w:t>
      </w:r>
      <w:r w:rsidR="00A164DD">
        <w:rPr>
          <w:bCs w:val="0"/>
          <w:sz w:val="24"/>
          <w:szCs w:val="24"/>
        </w:rPr>
        <w:fldChar w:fldCharType="end"/>
      </w:r>
      <w:r w:rsidR="00B950C4">
        <w:rPr>
          <w:bCs w:val="0"/>
          <w:sz w:val="24"/>
          <w:szCs w:val="24"/>
        </w:rPr>
        <w:t>)</w:t>
      </w:r>
      <w:r w:rsidR="00717F60" w:rsidRPr="00E71A48">
        <w:rPr>
          <w:bCs w:val="0"/>
          <w:sz w:val="24"/>
          <w:szCs w:val="24"/>
        </w:rPr>
        <w:t>.</w:t>
      </w:r>
      <w:bookmarkEnd w:id="19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99" w:name="_Toc440361330"/>
      <w:bookmarkStart w:id="200" w:name="_Toc440376085"/>
      <w:bookmarkStart w:id="201" w:name="_Toc440376212"/>
      <w:bookmarkStart w:id="202" w:name="_Toc440382477"/>
      <w:bookmarkStart w:id="203" w:name="_Toc440447147"/>
      <w:bookmarkStart w:id="204" w:name="_Toc440631689"/>
      <w:bookmarkStart w:id="205" w:name="_Toc440877346"/>
      <w:r w:rsidRPr="00E71A48">
        <w:rPr>
          <w:szCs w:val="24"/>
        </w:rPr>
        <w:t xml:space="preserve">Требования к языку </w:t>
      </w:r>
      <w:r w:rsidR="004B5EB3" w:rsidRPr="00E71A48">
        <w:rPr>
          <w:szCs w:val="24"/>
        </w:rPr>
        <w:t>Заявк</w:t>
      </w:r>
      <w:r w:rsidRPr="00E71A48">
        <w:rPr>
          <w:szCs w:val="24"/>
        </w:rPr>
        <w:t>и</w:t>
      </w:r>
      <w:bookmarkEnd w:id="199"/>
      <w:bookmarkEnd w:id="200"/>
      <w:bookmarkEnd w:id="201"/>
      <w:bookmarkEnd w:id="202"/>
      <w:bookmarkEnd w:id="203"/>
      <w:bookmarkEnd w:id="204"/>
      <w:bookmarkEnd w:id="20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w:t>
      </w:r>
      <w:r w:rsidRPr="00E71A48">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06" w:name="_Toc440361331"/>
      <w:bookmarkStart w:id="207" w:name="_Toc440376086"/>
      <w:bookmarkStart w:id="208" w:name="_Toc440376213"/>
      <w:bookmarkStart w:id="209" w:name="_Toc440382478"/>
      <w:bookmarkStart w:id="210" w:name="_Toc440447148"/>
      <w:bookmarkStart w:id="211" w:name="_Toc440631690"/>
      <w:bookmarkStart w:id="212" w:name="_Toc440877347"/>
      <w:r w:rsidRPr="00E71A48">
        <w:rPr>
          <w:szCs w:val="24"/>
        </w:rPr>
        <w:t xml:space="preserve">Требования к валюте </w:t>
      </w:r>
      <w:r w:rsidR="004B5EB3" w:rsidRPr="00E71A48">
        <w:rPr>
          <w:szCs w:val="24"/>
        </w:rPr>
        <w:t>Заявк</w:t>
      </w:r>
      <w:r w:rsidRPr="00E71A48">
        <w:rPr>
          <w:szCs w:val="24"/>
        </w:rPr>
        <w:t>и</w:t>
      </w:r>
      <w:bookmarkEnd w:id="206"/>
      <w:bookmarkEnd w:id="207"/>
      <w:bookmarkEnd w:id="208"/>
      <w:bookmarkEnd w:id="209"/>
      <w:bookmarkEnd w:id="210"/>
      <w:bookmarkEnd w:id="211"/>
      <w:bookmarkEnd w:id="212"/>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13" w:name="_Toc440361332"/>
      <w:bookmarkStart w:id="214" w:name="_Toc440376087"/>
      <w:bookmarkStart w:id="215" w:name="_Toc440376214"/>
      <w:bookmarkStart w:id="216" w:name="_Toc440382479"/>
      <w:bookmarkStart w:id="217" w:name="_Toc440447149"/>
      <w:bookmarkStart w:id="218" w:name="_Toc440631691"/>
      <w:bookmarkStart w:id="219" w:name="_Toc44087734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13"/>
      <w:bookmarkEnd w:id="214"/>
      <w:bookmarkEnd w:id="215"/>
      <w:bookmarkEnd w:id="216"/>
      <w:bookmarkEnd w:id="217"/>
      <w:bookmarkEnd w:id="218"/>
      <w:bookmarkEnd w:id="219"/>
    </w:p>
    <w:p w:rsidR="00717F60" w:rsidRPr="00F974C9" w:rsidRDefault="00717F60" w:rsidP="007E1E47">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974C9">
        <w:rPr>
          <w:bCs w:val="0"/>
          <w:sz w:val="24"/>
          <w:szCs w:val="24"/>
        </w:rPr>
        <w:t xml:space="preserve">Начальная (максимальная) цена </w:t>
      </w:r>
      <w:r w:rsidR="00123C70" w:rsidRPr="00F974C9">
        <w:rPr>
          <w:bCs w:val="0"/>
          <w:sz w:val="24"/>
          <w:szCs w:val="24"/>
        </w:rPr>
        <w:t>Договор</w:t>
      </w:r>
      <w:r w:rsidRPr="00F974C9">
        <w:rPr>
          <w:bCs w:val="0"/>
          <w:sz w:val="24"/>
          <w:szCs w:val="24"/>
        </w:rPr>
        <w:t>а</w:t>
      </w:r>
      <w:r w:rsidR="00216641" w:rsidRPr="00F974C9">
        <w:rPr>
          <w:bCs w:val="0"/>
          <w:sz w:val="24"/>
          <w:szCs w:val="24"/>
        </w:rPr>
        <w:t>:</w:t>
      </w:r>
      <w:r w:rsidR="007E1E47" w:rsidRPr="00F974C9">
        <w:rPr>
          <w:bCs w:val="0"/>
          <w:sz w:val="24"/>
          <w:szCs w:val="24"/>
        </w:rPr>
        <w:t xml:space="preserve"> </w:t>
      </w:r>
      <w:r w:rsidR="00F974C9" w:rsidRPr="00F974C9">
        <w:rPr>
          <w:sz w:val="24"/>
          <w:szCs w:val="24"/>
        </w:rPr>
        <w:t>155 200 (Сто пятьдесят пять тысяч двести) рублей 00 копеек РФ, без учета НДС; НДС составляет 27 936 (Двадцать семь тысяч  девятьсот тридцать шесть) рублей 00 копеек РФ; 183 136 (Сто восемьдесят три тысячи сто тридцать шесть) рублей 00 копеек РФ, с учетом НДС</w:t>
      </w:r>
      <w:r w:rsidR="007E1E47" w:rsidRPr="00F974C9">
        <w:rPr>
          <w:bCs w:val="0"/>
          <w:sz w:val="24"/>
          <w:szCs w:val="24"/>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974C9">
        <w:rPr>
          <w:bCs w:val="0"/>
          <w:sz w:val="24"/>
          <w:szCs w:val="24"/>
        </w:rPr>
        <w:t>Организатор отклонит Заявку Участника только на том основании, что предложенная Участником</w:t>
      </w:r>
      <w:r w:rsidRPr="00546518">
        <w:rPr>
          <w:bCs w:val="0"/>
          <w:sz w:val="24"/>
          <w:szCs w:val="24"/>
        </w:rPr>
        <w:t xml:space="preserve">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E14D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E14D8">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4E14D8">
        <w:rPr>
          <w:sz w:val="24"/>
          <w:szCs w:val="24"/>
        </w:rPr>
        <w:t>Участника</w:t>
      </w:r>
      <w:r w:rsidRPr="004E14D8">
        <w:rPr>
          <w:sz w:val="24"/>
          <w:szCs w:val="24"/>
        </w:rPr>
        <w:t xml:space="preserve"> будет отклонено.</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A164DD">
        <w:rPr>
          <w:bCs w:val="0"/>
          <w:sz w:val="24"/>
          <w:szCs w:val="24"/>
        </w:rPr>
        <w:fldChar w:fldCharType="begin"/>
      </w:r>
      <w:r w:rsidR="003F3A69">
        <w:rPr>
          <w:bCs w:val="0"/>
          <w:sz w:val="24"/>
          <w:szCs w:val="24"/>
        </w:rPr>
        <w:instrText xml:space="preserve"> REF _Ref55336310 \r \h </w:instrText>
      </w:r>
      <w:r w:rsidR="00A164DD">
        <w:rPr>
          <w:bCs w:val="0"/>
          <w:sz w:val="24"/>
          <w:szCs w:val="24"/>
        </w:rPr>
      </w:r>
      <w:r w:rsidR="00A164DD">
        <w:rPr>
          <w:bCs w:val="0"/>
          <w:sz w:val="24"/>
          <w:szCs w:val="24"/>
        </w:rPr>
        <w:fldChar w:fldCharType="separate"/>
      </w:r>
      <w:r w:rsidR="00932B6D">
        <w:rPr>
          <w:bCs w:val="0"/>
          <w:sz w:val="24"/>
          <w:szCs w:val="24"/>
        </w:rPr>
        <w:t>5.1</w:t>
      </w:r>
      <w:r w:rsidR="00A164DD">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A164DD">
        <w:rPr>
          <w:bCs w:val="0"/>
          <w:sz w:val="24"/>
          <w:szCs w:val="24"/>
        </w:rPr>
        <w:fldChar w:fldCharType="begin"/>
      </w:r>
      <w:r w:rsidR="003F3A69">
        <w:rPr>
          <w:bCs w:val="0"/>
          <w:sz w:val="24"/>
          <w:szCs w:val="24"/>
        </w:rPr>
        <w:instrText xml:space="preserve"> REF _Ref440271072 \r \h </w:instrText>
      </w:r>
      <w:r w:rsidR="00A164DD">
        <w:rPr>
          <w:bCs w:val="0"/>
          <w:sz w:val="24"/>
          <w:szCs w:val="24"/>
        </w:rPr>
      </w:r>
      <w:r w:rsidR="00A164DD">
        <w:rPr>
          <w:bCs w:val="0"/>
          <w:sz w:val="24"/>
          <w:szCs w:val="24"/>
        </w:rPr>
        <w:fldChar w:fldCharType="separate"/>
      </w:r>
      <w:r w:rsidR="00932B6D">
        <w:rPr>
          <w:bCs w:val="0"/>
          <w:sz w:val="24"/>
          <w:szCs w:val="24"/>
        </w:rPr>
        <w:t>5.2</w:t>
      </w:r>
      <w:r w:rsidR="00A164DD">
        <w:rPr>
          <w:bCs w:val="0"/>
          <w:sz w:val="24"/>
          <w:szCs w:val="24"/>
        </w:rPr>
        <w:fldChar w:fldCharType="end"/>
      </w:r>
      <w:r w:rsidR="003F3A69" w:rsidRPr="003E170D">
        <w:rPr>
          <w:bCs w:val="0"/>
          <w:sz w:val="24"/>
          <w:szCs w:val="24"/>
        </w:rPr>
        <w:t>)</w:t>
      </w:r>
      <w:r w:rsidR="00B950C4">
        <w:rPr>
          <w:bCs w:val="0"/>
          <w:sz w:val="24"/>
          <w:szCs w:val="24"/>
        </w:rPr>
        <w:t xml:space="preserve"> </w:t>
      </w:r>
      <w:r w:rsidR="00B950C4">
        <w:rPr>
          <w:sz w:val="24"/>
          <w:szCs w:val="24"/>
        </w:rPr>
        <w:t>и Графике оплаты</w:t>
      </w:r>
      <w:r w:rsidR="00022F2E">
        <w:rPr>
          <w:sz w:val="24"/>
          <w:szCs w:val="24"/>
        </w:rPr>
        <w:t xml:space="preserve"> оказания услуг</w:t>
      </w:r>
      <w:r w:rsidR="00B950C4">
        <w:rPr>
          <w:sz w:val="24"/>
          <w:szCs w:val="24"/>
        </w:rPr>
        <w:t xml:space="preserve"> (раздел </w:t>
      </w:r>
      <w:r w:rsidR="00A164DD">
        <w:rPr>
          <w:sz w:val="24"/>
          <w:szCs w:val="24"/>
        </w:rPr>
        <w:fldChar w:fldCharType="begin"/>
      </w:r>
      <w:r w:rsidR="00022F2E">
        <w:rPr>
          <w:sz w:val="24"/>
          <w:szCs w:val="24"/>
        </w:rPr>
        <w:instrText xml:space="preserve"> REF _Ref440361439 \r \h </w:instrText>
      </w:r>
      <w:r w:rsidR="00A164DD">
        <w:rPr>
          <w:sz w:val="24"/>
          <w:szCs w:val="24"/>
        </w:rPr>
      </w:r>
      <w:r w:rsidR="00A164DD">
        <w:rPr>
          <w:sz w:val="24"/>
          <w:szCs w:val="24"/>
        </w:rPr>
        <w:fldChar w:fldCharType="separate"/>
      </w:r>
      <w:r w:rsidR="00932B6D">
        <w:rPr>
          <w:sz w:val="24"/>
          <w:szCs w:val="24"/>
        </w:rPr>
        <w:t>5.5</w:t>
      </w:r>
      <w:r w:rsidR="00A164DD">
        <w:rPr>
          <w:sz w:val="24"/>
          <w:szCs w:val="24"/>
        </w:rPr>
        <w:fldChar w:fldCharType="end"/>
      </w:r>
      <w:r w:rsidR="00B950C4">
        <w:rPr>
          <w:sz w:val="24"/>
          <w:szCs w:val="24"/>
        </w:rPr>
        <w:t>).</w:t>
      </w:r>
      <w:r w:rsidRPr="00546518">
        <w:rPr>
          <w:bCs w:val="0"/>
          <w:sz w:val="24"/>
          <w:szCs w:val="24"/>
        </w:rPr>
        <w:t xml:space="preserve"> В противном случае Заявк</w:t>
      </w:r>
      <w:r w:rsidR="004E14D8">
        <w:rPr>
          <w:bCs w:val="0"/>
          <w:sz w:val="24"/>
          <w:szCs w:val="24"/>
        </w:rPr>
        <w:t>а</w:t>
      </w:r>
      <w:r w:rsidRPr="00546518">
        <w:rPr>
          <w:bCs w:val="0"/>
          <w:sz w:val="24"/>
          <w:szCs w:val="24"/>
        </w:rPr>
        <w:t xml:space="preserve"> Участника будет отклонен</w:t>
      </w:r>
      <w:r w:rsidR="004E14D8">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A164DD">
        <w:rPr>
          <w:bCs w:val="0"/>
          <w:sz w:val="24"/>
          <w:szCs w:val="24"/>
        </w:rPr>
        <w:fldChar w:fldCharType="begin"/>
      </w:r>
      <w:r w:rsidR="003F3A69">
        <w:rPr>
          <w:bCs w:val="0"/>
          <w:sz w:val="24"/>
          <w:szCs w:val="24"/>
        </w:rPr>
        <w:instrText xml:space="preserve"> REF _Ref306138385 \r \h </w:instrText>
      </w:r>
      <w:r w:rsidR="00A164DD">
        <w:rPr>
          <w:bCs w:val="0"/>
          <w:sz w:val="24"/>
          <w:szCs w:val="24"/>
        </w:rPr>
      </w:r>
      <w:r w:rsidR="00A164DD">
        <w:rPr>
          <w:bCs w:val="0"/>
          <w:sz w:val="24"/>
          <w:szCs w:val="24"/>
        </w:rPr>
        <w:fldChar w:fldCharType="separate"/>
      </w:r>
      <w:r w:rsidR="00932B6D">
        <w:rPr>
          <w:bCs w:val="0"/>
          <w:sz w:val="24"/>
          <w:szCs w:val="24"/>
        </w:rPr>
        <w:t>3.6.4</w:t>
      </w:r>
      <w:r w:rsidR="00A164DD">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20" w:name="_Ref191386407"/>
      <w:bookmarkStart w:id="221" w:name="_Ref191386526"/>
      <w:bookmarkStart w:id="222" w:name="_Toc440361333"/>
      <w:bookmarkStart w:id="223" w:name="_Toc440376088"/>
      <w:bookmarkStart w:id="224" w:name="_Toc440376215"/>
      <w:bookmarkStart w:id="225" w:name="_Toc440382480"/>
      <w:bookmarkStart w:id="226" w:name="_Toc440447150"/>
      <w:bookmarkStart w:id="227" w:name="_Toc440631692"/>
      <w:bookmarkStart w:id="228" w:name="_Toc440877349"/>
      <w:bookmarkStart w:id="22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20"/>
      <w:bookmarkEnd w:id="221"/>
      <w:bookmarkEnd w:id="222"/>
      <w:bookmarkEnd w:id="223"/>
      <w:bookmarkEnd w:id="224"/>
      <w:bookmarkEnd w:id="225"/>
      <w:bookmarkEnd w:id="226"/>
      <w:bookmarkEnd w:id="227"/>
      <w:bookmarkEnd w:id="228"/>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30" w:name="_Ref93090116"/>
      <w:bookmarkStart w:id="231" w:name="_Ref191386482"/>
      <w:bookmarkStart w:id="232" w:name="_Ref440291364"/>
      <w:bookmarkEnd w:id="22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0"/>
      <w:r w:rsidRPr="00E71A48">
        <w:rPr>
          <w:bCs w:val="0"/>
          <w:sz w:val="24"/>
          <w:szCs w:val="24"/>
        </w:rPr>
        <w:t>:</w:t>
      </w:r>
      <w:bookmarkStart w:id="233" w:name="_Ref306004833"/>
      <w:bookmarkEnd w:id="23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D160FC">
        <w:rPr>
          <w:bCs w:val="0"/>
          <w:sz w:val="24"/>
          <w:szCs w:val="24"/>
        </w:rPr>
        <w:t xml:space="preserve"> </w:t>
      </w:r>
      <w:r w:rsidR="00D160FC" w:rsidRPr="00D160FC">
        <w:rPr>
          <w:sz w:val="24"/>
          <w:szCs w:val="24"/>
        </w:rPr>
        <w:t>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E757A">
        <w:fldChar w:fldCharType="begin"/>
      </w:r>
      <w:r w:rsidR="001E757A">
        <w:instrText xml:space="preserve"> REF _Ref191386451 \n \h  \* MERGEFORMAT </w:instrText>
      </w:r>
      <w:r w:rsidR="001E757A">
        <w:fldChar w:fldCharType="separate"/>
      </w:r>
      <w:r w:rsidR="00932B6D" w:rsidRPr="00932B6D">
        <w:rPr>
          <w:bCs w:val="0"/>
          <w:sz w:val="24"/>
          <w:szCs w:val="24"/>
        </w:rPr>
        <w:t>3.3.9</w:t>
      </w:r>
      <w:r w:rsidR="001E757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w:t>
      </w:r>
      <w:r w:rsidRPr="000F4365">
        <w:rPr>
          <w:bCs w:val="0"/>
          <w:sz w:val="24"/>
          <w:szCs w:val="24"/>
        </w:rPr>
        <w:lastRenderedPageBreak/>
        <w:t xml:space="preserve">приведены в пункте </w:t>
      </w:r>
      <w:r w:rsidR="00A164DD">
        <w:rPr>
          <w:bCs w:val="0"/>
          <w:sz w:val="24"/>
          <w:szCs w:val="24"/>
        </w:rPr>
        <w:fldChar w:fldCharType="begin"/>
      </w:r>
      <w:r w:rsidR="004D7428">
        <w:rPr>
          <w:bCs w:val="0"/>
          <w:sz w:val="24"/>
          <w:szCs w:val="24"/>
        </w:rPr>
        <w:instrText xml:space="preserve"> REF _Ref440876567 \r \h </w:instrText>
      </w:r>
      <w:r w:rsidR="00A164DD">
        <w:rPr>
          <w:bCs w:val="0"/>
          <w:sz w:val="24"/>
          <w:szCs w:val="24"/>
        </w:rPr>
      </w:r>
      <w:r w:rsidR="00A164DD">
        <w:rPr>
          <w:bCs w:val="0"/>
          <w:sz w:val="24"/>
          <w:szCs w:val="24"/>
        </w:rPr>
        <w:fldChar w:fldCharType="separate"/>
      </w:r>
      <w:r w:rsidR="00932B6D">
        <w:rPr>
          <w:bCs w:val="0"/>
          <w:sz w:val="24"/>
          <w:szCs w:val="24"/>
        </w:rPr>
        <w:t>3.3.10</w:t>
      </w:r>
      <w:r w:rsidR="00A164DD">
        <w:rPr>
          <w:bCs w:val="0"/>
          <w:sz w:val="24"/>
          <w:szCs w:val="24"/>
        </w:rPr>
        <w:fldChar w:fldCharType="end"/>
      </w:r>
      <w:r w:rsidRPr="000F4365">
        <w:rPr>
          <w:bCs w:val="0"/>
          <w:sz w:val="24"/>
          <w:szCs w:val="24"/>
        </w:rPr>
        <w:t xml:space="preserve">. </w:t>
      </w:r>
      <w:bookmarkEnd w:id="232"/>
      <w:bookmarkEnd w:id="233"/>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3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3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35" w:name="_Ref306032455"/>
      <w:r w:rsidRPr="00E71A48">
        <w:rPr>
          <w:bCs w:val="0"/>
          <w:color w:val="000000"/>
          <w:sz w:val="24"/>
          <w:szCs w:val="24"/>
        </w:rPr>
        <w:t xml:space="preserve">должен </w:t>
      </w:r>
      <w:bookmarkStart w:id="23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35"/>
      <w:bookmarkEnd w:id="23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3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37"/>
      <w:proofErr w:type="gramEnd"/>
    </w:p>
    <w:p w:rsidR="00DC7643" w:rsidRPr="00D160FC"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1E757A">
        <w:fldChar w:fldCharType="begin"/>
      </w:r>
      <w:r w:rsidR="001E757A">
        <w:instrText xml:space="preserve"> REF _Ref440275279 \r \h  \* MERGEFORMAT </w:instrText>
      </w:r>
      <w:r w:rsidR="001E757A">
        <w:fldChar w:fldCharType="separate"/>
      </w:r>
      <w:r w:rsidR="00932B6D" w:rsidRPr="00932B6D">
        <w:rPr>
          <w:sz w:val="24"/>
          <w:szCs w:val="24"/>
        </w:rPr>
        <w:t>1.1.4</w:t>
      </w:r>
      <w:r w:rsidR="001E757A">
        <w:fldChar w:fldCharType="end"/>
      </w:r>
      <w:r w:rsidRPr="009F2BF9">
        <w:rPr>
          <w:sz w:val="24"/>
          <w:szCs w:val="24"/>
        </w:rPr>
        <w:t xml:space="preserve"> и разделе </w:t>
      </w:r>
      <w:r w:rsidR="001E757A">
        <w:fldChar w:fldCharType="begin"/>
      </w:r>
      <w:r w:rsidR="001E757A">
        <w:instrText xml:space="preserve"> REF _Ref440270568 \r \h  \* MERGEFORMAT </w:instrText>
      </w:r>
      <w:r w:rsidR="001E757A">
        <w:fldChar w:fldCharType="separate"/>
      </w:r>
      <w:r w:rsidR="00932B6D">
        <w:t>4</w:t>
      </w:r>
      <w:r w:rsidR="001E757A">
        <w:fldChar w:fldCharType="end"/>
      </w:r>
      <w:r w:rsidRPr="009F2BF9">
        <w:rPr>
          <w:sz w:val="24"/>
          <w:szCs w:val="24"/>
        </w:rPr>
        <w:t>, в соответствии с требованиями законодательства Российской Федерации)</w:t>
      </w:r>
      <w:r w:rsidRPr="00D160FC">
        <w:rPr>
          <w:sz w:val="24"/>
          <w:szCs w:val="24"/>
        </w:rPr>
        <w:t>;</w:t>
      </w:r>
    </w:p>
    <w:p w:rsidR="00D160FC" w:rsidRPr="00D160FC" w:rsidRDefault="00D160FC" w:rsidP="00D160FC">
      <w:pPr>
        <w:widowControl w:val="0"/>
        <w:numPr>
          <w:ilvl w:val="0"/>
          <w:numId w:val="21"/>
        </w:numPr>
        <w:tabs>
          <w:tab w:val="left" w:pos="0"/>
          <w:tab w:val="left" w:pos="1080"/>
        </w:tabs>
        <w:suppressAutoHyphens w:val="0"/>
        <w:spacing w:line="264" w:lineRule="auto"/>
        <w:rPr>
          <w:sz w:val="24"/>
          <w:szCs w:val="24"/>
          <w:lang w:eastAsia="ru-RU"/>
        </w:rPr>
      </w:pPr>
      <w:r w:rsidRPr="00D160FC">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lastRenderedPageBreak/>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3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3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38"/>
      <w:bookmarkEnd w:id="239"/>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240"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0"/>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аффилированности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A164DD">
        <w:rPr>
          <w:sz w:val="24"/>
          <w:szCs w:val="24"/>
        </w:rPr>
        <w:fldChar w:fldCharType="begin"/>
      </w:r>
      <w:r w:rsidR="003F3A69">
        <w:rPr>
          <w:sz w:val="24"/>
          <w:szCs w:val="24"/>
        </w:rPr>
        <w:instrText xml:space="preserve"> REF _Ref440271993 \r \h </w:instrText>
      </w:r>
      <w:r w:rsidR="00A164DD">
        <w:rPr>
          <w:sz w:val="24"/>
          <w:szCs w:val="24"/>
        </w:rPr>
      </w:r>
      <w:r w:rsidR="00A164DD">
        <w:rPr>
          <w:sz w:val="24"/>
          <w:szCs w:val="24"/>
        </w:rPr>
        <w:fldChar w:fldCharType="separate"/>
      </w:r>
      <w:r w:rsidR="00932B6D">
        <w:rPr>
          <w:sz w:val="24"/>
          <w:szCs w:val="24"/>
        </w:rPr>
        <w:t>5.11</w:t>
      </w:r>
      <w:r w:rsidR="00A164DD">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41"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A164DD">
        <w:rPr>
          <w:sz w:val="24"/>
          <w:szCs w:val="24"/>
        </w:rPr>
        <w:fldChar w:fldCharType="begin"/>
      </w:r>
      <w:r w:rsidR="003F3A69">
        <w:rPr>
          <w:sz w:val="24"/>
          <w:szCs w:val="24"/>
        </w:rPr>
        <w:instrText xml:space="preserve"> REF _Ref440271964 \r \h </w:instrText>
      </w:r>
      <w:r w:rsidR="00A164DD">
        <w:rPr>
          <w:sz w:val="24"/>
          <w:szCs w:val="24"/>
        </w:rPr>
      </w:r>
      <w:r w:rsidR="00A164DD">
        <w:rPr>
          <w:sz w:val="24"/>
          <w:szCs w:val="24"/>
        </w:rPr>
        <w:fldChar w:fldCharType="separate"/>
      </w:r>
      <w:r w:rsidR="00932B6D">
        <w:rPr>
          <w:sz w:val="24"/>
          <w:szCs w:val="24"/>
        </w:rPr>
        <w:t>5.1.3</w:t>
      </w:r>
      <w:r w:rsidR="00A164DD">
        <w:rPr>
          <w:sz w:val="24"/>
          <w:szCs w:val="24"/>
        </w:rPr>
        <w:fldChar w:fldCharType="end"/>
      </w:r>
      <w:r w:rsidR="00A600E3">
        <w:rPr>
          <w:sz w:val="24"/>
          <w:szCs w:val="24"/>
        </w:rPr>
        <w:t>)</w:t>
      </w:r>
      <w:r w:rsidRPr="00F82225">
        <w:rPr>
          <w:sz w:val="24"/>
          <w:szCs w:val="24"/>
        </w:rPr>
        <w:t>;</w:t>
      </w:r>
      <w:bookmarkEnd w:id="241"/>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lastRenderedPageBreak/>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A164DD">
        <w:rPr>
          <w:sz w:val="24"/>
          <w:szCs w:val="24"/>
        </w:rPr>
        <w:fldChar w:fldCharType="begin"/>
      </w:r>
      <w:r w:rsidR="003F3A69">
        <w:rPr>
          <w:sz w:val="24"/>
          <w:szCs w:val="24"/>
        </w:rPr>
        <w:instrText xml:space="preserve"> REF _Ref440272035 \r \h </w:instrText>
      </w:r>
      <w:r w:rsidR="00A164DD">
        <w:rPr>
          <w:sz w:val="24"/>
          <w:szCs w:val="24"/>
        </w:rPr>
      </w:r>
      <w:r w:rsidR="00A164DD">
        <w:rPr>
          <w:sz w:val="24"/>
          <w:szCs w:val="24"/>
        </w:rPr>
        <w:fldChar w:fldCharType="separate"/>
      </w:r>
      <w:r w:rsidR="00932B6D">
        <w:rPr>
          <w:sz w:val="24"/>
          <w:szCs w:val="24"/>
        </w:rPr>
        <w:t>5.12</w:t>
      </w:r>
      <w:r w:rsidR="00A164DD">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A164DD">
        <w:rPr>
          <w:sz w:val="24"/>
          <w:szCs w:val="24"/>
        </w:rPr>
        <w:fldChar w:fldCharType="begin"/>
      </w:r>
      <w:r w:rsidR="003F3A69">
        <w:rPr>
          <w:sz w:val="24"/>
          <w:szCs w:val="24"/>
        </w:rPr>
        <w:instrText xml:space="preserve"> REF _Ref440272051 \r \h </w:instrText>
      </w:r>
      <w:r w:rsidR="00A164DD">
        <w:rPr>
          <w:sz w:val="24"/>
          <w:szCs w:val="24"/>
        </w:rPr>
      </w:r>
      <w:r w:rsidR="00A164DD">
        <w:rPr>
          <w:sz w:val="24"/>
          <w:szCs w:val="24"/>
        </w:rPr>
        <w:fldChar w:fldCharType="separate"/>
      </w:r>
      <w:r w:rsidR="00932B6D">
        <w:rPr>
          <w:sz w:val="24"/>
          <w:szCs w:val="24"/>
        </w:rPr>
        <w:t>5.13</w:t>
      </w:r>
      <w:r w:rsidR="00A164DD">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w:t>
      </w:r>
      <w:r w:rsidRPr="00F82225">
        <w:rPr>
          <w:sz w:val="24"/>
          <w:szCs w:val="24"/>
        </w:rPr>
        <w:lastRenderedPageBreak/>
        <w:t>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242"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A164DD">
        <w:rPr>
          <w:sz w:val="24"/>
          <w:szCs w:val="24"/>
        </w:rPr>
        <w:fldChar w:fldCharType="begin"/>
      </w:r>
      <w:r w:rsidR="003F3A69">
        <w:rPr>
          <w:sz w:val="24"/>
          <w:szCs w:val="24"/>
        </w:rPr>
        <w:instrText xml:space="preserve"> REF _Ref440272119 \r \h </w:instrText>
      </w:r>
      <w:r w:rsidR="00A164DD">
        <w:rPr>
          <w:sz w:val="24"/>
          <w:szCs w:val="24"/>
        </w:rPr>
      </w:r>
      <w:r w:rsidR="00A164DD">
        <w:rPr>
          <w:sz w:val="24"/>
          <w:szCs w:val="24"/>
        </w:rPr>
        <w:fldChar w:fldCharType="separate"/>
      </w:r>
      <w:r w:rsidR="00932B6D">
        <w:rPr>
          <w:sz w:val="24"/>
          <w:szCs w:val="24"/>
        </w:rPr>
        <w:t>5.7.1</w:t>
      </w:r>
      <w:r w:rsidR="00A164DD">
        <w:rPr>
          <w:sz w:val="24"/>
          <w:szCs w:val="24"/>
        </w:rPr>
        <w:fldChar w:fldCharType="end"/>
      </w:r>
      <w:r w:rsidR="009948B4">
        <w:rPr>
          <w:sz w:val="24"/>
          <w:szCs w:val="24"/>
        </w:rPr>
        <w:t>)</w:t>
      </w:r>
      <w:r w:rsidR="00F82225" w:rsidRPr="00920CB0">
        <w:rPr>
          <w:sz w:val="24"/>
          <w:szCs w:val="24"/>
        </w:rPr>
        <w:t>;</w:t>
      </w:r>
      <w:bookmarkEnd w:id="242"/>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43"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A164DD">
        <w:rPr>
          <w:sz w:val="24"/>
          <w:szCs w:val="24"/>
        </w:rPr>
        <w:fldChar w:fldCharType="begin"/>
      </w:r>
      <w:r w:rsidR="003F3A69">
        <w:rPr>
          <w:sz w:val="24"/>
          <w:szCs w:val="24"/>
        </w:rPr>
        <w:instrText xml:space="preserve"> REF _Ref440272147 \r \h </w:instrText>
      </w:r>
      <w:r w:rsidR="00A164DD">
        <w:rPr>
          <w:sz w:val="24"/>
          <w:szCs w:val="24"/>
        </w:rPr>
      </w:r>
      <w:r w:rsidR="00A164DD">
        <w:rPr>
          <w:sz w:val="24"/>
          <w:szCs w:val="24"/>
        </w:rPr>
        <w:fldChar w:fldCharType="separate"/>
      </w:r>
      <w:r w:rsidR="00932B6D">
        <w:rPr>
          <w:sz w:val="24"/>
          <w:szCs w:val="24"/>
        </w:rPr>
        <w:t>5.7.2</w:t>
      </w:r>
      <w:r w:rsidR="00A164DD">
        <w:rPr>
          <w:sz w:val="24"/>
          <w:szCs w:val="24"/>
        </w:rPr>
        <w:fldChar w:fldCharType="end"/>
      </w:r>
      <w:r w:rsidR="003F3A69">
        <w:rPr>
          <w:sz w:val="24"/>
          <w:szCs w:val="24"/>
        </w:rPr>
        <w:t>)</w:t>
      </w:r>
      <w:r w:rsidRPr="007D7C50">
        <w:rPr>
          <w:sz w:val="24"/>
          <w:szCs w:val="24"/>
        </w:rPr>
        <w:t>;</w:t>
      </w:r>
      <w:bookmarkEnd w:id="243"/>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1E757A">
        <w:fldChar w:fldCharType="begin"/>
      </w:r>
      <w:r w:rsidR="001E757A">
        <w:instrText xml:space="preserve"> REF _Ref440275279 \r \h  \* MERGEFORMAT </w:instrText>
      </w:r>
      <w:r w:rsidR="001E757A">
        <w:fldChar w:fldCharType="separate"/>
      </w:r>
      <w:r w:rsidR="00932B6D" w:rsidRPr="00932B6D">
        <w:rPr>
          <w:sz w:val="24"/>
          <w:szCs w:val="24"/>
        </w:rPr>
        <w:t>1.1.4</w:t>
      </w:r>
      <w:r w:rsidR="001E757A">
        <w:fldChar w:fldCharType="end"/>
      </w:r>
      <w:r w:rsidRPr="009F2BF9">
        <w:rPr>
          <w:sz w:val="24"/>
          <w:szCs w:val="24"/>
        </w:rPr>
        <w:t xml:space="preserve"> и разделе </w:t>
      </w:r>
      <w:r w:rsidR="001E757A">
        <w:fldChar w:fldCharType="begin"/>
      </w:r>
      <w:r w:rsidR="001E757A">
        <w:instrText xml:space="preserve"> REF _Ref440270568 \r \h  \* MERGEFORMAT </w:instrText>
      </w:r>
      <w:r w:rsidR="001E757A">
        <w:fldChar w:fldCharType="separate"/>
      </w:r>
      <w:r w:rsidR="00932B6D">
        <w:t>4</w:t>
      </w:r>
      <w:r w:rsidR="001E757A">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A164DD">
        <w:rPr>
          <w:sz w:val="24"/>
          <w:szCs w:val="24"/>
        </w:rPr>
        <w:fldChar w:fldCharType="begin"/>
      </w:r>
      <w:r w:rsidR="003C2207">
        <w:rPr>
          <w:sz w:val="24"/>
          <w:szCs w:val="24"/>
        </w:rPr>
        <w:instrText xml:space="preserve"> REF _Ref55336378 \r \h </w:instrText>
      </w:r>
      <w:r w:rsidR="00A164DD">
        <w:rPr>
          <w:sz w:val="24"/>
          <w:szCs w:val="24"/>
        </w:rPr>
      </w:r>
      <w:r w:rsidR="00A164DD">
        <w:rPr>
          <w:sz w:val="24"/>
          <w:szCs w:val="24"/>
        </w:rPr>
        <w:fldChar w:fldCharType="separate"/>
      </w:r>
      <w:r w:rsidR="00932B6D">
        <w:rPr>
          <w:sz w:val="24"/>
          <w:szCs w:val="24"/>
        </w:rPr>
        <w:t>5.8</w:t>
      </w:r>
      <w:r w:rsidR="00A164DD">
        <w:rPr>
          <w:sz w:val="24"/>
          <w:szCs w:val="24"/>
        </w:rPr>
        <w:fldChar w:fldCharType="end"/>
      </w:r>
      <w:r w:rsidR="009948B4">
        <w:rPr>
          <w:sz w:val="24"/>
          <w:szCs w:val="24"/>
        </w:rPr>
        <w:t>)</w:t>
      </w:r>
      <w:r w:rsidR="00920CB0" w:rsidRPr="00920CB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A164DD">
        <w:rPr>
          <w:sz w:val="24"/>
          <w:szCs w:val="24"/>
        </w:rPr>
        <w:fldChar w:fldCharType="begin"/>
      </w:r>
      <w:r w:rsidR="003C2207">
        <w:rPr>
          <w:sz w:val="24"/>
          <w:szCs w:val="24"/>
        </w:rPr>
        <w:instrText xml:space="preserve"> REF _Ref55336389 \r \h </w:instrText>
      </w:r>
      <w:r w:rsidR="00A164DD">
        <w:rPr>
          <w:sz w:val="24"/>
          <w:szCs w:val="24"/>
        </w:rPr>
      </w:r>
      <w:r w:rsidR="00A164DD">
        <w:rPr>
          <w:sz w:val="24"/>
          <w:szCs w:val="24"/>
        </w:rPr>
        <w:fldChar w:fldCharType="separate"/>
      </w:r>
      <w:r w:rsidR="00932B6D">
        <w:rPr>
          <w:sz w:val="24"/>
          <w:szCs w:val="24"/>
        </w:rPr>
        <w:t>5.9</w:t>
      </w:r>
      <w:r w:rsidR="00A164DD">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A164DD">
        <w:rPr>
          <w:sz w:val="24"/>
          <w:szCs w:val="24"/>
        </w:rPr>
        <w:fldChar w:fldCharType="begin"/>
      </w:r>
      <w:r w:rsidR="003C2207">
        <w:rPr>
          <w:sz w:val="24"/>
          <w:szCs w:val="24"/>
        </w:rPr>
        <w:instrText xml:space="preserve"> REF _Ref55336398 \r \h </w:instrText>
      </w:r>
      <w:r w:rsidR="00A164DD">
        <w:rPr>
          <w:sz w:val="24"/>
          <w:szCs w:val="24"/>
        </w:rPr>
      </w:r>
      <w:r w:rsidR="00A164DD">
        <w:rPr>
          <w:sz w:val="24"/>
          <w:szCs w:val="24"/>
        </w:rPr>
        <w:fldChar w:fldCharType="separate"/>
      </w:r>
      <w:r w:rsidR="00932B6D">
        <w:rPr>
          <w:sz w:val="24"/>
          <w:szCs w:val="24"/>
        </w:rPr>
        <w:t>5.10</w:t>
      </w:r>
      <w:r w:rsidR="00A164DD">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A164DD">
        <w:rPr>
          <w:sz w:val="24"/>
          <w:szCs w:val="24"/>
        </w:rPr>
        <w:fldChar w:fldCharType="begin"/>
      </w:r>
      <w:r w:rsidR="003C2207">
        <w:rPr>
          <w:sz w:val="24"/>
          <w:szCs w:val="24"/>
        </w:rPr>
        <w:instrText xml:space="preserve"> REF _Ref440272256 \r \h </w:instrText>
      </w:r>
      <w:r w:rsidR="00A164DD">
        <w:rPr>
          <w:sz w:val="24"/>
          <w:szCs w:val="24"/>
        </w:rPr>
      </w:r>
      <w:r w:rsidR="00A164DD">
        <w:rPr>
          <w:sz w:val="24"/>
          <w:szCs w:val="24"/>
        </w:rPr>
        <w:fldChar w:fldCharType="separate"/>
      </w:r>
      <w:r w:rsidR="00932B6D">
        <w:rPr>
          <w:sz w:val="24"/>
          <w:szCs w:val="24"/>
        </w:rPr>
        <w:t>5.14</w:t>
      </w:r>
      <w:r w:rsidR="00A164DD">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1E757A">
        <w:fldChar w:fldCharType="begin"/>
      </w:r>
      <w:r w:rsidR="001E757A">
        <w:instrText xml:space="preserve"> REF _Ref440272274 \r \h  \* MERGEFORMAT </w:instrText>
      </w:r>
      <w:r w:rsidR="001E757A">
        <w:fldChar w:fldCharType="separate"/>
      </w:r>
      <w:r w:rsidR="00932B6D" w:rsidRPr="00932B6D">
        <w:rPr>
          <w:sz w:val="24"/>
          <w:szCs w:val="24"/>
        </w:rPr>
        <w:t>5.15</w:t>
      </w:r>
      <w:r w:rsidR="001E757A">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w:t>
      </w:r>
      <w:r w:rsidRPr="00920CB0">
        <w:rPr>
          <w:sz w:val="24"/>
          <w:szCs w:val="24"/>
        </w:rPr>
        <w:lastRenderedPageBreak/>
        <w:t>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44" w:name="_Ref191386451"/>
      <w:bookmarkStart w:id="245" w:name="_Ref440271628"/>
      <w:bookmarkStart w:id="246" w:name="_Toc440361334"/>
      <w:bookmarkStart w:id="247" w:name="_Toc440376089"/>
      <w:bookmarkStart w:id="248" w:name="_Toc440376216"/>
      <w:bookmarkStart w:id="249" w:name="_Toc440382481"/>
      <w:bookmarkStart w:id="250" w:name="_Toc440447151"/>
      <w:bookmarkStart w:id="251" w:name="_Toc440631693"/>
      <w:bookmarkStart w:id="252" w:name="_Toc440877350"/>
      <w:r w:rsidRPr="00E71A48">
        <w:rPr>
          <w:szCs w:val="24"/>
        </w:rPr>
        <w:t xml:space="preserve">Привлечение </w:t>
      </w:r>
      <w:bookmarkEnd w:id="244"/>
      <w:bookmarkEnd w:id="245"/>
      <w:bookmarkEnd w:id="246"/>
      <w:bookmarkEnd w:id="247"/>
      <w:bookmarkEnd w:id="248"/>
      <w:r w:rsidR="00362EA4">
        <w:rPr>
          <w:szCs w:val="24"/>
        </w:rPr>
        <w:t>соисполнителей</w:t>
      </w:r>
      <w:bookmarkEnd w:id="249"/>
      <w:bookmarkEnd w:id="250"/>
      <w:bookmarkEnd w:id="251"/>
      <w:bookmarkEnd w:id="252"/>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253" w:name="_Ref191386461"/>
      <w:bookmarkStart w:id="254" w:name="_Toc440361335"/>
      <w:bookmarkStart w:id="255" w:name="_Toc440376090"/>
      <w:bookmarkStart w:id="256"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E757A">
        <w:fldChar w:fldCharType="begin"/>
      </w:r>
      <w:r w:rsidR="001E757A">
        <w:instrText xml:space="preserve"> REF _Ref191386407 \r \h  \* MERGEFORMAT </w:instrText>
      </w:r>
      <w:r w:rsidR="001E757A">
        <w:fldChar w:fldCharType="separate"/>
      </w:r>
      <w:r w:rsidR="00932B6D" w:rsidRPr="00932B6D">
        <w:rPr>
          <w:bCs w:val="0"/>
          <w:sz w:val="24"/>
          <w:szCs w:val="24"/>
        </w:rPr>
        <w:t>3.3.8</w:t>
      </w:r>
      <w:r w:rsidR="001E757A">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25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257"/>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lastRenderedPageBreak/>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A164DD">
        <w:rPr>
          <w:bCs w:val="0"/>
          <w:sz w:val="24"/>
          <w:szCs w:val="24"/>
        </w:rPr>
        <w:fldChar w:fldCharType="begin"/>
      </w:r>
      <w:r w:rsidR="00D57D88">
        <w:rPr>
          <w:bCs w:val="0"/>
          <w:sz w:val="24"/>
          <w:szCs w:val="24"/>
        </w:rPr>
        <w:instrText xml:space="preserve"> REF _Ref440291364 \r \h </w:instrText>
      </w:r>
      <w:r w:rsidR="00A164DD">
        <w:rPr>
          <w:bCs w:val="0"/>
          <w:sz w:val="24"/>
          <w:szCs w:val="24"/>
        </w:rPr>
      </w:r>
      <w:r w:rsidR="00A164DD">
        <w:rPr>
          <w:bCs w:val="0"/>
          <w:sz w:val="24"/>
          <w:szCs w:val="24"/>
        </w:rPr>
        <w:fldChar w:fldCharType="separate"/>
      </w:r>
      <w:r w:rsidR="00932B6D">
        <w:rPr>
          <w:bCs w:val="0"/>
          <w:sz w:val="24"/>
          <w:szCs w:val="24"/>
        </w:rPr>
        <w:t>3.3.8.1</w:t>
      </w:r>
      <w:r w:rsidR="00A164DD">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A164DD">
        <w:rPr>
          <w:sz w:val="24"/>
          <w:szCs w:val="24"/>
        </w:rPr>
        <w:fldChar w:fldCharType="begin"/>
      </w:r>
      <w:r>
        <w:rPr>
          <w:bCs w:val="0"/>
          <w:sz w:val="24"/>
          <w:szCs w:val="24"/>
        </w:rPr>
        <w:instrText xml:space="preserve"> REF _Ref303669127 \r \h </w:instrText>
      </w:r>
      <w:r w:rsidR="00A164DD">
        <w:rPr>
          <w:sz w:val="24"/>
          <w:szCs w:val="24"/>
        </w:rPr>
      </w:r>
      <w:r w:rsidR="00A164DD">
        <w:rPr>
          <w:sz w:val="24"/>
          <w:szCs w:val="24"/>
        </w:rPr>
        <w:fldChar w:fldCharType="separate"/>
      </w:r>
      <w:r w:rsidR="00932B6D">
        <w:rPr>
          <w:bCs w:val="0"/>
          <w:sz w:val="24"/>
          <w:szCs w:val="24"/>
        </w:rPr>
        <w:t>3.3.8.2</w:t>
      </w:r>
      <w:r w:rsidR="00A164DD">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A164DD">
        <w:rPr>
          <w:bCs w:val="0"/>
          <w:sz w:val="24"/>
          <w:szCs w:val="24"/>
        </w:rPr>
        <w:fldChar w:fldCharType="begin"/>
      </w:r>
      <w:r w:rsidR="00362EA4">
        <w:rPr>
          <w:bCs w:val="0"/>
          <w:sz w:val="24"/>
          <w:szCs w:val="24"/>
        </w:rPr>
        <w:instrText xml:space="preserve"> REF _Ref440272510 \r \h </w:instrText>
      </w:r>
      <w:r w:rsidR="00A164DD">
        <w:rPr>
          <w:bCs w:val="0"/>
          <w:sz w:val="24"/>
          <w:szCs w:val="24"/>
        </w:rPr>
      </w:r>
      <w:r w:rsidR="00A164DD">
        <w:rPr>
          <w:bCs w:val="0"/>
          <w:sz w:val="24"/>
          <w:szCs w:val="24"/>
        </w:rPr>
        <w:fldChar w:fldCharType="separate"/>
      </w:r>
      <w:r w:rsidR="00932B6D">
        <w:rPr>
          <w:bCs w:val="0"/>
          <w:sz w:val="24"/>
          <w:szCs w:val="24"/>
        </w:rPr>
        <w:t>5.16</w:t>
      </w:r>
      <w:r w:rsidR="00A164DD">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258" w:name="_Toc440382482"/>
      <w:bookmarkStart w:id="259" w:name="_Toc440447152"/>
      <w:bookmarkStart w:id="260" w:name="_Toc440631694"/>
      <w:bookmarkStart w:id="261" w:name="_Ref440876567"/>
      <w:bookmarkStart w:id="262" w:name="_Ref440876668"/>
      <w:bookmarkStart w:id="263" w:name="_Toc44087735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53"/>
      <w:bookmarkEnd w:id="254"/>
      <w:bookmarkEnd w:id="255"/>
      <w:bookmarkEnd w:id="256"/>
      <w:bookmarkEnd w:id="258"/>
      <w:bookmarkEnd w:id="259"/>
      <w:bookmarkEnd w:id="260"/>
      <w:bookmarkEnd w:id="261"/>
      <w:bookmarkEnd w:id="262"/>
      <w:bookmarkEnd w:id="263"/>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E757A">
        <w:fldChar w:fldCharType="begin"/>
      </w:r>
      <w:r w:rsidR="001E757A">
        <w:instrText xml:space="preserve"> REF _Ref191386482 \r \h  \* MERGEFORMAT </w:instrText>
      </w:r>
      <w:r w:rsidR="001E757A">
        <w:fldChar w:fldCharType="separate"/>
      </w:r>
      <w:r w:rsidR="00932B6D" w:rsidRPr="00932B6D">
        <w:rPr>
          <w:bCs w:val="0"/>
          <w:sz w:val="24"/>
          <w:szCs w:val="24"/>
        </w:rPr>
        <w:t>3.3.8.1</w:t>
      </w:r>
      <w:r w:rsidR="001E757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E757A">
        <w:fldChar w:fldCharType="begin"/>
      </w:r>
      <w:r w:rsidR="001E757A">
        <w:instrText xml:space="preserve"> REF _Ref191386407 \r \h  \* MERGEFORMAT </w:instrText>
      </w:r>
      <w:r w:rsidR="001E757A">
        <w:fldChar w:fldCharType="separate"/>
      </w:r>
      <w:r w:rsidR="00932B6D" w:rsidRPr="00932B6D">
        <w:rPr>
          <w:bCs w:val="0"/>
          <w:sz w:val="24"/>
          <w:szCs w:val="24"/>
        </w:rPr>
        <w:t>3.3.8</w:t>
      </w:r>
      <w:r w:rsidR="001E757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A164DD">
        <w:rPr>
          <w:bCs w:val="0"/>
          <w:sz w:val="24"/>
          <w:szCs w:val="24"/>
        </w:rPr>
        <w:fldChar w:fldCharType="begin"/>
      </w:r>
      <w:r w:rsidR="000F4365">
        <w:rPr>
          <w:bCs w:val="0"/>
          <w:sz w:val="24"/>
          <w:szCs w:val="24"/>
        </w:rPr>
        <w:instrText xml:space="preserve"> REF _Ref440291364 \r \h </w:instrText>
      </w:r>
      <w:r w:rsidR="00A164DD">
        <w:rPr>
          <w:bCs w:val="0"/>
          <w:sz w:val="24"/>
          <w:szCs w:val="24"/>
        </w:rPr>
      </w:r>
      <w:r w:rsidR="00A164DD">
        <w:rPr>
          <w:bCs w:val="0"/>
          <w:sz w:val="24"/>
          <w:szCs w:val="24"/>
        </w:rPr>
        <w:fldChar w:fldCharType="separate"/>
      </w:r>
      <w:r w:rsidR="00932B6D">
        <w:rPr>
          <w:bCs w:val="0"/>
          <w:sz w:val="24"/>
          <w:szCs w:val="24"/>
        </w:rPr>
        <w:t>3.3.8.1</w:t>
      </w:r>
      <w:r w:rsidR="00A164DD">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4"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4"/>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5" w:name="_Ref307563248"/>
      <w:r w:rsidRPr="00E71A48">
        <w:rPr>
          <w:bCs w:val="0"/>
          <w:sz w:val="24"/>
          <w:szCs w:val="24"/>
        </w:rPr>
        <w:lastRenderedPageBreak/>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5"/>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6"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6"/>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E757A">
        <w:fldChar w:fldCharType="begin"/>
      </w:r>
      <w:r w:rsidR="001E757A">
        <w:instrText xml:space="preserve"> REF _Ref307563248 \r \h  \* MERGEFORMAT </w:instrText>
      </w:r>
      <w:r w:rsidR="001E757A">
        <w:fldChar w:fldCharType="separate"/>
      </w:r>
      <w:r w:rsidR="00932B6D" w:rsidRPr="00932B6D">
        <w:rPr>
          <w:bCs w:val="0"/>
          <w:sz w:val="24"/>
          <w:szCs w:val="24"/>
          <w:lang w:val="en-US"/>
        </w:rPr>
        <w:t>a</w:t>
      </w:r>
      <w:r w:rsidR="00932B6D" w:rsidRPr="00932B6D">
        <w:rPr>
          <w:bCs w:val="0"/>
          <w:sz w:val="24"/>
          <w:szCs w:val="24"/>
        </w:rPr>
        <w:t>)</w:t>
      </w:r>
      <w:r w:rsidR="001E757A">
        <w:fldChar w:fldCharType="end"/>
      </w:r>
      <w:r w:rsidRPr="00E71A48">
        <w:rPr>
          <w:bCs w:val="0"/>
          <w:sz w:val="24"/>
          <w:szCs w:val="24"/>
        </w:rPr>
        <w:t xml:space="preserve">- </w:t>
      </w:r>
      <w:r w:rsidR="001E757A">
        <w:fldChar w:fldCharType="begin"/>
      </w:r>
      <w:r w:rsidR="001E757A">
        <w:instrText xml:space="preserve"> REF _Ref307563262 \r \h  \* MERGEFORMAT </w:instrText>
      </w:r>
      <w:r w:rsidR="001E757A">
        <w:fldChar w:fldCharType="separate"/>
      </w:r>
      <w:r w:rsidR="00932B6D" w:rsidRPr="00932B6D">
        <w:rPr>
          <w:bCs w:val="0"/>
          <w:sz w:val="24"/>
          <w:szCs w:val="24"/>
          <w:lang w:val="en-US"/>
        </w:rPr>
        <w:t>g</w:t>
      </w:r>
      <w:r w:rsidR="00932B6D" w:rsidRPr="00932B6D">
        <w:rPr>
          <w:bCs w:val="0"/>
          <w:sz w:val="24"/>
          <w:szCs w:val="24"/>
        </w:rPr>
        <w:t>)</w:t>
      </w:r>
      <w:r w:rsidR="001E757A">
        <w:fldChar w:fldCharType="end"/>
      </w:r>
      <w:r w:rsidRPr="00E71A48">
        <w:rPr>
          <w:bCs w:val="0"/>
          <w:sz w:val="24"/>
          <w:szCs w:val="24"/>
        </w:rPr>
        <w:t xml:space="preserve">п. </w:t>
      </w:r>
      <w:r w:rsidR="001E757A">
        <w:fldChar w:fldCharType="begin"/>
      </w:r>
      <w:r w:rsidR="001E757A">
        <w:instrText xml:space="preserve"> REF _Ref306032591 \r \h  \* MERGEFORMAT </w:instrText>
      </w:r>
      <w:r w:rsidR="001E757A">
        <w:fldChar w:fldCharType="separate"/>
      </w:r>
      <w:r w:rsidR="00932B6D" w:rsidRPr="00932B6D">
        <w:rPr>
          <w:bCs w:val="0"/>
          <w:sz w:val="24"/>
          <w:szCs w:val="24"/>
        </w:rPr>
        <w:t>3.3.10.4</w:t>
      </w:r>
      <w:r w:rsidR="001E757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A164DD">
        <w:rPr>
          <w:sz w:val="24"/>
          <w:szCs w:val="24"/>
        </w:rPr>
        <w:fldChar w:fldCharType="begin"/>
      </w:r>
      <w:r w:rsidR="000F4365">
        <w:rPr>
          <w:bCs w:val="0"/>
          <w:sz w:val="24"/>
          <w:szCs w:val="24"/>
        </w:rPr>
        <w:instrText xml:space="preserve"> REF _Ref303669127 \r \h </w:instrText>
      </w:r>
      <w:r w:rsidR="00A164DD">
        <w:rPr>
          <w:sz w:val="24"/>
          <w:szCs w:val="24"/>
        </w:rPr>
      </w:r>
      <w:r w:rsidR="00A164DD">
        <w:rPr>
          <w:sz w:val="24"/>
          <w:szCs w:val="24"/>
        </w:rPr>
        <w:fldChar w:fldCharType="separate"/>
      </w:r>
      <w:r w:rsidR="00932B6D">
        <w:rPr>
          <w:bCs w:val="0"/>
          <w:sz w:val="24"/>
          <w:szCs w:val="24"/>
        </w:rPr>
        <w:t>3.3.8.2</w:t>
      </w:r>
      <w:r w:rsidR="00A164DD">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A164DD">
        <w:rPr>
          <w:bCs w:val="0"/>
          <w:sz w:val="24"/>
          <w:szCs w:val="24"/>
        </w:rPr>
        <w:fldChar w:fldCharType="begin"/>
      </w:r>
      <w:r w:rsidR="00D50E8D">
        <w:rPr>
          <w:bCs w:val="0"/>
          <w:sz w:val="24"/>
          <w:szCs w:val="24"/>
        </w:rPr>
        <w:instrText xml:space="preserve"> REF _Ref440376324 \r \h </w:instrText>
      </w:r>
      <w:r w:rsidR="00A164DD">
        <w:rPr>
          <w:bCs w:val="0"/>
          <w:sz w:val="24"/>
          <w:szCs w:val="24"/>
        </w:rPr>
      </w:r>
      <w:r w:rsidR="00A164DD">
        <w:rPr>
          <w:bCs w:val="0"/>
          <w:sz w:val="24"/>
          <w:szCs w:val="24"/>
        </w:rPr>
        <w:fldChar w:fldCharType="separate"/>
      </w:r>
      <w:r w:rsidR="00932B6D">
        <w:rPr>
          <w:bCs w:val="0"/>
          <w:sz w:val="24"/>
          <w:szCs w:val="24"/>
        </w:rPr>
        <w:t>5.17</w:t>
      </w:r>
      <w:r w:rsidR="00A164DD">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A164DD">
        <w:rPr>
          <w:bCs w:val="0"/>
          <w:sz w:val="24"/>
          <w:szCs w:val="24"/>
        </w:rPr>
        <w:fldChar w:fldCharType="begin"/>
      </w:r>
      <w:r w:rsidR="000F4365">
        <w:rPr>
          <w:bCs w:val="0"/>
          <w:sz w:val="24"/>
          <w:szCs w:val="24"/>
        </w:rPr>
        <w:instrText xml:space="preserve"> REF _Ref440291364 \r \h </w:instrText>
      </w:r>
      <w:r w:rsidR="00A164DD">
        <w:rPr>
          <w:bCs w:val="0"/>
          <w:sz w:val="24"/>
          <w:szCs w:val="24"/>
        </w:rPr>
      </w:r>
      <w:r w:rsidR="00A164DD">
        <w:rPr>
          <w:bCs w:val="0"/>
          <w:sz w:val="24"/>
          <w:szCs w:val="24"/>
        </w:rPr>
        <w:fldChar w:fldCharType="separate"/>
      </w:r>
      <w:r w:rsidR="00932B6D">
        <w:rPr>
          <w:bCs w:val="0"/>
          <w:sz w:val="24"/>
          <w:szCs w:val="24"/>
        </w:rPr>
        <w:t>3.3.8.1</w:t>
      </w:r>
      <w:r w:rsidR="00A164DD">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7" w:name="_Ref306114966"/>
      <w:bookmarkStart w:id="268" w:name="_Toc440361336"/>
      <w:bookmarkStart w:id="269" w:name="_Toc440376091"/>
      <w:bookmarkStart w:id="270" w:name="_Toc440376218"/>
      <w:bookmarkStart w:id="271" w:name="_Toc440382483"/>
      <w:bookmarkStart w:id="272" w:name="_Toc440447153"/>
      <w:bookmarkStart w:id="273" w:name="_Toc440631695"/>
      <w:bookmarkStart w:id="274" w:name="_Toc440877352"/>
      <w:r w:rsidRPr="00E71A48">
        <w:rPr>
          <w:szCs w:val="24"/>
        </w:rPr>
        <w:t>Разъяснение Документации по запросу предложений</w:t>
      </w:r>
      <w:bookmarkEnd w:id="267"/>
      <w:bookmarkEnd w:id="268"/>
      <w:bookmarkEnd w:id="269"/>
      <w:bookmarkEnd w:id="270"/>
      <w:bookmarkEnd w:id="271"/>
      <w:bookmarkEnd w:id="272"/>
      <w:bookmarkEnd w:id="273"/>
      <w:bookmarkEnd w:id="274"/>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1E757A">
        <w:fldChar w:fldCharType="begin"/>
      </w:r>
      <w:r w:rsidR="001E757A">
        <w:instrText xml:space="preserve"> REF _Ref440969980 \r \h  \* MERGEFORMAT </w:instrText>
      </w:r>
      <w:r w:rsidR="001E757A">
        <w:fldChar w:fldCharType="separate"/>
      </w:r>
      <w:r w:rsidR="00932B6D" w:rsidRPr="00932B6D">
        <w:rPr>
          <w:bCs w:val="0"/>
          <w:iCs/>
          <w:sz w:val="24"/>
          <w:szCs w:val="24"/>
        </w:rPr>
        <w:t>3.3.12</w:t>
      </w:r>
      <w:r w:rsidR="001E757A">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1E757A">
        <w:fldChar w:fldCharType="begin"/>
      </w:r>
      <w:r w:rsidR="001E757A">
        <w:instrText xml:space="preserve"> REF _Ref440289401 \r \h  \* MERGEFORMAT </w:instrText>
      </w:r>
      <w:r w:rsidR="001E757A">
        <w:fldChar w:fldCharType="separate"/>
      </w:r>
      <w:r w:rsidR="00932B6D" w:rsidRPr="00932B6D">
        <w:rPr>
          <w:bCs w:val="0"/>
          <w:iCs/>
          <w:sz w:val="24"/>
          <w:szCs w:val="24"/>
        </w:rPr>
        <w:t>3.3.13</w:t>
      </w:r>
      <w:r w:rsidR="001E757A">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275" w:name="_Toc440361337"/>
      <w:bookmarkStart w:id="276" w:name="_Toc440376092"/>
      <w:bookmarkStart w:id="277" w:name="_Toc440376219"/>
      <w:bookmarkStart w:id="278" w:name="_Toc440382484"/>
      <w:bookmarkStart w:id="279" w:name="_Toc440447154"/>
      <w:bookmarkStart w:id="280" w:name="_Toc440631696"/>
      <w:bookmarkStart w:id="281" w:name="_Toc440877353"/>
      <w:bookmarkStart w:id="282" w:name="_Ref440969980"/>
      <w:r w:rsidRPr="00E71A48">
        <w:rPr>
          <w:szCs w:val="24"/>
        </w:rPr>
        <w:t>Внесение изменений в Документацию по запросу предложений.</w:t>
      </w:r>
      <w:bookmarkEnd w:id="275"/>
      <w:bookmarkEnd w:id="276"/>
      <w:bookmarkEnd w:id="277"/>
      <w:bookmarkEnd w:id="278"/>
      <w:bookmarkEnd w:id="279"/>
      <w:bookmarkEnd w:id="280"/>
      <w:bookmarkEnd w:id="281"/>
      <w:bookmarkEnd w:id="28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283" w:name="_Ref440289401"/>
      <w:bookmarkStart w:id="284" w:name="_Toc440361338"/>
      <w:bookmarkStart w:id="285" w:name="_Toc440376093"/>
      <w:bookmarkStart w:id="286" w:name="_Toc440376220"/>
      <w:bookmarkStart w:id="287" w:name="_Toc440382485"/>
      <w:bookmarkStart w:id="288" w:name="_Toc440447155"/>
      <w:bookmarkStart w:id="289" w:name="_Toc440631697"/>
      <w:bookmarkStart w:id="290" w:name="_Toc440877354"/>
      <w:r w:rsidRPr="00E71A48">
        <w:rPr>
          <w:szCs w:val="24"/>
        </w:rPr>
        <w:t>Продление срока окончания приема Заявок</w:t>
      </w:r>
      <w:bookmarkEnd w:id="283"/>
      <w:bookmarkEnd w:id="284"/>
      <w:bookmarkEnd w:id="285"/>
      <w:bookmarkEnd w:id="286"/>
      <w:bookmarkEnd w:id="287"/>
      <w:bookmarkEnd w:id="288"/>
      <w:bookmarkEnd w:id="289"/>
      <w:bookmarkEnd w:id="290"/>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291"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292" w:name="_Toc299701566"/>
      <w:bookmarkStart w:id="293" w:name="_Ref306176386"/>
      <w:bookmarkStart w:id="294" w:name="_Ref440285128"/>
      <w:bookmarkStart w:id="295" w:name="_Toc440361339"/>
      <w:bookmarkStart w:id="296" w:name="_Toc440376094"/>
      <w:bookmarkStart w:id="297" w:name="_Toc440376221"/>
      <w:bookmarkStart w:id="298" w:name="_Toc440382486"/>
      <w:bookmarkStart w:id="299" w:name="_Toc440447156"/>
      <w:bookmarkStart w:id="300" w:name="_Toc440631698"/>
      <w:bookmarkStart w:id="301" w:name="_Toc440877355"/>
      <w:r w:rsidRPr="00E71A48">
        <w:rPr>
          <w:bCs w:val="0"/>
          <w:szCs w:val="24"/>
          <w:lang w:eastAsia="ru-RU"/>
        </w:rPr>
        <w:lastRenderedPageBreak/>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92"/>
      <w:bookmarkEnd w:id="293"/>
      <w:bookmarkEnd w:id="294"/>
      <w:bookmarkEnd w:id="295"/>
      <w:bookmarkEnd w:id="296"/>
      <w:bookmarkEnd w:id="297"/>
      <w:bookmarkEnd w:id="298"/>
      <w:bookmarkEnd w:id="299"/>
      <w:bookmarkEnd w:id="300"/>
      <w:bookmarkEnd w:id="301"/>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02"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02"/>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A164DD">
        <w:rPr>
          <w:bCs w:val="0"/>
          <w:sz w:val="24"/>
          <w:szCs w:val="24"/>
          <w:lang w:eastAsia="ru-RU"/>
        </w:rPr>
        <w:fldChar w:fldCharType="begin"/>
      </w:r>
      <w:r w:rsidR="003C2207">
        <w:rPr>
          <w:bCs w:val="0"/>
          <w:sz w:val="24"/>
          <w:szCs w:val="24"/>
          <w:lang w:eastAsia="ru-RU"/>
        </w:rPr>
        <w:instrText xml:space="preserve"> REF _Ref440272678 \r \h </w:instrText>
      </w:r>
      <w:r w:rsidR="00A164DD">
        <w:rPr>
          <w:bCs w:val="0"/>
          <w:sz w:val="24"/>
          <w:szCs w:val="24"/>
          <w:lang w:eastAsia="ru-RU"/>
        </w:rPr>
      </w:r>
      <w:r w:rsidR="00A164DD">
        <w:rPr>
          <w:bCs w:val="0"/>
          <w:sz w:val="24"/>
          <w:szCs w:val="24"/>
          <w:lang w:eastAsia="ru-RU"/>
        </w:rPr>
        <w:fldChar w:fldCharType="separate"/>
      </w:r>
      <w:r w:rsidR="00932B6D">
        <w:rPr>
          <w:bCs w:val="0"/>
          <w:sz w:val="24"/>
          <w:szCs w:val="24"/>
          <w:lang w:eastAsia="ru-RU"/>
        </w:rPr>
        <w:t>5.14</w:t>
      </w:r>
      <w:r w:rsidR="00A164DD">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03" w:name="_Ref307586570"/>
      <w:r w:rsidRPr="00E71A48">
        <w:rPr>
          <w:bCs w:val="0"/>
          <w:sz w:val="24"/>
          <w:szCs w:val="24"/>
        </w:rPr>
        <w:t>В соглашении о неустойке должно быть указано</w:t>
      </w:r>
      <w:bookmarkStart w:id="304"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03"/>
      <w:bookmarkEnd w:id="304"/>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1E757A">
        <w:fldChar w:fldCharType="begin"/>
      </w:r>
      <w:r w:rsidR="001E757A">
        <w:instrText xml:space="preserve"> REF _Ref306008743 \r \h  \* MERGEFORMAT </w:instrText>
      </w:r>
      <w:r w:rsidR="001E757A">
        <w:fldChar w:fldCharType="separate"/>
      </w:r>
      <w:r w:rsidR="00932B6D" w:rsidRPr="00932B6D">
        <w:rPr>
          <w:bCs w:val="0"/>
          <w:sz w:val="24"/>
          <w:szCs w:val="24"/>
        </w:rPr>
        <w:t>3.3.3.1</w:t>
      </w:r>
      <w:r w:rsidR="001E757A">
        <w:fldChar w:fldCharType="end"/>
      </w:r>
      <w:r w:rsidRPr="00E71A48">
        <w:rPr>
          <w:bCs w:val="0"/>
          <w:sz w:val="24"/>
          <w:szCs w:val="24"/>
        </w:rPr>
        <w:t xml:space="preserve">) после истечения срока окончания подачи заявок (п. </w:t>
      </w:r>
      <w:r w:rsidR="00A164DD">
        <w:rPr>
          <w:sz w:val="24"/>
          <w:szCs w:val="24"/>
        </w:rPr>
        <w:fldChar w:fldCharType="begin"/>
      </w:r>
      <w:r w:rsidR="000D4A62">
        <w:rPr>
          <w:bCs w:val="0"/>
          <w:sz w:val="24"/>
          <w:szCs w:val="24"/>
        </w:rPr>
        <w:instrText xml:space="preserve"> REF _Ref306017842 \r \h </w:instrText>
      </w:r>
      <w:r w:rsidR="00A164DD">
        <w:rPr>
          <w:sz w:val="24"/>
          <w:szCs w:val="24"/>
        </w:rPr>
      </w:r>
      <w:r w:rsidR="00A164DD">
        <w:rPr>
          <w:sz w:val="24"/>
          <w:szCs w:val="24"/>
        </w:rPr>
        <w:fldChar w:fldCharType="separate"/>
      </w:r>
      <w:r w:rsidR="00932B6D">
        <w:rPr>
          <w:bCs w:val="0"/>
          <w:sz w:val="24"/>
          <w:szCs w:val="24"/>
        </w:rPr>
        <w:t>3.4.2.4</w:t>
      </w:r>
      <w:r w:rsidR="00A164DD">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A164DD">
        <w:rPr>
          <w:bCs w:val="0"/>
          <w:sz w:val="24"/>
          <w:szCs w:val="24"/>
        </w:rPr>
        <w:fldChar w:fldCharType="begin"/>
      </w:r>
      <w:r w:rsidR="00414CAF">
        <w:rPr>
          <w:bCs w:val="0"/>
          <w:sz w:val="24"/>
          <w:szCs w:val="24"/>
        </w:rPr>
        <w:instrText xml:space="preserve"> REF _Ref303683929 \r \h </w:instrText>
      </w:r>
      <w:r w:rsidR="00A164DD">
        <w:rPr>
          <w:bCs w:val="0"/>
          <w:sz w:val="24"/>
          <w:szCs w:val="24"/>
        </w:rPr>
      </w:r>
      <w:r w:rsidR="00A164DD">
        <w:rPr>
          <w:bCs w:val="0"/>
          <w:sz w:val="24"/>
          <w:szCs w:val="24"/>
        </w:rPr>
        <w:fldChar w:fldCharType="separate"/>
      </w:r>
      <w:r w:rsidR="00932B6D">
        <w:rPr>
          <w:bCs w:val="0"/>
          <w:sz w:val="24"/>
          <w:szCs w:val="24"/>
        </w:rPr>
        <w:t>3.10</w:t>
      </w:r>
      <w:r w:rsidR="00A164DD">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5" w:name="_Ref307563802"/>
      <w:r w:rsidRPr="00E71A48">
        <w:rPr>
          <w:bCs w:val="0"/>
          <w:sz w:val="24"/>
          <w:szCs w:val="24"/>
        </w:rPr>
        <w:t xml:space="preserve">В случаях, указанных в п. </w:t>
      </w:r>
      <w:r w:rsidR="001E757A">
        <w:fldChar w:fldCharType="begin"/>
      </w:r>
      <w:r w:rsidR="001E757A">
        <w:instrText xml:space="preserve"> REF _Ref305753174 \r \h  \* MERGEFORMAT </w:instrText>
      </w:r>
      <w:r w:rsidR="001E757A">
        <w:fldChar w:fldCharType="separate"/>
      </w:r>
      <w:r w:rsidR="00932B6D" w:rsidRPr="00932B6D">
        <w:rPr>
          <w:bCs w:val="0"/>
          <w:sz w:val="24"/>
          <w:szCs w:val="24"/>
        </w:rPr>
        <w:t>3.3.14.4</w:t>
      </w:r>
      <w:r w:rsidR="001E757A">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5"/>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06" w:name="_Ref299109207"/>
      <w:bookmarkStart w:id="307"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6"/>
      <w:bookmarkEnd w:id="307"/>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08" w:name="_Ref305973214"/>
      <w:bookmarkStart w:id="309" w:name="_Toc440877356"/>
      <w:r w:rsidRPr="00E71A48">
        <w:t>Подача Заявок и их прием</w:t>
      </w:r>
      <w:bookmarkStart w:id="310" w:name="_Ref56229451"/>
      <w:bookmarkEnd w:id="291"/>
      <w:bookmarkEnd w:id="308"/>
      <w:bookmarkEnd w:id="309"/>
    </w:p>
    <w:p w:rsidR="00717F60" w:rsidRPr="00E71A48" w:rsidRDefault="00717F60" w:rsidP="00E71A48">
      <w:pPr>
        <w:pStyle w:val="3"/>
        <w:spacing w:line="264" w:lineRule="auto"/>
        <w:rPr>
          <w:szCs w:val="24"/>
        </w:rPr>
      </w:pPr>
      <w:bookmarkStart w:id="311" w:name="_Toc439323707"/>
      <w:bookmarkStart w:id="312" w:name="_Toc440361341"/>
      <w:bookmarkStart w:id="313" w:name="_Toc440376096"/>
      <w:bookmarkStart w:id="314" w:name="_Toc440376223"/>
      <w:bookmarkStart w:id="315" w:name="_Toc440382488"/>
      <w:bookmarkStart w:id="316" w:name="_Toc440447158"/>
      <w:bookmarkStart w:id="317" w:name="_Toc440631700"/>
      <w:bookmarkStart w:id="318" w:name="_Toc440877357"/>
      <w:r w:rsidRPr="00E71A48">
        <w:rPr>
          <w:szCs w:val="24"/>
        </w:rPr>
        <w:t>Подача Заявок через ЭТП</w:t>
      </w:r>
      <w:bookmarkEnd w:id="311"/>
      <w:bookmarkEnd w:id="312"/>
      <w:bookmarkEnd w:id="313"/>
      <w:bookmarkEnd w:id="314"/>
      <w:bookmarkEnd w:id="315"/>
      <w:bookmarkEnd w:id="316"/>
      <w:bookmarkEnd w:id="317"/>
      <w:bookmarkEnd w:id="318"/>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19" w:name="_Ref115077798"/>
      <w:bookmarkStart w:id="320" w:name="_Toc439323708"/>
      <w:bookmarkStart w:id="321" w:name="_Toc440361342"/>
      <w:bookmarkStart w:id="322" w:name="_Toc440376097"/>
      <w:bookmarkStart w:id="323" w:name="_Toc440376224"/>
      <w:bookmarkStart w:id="324" w:name="_Toc440382489"/>
      <w:bookmarkStart w:id="325" w:name="_Toc440447159"/>
      <w:bookmarkStart w:id="326" w:name="_Toc440631701"/>
      <w:bookmarkStart w:id="327" w:name="_Toc440877358"/>
      <w:r w:rsidRPr="00E71A48">
        <w:rPr>
          <w:szCs w:val="24"/>
        </w:rPr>
        <w:t>Подача Заявок в письменной форме</w:t>
      </w:r>
      <w:bookmarkEnd w:id="319"/>
      <w:bookmarkEnd w:id="320"/>
      <w:bookmarkEnd w:id="321"/>
      <w:bookmarkEnd w:id="322"/>
      <w:bookmarkEnd w:id="323"/>
      <w:bookmarkEnd w:id="324"/>
      <w:bookmarkEnd w:id="325"/>
      <w:bookmarkEnd w:id="326"/>
      <w:bookmarkEnd w:id="327"/>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28" w:name="_Ref303683883"/>
      <w:bookmarkEnd w:id="310"/>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29" w:name="_Ref93172396"/>
      <w:r w:rsidRPr="006D28DA">
        <w:rPr>
          <w:bCs w:val="0"/>
          <w:sz w:val="24"/>
          <w:szCs w:val="24"/>
        </w:rPr>
        <w:t>На каждом из этих конвертов необходимо указать следующие сведения:</w:t>
      </w:r>
      <w:bookmarkEnd w:id="329"/>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330" w:name="_Ref56226704"/>
      <w:r w:rsidRPr="006D28DA">
        <w:rPr>
          <w:bCs w:val="0"/>
          <w:sz w:val="24"/>
          <w:szCs w:val="24"/>
        </w:rPr>
        <w:t xml:space="preserve">наименование и адрес Организатора в соответствии с п. </w:t>
      </w:r>
      <w:r w:rsidR="001E757A">
        <w:fldChar w:fldCharType="begin"/>
      </w:r>
      <w:r w:rsidR="001E757A">
        <w:instrText xml:space="preserve"> REF _Ref191386085 \n \h  \* MERGEFORMAT </w:instrText>
      </w:r>
      <w:r w:rsidR="001E757A">
        <w:fldChar w:fldCharType="separate"/>
      </w:r>
      <w:r w:rsidR="00932B6D" w:rsidRPr="00932B6D">
        <w:rPr>
          <w:bCs w:val="0"/>
          <w:sz w:val="24"/>
          <w:szCs w:val="24"/>
        </w:rPr>
        <w:t>1.1.1</w:t>
      </w:r>
      <w:r w:rsidR="001E757A">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lastRenderedPageBreak/>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1E757A">
        <w:fldChar w:fldCharType="begin"/>
      </w:r>
      <w:r w:rsidR="001E757A">
        <w:instrText xml:space="preserve"> REF _Ref306980366 \r \h  \* MERGEFORMAT </w:instrText>
      </w:r>
      <w:r w:rsidR="001E757A">
        <w:fldChar w:fldCharType="separate"/>
      </w:r>
      <w:r w:rsidR="00932B6D" w:rsidRPr="00932B6D">
        <w:rPr>
          <w:bCs w:val="0"/>
          <w:sz w:val="24"/>
          <w:szCs w:val="24"/>
        </w:rPr>
        <w:t>1.1.4</w:t>
      </w:r>
      <w:r w:rsidR="001E757A">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30"/>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1E757A">
        <w:fldChar w:fldCharType="begin"/>
      </w:r>
      <w:r w:rsidR="001E757A">
        <w:instrText xml:space="preserve"> REF _Ref191386085 \n \h  \* MERGEFORMAT </w:instrText>
      </w:r>
      <w:r w:rsidR="001E757A">
        <w:fldChar w:fldCharType="separate"/>
      </w:r>
      <w:r w:rsidR="00932B6D" w:rsidRPr="00932B6D">
        <w:rPr>
          <w:bCs w:val="0"/>
          <w:sz w:val="24"/>
          <w:szCs w:val="24"/>
        </w:rPr>
        <w:t>1.1.1</w:t>
      </w:r>
      <w:r w:rsidR="001E757A">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F974C9" w:rsidRDefault="001E2C37" w:rsidP="001E2C37">
      <w:pPr>
        <w:widowControl w:val="0"/>
        <w:numPr>
          <w:ilvl w:val="0"/>
          <w:numId w:val="8"/>
        </w:numPr>
        <w:tabs>
          <w:tab w:val="left" w:pos="426"/>
        </w:tabs>
        <w:autoSpaceDE w:val="0"/>
        <w:spacing w:line="264" w:lineRule="auto"/>
        <w:ind w:left="0" w:firstLine="567"/>
        <w:rPr>
          <w:bCs w:val="0"/>
          <w:sz w:val="24"/>
          <w:szCs w:val="24"/>
        </w:rPr>
      </w:pPr>
      <w:r w:rsidRPr="00F974C9">
        <w:rPr>
          <w:bCs w:val="0"/>
          <w:sz w:val="24"/>
          <w:szCs w:val="24"/>
        </w:rPr>
        <w:t xml:space="preserve">предмет запроса предложений в соответствии с п. </w:t>
      </w:r>
      <w:r w:rsidR="001E757A" w:rsidRPr="00F974C9">
        <w:rPr>
          <w:sz w:val="24"/>
          <w:szCs w:val="24"/>
        </w:rPr>
        <w:fldChar w:fldCharType="begin"/>
      </w:r>
      <w:r w:rsidR="001E757A" w:rsidRPr="00F974C9">
        <w:rPr>
          <w:sz w:val="24"/>
          <w:szCs w:val="24"/>
        </w:rPr>
        <w:instrText xml:space="preserve"> REF _Ref306980366 \r \h  \* MERGEFORMAT </w:instrText>
      </w:r>
      <w:r w:rsidR="001E757A" w:rsidRPr="00F974C9">
        <w:rPr>
          <w:sz w:val="24"/>
          <w:szCs w:val="24"/>
        </w:rPr>
      </w:r>
      <w:r w:rsidR="001E757A" w:rsidRPr="00F974C9">
        <w:rPr>
          <w:sz w:val="24"/>
          <w:szCs w:val="24"/>
        </w:rPr>
        <w:fldChar w:fldCharType="separate"/>
      </w:r>
      <w:r w:rsidR="00932B6D" w:rsidRPr="00F974C9">
        <w:rPr>
          <w:bCs w:val="0"/>
          <w:sz w:val="24"/>
          <w:szCs w:val="24"/>
        </w:rPr>
        <w:t>1.1.4</w:t>
      </w:r>
      <w:r w:rsidR="001E757A" w:rsidRPr="00F974C9">
        <w:rPr>
          <w:sz w:val="24"/>
          <w:szCs w:val="24"/>
        </w:rPr>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31" w:name="_Ref306017842"/>
      <w:r w:rsidRPr="00F974C9">
        <w:rPr>
          <w:bCs w:val="0"/>
          <w:sz w:val="24"/>
          <w:szCs w:val="24"/>
        </w:rPr>
        <w:t xml:space="preserve">Участники должны обеспечить доставку своих Заявок </w:t>
      </w:r>
      <w:r w:rsidR="00246B57" w:rsidRPr="00F974C9">
        <w:rPr>
          <w:bCs w:val="0"/>
          <w:sz w:val="24"/>
          <w:szCs w:val="24"/>
        </w:rPr>
        <w:t xml:space="preserve">в срок до </w:t>
      </w:r>
      <w:r w:rsidR="00026C6C" w:rsidRPr="00F974C9">
        <w:rPr>
          <w:b/>
          <w:bCs w:val="0"/>
          <w:sz w:val="24"/>
          <w:szCs w:val="24"/>
        </w:rPr>
        <w:t xml:space="preserve">12 часов 00 минут </w:t>
      </w:r>
      <w:r w:rsidR="00F974C9" w:rsidRPr="00F974C9">
        <w:rPr>
          <w:b/>
          <w:bCs w:val="0"/>
          <w:sz w:val="24"/>
          <w:szCs w:val="24"/>
        </w:rPr>
        <w:t>1</w:t>
      </w:r>
      <w:r w:rsidR="00026C6C" w:rsidRPr="00F974C9">
        <w:rPr>
          <w:b/>
          <w:bCs w:val="0"/>
          <w:sz w:val="24"/>
          <w:szCs w:val="24"/>
        </w:rPr>
        <w:t>8</w:t>
      </w:r>
      <w:r w:rsidR="00246B57" w:rsidRPr="00F974C9">
        <w:rPr>
          <w:b/>
          <w:bCs w:val="0"/>
          <w:sz w:val="24"/>
          <w:szCs w:val="24"/>
        </w:rPr>
        <w:t xml:space="preserve"> </w:t>
      </w:r>
      <w:r w:rsidR="00026C6C" w:rsidRPr="00F974C9">
        <w:rPr>
          <w:b/>
          <w:bCs w:val="0"/>
          <w:sz w:val="24"/>
          <w:szCs w:val="24"/>
        </w:rPr>
        <w:t>февраля</w:t>
      </w:r>
      <w:r w:rsidR="00246B57" w:rsidRPr="00F974C9">
        <w:rPr>
          <w:b/>
          <w:bCs w:val="0"/>
          <w:sz w:val="24"/>
          <w:szCs w:val="24"/>
        </w:rPr>
        <w:t xml:space="preserve"> 2016 года </w:t>
      </w:r>
      <w:r w:rsidRPr="00F974C9">
        <w:rPr>
          <w:bCs w:val="0"/>
          <w:sz w:val="24"/>
          <w:szCs w:val="24"/>
        </w:rPr>
        <w:t xml:space="preserve">по адресу: </w:t>
      </w:r>
      <w:r w:rsidR="00026C6C" w:rsidRPr="00F974C9">
        <w:rPr>
          <w:sz w:val="24"/>
          <w:szCs w:val="24"/>
        </w:rPr>
        <w:t xml:space="preserve">РФ, г. Брянск, ул. Советская, дом 35, </w:t>
      </w:r>
      <w:proofErr w:type="spellStart"/>
      <w:r w:rsidR="00026C6C" w:rsidRPr="00F974C9">
        <w:rPr>
          <w:sz w:val="24"/>
          <w:szCs w:val="24"/>
        </w:rPr>
        <w:t>каб</w:t>
      </w:r>
      <w:proofErr w:type="spellEnd"/>
      <w:r w:rsidR="00026C6C" w:rsidRPr="00F974C9">
        <w:rPr>
          <w:sz w:val="24"/>
          <w:szCs w:val="24"/>
        </w:rPr>
        <w:t>. №74</w:t>
      </w:r>
      <w:r w:rsidRPr="00F974C9">
        <w:rPr>
          <w:sz w:val="24"/>
          <w:szCs w:val="24"/>
        </w:rPr>
        <w:t>, исполнительны</w:t>
      </w:r>
      <w:r w:rsidR="00026C6C" w:rsidRPr="00F974C9">
        <w:rPr>
          <w:sz w:val="24"/>
          <w:szCs w:val="24"/>
        </w:rPr>
        <w:t>й</w:t>
      </w:r>
      <w:r w:rsidRPr="00F974C9">
        <w:rPr>
          <w:sz w:val="24"/>
          <w:szCs w:val="24"/>
        </w:rPr>
        <w:t xml:space="preserve"> сотрудник –</w:t>
      </w:r>
      <w:r w:rsidR="00026C6C" w:rsidRPr="00F974C9">
        <w:rPr>
          <w:sz w:val="24"/>
          <w:szCs w:val="24"/>
        </w:rPr>
        <w:t xml:space="preserve"> Кузнецов Павел Николаевич</w:t>
      </w:r>
      <w:r w:rsidRPr="00F974C9">
        <w:rPr>
          <w:sz w:val="24"/>
          <w:szCs w:val="24"/>
        </w:rPr>
        <w:t xml:space="preserve">, контактный телефон </w:t>
      </w:r>
      <w:r w:rsidRPr="00F974C9">
        <w:rPr>
          <w:b/>
          <w:sz w:val="24"/>
          <w:szCs w:val="24"/>
        </w:rPr>
        <w:t>(</w:t>
      </w:r>
      <w:r w:rsidR="00026C6C" w:rsidRPr="00F974C9">
        <w:rPr>
          <w:b/>
          <w:sz w:val="24"/>
          <w:szCs w:val="24"/>
        </w:rPr>
        <w:t>4832) 67-23-68</w:t>
      </w:r>
      <w:r w:rsidRPr="00F974C9">
        <w:rPr>
          <w:sz w:val="24"/>
          <w:szCs w:val="24"/>
        </w:rPr>
        <w:t>. Допускается подача Предложений в электронном виде по следующему адресу электронной почты:</w:t>
      </w:r>
      <w:r w:rsidRPr="00F974C9">
        <w:rPr>
          <w:color w:val="000000"/>
          <w:sz w:val="24"/>
          <w:szCs w:val="24"/>
        </w:rPr>
        <w:t xml:space="preserve"> </w:t>
      </w:r>
      <w:hyperlink r:id="rId31" w:history="1">
        <w:r w:rsidR="00026C6C" w:rsidRPr="00F974C9">
          <w:rPr>
            <w:rStyle w:val="a7"/>
            <w:sz w:val="24"/>
            <w:szCs w:val="24"/>
          </w:rPr>
          <w:t>Kuznetsov.PN@mrsk-1.ru</w:t>
        </w:r>
      </w:hyperlink>
      <w:r w:rsidRPr="00F974C9">
        <w:rPr>
          <w:bCs w:val="0"/>
          <w:i/>
          <w:iCs/>
          <w:sz w:val="24"/>
          <w:szCs w:val="24"/>
        </w:rPr>
        <w:t>.</w:t>
      </w:r>
      <w:r w:rsidRPr="00F974C9">
        <w:rPr>
          <w:iCs/>
          <w:sz w:val="24"/>
          <w:szCs w:val="24"/>
        </w:rPr>
        <w:t xml:space="preserve"> </w:t>
      </w:r>
      <w:r w:rsidRPr="00F974C9">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w:t>
      </w:r>
      <w:r w:rsidRPr="006D28DA">
        <w:rPr>
          <w:bCs w:val="0"/>
          <w:sz w:val="24"/>
          <w:szCs w:val="24"/>
        </w:rPr>
        <w:t xml:space="preserve"> уведомить представителя курьерской службы или курьера о настоящем порядке доставки Заявки.</w:t>
      </w:r>
      <w:bookmarkEnd w:id="331"/>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1E757A">
        <w:fldChar w:fldCharType="begin"/>
      </w:r>
      <w:r w:rsidR="001E757A">
        <w:instrText xml:space="preserve"> REF _Ref306017842 \r \h  \* MERGEFORMAT </w:instrText>
      </w:r>
      <w:r w:rsidR="001E757A">
        <w:fldChar w:fldCharType="separate"/>
      </w:r>
      <w:r w:rsidR="00932B6D" w:rsidRPr="00932B6D">
        <w:rPr>
          <w:bCs w:val="0"/>
          <w:sz w:val="24"/>
          <w:szCs w:val="24"/>
        </w:rPr>
        <w:t>3.4.2.4</w:t>
      </w:r>
      <w:r w:rsidR="001E757A">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w:t>
      </w:r>
      <w:bookmarkStart w:id="332" w:name="_GoBack"/>
      <w:bookmarkEnd w:id="332"/>
      <w:r w:rsidR="00246B57" w:rsidRPr="006D28DA">
        <w:rPr>
          <w:sz w:val="24"/>
          <w:szCs w:val="24"/>
        </w:rPr>
        <w:t>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333" w:name="_Toc440877359"/>
      <w:bookmarkStart w:id="334" w:name="_Ref440881267"/>
      <w:r w:rsidRPr="006D28DA">
        <w:t xml:space="preserve">Изменение и отзыв </w:t>
      </w:r>
      <w:r w:rsidR="004B5EB3" w:rsidRPr="006D28DA">
        <w:t>Заявк</w:t>
      </w:r>
      <w:r w:rsidRPr="006D28DA">
        <w:t>и</w:t>
      </w:r>
      <w:bookmarkEnd w:id="328"/>
      <w:bookmarkEnd w:id="333"/>
      <w:bookmarkEnd w:id="334"/>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1E757A">
        <w:fldChar w:fldCharType="begin"/>
      </w:r>
      <w:r w:rsidR="001E757A">
        <w:instrText xml:space="preserve"> REF _Ref306017842 \r \h  \* MERGEFORMAT </w:instrText>
      </w:r>
      <w:r w:rsidR="001E757A">
        <w:fldChar w:fldCharType="separate"/>
      </w:r>
      <w:r w:rsidR="00932B6D" w:rsidRPr="00932B6D">
        <w:rPr>
          <w:sz w:val="24"/>
          <w:szCs w:val="24"/>
        </w:rPr>
        <w:t>3.4.2.4</w:t>
      </w:r>
      <w:r w:rsidR="001E757A">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335" w:name="_Ref115078477"/>
      <w:r w:rsidRPr="006D28DA">
        <w:rPr>
          <w:bCs w:val="0"/>
          <w:sz w:val="24"/>
          <w:szCs w:val="24"/>
        </w:rPr>
        <w:t>В случае изменения Заявки Участники готовят следующие документы в письменной форме:</w:t>
      </w:r>
      <w:bookmarkEnd w:id="335"/>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1E757A">
        <w:fldChar w:fldCharType="begin"/>
      </w:r>
      <w:r w:rsidR="001E757A">
        <w:instrText xml:space="preserve"> REF _Ref55279015 \r \h  \* MERGEFORMAT </w:instrText>
      </w:r>
      <w:r w:rsidR="001E757A">
        <w:fldChar w:fldCharType="separate"/>
      </w:r>
      <w:r w:rsidR="00932B6D" w:rsidRPr="00932B6D">
        <w:rPr>
          <w:bCs w:val="0"/>
          <w:sz w:val="24"/>
          <w:szCs w:val="24"/>
        </w:rPr>
        <w:t>3.3.1.6</w:t>
      </w:r>
      <w:r w:rsidR="001E757A">
        <w:fldChar w:fldCharType="end"/>
      </w:r>
      <w:r w:rsidRPr="006D28DA">
        <w:rPr>
          <w:bCs w:val="0"/>
          <w:sz w:val="24"/>
          <w:szCs w:val="24"/>
        </w:rPr>
        <w:t xml:space="preserve">, </w:t>
      </w:r>
      <w:r w:rsidR="001E757A">
        <w:fldChar w:fldCharType="begin"/>
      </w:r>
      <w:r w:rsidR="001E757A">
        <w:instrText xml:space="preserve"> REF _Ref195087786 \r \h  \* MERGEFORMAT </w:instrText>
      </w:r>
      <w:r w:rsidR="001E757A">
        <w:fldChar w:fldCharType="separate"/>
      </w:r>
      <w:r w:rsidR="00932B6D" w:rsidRPr="00932B6D">
        <w:rPr>
          <w:bCs w:val="0"/>
          <w:sz w:val="24"/>
          <w:szCs w:val="24"/>
        </w:rPr>
        <w:t>3.3.1.7</w:t>
      </w:r>
      <w:r w:rsidR="001E757A">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1E757A">
        <w:fldChar w:fldCharType="begin"/>
      </w:r>
      <w:r w:rsidR="001E757A">
        <w:instrText xml:space="preserve"> REF _Ref55279015 \r \h  \* MERGEFORMAT </w:instrText>
      </w:r>
      <w:r w:rsidR="001E757A">
        <w:fldChar w:fldCharType="separate"/>
      </w:r>
      <w:r w:rsidR="00932B6D" w:rsidRPr="00932B6D">
        <w:rPr>
          <w:bCs w:val="0"/>
          <w:sz w:val="24"/>
          <w:szCs w:val="24"/>
        </w:rPr>
        <w:t>3.3.1.6</w:t>
      </w:r>
      <w:r w:rsidR="001E757A">
        <w:fldChar w:fldCharType="end"/>
      </w:r>
      <w:r w:rsidRPr="006D28DA">
        <w:rPr>
          <w:bCs w:val="0"/>
          <w:sz w:val="24"/>
          <w:szCs w:val="24"/>
        </w:rPr>
        <w:t xml:space="preserve">, </w:t>
      </w:r>
      <w:r w:rsidR="001E757A">
        <w:fldChar w:fldCharType="begin"/>
      </w:r>
      <w:r w:rsidR="001E757A">
        <w:instrText xml:space="preserve"> REF _Ref195087786 \r \h  \* MERGEFORMAT </w:instrText>
      </w:r>
      <w:r w:rsidR="001E757A">
        <w:fldChar w:fldCharType="separate"/>
      </w:r>
      <w:r w:rsidR="00932B6D" w:rsidRPr="00932B6D">
        <w:rPr>
          <w:bCs w:val="0"/>
          <w:sz w:val="24"/>
          <w:szCs w:val="24"/>
        </w:rPr>
        <w:t>3.3.1.7</w:t>
      </w:r>
      <w:r w:rsidR="001E757A">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1E757A">
        <w:fldChar w:fldCharType="begin"/>
      </w:r>
      <w:r w:rsidR="001E757A">
        <w:instrText xml:space="preserve"> REF _Ref306017842 \r \h  \* MERGEFORMAT </w:instrText>
      </w:r>
      <w:r w:rsidR="001E757A">
        <w:fldChar w:fldCharType="separate"/>
      </w:r>
      <w:r w:rsidR="00932B6D" w:rsidRPr="00932B6D">
        <w:rPr>
          <w:sz w:val="24"/>
          <w:szCs w:val="24"/>
        </w:rPr>
        <w:t>3.4.2.4</w:t>
      </w:r>
      <w:r w:rsidR="001E757A">
        <w:fldChar w:fldCharType="end"/>
      </w:r>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36" w:name="_Ref305973250"/>
      <w:bookmarkStart w:id="337" w:name="_Toc440877360"/>
      <w:r w:rsidRPr="00E71A48">
        <w:t>Оценка Заявок и проведение переговоров</w:t>
      </w:r>
      <w:bookmarkEnd w:id="336"/>
      <w:bookmarkEnd w:id="337"/>
      <w:r w:rsidRPr="00E71A48">
        <w:t xml:space="preserve"> </w:t>
      </w:r>
    </w:p>
    <w:p w:rsidR="00717F60" w:rsidRPr="00E71A48" w:rsidRDefault="00717F60" w:rsidP="00E71A48">
      <w:pPr>
        <w:pStyle w:val="3"/>
        <w:spacing w:line="264" w:lineRule="auto"/>
        <w:rPr>
          <w:szCs w:val="24"/>
        </w:rPr>
      </w:pPr>
      <w:bookmarkStart w:id="338" w:name="_Toc439323711"/>
      <w:bookmarkStart w:id="339" w:name="_Toc440361345"/>
      <w:bookmarkStart w:id="340" w:name="_Toc440376100"/>
      <w:bookmarkStart w:id="341" w:name="_Toc440376227"/>
      <w:bookmarkStart w:id="342" w:name="_Toc440382492"/>
      <w:bookmarkStart w:id="343" w:name="_Toc440447162"/>
      <w:bookmarkStart w:id="344" w:name="_Toc440631704"/>
      <w:bookmarkStart w:id="345" w:name="_Toc440877361"/>
      <w:r w:rsidRPr="00E71A48">
        <w:rPr>
          <w:szCs w:val="24"/>
        </w:rPr>
        <w:t>Общие положения</w:t>
      </w:r>
      <w:bookmarkEnd w:id="338"/>
      <w:bookmarkEnd w:id="339"/>
      <w:bookmarkEnd w:id="340"/>
      <w:bookmarkEnd w:id="341"/>
      <w:bookmarkEnd w:id="342"/>
      <w:bookmarkEnd w:id="343"/>
      <w:bookmarkEnd w:id="344"/>
      <w:bookmarkEnd w:id="345"/>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E757A">
        <w:fldChar w:fldCharType="begin"/>
      </w:r>
      <w:r w:rsidR="001E757A">
        <w:instrText xml:space="preserve"> REF _Ref93089454 \n \h  \* MERGEFORMAT </w:instrText>
      </w:r>
      <w:r w:rsidR="001E757A">
        <w:fldChar w:fldCharType="separate"/>
      </w:r>
      <w:r w:rsidR="00932B6D" w:rsidRPr="00932B6D">
        <w:rPr>
          <w:bCs w:val="0"/>
          <w:sz w:val="24"/>
          <w:szCs w:val="24"/>
        </w:rPr>
        <w:t>3.6.2</w:t>
      </w:r>
      <w:r w:rsidR="001E757A">
        <w:fldChar w:fldCharType="end"/>
      </w:r>
      <w:r w:rsidRPr="00E71A48">
        <w:rPr>
          <w:bCs w:val="0"/>
          <w:sz w:val="24"/>
          <w:szCs w:val="24"/>
        </w:rPr>
        <w:t xml:space="preserve">), проведение (при необходимости) переговоров (пункт </w:t>
      </w:r>
      <w:r w:rsidR="001E757A">
        <w:fldChar w:fldCharType="begin"/>
      </w:r>
      <w:r w:rsidR="001E757A">
        <w:instrText xml:space="preserve"> REF _Ref303670674 \n \h  \* MERGEFORMAT </w:instrText>
      </w:r>
      <w:r w:rsidR="001E757A">
        <w:fldChar w:fldCharType="separate"/>
      </w:r>
      <w:r w:rsidR="00932B6D" w:rsidRPr="00932B6D">
        <w:rPr>
          <w:bCs w:val="0"/>
          <w:sz w:val="24"/>
          <w:szCs w:val="24"/>
        </w:rPr>
        <w:t>3.6.3</w:t>
      </w:r>
      <w:r w:rsidR="001E757A">
        <w:fldChar w:fldCharType="end"/>
      </w:r>
      <w:r w:rsidRPr="00E71A48">
        <w:rPr>
          <w:bCs w:val="0"/>
          <w:sz w:val="24"/>
          <w:szCs w:val="24"/>
        </w:rPr>
        <w:t>) и оценочную стадию (пункт</w:t>
      </w:r>
      <w:r w:rsidR="007F3FB7" w:rsidRPr="00E71A48">
        <w:rPr>
          <w:bCs w:val="0"/>
          <w:sz w:val="24"/>
          <w:szCs w:val="24"/>
        </w:rPr>
        <w:t xml:space="preserve"> </w:t>
      </w:r>
      <w:r w:rsidR="001E757A">
        <w:fldChar w:fldCharType="begin"/>
      </w:r>
      <w:r w:rsidR="001E757A">
        <w:instrText xml:space="preserve"> REF _Ref306138385 \r \h  \* MERGEFORMAT </w:instrText>
      </w:r>
      <w:r w:rsidR="001E757A">
        <w:fldChar w:fldCharType="separate"/>
      </w:r>
      <w:r w:rsidR="00932B6D" w:rsidRPr="00932B6D">
        <w:rPr>
          <w:bCs w:val="0"/>
          <w:sz w:val="24"/>
          <w:szCs w:val="24"/>
        </w:rPr>
        <w:t>3.6.4</w:t>
      </w:r>
      <w:r w:rsidR="001E757A">
        <w:fldChar w:fldCharType="end"/>
      </w:r>
      <w:r w:rsidRPr="00E71A48">
        <w:rPr>
          <w:bCs w:val="0"/>
          <w:sz w:val="24"/>
          <w:szCs w:val="24"/>
        </w:rPr>
        <w:t>).</w:t>
      </w:r>
    </w:p>
    <w:p w:rsidR="00717F60" w:rsidRPr="00E71A48" w:rsidRDefault="00717F60" w:rsidP="00E71A48">
      <w:pPr>
        <w:pStyle w:val="3"/>
        <w:spacing w:line="264" w:lineRule="auto"/>
        <w:rPr>
          <w:szCs w:val="24"/>
        </w:rPr>
      </w:pPr>
      <w:bookmarkStart w:id="346" w:name="_Ref93089454"/>
      <w:bookmarkStart w:id="347" w:name="_Toc439323712"/>
      <w:bookmarkStart w:id="348" w:name="_Toc440361346"/>
      <w:bookmarkStart w:id="349" w:name="_Toc440376101"/>
      <w:bookmarkStart w:id="350" w:name="_Toc440376228"/>
      <w:bookmarkStart w:id="351" w:name="_Toc440382493"/>
      <w:bookmarkStart w:id="352" w:name="_Toc440447163"/>
      <w:bookmarkStart w:id="353" w:name="_Toc440631705"/>
      <w:bookmarkStart w:id="354" w:name="_Toc440877362"/>
      <w:r w:rsidRPr="00E71A48">
        <w:rPr>
          <w:szCs w:val="24"/>
        </w:rPr>
        <w:t>Отборочная стадия</w:t>
      </w:r>
      <w:bookmarkEnd w:id="346"/>
      <w:bookmarkEnd w:id="347"/>
      <w:bookmarkEnd w:id="348"/>
      <w:bookmarkEnd w:id="349"/>
      <w:bookmarkEnd w:id="350"/>
      <w:bookmarkEnd w:id="351"/>
      <w:bookmarkEnd w:id="352"/>
      <w:bookmarkEnd w:id="353"/>
      <w:bookmarkEnd w:id="354"/>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55"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56" w:name="_Ref55307002"/>
      <w:r w:rsidRPr="00E71A48">
        <w:rPr>
          <w:sz w:val="24"/>
          <w:szCs w:val="24"/>
        </w:rPr>
        <w:t xml:space="preserve">По результатам проведения отборочной стадии Закупочная комиссия </w:t>
      </w:r>
      <w:r w:rsidRPr="00E71A48">
        <w:rPr>
          <w:sz w:val="24"/>
          <w:szCs w:val="24"/>
        </w:rPr>
        <w:lastRenderedPageBreak/>
        <w:t xml:space="preserve">отклонит </w:t>
      </w:r>
      <w:r w:rsidR="004B5EB3" w:rsidRPr="00E71A48">
        <w:rPr>
          <w:sz w:val="24"/>
          <w:szCs w:val="24"/>
        </w:rPr>
        <w:t>Заявк</w:t>
      </w:r>
      <w:r w:rsidRPr="00E71A48">
        <w:rPr>
          <w:sz w:val="24"/>
          <w:szCs w:val="24"/>
        </w:rPr>
        <w:t>и, которые:</w:t>
      </w:r>
      <w:bookmarkEnd w:id="355"/>
      <w:bookmarkEnd w:id="356"/>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в существенной мере не отвечают требованиям к оформлению настоящей Документации по запросу предложений;</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поданы </w:t>
      </w:r>
      <w:r w:rsidR="009C744E" w:rsidRPr="00E71A48">
        <w:rPr>
          <w:bCs w:val="0"/>
          <w:sz w:val="24"/>
          <w:szCs w:val="24"/>
        </w:rPr>
        <w:t>Участник</w:t>
      </w:r>
      <w:r w:rsidRPr="00E71A48">
        <w:rPr>
          <w:bCs w:val="0"/>
          <w:sz w:val="24"/>
          <w:szCs w:val="24"/>
        </w:rPr>
        <w:t xml:space="preserve">ами, которые не отвечают требованиям настоящей Документации по запросу предложений; </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содержат </w:t>
      </w:r>
      <w:r w:rsidR="004B5EB3" w:rsidRPr="00E71A48">
        <w:rPr>
          <w:bCs w:val="0"/>
          <w:sz w:val="24"/>
          <w:szCs w:val="24"/>
        </w:rPr>
        <w:t>Заявк</w:t>
      </w:r>
      <w:r w:rsidRPr="00E71A48">
        <w:rPr>
          <w:bCs w:val="0"/>
          <w:sz w:val="24"/>
          <w:szCs w:val="24"/>
        </w:rPr>
        <w:t xml:space="preserve">и, по существу не отвечающие техническим, коммерческим или </w:t>
      </w:r>
      <w:r w:rsidR="00123C70" w:rsidRPr="00E71A48">
        <w:rPr>
          <w:bCs w:val="0"/>
          <w:sz w:val="24"/>
          <w:szCs w:val="24"/>
        </w:rPr>
        <w:t>Договор</w:t>
      </w:r>
      <w:r w:rsidRPr="00E71A48">
        <w:rPr>
          <w:bCs w:val="0"/>
          <w:sz w:val="24"/>
          <w:szCs w:val="24"/>
        </w:rPr>
        <w:t>ным требованиям настоящей Документации по запросу предложений</w:t>
      </w:r>
      <w:r w:rsidR="009B23DA" w:rsidRPr="00E71A48">
        <w:rPr>
          <w:bCs w:val="0"/>
          <w:sz w:val="24"/>
          <w:szCs w:val="24"/>
        </w:rPr>
        <w:t>;</w:t>
      </w:r>
    </w:p>
    <w:p w:rsidR="00717F60" w:rsidRPr="00E71A48" w:rsidRDefault="00717F60" w:rsidP="00D75CA2">
      <w:pPr>
        <w:widowControl w:val="0"/>
        <w:numPr>
          <w:ilvl w:val="0"/>
          <w:numId w:val="8"/>
        </w:numPr>
        <w:tabs>
          <w:tab w:val="left" w:pos="426"/>
        </w:tabs>
        <w:autoSpaceDE w:val="0"/>
        <w:spacing w:after="100" w:line="264" w:lineRule="auto"/>
        <w:ind w:left="0" w:firstLine="426"/>
        <w:rPr>
          <w:bCs w:val="0"/>
          <w:sz w:val="24"/>
          <w:szCs w:val="24"/>
        </w:rPr>
      </w:pPr>
      <w:r w:rsidRPr="00E71A48">
        <w:rPr>
          <w:bCs w:val="0"/>
          <w:sz w:val="24"/>
          <w:szCs w:val="24"/>
        </w:rPr>
        <w:t xml:space="preserve">содержат очевидные арифметические или грамматические ошибки, с исправлением которых не согласился </w:t>
      </w:r>
      <w:r w:rsidR="009C744E" w:rsidRPr="00E71A48">
        <w:rPr>
          <w:bCs w:val="0"/>
          <w:sz w:val="24"/>
          <w:szCs w:val="24"/>
        </w:rPr>
        <w:t>Участник</w:t>
      </w:r>
      <w:r w:rsidRPr="00E71A48">
        <w:rPr>
          <w:bCs w:val="0"/>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E757A">
        <w:fldChar w:fldCharType="begin"/>
      </w:r>
      <w:r w:rsidR="001E757A">
        <w:instrText xml:space="preserve"> REF _Ref306176386 \r \h  \* MERGEFORMAT </w:instrText>
      </w:r>
      <w:r w:rsidR="001E757A">
        <w:fldChar w:fldCharType="separate"/>
      </w:r>
      <w:r w:rsidR="00932B6D" w:rsidRPr="00932B6D">
        <w:rPr>
          <w:sz w:val="24"/>
          <w:szCs w:val="24"/>
        </w:rPr>
        <w:t>3.3.14</w:t>
      </w:r>
      <w:r w:rsidR="001E757A">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57" w:name="_Ref303670674"/>
      <w:bookmarkStart w:id="358" w:name="_Toc439323713"/>
      <w:bookmarkStart w:id="359" w:name="_Toc440361347"/>
      <w:bookmarkStart w:id="360" w:name="_Toc440376102"/>
      <w:bookmarkStart w:id="361" w:name="_Toc440376229"/>
      <w:bookmarkStart w:id="362" w:name="_Toc440382494"/>
      <w:bookmarkStart w:id="363" w:name="_Toc440447164"/>
      <w:bookmarkStart w:id="364" w:name="_Toc440631706"/>
      <w:bookmarkStart w:id="365" w:name="_Toc440877363"/>
      <w:r w:rsidRPr="00E71A48">
        <w:rPr>
          <w:szCs w:val="24"/>
        </w:rPr>
        <w:t>Проведение переговоров</w:t>
      </w:r>
      <w:bookmarkEnd w:id="357"/>
      <w:bookmarkEnd w:id="358"/>
      <w:bookmarkEnd w:id="359"/>
      <w:bookmarkEnd w:id="360"/>
      <w:bookmarkEnd w:id="361"/>
      <w:bookmarkEnd w:id="362"/>
      <w:bookmarkEnd w:id="363"/>
      <w:bookmarkEnd w:id="364"/>
      <w:bookmarkEnd w:id="365"/>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66" w:name="_Ref306138385"/>
      <w:bookmarkStart w:id="367" w:name="_Toc439323714"/>
      <w:bookmarkStart w:id="368" w:name="_Toc440361348"/>
      <w:bookmarkStart w:id="369" w:name="_Toc440376103"/>
      <w:bookmarkStart w:id="370" w:name="_Toc440376230"/>
      <w:bookmarkStart w:id="371" w:name="_Toc440382495"/>
      <w:bookmarkStart w:id="372" w:name="_Toc440447165"/>
      <w:bookmarkStart w:id="373" w:name="_Toc440631707"/>
      <w:bookmarkStart w:id="374" w:name="_Toc440877364"/>
      <w:r w:rsidRPr="00E71A48">
        <w:rPr>
          <w:szCs w:val="24"/>
        </w:rPr>
        <w:t>Оценочная стадия</w:t>
      </w:r>
      <w:bookmarkEnd w:id="366"/>
      <w:bookmarkEnd w:id="367"/>
      <w:bookmarkEnd w:id="368"/>
      <w:bookmarkEnd w:id="369"/>
      <w:bookmarkEnd w:id="370"/>
      <w:bookmarkEnd w:id="371"/>
      <w:bookmarkEnd w:id="372"/>
      <w:bookmarkEnd w:id="373"/>
      <w:bookmarkEnd w:id="374"/>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375" w:name="_Ref303250967"/>
      <w:bookmarkStart w:id="376" w:name="_Toc305697378"/>
      <w:bookmarkStart w:id="377" w:name="_Toc440877365"/>
      <w:bookmarkStart w:id="378" w:name="_Toc255985696"/>
      <w:r w:rsidRPr="006D28DA">
        <w:t>Аукционная процедура понижени</w:t>
      </w:r>
      <w:r w:rsidR="00E60F8E" w:rsidRPr="006D28DA">
        <w:t>я</w:t>
      </w:r>
      <w:r w:rsidRPr="006D28DA">
        <w:t xml:space="preserve"> цены (переторжка)</w:t>
      </w:r>
      <w:bookmarkEnd w:id="375"/>
      <w:bookmarkEnd w:id="376"/>
      <w:bookmarkEnd w:id="377"/>
      <w:r w:rsidRPr="006D28DA">
        <w:t xml:space="preserve"> </w:t>
      </w:r>
    </w:p>
    <w:bookmarkEnd w:id="378"/>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Pr="006D28DA" w:rsidDel="009F10EB">
        <w:rPr>
          <w:sz w:val="24"/>
          <w:szCs w:val="24"/>
        </w:rPr>
        <w:t xml:space="preserve"> </w:t>
      </w:r>
      <w:r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A164DD">
        <w:rPr>
          <w:sz w:val="24"/>
          <w:szCs w:val="24"/>
          <w:lang w:eastAsia="ru-RU"/>
        </w:rPr>
        <w:fldChar w:fldCharType="begin"/>
      </w:r>
      <w:r w:rsidR="00457AEB">
        <w:rPr>
          <w:sz w:val="24"/>
          <w:szCs w:val="24"/>
          <w:lang w:eastAsia="ru-RU"/>
        </w:rPr>
        <w:instrText xml:space="preserve"> REF _Ref306017842 \r \h </w:instrText>
      </w:r>
      <w:r w:rsidR="00A164DD">
        <w:rPr>
          <w:sz w:val="24"/>
          <w:szCs w:val="24"/>
          <w:lang w:eastAsia="ru-RU"/>
        </w:rPr>
      </w:r>
      <w:r w:rsidR="00A164DD">
        <w:rPr>
          <w:sz w:val="24"/>
          <w:szCs w:val="24"/>
          <w:lang w:eastAsia="ru-RU"/>
        </w:rPr>
        <w:fldChar w:fldCharType="separate"/>
      </w:r>
      <w:r w:rsidR="00932B6D">
        <w:rPr>
          <w:sz w:val="24"/>
          <w:szCs w:val="24"/>
          <w:lang w:eastAsia="ru-RU"/>
        </w:rPr>
        <w:t>3.4.2.4</w:t>
      </w:r>
      <w:r w:rsidR="00A164DD">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r w:rsidR="001E757A">
        <w:fldChar w:fldCharType="begin"/>
      </w:r>
      <w:r w:rsidR="001E757A">
        <w:instrText xml:space="preserve"> REF _Ref440290296 \r \h  \* MERGEFORMAT </w:instrText>
      </w:r>
      <w:r w:rsidR="001E757A">
        <w:fldChar w:fldCharType="separate"/>
      </w:r>
      <w:r w:rsidR="00932B6D" w:rsidRPr="00932B6D">
        <w:rPr>
          <w:sz w:val="24"/>
          <w:szCs w:val="24"/>
          <w:lang w:eastAsia="ru-RU"/>
        </w:rPr>
        <w:t>3.8.1</w:t>
      </w:r>
      <w:r w:rsidR="001E757A">
        <w:fldChar w:fldCharType="end"/>
      </w:r>
      <w:r w:rsidRPr="006D28DA">
        <w:rPr>
          <w:sz w:val="24"/>
          <w:szCs w:val="24"/>
          <w:lang w:eastAsia="ru-RU"/>
        </w:rPr>
        <w:t xml:space="preserve">), получит письменную просьбу </w:t>
      </w:r>
      <w:r w:rsidRPr="006D28DA">
        <w:rPr>
          <w:sz w:val="24"/>
          <w:szCs w:val="24"/>
          <w:lang w:eastAsia="ru-RU"/>
        </w:rPr>
        <w:lastRenderedPageBreak/>
        <w:t>о проведении переторжки от любого Участника запроса предложений.</w:t>
      </w:r>
      <w:proofErr w:type="gramEnd"/>
      <w:r w:rsidRPr="006D28DA">
        <w:rPr>
          <w:sz w:val="24"/>
          <w:szCs w:val="24"/>
          <w:lang w:eastAsia="ru-RU"/>
        </w:rPr>
        <w:t xml:space="preserve"> П</w:t>
      </w:r>
      <w:r w:rsidRPr="006D28DA">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w:t>
      </w:r>
      <w:r w:rsidRPr="006D28DA">
        <w:rPr>
          <w:sz w:val="24"/>
          <w:szCs w:val="24"/>
        </w:rPr>
        <w:lastRenderedPageBreak/>
        <w:t>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 xml:space="preserve">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w:t>
      </w:r>
      <w:r w:rsidRPr="006D28DA">
        <w:rPr>
          <w:sz w:val="24"/>
          <w:szCs w:val="24"/>
        </w:rPr>
        <w:lastRenderedPageBreak/>
        <w:t>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1E757A">
        <w:fldChar w:fldCharType="begin"/>
      </w:r>
      <w:r w:rsidR="001E757A">
        <w:instrText xml:space="preserve"> REF _Ref306004660 \r \h  \* MERGEFORMAT </w:instrText>
      </w:r>
      <w:r w:rsidR="001E757A">
        <w:fldChar w:fldCharType="separate"/>
      </w:r>
      <w:r w:rsidR="00932B6D" w:rsidRPr="00932B6D">
        <w:rPr>
          <w:sz w:val="24"/>
          <w:szCs w:val="24"/>
        </w:rPr>
        <w:t>3.3.1.3</w:t>
      </w:r>
      <w:r w:rsidR="001E757A">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379" w:name="_Ref303681924"/>
      <w:bookmarkStart w:id="380" w:name="_Ref303683914"/>
      <w:bookmarkStart w:id="381" w:name="_Toc440877366"/>
      <w:r w:rsidRPr="00E71A48">
        <w:t xml:space="preserve">Подведение итогов </w:t>
      </w:r>
      <w:r w:rsidR="00DF639D" w:rsidRPr="00E71A48">
        <w:t>З</w:t>
      </w:r>
      <w:r w:rsidRPr="00E71A48">
        <w:t>апроса предложений</w:t>
      </w:r>
      <w:bookmarkEnd w:id="379"/>
      <w:bookmarkEnd w:id="380"/>
      <w:bookmarkEnd w:id="381"/>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8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8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1E757A">
        <w:fldChar w:fldCharType="begin"/>
      </w:r>
      <w:r w:rsidR="001E757A">
        <w:instrText xml:space="preserve"> REF _Ref191386085 \r \h  \* MERGEFORMAT </w:instrText>
      </w:r>
      <w:r w:rsidR="001E757A">
        <w:fldChar w:fldCharType="separate"/>
      </w:r>
      <w:r w:rsidR="00932B6D" w:rsidRPr="00932B6D">
        <w:rPr>
          <w:iCs/>
          <w:sz w:val="24"/>
          <w:szCs w:val="24"/>
        </w:rPr>
        <w:t>1.1.1</w:t>
      </w:r>
      <w:r w:rsidR="001E757A">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383" w:name="_Ref303251044"/>
      <w:bookmarkStart w:id="384" w:name="_Toc440877367"/>
      <w:bookmarkStart w:id="385" w:name="_Ref191386295"/>
      <w:r w:rsidRPr="00E71A48">
        <w:t xml:space="preserve">Признание запроса предложений </w:t>
      </w:r>
      <w:proofErr w:type="gramStart"/>
      <w:r w:rsidRPr="00E71A48">
        <w:t>несостоявшимся</w:t>
      </w:r>
      <w:bookmarkEnd w:id="383"/>
      <w:bookmarkEnd w:id="384"/>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8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8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8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88"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88"/>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lastRenderedPageBreak/>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89" w:name="_Ref303683929"/>
      <w:bookmarkStart w:id="390" w:name="_Toc44087736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85"/>
      <w:bookmarkEnd w:id="389"/>
      <w:bookmarkEnd w:id="390"/>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391" w:name="_Ref294695403"/>
      <w:bookmarkStart w:id="39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91"/>
      <w:bookmarkEnd w:id="392"/>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39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93"/>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E757A">
        <w:fldChar w:fldCharType="begin"/>
      </w:r>
      <w:r w:rsidR="001E757A">
        <w:instrText xml:space="preserve"> REF _Ref294695546 \r \h  \* MERGEFORMAT </w:instrText>
      </w:r>
      <w:r w:rsidR="001E757A">
        <w:fldChar w:fldCharType="separate"/>
      </w:r>
      <w:r w:rsidR="00932B6D" w:rsidRPr="00932B6D">
        <w:rPr>
          <w:bCs w:val="0"/>
          <w:sz w:val="24"/>
          <w:szCs w:val="24"/>
        </w:rPr>
        <w:t xml:space="preserve"> 1.2.6 </w:t>
      </w:r>
      <w:r w:rsidR="001E757A">
        <w:fldChar w:fldCharType="end"/>
      </w:r>
      <w:r w:rsidRPr="00E71A48">
        <w:rPr>
          <w:bCs w:val="0"/>
          <w:sz w:val="24"/>
          <w:szCs w:val="24"/>
        </w:rPr>
        <w:t>и/или в срок, определенный в п.</w:t>
      </w:r>
      <w:r w:rsidR="001716DB" w:rsidRPr="00E71A48">
        <w:rPr>
          <w:bCs w:val="0"/>
          <w:sz w:val="24"/>
          <w:szCs w:val="24"/>
        </w:rPr>
        <w:t xml:space="preserve"> </w:t>
      </w:r>
      <w:r w:rsidR="001E757A">
        <w:fldChar w:fldCharType="begin"/>
      </w:r>
      <w:r w:rsidR="001E757A">
        <w:instrText xml:space="preserve"> REF _Ref294695403 \n \h  \* MERGEFORMAT </w:instrText>
      </w:r>
      <w:r w:rsidR="001E757A">
        <w:fldChar w:fldCharType="separate"/>
      </w:r>
      <w:r w:rsidR="00932B6D" w:rsidRPr="00932B6D">
        <w:rPr>
          <w:bCs w:val="0"/>
          <w:sz w:val="24"/>
          <w:szCs w:val="24"/>
        </w:rPr>
        <w:t>3.10.3</w:t>
      </w:r>
      <w:r w:rsidR="001E757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E757A">
        <w:fldChar w:fldCharType="begin"/>
      </w:r>
      <w:r w:rsidR="001E757A">
        <w:instrText xml:space="preserve"> REF _Ref305979053 \r \h  \* MERGEFORMAT </w:instrText>
      </w:r>
      <w:r w:rsidR="001E757A">
        <w:fldChar w:fldCharType="separate"/>
      </w:r>
      <w:r w:rsidR="00932B6D" w:rsidRPr="00932B6D">
        <w:rPr>
          <w:bCs w:val="0"/>
          <w:sz w:val="24"/>
          <w:szCs w:val="24"/>
        </w:rPr>
        <w:t>3.10.4</w:t>
      </w:r>
      <w:r w:rsidR="001E757A">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39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395" w:name="_Toc181693189"/>
      <w:bookmarkStart w:id="396" w:name="_Ref190680463"/>
      <w:bookmarkStart w:id="397" w:name="_Ref306140410"/>
      <w:bookmarkStart w:id="398" w:name="_Ref306142159"/>
      <w:bookmarkStart w:id="399" w:name="_Toc440877369"/>
      <w:bookmarkStart w:id="400" w:name="_Ref303102866"/>
      <w:bookmarkStart w:id="401" w:name="_Toc305835589"/>
      <w:bookmarkStart w:id="402" w:name="_Ref303683952"/>
      <w:bookmarkStart w:id="403" w:name="__RefNumPara__840_922829174"/>
      <w:bookmarkEnd w:id="394"/>
      <w:r w:rsidRPr="00414CAF">
        <w:lastRenderedPageBreak/>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395"/>
      <w:bookmarkEnd w:id="396"/>
      <w:bookmarkEnd w:id="397"/>
      <w:bookmarkEnd w:id="398"/>
      <w:bookmarkEnd w:id="399"/>
      <w:r w:rsidRPr="00414CAF">
        <w:t xml:space="preserve"> </w:t>
      </w:r>
      <w:bookmarkEnd w:id="400"/>
      <w:bookmarkEnd w:id="401"/>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A164DD">
        <w:rPr>
          <w:sz w:val="24"/>
          <w:szCs w:val="24"/>
        </w:rPr>
        <w:fldChar w:fldCharType="begin"/>
      </w:r>
      <w:r w:rsidR="005818B2">
        <w:rPr>
          <w:sz w:val="24"/>
          <w:szCs w:val="24"/>
        </w:rPr>
        <w:instrText xml:space="preserve"> REF _Ref440272931 \r \h </w:instrText>
      </w:r>
      <w:r w:rsidR="00A164DD">
        <w:rPr>
          <w:sz w:val="24"/>
          <w:szCs w:val="24"/>
        </w:rPr>
      </w:r>
      <w:r w:rsidR="00A164DD">
        <w:rPr>
          <w:sz w:val="24"/>
          <w:szCs w:val="24"/>
        </w:rPr>
        <w:fldChar w:fldCharType="separate"/>
      </w:r>
      <w:r w:rsidR="00932B6D">
        <w:rPr>
          <w:sz w:val="24"/>
          <w:szCs w:val="24"/>
        </w:rPr>
        <w:t>2</w:t>
      </w:r>
      <w:r w:rsidR="00A164DD">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04" w:name="_Ref303694483"/>
      <w:bookmarkStart w:id="405" w:name="_Toc305835590"/>
      <w:bookmarkStart w:id="406" w:name="_Ref306140451"/>
      <w:bookmarkStart w:id="407" w:name="_Toc440877370"/>
      <w:r w:rsidRPr="00C72794">
        <w:t xml:space="preserve">Уведомление о результатах </w:t>
      </w:r>
      <w:bookmarkEnd w:id="404"/>
      <w:bookmarkEnd w:id="405"/>
      <w:r w:rsidRPr="00C72794">
        <w:t>запроса предложений</w:t>
      </w:r>
      <w:bookmarkEnd w:id="406"/>
      <w:bookmarkEnd w:id="407"/>
    </w:p>
    <w:bookmarkEnd w:id="402"/>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1E757A">
        <w:fldChar w:fldCharType="begin"/>
      </w:r>
      <w:r w:rsidR="001E757A">
        <w:instrText xml:space="preserve"> REF _Ref191386085 \r \h  \* MERGEFORMAT </w:instrText>
      </w:r>
      <w:r w:rsidR="001E757A">
        <w:fldChar w:fldCharType="separate"/>
      </w:r>
      <w:r w:rsidR="00932B6D" w:rsidRPr="00932B6D">
        <w:rPr>
          <w:iCs/>
          <w:sz w:val="24"/>
          <w:szCs w:val="24"/>
        </w:rPr>
        <w:t>1.1.1</w:t>
      </w:r>
      <w:r w:rsidR="001E757A">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08" w:name="_Ref440270568"/>
      <w:bookmarkStart w:id="409" w:name="_Ref440274159"/>
      <w:bookmarkStart w:id="410" w:name="_Ref440292555"/>
      <w:bookmarkStart w:id="411" w:name="_Ref440292779"/>
      <w:bookmarkStart w:id="412" w:name="_Toc440877371"/>
      <w:r>
        <w:rPr>
          <w:szCs w:val="24"/>
        </w:rPr>
        <w:lastRenderedPageBreak/>
        <w:t>Техническая часть</w:t>
      </w:r>
      <w:bookmarkEnd w:id="408"/>
      <w:bookmarkEnd w:id="409"/>
      <w:bookmarkEnd w:id="410"/>
      <w:bookmarkEnd w:id="411"/>
      <w:bookmarkEnd w:id="412"/>
      <w:r w:rsidRPr="00E71A48">
        <w:rPr>
          <w:szCs w:val="24"/>
        </w:rPr>
        <w:t xml:space="preserve"> </w:t>
      </w:r>
    </w:p>
    <w:p w:rsidR="002B5044" w:rsidRPr="00C12FA4" w:rsidRDefault="002B5044" w:rsidP="0021751A">
      <w:pPr>
        <w:pStyle w:val="2"/>
        <w:ind w:left="1701" w:hanging="1134"/>
      </w:pPr>
      <w:bookmarkStart w:id="413" w:name="_Toc176064097"/>
      <w:bookmarkStart w:id="414" w:name="_Toc176338525"/>
      <w:bookmarkStart w:id="415" w:name="_Toc180399753"/>
      <w:bookmarkStart w:id="416" w:name="_Toc189457101"/>
      <w:bookmarkStart w:id="417" w:name="_Toc189461737"/>
      <w:bookmarkStart w:id="418" w:name="_Toc189462011"/>
      <w:bookmarkStart w:id="419" w:name="_Toc191273610"/>
      <w:bookmarkStart w:id="420" w:name="_Toc423421726"/>
      <w:bookmarkStart w:id="421" w:name="_Toc440877372"/>
      <w:bookmarkStart w:id="422" w:name="_Toc167189319"/>
      <w:bookmarkStart w:id="423" w:name="_Toc168725254"/>
      <w:r w:rsidRPr="00C12FA4">
        <w:t xml:space="preserve">Перечень, объемы и характеристики </w:t>
      </w:r>
      <w:bookmarkEnd w:id="413"/>
      <w:bookmarkEnd w:id="414"/>
      <w:bookmarkEnd w:id="415"/>
      <w:bookmarkEnd w:id="416"/>
      <w:bookmarkEnd w:id="417"/>
      <w:bookmarkEnd w:id="418"/>
      <w:bookmarkEnd w:id="419"/>
      <w:bookmarkEnd w:id="420"/>
      <w:r w:rsidR="00C3704B">
        <w:t>закупаемых услуг</w:t>
      </w:r>
      <w:bookmarkEnd w:id="421"/>
    </w:p>
    <w:p w:rsidR="002B5044" w:rsidRPr="003803A7" w:rsidRDefault="002B5044" w:rsidP="002B5044">
      <w:pPr>
        <w:pStyle w:val="3"/>
        <w:ind w:left="0" w:firstLine="851"/>
        <w:jc w:val="both"/>
        <w:rPr>
          <w:b w:val="0"/>
          <w:szCs w:val="24"/>
        </w:rPr>
      </w:pPr>
      <w:bookmarkStart w:id="424" w:name="_Toc439166311"/>
      <w:bookmarkStart w:id="425" w:name="_Toc439170659"/>
      <w:bookmarkStart w:id="426" w:name="_Toc439172761"/>
      <w:bookmarkStart w:id="427" w:name="_Toc439173205"/>
      <w:bookmarkStart w:id="428" w:name="_Toc439238199"/>
      <w:bookmarkStart w:id="429" w:name="_Toc439252751"/>
      <w:bookmarkStart w:id="430" w:name="_Toc439323609"/>
      <w:bookmarkStart w:id="431" w:name="_Toc439323725"/>
      <w:bookmarkStart w:id="432" w:name="_Toc440361359"/>
      <w:bookmarkStart w:id="433" w:name="_Toc440376114"/>
      <w:bookmarkStart w:id="434" w:name="_Toc440376241"/>
      <w:bookmarkStart w:id="435" w:name="_Toc440382503"/>
      <w:bookmarkStart w:id="436" w:name="_Toc440447173"/>
      <w:bookmarkStart w:id="437" w:name="_Toc440631716"/>
      <w:bookmarkStart w:id="438" w:name="_Toc440877373"/>
      <w:r w:rsidRPr="003776BB">
        <w:rPr>
          <w:b w:val="0"/>
          <w:szCs w:val="24"/>
        </w:rPr>
        <w:t>Техническ</w:t>
      </w:r>
      <w:r w:rsidR="006649C7">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Лоту </w:t>
      </w:r>
      <w:r w:rsidR="00A154B7" w:rsidRPr="006649C7">
        <w:rPr>
          <w:b w:val="0"/>
          <w:szCs w:val="24"/>
        </w:rPr>
        <w:t>№1 (</w:t>
      </w:r>
      <w:r w:rsidR="00A154B7">
        <w:rPr>
          <w:b w:val="0"/>
          <w:szCs w:val="24"/>
        </w:rPr>
        <w:t xml:space="preserve">подраздел </w:t>
      </w:r>
      <w:r w:rsidR="00A164DD">
        <w:rPr>
          <w:b w:val="0"/>
          <w:szCs w:val="24"/>
        </w:rPr>
        <w:fldChar w:fldCharType="begin"/>
      </w:r>
      <w:r w:rsidR="00A154B7">
        <w:rPr>
          <w:b w:val="0"/>
          <w:szCs w:val="24"/>
        </w:rPr>
        <w:instrText xml:space="preserve"> REF _Ref440275279 \r \h </w:instrText>
      </w:r>
      <w:r w:rsidR="00A164DD">
        <w:rPr>
          <w:b w:val="0"/>
          <w:szCs w:val="24"/>
        </w:rPr>
      </w:r>
      <w:r w:rsidR="00A164DD">
        <w:rPr>
          <w:b w:val="0"/>
          <w:szCs w:val="24"/>
        </w:rPr>
        <w:fldChar w:fldCharType="separate"/>
      </w:r>
      <w:r w:rsidR="00932B6D">
        <w:rPr>
          <w:b w:val="0"/>
          <w:szCs w:val="24"/>
        </w:rPr>
        <w:t>1.1.4</w:t>
      </w:r>
      <w:r w:rsidR="00A164DD">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p>
    <w:p w:rsidR="002B5044" w:rsidRPr="003803A7" w:rsidRDefault="002B5044" w:rsidP="0021751A">
      <w:pPr>
        <w:pStyle w:val="2"/>
        <w:ind w:left="1701" w:hanging="1134"/>
      </w:pPr>
      <w:bookmarkStart w:id="439" w:name="_Ref194832984"/>
      <w:bookmarkStart w:id="440" w:name="_Ref197686508"/>
      <w:bookmarkStart w:id="441" w:name="_Toc423421727"/>
      <w:bookmarkStart w:id="442" w:name="_Toc440877374"/>
      <w:r w:rsidRPr="003803A7">
        <w:t xml:space="preserve">Требование к </w:t>
      </w:r>
      <w:bookmarkEnd w:id="439"/>
      <w:bookmarkEnd w:id="440"/>
      <w:bookmarkEnd w:id="441"/>
      <w:r w:rsidR="00C3704B">
        <w:t>закупаемым услугам</w:t>
      </w:r>
      <w:bookmarkEnd w:id="442"/>
    </w:p>
    <w:p w:rsidR="002B5044" w:rsidRPr="003776BB" w:rsidRDefault="002B5044" w:rsidP="002B5044">
      <w:pPr>
        <w:pStyle w:val="3"/>
        <w:ind w:left="0" w:firstLine="851"/>
        <w:jc w:val="both"/>
        <w:rPr>
          <w:b w:val="0"/>
          <w:szCs w:val="24"/>
        </w:rPr>
      </w:pPr>
      <w:bookmarkStart w:id="443" w:name="_Toc439166314"/>
      <w:bookmarkStart w:id="444" w:name="_Toc439170662"/>
      <w:bookmarkStart w:id="445" w:name="_Toc439172764"/>
      <w:bookmarkStart w:id="446" w:name="_Toc439173208"/>
      <w:bookmarkStart w:id="447" w:name="_Toc439238202"/>
      <w:bookmarkStart w:id="448" w:name="_Toc439252754"/>
      <w:bookmarkStart w:id="449" w:name="_Toc439323612"/>
      <w:bookmarkStart w:id="450" w:name="_Toc439323728"/>
      <w:bookmarkStart w:id="451" w:name="_Toc440361362"/>
      <w:bookmarkStart w:id="452" w:name="_Toc440376117"/>
      <w:bookmarkStart w:id="453" w:name="_Toc440376244"/>
      <w:bookmarkStart w:id="454" w:name="_Toc440382505"/>
      <w:bookmarkStart w:id="455" w:name="_Toc440447175"/>
      <w:bookmarkStart w:id="456" w:name="_Toc440631718"/>
      <w:bookmarkStart w:id="457" w:name="_Toc440877375"/>
      <w:bookmarkStart w:id="458" w:name="_Ref194833053"/>
      <w:bookmarkStart w:id="459" w:name="_Ref223496951"/>
      <w:bookmarkStart w:id="460" w:name="_Ref223496970"/>
      <w:proofErr w:type="gramStart"/>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 задании к настоящей Документации.</w:t>
      </w:r>
      <w:proofErr w:type="gramEnd"/>
      <w:r w:rsidR="003776BB" w:rsidRPr="003803A7">
        <w:rPr>
          <w:b w:val="0"/>
          <w:szCs w:val="24"/>
          <w:lang w:eastAsia="ru-RU"/>
        </w:rPr>
        <w:t xml:space="preserve">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bookmarkEnd w:id="422"/>
    <w:bookmarkEnd w:id="423"/>
    <w:bookmarkEnd w:id="458"/>
    <w:bookmarkEnd w:id="459"/>
    <w:bookmarkEnd w:id="46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61" w:name="_Ref440270602"/>
      <w:bookmarkStart w:id="462" w:name="_Toc440877376"/>
      <w:bookmarkEnd w:id="5"/>
      <w:bookmarkEnd w:id="403"/>
      <w:r w:rsidRPr="00E71A48">
        <w:rPr>
          <w:szCs w:val="24"/>
        </w:rPr>
        <w:lastRenderedPageBreak/>
        <w:t>Образцы основных форм документов, включаемых в Заявку</w:t>
      </w:r>
      <w:bookmarkEnd w:id="461"/>
      <w:bookmarkEnd w:id="462"/>
      <w:r w:rsidRPr="00E71A48">
        <w:rPr>
          <w:szCs w:val="24"/>
        </w:rPr>
        <w:t xml:space="preserve"> </w:t>
      </w:r>
    </w:p>
    <w:p w:rsidR="004F4D80" w:rsidRPr="00F647F7" w:rsidRDefault="004F4D80" w:rsidP="004F4D80">
      <w:pPr>
        <w:pStyle w:val="2"/>
      </w:pPr>
      <w:bookmarkStart w:id="463" w:name="_Ref55336310"/>
      <w:bookmarkStart w:id="464" w:name="_Toc57314672"/>
      <w:bookmarkStart w:id="465" w:name="_Toc69728986"/>
      <w:bookmarkStart w:id="466" w:name="_Toc98253919"/>
      <w:bookmarkStart w:id="467" w:name="_Toc165173847"/>
      <w:bookmarkStart w:id="468" w:name="_Toc423423667"/>
      <w:bookmarkStart w:id="469" w:name="_Toc440877377"/>
      <w:r w:rsidRPr="00F647F7">
        <w:t xml:space="preserve">Письмо о подаче оферты </w:t>
      </w:r>
      <w:bookmarkStart w:id="470" w:name="_Ref22846535"/>
      <w:r w:rsidRPr="00F647F7">
        <w:t>(</w:t>
      </w:r>
      <w:bookmarkEnd w:id="470"/>
      <w:r w:rsidRPr="00F647F7">
        <w:t xml:space="preserve">форма </w:t>
      </w:r>
      <w:r w:rsidRPr="00F647F7">
        <w:rPr>
          <w:noProof/>
        </w:rPr>
        <w:t>1</w:t>
      </w:r>
      <w:r w:rsidRPr="00F647F7">
        <w:t>)</w:t>
      </w:r>
      <w:bookmarkEnd w:id="463"/>
      <w:bookmarkEnd w:id="464"/>
      <w:bookmarkEnd w:id="465"/>
      <w:bookmarkEnd w:id="466"/>
      <w:bookmarkEnd w:id="467"/>
      <w:bookmarkEnd w:id="468"/>
      <w:bookmarkEnd w:id="469"/>
    </w:p>
    <w:p w:rsidR="004F4D80" w:rsidRPr="00C236C0" w:rsidRDefault="004F4D80" w:rsidP="004F4D80">
      <w:pPr>
        <w:pStyle w:val="3"/>
        <w:rPr>
          <w:szCs w:val="24"/>
        </w:rPr>
      </w:pPr>
      <w:bookmarkStart w:id="471" w:name="_Toc98253920"/>
      <w:bookmarkStart w:id="472" w:name="_Toc157248174"/>
      <w:bookmarkStart w:id="473" w:name="_Toc157496543"/>
      <w:bookmarkStart w:id="474" w:name="_Toc158206082"/>
      <w:bookmarkStart w:id="475" w:name="_Toc164057767"/>
      <w:bookmarkStart w:id="476" w:name="_Toc164137117"/>
      <w:bookmarkStart w:id="477" w:name="_Toc164161277"/>
      <w:bookmarkStart w:id="478" w:name="_Toc165173848"/>
      <w:bookmarkStart w:id="479" w:name="_Toc439170673"/>
      <w:bookmarkStart w:id="480" w:name="_Toc439172775"/>
      <w:bookmarkStart w:id="481" w:name="_Toc439173219"/>
      <w:bookmarkStart w:id="482" w:name="_Toc439238213"/>
      <w:bookmarkStart w:id="483" w:name="_Toc440361369"/>
      <w:bookmarkStart w:id="484" w:name="_Toc440376124"/>
      <w:bookmarkStart w:id="485" w:name="_Toc440631722"/>
      <w:bookmarkStart w:id="486" w:name="_Toc440877378"/>
      <w:r w:rsidRPr="00C236C0">
        <w:rPr>
          <w:szCs w:val="24"/>
        </w:rPr>
        <w:t>Форма письма о подаче оферты</w:t>
      </w:r>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48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C1696A">
        <w:trPr>
          <w:trHeight w:val="789"/>
        </w:trPr>
        <w:tc>
          <w:tcPr>
            <w:tcW w:w="5366" w:type="dxa"/>
            <w:tcBorders>
              <w:top w:val="single" w:sz="4" w:space="0" w:color="auto"/>
              <w:left w:val="single" w:sz="4" w:space="0" w:color="auto"/>
              <w:bottom w:val="single" w:sz="4" w:space="0" w:color="auto"/>
              <w:right w:val="single" w:sz="4" w:space="0" w:color="auto"/>
            </w:tcBorders>
            <w:vAlign w:val="center"/>
          </w:tcPr>
          <w:p w:rsidR="004F4D80" w:rsidRPr="00C1696A" w:rsidRDefault="004F4D80" w:rsidP="00C1696A">
            <w:pPr>
              <w:spacing w:line="240" w:lineRule="auto"/>
              <w:ind w:right="-45" w:firstLine="0"/>
              <w:jc w:val="left"/>
              <w:rPr>
                <w:b/>
              </w:rPr>
            </w:pPr>
            <w:r w:rsidRPr="00C1696A">
              <w:rPr>
                <w:b/>
              </w:rPr>
              <w:t xml:space="preserve">Итоговая стоимость </w:t>
            </w:r>
            <w:r w:rsidR="00C236C0" w:rsidRPr="00C1696A">
              <w:rPr>
                <w:b/>
              </w:rPr>
              <w:t>Заявки</w:t>
            </w:r>
            <w:r w:rsidR="00C1696A" w:rsidRPr="00C1696A">
              <w:rPr>
                <w:b/>
              </w:rPr>
              <w:t xml:space="preserve"> без НДС, руб. РФ.</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C1696A">
        <w:trPr>
          <w:trHeight w:val="20"/>
        </w:trPr>
        <w:tc>
          <w:tcPr>
            <w:tcW w:w="5366" w:type="dxa"/>
            <w:tcBorders>
              <w:top w:val="single" w:sz="4" w:space="0" w:color="auto"/>
              <w:left w:val="single" w:sz="4" w:space="0" w:color="auto"/>
              <w:bottom w:val="single" w:sz="4" w:space="0" w:color="auto"/>
              <w:right w:val="single" w:sz="4" w:space="0" w:color="auto"/>
            </w:tcBorders>
            <w:vAlign w:val="center"/>
          </w:tcPr>
          <w:p w:rsidR="004F4D80" w:rsidRPr="00C1696A" w:rsidRDefault="004F4D80" w:rsidP="00C1696A">
            <w:pPr>
              <w:spacing w:line="240" w:lineRule="auto"/>
              <w:ind w:firstLine="0"/>
              <w:jc w:val="left"/>
              <w:rPr>
                <w:b/>
              </w:rPr>
            </w:pPr>
            <w:r w:rsidRPr="00C1696A">
              <w:rPr>
                <w:b/>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C1696A">
        <w:trPr>
          <w:trHeight w:val="20"/>
        </w:trPr>
        <w:tc>
          <w:tcPr>
            <w:tcW w:w="5366" w:type="dxa"/>
            <w:tcBorders>
              <w:top w:val="single" w:sz="4" w:space="0" w:color="auto"/>
              <w:left w:val="single" w:sz="4" w:space="0" w:color="auto"/>
              <w:bottom w:val="single" w:sz="4" w:space="0" w:color="auto"/>
              <w:right w:val="single" w:sz="4" w:space="0" w:color="auto"/>
            </w:tcBorders>
            <w:vAlign w:val="center"/>
          </w:tcPr>
          <w:p w:rsidR="004F4D80" w:rsidRPr="00C1696A" w:rsidRDefault="004F4D80" w:rsidP="00C1696A">
            <w:pPr>
              <w:spacing w:line="240" w:lineRule="auto"/>
              <w:ind w:firstLine="0"/>
              <w:jc w:val="left"/>
              <w:rPr>
                <w:b/>
              </w:rPr>
            </w:pPr>
            <w:r w:rsidRPr="00C1696A">
              <w:rPr>
                <w:b/>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A164DD">
        <w:rPr>
          <w:sz w:val="24"/>
          <w:szCs w:val="24"/>
        </w:rPr>
        <w:fldChar w:fldCharType="begin"/>
      </w:r>
      <w:r w:rsidR="00673C59">
        <w:rPr>
          <w:sz w:val="24"/>
          <w:szCs w:val="24"/>
        </w:rPr>
        <w:instrText xml:space="preserve"> REF _Ref299109207 \r \h </w:instrText>
      </w:r>
      <w:r w:rsidR="00A164DD">
        <w:rPr>
          <w:sz w:val="24"/>
          <w:szCs w:val="24"/>
        </w:rPr>
      </w:r>
      <w:r w:rsidR="00A164DD">
        <w:rPr>
          <w:sz w:val="24"/>
          <w:szCs w:val="24"/>
        </w:rPr>
        <w:fldChar w:fldCharType="separate"/>
      </w:r>
      <w:r w:rsidR="00932B6D">
        <w:rPr>
          <w:sz w:val="24"/>
          <w:szCs w:val="24"/>
        </w:rPr>
        <w:t>3.3.14.6</w:t>
      </w:r>
      <w:r w:rsidR="00A164DD">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488" w:name="_Toc98253921"/>
      <w:bookmarkStart w:id="489" w:name="_Toc157248175"/>
      <w:bookmarkStart w:id="490" w:name="_Toc157496544"/>
      <w:bookmarkStart w:id="491" w:name="_Toc158206083"/>
      <w:bookmarkStart w:id="492" w:name="_Toc164057768"/>
      <w:bookmarkStart w:id="493" w:name="_Toc164137118"/>
      <w:bookmarkStart w:id="494" w:name="_Toc164161278"/>
      <w:bookmarkStart w:id="495" w:name="_Toc165173849"/>
      <w:r>
        <w:rPr>
          <w:b/>
          <w:szCs w:val="24"/>
        </w:rPr>
        <w:br w:type="page"/>
      </w:r>
    </w:p>
    <w:p w:rsidR="004F4D80" w:rsidRPr="00C236C0" w:rsidRDefault="004F4D80" w:rsidP="004F4D80">
      <w:pPr>
        <w:pStyle w:val="3"/>
        <w:rPr>
          <w:szCs w:val="24"/>
        </w:rPr>
      </w:pPr>
      <w:bookmarkStart w:id="496" w:name="_Toc439170674"/>
      <w:bookmarkStart w:id="497" w:name="_Toc439172776"/>
      <w:bookmarkStart w:id="498" w:name="_Toc439173220"/>
      <w:bookmarkStart w:id="499" w:name="_Toc439238214"/>
      <w:bookmarkStart w:id="500" w:name="_Toc439252762"/>
      <w:bookmarkStart w:id="501" w:name="_Toc439323736"/>
      <w:bookmarkStart w:id="502" w:name="_Toc440361370"/>
      <w:bookmarkStart w:id="503" w:name="_Toc440376125"/>
      <w:bookmarkStart w:id="504" w:name="_Toc440376252"/>
      <w:bookmarkStart w:id="505" w:name="_Toc440382510"/>
      <w:bookmarkStart w:id="506" w:name="_Toc440447180"/>
      <w:bookmarkStart w:id="507" w:name="_Toc440631723"/>
      <w:bookmarkStart w:id="508" w:name="_Toc440877379"/>
      <w:r w:rsidRPr="00C236C0">
        <w:rPr>
          <w:szCs w:val="24"/>
        </w:rPr>
        <w:lastRenderedPageBreak/>
        <w:t>Инструкции по заполнению</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A164DD">
        <w:rPr>
          <w:sz w:val="24"/>
          <w:szCs w:val="24"/>
        </w:rPr>
        <w:fldChar w:fldCharType="begin"/>
      </w:r>
      <w:r w:rsidR="00457AEB">
        <w:rPr>
          <w:sz w:val="24"/>
          <w:szCs w:val="24"/>
        </w:rPr>
        <w:instrText xml:space="preserve"> REF _Ref440879531 \r \h </w:instrText>
      </w:r>
      <w:r w:rsidR="00A164DD">
        <w:rPr>
          <w:sz w:val="24"/>
          <w:szCs w:val="24"/>
        </w:rPr>
      </w:r>
      <w:r w:rsidR="00A164DD">
        <w:rPr>
          <w:sz w:val="24"/>
          <w:szCs w:val="24"/>
        </w:rPr>
        <w:fldChar w:fldCharType="separate"/>
      </w:r>
      <w:r w:rsidR="00932B6D">
        <w:rPr>
          <w:sz w:val="24"/>
          <w:szCs w:val="24"/>
        </w:rPr>
        <w:t>3.3.4</w:t>
      </w:r>
      <w:r w:rsidR="00A164DD">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A164DD">
        <w:rPr>
          <w:sz w:val="24"/>
          <w:szCs w:val="24"/>
        </w:rPr>
        <w:fldChar w:fldCharType="begin"/>
      </w:r>
      <w:r w:rsidR="00D56F8C">
        <w:rPr>
          <w:sz w:val="24"/>
          <w:szCs w:val="24"/>
        </w:rPr>
        <w:instrText xml:space="preserve"> REF _Ref55279015 \r \h </w:instrText>
      </w:r>
      <w:r w:rsidR="00A164DD">
        <w:rPr>
          <w:sz w:val="24"/>
          <w:szCs w:val="24"/>
        </w:rPr>
      </w:r>
      <w:r w:rsidR="00A164DD">
        <w:rPr>
          <w:sz w:val="24"/>
          <w:szCs w:val="24"/>
        </w:rPr>
        <w:fldChar w:fldCharType="separate"/>
      </w:r>
      <w:r w:rsidR="00932B6D">
        <w:rPr>
          <w:sz w:val="24"/>
          <w:szCs w:val="24"/>
        </w:rPr>
        <w:t>3.3.1.6</w:t>
      </w:r>
      <w:r w:rsidR="00A164DD">
        <w:rPr>
          <w:sz w:val="24"/>
          <w:szCs w:val="24"/>
        </w:rPr>
        <w:fldChar w:fldCharType="end"/>
      </w:r>
      <w:r w:rsidRPr="00492C8B">
        <w:rPr>
          <w:sz w:val="24"/>
          <w:szCs w:val="24"/>
        </w:rPr>
        <w:t xml:space="preserve"> и </w:t>
      </w:r>
      <w:r w:rsidR="00A164DD">
        <w:rPr>
          <w:sz w:val="24"/>
          <w:szCs w:val="24"/>
        </w:rPr>
        <w:fldChar w:fldCharType="begin"/>
      </w:r>
      <w:r w:rsidR="00D56F8C">
        <w:rPr>
          <w:sz w:val="24"/>
          <w:szCs w:val="24"/>
        </w:rPr>
        <w:instrText xml:space="preserve"> REF _Ref195087786 \r \h </w:instrText>
      </w:r>
      <w:r w:rsidR="00A164DD">
        <w:rPr>
          <w:sz w:val="24"/>
          <w:szCs w:val="24"/>
        </w:rPr>
      </w:r>
      <w:r w:rsidR="00A164DD">
        <w:rPr>
          <w:sz w:val="24"/>
          <w:szCs w:val="24"/>
        </w:rPr>
        <w:fldChar w:fldCharType="separate"/>
      </w:r>
      <w:r w:rsidR="00932B6D">
        <w:rPr>
          <w:sz w:val="24"/>
          <w:szCs w:val="24"/>
        </w:rPr>
        <w:t>3.3.1.7</w:t>
      </w:r>
      <w:r w:rsidR="00A164DD">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09" w:name="_Ref55335821"/>
      <w:bookmarkStart w:id="510" w:name="_Ref55336345"/>
      <w:bookmarkStart w:id="511" w:name="_Toc57314674"/>
      <w:bookmarkStart w:id="512" w:name="_Toc69728988"/>
      <w:bookmarkStart w:id="513" w:name="_Toc98253922"/>
      <w:bookmarkStart w:id="514" w:name="_Toc165173850"/>
      <w:r>
        <w:br w:type="page"/>
      </w:r>
    </w:p>
    <w:p w:rsidR="00920CB0" w:rsidRDefault="00920CB0" w:rsidP="00920CB0">
      <w:pPr>
        <w:pStyle w:val="3"/>
        <w:rPr>
          <w:szCs w:val="24"/>
        </w:rPr>
      </w:pPr>
      <w:bookmarkStart w:id="515" w:name="_Ref440271964"/>
      <w:bookmarkStart w:id="516" w:name="_Toc440361371"/>
      <w:bookmarkStart w:id="517" w:name="_Toc440376126"/>
      <w:bookmarkStart w:id="518" w:name="_Toc440631724"/>
      <w:bookmarkStart w:id="519" w:name="_Toc440877380"/>
      <w:r>
        <w:rPr>
          <w:szCs w:val="24"/>
        </w:rPr>
        <w:lastRenderedPageBreak/>
        <w:t>Антикоррупционные обязательства (Форма 1.1).</w:t>
      </w:r>
      <w:bookmarkEnd w:id="515"/>
      <w:bookmarkEnd w:id="516"/>
      <w:bookmarkEnd w:id="517"/>
      <w:bookmarkEnd w:id="518"/>
      <w:bookmarkEnd w:id="519"/>
    </w:p>
    <w:p w:rsidR="00920CB0" w:rsidRPr="00920CB0" w:rsidRDefault="00920CB0" w:rsidP="00557C01">
      <w:pPr>
        <w:pStyle w:val="3"/>
        <w:numPr>
          <w:ilvl w:val="3"/>
          <w:numId w:val="78"/>
        </w:numPr>
        <w:rPr>
          <w:b w:val="0"/>
          <w:szCs w:val="24"/>
        </w:rPr>
      </w:pPr>
      <w:bookmarkStart w:id="520" w:name="_Toc439238216"/>
      <w:bookmarkStart w:id="521" w:name="_Toc439252764"/>
      <w:bookmarkStart w:id="522" w:name="_Toc439323738"/>
      <w:bookmarkStart w:id="523" w:name="_Toc440361372"/>
      <w:bookmarkStart w:id="524" w:name="_Toc440376127"/>
      <w:bookmarkStart w:id="525" w:name="_Toc440376254"/>
      <w:bookmarkStart w:id="526" w:name="_Toc440382512"/>
      <w:bookmarkStart w:id="527" w:name="_Toc440447182"/>
      <w:bookmarkStart w:id="528" w:name="_Toc440631725"/>
      <w:bookmarkStart w:id="529" w:name="_Toc440877381"/>
      <w:r w:rsidRPr="00920CB0">
        <w:rPr>
          <w:b w:val="0"/>
          <w:szCs w:val="24"/>
        </w:rPr>
        <w:t xml:space="preserve">Форма </w:t>
      </w:r>
      <w:r>
        <w:rPr>
          <w:b w:val="0"/>
          <w:szCs w:val="24"/>
        </w:rPr>
        <w:t>Антикоррупционных обязательств</w:t>
      </w:r>
      <w:bookmarkEnd w:id="520"/>
      <w:bookmarkEnd w:id="521"/>
      <w:bookmarkEnd w:id="522"/>
      <w:bookmarkEnd w:id="523"/>
      <w:bookmarkEnd w:id="524"/>
      <w:bookmarkEnd w:id="525"/>
      <w:bookmarkEnd w:id="526"/>
      <w:bookmarkEnd w:id="527"/>
      <w:bookmarkEnd w:id="528"/>
      <w:bookmarkEnd w:id="529"/>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30" w:name="_Toc423423668"/>
      <w:bookmarkStart w:id="531" w:name="_Ref440271072"/>
      <w:bookmarkStart w:id="532" w:name="_Ref440273986"/>
      <w:bookmarkStart w:id="533" w:name="_Ref440274337"/>
      <w:bookmarkStart w:id="534" w:name="_Ref440274913"/>
      <w:bookmarkStart w:id="535" w:name="_Ref440284918"/>
      <w:bookmarkStart w:id="536" w:name="_Toc440877382"/>
      <w:r>
        <w:lastRenderedPageBreak/>
        <w:t>Сводная таблица стоимости</w:t>
      </w:r>
      <w:r w:rsidR="004F4D80" w:rsidRPr="00F647F7">
        <w:t xml:space="preserve"> (форма </w:t>
      </w:r>
      <w:r w:rsidR="004F4D80" w:rsidRPr="00F647F7">
        <w:rPr>
          <w:noProof/>
        </w:rPr>
        <w:t>2</w:t>
      </w:r>
      <w:r w:rsidR="004F4D80" w:rsidRPr="00F647F7">
        <w:t>)</w:t>
      </w:r>
      <w:bookmarkEnd w:id="509"/>
      <w:bookmarkEnd w:id="510"/>
      <w:bookmarkEnd w:id="511"/>
      <w:bookmarkEnd w:id="512"/>
      <w:bookmarkEnd w:id="513"/>
      <w:bookmarkEnd w:id="514"/>
      <w:bookmarkEnd w:id="530"/>
      <w:bookmarkEnd w:id="531"/>
      <w:bookmarkEnd w:id="532"/>
      <w:bookmarkEnd w:id="533"/>
      <w:bookmarkEnd w:id="534"/>
      <w:bookmarkEnd w:id="535"/>
      <w:bookmarkEnd w:id="536"/>
    </w:p>
    <w:p w:rsidR="004F4D80" w:rsidRPr="00C236C0" w:rsidRDefault="004F4D80" w:rsidP="004F4D80">
      <w:pPr>
        <w:pStyle w:val="3"/>
        <w:rPr>
          <w:szCs w:val="24"/>
        </w:rPr>
      </w:pPr>
      <w:bookmarkStart w:id="537" w:name="_Toc98253923"/>
      <w:bookmarkStart w:id="538" w:name="_Toc157248177"/>
      <w:bookmarkStart w:id="539" w:name="_Toc157496546"/>
      <w:bookmarkStart w:id="540" w:name="_Toc158206085"/>
      <w:bookmarkStart w:id="541" w:name="_Toc164057770"/>
      <w:bookmarkStart w:id="542" w:name="_Toc164137120"/>
      <w:bookmarkStart w:id="543" w:name="_Toc164161280"/>
      <w:bookmarkStart w:id="544" w:name="_Toc165173851"/>
      <w:bookmarkStart w:id="545" w:name="_Ref264038986"/>
      <w:bookmarkStart w:id="546" w:name="_Ref264359294"/>
      <w:bookmarkStart w:id="547" w:name="_Toc439170676"/>
      <w:bookmarkStart w:id="548" w:name="_Toc439172778"/>
      <w:bookmarkStart w:id="549" w:name="_Toc439173222"/>
      <w:bookmarkStart w:id="550" w:name="_Toc439238218"/>
      <w:bookmarkStart w:id="551" w:name="_Toc439252766"/>
      <w:bookmarkStart w:id="552" w:name="_Toc439323740"/>
      <w:bookmarkStart w:id="553" w:name="_Toc440361374"/>
      <w:bookmarkStart w:id="554" w:name="_Toc440376129"/>
      <w:bookmarkStart w:id="555" w:name="_Toc440376256"/>
      <w:bookmarkStart w:id="556" w:name="_Toc440382514"/>
      <w:bookmarkStart w:id="557" w:name="_Toc440447184"/>
      <w:bookmarkStart w:id="558" w:name="_Toc440631727"/>
      <w:bookmarkStart w:id="559" w:name="_Toc440877383"/>
      <w:r w:rsidRPr="00C236C0">
        <w:rPr>
          <w:szCs w:val="24"/>
        </w:rPr>
        <w:t xml:space="preserve">Форма </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r w:rsidR="00492C8B">
        <w:rPr>
          <w:szCs w:val="24"/>
        </w:rPr>
        <w:t>Сводной таблицы стоимости</w:t>
      </w:r>
      <w:bookmarkEnd w:id="551"/>
      <w:bookmarkEnd w:id="552"/>
      <w:bookmarkEnd w:id="553"/>
      <w:bookmarkEnd w:id="554"/>
      <w:bookmarkEnd w:id="555"/>
      <w:bookmarkEnd w:id="556"/>
      <w:bookmarkEnd w:id="557"/>
      <w:bookmarkEnd w:id="558"/>
      <w:bookmarkEnd w:id="55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F71B88">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F71B88">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F71B88">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F71B88">
            <w:pPr>
              <w:pStyle w:val="aff0"/>
              <w:spacing w:before="0" w:after="0"/>
              <w:rPr>
                <w:sz w:val="24"/>
                <w:szCs w:val="24"/>
              </w:rPr>
            </w:pPr>
            <w:r w:rsidRPr="00843BBD">
              <w:rPr>
                <w:sz w:val="24"/>
                <w:szCs w:val="24"/>
              </w:rPr>
              <w:t>Вид услуг</w:t>
            </w:r>
          </w:p>
        </w:tc>
        <w:tc>
          <w:tcPr>
            <w:tcW w:w="992" w:type="dxa"/>
          </w:tcPr>
          <w:p w:rsidR="00DB1BF4" w:rsidRPr="00843BBD" w:rsidRDefault="00DB1BF4" w:rsidP="00F71B88">
            <w:pPr>
              <w:pStyle w:val="aff0"/>
              <w:spacing w:before="0" w:after="0"/>
              <w:rPr>
                <w:sz w:val="24"/>
                <w:szCs w:val="24"/>
              </w:rPr>
            </w:pPr>
            <w:r w:rsidRPr="00843BBD">
              <w:rPr>
                <w:sz w:val="24"/>
                <w:szCs w:val="24"/>
              </w:rPr>
              <w:t>Ед. изм.</w:t>
            </w:r>
          </w:p>
        </w:tc>
        <w:tc>
          <w:tcPr>
            <w:tcW w:w="992" w:type="dxa"/>
          </w:tcPr>
          <w:p w:rsidR="00DB1BF4" w:rsidRPr="00843BBD" w:rsidRDefault="00DB1BF4" w:rsidP="00F71B88">
            <w:pPr>
              <w:pStyle w:val="aff0"/>
              <w:spacing w:before="0" w:after="0"/>
              <w:rPr>
                <w:sz w:val="24"/>
                <w:szCs w:val="24"/>
              </w:rPr>
            </w:pPr>
            <w:r w:rsidRPr="00843BBD">
              <w:rPr>
                <w:sz w:val="24"/>
                <w:szCs w:val="24"/>
              </w:rPr>
              <w:t>Кол-во</w:t>
            </w:r>
          </w:p>
        </w:tc>
        <w:tc>
          <w:tcPr>
            <w:tcW w:w="2693" w:type="dxa"/>
          </w:tcPr>
          <w:p w:rsidR="00DB1BF4" w:rsidRPr="00843BBD" w:rsidRDefault="00DB1BF4" w:rsidP="00F71B88">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F71B88">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F71B88">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230099">
            <w:pPr>
              <w:pStyle w:val="aff1"/>
              <w:suppressAutoHyphens w:val="0"/>
              <w:spacing w:before="0" w:after="0"/>
              <w:rPr>
                <w:color w:val="000000"/>
                <w:szCs w:val="24"/>
              </w:rPr>
            </w:pPr>
          </w:p>
        </w:tc>
      </w:tr>
      <w:tr w:rsidR="00DB1BF4" w:rsidRPr="00843BBD" w:rsidTr="00BA41D1">
        <w:trPr>
          <w:trHeight w:val="504"/>
        </w:trPr>
        <w:tc>
          <w:tcPr>
            <w:tcW w:w="578" w:type="dxa"/>
          </w:tcPr>
          <w:p w:rsidR="00DB1BF4" w:rsidRPr="00843BBD" w:rsidRDefault="00DB1BF4" w:rsidP="00F71B88">
            <w:pPr>
              <w:pStyle w:val="aff1"/>
              <w:spacing w:before="0" w:after="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F71B88">
            <w:pPr>
              <w:pStyle w:val="aff1"/>
              <w:spacing w:before="0" w:after="0"/>
              <w:rPr>
                <w:color w:val="000000"/>
                <w:szCs w:val="24"/>
              </w:rPr>
            </w:pPr>
            <w:r w:rsidRPr="00843BBD">
              <w:rPr>
                <w:color w:val="000000"/>
                <w:szCs w:val="24"/>
              </w:rPr>
              <w:t>…</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60" w:name="_Toc176765534"/>
      <w:bookmarkStart w:id="561" w:name="_Toc198979983"/>
      <w:bookmarkStart w:id="562" w:name="_Toc217466315"/>
      <w:bookmarkStart w:id="563" w:name="_Toc217702856"/>
      <w:bookmarkStart w:id="564" w:name="_Toc233601974"/>
      <w:bookmarkStart w:id="565" w:name="_Toc263343460"/>
      <w:r w:rsidRPr="00F647F7">
        <w:rPr>
          <w:b w:val="0"/>
          <w:szCs w:val="24"/>
        </w:rPr>
        <w:br w:type="page"/>
      </w:r>
      <w:bookmarkStart w:id="566" w:name="_Toc439170677"/>
      <w:bookmarkStart w:id="567" w:name="_Toc439172779"/>
      <w:bookmarkStart w:id="568" w:name="_Toc439173223"/>
      <w:bookmarkStart w:id="569" w:name="_Toc439238219"/>
      <w:bookmarkStart w:id="570" w:name="_Toc439252767"/>
      <w:bookmarkStart w:id="571" w:name="_Toc439323741"/>
      <w:bookmarkStart w:id="572" w:name="_Toc440361375"/>
      <w:bookmarkStart w:id="573" w:name="_Toc440376130"/>
      <w:bookmarkStart w:id="574" w:name="_Toc440376257"/>
      <w:bookmarkStart w:id="575" w:name="_Toc440382515"/>
      <w:bookmarkStart w:id="576" w:name="_Toc440447185"/>
      <w:bookmarkStart w:id="577" w:name="_Toc440631728"/>
      <w:bookmarkStart w:id="578" w:name="_Toc440877384"/>
      <w:r w:rsidRPr="00C236C0">
        <w:rPr>
          <w:szCs w:val="24"/>
        </w:rPr>
        <w:lastRenderedPageBreak/>
        <w:t>Инструкции по заполнению</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подготавливается на основании Технического предложения (подраздел </w:t>
      </w:r>
      <w:r w:rsidR="00A164DD">
        <w:rPr>
          <w:sz w:val="24"/>
          <w:szCs w:val="24"/>
        </w:rPr>
        <w:fldChar w:fldCharType="begin"/>
      </w:r>
      <w:r w:rsidR="00E51A35">
        <w:rPr>
          <w:sz w:val="24"/>
          <w:szCs w:val="24"/>
        </w:rPr>
        <w:instrText xml:space="preserve"> REF _Ref440537176 \r \h </w:instrText>
      </w:r>
      <w:r w:rsidR="00A164DD">
        <w:rPr>
          <w:sz w:val="24"/>
          <w:szCs w:val="24"/>
        </w:rPr>
      </w:r>
      <w:r w:rsidR="00A164DD">
        <w:rPr>
          <w:sz w:val="24"/>
          <w:szCs w:val="24"/>
        </w:rPr>
        <w:fldChar w:fldCharType="separate"/>
      </w:r>
      <w:r w:rsidR="00932B6D">
        <w:rPr>
          <w:sz w:val="24"/>
          <w:szCs w:val="24"/>
        </w:rPr>
        <w:t>5.3</w:t>
      </w:r>
      <w:r w:rsidR="00A164DD">
        <w:rPr>
          <w:sz w:val="24"/>
          <w:szCs w:val="24"/>
        </w:rPr>
        <w:fldChar w:fldCharType="end"/>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579" w:name="_Ref86826666"/>
      <w:bookmarkStart w:id="580" w:name="_Toc90385112"/>
      <w:bookmarkStart w:id="581" w:name="_Toc98253925"/>
      <w:bookmarkStart w:id="582" w:name="_Toc165173853"/>
      <w:bookmarkStart w:id="583"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584" w:name="_Ref440537056"/>
      <w:bookmarkStart w:id="585" w:name="_Ref440537079"/>
      <w:bookmarkStart w:id="586" w:name="_Ref440537120"/>
      <w:bookmarkStart w:id="587" w:name="_Ref440537176"/>
      <w:bookmarkStart w:id="588" w:name="_Toc440877385"/>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579"/>
      <w:bookmarkEnd w:id="580"/>
      <w:bookmarkEnd w:id="581"/>
      <w:bookmarkEnd w:id="582"/>
      <w:bookmarkEnd w:id="583"/>
      <w:bookmarkEnd w:id="584"/>
      <w:bookmarkEnd w:id="585"/>
      <w:bookmarkEnd w:id="586"/>
      <w:bookmarkEnd w:id="587"/>
      <w:bookmarkEnd w:id="588"/>
    </w:p>
    <w:p w:rsidR="004F4D80" w:rsidRPr="00C236C0" w:rsidRDefault="004F4D80" w:rsidP="004F4D80">
      <w:pPr>
        <w:pStyle w:val="3"/>
        <w:rPr>
          <w:szCs w:val="24"/>
        </w:rPr>
      </w:pPr>
      <w:bookmarkStart w:id="589" w:name="_Toc90385113"/>
      <w:bookmarkStart w:id="590" w:name="_Toc98253926"/>
      <w:bookmarkStart w:id="591" w:name="_Toc157248180"/>
      <w:bookmarkStart w:id="592" w:name="_Toc157496549"/>
      <w:bookmarkStart w:id="593" w:name="_Toc158206088"/>
      <w:bookmarkStart w:id="594" w:name="_Toc164057773"/>
      <w:bookmarkStart w:id="595" w:name="_Toc164137123"/>
      <w:bookmarkStart w:id="596" w:name="_Toc164161283"/>
      <w:bookmarkStart w:id="597" w:name="_Toc165173854"/>
      <w:bookmarkStart w:id="598" w:name="_Ref193690005"/>
      <w:bookmarkStart w:id="599" w:name="_Toc439170679"/>
      <w:bookmarkStart w:id="600" w:name="_Toc439172781"/>
      <w:bookmarkStart w:id="601" w:name="_Toc439173225"/>
      <w:bookmarkStart w:id="602" w:name="_Toc439238221"/>
      <w:bookmarkStart w:id="603" w:name="_Toc439252769"/>
      <w:bookmarkStart w:id="604" w:name="_Toc439323743"/>
      <w:bookmarkStart w:id="605" w:name="_Toc440361377"/>
      <w:bookmarkStart w:id="606" w:name="_Toc440376132"/>
      <w:bookmarkStart w:id="607" w:name="_Toc440376259"/>
      <w:bookmarkStart w:id="608" w:name="_Toc440382517"/>
      <w:bookmarkStart w:id="609" w:name="_Toc440447187"/>
      <w:bookmarkStart w:id="610" w:name="_Toc440631730"/>
      <w:bookmarkStart w:id="611" w:name="_Toc440877386"/>
      <w:r w:rsidRPr="00C236C0">
        <w:rPr>
          <w:szCs w:val="24"/>
        </w:rPr>
        <w:t xml:space="preserve">Форма </w:t>
      </w:r>
      <w:bookmarkEnd w:id="589"/>
      <w:bookmarkEnd w:id="590"/>
      <w:bookmarkEnd w:id="591"/>
      <w:bookmarkEnd w:id="592"/>
      <w:bookmarkEnd w:id="593"/>
      <w:bookmarkEnd w:id="594"/>
      <w:bookmarkEnd w:id="595"/>
      <w:bookmarkEnd w:id="596"/>
      <w:bookmarkEnd w:id="597"/>
      <w:bookmarkEnd w:id="598"/>
      <w:r w:rsidRPr="00C236C0">
        <w:rPr>
          <w:szCs w:val="24"/>
        </w:rPr>
        <w:t>технического предложения</w:t>
      </w:r>
      <w:bookmarkEnd w:id="599"/>
      <w:bookmarkEnd w:id="600"/>
      <w:bookmarkEnd w:id="601"/>
      <w:bookmarkEnd w:id="602"/>
      <w:bookmarkEnd w:id="603"/>
      <w:bookmarkEnd w:id="604"/>
      <w:bookmarkEnd w:id="605"/>
      <w:bookmarkEnd w:id="606"/>
      <w:bookmarkEnd w:id="607"/>
      <w:bookmarkEnd w:id="608"/>
      <w:bookmarkEnd w:id="609"/>
      <w:bookmarkEnd w:id="610"/>
      <w:bookmarkEnd w:id="61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12" w:name="_Ref55335818"/>
      <w:bookmarkStart w:id="613" w:name="_Ref55336334"/>
      <w:bookmarkStart w:id="614" w:name="_Toc57314673"/>
      <w:bookmarkStart w:id="615" w:name="_Toc69728987"/>
      <w:bookmarkStart w:id="616" w:name="_Toc98253928"/>
      <w:bookmarkStart w:id="617" w:name="_Toc165173856"/>
      <w:bookmarkStart w:id="618" w:name="_Ref194749150"/>
      <w:bookmarkStart w:id="619" w:name="_Ref194750368"/>
      <w:bookmarkStart w:id="620" w:name="_Ref89649494"/>
      <w:bookmarkStart w:id="621"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A164DD">
        <w:rPr>
          <w:i/>
          <w:color w:val="000000"/>
        </w:rPr>
        <w:fldChar w:fldCharType="begin"/>
      </w:r>
      <w:r>
        <w:rPr>
          <w:i/>
          <w:color w:val="000000"/>
        </w:rPr>
        <w:instrText xml:space="preserve"> REF _Ref440270568 \r \h </w:instrText>
      </w:r>
      <w:r w:rsidR="00A164DD">
        <w:rPr>
          <w:i/>
          <w:color w:val="000000"/>
        </w:rPr>
      </w:r>
      <w:r w:rsidR="00A164DD">
        <w:rPr>
          <w:i/>
          <w:color w:val="000000"/>
        </w:rPr>
        <w:fldChar w:fldCharType="separate"/>
      </w:r>
      <w:r w:rsidR="00932B6D">
        <w:rPr>
          <w:i/>
          <w:color w:val="000000"/>
        </w:rPr>
        <w:t>4</w:t>
      </w:r>
      <w:r w:rsidR="00A164DD">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A164DD">
        <w:rPr>
          <w:i/>
          <w:color w:val="000000"/>
        </w:rPr>
        <w:fldChar w:fldCharType="begin"/>
      </w:r>
      <w:r>
        <w:rPr>
          <w:i/>
          <w:color w:val="000000"/>
        </w:rPr>
        <w:instrText xml:space="preserve"> REF _Ref440270568 \r \h </w:instrText>
      </w:r>
      <w:r w:rsidR="00A164DD">
        <w:rPr>
          <w:i/>
          <w:color w:val="000000"/>
        </w:rPr>
      </w:r>
      <w:r w:rsidR="00A164DD">
        <w:rPr>
          <w:i/>
          <w:color w:val="000000"/>
        </w:rPr>
        <w:fldChar w:fldCharType="separate"/>
      </w:r>
      <w:r w:rsidR="00932B6D">
        <w:rPr>
          <w:i/>
          <w:color w:val="000000"/>
        </w:rPr>
        <w:t>4</w:t>
      </w:r>
      <w:r w:rsidR="00A164DD">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22" w:name="_Toc176765537"/>
      <w:bookmarkStart w:id="623" w:name="_Toc198979986"/>
      <w:bookmarkStart w:id="624" w:name="_Toc217466321"/>
      <w:bookmarkStart w:id="625" w:name="_Toc217702859"/>
      <w:bookmarkStart w:id="626" w:name="_Toc233601977"/>
      <w:bookmarkStart w:id="627" w:name="_Toc263343463"/>
      <w:bookmarkStart w:id="628" w:name="_Toc439170680"/>
      <w:bookmarkStart w:id="629" w:name="_Toc439172782"/>
      <w:bookmarkStart w:id="630" w:name="_Toc439173226"/>
      <w:bookmarkStart w:id="631" w:name="_Toc439238222"/>
      <w:bookmarkStart w:id="632" w:name="_Toc439252770"/>
      <w:bookmarkStart w:id="633" w:name="_Toc439323744"/>
      <w:bookmarkStart w:id="634" w:name="_Toc440361378"/>
      <w:bookmarkStart w:id="635" w:name="_Toc440376133"/>
      <w:bookmarkStart w:id="636" w:name="_Toc440376260"/>
      <w:bookmarkStart w:id="637" w:name="_Toc440382518"/>
      <w:bookmarkStart w:id="638" w:name="_Toc440447188"/>
      <w:bookmarkStart w:id="639" w:name="_Toc440631731"/>
      <w:bookmarkStart w:id="640" w:name="_Toc440877387"/>
      <w:r w:rsidRPr="00C236C0">
        <w:rPr>
          <w:szCs w:val="24"/>
        </w:rPr>
        <w:lastRenderedPageBreak/>
        <w:t>Инструкции по заполнению</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A164DD">
        <w:rPr>
          <w:sz w:val="24"/>
          <w:szCs w:val="24"/>
        </w:rPr>
        <w:fldChar w:fldCharType="begin"/>
      </w:r>
      <w:r w:rsidR="00EA3F63">
        <w:rPr>
          <w:sz w:val="24"/>
          <w:szCs w:val="24"/>
        </w:rPr>
        <w:instrText xml:space="preserve"> REF _Ref55336310 \r \h </w:instrText>
      </w:r>
      <w:r w:rsidR="00A164DD">
        <w:rPr>
          <w:sz w:val="24"/>
          <w:szCs w:val="24"/>
        </w:rPr>
      </w:r>
      <w:r w:rsidR="00A164DD">
        <w:rPr>
          <w:sz w:val="24"/>
          <w:szCs w:val="24"/>
        </w:rPr>
        <w:fldChar w:fldCharType="separate"/>
      </w:r>
      <w:r w:rsidR="00932B6D">
        <w:rPr>
          <w:sz w:val="24"/>
          <w:szCs w:val="24"/>
        </w:rPr>
        <w:t>5.1</w:t>
      </w:r>
      <w:r w:rsidR="00A164DD">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1E757A">
        <w:fldChar w:fldCharType="begin"/>
      </w:r>
      <w:r w:rsidR="001E757A">
        <w:instrText xml:space="preserve"> REF _Ref440270568 \r \h  \* MERGEFORMAT </w:instrText>
      </w:r>
      <w:r w:rsidR="001E757A">
        <w:fldChar w:fldCharType="separate"/>
      </w:r>
      <w:r w:rsidR="00932B6D">
        <w:t>4</w:t>
      </w:r>
      <w:r w:rsidR="001E757A">
        <w:fldChar w:fldCharType="end"/>
      </w:r>
      <w:r w:rsidRPr="00EA3F63">
        <w:rPr>
          <w:sz w:val="24"/>
          <w:szCs w:val="24"/>
        </w:rPr>
        <w:t xml:space="preserve"> с учетом предлагаемых условий Договора (раздел </w:t>
      </w:r>
      <w:r w:rsidR="001E757A">
        <w:fldChar w:fldCharType="begin"/>
      </w:r>
      <w:r w:rsidR="001E757A">
        <w:instrText xml:space="preserve"> REF _Ref440272931 \r \h  \* MERGEFORMAT </w:instrText>
      </w:r>
      <w:r w:rsidR="001E757A">
        <w:fldChar w:fldCharType="separate"/>
      </w:r>
      <w:r w:rsidR="00932B6D">
        <w:t>2</w:t>
      </w:r>
      <w:r w:rsidR="001E757A">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4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42" w:name="_Toc423423670"/>
      <w:bookmarkStart w:id="643" w:name="_Ref440271036"/>
      <w:bookmarkStart w:id="644" w:name="_Ref440274366"/>
      <w:bookmarkStart w:id="645" w:name="_Ref440274902"/>
      <w:bookmarkStart w:id="646" w:name="_Ref440284947"/>
      <w:bookmarkStart w:id="647" w:name="_Ref440361140"/>
      <w:bookmarkStart w:id="648" w:name="_Toc440877388"/>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12"/>
      <w:bookmarkEnd w:id="613"/>
      <w:bookmarkEnd w:id="614"/>
      <w:bookmarkEnd w:id="615"/>
      <w:bookmarkEnd w:id="616"/>
      <w:bookmarkEnd w:id="617"/>
      <w:bookmarkEnd w:id="618"/>
      <w:bookmarkEnd w:id="619"/>
      <w:bookmarkEnd w:id="641"/>
      <w:bookmarkEnd w:id="642"/>
      <w:bookmarkEnd w:id="643"/>
      <w:bookmarkEnd w:id="644"/>
      <w:bookmarkEnd w:id="645"/>
      <w:bookmarkEnd w:id="646"/>
      <w:bookmarkEnd w:id="647"/>
      <w:bookmarkEnd w:id="648"/>
    </w:p>
    <w:p w:rsidR="004F4D80" w:rsidRPr="00F647F7" w:rsidRDefault="004F4D80" w:rsidP="004F4D80">
      <w:pPr>
        <w:pStyle w:val="3"/>
        <w:rPr>
          <w:b w:val="0"/>
          <w:szCs w:val="24"/>
        </w:rPr>
      </w:pPr>
      <w:bookmarkStart w:id="649" w:name="_Toc98253929"/>
      <w:bookmarkStart w:id="650" w:name="_Toc157248183"/>
      <w:bookmarkStart w:id="651" w:name="_Toc157496552"/>
      <w:bookmarkStart w:id="652" w:name="_Toc158206091"/>
      <w:bookmarkStart w:id="653" w:name="_Toc164057776"/>
      <w:bookmarkStart w:id="654" w:name="_Toc164137126"/>
      <w:bookmarkStart w:id="655" w:name="_Toc164161286"/>
      <w:bookmarkStart w:id="656" w:name="_Toc165173857"/>
      <w:bookmarkStart w:id="657" w:name="_Toc439170682"/>
      <w:bookmarkStart w:id="658" w:name="_Toc439172784"/>
      <w:bookmarkStart w:id="659" w:name="_Toc439173228"/>
      <w:bookmarkStart w:id="660" w:name="_Toc439238224"/>
      <w:bookmarkStart w:id="661" w:name="_Toc439252772"/>
      <w:bookmarkStart w:id="662" w:name="_Toc439323746"/>
      <w:bookmarkStart w:id="663" w:name="_Toc440361380"/>
      <w:bookmarkStart w:id="664" w:name="_Toc440376135"/>
      <w:bookmarkStart w:id="665" w:name="_Toc440376262"/>
      <w:bookmarkStart w:id="666" w:name="_Toc440382520"/>
      <w:bookmarkStart w:id="667" w:name="_Toc440447190"/>
      <w:bookmarkStart w:id="668" w:name="_Toc440631733"/>
      <w:bookmarkStart w:id="669" w:name="_Toc440877389"/>
      <w:r w:rsidRPr="00F647F7">
        <w:rPr>
          <w:b w:val="0"/>
          <w:szCs w:val="24"/>
        </w:rPr>
        <w:t xml:space="preserve">Форма </w:t>
      </w:r>
      <w:bookmarkEnd w:id="649"/>
      <w:r w:rsidRPr="00F647F7">
        <w:rPr>
          <w:b w:val="0"/>
          <w:szCs w:val="24"/>
        </w:rPr>
        <w:t xml:space="preserve">графика </w:t>
      </w:r>
      <w:bookmarkEnd w:id="650"/>
      <w:bookmarkEnd w:id="651"/>
      <w:bookmarkEnd w:id="652"/>
      <w:bookmarkEnd w:id="653"/>
      <w:bookmarkEnd w:id="654"/>
      <w:bookmarkEnd w:id="655"/>
      <w:bookmarkEnd w:id="656"/>
      <w:bookmarkEnd w:id="657"/>
      <w:bookmarkEnd w:id="658"/>
      <w:bookmarkEnd w:id="659"/>
      <w:bookmarkEnd w:id="660"/>
      <w:bookmarkEnd w:id="661"/>
      <w:bookmarkEnd w:id="662"/>
      <w:r w:rsidR="009469A6">
        <w:rPr>
          <w:b w:val="0"/>
          <w:szCs w:val="24"/>
        </w:rPr>
        <w:t>оказания услуг</w:t>
      </w:r>
      <w:bookmarkEnd w:id="663"/>
      <w:bookmarkEnd w:id="664"/>
      <w:bookmarkEnd w:id="665"/>
      <w:bookmarkEnd w:id="666"/>
      <w:bookmarkEnd w:id="667"/>
      <w:bookmarkEnd w:id="668"/>
      <w:bookmarkEnd w:id="66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670" w:name="_Toc171070556"/>
      <w:bookmarkStart w:id="671" w:name="_Toc98253927"/>
      <w:bookmarkStart w:id="672" w:name="_Toc176605808"/>
      <w:bookmarkStart w:id="673" w:name="_Toc176611017"/>
      <w:bookmarkStart w:id="674" w:name="_Toc176611073"/>
      <w:bookmarkStart w:id="675" w:name="_Toc176668676"/>
      <w:bookmarkStart w:id="676" w:name="_Toc176684336"/>
      <w:bookmarkStart w:id="677" w:name="_Toc176746279"/>
      <w:bookmarkStart w:id="678" w:name="_Toc176747346"/>
      <w:bookmarkStart w:id="679" w:name="_Toc198979988"/>
      <w:bookmarkStart w:id="680" w:name="_Toc217466324"/>
      <w:bookmarkStart w:id="681" w:name="_Toc217702862"/>
      <w:bookmarkStart w:id="682" w:name="_Toc233601980"/>
      <w:bookmarkStart w:id="683" w:name="_Toc263343466"/>
      <w:r w:rsidRPr="00F647F7">
        <w:rPr>
          <w:b w:val="0"/>
          <w:szCs w:val="24"/>
        </w:rPr>
        <w:br w:type="page"/>
      </w:r>
      <w:bookmarkStart w:id="684" w:name="_Toc439170683"/>
      <w:bookmarkStart w:id="685" w:name="_Toc439172785"/>
      <w:bookmarkStart w:id="686" w:name="_Toc439173229"/>
      <w:bookmarkStart w:id="687" w:name="_Toc439238225"/>
      <w:bookmarkStart w:id="688" w:name="_Toc439252773"/>
      <w:bookmarkStart w:id="689" w:name="_Toc439323747"/>
      <w:bookmarkStart w:id="690" w:name="_Toc440361381"/>
      <w:bookmarkStart w:id="691" w:name="_Toc440376136"/>
      <w:bookmarkStart w:id="692" w:name="_Toc440376263"/>
      <w:bookmarkStart w:id="693" w:name="_Toc440382521"/>
      <w:bookmarkStart w:id="694" w:name="_Toc440447191"/>
      <w:bookmarkStart w:id="695" w:name="_Toc440631734"/>
      <w:bookmarkStart w:id="696" w:name="_Toc440877390"/>
      <w:r w:rsidRPr="00F647F7">
        <w:rPr>
          <w:b w:val="0"/>
          <w:szCs w:val="24"/>
        </w:rPr>
        <w:lastRenderedPageBreak/>
        <w:t>Инструкции по заполнению</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A164DD">
        <w:rPr>
          <w:sz w:val="24"/>
          <w:szCs w:val="24"/>
        </w:rPr>
        <w:fldChar w:fldCharType="begin"/>
      </w:r>
      <w:r w:rsidR="00D56F8C">
        <w:rPr>
          <w:sz w:val="24"/>
          <w:szCs w:val="24"/>
        </w:rPr>
        <w:instrText xml:space="preserve"> REF _Ref55336310 \r \h </w:instrText>
      </w:r>
      <w:r w:rsidR="00A164DD">
        <w:rPr>
          <w:sz w:val="24"/>
          <w:szCs w:val="24"/>
        </w:rPr>
      </w:r>
      <w:r w:rsidR="00A164DD">
        <w:rPr>
          <w:sz w:val="24"/>
          <w:szCs w:val="24"/>
        </w:rPr>
        <w:fldChar w:fldCharType="separate"/>
      </w:r>
      <w:r w:rsidR="00932B6D">
        <w:rPr>
          <w:sz w:val="24"/>
          <w:szCs w:val="24"/>
        </w:rPr>
        <w:t>5.1</w:t>
      </w:r>
      <w:r w:rsidR="00A164DD">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D56F8C">
        <w:rPr>
          <w:sz w:val="24"/>
          <w:szCs w:val="24"/>
        </w:rPr>
        <w:t>подраздел</w:t>
      </w:r>
      <w:r w:rsidR="00841A6F">
        <w:rPr>
          <w:sz w:val="24"/>
          <w:szCs w:val="24"/>
        </w:rPr>
        <w:t xml:space="preserve"> </w:t>
      </w:r>
      <w:r w:rsidR="00A164DD">
        <w:rPr>
          <w:sz w:val="24"/>
          <w:szCs w:val="24"/>
        </w:rPr>
        <w:fldChar w:fldCharType="begin"/>
      </w:r>
      <w:r w:rsidR="00D56F8C">
        <w:rPr>
          <w:sz w:val="24"/>
          <w:szCs w:val="24"/>
        </w:rPr>
        <w:instrText xml:space="preserve"> REF _Ref440273986 \r \h </w:instrText>
      </w:r>
      <w:r w:rsidR="00A164DD">
        <w:rPr>
          <w:sz w:val="24"/>
          <w:szCs w:val="24"/>
        </w:rPr>
      </w:r>
      <w:r w:rsidR="00A164DD">
        <w:rPr>
          <w:sz w:val="24"/>
          <w:szCs w:val="24"/>
        </w:rPr>
        <w:fldChar w:fldCharType="separate"/>
      </w:r>
      <w:r w:rsidR="00932B6D">
        <w:rPr>
          <w:sz w:val="24"/>
          <w:szCs w:val="24"/>
        </w:rPr>
        <w:t>5.2</w:t>
      </w:r>
      <w:r w:rsidR="00A164DD">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697" w:name="_Hlt22846931"/>
      <w:bookmarkStart w:id="698" w:name="_Ref440361439"/>
      <w:bookmarkStart w:id="699" w:name="_Ref440361914"/>
      <w:bookmarkStart w:id="700" w:name="_Ref440361959"/>
      <w:bookmarkStart w:id="701" w:name="_Toc440877391"/>
      <w:bookmarkStart w:id="702" w:name="_Ref93264992"/>
      <w:bookmarkStart w:id="703" w:name="_Ref93265116"/>
      <w:bookmarkStart w:id="704" w:name="_Toc98253933"/>
      <w:bookmarkStart w:id="705" w:name="_Toc165173859"/>
      <w:bookmarkStart w:id="706" w:name="_Toc423423671"/>
      <w:bookmarkEnd w:id="697"/>
      <w:r w:rsidRPr="00F647F7">
        <w:lastRenderedPageBreak/>
        <w:t xml:space="preserve">График </w:t>
      </w:r>
      <w:r>
        <w:t>оплаты оказания услуг</w:t>
      </w:r>
      <w:r w:rsidRPr="00F647F7">
        <w:t xml:space="preserve"> (форма </w:t>
      </w:r>
      <w:r>
        <w:t>5</w:t>
      </w:r>
      <w:r w:rsidRPr="00F647F7">
        <w:t>)</w:t>
      </w:r>
      <w:bookmarkEnd w:id="698"/>
      <w:bookmarkEnd w:id="699"/>
      <w:bookmarkEnd w:id="700"/>
      <w:bookmarkEnd w:id="701"/>
    </w:p>
    <w:p w:rsidR="00B8118F" w:rsidRPr="00F647F7" w:rsidRDefault="00B8118F" w:rsidP="00B8118F">
      <w:pPr>
        <w:pStyle w:val="3"/>
        <w:rPr>
          <w:b w:val="0"/>
          <w:szCs w:val="24"/>
        </w:rPr>
      </w:pPr>
      <w:bookmarkStart w:id="707" w:name="_Toc440361383"/>
      <w:bookmarkStart w:id="708" w:name="_Toc440376138"/>
      <w:bookmarkStart w:id="709" w:name="_Toc440376265"/>
      <w:bookmarkStart w:id="710" w:name="_Toc440382523"/>
      <w:bookmarkStart w:id="711" w:name="_Toc440447193"/>
      <w:bookmarkStart w:id="712" w:name="_Toc440631736"/>
      <w:bookmarkStart w:id="713" w:name="_Toc440877392"/>
      <w:r w:rsidRPr="00F647F7">
        <w:rPr>
          <w:b w:val="0"/>
          <w:szCs w:val="24"/>
        </w:rPr>
        <w:t xml:space="preserve">Форма графика </w:t>
      </w:r>
      <w:r>
        <w:rPr>
          <w:b w:val="0"/>
          <w:szCs w:val="24"/>
        </w:rPr>
        <w:t>оплаты оказания услуг</w:t>
      </w:r>
      <w:bookmarkEnd w:id="707"/>
      <w:bookmarkEnd w:id="708"/>
      <w:bookmarkEnd w:id="709"/>
      <w:bookmarkEnd w:id="710"/>
      <w:bookmarkEnd w:id="711"/>
      <w:bookmarkEnd w:id="712"/>
      <w:bookmarkEnd w:id="71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14" w:name="_Toc440361384"/>
      <w:bookmarkStart w:id="715" w:name="_Toc440376139"/>
      <w:bookmarkStart w:id="716" w:name="_Toc440376266"/>
      <w:bookmarkStart w:id="717" w:name="_Toc440382524"/>
      <w:bookmarkStart w:id="718" w:name="_Toc440447194"/>
      <w:bookmarkStart w:id="719" w:name="_Toc440631737"/>
      <w:bookmarkStart w:id="720" w:name="_Toc440877393"/>
      <w:r w:rsidRPr="00F647F7">
        <w:rPr>
          <w:b w:val="0"/>
          <w:szCs w:val="24"/>
        </w:rPr>
        <w:lastRenderedPageBreak/>
        <w:t>Инструкции по заполнению</w:t>
      </w:r>
      <w:bookmarkEnd w:id="714"/>
      <w:bookmarkEnd w:id="715"/>
      <w:bookmarkEnd w:id="716"/>
      <w:bookmarkEnd w:id="717"/>
      <w:bookmarkEnd w:id="718"/>
      <w:bookmarkEnd w:id="719"/>
      <w:bookmarkEnd w:id="720"/>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164DD">
        <w:rPr>
          <w:sz w:val="24"/>
          <w:szCs w:val="24"/>
        </w:rPr>
        <w:fldChar w:fldCharType="begin"/>
      </w:r>
      <w:r>
        <w:rPr>
          <w:sz w:val="24"/>
          <w:szCs w:val="24"/>
        </w:rPr>
        <w:instrText xml:space="preserve"> REF _Ref55336310 \r \h </w:instrText>
      </w:r>
      <w:r w:rsidR="00A164DD">
        <w:rPr>
          <w:sz w:val="24"/>
          <w:szCs w:val="24"/>
        </w:rPr>
      </w:r>
      <w:r w:rsidR="00A164DD">
        <w:rPr>
          <w:sz w:val="24"/>
          <w:szCs w:val="24"/>
        </w:rPr>
        <w:fldChar w:fldCharType="separate"/>
      </w:r>
      <w:r w:rsidR="00932B6D">
        <w:rPr>
          <w:sz w:val="24"/>
          <w:szCs w:val="24"/>
        </w:rPr>
        <w:t>5.1</w:t>
      </w:r>
      <w:r w:rsidR="00A164DD">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A164DD">
        <w:rPr>
          <w:sz w:val="24"/>
          <w:szCs w:val="24"/>
        </w:rPr>
        <w:fldChar w:fldCharType="begin"/>
      </w:r>
      <w:r>
        <w:rPr>
          <w:sz w:val="24"/>
          <w:szCs w:val="24"/>
        </w:rPr>
        <w:instrText xml:space="preserve"> REF _Ref440361140 \r \h </w:instrText>
      </w:r>
      <w:r w:rsidR="00A164DD">
        <w:rPr>
          <w:sz w:val="24"/>
          <w:szCs w:val="24"/>
        </w:rPr>
      </w:r>
      <w:r w:rsidR="00A164DD">
        <w:rPr>
          <w:sz w:val="24"/>
          <w:szCs w:val="24"/>
        </w:rPr>
        <w:fldChar w:fldCharType="separate"/>
      </w:r>
      <w:r w:rsidR="00932B6D">
        <w:rPr>
          <w:sz w:val="24"/>
          <w:szCs w:val="24"/>
        </w:rPr>
        <w:t>5.4</w:t>
      </w:r>
      <w:r w:rsidR="00A164DD">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1" w:name="_Ref440361531"/>
      <w:bookmarkStart w:id="722" w:name="_Ref440361610"/>
      <w:bookmarkStart w:id="723" w:name="_Toc440877394"/>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20"/>
      <w:bookmarkEnd w:id="621"/>
      <w:bookmarkEnd w:id="702"/>
      <w:bookmarkEnd w:id="703"/>
      <w:bookmarkEnd w:id="704"/>
      <w:bookmarkEnd w:id="705"/>
      <w:bookmarkEnd w:id="706"/>
      <w:bookmarkEnd w:id="721"/>
      <w:bookmarkEnd w:id="722"/>
      <w:bookmarkEnd w:id="723"/>
    </w:p>
    <w:p w:rsidR="004F4D80" w:rsidRPr="00F647F7" w:rsidRDefault="004F4D80" w:rsidP="004F4D80">
      <w:pPr>
        <w:pStyle w:val="3"/>
        <w:rPr>
          <w:b w:val="0"/>
          <w:szCs w:val="24"/>
        </w:rPr>
      </w:pPr>
      <w:bookmarkStart w:id="724" w:name="_Toc439170685"/>
      <w:bookmarkStart w:id="725" w:name="_Toc439172787"/>
      <w:bookmarkStart w:id="726" w:name="_Toc439173231"/>
      <w:bookmarkStart w:id="727" w:name="_Toc439238227"/>
      <w:bookmarkStart w:id="728" w:name="_Toc439252775"/>
      <w:bookmarkStart w:id="729" w:name="_Toc439323749"/>
      <w:bookmarkStart w:id="730" w:name="_Toc440361386"/>
      <w:bookmarkStart w:id="731" w:name="_Toc440376141"/>
      <w:bookmarkStart w:id="732" w:name="_Toc440376268"/>
      <w:bookmarkStart w:id="733" w:name="_Toc440382526"/>
      <w:bookmarkStart w:id="734" w:name="_Toc440447196"/>
      <w:bookmarkStart w:id="735" w:name="_Toc440631739"/>
      <w:bookmarkStart w:id="736" w:name="_Toc440877395"/>
      <w:bookmarkStart w:id="737" w:name="_Toc157248186"/>
      <w:bookmarkStart w:id="738" w:name="_Toc157496555"/>
      <w:bookmarkStart w:id="739" w:name="_Toc158206094"/>
      <w:bookmarkStart w:id="740" w:name="_Toc164057779"/>
      <w:bookmarkStart w:id="741" w:name="_Toc164137129"/>
      <w:bookmarkStart w:id="742" w:name="_Toc164161289"/>
      <w:bookmarkStart w:id="743"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24"/>
      <w:bookmarkEnd w:id="725"/>
      <w:bookmarkEnd w:id="726"/>
      <w:bookmarkEnd w:id="727"/>
      <w:bookmarkEnd w:id="728"/>
      <w:bookmarkEnd w:id="729"/>
      <w:bookmarkEnd w:id="730"/>
      <w:bookmarkEnd w:id="731"/>
      <w:bookmarkEnd w:id="732"/>
      <w:bookmarkEnd w:id="733"/>
      <w:bookmarkEnd w:id="734"/>
      <w:bookmarkEnd w:id="735"/>
      <w:bookmarkEnd w:id="736"/>
      <w:r w:rsidRPr="00F647F7">
        <w:rPr>
          <w:b w:val="0"/>
          <w:szCs w:val="24"/>
        </w:rPr>
        <w:t xml:space="preserve"> </w:t>
      </w:r>
      <w:bookmarkEnd w:id="737"/>
      <w:bookmarkEnd w:id="738"/>
      <w:bookmarkEnd w:id="739"/>
      <w:bookmarkEnd w:id="740"/>
      <w:bookmarkEnd w:id="741"/>
      <w:bookmarkEnd w:id="742"/>
      <w:bookmarkEnd w:id="7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44" w:name="_Toc439170686"/>
      <w:bookmarkStart w:id="745" w:name="_Toc439172788"/>
      <w:bookmarkStart w:id="746" w:name="_Toc439173232"/>
      <w:bookmarkStart w:id="747" w:name="_Toc439238228"/>
      <w:bookmarkStart w:id="748" w:name="_Toc439252776"/>
      <w:bookmarkStart w:id="749" w:name="_Toc439323750"/>
      <w:bookmarkStart w:id="750" w:name="_Toc440361387"/>
      <w:bookmarkStart w:id="751" w:name="_Toc440376142"/>
      <w:bookmarkStart w:id="752" w:name="_Toc440376269"/>
      <w:bookmarkStart w:id="753" w:name="_Toc440382527"/>
      <w:bookmarkStart w:id="754" w:name="_Toc440447197"/>
      <w:bookmarkStart w:id="755" w:name="_Toc440631740"/>
      <w:bookmarkStart w:id="756" w:name="_Toc440877396"/>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44"/>
      <w:bookmarkEnd w:id="745"/>
      <w:bookmarkEnd w:id="746"/>
      <w:bookmarkEnd w:id="747"/>
      <w:bookmarkEnd w:id="748"/>
      <w:bookmarkEnd w:id="749"/>
      <w:bookmarkEnd w:id="750"/>
      <w:bookmarkEnd w:id="751"/>
      <w:bookmarkEnd w:id="752"/>
      <w:bookmarkEnd w:id="753"/>
      <w:bookmarkEnd w:id="754"/>
      <w:bookmarkEnd w:id="755"/>
      <w:bookmarkEnd w:id="756"/>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164DD">
        <w:rPr>
          <w:sz w:val="24"/>
          <w:szCs w:val="24"/>
        </w:rPr>
        <w:fldChar w:fldCharType="begin"/>
      </w:r>
      <w:r>
        <w:rPr>
          <w:sz w:val="24"/>
          <w:szCs w:val="24"/>
        </w:rPr>
        <w:instrText xml:space="preserve"> REF _Ref55336310 \r \h </w:instrText>
      </w:r>
      <w:r w:rsidR="00A164DD">
        <w:rPr>
          <w:sz w:val="24"/>
          <w:szCs w:val="24"/>
        </w:rPr>
      </w:r>
      <w:r w:rsidR="00A164DD">
        <w:rPr>
          <w:sz w:val="24"/>
          <w:szCs w:val="24"/>
        </w:rPr>
        <w:fldChar w:fldCharType="separate"/>
      </w:r>
      <w:r w:rsidR="00932B6D">
        <w:rPr>
          <w:sz w:val="24"/>
          <w:szCs w:val="24"/>
        </w:rPr>
        <w:t>5.1</w:t>
      </w:r>
      <w:r w:rsidR="00A164DD">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A164DD">
        <w:rPr>
          <w:sz w:val="24"/>
          <w:szCs w:val="24"/>
        </w:rPr>
        <w:fldChar w:fldCharType="begin"/>
      </w:r>
      <w:r w:rsidR="00D56F8C">
        <w:rPr>
          <w:sz w:val="24"/>
          <w:szCs w:val="24"/>
        </w:rPr>
        <w:instrText xml:space="preserve"> REF _Ref440274025 \r \h </w:instrText>
      </w:r>
      <w:r w:rsidR="00A164DD">
        <w:rPr>
          <w:sz w:val="24"/>
          <w:szCs w:val="24"/>
        </w:rPr>
      </w:r>
      <w:r w:rsidR="00A164DD">
        <w:rPr>
          <w:sz w:val="24"/>
          <w:szCs w:val="24"/>
        </w:rPr>
        <w:fldChar w:fldCharType="separate"/>
      </w:r>
      <w:r w:rsidR="00932B6D">
        <w:rPr>
          <w:sz w:val="24"/>
          <w:szCs w:val="24"/>
        </w:rPr>
        <w:t>2</w:t>
      </w:r>
      <w:r w:rsidR="00A164DD">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A164DD">
        <w:rPr>
          <w:sz w:val="24"/>
          <w:szCs w:val="24"/>
        </w:rPr>
        <w:fldChar w:fldCharType="begin"/>
      </w:r>
      <w:r w:rsidR="00D56F8C">
        <w:rPr>
          <w:sz w:val="24"/>
          <w:szCs w:val="24"/>
        </w:rPr>
        <w:instrText xml:space="preserve"> REF _Ref294695546 \r \h </w:instrText>
      </w:r>
      <w:r w:rsidR="00A164DD">
        <w:rPr>
          <w:sz w:val="24"/>
          <w:szCs w:val="24"/>
        </w:rPr>
      </w:r>
      <w:r w:rsidR="00A164DD">
        <w:rPr>
          <w:sz w:val="24"/>
          <w:szCs w:val="24"/>
        </w:rPr>
        <w:fldChar w:fldCharType="separate"/>
      </w:r>
      <w:r w:rsidR="00932B6D">
        <w:rPr>
          <w:sz w:val="24"/>
          <w:szCs w:val="24"/>
        </w:rPr>
        <w:t xml:space="preserve"> 1.2.6 </w:t>
      </w:r>
      <w:r w:rsidR="00A164D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57" w:name="_Ref55335823"/>
      <w:bookmarkStart w:id="758" w:name="_Ref55336359"/>
      <w:bookmarkStart w:id="759" w:name="_Toc57314675"/>
      <w:bookmarkStart w:id="760" w:name="_Toc69728989"/>
      <w:bookmarkStart w:id="761" w:name="_Toc98253939"/>
      <w:bookmarkStart w:id="762" w:name="_Toc165173865"/>
      <w:bookmarkStart w:id="763" w:name="_Toc423423672"/>
      <w:bookmarkStart w:id="764" w:name="_Toc440877397"/>
      <w:bookmarkEnd w:id="487"/>
      <w:r w:rsidRPr="00F647F7">
        <w:lastRenderedPageBreak/>
        <w:t xml:space="preserve">Анкета (форма </w:t>
      </w:r>
      <w:r w:rsidR="00B8118F">
        <w:t>7</w:t>
      </w:r>
      <w:r w:rsidRPr="00F647F7">
        <w:t>)</w:t>
      </w:r>
      <w:bookmarkEnd w:id="757"/>
      <w:bookmarkEnd w:id="758"/>
      <w:bookmarkEnd w:id="759"/>
      <w:bookmarkEnd w:id="760"/>
      <w:bookmarkEnd w:id="761"/>
      <w:bookmarkEnd w:id="762"/>
      <w:bookmarkEnd w:id="763"/>
      <w:bookmarkEnd w:id="764"/>
    </w:p>
    <w:p w:rsidR="004F4D80" w:rsidRPr="00F647F7" w:rsidRDefault="004F4D80" w:rsidP="004F4D80">
      <w:pPr>
        <w:pStyle w:val="3"/>
        <w:rPr>
          <w:b w:val="0"/>
          <w:szCs w:val="24"/>
        </w:rPr>
      </w:pPr>
      <w:bookmarkStart w:id="765" w:name="_Toc98253940"/>
      <w:bookmarkStart w:id="766" w:name="_Toc157248192"/>
      <w:bookmarkStart w:id="767" w:name="_Toc157496561"/>
      <w:bookmarkStart w:id="768" w:name="_Toc158206100"/>
      <w:bookmarkStart w:id="769" w:name="_Toc164057785"/>
      <w:bookmarkStart w:id="770" w:name="_Toc164137135"/>
      <w:bookmarkStart w:id="771" w:name="_Toc164161295"/>
      <w:bookmarkStart w:id="772" w:name="_Toc165173866"/>
      <w:bookmarkStart w:id="773" w:name="_Toc439170688"/>
      <w:bookmarkStart w:id="774" w:name="_Toc439172790"/>
      <w:bookmarkStart w:id="775" w:name="_Toc439173234"/>
      <w:bookmarkStart w:id="776" w:name="_Toc439238230"/>
      <w:bookmarkStart w:id="777" w:name="_Toc439252778"/>
      <w:bookmarkStart w:id="778" w:name="_Ref440272119"/>
      <w:bookmarkStart w:id="779" w:name="_Toc440361389"/>
      <w:bookmarkStart w:id="780" w:name="_Toc440631742"/>
      <w:bookmarkStart w:id="781" w:name="_Toc440877398"/>
      <w:r w:rsidRPr="00F647F7">
        <w:rPr>
          <w:b w:val="0"/>
          <w:szCs w:val="24"/>
        </w:rPr>
        <w:t xml:space="preserve">Форма Анкеты </w:t>
      </w:r>
      <w:r w:rsidR="00C236C0">
        <w:rPr>
          <w:b w:val="0"/>
          <w:szCs w:val="24"/>
        </w:rPr>
        <w:t>Участник</w:t>
      </w:r>
      <w:r>
        <w:rPr>
          <w:b w:val="0"/>
          <w:szCs w:val="24"/>
        </w:rPr>
        <w:t>а</w:t>
      </w:r>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2" w:name="_Toc439170689"/>
      <w:bookmarkStart w:id="783" w:name="_Toc439172791"/>
      <w:bookmarkStart w:id="784" w:name="_Toc439173235"/>
      <w:bookmarkStart w:id="785" w:name="_Toc439238231"/>
      <w:bookmarkStart w:id="786" w:name="_Toc439252779"/>
      <w:bookmarkStart w:id="787" w:name="_Ref440272147"/>
      <w:bookmarkStart w:id="788" w:name="_Toc440361390"/>
      <w:bookmarkStart w:id="789" w:name="_Toc440631743"/>
      <w:bookmarkStart w:id="790" w:name="_Toc440877399"/>
      <w:r w:rsidRPr="00D73790">
        <w:rPr>
          <w:b w:val="0"/>
          <w:szCs w:val="24"/>
        </w:rPr>
        <w:lastRenderedPageBreak/>
        <w:t xml:space="preserve">Форма </w:t>
      </w:r>
      <w:bookmarkEnd w:id="782"/>
      <w:bookmarkEnd w:id="783"/>
      <w:bookmarkEnd w:id="784"/>
      <w:bookmarkEnd w:id="785"/>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786"/>
      <w:bookmarkEnd w:id="787"/>
      <w:bookmarkEnd w:id="788"/>
      <w:bookmarkEnd w:id="789"/>
      <w:bookmarkEnd w:id="790"/>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91" w:name="_Toc439170690"/>
      <w:bookmarkStart w:id="792" w:name="_Toc439172792"/>
      <w:bookmarkStart w:id="793" w:name="_Toc439173236"/>
      <w:bookmarkStart w:id="794" w:name="_Toc439238232"/>
    </w:p>
    <w:bookmarkEnd w:id="791"/>
    <w:bookmarkEnd w:id="792"/>
    <w:bookmarkEnd w:id="793"/>
    <w:bookmarkEnd w:id="79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795" w:name="_Toc125426243"/>
      <w:bookmarkStart w:id="796" w:name="_Toc396984070"/>
      <w:bookmarkStart w:id="797" w:name="_Toc423423673"/>
      <w:r>
        <w:br w:type="page"/>
      </w:r>
    </w:p>
    <w:p w:rsidR="004F4D80" w:rsidRPr="007417E6" w:rsidRDefault="004F4D80" w:rsidP="004F4D80">
      <w:pPr>
        <w:pStyle w:val="3"/>
        <w:rPr>
          <w:sz w:val="22"/>
        </w:rPr>
      </w:pPr>
      <w:bookmarkStart w:id="798" w:name="_Toc439170691"/>
      <w:bookmarkStart w:id="799" w:name="_Toc439172793"/>
      <w:bookmarkStart w:id="800" w:name="_Toc439173237"/>
      <w:bookmarkStart w:id="801" w:name="_Toc439238233"/>
      <w:bookmarkStart w:id="802" w:name="_Toc439252780"/>
      <w:bookmarkStart w:id="803" w:name="_Toc439323754"/>
      <w:bookmarkStart w:id="804" w:name="_Toc440361391"/>
      <w:bookmarkStart w:id="805" w:name="_Toc440376146"/>
      <w:bookmarkStart w:id="806" w:name="_Toc440376273"/>
      <w:bookmarkStart w:id="807" w:name="_Toc440382531"/>
      <w:bookmarkStart w:id="808" w:name="_Toc440447201"/>
      <w:bookmarkStart w:id="809" w:name="_Toc440631744"/>
      <w:bookmarkStart w:id="810" w:name="_Toc440877400"/>
      <w:r>
        <w:rPr>
          <w:szCs w:val="24"/>
        </w:rPr>
        <w:lastRenderedPageBreak/>
        <w:t>Инструкции по заполнению</w:t>
      </w:r>
      <w:bookmarkEnd w:id="795"/>
      <w:r>
        <w:rPr>
          <w:szCs w:val="24"/>
        </w:rPr>
        <w:t xml:space="preserve"> Анкеты </w:t>
      </w:r>
      <w:r w:rsidR="00C236C0">
        <w:rPr>
          <w:szCs w:val="24"/>
        </w:rPr>
        <w:t>Участник</w:t>
      </w:r>
      <w:r>
        <w:rPr>
          <w:szCs w:val="24"/>
        </w:rPr>
        <w:t>а</w:t>
      </w:r>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A164DD">
        <w:rPr>
          <w:sz w:val="24"/>
          <w:szCs w:val="24"/>
        </w:rPr>
        <w:fldChar w:fldCharType="begin"/>
      </w:r>
      <w:r w:rsidR="00D56F8C">
        <w:rPr>
          <w:sz w:val="24"/>
          <w:szCs w:val="24"/>
        </w:rPr>
        <w:instrText xml:space="preserve"> REF _Ref55336310 \r \h </w:instrText>
      </w:r>
      <w:r w:rsidR="00A164DD">
        <w:rPr>
          <w:sz w:val="24"/>
          <w:szCs w:val="24"/>
        </w:rPr>
      </w:r>
      <w:r w:rsidR="00A164DD">
        <w:rPr>
          <w:sz w:val="24"/>
          <w:szCs w:val="24"/>
        </w:rPr>
        <w:fldChar w:fldCharType="separate"/>
      </w:r>
      <w:r w:rsidR="00932B6D">
        <w:rPr>
          <w:sz w:val="24"/>
          <w:szCs w:val="24"/>
        </w:rPr>
        <w:t>5.1</w:t>
      </w:r>
      <w:r w:rsidR="00A164DD">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1" w:name="_Ref55336378"/>
      <w:bookmarkStart w:id="812" w:name="_Toc57314676"/>
      <w:bookmarkStart w:id="813" w:name="_Toc69728990"/>
      <w:bookmarkStart w:id="814" w:name="_Toc98253942"/>
      <w:bookmarkStart w:id="815" w:name="_Toc165173868"/>
      <w:bookmarkStart w:id="816" w:name="_Toc423423674"/>
      <w:bookmarkStart w:id="817" w:name="_Toc44087740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11"/>
      <w:bookmarkEnd w:id="812"/>
      <w:bookmarkEnd w:id="813"/>
      <w:bookmarkEnd w:id="814"/>
      <w:bookmarkEnd w:id="815"/>
      <w:bookmarkEnd w:id="816"/>
      <w:bookmarkEnd w:id="817"/>
    </w:p>
    <w:p w:rsidR="004F4D80" w:rsidRPr="00D904EF" w:rsidRDefault="004F4D80" w:rsidP="004F4D80">
      <w:pPr>
        <w:pStyle w:val="3"/>
        <w:rPr>
          <w:szCs w:val="24"/>
        </w:rPr>
      </w:pPr>
      <w:bookmarkStart w:id="818" w:name="_Toc98253943"/>
      <w:bookmarkStart w:id="819" w:name="_Toc157248195"/>
      <w:bookmarkStart w:id="820" w:name="_Toc157496564"/>
      <w:bookmarkStart w:id="821" w:name="_Toc158206103"/>
      <w:bookmarkStart w:id="822" w:name="_Toc164057788"/>
      <w:bookmarkStart w:id="823" w:name="_Toc164137138"/>
      <w:bookmarkStart w:id="824" w:name="_Toc164161298"/>
      <w:bookmarkStart w:id="825" w:name="_Toc165173869"/>
      <w:bookmarkStart w:id="826" w:name="_Toc439170693"/>
      <w:bookmarkStart w:id="827" w:name="_Toc439172795"/>
      <w:bookmarkStart w:id="828" w:name="_Toc439173239"/>
      <w:bookmarkStart w:id="829" w:name="_Toc439238235"/>
      <w:bookmarkStart w:id="830" w:name="_Toc439252782"/>
      <w:bookmarkStart w:id="831" w:name="_Toc439323756"/>
      <w:bookmarkStart w:id="832" w:name="_Toc440361393"/>
      <w:bookmarkStart w:id="833" w:name="_Toc440376275"/>
      <w:bookmarkStart w:id="834" w:name="_Toc440382533"/>
      <w:bookmarkStart w:id="835" w:name="_Toc440447203"/>
      <w:bookmarkStart w:id="836" w:name="_Toc440631746"/>
      <w:bookmarkStart w:id="837" w:name="_Toc440877402"/>
      <w:r w:rsidRPr="00D904EF">
        <w:rPr>
          <w:szCs w:val="24"/>
        </w:rPr>
        <w:t>Форма Справки о перечне и годовых объемах выполнения аналогичных договоров</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38" w:name="_Toc98253944"/>
      <w:bookmarkStart w:id="839" w:name="_Toc157248196"/>
      <w:bookmarkStart w:id="840" w:name="_Toc157496565"/>
      <w:bookmarkStart w:id="841" w:name="_Toc158206104"/>
      <w:bookmarkStart w:id="842" w:name="_Toc164057789"/>
      <w:bookmarkStart w:id="843" w:name="_Toc164137139"/>
      <w:bookmarkStart w:id="844" w:name="_Toc164161299"/>
      <w:bookmarkStart w:id="845" w:name="_Toc165173870"/>
      <w:r>
        <w:rPr>
          <w:szCs w:val="24"/>
        </w:rPr>
        <w:br w:type="page"/>
      </w:r>
    </w:p>
    <w:p w:rsidR="004F4D80" w:rsidRPr="00D904EF" w:rsidRDefault="004F4D80" w:rsidP="004F4D80">
      <w:pPr>
        <w:pStyle w:val="3"/>
        <w:rPr>
          <w:szCs w:val="24"/>
        </w:rPr>
      </w:pPr>
      <w:bookmarkStart w:id="846" w:name="_Toc439170694"/>
      <w:bookmarkStart w:id="847" w:name="_Toc439172796"/>
      <w:bookmarkStart w:id="848" w:name="_Toc439173240"/>
      <w:bookmarkStart w:id="849" w:name="_Toc439238236"/>
      <w:bookmarkStart w:id="850" w:name="_Toc439252783"/>
      <w:bookmarkStart w:id="851" w:name="_Toc439323757"/>
      <w:bookmarkStart w:id="852" w:name="_Toc440361394"/>
      <w:bookmarkStart w:id="853" w:name="_Toc440376276"/>
      <w:bookmarkStart w:id="854" w:name="_Toc440382534"/>
      <w:bookmarkStart w:id="855" w:name="_Toc440447204"/>
      <w:bookmarkStart w:id="856" w:name="_Toc440631747"/>
      <w:bookmarkStart w:id="857" w:name="_Toc440877403"/>
      <w:r w:rsidRPr="00D904EF">
        <w:rPr>
          <w:szCs w:val="24"/>
        </w:rPr>
        <w:lastRenderedPageBreak/>
        <w:t>Инструкции по заполнению</w:t>
      </w:r>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932B6D">
        <w:rPr>
          <w:sz w:val="24"/>
          <w:szCs w:val="24"/>
        </w:rPr>
        <w:t>5.1</w:t>
      </w:r>
      <w:r w:rsidR="00A164D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164DD">
        <w:rPr>
          <w:sz w:val="24"/>
          <w:szCs w:val="24"/>
        </w:rPr>
        <w:fldChar w:fldCharType="begin"/>
      </w:r>
      <w:r w:rsidR="00D90031">
        <w:rPr>
          <w:sz w:val="24"/>
          <w:szCs w:val="24"/>
        </w:rPr>
        <w:instrText xml:space="preserve"> REF _Ref440274159 \r \h </w:instrText>
      </w:r>
      <w:r w:rsidR="00A164DD">
        <w:rPr>
          <w:sz w:val="24"/>
          <w:szCs w:val="24"/>
        </w:rPr>
      </w:r>
      <w:r w:rsidR="00A164DD">
        <w:rPr>
          <w:sz w:val="24"/>
          <w:szCs w:val="24"/>
        </w:rPr>
        <w:fldChar w:fldCharType="separate"/>
      </w:r>
      <w:r w:rsidR="00932B6D">
        <w:rPr>
          <w:sz w:val="24"/>
          <w:szCs w:val="24"/>
        </w:rPr>
        <w:t>4</w:t>
      </w:r>
      <w:r w:rsidR="00A164D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6389"/>
      <w:bookmarkStart w:id="859" w:name="_Toc57314677"/>
      <w:bookmarkStart w:id="860" w:name="_Toc69728991"/>
      <w:bookmarkStart w:id="861" w:name="_Toc98253945"/>
      <w:bookmarkStart w:id="862" w:name="_Toc165173871"/>
      <w:bookmarkStart w:id="863" w:name="_Toc423423675"/>
      <w:bookmarkStart w:id="864" w:name="_Toc440877404"/>
      <w:r w:rsidRPr="00F647F7">
        <w:lastRenderedPageBreak/>
        <w:t xml:space="preserve">Справка о материально-технических ресурсах (форма </w:t>
      </w:r>
      <w:r w:rsidR="00B8118F">
        <w:t>9</w:t>
      </w:r>
      <w:r w:rsidRPr="00F647F7">
        <w:t>)</w:t>
      </w:r>
      <w:bookmarkEnd w:id="858"/>
      <w:bookmarkEnd w:id="859"/>
      <w:bookmarkEnd w:id="860"/>
      <w:bookmarkEnd w:id="861"/>
      <w:bookmarkEnd w:id="862"/>
      <w:bookmarkEnd w:id="863"/>
      <w:bookmarkEnd w:id="864"/>
    </w:p>
    <w:p w:rsidR="004F4D80" w:rsidRPr="00D904EF" w:rsidRDefault="004F4D80" w:rsidP="004F4D80">
      <w:pPr>
        <w:pStyle w:val="3"/>
        <w:rPr>
          <w:szCs w:val="24"/>
        </w:rPr>
      </w:pPr>
      <w:bookmarkStart w:id="865" w:name="_Toc98253946"/>
      <w:bookmarkStart w:id="866" w:name="_Toc157248198"/>
      <w:bookmarkStart w:id="867" w:name="_Toc157496567"/>
      <w:bookmarkStart w:id="868" w:name="_Toc158206106"/>
      <w:bookmarkStart w:id="869" w:name="_Toc164057791"/>
      <w:bookmarkStart w:id="870" w:name="_Toc164137141"/>
      <w:bookmarkStart w:id="871" w:name="_Toc164161301"/>
      <w:bookmarkStart w:id="872" w:name="_Toc165173872"/>
      <w:bookmarkStart w:id="873" w:name="_Toc439170696"/>
      <w:bookmarkStart w:id="874" w:name="_Toc439172798"/>
      <w:bookmarkStart w:id="875" w:name="_Toc439173242"/>
      <w:bookmarkStart w:id="876" w:name="_Toc439238238"/>
      <w:bookmarkStart w:id="877" w:name="_Toc439252785"/>
      <w:bookmarkStart w:id="878" w:name="_Toc439323759"/>
      <w:bookmarkStart w:id="879" w:name="_Toc440361396"/>
      <w:bookmarkStart w:id="880" w:name="_Toc440376278"/>
      <w:bookmarkStart w:id="881" w:name="_Toc440382536"/>
      <w:bookmarkStart w:id="882" w:name="_Toc440447206"/>
      <w:bookmarkStart w:id="883" w:name="_Toc440631749"/>
      <w:bookmarkStart w:id="884" w:name="_Toc440877405"/>
      <w:r w:rsidRPr="00D904EF">
        <w:rPr>
          <w:szCs w:val="24"/>
        </w:rPr>
        <w:t>Форма Справки о материально-технических ресурсах</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885" w:name="_Toc98253947"/>
      <w:bookmarkStart w:id="886" w:name="_Toc157248199"/>
      <w:bookmarkStart w:id="887" w:name="_Toc157496568"/>
      <w:bookmarkStart w:id="888" w:name="_Toc158206107"/>
      <w:bookmarkStart w:id="889" w:name="_Toc164057792"/>
      <w:bookmarkStart w:id="890" w:name="_Toc164137142"/>
      <w:bookmarkStart w:id="891" w:name="_Toc164161302"/>
      <w:bookmarkStart w:id="892"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893" w:name="_Toc439170697"/>
      <w:bookmarkStart w:id="894" w:name="_Toc439172799"/>
      <w:bookmarkStart w:id="895" w:name="_Toc439173243"/>
      <w:bookmarkStart w:id="896" w:name="_Toc439238239"/>
      <w:bookmarkStart w:id="897" w:name="_Toc439252786"/>
      <w:bookmarkStart w:id="898" w:name="_Toc439323760"/>
      <w:bookmarkStart w:id="899" w:name="_Toc440361397"/>
      <w:bookmarkStart w:id="900" w:name="_Toc440376279"/>
      <w:bookmarkStart w:id="901" w:name="_Toc440382537"/>
      <w:bookmarkStart w:id="902" w:name="_Toc440447207"/>
      <w:bookmarkStart w:id="903" w:name="_Toc440631750"/>
      <w:bookmarkStart w:id="904" w:name="_Toc440877406"/>
      <w:r w:rsidRPr="00D904EF">
        <w:rPr>
          <w:szCs w:val="24"/>
        </w:rPr>
        <w:lastRenderedPageBreak/>
        <w:t>Инструкции по заполнению</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932B6D">
        <w:rPr>
          <w:sz w:val="24"/>
          <w:szCs w:val="24"/>
        </w:rPr>
        <w:t>5.1</w:t>
      </w:r>
      <w:r w:rsidR="00A164DD">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xml:space="preserve">.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5" w:name="_Ref55336398"/>
      <w:bookmarkStart w:id="906" w:name="_Toc57314678"/>
      <w:bookmarkStart w:id="907" w:name="_Toc69728992"/>
      <w:bookmarkStart w:id="908" w:name="_Toc98253948"/>
      <w:bookmarkStart w:id="909" w:name="_Toc165173874"/>
      <w:bookmarkStart w:id="910" w:name="_Toc423423676"/>
      <w:bookmarkStart w:id="911" w:name="_Toc440877407"/>
      <w:r w:rsidRPr="00F647F7">
        <w:lastRenderedPageBreak/>
        <w:t xml:space="preserve">Справка о кадровых ресурсах (форма </w:t>
      </w:r>
      <w:r w:rsidR="00B8118F">
        <w:t>10</w:t>
      </w:r>
      <w:r w:rsidRPr="00F647F7">
        <w:t>)</w:t>
      </w:r>
      <w:bookmarkEnd w:id="905"/>
      <w:bookmarkEnd w:id="906"/>
      <w:bookmarkEnd w:id="907"/>
      <w:bookmarkEnd w:id="908"/>
      <w:bookmarkEnd w:id="909"/>
      <w:bookmarkEnd w:id="910"/>
      <w:bookmarkEnd w:id="911"/>
    </w:p>
    <w:p w:rsidR="004F4D80" w:rsidRPr="00D904EF" w:rsidRDefault="004F4D80" w:rsidP="004F4D80">
      <w:pPr>
        <w:pStyle w:val="3"/>
        <w:rPr>
          <w:szCs w:val="24"/>
        </w:rPr>
      </w:pPr>
      <w:bookmarkStart w:id="912" w:name="_Toc98253949"/>
      <w:bookmarkStart w:id="913" w:name="_Toc157248201"/>
      <w:bookmarkStart w:id="914" w:name="_Toc157496570"/>
      <w:bookmarkStart w:id="915" w:name="_Toc158206109"/>
      <w:bookmarkStart w:id="916" w:name="_Toc164057794"/>
      <w:bookmarkStart w:id="917" w:name="_Toc164137144"/>
      <w:bookmarkStart w:id="918" w:name="_Toc164161304"/>
      <w:bookmarkStart w:id="919" w:name="_Toc165173875"/>
      <w:bookmarkStart w:id="920" w:name="_Toc439170699"/>
      <w:bookmarkStart w:id="921" w:name="_Toc439172801"/>
      <w:bookmarkStart w:id="922" w:name="_Toc439173245"/>
      <w:bookmarkStart w:id="923" w:name="_Toc439238241"/>
      <w:bookmarkStart w:id="924" w:name="_Toc439252788"/>
      <w:bookmarkStart w:id="925" w:name="_Toc439323762"/>
      <w:bookmarkStart w:id="926" w:name="_Toc440361399"/>
      <w:bookmarkStart w:id="927" w:name="_Toc440376281"/>
      <w:bookmarkStart w:id="928" w:name="_Toc440382539"/>
      <w:bookmarkStart w:id="929" w:name="_Toc440447209"/>
      <w:bookmarkStart w:id="930" w:name="_Toc440631752"/>
      <w:bookmarkStart w:id="931" w:name="_Toc440877408"/>
      <w:r w:rsidRPr="00D904EF">
        <w:rPr>
          <w:szCs w:val="24"/>
        </w:rPr>
        <w:t>Форма Справки о кадровых ресурсах</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32" w:name="_Toc98253950"/>
      <w:bookmarkStart w:id="933" w:name="_Toc157248202"/>
      <w:bookmarkStart w:id="934" w:name="_Toc157496571"/>
      <w:bookmarkStart w:id="935" w:name="_Toc158206110"/>
      <w:bookmarkStart w:id="936" w:name="_Toc164057795"/>
      <w:bookmarkStart w:id="937" w:name="_Toc164137145"/>
      <w:bookmarkStart w:id="938" w:name="_Toc164161305"/>
      <w:bookmarkStart w:id="939" w:name="_Toc165173876"/>
      <w:r>
        <w:rPr>
          <w:b/>
          <w:szCs w:val="24"/>
        </w:rPr>
        <w:br w:type="page"/>
      </w:r>
    </w:p>
    <w:p w:rsidR="004F4D80" w:rsidRPr="00D904EF" w:rsidRDefault="004F4D80" w:rsidP="004F4D80">
      <w:pPr>
        <w:pStyle w:val="3"/>
        <w:rPr>
          <w:szCs w:val="24"/>
        </w:rPr>
      </w:pPr>
      <w:bookmarkStart w:id="940" w:name="_Toc439170700"/>
      <w:bookmarkStart w:id="941" w:name="_Toc439172802"/>
      <w:bookmarkStart w:id="942" w:name="_Toc439173246"/>
      <w:bookmarkStart w:id="943" w:name="_Toc439238242"/>
      <w:bookmarkStart w:id="944" w:name="_Toc439252789"/>
      <w:bookmarkStart w:id="945" w:name="_Toc439323763"/>
      <w:bookmarkStart w:id="946" w:name="_Toc440361400"/>
      <w:bookmarkStart w:id="947" w:name="_Toc440376282"/>
      <w:bookmarkStart w:id="948" w:name="_Toc440382540"/>
      <w:bookmarkStart w:id="949" w:name="_Toc440447210"/>
      <w:bookmarkStart w:id="950" w:name="_Toc440631753"/>
      <w:bookmarkStart w:id="951" w:name="_Toc440877409"/>
      <w:r w:rsidRPr="00D904EF">
        <w:rPr>
          <w:szCs w:val="24"/>
        </w:rPr>
        <w:lastRenderedPageBreak/>
        <w:t>Инструкции по заполнению</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932B6D">
        <w:rPr>
          <w:sz w:val="24"/>
          <w:szCs w:val="24"/>
        </w:rPr>
        <w:t>5.1</w:t>
      </w:r>
      <w:r w:rsidR="00A164D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52" w:name="_Toc165173881"/>
      <w:bookmarkStart w:id="953" w:name="_Ref194749267"/>
      <w:bookmarkStart w:id="954" w:name="_Toc423423677"/>
      <w:bookmarkStart w:id="955" w:name="_Ref440271993"/>
      <w:bookmarkStart w:id="956" w:name="_Ref440274659"/>
      <w:bookmarkStart w:id="957" w:name="_Toc440877410"/>
      <w:bookmarkStart w:id="958" w:name="_Ref90381523"/>
      <w:bookmarkStart w:id="959" w:name="_Toc90385124"/>
      <w:bookmarkStart w:id="960" w:name="_Ref96861029"/>
      <w:bookmarkStart w:id="961" w:name="_Toc97651410"/>
      <w:bookmarkStart w:id="962"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952"/>
      <w:bookmarkEnd w:id="953"/>
      <w:bookmarkEnd w:id="954"/>
      <w:bookmarkEnd w:id="955"/>
      <w:bookmarkEnd w:id="956"/>
      <w:bookmarkEnd w:id="957"/>
    </w:p>
    <w:p w:rsidR="004F4D80" w:rsidRPr="00D904EF" w:rsidRDefault="004F4D80" w:rsidP="004F4D80">
      <w:pPr>
        <w:pStyle w:val="3"/>
        <w:rPr>
          <w:szCs w:val="24"/>
        </w:rPr>
      </w:pPr>
      <w:bookmarkStart w:id="963" w:name="_Toc97651411"/>
      <w:bookmarkStart w:id="964" w:name="_Toc98253956"/>
      <w:bookmarkStart w:id="965" w:name="_Toc157248208"/>
      <w:bookmarkStart w:id="966" w:name="_Toc157496577"/>
      <w:bookmarkStart w:id="967" w:name="_Toc158206116"/>
      <w:bookmarkStart w:id="968" w:name="_Toc164057801"/>
      <w:bookmarkStart w:id="969" w:name="_Toc164137151"/>
      <w:bookmarkStart w:id="970" w:name="_Toc164161311"/>
      <w:bookmarkStart w:id="971" w:name="_Toc165173882"/>
      <w:bookmarkStart w:id="972" w:name="_Toc439170702"/>
      <w:bookmarkStart w:id="973" w:name="_Toc439172804"/>
      <w:bookmarkStart w:id="974" w:name="_Toc439173248"/>
      <w:bookmarkStart w:id="975" w:name="_Toc439238244"/>
      <w:bookmarkStart w:id="976" w:name="_Toc439252791"/>
      <w:bookmarkStart w:id="977" w:name="_Toc439323765"/>
      <w:bookmarkStart w:id="978" w:name="_Toc440361402"/>
      <w:bookmarkStart w:id="979" w:name="_Toc440376284"/>
      <w:bookmarkStart w:id="980" w:name="_Toc440382542"/>
      <w:bookmarkStart w:id="981" w:name="_Toc440447212"/>
      <w:bookmarkStart w:id="982" w:name="_Toc440631755"/>
      <w:bookmarkStart w:id="983" w:name="_Toc440877411"/>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84" w:name="_Toc97651412"/>
      <w:bookmarkStart w:id="985" w:name="_Toc98253957"/>
      <w:bookmarkStart w:id="986" w:name="_Toc157248209"/>
      <w:bookmarkStart w:id="987" w:name="_Toc157496578"/>
      <w:bookmarkStart w:id="988" w:name="_Toc158206117"/>
      <w:bookmarkStart w:id="989" w:name="_Toc164057802"/>
      <w:bookmarkStart w:id="990" w:name="_Toc164137152"/>
      <w:bookmarkStart w:id="991" w:name="_Toc164161312"/>
      <w:bookmarkStart w:id="992" w:name="_Toc165173883"/>
      <w:r>
        <w:rPr>
          <w:b/>
          <w:szCs w:val="24"/>
        </w:rPr>
        <w:br w:type="page"/>
      </w:r>
    </w:p>
    <w:p w:rsidR="004F4D80" w:rsidRPr="00D904EF" w:rsidRDefault="004F4D80" w:rsidP="004F4D80">
      <w:pPr>
        <w:pStyle w:val="3"/>
        <w:rPr>
          <w:szCs w:val="24"/>
        </w:rPr>
      </w:pPr>
      <w:bookmarkStart w:id="993" w:name="_Toc439170703"/>
      <w:bookmarkStart w:id="994" w:name="_Toc439172805"/>
      <w:bookmarkStart w:id="995" w:name="_Toc439173249"/>
      <w:bookmarkStart w:id="996" w:name="_Toc439238245"/>
      <w:bookmarkStart w:id="997" w:name="_Toc439252792"/>
      <w:bookmarkStart w:id="998" w:name="_Toc439323766"/>
      <w:bookmarkStart w:id="999" w:name="_Toc440361403"/>
      <w:bookmarkStart w:id="1000" w:name="_Toc440376285"/>
      <w:bookmarkStart w:id="1001" w:name="_Toc440382543"/>
      <w:bookmarkStart w:id="1002" w:name="_Toc440447213"/>
      <w:bookmarkStart w:id="1003" w:name="_Toc440631756"/>
      <w:bookmarkStart w:id="1004" w:name="_Toc440877412"/>
      <w:r w:rsidRPr="00D904EF">
        <w:rPr>
          <w:szCs w:val="24"/>
        </w:rPr>
        <w:lastRenderedPageBreak/>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932B6D">
        <w:rPr>
          <w:sz w:val="24"/>
          <w:szCs w:val="24"/>
        </w:rPr>
        <w:t>5.1</w:t>
      </w:r>
      <w:r w:rsidR="00A164D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958"/>
    <w:bookmarkEnd w:id="959"/>
    <w:bookmarkEnd w:id="960"/>
    <w:bookmarkEnd w:id="961"/>
    <w:bookmarkEnd w:id="96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05"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06" w:name="_Toc423423680"/>
      <w:bookmarkStart w:id="1007" w:name="_Ref440272035"/>
      <w:bookmarkStart w:id="1008" w:name="_Ref440274733"/>
      <w:bookmarkStart w:id="1009" w:name="_Toc440877413"/>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05"/>
      <w:bookmarkEnd w:id="1006"/>
      <w:bookmarkEnd w:id="1007"/>
      <w:bookmarkEnd w:id="1008"/>
      <w:bookmarkEnd w:id="1009"/>
    </w:p>
    <w:p w:rsidR="004F4D80" w:rsidRPr="00E87023" w:rsidRDefault="004F4D80" w:rsidP="004F4D80">
      <w:pPr>
        <w:pStyle w:val="3"/>
        <w:rPr>
          <w:sz w:val="22"/>
        </w:rPr>
      </w:pPr>
      <w:bookmarkStart w:id="1010" w:name="_Toc343690584"/>
      <w:bookmarkStart w:id="1011" w:name="_Toc372294428"/>
      <w:bookmarkStart w:id="1012" w:name="_Toc379288896"/>
      <w:bookmarkStart w:id="1013" w:name="_Toc384734780"/>
      <w:bookmarkStart w:id="1014" w:name="_Toc396984078"/>
      <w:bookmarkStart w:id="1015" w:name="_Toc423423681"/>
      <w:bookmarkStart w:id="1016" w:name="_Toc439170710"/>
      <w:bookmarkStart w:id="1017" w:name="_Toc439172812"/>
      <w:bookmarkStart w:id="1018" w:name="_Toc439173253"/>
      <w:bookmarkStart w:id="1019" w:name="_Toc439238249"/>
      <w:bookmarkStart w:id="1020" w:name="_Toc439252796"/>
      <w:bookmarkStart w:id="1021" w:name="_Toc439323770"/>
      <w:bookmarkStart w:id="1022" w:name="_Toc440361405"/>
      <w:bookmarkStart w:id="1023" w:name="_Toc440376287"/>
      <w:bookmarkStart w:id="1024" w:name="_Toc440382545"/>
      <w:bookmarkStart w:id="1025" w:name="_Toc440447215"/>
      <w:bookmarkStart w:id="1026" w:name="_Toc440631758"/>
      <w:bookmarkStart w:id="1027" w:name="_Toc440877414"/>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28" w:name="_Toc343690585"/>
      <w:bookmarkStart w:id="1029" w:name="_Toc372294429"/>
      <w:bookmarkStart w:id="1030" w:name="_Toc379288897"/>
      <w:bookmarkStart w:id="1031" w:name="_Toc384734781"/>
      <w:bookmarkStart w:id="1032" w:name="_Toc396984079"/>
      <w:bookmarkStart w:id="1033" w:name="_Toc423423682"/>
      <w:bookmarkStart w:id="1034" w:name="_Toc439170711"/>
      <w:bookmarkStart w:id="1035" w:name="_Toc439172813"/>
      <w:bookmarkStart w:id="1036" w:name="_Toc439173254"/>
      <w:bookmarkStart w:id="1037" w:name="_Toc439238250"/>
      <w:bookmarkStart w:id="1038" w:name="_Toc439252797"/>
      <w:bookmarkStart w:id="1039" w:name="_Toc439323771"/>
      <w:bookmarkStart w:id="1040" w:name="_Toc440361406"/>
      <w:bookmarkStart w:id="1041" w:name="_Toc440376288"/>
      <w:bookmarkStart w:id="1042" w:name="_Toc440382546"/>
      <w:bookmarkStart w:id="1043" w:name="_Toc440447216"/>
      <w:bookmarkStart w:id="1044" w:name="_Toc440631759"/>
      <w:bookmarkStart w:id="1045" w:name="_Toc440877415"/>
      <w:r w:rsidRPr="00D27071">
        <w:rPr>
          <w:szCs w:val="24"/>
        </w:rPr>
        <w:lastRenderedPageBreak/>
        <w:t>Инструкции по заполнению</w:t>
      </w:r>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932B6D">
        <w:rPr>
          <w:sz w:val="24"/>
          <w:szCs w:val="24"/>
        </w:rPr>
        <w:t>5.1</w:t>
      </w:r>
      <w:r w:rsidR="00A164DD">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4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047" w:name="_Toc423423683"/>
      <w:bookmarkStart w:id="1048" w:name="_Ref440272051"/>
      <w:bookmarkStart w:id="1049" w:name="_Ref440274744"/>
      <w:bookmarkStart w:id="1050" w:name="_Toc440877416"/>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046"/>
      <w:bookmarkEnd w:id="1047"/>
      <w:bookmarkEnd w:id="1048"/>
      <w:bookmarkEnd w:id="1049"/>
      <w:bookmarkEnd w:id="1050"/>
    </w:p>
    <w:p w:rsidR="004F4D80" w:rsidRPr="008C4223" w:rsidRDefault="004F4D80" w:rsidP="004F4D80">
      <w:pPr>
        <w:pStyle w:val="3"/>
        <w:rPr>
          <w:szCs w:val="24"/>
        </w:rPr>
      </w:pPr>
      <w:bookmarkStart w:id="1051" w:name="_Toc343690587"/>
      <w:bookmarkStart w:id="1052" w:name="_Toc372294431"/>
      <w:bookmarkStart w:id="1053" w:name="_Toc379288899"/>
      <w:bookmarkStart w:id="1054" w:name="_Toc384734783"/>
      <w:bookmarkStart w:id="1055" w:name="_Toc396984081"/>
      <w:bookmarkStart w:id="1056" w:name="_Toc423423684"/>
      <w:bookmarkStart w:id="1057" w:name="_Toc439170713"/>
      <w:bookmarkStart w:id="1058" w:name="_Toc439172815"/>
      <w:bookmarkStart w:id="1059" w:name="_Toc439173256"/>
      <w:bookmarkStart w:id="1060" w:name="_Toc439238252"/>
      <w:bookmarkStart w:id="1061" w:name="_Toc439252799"/>
      <w:bookmarkStart w:id="1062" w:name="_Toc439323773"/>
      <w:bookmarkStart w:id="1063" w:name="_Toc440361408"/>
      <w:bookmarkStart w:id="1064" w:name="_Toc440376290"/>
      <w:bookmarkStart w:id="1065" w:name="_Toc440382548"/>
      <w:bookmarkStart w:id="1066" w:name="_Toc440447218"/>
      <w:bookmarkStart w:id="1067" w:name="_Toc440631761"/>
      <w:bookmarkStart w:id="1068" w:name="_Toc440877417"/>
      <w:r w:rsidRPr="008C4223">
        <w:rPr>
          <w:szCs w:val="24"/>
        </w:rPr>
        <w:t xml:space="preserve">Форма </w:t>
      </w:r>
      <w:bookmarkEnd w:id="1051"/>
      <w:bookmarkEnd w:id="1052"/>
      <w:bookmarkEnd w:id="1053"/>
      <w:bookmarkEnd w:id="1054"/>
      <w:bookmarkEnd w:id="1055"/>
      <w:bookmarkEnd w:id="1056"/>
      <w:bookmarkEnd w:id="1057"/>
      <w:bookmarkEnd w:id="1058"/>
      <w:bookmarkEnd w:id="1059"/>
      <w:bookmarkEnd w:id="1060"/>
      <w:bookmarkEnd w:id="1061"/>
      <w:r w:rsidR="000D70B6" w:rsidRPr="000D70B6">
        <w:rPr>
          <w:szCs w:val="24"/>
        </w:rPr>
        <w:t>Согласия на обработку персональных данных</w:t>
      </w:r>
      <w:bookmarkEnd w:id="1062"/>
      <w:bookmarkEnd w:id="1063"/>
      <w:bookmarkEnd w:id="1064"/>
      <w:bookmarkEnd w:id="1065"/>
      <w:bookmarkEnd w:id="1066"/>
      <w:bookmarkEnd w:id="1067"/>
      <w:bookmarkEnd w:id="1068"/>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9" w:name="_Toc439252801"/>
      <w:bookmarkStart w:id="1070" w:name="_Toc439323774"/>
      <w:bookmarkStart w:id="1071" w:name="_Toc440361409"/>
      <w:bookmarkStart w:id="1072" w:name="_Toc440376291"/>
      <w:bookmarkStart w:id="1073" w:name="_Toc440382549"/>
      <w:bookmarkStart w:id="1074" w:name="_Toc440447219"/>
      <w:bookmarkStart w:id="1075" w:name="_Toc440631762"/>
      <w:bookmarkStart w:id="1076" w:name="_Toc440877418"/>
      <w:r w:rsidRPr="005A2CAE">
        <w:rPr>
          <w:szCs w:val="24"/>
        </w:rPr>
        <w:lastRenderedPageBreak/>
        <w:t>Инструкции по заполнению</w:t>
      </w:r>
      <w:bookmarkEnd w:id="1069"/>
      <w:bookmarkEnd w:id="1070"/>
      <w:bookmarkEnd w:id="1071"/>
      <w:bookmarkEnd w:id="1072"/>
      <w:bookmarkEnd w:id="1073"/>
      <w:bookmarkEnd w:id="1074"/>
      <w:bookmarkEnd w:id="1075"/>
      <w:bookmarkEnd w:id="1076"/>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77" w:name="_Ref440272256"/>
      <w:bookmarkStart w:id="1078" w:name="_Ref440272678"/>
      <w:bookmarkStart w:id="1079" w:name="_Ref440274944"/>
      <w:bookmarkStart w:id="1080" w:name="_Toc440877419"/>
      <w:r w:rsidRPr="007A6A39">
        <w:lastRenderedPageBreak/>
        <w:t>Соглашение о неустойке (форма 1</w:t>
      </w:r>
      <w:r w:rsidR="00635719">
        <w:t>4</w:t>
      </w:r>
      <w:r w:rsidRPr="007A6A39">
        <w:t>)</w:t>
      </w:r>
      <w:bookmarkEnd w:id="1077"/>
      <w:bookmarkEnd w:id="1078"/>
      <w:bookmarkEnd w:id="1079"/>
      <w:bookmarkEnd w:id="1080"/>
    </w:p>
    <w:p w:rsidR="007A6A39" w:rsidRPr="007A6A39" w:rsidRDefault="007A6A39" w:rsidP="007A6A39">
      <w:pPr>
        <w:pStyle w:val="3"/>
        <w:rPr>
          <w:szCs w:val="24"/>
        </w:rPr>
      </w:pPr>
      <w:bookmarkStart w:id="1081" w:name="_Toc439170715"/>
      <w:bookmarkStart w:id="1082" w:name="_Toc439172817"/>
      <w:bookmarkStart w:id="1083" w:name="_Toc439173259"/>
      <w:bookmarkStart w:id="1084" w:name="_Toc439238255"/>
      <w:bookmarkStart w:id="1085" w:name="_Toc439252803"/>
      <w:bookmarkStart w:id="1086" w:name="_Toc439323776"/>
      <w:bookmarkStart w:id="1087" w:name="_Toc440361411"/>
      <w:bookmarkStart w:id="1088" w:name="_Toc440376293"/>
      <w:bookmarkStart w:id="1089" w:name="_Toc440382551"/>
      <w:bookmarkStart w:id="1090" w:name="_Toc440447221"/>
      <w:bookmarkStart w:id="1091" w:name="_Toc440631764"/>
      <w:bookmarkStart w:id="1092" w:name="_Toc440877420"/>
      <w:r w:rsidRPr="007A6A39">
        <w:rPr>
          <w:szCs w:val="24"/>
        </w:rPr>
        <w:t>Форма соглашени</w:t>
      </w:r>
      <w:r w:rsidR="00E47073">
        <w:rPr>
          <w:szCs w:val="24"/>
        </w:rPr>
        <w:t>я</w:t>
      </w:r>
      <w:r w:rsidRPr="007A6A39">
        <w:rPr>
          <w:szCs w:val="24"/>
        </w:rPr>
        <w:t xml:space="preserve"> о неустойке</w:t>
      </w:r>
      <w:bookmarkEnd w:id="1081"/>
      <w:bookmarkEnd w:id="1082"/>
      <w:bookmarkEnd w:id="1083"/>
      <w:bookmarkEnd w:id="1084"/>
      <w:bookmarkEnd w:id="1085"/>
      <w:bookmarkEnd w:id="1086"/>
      <w:bookmarkEnd w:id="1087"/>
      <w:bookmarkEnd w:id="1088"/>
      <w:bookmarkEnd w:id="1089"/>
      <w:bookmarkEnd w:id="1090"/>
      <w:bookmarkEnd w:id="1091"/>
      <w:bookmarkEnd w:id="109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774B7" w:rsidRPr="007A6A39" w:rsidRDefault="00C774B7" w:rsidP="00C774B7">
      <w:pPr>
        <w:pStyle w:val="afd"/>
        <w:ind w:firstLine="709"/>
        <w:jc w:val="both"/>
        <w:rPr>
          <w:sz w:val="24"/>
          <w:szCs w:val="24"/>
        </w:rPr>
      </w:pPr>
      <w:r w:rsidRPr="007A6A39">
        <w:rPr>
          <w:sz w:val="24"/>
          <w:szCs w:val="24"/>
        </w:rPr>
        <w:t xml:space="preserve">________ «_________________», именуемое в дальнейшем Участник, в лице __________________________, действующий на основании ______________, с одной стороны, и ___________________, именуемое в дальнейшем Организатор, в лице ______________________________,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конкурса, запроса предложений/цен</w:t>
      </w:r>
      <w:r w:rsidRPr="007A6A39">
        <w:rPr>
          <w:sz w:val="24"/>
          <w:szCs w:val="24"/>
        </w:rPr>
        <w:t>)</w:t>
      </w: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93" w:name="_Toc439170716"/>
      <w:bookmarkStart w:id="1094" w:name="_Toc439172818"/>
      <w:bookmarkStart w:id="1095" w:name="_Toc439173260"/>
      <w:bookmarkStart w:id="1096" w:name="_Toc439238256"/>
      <w:bookmarkStart w:id="1097" w:name="_Toc439252804"/>
      <w:bookmarkStart w:id="1098" w:name="_Toc439323777"/>
      <w:bookmarkStart w:id="1099" w:name="_Toc440361412"/>
      <w:bookmarkStart w:id="1100" w:name="_Toc440376294"/>
      <w:bookmarkStart w:id="1101" w:name="_Toc440382552"/>
      <w:bookmarkStart w:id="1102" w:name="_Toc440447222"/>
      <w:bookmarkStart w:id="1103" w:name="_Toc440631765"/>
      <w:bookmarkStart w:id="1104" w:name="_Toc440877421"/>
      <w:r w:rsidRPr="007857E5">
        <w:rPr>
          <w:szCs w:val="24"/>
        </w:rPr>
        <w:lastRenderedPageBreak/>
        <w:t>Инструкции по заполнению</w:t>
      </w:r>
      <w:bookmarkEnd w:id="1093"/>
      <w:bookmarkEnd w:id="1094"/>
      <w:bookmarkEnd w:id="1095"/>
      <w:bookmarkEnd w:id="1096"/>
      <w:bookmarkEnd w:id="1097"/>
      <w:bookmarkEnd w:id="1098"/>
      <w:bookmarkEnd w:id="1099"/>
      <w:bookmarkEnd w:id="1100"/>
      <w:bookmarkEnd w:id="1101"/>
      <w:bookmarkEnd w:id="1102"/>
      <w:bookmarkEnd w:id="1103"/>
      <w:bookmarkEnd w:id="110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932B6D">
        <w:rPr>
          <w:sz w:val="24"/>
          <w:szCs w:val="24"/>
        </w:rPr>
        <w:t>5.1</w:t>
      </w:r>
      <w:r w:rsidR="00A164DD">
        <w:rPr>
          <w:sz w:val="24"/>
          <w:szCs w:val="24"/>
        </w:rPr>
        <w:fldChar w:fldCharType="end"/>
      </w:r>
      <w:r w:rsidR="00D90031" w:rsidRPr="00A55F54">
        <w:rPr>
          <w:sz w:val="24"/>
          <w:szCs w:val="24"/>
        </w:rPr>
        <w:t>)</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05" w:name="_Ref440272274"/>
      <w:bookmarkStart w:id="1106" w:name="_Ref440274756"/>
      <w:bookmarkStart w:id="1107" w:name="_Toc440877422"/>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05"/>
      <w:bookmarkEnd w:id="1106"/>
      <w:bookmarkEnd w:id="1107"/>
    </w:p>
    <w:p w:rsidR="007857E5" w:rsidRPr="00E47073" w:rsidRDefault="007857E5" w:rsidP="007857E5">
      <w:pPr>
        <w:pStyle w:val="3"/>
        <w:rPr>
          <w:szCs w:val="24"/>
        </w:rPr>
      </w:pPr>
      <w:bookmarkStart w:id="1108" w:name="_Toc439170718"/>
      <w:bookmarkStart w:id="1109" w:name="_Toc439172820"/>
      <w:bookmarkStart w:id="1110" w:name="_Toc439173262"/>
      <w:bookmarkStart w:id="1111" w:name="_Toc439238258"/>
      <w:bookmarkStart w:id="1112" w:name="_Toc439252806"/>
      <w:bookmarkStart w:id="1113" w:name="_Toc439323779"/>
      <w:bookmarkStart w:id="1114" w:name="_Toc440361414"/>
      <w:bookmarkStart w:id="1115" w:name="_Toc440376296"/>
      <w:bookmarkStart w:id="1116" w:name="_Toc440382554"/>
      <w:bookmarkStart w:id="1117" w:name="_Toc440447224"/>
      <w:bookmarkStart w:id="1118" w:name="_Toc440631767"/>
      <w:bookmarkStart w:id="1119" w:name="_Toc440877423"/>
      <w:r w:rsidRPr="00E47073">
        <w:rPr>
          <w:szCs w:val="24"/>
        </w:rPr>
        <w:t xml:space="preserve">Форма </w:t>
      </w:r>
      <w:bookmarkEnd w:id="1108"/>
      <w:r w:rsidR="00E47073" w:rsidRPr="00E47073">
        <w:rPr>
          <w:szCs w:val="24"/>
        </w:rPr>
        <w:t>согласия Участника налоговым органам на разглашение сведений, составляющих налоговую тайну</w:t>
      </w:r>
      <w:bookmarkEnd w:id="1109"/>
      <w:bookmarkEnd w:id="1110"/>
      <w:bookmarkEnd w:id="1111"/>
      <w:bookmarkEnd w:id="1112"/>
      <w:bookmarkEnd w:id="1113"/>
      <w:bookmarkEnd w:id="1114"/>
      <w:bookmarkEnd w:id="1115"/>
      <w:bookmarkEnd w:id="1116"/>
      <w:bookmarkEnd w:id="1117"/>
      <w:bookmarkEnd w:id="1118"/>
      <w:bookmarkEnd w:id="111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20" w:name="_Toc300142269"/>
      <w:bookmarkStart w:id="1121" w:name="_Toc309735391"/>
      <w:bookmarkStart w:id="112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20"/>
      <w:r w:rsidRPr="007857E5">
        <w:rPr>
          <w:b/>
          <w:bCs w:val="0"/>
          <w:snapToGrid w:val="0"/>
          <w:sz w:val="24"/>
          <w:szCs w:val="24"/>
        </w:rPr>
        <w:t xml:space="preserve"> </w:t>
      </w:r>
      <w:bookmarkEnd w:id="1121"/>
      <w:bookmarkEnd w:id="112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23" w:name="_Toc439170719"/>
      <w:bookmarkStart w:id="1124" w:name="_Toc439172821"/>
      <w:bookmarkStart w:id="1125" w:name="_Toc439173263"/>
      <w:bookmarkStart w:id="1126" w:name="_Toc439238259"/>
      <w:bookmarkStart w:id="1127" w:name="_Toc439252807"/>
      <w:bookmarkStart w:id="1128" w:name="_Toc439323780"/>
      <w:bookmarkStart w:id="1129" w:name="_Toc440361415"/>
      <w:bookmarkStart w:id="1130" w:name="_Toc440376297"/>
      <w:bookmarkStart w:id="1131" w:name="_Toc440382555"/>
      <w:bookmarkStart w:id="1132" w:name="_Toc440447225"/>
      <w:bookmarkStart w:id="1133" w:name="_Toc440631768"/>
      <w:bookmarkStart w:id="1134" w:name="_Toc440877424"/>
      <w:r w:rsidRPr="007857E5">
        <w:rPr>
          <w:szCs w:val="24"/>
        </w:rPr>
        <w:lastRenderedPageBreak/>
        <w:t>Инструкции по заполнению</w:t>
      </w:r>
      <w:bookmarkEnd w:id="1123"/>
      <w:bookmarkEnd w:id="1124"/>
      <w:bookmarkEnd w:id="1125"/>
      <w:bookmarkEnd w:id="1126"/>
      <w:bookmarkEnd w:id="1127"/>
      <w:bookmarkEnd w:id="1128"/>
      <w:bookmarkEnd w:id="1129"/>
      <w:bookmarkEnd w:id="1130"/>
      <w:bookmarkEnd w:id="1131"/>
      <w:bookmarkEnd w:id="1132"/>
      <w:bookmarkEnd w:id="1133"/>
      <w:bookmarkEnd w:id="113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932B6D">
        <w:rPr>
          <w:sz w:val="24"/>
          <w:szCs w:val="24"/>
        </w:rPr>
        <w:t>5.1</w:t>
      </w:r>
      <w:r w:rsidR="00A164D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39"/>
          <w:headerReference w:type="default" r:id="rId40"/>
          <w:footerReference w:type="even" r:id="rId41"/>
          <w:headerReference w:type="first" r:id="rId42"/>
          <w:footerReference w:type="first" r:id="rId4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35" w:name="_Ref93268095"/>
      <w:bookmarkStart w:id="1136" w:name="_Ref93268099"/>
      <w:bookmarkStart w:id="1137" w:name="_Toc98253958"/>
      <w:bookmarkStart w:id="1138" w:name="_Toc165173884"/>
      <w:bookmarkStart w:id="1139" w:name="_Toc423423678"/>
      <w:bookmarkStart w:id="1140" w:name="_Ref440272510"/>
      <w:bookmarkStart w:id="1141" w:name="_Ref440274961"/>
      <w:bookmarkStart w:id="1142" w:name="_Ref90381141"/>
      <w:bookmarkStart w:id="1143" w:name="_Toc90385121"/>
      <w:bookmarkStart w:id="1144" w:name="_Toc98253952"/>
      <w:bookmarkStart w:id="1145" w:name="_Toc165173878"/>
      <w:bookmarkStart w:id="1146" w:name="_Toc423427449"/>
      <w:bookmarkStart w:id="1147" w:name="_Toc440877425"/>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rsidR="00635719" w:rsidRPr="00D904EF" w:rsidRDefault="00635719" w:rsidP="00635719">
      <w:pPr>
        <w:pStyle w:val="3"/>
        <w:rPr>
          <w:szCs w:val="24"/>
        </w:rPr>
      </w:pPr>
      <w:bookmarkStart w:id="1148" w:name="_Toc90385125"/>
      <w:bookmarkStart w:id="1149" w:name="_Toc439170705"/>
      <w:bookmarkStart w:id="1150" w:name="_Toc439172807"/>
      <w:bookmarkStart w:id="1151" w:name="_Toc439173268"/>
      <w:bookmarkStart w:id="1152" w:name="_Toc439238264"/>
      <w:bookmarkStart w:id="1153" w:name="_Toc439252812"/>
      <w:bookmarkStart w:id="1154" w:name="_Toc439323785"/>
      <w:bookmarkStart w:id="1155" w:name="_Toc440361420"/>
      <w:bookmarkStart w:id="1156" w:name="_Toc440376302"/>
      <w:bookmarkStart w:id="1157" w:name="_Toc440382560"/>
      <w:bookmarkStart w:id="1158" w:name="_Toc440447230"/>
      <w:bookmarkStart w:id="1159" w:name="_Toc440631773"/>
      <w:bookmarkStart w:id="1160" w:name="_Toc440877426"/>
      <w:r w:rsidRPr="00D904EF">
        <w:rPr>
          <w:szCs w:val="24"/>
        </w:rPr>
        <w:t xml:space="preserve">Форма </w:t>
      </w:r>
      <w:bookmarkEnd w:id="1148"/>
      <w:bookmarkEnd w:id="1149"/>
      <w:bookmarkEnd w:id="1150"/>
      <w:bookmarkEnd w:id="1151"/>
      <w:bookmarkEnd w:id="1152"/>
      <w:bookmarkEnd w:id="1153"/>
      <w:bookmarkEnd w:id="1154"/>
      <w:bookmarkEnd w:id="1155"/>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156"/>
      <w:bookmarkEnd w:id="1157"/>
      <w:bookmarkEnd w:id="1158"/>
      <w:bookmarkEnd w:id="1159"/>
      <w:bookmarkEnd w:id="116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61" w:name="_Toc90385126"/>
      <w:bookmarkStart w:id="1162" w:name="_Toc98253959"/>
      <w:bookmarkStart w:id="1163" w:name="_Toc157248211"/>
      <w:bookmarkStart w:id="1164" w:name="_Toc157496580"/>
      <w:bookmarkStart w:id="1165" w:name="_Toc158206119"/>
      <w:bookmarkStart w:id="1166" w:name="_Toc164057804"/>
      <w:bookmarkStart w:id="1167" w:name="_Toc164137154"/>
      <w:bookmarkStart w:id="1168" w:name="_Toc164161314"/>
      <w:bookmarkStart w:id="1169" w:name="_Toc165173885"/>
      <w:r>
        <w:rPr>
          <w:b/>
          <w:szCs w:val="24"/>
        </w:rPr>
        <w:br w:type="page"/>
      </w:r>
    </w:p>
    <w:p w:rsidR="00635719" w:rsidRPr="00D904EF" w:rsidRDefault="00635719" w:rsidP="00635719">
      <w:pPr>
        <w:pStyle w:val="3"/>
        <w:rPr>
          <w:szCs w:val="24"/>
        </w:rPr>
      </w:pPr>
      <w:bookmarkStart w:id="1170" w:name="_Toc439170706"/>
      <w:bookmarkStart w:id="1171" w:name="_Toc439172808"/>
      <w:bookmarkStart w:id="1172" w:name="_Toc439173269"/>
      <w:bookmarkStart w:id="1173" w:name="_Toc439238265"/>
      <w:bookmarkStart w:id="1174" w:name="_Toc439252813"/>
      <w:bookmarkStart w:id="1175" w:name="_Toc439323786"/>
      <w:bookmarkStart w:id="1176" w:name="_Toc440361421"/>
      <w:bookmarkStart w:id="1177" w:name="_Toc440376303"/>
      <w:bookmarkStart w:id="1178" w:name="_Toc440382561"/>
      <w:bookmarkStart w:id="1179" w:name="_Toc440447231"/>
      <w:bookmarkStart w:id="1180" w:name="_Toc440631774"/>
      <w:bookmarkStart w:id="1181" w:name="_Toc440877427"/>
      <w:r w:rsidRPr="00D904EF">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A164DD">
        <w:rPr>
          <w:sz w:val="24"/>
          <w:szCs w:val="24"/>
        </w:rPr>
        <w:fldChar w:fldCharType="begin"/>
      </w:r>
      <w:r w:rsidR="00C718E2">
        <w:rPr>
          <w:sz w:val="24"/>
          <w:szCs w:val="24"/>
        </w:rPr>
        <w:instrText xml:space="preserve"> REF _Ref440271628 \r \h </w:instrText>
      </w:r>
      <w:r w:rsidR="00A164DD">
        <w:rPr>
          <w:sz w:val="24"/>
          <w:szCs w:val="24"/>
        </w:rPr>
      </w:r>
      <w:r w:rsidR="00A164DD">
        <w:rPr>
          <w:sz w:val="24"/>
          <w:szCs w:val="24"/>
        </w:rPr>
        <w:fldChar w:fldCharType="separate"/>
      </w:r>
      <w:r w:rsidR="00932B6D">
        <w:rPr>
          <w:sz w:val="24"/>
          <w:szCs w:val="24"/>
        </w:rPr>
        <w:t>3.3.9</w:t>
      </w:r>
      <w:r w:rsidR="00A164DD">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A164DD">
        <w:rPr>
          <w:sz w:val="24"/>
          <w:szCs w:val="24"/>
        </w:rPr>
        <w:fldChar w:fldCharType="begin"/>
      </w:r>
      <w:r w:rsidR="00D90031">
        <w:rPr>
          <w:sz w:val="24"/>
          <w:szCs w:val="24"/>
        </w:rPr>
        <w:instrText xml:space="preserve"> REF _Ref55336310 \r \h </w:instrText>
      </w:r>
      <w:r w:rsidR="00A164DD">
        <w:rPr>
          <w:sz w:val="24"/>
          <w:szCs w:val="24"/>
        </w:rPr>
      </w:r>
      <w:r w:rsidR="00A164DD">
        <w:rPr>
          <w:sz w:val="24"/>
          <w:szCs w:val="24"/>
        </w:rPr>
        <w:fldChar w:fldCharType="separate"/>
      </w:r>
      <w:r w:rsidR="00932B6D">
        <w:rPr>
          <w:sz w:val="24"/>
          <w:szCs w:val="24"/>
        </w:rPr>
        <w:t>5.1</w:t>
      </w:r>
      <w:r w:rsidR="00A164DD">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A164DD">
        <w:rPr>
          <w:sz w:val="24"/>
          <w:szCs w:val="24"/>
        </w:rPr>
        <w:fldChar w:fldCharType="begin"/>
      </w:r>
      <w:r w:rsidR="00D90031">
        <w:rPr>
          <w:sz w:val="24"/>
          <w:szCs w:val="24"/>
        </w:rPr>
        <w:instrText xml:space="preserve"> REF _Ref440274337 \r \h </w:instrText>
      </w:r>
      <w:r w:rsidR="00A164DD">
        <w:rPr>
          <w:sz w:val="24"/>
          <w:szCs w:val="24"/>
        </w:rPr>
      </w:r>
      <w:r w:rsidR="00A164DD">
        <w:rPr>
          <w:sz w:val="24"/>
          <w:szCs w:val="24"/>
        </w:rPr>
        <w:fldChar w:fldCharType="separate"/>
      </w:r>
      <w:r w:rsidR="00932B6D">
        <w:rPr>
          <w:sz w:val="24"/>
          <w:szCs w:val="24"/>
        </w:rPr>
        <w:t>5.2</w:t>
      </w:r>
      <w:r w:rsidR="00A164DD">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A164DD">
        <w:rPr>
          <w:sz w:val="24"/>
          <w:szCs w:val="24"/>
        </w:rPr>
        <w:fldChar w:fldCharType="begin"/>
      </w:r>
      <w:r w:rsidR="00D90031">
        <w:rPr>
          <w:sz w:val="24"/>
          <w:szCs w:val="24"/>
        </w:rPr>
        <w:instrText xml:space="preserve"> REF _Ref440274366 \r \h </w:instrText>
      </w:r>
      <w:r w:rsidR="00A164DD">
        <w:rPr>
          <w:sz w:val="24"/>
          <w:szCs w:val="24"/>
        </w:rPr>
      </w:r>
      <w:r w:rsidR="00A164DD">
        <w:rPr>
          <w:sz w:val="24"/>
          <w:szCs w:val="24"/>
        </w:rPr>
        <w:fldChar w:fldCharType="separate"/>
      </w:r>
      <w:r w:rsidR="00932B6D">
        <w:rPr>
          <w:sz w:val="24"/>
          <w:szCs w:val="24"/>
        </w:rPr>
        <w:t>5.4</w:t>
      </w:r>
      <w:r w:rsidR="00A164DD">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82" w:name="_Ref440376324"/>
      <w:bookmarkStart w:id="1183" w:name="_Ref440376401"/>
      <w:bookmarkStart w:id="1184" w:name="_Toc440877428"/>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182"/>
      <w:bookmarkEnd w:id="1183"/>
      <w:bookmarkEnd w:id="1184"/>
    </w:p>
    <w:p w:rsidR="00CA1534" w:rsidRPr="00D904EF" w:rsidRDefault="00CA1534" w:rsidP="00CA1534">
      <w:pPr>
        <w:pStyle w:val="3"/>
        <w:rPr>
          <w:szCs w:val="24"/>
        </w:rPr>
      </w:pPr>
      <w:bookmarkStart w:id="1185" w:name="_Toc440376305"/>
      <w:bookmarkStart w:id="1186" w:name="_Toc440382563"/>
      <w:bookmarkStart w:id="1187" w:name="_Toc440447233"/>
      <w:bookmarkStart w:id="1188" w:name="_Toc440631776"/>
      <w:bookmarkStart w:id="1189" w:name="_Toc440877429"/>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185"/>
      <w:bookmarkEnd w:id="1186"/>
      <w:bookmarkEnd w:id="1187"/>
      <w:bookmarkEnd w:id="1188"/>
      <w:bookmarkEnd w:id="118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190" w:name="_Toc440376306"/>
      <w:bookmarkStart w:id="1191" w:name="_Toc440382564"/>
      <w:bookmarkStart w:id="1192" w:name="_Toc440447234"/>
      <w:bookmarkStart w:id="1193" w:name="_Toc440631777"/>
      <w:bookmarkStart w:id="1194" w:name="_Toc440877430"/>
      <w:r w:rsidRPr="00D904EF">
        <w:rPr>
          <w:szCs w:val="24"/>
        </w:rPr>
        <w:lastRenderedPageBreak/>
        <w:t>Инструкции по заполнению</w:t>
      </w:r>
      <w:bookmarkEnd w:id="1190"/>
      <w:bookmarkEnd w:id="1191"/>
      <w:bookmarkEnd w:id="1192"/>
      <w:bookmarkEnd w:id="1193"/>
      <w:bookmarkEnd w:id="119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A164DD">
        <w:rPr>
          <w:sz w:val="24"/>
          <w:szCs w:val="24"/>
        </w:rPr>
        <w:fldChar w:fldCharType="begin"/>
      </w:r>
      <w:r w:rsidR="000C6A4A">
        <w:rPr>
          <w:sz w:val="24"/>
          <w:szCs w:val="24"/>
        </w:rPr>
        <w:instrText xml:space="preserve"> REF _Ref440876668 \r \h </w:instrText>
      </w:r>
      <w:r w:rsidR="00A164DD">
        <w:rPr>
          <w:sz w:val="24"/>
          <w:szCs w:val="24"/>
        </w:rPr>
      </w:r>
      <w:r w:rsidR="00A164DD">
        <w:rPr>
          <w:sz w:val="24"/>
          <w:szCs w:val="24"/>
        </w:rPr>
        <w:fldChar w:fldCharType="separate"/>
      </w:r>
      <w:r w:rsidR="00932B6D">
        <w:rPr>
          <w:sz w:val="24"/>
          <w:szCs w:val="24"/>
        </w:rPr>
        <w:t>3.3.10</w:t>
      </w:r>
      <w:r w:rsidR="00A164DD">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A164DD">
        <w:rPr>
          <w:sz w:val="24"/>
          <w:szCs w:val="24"/>
        </w:rPr>
        <w:fldChar w:fldCharType="begin"/>
      </w:r>
      <w:r>
        <w:rPr>
          <w:sz w:val="24"/>
          <w:szCs w:val="24"/>
        </w:rPr>
        <w:instrText xml:space="preserve"> REF _Ref55336310 \r \h </w:instrText>
      </w:r>
      <w:r w:rsidR="00A164DD">
        <w:rPr>
          <w:sz w:val="24"/>
          <w:szCs w:val="24"/>
        </w:rPr>
      </w:r>
      <w:r w:rsidR="00A164DD">
        <w:rPr>
          <w:sz w:val="24"/>
          <w:szCs w:val="24"/>
        </w:rPr>
        <w:fldChar w:fldCharType="separate"/>
      </w:r>
      <w:r w:rsidR="00932B6D">
        <w:rPr>
          <w:sz w:val="24"/>
          <w:szCs w:val="24"/>
        </w:rPr>
        <w:t>5.1</w:t>
      </w:r>
      <w:r w:rsidR="00A164DD">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CA1534">
        <w:rPr>
          <w:sz w:val="24"/>
          <w:szCs w:val="24"/>
        </w:rPr>
        <w:t xml:space="preserve">подраздел </w:t>
      </w:r>
      <w:r w:rsidR="00A164DD">
        <w:rPr>
          <w:sz w:val="24"/>
          <w:szCs w:val="24"/>
        </w:rPr>
        <w:fldChar w:fldCharType="begin"/>
      </w:r>
      <w:r w:rsidR="00CA1534">
        <w:rPr>
          <w:sz w:val="24"/>
          <w:szCs w:val="24"/>
        </w:rPr>
        <w:instrText xml:space="preserve"> REF _Ref440274337 \r \h </w:instrText>
      </w:r>
      <w:r w:rsidR="00A164DD">
        <w:rPr>
          <w:sz w:val="24"/>
          <w:szCs w:val="24"/>
        </w:rPr>
      </w:r>
      <w:r w:rsidR="00A164DD">
        <w:rPr>
          <w:sz w:val="24"/>
          <w:szCs w:val="24"/>
        </w:rPr>
        <w:fldChar w:fldCharType="separate"/>
      </w:r>
      <w:r w:rsidR="00932B6D">
        <w:rPr>
          <w:sz w:val="24"/>
          <w:szCs w:val="24"/>
        </w:rPr>
        <w:t>5.2</w:t>
      </w:r>
      <w:r w:rsidR="00A164DD">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A164DD">
        <w:rPr>
          <w:sz w:val="24"/>
          <w:szCs w:val="24"/>
        </w:rPr>
        <w:fldChar w:fldCharType="begin"/>
      </w:r>
      <w:r w:rsidR="00CA1534">
        <w:rPr>
          <w:sz w:val="24"/>
          <w:szCs w:val="24"/>
        </w:rPr>
        <w:instrText xml:space="preserve"> REF _Ref440274366 \r \h </w:instrText>
      </w:r>
      <w:r w:rsidR="00A164DD">
        <w:rPr>
          <w:sz w:val="24"/>
          <w:szCs w:val="24"/>
        </w:rPr>
      </w:r>
      <w:r w:rsidR="00A164DD">
        <w:rPr>
          <w:sz w:val="24"/>
          <w:szCs w:val="24"/>
        </w:rPr>
        <w:fldChar w:fldCharType="separate"/>
      </w:r>
      <w:r w:rsidR="00932B6D">
        <w:rPr>
          <w:sz w:val="24"/>
          <w:szCs w:val="24"/>
        </w:rPr>
        <w:t>5.4</w:t>
      </w:r>
      <w:r w:rsidR="00A164DD">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4A44" w:rsidRDefault="007C4A44">
      <w:pPr>
        <w:spacing w:line="240" w:lineRule="auto"/>
      </w:pPr>
      <w:r>
        <w:separator/>
      </w:r>
    </w:p>
  </w:endnote>
  <w:endnote w:type="continuationSeparator" w:id="0">
    <w:p w:rsidR="007C4A44" w:rsidRDefault="007C4A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A44" w:rsidRDefault="007C4A4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A44" w:rsidRDefault="007C4A44">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C4A44" w:rsidRDefault="007C4A4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A44" w:rsidRDefault="007C4A4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A44" w:rsidRDefault="007C4A4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A44" w:rsidRPr="00FA0376" w:rsidRDefault="007C4A4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1696A">
      <w:rPr>
        <w:noProof/>
        <w:sz w:val="16"/>
        <w:szCs w:val="16"/>
        <w:lang w:eastAsia="ru-RU"/>
      </w:rPr>
      <w:t>2</w:t>
    </w:r>
    <w:r w:rsidRPr="00FA0376">
      <w:rPr>
        <w:sz w:val="16"/>
        <w:szCs w:val="16"/>
        <w:lang w:eastAsia="ru-RU"/>
      </w:rPr>
      <w:fldChar w:fldCharType="end"/>
    </w:r>
  </w:p>
  <w:p w:rsidR="007C4A44" w:rsidRPr="00EE0539" w:rsidRDefault="007C4A44" w:rsidP="007C4A44">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1E757A">
      <w:rPr>
        <w:sz w:val="18"/>
        <w:szCs w:val="18"/>
      </w:rPr>
      <w:t xml:space="preserve">Договора </w:t>
    </w:r>
    <w:r w:rsidRPr="007C4A44">
      <w:rPr>
        <w:sz w:val="18"/>
        <w:szCs w:val="18"/>
      </w:rPr>
      <w:t>оказания услуг по техническому осмотру и перезарядке огнетушителей для нужд 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A44" w:rsidRDefault="007C4A4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A44" w:rsidRDefault="007C4A4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A44" w:rsidRDefault="007C4A4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A44" w:rsidRDefault="007C4A4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A44" w:rsidRDefault="007C4A4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A44" w:rsidRDefault="007C4A4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A44" w:rsidRDefault="007C4A4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4A44" w:rsidRDefault="007C4A44">
      <w:pPr>
        <w:spacing w:line="240" w:lineRule="auto"/>
      </w:pPr>
      <w:r>
        <w:separator/>
      </w:r>
    </w:p>
  </w:footnote>
  <w:footnote w:type="continuationSeparator" w:id="0">
    <w:p w:rsidR="007C4A44" w:rsidRDefault="007C4A44">
      <w:pPr>
        <w:spacing w:line="240" w:lineRule="auto"/>
      </w:pPr>
      <w:r>
        <w:continuationSeparator/>
      </w:r>
    </w:p>
  </w:footnote>
  <w:footnote w:id="1">
    <w:p w:rsidR="007C4A44" w:rsidRDefault="007C4A44"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7C4A44" w:rsidRDefault="007C4A44"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A44" w:rsidRDefault="007C4A4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A44" w:rsidRDefault="007C4A4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A44" w:rsidRDefault="007C4A4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A44" w:rsidRDefault="007C4A4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A44" w:rsidRDefault="007C4A4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A44" w:rsidRPr="00930031" w:rsidRDefault="007C4A4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A44" w:rsidRDefault="007C4A4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A44" w:rsidRDefault="007C4A4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A44" w:rsidRDefault="007C4A4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A44" w:rsidRDefault="007C4A4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A44" w:rsidRDefault="007C4A4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A44" w:rsidRDefault="007C4A4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A44" w:rsidRDefault="007C4A4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A44" w:rsidRDefault="007C4A4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A44" w:rsidRDefault="007C4A4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1">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5">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6">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7">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9"/>
  </w:num>
  <w:num w:numId="23">
    <w:abstractNumId w:val="101"/>
  </w:num>
  <w:num w:numId="24">
    <w:abstractNumId w:val="131"/>
  </w:num>
  <w:num w:numId="25">
    <w:abstractNumId w:val="116"/>
  </w:num>
  <w:num w:numId="26">
    <w:abstractNumId w:val="109"/>
  </w:num>
  <w:num w:numId="27">
    <w:abstractNumId w:val="77"/>
  </w:num>
  <w:num w:numId="28">
    <w:abstractNumId w:val="100"/>
  </w:num>
  <w:num w:numId="29">
    <w:abstractNumId w:val="132"/>
  </w:num>
  <w:num w:numId="30">
    <w:abstractNumId w:val="96"/>
  </w:num>
  <w:num w:numId="31">
    <w:abstractNumId w:val="97"/>
  </w:num>
  <w:num w:numId="32">
    <w:abstractNumId w:val="115"/>
  </w:num>
  <w:num w:numId="33">
    <w:abstractNumId w:val="136"/>
  </w:num>
  <w:num w:numId="34">
    <w:abstractNumId w:val="119"/>
  </w:num>
  <w:num w:numId="35">
    <w:abstractNumId w:val="108"/>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4"/>
  </w:num>
  <w:num w:numId="44">
    <w:abstractNumId w:val="103"/>
  </w:num>
  <w:num w:numId="45">
    <w:abstractNumId w:val="127"/>
  </w:num>
  <w:num w:numId="46">
    <w:abstractNumId w:val="0"/>
  </w:num>
  <w:num w:numId="47">
    <w:abstractNumId w:val="110"/>
  </w:num>
  <w:num w:numId="48">
    <w:abstractNumId w:val="123"/>
  </w:num>
  <w:num w:numId="49">
    <w:abstractNumId w:val="128"/>
  </w:num>
  <w:num w:numId="50">
    <w:abstractNumId w:val="117"/>
  </w:num>
  <w:num w:numId="51">
    <w:abstractNumId w:val="141"/>
  </w:num>
  <w:num w:numId="52">
    <w:abstractNumId w:val="122"/>
  </w:num>
  <w:num w:numId="53">
    <w:abstractNumId w:val="94"/>
  </w:num>
  <w:num w:numId="54">
    <w:abstractNumId w:val="125"/>
  </w:num>
  <w:num w:numId="55">
    <w:abstractNumId w:val="81"/>
  </w:num>
  <w:num w:numId="56">
    <w:abstractNumId w:val="130"/>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4"/>
  </w:num>
  <w:num w:numId="64">
    <w:abstractNumId w:val="74"/>
  </w:num>
  <w:num w:numId="65">
    <w:abstractNumId w:val="93"/>
  </w:num>
  <w:num w:numId="66">
    <w:abstractNumId w:val="75"/>
  </w:num>
  <w:num w:numId="67">
    <w:abstractNumId w:val="137"/>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6"/>
  </w:num>
  <w:num w:numId="70">
    <w:abstractNumId w:val="133"/>
    <w:lvlOverride w:ilvl="0">
      <w:startOverride w:val="1"/>
    </w:lvlOverride>
  </w:num>
  <w:num w:numId="71">
    <w:abstractNumId w:val="78"/>
  </w:num>
  <w:num w:numId="72">
    <w:abstractNumId w:val="121"/>
  </w:num>
  <w:num w:numId="73">
    <w:abstractNumId w:val="139"/>
  </w:num>
  <w:num w:numId="74">
    <w:abstractNumId w:val="87"/>
  </w:num>
  <w:num w:numId="75">
    <w:abstractNumId w:val="111"/>
  </w:num>
  <w:num w:numId="76">
    <w:abstractNumId w:val="99"/>
  </w:num>
  <w:num w:numId="77">
    <w:abstractNumId w:val="113"/>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4"/>
  </w:num>
  <w:num w:numId="80">
    <w:abstractNumId w:val="138"/>
  </w:num>
  <w:num w:numId="81">
    <w:abstractNumId w:val="91"/>
  </w:num>
  <w:num w:numId="82">
    <w:abstractNumId w:val="112"/>
  </w:num>
  <w:num w:numId="83">
    <w:abstractNumId w:val="89"/>
  </w:num>
  <w:num w:numId="84">
    <w:abstractNumId w:val="135"/>
  </w:num>
  <w:num w:numId="85">
    <w:abstractNumId w:val="13"/>
  </w:num>
  <w:num w:numId="86">
    <w:abstractNumId w:val="20"/>
  </w:num>
  <w:num w:numId="87">
    <w:abstractNumId w:val="70"/>
  </w:num>
  <w:num w:numId="88">
    <w:abstractNumId w:val="118"/>
  </w:num>
  <w:num w:numId="89">
    <w:abstractNumId w:val="92"/>
  </w:num>
  <w:num w:numId="90">
    <w:abstractNumId w:val="1"/>
  </w:num>
  <w:num w:numId="91">
    <w:abstractNumId w:val="14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30721"/>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6C6C"/>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C01F9"/>
    <w:rsid w:val="001C325A"/>
    <w:rsid w:val="001C3F34"/>
    <w:rsid w:val="001C53D9"/>
    <w:rsid w:val="001E0693"/>
    <w:rsid w:val="001E200B"/>
    <w:rsid w:val="001E2C37"/>
    <w:rsid w:val="001E3577"/>
    <w:rsid w:val="001E4152"/>
    <w:rsid w:val="001E757A"/>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0099"/>
    <w:rsid w:val="0023118A"/>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49C7"/>
    <w:rsid w:val="0066755B"/>
    <w:rsid w:val="00667DA0"/>
    <w:rsid w:val="00667F31"/>
    <w:rsid w:val="0067090F"/>
    <w:rsid w:val="00673C22"/>
    <w:rsid w:val="00673C59"/>
    <w:rsid w:val="0067458D"/>
    <w:rsid w:val="00680B79"/>
    <w:rsid w:val="00684527"/>
    <w:rsid w:val="00685336"/>
    <w:rsid w:val="00685381"/>
    <w:rsid w:val="00696966"/>
    <w:rsid w:val="006B08E2"/>
    <w:rsid w:val="006B3CF3"/>
    <w:rsid w:val="006B43A1"/>
    <w:rsid w:val="006B4939"/>
    <w:rsid w:val="006B7986"/>
    <w:rsid w:val="006C090A"/>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5C43"/>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A44"/>
    <w:rsid w:val="007C4FDF"/>
    <w:rsid w:val="007D07A7"/>
    <w:rsid w:val="007D0EA7"/>
    <w:rsid w:val="007D7C50"/>
    <w:rsid w:val="007E1E47"/>
    <w:rsid w:val="007E216D"/>
    <w:rsid w:val="007E4290"/>
    <w:rsid w:val="007E756B"/>
    <w:rsid w:val="007F3FB7"/>
    <w:rsid w:val="007F7125"/>
    <w:rsid w:val="0080108A"/>
    <w:rsid w:val="00804801"/>
    <w:rsid w:val="00813F81"/>
    <w:rsid w:val="00832D0A"/>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B6D"/>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1696A"/>
    <w:rsid w:val="00C21FA7"/>
    <w:rsid w:val="00C236C0"/>
    <w:rsid w:val="00C2544E"/>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48B3"/>
    <w:rsid w:val="00CB6141"/>
    <w:rsid w:val="00CC1888"/>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0FC"/>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3D41"/>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C9"/>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footer" Target="footer8.xml"/><Relationship Id="rId42"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yperlink" Target="mailto:Kuznetsov.PN@mrsk-1.ru" TargetMode="Externa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footer" Target="footer9.xml"/><Relationship Id="rId10" Type="http://schemas.openxmlformats.org/officeDocument/2006/relationships/header" Target="header1.xml"/><Relationship Id="rId19" Type="http://schemas.openxmlformats.org/officeDocument/2006/relationships/hyperlink" Target="http://www.b2b-mrsk.ru/" TargetMode="External"/><Relationship Id="rId31" Type="http://schemas.openxmlformats.org/officeDocument/2006/relationships/hyperlink" Target="mailto:Kuznetsov.PN@mrsk-1.ru"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header" Target="header12.xml"/><Relationship Id="rId43"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73959-BB3C-4CBC-8DE1-9C34F4FF2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78</Pages>
  <Words>22551</Words>
  <Characters>128542</Characters>
  <Application>Microsoft Office Word</Application>
  <DocSecurity>0</DocSecurity>
  <Lines>1071</Lines>
  <Paragraphs>301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150792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20</cp:revision>
  <cp:lastPrinted>2015-12-29T14:27:00Z</cp:lastPrinted>
  <dcterms:created xsi:type="dcterms:W3CDTF">2016-01-15T11:45:00Z</dcterms:created>
  <dcterms:modified xsi:type="dcterms:W3CDTF">2016-01-29T07:55:00Z</dcterms:modified>
</cp:coreProperties>
</file>